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6419491" w14:textId="77777777" w:rsidR="0024279E" w:rsidRPr="00071CDB" w:rsidRDefault="001C5365" w:rsidP="0024279E">
      <w:pPr>
        <w:jc w:val="center"/>
        <w:rPr>
          <w:rFonts w:ascii="Tahoma" w:hAnsi="Tahoma" w:cs="Tahoma"/>
          <w:b/>
          <w:lang w:val="el-GR"/>
        </w:rPr>
      </w:pPr>
      <w:r w:rsidRPr="00071CDB">
        <w:rPr>
          <w:rFonts w:ascii="Tahoma" w:hAnsi="Tahoma" w:cs="Tahoma"/>
          <w:b/>
          <w:lang w:val="el-GR"/>
        </w:rPr>
        <w:t>Διακήρυξη</w:t>
      </w:r>
    </w:p>
    <w:p w14:paraId="6CED3585" w14:textId="77777777" w:rsidR="0024279E" w:rsidRPr="00071CDB" w:rsidRDefault="001C5365" w:rsidP="00282FE3">
      <w:pPr>
        <w:jc w:val="center"/>
        <w:rPr>
          <w:rFonts w:ascii="Tahoma" w:hAnsi="Tahoma" w:cs="Tahoma"/>
          <w:b/>
          <w:lang w:val="el-GR"/>
        </w:rPr>
      </w:pPr>
      <w:r w:rsidRPr="00071CDB">
        <w:rPr>
          <w:rFonts w:ascii="Tahoma" w:hAnsi="Tahoma" w:cs="Tahoma"/>
          <w:b/>
          <w:lang w:val="el-GR"/>
        </w:rPr>
        <w:t>Ηλεκτρονικού Ανοικτού (Διεθνούς) Άνω των Ορίων Διαγωνισμού για το Έργο</w:t>
      </w:r>
    </w:p>
    <w:p w14:paraId="632B2E05" w14:textId="15F4A091" w:rsidR="0024279E" w:rsidRPr="00071CDB" w:rsidRDefault="001C5365">
      <w:pPr>
        <w:jc w:val="center"/>
        <w:rPr>
          <w:rFonts w:ascii="Tahoma" w:hAnsi="Tahoma" w:cs="Tahoma"/>
          <w:b/>
          <w:lang w:val="el-GR"/>
        </w:rPr>
      </w:pPr>
      <w:r w:rsidRPr="00071CDB">
        <w:rPr>
          <w:rFonts w:ascii="Tahoma" w:hAnsi="Tahoma" w:cs="Tahoma"/>
          <w:b/>
          <w:lang w:val="el-GR"/>
        </w:rPr>
        <w:t>«</w:t>
      </w:r>
      <w:bookmarkStart w:id="0" w:name="_Hlk148719395"/>
      <w:r w:rsidR="001E0A2E" w:rsidRPr="001E0A2E">
        <w:rPr>
          <w:rFonts w:ascii="Tahoma" w:hAnsi="Tahoma" w:cs="Tahoma"/>
          <w:b/>
          <w:lang w:val="el-GR"/>
        </w:rPr>
        <w:t>Αντικατάσταση Υπολογιστικού Εξοπλισμού και προμήθεια Αδειών χρήσης Λογισμικού του Υπουργείου Εξωτερικών</w:t>
      </w:r>
      <w:bookmarkEnd w:id="0"/>
      <w:r w:rsidR="007C36DE" w:rsidRPr="00071CDB">
        <w:rPr>
          <w:rFonts w:ascii="Tahoma" w:hAnsi="Tahoma" w:cs="Tahoma"/>
          <w:b/>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0"/>
        <w:gridCol w:w="4002"/>
        <w:gridCol w:w="2296"/>
      </w:tblGrid>
      <w:tr w:rsidR="00DD7883" w:rsidRPr="00071CDB" w14:paraId="16143709" w14:textId="77777777" w:rsidTr="00701076">
        <w:tc>
          <w:tcPr>
            <w:tcW w:w="3330" w:type="dxa"/>
            <w:shd w:val="clear" w:color="auto" w:fill="auto"/>
            <w:vAlign w:val="bottom"/>
          </w:tcPr>
          <w:p w14:paraId="0A9155A7" w14:textId="77777777" w:rsidR="00DD7883" w:rsidRPr="00071CDB" w:rsidRDefault="00DD7883" w:rsidP="00DD7883">
            <w:pPr>
              <w:autoSpaceDE w:val="0"/>
              <w:autoSpaceDN w:val="0"/>
              <w:adjustRightInd w:val="0"/>
              <w:spacing w:before="120"/>
              <w:jc w:val="right"/>
              <w:rPr>
                <w:rFonts w:ascii="Tahoma" w:hAnsi="Tahoma" w:cs="Tahoma"/>
                <w:b/>
                <w:color w:val="000000"/>
              </w:rPr>
            </w:pPr>
            <w:r w:rsidRPr="00071CDB">
              <w:rPr>
                <w:rFonts w:ascii="Tahoma" w:hAnsi="Tahoma" w:cs="Tahoma"/>
                <w:b/>
                <w:color w:val="000000"/>
              </w:rPr>
              <w:t xml:space="preserve">Κωδ. ΟΠΣ: </w:t>
            </w:r>
          </w:p>
        </w:tc>
        <w:tc>
          <w:tcPr>
            <w:tcW w:w="6298" w:type="dxa"/>
            <w:gridSpan w:val="2"/>
            <w:shd w:val="clear" w:color="auto" w:fill="auto"/>
            <w:vAlign w:val="center"/>
          </w:tcPr>
          <w:p w14:paraId="048FA75C" w14:textId="77777777" w:rsidR="00DD7883" w:rsidRPr="00071CDB" w:rsidRDefault="007C36DE" w:rsidP="002D2A2D">
            <w:pPr>
              <w:autoSpaceDE w:val="0"/>
              <w:autoSpaceDN w:val="0"/>
              <w:adjustRightInd w:val="0"/>
              <w:spacing w:before="120"/>
              <w:rPr>
                <w:rFonts w:ascii="Tahoma" w:hAnsi="Tahoma" w:cs="Tahoma"/>
                <w:b/>
                <w:color w:val="0000FF"/>
              </w:rPr>
            </w:pPr>
            <w:r w:rsidRPr="00071CDB">
              <w:rPr>
                <w:rFonts w:ascii="Tahoma" w:hAnsi="Tahoma" w:cs="Tahoma"/>
                <w:b/>
                <w:bCs/>
                <w:lang w:val="el-GR" w:eastAsia="el-GR"/>
              </w:rPr>
              <w:t>5180860</w:t>
            </w:r>
          </w:p>
        </w:tc>
      </w:tr>
      <w:tr w:rsidR="00DD7883" w:rsidRPr="000E4996" w14:paraId="4886FC0D" w14:textId="77777777" w:rsidTr="00701076">
        <w:tc>
          <w:tcPr>
            <w:tcW w:w="3330" w:type="dxa"/>
            <w:shd w:val="clear" w:color="auto" w:fill="auto"/>
            <w:vAlign w:val="bottom"/>
          </w:tcPr>
          <w:p w14:paraId="20901A1B" w14:textId="6ECF54CF" w:rsidR="00DD7883" w:rsidRPr="00071CDB" w:rsidRDefault="00042C93" w:rsidP="00DD7883">
            <w:pPr>
              <w:autoSpaceDE w:val="0"/>
              <w:autoSpaceDN w:val="0"/>
              <w:adjustRightInd w:val="0"/>
              <w:spacing w:before="120"/>
              <w:jc w:val="right"/>
              <w:rPr>
                <w:rFonts w:ascii="Tahoma" w:hAnsi="Tahoma" w:cs="Tahoma"/>
                <w:b/>
                <w:color w:val="000000"/>
              </w:rPr>
            </w:pPr>
            <w:r w:rsidRPr="00071CDB">
              <w:rPr>
                <w:rFonts w:ascii="Tahoma" w:hAnsi="Tahoma" w:cs="Tahoma"/>
                <w:b/>
                <w:color w:val="000000"/>
                <w:lang w:val="el-GR"/>
              </w:rPr>
              <w:t xml:space="preserve">Πηγή Χρηματοδότησης </w:t>
            </w:r>
            <w:r w:rsidR="00DD7883" w:rsidRPr="00071CDB">
              <w:rPr>
                <w:rFonts w:ascii="Tahoma" w:hAnsi="Tahoma" w:cs="Tahoma"/>
                <w:b/>
                <w:color w:val="000000"/>
              </w:rPr>
              <w:t>:</w:t>
            </w:r>
          </w:p>
        </w:tc>
        <w:tc>
          <w:tcPr>
            <w:tcW w:w="6298" w:type="dxa"/>
            <w:gridSpan w:val="2"/>
            <w:shd w:val="clear" w:color="auto" w:fill="auto"/>
            <w:vAlign w:val="bottom"/>
          </w:tcPr>
          <w:p w14:paraId="53463C5F" w14:textId="22F57267" w:rsidR="009011F2" w:rsidRPr="00071CDB" w:rsidRDefault="008D77FC" w:rsidP="006B53EF">
            <w:pPr>
              <w:autoSpaceDE w:val="0"/>
              <w:autoSpaceDN w:val="0"/>
              <w:adjustRightInd w:val="0"/>
              <w:jc w:val="both"/>
              <w:rPr>
                <w:rFonts w:ascii="Tahoma" w:hAnsi="Tahoma" w:cs="Tahoma"/>
                <w:b/>
                <w:bCs/>
                <w:lang w:val="el-GR" w:eastAsia="el-GR"/>
              </w:rPr>
            </w:pPr>
            <w:r w:rsidRPr="00071CDB">
              <w:rPr>
                <w:rFonts w:ascii="Tahoma" w:hAnsi="Tahoma" w:cs="Tahoma"/>
                <w:b/>
                <w:bCs/>
                <w:lang w:val="el-GR" w:eastAsia="el-GR"/>
              </w:rPr>
              <w:t>Πρόγραμμα Δημοσίων Επενδύσεων (ΠΔΕ) 202</w:t>
            </w:r>
            <w:r w:rsidR="001C5365" w:rsidRPr="00071CDB">
              <w:rPr>
                <w:rFonts w:ascii="Tahoma" w:hAnsi="Tahoma" w:cs="Tahoma"/>
                <w:b/>
                <w:bCs/>
                <w:lang w:val="el-GR" w:eastAsia="el-GR"/>
              </w:rPr>
              <w:t>2</w:t>
            </w:r>
            <w:r w:rsidRPr="00071CDB">
              <w:rPr>
                <w:rFonts w:ascii="Tahoma" w:hAnsi="Tahoma" w:cs="Tahoma"/>
                <w:b/>
                <w:bCs/>
                <w:lang w:val="el-GR" w:eastAsia="el-GR"/>
              </w:rPr>
              <w:t>-ΤΑΜΕΙΟ ΑΝΑΚΑΜΨΗΣ</w:t>
            </w:r>
            <w:r w:rsidR="001C5365" w:rsidRPr="00071CDB">
              <w:rPr>
                <w:rFonts w:ascii="Tahoma" w:hAnsi="Tahoma" w:cs="Tahoma"/>
                <w:b/>
                <w:bCs/>
                <w:lang w:val="el-GR" w:eastAsia="el-GR"/>
              </w:rPr>
              <w:t xml:space="preserve"> </w:t>
            </w:r>
            <w:r w:rsidR="00042C93" w:rsidRPr="00071CDB">
              <w:rPr>
                <w:rFonts w:ascii="Tahoma" w:hAnsi="Tahoma" w:cs="Tahoma"/>
                <w:b/>
                <w:bCs/>
                <w:lang w:val="el-GR" w:eastAsia="el-GR"/>
              </w:rPr>
              <w:t>ΚΑΙ ΑΝΘΕΚΤΙΚΟΤΗΤΑΣ</w:t>
            </w:r>
            <w:r w:rsidR="001C5365" w:rsidRPr="00071CDB">
              <w:rPr>
                <w:rFonts w:ascii="Tahoma" w:hAnsi="Tahoma" w:cs="Tahoma"/>
                <w:b/>
                <w:bCs/>
                <w:lang w:val="el-GR" w:eastAsia="el-GR"/>
              </w:rPr>
              <w:t xml:space="preserve"> </w:t>
            </w:r>
            <w:r w:rsidR="00DD7883" w:rsidRPr="00071CDB">
              <w:rPr>
                <w:rFonts w:ascii="Tahoma" w:hAnsi="Tahoma" w:cs="Tahoma"/>
                <w:b/>
                <w:bCs/>
                <w:lang w:val="el-GR" w:eastAsia="el-GR"/>
              </w:rPr>
              <w:t xml:space="preserve">– Δράση </w:t>
            </w:r>
            <w:r w:rsidR="001C6ABF" w:rsidRPr="00071CDB">
              <w:rPr>
                <w:rFonts w:ascii="Tahoma" w:hAnsi="Tahoma" w:cs="Tahoma"/>
                <w:b/>
                <w:bCs/>
                <w:lang w:val="el-GR" w:eastAsia="el-GR"/>
              </w:rPr>
              <w:t xml:space="preserve">16742 «Ψηφιακός Μετασχηματισμός του Υπουργείου Εξωτερικών», </w:t>
            </w:r>
            <w:r w:rsidR="001C6ABF" w:rsidRPr="00071CDB">
              <w:rPr>
                <w:rFonts w:ascii="Tahoma" w:hAnsi="Tahoma" w:cs="Tahoma"/>
                <w:lang w:val="el-GR"/>
              </w:rPr>
              <w:t xml:space="preserve"> </w:t>
            </w:r>
            <w:r w:rsidR="001C6ABF" w:rsidRPr="00071CDB">
              <w:rPr>
                <w:rFonts w:ascii="Tahoma" w:hAnsi="Tahoma" w:cs="Tahoma"/>
                <w:b/>
                <w:bCs/>
                <w:lang w:val="el-GR" w:eastAsia="el-GR"/>
              </w:rPr>
              <w:t>Υποέργο 4, Εκσυγχρονισμός των Υποδομών Ασφάλειας Πληροφορικής και Τηλεπικοινωνιών Κρυπτογράφησης</w:t>
            </w:r>
          </w:p>
        </w:tc>
      </w:tr>
      <w:tr w:rsidR="00DD7883" w:rsidRPr="000E4996" w14:paraId="159CF3AF" w14:textId="77777777" w:rsidTr="00701076">
        <w:tc>
          <w:tcPr>
            <w:tcW w:w="3330" w:type="dxa"/>
            <w:shd w:val="clear" w:color="auto" w:fill="auto"/>
            <w:vAlign w:val="bottom"/>
          </w:tcPr>
          <w:p w14:paraId="7D805C01" w14:textId="57767D4F" w:rsidR="00DD7883" w:rsidRPr="00071CDB" w:rsidRDefault="00DD7883" w:rsidP="00DD7883">
            <w:pPr>
              <w:autoSpaceDE w:val="0"/>
              <w:autoSpaceDN w:val="0"/>
              <w:adjustRightInd w:val="0"/>
              <w:spacing w:before="120"/>
              <w:jc w:val="right"/>
              <w:rPr>
                <w:rFonts w:ascii="Tahoma" w:hAnsi="Tahoma" w:cs="Tahoma"/>
                <w:b/>
                <w:color w:val="000000"/>
              </w:rPr>
            </w:pPr>
            <w:r w:rsidRPr="00071CDB">
              <w:rPr>
                <w:rFonts w:ascii="Tahoma" w:hAnsi="Tahoma" w:cs="Tahoma"/>
                <w:b/>
                <w:color w:val="000000"/>
                <w:lang w:val="el-GR"/>
              </w:rPr>
              <w:t>Εκτιμώμενη αξία σύμβασης</w:t>
            </w:r>
            <w:r w:rsidRPr="00071CDB">
              <w:rPr>
                <w:rFonts w:ascii="Tahoma" w:hAnsi="Tahoma" w:cs="Tahoma"/>
                <w:b/>
                <w:color w:val="000000"/>
              </w:rPr>
              <w:t>:</w:t>
            </w:r>
          </w:p>
          <w:p w14:paraId="40569809" w14:textId="77777777" w:rsidR="00DD7883" w:rsidRPr="00071CDB" w:rsidRDefault="00DD7883" w:rsidP="00DD7883">
            <w:pPr>
              <w:autoSpaceDE w:val="0"/>
              <w:autoSpaceDN w:val="0"/>
              <w:adjustRightInd w:val="0"/>
              <w:spacing w:before="120"/>
              <w:jc w:val="right"/>
              <w:rPr>
                <w:rFonts w:ascii="Tahoma" w:hAnsi="Tahoma" w:cs="Tahoma"/>
                <w:b/>
                <w:color w:val="000000"/>
              </w:rPr>
            </w:pPr>
          </w:p>
        </w:tc>
        <w:tc>
          <w:tcPr>
            <w:tcW w:w="6298" w:type="dxa"/>
            <w:gridSpan w:val="2"/>
            <w:shd w:val="clear" w:color="auto" w:fill="auto"/>
            <w:vAlign w:val="bottom"/>
          </w:tcPr>
          <w:p w14:paraId="15DB356A" w14:textId="14AE2E56" w:rsidR="00DD7883" w:rsidRPr="00FC7928" w:rsidRDefault="00503D2D" w:rsidP="001E0A2E">
            <w:pPr>
              <w:pStyle w:val="Tabletext"/>
              <w:jc w:val="both"/>
              <w:rPr>
                <w:rFonts w:cs="Tahoma"/>
                <w:sz w:val="22"/>
                <w:szCs w:val="22"/>
              </w:rPr>
            </w:pPr>
            <w:r w:rsidRPr="00071CDB">
              <w:rPr>
                <w:rFonts w:cs="Tahoma"/>
                <w:sz w:val="22"/>
                <w:szCs w:val="22"/>
              </w:rPr>
              <w:t xml:space="preserve">Εκτιμώμενη αξία σύμβασης </w:t>
            </w:r>
            <w:r w:rsidR="001E0A2E" w:rsidRPr="001E0A2E">
              <w:rPr>
                <w:rFonts w:cs="Tahoma"/>
                <w:b/>
                <w:bCs/>
                <w:sz w:val="22"/>
                <w:szCs w:val="22"/>
              </w:rPr>
              <w:t>1</w:t>
            </w:r>
            <w:r w:rsidRPr="00071CDB">
              <w:rPr>
                <w:rFonts w:cs="Tahoma"/>
                <w:b/>
                <w:bCs/>
                <w:sz w:val="22"/>
                <w:szCs w:val="22"/>
              </w:rPr>
              <w:t>.</w:t>
            </w:r>
            <w:r w:rsidR="001E0A2E">
              <w:rPr>
                <w:rFonts w:cs="Tahoma"/>
                <w:b/>
                <w:bCs/>
                <w:sz w:val="22"/>
                <w:szCs w:val="22"/>
              </w:rPr>
              <w:t>741</w:t>
            </w:r>
            <w:r w:rsidRPr="00071CDB">
              <w:rPr>
                <w:rFonts w:cs="Tahoma"/>
                <w:b/>
                <w:bCs/>
                <w:sz w:val="22"/>
                <w:szCs w:val="22"/>
              </w:rPr>
              <w:t>.</w:t>
            </w:r>
            <w:r w:rsidR="001E0A2E">
              <w:rPr>
                <w:rFonts w:cs="Tahoma"/>
                <w:b/>
                <w:bCs/>
                <w:sz w:val="22"/>
                <w:szCs w:val="22"/>
              </w:rPr>
              <w:t>935,</w:t>
            </w:r>
            <w:r w:rsidR="00FC7928" w:rsidRPr="00FC7928">
              <w:rPr>
                <w:rFonts w:cs="Tahoma"/>
                <w:b/>
                <w:bCs/>
                <w:sz w:val="22"/>
                <w:szCs w:val="22"/>
              </w:rPr>
              <w:t>48</w:t>
            </w:r>
            <w:r w:rsidRPr="00071CDB">
              <w:rPr>
                <w:rFonts w:cs="Tahoma"/>
                <w:b/>
                <w:bCs/>
                <w:sz w:val="22"/>
                <w:szCs w:val="22"/>
              </w:rPr>
              <w:t xml:space="preserve"> €</w:t>
            </w:r>
            <w:r w:rsidRPr="00071CDB">
              <w:rPr>
                <w:rFonts w:cs="Tahoma"/>
                <w:sz w:val="22"/>
                <w:szCs w:val="22"/>
              </w:rPr>
              <w:t xml:space="preserve"> μη περιλαμβανομένου ΦΠΑ (Προϋπολογισμός με ΦΠΑ </w:t>
            </w:r>
            <w:r w:rsidR="001E0A2E">
              <w:rPr>
                <w:rFonts w:cs="Tahoma"/>
                <w:b/>
                <w:bCs/>
                <w:sz w:val="22"/>
                <w:szCs w:val="22"/>
              </w:rPr>
              <w:t>2</w:t>
            </w:r>
            <w:r w:rsidRPr="00071CDB">
              <w:rPr>
                <w:rFonts w:cs="Tahoma"/>
                <w:b/>
                <w:bCs/>
                <w:sz w:val="22"/>
                <w:szCs w:val="22"/>
              </w:rPr>
              <w:t>.</w:t>
            </w:r>
            <w:r w:rsidR="001E0A2E">
              <w:rPr>
                <w:rFonts w:cs="Tahoma"/>
                <w:b/>
                <w:bCs/>
                <w:sz w:val="22"/>
                <w:szCs w:val="22"/>
              </w:rPr>
              <w:t>160</w:t>
            </w:r>
            <w:r w:rsidRPr="00071CDB">
              <w:rPr>
                <w:rFonts w:cs="Tahoma"/>
                <w:b/>
                <w:bCs/>
                <w:sz w:val="22"/>
                <w:szCs w:val="22"/>
              </w:rPr>
              <w:t>.000,00 €</w:t>
            </w:r>
            <w:r w:rsidRPr="00071CDB">
              <w:rPr>
                <w:rFonts w:cs="Tahoma"/>
                <w:sz w:val="22"/>
                <w:szCs w:val="22"/>
              </w:rPr>
              <w:t xml:space="preserve">, </w:t>
            </w:r>
            <w:r w:rsidRPr="00071CDB">
              <w:rPr>
                <w:rFonts w:cs="Tahoma"/>
                <w:b/>
                <w:bCs/>
                <w:sz w:val="22"/>
                <w:szCs w:val="22"/>
              </w:rPr>
              <w:t xml:space="preserve">ΦΠΑ 24% </w:t>
            </w:r>
            <w:r w:rsidR="001E0A2E">
              <w:rPr>
                <w:rFonts w:cs="Tahoma"/>
                <w:b/>
                <w:bCs/>
                <w:sz w:val="22"/>
                <w:szCs w:val="22"/>
              </w:rPr>
              <w:t>418</w:t>
            </w:r>
            <w:r w:rsidRPr="00071CDB">
              <w:rPr>
                <w:rFonts w:cs="Tahoma"/>
                <w:b/>
                <w:bCs/>
                <w:sz w:val="22"/>
                <w:szCs w:val="22"/>
              </w:rPr>
              <w:t>.</w:t>
            </w:r>
            <w:r w:rsidR="001E0A2E">
              <w:rPr>
                <w:rFonts w:cs="Tahoma"/>
                <w:b/>
                <w:bCs/>
                <w:sz w:val="22"/>
                <w:szCs w:val="22"/>
              </w:rPr>
              <w:t>06</w:t>
            </w:r>
            <w:r w:rsidR="00FC7928" w:rsidRPr="00FC7928">
              <w:rPr>
                <w:rFonts w:cs="Tahoma"/>
                <w:b/>
                <w:bCs/>
                <w:sz w:val="22"/>
                <w:szCs w:val="22"/>
              </w:rPr>
              <w:t>4</w:t>
            </w:r>
            <w:r w:rsidRPr="00071CDB">
              <w:rPr>
                <w:rFonts w:cs="Tahoma"/>
                <w:b/>
                <w:bCs/>
                <w:sz w:val="22"/>
                <w:szCs w:val="22"/>
              </w:rPr>
              <w:t>,</w:t>
            </w:r>
            <w:r w:rsidR="00FC7928" w:rsidRPr="00FC7928">
              <w:rPr>
                <w:rFonts w:cs="Tahoma"/>
                <w:b/>
                <w:bCs/>
                <w:sz w:val="22"/>
                <w:szCs w:val="22"/>
              </w:rPr>
              <w:t>52</w:t>
            </w:r>
            <w:r w:rsidRPr="00071CDB">
              <w:rPr>
                <w:rFonts w:cs="Tahoma"/>
                <w:b/>
                <w:bCs/>
                <w:sz w:val="22"/>
                <w:szCs w:val="22"/>
              </w:rPr>
              <w:t xml:space="preserve"> €</w:t>
            </w:r>
            <w:r w:rsidRPr="00071CDB">
              <w:rPr>
                <w:rFonts w:cs="Tahoma"/>
                <w:sz w:val="22"/>
                <w:szCs w:val="22"/>
              </w:rPr>
              <w:t>)</w:t>
            </w:r>
          </w:p>
        </w:tc>
      </w:tr>
      <w:tr w:rsidR="00DD7883" w:rsidRPr="00D775D8" w14:paraId="2C9949A1" w14:textId="77777777" w:rsidTr="00701076">
        <w:tc>
          <w:tcPr>
            <w:tcW w:w="3330" w:type="dxa"/>
            <w:shd w:val="clear" w:color="auto" w:fill="auto"/>
            <w:vAlign w:val="bottom"/>
          </w:tcPr>
          <w:p w14:paraId="413D41B0" w14:textId="77777777" w:rsidR="00DD7883" w:rsidRPr="00071CDB" w:rsidRDefault="00DD7883" w:rsidP="00DD7883">
            <w:pPr>
              <w:autoSpaceDE w:val="0"/>
              <w:autoSpaceDN w:val="0"/>
              <w:adjustRightInd w:val="0"/>
              <w:spacing w:before="120"/>
              <w:jc w:val="right"/>
              <w:rPr>
                <w:rFonts w:ascii="Tahoma" w:hAnsi="Tahoma" w:cs="Tahoma"/>
                <w:b/>
                <w:color w:val="000000"/>
                <w:lang w:val="el-GR"/>
              </w:rPr>
            </w:pPr>
            <w:r w:rsidRPr="00071CDB">
              <w:rPr>
                <w:rFonts w:ascii="Tahoma" w:hAnsi="Tahoma" w:cs="Tahoma"/>
                <w:b/>
                <w:color w:val="000000"/>
              </w:rPr>
              <w:t>CPV</w:t>
            </w:r>
            <w:r w:rsidRPr="00071CDB">
              <w:rPr>
                <w:rFonts w:ascii="Tahoma" w:hAnsi="Tahoma" w:cs="Tahoma"/>
                <w:b/>
                <w:color w:val="000000"/>
                <w:lang w:val="el-GR"/>
              </w:rPr>
              <w:t>:</w:t>
            </w:r>
          </w:p>
        </w:tc>
        <w:tc>
          <w:tcPr>
            <w:tcW w:w="6298" w:type="dxa"/>
            <w:gridSpan w:val="2"/>
            <w:shd w:val="clear" w:color="auto" w:fill="auto"/>
            <w:vAlign w:val="bottom"/>
          </w:tcPr>
          <w:p w14:paraId="3BB5A7F7" w14:textId="77777777" w:rsidR="00C66F4C" w:rsidRPr="009505A2" w:rsidRDefault="00C66F4C" w:rsidP="00C66F4C">
            <w:pPr>
              <w:pStyle w:val="Default"/>
              <w:rPr>
                <w:rFonts w:ascii="Tahoma" w:eastAsia="Times New Roman" w:hAnsi="Tahoma" w:cs="Tahoma"/>
                <w:b/>
                <w:sz w:val="22"/>
                <w:szCs w:val="22"/>
                <w:lang w:bidi="ar-SA"/>
              </w:rPr>
            </w:pPr>
            <w:r w:rsidRPr="009505A2">
              <w:rPr>
                <w:rFonts w:ascii="Tahoma" w:eastAsia="Times New Roman" w:hAnsi="Tahoma" w:cs="Tahoma"/>
                <w:b/>
                <w:sz w:val="22"/>
                <w:szCs w:val="22"/>
                <w:lang w:bidi="ar-SA"/>
              </w:rPr>
              <w:t>51000000-9 Υπηρεσίες εγκατάστασης (εκτός από υπηρεσίες εγκατάστασης λογισμικού)</w:t>
            </w:r>
          </w:p>
          <w:p w14:paraId="42F96F9E" w14:textId="77777777" w:rsidR="00C66F4C" w:rsidRPr="009505A2" w:rsidRDefault="00C66F4C" w:rsidP="00C66F4C">
            <w:pPr>
              <w:pStyle w:val="Default"/>
              <w:rPr>
                <w:rFonts w:ascii="Tahoma" w:eastAsia="Times New Roman" w:hAnsi="Tahoma" w:cs="Tahoma"/>
                <w:b/>
                <w:sz w:val="22"/>
                <w:szCs w:val="22"/>
                <w:lang w:bidi="ar-SA"/>
              </w:rPr>
            </w:pPr>
            <w:r w:rsidRPr="009505A2">
              <w:rPr>
                <w:rFonts w:ascii="Tahoma" w:eastAsia="Times New Roman" w:hAnsi="Tahoma" w:cs="Tahoma"/>
                <w:b/>
                <w:sz w:val="22"/>
                <w:szCs w:val="22"/>
                <w:lang w:bidi="ar-SA"/>
              </w:rPr>
              <w:t>71241000-9      Μελέτες σκοπιμότητας, υπηρεσίες παροχής συμβουλών, υπηρεσίες αναλύσεων</w:t>
            </w:r>
          </w:p>
          <w:p w14:paraId="763BE5C6" w14:textId="77777777" w:rsidR="00C66F4C" w:rsidRPr="009505A2" w:rsidRDefault="00C66F4C" w:rsidP="00C66F4C">
            <w:pPr>
              <w:pStyle w:val="Default"/>
              <w:rPr>
                <w:rFonts w:ascii="Tahoma" w:eastAsia="Times New Roman" w:hAnsi="Tahoma" w:cs="Tahoma"/>
                <w:b/>
                <w:sz w:val="22"/>
                <w:szCs w:val="22"/>
                <w:lang w:bidi="ar-SA"/>
              </w:rPr>
            </w:pPr>
            <w:r w:rsidRPr="009505A2">
              <w:rPr>
                <w:rFonts w:ascii="Tahoma" w:eastAsia="Times New Roman" w:hAnsi="Tahoma" w:cs="Tahoma"/>
                <w:b/>
                <w:sz w:val="22"/>
                <w:szCs w:val="22"/>
                <w:lang w:bidi="ar-SA"/>
              </w:rPr>
              <w:t>30200000-1</w:t>
            </w:r>
            <w:r w:rsidRPr="009505A2">
              <w:rPr>
                <w:rFonts w:ascii="Tahoma" w:eastAsia="Times New Roman" w:hAnsi="Tahoma" w:cs="Tahoma"/>
                <w:b/>
                <w:sz w:val="22"/>
                <w:szCs w:val="22"/>
                <w:lang w:bidi="ar-SA"/>
              </w:rPr>
              <w:tab/>
              <w:t>Εξοπλισμός ηλεκτρονικών υπολογιστών και προμήθειες</w:t>
            </w:r>
          </w:p>
          <w:p w14:paraId="72EAD3EA" w14:textId="77777777" w:rsidR="00C66F4C" w:rsidRPr="009505A2" w:rsidRDefault="00C66F4C" w:rsidP="00C66F4C">
            <w:pPr>
              <w:pStyle w:val="Default"/>
              <w:rPr>
                <w:rFonts w:ascii="Tahoma" w:eastAsia="Times New Roman" w:hAnsi="Tahoma" w:cs="Tahoma"/>
                <w:b/>
                <w:sz w:val="22"/>
                <w:szCs w:val="22"/>
                <w:lang w:bidi="ar-SA"/>
              </w:rPr>
            </w:pPr>
            <w:r w:rsidRPr="009505A2">
              <w:rPr>
                <w:rFonts w:ascii="Tahoma" w:eastAsia="Times New Roman" w:hAnsi="Tahoma" w:cs="Tahoma"/>
                <w:b/>
                <w:sz w:val="22"/>
                <w:szCs w:val="22"/>
                <w:lang w:bidi="ar-SA"/>
              </w:rPr>
              <w:t xml:space="preserve">48000000-8 Πακέτα λογισμικού και συστήματα </w:t>
            </w:r>
          </w:p>
          <w:p w14:paraId="35D0A2EE" w14:textId="77777777" w:rsidR="00C66F4C" w:rsidRPr="009505A2" w:rsidRDefault="00C66F4C" w:rsidP="00C66F4C">
            <w:pPr>
              <w:pStyle w:val="Default"/>
              <w:rPr>
                <w:rFonts w:ascii="Tahoma" w:eastAsia="Times New Roman" w:hAnsi="Tahoma" w:cs="Tahoma"/>
                <w:b/>
                <w:sz w:val="22"/>
                <w:szCs w:val="22"/>
                <w:lang w:bidi="ar-SA"/>
              </w:rPr>
            </w:pPr>
            <w:r w:rsidRPr="009505A2">
              <w:rPr>
                <w:rFonts w:ascii="Tahoma" w:eastAsia="Times New Roman" w:hAnsi="Tahoma" w:cs="Tahoma"/>
                <w:b/>
                <w:sz w:val="22"/>
                <w:szCs w:val="22"/>
                <w:lang w:bidi="ar-SA"/>
              </w:rPr>
              <w:t>Πληροφορικής</w:t>
            </w:r>
          </w:p>
          <w:p w14:paraId="20076618" w14:textId="77777777" w:rsidR="00C66F4C" w:rsidRPr="009505A2" w:rsidRDefault="00C66F4C" w:rsidP="00C66F4C">
            <w:pPr>
              <w:pStyle w:val="Default"/>
              <w:rPr>
                <w:rFonts w:ascii="Tahoma" w:eastAsia="Times New Roman" w:hAnsi="Tahoma" w:cs="Tahoma"/>
                <w:b/>
                <w:sz w:val="22"/>
                <w:szCs w:val="22"/>
                <w:lang w:bidi="ar-SA"/>
              </w:rPr>
            </w:pPr>
            <w:r w:rsidRPr="009505A2">
              <w:rPr>
                <w:rFonts w:ascii="Tahoma" w:eastAsia="Times New Roman" w:hAnsi="Tahoma" w:cs="Tahoma"/>
                <w:b/>
                <w:sz w:val="22"/>
                <w:szCs w:val="22"/>
                <w:lang w:bidi="ar-SA"/>
              </w:rPr>
              <w:t>72511000-0 Υπηρεσίες λογισμικού διαχείρισης δικτύου</w:t>
            </w:r>
          </w:p>
          <w:p w14:paraId="56E47432" w14:textId="77777777" w:rsidR="00C66F4C" w:rsidRPr="009505A2" w:rsidRDefault="00C66F4C" w:rsidP="00C66F4C">
            <w:pPr>
              <w:pStyle w:val="Default"/>
              <w:rPr>
                <w:rFonts w:ascii="Tahoma" w:eastAsia="Times New Roman" w:hAnsi="Tahoma" w:cs="Tahoma"/>
                <w:b/>
                <w:sz w:val="22"/>
                <w:szCs w:val="22"/>
                <w:lang w:bidi="ar-SA"/>
              </w:rPr>
            </w:pPr>
            <w:r w:rsidRPr="009505A2">
              <w:rPr>
                <w:rFonts w:ascii="Tahoma" w:eastAsia="Times New Roman" w:hAnsi="Tahoma" w:cs="Tahoma"/>
                <w:b/>
                <w:sz w:val="22"/>
                <w:szCs w:val="22"/>
                <w:lang w:bidi="ar-SA"/>
              </w:rPr>
              <w:t>80533100-0: Υπηρεσίες εκπαίδευσης στον τομέα πληροφορικής</w:t>
            </w:r>
          </w:p>
          <w:p w14:paraId="5BC84203" w14:textId="154A74F6" w:rsidR="00AA75B0" w:rsidRPr="009505A2" w:rsidRDefault="00C66F4C" w:rsidP="00C66F4C">
            <w:pPr>
              <w:autoSpaceDE w:val="0"/>
              <w:autoSpaceDN w:val="0"/>
              <w:adjustRightInd w:val="0"/>
              <w:rPr>
                <w:rFonts w:ascii="Tahoma" w:hAnsi="Tahoma" w:cs="Tahoma"/>
                <w:b/>
                <w:color w:val="000000"/>
                <w:lang w:val="el-GR"/>
              </w:rPr>
            </w:pPr>
            <w:r w:rsidRPr="009505A2">
              <w:rPr>
                <w:rFonts w:ascii="Tahoma" w:eastAsia="Times New Roman" w:hAnsi="Tahoma" w:cs="Tahoma"/>
                <w:b/>
              </w:rPr>
              <w:t>71356300-1 Υπηρεσίες τεχνικής υποστήριξης</w:t>
            </w:r>
          </w:p>
        </w:tc>
      </w:tr>
      <w:tr w:rsidR="00DD7883" w:rsidRPr="000E4996" w14:paraId="097AD58D" w14:textId="77777777" w:rsidTr="00701076">
        <w:tc>
          <w:tcPr>
            <w:tcW w:w="3330" w:type="dxa"/>
            <w:shd w:val="clear" w:color="auto" w:fill="auto"/>
            <w:vAlign w:val="bottom"/>
          </w:tcPr>
          <w:p w14:paraId="0FAA657B" w14:textId="77777777" w:rsidR="00DD7883" w:rsidRPr="00071CDB" w:rsidRDefault="00DD7883" w:rsidP="00DD7883">
            <w:pPr>
              <w:autoSpaceDE w:val="0"/>
              <w:autoSpaceDN w:val="0"/>
              <w:adjustRightInd w:val="0"/>
              <w:spacing w:before="120"/>
              <w:jc w:val="right"/>
              <w:rPr>
                <w:rFonts w:ascii="Tahoma" w:hAnsi="Tahoma" w:cs="Tahoma"/>
                <w:b/>
                <w:color w:val="000000"/>
              </w:rPr>
            </w:pPr>
            <w:r w:rsidRPr="00071CDB">
              <w:rPr>
                <w:rFonts w:ascii="Tahoma" w:hAnsi="Tahoma" w:cs="Tahoma"/>
                <w:b/>
                <w:color w:val="000000"/>
              </w:rPr>
              <w:t>Κριτήριο Ανάθεσης:</w:t>
            </w:r>
          </w:p>
        </w:tc>
        <w:tc>
          <w:tcPr>
            <w:tcW w:w="6298" w:type="dxa"/>
            <w:gridSpan w:val="2"/>
            <w:shd w:val="clear" w:color="auto" w:fill="auto"/>
            <w:vAlign w:val="bottom"/>
          </w:tcPr>
          <w:p w14:paraId="1703D7CF" w14:textId="77777777" w:rsidR="00DD7883" w:rsidRPr="00071CDB" w:rsidRDefault="00DD7883" w:rsidP="006B53EF">
            <w:pPr>
              <w:autoSpaceDE w:val="0"/>
              <w:autoSpaceDN w:val="0"/>
              <w:adjustRightInd w:val="0"/>
              <w:spacing w:before="120"/>
              <w:jc w:val="both"/>
              <w:rPr>
                <w:rFonts w:ascii="Tahoma" w:hAnsi="Tahoma" w:cs="Tahoma"/>
                <w:b/>
                <w:color w:val="000000"/>
                <w:lang w:val="el-GR"/>
              </w:rPr>
            </w:pPr>
            <w:r w:rsidRPr="00071CDB">
              <w:rPr>
                <w:rFonts w:ascii="Tahoma" w:hAnsi="Tahoma" w:cs="Tahoma"/>
                <w:b/>
                <w:color w:val="000000"/>
                <w:lang w:val="el-GR"/>
              </w:rPr>
              <w:t>Η πλέον συμφέρουσα από οικονομική άποψη προσφορά βάσει βέλτιστης σχέσης ποιότητας – τιμής</w:t>
            </w:r>
          </w:p>
        </w:tc>
      </w:tr>
      <w:tr w:rsidR="00DD7883" w:rsidRPr="00071CDB" w:rsidDel="005977E7" w14:paraId="60FD5B0C" w14:textId="77777777" w:rsidTr="00701076">
        <w:tc>
          <w:tcPr>
            <w:tcW w:w="3330" w:type="dxa"/>
            <w:shd w:val="clear" w:color="auto" w:fill="auto"/>
            <w:vAlign w:val="bottom"/>
          </w:tcPr>
          <w:p w14:paraId="485F4249" w14:textId="77777777" w:rsidR="00DD7883" w:rsidRPr="00071CDB" w:rsidRDefault="00DD7883" w:rsidP="00DD7883">
            <w:pPr>
              <w:autoSpaceDE w:val="0"/>
              <w:autoSpaceDN w:val="0"/>
              <w:adjustRightInd w:val="0"/>
              <w:spacing w:before="120"/>
              <w:jc w:val="right"/>
              <w:rPr>
                <w:rFonts w:ascii="Tahoma" w:hAnsi="Tahoma" w:cs="Tahoma"/>
                <w:b/>
                <w:color w:val="000000"/>
              </w:rPr>
            </w:pPr>
            <w:r w:rsidRPr="00071CDB">
              <w:rPr>
                <w:rFonts w:ascii="Tahoma" w:hAnsi="Tahoma" w:cs="Tahoma"/>
                <w:b/>
                <w:color w:val="000000"/>
              </w:rPr>
              <w:t>Ημερομηνία Διενέργειας:</w:t>
            </w:r>
          </w:p>
        </w:tc>
        <w:tc>
          <w:tcPr>
            <w:tcW w:w="6298" w:type="dxa"/>
            <w:gridSpan w:val="2"/>
            <w:shd w:val="clear" w:color="auto" w:fill="auto"/>
            <w:vAlign w:val="bottom"/>
          </w:tcPr>
          <w:p w14:paraId="097ECFFA" w14:textId="54819869" w:rsidR="00DD7883" w:rsidRPr="00CD6FA5" w:rsidDel="005977E7" w:rsidRDefault="00CD6FA5" w:rsidP="00DD7883">
            <w:pPr>
              <w:autoSpaceDE w:val="0"/>
              <w:autoSpaceDN w:val="0"/>
              <w:adjustRightInd w:val="0"/>
              <w:spacing w:before="120"/>
              <w:rPr>
                <w:rFonts w:ascii="Tahoma" w:hAnsi="Tahoma" w:cs="Tahoma"/>
                <w:b/>
                <w:lang w:val="el-GR"/>
              </w:rPr>
            </w:pPr>
            <w:r w:rsidRPr="00CD6FA5">
              <w:rPr>
                <w:rFonts w:ascii="Tahoma" w:hAnsi="Tahoma" w:cs="Tahoma"/>
                <w:b/>
                <w:lang w:val="el-GR"/>
              </w:rPr>
              <w:t>22</w:t>
            </w:r>
            <w:r w:rsidR="00DD7883" w:rsidRPr="00CD6FA5">
              <w:rPr>
                <w:rFonts w:ascii="Tahoma" w:hAnsi="Tahoma" w:cs="Tahoma"/>
                <w:b/>
              </w:rPr>
              <w:t>-</w:t>
            </w:r>
            <w:r w:rsidRPr="00CD6FA5">
              <w:rPr>
                <w:rFonts w:ascii="Tahoma" w:hAnsi="Tahoma" w:cs="Tahoma"/>
                <w:b/>
                <w:lang w:val="el-GR"/>
              </w:rPr>
              <w:t>04</w:t>
            </w:r>
            <w:r w:rsidR="00DD7883" w:rsidRPr="00CD6FA5">
              <w:rPr>
                <w:rFonts w:ascii="Tahoma" w:hAnsi="Tahoma" w:cs="Tahoma"/>
                <w:b/>
              </w:rPr>
              <w:t>-202</w:t>
            </w:r>
            <w:r w:rsidRPr="00CD6FA5">
              <w:rPr>
                <w:rFonts w:ascii="Tahoma" w:hAnsi="Tahoma" w:cs="Tahoma"/>
                <w:b/>
                <w:lang w:val="el-GR"/>
              </w:rPr>
              <w:t>4</w:t>
            </w:r>
          </w:p>
        </w:tc>
      </w:tr>
      <w:tr w:rsidR="00DD7883" w:rsidRPr="00071CDB" w:rsidDel="005977E7" w14:paraId="3EB60814" w14:textId="77777777" w:rsidTr="00701076">
        <w:tc>
          <w:tcPr>
            <w:tcW w:w="7332" w:type="dxa"/>
            <w:gridSpan w:val="2"/>
            <w:tcBorders>
              <w:bottom w:val="nil"/>
            </w:tcBorders>
            <w:shd w:val="clear" w:color="auto" w:fill="auto"/>
            <w:vAlign w:val="bottom"/>
          </w:tcPr>
          <w:p w14:paraId="729AC229" w14:textId="77777777" w:rsidR="00DD7883" w:rsidRPr="00CD6FA5" w:rsidRDefault="00DD7883" w:rsidP="00DD7883">
            <w:pPr>
              <w:autoSpaceDE w:val="0"/>
              <w:autoSpaceDN w:val="0"/>
              <w:adjustRightInd w:val="0"/>
              <w:spacing w:before="120"/>
              <w:jc w:val="right"/>
              <w:rPr>
                <w:rFonts w:ascii="Tahoma" w:hAnsi="Tahoma" w:cs="Tahoma"/>
                <w:b/>
              </w:rPr>
            </w:pPr>
            <w:r w:rsidRPr="00CD6FA5">
              <w:rPr>
                <w:rFonts w:ascii="Tahoma" w:hAnsi="Tahoma" w:cs="Tahoma"/>
                <w:b/>
              </w:rPr>
              <w:t>Ημερομηνία Ανάρτησης στο ΚΗΜΔΗΣ</w:t>
            </w:r>
          </w:p>
        </w:tc>
        <w:tc>
          <w:tcPr>
            <w:tcW w:w="2296" w:type="dxa"/>
            <w:shd w:val="clear" w:color="auto" w:fill="auto"/>
            <w:vAlign w:val="bottom"/>
          </w:tcPr>
          <w:p w14:paraId="361780D4" w14:textId="626C8D44" w:rsidR="00DD7883" w:rsidRPr="00CD6FA5" w:rsidDel="005977E7" w:rsidRDefault="00CD6FA5" w:rsidP="00DD7883">
            <w:pPr>
              <w:autoSpaceDE w:val="0"/>
              <w:autoSpaceDN w:val="0"/>
              <w:adjustRightInd w:val="0"/>
              <w:spacing w:before="120"/>
              <w:rPr>
                <w:rFonts w:ascii="Tahoma" w:hAnsi="Tahoma" w:cs="Tahoma"/>
                <w:b/>
                <w:lang w:val="el-GR"/>
              </w:rPr>
            </w:pPr>
            <w:r w:rsidRPr="00CD6FA5">
              <w:rPr>
                <w:rFonts w:ascii="Tahoma" w:hAnsi="Tahoma" w:cs="Tahoma"/>
                <w:b/>
                <w:lang w:val="el-GR"/>
              </w:rPr>
              <w:t>19</w:t>
            </w:r>
            <w:r w:rsidR="00DD7883" w:rsidRPr="00CD6FA5">
              <w:rPr>
                <w:rFonts w:ascii="Tahoma" w:hAnsi="Tahoma" w:cs="Tahoma"/>
                <w:b/>
              </w:rPr>
              <w:t>-</w:t>
            </w:r>
            <w:r w:rsidRPr="00CD6FA5">
              <w:rPr>
                <w:rFonts w:ascii="Tahoma" w:hAnsi="Tahoma" w:cs="Tahoma"/>
                <w:b/>
                <w:lang w:val="el-GR"/>
              </w:rPr>
              <w:t>03</w:t>
            </w:r>
            <w:r w:rsidR="00DD7883" w:rsidRPr="00CD6FA5">
              <w:rPr>
                <w:rFonts w:ascii="Tahoma" w:hAnsi="Tahoma" w:cs="Tahoma"/>
                <w:b/>
              </w:rPr>
              <w:t>-202</w:t>
            </w:r>
            <w:r w:rsidRPr="00CD6FA5">
              <w:rPr>
                <w:rFonts w:ascii="Tahoma" w:hAnsi="Tahoma" w:cs="Tahoma"/>
                <w:b/>
                <w:lang w:val="el-GR"/>
              </w:rPr>
              <w:t>4</w:t>
            </w:r>
          </w:p>
        </w:tc>
      </w:tr>
      <w:tr w:rsidR="00DD7883" w:rsidRPr="00071CDB" w:rsidDel="005977E7" w14:paraId="1FB8B03D" w14:textId="77777777" w:rsidTr="00701076">
        <w:tc>
          <w:tcPr>
            <w:tcW w:w="7332" w:type="dxa"/>
            <w:gridSpan w:val="2"/>
            <w:tcBorders>
              <w:bottom w:val="nil"/>
            </w:tcBorders>
            <w:shd w:val="clear" w:color="auto" w:fill="auto"/>
            <w:vAlign w:val="bottom"/>
          </w:tcPr>
          <w:p w14:paraId="6860B08B" w14:textId="77777777" w:rsidR="00DD7883" w:rsidRPr="00CD6FA5" w:rsidRDefault="00DD7883" w:rsidP="00DD7883">
            <w:pPr>
              <w:autoSpaceDE w:val="0"/>
              <w:autoSpaceDN w:val="0"/>
              <w:adjustRightInd w:val="0"/>
              <w:spacing w:before="120"/>
              <w:jc w:val="right"/>
              <w:rPr>
                <w:rFonts w:ascii="Tahoma" w:hAnsi="Tahoma" w:cs="Tahoma"/>
                <w:b/>
              </w:rPr>
            </w:pPr>
            <w:r w:rsidRPr="00CD6FA5">
              <w:rPr>
                <w:rFonts w:ascii="Tahoma" w:hAnsi="Tahoma" w:cs="Tahoma"/>
                <w:b/>
              </w:rPr>
              <w:t>Ημερομηνία Ανάρτησης στο ΕΣΗΔΗΣ</w:t>
            </w:r>
          </w:p>
        </w:tc>
        <w:tc>
          <w:tcPr>
            <w:tcW w:w="2296" w:type="dxa"/>
            <w:shd w:val="clear" w:color="auto" w:fill="auto"/>
            <w:vAlign w:val="bottom"/>
          </w:tcPr>
          <w:p w14:paraId="6061B70F" w14:textId="2442708B" w:rsidR="00DD7883" w:rsidRPr="00CD6FA5" w:rsidDel="005977E7" w:rsidRDefault="00CD6FA5" w:rsidP="00DD7883">
            <w:pPr>
              <w:autoSpaceDE w:val="0"/>
              <w:autoSpaceDN w:val="0"/>
              <w:adjustRightInd w:val="0"/>
              <w:spacing w:before="120"/>
              <w:rPr>
                <w:rFonts w:ascii="Tahoma" w:hAnsi="Tahoma" w:cs="Tahoma"/>
                <w:b/>
              </w:rPr>
            </w:pPr>
            <w:r w:rsidRPr="00CD6FA5">
              <w:rPr>
                <w:rFonts w:ascii="Tahoma" w:hAnsi="Tahoma" w:cs="Tahoma"/>
                <w:b/>
                <w:lang w:val="el-GR"/>
              </w:rPr>
              <w:t>19</w:t>
            </w:r>
            <w:r w:rsidRPr="00CD6FA5">
              <w:rPr>
                <w:rFonts w:ascii="Tahoma" w:hAnsi="Tahoma" w:cs="Tahoma"/>
                <w:b/>
              </w:rPr>
              <w:t>-</w:t>
            </w:r>
            <w:r w:rsidRPr="00CD6FA5">
              <w:rPr>
                <w:rFonts w:ascii="Tahoma" w:hAnsi="Tahoma" w:cs="Tahoma"/>
                <w:b/>
                <w:lang w:val="el-GR"/>
              </w:rPr>
              <w:t>03</w:t>
            </w:r>
            <w:r w:rsidRPr="00CD6FA5">
              <w:rPr>
                <w:rFonts w:ascii="Tahoma" w:hAnsi="Tahoma" w:cs="Tahoma"/>
                <w:b/>
              </w:rPr>
              <w:t>-202</w:t>
            </w:r>
            <w:r w:rsidRPr="00CD6FA5">
              <w:rPr>
                <w:rFonts w:ascii="Tahoma" w:hAnsi="Tahoma" w:cs="Tahoma"/>
                <w:b/>
                <w:lang w:val="el-GR"/>
              </w:rPr>
              <w:t>4</w:t>
            </w:r>
          </w:p>
        </w:tc>
      </w:tr>
      <w:tr w:rsidR="00DD7883" w:rsidRPr="00071CDB" w:rsidDel="005977E7" w14:paraId="27D0CCAE" w14:textId="77777777" w:rsidTr="00C74085">
        <w:tc>
          <w:tcPr>
            <w:tcW w:w="7332" w:type="dxa"/>
            <w:gridSpan w:val="2"/>
            <w:tcBorders>
              <w:bottom w:val="single" w:sz="4" w:space="0" w:color="auto"/>
            </w:tcBorders>
            <w:shd w:val="clear" w:color="auto" w:fill="auto"/>
            <w:vAlign w:val="bottom"/>
          </w:tcPr>
          <w:p w14:paraId="0B4DDC52" w14:textId="77777777" w:rsidR="00DD7883" w:rsidRPr="00CD6FA5" w:rsidRDefault="00DD7883" w:rsidP="00DD7883">
            <w:pPr>
              <w:autoSpaceDE w:val="0"/>
              <w:autoSpaceDN w:val="0"/>
              <w:adjustRightInd w:val="0"/>
              <w:spacing w:before="120"/>
              <w:jc w:val="right"/>
              <w:rPr>
                <w:rFonts w:ascii="Tahoma" w:hAnsi="Tahoma" w:cs="Tahoma"/>
                <w:b/>
              </w:rPr>
            </w:pPr>
            <w:r w:rsidRPr="00CD6FA5">
              <w:rPr>
                <w:rFonts w:ascii="Tahoma" w:hAnsi="Tahoma" w:cs="Tahoma"/>
                <w:b/>
                <w:lang w:val="el-GR"/>
              </w:rPr>
              <w:t xml:space="preserve">Ημερομηνία Αποστολής Διακήρυξης σε Ε.Ε. (Υπ. </w:t>
            </w:r>
            <w:r w:rsidRPr="00CD6FA5">
              <w:rPr>
                <w:rFonts w:ascii="Tahoma" w:hAnsi="Tahoma" w:cs="Tahoma"/>
                <w:b/>
              </w:rPr>
              <w:t xml:space="preserve">Επίσημων Εκδόσεων) </w:t>
            </w:r>
          </w:p>
        </w:tc>
        <w:tc>
          <w:tcPr>
            <w:tcW w:w="2296" w:type="dxa"/>
            <w:tcBorders>
              <w:bottom w:val="single" w:sz="4" w:space="0" w:color="auto"/>
            </w:tcBorders>
            <w:shd w:val="clear" w:color="auto" w:fill="auto"/>
            <w:vAlign w:val="bottom"/>
          </w:tcPr>
          <w:p w14:paraId="4509E631" w14:textId="24556F2C" w:rsidR="00DD7883" w:rsidRPr="00CD6FA5" w:rsidRDefault="00CD6FA5" w:rsidP="00DD7883">
            <w:pPr>
              <w:autoSpaceDE w:val="0"/>
              <w:autoSpaceDN w:val="0"/>
              <w:adjustRightInd w:val="0"/>
              <w:spacing w:before="120"/>
              <w:rPr>
                <w:rFonts w:ascii="Tahoma" w:hAnsi="Tahoma" w:cs="Tahoma"/>
                <w:b/>
                <w:lang w:val="el-GR"/>
              </w:rPr>
            </w:pPr>
            <w:r w:rsidRPr="00CD6FA5">
              <w:rPr>
                <w:rFonts w:ascii="Tahoma" w:hAnsi="Tahoma" w:cs="Tahoma"/>
                <w:b/>
                <w:lang w:val="el-GR"/>
              </w:rPr>
              <w:t>13</w:t>
            </w:r>
            <w:r w:rsidR="00DD7883" w:rsidRPr="00CD6FA5">
              <w:rPr>
                <w:rFonts w:ascii="Tahoma" w:hAnsi="Tahoma" w:cs="Tahoma"/>
                <w:b/>
              </w:rPr>
              <w:t>-</w:t>
            </w:r>
            <w:r w:rsidRPr="00CD6FA5">
              <w:rPr>
                <w:rFonts w:ascii="Tahoma" w:hAnsi="Tahoma" w:cs="Tahoma"/>
                <w:b/>
                <w:lang w:val="el-GR"/>
              </w:rPr>
              <w:t>03</w:t>
            </w:r>
            <w:r w:rsidR="00DD7883" w:rsidRPr="00CD6FA5">
              <w:rPr>
                <w:rFonts w:ascii="Tahoma" w:hAnsi="Tahoma" w:cs="Tahoma"/>
                <w:b/>
              </w:rPr>
              <w:t>-202</w:t>
            </w:r>
            <w:r w:rsidRPr="00CD6FA5">
              <w:rPr>
                <w:rFonts w:ascii="Tahoma" w:hAnsi="Tahoma" w:cs="Tahoma"/>
                <w:b/>
                <w:lang w:val="el-GR"/>
              </w:rPr>
              <w:t>4</w:t>
            </w:r>
          </w:p>
        </w:tc>
      </w:tr>
      <w:tr w:rsidR="00CD6FA5" w:rsidRPr="00CD6FA5" w:rsidDel="005977E7" w14:paraId="5A235516" w14:textId="77777777" w:rsidTr="00C74085">
        <w:tc>
          <w:tcPr>
            <w:tcW w:w="7332" w:type="dxa"/>
            <w:gridSpan w:val="2"/>
            <w:tcBorders>
              <w:bottom w:val="single" w:sz="4" w:space="0" w:color="auto"/>
            </w:tcBorders>
            <w:shd w:val="clear" w:color="auto" w:fill="auto"/>
            <w:vAlign w:val="bottom"/>
          </w:tcPr>
          <w:p w14:paraId="2781F870" w14:textId="14C4A16B" w:rsidR="00CD6FA5" w:rsidRPr="00CD6FA5" w:rsidRDefault="00CD6FA5" w:rsidP="00DD7883">
            <w:pPr>
              <w:autoSpaceDE w:val="0"/>
              <w:autoSpaceDN w:val="0"/>
              <w:adjustRightInd w:val="0"/>
              <w:spacing w:before="120"/>
              <w:jc w:val="right"/>
              <w:rPr>
                <w:rFonts w:ascii="Tahoma" w:hAnsi="Tahoma" w:cs="Tahoma"/>
                <w:b/>
                <w:lang w:val="el-GR"/>
              </w:rPr>
            </w:pPr>
            <w:r w:rsidRPr="00CD6FA5">
              <w:rPr>
                <w:rFonts w:ascii="Tahoma" w:hAnsi="Tahoma" w:cs="Tahoma"/>
                <w:b/>
                <w:lang w:val="el-GR"/>
              </w:rPr>
              <w:t>Ημερομηνία Δημοσίευσης Διακήρυξης σε Ε.Ε. (Υπ. Επίσημων Εκδόσεων)</w:t>
            </w:r>
          </w:p>
        </w:tc>
        <w:tc>
          <w:tcPr>
            <w:tcW w:w="2296" w:type="dxa"/>
            <w:tcBorders>
              <w:bottom w:val="single" w:sz="4" w:space="0" w:color="auto"/>
            </w:tcBorders>
            <w:shd w:val="clear" w:color="auto" w:fill="auto"/>
            <w:vAlign w:val="bottom"/>
          </w:tcPr>
          <w:p w14:paraId="4024AD90" w14:textId="69E30CAC" w:rsidR="00CD6FA5" w:rsidRPr="00CD6FA5" w:rsidRDefault="00CD6FA5" w:rsidP="00DD7883">
            <w:pPr>
              <w:autoSpaceDE w:val="0"/>
              <w:autoSpaceDN w:val="0"/>
              <w:adjustRightInd w:val="0"/>
              <w:spacing w:before="120"/>
              <w:rPr>
                <w:rFonts w:ascii="Tahoma" w:hAnsi="Tahoma" w:cs="Tahoma"/>
                <w:b/>
                <w:lang w:val="el-GR"/>
              </w:rPr>
            </w:pPr>
            <w:r w:rsidRPr="00CD6FA5">
              <w:rPr>
                <w:rFonts w:ascii="Tahoma" w:hAnsi="Tahoma" w:cs="Tahoma"/>
                <w:b/>
                <w:lang w:val="el-GR"/>
              </w:rPr>
              <w:t>15-03-2024</w:t>
            </w:r>
          </w:p>
        </w:tc>
      </w:tr>
      <w:tr w:rsidR="00DD7883" w:rsidRPr="00071CDB" w:rsidDel="005977E7" w14:paraId="15039D16" w14:textId="77777777" w:rsidTr="00C74085">
        <w:tc>
          <w:tcPr>
            <w:tcW w:w="7332" w:type="dxa"/>
            <w:gridSpan w:val="2"/>
            <w:tcBorders>
              <w:bottom w:val="single" w:sz="4" w:space="0" w:color="auto"/>
            </w:tcBorders>
            <w:shd w:val="clear" w:color="auto" w:fill="auto"/>
            <w:vAlign w:val="bottom"/>
          </w:tcPr>
          <w:p w14:paraId="1048F1C0" w14:textId="77777777" w:rsidR="00DD7883" w:rsidRPr="00CD6FA5" w:rsidRDefault="00DD7883" w:rsidP="00DD7883">
            <w:pPr>
              <w:autoSpaceDE w:val="0"/>
              <w:autoSpaceDN w:val="0"/>
              <w:adjustRightInd w:val="0"/>
              <w:spacing w:before="120"/>
              <w:jc w:val="right"/>
              <w:rPr>
                <w:rFonts w:ascii="Tahoma" w:hAnsi="Tahoma" w:cs="Tahoma"/>
                <w:b/>
                <w:lang w:val="el-GR"/>
              </w:rPr>
            </w:pPr>
            <w:r w:rsidRPr="00CD6FA5">
              <w:rPr>
                <w:rFonts w:ascii="Tahoma" w:hAnsi="Tahoma" w:cs="Tahoma"/>
                <w:b/>
                <w:lang w:val="el-GR"/>
              </w:rPr>
              <w:t xml:space="preserve">Ημερομηνία Ανάρτησης στον Διαδικτυακό τόπο της Αναθέτουσας Αρχής </w:t>
            </w:r>
            <w:r w:rsidRPr="00CD6FA5">
              <w:rPr>
                <w:rFonts w:ascii="Tahoma" w:hAnsi="Tahoma" w:cs="Tahoma"/>
                <w:b/>
              </w:rPr>
              <w:t>www</w:t>
            </w:r>
            <w:r w:rsidRPr="00CD6FA5">
              <w:rPr>
                <w:rFonts w:ascii="Tahoma" w:hAnsi="Tahoma" w:cs="Tahoma"/>
                <w:b/>
                <w:lang w:val="el-GR"/>
              </w:rPr>
              <w:t>.</w:t>
            </w:r>
            <w:r w:rsidRPr="00CD6FA5">
              <w:rPr>
                <w:rFonts w:ascii="Tahoma" w:hAnsi="Tahoma" w:cs="Tahoma"/>
                <w:b/>
              </w:rPr>
              <w:t>ktpae</w:t>
            </w:r>
            <w:r w:rsidRPr="00CD6FA5">
              <w:rPr>
                <w:rFonts w:ascii="Tahoma" w:hAnsi="Tahoma" w:cs="Tahoma"/>
                <w:b/>
                <w:lang w:val="el-GR"/>
              </w:rPr>
              <w:t>.</w:t>
            </w:r>
            <w:r w:rsidRPr="00CD6FA5">
              <w:rPr>
                <w:rFonts w:ascii="Tahoma" w:hAnsi="Tahoma" w:cs="Tahoma"/>
                <w:b/>
              </w:rPr>
              <w:t>gr</w:t>
            </w:r>
          </w:p>
        </w:tc>
        <w:tc>
          <w:tcPr>
            <w:tcW w:w="2296" w:type="dxa"/>
            <w:tcBorders>
              <w:bottom w:val="single" w:sz="4" w:space="0" w:color="auto"/>
            </w:tcBorders>
            <w:shd w:val="clear" w:color="auto" w:fill="auto"/>
            <w:vAlign w:val="bottom"/>
          </w:tcPr>
          <w:p w14:paraId="596F119D" w14:textId="3FE3166C" w:rsidR="00DD7883" w:rsidRPr="00CD6FA5" w:rsidRDefault="00CD6FA5" w:rsidP="00DD7883">
            <w:pPr>
              <w:autoSpaceDE w:val="0"/>
              <w:autoSpaceDN w:val="0"/>
              <w:adjustRightInd w:val="0"/>
              <w:spacing w:before="120"/>
              <w:rPr>
                <w:rFonts w:ascii="Tahoma" w:hAnsi="Tahoma" w:cs="Tahoma"/>
                <w:b/>
                <w:lang w:val="el-GR"/>
              </w:rPr>
            </w:pPr>
            <w:r w:rsidRPr="00CD6FA5">
              <w:rPr>
                <w:rFonts w:ascii="Tahoma" w:hAnsi="Tahoma" w:cs="Tahoma"/>
                <w:b/>
                <w:lang w:val="el-GR"/>
              </w:rPr>
              <w:t>19</w:t>
            </w:r>
            <w:r w:rsidRPr="00CD6FA5">
              <w:rPr>
                <w:rFonts w:ascii="Tahoma" w:hAnsi="Tahoma" w:cs="Tahoma"/>
                <w:b/>
              </w:rPr>
              <w:t>-</w:t>
            </w:r>
            <w:r w:rsidRPr="00CD6FA5">
              <w:rPr>
                <w:rFonts w:ascii="Tahoma" w:hAnsi="Tahoma" w:cs="Tahoma"/>
                <w:b/>
                <w:lang w:val="el-GR"/>
              </w:rPr>
              <w:t>03</w:t>
            </w:r>
            <w:r w:rsidRPr="00CD6FA5">
              <w:rPr>
                <w:rFonts w:ascii="Tahoma" w:hAnsi="Tahoma" w:cs="Tahoma"/>
                <w:b/>
              </w:rPr>
              <w:t>-202</w:t>
            </w:r>
            <w:r w:rsidRPr="00CD6FA5">
              <w:rPr>
                <w:rFonts w:ascii="Tahoma" w:hAnsi="Tahoma" w:cs="Tahoma"/>
                <w:b/>
                <w:lang w:val="el-GR"/>
              </w:rPr>
              <w:t>4</w:t>
            </w:r>
          </w:p>
        </w:tc>
      </w:tr>
    </w:tbl>
    <w:p w14:paraId="6B464279" w14:textId="054A9006" w:rsidR="003C0732" w:rsidRPr="00071CDB" w:rsidRDefault="002C408C" w:rsidP="006C18C8">
      <w:pPr>
        <w:rPr>
          <w:rFonts w:ascii="Tahoma" w:hAnsi="Tahoma" w:cs="Tahoma"/>
          <w:b/>
          <w:color w:val="000000"/>
        </w:rPr>
      </w:pPr>
      <w:r w:rsidRPr="00071CDB">
        <w:rPr>
          <w:rFonts w:ascii="Tahoma" w:hAnsi="Tahoma" w:cs="Tahoma"/>
          <w:noProof/>
          <w:lang w:val="el-GR" w:eastAsia="el-GR"/>
        </w:rPr>
        <mc:AlternateContent>
          <mc:Choice Requires="wps">
            <w:drawing>
              <wp:anchor distT="4294967292" distB="4294967292" distL="114300" distR="114300" simplePos="0" relativeHeight="251659264" behindDoc="0" locked="0" layoutInCell="1" allowOverlap="1" wp14:anchorId="04523FBE" wp14:editId="015DC491">
                <wp:simplePos x="0" y="0"/>
                <wp:positionH relativeFrom="column">
                  <wp:posOffset>-228600</wp:posOffset>
                </wp:positionH>
                <wp:positionV relativeFrom="paragraph">
                  <wp:posOffset>210184</wp:posOffset>
                </wp:positionV>
                <wp:extent cx="6400800" cy="0"/>
                <wp:effectExtent l="0" t="0" r="0" b="0"/>
                <wp:wrapNone/>
                <wp:docPr id="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3ED48248" id="Straight Connector 1" o:spid="_x0000_s1026" style="position:absolute;z-index:251659264;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page;mso-height-relative:page" from="-18pt,16.55pt" to="486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"/>
            </w:pict>
          </mc:Fallback>
        </mc:AlternateContent>
      </w:r>
    </w:p>
    <w:p w14:paraId="0171102D" w14:textId="77777777" w:rsidR="003C0732" w:rsidRPr="00A0432C" w:rsidRDefault="003C0732">
      <w:pPr>
        <w:pStyle w:val="Contents"/>
        <w:pageBreakBefore w:val="0"/>
        <w:ind w:left="357"/>
        <w:rPr>
          <w:rFonts w:ascii="Tahoma" w:hAnsi="Tahoma" w:cs="Tahoma"/>
          <w:b w:val="0"/>
          <w:color w:val="000000"/>
          <w:sz w:val="22"/>
          <w:szCs w:val="22"/>
          <w:lang w:val="en-US"/>
        </w:rPr>
        <w:sectPr w:rsidR="003C0732" w:rsidRPr="00A0432C" w:rsidSect="00230C28">
          <w:headerReference w:type="default" r:id="rId8"/>
          <w:footerReference w:type="default" r:id="rId9"/>
          <w:headerReference w:type="first" r:id="rId10"/>
          <w:footerReference w:type="first" r:id="rId11"/>
          <w:pgSz w:w="11906" w:h="16838"/>
          <w:pgMar w:top="1381" w:right="1134" w:bottom="1134" w:left="1134" w:header="851" w:footer="709" w:gutter="0"/>
          <w:pgNumType w:start="1"/>
          <w:cols w:space="720"/>
          <w:titlePg/>
          <w:docGrid w:linePitch="360"/>
        </w:sectPr>
      </w:pPr>
    </w:p>
    <w:p w14:paraId="69863755" w14:textId="77777777" w:rsidR="0024279E" w:rsidRPr="00071CDB" w:rsidRDefault="0024279E" w:rsidP="0024279E">
      <w:pPr>
        <w:pStyle w:val="2"/>
        <w:rPr>
          <w:rFonts w:ascii="Tahoma" w:hAnsi="Tahoma" w:cs="Tahoma"/>
          <w:sz w:val="22"/>
          <w:lang w:val="el-GR"/>
        </w:rPr>
      </w:pPr>
      <w:bookmarkStart w:id="1" w:name="_Toc375058496"/>
      <w:bookmarkStart w:id="2" w:name="_Toc418166314"/>
      <w:bookmarkStart w:id="3" w:name="_Toc153885447"/>
      <w:r w:rsidRPr="00071CDB">
        <w:rPr>
          <w:rFonts w:ascii="Tahoma" w:hAnsi="Tahoma" w:cs="Tahoma"/>
          <w:sz w:val="22"/>
          <w:lang w:val="el-GR"/>
        </w:rPr>
        <w:lastRenderedPageBreak/>
        <w:t>ΓΕΝΙΚΕΣ ΠΛΗΡΟΦΟΡΙΕΣ</w:t>
      </w:r>
      <w:bookmarkEnd w:id="1"/>
      <w:bookmarkEnd w:id="2"/>
      <w:bookmarkEnd w:id="3"/>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0"/>
        <w:gridCol w:w="6345"/>
      </w:tblGrid>
      <w:tr w:rsidR="0024279E" w:rsidRPr="00071CDB" w14:paraId="3BC22550" w14:textId="77777777" w:rsidTr="0031590C">
        <w:trPr>
          <w:tblHeader/>
        </w:trPr>
        <w:tc>
          <w:tcPr>
            <w:tcW w:w="9855" w:type="dxa"/>
            <w:gridSpan w:val="2"/>
            <w:shd w:val="clear" w:color="auto" w:fill="E0E0E0"/>
            <w:vAlign w:val="center"/>
          </w:tcPr>
          <w:p w14:paraId="5D059F6E" w14:textId="77777777" w:rsidR="0024279E" w:rsidRPr="00071CDB" w:rsidRDefault="0024279E" w:rsidP="0031590C">
            <w:pPr>
              <w:pStyle w:val="3"/>
              <w:ind w:left="0" w:firstLine="0"/>
              <w:rPr>
                <w:rFonts w:ascii="Tahoma" w:hAnsi="Tahoma" w:cs="Tahoma"/>
                <w:szCs w:val="22"/>
                <w:lang w:val="el-GR"/>
              </w:rPr>
            </w:pPr>
            <w:bookmarkStart w:id="4" w:name="_Toc375058497"/>
            <w:bookmarkStart w:id="5" w:name="_Toc418166315"/>
            <w:bookmarkStart w:id="6" w:name="_Toc153885448"/>
            <w:r w:rsidRPr="00071CDB">
              <w:rPr>
                <w:rFonts w:ascii="Tahoma" w:hAnsi="Tahoma" w:cs="Tahoma"/>
                <w:szCs w:val="22"/>
                <w:lang w:val="el-GR"/>
              </w:rPr>
              <w:t>Συνοπτικά στοιχεία Έργου</w:t>
            </w:r>
            <w:bookmarkEnd w:id="4"/>
            <w:bookmarkEnd w:id="5"/>
            <w:bookmarkEnd w:id="6"/>
          </w:p>
        </w:tc>
      </w:tr>
      <w:tr w:rsidR="0024279E" w:rsidRPr="000E4996" w14:paraId="58173177" w14:textId="77777777" w:rsidTr="00931F74">
        <w:tc>
          <w:tcPr>
            <w:tcW w:w="3510" w:type="dxa"/>
            <w:vAlign w:val="center"/>
          </w:tcPr>
          <w:p w14:paraId="221E4C8D" w14:textId="77777777" w:rsidR="0024279E" w:rsidRPr="00071CDB" w:rsidRDefault="0024279E" w:rsidP="0031590C">
            <w:pPr>
              <w:pStyle w:val="TabletextChar"/>
              <w:rPr>
                <w:rFonts w:cs="Tahoma"/>
                <w:b/>
                <w:sz w:val="22"/>
                <w:szCs w:val="22"/>
              </w:rPr>
            </w:pPr>
            <w:r w:rsidRPr="00071CDB">
              <w:rPr>
                <w:rFonts w:cs="Tahoma"/>
                <w:b/>
                <w:sz w:val="22"/>
                <w:szCs w:val="22"/>
              </w:rPr>
              <w:t>ΤΙΤΛΟΣ ΕΡΓΟΥ</w:t>
            </w:r>
          </w:p>
        </w:tc>
        <w:tc>
          <w:tcPr>
            <w:tcW w:w="6345" w:type="dxa"/>
            <w:vAlign w:val="center"/>
          </w:tcPr>
          <w:p w14:paraId="7F6B7291" w14:textId="5CE6C8F6" w:rsidR="0024279E" w:rsidRPr="00071CDB" w:rsidRDefault="003E3D69" w:rsidP="006B53EF">
            <w:pPr>
              <w:pStyle w:val="TabletextChar"/>
              <w:jc w:val="both"/>
              <w:rPr>
                <w:rFonts w:cs="Tahoma"/>
                <w:b/>
                <w:sz w:val="22"/>
                <w:szCs w:val="22"/>
              </w:rPr>
            </w:pPr>
            <w:r w:rsidRPr="003E3D69">
              <w:rPr>
                <w:rFonts w:cs="Tahoma"/>
                <w:b/>
                <w:sz w:val="22"/>
                <w:szCs w:val="22"/>
              </w:rPr>
              <w:t>Αντικατάσταση Υπολογιστικού Εξοπλισμού και προμήθεια Αδειών χρήσης Λογισμικού του Υπουργείου Εξωτερικών</w:t>
            </w:r>
          </w:p>
        </w:tc>
      </w:tr>
      <w:tr w:rsidR="00055134" w:rsidRPr="000E4996" w14:paraId="2D3EC7F4" w14:textId="77777777" w:rsidTr="00931F74">
        <w:tc>
          <w:tcPr>
            <w:tcW w:w="3510" w:type="dxa"/>
            <w:vAlign w:val="center"/>
          </w:tcPr>
          <w:p w14:paraId="0CD187C3" w14:textId="77777777" w:rsidR="00055134" w:rsidRPr="00071CDB" w:rsidRDefault="00055134" w:rsidP="00055134">
            <w:pPr>
              <w:pStyle w:val="TabletextChar"/>
              <w:rPr>
                <w:rFonts w:cs="Tahoma"/>
                <w:b/>
                <w:sz w:val="22"/>
                <w:szCs w:val="22"/>
              </w:rPr>
            </w:pPr>
            <w:r w:rsidRPr="00071CDB">
              <w:rPr>
                <w:rFonts w:cs="Tahoma"/>
                <w:b/>
                <w:sz w:val="22"/>
                <w:szCs w:val="22"/>
              </w:rPr>
              <w:t>ΑΝΑΘΕΤΟΥΣΑ ΑΡΧΗ</w:t>
            </w:r>
          </w:p>
        </w:tc>
        <w:tc>
          <w:tcPr>
            <w:tcW w:w="6345" w:type="dxa"/>
            <w:vAlign w:val="center"/>
          </w:tcPr>
          <w:p w14:paraId="5D51FC09" w14:textId="77777777" w:rsidR="00055134" w:rsidRPr="00071CDB" w:rsidRDefault="00055134" w:rsidP="006B53EF">
            <w:pPr>
              <w:pStyle w:val="TabletextChar"/>
              <w:jc w:val="both"/>
              <w:rPr>
                <w:rFonts w:cs="Tahoma"/>
                <w:sz w:val="22"/>
                <w:szCs w:val="22"/>
              </w:rPr>
            </w:pPr>
            <w:r w:rsidRPr="00071CDB">
              <w:rPr>
                <w:rFonts w:cs="Tahoma"/>
                <w:b/>
                <w:sz w:val="22"/>
                <w:szCs w:val="22"/>
              </w:rPr>
              <w:t xml:space="preserve">Κοινωνία της Πληροφορίας Μονοπρόσωπη Α.Ε. </w:t>
            </w:r>
            <w:r w:rsidRPr="00071CDB">
              <w:rPr>
                <w:rFonts w:cs="Tahoma"/>
                <w:sz w:val="22"/>
                <w:szCs w:val="22"/>
              </w:rPr>
              <w:t>(</w:t>
            </w:r>
            <w:r w:rsidRPr="00071CDB">
              <w:rPr>
                <w:rFonts w:cs="Tahoma"/>
                <w:b/>
                <w:sz w:val="22"/>
                <w:szCs w:val="22"/>
              </w:rPr>
              <w:t>ΚτΠ Μ.Α.Ε.</w:t>
            </w:r>
            <w:r w:rsidRPr="00071CDB">
              <w:rPr>
                <w:rFonts w:cs="Tahoma"/>
                <w:sz w:val="22"/>
                <w:szCs w:val="22"/>
              </w:rPr>
              <w:t>)</w:t>
            </w:r>
          </w:p>
        </w:tc>
      </w:tr>
      <w:tr w:rsidR="00DD7883" w:rsidRPr="00071CDB" w14:paraId="16F5CF14" w14:textId="77777777" w:rsidTr="00931F74">
        <w:tc>
          <w:tcPr>
            <w:tcW w:w="3510" w:type="dxa"/>
            <w:vAlign w:val="center"/>
          </w:tcPr>
          <w:p w14:paraId="5C899795" w14:textId="77777777" w:rsidR="00DD7883" w:rsidRPr="00071CDB" w:rsidRDefault="00DD7883" w:rsidP="00DD7883">
            <w:pPr>
              <w:pStyle w:val="TabletextChar"/>
              <w:rPr>
                <w:rFonts w:cs="Tahoma"/>
                <w:b/>
                <w:sz w:val="22"/>
                <w:szCs w:val="22"/>
              </w:rPr>
            </w:pPr>
            <w:r w:rsidRPr="00071CDB">
              <w:rPr>
                <w:rFonts w:cs="Tahoma"/>
                <w:b/>
                <w:sz w:val="22"/>
                <w:szCs w:val="22"/>
              </w:rPr>
              <w:t>ΦΟΡΕΑΣ ΛΕΙΤΟΥΡΓΙΑΣ</w:t>
            </w:r>
          </w:p>
        </w:tc>
        <w:tc>
          <w:tcPr>
            <w:tcW w:w="6345" w:type="dxa"/>
            <w:vAlign w:val="center"/>
          </w:tcPr>
          <w:p w14:paraId="258914F5" w14:textId="77777777" w:rsidR="00DD7883" w:rsidRPr="00071CDB" w:rsidRDefault="00DD7883" w:rsidP="007C36DE">
            <w:pPr>
              <w:pStyle w:val="TabletextChar"/>
              <w:rPr>
                <w:rFonts w:cs="Tahoma"/>
                <w:b/>
                <w:sz w:val="22"/>
                <w:szCs w:val="22"/>
              </w:rPr>
            </w:pPr>
            <w:r w:rsidRPr="00071CDB">
              <w:rPr>
                <w:rFonts w:cs="Tahoma"/>
                <w:b/>
                <w:sz w:val="22"/>
                <w:szCs w:val="22"/>
              </w:rPr>
              <w:t xml:space="preserve">Υπουργείο </w:t>
            </w:r>
            <w:r w:rsidR="007C36DE" w:rsidRPr="00071CDB">
              <w:rPr>
                <w:rFonts w:cs="Tahoma"/>
                <w:b/>
                <w:sz w:val="22"/>
                <w:szCs w:val="22"/>
              </w:rPr>
              <w:t>Εξωτερικών</w:t>
            </w:r>
          </w:p>
        </w:tc>
      </w:tr>
      <w:tr w:rsidR="00DD7883" w:rsidRPr="00071CDB" w14:paraId="67570434" w14:textId="77777777" w:rsidTr="00931F74">
        <w:tc>
          <w:tcPr>
            <w:tcW w:w="3510" w:type="dxa"/>
            <w:vAlign w:val="center"/>
          </w:tcPr>
          <w:p w14:paraId="6F15DE19" w14:textId="77777777" w:rsidR="00DD7883" w:rsidRPr="00071CDB" w:rsidRDefault="00DD7883" w:rsidP="00DD7883">
            <w:pPr>
              <w:pStyle w:val="TabletextChar"/>
              <w:rPr>
                <w:rFonts w:cs="Tahoma"/>
                <w:b/>
                <w:sz w:val="22"/>
                <w:szCs w:val="22"/>
              </w:rPr>
            </w:pPr>
            <w:r w:rsidRPr="00071CDB">
              <w:rPr>
                <w:rFonts w:cs="Tahoma"/>
                <w:b/>
                <w:sz w:val="22"/>
                <w:szCs w:val="22"/>
              </w:rPr>
              <w:t>ΚΥΡΙΟΣ ΤΟΥ ΕΡΓΟΥ</w:t>
            </w:r>
          </w:p>
        </w:tc>
        <w:tc>
          <w:tcPr>
            <w:tcW w:w="6345" w:type="dxa"/>
            <w:vAlign w:val="center"/>
          </w:tcPr>
          <w:p w14:paraId="34F648E3" w14:textId="77777777" w:rsidR="00DD7883" w:rsidRPr="00071CDB" w:rsidRDefault="00DD7883" w:rsidP="007C36DE">
            <w:pPr>
              <w:pStyle w:val="TabletextChar"/>
              <w:rPr>
                <w:rFonts w:cs="Tahoma"/>
                <w:b/>
                <w:sz w:val="22"/>
                <w:szCs w:val="22"/>
              </w:rPr>
            </w:pPr>
            <w:r w:rsidRPr="00071CDB">
              <w:rPr>
                <w:rFonts w:cs="Tahoma"/>
                <w:b/>
                <w:sz w:val="22"/>
                <w:szCs w:val="22"/>
              </w:rPr>
              <w:t xml:space="preserve">Υπουργείο </w:t>
            </w:r>
            <w:r w:rsidR="007C36DE" w:rsidRPr="00071CDB">
              <w:rPr>
                <w:rFonts w:cs="Tahoma"/>
                <w:b/>
                <w:sz w:val="22"/>
                <w:szCs w:val="22"/>
              </w:rPr>
              <w:t xml:space="preserve">Εξωτερικών </w:t>
            </w:r>
          </w:p>
        </w:tc>
      </w:tr>
      <w:tr w:rsidR="00DD7883" w:rsidRPr="00071CDB" w14:paraId="55BE8572" w14:textId="77777777" w:rsidTr="00931F74">
        <w:tc>
          <w:tcPr>
            <w:tcW w:w="3510" w:type="dxa"/>
            <w:vAlign w:val="center"/>
          </w:tcPr>
          <w:p w14:paraId="104933A2" w14:textId="77777777" w:rsidR="00DD7883" w:rsidRPr="00071CDB" w:rsidRDefault="00DD7883" w:rsidP="00DD7883">
            <w:pPr>
              <w:pStyle w:val="TabletextChar"/>
              <w:rPr>
                <w:rFonts w:cs="Tahoma"/>
                <w:b/>
                <w:sz w:val="22"/>
                <w:szCs w:val="22"/>
              </w:rPr>
            </w:pPr>
            <w:r w:rsidRPr="00071CDB">
              <w:rPr>
                <w:rFonts w:cs="Tahoma"/>
                <w:b/>
                <w:sz w:val="22"/>
                <w:szCs w:val="22"/>
              </w:rPr>
              <w:t>ΦΟΡΕΑΣ ΧΡΗΜΑΤΟΔΟΤΗΣΗΣ</w:t>
            </w:r>
          </w:p>
        </w:tc>
        <w:tc>
          <w:tcPr>
            <w:tcW w:w="6345" w:type="dxa"/>
            <w:vAlign w:val="center"/>
          </w:tcPr>
          <w:p w14:paraId="634E812D" w14:textId="77777777" w:rsidR="00DD7883" w:rsidRPr="00071CDB" w:rsidRDefault="00DD7883" w:rsidP="00DD7883">
            <w:pPr>
              <w:pStyle w:val="TabletextChar"/>
              <w:rPr>
                <w:rFonts w:cs="Tahoma"/>
                <w:b/>
                <w:sz w:val="22"/>
                <w:szCs w:val="22"/>
              </w:rPr>
            </w:pPr>
            <w:r w:rsidRPr="00071CDB">
              <w:rPr>
                <w:rFonts w:cs="Tahoma"/>
                <w:b/>
                <w:sz w:val="22"/>
                <w:szCs w:val="22"/>
              </w:rPr>
              <w:t>Υπουργείο Ψηφιακής Διακυβέρνησης</w:t>
            </w:r>
          </w:p>
        </w:tc>
      </w:tr>
      <w:tr w:rsidR="0024279E" w:rsidRPr="000E4996" w14:paraId="70B30189" w14:textId="77777777" w:rsidTr="00931F74">
        <w:tc>
          <w:tcPr>
            <w:tcW w:w="3510" w:type="dxa"/>
            <w:vAlign w:val="center"/>
          </w:tcPr>
          <w:p w14:paraId="0912480D" w14:textId="77777777" w:rsidR="0024279E" w:rsidRPr="00071CDB" w:rsidRDefault="0024279E" w:rsidP="0031590C">
            <w:pPr>
              <w:pStyle w:val="TabletextChar"/>
              <w:rPr>
                <w:rFonts w:cs="Tahoma"/>
                <w:b/>
                <w:sz w:val="22"/>
                <w:szCs w:val="22"/>
              </w:rPr>
            </w:pPr>
            <w:r w:rsidRPr="00071CDB">
              <w:rPr>
                <w:rFonts w:cs="Tahoma"/>
                <w:b/>
                <w:sz w:val="22"/>
                <w:szCs w:val="22"/>
              </w:rPr>
              <w:t>ΤΟΠΟΣ ΠΑΡΑΔΟΣΗΣ – ΤΟΠΟΣ ΠΑΡΟΧΗΣ ΥΠΗΡΕΣΙΩΝ</w:t>
            </w:r>
          </w:p>
        </w:tc>
        <w:tc>
          <w:tcPr>
            <w:tcW w:w="6345" w:type="dxa"/>
            <w:vAlign w:val="center"/>
          </w:tcPr>
          <w:p w14:paraId="1D62C1D6" w14:textId="314469C3" w:rsidR="0024279E" w:rsidRPr="00071CDB" w:rsidRDefault="00282FE3" w:rsidP="000C72D3">
            <w:pPr>
              <w:jc w:val="both"/>
              <w:rPr>
                <w:rFonts w:ascii="Tahoma" w:hAnsi="Tahoma" w:cs="Tahoma"/>
                <w:lang w:val="el-GR"/>
              </w:rPr>
            </w:pPr>
            <w:r w:rsidRPr="00071CDB">
              <w:rPr>
                <w:rFonts w:ascii="Tahoma" w:hAnsi="Tahoma" w:cs="Tahoma"/>
                <w:lang w:val="el-GR"/>
              </w:rPr>
              <w:t xml:space="preserve">Οι εγκαταστάσεις </w:t>
            </w:r>
            <w:r w:rsidR="00987664">
              <w:rPr>
                <w:rFonts w:ascii="Tahoma" w:hAnsi="Tahoma" w:cs="Tahoma"/>
                <w:lang w:val="el-GR"/>
              </w:rPr>
              <w:t>του Κυρίου του Έργου – Υπουργείο Εξωτερικών</w:t>
            </w:r>
            <w:r w:rsidRPr="00071CDB">
              <w:rPr>
                <w:rFonts w:ascii="Tahoma" w:hAnsi="Tahoma" w:cs="Tahoma"/>
                <w:lang w:val="el-GR"/>
              </w:rPr>
              <w:t xml:space="preserve">, </w:t>
            </w:r>
            <w:r w:rsidR="00987664" w:rsidRPr="00987664">
              <w:rPr>
                <w:rFonts w:ascii="Tahoma" w:hAnsi="Tahoma" w:cs="Tahoma"/>
                <w:bCs/>
                <w:color w:val="000000"/>
                <w:shd w:val="clear" w:color="auto" w:fill="FFFFFF"/>
                <w:lang w:val="el-GR"/>
              </w:rPr>
              <w:t>Βασ. Σοφίας 1</w:t>
            </w:r>
            <w:r w:rsidR="00987664">
              <w:rPr>
                <w:rFonts w:ascii="Tahoma" w:hAnsi="Tahoma" w:cs="Tahoma"/>
                <w:bCs/>
                <w:color w:val="000000"/>
                <w:shd w:val="clear" w:color="auto" w:fill="FFFFFF"/>
                <w:lang w:val="el-GR"/>
              </w:rPr>
              <w:t xml:space="preserve">, </w:t>
            </w:r>
            <w:r w:rsidR="00987664" w:rsidRPr="00987664">
              <w:rPr>
                <w:rFonts w:ascii="Tahoma" w:hAnsi="Tahoma" w:cs="Tahoma"/>
                <w:bCs/>
                <w:color w:val="000000"/>
                <w:shd w:val="clear" w:color="auto" w:fill="FFFFFF"/>
                <w:lang w:val="el-GR"/>
              </w:rPr>
              <w:t>106 71, Αθήνα</w:t>
            </w:r>
            <w:r w:rsidRPr="00071CDB">
              <w:rPr>
                <w:rFonts w:ascii="Tahoma" w:hAnsi="Tahoma" w:cs="Tahoma"/>
                <w:lang w:val="el-GR"/>
              </w:rPr>
              <w:t xml:space="preserve"> καθώς και στα εκάστοτε σημεία εντός της Ελληνικής Επικράτειας που θα υποδειχθούν από την Αναθέτουσα Αρχή.</w:t>
            </w:r>
          </w:p>
        </w:tc>
      </w:tr>
      <w:tr w:rsidR="0024279E" w:rsidRPr="006B53EF" w14:paraId="5313E8D1" w14:textId="77777777" w:rsidTr="00931F74">
        <w:tc>
          <w:tcPr>
            <w:tcW w:w="3510" w:type="dxa"/>
            <w:vAlign w:val="center"/>
          </w:tcPr>
          <w:p w14:paraId="1E4ED9F6" w14:textId="77777777" w:rsidR="0024279E" w:rsidRPr="00071CDB" w:rsidRDefault="0024279E" w:rsidP="0031590C">
            <w:pPr>
              <w:pStyle w:val="TabletextChar"/>
              <w:rPr>
                <w:rFonts w:cs="Tahoma"/>
                <w:b/>
                <w:sz w:val="22"/>
                <w:szCs w:val="22"/>
              </w:rPr>
            </w:pPr>
            <w:r w:rsidRPr="00071CDB">
              <w:rPr>
                <w:rFonts w:cs="Tahoma"/>
                <w:b/>
                <w:sz w:val="22"/>
                <w:szCs w:val="22"/>
              </w:rPr>
              <w:t>ΕΙΔΟΣ ΣΥΜΒΑΣΗΣ</w:t>
            </w:r>
          </w:p>
        </w:tc>
        <w:tc>
          <w:tcPr>
            <w:tcW w:w="6345" w:type="dxa"/>
            <w:vAlign w:val="center"/>
          </w:tcPr>
          <w:p w14:paraId="520C6924" w14:textId="77777777" w:rsidR="00282FE3" w:rsidRDefault="00D157B7" w:rsidP="00282FE3">
            <w:pPr>
              <w:autoSpaceDE w:val="0"/>
              <w:autoSpaceDN w:val="0"/>
              <w:adjustRightInd w:val="0"/>
              <w:spacing w:before="120"/>
              <w:rPr>
                <w:rFonts w:ascii="Tahoma" w:hAnsi="Tahoma" w:cs="Tahoma"/>
                <w:b/>
                <w:color w:val="000000"/>
                <w:lang w:val="el-GR"/>
              </w:rPr>
            </w:pPr>
            <w:r w:rsidRPr="00071CDB">
              <w:rPr>
                <w:rFonts w:ascii="Tahoma" w:hAnsi="Tahoma" w:cs="Tahoma"/>
                <w:b/>
                <w:color w:val="000000"/>
                <w:lang w:val="el-GR"/>
              </w:rPr>
              <w:t>CPV:</w:t>
            </w:r>
            <w:r w:rsidR="00282FE3" w:rsidRPr="00071CDB">
              <w:rPr>
                <w:rFonts w:ascii="Tahoma" w:hAnsi="Tahoma" w:cs="Tahoma"/>
                <w:b/>
                <w:color w:val="000000"/>
                <w:lang w:val="el-GR"/>
              </w:rPr>
              <w:t xml:space="preserve"> </w:t>
            </w:r>
          </w:p>
          <w:p w14:paraId="753B47B4" w14:textId="37C9AFB8" w:rsidR="001220E3" w:rsidRDefault="001220E3" w:rsidP="00282FE3">
            <w:pPr>
              <w:autoSpaceDE w:val="0"/>
              <w:autoSpaceDN w:val="0"/>
              <w:adjustRightInd w:val="0"/>
              <w:spacing w:before="120"/>
              <w:rPr>
                <w:rFonts w:ascii="Tahoma" w:hAnsi="Tahoma" w:cs="Tahoma"/>
                <w:b/>
                <w:color w:val="000000"/>
                <w:lang w:val="el-GR"/>
              </w:rPr>
            </w:pPr>
            <w:r w:rsidRPr="001220E3">
              <w:rPr>
                <w:rFonts w:ascii="Tahoma" w:hAnsi="Tahoma" w:cs="Tahoma"/>
                <w:b/>
                <w:color w:val="000000"/>
                <w:lang w:val="el-GR"/>
              </w:rPr>
              <w:t>51000000-9</w:t>
            </w:r>
            <w:r>
              <w:rPr>
                <w:rFonts w:ascii="Tahoma" w:hAnsi="Tahoma" w:cs="Tahoma"/>
                <w:b/>
                <w:color w:val="000000"/>
                <w:lang w:val="el-GR"/>
              </w:rPr>
              <w:t xml:space="preserve"> </w:t>
            </w:r>
            <w:r w:rsidRPr="001220E3">
              <w:rPr>
                <w:rFonts w:ascii="Tahoma" w:hAnsi="Tahoma" w:cs="Tahoma"/>
                <w:b/>
                <w:color w:val="000000"/>
                <w:lang w:val="el-GR"/>
              </w:rPr>
              <w:t>Υπηρεσίες εγκατάστασης (εκτός από υπηρεσίες εγκατάστασης λογισμικού)</w:t>
            </w:r>
          </w:p>
          <w:p w14:paraId="47A9D050" w14:textId="4C3C46B3" w:rsidR="001220E3" w:rsidRDefault="001220E3" w:rsidP="00282FE3">
            <w:pPr>
              <w:autoSpaceDE w:val="0"/>
              <w:autoSpaceDN w:val="0"/>
              <w:adjustRightInd w:val="0"/>
              <w:spacing w:before="120"/>
              <w:rPr>
                <w:rFonts w:ascii="Tahoma" w:hAnsi="Tahoma" w:cs="Tahoma"/>
                <w:b/>
                <w:color w:val="000000"/>
                <w:lang w:val="el-GR"/>
              </w:rPr>
            </w:pPr>
            <w:r w:rsidRPr="001220E3">
              <w:rPr>
                <w:rFonts w:ascii="Tahoma" w:hAnsi="Tahoma" w:cs="Tahoma"/>
                <w:b/>
                <w:color w:val="000000"/>
                <w:lang w:val="el-GR"/>
              </w:rPr>
              <w:t>71241000-9      Μελέτες σκοπιμότητας, υπηρεσίες παροχής συμβουλών, υπηρεσίες αναλύσεων</w:t>
            </w:r>
          </w:p>
          <w:p w14:paraId="27215322" w14:textId="77777777" w:rsidR="003E3D69" w:rsidRPr="003E3D69" w:rsidRDefault="003E3D69" w:rsidP="003E3D69">
            <w:pPr>
              <w:autoSpaceDE w:val="0"/>
              <w:autoSpaceDN w:val="0"/>
              <w:adjustRightInd w:val="0"/>
              <w:spacing w:before="120"/>
              <w:rPr>
                <w:rFonts w:ascii="Tahoma" w:hAnsi="Tahoma" w:cs="Tahoma"/>
                <w:b/>
                <w:color w:val="000000"/>
                <w:lang w:val="el-GR"/>
              </w:rPr>
            </w:pPr>
            <w:r w:rsidRPr="003E3D69">
              <w:rPr>
                <w:rFonts w:ascii="Tahoma" w:hAnsi="Tahoma" w:cs="Tahoma"/>
                <w:b/>
                <w:color w:val="000000"/>
                <w:lang w:val="el-GR"/>
              </w:rPr>
              <w:t>30200000-1</w:t>
            </w:r>
            <w:r w:rsidRPr="003E3D69">
              <w:rPr>
                <w:rFonts w:ascii="Tahoma" w:hAnsi="Tahoma" w:cs="Tahoma"/>
                <w:b/>
                <w:color w:val="000000"/>
                <w:lang w:val="el-GR"/>
              </w:rPr>
              <w:tab/>
              <w:t>Εξοπλισμός ηλεκτρονικών υπολογιστών και προμήθειες</w:t>
            </w:r>
          </w:p>
          <w:p w14:paraId="388E3255" w14:textId="77777777" w:rsidR="003E3D69" w:rsidRPr="003E3D69" w:rsidRDefault="003E3D69" w:rsidP="003E3D69">
            <w:pPr>
              <w:autoSpaceDE w:val="0"/>
              <w:autoSpaceDN w:val="0"/>
              <w:adjustRightInd w:val="0"/>
              <w:spacing w:before="120"/>
              <w:rPr>
                <w:rFonts w:ascii="Tahoma" w:hAnsi="Tahoma" w:cs="Tahoma"/>
                <w:b/>
                <w:color w:val="000000"/>
                <w:lang w:val="el-GR"/>
              </w:rPr>
            </w:pPr>
            <w:r w:rsidRPr="003E3D69">
              <w:rPr>
                <w:rFonts w:ascii="Tahoma" w:hAnsi="Tahoma" w:cs="Tahoma"/>
                <w:b/>
                <w:color w:val="000000"/>
                <w:lang w:val="el-GR"/>
              </w:rPr>
              <w:t xml:space="preserve">48000000-8 Πακέτα λογισμικού και συστήματα </w:t>
            </w:r>
          </w:p>
          <w:p w14:paraId="422DA6B8" w14:textId="77777777" w:rsidR="003E3D69" w:rsidRDefault="003E3D69" w:rsidP="003E3D69">
            <w:pPr>
              <w:autoSpaceDE w:val="0"/>
              <w:autoSpaceDN w:val="0"/>
              <w:adjustRightInd w:val="0"/>
              <w:spacing w:before="120"/>
              <w:rPr>
                <w:rFonts w:ascii="Tahoma" w:hAnsi="Tahoma" w:cs="Tahoma"/>
                <w:b/>
                <w:color w:val="000000"/>
                <w:lang w:val="el-GR"/>
              </w:rPr>
            </w:pPr>
            <w:r w:rsidRPr="003E3D69">
              <w:rPr>
                <w:rFonts w:ascii="Tahoma" w:hAnsi="Tahoma" w:cs="Tahoma"/>
                <w:b/>
                <w:color w:val="000000"/>
                <w:lang w:val="el-GR"/>
              </w:rPr>
              <w:t>Πληροφορικής</w:t>
            </w:r>
          </w:p>
          <w:p w14:paraId="65FE8A22" w14:textId="61F196EE" w:rsidR="001220E3" w:rsidRPr="003E3D69" w:rsidRDefault="001220E3" w:rsidP="003E3D69">
            <w:pPr>
              <w:autoSpaceDE w:val="0"/>
              <w:autoSpaceDN w:val="0"/>
              <w:adjustRightInd w:val="0"/>
              <w:spacing w:before="120"/>
              <w:rPr>
                <w:rFonts w:ascii="Tahoma" w:hAnsi="Tahoma" w:cs="Tahoma"/>
                <w:b/>
                <w:color w:val="000000"/>
                <w:lang w:val="el-GR"/>
              </w:rPr>
            </w:pPr>
            <w:r w:rsidRPr="001220E3">
              <w:rPr>
                <w:rFonts w:ascii="Tahoma" w:hAnsi="Tahoma" w:cs="Tahoma"/>
                <w:b/>
                <w:color w:val="000000"/>
                <w:lang w:val="el-GR"/>
              </w:rPr>
              <w:t>72511000-0</w:t>
            </w:r>
            <w:r>
              <w:rPr>
                <w:rFonts w:ascii="Tahoma" w:hAnsi="Tahoma" w:cs="Tahoma"/>
                <w:b/>
                <w:color w:val="000000"/>
                <w:lang w:val="el-GR"/>
              </w:rPr>
              <w:t xml:space="preserve"> </w:t>
            </w:r>
            <w:r w:rsidRPr="001220E3">
              <w:rPr>
                <w:rFonts w:ascii="Tahoma" w:hAnsi="Tahoma" w:cs="Tahoma"/>
                <w:b/>
                <w:color w:val="000000"/>
                <w:lang w:val="el-GR"/>
              </w:rPr>
              <w:t>Υπηρεσίες λογισμικού διαχείρισης δικτύου</w:t>
            </w:r>
          </w:p>
          <w:p w14:paraId="77CF886D" w14:textId="77777777" w:rsidR="00E35C21" w:rsidRDefault="003E3D69" w:rsidP="003E3D69">
            <w:pPr>
              <w:autoSpaceDE w:val="0"/>
              <w:autoSpaceDN w:val="0"/>
              <w:adjustRightInd w:val="0"/>
              <w:spacing w:before="120"/>
              <w:rPr>
                <w:rFonts w:ascii="Tahoma" w:hAnsi="Tahoma" w:cs="Tahoma"/>
                <w:b/>
                <w:color w:val="000000"/>
                <w:lang w:val="el-GR"/>
              </w:rPr>
            </w:pPr>
            <w:r w:rsidRPr="003E3D69">
              <w:rPr>
                <w:rFonts w:ascii="Tahoma" w:hAnsi="Tahoma" w:cs="Tahoma"/>
                <w:b/>
                <w:color w:val="000000"/>
                <w:lang w:val="el-GR"/>
              </w:rPr>
              <w:t>80533100-0: Υπηρεσίες εκπαίδευσης στον τομέα πληροφορικής</w:t>
            </w:r>
          </w:p>
          <w:p w14:paraId="72918122" w14:textId="19A8D922" w:rsidR="001220E3" w:rsidRPr="004455E4" w:rsidRDefault="001220E3" w:rsidP="003E3D69">
            <w:pPr>
              <w:autoSpaceDE w:val="0"/>
              <w:autoSpaceDN w:val="0"/>
              <w:adjustRightInd w:val="0"/>
              <w:spacing w:before="120"/>
              <w:rPr>
                <w:rFonts w:ascii="Tahoma" w:hAnsi="Tahoma" w:cs="Tahoma"/>
                <w:b/>
                <w:color w:val="000000"/>
                <w:lang w:val="el-GR"/>
              </w:rPr>
            </w:pPr>
            <w:r w:rsidRPr="001220E3">
              <w:rPr>
                <w:rFonts w:ascii="Tahoma" w:hAnsi="Tahoma" w:cs="Tahoma"/>
                <w:b/>
                <w:color w:val="000000"/>
                <w:lang w:val="el-GR"/>
              </w:rPr>
              <w:t>71356300-1</w:t>
            </w:r>
            <w:r>
              <w:rPr>
                <w:rFonts w:ascii="Tahoma" w:hAnsi="Tahoma" w:cs="Tahoma"/>
                <w:b/>
                <w:color w:val="000000"/>
                <w:lang w:val="el-GR"/>
              </w:rPr>
              <w:t xml:space="preserve"> </w:t>
            </w:r>
            <w:r w:rsidRPr="001220E3">
              <w:rPr>
                <w:rFonts w:ascii="Tahoma" w:hAnsi="Tahoma" w:cs="Tahoma"/>
                <w:b/>
                <w:color w:val="000000"/>
                <w:lang w:val="el-GR"/>
              </w:rPr>
              <w:t>Υπηρεσίες τεχνικής υποστήριξης</w:t>
            </w:r>
          </w:p>
        </w:tc>
      </w:tr>
      <w:tr w:rsidR="0024279E" w:rsidRPr="000E4996" w14:paraId="570B1ECB" w14:textId="77777777" w:rsidTr="00931F74">
        <w:tc>
          <w:tcPr>
            <w:tcW w:w="3510" w:type="dxa"/>
            <w:vAlign w:val="center"/>
          </w:tcPr>
          <w:p w14:paraId="3DD77052" w14:textId="77777777" w:rsidR="0024279E" w:rsidRPr="00071CDB" w:rsidRDefault="0024279E" w:rsidP="0031590C">
            <w:pPr>
              <w:pStyle w:val="TabletextChar"/>
              <w:rPr>
                <w:rFonts w:cs="Tahoma"/>
                <w:b/>
                <w:sz w:val="22"/>
                <w:szCs w:val="22"/>
              </w:rPr>
            </w:pPr>
            <w:r w:rsidRPr="00071CDB">
              <w:rPr>
                <w:rFonts w:cs="Tahoma"/>
                <w:b/>
                <w:sz w:val="22"/>
                <w:szCs w:val="22"/>
              </w:rPr>
              <w:t>ΕΙΔΟΣ ΔΙΑΔΙΚΑΣΙΑΣ</w:t>
            </w:r>
          </w:p>
        </w:tc>
        <w:tc>
          <w:tcPr>
            <w:tcW w:w="6345" w:type="dxa"/>
            <w:vAlign w:val="center"/>
          </w:tcPr>
          <w:p w14:paraId="0CFCBDD4" w14:textId="77777777" w:rsidR="0024279E" w:rsidRPr="00071CDB" w:rsidRDefault="003C0732" w:rsidP="006B53EF">
            <w:pPr>
              <w:pStyle w:val="TabletextChar"/>
              <w:jc w:val="both"/>
              <w:rPr>
                <w:rFonts w:cs="Tahoma"/>
                <w:sz w:val="22"/>
                <w:szCs w:val="22"/>
              </w:rPr>
            </w:pPr>
            <w:r w:rsidRPr="00071CDB">
              <w:rPr>
                <w:rFonts w:cs="Tahoma"/>
                <w:sz w:val="22"/>
                <w:szCs w:val="22"/>
              </w:rPr>
              <w:t xml:space="preserve">Ηλεκτρονικός </w:t>
            </w:r>
            <w:r w:rsidR="0024279E" w:rsidRPr="00071CDB">
              <w:rPr>
                <w:rFonts w:cs="Tahoma"/>
                <w:sz w:val="22"/>
                <w:szCs w:val="22"/>
              </w:rPr>
              <w:t xml:space="preserve">Ανοικτός </w:t>
            </w:r>
            <w:r w:rsidR="004355E9" w:rsidRPr="00071CDB">
              <w:rPr>
                <w:rFonts w:cs="Tahoma"/>
                <w:sz w:val="22"/>
                <w:szCs w:val="22"/>
              </w:rPr>
              <w:t>Διεθν</w:t>
            </w:r>
            <w:r w:rsidR="006C18C8" w:rsidRPr="00071CDB">
              <w:rPr>
                <w:rFonts w:cs="Tahoma"/>
                <w:sz w:val="22"/>
                <w:szCs w:val="22"/>
              </w:rPr>
              <w:t>ής</w:t>
            </w:r>
            <w:r w:rsidR="004355E9" w:rsidRPr="00071CDB">
              <w:rPr>
                <w:rFonts w:cs="Tahoma"/>
                <w:sz w:val="22"/>
                <w:szCs w:val="22"/>
              </w:rPr>
              <w:t xml:space="preserve"> </w:t>
            </w:r>
            <w:r w:rsidR="0024279E" w:rsidRPr="00071CDB">
              <w:rPr>
                <w:rFonts w:cs="Tahoma"/>
                <w:sz w:val="22"/>
                <w:szCs w:val="22"/>
              </w:rPr>
              <w:t xml:space="preserve">Διαγωνισμός </w:t>
            </w:r>
            <w:r w:rsidR="00055134" w:rsidRPr="00071CDB">
              <w:rPr>
                <w:rFonts w:cs="Tahoma"/>
                <w:sz w:val="22"/>
                <w:szCs w:val="22"/>
              </w:rPr>
              <w:t xml:space="preserve">άνω των ορίων </w:t>
            </w:r>
            <w:r w:rsidR="0024279E" w:rsidRPr="00071CDB">
              <w:rPr>
                <w:rFonts w:cs="Tahoma"/>
                <w:sz w:val="22"/>
                <w:szCs w:val="22"/>
              </w:rPr>
              <w:t xml:space="preserve">με κριτήριο ανάθεσης </w:t>
            </w:r>
            <w:r w:rsidR="001E64FE" w:rsidRPr="00071CDB">
              <w:rPr>
                <w:rFonts w:cs="Tahoma"/>
                <w:sz w:val="22"/>
                <w:szCs w:val="22"/>
              </w:rPr>
              <w:t>την πλέον συμφέρουσα από οικονομική άποψη προσφορά:</w:t>
            </w:r>
            <w:r w:rsidR="006C18C8" w:rsidRPr="00071CDB">
              <w:rPr>
                <w:rFonts w:cs="Tahoma"/>
                <w:sz w:val="22"/>
                <w:szCs w:val="22"/>
              </w:rPr>
              <w:t xml:space="preserve"> </w:t>
            </w:r>
            <w:r w:rsidR="001E64FE" w:rsidRPr="00071CDB">
              <w:rPr>
                <w:rFonts w:cs="Tahoma"/>
                <w:sz w:val="22"/>
                <w:szCs w:val="22"/>
              </w:rPr>
              <w:t>βάσει βέλτιστης σχέσης ποιότητας – τιμής</w:t>
            </w:r>
            <w:r w:rsidR="0028768D" w:rsidRPr="00071CDB">
              <w:rPr>
                <w:rFonts w:cs="Tahoma"/>
                <w:sz w:val="22"/>
                <w:szCs w:val="22"/>
              </w:rPr>
              <w:t xml:space="preserve">   </w:t>
            </w:r>
          </w:p>
        </w:tc>
      </w:tr>
      <w:tr w:rsidR="0024279E" w:rsidRPr="000E4996" w14:paraId="36AAA824" w14:textId="77777777" w:rsidTr="00931F74">
        <w:tc>
          <w:tcPr>
            <w:tcW w:w="3510" w:type="dxa"/>
            <w:vAlign w:val="center"/>
          </w:tcPr>
          <w:p w14:paraId="60A93519" w14:textId="539A23F6" w:rsidR="0024279E" w:rsidRPr="00071CDB" w:rsidRDefault="001F5F4A" w:rsidP="0031590C">
            <w:pPr>
              <w:pStyle w:val="TabletextChar"/>
              <w:rPr>
                <w:rFonts w:cs="Tahoma"/>
                <w:b/>
                <w:sz w:val="22"/>
                <w:szCs w:val="22"/>
              </w:rPr>
            </w:pPr>
            <w:r w:rsidRPr="00071CDB">
              <w:rPr>
                <w:rFonts w:cs="Tahoma"/>
                <w:b/>
                <w:sz w:val="22"/>
                <w:szCs w:val="22"/>
              </w:rPr>
              <w:t>ΕΚΤΙΜΩΜΕΝΗ ΑΞΙΑ ΣΥΜΒΑΣΗΣ</w:t>
            </w:r>
          </w:p>
        </w:tc>
        <w:tc>
          <w:tcPr>
            <w:tcW w:w="6345" w:type="dxa"/>
            <w:vAlign w:val="center"/>
          </w:tcPr>
          <w:p w14:paraId="32851606" w14:textId="21A871CD" w:rsidR="003E3D69" w:rsidRPr="0033796E" w:rsidRDefault="00442459" w:rsidP="006777C7">
            <w:pPr>
              <w:pStyle w:val="TabletextChar"/>
              <w:spacing w:before="120" w:line="240" w:lineRule="auto"/>
              <w:jc w:val="both"/>
              <w:rPr>
                <w:rFonts w:cs="Tahoma"/>
                <w:b/>
                <w:bCs/>
                <w:color w:val="000000"/>
                <w:sz w:val="22"/>
                <w:szCs w:val="22"/>
                <w:lang w:eastAsia="el-GR"/>
              </w:rPr>
            </w:pPr>
            <w:r w:rsidRPr="00071CDB">
              <w:rPr>
                <w:rFonts w:cs="Tahoma"/>
                <w:sz w:val="22"/>
                <w:szCs w:val="22"/>
              </w:rPr>
              <w:t>Ε</w:t>
            </w:r>
            <w:r w:rsidR="00952126" w:rsidRPr="00071CDB">
              <w:rPr>
                <w:rFonts w:cs="Tahoma"/>
                <w:sz w:val="22"/>
                <w:szCs w:val="22"/>
              </w:rPr>
              <w:t>κτιμώμενη αξία σύμβασης</w:t>
            </w:r>
            <w:r w:rsidR="00E1337D" w:rsidRPr="00071CDB">
              <w:rPr>
                <w:rFonts w:cs="Tahoma"/>
                <w:sz w:val="22"/>
                <w:szCs w:val="22"/>
              </w:rPr>
              <w:t xml:space="preserve"> </w:t>
            </w:r>
            <w:r w:rsidR="0024279E" w:rsidRPr="00071CDB">
              <w:rPr>
                <w:rFonts w:cs="Tahoma"/>
                <w:sz w:val="22"/>
                <w:szCs w:val="22"/>
              </w:rPr>
              <w:t xml:space="preserve">ανέρχεται στο ποσό </w:t>
            </w:r>
            <w:r w:rsidR="00547D6B" w:rsidRPr="00071CDB">
              <w:rPr>
                <w:rFonts w:cs="Tahoma"/>
                <w:color w:val="000000" w:themeColor="text1"/>
                <w:sz w:val="22"/>
                <w:szCs w:val="22"/>
              </w:rPr>
              <w:t>τ</w:t>
            </w:r>
            <w:r w:rsidR="003E3D69">
              <w:rPr>
                <w:rFonts w:cs="Tahoma"/>
                <w:color w:val="000000" w:themeColor="text1"/>
                <w:sz w:val="22"/>
                <w:szCs w:val="22"/>
              </w:rPr>
              <w:t xml:space="preserve">ου </w:t>
            </w:r>
            <w:r w:rsidR="003E3D69" w:rsidRPr="006B53EF">
              <w:rPr>
                <w:rFonts w:cs="Tahoma"/>
                <w:b/>
                <w:bCs/>
                <w:color w:val="000000" w:themeColor="text1"/>
                <w:sz w:val="22"/>
                <w:szCs w:val="22"/>
              </w:rPr>
              <w:t>ενός</w:t>
            </w:r>
            <w:r w:rsidR="003E3D69">
              <w:rPr>
                <w:rFonts w:cs="Tahoma"/>
                <w:color w:val="000000" w:themeColor="text1"/>
                <w:sz w:val="22"/>
                <w:szCs w:val="22"/>
              </w:rPr>
              <w:t xml:space="preserve"> </w:t>
            </w:r>
            <w:r w:rsidR="00547D6B" w:rsidRPr="00071CDB">
              <w:rPr>
                <w:rFonts w:cs="Tahoma"/>
                <w:b/>
                <w:color w:val="000000" w:themeColor="text1"/>
                <w:sz w:val="22"/>
                <w:szCs w:val="22"/>
              </w:rPr>
              <w:t>εκατομμυρί</w:t>
            </w:r>
            <w:r w:rsidR="003E3D69">
              <w:rPr>
                <w:rFonts w:cs="Tahoma"/>
                <w:b/>
                <w:color w:val="000000" w:themeColor="text1"/>
                <w:sz w:val="22"/>
                <w:szCs w:val="22"/>
              </w:rPr>
              <w:t>ου</w:t>
            </w:r>
            <w:r w:rsidR="005F5298" w:rsidRPr="00071CDB">
              <w:rPr>
                <w:rFonts w:cs="Tahoma"/>
                <w:b/>
                <w:color w:val="000000" w:themeColor="text1"/>
                <w:sz w:val="22"/>
                <w:szCs w:val="22"/>
              </w:rPr>
              <w:t xml:space="preserve"> </w:t>
            </w:r>
            <w:r w:rsidR="001D5020" w:rsidRPr="00071CDB">
              <w:rPr>
                <w:rFonts w:cs="Tahoma"/>
                <w:b/>
                <w:color w:val="000000" w:themeColor="text1"/>
                <w:sz w:val="22"/>
                <w:szCs w:val="22"/>
              </w:rPr>
              <w:t xml:space="preserve">επτακοσίων </w:t>
            </w:r>
            <w:r w:rsidR="003E3D69">
              <w:rPr>
                <w:rFonts w:cs="Tahoma"/>
                <w:b/>
                <w:color w:val="000000" w:themeColor="text1"/>
                <w:sz w:val="22"/>
                <w:szCs w:val="22"/>
              </w:rPr>
              <w:t>σαρά</w:t>
            </w:r>
            <w:r w:rsidR="001D5020" w:rsidRPr="00071CDB">
              <w:rPr>
                <w:rFonts w:cs="Tahoma"/>
                <w:b/>
                <w:color w:val="000000" w:themeColor="text1"/>
                <w:sz w:val="22"/>
                <w:szCs w:val="22"/>
              </w:rPr>
              <w:t xml:space="preserve">ντα </w:t>
            </w:r>
            <w:r w:rsidR="003E3D69">
              <w:rPr>
                <w:rFonts w:cs="Tahoma"/>
                <w:b/>
                <w:color w:val="000000" w:themeColor="text1"/>
                <w:sz w:val="22"/>
                <w:szCs w:val="22"/>
              </w:rPr>
              <w:t xml:space="preserve">μίας </w:t>
            </w:r>
            <w:r w:rsidR="00547D6B" w:rsidRPr="00071CDB">
              <w:rPr>
                <w:rFonts w:cs="Tahoma"/>
                <w:b/>
                <w:color w:val="000000" w:themeColor="text1"/>
                <w:sz w:val="22"/>
                <w:szCs w:val="22"/>
              </w:rPr>
              <w:t>χ</w:t>
            </w:r>
            <w:r w:rsidR="005F5298" w:rsidRPr="00071CDB">
              <w:rPr>
                <w:rFonts w:cs="Tahoma"/>
                <w:b/>
                <w:color w:val="000000" w:themeColor="text1"/>
                <w:sz w:val="22"/>
                <w:szCs w:val="22"/>
              </w:rPr>
              <w:t xml:space="preserve">ιλιάδων </w:t>
            </w:r>
            <w:r w:rsidR="003E3D69">
              <w:rPr>
                <w:rFonts w:cs="Tahoma"/>
                <w:b/>
                <w:color w:val="000000" w:themeColor="text1"/>
                <w:sz w:val="22"/>
                <w:szCs w:val="22"/>
              </w:rPr>
              <w:t>εν</w:t>
            </w:r>
            <w:r w:rsidR="0033796E">
              <w:rPr>
                <w:rFonts w:cs="Tahoma"/>
                <w:b/>
                <w:color w:val="000000" w:themeColor="text1"/>
                <w:sz w:val="22"/>
                <w:szCs w:val="22"/>
                <w:lang w:val="en-US"/>
              </w:rPr>
              <w:t>v</w:t>
            </w:r>
            <w:r w:rsidR="0033796E">
              <w:rPr>
                <w:rFonts w:cs="Tahoma"/>
                <w:b/>
                <w:color w:val="000000" w:themeColor="text1"/>
                <w:sz w:val="22"/>
                <w:szCs w:val="22"/>
              </w:rPr>
              <w:t>ι</w:t>
            </w:r>
            <w:r w:rsidR="003E3D69">
              <w:rPr>
                <w:rFonts w:cs="Tahoma"/>
                <w:b/>
                <w:color w:val="000000" w:themeColor="text1"/>
                <w:sz w:val="22"/>
                <w:szCs w:val="22"/>
              </w:rPr>
              <w:t>ακοσίων τριάντα πέντε</w:t>
            </w:r>
            <w:r w:rsidR="001D5020" w:rsidRPr="00071CDB">
              <w:rPr>
                <w:rFonts w:cs="Tahoma"/>
                <w:b/>
                <w:color w:val="000000" w:themeColor="text1"/>
                <w:sz w:val="22"/>
                <w:szCs w:val="22"/>
              </w:rPr>
              <w:t xml:space="preserve"> </w:t>
            </w:r>
            <w:r w:rsidR="005F5298" w:rsidRPr="00071CDB">
              <w:rPr>
                <w:rFonts w:cs="Tahoma"/>
                <w:b/>
                <w:color w:val="000000" w:themeColor="text1"/>
                <w:sz w:val="22"/>
                <w:szCs w:val="22"/>
              </w:rPr>
              <w:t>Ευρώ</w:t>
            </w:r>
            <w:r w:rsidR="00A71721">
              <w:rPr>
                <w:rFonts w:cs="Tahoma"/>
                <w:b/>
                <w:color w:val="000000" w:themeColor="text1"/>
                <w:sz w:val="22"/>
                <w:szCs w:val="22"/>
              </w:rPr>
              <w:t xml:space="preserve"> και σαράντα οκτώ λεπτών του Ευρώ</w:t>
            </w:r>
            <w:r w:rsidR="0024279E" w:rsidRPr="00071CDB">
              <w:rPr>
                <w:rFonts w:cs="Tahoma"/>
                <w:color w:val="000000" w:themeColor="text1"/>
                <w:sz w:val="22"/>
                <w:szCs w:val="22"/>
              </w:rPr>
              <w:t>,</w:t>
            </w:r>
            <w:r w:rsidR="00547D6B" w:rsidRPr="00071CDB">
              <w:rPr>
                <w:rFonts w:cs="Tahoma"/>
                <w:color w:val="000000" w:themeColor="text1"/>
                <w:sz w:val="22"/>
                <w:szCs w:val="22"/>
              </w:rPr>
              <w:t xml:space="preserve"> </w:t>
            </w:r>
            <w:r w:rsidR="003E3D69" w:rsidRPr="00071CDB">
              <w:rPr>
                <w:rFonts w:cs="Tahoma"/>
                <w:b/>
                <w:bCs/>
                <w:sz w:val="22"/>
                <w:szCs w:val="22"/>
              </w:rPr>
              <w:t>€</w:t>
            </w:r>
            <w:r w:rsidR="003E3D69" w:rsidRPr="001E0A2E">
              <w:rPr>
                <w:rFonts w:cs="Tahoma"/>
                <w:b/>
                <w:bCs/>
                <w:sz w:val="22"/>
                <w:szCs w:val="22"/>
              </w:rPr>
              <w:t>1</w:t>
            </w:r>
            <w:r w:rsidR="003E3D69" w:rsidRPr="00071CDB">
              <w:rPr>
                <w:rFonts w:cs="Tahoma"/>
                <w:b/>
                <w:bCs/>
                <w:sz w:val="22"/>
                <w:szCs w:val="22"/>
              </w:rPr>
              <w:t>.</w:t>
            </w:r>
            <w:r w:rsidR="003E3D69">
              <w:rPr>
                <w:rFonts w:cs="Tahoma"/>
                <w:b/>
                <w:bCs/>
                <w:sz w:val="22"/>
                <w:szCs w:val="22"/>
              </w:rPr>
              <w:t>741</w:t>
            </w:r>
            <w:r w:rsidR="003E3D69" w:rsidRPr="00071CDB">
              <w:rPr>
                <w:rFonts w:cs="Tahoma"/>
                <w:b/>
                <w:bCs/>
                <w:sz w:val="22"/>
                <w:szCs w:val="22"/>
              </w:rPr>
              <w:t>.</w:t>
            </w:r>
            <w:r w:rsidR="003E3D69">
              <w:rPr>
                <w:rFonts w:cs="Tahoma"/>
                <w:b/>
                <w:bCs/>
                <w:sz w:val="22"/>
                <w:szCs w:val="22"/>
              </w:rPr>
              <w:t>935,</w:t>
            </w:r>
            <w:r w:rsidR="00FC7928" w:rsidRPr="00FC7928">
              <w:rPr>
                <w:rFonts w:cs="Tahoma"/>
                <w:b/>
                <w:bCs/>
                <w:sz w:val="22"/>
                <w:szCs w:val="22"/>
              </w:rPr>
              <w:t>48</w:t>
            </w:r>
            <w:r w:rsidR="003E3D69" w:rsidRPr="00071CDB">
              <w:rPr>
                <w:rFonts w:cs="Tahoma"/>
                <w:b/>
                <w:bCs/>
                <w:sz w:val="22"/>
                <w:szCs w:val="22"/>
              </w:rPr>
              <w:t xml:space="preserve"> </w:t>
            </w:r>
            <w:r w:rsidR="003E3D69" w:rsidRPr="00071CDB">
              <w:rPr>
                <w:rFonts w:cs="Tahoma"/>
                <w:sz w:val="22"/>
                <w:szCs w:val="22"/>
              </w:rPr>
              <w:t xml:space="preserve"> </w:t>
            </w:r>
            <w:r w:rsidR="00547D6B" w:rsidRPr="00071CDB">
              <w:rPr>
                <w:rFonts w:cs="Tahoma"/>
                <w:bCs/>
                <w:color w:val="000000"/>
                <w:sz w:val="22"/>
                <w:szCs w:val="22"/>
                <w:lang w:eastAsia="el-GR"/>
              </w:rPr>
              <w:t>μ</w:t>
            </w:r>
            <w:r w:rsidR="00DD0ACD" w:rsidRPr="00071CDB">
              <w:rPr>
                <w:rFonts w:cs="Tahoma"/>
                <w:sz w:val="22"/>
                <w:szCs w:val="22"/>
              </w:rPr>
              <w:t xml:space="preserve">η περιλαμβανομένου ΦΠΑ 24%, </w:t>
            </w:r>
            <w:r w:rsidR="00547D6B" w:rsidRPr="00071CDB">
              <w:rPr>
                <w:rFonts w:cs="Tahoma"/>
                <w:sz w:val="22"/>
                <w:szCs w:val="22"/>
              </w:rPr>
              <w:t>προϋπολογισμός με ΦΠΑ:</w:t>
            </w:r>
            <w:r w:rsidR="00DE3B2D" w:rsidRPr="00071CDB">
              <w:rPr>
                <w:rFonts w:cs="Tahoma"/>
                <w:sz w:val="22"/>
                <w:szCs w:val="22"/>
              </w:rPr>
              <w:t xml:space="preserve"> </w:t>
            </w:r>
            <w:r w:rsidR="0033796E">
              <w:rPr>
                <w:rFonts w:cs="Tahoma"/>
                <w:b/>
                <w:color w:val="000000" w:themeColor="text1"/>
                <w:sz w:val="22"/>
                <w:szCs w:val="22"/>
              </w:rPr>
              <w:t>δ</w:t>
            </w:r>
            <w:r w:rsidR="00987664">
              <w:rPr>
                <w:rFonts w:cs="Tahoma"/>
                <w:b/>
                <w:color w:val="000000" w:themeColor="text1"/>
                <w:sz w:val="22"/>
                <w:szCs w:val="22"/>
              </w:rPr>
              <w:t>ύ</w:t>
            </w:r>
            <w:r w:rsidR="0033796E">
              <w:rPr>
                <w:rFonts w:cs="Tahoma"/>
                <w:b/>
                <w:color w:val="000000" w:themeColor="text1"/>
                <w:sz w:val="22"/>
                <w:szCs w:val="22"/>
              </w:rPr>
              <w:t>ο</w:t>
            </w:r>
            <w:r w:rsidR="00987664">
              <w:rPr>
                <w:rFonts w:cs="Tahoma"/>
                <w:b/>
                <w:color w:val="000000" w:themeColor="text1"/>
                <w:sz w:val="22"/>
                <w:szCs w:val="22"/>
              </w:rPr>
              <w:t xml:space="preserve"> </w:t>
            </w:r>
            <w:r w:rsidR="00DE3B2D" w:rsidRPr="00071CDB">
              <w:rPr>
                <w:rFonts w:cs="Tahoma"/>
                <w:b/>
                <w:color w:val="000000" w:themeColor="text1"/>
                <w:sz w:val="22"/>
                <w:szCs w:val="22"/>
              </w:rPr>
              <w:t xml:space="preserve">εκατομμύρια </w:t>
            </w:r>
            <w:r w:rsidR="0033796E">
              <w:rPr>
                <w:rFonts w:cs="Tahoma"/>
                <w:b/>
                <w:color w:val="000000" w:themeColor="text1"/>
                <w:sz w:val="22"/>
                <w:szCs w:val="22"/>
              </w:rPr>
              <w:t xml:space="preserve">εκατόν εξήντα </w:t>
            </w:r>
            <w:r w:rsidR="00DE3B2D" w:rsidRPr="00071CDB">
              <w:rPr>
                <w:rFonts w:cs="Tahoma"/>
                <w:b/>
                <w:color w:val="000000" w:themeColor="text1"/>
                <w:sz w:val="22"/>
                <w:szCs w:val="22"/>
              </w:rPr>
              <w:t xml:space="preserve">χιλιάδες Ευρώ </w:t>
            </w:r>
            <w:r w:rsidR="00DE3B2D" w:rsidRPr="00071CDB">
              <w:rPr>
                <w:rFonts w:cs="Tahoma"/>
                <w:b/>
                <w:sz w:val="22"/>
                <w:szCs w:val="22"/>
              </w:rPr>
              <w:t>€</w:t>
            </w:r>
            <w:r w:rsidR="0033796E">
              <w:rPr>
                <w:rFonts w:cs="Tahoma"/>
                <w:b/>
                <w:bCs/>
                <w:sz w:val="22"/>
                <w:szCs w:val="22"/>
              </w:rPr>
              <w:t>2</w:t>
            </w:r>
            <w:r w:rsidR="0033796E" w:rsidRPr="00071CDB">
              <w:rPr>
                <w:rFonts w:cs="Tahoma"/>
                <w:b/>
                <w:bCs/>
                <w:sz w:val="22"/>
                <w:szCs w:val="22"/>
              </w:rPr>
              <w:t>.</w:t>
            </w:r>
            <w:r w:rsidR="0033796E">
              <w:rPr>
                <w:rFonts w:cs="Tahoma"/>
                <w:b/>
                <w:bCs/>
                <w:sz w:val="22"/>
                <w:szCs w:val="22"/>
              </w:rPr>
              <w:t>160</w:t>
            </w:r>
            <w:r w:rsidR="0033796E" w:rsidRPr="00071CDB">
              <w:rPr>
                <w:rFonts w:cs="Tahoma"/>
                <w:b/>
                <w:bCs/>
                <w:sz w:val="22"/>
                <w:szCs w:val="22"/>
              </w:rPr>
              <w:t>.000,00</w:t>
            </w:r>
            <w:r w:rsidR="0033796E" w:rsidRPr="00071CDB">
              <w:rPr>
                <w:rFonts w:cs="Tahoma"/>
                <w:sz w:val="22"/>
                <w:szCs w:val="22"/>
              </w:rPr>
              <w:t xml:space="preserve">, </w:t>
            </w:r>
            <w:r w:rsidR="00547D6B" w:rsidRPr="00071CDB">
              <w:rPr>
                <w:rFonts w:cs="Tahoma"/>
                <w:b/>
                <w:sz w:val="22"/>
                <w:szCs w:val="22"/>
              </w:rPr>
              <w:t>ΦΠΑ</w:t>
            </w:r>
            <w:r w:rsidR="00DE3B2D" w:rsidRPr="00071CDB">
              <w:rPr>
                <w:rFonts w:cs="Tahoma"/>
                <w:b/>
                <w:sz w:val="22"/>
                <w:szCs w:val="22"/>
              </w:rPr>
              <w:t xml:space="preserve">: </w:t>
            </w:r>
            <w:r w:rsidR="0033796E">
              <w:rPr>
                <w:rFonts w:cs="Tahoma"/>
                <w:b/>
                <w:sz w:val="22"/>
                <w:szCs w:val="22"/>
              </w:rPr>
              <w:t>τετρακόσιες δεκαοκτώ χιλιάδες</w:t>
            </w:r>
            <w:r w:rsidR="00987664">
              <w:rPr>
                <w:rFonts w:cs="Tahoma"/>
                <w:b/>
                <w:sz w:val="22"/>
                <w:szCs w:val="22"/>
              </w:rPr>
              <w:t xml:space="preserve"> και</w:t>
            </w:r>
            <w:r w:rsidR="0033796E">
              <w:rPr>
                <w:rFonts w:cs="Tahoma"/>
                <w:b/>
                <w:sz w:val="22"/>
                <w:szCs w:val="22"/>
              </w:rPr>
              <w:t xml:space="preserve"> εξήντα </w:t>
            </w:r>
            <w:r w:rsidR="00010CDC">
              <w:rPr>
                <w:rFonts w:cs="Tahoma"/>
                <w:b/>
                <w:sz w:val="22"/>
                <w:szCs w:val="22"/>
              </w:rPr>
              <w:t>τέσσερα</w:t>
            </w:r>
            <w:r w:rsidR="0033796E">
              <w:rPr>
                <w:rFonts w:cs="Tahoma"/>
                <w:b/>
                <w:sz w:val="22"/>
                <w:szCs w:val="22"/>
              </w:rPr>
              <w:t xml:space="preserve"> Ευρώ</w:t>
            </w:r>
            <w:r w:rsidR="00A71721">
              <w:rPr>
                <w:rFonts w:cs="Tahoma"/>
                <w:b/>
                <w:sz w:val="22"/>
                <w:szCs w:val="22"/>
              </w:rPr>
              <w:t xml:space="preserve"> και πενήντα δύο λεπτών του Ευρώ</w:t>
            </w:r>
            <w:r w:rsidR="00DE3B2D" w:rsidRPr="00071CDB">
              <w:rPr>
                <w:rFonts w:cs="Tahoma"/>
                <w:b/>
                <w:sz w:val="22"/>
                <w:szCs w:val="22"/>
              </w:rPr>
              <w:t xml:space="preserve"> </w:t>
            </w:r>
            <w:r w:rsidR="00547D6B" w:rsidRPr="00071CDB">
              <w:rPr>
                <w:rFonts w:cs="Tahoma"/>
                <w:b/>
                <w:sz w:val="22"/>
                <w:szCs w:val="22"/>
              </w:rPr>
              <w:t xml:space="preserve"> </w:t>
            </w:r>
            <w:r w:rsidR="00DE3B2D" w:rsidRPr="00071CDB">
              <w:rPr>
                <w:rFonts w:cs="Tahoma"/>
                <w:b/>
                <w:bCs/>
                <w:color w:val="000000"/>
                <w:sz w:val="22"/>
                <w:szCs w:val="22"/>
                <w:lang w:eastAsia="el-GR"/>
              </w:rPr>
              <w:t>€</w:t>
            </w:r>
            <w:r w:rsidR="0033796E">
              <w:rPr>
                <w:rFonts w:cs="Tahoma"/>
                <w:b/>
                <w:bCs/>
                <w:sz w:val="22"/>
                <w:szCs w:val="22"/>
              </w:rPr>
              <w:t>418</w:t>
            </w:r>
            <w:r w:rsidR="0033796E" w:rsidRPr="00071CDB">
              <w:rPr>
                <w:rFonts w:cs="Tahoma"/>
                <w:b/>
                <w:bCs/>
                <w:sz w:val="22"/>
                <w:szCs w:val="22"/>
              </w:rPr>
              <w:t>.</w:t>
            </w:r>
            <w:r w:rsidR="0033796E">
              <w:rPr>
                <w:rFonts w:cs="Tahoma"/>
                <w:b/>
                <w:bCs/>
                <w:sz w:val="22"/>
                <w:szCs w:val="22"/>
              </w:rPr>
              <w:t>06</w:t>
            </w:r>
            <w:r w:rsidR="00FC7928" w:rsidRPr="00FC7928">
              <w:rPr>
                <w:rFonts w:cs="Tahoma"/>
                <w:b/>
                <w:bCs/>
                <w:sz w:val="22"/>
                <w:szCs w:val="22"/>
              </w:rPr>
              <w:t>4</w:t>
            </w:r>
            <w:r w:rsidR="0033796E" w:rsidRPr="00071CDB">
              <w:rPr>
                <w:rFonts w:cs="Tahoma"/>
                <w:b/>
                <w:bCs/>
                <w:sz w:val="22"/>
                <w:szCs w:val="22"/>
              </w:rPr>
              <w:t>,</w:t>
            </w:r>
            <w:r w:rsidR="00FC7928" w:rsidRPr="00FC7928">
              <w:rPr>
                <w:rFonts w:cs="Tahoma"/>
                <w:b/>
                <w:bCs/>
                <w:sz w:val="22"/>
                <w:szCs w:val="22"/>
              </w:rPr>
              <w:t>52</w:t>
            </w:r>
            <w:r w:rsidR="00DD0ACD" w:rsidRPr="00071CDB">
              <w:rPr>
                <w:rFonts w:cs="Tahoma"/>
                <w:b/>
                <w:bCs/>
                <w:color w:val="000000"/>
                <w:sz w:val="22"/>
                <w:szCs w:val="22"/>
                <w:lang w:eastAsia="el-GR"/>
              </w:rPr>
              <w:t xml:space="preserve">) </w:t>
            </w:r>
          </w:p>
        </w:tc>
      </w:tr>
      <w:tr w:rsidR="0024279E" w:rsidRPr="000E4996" w14:paraId="1FD7CC09" w14:textId="77777777" w:rsidTr="00931F74">
        <w:tc>
          <w:tcPr>
            <w:tcW w:w="3510" w:type="dxa"/>
            <w:vAlign w:val="center"/>
          </w:tcPr>
          <w:p w14:paraId="4C013D40" w14:textId="77777777" w:rsidR="0024279E" w:rsidRPr="00071CDB" w:rsidRDefault="0024279E" w:rsidP="0031590C">
            <w:pPr>
              <w:pStyle w:val="TabletextChar"/>
              <w:rPr>
                <w:rFonts w:cs="Tahoma"/>
                <w:b/>
                <w:sz w:val="22"/>
                <w:szCs w:val="22"/>
              </w:rPr>
            </w:pPr>
            <w:r w:rsidRPr="00071CDB">
              <w:rPr>
                <w:rFonts w:cs="Tahoma"/>
                <w:b/>
                <w:sz w:val="22"/>
                <w:szCs w:val="22"/>
              </w:rPr>
              <w:t>ΧΡΗΜΑΤΟΔΟΤΗΣΗ ΕΡΓΟΥ</w:t>
            </w:r>
          </w:p>
        </w:tc>
        <w:tc>
          <w:tcPr>
            <w:tcW w:w="6345" w:type="dxa"/>
            <w:vAlign w:val="center"/>
          </w:tcPr>
          <w:p w14:paraId="630A5E7D" w14:textId="14B06DB6" w:rsidR="00DD7883" w:rsidRPr="0033796E" w:rsidRDefault="00055134" w:rsidP="006B53EF">
            <w:pPr>
              <w:pStyle w:val="TabletextChar"/>
              <w:jc w:val="both"/>
              <w:rPr>
                <w:rFonts w:cs="Tahoma"/>
                <w:color w:val="FF0000"/>
                <w:sz w:val="22"/>
                <w:szCs w:val="22"/>
              </w:rPr>
            </w:pPr>
            <w:r w:rsidRPr="00071CDB">
              <w:rPr>
                <w:rFonts w:cs="Tahoma"/>
                <w:sz w:val="22"/>
                <w:szCs w:val="22"/>
              </w:rPr>
              <w:t>Η δαπάνη θα βαρύνει το Πρόγραμμα Δημοσίων Επενδύσεων (ΠΔΕ) 202</w:t>
            </w:r>
            <w:r w:rsidR="001C5365" w:rsidRPr="00071CDB">
              <w:rPr>
                <w:rFonts w:cs="Tahoma"/>
                <w:sz w:val="22"/>
                <w:szCs w:val="22"/>
              </w:rPr>
              <w:t>2</w:t>
            </w:r>
            <w:r w:rsidRPr="00071CDB">
              <w:rPr>
                <w:rFonts w:cs="Tahoma"/>
                <w:sz w:val="22"/>
                <w:szCs w:val="22"/>
              </w:rPr>
              <w:t xml:space="preserve"> – Ταμείο Ανάκαμψης: ΣΑΤΑ 063 του Υπουργείου Ανάπτυξης και Επενδύσεων για τη χρηματοδότηση του Έργου:  με κωδικό Έργου</w:t>
            </w:r>
            <w:r w:rsidR="00A067B1" w:rsidRPr="00071CDB">
              <w:rPr>
                <w:rFonts w:cs="Tahoma"/>
                <w:sz w:val="22"/>
                <w:szCs w:val="22"/>
              </w:rPr>
              <w:t xml:space="preserve"> </w:t>
            </w:r>
            <w:r w:rsidR="00D06DF4" w:rsidRPr="00071CDB">
              <w:rPr>
                <w:rFonts w:cs="Tahoma"/>
                <w:b/>
                <w:sz w:val="22"/>
                <w:szCs w:val="22"/>
              </w:rPr>
              <w:t>2022ΤΑ06300032</w:t>
            </w:r>
            <w:r w:rsidR="00D06DF4" w:rsidRPr="00071CDB">
              <w:rPr>
                <w:rFonts w:cs="Tahoma"/>
                <w:sz w:val="22"/>
                <w:szCs w:val="22"/>
              </w:rPr>
              <w:t xml:space="preserve"> </w:t>
            </w:r>
            <w:r w:rsidR="00A067B1" w:rsidRPr="00071CDB">
              <w:rPr>
                <w:rFonts w:cs="Tahoma"/>
                <w:sz w:val="22"/>
                <w:szCs w:val="22"/>
              </w:rPr>
              <w:t xml:space="preserve">«Ψηφιακός Μετασχηματισμός του Υπουργείου Εξωτερικών», Υποέργο 4, Εκσυγχρονισμός των Υποδομών Ασφάλειας Πληροφορικής και </w:t>
            </w:r>
            <w:r w:rsidR="00A067B1" w:rsidRPr="00071CDB">
              <w:rPr>
                <w:rFonts w:cs="Tahoma"/>
                <w:sz w:val="22"/>
                <w:szCs w:val="22"/>
              </w:rPr>
              <w:lastRenderedPageBreak/>
              <w:t>Τηλεπικοινωνιών Κρυπτογράφησης</w:t>
            </w:r>
          </w:p>
        </w:tc>
      </w:tr>
      <w:tr w:rsidR="0024279E" w:rsidRPr="00071CDB" w14:paraId="38341145" w14:textId="77777777" w:rsidTr="00931F74">
        <w:tc>
          <w:tcPr>
            <w:tcW w:w="3510" w:type="dxa"/>
            <w:vAlign w:val="center"/>
          </w:tcPr>
          <w:p w14:paraId="34BB3AF4" w14:textId="77777777" w:rsidR="0024279E" w:rsidRPr="00071CDB" w:rsidDel="00CD2F0B" w:rsidRDefault="0024279E" w:rsidP="0031590C">
            <w:pPr>
              <w:pStyle w:val="TabletextChar"/>
              <w:rPr>
                <w:rFonts w:cs="Tahoma"/>
                <w:b/>
                <w:sz w:val="22"/>
                <w:szCs w:val="22"/>
              </w:rPr>
            </w:pPr>
            <w:r w:rsidRPr="00071CDB">
              <w:rPr>
                <w:rFonts w:cs="Tahoma"/>
                <w:b/>
                <w:sz w:val="22"/>
                <w:szCs w:val="22"/>
              </w:rPr>
              <w:lastRenderedPageBreak/>
              <w:t xml:space="preserve">ΔΙΑΡΚΕΙΑ ΣΥΜΒΑΣΗΣ </w:t>
            </w:r>
          </w:p>
        </w:tc>
        <w:tc>
          <w:tcPr>
            <w:tcW w:w="6345" w:type="dxa"/>
            <w:vAlign w:val="center"/>
          </w:tcPr>
          <w:p w14:paraId="0DD179A3" w14:textId="38E6EDEB" w:rsidR="0024279E" w:rsidRPr="004B7054" w:rsidRDefault="0033796E" w:rsidP="0031590C">
            <w:pPr>
              <w:rPr>
                <w:rFonts w:ascii="Tahoma" w:hAnsi="Tahoma" w:cs="Tahoma"/>
                <w:lang w:val="el-GR"/>
              </w:rPr>
            </w:pPr>
            <w:r w:rsidRPr="004F6C6F">
              <w:rPr>
                <w:rFonts w:ascii="Tahoma" w:hAnsi="Tahoma" w:cs="Tahoma"/>
                <w:b/>
                <w:lang w:val="el-GR"/>
              </w:rPr>
              <w:t>Δώδεκα</w:t>
            </w:r>
            <w:r w:rsidR="0028523B" w:rsidRPr="004F6C6F">
              <w:rPr>
                <w:rFonts w:ascii="Tahoma" w:hAnsi="Tahoma" w:cs="Tahoma"/>
                <w:b/>
              </w:rPr>
              <w:t xml:space="preserve"> (</w:t>
            </w:r>
            <w:r w:rsidRPr="004F6C6F">
              <w:rPr>
                <w:rFonts w:ascii="Tahoma" w:hAnsi="Tahoma" w:cs="Tahoma"/>
                <w:b/>
                <w:lang w:val="el-GR"/>
              </w:rPr>
              <w:t>12</w:t>
            </w:r>
            <w:r w:rsidR="00055134" w:rsidRPr="004F6C6F">
              <w:rPr>
                <w:rFonts w:ascii="Tahoma" w:hAnsi="Tahoma" w:cs="Tahoma"/>
                <w:b/>
              </w:rPr>
              <w:t xml:space="preserve">) </w:t>
            </w:r>
            <w:r w:rsidR="004B7054">
              <w:rPr>
                <w:rFonts w:ascii="Tahoma" w:hAnsi="Tahoma" w:cs="Tahoma"/>
                <w:b/>
                <w:lang w:val="el-GR"/>
              </w:rPr>
              <w:t>μήνες</w:t>
            </w:r>
          </w:p>
        </w:tc>
      </w:tr>
      <w:tr w:rsidR="00DF02B0" w:rsidRPr="00071CDB" w14:paraId="0A707419" w14:textId="77777777" w:rsidTr="00931F74">
        <w:tc>
          <w:tcPr>
            <w:tcW w:w="3510" w:type="dxa"/>
            <w:vAlign w:val="center"/>
          </w:tcPr>
          <w:p w14:paraId="4087609A" w14:textId="77777777" w:rsidR="00DF02B0" w:rsidRPr="00071CDB" w:rsidRDefault="00DF02B0" w:rsidP="00DF02B0">
            <w:pPr>
              <w:pStyle w:val="TabletextChar"/>
              <w:rPr>
                <w:rFonts w:cs="Tahoma"/>
                <w:b/>
                <w:sz w:val="22"/>
                <w:szCs w:val="22"/>
              </w:rPr>
            </w:pPr>
            <w:r w:rsidRPr="00071CDB">
              <w:rPr>
                <w:rFonts w:cs="Tahoma"/>
                <w:b/>
                <w:sz w:val="22"/>
                <w:szCs w:val="22"/>
              </w:rPr>
              <w:t>ΗΜΕΡΟΜΗΝΙΑ ΔΙΑΚΗΡΥΞΗΣ</w:t>
            </w:r>
          </w:p>
        </w:tc>
        <w:tc>
          <w:tcPr>
            <w:tcW w:w="6345" w:type="dxa"/>
            <w:vAlign w:val="center"/>
          </w:tcPr>
          <w:p w14:paraId="2491DA4D" w14:textId="68684A6F" w:rsidR="00DF02B0" w:rsidRPr="00463110" w:rsidRDefault="00463110" w:rsidP="00DD0ACD">
            <w:pPr>
              <w:pStyle w:val="TabletextChar"/>
              <w:rPr>
                <w:rFonts w:cs="Tahoma"/>
                <w:b/>
                <w:color w:val="0070C0"/>
                <w:sz w:val="22"/>
                <w:szCs w:val="22"/>
              </w:rPr>
            </w:pPr>
            <w:r w:rsidRPr="00463110">
              <w:rPr>
                <w:rFonts w:cs="Tahoma"/>
                <w:b/>
                <w:sz w:val="22"/>
                <w:szCs w:val="22"/>
              </w:rPr>
              <w:t>13-03</w:t>
            </w:r>
            <w:r w:rsidR="00DF02B0" w:rsidRPr="00463110">
              <w:rPr>
                <w:rFonts w:cs="Tahoma"/>
                <w:b/>
                <w:sz w:val="22"/>
                <w:szCs w:val="22"/>
              </w:rPr>
              <w:t>-20</w:t>
            </w:r>
            <w:r w:rsidR="00DD0ACD" w:rsidRPr="00463110">
              <w:rPr>
                <w:rFonts w:cs="Tahoma"/>
                <w:b/>
                <w:sz w:val="22"/>
                <w:szCs w:val="22"/>
                <w:lang w:val="en-GB"/>
              </w:rPr>
              <w:t>2</w:t>
            </w:r>
            <w:r w:rsidRPr="00463110">
              <w:rPr>
                <w:rFonts w:cs="Tahoma"/>
                <w:b/>
                <w:sz w:val="22"/>
                <w:szCs w:val="22"/>
              </w:rPr>
              <w:t>4</w:t>
            </w:r>
          </w:p>
        </w:tc>
      </w:tr>
      <w:tr w:rsidR="00DF02B0" w:rsidRPr="00071CDB" w14:paraId="6DB5AD6A" w14:textId="77777777" w:rsidTr="00931F74">
        <w:tc>
          <w:tcPr>
            <w:tcW w:w="3510" w:type="dxa"/>
            <w:vAlign w:val="center"/>
          </w:tcPr>
          <w:p w14:paraId="1722986F" w14:textId="77777777" w:rsidR="00DF02B0" w:rsidRPr="00071CDB" w:rsidRDefault="00DF02B0" w:rsidP="00DF02B0">
            <w:pPr>
              <w:pStyle w:val="TabletextChar"/>
              <w:rPr>
                <w:rFonts w:cs="Tahoma"/>
                <w:b/>
                <w:sz w:val="22"/>
                <w:szCs w:val="22"/>
              </w:rPr>
            </w:pPr>
            <w:r w:rsidRPr="00071CDB">
              <w:rPr>
                <w:rFonts w:cs="Tahoma"/>
                <w:b/>
                <w:sz w:val="22"/>
                <w:szCs w:val="22"/>
              </w:rPr>
              <w:t>ΠΡΟΘΕΣΜΙΑ ΓΙΑ ΥΠΟΒΟΛΗ ΔΙΕΥΚΡΙΝΙΣΕΩΝ ΕΠΙ ΤΩΝ ΟΡΩΝ ΤΗΣ ΔΙΑΚΗΡΥΞΗΣ</w:t>
            </w:r>
          </w:p>
        </w:tc>
        <w:tc>
          <w:tcPr>
            <w:tcW w:w="6345" w:type="dxa"/>
            <w:vAlign w:val="center"/>
          </w:tcPr>
          <w:p w14:paraId="253E9A64" w14:textId="0C8B3ABC" w:rsidR="00DF02B0" w:rsidRPr="00463110" w:rsidRDefault="00463110" w:rsidP="00DD0ACD">
            <w:pPr>
              <w:pStyle w:val="TabletextChar"/>
              <w:rPr>
                <w:rFonts w:cs="Tahoma"/>
                <w:b/>
                <w:color w:val="0070C0"/>
                <w:sz w:val="22"/>
                <w:szCs w:val="22"/>
              </w:rPr>
            </w:pPr>
            <w:r w:rsidRPr="00463110">
              <w:rPr>
                <w:rFonts w:cs="Tahoma"/>
                <w:b/>
                <w:sz w:val="22"/>
                <w:szCs w:val="22"/>
              </w:rPr>
              <w:t>01</w:t>
            </w:r>
            <w:r w:rsidR="00DF02B0" w:rsidRPr="00463110">
              <w:rPr>
                <w:rFonts w:cs="Tahoma"/>
                <w:b/>
                <w:sz w:val="22"/>
                <w:szCs w:val="22"/>
              </w:rPr>
              <w:t>-</w:t>
            </w:r>
            <w:r w:rsidRPr="00463110">
              <w:rPr>
                <w:rFonts w:cs="Tahoma"/>
                <w:b/>
                <w:sz w:val="22"/>
                <w:szCs w:val="22"/>
              </w:rPr>
              <w:t>04</w:t>
            </w:r>
            <w:r w:rsidR="00DF02B0" w:rsidRPr="00463110">
              <w:rPr>
                <w:rFonts w:cs="Tahoma"/>
                <w:b/>
                <w:sz w:val="22"/>
                <w:szCs w:val="22"/>
              </w:rPr>
              <w:t>-20</w:t>
            </w:r>
            <w:r w:rsidR="00DD0ACD" w:rsidRPr="00463110">
              <w:rPr>
                <w:rFonts w:cs="Tahoma"/>
                <w:b/>
                <w:sz w:val="22"/>
                <w:szCs w:val="22"/>
                <w:lang w:val="en-GB"/>
              </w:rPr>
              <w:t>2</w:t>
            </w:r>
            <w:r w:rsidRPr="00463110">
              <w:rPr>
                <w:rFonts w:cs="Tahoma"/>
                <w:b/>
                <w:sz w:val="22"/>
                <w:szCs w:val="22"/>
              </w:rPr>
              <w:t>4</w:t>
            </w:r>
            <w:r>
              <w:rPr>
                <w:rFonts w:cs="Tahoma"/>
                <w:b/>
                <w:sz w:val="22"/>
                <w:szCs w:val="22"/>
              </w:rPr>
              <w:t xml:space="preserve"> </w:t>
            </w:r>
          </w:p>
        </w:tc>
      </w:tr>
      <w:tr w:rsidR="00DF02B0" w:rsidRPr="00C17CA3" w14:paraId="6523C3FF" w14:textId="77777777" w:rsidTr="00931F74">
        <w:tc>
          <w:tcPr>
            <w:tcW w:w="3510" w:type="dxa"/>
            <w:vAlign w:val="center"/>
          </w:tcPr>
          <w:p w14:paraId="6DCAB976" w14:textId="77777777" w:rsidR="00DF02B0" w:rsidRPr="00071CDB" w:rsidRDefault="00DF02B0" w:rsidP="00DF02B0">
            <w:pPr>
              <w:pStyle w:val="TabletextChar"/>
              <w:rPr>
                <w:rFonts w:cs="Tahoma"/>
                <w:b/>
                <w:sz w:val="22"/>
                <w:szCs w:val="22"/>
              </w:rPr>
            </w:pPr>
            <w:r w:rsidRPr="00071CDB">
              <w:rPr>
                <w:rFonts w:cs="Tahoma"/>
                <w:b/>
                <w:sz w:val="22"/>
                <w:szCs w:val="22"/>
              </w:rPr>
              <w:t>ΗΜΕΡΟΜΗΝΙΑ ΈΝΑΡΞΗΣ ΗΛΕΚΤΡΟΝΙΚΗΣ ΥΠΟΒΟΛΗΣ ΠΡΟΣΦΟΡΩΝ</w:t>
            </w:r>
          </w:p>
        </w:tc>
        <w:tc>
          <w:tcPr>
            <w:tcW w:w="6345" w:type="dxa"/>
            <w:vAlign w:val="center"/>
          </w:tcPr>
          <w:p w14:paraId="1539CABF" w14:textId="36DC358F" w:rsidR="00DF02B0" w:rsidRPr="00071CDB" w:rsidRDefault="00463110" w:rsidP="00DD0ACD">
            <w:pPr>
              <w:pStyle w:val="TabletextChar"/>
              <w:rPr>
                <w:rFonts w:cs="Tahoma"/>
                <w:b/>
                <w:color w:val="000000"/>
                <w:sz w:val="22"/>
                <w:szCs w:val="22"/>
              </w:rPr>
            </w:pPr>
            <w:r w:rsidRPr="00463110">
              <w:rPr>
                <w:rFonts w:cs="Tahoma"/>
                <w:b/>
                <w:sz w:val="22"/>
                <w:szCs w:val="22"/>
              </w:rPr>
              <w:t>19</w:t>
            </w:r>
            <w:r w:rsidR="00DF02B0" w:rsidRPr="00463110">
              <w:rPr>
                <w:rFonts w:cs="Tahoma"/>
                <w:b/>
                <w:sz w:val="22"/>
                <w:szCs w:val="22"/>
              </w:rPr>
              <w:t>-</w:t>
            </w:r>
            <w:r w:rsidRPr="00463110">
              <w:rPr>
                <w:rFonts w:cs="Tahoma"/>
                <w:b/>
                <w:sz w:val="22"/>
                <w:szCs w:val="22"/>
              </w:rPr>
              <w:t>03</w:t>
            </w:r>
            <w:r w:rsidR="00DF02B0" w:rsidRPr="00463110">
              <w:rPr>
                <w:rFonts w:cs="Tahoma"/>
                <w:b/>
                <w:sz w:val="22"/>
                <w:szCs w:val="22"/>
              </w:rPr>
              <w:t>-20</w:t>
            </w:r>
            <w:r w:rsidR="00DD0ACD" w:rsidRPr="00463110">
              <w:rPr>
                <w:rFonts w:cs="Tahoma"/>
                <w:b/>
                <w:sz w:val="22"/>
                <w:szCs w:val="22"/>
              </w:rPr>
              <w:t>2</w:t>
            </w:r>
            <w:r w:rsidRPr="00463110">
              <w:rPr>
                <w:rFonts w:cs="Tahoma"/>
                <w:b/>
                <w:sz w:val="22"/>
                <w:szCs w:val="22"/>
              </w:rPr>
              <w:t>4</w:t>
            </w:r>
            <w:r w:rsidR="00DF02B0" w:rsidRPr="0033796E">
              <w:rPr>
                <w:rFonts w:cs="Tahoma"/>
                <w:b/>
                <w:color w:val="0000FF"/>
                <w:sz w:val="22"/>
                <w:szCs w:val="22"/>
              </w:rPr>
              <w:t xml:space="preserve"> </w:t>
            </w:r>
          </w:p>
        </w:tc>
      </w:tr>
      <w:tr w:rsidR="00DF02B0" w:rsidRPr="00071CDB" w14:paraId="3D8AB4E0" w14:textId="77777777" w:rsidTr="00931F74">
        <w:tc>
          <w:tcPr>
            <w:tcW w:w="3510" w:type="dxa"/>
            <w:vAlign w:val="center"/>
          </w:tcPr>
          <w:p w14:paraId="2822F9D6" w14:textId="77777777" w:rsidR="00DF02B0" w:rsidRPr="00071CDB" w:rsidRDefault="00DF02B0" w:rsidP="00DF02B0">
            <w:pPr>
              <w:pStyle w:val="TabletextChar"/>
              <w:rPr>
                <w:rFonts w:cs="Tahoma"/>
                <w:b/>
                <w:sz w:val="22"/>
                <w:szCs w:val="22"/>
              </w:rPr>
            </w:pPr>
            <w:r w:rsidRPr="00071CDB">
              <w:rPr>
                <w:rFonts w:cs="Tahoma"/>
                <w:b/>
                <w:sz w:val="22"/>
                <w:szCs w:val="22"/>
              </w:rPr>
              <w:t>ΚΑΤΑΛΗΚΤΙΚΗ ΗΜΕΡΟΜΗΝΙΑ ΚΑΙ ΩΡΑ ΥΠΟΒΟΛΗΣ ΠΡΟΣΦΟΡΩΝ</w:t>
            </w:r>
          </w:p>
        </w:tc>
        <w:tc>
          <w:tcPr>
            <w:tcW w:w="6345" w:type="dxa"/>
            <w:vAlign w:val="center"/>
          </w:tcPr>
          <w:p w14:paraId="60D7454E" w14:textId="6076B79C" w:rsidR="00DF02B0" w:rsidRPr="007669DB" w:rsidRDefault="00463110" w:rsidP="00DD0ACD">
            <w:pPr>
              <w:autoSpaceDE w:val="0"/>
              <w:autoSpaceDN w:val="0"/>
              <w:adjustRightInd w:val="0"/>
              <w:spacing w:line="276" w:lineRule="auto"/>
              <w:rPr>
                <w:rFonts w:ascii="Tahoma" w:hAnsi="Tahoma" w:cs="Tahoma"/>
                <w:lang w:val="el-GR"/>
              </w:rPr>
            </w:pPr>
            <w:r w:rsidRPr="00463110">
              <w:rPr>
                <w:rFonts w:ascii="Tahoma" w:hAnsi="Tahoma" w:cs="Tahoma"/>
                <w:b/>
                <w:lang w:val="el-GR"/>
              </w:rPr>
              <w:t>22</w:t>
            </w:r>
            <w:r w:rsidRPr="00463110">
              <w:rPr>
                <w:rFonts w:ascii="Tahoma" w:hAnsi="Tahoma" w:cs="Tahoma"/>
                <w:b/>
              </w:rPr>
              <w:t>-04-20</w:t>
            </w:r>
            <w:r w:rsidRPr="00463110">
              <w:rPr>
                <w:rFonts w:ascii="Tahoma" w:hAnsi="Tahoma" w:cs="Tahoma"/>
                <w:b/>
                <w:lang w:val="en-GB"/>
              </w:rPr>
              <w:t>2</w:t>
            </w:r>
            <w:r w:rsidRPr="00463110">
              <w:rPr>
                <w:rFonts w:ascii="Tahoma" w:hAnsi="Tahoma" w:cs="Tahoma"/>
                <w:b/>
              </w:rPr>
              <w:t>4</w:t>
            </w:r>
            <w:r w:rsidR="007669DB">
              <w:rPr>
                <w:rFonts w:ascii="Tahoma" w:hAnsi="Tahoma" w:cs="Tahoma"/>
                <w:b/>
                <w:lang w:val="el-GR"/>
              </w:rPr>
              <w:t>,</w:t>
            </w:r>
            <w:r w:rsidR="007669DB" w:rsidRPr="00121F68">
              <w:rPr>
                <w:rFonts w:cs="Tahoma"/>
                <w:bCs/>
              </w:rPr>
              <w:t xml:space="preserve"> </w:t>
            </w:r>
            <w:r w:rsidR="007669DB" w:rsidRPr="007669DB">
              <w:rPr>
                <w:rFonts w:ascii="Tahoma" w:hAnsi="Tahoma" w:cs="Tahoma"/>
                <w:bCs/>
              </w:rPr>
              <w:t>ημέρα</w:t>
            </w:r>
            <w:r w:rsidR="007669DB" w:rsidRPr="007669DB">
              <w:rPr>
                <w:rFonts w:ascii="Tahoma" w:hAnsi="Tahoma" w:cs="Tahoma"/>
                <w:b/>
              </w:rPr>
              <w:t xml:space="preserve"> </w:t>
            </w:r>
            <w:r w:rsidR="007669DB">
              <w:rPr>
                <w:rFonts w:ascii="Tahoma" w:hAnsi="Tahoma" w:cs="Tahoma"/>
                <w:b/>
                <w:lang w:val="el-GR"/>
              </w:rPr>
              <w:t>Δεύτερα</w:t>
            </w:r>
            <w:r w:rsidR="007669DB" w:rsidRPr="007669DB">
              <w:rPr>
                <w:rFonts w:ascii="Tahoma" w:hAnsi="Tahoma" w:cs="Tahoma"/>
                <w:b/>
              </w:rPr>
              <w:t xml:space="preserve"> </w:t>
            </w:r>
            <w:r w:rsidR="007669DB" w:rsidRPr="007669DB">
              <w:rPr>
                <w:rFonts w:ascii="Tahoma" w:hAnsi="Tahoma" w:cs="Tahoma"/>
                <w:bCs/>
              </w:rPr>
              <w:t>και ώρα</w:t>
            </w:r>
            <w:r w:rsidR="007669DB" w:rsidRPr="007669DB">
              <w:rPr>
                <w:rFonts w:ascii="Tahoma" w:hAnsi="Tahoma" w:cs="Tahoma"/>
                <w:b/>
              </w:rPr>
              <w:t xml:space="preserve"> 14:00</w:t>
            </w:r>
          </w:p>
        </w:tc>
      </w:tr>
      <w:tr w:rsidR="00DF02B0" w:rsidRPr="000E4996" w14:paraId="1F413862" w14:textId="77777777" w:rsidTr="00931F74">
        <w:tc>
          <w:tcPr>
            <w:tcW w:w="3510" w:type="dxa"/>
            <w:vAlign w:val="center"/>
          </w:tcPr>
          <w:p w14:paraId="0D49D2AA" w14:textId="77777777" w:rsidR="00DF02B0" w:rsidRPr="00071CDB" w:rsidRDefault="00DF02B0" w:rsidP="00DF02B0">
            <w:pPr>
              <w:pStyle w:val="TabletextChar"/>
              <w:rPr>
                <w:rFonts w:cs="Tahoma"/>
                <w:b/>
                <w:sz w:val="22"/>
                <w:szCs w:val="22"/>
              </w:rPr>
            </w:pPr>
            <w:r w:rsidRPr="00071CDB">
              <w:rPr>
                <w:rFonts w:cs="Tahoma"/>
                <w:b/>
                <w:sz w:val="22"/>
                <w:szCs w:val="22"/>
              </w:rPr>
              <w:t>ΤΟΠΟΣ</w:t>
            </w:r>
            <w:r w:rsidRPr="00071CDB">
              <w:rPr>
                <w:rFonts w:cs="Tahoma"/>
                <w:b/>
                <w:sz w:val="22"/>
                <w:szCs w:val="22"/>
                <w:lang w:val="en-US"/>
              </w:rPr>
              <w:t xml:space="preserve"> </w:t>
            </w:r>
            <w:r w:rsidRPr="00071CDB">
              <w:rPr>
                <w:rFonts w:cs="Tahoma"/>
                <w:b/>
                <w:sz w:val="22"/>
                <w:szCs w:val="22"/>
              </w:rPr>
              <w:t>&amp; ΤΡΟΠΟΣ ΚΑΤΑΘΕΣΗΣ ΠΡΟΣΦΟΡΩΝ</w:t>
            </w:r>
          </w:p>
        </w:tc>
        <w:tc>
          <w:tcPr>
            <w:tcW w:w="6345" w:type="dxa"/>
            <w:vAlign w:val="center"/>
          </w:tcPr>
          <w:p w14:paraId="64237CB4" w14:textId="77777777" w:rsidR="00DF02B0" w:rsidRPr="00071CDB" w:rsidRDefault="00DF02B0" w:rsidP="00DF02B0">
            <w:pPr>
              <w:autoSpaceDE w:val="0"/>
              <w:autoSpaceDN w:val="0"/>
              <w:adjustRightInd w:val="0"/>
              <w:spacing w:line="276" w:lineRule="auto"/>
              <w:rPr>
                <w:rFonts w:ascii="Tahoma" w:hAnsi="Tahoma" w:cs="Tahoma"/>
                <w:color w:val="000000"/>
                <w:lang w:val="el-GR"/>
              </w:rPr>
            </w:pPr>
            <w:r w:rsidRPr="00071CDB">
              <w:rPr>
                <w:rFonts w:ascii="Tahoma" w:hAnsi="Tahoma" w:cs="Tahoma"/>
                <w:color w:val="000000"/>
                <w:lang w:val="el-GR"/>
              </w:rPr>
              <w:t>Ηλεκτρονική Υποβολή:</w:t>
            </w:r>
          </w:p>
          <w:p w14:paraId="4073E107" w14:textId="77777777" w:rsidR="00DF02B0" w:rsidRPr="00071CDB" w:rsidRDefault="00DF02B0" w:rsidP="00DF02B0">
            <w:pPr>
              <w:autoSpaceDE w:val="0"/>
              <w:autoSpaceDN w:val="0"/>
              <w:adjustRightInd w:val="0"/>
              <w:spacing w:line="276" w:lineRule="auto"/>
              <w:rPr>
                <w:rFonts w:ascii="Tahoma" w:hAnsi="Tahoma" w:cs="Tahoma"/>
                <w:color w:val="000000"/>
                <w:lang w:val="el-GR"/>
              </w:rPr>
            </w:pPr>
            <w:r w:rsidRPr="00071CDB">
              <w:rPr>
                <w:rFonts w:ascii="Tahoma" w:hAnsi="Tahoma" w:cs="Tahoma"/>
                <w:color w:val="000000"/>
                <w:lang w:val="el-GR"/>
              </w:rPr>
              <w:t xml:space="preserve">Στη διαδικτυακή πύλη </w:t>
            </w:r>
            <w:r w:rsidRPr="00071CDB">
              <w:rPr>
                <w:rFonts w:ascii="Tahoma" w:hAnsi="Tahoma" w:cs="Tahoma"/>
              </w:rPr>
              <w:t>www</w:t>
            </w:r>
            <w:r w:rsidRPr="00071CDB">
              <w:rPr>
                <w:rFonts w:ascii="Tahoma" w:hAnsi="Tahoma" w:cs="Tahoma"/>
                <w:lang w:val="el-GR"/>
              </w:rPr>
              <w:t>.</w:t>
            </w:r>
            <w:r w:rsidRPr="00071CDB">
              <w:rPr>
                <w:rFonts w:ascii="Tahoma" w:hAnsi="Tahoma" w:cs="Tahoma"/>
              </w:rPr>
              <w:t>promitheus</w:t>
            </w:r>
            <w:r w:rsidRPr="00071CDB">
              <w:rPr>
                <w:rFonts w:ascii="Tahoma" w:hAnsi="Tahoma" w:cs="Tahoma"/>
                <w:lang w:val="el-GR"/>
              </w:rPr>
              <w:t>.</w:t>
            </w:r>
            <w:r w:rsidRPr="00071CDB">
              <w:rPr>
                <w:rFonts w:ascii="Tahoma" w:hAnsi="Tahoma" w:cs="Tahoma"/>
              </w:rPr>
              <w:t>gov</w:t>
            </w:r>
            <w:r w:rsidRPr="00071CDB">
              <w:rPr>
                <w:rFonts w:ascii="Tahoma" w:hAnsi="Tahoma" w:cs="Tahoma"/>
                <w:lang w:val="el-GR"/>
              </w:rPr>
              <w:t>.</w:t>
            </w:r>
            <w:r w:rsidRPr="00071CDB">
              <w:rPr>
                <w:rFonts w:ascii="Tahoma" w:hAnsi="Tahoma" w:cs="Tahoma"/>
              </w:rPr>
              <w:t>gr</w:t>
            </w:r>
            <w:r w:rsidRPr="00071CDB">
              <w:rPr>
                <w:rFonts w:ascii="Tahoma" w:hAnsi="Tahoma" w:cs="Tahoma"/>
                <w:color w:val="0000FF"/>
                <w:lang w:val="el-GR"/>
              </w:rPr>
              <w:t xml:space="preserve"> </w:t>
            </w:r>
            <w:r w:rsidRPr="00071CDB">
              <w:rPr>
                <w:rFonts w:ascii="Tahoma" w:hAnsi="Tahoma" w:cs="Tahoma"/>
                <w:color w:val="000000"/>
                <w:lang w:val="el-GR"/>
              </w:rPr>
              <w:t>του</w:t>
            </w:r>
          </w:p>
          <w:p w14:paraId="388CA901" w14:textId="77777777" w:rsidR="00DF02B0" w:rsidRPr="00071CDB" w:rsidRDefault="00DF02B0" w:rsidP="00DF02B0">
            <w:pPr>
              <w:autoSpaceDE w:val="0"/>
              <w:autoSpaceDN w:val="0"/>
              <w:adjustRightInd w:val="0"/>
              <w:spacing w:line="276" w:lineRule="auto"/>
              <w:rPr>
                <w:rFonts w:ascii="Tahoma" w:hAnsi="Tahoma" w:cs="Tahoma"/>
                <w:color w:val="000000"/>
                <w:lang w:val="el-GR"/>
              </w:rPr>
            </w:pPr>
            <w:r w:rsidRPr="00071CDB">
              <w:rPr>
                <w:rFonts w:ascii="Tahoma" w:hAnsi="Tahoma" w:cs="Tahoma"/>
                <w:color w:val="000000"/>
                <w:lang w:val="el-GR"/>
              </w:rPr>
              <w:t>Εθνικού Συστήματος Ηλεκτρονικών Δημοσίων Συμβάσεων</w:t>
            </w:r>
          </w:p>
          <w:p w14:paraId="073C4E94" w14:textId="77777777" w:rsidR="00DF02B0" w:rsidRPr="00071CDB" w:rsidRDefault="00DF02B0" w:rsidP="00DF02B0">
            <w:pPr>
              <w:autoSpaceDE w:val="0"/>
              <w:autoSpaceDN w:val="0"/>
              <w:adjustRightInd w:val="0"/>
              <w:spacing w:line="276" w:lineRule="auto"/>
              <w:rPr>
                <w:rFonts w:ascii="Tahoma" w:hAnsi="Tahoma" w:cs="Tahoma"/>
                <w:color w:val="000000"/>
                <w:lang w:val="el-GR"/>
              </w:rPr>
            </w:pPr>
            <w:r w:rsidRPr="00071CDB">
              <w:rPr>
                <w:rFonts w:ascii="Tahoma" w:hAnsi="Tahoma" w:cs="Tahoma"/>
                <w:color w:val="000000"/>
                <w:lang w:val="el-GR"/>
              </w:rPr>
              <w:t>(ΕΣΗΔΗΣ) (ηλεκτρονική μορφή)</w:t>
            </w:r>
          </w:p>
          <w:p w14:paraId="2F9F349F" w14:textId="77777777" w:rsidR="00DF02B0" w:rsidRPr="00071CDB" w:rsidRDefault="00DF02B0" w:rsidP="00DF02B0">
            <w:pPr>
              <w:spacing w:before="60" w:line="276" w:lineRule="auto"/>
              <w:rPr>
                <w:rFonts w:ascii="Tahoma" w:hAnsi="Tahoma" w:cs="Tahoma"/>
                <w:lang w:val="el-GR"/>
              </w:rPr>
            </w:pPr>
            <w:r w:rsidRPr="00071CDB">
              <w:rPr>
                <w:rFonts w:ascii="Tahoma" w:hAnsi="Tahoma" w:cs="Tahoma"/>
                <w:color w:val="000000"/>
                <w:lang w:val="el-GR"/>
              </w:rPr>
              <w:t>Πρωτοκόλλου (έντυπη μορφή)</w:t>
            </w:r>
          </w:p>
          <w:p w14:paraId="09B27BBA" w14:textId="77777777" w:rsidR="00DF02B0" w:rsidRPr="00071CDB" w:rsidRDefault="00DF02B0" w:rsidP="00DF02B0">
            <w:pPr>
              <w:autoSpaceDE w:val="0"/>
              <w:autoSpaceDN w:val="0"/>
              <w:adjustRightInd w:val="0"/>
              <w:spacing w:line="276" w:lineRule="auto"/>
              <w:rPr>
                <w:rFonts w:ascii="Tahoma" w:hAnsi="Tahoma" w:cs="Tahoma"/>
                <w:lang w:val="el-GR"/>
              </w:rPr>
            </w:pPr>
            <w:r w:rsidRPr="00071CDB">
              <w:rPr>
                <w:rFonts w:ascii="Tahoma" w:hAnsi="Tahoma" w:cs="Tahoma"/>
                <w:color w:val="000000"/>
                <w:lang w:val="el-GR"/>
              </w:rPr>
              <w:t xml:space="preserve">Η έδρα της ΚτΠ </w:t>
            </w:r>
            <w:r w:rsidR="00346B7F" w:rsidRPr="00071CDB">
              <w:rPr>
                <w:rFonts w:ascii="Tahoma" w:hAnsi="Tahoma" w:cs="Tahoma"/>
                <w:color w:val="000000"/>
                <w:lang w:val="el-GR"/>
              </w:rPr>
              <w:t>Μ.</w:t>
            </w:r>
            <w:r w:rsidRPr="00071CDB">
              <w:rPr>
                <w:rFonts w:ascii="Tahoma" w:hAnsi="Tahoma" w:cs="Tahoma"/>
                <w:color w:val="000000"/>
                <w:lang w:val="el-GR"/>
              </w:rPr>
              <w:t>Α.Ε.</w:t>
            </w:r>
          </w:p>
        </w:tc>
      </w:tr>
      <w:tr w:rsidR="00DF02B0" w:rsidRPr="00071CDB" w14:paraId="447C7BAD" w14:textId="77777777" w:rsidTr="00931F74">
        <w:tc>
          <w:tcPr>
            <w:tcW w:w="3510" w:type="dxa"/>
          </w:tcPr>
          <w:p w14:paraId="241CC8B7" w14:textId="77777777" w:rsidR="00DF02B0" w:rsidRPr="00071CDB" w:rsidRDefault="00DF02B0" w:rsidP="00DF02B0">
            <w:pPr>
              <w:pStyle w:val="TabletextChar"/>
              <w:rPr>
                <w:rFonts w:cs="Tahoma"/>
                <w:b/>
                <w:sz w:val="22"/>
                <w:szCs w:val="22"/>
              </w:rPr>
            </w:pPr>
            <w:r w:rsidRPr="00071CDB">
              <w:rPr>
                <w:rFonts w:cs="Tahoma"/>
                <w:b/>
                <w:sz w:val="22"/>
                <w:szCs w:val="22"/>
              </w:rPr>
              <w:t>ΗΜΕΡΟΜΗΝΙΑ ΑΝΑΡΤΗΣΗΣ ΣΤΗ ΔΙΑΔΙΚΤΥΑΚΗ ΠΥΛΗ ΤΟΥ ΕΣΗΔΗΣ</w:t>
            </w:r>
          </w:p>
        </w:tc>
        <w:tc>
          <w:tcPr>
            <w:tcW w:w="6345" w:type="dxa"/>
            <w:vAlign w:val="center"/>
          </w:tcPr>
          <w:p w14:paraId="7F4CE866" w14:textId="2A0405AD" w:rsidR="00DF02B0" w:rsidRPr="00071CDB" w:rsidRDefault="00121F68" w:rsidP="00DD0ACD">
            <w:pPr>
              <w:autoSpaceDE w:val="0"/>
              <w:autoSpaceDN w:val="0"/>
              <w:adjustRightInd w:val="0"/>
              <w:spacing w:line="276" w:lineRule="auto"/>
              <w:rPr>
                <w:rFonts w:ascii="Tahoma" w:hAnsi="Tahoma" w:cs="Tahoma"/>
                <w:color w:val="000000"/>
              </w:rPr>
            </w:pPr>
            <w:r w:rsidRPr="00121F68">
              <w:rPr>
                <w:rFonts w:ascii="Tahoma" w:hAnsi="Tahoma" w:cs="Tahoma"/>
                <w:b/>
              </w:rPr>
              <w:t>19-03-2024</w:t>
            </w:r>
          </w:p>
        </w:tc>
      </w:tr>
      <w:tr w:rsidR="00DF02B0" w:rsidRPr="00C17CA3" w14:paraId="07E9D189" w14:textId="77777777" w:rsidTr="00931F74">
        <w:tc>
          <w:tcPr>
            <w:tcW w:w="3510" w:type="dxa"/>
            <w:vAlign w:val="center"/>
          </w:tcPr>
          <w:p w14:paraId="76A187F7" w14:textId="77777777" w:rsidR="00DF02B0" w:rsidRPr="00071CDB" w:rsidRDefault="00DF02B0" w:rsidP="00DF02B0">
            <w:pPr>
              <w:pStyle w:val="TabletextChar"/>
              <w:rPr>
                <w:rFonts w:cs="Tahoma"/>
                <w:b/>
                <w:sz w:val="22"/>
                <w:szCs w:val="22"/>
              </w:rPr>
            </w:pPr>
            <w:r w:rsidRPr="00071CDB">
              <w:rPr>
                <w:rFonts w:cs="Tahoma"/>
                <w:b/>
                <w:sz w:val="22"/>
                <w:szCs w:val="22"/>
              </w:rPr>
              <w:t>ΗΜΕΡΟΜΗΝΙΑ ΚΑΙ ΩΡΑ ΑΠΟΣΦΡΑΓΙΣΗΣ ΠΡΟΣΦΟΡΩΝ</w:t>
            </w:r>
          </w:p>
        </w:tc>
        <w:tc>
          <w:tcPr>
            <w:tcW w:w="6345" w:type="dxa"/>
            <w:vAlign w:val="center"/>
          </w:tcPr>
          <w:p w14:paraId="2DEA130E" w14:textId="2C0D634F" w:rsidR="00DF02B0" w:rsidRPr="00121F68" w:rsidRDefault="00121F68" w:rsidP="00DD0ACD">
            <w:pPr>
              <w:pStyle w:val="TabletextChar"/>
              <w:rPr>
                <w:rFonts w:cs="Tahoma"/>
                <w:b/>
                <w:sz w:val="22"/>
                <w:szCs w:val="22"/>
              </w:rPr>
            </w:pPr>
            <w:r w:rsidRPr="00121F68">
              <w:rPr>
                <w:rFonts w:cs="Tahoma"/>
                <w:b/>
                <w:sz w:val="22"/>
                <w:szCs w:val="22"/>
              </w:rPr>
              <w:t>26</w:t>
            </w:r>
            <w:r w:rsidR="00DF02B0" w:rsidRPr="00121F68">
              <w:rPr>
                <w:rFonts w:cs="Tahoma"/>
                <w:b/>
                <w:sz w:val="22"/>
                <w:szCs w:val="22"/>
              </w:rPr>
              <w:t>-</w:t>
            </w:r>
            <w:r w:rsidRPr="00121F68">
              <w:rPr>
                <w:rFonts w:cs="Tahoma"/>
                <w:b/>
                <w:sz w:val="22"/>
                <w:szCs w:val="22"/>
              </w:rPr>
              <w:t>04</w:t>
            </w:r>
            <w:r w:rsidR="00DF02B0" w:rsidRPr="00121F68">
              <w:rPr>
                <w:rFonts w:cs="Tahoma"/>
                <w:b/>
                <w:sz w:val="22"/>
                <w:szCs w:val="22"/>
              </w:rPr>
              <w:t>-20</w:t>
            </w:r>
            <w:r w:rsidR="00DD0ACD" w:rsidRPr="00121F68">
              <w:rPr>
                <w:rFonts w:cs="Tahoma"/>
                <w:b/>
                <w:sz w:val="22"/>
                <w:szCs w:val="22"/>
              </w:rPr>
              <w:t>2</w:t>
            </w:r>
            <w:r w:rsidRPr="00121F68">
              <w:rPr>
                <w:rFonts w:cs="Tahoma"/>
                <w:b/>
                <w:sz w:val="22"/>
                <w:szCs w:val="22"/>
              </w:rPr>
              <w:t>4</w:t>
            </w:r>
            <w:r>
              <w:rPr>
                <w:rFonts w:cs="Tahoma"/>
                <w:b/>
                <w:sz w:val="22"/>
                <w:szCs w:val="22"/>
              </w:rPr>
              <w:t>,</w:t>
            </w:r>
            <w:r w:rsidR="00DF02B0" w:rsidRPr="00121F68">
              <w:rPr>
                <w:rFonts w:cs="Tahoma"/>
                <w:b/>
                <w:sz w:val="22"/>
                <w:szCs w:val="22"/>
              </w:rPr>
              <w:t xml:space="preserve"> </w:t>
            </w:r>
            <w:r w:rsidRPr="00121F68">
              <w:rPr>
                <w:rFonts w:cs="Tahoma"/>
                <w:bCs/>
                <w:sz w:val="22"/>
                <w:szCs w:val="22"/>
              </w:rPr>
              <w:t>ημέρα</w:t>
            </w:r>
            <w:r w:rsidRPr="00121F68">
              <w:rPr>
                <w:rFonts w:cs="Tahoma"/>
                <w:b/>
                <w:sz w:val="22"/>
                <w:szCs w:val="22"/>
              </w:rPr>
              <w:t xml:space="preserve"> Παρασκευή </w:t>
            </w:r>
            <w:r w:rsidR="00DF02B0" w:rsidRPr="00121F68">
              <w:rPr>
                <w:rFonts w:cs="Tahoma"/>
                <w:bCs/>
                <w:sz w:val="22"/>
                <w:szCs w:val="22"/>
              </w:rPr>
              <w:t>και ώρα</w:t>
            </w:r>
            <w:r w:rsidR="00DF02B0" w:rsidRPr="00071CDB">
              <w:rPr>
                <w:rFonts w:cs="Tahoma"/>
                <w:b/>
                <w:sz w:val="22"/>
                <w:szCs w:val="22"/>
              </w:rPr>
              <w:t xml:space="preserve"> </w:t>
            </w:r>
            <w:r>
              <w:rPr>
                <w:rFonts w:cs="Tahoma"/>
                <w:b/>
                <w:sz w:val="22"/>
                <w:szCs w:val="22"/>
              </w:rPr>
              <w:t>14</w:t>
            </w:r>
            <w:r w:rsidR="00DF02B0" w:rsidRPr="00121F68">
              <w:rPr>
                <w:rFonts w:cs="Tahoma"/>
                <w:b/>
                <w:sz w:val="22"/>
                <w:szCs w:val="22"/>
              </w:rPr>
              <w:t>:</w:t>
            </w:r>
            <w:r w:rsidRPr="00121F68">
              <w:rPr>
                <w:rFonts w:cs="Tahoma"/>
                <w:b/>
                <w:sz w:val="22"/>
                <w:szCs w:val="22"/>
              </w:rPr>
              <w:t>00</w:t>
            </w:r>
          </w:p>
        </w:tc>
      </w:tr>
    </w:tbl>
    <w:p w14:paraId="30183941" w14:textId="77777777" w:rsidR="008E18C3" w:rsidRPr="00071CDB" w:rsidRDefault="008E18C3" w:rsidP="0024279E">
      <w:pPr>
        <w:autoSpaceDE w:val="0"/>
        <w:autoSpaceDN w:val="0"/>
        <w:adjustRightInd w:val="0"/>
        <w:ind w:right="-460"/>
        <w:jc w:val="center"/>
        <w:rPr>
          <w:rFonts w:ascii="Tahoma" w:hAnsi="Tahoma" w:cs="Tahoma"/>
          <w:lang w:val="el-GR"/>
        </w:rPr>
      </w:pPr>
    </w:p>
    <w:p w14:paraId="2C594D34" w14:textId="77777777" w:rsidR="00055134" w:rsidRPr="00071CDB" w:rsidRDefault="00055134" w:rsidP="006E26AF">
      <w:pPr>
        <w:tabs>
          <w:tab w:val="left" w:pos="2610"/>
        </w:tabs>
        <w:rPr>
          <w:rFonts w:ascii="Tahoma" w:hAnsi="Tahoma" w:cs="Tahoma"/>
          <w:lang w:val="el-GR"/>
        </w:rPr>
      </w:pPr>
      <w:r w:rsidRPr="00071CDB">
        <w:rPr>
          <w:rFonts w:ascii="Tahoma" w:hAnsi="Tahoma" w:cs="Tahoma"/>
          <w:lang w:val="el-GR"/>
        </w:rPr>
        <w:tab/>
      </w:r>
    </w:p>
    <w:p w14:paraId="78F38E84" w14:textId="77777777" w:rsidR="00055134" w:rsidRPr="00071CDB" w:rsidRDefault="00055134" w:rsidP="006E26AF">
      <w:pPr>
        <w:tabs>
          <w:tab w:val="left" w:pos="2610"/>
        </w:tabs>
        <w:rPr>
          <w:rFonts w:ascii="Tahoma" w:hAnsi="Tahoma" w:cs="Tahoma"/>
          <w:lang w:val="el-GR"/>
        </w:rPr>
        <w:sectPr w:rsidR="00055134" w:rsidRPr="00071CDB" w:rsidSect="00230C28">
          <w:headerReference w:type="default" r:id="rId12"/>
          <w:footerReference w:type="default" r:id="rId13"/>
          <w:headerReference w:type="first" r:id="rId14"/>
          <w:pgSz w:w="11906" w:h="16838"/>
          <w:pgMar w:top="1134" w:right="1134" w:bottom="1134" w:left="1134" w:header="426" w:footer="709" w:gutter="0"/>
          <w:cols w:space="720"/>
          <w:titlePg/>
          <w:docGrid w:linePitch="360"/>
        </w:sectPr>
      </w:pPr>
      <w:r w:rsidRPr="00071CDB">
        <w:rPr>
          <w:rFonts w:ascii="Tahoma" w:hAnsi="Tahoma" w:cs="Tahoma"/>
          <w:lang w:val="el-GR"/>
        </w:rPr>
        <w:tab/>
      </w:r>
    </w:p>
    <w:p w14:paraId="32AF5ADC" w14:textId="77777777" w:rsidR="008338F0" w:rsidRPr="00071CDB" w:rsidRDefault="003355E7" w:rsidP="00B8545D">
      <w:pPr>
        <w:pStyle w:val="Contents"/>
        <w:ind w:left="357"/>
        <w:rPr>
          <w:rFonts w:ascii="Tahoma" w:hAnsi="Tahoma" w:cs="Tahoma"/>
          <w:sz w:val="22"/>
          <w:szCs w:val="22"/>
        </w:rPr>
      </w:pPr>
      <w:r w:rsidRPr="00071CDB">
        <w:rPr>
          <w:rFonts w:ascii="Tahoma" w:hAnsi="Tahoma" w:cs="Tahoma"/>
          <w:sz w:val="22"/>
          <w:szCs w:val="22"/>
        </w:rPr>
        <w:lastRenderedPageBreak/>
        <w:t>Περιεχόμενα</w:t>
      </w:r>
    </w:p>
    <w:p w14:paraId="6E0E0503" w14:textId="629933CD" w:rsidR="005E5414" w:rsidRDefault="001C5365">
      <w:pPr>
        <w:pStyle w:val="25"/>
        <w:tabs>
          <w:tab w:val="right" w:leader="dot" w:pos="9628"/>
        </w:tabs>
        <w:rPr>
          <w:rFonts w:asciiTheme="minorHAnsi" w:eastAsiaTheme="minorEastAsia" w:hAnsiTheme="minorHAnsi" w:cstheme="minorBidi"/>
          <w:smallCaps w:val="0"/>
          <w:noProof/>
          <w:kern w:val="2"/>
          <w:sz w:val="22"/>
          <w:szCs w:val="22"/>
          <w:lang w:val="el-GR" w:eastAsia="el-GR"/>
        </w:rPr>
      </w:pPr>
      <w:r w:rsidRPr="00071CDB">
        <w:rPr>
          <w:rFonts w:ascii="Tahoma" w:hAnsi="Tahoma" w:cs="Tahoma"/>
          <w:sz w:val="22"/>
          <w:szCs w:val="22"/>
        </w:rPr>
        <w:fldChar w:fldCharType="begin"/>
      </w:r>
      <w:r w:rsidR="003355E7" w:rsidRPr="00071CDB">
        <w:rPr>
          <w:rFonts w:ascii="Tahoma" w:hAnsi="Tahoma" w:cs="Tahoma"/>
          <w:sz w:val="22"/>
          <w:szCs w:val="22"/>
        </w:rPr>
        <w:instrText xml:space="preserve"> TOC \o "2-4" \h \z \t "Heading 1;1" </w:instrText>
      </w:r>
      <w:r w:rsidRPr="00071CDB">
        <w:rPr>
          <w:rFonts w:ascii="Tahoma" w:hAnsi="Tahoma" w:cs="Tahoma"/>
          <w:sz w:val="22"/>
          <w:szCs w:val="22"/>
        </w:rPr>
        <w:fldChar w:fldCharType="separate"/>
      </w:r>
      <w:hyperlink w:anchor="_Toc153885447" w:history="1">
        <w:r w:rsidR="005E5414" w:rsidRPr="00C85533">
          <w:rPr>
            <w:rStyle w:val="-"/>
            <w:rFonts w:ascii="Tahoma" w:hAnsi="Tahoma" w:cs="Tahoma"/>
            <w:noProof/>
            <w:lang w:val="el-GR"/>
          </w:rPr>
          <w:t>ΓΕΝΙΚΕΣ ΠΛΗΡΟΦΟΡΙΕΣ</w:t>
        </w:r>
        <w:r w:rsidR="005E5414">
          <w:rPr>
            <w:noProof/>
            <w:webHidden/>
          </w:rPr>
          <w:tab/>
        </w:r>
        <w:r w:rsidR="005E5414">
          <w:rPr>
            <w:noProof/>
            <w:webHidden/>
          </w:rPr>
          <w:fldChar w:fldCharType="begin"/>
        </w:r>
        <w:r w:rsidR="005E5414">
          <w:rPr>
            <w:noProof/>
            <w:webHidden/>
          </w:rPr>
          <w:instrText xml:space="preserve"> PAGEREF _Toc153885447 \h </w:instrText>
        </w:r>
        <w:r w:rsidR="005E5414">
          <w:rPr>
            <w:noProof/>
            <w:webHidden/>
          </w:rPr>
        </w:r>
        <w:r w:rsidR="005E5414">
          <w:rPr>
            <w:noProof/>
            <w:webHidden/>
          </w:rPr>
          <w:fldChar w:fldCharType="separate"/>
        </w:r>
        <w:r w:rsidR="0066033C">
          <w:rPr>
            <w:noProof/>
            <w:webHidden/>
          </w:rPr>
          <w:t>2</w:t>
        </w:r>
        <w:r w:rsidR="005E5414">
          <w:rPr>
            <w:noProof/>
            <w:webHidden/>
          </w:rPr>
          <w:fldChar w:fldCharType="end"/>
        </w:r>
      </w:hyperlink>
    </w:p>
    <w:p w14:paraId="2AE346D7" w14:textId="051A5F18" w:rsidR="005E5414" w:rsidRDefault="009236B4">
      <w:pPr>
        <w:pStyle w:val="31"/>
        <w:tabs>
          <w:tab w:val="right" w:leader="dot" w:pos="9628"/>
        </w:tabs>
        <w:rPr>
          <w:rFonts w:asciiTheme="minorHAnsi" w:eastAsiaTheme="minorEastAsia" w:hAnsiTheme="minorHAnsi" w:cstheme="minorBidi"/>
          <w:i w:val="0"/>
          <w:iCs w:val="0"/>
          <w:noProof/>
          <w:kern w:val="2"/>
          <w:sz w:val="22"/>
          <w:szCs w:val="22"/>
          <w:lang w:val="el-GR" w:eastAsia="el-GR"/>
        </w:rPr>
      </w:pPr>
      <w:hyperlink w:anchor="_Toc153885448" w:history="1">
        <w:r w:rsidR="005E5414" w:rsidRPr="00C85533">
          <w:rPr>
            <w:rStyle w:val="-"/>
            <w:rFonts w:ascii="Tahoma" w:hAnsi="Tahoma" w:cs="Tahoma"/>
            <w:noProof/>
            <w:lang w:val="el-GR"/>
          </w:rPr>
          <w:t>Συνοπτικά στοιχεία Έργου</w:t>
        </w:r>
        <w:r w:rsidR="005E5414">
          <w:rPr>
            <w:noProof/>
            <w:webHidden/>
          </w:rPr>
          <w:tab/>
        </w:r>
        <w:r w:rsidR="005E5414">
          <w:rPr>
            <w:noProof/>
            <w:webHidden/>
          </w:rPr>
          <w:fldChar w:fldCharType="begin"/>
        </w:r>
        <w:r w:rsidR="005E5414">
          <w:rPr>
            <w:noProof/>
            <w:webHidden/>
          </w:rPr>
          <w:instrText xml:space="preserve"> PAGEREF _Toc153885448 \h </w:instrText>
        </w:r>
        <w:r w:rsidR="005E5414">
          <w:rPr>
            <w:noProof/>
            <w:webHidden/>
          </w:rPr>
        </w:r>
        <w:r w:rsidR="005E5414">
          <w:rPr>
            <w:noProof/>
            <w:webHidden/>
          </w:rPr>
          <w:fldChar w:fldCharType="separate"/>
        </w:r>
        <w:r w:rsidR="0066033C">
          <w:rPr>
            <w:noProof/>
            <w:webHidden/>
          </w:rPr>
          <w:t>2</w:t>
        </w:r>
        <w:r w:rsidR="005E5414">
          <w:rPr>
            <w:noProof/>
            <w:webHidden/>
          </w:rPr>
          <w:fldChar w:fldCharType="end"/>
        </w:r>
      </w:hyperlink>
    </w:p>
    <w:p w14:paraId="6C217E98" w14:textId="34C3B27C" w:rsidR="005E5414" w:rsidRDefault="009236B4">
      <w:pPr>
        <w:pStyle w:val="25"/>
        <w:tabs>
          <w:tab w:val="left" w:pos="660"/>
          <w:tab w:val="right" w:leader="dot" w:pos="9628"/>
        </w:tabs>
        <w:rPr>
          <w:rFonts w:asciiTheme="minorHAnsi" w:eastAsiaTheme="minorEastAsia" w:hAnsiTheme="minorHAnsi" w:cstheme="minorBidi"/>
          <w:smallCaps w:val="0"/>
          <w:noProof/>
          <w:kern w:val="2"/>
          <w:sz w:val="22"/>
          <w:szCs w:val="22"/>
          <w:lang w:val="el-GR" w:eastAsia="el-GR"/>
        </w:rPr>
      </w:pPr>
      <w:hyperlink w:anchor="_Toc153885449" w:history="1">
        <w:r w:rsidR="005E5414" w:rsidRPr="00C85533">
          <w:rPr>
            <w:rStyle w:val="-"/>
            <w:rFonts w:ascii="Tahoma" w:hAnsi="Tahoma" w:cs="Tahoma"/>
            <w:noProof/>
            <w:lang w:val="el-GR"/>
          </w:rPr>
          <w:t>1.</w:t>
        </w:r>
        <w:r w:rsidR="005E5414">
          <w:rPr>
            <w:rFonts w:asciiTheme="minorHAnsi" w:eastAsiaTheme="minorEastAsia" w:hAnsiTheme="minorHAnsi" w:cstheme="minorBidi"/>
            <w:smallCaps w:val="0"/>
            <w:noProof/>
            <w:kern w:val="2"/>
            <w:sz w:val="22"/>
            <w:szCs w:val="22"/>
            <w:lang w:val="el-GR" w:eastAsia="el-GR"/>
          </w:rPr>
          <w:tab/>
        </w:r>
        <w:r w:rsidR="005E5414" w:rsidRPr="00C85533">
          <w:rPr>
            <w:rStyle w:val="-"/>
            <w:rFonts w:ascii="Tahoma" w:hAnsi="Tahoma" w:cs="Tahoma"/>
            <w:bCs/>
            <w:noProof/>
            <w:lang w:val="el-GR"/>
          </w:rPr>
          <w:t>ΑΝΑΘΕΤΟΥΣΑ ΑΡΧΗ ΚΑΙ ΑΝΤΙΚΕΙΜΕΝΟ ΣΥΜΒΑΣΗΣ</w:t>
        </w:r>
        <w:r w:rsidR="005E5414">
          <w:rPr>
            <w:noProof/>
            <w:webHidden/>
          </w:rPr>
          <w:tab/>
        </w:r>
        <w:r w:rsidR="005E5414">
          <w:rPr>
            <w:noProof/>
            <w:webHidden/>
          </w:rPr>
          <w:fldChar w:fldCharType="begin"/>
        </w:r>
        <w:r w:rsidR="005E5414">
          <w:rPr>
            <w:noProof/>
            <w:webHidden/>
          </w:rPr>
          <w:instrText xml:space="preserve"> PAGEREF _Toc153885449 \h </w:instrText>
        </w:r>
        <w:r w:rsidR="005E5414">
          <w:rPr>
            <w:noProof/>
            <w:webHidden/>
          </w:rPr>
        </w:r>
        <w:r w:rsidR="005E5414">
          <w:rPr>
            <w:noProof/>
            <w:webHidden/>
          </w:rPr>
          <w:fldChar w:fldCharType="separate"/>
        </w:r>
        <w:r w:rsidR="0066033C">
          <w:rPr>
            <w:noProof/>
            <w:webHidden/>
          </w:rPr>
          <w:t>7</w:t>
        </w:r>
        <w:r w:rsidR="005E5414">
          <w:rPr>
            <w:noProof/>
            <w:webHidden/>
          </w:rPr>
          <w:fldChar w:fldCharType="end"/>
        </w:r>
      </w:hyperlink>
    </w:p>
    <w:p w14:paraId="5C027AEA" w14:textId="55EA6F0A" w:rsidR="005E5414" w:rsidRDefault="009236B4">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rPr>
      </w:pPr>
      <w:hyperlink w:anchor="_Toc153885450" w:history="1">
        <w:r w:rsidR="005E5414" w:rsidRPr="00C85533">
          <w:rPr>
            <w:rStyle w:val="-"/>
            <w:rFonts w:ascii="Tahoma" w:hAnsi="Tahoma" w:cs="Tahoma"/>
            <w:noProof/>
            <w:lang w:val="el-GR"/>
          </w:rPr>
          <w:t>1.1</w:t>
        </w:r>
        <w:r w:rsidR="005E5414">
          <w:rPr>
            <w:rFonts w:asciiTheme="minorHAnsi" w:eastAsiaTheme="minorEastAsia" w:hAnsiTheme="minorHAnsi" w:cstheme="minorBidi"/>
            <w:smallCaps w:val="0"/>
            <w:noProof/>
            <w:kern w:val="2"/>
            <w:sz w:val="22"/>
            <w:szCs w:val="22"/>
            <w:lang w:val="el-GR" w:eastAsia="el-GR"/>
          </w:rPr>
          <w:tab/>
        </w:r>
        <w:r w:rsidR="005E5414" w:rsidRPr="00C85533">
          <w:rPr>
            <w:rStyle w:val="-"/>
            <w:rFonts w:ascii="Tahoma" w:hAnsi="Tahoma" w:cs="Tahoma"/>
            <w:noProof/>
            <w:lang w:val="el-GR"/>
          </w:rPr>
          <w:t>Στοιχεία Αναθέτουσας Αρχής</w:t>
        </w:r>
        <w:r w:rsidR="005E5414">
          <w:rPr>
            <w:noProof/>
            <w:webHidden/>
          </w:rPr>
          <w:tab/>
        </w:r>
        <w:r w:rsidR="005E5414">
          <w:rPr>
            <w:noProof/>
            <w:webHidden/>
          </w:rPr>
          <w:fldChar w:fldCharType="begin"/>
        </w:r>
        <w:r w:rsidR="005E5414">
          <w:rPr>
            <w:noProof/>
            <w:webHidden/>
          </w:rPr>
          <w:instrText xml:space="preserve"> PAGEREF _Toc153885450 \h </w:instrText>
        </w:r>
        <w:r w:rsidR="005E5414">
          <w:rPr>
            <w:noProof/>
            <w:webHidden/>
          </w:rPr>
        </w:r>
        <w:r w:rsidR="005E5414">
          <w:rPr>
            <w:noProof/>
            <w:webHidden/>
          </w:rPr>
          <w:fldChar w:fldCharType="separate"/>
        </w:r>
        <w:r w:rsidR="0066033C">
          <w:rPr>
            <w:noProof/>
            <w:webHidden/>
          </w:rPr>
          <w:t>7</w:t>
        </w:r>
        <w:r w:rsidR="005E5414">
          <w:rPr>
            <w:noProof/>
            <w:webHidden/>
          </w:rPr>
          <w:fldChar w:fldCharType="end"/>
        </w:r>
      </w:hyperlink>
    </w:p>
    <w:p w14:paraId="663239D9" w14:textId="6ED0DE9D" w:rsidR="005E5414" w:rsidRDefault="009236B4">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rPr>
      </w:pPr>
      <w:hyperlink w:anchor="_Toc153885451" w:history="1">
        <w:r w:rsidR="005E5414" w:rsidRPr="00C85533">
          <w:rPr>
            <w:rStyle w:val="-"/>
            <w:rFonts w:ascii="Tahoma" w:hAnsi="Tahoma" w:cs="Tahoma"/>
            <w:noProof/>
            <w:lang w:val="el-GR"/>
          </w:rPr>
          <w:t>1.2</w:t>
        </w:r>
        <w:r w:rsidR="005E5414">
          <w:rPr>
            <w:rFonts w:asciiTheme="minorHAnsi" w:eastAsiaTheme="minorEastAsia" w:hAnsiTheme="minorHAnsi" w:cstheme="minorBidi"/>
            <w:smallCaps w:val="0"/>
            <w:noProof/>
            <w:kern w:val="2"/>
            <w:sz w:val="22"/>
            <w:szCs w:val="22"/>
            <w:lang w:val="el-GR" w:eastAsia="el-GR"/>
          </w:rPr>
          <w:tab/>
        </w:r>
        <w:r w:rsidR="005E5414" w:rsidRPr="00C85533">
          <w:rPr>
            <w:rStyle w:val="-"/>
            <w:rFonts w:ascii="Tahoma" w:hAnsi="Tahoma" w:cs="Tahoma"/>
            <w:noProof/>
            <w:lang w:val="el-GR"/>
          </w:rPr>
          <w:t>Στοιχεία Διαδικασίας - Χρηματοδότηση</w:t>
        </w:r>
        <w:r w:rsidR="005E5414">
          <w:rPr>
            <w:noProof/>
            <w:webHidden/>
          </w:rPr>
          <w:tab/>
        </w:r>
        <w:r w:rsidR="005E5414">
          <w:rPr>
            <w:noProof/>
            <w:webHidden/>
          </w:rPr>
          <w:fldChar w:fldCharType="begin"/>
        </w:r>
        <w:r w:rsidR="005E5414">
          <w:rPr>
            <w:noProof/>
            <w:webHidden/>
          </w:rPr>
          <w:instrText xml:space="preserve"> PAGEREF _Toc153885451 \h </w:instrText>
        </w:r>
        <w:r w:rsidR="005E5414">
          <w:rPr>
            <w:noProof/>
            <w:webHidden/>
          </w:rPr>
        </w:r>
        <w:r w:rsidR="005E5414">
          <w:rPr>
            <w:noProof/>
            <w:webHidden/>
          </w:rPr>
          <w:fldChar w:fldCharType="separate"/>
        </w:r>
        <w:r w:rsidR="0066033C">
          <w:rPr>
            <w:noProof/>
            <w:webHidden/>
          </w:rPr>
          <w:t>7</w:t>
        </w:r>
        <w:r w:rsidR="005E5414">
          <w:rPr>
            <w:noProof/>
            <w:webHidden/>
          </w:rPr>
          <w:fldChar w:fldCharType="end"/>
        </w:r>
      </w:hyperlink>
    </w:p>
    <w:p w14:paraId="2FE227AE" w14:textId="371EDED0" w:rsidR="005E5414" w:rsidRDefault="009236B4">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rPr>
      </w:pPr>
      <w:hyperlink w:anchor="_Toc153885452" w:history="1">
        <w:r w:rsidR="005E5414" w:rsidRPr="00C85533">
          <w:rPr>
            <w:rStyle w:val="-"/>
            <w:rFonts w:ascii="Tahoma" w:hAnsi="Tahoma" w:cs="Tahoma"/>
            <w:noProof/>
            <w:lang w:val="el-GR"/>
          </w:rPr>
          <w:t>1.3</w:t>
        </w:r>
        <w:r w:rsidR="005E5414">
          <w:rPr>
            <w:rFonts w:asciiTheme="minorHAnsi" w:eastAsiaTheme="minorEastAsia" w:hAnsiTheme="minorHAnsi" w:cstheme="minorBidi"/>
            <w:smallCaps w:val="0"/>
            <w:noProof/>
            <w:kern w:val="2"/>
            <w:sz w:val="22"/>
            <w:szCs w:val="22"/>
            <w:lang w:val="el-GR" w:eastAsia="el-GR"/>
          </w:rPr>
          <w:tab/>
        </w:r>
        <w:r w:rsidR="005E5414" w:rsidRPr="00C85533">
          <w:rPr>
            <w:rStyle w:val="-"/>
            <w:rFonts w:ascii="Tahoma" w:hAnsi="Tahoma" w:cs="Tahoma"/>
            <w:noProof/>
            <w:lang w:val="el-GR"/>
          </w:rPr>
          <w:t>Συνοπτική Περιγραφή φυσικού και οικονομικού αντικειμένου της σύμβασης</w:t>
        </w:r>
        <w:r w:rsidR="005E5414">
          <w:rPr>
            <w:noProof/>
            <w:webHidden/>
          </w:rPr>
          <w:tab/>
        </w:r>
        <w:r w:rsidR="005E5414">
          <w:rPr>
            <w:noProof/>
            <w:webHidden/>
          </w:rPr>
          <w:fldChar w:fldCharType="begin"/>
        </w:r>
        <w:r w:rsidR="005E5414">
          <w:rPr>
            <w:noProof/>
            <w:webHidden/>
          </w:rPr>
          <w:instrText xml:space="preserve"> PAGEREF _Toc153885452 \h </w:instrText>
        </w:r>
        <w:r w:rsidR="005E5414">
          <w:rPr>
            <w:noProof/>
            <w:webHidden/>
          </w:rPr>
        </w:r>
        <w:r w:rsidR="005E5414">
          <w:rPr>
            <w:noProof/>
            <w:webHidden/>
          </w:rPr>
          <w:fldChar w:fldCharType="separate"/>
        </w:r>
        <w:r w:rsidR="0066033C">
          <w:rPr>
            <w:noProof/>
            <w:webHidden/>
          </w:rPr>
          <w:t>8</w:t>
        </w:r>
        <w:r w:rsidR="005E5414">
          <w:rPr>
            <w:noProof/>
            <w:webHidden/>
          </w:rPr>
          <w:fldChar w:fldCharType="end"/>
        </w:r>
      </w:hyperlink>
    </w:p>
    <w:p w14:paraId="1218FCA1" w14:textId="35118A91" w:rsidR="005E5414" w:rsidRDefault="009236B4">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rPr>
      </w:pPr>
      <w:hyperlink w:anchor="_Toc153885453" w:history="1">
        <w:r w:rsidR="005E5414" w:rsidRPr="00C85533">
          <w:rPr>
            <w:rStyle w:val="-"/>
            <w:rFonts w:ascii="Tahoma" w:hAnsi="Tahoma" w:cs="Tahoma"/>
            <w:noProof/>
            <w:lang w:val="el-GR"/>
          </w:rPr>
          <w:t>1.4</w:t>
        </w:r>
        <w:r w:rsidR="005E5414">
          <w:rPr>
            <w:rFonts w:asciiTheme="minorHAnsi" w:eastAsiaTheme="minorEastAsia" w:hAnsiTheme="minorHAnsi" w:cstheme="minorBidi"/>
            <w:smallCaps w:val="0"/>
            <w:noProof/>
            <w:kern w:val="2"/>
            <w:sz w:val="22"/>
            <w:szCs w:val="22"/>
            <w:lang w:val="el-GR" w:eastAsia="el-GR"/>
          </w:rPr>
          <w:tab/>
        </w:r>
        <w:r w:rsidR="005E5414" w:rsidRPr="00C85533">
          <w:rPr>
            <w:rStyle w:val="-"/>
            <w:rFonts w:ascii="Tahoma" w:hAnsi="Tahoma" w:cs="Tahoma"/>
            <w:noProof/>
            <w:lang w:val="el-GR"/>
          </w:rPr>
          <w:t>Θεσμικό πλαίσιο</w:t>
        </w:r>
        <w:r w:rsidR="005E5414">
          <w:rPr>
            <w:noProof/>
            <w:webHidden/>
          </w:rPr>
          <w:tab/>
        </w:r>
        <w:r w:rsidR="005E5414">
          <w:rPr>
            <w:noProof/>
            <w:webHidden/>
          </w:rPr>
          <w:fldChar w:fldCharType="begin"/>
        </w:r>
        <w:r w:rsidR="005E5414">
          <w:rPr>
            <w:noProof/>
            <w:webHidden/>
          </w:rPr>
          <w:instrText xml:space="preserve"> PAGEREF _Toc153885453 \h </w:instrText>
        </w:r>
        <w:r w:rsidR="005E5414">
          <w:rPr>
            <w:noProof/>
            <w:webHidden/>
          </w:rPr>
        </w:r>
        <w:r w:rsidR="005E5414">
          <w:rPr>
            <w:noProof/>
            <w:webHidden/>
          </w:rPr>
          <w:fldChar w:fldCharType="separate"/>
        </w:r>
        <w:r w:rsidR="0066033C">
          <w:rPr>
            <w:noProof/>
            <w:webHidden/>
          </w:rPr>
          <w:t>9</w:t>
        </w:r>
        <w:r w:rsidR="005E5414">
          <w:rPr>
            <w:noProof/>
            <w:webHidden/>
          </w:rPr>
          <w:fldChar w:fldCharType="end"/>
        </w:r>
      </w:hyperlink>
    </w:p>
    <w:p w14:paraId="63A06BBA" w14:textId="2A86AC30" w:rsidR="005E5414" w:rsidRDefault="009236B4">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rPr>
      </w:pPr>
      <w:hyperlink w:anchor="_Toc153885454" w:history="1">
        <w:r w:rsidR="005E5414" w:rsidRPr="00C85533">
          <w:rPr>
            <w:rStyle w:val="-"/>
            <w:rFonts w:ascii="Tahoma" w:hAnsi="Tahoma" w:cs="Tahoma"/>
            <w:noProof/>
            <w:lang w:val="el-GR"/>
          </w:rPr>
          <w:t>1.5</w:t>
        </w:r>
        <w:r w:rsidR="005E5414">
          <w:rPr>
            <w:rFonts w:asciiTheme="minorHAnsi" w:eastAsiaTheme="minorEastAsia" w:hAnsiTheme="minorHAnsi" w:cstheme="minorBidi"/>
            <w:smallCaps w:val="0"/>
            <w:noProof/>
            <w:kern w:val="2"/>
            <w:sz w:val="22"/>
            <w:szCs w:val="22"/>
            <w:lang w:val="el-GR" w:eastAsia="el-GR"/>
          </w:rPr>
          <w:tab/>
        </w:r>
        <w:r w:rsidR="005E5414" w:rsidRPr="00C85533">
          <w:rPr>
            <w:rStyle w:val="-"/>
            <w:rFonts w:ascii="Tahoma" w:hAnsi="Tahoma" w:cs="Tahoma"/>
            <w:noProof/>
            <w:lang w:val="el-GR"/>
          </w:rPr>
          <w:t>Προθεσμία παραλαβής προσφορών και διενέργεια διαγωνισμού</w:t>
        </w:r>
        <w:r w:rsidR="005E5414">
          <w:rPr>
            <w:noProof/>
            <w:webHidden/>
          </w:rPr>
          <w:tab/>
        </w:r>
        <w:r w:rsidR="005E5414">
          <w:rPr>
            <w:noProof/>
            <w:webHidden/>
          </w:rPr>
          <w:fldChar w:fldCharType="begin"/>
        </w:r>
        <w:r w:rsidR="005E5414">
          <w:rPr>
            <w:noProof/>
            <w:webHidden/>
          </w:rPr>
          <w:instrText xml:space="preserve"> PAGEREF _Toc153885454 \h </w:instrText>
        </w:r>
        <w:r w:rsidR="005E5414">
          <w:rPr>
            <w:noProof/>
            <w:webHidden/>
          </w:rPr>
        </w:r>
        <w:r w:rsidR="005E5414">
          <w:rPr>
            <w:noProof/>
            <w:webHidden/>
          </w:rPr>
          <w:fldChar w:fldCharType="separate"/>
        </w:r>
        <w:r w:rsidR="0066033C">
          <w:rPr>
            <w:noProof/>
            <w:webHidden/>
          </w:rPr>
          <w:t>14</w:t>
        </w:r>
        <w:r w:rsidR="005E5414">
          <w:rPr>
            <w:noProof/>
            <w:webHidden/>
          </w:rPr>
          <w:fldChar w:fldCharType="end"/>
        </w:r>
      </w:hyperlink>
    </w:p>
    <w:p w14:paraId="1C51A41A" w14:textId="1021FBD0" w:rsidR="005E5414" w:rsidRDefault="009236B4">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rPr>
      </w:pPr>
      <w:hyperlink w:anchor="_Toc153885455" w:history="1">
        <w:r w:rsidR="005E5414" w:rsidRPr="00C85533">
          <w:rPr>
            <w:rStyle w:val="-"/>
            <w:rFonts w:ascii="Tahoma" w:hAnsi="Tahoma" w:cs="Tahoma"/>
            <w:noProof/>
            <w:lang w:val="el-GR"/>
          </w:rPr>
          <w:t>1.6</w:t>
        </w:r>
        <w:r w:rsidR="005E5414">
          <w:rPr>
            <w:rFonts w:asciiTheme="minorHAnsi" w:eastAsiaTheme="minorEastAsia" w:hAnsiTheme="minorHAnsi" w:cstheme="minorBidi"/>
            <w:smallCaps w:val="0"/>
            <w:noProof/>
            <w:kern w:val="2"/>
            <w:sz w:val="22"/>
            <w:szCs w:val="22"/>
            <w:lang w:val="el-GR" w:eastAsia="el-GR"/>
          </w:rPr>
          <w:tab/>
        </w:r>
        <w:r w:rsidR="005E5414" w:rsidRPr="00C85533">
          <w:rPr>
            <w:rStyle w:val="-"/>
            <w:rFonts w:ascii="Tahoma" w:hAnsi="Tahoma" w:cs="Tahoma"/>
            <w:noProof/>
            <w:lang w:val="el-GR"/>
          </w:rPr>
          <w:t>Δημοσιότητα</w:t>
        </w:r>
        <w:r w:rsidR="005E5414">
          <w:rPr>
            <w:noProof/>
            <w:webHidden/>
          </w:rPr>
          <w:tab/>
        </w:r>
        <w:r w:rsidR="005E5414">
          <w:rPr>
            <w:noProof/>
            <w:webHidden/>
          </w:rPr>
          <w:fldChar w:fldCharType="begin"/>
        </w:r>
        <w:r w:rsidR="005E5414">
          <w:rPr>
            <w:noProof/>
            <w:webHidden/>
          </w:rPr>
          <w:instrText xml:space="preserve"> PAGEREF _Toc153885455 \h </w:instrText>
        </w:r>
        <w:r w:rsidR="005E5414">
          <w:rPr>
            <w:noProof/>
            <w:webHidden/>
          </w:rPr>
        </w:r>
        <w:r w:rsidR="005E5414">
          <w:rPr>
            <w:noProof/>
            <w:webHidden/>
          </w:rPr>
          <w:fldChar w:fldCharType="separate"/>
        </w:r>
        <w:r w:rsidR="0066033C">
          <w:rPr>
            <w:noProof/>
            <w:webHidden/>
          </w:rPr>
          <w:t>15</w:t>
        </w:r>
        <w:r w:rsidR="005E5414">
          <w:rPr>
            <w:noProof/>
            <w:webHidden/>
          </w:rPr>
          <w:fldChar w:fldCharType="end"/>
        </w:r>
      </w:hyperlink>
    </w:p>
    <w:p w14:paraId="031131A5" w14:textId="03C79F4A" w:rsidR="005E5414" w:rsidRDefault="009236B4">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rPr>
      </w:pPr>
      <w:hyperlink w:anchor="_Toc153885456" w:history="1">
        <w:r w:rsidR="005E5414" w:rsidRPr="00C85533">
          <w:rPr>
            <w:rStyle w:val="-"/>
            <w:rFonts w:ascii="Tahoma" w:hAnsi="Tahoma" w:cs="Tahoma"/>
            <w:noProof/>
            <w:lang w:val="el-GR"/>
          </w:rPr>
          <w:t>1.7</w:t>
        </w:r>
        <w:r w:rsidR="005E5414">
          <w:rPr>
            <w:rFonts w:asciiTheme="minorHAnsi" w:eastAsiaTheme="minorEastAsia" w:hAnsiTheme="minorHAnsi" w:cstheme="minorBidi"/>
            <w:smallCaps w:val="0"/>
            <w:noProof/>
            <w:kern w:val="2"/>
            <w:sz w:val="22"/>
            <w:szCs w:val="22"/>
            <w:lang w:val="el-GR" w:eastAsia="el-GR"/>
          </w:rPr>
          <w:tab/>
        </w:r>
        <w:r w:rsidR="005E5414" w:rsidRPr="00C85533">
          <w:rPr>
            <w:rStyle w:val="-"/>
            <w:rFonts w:ascii="Tahoma" w:hAnsi="Tahoma" w:cs="Tahoma"/>
            <w:noProof/>
            <w:lang w:val="el-GR"/>
          </w:rPr>
          <w:t>Αρχές εφαρμοζόμενες στη διαδικασία σύναψης</w:t>
        </w:r>
        <w:r w:rsidR="005E5414">
          <w:rPr>
            <w:noProof/>
            <w:webHidden/>
          </w:rPr>
          <w:tab/>
        </w:r>
        <w:r w:rsidR="005E5414">
          <w:rPr>
            <w:noProof/>
            <w:webHidden/>
          </w:rPr>
          <w:fldChar w:fldCharType="begin"/>
        </w:r>
        <w:r w:rsidR="005E5414">
          <w:rPr>
            <w:noProof/>
            <w:webHidden/>
          </w:rPr>
          <w:instrText xml:space="preserve"> PAGEREF _Toc153885456 \h </w:instrText>
        </w:r>
        <w:r w:rsidR="005E5414">
          <w:rPr>
            <w:noProof/>
            <w:webHidden/>
          </w:rPr>
        </w:r>
        <w:r w:rsidR="005E5414">
          <w:rPr>
            <w:noProof/>
            <w:webHidden/>
          </w:rPr>
          <w:fldChar w:fldCharType="separate"/>
        </w:r>
        <w:r w:rsidR="0066033C">
          <w:rPr>
            <w:noProof/>
            <w:webHidden/>
          </w:rPr>
          <w:t>15</w:t>
        </w:r>
        <w:r w:rsidR="005E5414">
          <w:rPr>
            <w:noProof/>
            <w:webHidden/>
          </w:rPr>
          <w:fldChar w:fldCharType="end"/>
        </w:r>
      </w:hyperlink>
    </w:p>
    <w:p w14:paraId="45AA4342" w14:textId="75BCD55C" w:rsidR="005E5414" w:rsidRDefault="009236B4">
      <w:pPr>
        <w:pStyle w:val="25"/>
        <w:tabs>
          <w:tab w:val="left" w:pos="660"/>
          <w:tab w:val="right" w:leader="dot" w:pos="9628"/>
        </w:tabs>
        <w:rPr>
          <w:rFonts w:asciiTheme="minorHAnsi" w:eastAsiaTheme="minorEastAsia" w:hAnsiTheme="minorHAnsi" w:cstheme="minorBidi"/>
          <w:smallCaps w:val="0"/>
          <w:noProof/>
          <w:kern w:val="2"/>
          <w:sz w:val="22"/>
          <w:szCs w:val="22"/>
          <w:lang w:val="el-GR" w:eastAsia="el-GR"/>
        </w:rPr>
      </w:pPr>
      <w:hyperlink w:anchor="_Toc153885457" w:history="1">
        <w:r w:rsidR="005E5414" w:rsidRPr="00C85533">
          <w:rPr>
            <w:rStyle w:val="-"/>
            <w:rFonts w:ascii="Tahoma" w:hAnsi="Tahoma" w:cs="Tahoma"/>
            <w:noProof/>
            <w:lang w:val="el-GR"/>
          </w:rPr>
          <w:t>2.</w:t>
        </w:r>
        <w:r w:rsidR="005E5414">
          <w:rPr>
            <w:rFonts w:asciiTheme="minorHAnsi" w:eastAsiaTheme="minorEastAsia" w:hAnsiTheme="minorHAnsi" w:cstheme="minorBidi"/>
            <w:smallCaps w:val="0"/>
            <w:noProof/>
            <w:kern w:val="2"/>
            <w:sz w:val="22"/>
            <w:szCs w:val="22"/>
            <w:lang w:val="el-GR" w:eastAsia="el-GR"/>
          </w:rPr>
          <w:tab/>
        </w:r>
        <w:r w:rsidR="005E5414" w:rsidRPr="00C85533">
          <w:rPr>
            <w:rStyle w:val="-"/>
            <w:rFonts w:ascii="Tahoma" w:hAnsi="Tahoma" w:cs="Tahoma"/>
            <w:bCs/>
            <w:noProof/>
            <w:lang w:val="el-GR"/>
          </w:rPr>
          <w:t>ΓΕΝΙΚΟΙ ΚΑΙ ΕΙΔΙΚΟΙ ΟΡΟΙ ΣΥΜΜΕΤΟΧΗΣ</w:t>
        </w:r>
        <w:r w:rsidR="005E5414">
          <w:rPr>
            <w:noProof/>
            <w:webHidden/>
          </w:rPr>
          <w:tab/>
        </w:r>
        <w:r w:rsidR="005E5414">
          <w:rPr>
            <w:noProof/>
            <w:webHidden/>
          </w:rPr>
          <w:fldChar w:fldCharType="begin"/>
        </w:r>
        <w:r w:rsidR="005E5414">
          <w:rPr>
            <w:noProof/>
            <w:webHidden/>
          </w:rPr>
          <w:instrText xml:space="preserve"> PAGEREF _Toc153885457 \h </w:instrText>
        </w:r>
        <w:r w:rsidR="005E5414">
          <w:rPr>
            <w:noProof/>
            <w:webHidden/>
          </w:rPr>
        </w:r>
        <w:r w:rsidR="005E5414">
          <w:rPr>
            <w:noProof/>
            <w:webHidden/>
          </w:rPr>
          <w:fldChar w:fldCharType="separate"/>
        </w:r>
        <w:r w:rsidR="0066033C">
          <w:rPr>
            <w:noProof/>
            <w:webHidden/>
          </w:rPr>
          <w:t>16</w:t>
        </w:r>
        <w:r w:rsidR="005E5414">
          <w:rPr>
            <w:noProof/>
            <w:webHidden/>
          </w:rPr>
          <w:fldChar w:fldCharType="end"/>
        </w:r>
      </w:hyperlink>
    </w:p>
    <w:p w14:paraId="2FE31D49" w14:textId="2F3F0BC2" w:rsidR="005E5414" w:rsidRDefault="009236B4">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rPr>
      </w:pPr>
      <w:hyperlink w:anchor="_Toc153885458" w:history="1">
        <w:r w:rsidR="005E5414" w:rsidRPr="00C85533">
          <w:rPr>
            <w:rStyle w:val="-"/>
            <w:rFonts w:ascii="Tahoma" w:hAnsi="Tahoma" w:cs="Tahoma"/>
            <w:noProof/>
            <w:lang w:val="el-GR"/>
          </w:rPr>
          <w:t>2.1</w:t>
        </w:r>
        <w:r w:rsidR="005E5414">
          <w:rPr>
            <w:rFonts w:asciiTheme="minorHAnsi" w:eastAsiaTheme="minorEastAsia" w:hAnsiTheme="minorHAnsi" w:cstheme="minorBidi"/>
            <w:smallCaps w:val="0"/>
            <w:noProof/>
            <w:kern w:val="2"/>
            <w:sz w:val="22"/>
            <w:szCs w:val="22"/>
            <w:lang w:val="el-GR" w:eastAsia="el-GR"/>
          </w:rPr>
          <w:tab/>
        </w:r>
        <w:r w:rsidR="005E5414" w:rsidRPr="00C85533">
          <w:rPr>
            <w:rStyle w:val="-"/>
            <w:rFonts w:ascii="Tahoma" w:hAnsi="Tahoma" w:cs="Tahoma"/>
            <w:noProof/>
            <w:lang w:val="el-GR"/>
          </w:rPr>
          <w:t>Γενικές Πληροφορίες</w:t>
        </w:r>
        <w:r w:rsidR="005E5414">
          <w:rPr>
            <w:noProof/>
            <w:webHidden/>
          </w:rPr>
          <w:tab/>
        </w:r>
        <w:r w:rsidR="005E5414">
          <w:rPr>
            <w:noProof/>
            <w:webHidden/>
          </w:rPr>
          <w:fldChar w:fldCharType="begin"/>
        </w:r>
        <w:r w:rsidR="005E5414">
          <w:rPr>
            <w:noProof/>
            <w:webHidden/>
          </w:rPr>
          <w:instrText xml:space="preserve"> PAGEREF _Toc153885458 \h </w:instrText>
        </w:r>
        <w:r w:rsidR="005E5414">
          <w:rPr>
            <w:noProof/>
            <w:webHidden/>
          </w:rPr>
        </w:r>
        <w:r w:rsidR="005E5414">
          <w:rPr>
            <w:noProof/>
            <w:webHidden/>
          </w:rPr>
          <w:fldChar w:fldCharType="separate"/>
        </w:r>
        <w:r w:rsidR="0066033C">
          <w:rPr>
            <w:noProof/>
            <w:webHidden/>
          </w:rPr>
          <w:t>16</w:t>
        </w:r>
        <w:r w:rsidR="005E5414">
          <w:rPr>
            <w:noProof/>
            <w:webHidden/>
          </w:rPr>
          <w:fldChar w:fldCharType="end"/>
        </w:r>
      </w:hyperlink>
    </w:p>
    <w:p w14:paraId="36E74FFD" w14:textId="07319FAF" w:rsidR="005E5414" w:rsidRDefault="009236B4">
      <w:pPr>
        <w:pStyle w:val="41"/>
        <w:tabs>
          <w:tab w:val="left" w:pos="1320"/>
          <w:tab w:val="right" w:leader="dot" w:pos="9628"/>
        </w:tabs>
        <w:rPr>
          <w:rFonts w:asciiTheme="minorHAnsi" w:eastAsiaTheme="minorEastAsia" w:hAnsiTheme="minorHAnsi" w:cstheme="minorBidi"/>
          <w:noProof/>
          <w:kern w:val="2"/>
          <w:sz w:val="22"/>
          <w:szCs w:val="22"/>
          <w:lang w:val="el-GR" w:eastAsia="el-GR"/>
        </w:rPr>
      </w:pPr>
      <w:hyperlink w:anchor="_Toc153885459" w:history="1">
        <w:r w:rsidR="005E5414" w:rsidRPr="00C85533">
          <w:rPr>
            <w:rStyle w:val="-"/>
            <w:noProof/>
          </w:rPr>
          <w:t>2.1.1</w:t>
        </w:r>
        <w:r w:rsidR="005E5414">
          <w:rPr>
            <w:rFonts w:asciiTheme="minorHAnsi" w:eastAsiaTheme="minorEastAsia" w:hAnsiTheme="minorHAnsi" w:cstheme="minorBidi"/>
            <w:noProof/>
            <w:kern w:val="2"/>
            <w:sz w:val="22"/>
            <w:szCs w:val="22"/>
            <w:lang w:val="el-GR" w:eastAsia="el-GR"/>
          </w:rPr>
          <w:tab/>
        </w:r>
        <w:r w:rsidR="005E5414" w:rsidRPr="00C85533">
          <w:rPr>
            <w:rStyle w:val="-"/>
            <w:noProof/>
          </w:rPr>
          <w:t>Έγγραφα της σύμβασης</w:t>
        </w:r>
        <w:r w:rsidR="005E5414">
          <w:rPr>
            <w:noProof/>
            <w:webHidden/>
          </w:rPr>
          <w:tab/>
        </w:r>
        <w:r w:rsidR="005E5414">
          <w:rPr>
            <w:noProof/>
            <w:webHidden/>
          </w:rPr>
          <w:fldChar w:fldCharType="begin"/>
        </w:r>
        <w:r w:rsidR="005E5414">
          <w:rPr>
            <w:noProof/>
            <w:webHidden/>
          </w:rPr>
          <w:instrText xml:space="preserve"> PAGEREF _Toc153885459 \h </w:instrText>
        </w:r>
        <w:r w:rsidR="005E5414">
          <w:rPr>
            <w:noProof/>
            <w:webHidden/>
          </w:rPr>
        </w:r>
        <w:r w:rsidR="005E5414">
          <w:rPr>
            <w:noProof/>
            <w:webHidden/>
          </w:rPr>
          <w:fldChar w:fldCharType="separate"/>
        </w:r>
        <w:r w:rsidR="0066033C">
          <w:rPr>
            <w:noProof/>
            <w:webHidden/>
          </w:rPr>
          <w:t>16</w:t>
        </w:r>
        <w:r w:rsidR="005E5414">
          <w:rPr>
            <w:noProof/>
            <w:webHidden/>
          </w:rPr>
          <w:fldChar w:fldCharType="end"/>
        </w:r>
      </w:hyperlink>
    </w:p>
    <w:p w14:paraId="62F467E9" w14:textId="29D087DA" w:rsidR="005E5414" w:rsidRDefault="009236B4">
      <w:pPr>
        <w:pStyle w:val="41"/>
        <w:tabs>
          <w:tab w:val="left" w:pos="1320"/>
          <w:tab w:val="right" w:leader="dot" w:pos="9628"/>
        </w:tabs>
        <w:rPr>
          <w:rFonts w:asciiTheme="minorHAnsi" w:eastAsiaTheme="minorEastAsia" w:hAnsiTheme="minorHAnsi" w:cstheme="minorBidi"/>
          <w:noProof/>
          <w:kern w:val="2"/>
          <w:sz w:val="22"/>
          <w:szCs w:val="22"/>
          <w:lang w:val="el-GR" w:eastAsia="el-GR"/>
        </w:rPr>
      </w:pPr>
      <w:hyperlink w:anchor="_Toc153885460" w:history="1">
        <w:r w:rsidR="005E5414" w:rsidRPr="00C85533">
          <w:rPr>
            <w:rStyle w:val="-"/>
            <w:noProof/>
          </w:rPr>
          <w:t>2.1.2</w:t>
        </w:r>
        <w:r w:rsidR="005E5414">
          <w:rPr>
            <w:rFonts w:asciiTheme="minorHAnsi" w:eastAsiaTheme="minorEastAsia" w:hAnsiTheme="minorHAnsi" w:cstheme="minorBidi"/>
            <w:noProof/>
            <w:kern w:val="2"/>
            <w:sz w:val="22"/>
            <w:szCs w:val="22"/>
            <w:lang w:val="el-GR" w:eastAsia="el-GR"/>
          </w:rPr>
          <w:tab/>
        </w:r>
        <w:r w:rsidR="005E5414" w:rsidRPr="00C85533">
          <w:rPr>
            <w:rStyle w:val="-"/>
            <w:noProof/>
          </w:rPr>
          <w:t>Επικοινωνία – Πρόσβαση στα έγγραφα της Σύμβασης</w:t>
        </w:r>
        <w:r w:rsidR="005E5414">
          <w:rPr>
            <w:noProof/>
            <w:webHidden/>
          </w:rPr>
          <w:tab/>
        </w:r>
        <w:r w:rsidR="005E5414">
          <w:rPr>
            <w:noProof/>
            <w:webHidden/>
          </w:rPr>
          <w:fldChar w:fldCharType="begin"/>
        </w:r>
        <w:r w:rsidR="005E5414">
          <w:rPr>
            <w:noProof/>
            <w:webHidden/>
          </w:rPr>
          <w:instrText xml:space="preserve"> PAGEREF _Toc153885460 \h </w:instrText>
        </w:r>
        <w:r w:rsidR="005E5414">
          <w:rPr>
            <w:noProof/>
            <w:webHidden/>
          </w:rPr>
        </w:r>
        <w:r w:rsidR="005E5414">
          <w:rPr>
            <w:noProof/>
            <w:webHidden/>
          </w:rPr>
          <w:fldChar w:fldCharType="separate"/>
        </w:r>
        <w:r w:rsidR="0066033C">
          <w:rPr>
            <w:noProof/>
            <w:webHidden/>
          </w:rPr>
          <w:t>16</w:t>
        </w:r>
        <w:r w:rsidR="005E5414">
          <w:rPr>
            <w:noProof/>
            <w:webHidden/>
          </w:rPr>
          <w:fldChar w:fldCharType="end"/>
        </w:r>
      </w:hyperlink>
    </w:p>
    <w:p w14:paraId="55434F07" w14:textId="3B3F3786" w:rsidR="005E5414" w:rsidRDefault="009236B4">
      <w:pPr>
        <w:pStyle w:val="41"/>
        <w:tabs>
          <w:tab w:val="left" w:pos="1320"/>
          <w:tab w:val="right" w:leader="dot" w:pos="9628"/>
        </w:tabs>
        <w:rPr>
          <w:rFonts w:asciiTheme="minorHAnsi" w:eastAsiaTheme="minorEastAsia" w:hAnsiTheme="minorHAnsi" w:cstheme="minorBidi"/>
          <w:noProof/>
          <w:kern w:val="2"/>
          <w:sz w:val="22"/>
          <w:szCs w:val="22"/>
          <w:lang w:val="el-GR" w:eastAsia="el-GR"/>
        </w:rPr>
      </w:pPr>
      <w:hyperlink w:anchor="_Toc153885461" w:history="1">
        <w:r w:rsidR="005E5414" w:rsidRPr="00C85533">
          <w:rPr>
            <w:rStyle w:val="-"/>
            <w:noProof/>
          </w:rPr>
          <w:t>2.1.3</w:t>
        </w:r>
        <w:r w:rsidR="005E5414">
          <w:rPr>
            <w:rFonts w:asciiTheme="minorHAnsi" w:eastAsiaTheme="minorEastAsia" w:hAnsiTheme="minorHAnsi" w:cstheme="minorBidi"/>
            <w:noProof/>
            <w:kern w:val="2"/>
            <w:sz w:val="22"/>
            <w:szCs w:val="22"/>
            <w:lang w:val="el-GR" w:eastAsia="el-GR"/>
          </w:rPr>
          <w:tab/>
        </w:r>
        <w:r w:rsidR="005E5414" w:rsidRPr="00C85533">
          <w:rPr>
            <w:rStyle w:val="-"/>
            <w:noProof/>
          </w:rPr>
          <w:t>Παροχή Διευκρινίσεων</w:t>
        </w:r>
        <w:r w:rsidR="005E5414">
          <w:rPr>
            <w:noProof/>
            <w:webHidden/>
          </w:rPr>
          <w:tab/>
        </w:r>
        <w:r w:rsidR="005E5414">
          <w:rPr>
            <w:noProof/>
            <w:webHidden/>
          </w:rPr>
          <w:fldChar w:fldCharType="begin"/>
        </w:r>
        <w:r w:rsidR="005E5414">
          <w:rPr>
            <w:noProof/>
            <w:webHidden/>
          </w:rPr>
          <w:instrText xml:space="preserve"> PAGEREF _Toc153885461 \h </w:instrText>
        </w:r>
        <w:r w:rsidR="005E5414">
          <w:rPr>
            <w:noProof/>
            <w:webHidden/>
          </w:rPr>
        </w:r>
        <w:r w:rsidR="005E5414">
          <w:rPr>
            <w:noProof/>
            <w:webHidden/>
          </w:rPr>
          <w:fldChar w:fldCharType="separate"/>
        </w:r>
        <w:r w:rsidR="0066033C">
          <w:rPr>
            <w:noProof/>
            <w:webHidden/>
          </w:rPr>
          <w:t>16</w:t>
        </w:r>
        <w:r w:rsidR="005E5414">
          <w:rPr>
            <w:noProof/>
            <w:webHidden/>
          </w:rPr>
          <w:fldChar w:fldCharType="end"/>
        </w:r>
      </w:hyperlink>
    </w:p>
    <w:p w14:paraId="123BA347" w14:textId="1118D6F8" w:rsidR="005E5414" w:rsidRDefault="009236B4">
      <w:pPr>
        <w:pStyle w:val="41"/>
        <w:tabs>
          <w:tab w:val="left" w:pos="1320"/>
          <w:tab w:val="right" w:leader="dot" w:pos="9628"/>
        </w:tabs>
        <w:rPr>
          <w:rFonts w:asciiTheme="minorHAnsi" w:eastAsiaTheme="minorEastAsia" w:hAnsiTheme="minorHAnsi" w:cstheme="minorBidi"/>
          <w:noProof/>
          <w:kern w:val="2"/>
          <w:sz w:val="22"/>
          <w:szCs w:val="22"/>
          <w:lang w:val="el-GR" w:eastAsia="el-GR"/>
        </w:rPr>
      </w:pPr>
      <w:hyperlink w:anchor="_Toc153885462" w:history="1">
        <w:r w:rsidR="005E5414" w:rsidRPr="00C85533">
          <w:rPr>
            <w:rStyle w:val="-"/>
            <w:noProof/>
          </w:rPr>
          <w:t>2.1.4</w:t>
        </w:r>
        <w:r w:rsidR="005E5414">
          <w:rPr>
            <w:rFonts w:asciiTheme="minorHAnsi" w:eastAsiaTheme="minorEastAsia" w:hAnsiTheme="minorHAnsi" w:cstheme="minorBidi"/>
            <w:noProof/>
            <w:kern w:val="2"/>
            <w:sz w:val="22"/>
            <w:szCs w:val="22"/>
            <w:lang w:val="el-GR" w:eastAsia="el-GR"/>
          </w:rPr>
          <w:tab/>
        </w:r>
        <w:r w:rsidR="005E5414" w:rsidRPr="00C85533">
          <w:rPr>
            <w:rStyle w:val="-"/>
            <w:noProof/>
          </w:rPr>
          <w:t>Γλώσσα</w:t>
        </w:r>
        <w:r w:rsidR="005E5414">
          <w:rPr>
            <w:noProof/>
            <w:webHidden/>
          </w:rPr>
          <w:tab/>
        </w:r>
        <w:r w:rsidR="005E5414">
          <w:rPr>
            <w:noProof/>
            <w:webHidden/>
          </w:rPr>
          <w:fldChar w:fldCharType="begin"/>
        </w:r>
        <w:r w:rsidR="005E5414">
          <w:rPr>
            <w:noProof/>
            <w:webHidden/>
          </w:rPr>
          <w:instrText xml:space="preserve"> PAGEREF _Toc153885462 \h </w:instrText>
        </w:r>
        <w:r w:rsidR="005E5414">
          <w:rPr>
            <w:noProof/>
            <w:webHidden/>
          </w:rPr>
        </w:r>
        <w:r w:rsidR="005E5414">
          <w:rPr>
            <w:noProof/>
            <w:webHidden/>
          </w:rPr>
          <w:fldChar w:fldCharType="separate"/>
        </w:r>
        <w:r w:rsidR="0066033C">
          <w:rPr>
            <w:noProof/>
            <w:webHidden/>
          </w:rPr>
          <w:t>17</w:t>
        </w:r>
        <w:r w:rsidR="005E5414">
          <w:rPr>
            <w:noProof/>
            <w:webHidden/>
          </w:rPr>
          <w:fldChar w:fldCharType="end"/>
        </w:r>
      </w:hyperlink>
    </w:p>
    <w:p w14:paraId="14F38535" w14:textId="4F163E04" w:rsidR="005E5414" w:rsidRDefault="009236B4">
      <w:pPr>
        <w:pStyle w:val="41"/>
        <w:tabs>
          <w:tab w:val="left" w:pos="1320"/>
          <w:tab w:val="right" w:leader="dot" w:pos="9628"/>
        </w:tabs>
        <w:rPr>
          <w:rFonts w:asciiTheme="minorHAnsi" w:eastAsiaTheme="minorEastAsia" w:hAnsiTheme="minorHAnsi" w:cstheme="minorBidi"/>
          <w:noProof/>
          <w:kern w:val="2"/>
          <w:sz w:val="22"/>
          <w:szCs w:val="22"/>
          <w:lang w:val="el-GR" w:eastAsia="el-GR"/>
        </w:rPr>
      </w:pPr>
      <w:hyperlink w:anchor="_Toc153885463" w:history="1">
        <w:r w:rsidR="005E5414" w:rsidRPr="00C85533">
          <w:rPr>
            <w:rStyle w:val="-"/>
            <w:noProof/>
          </w:rPr>
          <w:t>2.1.5</w:t>
        </w:r>
        <w:r w:rsidR="005E5414">
          <w:rPr>
            <w:rFonts w:asciiTheme="minorHAnsi" w:eastAsiaTheme="minorEastAsia" w:hAnsiTheme="minorHAnsi" w:cstheme="minorBidi"/>
            <w:noProof/>
            <w:kern w:val="2"/>
            <w:sz w:val="22"/>
            <w:szCs w:val="22"/>
            <w:lang w:val="el-GR" w:eastAsia="el-GR"/>
          </w:rPr>
          <w:tab/>
        </w:r>
        <w:r w:rsidR="005E5414" w:rsidRPr="00C85533">
          <w:rPr>
            <w:rStyle w:val="-"/>
            <w:noProof/>
          </w:rPr>
          <w:t>Εγγυήσεις</w:t>
        </w:r>
        <w:r w:rsidR="005E5414">
          <w:rPr>
            <w:noProof/>
            <w:webHidden/>
          </w:rPr>
          <w:tab/>
        </w:r>
        <w:r w:rsidR="005E5414">
          <w:rPr>
            <w:noProof/>
            <w:webHidden/>
          </w:rPr>
          <w:fldChar w:fldCharType="begin"/>
        </w:r>
        <w:r w:rsidR="005E5414">
          <w:rPr>
            <w:noProof/>
            <w:webHidden/>
          </w:rPr>
          <w:instrText xml:space="preserve"> PAGEREF _Toc153885463 \h </w:instrText>
        </w:r>
        <w:r w:rsidR="005E5414">
          <w:rPr>
            <w:noProof/>
            <w:webHidden/>
          </w:rPr>
        </w:r>
        <w:r w:rsidR="005E5414">
          <w:rPr>
            <w:noProof/>
            <w:webHidden/>
          </w:rPr>
          <w:fldChar w:fldCharType="separate"/>
        </w:r>
        <w:r w:rsidR="0066033C">
          <w:rPr>
            <w:noProof/>
            <w:webHidden/>
          </w:rPr>
          <w:t>17</w:t>
        </w:r>
        <w:r w:rsidR="005E5414">
          <w:rPr>
            <w:noProof/>
            <w:webHidden/>
          </w:rPr>
          <w:fldChar w:fldCharType="end"/>
        </w:r>
      </w:hyperlink>
    </w:p>
    <w:p w14:paraId="5D49EE63" w14:textId="352F8509" w:rsidR="005E5414" w:rsidRDefault="009236B4">
      <w:pPr>
        <w:pStyle w:val="41"/>
        <w:tabs>
          <w:tab w:val="left" w:pos="1320"/>
          <w:tab w:val="right" w:leader="dot" w:pos="9628"/>
        </w:tabs>
        <w:rPr>
          <w:rFonts w:asciiTheme="minorHAnsi" w:eastAsiaTheme="minorEastAsia" w:hAnsiTheme="minorHAnsi" w:cstheme="minorBidi"/>
          <w:noProof/>
          <w:kern w:val="2"/>
          <w:sz w:val="22"/>
          <w:szCs w:val="22"/>
          <w:lang w:val="el-GR" w:eastAsia="el-GR"/>
        </w:rPr>
      </w:pPr>
      <w:hyperlink w:anchor="_Toc153885464" w:history="1">
        <w:r w:rsidR="005E5414" w:rsidRPr="00C85533">
          <w:rPr>
            <w:rStyle w:val="-"/>
            <w:noProof/>
          </w:rPr>
          <w:t>2.1.6</w:t>
        </w:r>
        <w:r w:rsidR="005E5414">
          <w:rPr>
            <w:rFonts w:asciiTheme="minorHAnsi" w:eastAsiaTheme="minorEastAsia" w:hAnsiTheme="minorHAnsi" w:cstheme="minorBidi"/>
            <w:noProof/>
            <w:kern w:val="2"/>
            <w:sz w:val="22"/>
            <w:szCs w:val="22"/>
            <w:lang w:val="el-GR" w:eastAsia="el-GR"/>
          </w:rPr>
          <w:tab/>
        </w:r>
        <w:r w:rsidR="005E5414" w:rsidRPr="00C85533">
          <w:rPr>
            <w:rStyle w:val="-"/>
            <w:noProof/>
          </w:rPr>
          <w:t>Προστασία Προσωπικών Δεδομένων</w:t>
        </w:r>
        <w:r w:rsidR="005E5414">
          <w:rPr>
            <w:noProof/>
            <w:webHidden/>
          </w:rPr>
          <w:tab/>
        </w:r>
        <w:r w:rsidR="005E5414">
          <w:rPr>
            <w:noProof/>
            <w:webHidden/>
          </w:rPr>
          <w:fldChar w:fldCharType="begin"/>
        </w:r>
        <w:r w:rsidR="005E5414">
          <w:rPr>
            <w:noProof/>
            <w:webHidden/>
          </w:rPr>
          <w:instrText xml:space="preserve"> PAGEREF _Toc153885464 \h </w:instrText>
        </w:r>
        <w:r w:rsidR="005E5414">
          <w:rPr>
            <w:noProof/>
            <w:webHidden/>
          </w:rPr>
        </w:r>
        <w:r w:rsidR="005E5414">
          <w:rPr>
            <w:noProof/>
            <w:webHidden/>
          </w:rPr>
          <w:fldChar w:fldCharType="separate"/>
        </w:r>
        <w:r w:rsidR="0066033C">
          <w:rPr>
            <w:noProof/>
            <w:webHidden/>
          </w:rPr>
          <w:t>18</w:t>
        </w:r>
        <w:r w:rsidR="005E5414">
          <w:rPr>
            <w:noProof/>
            <w:webHidden/>
          </w:rPr>
          <w:fldChar w:fldCharType="end"/>
        </w:r>
      </w:hyperlink>
    </w:p>
    <w:p w14:paraId="784B2547" w14:textId="1E5D0B8F" w:rsidR="005E5414" w:rsidRDefault="009236B4">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rPr>
      </w:pPr>
      <w:hyperlink w:anchor="_Toc153885465" w:history="1">
        <w:r w:rsidR="005E5414" w:rsidRPr="00C85533">
          <w:rPr>
            <w:rStyle w:val="-"/>
            <w:rFonts w:ascii="Tahoma" w:hAnsi="Tahoma" w:cs="Tahoma"/>
            <w:noProof/>
            <w:lang w:val="el-GR"/>
          </w:rPr>
          <w:t>2.2</w:t>
        </w:r>
        <w:r w:rsidR="005E5414">
          <w:rPr>
            <w:rFonts w:asciiTheme="minorHAnsi" w:eastAsiaTheme="minorEastAsia" w:hAnsiTheme="minorHAnsi" w:cstheme="minorBidi"/>
            <w:smallCaps w:val="0"/>
            <w:noProof/>
            <w:kern w:val="2"/>
            <w:sz w:val="22"/>
            <w:szCs w:val="22"/>
            <w:lang w:val="el-GR" w:eastAsia="el-GR"/>
          </w:rPr>
          <w:tab/>
        </w:r>
        <w:r w:rsidR="005E5414" w:rsidRPr="00C85533">
          <w:rPr>
            <w:rStyle w:val="-"/>
            <w:rFonts w:ascii="Tahoma" w:hAnsi="Tahoma" w:cs="Tahoma"/>
            <w:noProof/>
            <w:lang w:val="el-GR"/>
          </w:rPr>
          <w:t>Δικαίωμα Συμμετοχής - Κριτήρια Ποιοτικής Επιλογής</w:t>
        </w:r>
        <w:r w:rsidR="005E5414">
          <w:rPr>
            <w:noProof/>
            <w:webHidden/>
          </w:rPr>
          <w:tab/>
        </w:r>
        <w:r w:rsidR="005E5414">
          <w:rPr>
            <w:noProof/>
            <w:webHidden/>
          </w:rPr>
          <w:fldChar w:fldCharType="begin"/>
        </w:r>
        <w:r w:rsidR="005E5414">
          <w:rPr>
            <w:noProof/>
            <w:webHidden/>
          </w:rPr>
          <w:instrText xml:space="preserve"> PAGEREF _Toc153885465 \h </w:instrText>
        </w:r>
        <w:r w:rsidR="005E5414">
          <w:rPr>
            <w:noProof/>
            <w:webHidden/>
          </w:rPr>
        </w:r>
        <w:r w:rsidR="005E5414">
          <w:rPr>
            <w:noProof/>
            <w:webHidden/>
          </w:rPr>
          <w:fldChar w:fldCharType="separate"/>
        </w:r>
        <w:r w:rsidR="0066033C">
          <w:rPr>
            <w:noProof/>
            <w:webHidden/>
          </w:rPr>
          <w:t>19</w:t>
        </w:r>
        <w:r w:rsidR="005E5414">
          <w:rPr>
            <w:noProof/>
            <w:webHidden/>
          </w:rPr>
          <w:fldChar w:fldCharType="end"/>
        </w:r>
      </w:hyperlink>
    </w:p>
    <w:p w14:paraId="75E20269" w14:textId="49195348" w:rsidR="005E5414" w:rsidRDefault="009236B4">
      <w:pPr>
        <w:pStyle w:val="41"/>
        <w:tabs>
          <w:tab w:val="left" w:pos="1320"/>
          <w:tab w:val="right" w:leader="dot" w:pos="9628"/>
        </w:tabs>
        <w:rPr>
          <w:rFonts w:asciiTheme="minorHAnsi" w:eastAsiaTheme="minorEastAsia" w:hAnsiTheme="minorHAnsi" w:cstheme="minorBidi"/>
          <w:noProof/>
          <w:kern w:val="2"/>
          <w:sz w:val="22"/>
          <w:szCs w:val="22"/>
          <w:lang w:val="el-GR" w:eastAsia="el-GR"/>
        </w:rPr>
      </w:pPr>
      <w:hyperlink w:anchor="_Toc153885466" w:history="1">
        <w:r w:rsidR="005E5414" w:rsidRPr="00C85533">
          <w:rPr>
            <w:rStyle w:val="-"/>
            <w:noProof/>
          </w:rPr>
          <w:t>2.2.1</w:t>
        </w:r>
        <w:r w:rsidR="005E5414">
          <w:rPr>
            <w:rFonts w:asciiTheme="minorHAnsi" w:eastAsiaTheme="minorEastAsia" w:hAnsiTheme="minorHAnsi" w:cstheme="minorBidi"/>
            <w:noProof/>
            <w:kern w:val="2"/>
            <w:sz w:val="22"/>
            <w:szCs w:val="22"/>
            <w:lang w:val="el-GR" w:eastAsia="el-GR"/>
          </w:rPr>
          <w:tab/>
        </w:r>
        <w:r w:rsidR="005E5414" w:rsidRPr="00C85533">
          <w:rPr>
            <w:rStyle w:val="-"/>
            <w:noProof/>
          </w:rPr>
          <w:t>Δικαιούμενοι συμμετοχής</w:t>
        </w:r>
        <w:r w:rsidR="005E5414">
          <w:rPr>
            <w:noProof/>
            <w:webHidden/>
          </w:rPr>
          <w:tab/>
        </w:r>
        <w:r w:rsidR="005E5414">
          <w:rPr>
            <w:noProof/>
            <w:webHidden/>
          </w:rPr>
          <w:fldChar w:fldCharType="begin"/>
        </w:r>
        <w:r w:rsidR="005E5414">
          <w:rPr>
            <w:noProof/>
            <w:webHidden/>
          </w:rPr>
          <w:instrText xml:space="preserve"> PAGEREF _Toc153885466 \h </w:instrText>
        </w:r>
        <w:r w:rsidR="005E5414">
          <w:rPr>
            <w:noProof/>
            <w:webHidden/>
          </w:rPr>
        </w:r>
        <w:r w:rsidR="005E5414">
          <w:rPr>
            <w:noProof/>
            <w:webHidden/>
          </w:rPr>
          <w:fldChar w:fldCharType="separate"/>
        </w:r>
        <w:r w:rsidR="0066033C">
          <w:rPr>
            <w:noProof/>
            <w:webHidden/>
          </w:rPr>
          <w:t>19</w:t>
        </w:r>
        <w:r w:rsidR="005E5414">
          <w:rPr>
            <w:noProof/>
            <w:webHidden/>
          </w:rPr>
          <w:fldChar w:fldCharType="end"/>
        </w:r>
      </w:hyperlink>
    </w:p>
    <w:p w14:paraId="7A836C74" w14:textId="7804F73D" w:rsidR="005E5414" w:rsidRDefault="009236B4">
      <w:pPr>
        <w:pStyle w:val="41"/>
        <w:tabs>
          <w:tab w:val="left" w:pos="1320"/>
          <w:tab w:val="right" w:leader="dot" w:pos="9628"/>
        </w:tabs>
        <w:rPr>
          <w:rFonts w:asciiTheme="minorHAnsi" w:eastAsiaTheme="minorEastAsia" w:hAnsiTheme="minorHAnsi" w:cstheme="minorBidi"/>
          <w:noProof/>
          <w:kern w:val="2"/>
          <w:sz w:val="22"/>
          <w:szCs w:val="22"/>
          <w:lang w:val="el-GR" w:eastAsia="el-GR"/>
        </w:rPr>
      </w:pPr>
      <w:hyperlink w:anchor="_Toc153885467" w:history="1">
        <w:r w:rsidR="005E5414" w:rsidRPr="00C85533">
          <w:rPr>
            <w:rStyle w:val="-"/>
            <w:noProof/>
          </w:rPr>
          <w:t>2.2.2</w:t>
        </w:r>
        <w:r w:rsidR="005E5414">
          <w:rPr>
            <w:rFonts w:asciiTheme="minorHAnsi" w:eastAsiaTheme="minorEastAsia" w:hAnsiTheme="minorHAnsi" w:cstheme="minorBidi"/>
            <w:noProof/>
            <w:kern w:val="2"/>
            <w:sz w:val="22"/>
            <w:szCs w:val="22"/>
            <w:lang w:val="el-GR" w:eastAsia="el-GR"/>
          </w:rPr>
          <w:tab/>
        </w:r>
        <w:r w:rsidR="005E5414" w:rsidRPr="00C85533">
          <w:rPr>
            <w:rStyle w:val="-"/>
            <w:noProof/>
          </w:rPr>
          <w:t>Εγγύηση συμμετοχής</w:t>
        </w:r>
        <w:r w:rsidR="005E5414">
          <w:rPr>
            <w:noProof/>
            <w:webHidden/>
          </w:rPr>
          <w:tab/>
        </w:r>
        <w:r w:rsidR="005E5414">
          <w:rPr>
            <w:noProof/>
            <w:webHidden/>
          </w:rPr>
          <w:fldChar w:fldCharType="begin"/>
        </w:r>
        <w:r w:rsidR="005E5414">
          <w:rPr>
            <w:noProof/>
            <w:webHidden/>
          </w:rPr>
          <w:instrText xml:space="preserve"> PAGEREF _Toc153885467 \h </w:instrText>
        </w:r>
        <w:r w:rsidR="005E5414">
          <w:rPr>
            <w:noProof/>
            <w:webHidden/>
          </w:rPr>
        </w:r>
        <w:r w:rsidR="005E5414">
          <w:rPr>
            <w:noProof/>
            <w:webHidden/>
          </w:rPr>
          <w:fldChar w:fldCharType="separate"/>
        </w:r>
        <w:r w:rsidR="0066033C">
          <w:rPr>
            <w:noProof/>
            <w:webHidden/>
          </w:rPr>
          <w:t>20</w:t>
        </w:r>
        <w:r w:rsidR="005E5414">
          <w:rPr>
            <w:noProof/>
            <w:webHidden/>
          </w:rPr>
          <w:fldChar w:fldCharType="end"/>
        </w:r>
      </w:hyperlink>
    </w:p>
    <w:p w14:paraId="1EE49727" w14:textId="6937D61E" w:rsidR="005E5414" w:rsidRDefault="009236B4">
      <w:pPr>
        <w:pStyle w:val="41"/>
        <w:tabs>
          <w:tab w:val="left" w:pos="1320"/>
          <w:tab w:val="right" w:leader="dot" w:pos="9628"/>
        </w:tabs>
        <w:rPr>
          <w:rFonts w:asciiTheme="minorHAnsi" w:eastAsiaTheme="minorEastAsia" w:hAnsiTheme="minorHAnsi" w:cstheme="minorBidi"/>
          <w:noProof/>
          <w:kern w:val="2"/>
          <w:sz w:val="22"/>
          <w:szCs w:val="22"/>
          <w:lang w:val="el-GR" w:eastAsia="el-GR"/>
        </w:rPr>
      </w:pPr>
      <w:hyperlink w:anchor="_Toc153885468" w:history="1">
        <w:r w:rsidR="005E5414" w:rsidRPr="00C85533">
          <w:rPr>
            <w:rStyle w:val="-"/>
            <w:noProof/>
          </w:rPr>
          <w:t>2.2.3</w:t>
        </w:r>
        <w:r w:rsidR="005E5414">
          <w:rPr>
            <w:rFonts w:asciiTheme="minorHAnsi" w:eastAsiaTheme="minorEastAsia" w:hAnsiTheme="minorHAnsi" w:cstheme="minorBidi"/>
            <w:noProof/>
            <w:kern w:val="2"/>
            <w:sz w:val="22"/>
            <w:szCs w:val="22"/>
            <w:lang w:val="el-GR" w:eastAsia="el-GR"/>
          </w:rPr>
          <w:tab/>
        </w:r>
        <w:r w:rsidR="005E5414" w:rsidRPr="00C85533">
          <w:rPr>
            <w:rStyle w:val="-"/>
            <w:noProof/>
          </w:rPr>
          <w:t>Λόγοι αποκλεισμού</w:t>
        </w:r>
        <w:r w:rsidR="005E5414">
          <w:rPr>
            <w:noProof/>
            <w:webHidden/>
          </w:rPr>
          <w:tab/>
        </w:r>
        <w:r w:rsidR="005E5414">
          <w:rPr>
            <w:noProof/>
            <w:webHidden/>
          </w:rPr>
          <w:fldChar w:fldCharType="begin"/>
        </w:r>
        <w:r w:rsidR="005E5414">
          <w:rPr>
            <w:noProof/>
            <w:webHidden/>
          </w:rPr>
          <w:instrText xml:space="preserve"> PAGEREF _Toc153885468 \h </w:instrText>
        </w:r>
        <w:r w:rsidR="005E5414">
          <w:rPr>
            <w:noProof/>
            <w:webHidden/>
          </w:rPr>
        </w:r>
        <w:r w:rsidR="005E5414">
          <w:rPr>
            <w:noProof/>
            <w:webHidden/>
          </w:rPr>
          <w:fldChar w:fldCharType="separate"/>
        </w:r>
        <w:r w:rsidR="0066033C">
          <w:rPr>
            <w:noProof/>
            <w:webHidden/>
          </w:rPr>
          <w:t>21</w:t>
        </w:r>
        <w:r w:rsidR="005E5414">
          <w:rPr>
            <w:noProof/>
            <w:webHidden/>
          </w:rPr>
          <w:fldChar w:fldCharType="end"/>
        </w:r>
      </w:hyperlink>
    </w:p>
    <w:p w14:paraId="42877422" w14:textId="07D8EE9B" w:rsidR="005E5414" w:rsidRDefault="009236B4">
      <w:pPr>
        <w:pStyle w:val="31"/>
        <w:tabs>
          <w:tab w:val="right" w:leader="dot" w:pos="9628"/>
        </w:tabs>
        <w:rPr>
          <w:rFonts w:asciiTheme="minorHAnsi" w:eastAsiaTheme="minorEastAsia" w:hAnsiTheme="minorHAnsi" w:cstheme="minorBidi"/>
          <w:i w:val="0"/>
          <w:iCs w:val="0"/>
          <w:noProof/>
          <w:kern w:val="2"/>
          <w:sz w:val="22"/>
          <w:szCs w:val="22"/>
          <w:lang w:val="el-GR" w:eastAsia="el-GR"/>
        </w:rPr>
      </w:pPr>
      <w:hyperlink w:anchor="_Toc153885469" w:history="1">
        <w:r w:rsidR="005E5414" w:rsidRPr="00C85533">
          <w:rPr>
            <w:rStyle w:val="-"/>
            <w:rFonts w:ascii="Tahoma" w:hAnsi="Tahoma" w:cs="Tahoma"/>
            <w:noProof/>
            <w:lang w:val="el-GR"/>
          </w:rPr>
          <w:t>Κριτήρια Ποιοτικής Επιλογής &amp; αποδεικτικά στοιχεία</w:t>
        </w:r>
        <w:r w:rsidR="005E5414">
          <w:rPr>
            <w:noProof/>
            <w:webHidden/>
          </w:rPr>
          <w:tab/>
        </w:r>
        <w:r w:rsidR="005E5414">
          <w:rPr>
            <w:noProof/>
            <w:webHidden/>
          </w:rPr>
          <w:fldChar w:fldCharType="begin"/>
        </w:r>
        <w:r w:rsidR="005E5414">
          <w:rPr>
            <w:noProof/>
            <w:webHidden/>
          </w:rPr>
          <w:instrText xml:space="preserve"> PAGEREF _Toc153885469 \h </w:instrText>
        </w:r>
        <w:r w:rsidR="005E5414">
          <w:rPr>
            <w:noProof/>
            <w:webHidden/>
          </w:rPr>
        </w:r>
        <w:r w:rsidR="005E5414">
          <w:rPr>
            <w:noProof/>
            <w:webHidden/>
          </w:rPr>
          <w:fldChar w:fldCharType="separate"/>
        </w:r>
        <w:r w:rsidR="0066033C">
          <w:rPr>
            <w:noProof/>
            <w:webHidden/>
          </w:rPr>
          <w:t>26</w:t>
        </w:r>
        <w:r w:rsidR="005E5414">
          <w:rPr>
            <w:noProof/>
            <w:webHidden/>
          </w:rPr>
          <w:fldChar w:fldCharType="end"/>
        </w:r>
      </w:hyperlink>
    </w:p>
    <w:p w14:paraId="617F0255" w14:textId="2F8BA666" w:rsidR="005E5414" w:rsidRDefault="009236B4">
      <w:pPr>
        <w:pStyle w:val="41"/>
        <w:tabs>
          <w:tab w:val="left" w:pos="1320"/>
          <w:tab w:val="right" w:leader="dot" w:pos="9628"/>
        </w:tabs>
        <w:rPr>
          <w:rFonts w:asciiTheme="minorHAnsi" w:eastAsiaTheme="minorEastAsia" w:hAnsiTheme="minorHAnsi" w:cstheme="minorBidi"/>
          <w:noProof/>
          <w:kern w:val="2"/>
          <w:sz w:val="22"/>
          <w:szCs w:val="22"/>
          <w:lang w:val="el-GR" w:eastAsia="el-GR"/>
        </w:rPr>
      </w:pPr>
      <w:hyperlink w:anchor="_Toc153885470" w:history="1">
        <w:r w:rsidR="005E5414" w:rsidRPr="00C85533">
          <w:rPr>
            <w:rStyle w:val="-"/>
            <w:noProof/>
          </w:rPr>
          <w:t>2.2.4</w:t>
        </w:r>
        <w:r w:rsidR="005E5414">
          <w:rPr>
            <w:rFonts w:asciiTheme="minorHAnsi" w:eastAsiaTheme="minorEastAsia" w:hAnsiTheme="minorHAnsi" w:cstheme="minorBidi"/>
            <w:noProof/>
            <w:kern w:val="2"/>
            <w:sz w:val="22"/>
            <w:szCs w:val="22"/>
            <w:lang w:val="el-GR" w:eastAsia="el-GR"/>
          </w:rPr>
          <w:tab/>
        </w:r>
        <w:r w:rsidR="005E5414" w:rsidRPr="00C85533">
          <w:rPr>
            <w:rStyle w:val="-"/>
            <w:noProof/>
          </w:rPr>
          <w:t>Καταλληλόλητα άσκησης επαγγελματικής δραστηριότητας</w:t>
        </w:r>
        <w:r w:rsidR="005E5414">
          <w:rPr>
            <w:noProof/>
            <w:webHidden/>
          </w:rPr>
          <w:tab/>
        </w:r>
        <w:r w:rsidR="005E5414">
          <w:rPr>
            <w:noProof/>
            <w:webHidden/>
          </w:rPr>
          <w:fldChar w:fldCharType="begin"/>
        </w:r>
        <w:r w:rsidR="005E5414">
          <w:rPr>
            <w:noProof/>
            <w:webHidden/>
          </w:rPr>
          <w:instrText xml:space="preserve"> PAGEREF _Toc153885470 \h </w:instrText>
        </w:r>
        <w:r w:rsidR="005E5414">
          <w:rPr>
            <w:noProof/>
            <w:webHidden/>
          </w:rPr>
        </w:r>
        <w:r w:rsidR="005E5414">
          <w:rPr>
            <w:noProof/>
            <w:webHidden/>
          </w:rPr>
          <w:fldChar w:fldCharType="separate"/>
        </w:r>
        <w:r w:rsidR="0066033C">
          <w:rPr>
            <w:noProof/>
            <w:webHidden/>
          </w:rPr>
          <w:t>26</w:t>
        </w:r>
        <w:r w:rsidR="005E5414">
          <w:rPr>
            <w:noProof/>
            <w:webHidden/>
          </w:rPr>
          <w:fldChar w:fldCharType="end"/>
        </w:r>
      </w:hyperlink>
    </w:p>
    <w:p w14:paraId="608969BE" w14:textId="6928588D" w:rsidR="005E5414" w:rsidRDefault="009236B4">
      <w:pPr>
        <w:pStyle w:val="41"/>
        <w:tabs>
          <w:tab w:val="left" w:pos="1320"/>
          <w:tab w:val="right" w:leader="dot" w:pos="9628"/>
        </w:tabs>
        <w:rPr>
          <w:rFonts w:asciiTheme="minorHAnsi" w:eastAsiaTheme="minorEastAsia" w:hAnsiTheme="minorHAnsi" w:cstheme="minorBidi"/>
          <w:noProof/>
          <w:kern w:val="2"/>
          <w:sz w:val="22"/>
          <w:szCs w:val="22"/>
          <w:lang w:val="el-GR" w:eastAsia="el-GR"/>
        </w:rPr>
      </w:pPr>
      <w:hyperlink w:anchor="_Toc153885471" w:history="1">
        <w:r w:rsidR="005E5414" w:rsidRPr="00C85533">
          <w:rPr>
            <w:rStyle w:val="-"/>
            <w:noProof/>
          </w:rPr>
          <w:t>2.2.5</w:t>
        </w:r>
        <w:r w:rsidR="005E5414">
          <w:rPr>
            <w:rFonts w:asciiTheme="minorHAnsi" w:eastAsiaTheme="minorEastAsia" w:hAnsiTheme="minorHAnsi" w:cstheme="minorBidi"/>
            <w:noProof/>
            <w:kern w:val="2"/>
            <w:sz w:val="22"/>
            <w:szCs w:val="22"/>
            <w:lang w:val="el-GR" w:eastAsia="el-GR"/>
          </w:rPr>
          <w:tab/>
        </w:r>
        <w:r w:rsidR="005E5414" w:rsidRPr="00C85533">
          <w:rPr>
            <w:rStyle w:val="-"/>
            <w:noProof/>
          </w:rPr>
          <w:t>Οικονομική και χρηματοοικονομική επάρκεια</w:t>
        </w:r>
        <w:r w:rsidR="005E5414">
          <w:rPr>
            <w:noProof/>
            <w:webHidden/>
          </w:rPr>
          <w:tab/>
        </w:r>
        <w:r w:rsidR="005E5414">
          <w:rPr>
            <w:noProof/>
            <w:webHidden/>
          </w:rPr>
          <w:fldChar w:fldCharType="begin"/>
        </w:r>
        <w:r w:rsidR="005E5414">
          <w:rPr>
            <w:noProof/>
            <w:webHidden/>
          </w:rPr>
          <w:instrText xml:space="preserve"> PAGEREF _Toc153885471 \h </w:instrText>
        </w:r>
        <w:r w:rsidR="005E5414">
          <w:rPr>
            <w:noProof/>
            <w:webHidden/>
          </w:rPr>
        </w:r>
        <w:r w:rsidR="005E5414">
          <w:rPr>
            <w:noProof/>
            <w:webHidden/>
          </w:rPr>
          <w:fldChar w:fldCharType="separate"/>
        </w:r>
        <w:r w:rsidR="0066033C">
          <w:rPr>
            <w:noProof/>
            <w:webHidden/>
          </w:rPr>
          <w:t>26</w:t>
        </w:r>
        <w:r w:rsidR="005E5414">
          <w:rPr>
            <w:noProof/>
            <w:webHidden/>
          </w:rPr>
          <w:fldChar w:fldCharType="end"/>
        </w:r>
      </w:hyperlink>
    </w:p>
    <w:p w14:paraId="12AA8953" w14:textId="076A8F28" w:rsidR="005E5414" w:rsidRDefault="009236B4">
      <w:pPr>
        <w:pStyle w:val="41"/>
        <w:tabs>
          <w:tab w:val="left" w:pos="1320"/>
          <w:tab w:val="right" w:leader="dot" w:pos="9628"/>
        </w:tabs>
        <w:rPr>
          <w:rFonts w:asciiTheme="minorHAnsi" w:eastAsiaTheme="minorEastAsia" w:hAnsiTheme="minorHAnsi" w:cstheme="minorBidi"/>
          <w:noProof/>
          <w:kern w:val="2"/>
          <w:sz w:val="22"/>
          <w:szCs w:val="22"/>
          <w:lang w:val="el-GR" w:eastAsia="el-GR"/>
        </w:rPr>
      </w:pPr>
      <w:hyperlink w:anchor="_Toc153885472" w:history="1">
        <w:r w:rsidR="005E5414" w:rsidRPr="00C85533">
          <w:rPr>
            <w:rStyle w:val="-"/>
            <w:noProof/>
          </w:rPr>
          <w:t>2.2.6</w:t>
        </w:r>
        <w:r w:rsidR="005E5414">
          <w:rPr>
            <w:rFonts w:asciiTheme="minorHAnsi" w:eastAsiaTheme="minorEastAsia" w:hAnsiTheme="minorHAnsi" w:cstheme="minorBidi"/>
            <w:noProof/>
            <w:kern w:val="2"/>
            <w:sz w:val="22"/>
            <w:szCs w:val="22"/>
            <w:lang w:val="el-GR" w:eastAsia="el-GR"/>
          </w:rPr>
          <w:tab/>
        </w:r>
        <w:r w:rsidR="005E5414" w:rsidRPr="00C85533">
          <w:rPr>
            <w:rStyle w:val="-"/>
            <w:noProof/>
          </w:rPr>
          <w:t>Τεχνική και επαγγελματική ικανότητα</w:t>
        </w:r>
        <w:r w:rsidR="005E5414">
          <w:rPr>
            <w:noProof/>
            <w:webHidden/>
          </w:rPr>
          <w:tab/>
        </w:r>
        <w:r w:rsidR="005E5414">
          <w:rPr>
            <w:noProof/>
            <w:webHidden/>
          </w:rPr>
          <w:fldChar w:fldCharType="begin"/>
        </w:r>
        <w:r w:rsidR="005E5414">
          <w:rPr>
            <w:noProof/>
            <w:webHidden/>
          </w:rPr>
          <w:instrText xml:space="preserve"> PAGEREF _Toc153885472 \h </w:instrText>
        </w:r>
        <w:r w:rsidR="005E5414">
          <w:rPr>
            <w:noProof/>
            <w:webHidden/>
          </w:rPr>
        </w:r>
        <w:r w:rsidR="005E5414">
          <w:rPr>
            <w:noProof/>
            <w:webHidden/>
          </w:rPr>
          <w:fldChar w:fldCharType="separate"/>
        </w:r>
        <w:r w:rsidR="0066033C">
          <w:rPr>
            <w:noProof/>
            <w:webHidden/>
          </w:rPr>
          <w:t>26</w:t>
        </w:r>
        <w:r w:rsidR="005E5414">
          <w:rPr>
            <w:noProof/>
            <w:webHidden/>
          </w:rPr>
          <w:fldChar w:fldCharType="end"/>
        </w:r>
      </w:hyperlink>
    </w:p>
    <w:p w14:paraId="3362ECD3" w14:textId="649E2520" w:rsidR="005E5414" w:rsidRDefault="009236B4">
      <w:pPr>
        <w:pStyle w:val="41"/>
        <w:tabs>
          <w:tab w:val="left" w:pos="1540"/>
          <w:tab w:val="right" w:leader="dot" w:pos="9628"/>
        </w:tabs>
        <w:rPr>
          <w:rFonts w:asciiTheme="minorHAnsi" w:eastAsiaTheme="minorEastAsia" w:hAnsiTheme="minorHAnsi" w:cstheme="minorBidi"/>
          <w:noProof/>
          <w:kern w:val="2"/>
          <w:sz w:val="22"/>
          <w:szCs w:val="22"/>
          <w:lang w:val="el-GR" w:eastAsia="el-GR"/>
        </w:rPr>
      </w:pPr>
      <w:hyperlink w:anchor="_Toc153885473" w:history="1">
        <w:r w:rsidR="005E5414" w:rsidRPr="00C85533">
          <w:rPr>
            <w:rStyle w:val="-"/>
            <w:noProof/>
          </w:rPr>
          <w:t>2.2.6.1</w:t>
        </w:r>
        <w:r w:rsidR="005E5414">
          <w:rPr>
            <w:rFonts w:asciiTheme="minorHAnsi" w:eastAsiaTheme="minorEastAsia" w:hAnsiTheme="minorHAnsi" w:cstheme="minorBidi"/>
            <w:noProof/>
            <w:kern w:val="2"/>
            <w:sz w:val="22"/>
            <w:szCs w:val="22"/>
            <w:lang w:val="el-GR" w:eastAsia="el-GR"/>
          </w:rPr>
          <w:tab/>
        </w:r>
        <w:r w:rsidR="005E5414" w:rsidRPr="00C85533">
          <w:rPr>
            <w:rStyle w:val="-"/>
            <w:noProof/>
          </w:rPr>
          <w:t>Τεχνική ικανότητα</w:t>
        </w:r>
        <w:r w:rsidR="005E5414">
          <w:rPr>
            <w:noProof/>
            <w:webHidden/>
          </w:rPr>
          <w:tab/>
        </w:r>
        <w:r w:rsidR="005E5414">
          <w:rPr>
            <w:noProof/>
            <w:webHidden/>
          </w:rPr>
          <w:fldChar w:fldCharType="begin"/>
        </w:r>
        <w:r w:rsidR="005E5414">
          <w:rPr>
            <w:noProof/>
            <w:webHidden/>
          </w:rPr>
          <w:instrText xml:space="preserve"> PAGEREF _Toc153885473 \h </w:instrText>
        </w:r>
        <w:r w:rsidR="005E5414">
          <w:rPr>
            <w:noProof/>
            <w:webHidden/>
          </w:rPr>
        </w:r>
        <w:r w:rsidR="005E5414">
          <w:rPr>
            <w:noProof/>
            <w:webHidden/>
          </w:rPr>
          <w:fldChar w:fldCharType="separate"/>
        </w:r>
        <w:r w:rsidR="0066033C">
          <w:rPr>
            <w:noProof/>
            <w:webHidden/>
          </w:rPr>
          <w:t>26</w:t>
        </w:r>
        <w:r w:rsidR="005E5414">
          <w:rPr>
            <w:noProof/>
            <w:webHidden/>
          </w:rPr>
          <w:fldChar w:fldCharType="end"/>
        </w:r>
      </w:hyperlink>
    </w:p>
    <w:p w14:paraId="752432EA" w14:textId="6BB56292" w:rsidR="005E5414" w:rsidRDefault="009236B4">
      <w:pPr>
        <w:pStyle w:val="41"/>
        <w:tabs>
          <w:tab w:val="left" w:pos="1320"/>
          <w:tab w:val="right" w:leader="dot" w:pos="9628"/>
        </w:tabs>
        <w:rPr>
          <w:rFonts w:asciiTheme="minorHAnsi" w:eastAsiaTheme="minorEastAsia" w:hAnsiTheme="minorHAnsi" w:cstheme="minorBidi"/>
          <w:noProof/>
          <w:kern w:val="2"/>
          <w:sz w:val="22"/>
          <w:szCs w:val="22"/>
          <w:lang w:val="el-GR" w:eastAsia="el-GR"/>
        </w:rPr>
      </w:pPr>
      <w:hyperlink w:anchor="_Toc153885474" w:history="1">
        <w:r w:rsidR="005E5414" w:rsidRPr="00C85533">
          <w:rPr>
            <w:rStyle w:val="-"/>
            <w:noProof/>
          </w:rPr>
          <w:t>2.2.7</w:t>
        </w:r>
        <w:r w:rsidR="005E5414">
          <w:rPr>
            <w:rFonts w:asciiTheme="minorHAnsi" w:eastAsiaTheme="minorEastAsia" w:hAnsiTheme="minorHAnsi" w:cstheme="minorBidi"/>
            <w:noProof/>
            <w:kern w:val="2"/>
            <w:sz w:val="22"/>
            <w:szCs w:val="22"/>
            <w:lang w:val="el-GR" w:eastAsia="el-GR"/>
          </w:rPr>
          <w:tab/>
        </w:r>
        <w:r w:rsidR="005E5414" w:rsidRPr="00C85533">
          <w:rPr>
            <w:rStyle w:val="-"/>
            <w:noProof/>
          </w:rPr>
          <w:t>Πρότυπα διασφάλισης ποιότητας</w:t>
        </w:r>
        <w:r w:rsidR="005E5414">
          <w:rPr>
            <w:noProof/>
            <w:webHidden/>
          </w:rPr>
          <w:tab/>
        </w:r>
        <w:r w:rsidR="005E5414">
          <w:rPr>
            <w:noProof/>
            <w:webHidden/>
          </w:rPr>
          <w:fldChar w:fldCharType="begin"/>
        </w:r>
        <w:r w:rsidR="005E5414">
          <w:rPr>
            <w:noProof/>
            <w:webHidden/>
          </w:rPr>
          <w:instrText xml:space="preserve"> PAGEREF _Toc153885474 \h </w:instrText>
        </w:r>
        <w:r w:rsidR="005E5414">
          <w:rPr>
            <w:noProof/>
            <w:webHidden/>
          </w:rPr>
        </w:r>
        <w:r w:rsidR="005E5414">
          <w:rPr>
            <w:noProof/>
            <w:webHidden/>
          </w:rPr>
          <w:fldChar w:fldCharType="separate"/>
        </w:r>
        <w:r w:rsidR="0066033C">
          <w:rPr>
            <w:noProof/>
            <w:webHidden/>
          </w:rPr>
          <w:t>28</w:t>
        </w:r>
        <w:r w:rsidR="005E5414">
          <w:rPr>
            <w:noProof/>
            <w:webHidden/>
          </w:rPr>
          <w:fldChar w:fldCharType="end"/>
        </w:r>
      </w:hyperlink>
    </w:p>
    <w:p w14:paraId="08C23A2A" w14:textId="3D3C47A6" w:rsidR="005E5414" w:rsidRDefault="009236B4">
      <w:pPr>
        <w:pStyle w:val="41"/>
        <w:tabs>
          <w:tab w:val="left" w:pos="1320"/>
          <w:tab w:val="right" w:leader="dot" w:pos="9628"/>
        </w:tabs>
        <w:rPr>
          <w:rFonts w:asciiTheme="minorHAnsi" w:eastAsiaTheme="minorEastAsia" w:hAnsiTheme="minorHAnsi" w:cstheme="minorBidi"/>
          <w:noProof/>
          <w:kern w:val="2"/>
          <w:sz w:val="22"/>
          <w:szCs w:val="22"/>
          <w:lang w:val="el-GR" w:eastAsia="el-GR"/>
        </w:rPr>
      </w:pPr>
      <w:hyperlink w:anchor="_Toc153885475" w:history="1">
        <w:r w:rsidR="005E5414" w:rsidRPr="00C85533">
          <w:rPr>
            <w:rStyle w:val="-"/>
            <w:noProof/>
          </w:rPr>
          <w:t>2.2.8</w:t>
        </w:r>
        <w:r w:rsidR="005E5414">
          <w:rPr>
            <w:rFonts w:asciiTheme="minorHAnsi" w:eastAsiaTheme="minorEastAsia" w:hAnsiTheme="minorHAnsi" w:cstheme="minorBidi"/>
            <w:noProof/>
            <w:kern w:val="2"/>
            <w:sz w:val="22"/>
            <w:szCs w:val="22"/>
            <w:lang w:val="el-GR" w:eastAsia="el-GR"/>
          </w:rPr>
          <w:tab/>
        </w:r>
        <w:r w:rsidR="005E5414" w:rsidRPr="00C85533">
          <w:rPr>
            <w:rStyle w:val="-"/>
            <w:noProof/>
          </w:rPr>
          <w:t>Στήριξη στην ικανότητα τρίτων – Υπεργολαβία</w:t>
        </w:r>
        <w:r w:rsidR="005E5414">
          <w:rPr>
            <w:noProof/>
            <w:webHidden/>
          </w:rPr>
          <w:tab/>
        </w:r>
        <w:r w:rsidR="005E5414">
          <w:rPr>
            <w:noProof/>
            <w:webHidden/>
          </w:rPr>
          <w:fldChar w:fldCharType="begin"/>
        </w:r>
        <w:r w:rsidR="005E5414">
          <w:rPr>
            <w:noProof/>
            <w:webHidden/>
          </w:rPr>
          <w:instrText xml:space="preserve"> PAGEREF _Toc153885475 \h </w:instrText>
        </w:r>
        <w:r w:rsidR="005E5414">
          <w:rPr>
            <w:noProof/>
            <w:webHidden/>
          </w:rPr>
        </w:r>
        <w:r w:rsidR="005E5414">
          <w:rPr>
            <w:noProof/>
            <w:webHidden/>
          </w:rPr>
          <w:fldChar w:fldCharType="separate"/>
        </w:r>
        <w:r w:rsidR="0066033C">
          <w:rPr>
            <w:noProof/>
            <w:webHidden/>
          </w:rPr>
          <w:t>29</w:t>
        </w:r>
        <w:r w:rsidR="005E5414">
          <w:rPr>
            <w:noProof/>
            <w:webHidden/>
          </w:rPr>
          <w:fldChar w:fldCharType="end"/>
        </w:r>
      </w:hyperlink>
    </w:p>
    <w:p w14:paraId="1E3E1A2D" w14:textId="20104362" w:rsidR="005E5414" w:rsidRDefault="009236B4">
      <w:pPr>
        <w:pStyle w:val="41"/>
        <w:tabs>
          <w:tab w:val="left" w:pos="1540"/>
          <w:tab w:val="right" w:leader="dot" w:pos="9628"/>
        </w:tabs>
        <w:rPr>
          <w:rFonts w:asciiTheme="minorHAnsi" w:eastAsiaTheme="minorEastAsia" w:hAnsiTheme="minorHAnsi" w:cstheme="minorBidi"/>
          <w:noProof/>
          <w:kern w:val="2"/>
          <w:sz w:val="22"/>
          <w:szCs w:val="22"/>
          <w:lang w:val="el-GR" w:eastAsia="el-GR"/>
        </w:rPr>
      </w:pPr>
      <w:hyperlink w:anchor="_Toc153885476" w:history="1">
        <w:r w:rsidR="005E5414" w:rsidRPr="00C85533">
          <w:rPr>
            <w:rStyle w:val="-"/>
            <w:noProof/>
          </w:rPr>
          <w:t>2.2.8.1</w:t>
        </w:r>
        <w:r w:rsidR="005E5414">
          <w:rPr>
            <w:rFonts w:asciiTheme="minorHAnsi" w:eastAsiaTheme="minorEastAsia" w:hAnsiTheme="minorHAnsi" w:cstheme="minorBidi"/>
            <w:noProof/>
            <w:kern w:val="2"/>
            <w:sz w:val="22"/>
            <w:szCs w:val="22"/>
            <w:lang w:val="el-GR" w:eastAsia="el-GR"/>
          </w:rPr>
          <w:tab/>
        </w:r>
        <w:r w:rsidR="005E5414" w:rsidRPr="00C85533">
          <w:rPr>
            <w:rStyle w:val="-"/>
            <w:noProof/>
          </w:rPr>
          <w:t>Στήριξη στην ικανότητα τρίτων</w:t>
        </w:r>
        <w:r w:rsidR="005E5414">
          <w:rPr>
            <w:noProof/>
            <w:webHidden/>
          </w:rPr>
          <w:tab/>
        </w:r>
        <w:r w:rsidR="005E5414">
          <w:rPr>
            <w:noProof/>
            <w:webHidden/>
          </w:rPr>
          <w:fldChar w:fldCharType="begin"/>
        </w:r>
        <w:r w:rsidR="005E5414">
          <w:rPr>
            <w:noProof/>
            <w:webHidden/>
          </w:rPr>
          <w:instrText xml:space="preserve"> PAGEREF _Toc153885476 \h </w:instrText>
        </w:r>
        <w:r w:rsidR="005E5414">
          <w:rPr>
            <w:noProof/>
            <w:webHidden/>
          </w:rPr>
        </w:r>
        <w:r w:rsidR="005E5414">
          <w:rPr>
            <w:noProof/>
            <w:webHidden/>
          </w:rPr>
          <w:fldChar w:fldCharType="separate"/>
        </w:r>
        <w:r w:rsidR="0066033C">
          <w:rPr>
            <w:noProof/>
            <w:webHidden/>
          </w:rPr>
          <w:t>29</w:t>
        </w:r>
        <w:r w:rsidR="005E5414">
          <w:rPr>
            <w:noProof/>
            <w:webHidden/>
          </w:rPr>
          <w:fldChar w:fldCharType="end"/>
        </w:r>
      </w:hyperlink>
    </w:p>
    <w:p w14:paraId="4F7EFDAC" w14:textId="305ABE27" w:rsidR="005E5414" w:rsidRDefault="009236B4">
      <w:pPr>
        <w:pStyle w:val="41"/>
        <w:tabs>
          <w:tab w:val="left" w:pos="1540"/>
          <w:tab w:val="right" w:leader="dot" w:pos="9628"/>
        </w:tabs>
        <w:rPr>
          <w:rFonts w:asciiTheme="minorHAnsi" w:eastAsiaTheme="minorEastAsia" w:hAnsiTheme="minorHAnsi" w:cstheme="minorBidi"/>
          <w:noProof/>
          <w:kern w:val="2"/>
          <w:sz w:val="22"/>
          <w:szCs w:val="22"/>
          <w:lang w:val="el-GR" w:eastAsia="el-GR"/>
        </w:rPr>
      </w:pPr>
      <w:hyperlink w:anchor="_Toc153885477" w:history="1">
        <w:r w:rsidR="005E5414" w:rsidRPr="00C85533">
          <w:rPr>
            <w:rStyle w:val="-"/>
            <w:noProof/>
          </w:rPr>
          <w:t>2.2.8.2</w:t>
        </w:r>
        <w:r w:rsidR="005E5414">
          <w:rPr>
            <w:rFonts w:asciiTheme="minorHAnsi" w:eastAsiaTheme="minorEastAsia" w:hAnsiTheme="minorHAnsi" w:cstheme="minorBidi"/>
            <w:noProof/>
            <w:kern w:val="2"/>
            <w:sz w:val="22"/>
            <w:szCs w:val="22"/>
            <w:lang w:val="el-GR" w:eastAsia="el-GR"/>
          </w:rPr>
          <w:tab/>
        </w:r>
        <w:r w:rsidR="005E5414" w:rsidRPr="00C85533">
          <w:rPr>
            <w:rStyle w:val="-"/>
            <w:noProof/>
          </w:rPr>
          <w:t>Υπεργολαβία</w:t>
        </w:r>
        <w:r w:rsidR="005E5414">
          <w:rPr>
            <w:noProof/>
            <w:webHidden/>
          </w:rPr>
          <w:tab/>
        </w:r>
        <w:r w:rsidR="005E5414">
          <w:rPr>
            <w:noProof/>
            <w:webHidden/>
          </w:rPr>
          <w:fldChar w:fldCharType="begin"/>
        </w:r>
        <w:r w:rsidR="005E5414">
          <w:rPr>
            <w:noProof/>
            <w:webHidden/>
          </w:rPr>
          <w:instrText xml:space="preserve"> PAGEREF _Toc153885477 \h </w:instrText>
        </w:r>
        <w:r w:rsidR="005E5414">
          <w:rPr>
            <w:noProof/>
            <w:webHidden/>
          </w:rPr>
        </w:r>
        <w:r w:rsidR="005E5414">
          <w:rPr>
            <w:noProof/>
            <w:webHidden/>
          </w:rPr>
          <w:fldChar w:fldCharType="separate"/>
        </w:r>
        <w:r w:rsidR="0066033C">
          <w:rPr>
            <w:noProof/>
            <w:webHidden/>
          </w:rPr>
          <w:t>30</w:t>
        </w:r>
        <w:r w:rsidR="005E5414">
          <w:rPr>
            <w:noProof/>
            <w:webHidden/>
          </w:rPr>
          <w:fldChar w:fldCharType="end"/>
        </w:r>
      </w:hyperlink>
    </w:p>
    <w:p w14:paraId="55D69AB5" w14:textId="6EDD157E" w:rsidR="005E5414" w:rsidRDefault="009236B4">
      <w:pPr>
        <w:pStyle w:val="41"/>
        <w:tabs>
          <w:tab w:val="left" w:pos="1320"/>
          <w:tab w:val="right" w:leader="dot" w:pos="9628"/>
        </w:tabs>
        <w:rPr>
          <w:rFonts w:asciiTheme="minorHAnsi" w:eastAsiaTheme="minorEastAsia" w:hAnsiTheme="minorHAnsi" w:cstheme="minorBidi"/>
          <w:noProof/>
          <w:kern w:val="2"/>
          <w:sz w:val="22"/>
          <w:szCs w:val="22"/>
          <w:lang w:val="el-GR" w:eastAsia="el-GR"/>
        </w:rPr>
      </w:pPr>
      <w:hyperlink w:anchor="_Toc153885478" w:history="1">
        <w:r w:rsidR="005E5414" w:rsidRPr="00C85533">
          <w:rPr>
            <w:rStyle w:val="-"/>
            <w:noProof/>
          </w:rPr>
          <w:t>2.2.9</w:t>
        </w:r>
        <w:r w:rsidR="005E5414">
          <w:rPr>
            <w:rFonts w:asciiTheme="minorHAnsi" w:eastAsiaTheme="minorEastAsia" w:hAnsiTheme="minorHAnsi" w:cstheme="minorBidi"/>
            <w:noProof/>
            <w:kern w:val="2"/>
            <w:sz w:val="22"/>
            <w:szCs w:val="22"/>
            <w:lang w:val="el-GR" w:eastAsia="el-GR"/>
          </w:rPr>
          <w:tab/>
        </w:r>
        <w:r w:rsidR="005E5414" w:rsidRPr="00C85533">
          <w:rPr>
            <w:rStyle w:val="-"/>
            <w:noProof/>
          </w:rPr>
          <w:t>Κανόνες απόδειξης ποιοτικής επιλογής</w:t>
        </w:r>
        <w:r w:rsidR="005E5414">
          <w:rPr>
            <w:noProof/>
            <w:webHidden/>
          </w:rPr>
          <w:tab/>
        </w:r>
        <w:r w:rsidR="005E5414">
          <w:rPr>
            <w:noProof/>
            <w:webHidden/>
          </w:rPr>
          <w:fldChar w:fldCharType="begin"/>
        </w:r>
        <w:r w:rsidR="005E5414">
          <w:rPr>
            <w:noProof/>
            <w:webHidden/>
          </w:rPr>
          <w:instrText xml:space="preserve"> PAGEREF _Toc153885478 \h </w:instrText>
        </w:r>
        <w:r w:rsidR="005E5414">
          <w:rPr>
            <w:noProof/>
            <w:webHidden/>
          </w:rPr>
        </w:r>
        <w:r w:rsidR="005E5414">
          <w:rPr>
            <w:noProof/>
            <w:webHidden/>
          </w:rPr>
          <w:fldChar w:fldCharType="separate"/>
        </w:r>
        <w:r w:rsidR="0066033C">
          <w:rPr>
            <w:noProof/>
            <w:webHidden/>
          </w:rPr>
          <w:t>30</w:t>
        </w:r>
        <w:r w:rsidR="005E5414">
          <w:rPr>
            <w:noProof/>
            <w:webHidden/>
          </w:rPr>
          <w:fldChar w:fldCharType="end"/>
        </w:r>
      </w:hyperlink>
    </w:p>
    <w:p w14:paraId="24F9E8D3" w14:textId="1BDF9510" w:rsidR="005E5414" w:rsidRDefault="009236B4">
      <w:pPr>
        <w:pStyle w:val="41"/>
        <w:tabs>
          <w:tab w:val="left" w:pos="1540"/>
          <w:tab w:val="right" w:leader="dot" w:pos="9628"/>
        </w:tabs>
        <w:rPr>
          <w:rFonts w:asciiTheme="minorHAnsi" w:eastAsiaTheme="minorEastAsia" w:hAnsiTheme="minorHAnsi" w:cstheme="minorBidi"/>
          <w:noProof/>
          <w:kern w:val="2"/>
          <w:sz w:val="22"/>
          <w:szCs w:val="22"/>
          <w:lang w:val="el-GR" w:eastAsia="el-GR"/>
        </w:rPr>
      </w:pPr>
      <w:hyperlink w:anchor="_Toc153885479" w:history="1">
        <w:r w:rsidR="005E5414" w:rsidRPr="00C85533">
          <w:rPr>
            <w:rStyle w:val="-"/>
            <w:noProof/>
          </w:rPr>
          <w:t>2.2.9.1</w:t>
        </w:r>
        <w:r w:rsidR="005E5414">
          <w:rPr>
            <w:rFonts w:asciiTheme="minorHAnsi" w:eastAsiaTheme="minorEastAsia" w:hAnsiTheme="minorHAnsi" w:cstheme="minorBidi"/>
            <w:noProof/>
            <w:kern w:val="2"/>
            <w:sz w:val="22"/>
            <w:szCs w:val="22"/>
            <w:lang w:val="el-GR" w:eastAsia="el-GR"/>
          </w:rPr>
          <w:tab/>
        </w:r>
        <w:r w:rsidR="005E5414" w:rsidRPr="00C85533">
          <w:rPr>
            <w:rStyle w:val="-"/>
            <w:noProof/>
          </w:rPr>
          <w:t>Προκαταρκτική απόδειξη κατά την υποβολή προσφορών</w:t>
        </w:r>
        <w:r w:rsidR="005E5414">
          <w:rPr>
            <w:noProof/>
            <w:webHidden/>
          </w:rPr>
          <w:tab/>
        </w:r>
        <w:r w:rsidR="005E5414">
          <w:rPr>
            <w:noProof/>
            <w:webHidden/>
          </w:rPr>
          <w:fldChar w:fldCharType="begin"/>
        </w:r>
        <w:r w:rsidR="005E5414">
          <w:rPr>
            <w:noProof/>
            <w:webHidden/>
          </w:rPr>
          <w:instrText xml:space="preserve"> PAGEREF _Toc153885479 \h </w:instrText>
        </w:r>
        <w:r w:rsidR="005E5414">
          <w:rPr>
            <w:noProof/>
            <w:webHidden/>
          </w:rPr>
        </w:r>
        <w:r w:rsidR="005E5414">
          <w:rPr>
            <w:noProof/>
            <w:webHidden/>
          </w:rPr>
          <w:fldChar w:fldCharType="separate"/>
        </w:r>
        <w:r w:rsidR="0066033C">
          <w:rPr>
            <w:noProof/>
            <w:webHidden/>
          </w:rPr>
          <w:t>30</w:t>
        </w:r>
        <w:r w:rsidR="005E5414">
          <w:rPr>
            <w:noProof/>
            <w:webHidden/>
          </w:rPr>
          <w:fldChar w:fldCharType="end"/>
        </w:r>
      </w:hyperlink>
    </w:p>
    <w:p w14:paraId="22659CAE" w14:textId="4BC89B33" w:rsidR="005E5414" w:rsidRDefault="009236B4">
      <w:pPr>
        <w:pStyle w:val="41"/>
        <w:tabs>
          <w:tab w:val="left" w:pos="1540"/>
          <w:tab w:val="right" w:leader="dot" w:pos="9628"/>
        </w:tabs>
        <w:rPr>
          <w:rFonts w:asciiTheme="minorHAnsi" w:eastAsiaTheme="minorEastAsia" w:hAnsiTheme="minorHAnsi" w:cstheme="minorBidi"/>
          <w:noProof/>
          <w:kern w:val="2"/>
          <w:sz w:val="22"/>
          <w:szCs w:val="22"/>
          <w:lang w:val="el-GR" w:eastAsia="el-GR"/>
        </w:rPr>
      </w:pPr>
      <w:hyperlink w:anchor="_Toc153885480" w:history="1">
        <w:r w:rsidR="005E5414" w:rsidRPr="00C85533">
          <w:rPr>
            <w:rStyle w:val="-"/>
            <w:noProof/>
          </w:rPr>
          <w:t>2.2.9.2</w:t>
        </w:r>
        <w:r w:rsidR="005E5414">
          <w:rPr>
            <w:rFonts w:asciiTheme="minorHAnsi" w:eastAsiaTheme="minorEastAsia" w:hAnsiTheme="minorHAnsi" w:cstheme="minorBidi"/>
            <w:noProof/>
            <w:kern w:val="2"/>
            <w:sz w:val="22"/>
            <w:szCs w:val="22"/>
            <w:lang w:val="el-GR" w:eastAsia="el-GR"/>
          </w:rPr>
          <w:tab/>
        </w:r>
        <w:r w:rsidR="005E5414" w:rsidRPr="00C85533">
          <w:rPr>
            <w:rStyle w:val="-"/>
            <w:noProof/>
          </w:rPr>
          <w:t>Αποδεικτικά μέσα - Δικαιολογητικά προσωρινού αναδόχου</w:t>
        </w:r>
        <w:r w:rsidR="005E5414">
          <w:rPr>
            <w:noProof/>
            <w:webHidden/>
          </w:rPr>
          <w:tab/>
        </w:r>
        <w:r w:rsidR="005E5414">
          <w:rPr>
            <w:noProof/>
            <w:webHidden/>
          </w:rPr>
          <w:fldChar w:fldCharType="begin"/>
        </w:r>
        <w:r w:rsidR="005E5414">
          <w:rPr>
            <w:noProof/>
            <w:webHidden/>
          </w:rPr>
          <w:instrText xml:space="preserve"> PAGEREF _Toc153885480 \h </w:instrText>
        </w:r>
        <w:r w:rsidR="005E5414">
          <w:rPr>
            <w:noProof/>
            <w:webHidden/>
          </w:rPr>
        </w:r>
        <w:r w:rsidR="005E5414">
          <w:rPr>
            <w:noProof/>
            <w:webHidden/>
          </w:rPr>
          <w:fldChar w:fldCharType="separate"/>
        </w:r>
        <w:r w:rsidR="0066033C">
          <w:rPr>
            <w:noProof/>
            <w:webHidden/>
          </w:rPr>
          <w:t>32</w:t>
        </w:r>
        <w:r w:rsidR="005E5414">
          <w:rPr>
            <w:noProof/>
            <w:webHidden/>
          </w:rPr>
          <w:fldChar w:fldCharType="end"/>
        </w:r>
      </w:hyperlink>
    </w:p>
    <w:p w14:paraId="2F387144" w14:textId="3F397DE7" w:rsidR="005E5414" w:rsidRDefault="009236B4">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rPr>
      </w:pPr>
      <w:hyperlink w:anchor="_Toc153885481" w:history="1">
        <w:r w:rsidR="005E5414" w:rsidRPr="00C85533">
          <w:rPr>
            <w:rStyle w:val="-"/>
            <w:rFonts w:ascii="Tahoma" w:hAnsi="Tahoma" w:cs="Tahoma"/>
            <w:noProof/>
            <w:lang w:val="el-GR"/>
          </w:rPr>
          <w:t>2.3</w:t>
        </w:r>
        <w:r w:rsidR="005E5414">
          <w:rPr>
            <w:rFonts w:asciiTheme="minorHAnsi" w:eastAsiaTheme="minorEastAsia" w:hAnsiTheme="minorHAnsi" w:cstheme="minorBidi"/>
            <w:smallCaps w:val="0"/>
            <w:noProof/>
            <w:kern w:val="2"/>
            <w:sz w:val="22"/>
            <w:szCs w:val="22"/>
            <w:lang w:val="el-GR" w:eastAsia="el-GR"/>
          </w:rPr>
          <w:tab/>
        </w:r>
        <w:r w:rsidR="005E5414" w:rsidRPr="00C85533">
          <w:rPr>
            <w:rStyle w:val="-"/>
            <w:rFonts w:ascii="Tahoma" w:hAnsi="Tahoma" w:cs="Tahoma"/>
            <w:noProof/>
            <w:lang w:val="el-GR"/>
          </w:rPr>
          <w:t>Κριτήρια Ανάθεσης</w:t>
        </w:r>
        <w:r w:rsidR="005E5414">
          <w:rPr>
            <w:noProof/>
            <w:webHidden/>
          </w:rPr>
          <w:tab/>
        </w:r>
        <w:r w:rsidR="005E5414">
          <w:rPr>
            <w:noProof/>
            <w:webHidden/>
          </w:rPr>
          <w:fldChar w:fldCharType="begin"/>
        </w:r>
        <w:r w:rsidR="005E5414">
          <w:rPr>
            <w:noProof/>
            <w:webHidden/>
          </w:rPr>
          <w:instrText xml:space="preserve"> PAGEREF _Toc153885481 \h </w:instrText>
        </w:r>
        <w:r w:rsidR="005E5414">
          <w:rPr>
            <w:noProof/>
            <w:webHidden/>
          </w:rPr>
        </w:r>
        <w:r w:rsidR="005E5414">
          <w:rPr>
            <w:noProof/>
            <w:webHidden/>
          </w:rPr>
          <w:fldChar w:fldCharType="separate"/>
        </w:r>
        <w:r w:rsidR="0066033C">
          <w:rPr>
            <w:noProof/>
            <w:webHidden/>
          </w:rPr>
          <w:t>42</w:t>
        </w:r>
        <w:r w:rsidR="005E5414">
          <w:rPr>
            <w:noProof/>
            <w:webHidden/>
          </w:rPr>
          <w:fldChar w:fldCharType="end"/>
        </w:r>
      </w:hyperlink>
    </w:p>
    <w:p w14:paraId="235DFE12" w14:textId="5F67452E" w:rsidR="005E5414" w:rsidRDefault="009236B4">
      <w:pPr>
        <w:pStyle w:val="41"/>
        <w:tabs>
          <w:tab w:val="left" w:pos="1320"/>
          <w:tab w:val="right" w:leader="dot" w:pos="9628"/>
        </w:tabs>
        <w:rPr>
          <w:rFonts w:asciiTheme="minorHAnsi" w:eastAsiaTheme="minorEastAsia" w:hAnsiTheme="minorHAnsi" w:cstheme="minorBidi"/>
          <w:noProof/>
          <w:kern w:val="2"/>
          <w:sz w:val="22"/>
          <w:szCs w:val="22"/>
          <w:lang w:val="el-GR" w:eastAsia="el-GR"/>
        </w:rPr>
      </w:pPr>
      <w:hyperlink w:anchor="_Toc153885482" w:history="1">
        <w:r w:rsidR="005E5414" w:rsidRPr="00C85533">
          <w:rPr>
            <w:rStyle w:val="-"/>
            <w:noProof/>
          </w:rPr>
          <w:t>2.3.1</w:t>
        </w:r>
        <w:r w:rsidR="005E5414">
          <w:rPr>
            <w:rFonts w:asciiTheme="minorHAnsi" w:eastAsiaTheme="minorEastAsia" w:hAnsiTheme="minorHAnsi" w:cstheme="minorBidi"/>
            <w:noProof/>
            <w:kern w:val="2"/>
            <w:sz w:val="22"/>
            <w:szCs w:val="22"/>
            <w:lang w:val="el-GR" w:eastAsia="el-GR"/>
          </w:rPr>
          <w:tab/>
        </w:r>
        <w:r w:rsidR="005E5414" w:rsidRPr="00C85533">
          <w:rPr>
            <w:rStyle w:val="-"/>
            <w:noProof/>
          </w:rPr>
          <w:t>Κριτήριο ανάθεσης</w:t>
        </w:r>
        <w:r w:rsidR="005E5414">
          <w:rPr>
            <w:noProof/>
            <w:webHidden/>
          </w:rPr>
          <w:tab/>
        </w:r>
        <w:r w:rsidR="005E5414">
          <w:rPr>
            <w:noProof/>
            <w:webHidden/>
          </w:rPr>
          <w:fldChar w:fldCharType="begin"/>
        </w:r>
        <w:r w:rsidR="005E5414">
          <w:rPr>
            <w:noProof/>
            <w:webHidden/>
          </w:rPr>
          <w:instrText xml:space="preserve"> PAGEREF _Toc153885482 \h </w:instrText>
        </w:r>
        <w:r w:rsidR="005E5414">
          <w:rPr>
            <w:noProof/>
            <w:webHidden/>
          </w:rPr>
        </w:r>
        <w:r w:rsidR="005E5414">
          <w:rPr>
            <w:noProof/>
            <w:webHidden/>
          </w:rPr>
          <w:fldChar w:fldCharType="separate"/>
        </w:r>
        <w:r w:rsidR="0066033C">
          <w:rPr>
            <w:noProof/>
            <w:webHidden/>
          </w:rPr>
          <w:t>42</w:t>
        </w:r>
        <w:r w:rsidR="005E5414">
          <w:rPr>
            <w:noProof/>
            <w:webHidden/>
          </w:rPr>
          <w:fldChar w:fldCharType="end"/>
        </w:r>
      </w:hyperlink>
    </w:p>
    <w:p w14:paraId="67E8AD23" w14:textId="0567ADC5" w:rsidR="005E5414" w:rsidRDefault="009236B4">
      <w:pPr>
        <w:pStyle w:val="41"/>
        <w:tabs>
          <w:tab w:val="left" w:pos="1320"/>
          <w:tab w:val="right" w:leader="dot" w:pos="9628"/>
        </w:tabs>
        <w:rPr>
          <w:rFonts w:asciiTheme="minorHAnsi" w:eastAsiaTheme="minorEastAsia" w:hAnsiTheme="minorHAnsi" w:cstheme="minorBidi"/>
          <w:noProof/>
          <w:kern w:val="2"/>
          <w:sz w:val="22"/>
          <w:szCs w:val="22"/>
          <w:lang w:val="el-GR" w:eastAsia="el-GR"/>
        </w:rPr>
      </w:pPr>
      <w:hyperlink w:anchor="_Toc153885483" w:history="1">
        <w:r w:rsidR="005E5414" w:rsidRPr="00C85533">
          <w:rPr>
            <w:rStyle w:val="-"/>
            <w:noProof/>
          </w:rPr>
          <w:t>2.3.2</w:t>
        </w:r>
        <w:r w:rsidR="005E5414">
          <w:rPr>
            <w:rFonts w:asciiTheme="minorHAnsi" w:eastAsiaTheme="minorEastAsia" w:hAnsiTheme="minorHAnsi" w:cstheme="minorBidi"/>
            <w:noProof/>
            <w:kern w:val="2"/>
            <w:sz w:val="22"/>
            <w:szCs w:val="22"/>
            <w:lang w:val="el-GR" w:eastAsia="el-GR"/>
          </w:rPr>
          <w:tab/>
        </w:r>
        <w:r w:rsidR="005E5414" w:rsidRPr="00C85533">
          <w:rPr>
            <w:rStyle w:val="-"/>
            <w:noProof/>
          </w:rPr>
          <w:t>Βαθμολόγηση και κατάταξη προσφορών</w:t>
        </w:r>
        <w:r w:rsidR="005E5414">
          <w:rPr>
            <w:noProof/>
            <w:webHidden/>
          </w:rPr>
          <w:tab/>
        </w:r>
        <w:r w:rsidR="005E5414">
          <w:rPr>
            <w:noProof/>
            <w:webHidden/>
          </w:rPr>
          <w:fldChar w:fldCharType="begin"/>
        </w:r>
        <w:r w:rsidR="005E5414">
          <w:rPr>
            <w:noProof/>
            <w:webHidden/>
          </w:rPr>
          <w:instrText xml:space="preserve"> PAGEREF _Toc153885483 \h </w:instrText>
        </w:r>
        <w:r w:rsidR="005E5414">
          <w:rPr>
            <w:noProof/>
            <w:webHidden/>
          </w:rPr>
        </w:r>
        <w:r w:rsidR="005E5414">
          <w:rPr>
            <w:noProof/>
            <w:webHidden/>
          </w:rPr>
          <w:fldChar w:fldCharType="separate"/>
        </w:r>
        <w:r w:rsidR="0066033C">
          <w:rPr>
            <w:noProof/>
            <w:webHidden/>
          </w:rPr>
          <w:t>44</w:t>
        </w:r>
        <w:r w:rsidR="005E5414">
          <w:rPr>
            <w:noProof/>
            <w:webHidden/>
          </w:rPr>
          <w:fldChar w:fldCharType="end"/>
        </w:r>
      </w:hyperlink>
    </w:p>
    <w:p w14:paraId="6447052F" w14:textId="1C17695B" w:rsidR="005E5414" w:rsidRDefault="009236B4">
      <w:pPr>
        <w:pStyle w:val="41"/>
        <w:tabs>
          <w:tab w:val="left" w:pos="1540"/>
          <w:tab w:val="right" w:leader="dot" w:pos="9628"/>
        </w:tabs>
        <w:rPr>
          <w:rFonts w:asciiTheme="minorHAnsi" w:eastAsiaTheme="minorEastAsia" w:hAnsiTheme="minorHAnsi" w:cstheme="minorBidi"/>
          <w:noProof/>
          <w:kern w:val="2"/>
          <w:sz w:val="22"/>
          <w:szCs w:val="22"/>
          <w:lang w:val="el-GR" w:eastAsia="el-GR"/>
        </w:rPr>
      </w:pPr>
      <w:hyperlink w:anchor="_Toc153885484" w:history="1">
        <w:r w:rsidR="005E5414" w:rsidRPr="00C85533">
          <w:rPr>
            <w:rStyle w:val="-"/>
            <w:noProof/>
          </w:rPr>
          <w:t>2.3.2.1</w:t>
        </w:r>
        <w:r w:rsidR="005E5414">
          <w:rPr>
            <w:rFonts w:asciiTheme="minorHAnsi" w:eastAsiaTheme="minorEastAsia" w:hAnsiTheme="minorHAnsi" w:cstheme="minorBidi"/>
            <w:noProof/>
            <w:kern w:val="2"/>
            <w:sz w:val="22"/>
            <w:szCs w:val="22"/>
            <w:lang w:val="el-GR" w:eastAsia="el-GR"/>
          </w:rPr>
          <w:tab/>
        </w:r>
        <w:r w:rsidR="005E5414" w:rsidRPr="00C85533">
          <w:rPr>
            <w:rStyle w:val="-"/>
            <w:noProof/>
          </w:rPr>
          <w:t>Βαθμολόγηση Τεχνικών Προσφορών</w:t>
        </w:r>
        <w:r w:rsidR="005E5414">
          <w:rPr>
            <w:noProof/>
            <w:webHidden/>
          </w:rPr>
          <w:tab/>
        </w:r>
        <w:r w:rsidR="005E5414">
          <w:rPr>
            <w:noProof/>
            <w:webHidden/>
          </w:rPr>
          <w:fldChar w:fldCharType="begin"/>
        </w:r>
        <w:r w:rsidR="005E5414">
          <w:rPr>
            <w:noProof/>
            <w:webHidden/>
          </w:rPr>
          <w:instrText xml:space="preserve"> PAGEREF _Toc153885484 \h </w:instrText>
        </w:r>
        <w:r w:rsidR="005E5414">
          <w:rPr>
            <w:noProof/>
            <w:webHidden/>
          </w:rPr>
        </w:r>
        <w:r w:rsidR="005E5414">
          <w:rPr>
            <w:noProof/>
            <w:webHidden/>
          </w:rPr>
          <w:fldChar w:fldCharType="separate"/>
        </w:r>
        <w:r w:rsidR="0066033C">
          <w:rPr>
            <w:noProof/>
            <w:webHidden/>
          </w:rPr>
          <w:t>44</w:t>
        </w:r>
        <w:r w:rsidR="005E5414">
          <w:rPr>
            <w:noProof/>
            <w:webHidden/>
          </w:rPr>
          <w:fldChar w:fldCharType="end"/>
        </w:r>
      </w:hyperlink>
    </w:p>
    <w:p w14:paraId="139EC461" w14:textId="0EF1D3AE" w:rsidR="005E5414" w:rsidRDefault="009236B4">
      <w:pPr>
        <w:pStyle w:val="41"/>
        <w:tabs>
          <w:tab w:val="left" w:pos="1540"/>
          <w:tab w:val="right" w:leader="dot" w:pos="9628"/>
        </w:tabs>
        <w:rPr>
          <w:rFonts w:asciiTheme="minorHAnsi" w:eastAsiaTheme="minorEastAsia" w:hAnsiTheme="minorHAnsi" w:cstheme="minorBidi"/>
          <w:noProof/>
          <w:kern w:val="2"/>
          <w:sz w:val="22"/>
          <w:szCs w:val="22"/>
          <w:lang w:val="el-GR" w:eastAsia="el-GR"/>
        </w:rPr>
      </w:pPr>
      <w:hyperlink w:anchor="_Toc153885485" w:history="1">
        <w:r w:rsidR="005E5414" w:rsidRPr="00C85533">
          <w:rPr>
            <w:rStyle w:val="-"/>
            <w:noProof/>
          </w:rPr>
          <w:t>2.3.2.2</w:t>
        </w:r>
        <w:r w:rsidR="005E5414">
          <w:rPr>
            <w:rFonts w:asciiTheme="minorHAnsi" w:eastAsiaTheme="minorEastAsia" w:hAnsiTheme="minorHAnsi" w:cstheme="minorBidi"/>
            <w:noProof/>
            <w:kern w:val="2"/>
            <w:sz w:val="22"/>
            <w:szCs w:val="22"/>
            <w:lang w:val="el-GR" w:eastAsia="el-GR"/>
          </w:rPr>
          <w:tab/>
        </w:r>
        <w:r w:rsidR="005E5414" w:rsidRPr="00C85533">
          <w:rPr>
            <w:rStyle w:val="-"/>
            <w:noProof/>
          </w:rPr>
          <w:t>Κατάταξη προσφορών</w:t>
        </w:r>
        <w:r w:rsidR="005E5414">
          <w:rPr>
            <w:noProof/>
            <w:webHidden/>
          </w:rPr>
          <w:tab/>
        </w:r>
        <w:r w:rsidR="005E5414">
          <w:rPr>
            <w:noProof/>
            <w:webHidden/>
          </w:rPr>
          <w:fldChar w:fldCharType="begin"/>
        </w:r>
        <w:r w:rsidR="005E5414">
          <w:rPr>
            <w:noProof/>
            <w:webHidden/>
          </w:rPr>
          <w:instrText xml:space="preserve"> PAGEREF _Toc153885485 \h </w:instrText>
        </w:r>
        <w:r w:rsidR="005E5414">
          <w:rPr>
            <w:noProof/>
            <w:webHidden/>
          </w:rPr>
        </w:r>
        <w:r w:rsidR="005E5414">
          <w:rPr>
            <w:noProof/>
            <w:webHidden/>
          </w:rPr>
          <w:fldChar w:fldCharType="separate"/>
        </w:r>
        <w:r w:rsidR="0066033C">
          <w:rPr>
            <w:noProof/>
            <w:webHidden/>
          </w:rPr>
          <w:t>45</w:t>
        </w:r>
        <w:r w:rsidR="005E5414">
          <w:rPr>
            <w:noProof/>
            <w:webHidden/>
          </w:rPr>
          <w:fldChar w:fldCharType="end"/>
        </w:r>
      </w:hyperlink>
    </w:p>
    <w:p w14:paraId="4CE06AB8" w14:textId="6C328001" w:rsidR="005E5414" w:rsidRDefault="009236B4">
      <w:pPr>
        <w:pStyle w:val="41"/>
        <w:tabs>
          <w:tab w:val="left" w:pos="1540"/>
          <w:tab w:val="right" w:leader="dot" w:pos="9628"/>
        </w:tabs>
        <w:rPr>
          <w:rFonts w:asciiTheme="minorHAnsi" w:eastAsiaTheme="minorEastAsia" w:hAnsiTheme="minorHAnsi" w:cstheme="minorBidi"/>
          <w:noProof/>
          <w:kern w:val="2"/>
          <w:sz w:val="22"/>
          <w:szCs w:val="22"/>
          <w:lang w:val="el-GR" w:eastAsia="el-GR"/>
        </w:rPr>
      </w:pPr>
      <w:hyperlink w:anchor="_Toc153885486" w:history="1">
        <w:r w:rsidR="005E5414" w:rsidRPr="00C85533">
          <w:rPr>
            <w:rStyle w:val="-"/>
            <w:noProof/>
          </w:rPr>
          <w:t>2.3.2.3</w:t>
        </w:r>
        <w:r w:rsidR="005E5414">
          <w:rPr>
            <w:rFonts w:asciiTheme="minorHAnsi" w:eastAsiaTheme="minorEastAsia" w:hAnsiTheme="minorHAnsi" w:cstheme="minorBidi"/>
            <w:noProof/>
            <w:kern w:val="2"/>
            <w:sz w:val="22"/>
            <w:szCs w:val="22"/>
            <w:lang w:val="el-GR" w:eastAsia="el-GR"/>
          </w:rPr>
          <w:tab/>
        </w:r>
        <w:r w:rsidR="005E5414" w:rsidRPr="00C85533">
          <w:rPr>
            <w:rStyle w:val="-"/>
            <w:noProof/>
          </w:rPr>
          <w:t>Διαμόρφωση συγκριτικού κόστους Προσφοράς</w:t>
        </w:r>
        <w:r w:rsidR="005E5414">
          <w:rPr>
            <w:noProof/>
            <w:webHidden/>
          </w:rPr>
          <w:tab/>
        </w:r>
        <w:r w:rsidR="005E5414">
          <w:rPr>
            <w:noProof/>
            <w:webHidden/>
          </w:rPr>
          <w:fldChar w:fldCharType="begin"/>
        </w:r>
        <w:r w:rsidR="005E5414">
          <w:rPr>
            <w:noProof/>
            <w:webHidden/>
          </w:rPr>
          <w:instrText xml:space="preserve"> PAGEREF _Toc153885486 \h </w:instrText>
        </w:r>
        <w:r w:rsidR="005E5414">
          <w:rPr>
            <w:noProof/>
            <w:webHidden/>
          </w:rPr>
        </w:r>
        <w:r w:rsidR="005E5414">
          <w:rPr>
            <w:noProof/>
            <w:webHidden/>
          </w:rPr>
          <w:fldChar w:fldCharType="separate"/>
        </w:r>
        <w:r w:rsidR="0066033C">
          <w:rPr>
            <w:noProof/>
            <w:webHidden/>
          </w:rPr>
          <w:t>45</w:t>
        </w:r>
        <w:r w:rsidR="005E5414">
          <w:rPr>
            <w:noProof/>
            <w:webHidden/>
          </w:rPr>
          <w:fldChar w:fldCharType="end"/>
        </w:r>
      </w:hyperlink>
    </w:p>
    <w:p w14:paraId="586AF87F" w14:textId="19FC90BE" w:rsidR="005E5414" w:rsidRDefault="009236B4">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rPr>
      </w:pPr>
      <w:hyperlink w:anchor="_Toc153885487" w:history="1">
        <w:r w:rsidR="005E5414" w:rsidRPr="00C85533">
          <w:rPr>
            <w:rStyle w:val="-"/>
            <w:rFonts w:ascii="Tahoma" w:hAnsi="Tahoma" w:cs="Tahoma"/>
            <w:noProof/>
            <w:lang w:val="el-GR"/>
          </w:rPr>
          <w:t>2.4</w:t>
        </w:r>
        <w:r w:rsidR="005E5414">
          <w:rPr>
            <w:rFonts w:asciiTheme="minorHAnsi" w:eastAsiaTheme="minorEastAsia" w:hAnsiTheme="minorHAnsi" w:cstheme="minorBidi"/>
            <w:smallCaps w:val="0"/>
            <w:noProof/>
            <w:kern w:val="2"/>
            <w:sz w:val="22"/>
            <w:szCs w:val="22"/>
            <w:lang w:val="el-GR" w:eastAsia="el-GR"/>
          </w:rPr>
          <w:tab/>
        </w:r>
        <w:r w:rsidR="005E5414" w:rsidRPr="00C85533">
          <w:rPr>
            <w:rStyle w:val="-"/>
            <w:rFonts w:ascii="Tahoma" w:hAnsi="Tahoma" w:cs="Tahoma"/>
            <w:noProof/>
            <w:lang w:val="el-GR"/>
          </w:rPr>
          <w:t>Κατάρτιση - Περιεχόμενο Προσφορών</w:t>
        </w:r>
        <w:r w:rsidR="005E5414">
          <w:rPr>
            <w:noProof/>
            <w:webHidden/>
          </w:rPr>
          <w:tab/>
        </w:r>
        <w:r w:rsidR="005E5414">
          <w:rPr>
            <w:noProof/>
            <w:webHidden/>
          </w:rPr>
          <w:fldChar w:fldCharType="begin"/>
        </w:r>
        <w:r w:rsidR="005E5414">
          <w:rPr>
            <w:noProof/>
            <w:webHidden/>
          </w:rPr>
          <w:instrText xml:space="preserve"> PAGEREF _Toc153885487 \h </w:instrText>
        </w:r>
        <w:r w:rsidR="005E5414">
          <w:rPr>
            <w:noProof/>
            <w:webHidden/>
          </w:rPr>
        </w:r>
        <w:r w:rsidR="005E5414">
          <w:rPr>
            <w:noProof/>
            <w:webHidden/>
          </w:rPr>
          <w:fldChar w:fldCharType="separate"/>
        </w:r>
        <w:r w:rsidR="0066033C">
          <w:rPr>
            <w:noProof/>
            <w:webHidden/>
          </w:rPr>
          <w:t>46</w:t>
        </w:r>
        <w:r w:rsidR="005E5414">
          <w:rPr>
            <w:noProof/>
            <w:webHidden/>
          </w:rPr>
          <w:fldChar w:fldCharType="end"/>
        </w:r>
      </w:hyperlink>
    </w:p>
    <w:p w14:paraId="1ACC104F" w14:textId="64E09929" w:rsidR="005E5414" w:rsidRDefault="009236B4">
      <w:pPr>
        <w:pStyle w:val="41"/>
        <w:tabs>
          <w:tab w:val="left" w:pos="1320"/>
          <w:tab w:val="right" w:leader="dot" w:pos="9628"/>
        </w:tabs>
        <w:rPr>
          <w:rFonts w:asciiTheme="minorHAnsi" w:eastAsiaTheme="minorEastAsia" w:hAnsiTheme="minorHAnsi" w:cstheme="minorBidi"/>
          <w:noProof/>
          <w:kern w:val="2"/>
          <w:sz w:val="22"/>
          <w:szCs w:val="22"/>
          <w:lang w:val="el-GR" w:eastAsia="el-GR"/>
        </w:rPr>
      </w:pPr>
      <w:hyperlink w:anchor="_Toc153885488" w:history="1">
        <w:r w:rsidR="005E5414" w:rsidRPr="00C85533">
          <w:rPr>
            <w:rStyle w:val="-"/>
            <w:noProof/>
          </w:rPr>
          <w:t>2.4.1</w:t>
        </w:r>
        <w:r w:rsidR="005E5414">
          <w:rPr>
            <w:rFonts w:asciiTheme="minorHAnsi" w:eastAsiaTheme="minorEastAsia" w:hAnsiTheme="minorHAnsi" w:cstheme="minorBidi"/>
            <w:noProof/>
            <w:kern w:val="2"/>
            <w:sz w:val="22"/>
            <w:szCs w:val="22"/>
            <w:lang w:val="el-GR" w:eastAsia="el-GR"/>
          </w:rPr>
          <w:tab/>
        </w:r>
        <w:r w:rsidR="005E5414" w:rsidRPr="00C85533">
          <w:rPr>
            <w:rStyle w:val="-"/>
            <w:noProof/>
          </w:rPr>
          <w:t>Γενικοί όροι υποβολής προσφορών</w:t>
        </w:r>
        <w:r w:rsidR="005E5414">
          <w:rPr>
            <w:noProof/>
            <w:webHidden/>
          </w:rPr>
          <w:tab/>
        </w:r>
        <w:r w:rsidR="005E5414">
          <w:rPr>
            <w:noProof/>
            <w:webHidden/>
          </w:rPr>
          <w:fldChar w:fldCharType="begin"/>
        </w:r>
        <w:r w:rsidR="005E5414">
          <w:rPr>
            <w:noProof/>
            <w:webHidden/>
          </w:rPr>
          <w:instrText xml:space="preserve"> PAGEREF _Toc153885488 \h </w:instrText>
        </w:r>
        <w:r w:rsidR="005E5414">
          <w:rPr>
            <w:noProof/>
            <w:webHidden/>
          </w:rPr>
        </w:r>
        <w:r w:rsidR="005E5414">
          <w:rPr>
            <w:noProof/>
            <w:webHidden/>
          </w:rPr>
          <w:fldChar w:fldCharType="separate"/>
        </w:r>
        <w:r w:rsidR="0066033C">
          <w:rPr>
            <w:noProof/>
            <w:webHidden/>
          </w:rPr>
          <w:t>46</w:t>
        </w:r>
        <w:r w:rsidR="005E5414">
          <w:rPr>
            <w:noProof/>
            <w:webHidden/>
          </w:rPr>
          <w:fldChar w:fldCharType="end"/>
        </w:r>
      </w:hyperlink>
    </w:p>
    <w:p w14:paraId="219A56F5" w14:textId="7032B7E7" w:rsidR="005E5414" w:rsidRDefault="009236B4">
      <w:pPr>
        <w:pStyle w:val="41"/>
        <w:tabs>
          <w:tab w:val="left" w:pos="1320"/>
          <w:tab w:val="right" w:leader="dot" w:pos="9628"/>
        </w:tabs>
        <w:rPr>
          <w:rFonts w:asciiTheme="minorHAnsi" w:eastAsiaTheme="minorEastAsia" w:hAnsiTheme="minorHAnsi" w:cstheme="minorBidi"/>
          <w:noProof/>
          <w:kern w:val="2"/>
          <w:sz w:val="22"/>
          <w:szCs w:val="22"/>
          <w:lang w:val="el-GR" w:eastAsia="el-GR"/>
        </w:rPr>
      </w:pPr>
      <w:hyperlink w:anchor="_Toc153885489" w:history="1">
        <w:r w:rsidR="005E5414" w:rsidRPr="00C85533">
          <w:rPr>
            <w:rStyle w:val="-"/>
            <w:noProof/>
          </w:rPr>
          <w:t>2.4.2</w:t>
        </w:r>
        <w:r w:rsidR="005E5414">
          <w:rPr>
            <w:rFonts w:asciiTheme="minorHAnsi" w:eastAsiaTheme="minorEastAsia" w:hAnsiTheme="minorHAnsi" w:cstheme="minorBidi"/>
            <w:noProof/>
            <w:kern w:val="2"/>
            <w:sz w:val="22"/>
            <w:szCs w:val="22"/>
            <w:lang w:val="el-GR" w:eastAsia="el-GR"/>
          </w:rPr>
          <w:tab/>
        </w:r>
        <w:r w:rsidR="005E5414" w:rsidRPr="00C85533">
          <w:rPr>
            <w:rStyle w:val="-"/>
            <w:noProof/>
          </w:rPr>
          <w:t>Χρόνος και Τρόπος υποβολής προσφορών</w:t>
        </w:r>
        <w:r w:rsidR="005E5414">
          <w:rPr>
            <w:noProof/>
            <w:webHidden/>
          </w:rPr>
          <w:tab/>
        </w:r>
        <w:r w:rsidR="005E5414">
          <w:rPr>
            <w:noProof/>
            <w:webHidden/>
          </w:rPr>
          <w:fldChar w:fldCharType="begin"/>
        </w:r>
        <w:r w:rsidR="005E5414">
          <w:rPr>
            <w:noProof/>
            <w:webHidden/>
          </w:rPr>
          <w:instrText xml:space="preserve"> PAGEREF _Toc153885489 \h </w:instrText>
        </w:r>
        <w:r w:rsidR="005E5414">
          <w:rPr>
            <w:noProof/>
            <w:webHidden/>
          </w:rPr>
        </w:r>
        <w:r w:rsidR="005E5414">
          <w:rPr>
            <w:noProof/>
            <w:webHidden/>
          </w:rPr>
          <w:fldChar w:fldCharType="separate"/>
        </w:r>
        <w:r w:rsidR="0066033C">
          <w:rPr>
            <w:noProof/>
            <w:webHidden/>
          </w:rPr>
          <w:t>46</w:t>
        </w:r>
        <w:r w:rsidR="005E5414">
          <w:rPr>
            <w:noProof/>
            <w:webHidden/>
          </w:rPr>
          <w:fldChar w:fldCharType="end"/>
        </w:r>
      </w:hyperlink>
    </w:p>
    <w:p w14:paraId="3906A795" w14:textId="1F8AA2E7" w:rsidR="005E5414" w:rsidRDefault="009236B4">
      <w:pPr>
        <w:pStyle w:val="41"/>
        <w:tabs>
          <w:tab w:val="left" w:pos="1320"/>
          <w:tab w:val="right" w:leader="dot" w:pos="9628"/>
        </w:tabs>
        <w:rPr>
          <w:rFonts w:asciiTheme="minorHAnsi" w:eastAsiaTheme="minorEastAsia" w:hAnsiTheme="minorHAnsi" w:cstheme="minorBidi"/>
          <w:noProof/>
          <w:kern w:val="2"/>
          <w:sz w:val="22"/>
          <w:szCs w:val="22"/>
          <w:lang w:val="el-GR" w:eastAsia="el-GR"/>
        </w:rPr>
      </w:pPr>
      <w:hyperlink w:anchor="_Toc153885490" w:history="1">
        <w:r w:rsidR="005E5414" w:rsidRPr="00C85533">
          <w:rPr>
            <w:rStyle w:val="-"/>
            <w:iCs/>
            <w:noProof/>
          </w:rPr>
          <w:t>2.4.3</w:t>
        </w:r>
        <w:r w:rsidR="005E5414">
          <w:rPr>
            <w:rFonts w:asciiTheme="minorHAnsi" w:eastAsiaTheme="minorEastAsia" w:hAnsiTheme="minorHAnsi" w:cstheme="minorBidi"/>
            <w:noProof/>
            <w:kern w:val="2"/>
            <w:sz w:val="22"/>
            <w:szCs w:val="22"/>
            <w:lang w:val="el-GR" w:eastAsia="el-GR"/>
          </w:rPr>
          <w:tab/>
        </w:r>
        <w:r w:rsidR="005E5414" w:rsidRPr="00C85533">
          <w:rPr>
            <w:rStyle w:val="-"/>
            <w:noProof/>
          </w:rPr>
          <w:t>Περιεχόμενα Φακέλου «Δικαιολογητικά Συμμετοχής - Τεχνική Προσφορά»</w:t>
        </w:r>
        <w:r w:rsidR="005E5414">
          <w:rPr>
            <w:noProof/>
            <w:webHidden/>
          </w:rPr>
          <w:tab/>
        </w:r>
        <w:r w:rsidR="005E5414">
          <w:rPr>
            <w:noProof/>
            <w:webHidden/>
          </w:rPr>
          <w:fldChar w:fldCharType="begin"/>
        </w:r>
        <w:r w:rsidR="005E5414">
          <w:rPr>
            <w:noProof/>
            <w:webHidden/>
          </w:rPr>
          <w:instrText xml:space="preserve"> PAGEREF _Toc153885490 \h </w:instrText>
        </w:r>
        <w:r w:rsidR="005E5414">
          <w:rPr>
            <w:noProof/>
            <w:webHidden/>
          </w:rPr>
        </w:r>
        <w:r w:rsidR="005E5414">
          <w:rPr>
            <w:noProof/>
            <w:webHidden/>
          </w:rPr>
          <w:fldChar w:fldCharType="separate"/>
        </w:r>
        <w:r w:rsidR="0066033C">
          <w:rPr>
            <w:noProof/>
            <w:webHidden/>
          </w:rPr>
          <w:t>49</w:t>
        </w:r>
        <w:r w:rsidR="005E5414">
          <w:rPr>
            <w:noProof/>
            <w:webHidden/>
          </w:rPr>
          <w:fldChar w:fldCharType="end"/>
        </w:r>
      </w:hyperlink>
    </w:p>
    <w:p w14:paraId="4F57C9E8" w14:textId="00F00363" w:rsidR="005E5414" w:rsidRDefault="009236B4">
      <w:pPr>
        <w:pStyle w:val="41"/>
        <w:tabs>
          <w:tab w:val="left" w:pos="1540"/>
          <w:tab w:val="right" w:leader="dot" w:pos="9628"/>
        </w:tabs>
        <w:rPr>
          <w:rFonts w:asciiTheme="minorHAnsi" w:eastAsiaTheme="minorEastAsia" w:hAnsiTheme="minorHAnsi" w:cstheme="minorBidi"/>
          <w:noProof/>
          <w:kern w:val="2"/>
          <w:sz w:val="22"/>
          <w:szCs w:val="22"/>
          <w:lang w:val="el-GR" w:eastAsia="el-GR"/>
        </w:rPr>
      </w:pPr>
      <w:hyperlink w:anchor="_Toc153885491" w:history="1">
        <w:r w:rsidR="005E5414" w:rsidRPr="00C85533">
          <w:rPr>
            <w:rStyle w:val="-"/>
            <w:noProof/>
          </w:rPr>
          <w:t>2.4.3.1</w:t>
        </w:r>
        <w:r w:rsidR="005E5414">
          <w:rPr>
            <w:rFonts w:asciiTheme="minorHAnsi" w:eastAsiaTheme="minorEastAsia" w:hAnsiTheme="minorHAnsi" w:cstheme="minorBidi"/>
            <w:noProof/>
            <w:kern w:val="2"/>
            <w:sz w:val="22"/>
            <w:szCs w:val="22"/>
            <w:lang w:val="el-GR" w:eastAsia="el-GR"/>
          </w:rPr>
          <w:tab/>
        </w:r>
        <w:r w:rsidR="005E5414" w:rsidRPr="00C85533">
          <w:rPr>
            <w:rStyle w:val="-"/>
            <w:noProof/>
          </w:rPr>
          <w:t>Δικαιολογητικά Συμμετοχής</w:t>
        </w:r>
        <w:r w:rsidR="005E5414">
          <w:rPr>
            <w:noProof/>
            <w:webHidden/>
          </w:rPr>
          <w:tab/>
        </w:r>
        <w:r w:rsidR="005E5414">
          <w:rPr>
            <w:noProof/>
            <w:webHidden/>
          </w:rPr>
          <w:fldChar w:fldCharType="begin"/>
        </w:r>
        <w:r w:rsidR="005E5414">
          <w:rPr>
            <w:noProof/>
            <w:webHidden/>
          </w:rPr>
          <w:instrText xml:space="preserve"> PAGEREF _Toc153885491 \h </w:instrText>
        </w:r>
        <w:r w:rsidR="005E5414">
          <w:rPr>
            <w:noProof/>
            <w:webHidden/>
          </w:rPr>
        </w:r>
        <w:r w:rsidR="005E5414">
          <w:rPr>
            <w:noProof/>
            <w:webHidden/>
          </w:rPr>
          <w:fldChar w:fldCharType="separate"/>
        </w:r>
        <w:r w:rsidR="0066033C">
          <w:rPr>
            <w:noProof/>
            <w:webHidden/>
          </w:rPr>
          <w:t>49</w:t>
        </w:r>
        <w:r w:rsidR="005E5414">
          <w:rPr>
            <w:noProof/>
            <w:webHidden/>
          </w:rPr>
          <w:fldChar w:fldCharType="end"/>
        </w:r>
      </w:hyperlink>
    </w:p>
    <w:p w14:paraId="75E9ADC2" w14:textId="36E437CD" w:rsidR="005E5414" w:rsidRDefault="009236B4">
      <w:pPr>
        <w:pStyle w:val="41"/>
        <w:tabs>
          <w:tab w:val="left" w:pos="1540"/>
          <w:tab w:val="right" w:leader="dot" w:pos="9628"/>
        </w:tabs>
        <w:rPr>
          <w:rFonts w:asciiTheme="minorHAnsi" w:eastAsiaTheme="minorEastAsia" w:hAnsiTheme="minorHAnsi" w:cstheme="minorBidi"/>
          <w:noProof/>
          <w:kern w:val="2"/>
          <w:sz w:val="22"/>
          <w:szCs w:val="22"/>
          <w:lang w:val="el-GR" w:eastAsia="el-GR"/>
        </w:rPr>
      </w:pPr>
      <w:hyperlink w:anchor="_Toc153885492" w:history="1">
        <w:r w:rsidR="005E5414" w:rsidRPr="00C85533">
          <w:rPr>
            <w:rStyle w:val="-"/>
            <w:noProof/>
          </w:rPr>
          <w:t>2.4.3.2</w:t>
        </w:r>
        <w:r w:rsidR="005E5414">
          <w:rPr>
            <w:rFonts w:asciiTheme="minorHAnsi" w:eastAsiaTheme="minorEastAsia" w:hAnsiTheme="minorHAnsi" w:cstheme="minorBidi"/>
            <w:noProof/>
            <w:kern w:val="2"/>
            <w:sz w:val="22"/>
            <w:szCs w:val="22"/>
            <w:lang w:val="el-GR" w:eastAsia="el-GR"/>
          </w:rPr>
          <w:tab/>
        </w:r>
        <w:r w:rsidR="005E5414" w:rsidRPr="00C85533">
          <w:rPr>
            <w:rStyle w:val="-"/>
            <w:noProof/>
          </w:rPr>
          <w:t>Τεχνική Προσφορά</w:t>
        </w:r>
        <w:r w:rsidR="005E5414">
          <w:rPr>
            <w:noProof/>
            <w:webHidden/>
          </w:rPr>
          <w:tab/>
        </w:r>
        <w:r w:rsidR="005E5414">
          <w:rPr>
            <w:noProof/>
            <w:webHidden/>
          </w:rPr>
          <w:fldChar w:fldCharType="begin"/>
        </w:r>
        <w:r w:rsidR="005E5414">
          <w:rPr>
            <w:noProof/>
            <w:webHidden/>
          </w:rPr>
          <w:instrText xml:space="preserve"> PAGEREF _Toc153885492 \h </w:instrText>
        </w:r>
        <w:r w:rsidR="005E5414">
          <w:rPr>
            <w:noProof/>
            <w:webHidden/>
          </w:rPr>
        </w:r>
        <w:r w:rsidR="005E5414">
          <w:rPr>
            <w:noProof/>
            <w:webHidden/>
          </w:rPr>
          <w:fldChar w:fldCharType="separate"/>
        </w:r>
        <w:r w:rsidR="0066033C">
          <w:rPr>
            <w:noProof/>
            <w:webHidden/>
          </w:rPr>
          <w:t>51</w:t>
        </w:r>
        <w:r w:rsidR="005E5414">
          <w:rPr>
            <w:noProof/>
            <w:webHidden/>
          </w:rPr>
          <w:fldChar w:fldCharType="end"/>
        </w:r>
      </w:hyperlink>
    </w:p>
    <w:p w14:paraId="20BBDB92" w14:textId="0FAC7FEA" w:rsidR="005E5414" w:rsidRDefault="009236B4">
      <w:pPr>
        <w:pStyle w:val="41"/>
        <w:tabs>
          <w:tab w:val="left" w:pos="1320"/>
          <w:tab w:val="right" w:leader="dot" w:pos="9628"/>
        </w:tabs>
        <w:rPr>
          <w:rFonts w:asciiTheme="minorHAnsi" w:eastAsiaTheme="minorEastAsia" w:hAnsiTheme="minorHAnsi" w:cstheme="minorBidi"/>
          <w:noProof/>
          <w:kern w:val="2"/>
          <w:sz w:val="22"/>
          <w:szCs w:val="22"/>
          <w:lang w:val="el-GR" w:eastAsia="el-GR"/>
        </w:rPr>
      </w:pPr>
      <w:hyperlink w:anchor="_Toc153885493" w:history="1">
        <w:r w:rsidR="005E5414" w:rsidRPr="00C85533">
          <w:rPr>
            <w:rStyle w:val="-"/>
            <w:noProof/>
          </w:rPr>
          <w:t>2.4.4</w:t>
        </w:r>
        <w:r w:rsidR="005E5414">
          <w:rPr>
            <w:rFonts w:asciiTheme="minorHAnsi" w:eastAsiaTheme="minorEastAsia" w:hAnsiTheme="minorHAnsi" w:cstheme="minorBidi"/>
            <w:noProof/>
            <w:kern w:val="2"/>
            <w:sz w:val="22"/>
            <w:szCs w:val="22"/>
            <w:lang w:val="el-GR" w:eastAsia="el-GR"/>
          </w:rPr>
          <w:tab/>
        </w:r>
        <w:r w:rsidR="005E5414" w:rsidRPr="00C85533">
          <w:rPr>
            <w:rStyle w:val="-"/>
            <w:noProof/>
          </w:rPr>
          <w:t>Περιεχόμενα Φακέλου «Οικονομική Προσφορά» / Τρόπος σύνταξης και υποβολής οικονομικών προσφορών</w:t>
        </w:r>
        <w:r w:rsidR="005E5414">
          <w:rPr>
            <w:noProof/>
            <w:webHidden/>
          </w:rPr>
          <w:tab/>
        </w:r>
        <w:r w:rsidR="005E5414">
          <w:rPr>
            <w:noProof/>
            <w:webHidden/>
          </w:rPr>
          <w:fldChar w:fldCharType="begin"/>
        </w:r>
        <w:r w:rsidR="005E5414">
          <w:rPr>
            <w:noProof/>
            <w:webHidden/>
          </w:rPr>
          <w:instrText xml:space="preserve"> PAGEREF _Toc153885493 \h </w:instrText>
        </w:r>
        <w:r w:rsidR="005E5414">
          <w:rPr>
            <w:noProof/>
            <w:webHidden/>
          </w:rPr>
        </w:r>
        <w:r w:rsidR="005E5414">
          <w:rPr>
            <w:noProof/>
            <w:webHidden/>
          </w:rPr>
          <w:fldChar w:fldCharType="separate"/>
        </w:r>
        <w:r w:rsidR="0066033C">
          <w:rPr>
            <w:noProof/>
            <w:webHidden/>
          </w:rPr>
          <w:t>51</w:t>
        </w:r>
        <w:r w:rsidR="005E5414">
          <w:rPr>
            <w:noProof/>
            <w:webHidden/>
          </w:rPr>
          <w:fldChar w:fldCharType="end"/>
        </w:r>
      </w:hyperlink>
    </w:p>
    <w:p w14:paraId="61E33FB0" w14:textId="7A266457" w:rsidR="005E5414" w:rsidRDefault="009236B4">
      <w:pPr>
        <w:pStyle w:val="41"/>
        <w:tabs>
          <w:tab w:val="left" w:pos="1320"/>
          <w:tab w:val="right" w:leader="dot" w:pos="9628"/>
        </w:tabs>
        <w:rPr>
          <w:rFonts w:asciiTheme="minorHAnsi" w:eastAsiaTheme="minorEastAsia" w:hAnsiTheme="minorHAnsi" w:cstheme="minorBidi"/>
          <w:noProof/>
          <w:kern w:val="2"/>
          <w:sz w:val="22"/>
          <w:szCs w:val="22"/>
          <w:lang w:val="el-GR" w:eastAsia="el-GR"/>
        </w:rPr>
      </w:pPr>
      <w:hyperlink w:anchor="_Toc153885494" w:history="1">
        <w:r w:rsidR="005E5414" w:rsidRPr="00C85533">
          <w:rPr>
            <w:rStyle w:val="-"/>
            <w:noProof/>
            <w:lang w:eastAsia="el-GR"/>
          </w:rPr>
          <w:t>2.4.5</w:t>
        </w:r>
        <w:r w:rsidR="005E5414">
          <w:rPr>
            <w:rFonts w:asciiTheme="minorHAnsi" w:eastAsiaTheme="minorEastAsia" w:hAnsiTheme="minorHAnsi" w:cstheme="minorBidi"/>
            <w:noProof/>
            <w:kern w:val="2"/>
            <w:sz w:val="22"/>
            <w:szCs w:val="22"/>
            <w:lang w:val="el-GR" w:eastAsia="el-GR"/>
          </w:rPr>
          <w:tab/>
        </w:r>
        <w:r w:rsidR="005E5414" w:rsidRPr="00C85533">
          <w:rPr>
            <w:rStyle w:val="-"/>
            <w:noProof/>
          </w:rPr>
          <w:t>Χρόνος ισχύος των προσφορών</w:t>
        </w:r>
        <w:r w:rsidR="005E5414">
          <w:rPr>
            <w:noProof/>
            <w:webHidden/>
          </w:rPr>
          <w:tab/>
        </w:r>
        <w:r w:rsidR="005E5414">
          <w:rPr>
            <w:noProof/>
            <w:webHidden/>
          </w:rPr>
          <w:fldChar w:fldCharType="begin"/>
        </w:r>
        <w:r w:rsidR="005E5414">
          <w:rPr>
            <w:noProof/>
            <w:webHidden/>
          </w:rPr>
          <w:instrText xml:space="preserve"> PAGEREF _Toc153885494 \h </w:instrText>
        </w:r>
        <w:r w:rsidR="005E5414">
          <w:rPr>
            <w:noProof/>
            <w:webHidden/>
          </w:rPr>
        </w:r>
        <w:r w:rsidR="005E5414">
          <w:rPr>
            <w:noProof/>
            <w:webHidden/>
          </w:rPr>
          <w:fldChar w:fldCharType="separate"/>
        </w:r>
        <w:r w:rsidR="0066033C">
          <w:rPr>
            <w:noProof/>
            <w:webHidden/>
          </w:rPr>
          <w:t>52</w:t>
        </w:r>
        <w:r w:rsidR="005E5414">
          <w:rPr>
            <w:noProof/>
            <w:webHidden/>
          </w:rPr>
          <w:fldChar w:fldCharType="end"/>
        </w:r>
      </w:hyperlink>
    </w:p>
    <w:p w14:paraId="660F1FFF" w14:textId="29D083E6" w:rsidR="005E5414" w:rsidRDefault="009236B4">
      <w:pPr>
        <w:pStyle w:val="41"/>
        <w:tabs>
          <w:tab w:val="left" w:pos="1320"/>
          <w:tab w:val="right" w:leader="dot" w:pos="9628"/>
        </w:tabs>
        <w:rPr>
          <w:rFonts w:asciiTheme="minorHAnsi" w:eastAsiaTheme="minorEastAsia" w:hAnsiTheme="minorHAnsi" w:cstheme="minorBidi"/>
          <w:noProof/>
          <w:kern w:val="2"/>
          <w:sz w:val="22"/>
          <w:szCs w:val="22"/>
          <w:lang w:val="el-GR" w:eastAsia="el-GR"/>
        </w:rPr>
      </w:pPr>
      <w:hyperlink w:anchor="_Toc153885495" w:history="1">
        <w:r w:rsidR="005E5414" w:rsidRPr="00C85533">
          <w:rPr>
            <w:rStyle w:val="-"/>
            <w:noProof/>
          </w:rPr>
          <w:t>2.4.6</w:t>
        </w:r>
        <w:r w:rsidR="005E5414">
          <w:rPr>
            <w:rFonts w:asciiTheme="minorHAnsi" w:eastAsiaTheme="minorEastAsia" w:hAnsiTheme="minorHAnsi" w:cstheme="minorBidi"/>
            <w:noProof/>
            <w:kern w:val="2"/>
            <w:sz w:val="22"/>
            <w:szCs w:val="22"/>
            <w:lang w:val="el-GR" w:eastAsia="el-GR"/>
          </w:rPr>
          <w:tab/>
        </w:r>
        <w:r w:rsidR="005E5414" w:rsidRPr="00C85533">
          <w:rPr>
            <w:rStyle w:val="-"/>
            <w:noProof/>
          </w:rPr>
          <w:t>Λόγοι απόρριψης προσφορών</w:t>
        </w:r>
        <w:r w:rsidR="005E5414">
          <w:rPr>
            <w:noProof/>
            <w:webHidden/>
          </w:rPr>
          <w:tab/>
        </w:r>
        <w:r w:rsidR="005E5414">
          <w:rPr>
            <w:noProof/>
            <w:webHidden/>
          </w:rPr>
          <w:fldChar w:fldCharType="begin"/>
        </w:r>
        <w:r w:rsidR="005E5414">
          <w:rPr>
            <w:noProof/>
            <w:webHidden/>
          </w:rPr>
          <w:instrText xml:space="preserve"> PAGEREF _Toc153885495 \h </w:instrText>
        </w:r>
        <w:r w:rsidR="005E5414">
          <w:rPr>
            <w:noProof/>
            <w:webHidden/>
          </w:rPr>
        </w:r>
        <w:r w:rsidR="005E5414">
          <w:rPr>
            <w:noProof/>
            <w:webHidden/>
          </w:rPr>
          <w:fldChar w:fldCharType="separate"/>
        </w:r>
        <w:r w:rsidR="0066033C">
          <w:rPr>
            <w:noProof/>
            <w:webHidden/>
          </w:rPr>
          <w:t>52</w:t>
        </w:r>
        <w:r w:rsidR="005E5414">
          <w:rPr>
            <w:noProof/>
            <w:webHidden/>
          </w:rPr>
          <w:fldChar w:fldCharType="end"/>
        </w:r>
      </w:hyperlink>
    </w:p>
    <w:p w14:paraId="6D4B6A67" w14:textId="03F11A2B" w:rsidR="005E5414" w:rsidRDefault="009236B4">
      <w:pPr>
        <w:pStyle w:val="25"/>
        <w:tabs>
          <w:tab w:val="left" w:pos="660"/>
          <w:tab w:val="right" w:leader="dot" w:pos="9628"/>
        </w:tabs>
        <w:rPr>
          <w:rFonts w:asciiTheme="minorHAnsi" w:eastAsiaTheme="minorEastAsia" w:hAnsiTheme="minorHAnsi" w:cstheme="minorBidi"/>
          <w:smallCaps w:val="0"/>
          <w:noProof/>
          <w:kern w:val="2"/>
          <w:sz w:val="22"/>
          <w:szCs w:val="22"/>
          <w:lang w:val="el-GR" w:eastAsia="el-GR"/>
        </w:rPr>
      </w:pPr>
      <w:hyperlink w:anchor="_Toc153885496" w:history="1">
        <w:r w:rsidR="005E5414" w:rsidRPr="00C85533">
          <w:rPr>
            <w:rStyle w:val="-"/>
            <w:rFonts w:ascii="Tahoma" w:hAnsi="Tahoma" w:cs="Tahoma"/>
            <w:noProof/>
            <w:lang w:val="el-GR"/>
          </w:rPr>
          <w:t>3.</w:t>
        </w:r>
        <w:r w:rsidR="005E5414">
          <w:rPr>
            <w:rFonts w:asciiTheme="minorHAnsi" w:eastAsiaTheme="minorEastAsia" w:hAnsiTheme="minorHAnsi" w:cstheme="minorBidi"/>
            <w:smallCaps w:val="0"/>
            <w:noProof/>
            <w:kern w:val="2"/>
            <w:sz w:val="22"/>
            <w:szCs w:val="22"/>
            <w:lang w:val="el-GR" w:eastAsia="el-GR"/>
          </w:rPr>
          <w:tab/>
        </w:r>
        <w:r w:rsidR="005E5414" w:rsidRPr="00C85533">
          <w:rPr>
            <w:rStyle w:val="-"/>
            <w:rFonts w:ascii="Tahoma" w:hAnsi="Tahoma" w:cs="Tahoma"/>
            <w:bCs/>
            <w:noProof/>
            <w:lang w:val="el-GR"/>
          </w:rPr>
          <w:t>ΔΙΕΝΕΡΓΕΙΑ ΔΙΑΔΙΚΑΣΙΑΣ – ΑΞΙΟΛΟΓΗΣΗ ΠΡΟΣΦΟΡΩΝ</w:t>
        </w:r>
        <w:r w:rsidR="005E5414">
          <w:rPr>
            <w:noProof/>
            <w:webHidden/>
          </w:rPr>
          <w:tab/>
        </w:r>
        <w:r w:rsidR="005E5414">
          <w:rPr>
            <w:noProof/>
            <w:webHidden/>
          </w:rPr>
          <w:fldChar w:fldCharType="begin"/>
        </w:r>
        <w:r w:rsidR="005E5414">
          <w:rPr>
            <w:noProof/>
            <w:webHidden/>
          </w:rPr>
          <w:instrText xml:space="preserve"> PAGEREF _Toc153885496 \h </w:instrText>
        </w:r>
        <w:r w:rsidR="005E5414">
          <w:rPr>
            <w:noProof/>
            <w:webHidden/>
          </w:rPr>
        </w:r>
        <w:r w:rsidR="005E5414">
          <w:rPr>
            <w:noProof/>
            <w:webHidden/>
          </w:rPr>
          <w:fldChar w:fldCharType="separate"/>
        </w:r>
        <w:r w:rsidR="0066033C">
          <w:rPr>
            <w:noProof/>
            <w:webHidden/>
          </w:rPr>
          <w:t>54</w:t>
        </w:r>
        <w:r w:rsidR="005E5414">
          <w:rPr>
            <w:noProof/>
            <w:webHidden/>
          </w:rPr>
          <w:fldChar w:fldCharType="end"/>
        </w:r>
      </w:hyperlink>
    </w:p>
    <w:p w14:paraId="013DD96C" w14:textId="47F10105" w:rsidR="005E5414" w:rsidRDefault="009236B4">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rPr>
      </w:pPr>
      <w:hyperlink w:anchor="_Toc153885497" w:history="1">
        <w:r w:rsidR="005E5414" w:rsidRPr="00C85533">
          <w:rPr>
            <w:rStyle w:val="-"/>
            <w:rFonts w:ascii="Tahoma" w:hAnsi="Tahoma" w:cs="Tahoma"/>
            <w:noProof/>
            <w:lang w:val="el-GR"/>
          </w:rPr>
          <w:t>3.1</w:t>
        </w:r>
        <w:r w:rsidR="005E5414">
          <w:rPr>
            <w:rFonts w:asciiTheme="minorHAnsi" w:eastAsiaTheme="minorEastAsia" w:hAnsiTheme="minorHAnsi" w:cstheme="minorBidi"/>
            <w:smallCaps w:val="0"/>
            <w:noProof/>
            <w:kern w:val="2"/>
            <w:sz w:val="22"/>
            <w:szCs w:val="22"/>
            <w:lang w:val="el-GR" w:eastAsia="el-GR"/>
          </w:rPr>
          <w:tab/>
        </w:r>
        <w:r w:rsidR="005E5414" w:rsidRPr="00C85533">
          <w:rPr>
            <w:rStyle w:val="-"/>
            <w:rFonts w:ascii="Tahoma" w:hAnsi="Tahoma" w:cs="Tahoma"/>
            <w:noProof/>
            <w:lang w:val="el-GR"/>
          </w:rPr>
          <w:t>Αποσφράγιση και αξιολόγηση προσφορών</w:t>
        </w:r>
        <w:r w:rsidR="005E5414">
          <w:rPr>
            <w:noProof/>
            <w:webHidden/>
          </w:rPr>
          <w:tab/>
        </w:r>
        <w:r w:rsidR="005E5414">
          <w:rPr>
            <w:noProof/>
            <w:webHidden/>
          </w:rPr>
          <w:fldChar w:fldCharType="begin"/>
        </w:r>
        <w:r w:rsidR="005E5414">
          <w:rPr>
            <w:noProof/>
            <w:webHidden/>
          </w:rPr>
          <w:instrText xml:space="preserve"> PAGEREF _Toc153885497 \h </w:instrText>
        </w:r>
        <w:r w:rsidR="005E5414">
          <w:rPr>
            <w:noProof/>
            <w:webHidden/>
          </w:rPr>
        </w:r>
        <w:r w:rsidR="005E5414">
          <w:rPr>
            <w:noProof/>
            <w:webHidden/>
          </w:rPr>
          <w:fldChar w:fldCharType="separate"/>
        </w:r>
        <w:r w:rsidR="0066033C">
          <w:rPr>
            <w:noProof/>
            <w:webHidden/>
          </w:rPr>
          <w:t>54</w:t>
        </w:r>
        <w:r w:rsidR="005E5414">
          <w:rPr>
            <w:noProof/>
            <w:webHidden/>
          </w:rPr>
          <w:fldChar w:fldCharType="end"/>
        </w:r>
      </w:hyperlink>
    </w:p>
    <w:p w14:paraId="3CCABC35" w14:textId="1D2DB7EC" w:rsidR="005E5414" w:rsidRDefault="009236B4">
      <w:pPr>
        <w:pStyle w:val="41"/>
        <w:tabs>
          <w:tab w:val="left" w:pos="1320"/>
          <w:tab w:val="right" w:leader="dot" w:pos="9628"/>
        </w:tabs>
        <w:rPr>
          <w:rFonts w:asciiTheme="minorHAnsi" w:eastAsiaTheme="minorEastAsia" w:hAnsiTheme="minorHAnsi" w:cstheme="minorBidi"/>
          <w:noProof/>
          <w:kern w:val="2"/>
          <w:sz w:val="22"/>
          <w:szCs w:val="22"/>
          <w:lang w:val="el-GR" w:eastAsia="el-GR"/>
        </w:rPr>
      </w:pPr>
      <w:hyperlink w:anchor="_Toc153885498" w:history="1">
        <w:r w:rsidR="005E5414" w:rsidRPr="00C85533">
          <w:rPr>
            <w:rStyle w:val="-"/>
            <w:noProof/>
          </w:rPr>
          <w:t>3.1.1</w:t>
        </w:r>
        <w:r w:rsidR="005E5414">
          <w:rPr>
            <w:rFonts w:asciiTheme="minorHAnsi" w:eastAsiaTheme="minorEastAsia" w:hAnsiTheme="minorHAnsi" w:cstheme="minorBidi"/>
            <w:noProof/>
            <w:kern w:val="2"/>
            <w:sz w:val="22"/>
            <w:szCs w:val="22"/>
            <w:lang w:val="el-GR" w:eastAsia="el-GR"/>
          </w:rPr>
          <w:tab/>
        </w:r>
        <w:r w:rsidR="005E5414" w:rsidRPr="00C85533">
          <w:rPr>
            <w:rStyle w:val="-"/>
            <w:noProof/>
          </w:rPr>
          <w:t>Ηλεκτρονική αποσφράγιση προσφορών</w:t>
        </w:r>
        <w:r w:rsidR="005E5414">
          <w:rPr>
            <w:noProof/>
            <w:webHidden/>
          </w:rPr>
          <w:tab/>
        </w:r>
        <w:r w:rsidR="005E5414">
          <w:rPr>
            <w:noProof/>
            <w:webHidden/>
          </w:rPr>
          <w:fldChar w:fldCharType="begin"/>
        </w:r>
        <w:r w:rsidR="005E5414">
          <w:rPr>
            <w:noProof/>
            <w:webHidden/>
          </w:rPr>
          <w:instrText xml:space="preserve"> PAGEREF _Toc153885498 \h </w:instrText>
        </w:r>
        <w:r w:rsidR="005E5414">
          <w:rPr>
            <w:noProof/>
            <w:webHidden/>
          </w:rPr>
        </w:r>
        <w:r w:rsidR="005E5414">
          <w:rPr>
            <w:noProof/>
            <w:webHidden/>
          </w:rPr>
          <w:fldChar w:fldCharType="separate"/>
        </w:r>
        <w:r w:rsidR="0066033C">
          <w:rPr>
            <w:noProof/>
            <w:webHidden/>
          </w:rPr>
          <w:t>54</w:t>
        </w:r>
        <w:r w:rsidR="005E5414">
          <w:rPr>
            <w:noProof/>
            <w:webHidden/>
          </w:rPr>
          <w:fldChar w:fldCharType="end"/>
        </w:r>
      </w:hyperlink>
    </w:p>
    <w:p w14:paraId="48A30B08" w14:textId="5024E462" w:rsidR="005E5414" w:rsidRDefault="009236B4">
      <w:pPr>
        <w:pStyle w:val="41"/>
        <w:tabs>
          <w:tab w:val="left" w:pos="1320"/>
          <w:tab w:val="right" w:leader="dot" w:pos="9628"/>
        </w:tabs>
        <w:rPr>
          <w:rFonts w:asciiTheme="minorHAnsi" w:eastAsiaTheme="minorEastAsia" w:hAnsiTheme="minorHAnsi" w:cstheme="minorBidi"/>
          <w:noProof/>
          <w:kern w:val="2"/>
          <w:sz w:val="22"/>
          <w:szCs w:val="22"/>
          <w:lang w:val="el-GR" w:eastAsia="el-GR"/>
        </w:rPr>
      </w:pPr>
      <w:hyperlink w:anchor="_Toc153885499" w:history="1">
        <w:r w:rsidR="005E5414" w:rsidRPr="00C85533">
          <w:rPr>
            <w:rStyle w:val="-"/>
            <w:noProof/>
          </w:rPr>
          <w:t>3.1.2</w:t>
        </w:r>
        <w:r w:rsidR="005E5414">
          <w:rPr>
            <w:rFonts w:asciiTheme="minorHAnsi" w:eastAsiaTheme="minorEastAsia" w:hAnsiTheme="minorHAnsi" w:cstheme="minorBidi"/>
            <w:noProof/>
            <w:kern w:val="2"/>
            <w:sz w:val="22"/>
            <w:szCs w:val="22"/>
            <w:lang w:val="el-GR" w:eastAsia="el-GR"/>
          </w:rPr>
          <w:tab/>
        </w:r>
        <w:r w:rsidR="005E5414" w:rsidRPr="00C85533">
          <w:rPr>
            <w:rStyle w:val="-"/>
            <w:noProof/>
          </w:rPr>
          <w:t>Αξιολόγηση προσφορών</w:t>
        </w:r>
        <w:r w:rsidR="005E5414">
          <w:rPr>
            <w:noProof/>
            <w:webHidden/>
          </w:rPr>
          <w:tab/>
        </w:r>
        <w:r w:rsidR="005E5414">
          <w:rPr>
            <w:noProof/>
            <w:webHidden/>
          </w:rPr>
          <w:fldChar w:fldCharType="begin"/>
        </w:r>
        <w:r w:rsidR="005E5414">
          <w:rPr>
            <w:noProof/>
            <w:webHidden/>
          </w:rPr>
          <w:instrText xml:space="preserve"> PAGEREF _Toc153885499 \h </w:instrText>
        </w:r>
        <w:r w:rsidR="005E5414">
          <w:rPr>
            <w:noProof/>
            <w:webHidden/>
          </w:rPr>
        </w:r>
        <w:r w:rsidR="005E5414">
          <w:rPr>
            <w:noProof/>
            <w:webHidden/>
          </w:rPr>
          <w:fldChar w:fldCharType="separate"/>
        </w:r>
        <w:r w:rsidR="0066033C">
          <w:rPr>
            <w:noProof/>
            <w:webHidden/>
          </w:rPr>
          <w:t>54</w:t>
        </w:r>
        <w:r w:rsidR="005E5414">
          <w:rPr>
            <w:noProof/>
            <w:webHidden/>
          </w:rPr>
          <w:fldChar w:fldCharType="end"/>
        </w:r>
      </w:hyperlink>
    </w:p>
    <w:p w14:paraId="31EB05AD" w14:textId="511E39F2" w:rsidR="005E5414" w:rsidRDefault="009236B4">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rPr>
      </w:pPr>
      <w:hyperlink w:anchor="_Toc153885500" w:history="1">
        <w:r w:rsidR="005E5414" w:rsidRPr="00C85533">
          <w:rPr>
            <w:rStyle w:val="-"/>
            <w:rFonts w:ascii="Tahoma" w:hAnsi="Tahoma" w:cs="Tahoma"/>
            <w:noProof/>
            <w:lang w:val="el-GR"/>
          </w:rPr>
          <w:t>3.2</w:t>
        </w:r>
        <w:r w:rsidR="005E5414">
          <w:rPr>
            <w:rFonts w:asciiTheme="minorHAnsi" w:eastAsiaTheme="minorEastAsia" w:hAnsiTheme="minorHAnsi" w:cstheme="minorBidi"/>
            <w:smallCaps w:val="0"/>
            <w:noProof/>
            <w:kern w:val="2"/>
            <w:sz w:val="22"/>
            <w:szCs w:val="22"/>
            <w:lang w:val="el-GR" w:eastAsia="el-GR"/>
          </w:rPr>
          <w:tab/>
        </w:r>
        <w:r w:rsidR="005E5414" w:rsidRPr="00C85533">
          <w:rPr>
            <w:rStyle w:val="-"/>
            <w:rFonts w:ascii="Tahoma" w:hAnsi="Tahoma" w:cs="Tahoma"/>
            <w:noProof/>
            <w:lang w:val="el-GR"/>
          </w:rPr>
          <w:t>Πρόσκληση υποβολής δικαιολογητικών προσωρινού αναδόχου - Δικαιολογητικά προσωρινού αναδόχου</w:t>
        </w:r>
        <w:r w:rsidR="005E5414">
          <w:rPr>
            <w:noProof/>
            <w:webHidden/>
          </w:rPr>
          <w:tab/>
        </w:r>
        <w:r w:rsidR="005E5414">
          <w:rPr>
            <w:noProof/>
            <w:webHidden/>
          </w:rPr>
          <w:fldChar w:fldCharType="begin"/>
        </w:r>
        <w:r w:rsidR="005E5414">
          <w:rPr>
            <w:noProof/>
            <w:webHidden/>
          </w:rPr>
          <w:instrText xml:space="preserve"> PAGEREF _Toc153885500 \h </w:instrText>
        </w:r>
        <w:r w:rsidR="005E5414">
          <w:rPr>
            <w:noProof/>
            <w:webHidden/>
          </w:rPr>
        </w:r>
        <w:r w:rsidR="005E5414">
          <w:rPr>
            <w:noProof/>
            <w:webHidden/>
          </w:rPr>
          <w:fldChar w:fldCharType="separate"/>
        </w:r>
        <w:r w:rsidR="0066033C">
          <w:rPr>
            <w:noProof/>
            <w:webHidden/>
          </w:rPr>
          <w:t>56</w:t>
        </w:r>
        <w:r w:rsidR="005E5414">
          <w:rPr>
            <w:noProof/>
            <w:webHidden/>
          </w:rPr>
          <w:fldChar w:fldCharType="end"/>
        </w:r>
      </w:hyperlink>
    </w:p>
    <w:p w14:paraId="20459A89" w14:textId="4D728F8B" w:rsidR="005E5414" w:rsidRDefault="009236B4">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rPr>
      </w:pPr>
      <w:hyperlink w:anchor="_Toc153885501" w:history="1">
        <w:r w:rsidR="005E5414" w:rsidRPr="00C85533">
          <w:rPr>
            <w:rStyle w:val="-"/>
            <w:rFonts w:ascii="Tahoma" w:hAnsi="Tahoma" w:cs="Tahoma"/>
            <w:noProof/>
            <w:lang w:val="el-GR"/>
          </w:rPr>
          <w:t>3.3</w:t>
        </w:r>
        <w:r w:rsidR="005E5414">
          <w:rPr>
            <w:rFonts w:asciiTheme="minorHAnsi" w:eastAsiaTheme="minorEastAsia" w:hAnsiTheme="minorHAnsi" w:cstheme="minorBidi"/>
            <w:smallCaps w:val="0"/>
            <w:noProof/>
            <w:kern w:val="2"/>
            <w:sz w:val="22"/>
            <w:szCs w:val="22"/>
            <w:lang w:val="el-GR" w:eastAsia="el-GR"/>
          </w:rPr>
          <w:tab/>
        </w:r>
        <w:r w:rsidR="005E5414" w:rsidRPr="00C85533">
          <w:rPr>
            <w:rStyle w:val="-"/>
            <w:rFonts w:ascii="Tahoma" w:hAnsi="Tahoma" w:cs="Tahoma"/>
            <w:noProof/>
            <w:lang w:val="el-GR"/>
          </w:rPr>
          <w:t>Κατακύρωση - σύναψη σύμβασης</w:t>
        </w:r>
        <w:r w:rsidR="005E5414">
          <w:rPr>
            <w:noProof/>
            <w:webHidden/>
          </w:rPr>
          <w:tab/>
        </w:r>
        <w:r w:rsidR="005E5414">
          <w:rPr>
            <w:noProof/>
            <w:webHidden/>
          </w:rPr>
          <w:fldChar w:fldCharType="begin"/>
        </w:r>
        <w:r w:rsidR="005E5414">
          <w:rPr>
            <w:noProof/>
            <w:webHidden/>
          </w:rPr>
          <w:instrText xml:space="preserve"> PAGEREF _Toc153885501 \h </w:instrText>
        </w:r>
        <w:r w:rsidR="005E5414">
          <w:rPr>
            <w:noProof/>
            <w:webHidden/>
          </w:rPr>
        </w:r>
        <w:r w:rsidR="005E5414">
          <w:rPr>
            <w:noProof/>
            <w:webHidden/>
          </w:rPr>
          <w:fldChar w:fldCharType="separate"/>
        </w:r>
        <w:r w:rsidR="0066033C">
          <w:rPr>
            <w:noProof/>
            <w:webHidden/>
          </w:rPr>
          <w:t>58</w:t>
        </w:r>
        <w:r w:rsidR="005E5414">
          <w:rPr>
            <w:noProof/>
            <w:webHidden/>
          </w:rPr>
          <w:fldChar w:fldCharType="end"/>
        </w:r>
      </w:hyperlink>
    </w:p>
    <w:p w14:paraId="294647B2" w14:textId="0C2D5535" w:rsidR="005E5414" w:rsidRDefault="009236B4">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rPr>
      </w:pPr>
      <w:hyperlink w:anchor="_Toc153885502" w:history="1">
        <w:r w:rsidR="005E5414" w:rsidRPr="00C85533">
          <w:rPr>
            <w:rStyle w:val="-"/>
            <w:rFonts w:ascii="Tahoma" w:hAnsi="Tahoma" w:cs="Tahoma"/>
            <w:noProof/>
            <w:lang w:val="el-GR"/>
          </w:rPr>
          <w:t>3.4</w:t>
        </w:r>
        <w:r w:rsidR="005E5414">
          <w:rPr>
            <w:rFonts w:asciiTheme="minorHAnsi" w:eastAsiaTheme="minorEastAsia" w:hAnsiTheme="minorHAnsi" w:cstheme="minorBidi"/>
            <w:smallCaps w:val="0"/>
            <w:noProof/>
            <w:kern w:val="2"/>
            <w:sz w:val="22"/>
            <w:szCs w:val="22"/>
            <w:lang w:val="el-GR" w:eastAsia="el-GR"/>
          </w:rPr>
          <w:tab/>
        </w:r>
        <w:r w:rsidR="005E5414" w:rsidRPr="00C85533">
          <w:rPr>
            <w:rStyle w:val="-"/>
            <w:rFonts w:ascii="Tahoma" w:hAnsi="Tahoma" w:cs="Tahoma"/>
            <w:noProof/>
            <w:lang w:val="el-GR"/>
          </w:rPr>
          <w:t>Προδικαστικές Προσφυγές - Προσωρινή Δικαστική Προστασία</w:t>
        </w:r>
        <w:r w:rsidR="005E5414">
          <w:rPr>
            <w:noProof/>
            <w:webHidden/>
          </w:rPr>
          <w:tab/>
        </w:r>
        <w:r w:rsidR="005E5414">
          <w:rPr>
            <w:noProof/>
            <w:webHidden/>
          </w:rPr>
          <w:fldChar w:fldCharType="begin"/>
        </w:r>
        <w:r w:rsidR="005E5414">
          <w:rPr>
            <w:noProof/>
            <w:webHidden/>
          </w:rPr>
          <w:instrText xml:space="preserve"> PAGEREF _Toc153885502 \h </w:instrText>
        </w:r>
        <w:r w:rsidR="005E5414">
          <w:rPr>
            <w:noProof/>
            <w:webHidden/>
          </w:rPr>
        </w:r>
        <w:r w:rsidR="005E5414">
          <w:rPr>
            <w:noProof/>
            <w:webHidden/>
          </w:rPr>
          <w:fldChar w:fldCharType="separate"/>
        </w:r>
        <w:r w:rsidR="0066033C">
          <w:rPr>
            <w:noProof/>
            <w:webHidden/>
          </w:rPr>
          <w:t>59</w:t>
        </w:r>
        <w:r w:rsidR="005E5414">
          <w:rPr>
            <w:noProof/>
            <w:webHidden/>
          </w:rPr>
          <w:fldChar w:fldCharType="end"/>
        </w:r>
      </w:hyperlink>
    </w:p>
    <w:p w14:paraId="08394DE9" w14:textId="75281F4B" w:rsidR="005E5414" w:rsidRDefault="009236B4">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rPr>
      </w:pPr>
      <w:hyperlink w:anchor="_Toc153885503" w:history="1">
        <w:r w:rsidR="005E5414" w:rsidRPr="00C85533">
          <w:rPr>
            <w:rStyle w:val="-"/>
            <w:rFonts w:ascii="Tahoma" w:hAnsi="Tahoma" w:cs="Tahoma"/>
            <w:noProof/>
            <w:lang w:val="el-GR"/>
          </w:rPr>
          <w:t>3.5</w:t>
        </w:r>
        <w:r w:rsidR="005E5414">
          <w:rPr>
            <w:rFonts w:asciiTheme="minorHAnsi" w:eastAsiaTheme="minorEastAsia" w:hAnsiTheme="minorHAnsi" w:cstheme="minorBidi"/>
            <w:smallCaps w:val="0"/>
            <w:noProof/>
            <w:kern w:val="2"/>
            <w:sz w:val="22"/>
            <w:szCs w:val="22"/>
            <w:lang w:val="el-GR" w:eastAsia="el-GR"/>
          </w:rPr>
          <w:tab/>
        </w:r>
        <w:r w:rsidR="005E5414" w:rsidRPr="00C85533">
          <w:rPr>
            <w:rStyle w:val="-"/>
            <w:rFonts w:ascii="Tahoma" w:hAnsi="Tahoma" w:cs="Tahoma"/>
            <w:noProof/>
            <w:lang w:val="el-GR"/>
          </w:rPr>
          <w:t>Ματαίωση Διαδικασίας</w:t>
        </w:r>
        <w:r w:rsidR="005E5414">
          <w:rPr>
            <w:noProof/>
            <w:webHidden/>
          </w:rPr>
          <w:tab/>
        </w:r>
        <w:r w:rsidR="005E5414">
          <w:rPr>
            <w:noProof/>
            <w:webHidden/>
          </w:rPr>
          <w:fldChar w:fldCharType="begin"/>
        </w:r>
        <w:r w:rsidR="005E5414">
          <w:rPr>
            <w:noProof/>
            <w:webHidden/>
          </w:rPr>
          <w:instrText xml:space="preserve"> PAGEREF _Toc153885503 \h </w:instrText>
        </w:r>
        <w:r w:rsidR="005E5414">
          <w:rPr>
            <w:noProof/>
            <w:webHidden/>
          </w:rPr>
        </w:r>
        <w:r w:rsidR="005E5414">
          <w:rPr>
            <w:noProof/>
            <w:webHidden/>
          </w:rPr>
          <w:fldChar w:fldCharType="separate"/>
        </w:r>
        <w:r w:rsidR="0066033C">
          <w:rPr>
            <w:noProof/>
            <w:webHidden/>
          </w:rPr>
          <w:t>62</w:t>
        </w:r>
        <w:r w:rsidR="005E5414">
          <w:rPr>
            <w:noProof/>
            <w:webHidden/>
          </w:rPr>
          <w:fldChar w:fldCharType="end"/>
        </w:r>
      </w:hyperlink>
    </w:p>
    <w:p w14:paraId="196E99BF" w14:textId="44137EED" w:rsidR="005E5414" w:rsidRDefault="009236B4">
      <w:pPr>
        <w:pStyle w:val="25"/>
        <w:tabs>
          <w:tab w:val="left" w:pos="660"/>
          <w:tab w:val="right" w:leader="dot" w:pos="9628"/>
        </w:tabs>
        <w:rPr>
          <w:rFonts w:asciiTheme="minorHAnsi" w:eastAsiaTheme="minorEastAsia" w:hAnsiTheme="minorHAnsi" w:cstheme="minorBidi"/>
          <w:smallCaps w:val="0"/>
          <w:noProof/>
          <w:kern w:val="2"/>
          <w:sz w:val="22"/>
          <w:szCs w:val="22"/>
          <w:lang w:val="el-GR" w:eastAsia="el-GR"/>
        </w:rPr>
      </w:pPr>
      <w:hyperlink w:anchor="_Toc153885504" w:history="1">
        <w:r w:rsidR="005E5414" w:rsidRPr="00C85533">
          <w:rPr>
            <w:rStyle w:val="-"/>
            <w:rFonts w:ascii="Tahoma" w:hAnsi="Tahoma" w:cs="Tahoma"/>
            <w:noProof/>
            <w:lang w:val="el-GR"/>
          </w:rPr>
          <w:t>4.</w:t>
        </w:r>
        <w:r w:rsidR="005E5414">
          <w:rPr>
            <w:rFonts w:asciiTheme="minorHAnsi" w:eastAsiaTheme="minorEastAsia" w:hAnsiTheme="minorHAnsi" w:cstheme="minorBidi"/>
            <w:smallCaps w:val="0"/>
            <w:noProof/>
            <w:kern w:val="2"/>
            <w:sz w:val="22"/>
            <w:szCs w:val="22"/>
            <w:lang w:val="el-GR" w:eastAsia="el-GR"/>
          </w:rPr>
          <w:tab/>
        </w:r>
        <w:r w:rsidR="005E5414" w:rsidRPr="00C85533">
          <w:rPr>
            <w:rStyle w:val="-"/>
            <w:rFonts w:ascii="Tahoma" w:hAnsi="Tahoma" w:cs="Tahoma"/>
            <w:bCs/>
            <w:noProof/>
            <w:lang w:val="el-GR"/>
          </w:rPr>
          <w:t>ΟΡΟΙ ΕΚΤΕΛΕΣΗΣ ΤΗΣ ΣΥΜΒΑΣΗΣ</w:t>
        </w:r>
        <w:r w:rsidR="005E5414">
          <w:rPr>
            <w:noProof/>
            <w:webHidden/>
          </w:rPr>
          <w:tab/>
        </w:r>
        <w:r w:rsidR="005E5414">
          <w:rPr>
            <w:noProof/>
            <w:webHidden/>
          </w:rPr>
          <w:fldChar w:fldCharType="begin"/>
        </w:r>
        <w:r w:rsidR="005E5414">
          <w:rPr>
            <w:noProof/>
            <w:webHidden/>
          </w:rPr>
          <w:instrText xml:space="preserve"> PAGEREF _Toc153885504 \h </w:instrText>
        </w:r>
        <w:r w:rsidR="005E5414">
          <w:rPr>
            <w:noProof/>
            <w:webHidden/>
          </w:rPr>
        </w:r>
        <w:r w:rsidR="005E5414">
          <w:rPr>
            <w:noProof/>
            <w:webHidden/>
          </w:rPr>
          <w:fldChar w:fldCharType="separate"/>
        </w:r>
        <w:r w:rsidR="0066033C">
          <w:rPr>
            <w:noProof/>
            <w:webHidden/>
          </w:rPr>
          <w:t>63</w:t>
        </w:r>
        <w:r w:rsidR="005E5414">
          <w:rPr>
            <w:noProof/>
            <w:webHidden/>
          </w:rPr>
          <w:fldChar w:fldCharType="end"/>
        </w:r>
      </w:hyperlink>
    </w:p>
    <w:p w14:paraId="430CED68" w14:textId="04125249" w:rsidR="005E5414" w:rsidRDefault="009236B4">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rPr>
      </w:pPr>
      <w:hyperlink w:anchor="_Toc153885505" w:history="1">
        <w:r w:rsidR="005E5414" w:rsidRPr="00C85533">
          <w:rPr>
            <w:rStyle w:val="-"/>
            <w:rFonts w:ascii="Tahoma" w:hAnsi="Tahoma" w:cs="Tahoma"/>
            <w:noProof/>
            <w:lang w:val="el-GR"/>
          </w:rPr>
          <w:t>4.1</w:t>
        </w:r>
        <w:r w:rsidR="005E5414">
          <w:rPr>
            <w:rFonts w:asciiTheme="minorHAnsi" w:eastAsiaTheme="minorEastAsia" w:hAnsiTheme="minorHAnsi" w:cstheme="minorBidi"/>
            <w:smallCaps w:val="0"/>
            <w:noProof/>
            <w:kern w:val="2"/>
            <w:sz w:val="22"/>
            <w:szCs w:val="22"/>
            <w:lang w:val="el-GR" w:eastAsia="el-GR"/>
          </w:rPr>
          <w:tab/>
        </w:r>
        <w:r w:rsidR="005E5414" w:rsidRPr="00C85533">
          <w:rPr>
            <w:rStyle w:val="-"/>
            <w:rFonts w:ascii="Tahoma" w:hAnsi="Tahoma" w:cs="Tahoma"/>
            <w:noProof/>
            <w:lang w:val="el-GR"/>
          </w:rPr>
          <w:t>Εγγυήσεις (καλής εκτέλεσης, προκαταβολής, καλής λειτουργίας)</w:t>
        </w:r>
        <w:r w:rsidR="005E5414">
          <w:rPr>
            <w:noProof/>
            <w:webHidden/>
          </w:rPr>
          <w:tab/>
        </w:r>
        <w:r w:rsidR="005E5414">
          <w:rPr>
            <w:noProof/>
            <w:webHidden/>
          </w:rPr>
          <w:fldChar w:fldCharType="begin"/>
        </w:r>
        <w:r w:rsidR="005E5414">
          <w:rPr>
            <w:noProof/>
            <w:webHidden/>
          </w:rPr>
          <w:instrText xml:space="preserve"> PAGEREF _Toc153885505 \h </w:instrText>
        </w:r>
        <w:r w:rsidR="005E5414">
          <w:rPr>
            <w:noProof/>
            <w:webHidden/>
          </w:rPr>
        </w:r>
        <w:r w:rsidR="005E5414">
          <w:rPr>
            <w:noProof/>
            <w:webHidden/>
          </w:rPr>
          <w:fldChar w:fldCharType="separate"/>
        </w:r>
        <w:r w:rsidR="0066033C">
          <w:rPr>
            <w:noProof/>
            <w:webHidden/>
          </w:rPr>
          <w:t>63</w:t>
        </w:r>
        <w:r w:rsidR="005E5414">
          <w:rPr>
            <w:noProof/>
            <w:webHidden/>
          </w:rPr>
          <w:fldChar w:fldCharType="end"/>
        </w:r>
      </w:hyperlink>
    </w:p>
    <w:p w14:paraId="61FC9163" w14:textId="5A3B5494" w:rsidR="005E5414" w:rsidRDefault="009236B4">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rPr>
      </w:pPr>
      <w:hyperlink w:anchor="_Toc153885506" w:history="1">
        <w:r w:rsidR="005E5414" w:rsidRPr="00C85533">
          <w:rPr>
            <w:rStyle w:val="-"/>
            <w:rFonts w:ascii="Tahoma" w:hAnsi="Tahoma" w:cs="Tahoma"/>
            <w:noProof/>
            <w:lang w:val="el-GR"/>
          </w:rPr>
          <w:t>4.2</w:t>
        </w:r>
        <w:r w:rsidR="005E5414">
          <w:rPr>
            <w:rFonts w:asciiTheme="minorHAnsi" w:eastAsiaTheme="minorEastAsia" w:hAnsiTheme="minorHAnsi" w:cstheme="minorBidi"/>
            <w:smallCaps w:val="0"/>
            <w:noProof/>
            <w:kern w:val="2"/>
            <w:sz w:val="22"/>
            <w:szCs w:val="22"/>
            <w:lang w:val="el-GR" w:eastAsia="el-GR"/>
          </w:rPr>
          <w:tab/>
        </w:r>
        <w:r w:rsidR="005E5414" w:rsidRPr="00C85533">
          <w:rPr>
            <w:rStyle w:val="-"/>
            <w:rFonts w:ascii="Tahoma" w:hAnsi="Tahoma" w:cs="Tahoma"/>
            <w:noProof/>
            <w:lang w:val="el-GR"/>
          </w:rPr>
          <w:t>Συμβατικό πλαίσιο – Εφαρμοστέα νομοθεσία</w:t>
        </w:r>
        <w:r w:rsidR="005E5414">
          <w:rPr>
            <w:noProof/>
            <w:webHidden/>
          </w:rPr>
          <w:tab/>
        </w:r>
        <w:r w:rsidR="005E5414">
          <w:rPr>
            <w:noProof/>
            <w:webHidden/>
          </w:rPr>
          <w:fldChar w:fldCharType="begin"/>
        </w:r>
        <w:r w:rsidR="005E5414">
          <w:rPr>
            <w:noProof/>
            <w:webHidden/>
          </w:rPr>
          <w:instrText xml:space="preserve"> PAGEREF _Toc153885506 \h </w:instrText>
        </w:r>
        <w:r w:rsidR="005E5414">
          <w:rPr>
            <w:noProof/>
            <w:webHidden/>
          </w:rPr>
        </w:r>
        <w:r w:rsidR="005E5414">
          <w:rPr>
            <w:noProof/>
            <w:webHidden/>
          </w:rPr>
          <w:fldChar w:fldCharType="separate"/>
        </w:r>
        <w:r w:rsidR="0066033C">
          <w:rPr>
            <w:noProof/>
            <w:webHidden/>
          </w:rPr>
          <w:t>64</w:t>
        </w:r>
        <w:r w:rsidR="005E5414">
          <w:rPr>
            <w:noProof/>
            <w:webHidden/>
          </w:rPr>
          <w:fldChar w:fldCharType="end"/>
        </w:r>
      </w:hyperlink>
    </w:p>
    <w:p w14:paraId="31625E4E" w14:textId="7B77EB5D" w:rsidR="005E5414" w:rsidRDefault="009236B4">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rPr>
      </w:pPr>
      <w:hyperlink w:anchor="_Toc153885507" w:history="1">
        <w:r w:rsidR="005E5414" w:rsidRPr="00C85533">
          <w:rPr>
            <w:rStyle w:val="-"/>
            <w:rFonts w:ascii="Tahoma" w:hAnsi="Tahoma" w:cs="Tahoma"/>
            <w:noProof/>
            <w:lang w:val="el-GR"/>
          </w:rPr>
          <w:t>4.3</w:t>
        </w:r>
        <w:r w:rsidR="005E5414">
          <w:rPr>
            <w:rFonts w:asciiTheme="minorHAnsi" w:eastAsiaTheme="minorEastAsia" w:hAnsiTheme="minorHAnsi" w:cstheme="minorBidi"/>
            <w:smallCaps w:val="0"/>
            <w:noProof/>
            <w:kern w:val="2"/>
            <w:sz w:val="22"/>
            <w:szCs w:val="22"/>
            <w:lang w:val="el-GR" w:eastAsia="el-GR"/>
          </w:rPr>
          <w:tab/>
        </w:r>
        <w:r w:rsidR="005E5414" w:rsidRPr="00C85533">
          <w:rPr>
            <w:rStyle w:val="-"/>
            <w:rFonts w:ascii="Tahoma" w:hAnsi="Tahoma" w:cs="Tahoma"/>
            <w:noProof/>
            <w:lang w:val="el-GR"/>
          </w:rPr>
          <w:t>Όροι εκτέλεσης της σύμβασης</w:t>
        </w:r>
        <w:r w:rsidR="005E5414">
          <w:rPr>
            <w:noProof/>
            <w:webHidden/>
          </w:rPr>
          <w:tab/>
        </w:r>
        <w:r w:rsidR="005E5414">
          <w:rPr>
            <w:noProof/>
            <w:webHidden/>
          </w:rPr>
          <w:fldChar w:fldCharType="begin"/>
        </w:r>
        <w:r w:rsidR="005E5414">
          <w:rPr>
            <w:noProof/>
            <w:webHidden/>
          </w:rPr>
          <w:instrText xml:space="preserve"> PAGEREF _Toc153885507 \h </w:instrText>
        </w:r>
        <w:r w:rsidR="005E5414">
          <w:rPr>
            <w:noProof/>
            <w:webHidden/>
          </w:rPr>
        </w:r>
        <w:r w:rsidR="005E5414">
          <w:rPr>
            <w:noProof/>
            <w:webHidden/>
          </w:rPr>
          <w:fldChar w:fldCharType="separate"/>
        </w:r>
        <w:r w:rsidR="0066033C">
          <w:rPr>
            <w:noProof/>
            <w:webHidden/>
          </w:rPr>
          <w:t>64</w:t>
        </w:r>
        <w:r w:rsidR="005E5414">
          <w:rPr>
            <w:noProof/>
            <w:webHidden/>
          </w:rPr>
          <w:fldChar w:fldCharType="end"/>
        </w:r>
      </w:hyperlink>
    </w:p>
    <w:p w14:paraId="25C899EC" w14:textId="43E51D2B" w:rsidR="005E5414" w:rsidRDefault="009236B4">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rPr>
      </w:pPr>
      <w:hyperlink w:anchor="_Toc153885508" w:history="1">
        <w:r w:rsidR="005E5414" w:rsidRPr="00C85533">
          <w:rPr>
            <w:rStyle w:val="-"/>
            <w:rFonts w:ascii="Tahoma" w:hAnsi="Tahoma" w:cs="Tahoma"/>
            <w:noProof/>
            <w:lang w:val="el-GR"/>
          </w:rPr>
          <w:t>4.4</w:t>
        </w:r>
        <w:r w:rsidR="005E5414">
          <w:rPr>
            <w:rFonts w:asciiTheme="minorHAnsi" w:eastAsiaTheme="minorEastAsia" w:hAnsiTheme="minorHAnsi" w:cstheme="minorBidi"/>
            <w:smallCaps w:val="0"/>
            <w:noProof/>
            <w:kern w:val="2"/>
            <w:sz w:val="22"/>
            <w:szCs w:val="22"/>
            <w:lang w:val="el-GR" w:eastAsia="el-GR"/>
          </w:rPr>
          <w:tab/>
        </w:r>
        <w:r w:rsidR="005E5414" w:rsidRPr="00C85533">
          <w:rPr>
            <w:rStyle w:val="-"/>
            <w:rFonts w:ascii="Tahoma" w:hAnsi="Tahoma" w:cs="Tahoma"/>
            <w:noProof/>
            <w:lang w:val="el-GR"/>
          </w:rPr>
          <w:t>Υπεργολαβία</w:t>
        </w:r>
        <w:r w:rsidR="005E5414">
          <w:rPr>
            <w:noProof/>
            <w:webHidden/>
          </w:rPr>
          <w:tab/>
        </w:r>
        <w:r w:rsidR="005E5414">
          <w:rPr>
            <w:noProof/>
            <w:webHidden/>
          </w:rPr>
          <w:fldChar w:fldCharType="begin"/>
        </w:r>
        <w:r w:rsidR="005E5414">
          <w:rPr>
            <w:noProof/>
            <w:webHidden/>
          </w:rPr>
          <w:instrText xml:space="preserve"> PAGEREF _Toc153885508 \h </w:instrText>
        </w:r>
        <w:r w:rsidR="005E5414">
          <w:rPr>
            <w:noProof/>
            <w:webHidden/>
          </w:rPr>
        </w:r>
        <w:r w:rsidR="005E5414">
          <w:rPr>
            <w:noProof/>
            <w:webHidden/>
          </w:rPr>
          <w:fldChar w:fldCharType="separate"/>
        </w:r>
        <w:r w:rsidR="0066033C">
          <w:rPr>
            <w:noProof/>
            <w:webHidden/>
          </w:rPr>
          <w:t>67</w:t>
        </w:r>
        <w:r w:rsidR="005E5414">
          <w:rPr>
            <w:noProof/>
            <w:webHidden/>
          </w:rPr>
          <w:fldChar w:fldCharType="end"/>
        </w:r>
      </w:hyperlink>
    </w:p>
    <w:p w14:paraId="1BC5C66F" w14:textId="681F1290" w:rsidR="005E5414" w:rsidRDefault="009236B4">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rPr>
      </w:pPr>
      <w:hyperlink w:anchor="_Toc153885509" w:history="1">
        <w:r w:rsidR="005E5414" w:rsidRPr="00C85533">
          <w:rPr>
            <w:rStyle w:val="-"/>
            <w:rFonts w:ascii="Tahoma" w:hAnsi="Tahoma" w:cs="Tahoma"/>
            <w:noProof/>
            <w:lang w:val="el-GR"/>
          </w:rPr>
          <w:t>4.5</w:t>
        </w:r>
        <w:r w:rsidR="005E5414">
          <w:rPr>
            <w:rFonts w:asciiTheme="minorHAnsi" w:eastAsiaTheme="minorEastAsia" w:hAnsiTheme="minorHAnsi" w:cstheme="minorBidi"/>
            <w:smallCaps w:val="0"/>
            <w:noProof/>
            <w:kern w:val="2"/>
            <w:sz w:val="22"/>
            <w:szCs w:val="22"/>
            <w:lang w:val="el-GR" w:eastAsia="el-GR"/>
          </w:rPr>
          <w:tab/>
        </w:r>
        <w:r w:rsidR="005E5414" w:rsidRPr="00C85533">
          <w:rPr>
            <w:rStyle w:val="-"/>
            <w:rFonts w:ascii="Tahoma" w:hAnsi="Tahoma" w:cs="Tahoma"/>
            <w:noProof/>
            <w:lang w:val="el-GR"/>
          </w:rPr>
          <w:t>Τροποποίηση σύμβασης κατά τη διάρκειά της</w:t>
        </w:r>
        <w:r w:rsidR="005E5414">
          <w:rPr>
            <w:noProof/>
            <w:webHidden/>
          </w:rPr>
          <w:tab/>
        </w:r>
        <w:r w:rsidR="005E5414">
          <w:rPr>
            <w:noProof/>
            <w:webHidden/>
          </w:rPr>
          <w:fldChar w:fldCharType="begin"/>
        </w:r>
        <w:r w:rsidR="005E5414">
          <w:rPr>
            <w:noProof/>
            <w:webHidden/>
          </w:rPr>
          <w:instrText xml:space="preserve"> PAGEREF _Toc153885509 \h </w:instrText>
        </w:r>
        <w:r w:rsidR="005E5414">
          <w:rPr>
            <w:noProof/>
            <w:webHidden/>
          </w:rPr>
        </w:r>
        <w:r w:rsidR="005E5414">
          <w:rPr>
            <w:noProof/>
            <w:webHidden/>
          </w:rPr>
          <w:fldChar w:fldCharType="separate"/>
        </w:r>
        <w:r w:rsidR="0066033C">
          <w:rPr>
            <w:noProof/>
            <w:webHidden/>
          </w:rPr>
          <w:t>68</w:t>
        </w:r>
        <w:r w:rsidR="005E5414">
          <w:rPr>
            <w:noProof/>
            <w:webHidden/>
          </w:rPr>
          <w:fldChar w:fldCharType="end"/>
        </w:r>
      </w:hyperlink>
    </w:p>
    <w:p w14:paraId="0D5A3FAF" w14:textId="31EB1E17" w:rsidR="005E5414" w:rsidRDefault="009236B4">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rPr>
      </w:pPr>
      <w:hyperlink w:anchor="_Toc153885510" w:history="1">
        <w:r w:rsidR="005E5414" w:rsidRPr="00C85533">
          <w:rPr>
            <w:rStyle w:val="-"/>
            <w:rFonts w:ascii="Tahoma" w:hAnsi="Tahoma" w:cs="Tahoma"/>
            <w:noProof/>
            <w:lang w:val="el-GR"/>
          </w:rPr>
          <w:t>4.6</w:t>
        </w:r>
        <w:r w:rsidR="005E5414">
          <w:rPr>
            <w:rFonts w:asciiTheme="minorHAnsi" w:eastAsiaTheme="minorEastAsia" w:hAnsiTheme="minorHAnsi" w:cstheme="minorBidi"/>
            <w:smallCaps w:val="0"/>
            <w:noProof/>
            <w:kern w:val="2"/>
            <w:sz w:val="22"/>
            <w:szCs w:val="22"/>
            <w:lang w:val="el-GR" w:eastAsia="el-GR"/>
          </w:rPr>
          <w:tab/>
        </w:r>
        <w:r w:rsidR="005E5414" w:rsidRPr="00C85533">
          <w:rPr>
            <w:rStyle w:val="-"/>
            <w:rFonts w:ascii="Tahoma" w:hAnsi="Tahoma" w:cs="Tahoma"/>
            <w:noProof/>
            <w:lang w:val="el-GR"/>
          </w:rPr>
          <w:t>Δικαίωμα μονομερούς λύσης της σύμβασης</w:t>
        </w:r>
        <w:r w:rsidR="005E5414">
          <w:rPr>
            <w:noProof/>
            <w:webHidden/>
          </w:rPr>
          <w:tab/>
        </w:r>
        <w:r w:rsidR="005E5414">
          <w:rPr>
            <w:noProof/>
            <w:webHidden/>
          </w:rPr>
          <w:fldChar w:fldCharType="begin"/>
        </w:r>
        <w:r w:rsidR="005E5414">
          <w:rPr>
            <w:noProof/>
            <w:webHidden/>
          </w:rPr>
          <w:instrText xml:space="preserve"> PAGEREF _Toc153885510 \h </w:instrText>
        </w:r>
        <w:r w:rsidR="005E5414">
          <w:rPr>
            <w:noProof/>
            <w:webHidden/>
          </w:rPr>
        </w:r>
        <w:r w:rsidR="005E5414">
          <w:rPr>
            <w:noProof/>
            <w:webHidden/>
          </w:rPr>
          <w:fldChar w:fldCharType="separate"/>
        </w:r>
        <w:r w:rsidR="0066033C">
          <w:rPr>
            <w:noProof/>
            <w:webHidden/>
          </w:rPr>
          <w:t>68</w:t>
        </w:r>
        <w:r w:rsidR="005E5414">
          <w:rPr>
            <w:noProof/>
            <w:webHidden/>
          </w:rPr>
          <w:fldChar w:fldCharType="end"/>
        </w:r>
      </w:hyperlink>
    </w:p>
    <w:p w14:paraId="5A49C842" w14:textId="034DA23F" w:rsidR="005E5414" w:rsidRDefault="009236B4">
      <w:pPr>
        <w:pStyle w:val="25"/>
        <w:tabs>
          <w:tab w:val="left" w:pos="660"/>
          <w:tab w:val="right" w:leader="dot" w:pos="9628"/>
        </w:tabs>
        <w:rPr>
          <w:rFonts w:asciiTheme="minorHAnsi" w:eastAsiaTheme="minorEastAsia" w:hAnsiTheme="minorHAnsi" w:cstheme="minorBidi"/>
          <w:smallCaps w:val="0"/>
          <w:noProof/>
          <w:kern w:val="2"/>
          <w:sz w:val="22"/>
          <w:szCs w:val="22"/>
          <w:lang w:val="el-GR" w:eastAsia="el-GR"/>
        </w:rPr>
      </w:pPr>
      <w:hyperlink w:anchor="_Toc153885511" w:history="1">
        <w:r w:rsidR="005E5414" w:rsidRPr="00C85533">
          <w:rPr>
            <w:rStyle w:val="-"/>
            <w:rFonts w:ascii="Tahoma" w:hAnsi="Tahoma" w:cs="Tahoma"/>
            <w:noProof/>
            <w:lang w:val="el-GR"/>
          </w:rPr>
          <w:t>5.</w:t>
        </w:r>
        <w:r w:rsidR="005E5414">
          <w:rPr>
            <w:rFonts w:asciiTheme="minorHAnsi" w:eastAsiaTheme="minorEastAsia" w:hAnsiTheme="minorHAnsi" w:cstheme="minorBidi"/>
            <w:smallCaps w:val="0"/>
            <w:noProof/>
            <w:kern w:val="2"/>
            <w:sz w:val="22"/>
            <w:szCs w:val="22"/>
            <w:lang w:val="el-GR" w:eastAsia="el-GR"/>
          </w:rPr>
          <w:tab/>
        </w:r>
        <w:r w:rsidR="005E5414" w:rsidRPr="00C85533">
          <w:rPr>
            <w:rStyle w:val="-"/>
            <w:rFonts w:ascii="Tahoma" w:hAnsi="Tahoma" w:cs="Tahoma"/>
            <w:bCs/>
            <w:noProof/>
            <w:lang w:val="el-GR"/>
          </w:rPr>
          <w:t>ΕΙΔΙΚΟΙ ΟΡΟΙ ΕΚΤΕΛΕΣΗΣ ΤΗΣ ΣΥΜΒΑΣΗΣ</w:t>
        </w:r>
        <w:r w:rsidR="005E5414">
          <w:rPr>
            <w:noProof/>
            <w:webHidden/>
          </w:rPr>
          <w:tab/>
        </w:r>
        <w:r w:rsidR="005E5414">
          <w:rPr>
            <w:noProof/>
            <w:webHidden/>
          </w:rPr>
          <w:fldChar w:fldCharType="begin"/>
        </w:r>
        <w:r w:rsidR="005E5414">
          <w:rPr>
            <w:noProof/>
            <w:webHidden/>
          </w:rPr>
          <w:instrText xml:space="preserve"> PAGEREF _Toc153885511 \h </w:instrText>
        </w:r>
        <w:r w:rsidR="005E5414">
          <w:rPr>
            <w:noProof/>
            <w:webHidden/>
          </w:rPr>
        </w:r>
        <w:r w:rsidR="005E5414">
          <w:rPr>
            <w:noProof/>
            <w:webHidden/>
          </w:rPr>
          <w:fldChar w:fldCharType="separate"/>
        </w:r>
        <w:r w:rsidR="0066033C">
          <w:rPr>
            <w:noProof/>
            <w:webHidden/>
          </w:rPr>
          <w:t>70</w:t>
        </w:r>
        <w:r w:rsidR="005E5414">
          <w:rPr>
            <w:noProof/>
            <w:webHidden/>
          </w:rPr>
          <w:fldChar w:fldCharType="end"/>
        </w:r>
      </w:hyperlink>
    </w:p>
    <w:p w14:paraId="5B9461D8" w14:textId="01E0E967" w:rsidR="005E5414" w:rsidRDefault="009236B4">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rPr>
      </w:pPr>
      <w:hyperlink w:anchor="_Toc153885512" w:history="1">
        <w:r w:rsidR="005E5414" w:rsidRPr="00C85533">
          <w:rPr>
            <w:rStyle w:val="-"/>
            <w:rFonts w:ascii="Tahoma" w:hAnsi="Tahoma" w:cs="Tahoma"/>
            <w:noProof/>
            <w:lang w:val="el-GR"/>
          </w:rPr>
          <w:t>5.1</w:t>
        </w:r>
        <w:r w:rsidR="005E5414">
          <w:rPr>
            <w:rFonts w:asciiTheme="minorHAnsi" w:eastAsiaTheme="minorEastAsia" w:hAnsiTheme="minorHAnsi" w:cstheme="minorBidi"/>
            <w:smallCaps w:val="0"/>
            <w:noProof/>
            <w:kern w:val="2"/>
            <w:sz w:val="22"/>
            <w:szCs w:val="22"/>
            <w:lang w:val="el-GR" w:eastAsia="el-GR"/>
          </w:rPr>
          <w:tab/>
        </w:r>
        <w:r w:rsidR="005E5414" w:rsidRPr="00C85533">
          <w:rPr>
            <w:rStyle w:val="-"/>
            <w:rFonts w:ascii="Tahoma" w:hAnsi="Tahoma" w:cs="Tahoma"/>
            <w:noProof/>
            <w:lang w:val="el-GR"/>
          </w:rPr>
          <w:t>Τρόπος πληρωμής</w:t>
        </w:r>
        <w:r w:rsidR="005E5414">
          <w:rPr>
            <w:noProof/>
            <w:webHidden/>
          </w:rPr>
          <w:tab/>
        </w:r>
        <w:r w:rsidR="005E5414">
          <w:rPr>
            <w:noProof/>
            <w:webHidden/>
          </w:rPr>
          <w:fldChar w:fldCharType="begin"/>
        </w:r>
        <w:r w:rsidR="005E5414">
          <w:rPr>
            <w:noProof/>
            <w:webHidden/>
          </w:rPr>
          <w:instrText xml:space="preserve"> PAGEREF _Toc153885512 \h </w:instrText>
        </w:r>
        <w:r w:rsidR="005E5414">
          <w:rPr>
            <w:noProof/>
            <w:webHidden/>
          </w:rPr>
        </w:r>
        <w:r w:rsidR="005E5414">
          <w:rPr>
            <w:noProof/>
            <w:webHidden/>
          </w:rPr>
          <w:fldChar w:fldCharType="separate"/>
        </w:r>
        <w:r w:rsidR="0066033C">
          <w:rPr>
            <w:noProof/>
            <w:webHidden/>
          </w:rPr>
          <w:t>70</w:t>
        </w:r>
        <w:r w:rsidR="005E5414">
          <w:rPr>
            <w:noProof/>
            <w:webHidden/>
          </w:rPr>
          <w:fldChar w:fldCharType="end"/>
        </w:r>
      </w:hyperlink>
    </w:p>
    <w:p w14:paraId="667A7B73" w14:textId="7F34A0AC" w:rsidR="005E5414" w:rsidRDefault="009236B4">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rPr>
      </w:pPr>
      <w:hyperlink w:anchor="_Toc153885513" w:history="1">
        <w:r w:rsidR="005E5414" w:rsidRPr="00C85533">
          <w:rPr>
            <w:rStyle w:val="-"/>
            <w:rFonts w:ascii="Tahoma" w:hAnsi="Tahoma" w:cs="Tahoma"/>
            <w:noProof/>
            <w:lang w:val="el-GR"/>
          </w:rPr>
          <w:t>5.2</w:t>
        </w:r>
        <w:r w:rsidR="005E5414">
          <w:rPr>
            <w:rFonts w:asciiTheme="minorHAnsi" w:eastAsiaTheme="minorEastAsia" w:hAnsiTheme="minorHAnsi" w:cstheme="minorBidi"/>
            <w:smallCaps w:val="0"/>
            <w:noProof/>
            <w:kern w:val="2"/>
            <w:sz w:val="22"/>
            <w:szCs w:val="22"/>
            <w:lang w:val="el-GR" w:eastAsia="el-GR"/>
          </w:rPr>
          <w:tab/>
        </w:r>
        <w:r w:rsidR="005E5414" w:rsidRPr="00C85533">
          <w:rPr>
            <w:rStyle w:val="-"/>
            <w:rFonts w:ascii="Tahoma" w:hAnsi="Tahoma" w:cs="Tahoma"/>
            <w:noProof/>
            <w:lang w:val="el-GR"/>
          </w:rPr>
          <w:t>Κήρυξη οικονομικού φορέα έκπτωτου - Κυρώσεις</w:t>
        </w:r>
        <w:r w:rsidR="005E5414">
          <w:rPr>
            <w:noProof/>
            <w:webHidden/>
          </w:rPr>
          <w:tab/>
        </w:r>
        <w:r w:rsidR="005E5414">
          <w:rPr>
            <w:noProof/>
            <w:webHidden/>
          </w:rPr>
          <w:fldChar w:fldCharType="begin"/>
        </w:r>
        <w:r w:rsidR="005E5414">
          <w:rPr>
            <w:noProof/>
            <w:webHidden/>
          </w:rPr>
          <w:instrText xml:space="preserve"> PAGEREF _Toc153885513 \h </w:instrText>
        </w:r>
        <w:r w:rsidR="005E5414">
          <w:rPr>
            <w:noProof/>
            <w:webHidden/>
          </w:rPr>
        </w:r>
        <w:r w:rsidR="005E5414">
          <w:rPr>
            <w:noProof/>
            <w:webHidden/>
          </w:rPr>
          <w:fldChar w:fldCharType="separate"/>
        </w:r>
        <w:r w:rsidR="0066033C">
          <w:rPr>
            <w:noProof/>
            <w:webHidden/>
          </w:rPr>
          <w:t>71</w:t>
        </w:r>
        <w:r w:rsidR="005E5414">
          <w:rPr>
            <w:noProof/>
            <w:webHidden/>
          </w:rPr>
          <w:fldChar w:fldCharType="end"/>
        </w:r>
      </w:hyperlink>
    </w:p>
    <w:p w14:paraId="03DEDEC5" w14:textId="51F37833" w:rsidR="005E5414" w:rsidRDefault="009236B4">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rPr>
      </w:pPr>
      <w:hyperlink w:anchor="_Toc153885514" w:history="1">
        <w:r w:rsidR="005E5414" w:rsidRPr="00C85533">
          <w:rPr>
            <w:rStyle w:val="-"/>
            <w:rFonts w:ascii="Tahoma" w:hAnsi="Tahoma" w:cs="Tahoma"/>
            <w:noProof/>
            <w:lang w:val="el-GR"/>
          </w:rPr>
          <w:t>5.3</w:t>
        </w:r>
        <w:r w:rsidR="005E5414">
          <w:rPr>
            <w:rFonts w:asciiTheme="minorHAnsi" w:eastAsiaTheme="minorEastAsia" w:hAnsiTheme="minorHAnsi" w:cstheme="minorBidi"/>
            <w:smallCaps w:val="0"/>
            <w:noProof/>
            <w:kern w:val="2"/>
            <w:sz w:val="22"/>
            <w:szCs w:val="22"/>
            <w:lang w:val="el-GR" w:eastAsia="el-GR"/>
          </w:rPr>
          <w:tab/>
        </w:r>
        <w:r w:rsidR="005E5414" w:rsidRPr="00C85533">
          <w:rPr>
            <w:rStyle w:val="-"/>
            <w:rFonts w:ascii="Tahoma" w:hAnsi="Tahoma" w:cs="Tahoma"/>
            <w:noProof/>
            <w:lang w:val="el-GR"/>
          </w:rPr>
          <w:t>Διοικητικές προσφυγές κατά τη διαδικασία εκτέλεσης</w:t>
        </w:r>
        <w:r w:rsidR="005E5414">
          <w:rPr>
            <w:noProof/>
            <w:webHidden/>
          </w:rPr>
          <w:tab/>
        </w:r>
        <w:r w:rsidR="005E5414">
          <w:rPr>
            <w:noProof/>
            <w:webHidden/>
          </w:rPr>
          <w:fldChar w:fldCharType="begin"/>
        </w:r>
        <w:r w:rsidR="005E5414">
          <w:rPr>
            <w:noProof/>
            <w:webHidden/>
          </w:rPr>
          <w:instrText xml:space="preserve"> PAGEREF _Toc153885514 \h </w:instrText>
        </w:r>
        <w:r w:rsidR="005E5414">
          <w:rPr>
            <w:noProof/>
            <w:webHidden/>
          </w:rPr>
        </w:r>
        <w:r w:rsidR="005E5414">
          <w:rPr>
            <w:noProof/>
            <w:webHidden/>
          </w:rPr>
          <w:fldChar w:fldCharType="separate"/>
        </w:r>
        <w:r w:rsidR="0066033C">
          <w:rPr>
            <w:noProof/>
            <w:webHidden/>
          </w:rPr>
          <w:t>74</w:t>
        </w:r>
        <w:r w:rsidR="005E5414">
          <w:rPr>
            <w:noProof/>
            <w:webHidden/>
          </w:rPr>
          <w:fldChar w:fldCharType="end"/>
        </w:r>
      </w:hyperlink>
    </w:p>
    <w:p w14:paraId="1814E5F0" w14:textId="1FC4DA80" w:rsidR="005E5414" w:rsidRDefault="009236B4">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rPr>
      </w:pPr>
      <w:hyperlink w:anchor="_Toc153885515" w:history="1">
        <w:r w:rsidR="005E5414" w:rsidRPr="00C85533">
          <w:rPr>
            <w:rStyle w:val="-"/>
            <w:rFonts w:ascii="Tahoma" w:hAnsi="Tahoma" w:cs="Tahoma"/>
            <w:noProof/>
            <w:lang w:val="el-GR"/>
          </w:rPr>
          <w:t>5.4</w:t>
        </w:r>
        <w:r w:rsidR="005E5414">
          <w:rPr>
            <w:rFonts w:asciiTheme="minorHAnsi" w:eastAsiaTheme="minorEastAsia" w:hAnsiTheme="minorHAnsi" w:cstheme="minorBidi"/>
            <w:smallCaps w:val="0"/>
            <w:noProof/>
            <w:kern w:val="2"/>
            <w:sz w:val="22"/>
            <w:szCs w:val="22"/>
            <w:lang w:val="el-GR" w:eastAsia="el-GR"/>
          </w:rPr>
          <w:tab/>
        </w:r>
        <w:r w:rsidR="005E5414" w:rsidRPr="00C85533">
          <w:rPr>
            <w:rStyle w:val="-"/>
            <w:rFonts w:ascii="Tahoma" w:hAnsi="Tahoma" w:cs="Tahoma"/>
            <w:noProof/>
            <w:lang w:val="el-GR"/>
          </w:rPr>
          <w:t>Δικαστική επίλυση διαφορών</w:t>
        </w:r>
        <w:r w:rsidR="005E5414">
          <w:rPr>
            <w:noProof/>
            <w:webHidden/>
          </w:rPr>
          <w:tab/>
        </w:r>
        <w:r w:rsidR="005E5414">
          <w:rPr>
            <w:noProof/>
            <w:webHidden/>
          </w:rPr>
          <w:fldChar w:fldCharType="begin"/>
        </w:r>
        <w:r w:rsidR="005E5414">
          <w:rPr>
            <w:noProof/>
            <w:webHidden/>
          </w:rPr>
          <w:instrText xml:space="preserve"> PAGEREF _Toc153885515 \h </w:instrText>
        </w:r>
        <w:r w:rsidR="005E5414">
          <w:rPr>
            <w:noProof/>
            <w:webHidden/>
          </w:rPr>
        </w:r>
        <w:r w:rsidR="005E5414">
          <w:rPr>
            <w:noProof/>
            <w:webHidden/>
          </w:rPr>
          <w:fldChar w:fldCharType="separate"/>
        </w:r>
        <w:r w:rsidR="0066033C">
          <w:rPr>
            <w:noProof/>
            <w:webHidden/>
          </w:rPr>
          <w:t>74</w:t>
        </w:r>
        <w:r w:rsidR="005E5414">
          <w:rPr>
            <w:noProof/>
            <w:webHidden/>
          </w:rPr>
          <w:fldChar w:fldCharType="end"/>
        </w:r>
      </w:hyperlink>
    </w:p>
    <w:p w14:paraId="74C5EEC4" w14:textId="1DB10F5E" w:rsidR="005E5414" w:rsidRDefault="009236B4">
      <w:pPr>
        <w:pStyle w:val="25"/>
        <w:tabs>
          <w:tab w:val="left" w:pos="660"/>
          <w:tab w:val="right" w:leader="dot" w:pos="9628"/>
        </w:tabs>
        <w:rPr>
          <w:rFonts w:asciiTheme="minorHAnsi" w:eastAsiaTheme="minorEastAsia" w:hAnsiTheme="minorHAnsi" w:cstheme="minorBidi"/>
          <w:smallCaps w:val="0"/>
          <w:noProof/>
          <w:kern w:val="2"/>
          <w:sz w:val="22"/>
          <w:szCs w:val="22"/>
          <w:lang w:val="el-GR" w:eastAsia="el-GR"/>
        </w:rPr>
      </w:pPr>
      <w:hyperlink w:anchor="_Toc153885516" w:history="1">
        <w:r w:rsidR="005E5414" w:rsidRPr="00C85533">
          <w:rPr>
            <w:rStyle w:val="-"/>
            <w:rFonts w:ascii="Tahoma" w:hAnsi="Tahoma" w:cs="Tahoma"/>
            <w:noProof/>
            <w:lang w:val="el-GR"/>
          </w:rPr>
          <w:t>6.</w:t>
        </w:r>
        <w:r w:rsidR="005E5414">
          <w:rPr>
            <w:rFonts w:asciiTheme="minorHAnsi" w:eastAsiaTheme="minorEastAsia" w:hAnsiTheme="minorHAnsi" w:cstheme="minorBidi"/>
            <w:smallCaps w:val="0"/>
            <w:noProof/>
            <w:kern w:val="2"/>
            <w:sz w:val="22"/>
            <w:szCs w:val="22"/>
            <w:lang w:val="el-GR" w:eastAsia="el-GR"/>
          </w:rPr>
          <w:tab/>
        </w:r>
        <w:r w:rsidR="005E5414" w:rsidRPr="00C85533">
          <w:rPr>
            <w:rStyle w:val="-"/>
            <w:rFonts w:ascii="Tahoma" w:hAnsi="Tahoma" w:cs="Tahoma"/>
            <w:bCs/>
            <w:noProof/>
            <w:lang w:val="el-GR"/>
          </w:rPr>
          <w:t>ΧΡΟΝΟΣ ΚΑΙ ΤΡΟΠΟΣ ΕΚΤΕΛΕΣΗΣ</w:t>
        </w:r>
        <w:r w:rsidR="005E5414">
          <w:rPr>
            <w:noProof/>
            <w:webHidden/>
          </w:rPr>
          <w:tab/>
        </w:r>
        <w:r w:rsidR="005E5414">
          <w:rPr>
            <w:noProof/>
            <w:webHidden/>
          </w:rPr>
          <w:fldChar w:fldCharType="begin"/>
        </w:r>
        <w:r w:rsidR="005E5414">
          <w:rPr>
            <w:noProof/>
            <w:webHidden/>
          </w:rPr>
          <w:instrText xml:space="preserve"> PAGEREF _Toc153885516 \h </w:instrText>
        </w:r>
        <w:r w:rsidR="005E5414">
          <w:rPr>
            <w:noProof/>
            <w:webHidden/>
          </w:rPr>
        </w:r>
        <w:r w:rsidR="005E5414">
          <w:rPr>
            <w:noProof/>
            <w:webHidden/>
          </w:rPr>
          <w:fldChar w:fldCharType="separate"/>
        </w:r>
        <w:r w:rsidR="0066033C">
          <w:rPr>
            <w:noProof/>
            <w:webHidden/>
          </w:rPr>
          <w:t>75</w:t>
        </w:r>
        <w:r w:rsidR="005E5414">
          <w:rPr>
            <w:noProof/>
            <w:webHidden/>
          </w:rPr>
          <w:fldChar w:fldCharType="end"/>
        </w:r>
      </w:hyperlink>
    </w:p>
    <w:p w14:paraId="6865D973" w14:textId="261E3FB0" w:rsidR="005E5414" w:rsidRDefault="009236B4">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rPr>
      </w:pPr>
      <w:hyperlink w:anchor="_Toc153885517" w:history="1">
        <w:r w:rsidR="005E5414" w:rsidRPr="00C85533">
          <w:rPr>
            <w:rStyle w:val="-"/>
            <w:rFonts w:ascii="Tahoma" w:hAnsi="Tahoma" w:cs="Tahoma"/>
            <w:noProof/>
            <w:lang w:val="el-GR"/>
          </w:rPr>
          <w:t>6.1</w:t>
        </w:r>
        <w:r w:rsidR="005E5414">
          <w:rPr>
            <w:rFonts w:asciiTheme="minorHAnsi" w:eastAsiaTheme="minorEastAsia" w:hAnsiTheme="minorHAnsi" w:cstheme="minorBidi"/>
            <w:smallCaps w:val="0"/>
            <w:noProof/>
            <w:kern w:val="2"/>
            <w:sz w:val="22"/>
            <w:szCs w:val="22"/>
            <w:lang w:val="el-GR" w:eastAsia="el-GR"/>
          </w:rPr>
          <w:tab/>
        </w:r>
        <w:r w:rsidR="005E5414" w:rsidRPr="00C85533">
          <w:rPr>
            <w:rStyle w:val="-"/>
            <w:rFonts w:ascii="Tahoma" w:hAnsi="Tahoma" w:cs="Tahoma"/>
            <w:noProof/>
            <w:lang w:val="el-GR"/>
          </w:rPr>
          <w:t>Παρακολούθηση της σύμβασης</w:t>
        </w:r>
        <w:r w:rsidR="005E5414">
          <w:rPr>
            <w:noProof/>
            <w:webHidden/>
          </w:rPr>
          <w:tab/>
        </w:r>
        <w:r w:rsidR="005E5414">
          <w:rPr>
            <w:noProof/>
            <w:webHidden/>
          </w:rPr>
          <w:fldChar w:fldCharType="begin"/>
        </w:r>
        <w:r w:rsidR="005E5414">
          <w:rPr>
            <w:noProof/>
            <w:webHidden/>
          </w:rPr>
          <w:instrText xml:space="preserve"> PAGEREF _Toc153885517 \h </w:instrText>
        </w:r>
        <w:r w:rsidR="005E5414">
          <w:rPr>
            <w:noProof/>
            <w:webHidden/>
          </w:rPr>
        </w:r>
        <w:r w:rsidR="005E5414">
          <w:rPr>
            <w:noProof/>
            <w:webHidden/>
          </w:rPr>
          <w:fldChar w:fldCharType="separate"/>
        </w:r>
        <w:r w:rsidR="0066033C">
          <w:rPr>
            <w:noProof/>
            <w:webHidden/>
          </w:rPr>
          <w:t>75</w:t>
        </w:r>
        <w:r w:rsidR="005E5414">
          <w:rPr>
            <w:noProof/>
            <w:webHidden/>
          </w:rPr>
          <w:fldChar w:fldCharType="end"/>
        </w:r>
      </w:hyperlink>
    </w:p>
    <w:p w14:paraId="2654018C" w14:textId="0B7F4E5C" w:rsidR="005E5414" w:rsidRDefault="009236B4">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rPr>
      </w:pPr>
      <w:hyperlink w:anchor="_Toc153885518" w:history="1">
        <w:r w:rsidR="005E5414" w:rsidRPr="00C85533">
          <w:rPr>
            <w:rStyle w:val="-"/>
            <w:rFonts w:ascii="Tahoma" w:hAnsi="Tahoma" w:cs="Tahoma"/>
            <w:noProof/>
            <w:lang w:val="el-GR"/>
          </w:rPr>
          <w:t>6.2</w:t>
        </w:r>
        <w:r w:rsidR="005E5414">
          <w:rPr>
            <w:rFonts w:asciiTheme="minorHAnsi" w:eastAsiaTheme="minorEastAsia" w:hAnsiTheme="minorHAnsi" w:cstheme="minorBidi"/>
            <w:smallCaps w:val="0"/>
            <w:noProof/>
            <w:kern w:val="2"/>
            <w:sz w:val="22"/>
            <w:szCs w:val="22"/>
            <w:lang w:val="el-GR" w:eastAsia="el-GR"/>
          </w:rPr>
          <w:tab/>
        </w:r>
        <w:r w:rsidR="005E5414" w:rsidRPr="00C85533">
          <w:rPr>
            <w:rStyle w:val="-"/>
            <w:rFonts w:ascii="Tahoma" w:hAnsi="Tahoma" w:cs="Tahoma"/>
            <w:noProof/>
            <w:lang w:val="el-GR"/>
          </w:rPr>
          <w:t>Διάρκεια σύμβασης</w:t>
        </w:r>
        <w:r w:rsidR="005E5414">
          <w:rPr>
            <w:noProof/>
            <w:webHidden/>
          </w:rPr>
          <w:tab/>
        </w:r>
        <w:r w:rsidR="005E5414">
          <w:rPr>
            <w:noProof/>
            <w:webHidden/>
          </w:rPr>
          <w:fldChar w:fldCharType="begin"/>
        </w:r>
        <w:r w:rsidR="005E5414">
          <w:rPr>
            <w:noProof/>
            <w:webHidden/>
          </w:rPr>
          <w:instrText xml:space="preserve"> PAGEREF _Toc153885518 \h </w:instrText>
        </w:r>
        <w:r w:rsidR="005E5414">
          <w:rPr>
            <w:noProof/>
            <w:webHidden/>
          </w:rPr>
        </w:r>
        <w:r w:rsidR="005E5414">
          <w:rPr>
            <w:noProof/>
            <w:webHidden/>
          </w:rPr>
          <w:fldChar w:fldCharType="separate"/>
        </w:r>
        <w:r w:rsidR="0066033C">
          <w:rPr>
            <w:noProof/>
            <w:webHidden/>
          </w:rPr>
          <w:t>75</w:t>
        </w:r>
        <w:r w:rsidR="005E5414">
          <w:rPr>
            <w:noProof/>
            <w:webHidden/>
          </w:rPr>
          <w:fldChar w:fldCharType="end"/>
        </w:r>
      </w:hyperlink>
    </w:p>
    <w:p w14:paraId="7FCC197E" w14:textId="191983B6" w:rsidR="005E5414" w:rsidRDefault="009236B4">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rPr>
      </w:pPr>
      <w:hyperlink w:anchor="_Toc153885519" w:history="1">
        <w:r w:rsidR="005E5414" w:rsidRPr="00C85533">
          <w:rPr>
            <w:rStyle w:val="-"/>
            <w:rFonts w:ascii="Tahoma" w:hAnsi="Tahoma" w:cs="Tahoma"/>
            <w:noProof/>
            <w:lang w:val="el-GR"/>
          </w:rPr>
          <w:t>6.3</w:t>
        </w:r>
        <w:r w:rsidR="005E5414">
          <w:rPr>
            <w:rFonts w:asciiTheme="minorHAnsi" w:eastAsiaTheme="minorEastAsia" w:hAnsiTheme="minorHAnsi" w:cstheme="minorBidi"/>
            <w:smallCaps w:val="0"/>
            <w:noProof/>
            <w:kern w:val="2"/>
            <w:sz w:val="22"/>
            <w:szCs w:val="22"/>
            <w:lang w:val="el-GR" w:eastAsia="el-GR"/>
          </w:rPr>
          <w:tab/>
        </w:r>
        <w:r w:rsidR="005E5414" w:rsidRPr="00C85533">
          <w:rPr>
            <w:rStyle w:val="-"/>
            <w:rFonts w:ascii="Tahoma" w:hAnsi="Tahoma" w:cs="Tahoma"/>
            <w:noProof/>
            <w:lang w:val="el-GR"/>
          </w:rPr>
          <w:t>Παραλαβή του αντικειμένου της σύμβασης</w:t>
        </w:r>
        <w:r w:rsidR="005E5414">
          <w:rPr>
            <w:noProof/>
            <w:webHidden/>
          </w:rPr>
          <w:tab/>
        </w:r>
        <w:r w:rsidR="005E5414">
          <w:rPr>
            <w:noProof/>
            <w:webHidden/>
          </w:rPr>
          <w:fldChar w:fldCharType="begin"/>
        </w:r>
        <w:r w:rsidR="005E5414">
          <w:rPr>
            <w:noProof/>
            <w:webHidden/>
          </w:rPr>
          <w:instrText xml:space="preserve"> PAGEREF _Toc153885519 \h </w:instrText>
        </w:r>
        <w:r w:rsidR="005E5414">
          <w:rPr>
            <w:noProof/>
            <w:webHidden/>
          </w:rPr>
        </w:r>
        <w:r w:rsidR="005E5414">
          <w:rPr>
            <w:noProof/>
            <w:webHidden/>
          </w:rPr>
          <w:fldChar w:fldCharType="separate"/>
        </w:r>
        <w:r w:rsidR="0066033C">
          <w:rPr>
            <w:noProof/>
            <w:webHidden/>
          </w:rPr>
          <w:t>75</w:t>
        </w:r>
        <w:r w:rsidR="005E5414">
          <w:rPr>
            <w:noProof/>
            <w:webHidden/>
          </w:rPr>
          <w:fldChar w:fldCharType="end"/>
        </w:r>
      </w:hyperlink>
    </w:p>
    <w:p w14:paraId="53FAFB78" w14:textId="2FEDA26D" w:rsidR="005E5414" w:rsidRDefault="009236B4">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rPr>
      </w:pPr>
      <w:hyperlink w:anchor="_Toc153885520" w:history="1">
        <w:r w:rsidR="005E5414" w:rsidRPr="00C85533">
          <w:rPr>
            <w:rStyle w:val="-"/>
            <w:rFonts w:ascii="Tahoma" w:hAnsi="Tahoma" w:cs="Tahoma"/>
            <w:noProof/>
            <w:lang w:val="el-GR"/>
          </w:rPr>
          <w:t>6.4</w:t>
        </w:r>
        <w:r w:rsidR="005E5414">
          <w:rPr>
            <w:rFonts w:asciiTheme="minorHAnsi" w:eastAsiaTheme="minorEastAsia" w:hAnsiTheme="minorHAnsi" w:cstheme="minorBidi"/>
            <w:smallCaps w:val="0"/>
            <w:noProof/>
            <w:kern w:val="2"/>
            <w:sz w:val="22"/>
            <w:szCs w:val="22"/>
            <w:lang w:val="el-GR" w:eastAsia="el-GR"/>
          </w:rPr>
          <w:tab/>
        </w:r>
        <w:r w:rsidR="005E5414" w:rsidRPr="00C85533">
          <w:rPr>
            <w:rStyle w:val="-"/>
            <w:rFonts w:ascii="Tahoma" w:hAnsi="Tahoma" w:cs="Tahoma"/>
            <w:noProof/>
            <w:lang w:val="el-GR"/>
          </w:rPr>
          <w:t>Απόρριψη παραδοτέων – Αντικατάσταση</w:t>
        </w:r>
        <w:r w:rsidR="005E5414">
          <w:rPr>
            <w:noProof/>
            <w:webHidden/>
          </w:rPr>
          <w:tab/>
        </w:r>
        <w:r w:rsidR="005E5414">
          <w:rPr>
            <w:noProof/>
            <w:webHidden/>
          </w:rPr>
          <w:fldChar w:fldCharType="begin"/>
        </w:r>
        <w:r w:rsidR="005E5414">
          <w:rPr>
            <w:noProof/>
            <w:webHidden/>
          </w:rPr>
          <w:instrText xml:space="preserve"> PAGEREF _Toc153885520 \h </w:instrText>
        </w:r>
        <w:r w:rsidR="005E5414">
          <w:rPr>
            <w:noProof/>
            <w:webHidden/>
          </w:rPr>
        </w:r>
        <w:r w:rsidR="005E5414">
          <w:rPr>
            <w:noProof/>
            <w:webHidden/>
          </w:rPr>
          <w:fldChar w:fldCharType="separate"/>
        </w:r>
        <w:r w:rsidR="0066033C">
          <w:rPr>
            <w:noProof/>
            <w:webHidden/>
          </w:rPr>
          <w:t>77</w:t>
        </w:r>
        <w:r w:rsidR="005E5414">
          <w:rPr>
            <w:noProof/>
            <w:webHidden/>
          </w:rPr>
          <w:fldChar w:fldCharType="end"/>
        </w:r>
      </w:hyperlink>
    </w:p>
    <w:p w14:paraId="5E8E1ECE" w14:textId="37AC8FB6" w:rsidR="005E5414" w:rsidRDefault="009236B4">
      <w:pPr>
        <w:pStyle w:val="25"/>
        <w:tabs>
          <w:tab w:val="right" w:leader="dot" w:pos="9628"/>
        </w:tabs>
        <w:rPr>
          <w:rFonts w:asciiTheme="minorHAnsi" w:eastAsiaTheme="minorEastAsia" w:hAnsiTheme="minorHAnsi" w:cstheme="minorBidi"/>
          <w:smallCaps w:val="0"/>
          <w:noProof/>
          <w:kern w:val="2"/>
          <w:sz w:val="22"/>
          <w:szCs w:val="22"/>
          <w:lang w:val="el-GR" w:eastAsia="el-GR"/>
        </w:rPr>
      </w:pPr>
      <w:hyperlink w:anchor="_Toc153885521" w:history="1">
        <w:r w:rsidR="005E5414" w:rsidRPr="00C85533">
          <w:rPr>
            <w:rStyle w:val="-"/>
            <w:rFonts w:ascii="Tahoma" w:hAnsi="Tahoma" w:cs="Tahoma"/>
            <w:noProof/>
            <w:lang w:val="el-GR"/>
          </w:rPr>
          <w:t>ΠΑΡΑΡΤΗΜΑ Ι – Αναλυτική Περιγραφή Φυσικού και Οικονομικού Αντικειμένου της Σύμβασης</w:t>
        </w:r>
        <w:r w:rsidR="005E5414">
          <w:rPr>
            <w:noProof/>
            <w:webHidden/>
          </w:rPr>
          <w:tab/>
        </w:r>
        <w:r w:rsidR="005E5414">
          <w:rPr>
            <w:noProof/>
            <w:webHidden/>
          </w:rPr>
          <w:fldChar w:fldCharType="begin"/>
        </w:r>
        <w:r w:rsidR="005E5414">
          <w:rPr>
            <w:noProof/>
            <w:webHidden/>
          </w:rPr>
          <w:instrText xml:space="preserve"> PAGEREF _Toc153885521 \h </w:instrText>
        </w:r>
        <w:r w:rsidR="005E5414">
          <w:rPr>
            <w:noProof/>
            <w:webHidden/>
          </w:rPr>
        </w:r>
        <w:r w:rsidR="005E5414">
          <w:rPr>
            <w:noProof/>
            <w:webHidden/>
          </w:rPr>
          <w:fldChar w:fldCharType="separate"/>
        </w:r>
        <w:r w:rsidR="0066033C">
          <w:rPr>
            <w:noProof/>
            <w:webHidden/>
          </w:rPr>
          <w:t>79</w:t>
        </w:r>
        <w:r w:rsidR="005E5414">
          <w:rPr>
            <w:noProof/>
            <w:webHidden/>
          </w:rPr>
          <w:fldChar w:fldCharType="end"/>
        </w:r>
      </w:hyperlink>
    </w:p>
    <w:p w14:paraId="0D40BA7A" w14:textId="39517F7B" w:rsidR="005E5414" w:rsidRDefault="009236B4">
      <w:pPr>
        <w:pStyle w:val="41"/>
        <w:tabs>
          <w:tab w:val="left" w:pos="1100"/>
          <w:tab w:val="right" w:leader="dot" w:pos="9628"/>
        </w:tabs>
        <w:rPr>
          <w:rFonts w:asciiTheme="minorHAnsi" w:eastAsiaTheme="minorEastAsia" w:hAnsiTheme="minorHAnsi" w:cstheme="minorBidi"/>
          <w:noProof/>
          <w:kern w:val="2"/>
          <w:sz w:val="22"/>
          <w:szCs w:val="22"/>
          <w:lang w:val="el-GR" w:eastAsia="el-GR"/>
        </w:rPr>
      </w:pPr>
      <w:hyperlink w:anchor="_Toc153885522" w:history="1">
        <w:r w:rsidR="005E5414" w:rsidRPr="00C85533">
          <w:rPr>
            <w:rStyle w:val="-"/>
            <w:rFonts w:eastAsia="SimSun"/>
            <w:noProof/>
          </w:rPr>
          <w:t>1.</w:t>
        </w:r>
        <w:r w:rsidR="005E5414">
          <w:rPr>
            <w:rFonts w:asciiTheme="minorHAnsi" w:eastAsiaTheme="minorEastAsia" w:hAnsiTheme="minorHAnsi" w:cstheme="minorBidi"/>
            <w:noProof/>
            <w:kern w:val="2"/>
            <w:sz w:val="22"/>
            <w:szCs w:val="22"/>
            <w:lang w:val="el-GR" w:eastAsia="el-GR"/>
          </w:rPr>
          <w:tab/>
        </w:r>
        <w:r w:rsidR="005E5414" w:rsidRPr="00C85533">
          <w:rPr>
            <w:rStyle w:val="-"/>
            <w:rFonts w:eastAsia="SimSun"/>
            <w:noProof/>
          </w:rPr>
          <w:t>ΠΕΡΙΒΑΛΛΟΝ ΤΗΣ ΣΥΜΒΑΣΗΣ</w:t>
        </w:r>
        <w:r w:rsidR="005E5414">
          <w:rPr>
            <w:noProof/>
            <w:webHidden/>
          </w:rPr>
          <w:tab/>
        </w:r>
        <w:r w:rsidR="005E5414">
          <w:rPr>
            <w:noProof/>
            <w:webHidden/>
          </w:rPr>
          <w:fldChar w:fldCharType="begin"/>
        </w:r>
        <w:r w:rsidR="005E5414">
          <w:rPr>
            <w:noProof/>
            <w:webHidden/>
          </w:rPr>
          <w:instrText xml:space="preserve"> PAGEREF _Toc153885522 \h </w:instrText>
        </w:r>
        <w:r w:rsidR="005E5414">
          <w:rPr>
            <w:noProof/>
            <w:webHidden/>
          </w:rPr>
        </w:r>
        <w:r w:rsidR="005E5414">
          <w:rPr>
            <w:noProof/>
            <w:webHidden/>
          </w:rPr>
          <w:fldChar w:fldCharType="separate"/>
        </w:r>
        <w:r w:rsidR="0066033C">
          <w:rPr>
            <w:noProof/>
            <w:webHidden/>
          </w:rPr>
          <w:t>79</w:t>
        </w:r>
        <w:r w:rsidR="005E5414">
          <w:rPr>
            <w:noProof/>
            <w:webHidden/>
          </w:rPr>
          <w:fldChar w:fldCharType="end"/>
        </w:r>
      </w:hyperlink>
    </w:p>
    <w:p w14:paraId="073E948B" w14:textId="04C5DE30" w:rsidR="005E5414" w:rsidRDefault="009236B4">
      <w:pPr>
        <w:pStyle w:val="41"/>
        <w:tabs>
          <w:tab w:val="left" w:pos="1320"/>
          <w:tab w:val="right" w:leader="dot" w:pos="9628"/>
        </w:tabs>
        <w:rPr>
          <w:rFonts w:asciiTheme="minorHAnsi" w:eastAsiaTheme="minorEastAsia" w:hAnsiTheme="minorHAnsi" w:cstheme="minorBidi"/>
          <w:noProof/>
          <w:kern w:val="2"/>
          <w:sz w:val="22"/>
          <w:szCs w:val="22"/>
          <w:lang w:val="el-GR" w:eastAsia="el-GR"/>
        </w:rPr>
      </w:pPr>
      <w:hyperlink w:anchor="_Toc153885523" w:history="1">
        <w:r w:rsidR="005E5414" w:rsidRPr="00C85533">
          <w:rPr>
            <w:rStyle w:val="-"/>
            <w:rFonts w:eastAsia="SimSun"/>
            <w:noProof/>
          </w:rPr>
          <w:t>1.1.</w:t>
        </w:r>
        <w:r w:rsidR="005E5414">
          <w:rPr>
            <w:rFonts w:asciiTheme="minorHAnsi" w:eastAsiaTheme="minorEastAsia" w:hAnsiTheme="minorHAnsi" w:cstheme="minorBidi"/>
            <w:noProof/>
            <w:kern w:val="2"/>
            <w:sz w:val="22"/>
            <w:szCs w:val="22"/>
            <w:lang w:val="el-GR" w:eastAsia="el-GR"/>
          </w:rPr>
          <w:tab/>
        </w:r>
        <w:r w:rsidR="005E5414" w:rsidRPr="00C85533">
          <w:rPr>
            <w:rStyle w:val="-"/>
            <w:rFonts w:eastAsia="SimSun"/>
            <w:noProof/>
          </w:rPr>
          <w:t>Εμπλεκόμενοι στην Υλοποίηση του Έργου</w:t>
        </w:r>
        <w:r w:rsidR="005E5414">
          <w:rPr>
            <w:noProof/>
            <w:webHidden/>
          </w:rPr>
          <w:tab/>
        </w:r>
        <w:r w:rsidR="005E5414">
          <w:rPr>
            <w:noProof/>
            <w:webHidden/>
          </w:rPr>
          <w:fldChar w:fldCharType="begin"/>
        </w:r>
        <w:r w:rsidR="005E5414">
          <w:rPr>
            <w:noProof/>
            <w:webHidden/>
          </w:rPr>
          <w:instrText xml:space="preserve"> PAGEREF _Toc153885523 \h </w:instrText>
        </w:r>
        <w:r w:rsidR="005E5414">
          <w:rPr>
            <w:noProof/>
            <w:webHidden/>
          </w:rPr>
        </w:r>
        <w:r w:rsidR="005E5414">
          <w:rPr>
            <w:noProof/>
            <w:webHidden/>
          </w:rPr>
          <w:fldChar w:fldCharType="separate"/>
        </w:r>
        <w:r w:rsidR="0066033C">
          <w:rPr>
            <w:noProof/>
            <w:webHidden/>
          </w:rPr>
          <w:t>79</w:t>
        </w:r>
        <w:r w:rsidR="005E5414">
          <w:rPr>
            <w:noProof/>
            <w:webHidden/>
          </w:rPr>
          <w:fldChar w:fldCharType="end"/>
        </w:r>
      </w:hyperlink>
    </w:p>
    <w:p w14:paraId="06D55125" w14:textId="5949DE49" w:rsidR="005E5414" w:rsidRDefault="009236B4">
      <w:pPr>
        <w:pStyle w:val="41"/>
        <w:tabs>
          <w:tab w:val="left" w:pos="1320"/>
          <w:tab w:val="right" w:leader="dot" w:pos="9628"/>
        </w:tabs>
        <w:rPr>
          <w:rFonts w:asciiTheme="minorHAnsi" w:eastAsiaTheme="minorEastAsia" w:hAnsiTheme="minorHAnsi" w:cstheme="minorBidi"/>
          <w:noProof/>
          <w:kern w:val="2"/>
          <w:sz w:val="22"/>
          <w:szCs w:val="22"/>
          <w:lang w:val="el-GR" w:eastAsia="el-GR"/>
        </w:rPr>
      </w:pPr>
      <w:hyperlink w:anchor="_Toc153885524" w:history="1">
        <w:r w:rsidR="005E5414" w:rsidRPr="00C85533">
          <w:rPr>
            <w:rStyle w:val="-"/>
            <w:rFonts w:eastAsia="SimSun"/>
            <w:noProof/>
          </w:rPr>
          <w:t>1.1.1.</w:t>
        </w:r>
        <w:r w:rsidR="005E5414">
          <w:rPr>
            <w:rFonts w:asciiTheme="minorHAnsi" w:eastAsiaTheme="minorEastAsia" w:hAnsiTheme="minorHAnsi" w:cstheme="minorBidi"/>
            <w:noProof/>
            <w:kern w:val="2"/>
            <w:sz w:val="22"/>
            <w:szCs w:val="22"/>
            <w:lang w:val="el-GR" w:eastAsia="el-GR"/>
          </w:rPr>
          <w:tab/>
        </w:r>
        <w:r w:rsidR="005E5414" w:rsidRPr="00C85533">
          <w:rPr>
            <w:rStyle w:val="-"/>
            <w:rFonts w:eastAsia="SimSun"/>
            <w:noProof/>
          </w:rPr>
          <w:t>Φορέας Υλοποίησης – Αναθέτουσα Αρχή</w:t>
        </w:r>
        <w:r w:rsidR="005E5414">
          <w:rPr>
            <w:noProof/>
            <w:webHidden/>
          </w:rPr>
          <w:tab/>
        </w:r>
        <w:r w:rsidR="005E5414">
          <w:rPr>
            <w:noProof/>
            <w:webHidden/>
          </w:rPr>
          <w:fldChar w:fldCharType="begin"/>
        </w:r>
        <w:r w:rsidR="005E5414">
          <w:rPr>
            <w:noProof/>
            <w:webHidden/>
          </w:rPr>
          <w:instrText xml:space="preserve"> PAGEREF _Toc153885524 \h </w:instrText>
        </w:r>
        <w:r w:rsidR="005E5414">
          <w:rPr>
            <w:noProof/>
            <w:webHidden/>
          </w:rPr>
        </w:r>
        <w:r w:rsidR="005E5414">
          <w:rPr>
            <w:noProof/>
            <w:webHidden/>
          </w:rPr>
          <w:fldChar w:fldCharType="separate"/>
        </w:r>
        <w:r w:rsidR="0066033C">
          <w:rPr>
            <w:noProof/>
            <w:webHidden/>
          </w:rPr>
          <w:t>79</w:t>
        </w:r>
        <w:r w:rsidR="005E5414">
          <w:rPr>
            <w:noProof/>
            <w:webHidden/>
          </w:rPr>
          <w:fldChar w:fldCharType="end"/>
        </w:r>
      </w:hyperlink>
    </w:p>
    <w:p w14:paraId="4096B835" w14:textId="421BBA06" w:rsidR="005E5414" w:rsidRDefault="009236B4">
      <w:pPr>
        <w:pStyle w:val="41"/>
        <w:tabs>
          <w:tab w:val="left" w:pos="1320"/>
          <w:tab w:val="right" w:leader="dot" w:pos="9628"/>
        </w:tabs>
        <w:rPr>
          <w:rFonts w:asciiTheme="minorHAnsi" w:eastAsiaTheme="minorEastAsia" w:hAnsiTheme="minorHAnsi" w:cstheme="minorBidi"/>
          <w:noProof/>
          <w:kern w:val="2"/>
          <w:sz w:val="22"/>
          <w:szCs w:val="22"/>
          <w:lang w:val="el-GR" w:eastAsia="el-GR"/>
        </w:rPr>
      </w:pPr>
      <w:hyperlink w:anchor="_Toc153885525" w:history="1">
        <w:r w:rsidR="005E5414" w:rsidRPr="00C85533">
          <w:rPr>
            <w:rStyle w:val="-"/>
            <w:rFonts w:eastAsia="SimSun"/>
            <w:noProof/>
          </w:rPr>
          <w:t>1.1.2.</w:t>
        </w:r>
        <w:r w:rsidR="005E5414">
          <w:rPr>
            <w:rFonts w:asciiTheme="minorHAnsi" w:eastAsiaTheme="minorEastAsia" w:hAnsiTheme="minorHAnsi" w:cstheme="minorBidi"/>
            <w:noProof/>
            <w:kern w:val="2"/>
            <w:sz w:val="22"/>
            <w:szCs w:val="22"/>
            <w:lang w:val="el-GR" w:eastAsia="el-GR"/>
          </w:rPr>
          <w:tab/>
        </w:r>
        <w:r w:rsidR="005E5414" w:rsidRPr="00C85533">
          <w:rPr>
            <w:rStyle w:val="-"/>
            <w:rFonts w:eastAsia="SimSun"/>
            <w:noProof/>
          </w:rPr>
          <w:t>Φορέας Χρηματοδότησης</w:t>
        </w:r>
        <w:r w:rsidR="005E5414">
          <w:rPr>
            <w:noProof/>
            <w:webHidden/>
          </w:rPr>
          <w:tab/>
        </w:r>
        <w:r w:rsidR="005E5414">
          <w:rPr>
            <w:noProof/>
            <w:webHidden/>
          </w:rPr>
          <w:fldChar w:fldCharType="begin"/>
        </w:r>
        <w:r w:rsidR="005E5414">
          <w:rPr>
            <w:noProof/>
            <w:webHidden/>
          </w:rPr>
          <w:instrText xml:space="preserve"> PAGEREF _Toc153885525 \h </w:instrText>
        </w:r>
        <w:r w:rsidR="005E5414">
          <w:rPr>
            <w:noProof/>
            <w:webHidden/>
          </w:rPr>
        </w:r>
        <w:r w:rsidR="005E5414">
          <w:rPr>
            <w:noProof/>
            <w:webHidden/>
          </w:rPr>
          <w:fldChar w:fldCharType="separate"/>
        </w:r>
        <w:r w:rsidR="0066033C">
          <w:rPr>
            <w:noProof/>
            <w:webHidden/>
          </w:rPr>
          <w:t>80</w:t>
        </w:r>
        <w:r w:rsidR="005E5414">
          <w:rPr>
            <w:noProof/>
            <w:webHidden/>
          </w:rPr>
          <w:fldChar w:fldCharType="end"/>
        </w:r>
      </w:hyperlink>
    </w:p>
    <w:p w14:paraId="712592D5" w14:textId="1E89BF2B" w:rsidR="005E5414" w:rsidRDefault="009236B4">
      <w:pPr>
        <w:pStyle w:val="41"/>
        <w:tabs>
          <w:tab w:val="left" w:pos="1320"/>
          <w:tab w:val="right" w:leader="dot" w:pos="9628"/>
        </w:tabs>
        <w:rPr>
          <w:rFonts w:asciiTheme="minorHAnsi" w:eastAsiaTheme="minorEastAsia" w:hAnsiTheme="minorHAnsi" w:cstheme="minorBidi"/>
          <w:noProof/>
          <w:kern w:val="2"/>
          <w:sz w:val="22"/>
          <w:szCs w:val="22"/>
          <w:lang w:val="el-GR" w:eastAsia="el-GR"/>
        </w:rPr>
      </w:pPr>
      <w:hyperlink w:anchor="_Toc153885526" w:history="1">
        <w:r w:rsidR="005E5414" w:rsidRPr="00C85533">
          <w:rPr>
            <w:rStyle w:val="-"/>
            <w:rFonts w:eastAsia="SimSun"/>
            <w:noProof/>
          </w:rPr>
          <w:t>1.1.3.</w:t>
        </w:r>
        <w:r w:rsidR="005E5414">
          <w:rPr>
            <w:rFonts w:asciiTheme="minorHAnsi" w:eastAsiaTheme="minorEastAsia" w:hAnsiTheme="minorHAnsi" w:cstheme="minorBidi"/>
            <w:noProof/>
            <w:kern w:val="2"/>
            <w:sz w:val="22"/>
            <w:szCs w:val="22"/>
            <w:lang w:val="el-GR" w:eastAsia="el-GR"/>
          </w:rPr>
          <w:tab/>
        </w:r>
        <w:r w:rsidR="005E5414" w:rsidRPr="00C85533">
          <w:rPr>
            <w:rStyle w:val="-"/>
            <w:rFonts w:eastAsia="SimSun"/>
            <w:noProof/>
          </w:rPr>
          <w:t>Κύριος του Έργου – Φορέας Λειτουργίας του Έργου</w:t>
        </w:r>
        <w:r w:rsidR="005E5414">
          <w:rPr>
            <w:noProof/>
            <w:webHidden/>
          </w:rPr>
          <w:tab/>
        </w:r>
        <w:r w:rsidR="005E5414">
          <w:rPr>
            <w:noProof/>
            <w:webHidden/>
          </w:rPr>
          <w:fldChar w:fldCharType="begin"/>
        </w:r>
        <w:r w:rsidR="005E5414">
          <w:rPr>
            <w:noProof/>
            <w:webHidden/>
          </w:rPr>
          <w:instrText xml:space="preserve"> PAGEREF _Toc153885526 \h </w:instrText>
        </w:r>
        <w:r w:rsidR="005E5414">
          <w:rPr>
            <w:noProof/>
            <w:webHidden/>
          </w:rPr>
        </w:r>
        <w:r w:rsidR="005E5414">
          <w:rPr>
            <w:noProof/>
            <w:webHidden/>
          </w:rPr>
          <w:fldChar w:fldCharType="separate"/>
        </w:r>
        <w:r w:rsidR="0066033C">
          <w:rPr>
            <w:noProof/>
            <w:webHidden/>
          </w:rPr>
          <w:t>81</w:t>
        </w:r>
        <w:r w:rsidR="005E5414">
          <w:rPr>
            <w:noProof/>
            <w:webHidden/>
          </w:rPr>
          <w:fldChar w:fldCharType="end"/>
        </w:r>
      </w:hyperlink>
    </w:p>
    <w:p w14:paraId="497EDD74" w14:textId="77480642" w:rsidR="005E5414" w:rsidRDefault="009236B4">
      <w:pPr>
        <w:pStyle w:val="41"/>
        <w:tabs>
          <w:tab w:val="left" w:pos="1320"/>
          <w:tab w:val="right" w:leader="dot" w:pos="9628"/>
        </w:tabs>
        <w:rPr>
          <w:rFonts w:asciiTheme="minorHAnsi" w:eastAsiaTheme="minorEastAsia" w:hAnsiTheme="minorHAnsi" w:cstheme="minorBidi"/>
          <w:noProof/>
          <w:kern w:val="2"/>
          <w:sz w:val="22"/>
          <w:szCs w:val="22"/>
          <w:lang w:val="el-GR" w:eastAsia="el-GR"/>
        </w:rPr>
      </w:pPr>
      <w:hyperlink w:anchor="_Toc153885527" w:history="1">
        <w:r w:rsidR="005E5414" w:rsidRPr="00C85533">
          <w:rPr>
            <w:rStyle w:val="-"/>
            <w:rFonts w:eastAsia="SimSun"/>
            <w:noProof/>
          </w:rPr>
          <w:t>1.1.4.</w:t>
        </w:r>
        <w:r w:rsidR="005E5414">
          <w:rPr>
            <w:rFonts w:asciiTheme="minorHAnsi" w:eastAsiaTheme="minorEastAsia" w:hAnsiTheme="minorHAnsi" w:cstheme="minorBidi"/>
            <w:noProof/>
            <w:kern w:val="2"/>
            <w:sz w:val="22"/>
            <w:szCs w:val="22"/>
            <w:lang w:val="el-GR" w:eastAsia="el-GR"/>
          </w:rPr>
          <w:tab/>
        </w:r>
        <w:r w:rsidR="005E5414" w:rsidRPr="00C85533">
          <w:rPr>
            <w:rStyle w:val="-"/>
            <w:rFonts w:eastAsia="SimSun"/>
            <w:noProof/>
          </w:rPr>
          <w:t>Όργανα &amp; Επιτροπές Παρακολούθησης, Διακυβέρνησης και Ελέγχου του Έργου</w:t>
        </w:r>
        <w:r w:rsidR="005E5414">
          <w:rPr>
            <w:noProof/>
            <w:webHidden/>
          </w:rPr>
          <w:tab/>
        </w:r>
        <w:r w:rsidR="005E5414">
          <w:rPr>
            <w:noProof/>
            <w:webHidden/>
          </w:rPr>
          <w:fldChar w:fldCharType="begin"/>
        </w:r>
        <w:r w:rsidR="005E5414">
          <w:rPr>
            <w:noProof/>
            <w:webHidden/>
          </w:rPr>
          <w:instrText xml:space="preserve"> PAGEREF _Toc153885527 \h </w:instrText>
        </w:r>
        <w:r w:rsidR="005E5414">
          <w:rPr>
            <w:noProof/>
            <w:webHidden/>
          </w:rPr>
        </w:r>
        <w:r w:rsidR="005E5414">
          <w:rPr>
            <w:noProof/>
            <w:webHidden/>
          </w:rPr>
          <w:fldChar w:fldCharType="separate"/>
        </w:r>
        <w:r w:rsidR="0066033C">
          <w:rPr>
            <w:noProof/>
            <w:webHidden/>
          </w:rPr>
          <w:t>82</w:t>
        </w:r>
        <w:r w:rsidR="005E5414">
          <w:rPr>
            <w:noProof/>
            <w:webHidden/>
          </w:rPr>
          <w:fldChar w:fldCharType="end"/>
        </w:r>
      </w:hyperlink>
    </w:p>
    <w:p w14:paraId="23029085" w14:textId="24123916" w:rsidR="005E5414" w:rsidRDefault="009236B4">
      <w:pPr>
        <w:pStyle w:val="41"/>
        <w:tabs>
          <w:tab w:val="left" w:pos="1320"/>
          <w:tab w:val="right" w:leader="dot" w:pos="9628"/>
        </w:tabs>
        <w:rPr>
          <w:rFonts w:asciiTheme="minorHAnsi" w:eastAsiaTheme="minorEastAsia" w:hAnsiTheme="minorHAnsi" w:cstheme="minorBidi"/>
          <w:noProof/>
          <w:kern w:val="2"/>
          <w:sz w:val="22"/>
          <w:szCs w:val="22"/>
          <w:lang w:val="el-GR" w:eastAsia="el-GR"/>
        </w:rPr>
      </w:pPr>
      <w:hyperlink w:anchor="_Toc153885528" w:history="1">
        <w:r w:rsidR="005E5414" w:rsidRPr="00C85533">
          <w:rPr>
            <w:rStyle w:val="-"/>
            <w:rFonts w:eastAsia="SimSun"/>
            <w:noProof/>
          </w:rPr>
          <w:t>1.2.</w:t>
        </w:r>
        <w:r w:rsidR="005E5414">
          <w:rPr>
            <w:rFonts w:asciiTheme="minorHAnsi" w:eastAsiaTheme="minorEastAsia" w:hAnsiTheme="minorHAnsi" w:cstheme="minorBidi"/>
            <w:noProof/>
            <w:kern w:val="2"/>
            <w:sz w:val="22"/>
            <w:szCs w:val="22"/>
            <w:lang w:val="el-GR" w:eastAsia="el-GR"/>
          </w:rPr>
          <w:tab/>
        </w:r>
        <w:r w:rsidR="005E5414" w:rsidRPr="00C85533">
          <w:rPr>
            <w:rStyle w:val="-"/>
            <w:rFonts w:eastAsia="SimSun"/>
            <w:noProof/>
          </w:rPr>
          <w:t>Υφιστάμενη Κατάσταση</w:t>
        </w:r>
        <w:r w:rsidR="005E5414">
          <w:rPr>
            <w:noProof/>
            <w:webHidden/>
          </w:rPr>
          <w:tab/>
        </w:r>
        <w:r w:rsidR="005E5414">
          <w:rPr>
            <w:noProof/>
            <w:webHidden/>
          </w:rPr>
          <w:fldChar w:fldCharType="begin"/>
        </w:r>
        <w:r w:rsidR="005E5414">
          <w:rPr>
            <w:noProof/>
            <w:webHidden/>
          </w:rPr>
          <w:instrText xml:space="preserve"> PAGEREF _Toc153885528 \h </w:instrText>
        </w:r>
        <w:r w:rsidR="005E5414">
          <w:rPr>
            <w:noProof/>
            <w:webHidden/>
          </w:rPr>
        </w:r>
        <w:r w:rsidR="005E5414">
          <w:rPr>
            <w:noProof/>
            <w:webHidden/>
          </w:rPr>
          <w:fldChar w:fldCharType="separate"/>
        </w:r>
        <w:r w:rsidR="0066033C">
          <w:rPr>
            <w:noProof/>
            <w:webHidden/>
          </w:rPr>
          <w:t>83</w:t>
        </w:r>
        <w:r w:rsidR="005E5414">
          <w:rPr>
            <w:noProof/>
            <w:webHidden/>
          </w:rPr>
          <w:fldChar w:fldCharType="end"/>
        </w:r>
      </w:hyperlink>
    </w:p>
    <w:p w14:paraId="346F0EF1" w14:textId="2014AFC6" w:rsidR="005E5414" w:rsidRDefault="009236B4">
      <w:pPr>
        <w:pStyle w:val="41"/>
        <w:tabs>
          <w:tab w:val="left" w:pos="1100"/>
          <w:tab w:val="right" w:leader="dot" w:pos="9628"/>
        </w:tabs>
        <w:rPr>
          <w:rFonts w:asciiTheme="minorHAnsi" w:eastAsiaTheme="minorEastAsia" w:hAnsiTheme="minorHAnsi" w:cstheme="minorBidi"/>
          <w:noProof/>
          <w:kern w:val="2"/>
          <w:sz w:val="22"/>
          <w:szCs w:val="22"/>
          <w:lang w:val="el-GR" w:eastAsia="el-GR"/>
        </w:rPr>
      </w:pPr>
      <w:hyperlink w:anchor="_Toc153885529" w:history="1">
        <w:r w:rsidR="005E5414" w:rsidRPr="00C85533">
          <w:rPr>
            <w:rStyle w:val="-"/>
            <w:rFonts w:eastAsia="SimSun"/>
            <w:noProof/>
          </w:rPr>
          <w:t>2.</w:t>
        </w:r>
        <w:r w:rsidR="005E5414">
          <w:rPr>
            <w:rFonts w:asciiTheme="minorHAnsi" w:eastAsiaTheme="minorEastAsia" w:hAnsiTheme="minorHAnsi" w:cstheme="minorBidi"/>
            <w:noProof/>
            <w:kern w:val="2"/>
            <w:sz w:val="22"/>
            <w:szCs w:val="22"/>
            <w:lang w:val="el-GR" w:eastAsia="el-GR"/>
          </w:rPr>
          <w:tab/>
        </w:r>
        <w:r w:rsidR="005E5414" w:rsidRPr="00C85533">
          <w:rPr>
            <w:rStyle w:val="-"/>
            <w:rFonts w:eastAsia="SimSun"/>
            <w:noProof/>
          </w:rPr>
          <w:t>Περιγραφή Φυσικού Αντικειμένου της Σύμβασης</w:t>
        </w:r>
        <w:r w:rsidR="005E5414">
          <w:rPr>
            <w:noProof/>
            <w:webHidden/>
          </w:rPr>
          <w:tab/>
        </w:r>
        <w:r w:rsidR="005E5414">
          <w:rPr>
            <w:noProof/>
            <w:webHidden/>
          </w:rPr>
          <w:fldChar w:fldCharType="begin"/>
        </w:r>
        <w:r w:rsidR="005E5414">
          <w:rPr>
            <w:noProof/>
            <w:webHidden/>
          </w:rPr>
          <w:instrText xml:space="preserve"> PAGEREF _Toc153885529 \h </w:instrText>
        </w:r>
        <w:r w:rsidR="005E5414">
          <w:rPr>
            <w:noProof/>
            <w:webHidden/>
          </w:rPr>
        </w:r>
        <w:r w:rsidR="005E5414">
          <w:rPr>
            <w:noProof/>
            <w:webHidden/>
          </w:rPr>
          <w:fldChar w:fldCharType="separate"/>
        </w:r>
        <w:r w:rsidR="0066033C">
          <w:rPr>
            <w:noProof/>
            <w:webHidden/>
          </w:rPr>
          <w:t>84</w:t>
        </w:r>
        <w:r w:rsidR="005E5414">
          <w:rPr>
            <w:noProof/>
            <w:webHidden/>
          </w:rPr>
          <w:fldChar w:fldCharType="end"/>
        </w:r>
      </w:hyperlink>
    </w:p>
    <w:p w14:paraId="239CF81D" w14:textId="4AFFA676" w:rsidR="005E5414" w:rsidRDefault="009236B4">
      <w:pPr>
        <w:pStyle w:val="41"/>
        <w:tabs>
          <w:tab w:val="left" w:pos="1320"/>
          <w:tab w:val="right" w:leader="dot" w:pos="9628"/>
        </w:tabs>
        <w:rPr>
          <w:rFonts w:asciiTheme="minorHAnsi" w:eastAsiaTheme="minorEastAsia" w:hAnsiTheme="minorHAnsi" w:cstheme="minorBidi"/>
          <w:noProof/>
          <w:kern w:val="2"/>
          <w:sz w:val="22"/>
          <w:szCs w:val="22"/>
          <w:lang w:val="el-GR" w:eastAsia="el-GR"/>
        </w:rPr>
      </w:pPr>
      <w:hyperlink w:anchor="_Toc153885530" w:history="1">
        <w:r w:rsidR="005E5414" w:rsidRPr="00C85533">
          <w:rPr>
            <w:rStyle w:val="-"/>
            <w:noProof/>
          </w:rPr>
          <w:t>2.1.</w:t>
        </w:r>
        <w:r w:rsidR="005E5414">
          <w:rPr>
            <w:rFonts w:asciiTheme="minorHAnsi" w:eastAsiaTheme="minorEastAsia" w:hAnsiTheme="minorHAnsi" w:cstheme="minorBidi"/>
            <w:noProof/>
            <w:kern w:val="2"/>
            <w:sz w:val="22"/>
            <w:szCs w:val="22"/>
            <w:lang w:val="el-GR" w:eastAsia="el-GR"/>
          </w:rPr>
          <w:tab/>
        </w:r>
        <w:r w:rsidR="005E5414" w:rsidRPr="00C85533">
          <w:rPr>
            <w:rStyle w:val="-"/>
            <w:noProof/>
          </w:rPr>
          <w:t>Σκοπός και στόχοι της Σύμβασης</w:t>
        </w:r>
        <w:r w:rsidR="005E5414">
          <w:rPr>
            <w:noProof/>
            <w:webHidden/>
          </w:rPr>
          <w:tab/>
        </w:r>
        <w:r w:rsidR="005E5414">
          <w:rPr>
            <w:noProof/>
            <w:webHidden/>
          </w:rPr>
          <w:fldChar w:fldCharType="begin"/>
        </w:r>
        <w:r w:rsidR="005E5414">
          <w:rPr>
            <w:noProof/>
            <w:webHidden/>
          </w:rPr>
          <w:instrText xml:space="preserve"> PAGEREF _Toc153885530 \h </w:instrText>
        </w:r>
        <w:r w:rsidR="005E5414">
          <w:rPr>
            <w:noProof/>
            <w:webHidden/>
          </w:rPr>
        </w:r>
        <w:r w:rsidR="005E5414">
          <w:rPr>
            <w:noProof/>
            <w:webHidden/>
          </w:rPr>
          <w:fldChar w:fldCharType="separate"/>
        </w:r>
        <w:r w:rsidR="0066033C">
          <w:rPr>
            <w:noProof/>
            <w:webHidden/>
          </w:rPr>
          <w:t>84</w:t>
        </w:r>
        <w:r w:rsidR="005E5414">
          <w:rPr>
            <w:noProof/>
            <w:webHidden/>
          </w:rPr>
          <w:fldChar w:fldCharType="end"/>
        </w:r>
      </w:hyperlink>
    </w:p>
    <w:p w14:paraId="57E72BBA" w14:textId="76E4D8DD" w:rsidR="005E5414" w:rsidRDefault="009236B4">
      <w:pPr>
        <w:pStyle w:val="41"/>
        <w:tabs>
          <w:tab w:val="left" w:pos="1320"/>
          <w:tab w:val="right" w:leader="dot" w:pos="9628"/>
        </w:tabs>
        <w:rPr>
          <w:rFonts w:asciiTheme="minorHAnsi" w:eastAsiaTheme="minorEastAsia" w:hAnsiTheme="minorHAnsi" w:cstheme="minorBidi"/>
          <w:noProof/>
          <w:kern w:val="2"/>
          <w:sz w:val="22"/>
          <w:szCs w:val="22"/>
          <w:lang w:val="el-GR" w:eastAsia="el-GR"/>
        </w:rPr>
      </w:pPr>
      <w:hyperlink w:anchor="_Toc153885531" w:history="1">
        <w:r w:rsidR="005E5414" w:rsidRPr="00C85533">
          <w:rPr>
            <w:rStyle w:val="-"/>
            <w:noProof/>
          </w:rPr>
          <w:t>2.2.</w:t>
        </w:r>
        <w:r w:rsidR="005E5414">
          <w:rPr>
            <w:rFonts w:asciiTheme="minorHAnsi" w:eastAsiaTheme="minorEastAsia" w:hAnsiTheme="minorHAnsi" w:cstheme="minorBidi"/>
            <w:noProof/>
            <w:kern w:val="2"/>
            <w:sz w:val="22"/>
            <w:szCs w:val="22"/>
            <w:lang w:val="el-GR" w:eastAsia="el-GR"/>
          </w:rPr>
          <w:tab/>
        </w:r>
        <w:r w:rsidR="005E5414" w:rsidRPr="00C85533">
          <w:rPr>
            <w:rStyle w:val="-"/>
            <w:noProof/>
          </w:rPr>
          <w:t>Αντικείμενο της Σύμβασης</w:t>
        </w:r>
        <w:r w:rsidR="005E5414">
          <w:rPr>
            <w:noProof/>
            <w:webHidden/>
          </w:rPr>
          <w:tab/>
        </w:r>
        <w:r w:rsidR="005E5414">
          <w:rPr>
            <w:noProof/>
            <w:webHidden/>
          </w:rPr>
          <w:fldChar w:fldCharType="begin"/>
        </w:r>
        <w:r w:rsidR="005E5414">
          <w:rPr>
            <w:noProof/>
            <w:webHidden/>
          </w:rPr>
          <w:instrText xml:space="preserve"> PAGEREF _Toc153885531 \h </w:instrText>
        </w:r>
        <w:r w:rsidR="005E5414">
          <w:rPr>
            <w:noProof/>
            <w:webHidden/>
          </w:rPr>
        </w:r>
        <w:r w:rsidR="005E5414">
          <w:rPr>
            <w:noProof/>
            <w:webHidden/>
          </w:rPr>
          <w:fldChar w:fldCharType="separate"/>
        </w:r>
        <w:r w:rsidR="0066033C">
          <w:rPr>
            <w:noProof/>
            <w:webHidden/>
          </w:rPr>
          <w:t>84</w:t>
        </w:r>
        <w:r w:rsidR="005E5414">
          <w:rPr>
            <w:noProof/>
            <w:webHidden/>
          </w:rPr>
          <w:fldChar w:fldCharType="end"/>
        </w:r>
      </w:hyperlink>
    </w:p>
    <w:p w14:paraId="5A856B71" w14:textId="477FF655" w:rsidR="005E5414" w:rsidRDefault="009236B4">
      <w:pPr>
        <w:pStyle w:val="41"/>
        <w:tabs>
          <w:tab w:val="left" w:pos="1320"/>
          <w:tab w:val="right" w:leader="dot" w:pos="9628"/>
        </w:tabs>
        <w:rPr>
          <w:rFonts w:asciiTheme="minorHAnsi" w:eastAsiaTheme="minorEastAsia" w:hAnsiTheme="minorHAnsi" w:cstheme="minorBidi"/>
          <w:noProof/>
          <w:kern w:val="2"/>
          <w:sz w:val="22"/>
          <w:szCs w:val="22"/>
          <w:lang w:val="el-GR" w:eastAsia="el-GR"/>
        </w:rPr>
      </w:pPr>
      <w:hyperlink w:anchor="_Toc153885532" w:history="1">
        <w:r w:rsidR="005E5414" w:rsidRPr="00C85533">
          <w:rPr>
            <w:rStyle w:val="-"/>
            <w:noProof/>
          </w:rPr>
          <w:t>2.2.1.</w:t>
        </w:r>
        <w:r w:rsidR="005E5414">
          <w:rPr>
            <w:rFonts w:asciiTheme="minorHAnsi" w:eastAsiaTheme="minorEastAsia" w:hAnsiTheme="minorHAnsi" w:cstheme="minorBidi"/>
            <w:noProof/>
            <w:kern w:val="2"/>
            <w:sz w:val="22"/>
            <w:szCs w:val="22"/>
            <w:lang w:val="el-GR" w:eastAsia="el-GR"/>
          </w:rPr>
          <w:tab/>
        </w:r>
        <w:r w:rsidR="005E5414" w:rsidRPr="00C85533">
          <w:rPr>
            <w:rStyle w:val="-"/>
            <w:noProof/>
          </w:rPr>
          <w:t>Μελέτη Εφαρμογής</w:t>
        </w:r>
        <w:r w:rsidR="005E5414">
          <w:rPr>
            <w:noProof/>
            <w:webHidden/>
          </w:rPr>
          <w:tab/>
        </w:r>
        <w:r w:rsidR="005E5414">
          <w:rPr>
            <w:noProof/>
            <w:webHidden/>
          </w:rPr>
          <w:fldChar w:fldCharType="begin"/>
        </w:r>
        <w:r w:rsidR="005E5414">
          <w:rPr>
            <w:noProof/>
            <w:webHidden/>
          </w:rPr>
          <w:instrText xml:space="preserve"> PAGEREF _Toc153885532 \h </w:instrText>
        </w:r>
        <w:r w:rsidR="005E5414">
          <w:rPr>
            <w:noProof/>
            <w:webHidden/>
          </w:rPr>
        </w:r>
        <w:r w:rsidR="005E5414">
          <w:rPr>
            <w:noProof/>
            <w:webHidden/>
          </w:rPr>
          <w:fldChar w:fldCharType="separate"/>
        </w:r>
        <w:r w:rsidR="0066033C">
          <w:rPr>
            <w:noProof/>
            <w:webHidden/>
          </w:rPr>
          <w:t>85</w:t>
        </w:r>
        <w:r w:rsidR="005E5414">
          <w:rPr>
            <w:noProof/>
            <w:webHidden/>
          </w:rPr>
          <w:fldChar w:fldCharType="end"/>
        </w:r>
      </w:hyperlink>
    </w:p>
    <w:p w14:paraId="4B77A4F8" w14:textId="67B99266" w:rsidR="005E5414" w:rsidRDefault="009236B4">
      <w:pPr>
        <w:pStyle w:val="41"/>
        <w:tabs>
          <w:tab w:val="left" w:pos="1320"/>
          <w:tab w:val="right" w:leader="dot" w:pos="9628"/>
        </w:tabs>
        <w:rPr>
          <w:rFonts w:asciiTheme="minorHAnsi" w:eastAsiaTheme="minorEastAsia" w:hAnsiTheme="minorHAnsi" w:cstheme="minorBidi"/>
          <w:noProof/>
          <w:kern w:val="2"/>
          <w:sz w:val="22"/>
          <w:szCs w:val="22"/>
          <w:lang w:val="el-GR" w:eastAsia="el-GR"/>
        </w:rPr>
      </w:pPr>
      <w:hyperlink w:anchor="_Toc153885533" w:history="1">
        <w:r w:rsidR="005E5414" w:rsidRPr="00C85533">
          <w:rPr>
            <w:rStyle w:val="-"/>
            <w:noProof/>
          </w:rPr>
          <w:t>2.2.2.</w:t>
        </w:r>
        <w:r w:rsidR="005E5414">
          <w:rPr>
            <w:rFonts w:asciiTheme="minorHAnsi" w:eastAsiaTheme="minorEastAsia" w:hAnsiTheme="minorHAnsi" w:cstheme="minorBidi"/>
            <w:noProof/>
            <w:kern w:val="2"/>
            <w:sz w:val="22"/>
            <w:szCs w:val="22"/>
            <w:lang w:val="el-GR" w:eastAsia="el-GR"/>
          </w:rPr>
          <w:tab/>
        </w:r>
        <w:r w:rsidR="005E5414" w:rsidRPr="00C85533">
          <w:rPr>
            <w:rStyle w:val="-"/>
            <w:noProof/>
          </w:rPr>
          <w:t>Προμήθεια Εξοπλισμού και Αδειών Λογισμικού</w:t>
        </w:r>
        <w:r w:rsidR="005E5414">
          <w:rPr>
            <w:noProof/>
            <w:webHidden/>
          </w:rPr>
          <w:tab/>
        </w:r>
        <w:r w:rsidR="005E5414">
          <w:rPr>
            <w:noProof/>
            <w:webHidden/>
          </w:rPr>
          <w:fldChar w:fldCharType="begin"/>
        </w:r>
        <w:r w:rsidR="005E5414">
          <w:rPr>
            <w:noProof/>
            <w:webHidden/>
          </w:rPr>
          <w:instrText xml:space="preserve"> PAGEREF _Toc153885533 \h </w:instrText>
        </w:r>
        <w:r w:rsidR="005E5414">
          <w:rPr>
            <w:noProof/>
            <w:webHidden/>
          </w:rPr>
        </w:r>
        <w:r w:rsidR="005E5414">
          <w:rPr>
            <w:noProof/>
            <w:webHidden/>
          </w:rPr>
          <w:fldChar w:fldCharType="separate"/>
        </w:r>
        <w:r w:rsidR="0066033C">
          <w:rPr>
            <w:noProof/>
            <w:webHidden/>
          </w:rPr>
          <w:t>85</w:t>
        </w:r>
        <w:r w:rsidR="005E5414">
          <w:rPr>
            <w:noProof/>
            <w:webHidden/>
          </w:rPr>
          <w:fldChar w:fldCharType="end"/>
        </w:r>
      </w:hyperlink>
    </w:p>
    <w:p w14:paraId="48008C8B" w14:textId="048055DF" w:rsidR="005E5414" w:rsidRDefault="009236B4">
      <w:pPr>
        <w:pStyle w:val="41"/>
        <w:tabs>
          <w:tab w:val="left" w:pos="1320"/>
          <w:tab w:val="right" w:leader="dot" w:pos="9628"/>
        </w:tabs>
        <w:rPr>
          <w:rFonts w:asciiTheme="minorHAnsi" w:eastAsiaTheme="minorEastAsia" w:hAnsiTheme="minorHAnsi" w:cstheme="minorBidi"/>
          <w:noProof/>
          <w:kern w:val="2"/>
          <w:sz w:val="22"/>
          <w:szCs w:val="22"/>
          <w:lang w:val="el-GR" w:eastAsia="el-GR"/>
        </w:rPr>
      </w:pPr>
      <w:hyperlink w:anchor="_Toc153885534" w:history="1">
        <w:r w:rsidR="005E5414" w:rsidRPr="00C85533">
          <w:rPr>
            <w:rStyle w:val="-"/>
            <w:noProof/>
          </w:rPr>
          <w:t>2.2.3.</w:t>
        </w:r>
        <w:r w:rsidR="005E5414">
          <w:rPr>
            <w:rFonts w:asciiTheme="minorHAnsi" w:eastAsiaTheme="minorEastAsia" w:hAnsiTheme="minorHAnsi" w:cstheme="minorBidi"/>
            <w:noProof/>
            <w:kern w:val="2"/>
            <w:sz w:val="22"/>
            <w:szCs w:val="22"/>
            <w:lang w:val="el-GR" w:eastAsia="el-GR"/>
          </w:rPr>
          <w:tab/>
        </w:r>
        <w:r w:rsidR="005E5414" w:rsidRPr="00C85533">
          <w:rPr>
            <w:rStyle w:val="-"/>
            <w:noProof/>
          </w:rPr>
          <w:t>Υπηρεσίες Εγκατάστασης, παραμετροποίησης πιλοτικής λειτουργίας του εξοπλισμού και του λογισμικού</w:t>
        </w:r>
        <w:r w:rsidR="005E5414">
          <w:rPr>
            <w:noProof/>
            <w:webHidden/>
          </w:rPr>
          <w:tab/>
        </w:r>
        <w:r w:rsidR="005E5414">
          <w:rPr>
            <w:noProof/>
            <w:webHidden/>
          </w:rPr>
          <w:fldChar w:fldCharType="begin"/>
        </w:r>
        <w:r w:rsidR="005E5414">
          <w:rPr>
            <w:noProof/>
            <w:webHidden/>
          </w:rPr>
          <w:instrText xml:space="preserve"> PAGEREF _Toc153885534 \h </w:instrText>
        </w:r>
        <w:r w:rsidR="005E5414">
          <w:rPr>
            <w:noProof/>
            <w:webHidden/>
          </w:rPr>
        </w:r>
        <w:r w:rsidR="005E5414">
          <w:rPr>
            <w:noProof/>
            <w:webHidden/>
          </w:rPr>
          <w:fldChar w:fldCharType="separate"/>
        </w:r>
        <w:r w:rsidR="0066033C">
          <w:rPr>
            <w:noProof/>
            <w:webHidden/>
          </w:rPr>
          <w:t>86</w:t>
        </w:r>
        <w:r w:rsidR="005E5414">
          <w:rPr>
            <w:noProof/>
            <w:webHidden/>
          </w:rPr>
          <w:fldChar w:fldCharType="end"/>
        </w:r>
      </w:hyperlink>
    </w:p>
    <w:p w14:paraId="581C9127" w14:textId="0579545B" w:rsidR="005E5414" w:rsidRDefault="009236B4">
      <w:pPr>
        <w:pStyle w:val="41"/>
        <w:tabs>
          <w:tab w:val="left" w:pos="1320"/>
          <w:tab w:val="right" w:leader="dot" w:pos="9628"/>
        </w:tabs>
        <w:rPr>
          <w:rFonts w:asciiTheme="minorHAnsi" w:eastAsiaTheme="minorEastAsia" w:hAnsiTheme="minorHAnsi" w:cstheme="minorBidi"/>
          <w:noProof/>
          <w:kern w:val="2"/>
          <w:sz w:val="22"/>
          <w:szCs w:val="22"/>
          <w:lang w:val="el-GR" w:eastAsia="el-GR"/>
        </w:rPr>
      </w:pPr>
      <w:hyperlink w:anchor="_Toc153885535" w:history="1">
        <w:r w:rsidR="005E5414" w:rsidRPr="00C85533">
          <w:rPr>
            <w:rStyle w:val="-"/>
            <w:noProof/>
          </w:rPr>
          <w:t>2.2.4.</w:t>
        </w:r>
        <w:r w:rsidR="005E5414">
          <w:rPr>
            <w:rFonts w:asciiTheme="minorHAnsi" w:eastAsiaTheme="minorEastAsia" w:hAnsiTheme="minorHAnsi" w:cstheme="minorBidi"/>
            <w:noProof/>
            <w:kern w:val="2"/>
            <w:sz w:val="22"/>
            <w:szCs w:val="22"/>
            <w:lang w:val="el-GR" w:eastAsia="el-GR"/>
          </w:rPr>
          <w:tab/>
        </w:r>
        <w:r w:rsidR="005E5414" w:rsidRPr="00C85533">
          <w:rPr>
            <w:rStyle w:val="-"/>
            <w:noProof/>
          </w:rPr>
          <w:t>Υπηρεσίες Εκπαίδευσης  των χρηστών του Φορέα Λειτουργίας</w:t>
        </w:r>
        <w:r w:rsidR="005E5414">
          <w:rPr>
            <w:noProof/>
            <w:webHidden/>
          </w:rPr>
          <w:tab/>
        </w:r>
        <w:r w:rsidR="005E5414">
          <w:rPr>
            <w:noProof/>
            <w:webHidden/>
          </w:rPr>
          <w:fldChar w:fldCharType="begin"/>
        </w:r>
        <w:r w:rsidR="005E5414">
          <w:rPr>
            <w:noProof/>
            <w:webHidden/>
          </w:rPr>
          <w:instrText xml:space="preserve"> PAGEREF _Toc153885535 \h </w:instrText>
        </w:r>
        <w:r w:rsidR="005E5414">
          <w:rPr>
            <w:noProof/>
            <w:webHidden/>
          </w:rPr>
        </w:r>
        <w:r w:rsidR="005E5414">
          <w:rPr>
            <w:noProof/>
            <w:webHidden/>
          </w:rPr>
          <w:fldChar w:fldCharType="separate"/>
        </w:r>
        <w:r w:rsidR="0066033C">
          <w:rPr>
            <w:noProof/>
            <w:webHidden/>
          </w:rPr>
          <w:t>87</w:t>
        </w:r>
        <w:r w:rsidR="005E5414">
          <w:rPr>
            <w:noProof/>
            <w:webHidden/>
          </w:rPr>
          <w:fldChar w:fldCharType="end"/>
        </w:r>
      </w:hyperlink>
    </w:p>
    <w:p w14:paraId="5AF96B25" w14:textId="650E8A59" w:rsidR="005E5414" w:rsidRDefault="009236B4">
      <w:pPr>
        <w:pStyle w:val="41"/>
        <w:tabs>
          <w:tab w:val="left" w:pos="1320"/>
          <w:tab w:val="right" w:leader="dot" w:pos="9628"/>
        </w:tabs>
        <w:rPr>
          <w:rFonts w:asciiTheme="minorHAnsi" w:eastAsiaTheme="minorEastAsia" w:hAnsiTheme="minorHAnsi" w:cstheme="minorBidi"/>
          <w:noProof/>
          <w:kern w:val="2"/>
          <w:sz w:val="22"/>
          <w:szCs w:val="22"/>
          <w:lang w:val="el-GR" w:eastAsia="el-GR"/>
        </w:rPr>
      </w:pPr>
      <w:hyperlink w:anchor="_Toc153885536" w:history="1">
        <w:r w:rsidR="005E5414" w:rsidRPr="00C85533">
          <w:rPr>
            <w:rStyle w:val="-"/>
            <w:noProof/>
          </w:rPr>
          <w:t>2.2.5.</w:t>
        </w:r>
        <w:r w:rsidR="005E5414">
          <w:rPr>
            <w:rFonts w:asciiTheme="minorHAnsi" w:eastAsiaTheme="minorEastAsia" w:hAnsiTheme="minorHAnsi" w:cstheme="minorBidi"/>
            <w:noProof/>
            <w:kern w:val="2"/>
            <w:sz w:val="22"/>
            <w:szCs w:val="22"/>
            <w:lang w:val="el-GR" w:eastAsia="el-GR"/>
          </w:rPr>
          <w:tab/>
        </w:r>
        <w:r w:rsidR="005E5414" w:rsidRPr="00C85533">
          <w:rPr>
            <w:rStyle w:val="-"/>
            <w:noProof/>
          </w:rPr>
          <w:t>Υπηρεσίες τεχνικής υποστήριξης (Helpdesk – Γραφείο  Υποστήριξης)</w:t>
        </w:r>
        <w:r w:rsidR="005E5414">
          <w:rPr>
            <w:noProof/>
            <w:webHidden/>
          </w:rPr>
          <w:tab/>
        </w:r>
        <w:r w:rsidR="005E5414">
          <w:rPr>
            <w:noProof/>
            <w:webHidden/>
          </w:rPr>
          <w:fldChar w:fldCharType="begin"/>
        </w:r>
        <w:r w:rsidR="005E5414">
          <w:rPr>
            <w:noProof/>
            <w:webHidden/>
          </w:rPr>
          <w:instrText xml:space="preserve"> PAGEREF _Toc153885536 \h </w:instrText>
        </w:r>
        <w:r w:rsidR="005E5414">
          <w:rPr>
            <w:noProof/>
            <w:webHidden/>
          </w:rPr>
        </w:r>
        <w:r w:rsidR="005E5414">
          <w:rPr>
            <w:noProof/>
            <w:webHidden/>
          </w:rPr>
          <w:fldChar w:fldCharType="separate"/>
        </w:r>
        <w:r w:rsidR="0066033C">
          <w:rPr>
            <w:noProof/>
            <w:webHidden/>
          </w:rPr>
          <w:t>87</w:t>
        </w:r>
        <w:r w:rsidR="005E5414">
          <w:rPr>
            <w:noProof/>
            <w:webHidden/>
          </w:rPr>
          <w:fldChar w:fldCharType="end"/>
        </w:r>
      </w:hyperlink>
    </w:p>
    <w:p w14:paraId="2D904C73" w14:textId="64D1A7D0" w:rsidR="005E5414" w:rsidRDefault="009236B4">
      <w:pPr>
        <w:pStyle w:val="41"/>
        <w:tabs>
          <w:tab w:val="left" w:pos="1320"/>
          <w:tab w:val="right" w:leader="dot" w:pos="9628"/>
        </w:tabs>
        <w:rPr>
          <w:rFonts w:asciiTheme="minorHAnsi" w:eastAsiaTheme="minorEastAsia" w:hAnsiTheme="minorHAnsi" w:cstheme="minorBidi"/>
          <w:noProof/>
          <w:kern w:val="2"/>
          <w:sz w:val="22"/>
          <w:szCs w:val="22"/>
          <w:lang w:val="el-GR" w:eastAsia="el-GR"/>
        </w:rPr>
      </w:pPr>
      <w:hyperlink w:anchor="_Toc153885537" w:history="1">
        <w:r w:rsidR="005E5414" w:rsidRPr="00C85533">
          <w:rPr>
            <w:rStyle w:val="-"/>
            <w:noProof/>
          </w:rPr>
          <w:t>2.2.6.</w:t>
        </w:r>
        <w:r w:rsidR="005E5414">
          <w:rPr>
            <w:rFonts w:asciiTheme="minorHAnsi" w:eastAsiaTheme="minorEastAsia" w:hAnsiTheme="minorHAnsi" w:cstheme="minorBidi"/>
            <w:noProof/>
            <w:kern w:val="2"/>
            <w:sz w:val="22"/>
            <w:szCs w:val="22"/>
            <w:lang w:val="el-GR" w:eastAsia="el-GR"/>
          </w:rPr>
          <w:tab/>
        </w:r>
        <w:r w:rsidR="005E5414" w:rsidRPr="00C85533">
          <w:rPr>
            <w:rStyle w:val="-"/>
            <w:noProof/>
          </w:rPr>
          <w:t>Υπηρεσίες Εγγύησης</w:t>
        </w:r>
        <w:r w:rsidR="005E5414">
          <w:rPr>
            <w:noProof/>
            <w:webHidden/>
          </w:rPr>
          <w:tab/>
        </w:r>
        <w:r w:rsidR="005E5414">
          <w:rPr>
            <w:noProof/>
            <w:webHidden/>
          </w:rPr>
          <w:fldChar w:fldCharType="begin"/>
        </w:r>
        <w:r w:rsidR="005E5414">
          <w:rPr>
            <w:noProof/>
            <w:webHidden/>
          </w:rPr>
          <w:instrText xml:space="preserve"> PAGEREF _Toc153885537 \h </w:instrText>
        </w:r>
        <w:r w:rsidR="005E5414">
          <w:rPr>
            <w:noProof/>
            <w:webHidden/>
          </w:rPr>
        </w:r>
        <w:r w:rsidR="005E5414">
          <w:rPr>
            <w:noProof/>
            <w:webHidden/>
          </w:rPr>
          <w:fldChar w:fldCharType="separate"/>
        </w:r>
        <w:r w:rsidR="0066033C">
          <w:rPr>
            <w:noProof/>
            <w:webHidden/>
          </w:rPr>
          <w:t>88</w:t>
        </w:r>
        <w:r w:rsidR="005E5414">
          <w:rPr>
            <w:noProof/>
            <w:webHidden/>
          </w:rPr>
          <w:fldChar w:fldCharType="end"/>
        </w:r>
      </w:hyperlink>
    </w:p>
    <w:p w14:paraId="13D1A1BC" w14:textId="100C4B12" w:rsidR="005E5414" w:rsidRDefault="009236B4">
      <w:pPr>
        <w:pStyle w:val="41"/>
        <w:tabs>
          <w:tab w:val="left" w:pos="1320"/>
          <w:tab w:val="right" w:leader="dot" w:pos="9628"/>
        </w:tabs>
        <w:rPr>
          <w:rFonts w:asciiTheme="minorHAnsi" w:eastAsiaTheme="minorEastAsia" w:hAnsiTheme="minorHAnsi" w:cstheme="minorBidi"/>
          <w:noProof/>
          <w:kern w:val="2"/>
          <w:sz w:val="22"/>
          <w:szCs w:val="22"/>
          <w:lang w:val="el-GR" w:eastAsia="el-GR"/>
        </w:rPr>
      </w:pPr>
      <w:hyperlink w:anchor="_Toc153885538" w:history="1">
        <w:r w:rsidR="005E5414" w:rsidRPr="00C85533">
          <w:rPr>
            <w:rStyle w:val="-"/>
            <w:noProof/>
          </w:rPr>
          <w:t>2.2.7.</w:t>
        </w:r>
        <w:r w:rsidR="005E5414">
          <w:rPr>
            <w:rFonts w:asciiTheme="minorHAnsi" w:eastAsiaTheme="minorEastAsia" w:hAnsiTheme="minorHAnsi" w:cstheme="minorBidi"/>
            <w:noProof/>
            <w:kern w:val="2"/>
            <w:sz w:val="22"/>
            <w:szCs w:val="22"/>
            <w:lang w:val="el-GR" w:eastAsia="el-GR"/>
          </w:rPr>
          <w:tab/>
        </w:r>
        <w:r w:rsidR="005E5414" w:rsidRPr="00C85533">
          <w:rPr>
            <w:rStyle w:val="-"/>
            <w:noProof/>
          </w:rPr>
          <w:t>Μεθοδολογία υλοποίησης</w:t>
        </w:r>
        <w:r w:rsidR="005E5414">
          <w:rPr>
            <w:noProof/>
            <w:webHidden/>
          </w:rPr>
          <w:tab/>
        </w:r>
        <w:r w:rsidR="005E5414">
          <w:rPr>
            <w:noProof/>
            <w:webHidden/>
          </w:rPr>
          <w:fldChar w:fldCharType="begin"/>
        </w:r>
        <w:r w:rsidR="005E5414">
          <w:rPr>
            <w:noProof/>
            <w:webHidden/>
          </w:rPr>
          <w:instrText xml:space="preserve"> PAGEREF _Toc153885538 \h </w:instrText>
        </w:r>
        <w:r w:rsidR="005E5414">
          <w:rPr>
            <w:noProof/>
            <w:webHidden/>
          </w:rPr>
        </w:r>
        <w:r w:rsidR="005E5414">
          <w:rPr>
            <w:noProof/>
            <w:webHidden/>
          </w:rPr>
          <w:fldChar w:fldCharType="separate"/>
        </w:r>
        <w:r w:rsidR="0066033C">
          <w:rPr>
            <w:noProof/>
            <w:webHidden/>
          </w:rPr>
          <w:t>90</w:t>
        </w:r>
        <w:r w:rsidR="005E5414">
          <w:rPr>
            <w:noProof/>
            <w:webHidden/>
          </w:rPr>
          <w:fldChar w:fldCharType="end"/>
        </w:r>
      </w:hyperlink>
    </w:p>
    <w:p w14:paraId="6C36677C" w14:textId="5D254139" w:rsidR="005E5414" w:rsidRDefault="009236B4">
      <w:pPr>
        <w:pStyle w:val="41"/>
        <w:tabs>
          <w:tab w:val="left" w:pos="1540"/>
          <w:tab w:val="right" w:leader="dot" w:pos="9628"/>
        </w:tabs>
        <w:rPr>
          <w:rFonts w:asciiTheme="minorHAnsi" w:eastAsiaTheme="minorEastAsia" w:hAnsiTheme="minorHAnsi" w:cstheme="minorBidi"/>
          <w:noProof/>
          <w:kern w:val="2"/>
          <w:sz w:val="22"/>
          <w:szCs w:val="22"/>
          <w:lang w:val="el-GR" w:eastAsia="el-GR"/>
        </w:rPr>
      </w:pPr>
      <w:hyperlink w:anchor="_Toc153885539" w:history="1">
        <w:r w:rsidR="005E5414" w:rsidRPr="00C85533">
          <w:rPr>
            <w:rStyle w:val="-"/>
            <w:noProof/>
          </w:rPr>
          <w:t>2.2.7.1.</w:t>
        </w:r>
        <w:r w:rsidR="005E5414">
          <w:rPr>
            <w:rFonts w:asciiTheme="minorHAnsi" w:eastAsiaTheme="minorEastAsia" w:hAnsiTheme="minorHAnsi" w:cstheme="minorBidi"/>
            <w:noProof/>
            <w:kern w:val="2"/>
            <w:sz w:val="22"/>
            <w:szCs w:val="22"/>
            <w:lang w:val="el-GR" w:eastAsia="el-GR"/>
          </w:rPr>
          <w:tab/>
        </w:r>
        <w:r w:rsidR="005E5414" w:rsidRPr="00C85533">
          <w:rPr>
            <w:rStyle w:val="-"/>
            <w:noProof/>
          </w:rPr>
          <w:t>Μεθοδολογία διοίκησης και διασφάλισης ποιότητας Έργου</w:t>
        </w:r>
        <w:r w:rsidR="005E5414">
          <w:rPr>
            <w:noProof/>
            <w:webHidden/>
          </w:rPr>
          <w:tab/>
        </w:r>
        <w:r w:rsidR="005E5414">
          <w:rPr>
            <w:noProof/>
            <w:webHidden/>
          </w:rPr>
          <w:fldChar w:fldCharType="begin"/>
        </w:r>
        <w:r w:rsidR="005E5414">
          <w:rPr>
            <w:noProof/>
            <w:webHidden/>
          </w:rPr>
          <w:instrText xml:space="preserve"> PAGEREF _Toc153885539 \h </w:instrText>
        </w:r>
        <w:r w:rsidR="005E5414">
          <w:rPr>
            <w:noProof/>
            <w:webHidden/>
          </w:rPr>
        </w:r>
        <w:r w:rsidR="005E5414">
          <w:rPr>
            <w:noProof/>
            <w:webHidden/>
          </w:rPr>
          <w:fldChar w:fldCharType="separate"/>
        </w:r>
        <w:r w:rsidR="0066033C">
          <w:rPr>
            <w:noProof/>
            <w:webHidden/>
          </w:rPr>
          <w:t>90</w:t>
        </w:r>
        <w:r w:rsidR="005E5414">
          <w:rPr>
            <w:noProof/>
            <w:webHidden/>
          </w:rPr>
          <w:fldChar w:fldCharType="end"/>
        </w:r>
      </w:hyperlink>
    </w:p>
    <w:p w14:paraId="7E2CF71B" w14:textId="44B0BEDB" w:rsidR="005E5414" w:rsidRDefault="009236B4">
      <w:pPr>
        <w:pStyle w:val="41"/>
        <w:tabs>
          <w:tab w:val="left" w:pos="1540"/>
          <w:tab w:val="right" w:leader="dot" w:pos="9628"/>
        </w:tabs>
        <w:rPr>
          <w:rFonts w:asciiTheme="minorHAnsi" w:eastAsiaTheme="minorEastAsia" w:hAnsiTheme="minorHAnsi" w:cstheme="minorBidi"/>
          <w:noProof/>
          <w:kern w:val="2"/>
          <w:sz w:val="22"/>
          <w:szCs w:val="22"/>
          <w:lang w:val="el-GR" w:eastAsia="el-GR"/>
        </w:rPr>
      </w:pPr>
      <w:hyperlink w:anchor="_Toc153885540" w:history="1">
        <w:r w:rsidR="005E5414" w:rsidRPr="00C85533">
          <w:rPr>
            <w:rStyle w:val="-"/>
            <w:noProof/>
          </w:rPr>
          <w:t>2.2.7.2.</w:t>
        </w:r>
        <w:r w:rsidR="005E5414">
          <w:rPr>
            <w:rFonts w:asciiTheme="minorHAnsi" w:eastAsiaTheme="minorEastAsia" w:hAnsiTheme="minorHAnsi" w:cstheme="minorBidi"/>
            <w:noProof/>
            <w:kern w:val="2"/>
            <w:sz w:val="22"/>
            <w:szCs w:val="22"/>
            <w:lang w:val="el-GR" w:eastAsia="el-GR"/>
          </w:rPr>
          <w:tab/>
        </w:r>
        <w:r w:rsidR="005E5414" w:rsidRPr="00C85533">
          <w:rPr>
            <w:rStyle w:val="-"/>
            <w:noProof/>
          </w:rPr>
          <w:t>Ομάδα  Έργου/Σχήμα Διοίκησης Έργου</w:t>
        </w:r>
        <w:r w:rsidR="005E5414">
          <w:rPr>
            <w:noProof/>
            <w:webHidden/>
          </w:rPr>
          <w:tab/>
        </w:r>
        <w:r w:rsidR="005E5414">
          <w:rPr>
            <w:noProof/>
            <w:webHidden/>
          </w:rPr>
          <w:fldChar w:fldCharType="begin"/>
        </w:r>
        <w:r w:rsidR="005E5414">
          <w:rPr>
            <w:noProof/>
            <w:webHidden/>
          </w:rPr>
          <w:instrText xml:space="preserve"> PAGEREF _Toc153885540 \h </w:instrText>
        </w:r>
        <w:r w:rsidR="005E5414">
          <w:rPr>
            <w:noProof/>
            <w:webHidden/>
          </w:rPr>
        </w:r>
        <w:r w:rsidR="005E5414">
          <w:rPr>
            <w:noProof/>
            <w:webHidden/>
          </w:rPr>
          <w:fldChar w:fldCharType="separate"/>
        </w:r>
        <w:r w:rsidR="0066033C">
          <w:rPr>
            <w:noProof/>
            <w:webHidden/>
          </w:rPr>
          <w:t>90</w:t>
        </w:r>
        <w:r w:rsidR="005E5414">
          <w:rPr>
            <w:noProof/>
            <w:webHidden/>
          </w:rPr>
          <w:fldChar w:fldCharType="end"/>
        </w:r>
      </w:hyperlink>
    </w:p>
    <w:p w14:paraId="1E10B8C7" w14:textId="6C7A063F" w:rsidR="005E5414" w:rsidRDefault="009236B4">
      <w:pPr>
        <w:pStyle w:val="41"/>
        <w:tabs>
          <w:tab w:val="left" w:pos="1540"/>
          <w:tab w:val="right" w:leader="dot" w:pos="9628"/>
        </w:tabs>
        <w:rPr>
          <w:rFonts w:asciiTheme="minorHAnsi" w:eastAsiaTheme="minorEastAsia" w:hAnsiTheme="minorHAnsi" w:cstheme="minorBidi"/>
          <w:noProof/>
          <w:kern w:val="2"/>
          <w:sz w:val="22"/>
          <w:szCs w:val="22"/>
          <w:lang w:val="el-GR" w:eastAsia="el-GR"/>
        </w:rPr>
      </w:pPr>
      <w:hyperlink w:anchor="_Toc153885541" w:history="1">
        <w:r w:rsidR="005E5414" w:rsidRPr="00C85533">
          <w:rPr>
            <w:rStyle w:val="-"/>
            <w:noProof/>
          </w:rPr>
          <w:t>2.2.7.3.</w:t>
        </w:r>
        <w:r w:rsidR="005E5414">
          <w:rPr>
            <w:rFonts w:asciiTheme="minorHAnsi" w:eastAsiaTheme="minorEastAsia" w:hAnsiTheme="minorHAnsi" w:cstheme="minorBidi"/>
            <w:noProof/>
            <w:kern w:val="2"/>
            <w:sz w:val="22"/>
            <w:szCs w:val="22"/>
            <w:lang w:val="el-GR" w:eastAsia="el-GR"/>
          </w:rPr>
          <w:tab/>
        </w:r>
        <w:r w:rsidR="005E5414" w:rsidRPr="00C85533">
          <w:rPr>
            <w:rStyle w:val="-"/>
            <w:noProof/>
          </w:rPr>
          <w:t>Χρονοδιάγραμμα</w:t>
        </w:r>
        <w:r w:rsidR="005E5414">
          <w:rPr>
            <w:noProof/>
            <w:webHidden/>
          </w:rPr>
          <w:tab/>
        </w:r>
        <w:r w:rsidR="005E5414">
          <w:rPr>
            <w:noProof/>
            <w:webHidden/>
          </w:rPr>
          <w:fldChar w:fldCharType="begin"/>
        </w:r>
        <w:r w:rsidR="005E5414">
          <w:rPr>
            <w:noProof/>
            <w:webHidden/>
          </w:rPr>
          <w:instrText xml:space="preserve"> PAGEREF _Toc153885541 \h </w:instrText>
        </w:r>
        <w:r w:rsidR="005E5414">
          <w:rPr>
            <w:noProof/>
            <w:webHidden/>
          </w:rPr>
        </w:r>
        <w:r w:rsidR="005E5414">
          <w:rPr>
            <w:noProof/>
            <w:webHidden/>
          </w:rPr>
          <w:fldChar w:fldCharType="separate"/>
        </w:r>
        <w:r w:rsidR="0066033C">
          <w:rPr>
            <w:noProof/>
            <w:webHidden/>
          </w:rPr>
          <w:t>90</w:t>
        </w:r>
        <w:r w:rsidR="005E5414">
          <w:rPr>
            <w:noProof/>
            <w:webHidden/>
          </w:rPr>
          <w:fldChar w:fldCharType="end"/>
        </w:r>
      </w:hyperlink>
    </w:p>
    <w:p w14:paraId="028D686A" w14:textId="7F6E72D0" w:rsidR="005E5414" w:rsidRDefault="009236B4">
      <w:pPr>
        <w:pStyle w:val="41"/>
        <w:tabs>
          <w:tab w:val="left" w:pos="1540"/>
          <w:tab w:val="right" w:leader="dot" w:pos="9628"/>
        </w:tabs>
        <w:rPr>
          <w:rFonts w:asciiTheme="minorHAnsi" w:eastAsiaTheme="minorEastAsia" w:hAnsiTheme="minorHAnsi" w:cstheme="minorBidi"/>
          <w:noProof/>
          <w:kern w:val="2"/>
          <w:sz w:val="22"/>
          <w:szCs w:val="22"/>
          <w:lang w:val="el-GR" w:eastAsia="el-GR"/>
        </w:rPr>
      </w:pPr>
      <w:hyperlink w:anchor="_Toc153885542" w:history="1">
        <w:r w:rsidR="005E5414" w:rsidRPr="00C85533">
          <w:rPr>
            <w:rStyle w:val="-"/>
            <w:noProof/>
          </w:rPr>
          <w:t>2.2.7.4.</w:t>
        </w:r>
        <w:r w:rsidR="005E5414">
          <w:rPr>
            <w:rFonts w:asciiTheme="minorHAnsi" w:eastAsiaTheme="minorEastAsia" w:hAnsiTheme="minorHAnsi" w:cstheme="minorBidi"/>
            <w:noProof/>
            <w:kern w:val="2"/>
            <w:sz w:val="22"/>
            <w:szCs w:val="22"/>
            <w:lang w:val="el-GR" w:eastAsia="el-GR"/>
          </w:rPr>
          <w:tab/>
        </w:r>
        <w:r w:rsidR="005E5414" w:rsidRPr="00C85533">
          <w:rPr>
            <w:rStyle w:val="-"/>
            <w:noProof/>
          </w:rPr>
          <w:t>Τόπος υλοποίησης/ παροχής των υπηρεσιών</w:t>
        </w:r>
        <w:r w:rsidR="005E5414">
          <w:rPr>
            <w:noProof/>
            <w:webHidden/>
          </w:rPr>
          <w:tab/>
        </w:r>
        <w:r w:rsidR="005E5414">
          <w:rPr>
            <w:noProof/>
            <w:webHidden/>
          </w:rPr>
          <w:fldChar w:fldCharType="begin"/>
        </w:r>
        <w:r w:rsidR="005E5414">
          <w:rPr>
            <w:noProof/>
            <w:webHidden/>
          </w:rPr>
          <w:instrText xml:space="preserve"> PAGEREF _Toc153885542 \h </w:instrText>
        </w:r>
        <w:r w:rsidR="005E5414">
          <w:rPr>
            <w:noProof/>
            <w:webHidden/>
          </w:rPr>
        </w:r>
        <w:r w:rsidR="005E5414">
          <w:rPr>
            <w:noProof/>
            <w:webHidden/>
          </w:rPr>
          <w:fldChar w:fldCharType="separate"/>
        </w:r>
        <w:r w:rsidR="0066033C">
          <w:rPr>
            <w:noProof/>
            <w:webHidden/>
          </w:rPr>
          <w:t>93</w:t>
        </w:r>
        <w:r w:rsidR="005E5414">
          <w:rPr>
            <w:noProof/>
            <w:webHidden/>
          </w:rPr>
          <w:fldChar w:fldCharType="end"/>
        </w:r>
      </w:hyperlink>
    </w:p>
    <w:p w14:paraId="05EB4DE1" w14:textId="2B79D468" w:rsidR="005E5414" w:rsidRDefault="009236B4">
      <w:pPr>
        <w:pStyle w:val="41"/>
        <w:tabs>
          <w:tab w:val="left" w:pos="1540"/>
          <w:tab w:val="right" w:leader="dot" w:pos="9628"/>
        </w:tabs>
        <w:rPr>
          <w:rFonts w:asciiTheme="minorHAnsi" w:eastAsiaTheme="minorEastAsia" w:hAnsiTheme="minorHAnsi" w:cstheme="minorBidi"/>
          <w:noProof/>
          <w:kern w:val="2"/>
          <w:sz w:val="22"/>
          <w:szCs w:val="22"/>
          <w:lang w:val="el-GR" w:eastAsia="el-GR"/>
        </w:rPr>
      </w:pPr>
      <w:hyperlink w:anchor="_Toc153885543" w:history="1">
        <w:r w:rsidR="005E5414" w:rsidRPr="00C85533">
          <w:rPr>
            <w:rStyle w:val="-"/>
            <w:noProof/>
          </w:rPr>
          <w:t>2.2.7.5.</w:t>
        </w:r>
        <w:r w:rsidR="005E5414">
          <w:rPr>
            <w:rFonts w:asciiTheme="minorHAnsi" w:eastAsiaTheme="minorEastAsia" w:hAnsiTheme="minorHAnsi" w:cstheme="minorBidi"/>
            <w:noProof/>
            <w:kern w:val="2"/>
            <w:sz w:val="22"/>
            <w:szCs w:val="22"/>
            <w:lang w:val="el-GR" w:eastAsia="el-GR"/>
          </w:rPr>
          <w:tab/>
        </w:r>
        <w:r w:rsidR="005E5414" w:rsidRPr="00C85533">
          <w:rPr>
            <w:rStyle w:val="-"/>
            <w:noProof/>
          </w:rPr>
          <w:t>Τήρηση Εγγυημένου Επιπέδου Υπηρεσιών – Ρήτρες</w:t>
        </w:r>
        <w:r w:rsidR="005E5414">
          <w:rPr>
            <w:noProof/>
            <w:webHidden/>
          </w:rPr>
          <w:tab/>
        </w:r>
        <w:r w:rsidR="005E5414">
          <w:rPr>
            <w:noProof/>
            <w:webHidden/>
          </w:rPr>
          <w:fldChar w:fldCharType="begin"/>
        </w:r>
        <w:r w:rsidR="005E5414">
          <w:rPr>
            <w:noProof/>
            <w:webHidden/>
          </w:rPr>
          <w:instrText xml:space="preserve"> PAGEREF _Toc153885543 \h </w:instrText>
        </w:r>
        <w:r w:rsidR="005E5414">
          <w:rPr>
            <w:noProof/>
            <w:webHidden/>
          </w:rPr>
        </w:r>
        <w:r w:rsidR="005E5414">
          <w:rPr>
            <w:noProof/>
            <w:webHidden/>
          </w:rPr>
          <w:fldChar w:fldCharType="separate"/>
        </w:r>
        <w:r w:rsidR="0066033C">
          <w:rPr>
            <w:noProof/>
            <w:webHidden/>
          </w:rPr>
          <w:t>93</w:t>
        </w:r>
        <w:r w:rsidR="005E5414">
          <w:rPr>
            <w:noProof/>
            <w:webHidden/>
          </w:rPr>
          <w:fldChar w:fldCharType="end"/>
        </w:r>
      </w:hyperlink>
    </w:p>
    <w:p w14:paraId="2F175A07" w14:textId="6B38A24A" w:rsidR="005E5414" w:rsidRDefault="009236B4">
      <w:pPr>
        <w:pStyle w:val="41"/>
        <w:tabs>
          <w:tab w:val="left" w:pos="1320"/>
          <w:tab w:val="right" w:leader="dot" w:pos="9628"/>
        </w:tabs>
        <w:rPr>
          <w:rFonts w:asciiTheme="minorHAnsi" w:eastAsiaTheme="minorEastAsia" w:hAnsiTheme="minorHAnsi" w:cstheme="minorBidi"/>
          <w:noProof/>
          <w:kern w:val="2"/>
          <w:sz w:val="22"/>
          <w:szCs w:val="22"/>
          <w:lang w:val="el-GR" w:eastAsia="el-GR"/>
        </w:rPr>
      </w:pPr>
      <w:hyperlink w:anchor="_Toc153885544" w:history="1">
        <w:r w:rsidR="005E5414" w:rsidRPr="00C85533">
          <w:rPr>
            <w:rStyle w:val="-"/>
            <w:rFonts w:eastAsia="SimSun"/>
            <w:noProof/>
          </w:rPr>
          <w:t>2.2.8.</w:t>
        </w:r>
        <w:r w:rsidR="005E5414">
          <w:rPr>
            <w:rFonts w:asciiTheme="minorHAnsi" w:eastAsiaTheme="minorEastAsia" w:hAnsiTheme="minorHAnsi" w:cstheme="minorBidi"/>
            <w:noProof/>
            <w:kern w:val="2"/>
            <w:sz w:val="22"/>
            <w:szCs w:val="22"/>
            <w:lang w:val="el-GR" w:eastAsia="el-GR"/>
          </w:rPr>
          <w:tab/>
        </w:r>
        <w:r w:rsidR="005E5414" w:rsidRPr="00C85533">
          <w:rPr>
            <w:rStyle w:val="-"/>
            <w:rFonts w:eastAsia="SimSun"/>
            <w:noProof/>
          </w:rPr>
          <w:t>Φάσεις - Παραδοτέα</w:t>
        </w:r>
        <w:r w:rsidR="005E5414">
          <w:rPr>
            <w:noProof/>
            <w:webHidden/>
          </w:rPr>
          <w:tab/>
        </w:r>
        <w:r w:rsidR="005E5414">
          <w:rPr>
            <w:noProof/>
            <w:webHidden/>
          </w:rPr>
          <w:fldChar w:fldCharType="begin"/>
        </w:r>
        <w:r w:rsidR="005E5414">
          <w:rPr>
            <w:noProof/>
            <w:webHidden/>
          </w:rPr>
          <w:instrText xml:space="preserve"> PAGEREF _Toc153885544 \h </w:instrText>
        </w:r>
        <w:r w:rsidR="005E5414">
          <w:rPr>
            <w:noProof/>
            <w:webHidden/>
          </w:rPr>
        </w:r>
        <w:r w:rsidR="005E5414">
          <w:rPr>
            <w:noProof/>
            <w:webHidden/>
          </w:rPr>
          <w:fldChar w:fldCharType="separate"/>
        </w:r>
        <w:r w:rsidR="0066033C">
          <w:rPr>
            <w:noProof/>
            <w:webHidden/>
          </w:rPr>
          <w:t>95</w:t>
        </w:r>
        <w:r w:rsidR="005E5414">
          <w:rPr>
            <w:noProof/>
            <w:webHidden/>
          </w:rPr>
          <w:fldChar w:fldCharType="end"/>
        </w:r>
      </w:hyperlink>
    </w:p>
    <w:p w14:paraId="2DE58C3C" w14:textId="5E60A362" w:rsidR="005E5414" w:rsidRDefault="009236B4">
      <w:pPr>
        <w:pStyle w:val="41"/>
        <w:tabs>
          <w:tab w:val="left" w:pos="1540"/>
          <w:tab w:val="right" w:leader="dot" w:pos="9628"/>
        </w:tabs>
        <w:rPr>
          <w:rFonts w:asciiTheme="minorHAnsi" w:eastAsiaTheme="minorEastAsia" w:hAnsiTheme="minorHAnsi" w:cstheme="minorBidi"/>
          <w:noProof/>
          <w:kern w:val="2"/>
          <w:sz w:val="22"/>
          <w:szCs w:val="22"/>
          <w:lang w:val="el-GR" w:eastAsia="el-GR"/>
        </w:rPr>
      </w:pPr>
      <w:hyperlink w:anchor="_Toc153885545" w:history="1">
        <w:r w:rsidR="005E5414" w:rsidRPr="00C85533">
          <w:rPr>
            <w:rStyle w:val="-"/>
            <w:rFonts w:eastAsia="SimSun"/>
            <w:noProof/>
          </w:rPr>
          <w:t>2.2.8.1.</w:t>
        </w:r>
        <w:r w:rsidR="005E5414">
          <w:rPr>
            <w:rFonts w:asciiTheme="minorHAnsi" w:eastAsiaTheme="minorEastAsia" w:hAnsiTheme="minorHAnsi" w:cstheme="minorBidi"/>
            <w:noProof/>
            <w:kern w:val="2"/>
            <w:sz w:val="22"/>
            <w:szCs w:val="22"/>
            <w:lang w:val="el-GR" w:eastAsia="el-GR"/>
          </w:rPr>
          <w:tab/>
        </w:r>
        <w:r w:rsidR="005E5414" w:rsidRPr="00C85533">
          <w:rPr>
            <w:rStyle w:val="-"/>
            <w:rFonts w:eastAsia="SimSun"/>
            <w:noProof/>
          </w:rPr>
          <w:t>ΦΑΣΗ 1: Μελέτη Εφαρμογής</w:t>
        </w:r>
        <w:r w:rsidR="005E5414">
          <w:rPr>
            <w:noProof/>
            <w:webHidden/>
          </w:rPr>
          <w:tab/>
        </w:r>
        <w:r w:rsidR="005E5414">
          <w:rPr>
            <w:noProof/>
            <w:webHidden/>
          </w:rPr>
          <w:fldChar w:fldCharType="begin"/>
        </w:r>
        <w:r w:rsidR="005E5414">
          <w:rPr>
            <w:noProof/>
            <w:webHidden/>
          </w:rPr>
          <w:instrText xml:space="preserve"> PAGEREF _Toc153885545 \h </w:instrText>
        </w:r>
        <w:r w:rsidR="005E5414">
          <w:rPr>
            <w:noProof/>
            <w:webHidden/>
          </w:rPr>
        </w:r>
        <w:r w:rsidR="005E5414">
          <w:rPr>
            <w:noProof/>
            <w:webHidden/>
          </w:rPr>
          <w:fldChar w:fldCharType="separate"/>
        </w:r>
        <w:r w:rsidR="0066033C">
          <w:rPr>
            <w:noProof/>
            <w:webHidden/>
          </w:rPr>
          <w:t>95</w:t>
        </w:r>
        <w:r w:rsidR="005E5414">
          <w:rPr>
            <w:noProof/>
            <w:webHidden/>
          </w:rPr>
          <w:fldChar w:fldCharType="end"/>
        </w:r>
      </w:hyperlink>
    </w:p>
    <w:p w14:paraId="5A41B240" w14:textId="1AF331FB" w:rsidR="005E5414" w:rsidRDefault="009236B4">
      <w:pPr>
        <w:pStyle w:val="41"/>
        <w:tabs>
          <w:tab w:val="left" w:pos="1540"/>
          <w:tab w:val="right" w:leader="dot" w:pos="9628"/>
        </w:tabs>
        <w:rPr>
          <w:rFonts w:asciiTheme="minorHAnsi" w:eastAsiaTheme="minorEastAsia" w:hAnsiTheme="minorHAnsi" w:cstheme="minorBidi"/>
          <w:noProof/>
          <w:kern w:val="2"/>
          <w:sz w:val="22"/>
          <w:szCs w:val="22"/>
          <w:lang w:val="el-GR" w:eastAsia="el-GR"/>
        </w:rPr>
      </w:pPr>
      <w:hyperlink w:anchor="_Toc153885546" w:history="1">
        <w:r w:rsidR="005E5414" w:rsidRPr="00C85533">
          <w:rPr>
            <w:rStyle w:val="-"/>
            <w:noProof/>
          </w:rPr>
          <w:t>2.2.8.2.</w:t>
        </w:r>
        <w:r w:rsidR="005E5414">
          <w:rPr>
            <w:rFonts w:asciiTheme="minorHAnsi" w:eastAsiaTheme="minorEastAsia" w:hAnsiTheme="minorHAnsi" w:cstheme="minorBidi"/>
            <w:noProof/>
            <w:kern w:val="2"/>
            <w:sz w:val="22"/>
            <w:szCs w:val="22"/>
            <w:lang w:val="el-GR" w:eastAsia="el-GR"/>
          </w:rPr>
          <w:tab/>
        </w:r>
        <w:r w:rsidR="005E5414" w:rsidRPr="00C85533">
          <w:rPr>
            <w:rStyle w:val="-"/>
            <w:rFonts w:eastAsia="SimSun"/>
            <w:noProof/>
          </w:rPr>
          <w:t>ΦΑΣΗ 2: Προμήθεια εξοπλισμού και αδειών λογισμικού</w:t>
        </w:r>
        <w:r w:rsidR="005E5414">
          <w:rPr>
            <w:noProof/>
            <w:webHidden/>
          </w:rPr>
          <w:tab/>
        </w:r>
        <w:r w:rsidR="005E5414">
          <w:rPr>
            <w:noProof/>
            <w:webHidden/>
          </w:rPr>
          <w:fldChar w:fldCharType="begin"/>
        </w:r>
        <w:r w:rsidR="005E5414">
          <w:rPr>
            <w:noProof/>
            <w:webHidden/>
          </w:rPr>
          <w:instrText xml:space="preserve"> PAGEREF _Toc153885546 \h </w:instrText>
        </w:r>
        <w:r w:rsidR="005E5414">
          <w:rPr>
            <w:noProof/>
            <w:webHidden/>
          </w:rPr>
        </w:r>
        <w:r w:rsidR="005E5414">
          <w:rPr>
            <w:noProof/>
            <w:webHidden/>
          </w:rPr>
          <w:fldChar w:fldCharType="separate"/>
        </w:r>
        <w:r w:rsidR="0066033C">
          <w:rPr>
            <w:noProof/>
            <w:webHidden/>
          </w:rPr>
          <w:t>95</w:t>
        </w:r>
        <w:r w:rsidR="005E5414">
          <w:rPr>
            <w:noProof/>
            <w:webHidden/>
          </w:rPr>
          <w:fldChar w:fldCharType="end"/>
        </w:r>
      </w:hyperlink>
    </w:p>
    <w:p w14:paraId="25601848" w14:textId="3BAFFCEC" w:rsidR="005E5414" w:rsidRDefault="009236B4">
      <w:pPr>
        <w:pStyle w:val="41"/>
        <w:tabs>
          <w:tab w:val="left" w:pos="1540"/>
          <w:tab w:val="right" w:leader="dot" w:pos="9628"/>
        </w:tabs>
        <w:rPr>
          <w:rFonts w:asciiTheme="minorHAnsi" w:eastAsiaTheme="minorEastAsia" w:hAnsiTheme="minorHAnsi" w:cstheme="minorBidi"/>
          <w:noProof/>
          <w:kern w:val="2"/>
          <w:sz w:val="22"/>
          <w:szCs w:val="22"/>
          <w:lang w:val="el-GR" w:eastAsia="el-GR"/>
        </w:rPr>
      </w:pPr>
      <w:hyperlink w:anchor="_Toc153885547" w:history="1">
        <w:r w:rsidR="005E5414" w:rsidRPr="00C85533">
          <w:rPr>
            <w:rStyle w:val="-"/>
            <w:rFonts w:eastAsia="SimSun"/>
            <w:noProof/>
          </w:rPr>
          <w:t>2.2.8.3.</w:t>
        </w:r>
        <w:r w:rsidR="005E5414">
          <w:rPr>
            <w:rFonts w:asciiTheme="minorHAnsi" w:eastAsiaTheme="minorEastAsia" w:hAnsiTheme="minorHAnsi" w:cstheme="minorBidi"/>
            <w:noProof/>
            <w:kern w:val="2"/>
            <w:sz w:val="22"/>
            <w:szCs w:val="22"/>
            <w:lang w:val="el-GR" w:eastAsia="el-GR"/>
          </w:rPr>
          <w:tab/>
        </w:r>
        <w:r w:rsidR="005E5414" w:rsidRPr="00C85533">
          <w:rPr>
            <w:rStyle w:val="-"/>
            <w:rFonts w:eastAsia="SimSun"/>
            <w:noProof/>
          </w:rPr>
          <w:t>Φάση 3: Υπηρεσίες Εγκατάστασης, παραμετροποίησης και πιλοτικής λειτουργίας του εξοπλισμού και του λογισμικού</w:t>
        </w:r>
        <w:r w:rsidR="005E5414">
          <w:rPr>
            <w:noProof/>
            <w:webHidden/>
          </w:rPr>
          <w:tab/>
        </w:r>
        <w:r w:rsidR="005E5414">
          <w:rPr>
            <w:noProof/>
            <w:webHidden/>
          </w:rPr>
          <w:fldChar w:fldCharType="begin"/>
        </w:r>
        <w:r w:rsidR="005E5414">
          <w:rPr>
            <w:noProof/>
            <w:webHidden/>
          </w:rPr>
          <w:instrText xml:space="preserve"> PAGEREF _Toc153885547 \h </w:instrText>
        </w:r>
        <w:r w:rsidR="005E5414">
          <w:rPr>
            <w:noProof/>
            <w:webHidden/>
          </w:rPr>
        </w:r>
        <w:r w:rsidR="005E5414">
          <w:rPr>
            <w:noProof/>
            <w:webHidden/>
          </w:rPr>
          <w:fldChar w:fldCharType="separate"/>
        </w:r>
        <w:r w:rsidR="0066033C">
          <w:rPr>
            <w:noProof/>
            <w:webHidden/>
          </w:rPr>
          <w:t>95</w:t>
        </w:r>
        <w:r w:rsidR="005E5414">
          <w:rPr>
            <w:noProof/>
            <w:webHidden/>
          </w:rPr>
          <w:fldChar w:fldCharType="end"/>
        </w:r>
      </w:hyperlink>
    </w:p>
    <w:p w14:paraId="729047D6" w14:textId="7306A4B1" w:rsidR="005E5414" w:rsidRDefault="009236B4">
      <w:pPr>
        <w:pStyle w:val="41"/>
        <w:tabs>
          <w:tab w:val="left" w:pos="1540"/>
          <w:tab w:val="right" w:leader="dot" w:pos="9628"/>
        </w:tabs>
        <w:rPr>
          <w:rFonts w:asciiTheme="minorHAnsi" w:eastAsiaTheme="minorEastAsia" w:hAnsiTheme="minorHAnsi" w:cstheme="minorBidi"/>
          <w:noProof/>
          <w:kern w:val="2"/>
          <w:sz w:val="22"/>
          <w:szCs w:val="22"/>
          <w:lang w:val="el-GR" w:eastAsia="el-GR"/>
        </w:rPr>
      </w:pPr>
      <w:hyperlink w:anchor="_Toc153885548" w:history="1">
        <w:r w:rsidR="005E5414" w:rsidRPr="00C85533">
          <w:rPr>
            <w:rStyle w:val="-"/>
            <w:rFonts w:eastAsia="SimSun"/>
            <w:noProof/>
          </w:rPr>
          <w:t>2.2.8.4.</w:t>
        </w:r>
        <w:r w:rsidR="005E5414">
          <w:rPr>
            <w:rFonts w:asciiTheme="minorHAnsi" w:eastAsiaTheme="minorEastAsia" w:hAnsiTheme="minorHAnsi" w:cstheme="minorBidi"/>
            <w:noProof/>
            <w:kern w:val="2"/>
            <w:sz w:val="22"/>
            <w:szCs w:val="22"/>
            <w:lang w:val="el-GR" w:eastAsia="el-GR"/>
          </w:rPr>
          <w:tab/>
        </w:r>
        <w:r w:rsidR="005E5414" w:rsidRPr="00C85533">
          <w:rPr>
            <w:rStyle w:val="-"/>
            <w:rFonts w:eastAsia="SimSun"/>
            <w:noProof/>
          </w:rPr>
          <w:t>ΦΑΣΗ 4: Υπηρεσίες Εκπαίδευσης των χρηστών του Φορέα Λειτουργίας</w:t>
        </w:r>
        <w:r w:rsidR="005E5414">
          <w:rPr>
            <w:noProof/>
            <w:webHidden/>
          </w:rPr>
          <w:tab/>
        </w:r>
        <w:r w:rsidR="005E5414">
          <w:rPr>
            <w:noProof/>
            <w:webHidden/>
          </w:rPr>
          <w:fldChar w:fldCharType="begin"/>
        </w:r>
        <w:r w:rsidR="005E5414">
          <w:rPr>
            <w:noProof/>
            <w:webHidden/>
          </w:rPr>
          <w:instrText xml:space="preserve"> PAGEREF _Toc153885548 \h </w:instrText>
        </w:r>
        <w:r w:rsidR="005E5414">
          <w:rPr>
            <w:noProof/>
            <w:webHidden/>
          </w:rPr>
        </w:r>
        <w:r w:rsidR="005E5414">
          <w:rPr>
            <w:noProof/>
            <w:webHidden/>
          </w:rPr>
          <w:fldChar w:fldCharType="separate"/>
        </w:r>
        <w:r w:rsidR="0066033C">
          <w:rPr>
            <w:noProof/>
            <w:webHidden/>
          </w:rPr>
          <w:t>96</w:t>
        </w:r>
        <w:r w:rsidR="005E5414">
          <w:rPr>
            <w:noProof/>
            <w:webHidden/>
          </w:rPr>
          <w:fldChar w:fldCharType="end"/>
        </w:r>
      </w:hyperlink>
    </w:p>
    <w:p w14:paraId="2420DA19" w14:textId="66FE7763" w:rsidR="005E5414" w:rsidRDefault="009236B4">
      <w:pPr>
        <w:pStyle w:val="41"/>
        <w:tabs>
          <w:tab w:val="left" w:pos="1540"/>
          <w:tab w:val="right" w:leader="dot" w:pos="9628"/>
        </w:tabs>
        <w:rPr>
          <w:rFonts w:asciiTheme="minorHAnsi" w:eastAsiaTheme="minorEastAsia" w:hAnsiTheme="minorHAnsi" w:cstheme="minorBidi"/>
          <w:noProof/>
          <w:kern w:val="2"/>
          <w:sz w:val="22"/>
          <w:szCs w:val="22"/>
          <w:lang w:val="el-GR" w:eastAsia="el-GR"/>
        </w:rPr>
      </w:pPr>
      <w:hyperlink w:anchor="_Toc153885549" w:history="1">
        <w:r w:rsidR="005E5414" w:rsidRPr="00C85533">
          <w:rPr>
            <w:rStyle w:val="-"/>
            <w:rFonts w:eastAsia="SimSun"/>
            <w:noProof/>
          </w:rPr>
          <w:t>2.2.8.5.</w:t>
        </w:r>
        <w:r w:rsidR="005E5414">
          <w:rPr>
            <w:rFonts w:asciiTheme="minorHAnsi" w:eastAsiaTheme="minorEastAsia" w:hAnsiTheme="minorHAnsi" w:cstheme="minorBidi"/>
            <w:noProof/>
            <w:kern w:val="2"/>
            <w:sz w:val="22"/>
            <w:szCs w:val="22"/>
            <w:lang w:val="el-GR" w:eastAsia="el-GR"/>
          </w:rPr>
          <w:tab/>
        </w:r>
        <w:r w:rsidR="005E5414" w:rsidRPr="00C85533">
          <w:rPr>
            <w:rStyle w:val="-"/>
            <w:rFonts w:eastAsia="SimSun"/>
            <w:noProof/>
          </w:rPr>
          <w:t>Φάση 5: Υπηρεσίες Τεχνικής Υποστήριξης (Helpdesk)</w:t>
        </w:r>
        <w:r w:rsidR="005E5414">
          <w:rPr>
            <w:noProof/>
            <w:webHidden/>
          </w:rPr>
          <w:tab/>
        </w:r>
        <w:r w:rsidR="005E5414">
          <w:rPr>
            <w:noProof/>
            <w:webHidden/>
          </w:rPr>
          <w:fldChar w:fldCharType="begin"/>
        </w:r>
        <w:r w:rsidR="005E5414">
          <w:rPr>
            <w:noProof/>
            <w:webHidden/>
          </w:rPr>
          <w:instrText xml:space="preserve"> PAGEREF _Toc153885549 \h </w:instrText>
        </w:r>
        <w:r w:rsidR="005E5414">
          <w:rPr>
            <w:noProof/>
            <w:webHidden/>
          </w:rPr>
        </w:r>
        <w:r w:rsidR="005E5414">
          <w:rPr>
            <w:noProof/>
            <w:webHidden/>
          </w:rPr>
          <w:fldChar w:fldCharType="separate"/>
        </w:r>
        <w:r w:rsidR="0066033C">
          <w:rPr>
            <w:noProof/>
            <w:webHidden/>
          </w:rPr>
          <w:t>96</w:t>
        </w:r>
        <w:r w:rsidR="005E5414">
          <w:rPr>
            <w:noProof/>
            <w:webHidden/>
          </w:rPr>
          <w:fldChar w:fldCharType="end"/>
        </w:r>
      </w:hyperlink>
    </w:p>
    <w:p w14:paraId="1B5BC694" w14:textId="191661C1" w:rsidR="005E5414" w:rsidRDefault="009236B4">
      <w:pPr>
        <w:pStyle w:val="25"/>
        <w:tabs>
          <w:tab w:val="right" w:leader="dot" w:pos="9628"/>
        </w:tabs>
        <w:rPr>
          <w:rFonts w:asciiTheme="minorHAnsi" w:eastAsiaTheme="minorEastAsia" w:hAnsiTheme="minorHAnsi" w:cstheme="minorBidi"/>
          <w:smallCaps w:val="0"/>
          <w:noProof/>
          <w:kern w:val="2"/>
          <w:sz w:val="22"/>
          <w:szCs w:val="22"/>
          <w:lang w:val="el-GR" w:eastAsia="el-GR"/>
        </w:rPr>
      </w:pPr>
      <w:hyperlink w:anchor="_Toc153885550" w:history="1">
        <w:r w:rsidR="005E5414" w:rsidRPr="00C85533">
          <w:rPr>
            <w:rStyle w:val="-"/>
            <w:rFonts w:ascii="Tahoma" w:hAnsi="Tahoma" w:cs="Tahoma"/>
            <w:noProof/>
            <w:lang w:val="el-GR"/>
          </w:rPr>
          <w:t>ΠΑΡΑΡΤΗΜΑ ΙΙ – Πίνακες Συμμόρφωσης</w:t>
        </w:r>
        <w:r w:rsidR="005E5414">
          <w:rPr>
            <w:noProof/>
            <w:webHidden/>
          </w:rPr>
          <w:tab/>
        </w:r>
        <w:r w:rsidR="005E5414">
          <w:rPr>
            <w:noProof/>
            <w:webHidden/>
          </w:rPr>
          <w:fldChar w:fldCharType="begin"/>
        </w:r>
        <w:r w:rsidR="005E5414">
          <w:rPr>
            <w:noProof/>
            <w:webHidden/>
          </w:rPr>
          <w:instrText xml:space="preserve"> PAGEREF _Toc153885550 \h </w:instrText>
        </w:r>
        <w:r w:rsidR="005E5414">
          <w:rPr>
            <w:noProof/>
            <w:webHidden/>
          </w:rPr>
        </w:r>
        <w:r w:rsidR="005E5414">
          <w:rPr>
            <w:noProof/>
            <w:webHidden/>
          </w:rPr>
          <w:fldChar w:fldCharType="separate"/>
        </w:r>
        <w:r w:rsidR="0066033C">
          <w:rPr>
            <w:noProof/>
            <w:webHidden/>
          </w:rPr>
          <w:t>97</w:t>
        </w:r>
        <w:r w:rsidR="005E5414">
          <w:rPr>
            <w:noProof/>
            <w:webHidden/>
          </w:rPr>
          <w:fldChar w:fldCharType="end"/>
        </w:r>
      </w:hyperlink>
    </w:p>
    <w:p w14:paraId="2ADDD8E9" w14:textId="40DCDE11" w:rsidR="005E5414" w:rsidRDefault="009236B4">
      <w:pPr>
        <w:pStyle w:val="25"/>
        <w:tabs>
          <w:tab w:val="right" w:leader="dot" w:pos="9628"/>
        </w:tabs>
        <w:rPr>
          <w:rFonts w:asciiTheme="minorHAnsi" w:eastAsiaTheme="minorEastAsia" w:hAnsiTheme="minorHAnsi" w:cstheme="minorBidi"/>
          <w:smallCaps w:val="0"/>
          <w:noProof/>
          <w:kern w:val="2"/>
          <w:sz w:val="22"/>
          <w:szCs w:val="22"/>
          <w:lang w:val="el-GR" w:eastAsia="el-GR"/>
        </w:rPr>
      </w:pPr>
      <w:hyperlink w:anchor="_Toc153885551" w:history="1">
        <w:r w:rsidR="005E5414" w:rsidRPr="00C85533">
          <w:rPr>
            <w:rStyle w:val="-"/>
            <w:rFonts w:ascii="Tahoma" w:hAnsi="Tahoma" w:cs="Tahoma"/>
            <w:noProof/>
            <w:lang w:val="el-GR"/>
          </w:rPr>
          <w:t>ΠΑΡΑΡΤΗΜΑ ΙΙI – ΕΥΡΩΠΑΙΚΟ ΕΝΙΑΙΟ ΕΓΓΡΑΦΟ ΣΥΜΒΑΣΗΣ (ΕΕΕΣ)</w:t>
        </w:r>
        <w:r w:rsidR="005E5414">
          <w:rPr>
            <w:noProof/>
            <w:webHidden/>
          </w:rPr>
          <w:tab/>
        </w:r>
        <w:r w:rsidR="005E5414">
          <w:rPr>
            <w:noProof/>
            <w:webHidden/>
          </w:rPr>
          <w:fldChar w:fldCharType="begin"/>
        </w:r>
        <w:r w:rsidR="005E5414">
          <w:rPr>
            <w:noProof/>
            <w:webHidden/>
          </w:rPr>
          <w:instrText xml:space="preserve"> PAGEREF _Toc153885551 \h </w:instrText>
        </w:r>
        <w:r w:rsidR="005E5414">
          <w:rPr>
            <w:noProof/>
            <w:webHidden/>
          </w:rPr>
        </w:r>
        <w:r w:rsidR="005E5414">
          <w:rPr>
            <w:noProof/>
            <w:webHidden/>
          </w:rPr>
          <w:fldChar w:fldCharType="separate"/>
        </w:r>
        <w:r w:rsidR="0066033C">
          <w:rPr>
            <w:noProof/>
            <w:webHidden/>
          </w:rPr>
          <w:t>126</w:t>
        </w:r>
        <w:r w:rsidR="005E5414">
          <w:rPr>
            <w:noProof/>
            <w:webHidden/>
          </w:rPr>
          <w:fldChar w:fldCharType="end"/>
        </w:r>
      </w:hyperlink>
    </w:p>
    <w:p w14:paraId="1BD71E84" w14:textId="583F2571" w:rsidR="005E5414" w:rsidRDefault="009236B4">
      <w:pPr>
        <w:pStyle w:val="25"/>
        <w:tabs>
          <w:tab w:val="right" w:leader="dot" w:pos="9628"/>
        </w:tabs>
        <w:rPr>
          <w:rFonts w:asciiTheme="minorHAnsi" w:eastAsiaTheme="minorEastAsia" w:hAnsiTheme="minorHAnsi" w:cstheme="minorBidi"/>
          <w:smallCaps w:val="0"/>
          <w:noProof/>
          <w:kern w:val="2"/>
          <w:sz w:val="22"/>
          <w:szCs w:val="22"/>
          <w:lang w:val="el-GR" w:eastAsia="el-GR"/>
        </w:rPr>
      </w:pPr>
      <w:hyperlink w:anchor="_Toc153885552" w:history="1">
        <w:r w:rsidR="005E5414" w:rsidRPr="00C85533">
          <w:rPr>
            <w:rStyle w:val="-"/>
            <w:rFonts w:ascii="Tahoma" w:hAnsi="Tahoma" w:cs="Tahoma"/>
            <w:noProof/>
            <w:lang w:val="el-GR"/>
          </w:rPr>
          <w:t>ΠΑΡΑΡΤΗΜΑ Ι</w:t>
        </w:r>
        <w:r w:rsidR="005E5414" w:rsidRPr="00C85533">
          <w:rPr>
            <w:rStyle w:val="-"/>
            <w:rFonts w:ascii="Tahoma" w:hAnsi="Tahoma" w:cs="Tahoma"/>
            <w:noProof/>
          </w:rPr>
          <w:t>V</w:t>
        </w:r>
        <w:r w:rsidR="005E5414" w:rsidRPr="00C85533">
          <w:rPr>
            <w:rStyle w:val="-"/>
            <w:rFonts w:ascii="Tahoma" w:hAnsi="Tahoma" w:cs="Tahoma"/>
            <w:noProof/>
            <w:lang w:val="el-GR"/>
          </w:rPr>
          <w:t xml:space="preserve"> – Υπόδειγμα Βιογραφικού Σημειώματος</w:t>
        </w:r>
        <w:r w:rsidR="005E5414">
          <w:rPr>
            <w:noProof/>
            <w:webHidden/>
          </w:rPr>
          <w:tab/>
        </w:r>
        <w:r w:rsidR="005E5414">
          <w:rPr>
            <w:noProof/>
            <w:webHidden/>
          </w:rPr>
          <w:fldChar w:fldCharType="begin"/>
        </w:r>
        <w:r w:rsidR="005E5414">
          <w:rPr>
            <w:noProof/>
            <w:webHidden/>
          </w:rPr>
          <w:instrText xml:space="preserve"> PAGEREF _Toc153885552 \h </w:instrText>
        </w:r>
        <w:r w:rsidR="005E5414">
          <w:rPr>
            <w:noProof/>
            <w:webHidden/>
          </w:rPr>
        </w:r>
        <w:r w:rsidR="005E5414">
          <w:rPr>
            <w:noProof/>
            <w:webHidden/>
          </w:rPr>
          <w:fldChar w:fldCharType="separate"/>
        </w:r>
        <w:r w:rsidR="0066033C">
          <w:rPr>
            <w:noProof/>
            <w:webHidden/>
          </w:rPr>
          <w:t>127</w:t>
        </w:r>
        <w:r w:rsidR="005E5414">
          <w:rPr>
            <w:noProof/>
            <w:webHidden/>
          </w:rPr>
          <w:fldChar w:fldCharType="end"/>
        </w:r>
      </w:hyperlink>
    </w:p>
    <w:p w14:paraId="26BA6673" w14:textId="66FF8A2F" w:rsidR="005E5414" w:rsidRDefault="009236B4">
      <w:pPr>
        <w:pStyle w:val="25"/>
        <w:tabs>
          <w:tab w:val="right" w:leader="dot" w:pos="9628"/>
        </w:tabs>
        <w:rPr>
          <w:rFonts w:asciiTheme="minorHAnsi" w:eastAsiaTheme="minorEastAsia" w:hAnsiTheme="minorHAnsi" w:cstheme="minorBidi"/>
          <w:smallCaps w:val="0"/>
          <w:noProof/>
          <w:kern w:val="2"/>
          <w:sz w:val="22"/>
          <w:szCs w:val="22"/>
          <w:lang w:val="el-GR" w:eastAsia="el-GR"/>
        </w:rPr>
      </w:pPr>
      <w:hyperlink w:anchor="_Toc153885553" w:history="1">
        <w:r w:rsidR="005E5414" w:rsidRPr="00C85533">
          <w:rPr>
            <w:rStyle w:val="-"/>
            <w:rFonts w:ascii="Tahoma" w:hAnsi="Tahoma" w:cs="Tahoma"/>
            <w:noProof/>
          </w:rPr>
          <w:t>ΠΑΡΑΡΤΗΜΑ V – Υπόδειγμα Τεχνικής Προσφοράς</w:t>
        </w:r>
        <w:r w:rsidR="005E5414">
          <w:rPr>
            <w:noProof/>
            <w:webHidden/>
          </w:rPr>
          <w:tab/>
        </w:r>
        <w:r w:rsidR="005E5414">
          <w:rPr>
            <w:noProof/>
            <w:webHidden/>
          </w:rPr>
          <w:fldChar w:fldCharType="begin"/>
        </w:r>
        <w:r w:rsidR="005E5414">
          <w:rPr>
            <w:noProof/>
            <w:webHidden/>
          </w:rPr>
          <w:instrText xml:space="preserve"> PAGEREF _Toc153885553 \h </w:instrText>
        </w:r>
        <w:r w:rsidR="005E5414">
          <w:rPr>
            <w:noProof/>
            <w:webHidden/>
          </w:rPr>
        </w:r>
        <w:r w:rsidR="005E5414">
          <w:rPr>
            <w:noProof/>
            <w:webHidden/>
          </w:rPr>
          <w:fldChar w:fldCharType="separate"/>
        </w:r>
        <w:r w:rsidR="0066033C">
          <w:rPr>
            <w:noProof/>
            <w:webHidden/>
          </w:rPr>
          <w:t>129</w:t>
        </w:r>
        <w:r w:rsidR="005E5414">
          <w:rPr>
            <w:noProof/>
            <w:webHidden/>
          </w:rPr>
          <w:fldChar w:fldCharType="end"/>
        </w:r>
      </w:hyperlink>
    </w:p>
    <w:p w14:paraId="57F921F8" w14:textId="64AFBAB1" w:rsidR="005E5414" w:rsidRDefault="009236B4">
      <w:pPr>
        <w:pStyle w:val="25"/>
        <w:tabs>
          <w:tab w:val="right" w:leader="dot" w:pos="9628"/>
        </w:tabs>
        <w:rPr>
          <w:rFonts w:asciiTheme="minorHAnsi" w:eastAsiaTheme="minorEastAsia" w:hAnsiTheme="minorHAnsi" w:cstheme="minorBidi"/>
          <w:smallCaps w:val="0"/>
          <w:noProof/>
          <w:kern w:val="2"/>
          <w:sz w:val="22"/>
          <w:szCs w:val="22"/>
          <w:lang w:val="el-GR" w:eastAsia="el-GR"/>
        </w:rPr>
      </w:pPr>
      <w:hyperlink w:anchor="_Toc153885554" w:history="1">
        <w:r w:rsidR="005E5414" w:rsidRPr="00C85533">
          <w:rPr>
            <w:rStyle w:val="-"/>
            <w:rFonts w:ascii="Tahoma" w:hAnsi="Tahoma" w:cs="Tahoma"/>
            <w:noProof/>
            <w:lang w:val="el-GR"/>
          </w:rPr>
          <w:t xml:space="preserve">ΠΑΡΑΡΤΗΜΑ </w:t>
        </w:r>
        <w:r w:rsidR="005E5414" w:rsidRPr="00C85533">
          <w:rPr>
            <w:rStyle w:val="-"/>
            <w:rFonts w:ascii="Tahoma" w:hAnsi="Tahoma" w:cs="Tahoma"/>
            <w:noProof/>
          </w:rPr>
          <w:t>VI</w:t>
        </w:r>
        <w:r w:rsidR="005E5414" w:rsidRPr="00C85533">
          <w:rPr>
            <w:rStyle w:val="-"/>
            <w:rFonts w:ascii="Tahoma" w:hAnsi="Tahoma" w:cs="Tahoma"/>
            <w:noProof/>
            <w:lang w:val="el-GR"/>
          </w:rPr>
          <w:t xml:space="preserve"> – Υπόδειγμα Οικονομικής Προσφοράς</w:t>
        </w:r>
        <w:r w:rsidR="005E5414">
          <w:rPr>
            <w:noProof/>
            <w:webHidden/>
          </w:rPr>
          <w:tab/>
        </w:r>
        <w:r w:rsidR="005E5414">
          <w:rPr>
            <w:noProof/>
            <w:webHidden/>
          </w:rPr>
          <w:fldChar w:fldCharType="begin"/>
        </w:r>
        <w:r w:rsidR="005E5414">
          <w:rPr>
            <w:noProof/>
            <w:webHidden/>
          </w:rPr>
          <w:instrText xml:space="preserve"> PAGEREF _Toc153885554 \h </w:instrText>
        </w:r>
        <w:r w:rsidR="005E5414">
          <w:rPr>
            <w:noProof/>
            <w:webHidden/>
          </w:rPr>
        </w:r>
        <w:r w:rsidR="005E5414">
          <w:rPr>
            <w:noProof/>
            <w:webHidden/>
          </w:rPr>
          <w:fldChar w:fldCharType="separate"/>
        </w:r>
        <w:r w:rsidR="0066033C">
          <w:rPr>
            <w:noProof/>
            <w:webHidden/>
          </w:rPr>
          <w:t>130</w:t>
        </w:r>
        <w:r w:rsidR="005E5414">
          <w:rPr>
            <w:noProof/>
            <w:webHidden/>
          </w:rPr>
          <w:fldChar w:fldCharType="end"/>
        </w:r>
      </w:hyperlink>
    </w:p>
    <w:p w14:paraId="0B98F8EB" w14:textId="651870A4" w:rsidR="005E5414" w:rsidRDefault="009236B4">
      <w:pPr>
        <w:pStyle w:val="41"/>
        <w:tabs>
          <w:tab w:val="left" w:pos="1100"/>
          <w:tab w:val="right" w:leader="dot" w:pos="9628"/>
        </w:tabs>
        <w:rPr>
          <w:rFonts w:asciiTheme="minorHAnsi" w:eastAsiaTheme="minorEastAsia" w:hAnsiTheme="minorHAnsi" w:cstheme="minorBidi"/>
          <w:noProof/>
          <w:kern w:val="2"/>
          <w:sz w:val="22"/>
          <w:szCs w:val="22"/>
          <w:lang w:val="el-GR" w:eastAsia="el-GR"/>
        </w:rPr>
      </w:pPr>
      <w:hyperlink w:anchor="_Toc153885555" w:history="1">
        <w:r w:rsidR="005E5414" w:rsidRPr="00C85533">
          <w:rPr>
            <w:rStyle w:val="-"/>
            <w:noProof/>
          </w:rPr>
          <w:t>1.</w:t>
        </w:r>
        <w:r w:rsidR="005E5414">
          <w:rPr>
            <w:rFonts w:asciiTheme="minorHAnsi" w:eastAsiaTheme="minorEastAsia" w:hAnsiTheme="minorHAnsi" w:cstheme="minorBidi"/>
            <w:noProof/>
            <w:kern w:val="2"/>
            <w:sz w:val="22"/>
            <w:szCs w:val="22"/>
            <w:lang w:val="el-GR" w:eastAsia="el-GR"/>
          </w:rPr>
          <w:tab/>
        </w:r>
        <w:r w:rsidR="005E5414" w:rsidRPr="00C85533">
          <w:rPr>
            <w:rStyle w:val="-"/>
            <w:noProof/>
          </w:rPr>
          <w:t>Εκπόνηση Μελέτης Εφαρμογής (βλ. παρ. 2.2.1)</w:t>
        </w:r>
        <w:r w:rsidR="005E5414">
          <w:rPr>
            <w:noProof/>
            <w:webHidden/>
          </w:rPr>
          <w:tab/>
        </w:r>
        <w:r w:rsidR="005E5414">
          <w:rPr>
            <w:noProof/>
            <w:webHidden/>
          </w:rPr>
          <w:fldChar w:fldCharType="begin"/>
        </w:r>
        <w:r w:rsidR="005E5414">
          <w:rPr>
            <w:noProof/>
            <w:webHidden/>
          </w:rPr>
          <w:instrText xml:space="preserve"> PAGEREF _Toc153885555 \h </w:instrText>
        </w:r>
        <w:r w:rsidR="005E5414">
          <w:rPr>
            <w:noProof/>
            <w:webHidden/>
          </w:rPr>
        </w:r>
        <w:r w:rsidR="005E5414">
          <w:rPr>
            <w:noProof/>
            <w:webHidden/>
          </w:rPr>
          <w:fldChar w:fldCharType="separate"/>
        </w:r>
        <w:r w:rsidR="0066033C">
          <w:rPr>
            <w:noProof/>
            <w:webHidden/>
          </w:rPr>
          <w:t>130</w:t>
        </w:r>
        <w:r w:rsidR="005E5414">
          <w:rPr>
            <w:noProof/>
            <w:webHidden/>
          </w:rPr>
          <w:fldChar w:fldCharType="end"/>
        </w:r>
      </w:hyperlink>
    </w:p>
    <w:p w14:paraId="06921056" w14:textId="00EBA1BD" w:rsidR="005E5414" w:rsidRDefault="009236B4">
      <w:pPr>
        <w:pStyle w:val="41"/>
        <w:tabs>
          <w:tab w:val="left" w:pos="1100"/>
          <w:tab w:val="right" w:leader="dot" w:pos="9628"/>
        </w:tabs>
        <w:rPr>
          <w:rFonts w:asciiTheme="minorHAnsi" w:eastAsiaTheme="minorEastAsia" w:hAnsiTheme="minorHAnsi" w:cstheme="minorBidi"/>
          <w:noProof/>
          <w:kern w:val="2"/>
          <w:sz w:val="22"/>
          <w:szCs w:val="22"/>
          <w:lang w:val="el-GR" w:eastAsia="el-GR"/>
        </w:rPr>
      </w:pPr>
      <w:hyperlink w:anchor="_Toc153885556" w:history="1">
        <w:r w:rsidR="005E5414" w:rsidRPr="00C85533">
          <w:rPr>
            <w:rStyle w:val="-"/>
            <w:noProof/>
          </w:rPr>
          <w:t>2.</w:t>
        </w:r>
        <w:r w:rsidR="005E5414">
          <w:rPr>
            <w:rFonts w:asciiTheme="minorHAnsi" w:eastAsiaTheme="minorEastAsia" w:hAnsiTheme="minorHAnsi" w:cstheme="minorBidi"/>
            <w:noProof/>
            <w:kern w:val="2"/>
            <w:sz w:val="22"/>
            <w:szCs w:val="22"/>
            <w:lang w:val="el-GR" w:eastAsia="el-GR"/>
          </w:rPr>
          <w:tab/>
        </w:r>
        <w:r w:rsidR="005E5414" w:rsidRPr="00C85533">
          <w:rPr>
            <w:rStyle w:val="-"/>
            <w:noProof/>
          </w:rPr>
          <w:t>Προμήθεια Εξοπλισμού και αδειών λογισμικού (βλ. παρ. 2.2.2)</w:t>
        </w:r>
        <w:r w:rsidR="005E5414">
          <w:rPr>
            <w:noProof/>
            <w:webHidden/>
          </w:rPr>
          <w:tab/>
        </w:r>
        <w:r w:rsidR="005E5414">
          <w:rPr>
            <w:noProof/>
            <w:webHidden/>
          </w:rPr>
          <w:fldChar w:fldCharType="begin"/>
        </w:r>
        <w:r w:rsidR="005E5414">
          <w:rPr>
            <w:noProof/>
            <w:webHidden/>
          </w:rPr>
          <w:instrText xml:space="preserve"> PAGEREF _Toc153885556 \h </w:instrText>
        </w:r>
        <w:r w:rsidR="005E5414">
          <w:rPr>
            <w:noProof/>
            <w:webHidden/>
          </w:rPr>
        </w:r>
        <w:r w:rsidR="005E5414">
          <w:rPr>
            <w:noProof/>
            <w:webHidden/>
          </w:rPr>
          <w:fldChar w:fldCharType="separate"/>
        </w:r>
        <w:r w:rsidR="0066033C">
          <w:rPr>
            <w:noProof/>
            <w:webHidden/>
          </w:rPr>
          <w:t>130</w:t>
        </w:r>
        <w:r w:rsidR="005E5414">
          <w:rPr>
            <w:noProof/>
            <w:webHidden/>
          </w:rPr>
          <w:fldChar w:fldCharType="end"/>
        </w:r>
      </w:hyperlink>
    </w:p>
    <w:p w14:paraId="2C89793A" w14:textId="5AC4C987" w:rsidR="005E5414" w:rsidRDefault="009236B4">
      <w:pPr>
        <w:pStyle w:val="41"/>
        <w:tabs>
          <w:tab w:val="left" w:pos="1100"/>
          <w:tab w:val="right" w:leader="dot" w:pos="9628"/>
        </w:tabs>
        <w:rPr>
          <w:rFonts w:asciiTheme="minorHAnsi" w:eastAsiaTheme="minorEastAsia" w:hAnsiTheme="minorHAnsi" w:cstheme="minorBidi"/>
          <w:noProof/>
          <w:kern w:val="2"/>
          <w:sz w:val="22"/>
          <w:szCs w:val="22"/>
          <w:lang w:val="el-GR" w:eastAsia="el-GR"/>
        </w:rPr>
      </w:pPr>
      <w:hyperlink w:anchor="_Toc153885557" w:history="1">
        <w:r w:rsidR="005E5414" w:rsidRPr="00C85533">
          <w:rPr>
            <w:rStyle w:val="-"/>
            <w:noProof/>
          </w:rPr>
          <w:t>3.</w:t>
        </w:r>
        <w:r w:rsidR="005E5414">
          <w:rPr>
            <w:rFonts w:asciiTheme="minorHAnsi" w:eastAsiaTheme="minorEastAsia" w:hAnsiTheme="minorHAnsi" w:cstheme="minorBidi"/>
            <w:noProof/>
            <w:kern w:val="2"/>
            <w:sz w:val="22"/>
            <w:szCs w:val="22"/>
            <w:lang w:val="el-GR" w:eastAsia="el-GR"/>
          </w:rPr>
          <w:tab/>
        </w:r>
        <w:r w:rsidR="005E5414" w:rsidRPr="00C85533">
          <w:rPr>
            <w:rStyle w:val="-"/>
            <w:noProof/>
          </w:rPr>
          <w:t>Υπηρεσίες Εγκατάστασης, παραμετροποίησης και πιλοτικής λειτουργίας του εξοπλισμού και του λογισμικού (βλ. παρ. 2.2.3)</w:t>
        </w:r>
        <w:r w:rsidR="005E5414">
          <w:rPr>
            <w:noProof/>
            <w:webHidden/>
          </w:rPr>
          <w:tab/>
        </w:r>
        <w:r w:rsidR="005E5414">
          <w:rPr>
            <w:noProof/>
            <w:webHidden/>
          </w:rPr>
          <w:fldChar w:fldCharType="begin"/>
        </w:r>
        <w:r w:rsidR="005E5414">
          <w:rPr>
            <w:noProof/>
            <w:webHidden/>
          </w:rPr>
          <w:instrText xml:space="preserve"> PAGEREF _Toc153885557 \h </w:instrText>
        </w:r>
        <w:r w:rsidR="005E5414">
          <w:rPr>
            <w:noProof/>
            <w:webHidden/>
          </w:rPr>
        </w:r>
        <w:r w:rsidR="005E5414">
          <w:rPr>
            <w:noProof/>
            <w:webHidden/>
          </w:rPr>
          <w:fldChar w:fldCharType="separate"/>
        </w:r>
        <w:r w:rsidR="0066033C">
          <w:rPr>
            <w:noProof/>
            <w:webHidden/>
          </w:rPr>
          <w:t>131</w:t>
        </w:r>
        <w:r w:rsidR="005E5414">
          <w:rPr>
            <w:noProof/>
            <w:webHidden/>
          </w:rPr>
          <w:fldChar w:fldCharType="end"/>
        </w:r>
      </w:hyperlink>
    </w:p>
    <w:p w14:paraId="30FC7293" w14:textId="66C939F7" w:rsidR="005E5414" w:rsidRDefault="009236B4">
      <w:pPr>
        <w:pStyle w:val="41"/>
        <w:tabs>
          <w:tab w:val="left" w:pos="1100"/>
          <w:tab w:val="right" w:leader="dot" w:pos="9628"/>
        </w:tabs>
        <w:rPr>
          <w:rFonts w:asciiTheme="minorHAnsi" w:eastAsiaTheme="minorEastAsia" w:hAnsiTheme="minorHAnsi" w:cstheme="minorBidi"/>
          <w:noProof/>
          <w:kern w:val="2"/>
          <w:sz w:val="22"/>
          <w:szCs w:val="22"/>
          <w:lang w:val="el-GR" w:eastAsia="el-GR"/>
        </w:rPr>
      </w:pPr>
      <w:hyperlink w:anchor="_Toc153885558" w:history="1">
        <w:r w:rsidR="005E5414" w:rsidRPr="00C85533">
          <w:rPr>
            <w:rStyle w:val="-"/>
            <w:noProof/>
          </w:rPr>
          <w:t>4.</w:t>
        </w:r>
        <w:r w:rsidR="005E5414">
          <w:rPr>
            <w:rFonts w:asciiTheme="minorHAnsi" w:eastAsiaTheme="minorEastAsia" w:hAnsiTheme="minorHAnsi" w:cstheme="minorBidi"/>
            <w:noProof/>
            <w:kern w:val="2"/>
            <w:sz w:val="22"/>
            <w:szCs w:val="22"/>
            <w:lang w:val="el-GR" w:eastAsia="el-GR"/>
          </w:rPr>
          <w:tab/>
        </w:r>
        <w:r w:rsidR="005E5414" w:rsidRPr="00C85533">
          <w:rPr>
            <w:rStyle w:val="-"/>
            <w:noProof/>
          </w:rPr>
          <w:t>Υπηρεσίες Εκπαίδευσης των χρηστών του Φορέα Λειτουργίας (βλ. 2.2.4)</w:t>
        </w:r>
        <w:r w:rsidR="005E5414">
          <w:rPr>
            <w:noProof/>
            <w:webHidden/>
          </w:rPr>
          <w:tab/>
        </w:r>
        <w:r w:rsidR="005E5414">
          <w:rPr>
            <w:noProof/>
            <w:webHidden/>
          </w:rPr>
          <w:fldChar w:fldCharType="begin"/>
        </w:r>
        <w:r w:rsidR="005E5414">
          <w:rPr>
            <w:noProof/>
            <w:webHidden/>
          </w:rPr>
          <w:instrText xml:space="preserve"> PAGEREF _Toc153885558 \h </w:instrText>
        </w:r>
        <w:r w:rsidR="005E5414">
          <w:rPr>
            <w:noProof/>
            <w:webHidden/>
          </w:rPr>
        </w:r>
        <w:r w:rsidR="005E5414">
          <w:rPr>
            <w:noProof/>
            <w:webHidden/>
          </w:rPr>
          <w:fldChar w:fldCharType="separate"/>
        </w:r>
        <w:r w:rsidR="0066033C">
          <w:rPr>
            <w:noProof/>
            <w:webHidden/>
          </w:rPr>
          <w:t>132</w:t>
        </w:r>
        <w:r w:rsidR="005E5414">
          <w:rPr>
            <w:noProof/>
            <w:webHidden/>
          </w:rPr>
          <w:fldChar w:fldCharType="end"/>
        </w:r>
      </w:hyperlink>
    </w:p>
    <w:p w14:paraId="5FC43656" w14:textId="2F9C0022" w:rsidR="005E5414" w:rsidRDefault="009236B4">
      <w:pPr>
        <w:pStyle w:val="41"/>
        <w:tabs>
          <w:tab w:val="left" w:pos="1100"/>
          <w:tab w:val="right" w:leader="dot" w:pos="9628"/>
        </w:tabs>
        <w:rPr>
          <w:rFonts w:asciiTheme="minorHAnsi" w:eastAsiaTheme="minorEastAsia" w:hAnsiTheme="minorHAnsi" w:cstheme="minorBidi"/>
          <w:noProof/>
          <w:kern w:val="2"/>
          <w:sz w:val="22"/>
          <w:szCs w:val="22"/>
          <w:lang w:val="el-GR" w:eastAsia="el-GR"/>
        </w:rPr>
      </w:pPr>
      <w:hyperlink w:anchor="_Toc153885559" w:history="1">
        <w:r w:rsidR="005E5414" w:rsidRPr="00C85533">
          <w:rPr>
            <w:rStyle w:val="-"/>
            <w:noProof/>
          </w:rPr>
          <w:t>5.</w:t>
        </w:r>
        <w:r w:rsidR="005E5414">
          <w:rPr>
            <w:rFonts w:asciiTheme="minorHAnsi" w:eastAsiaTheme="minorEastAsia" w:hAnsiTheme="minorHAnsi" w:cstheme="minorBidi"/>
            <w:noProof/>
            <w:kern w:val="2"/>
            <w:sz w:val="22"/>
            <w:szCs w:val="22"/>
            <w:lang w:val="el-GR" w:eastAsia="el-GR"/>
          </w:rPr>
          <w:tab/>
        </w:r>
        <w:r w:rsidR="005E5414" w:rsidRPr="00C85533">
          <w:rPr>
            <w:rStyle w:val="-"/>
            <w:noProof/>
          </w:rPr>
          <w:t>Υπηρεσίες Τεχνικής Υποστήριξης (Helpdesk) (βλ. 2.2.5)</w:t>
        </w:r>
        <w:r w:rsidR="005E5414">
          <w:rPr>
            <w:noProof/>
            <w:webHidden/>
          </w:rPr>
          <w:tab/>
        </w:r>
        <w:r w:rsidR="005E5414">
          <w:rPr>
            <w:noProof/>
            <w:webHidden/>
          </w:rPr>
          <w:fldChar w:fldCharType="begin"/>
        </w:r>
        <w:r w:rsidR="005E5414">
          <w:rPr>
            <w:noProof/>
            <w:webHidden/>
          </w:rPr>
          <w:instrText xml:space="preserve"> PAGEREF _Toc153885559 \h </w:instrText>
        </w:r>
        <w:r w:rsidR="005E5414">
          <w:rPr>
            <w:noProof/>
            <w:webHidden/>
          </w:rPr>
        </w:r>
        <w:r w:rsidR="005E5414">
          <w:rPr>
            <w:noProof/>
            <w:webHidden/>
          </w:rPr>
          <w:fldChar w:fldCharType="separate"/>
        </w:r>
        <w:r w:rsidR="0066033C">
          <w:rPr>
            <w:noProof/>
            <w:webHidden/>
          </w:rPr>
          <w:t>133</w:t>
        </w:r>
        <w:r w:rsidR="005E5414">
          <w:rPr>
            <w:noProof/>
            <w:webHidden/>
          </w:rPr>
          <w:fldChar w:fldCharType="end"/>
        </w:r>
      </w:hyperlink>
    </w:p>
    <w:p w14:paraId="05655F48" w14:textId="23AE6544" w:rsidR="005E5414" w:rsidRDefault="009236B4">
      <w:pPr>
        <w:pStyle w:val="41"/>
        <w:tabs>
          <w:tab w:val="left" w:pos="1100"/>
          <w:tab w:val="right" w:leader="dot" w:pos="9628"/>
        </w:tabs>
        <w:rPr>
          <w:rFonts w:asciiTheme="minorHAnsi" w:eastAsiaTheme="minorEastAsia" w:hAnsiTheme="minorHAnsi" w:cstheme="minorBidi"/>
          <w:noProof/>
          <w:kern w:val="2"/>
          <w:sz w:val="22"/>
          <w:szCs w:val="22"/>
          <w:lang w:val="el-GR" w:eastAsia="el-GR"/>
        </w:rPr>
      </w:pPr>
      <w:hyperlink w:anchor="_Toc153885560" w:history="1">
        <w:r w:rsidR="005E5414" w:rsidRPr="00C85533">
          <w:rPr>
            <w:rStyle w:val="-"/>
            <w:noProof/>
          </w:rPr>
          <w:t>6.</w:t>
        </w:r>
        <w:r w:rsidR="005E5414">
          <w:rPr>
            <w:rFonts w:asciiTheme="minorHAnsi" w:eastAsiaTheme="minorEastAsia" w:hAnsiTheme="minorHAnsi" w:cstheme="minorBidi"/>
            <w:noProof/>
            <w:kern w:val="2"/>
            <w:sz w:val="22"/>
            <w:szCs w:val="22"/>
            <w:lang w:val="el-GR" w:eastAsia="el-GR"/>
          </w:rPr>
          <w:tab/>
        </w:r>
        <w:r w:rsidR="005E5414" w:rsidRPr="00C85533">
          <w:rPr>
            <w:rStyle w:val="-"/>
            <w:noProof/>
          </w:rPr>
          <w:t>Άλλες δαπάνες</w:t>
        </w:r>
        <w:r w:rsidR="005E5414">
          <w:rPr>
            <w:noProof/>
            <w:webHidden/>
          </w:rPr>
          <w:tab/>
        </w:r>
        <w:r w:rsidR="005E5414">
          <w:rPr>
            <w:noProof/>
            <w:webHidden/>
          </w:rPr>
          <w:fldChar w:fldCharType="begin"/>
        </w:r>
        <w:r w:rsidR="005E5414">
          <w:rPr>
            <w:noProof/>
            <w:webHidden/>
          </w:rPr>
          <w:instrText xml:space="preserve"> PAGEREF _Toc153885560 \h </w:instrText>
        </w:r>
        <w:r w:rsidR="005E5414">
          <w:rPr>
            <w:noProof/>
            <w:webHidden/>
          </w:rPr>
        </w:r>
        <w:r w:rsidR="005E5414">
          <w:rPr>
            <w:noProof/>
            <w:webHidden/>
          </w:rPr>
          <w:fldChar w:fldCharType="separate"/>
        </w:r>
        <w:r w:rsidR="0066033C">
          <w:rPr>
            <w:noProof/>
            <w:webHidden/>
          </w:rPr>
          <w:t>133</w:t>
        </w:r>
        <w:r w:rsidR="005E5414">
          <w:rPr>
            <w:noProof/>
            <w:webHidden/>
          </w:rPr>
          <w:fldChar w:fldCharType="end"/>
        </w:r>
      </w:hyperlink>
    </w:p>
    <w:p w14:paraId="1D04FF10" w14:textId="79B7A07D" w:rsidR="005E5414" w:rsidRDefault="009236B4">
      <w:pPr>
        <w:pStyle w:val="41"/>
        <w:tabs>
          <w:tab w:val="left" w:pos="1100"/>
          <w:tab w:val="right" w:leader="dot" w:pos="9628"/>
        </w:tabs>
        <w:rPr>
          <w:rFonts w:asciiTheme="minorHAnsi" w:eastAsiaTheme="minorEastAsia" w:hAnsiTheme="minorHAnsi" w:cstheme="minorBidi"/>
          <w:noProof/>
          <w:kern w:val="2"/>
          <w:sz w:val="22"/>
          <w:szCs w:val="22"/>
          <w:lang w:val="el-GR" w:eastAsia="el-GR"/>
        </w:rPr>
      </w:pPr>
      <w:hyperlink w:anchor="_Toc153885561" w:history="1">
        <w:r w:rsidR="005E5414" w:rsidRPr="00C85533">
          <w:rPr>
            <w:rStyle w:val="-"/>
            <w:noProof/>
          </w:rPr>
          <w:t>7.</w:t>
        </w:r>
        <w:r w:rsidR="005E5414">
          <w:rPr>
            <w:rFonts w:asciiTheme="minorHAnsi" w:eastAsiaTheme="minorEastAsia" w:hAnsiTheme="minorHAnsi" w:cstheme="minorBidi"/>
            <w:noProof/>
            <w:kern w:val="2"/>
            <w:sz w:val="22"/>
            <w:szCs w:val="22"/>
            <w:lang w:val="el-GR" w:eastAsia="el-GR"/>
          </w:rPr>
          <w:tab/>
        </w:r>
        <w:r w:rsidR="005E5414" w:rsidRPr="00C85533">
          <w:rPr>
            <w:rStyle w:val="-"/>
            <w:noProof/>
          </w:rPr>
          <w:t>Συγκεντρωτικός Πίνακας Οικονομικής Προσφοράς Έργου</w:t>
        </w:r>
        <w:r w:rsidR="005E5414">
          <w:rPr>
            <w:noProof/>
            <w:webHidden/>
          </w:rPr>
          <w:tab/>
        </w:r>
        <w:r w:rsidR="005E5414">
          <w:rPr>
            <w:noProof/>
            <w:webHidden/>
          </w:rPr>
          <w:fldChar w:fldCharType="begin"/>
        </w:r>
        <w:r w:rsidR="005E5414">
          <w:rPr>
            <w:noProof/>
            <w:webHidden/>
          </w:rPr>
          <w:instrText xml:space="preserve"> PAGEREF _Toc153885561 \h </w:instrText>
        </w:r>
        <w:r w:rsidR="005E5414">
          <w:rPr>
            <w:noProof/>
            <w:webHidden/>
          </w:rPr>
        </w:r>
        <w:r w:rsidR="005E5414">
          <w:rPr>
            <w:noProof/>
            <w:webHidden/>
          </w:rPr>
          <w:fldChar w:fldCharType="separate"/>
        </w:r>
        <w:r w:rsidR="0066033C">
          <w:rPr>
            <w:noProof/>
            <w:webHidden/>
          </w:rPr>
          <w:t>133</w:t>
        </w:r>
        <w:r w:rsidR="005E5414">
          <w:rPr>
            <w:noProof/>
            <w:webHidden/>
          </w:rPr>
          <w:fldChar w:fldCharType="end"/>
        </w:r>
      </w:hyperlink>
    </w:p>
    <w:p w14:paraId="63B9BB3D" w14:textId="2D976956" w:rsidR="005E5414" w:rsidRDefault="009236B4">
      <w:pPr>
        <w:pStyle w:val="25"/>
        <w:tabs>
          <w:tab w:val="right" w:leader="dot" w:pos="9628"/>
        </w:tabs>
        <w:rPr>
          <w:rFonts w:asciiTheme="minorHAnsi" w:eastAsiaTheme="minorEastAsia" w:hAnsiTheme="minorHAnsi" w:cstheme="minorBidi"/>
          <w:smallCaps w:val="0"/>
          <w:noProof/>
          <w:kern w:val="2"/>
          <w:sz w:val="22"/>
          <w:szCs w:val="22"/>
          <w:lang w:val="el-GR" w:eastAsia="el-GR"/>
        </w:rPr>
      </w:pPr>
      <w:hyperlink w:anchor="_Toc153885562" w:history="1">
        <w:r w:rsidR="005E5414" w:rsidRPr="00C85533">
          <w:rPr>
            <w:rStyle w:val="-"/>
            <w:rFonts w:ascii="Tahoma" w:hAnsi="Tahoma" w:cs="Tahoma"/>
            <w:noProof/>
            <w:lang w:val="el-GR"/>
          </w:rPr>
          <w:t xml:space="preserve">ΠΑΡΑΡΤΗΜΑ </w:t>
        </w:r>
        <w:r w:rsidR="005E5414" w:rsidRPr="00C85533">
          <w:rPr>
            <w:rStyle w:val="-"/>
            <w:rFonts w:ascii="Tahoma" w:hAnsi="Tahoma" w:cs="Tahoma"/>
            <w:noProof/>
          </w:rPr>
          <w:t>VI</w:t>
        </w:r>
        <w:r w:rsidR="005E5414" w:rsidRPr="00C85533">
          <w:rPr>
            <w:rStyle w:val="-"/>
            <w:rFonts w:ascii="Tahoma" w:hAnsi="Tahoma" w:cs="Tahoma"/>
            <w:noProof/>
            <w:lang w:val="el-GR"/>
          </w:rPr>
          <w:t>Ι – Άλλες Δηλώσεις</w:t>
        </w:r>
        <w:r w:rsidR="005E5414">
          <w:rPr>
            <w:noProof/>
            <w:webHidden/>
          </w:rPr>
          <w:tab/>
        </w:r>
        <w:r w:rsidR="005E5414">
          <w:rPr>
            <w:noProof/>
            <w:webHidden/>
          </w:rPr>
          <w:fldChar w:fldCharType="begin"/>
        </w:r>
        <w:r w:rsidR="005E5414">
          <w:rPr>
            <w:noProof/>
            <w:webHidden/>
          </w:rPr>
          <w:instrText xml:space="preserve"> PAGEREF _Toc153885562 \h </w:instrText>
        </w:r>
        <w:r w:rsidR="005E5414">
          <w:rPr>
            <w:noProof/>
            <w:webHidden/>
          </w:rPr>
        </w:r>
        <w:r w:rsidR="005E5414">
          <w:rPr>
            <w:noProof/>
            <w:webHidden/>
          </w:rPr>
          <w:fldChar w:fldCharType="separate"/>
        </w:r>
        <w:r w:rsidR="0066033C">
          <w:rPr>
            <w:noProof/>
            <w:webHidden/>
          </w:rPr>
          <w:t>135</w:t>
        </w:r>
        <w:r w:rsidR="005E5414">
          <w:rPr>
            <w:noProof/>
            <w:webHidden/>
          </w:rPr>
          <w:fldChar w:fldCharType="end"/>
        </w:r>
      </w:hyperlink>
    </w:p>
    <w:p w14:paraId="6750F65D" w14:textId="2DC1D520" w:rsidR="005E5414" w:rsidRDefault="009236B4">
      <w:pPr>
        <w:pStyle w:val="25"/>
        <w:tabs>
          <w:tab w:val="right" w:leader="dot" w:pos="9628"/>
        </w:tabs>
        <w:rPr>
          <w:rFonts w:asciiTheme="minorHAnsi" w:eastAsiaTheme="minorEastAsia" w:hAnsiTheme="minorHAnsi" w:cstheme="minorBidi"/>
          <w:smallCaps w:val="0"/>
          <w:noProof/>
          <w:kern w:val="2"/>
          <w:sz w:val="22"/>
          <w:szCs w:val="22"/>
          <w:lang w:val="el-GR" w:eastAsia="el-GR"/>
        </w:rPr>
      </w:pPr>
      <w:hyperlink w:anchor="_Toc153885563" w:history="1">
        <w:r w:rsidR="005E5414" w:rsidRPr="00C85533">
          <w:rPr>
            <w:rStyle w:val="-"/>
            <w:rFonts w:ascii="Tahoma" w:hAnsi="Tahoma" w:cs="Tahoma"/>
            <w:noProof/>
            <w:lang w:val="el-GR"/>
          </w:rPr>
          <w:t xml:space="preserve">ΠΑΡΑΡΤΗΜΑ </w:t>
        </w:r>
        <w:r w:rsidR="005E5414" w:rsidRPr="00C85533">
          <w:rPr>
            <w:rStyle w:val="-"/>
            <w:rFonts w:ascii="Tahoma" w:hAnsi="Tahoma" w:cs="Tahoma"/>
            <w:noProof/>
          </w:rPr>
          <w:t>VIII</w:t>
        </w:r>
        <w:r w:rsidR="005E5414" w:rsidRPr="00C85533">
          <w:rPr>
            <w:rStyle w:val="-"/>
            <w:rFonts w:ascii="Tahoma" w:hAnsi="Tahoma" w:cs="Tahoma"/>
            <w:noProof/>
            <w:lang w:val="el-GR"/>
          </w:rPr>
          <w:t xml:space="preserve"> – Υποδείγματα Εγγυητικών Επιστολών</w:t>
        </w:r>
        <w:r w:rsidR="005E5414">
          <w:rPr>
            <w:noProof/>
            <w:webHidden/>
          </w:rPr>
          <w:tab/>
        </w:r>
        <w:r w:rsidR="005E5414">
          <w:rPr>
            <w:noProof/>
            <w:webHidden/>
          </w:rPr>
          <w:fldChar w:fldCharType="begin"/>
        </w:r>
        <w:r w:rsidR="005E5414">
          <w:rPr>
            <w:noProof/>
            <w:webHidden/>
          </w:rPr>
          <w:instrText xml:space="preserve"> PAGEREF _Toc153885563 \h </w:instrText>
        </w:r>
        <w:r w:rsidR="005E5414">
          <w:rPr>
            <w:noProof/>
            <w:webHidden/>
          </w:rPr>
        </w:r>
        <w:r w:rsidR="005E5414">
          <w:rPr>
            <w:noProof/>
            <w:webHidden/>
          </w:rPr>
          <w:fldChar w:fldCharType="separate"/>
        </w:r>
        <w:r w:rsidR="0066033C">
          <w:rPr>
            <w:noProof/>
            <w:webHidden/>
          </w:rPr>
          <w:t>136</w:t>
        </w:r>
        <w:r w:rsidR="005E5414">
          <w:rPr>
            <w:noProof/>
            <w:webHidden/>
          </w:rPr>
          <w:fldChar w:fldCharType="end"/>
        </w:r>
      </w:hyperlink>
    </w:p>
    <w:p w14:paraId="28083A82" w14:textId="7FFE45D7" w:rsidR="005E5414" w:rsidRDefault="009236B4">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rPr>
      </w:pPr>
      <w:hyperlink w:anchor="_Toc153885564" w:history="1">
        <w:r w:rsidR="005E5414" w:rsidRPr="00C85533">
          <w:rPr>
            <w:rStyle w:val="-"/>
            <w:rFonts w:ascii="Tahoma" w:hAnsi="Tahoma" w:cs="Tahoma"/>
            <w:noProof/>
            <w:lang w:val="el-GR"/>
          </w:rPr>
          <w:t>I.</w:t>
        </w:r>
        <w:r w:rsidR="005E5414">
          <w:rPr>
            <w:rFonts w:asciiTheme="minorHAnsi" w:eastAsiaTheme="minorEastAsia" w:hAnsiTheme="minorHAnsi" w:cstheme="minorBidi"/>
            <w:i w:val="0"/>
            <w:iCs w:val="0"/>
            <w:noProof/>
            <w:kern w:val="2"/>
            <w:sz w:val="22"/>
            <w:szCs w:val="22"/>
            <w:lang w:val="el-GR" w:eastAsia="el-GR"/>
          </w:rPr>
          <w:tab/>
        </w:r>
        <w:r w:rsidR="005E5414" w:rsidRPr="00C85533">
          <w:rPr>
            <w:rStyle w:val="-"/>
            <w:rFonts w:ascii="Tahoma" w:hAnsi="Tahoma" w:cs="Tahoma"/>
            <w:noProof/>
            <w:lang w:val="el-GR"/>
          </w:rPr>
          <w:t>Εγγυητική Επιστολή Συμμετοχής</w:t>
        </w:r>
        <w:r w:rsidR="005E5414">
          <w:rPr>
            <w:noProof/>
            <w:webHidden/>
          </w:rPr>
          <w:tab/>
        </w:r>
        <w:r w:rsidR="005E5414">
          <w:rPr>
            <w:noProof/>
            <w:webHidden/>
          </w:rPr>
          <w:fldChar w:fldCharType="begin"/>
        </w:r>
        <w:r w:rsidR="005E5414">
          <w:rPr>
            <w:noProof/>
            <w:webHidden/>
          </w:rPr>
          <w:instrText xml:space="preserve"> PAGEREF _Toc153885564 \h </w:instrText>
        </w:r>
        <w:r w:rsidR="005E5414">
          <w:rPr>
            <w:noProof/>
            <w:webHidden/>
          </w:rPr>
        </w:r>
        <w:r w:rsidR="005E5414">
          <w:rPr>
            <w:noProof/>
            <w:webHidden/>
          </w:rPr>
          <w:fldChar w:fldCharType="separate"/>
        </w:r>
        <w:r w:rsidR="0066033C">
          <w:rPr>
            <w:noProof/>
            <w:webHidden/>
          </w:rPr>
          <w:t>136</w:t>
        </w:r>
        <w:r w:rsidR="005E5414">
          <w:rPr>
            <w:noProof/>
            <w:webHidden/>
          </w:rPr>
          <w:fldChar w:fldCharType="end"/>
        </w:r>
      </w:hyperlink>
    </w:p>
    <w:p w14:paraId="5EB95635" w14:textId="63C45726" w:rsidR="005E5414" w:rsidRDefault="009236B4">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rPr>
      </w:pPr>
      <w:hyperlink w:anchor="_Toc153885565" w:history="1">
        <w:r w:rsidR="005E5414" w:rsidRPr="00C85533">
          <w:rPr>
            <w:rStyle w:val="-"/>
            <w:rFonts w:ascii="Tahoma" w:hAnsi="Tahoma" w:cs="Tahoma"/>
            <w:noProof/>
            <w:lang w:val="el-GR"/>
          </w:rPr>
          <w:t>II.</w:t>
        </w:r>
        <w:r w:rsidR="005E5414">
          <w:rPr>
            <w:rFonts w:asciiTheme="minorHAnsi" w:eastAsiaTheme="minorEastAsia" w:hAnsiTheme="minorHAnsi" w:cstheme="minorBidi"/>
            <w:i w:val="0"/>
            <w:iCs w:val="0"/>
            <w:noProof/>
            <w:kern w:val="2"/>
            <w:sz w:val="22"/>
            <w:szCs w:val="22"/>
            <w:lang w:val="el-GR" w:eastAsia="el-GR"/>
          </w:rPr>
          <w:tab/>
        </w:r>
        <w:r w:rsidR="005E5414" w:rsidRPr="00C85533">
          <w:rPr>
            <w:rStyle w:val="-"/>
            <w:rFonts w:ascii="Tahoma" w:hAnsi="Tahoma" w:cs="Tahoma"/>
            <w:noProof/>
            <w:lang w:val="el-GR"/>
          </w:rPr>
          <w:t>Εγγυητική Επιστολή Καλής Εκτέλεσης</w:t>
        </w:r>
        <w:r w:rsidR="005E5414">
          <w:rPr>
            <w:noProof/>
            <w:webHidden/>
          </w:rPr>
          <w:tab/>
        </w:r>
        <w:r w:rsidR="005E5414">
          <w:rPr>
            <w:noProof/>
            <w:webHidden/>
          </w:rPr>
          <w:fldChar w:fldCharType="begin"/>
        </w:r>
        <w:r w:rsidR="005E5414">
          <w:rPr>
            <w:noProof/>
            <w:webHidden/>
          </w:rPr>
          <w:instrText xml:space="preserve"> PAGEREF _Toc153885565 \h </w:instrText>
        </w:r>
        <w:r w:rsidR="005E5414">
          <w:rPr>
            <w:noProof/>
            <w:webHidden/>
          </w:rPr>
        </w:r>
        <w:r w:rsidR="005E5414">
          <w:rPr>
            <w:noProof/>
            <w:webHidden/>
          </w:rPr>
          <w:fldChar w:fldCharType="separate"/>
        </w:r>
        <w:r w:rsidR="0066033C">
          <w:rPr>
            <w:noProof/>
            <w:webHidden/>
          </w:rPr>
          <w:t>137</w:t>
        </w:r>
        <w:r w:rsidR="005E5414">
          <w:rPr>
            <w:noProof/>
            <w:webHidden/>
          </w:rPr>
          <w:fldChar w:fldCharType="end"/>
        </w:r>
      </w:hyperlink>
    </w:p>
    <w:p w14:paraId="072D05F3" w14:textId="645D344F" w:rsidR="005E5414" w:rsidRDefault="009236B4">
      <w:pPr>
        <w:pStyle w:val="31"/>
        <w:tabs>
          <w:tab w:val="left" w:pos="1100"/>
          <w:tab w:val="right" w:leader="dot" w:pos="9628"/>
        </w:tabs>
        <w:rPr>
          <w:rFonts w:asciiTheme="minorHAnsi" w:eastAsiaTheme="minorEastAsia" w:hAnsiTheme="minorHAnsi" w:cstheme="minorBidi"/>
          <w:i w:val="0"/>
          <w:iCs w:val="0"/>
          <w:noProof/>
          <w:kern w:val="2"/>
          <w:sz w:val="22"/>
          <w:szCs w:val="22"/>
          <w:lang w:val="el-GR" w:eastAsia="el-GR"/>
        </w:rPr>
      </w:pPr>
      <w:hyperlink w:anchor="_Toc153885566" w:history="1">
        <w:r w:rsidR="005E5414" w:rsidRPr="00C85533">
          <w:rPr>
            <w:rStyle w:val="-"/>
            <w:rFonts w:ascii="Tahoma" w:hAnsi="Tahoma" w:cs="Tahoma"/>
            <w:noProof/>
            <w:lang w:val="el-GR" w:eastAsia="el-GR"/>
          </w:rPr>
          <w:t>III.</w:t>
        </w:r>
        <w:r w:rsidR="005E5414">
          <w:rPr>
            <w:rFonts w:asciiTheme="minorHAnsi" w:eastAsiaTheme="minorEastAsia" w:hAnsiTheme="minorHAnsi" w:cstheme="minorBidi"/>
            <w:i w:val="0"/>
            <w:iCs w:val="0"/>
            <w:noProof/>
            <w:kern w:val="2"/>
            <w:sz w:val="22"/>
            <w:szCs w:val="22"/>
            <w:lang w:val="el-GR" w:eastAsia="el-GR"/>
          </w:rPr>
          <w:tab/>
        </w:r>
        <w:r w:rsidR="005E5414" w:rsidRPr="00C85533">
          <w:rPr>
            <w:rStyle w:val="-"/>
            <w:rFonts w:ascii="Tahoma" w:hAnsi="Tahoma" w:cs="Tahoma"/>
            <w:noProof/>
            <w:lang w:val="el-GR" w:eastAsia="el-GR"/>
          </w:rPr>
          <w:t>Εγγυητική Επιστολή Προκαταβολής</w:t>
        </w:r>
        <w:r w:rsidR="005E5414">
          <w:rPr>
            <w:noProof/>
            <w:webHidden/>
          </w:rPr>
          <w:tab/>
        </w:r>
        <w:r w:rsidR="005E5414">
          <w:rPr>
            <w:noProof/>
            <w:webHidden/>
          </w:rPr>
          <w:fldChar w:fldCharType="begin"/>
        </w:r>
        <w:r w:rsidR="005E5414">
          <w:rPr>
            <w:noProof/>
            <w:webHidden/>
          </w:rPr>
          <w:instrText xml:space="preserve"> PAGEREF _Toc153885566 \h </w:instrText>
        </w:r>
        <w:r w:rsidR="005E5414">
          <w:rPr>
            <w:noProof/>
            <w:webHidden/>
          </w:rPr>
        </w:r>
        <w:r w:rsidR="005E5414">
          <w:rPr>
            <w:noProof/>
            <w:webHidden/>
          </w:rPr>
          <w:fldChar w:fldCharType="separate"/>
        </w:r>
        <w:r w:rsidR="0066033C">
          <w:rPr>
            <w:noProof/>
            <w:webHidden/>
          </w:rPr>
          <w:t>138</w:t>
        </w:r>
        <w:r w:rsidR="005E5414">
          <w:rPr>
            <w:noProof/>
            <w:webHidden/>
          </w:rPr>
          <w:fldChar w:fldCharType="end"/>
        </w:r>
      </w:hyperlink>
    </w:p>
    <w:p w14:paraId="6549F4D2" w14:textId="09299D03" w:rsidR="005E5414" w:rsidRDefault="009236B4">
      <w:pPr>
        <w:pStyle w:val="31"/>
        <w:tabs>
          <w:tab w:val="left" w:pos="1100"/>
          <w:tab w:val="right" w:leader="dot" w:pos="9628"/>
        </w:tabs>
        <w:rPr>
          <w:rFonts w:asciiTheme="minorHAnsi" w:eastAsiaTheme="minorEastAsia" w:hAnsiTheme="minorHAnsi" w:cstheme="minorBidi"/>
          <w:i w:val="0"/>
          <w:iCs w:val="0"/>
          <w:noProof/>
          <w:kern w:val="2"/>
          <w:sz w:val="22"/>
          <w:szCs w:val="22"/>
          <w:lang w:val="el-GR" w:eastAsia="el-GR"/>
        </w:rPr>
      </w:pPr>
      <w:hyperlink w:anchor="_Toc153885567" w:history="1">
        <w:r w:rsidR="005E5414" w:rsidRPr="00C85533">
          <w:rPr>
            <w:rStyle w:val="-"/>
            <w:rFonts w:ascii="Tahoma" w:hAnsi="Tahoma" w:cs="Tahoma"/>
            <w:noProof/>
            <w:lang w:val="el-GR" w:eastAsia="el-GR"/>
          </w:rPr>
          <w:t>IV.</w:t>
        </w:r>
        <w:r w:rsidR="005E5414">
          <w:rPr>
            <w:rFonts w:asciiTheme="minorHAnsi" w:eastAsiaTheme="minorEastAsia" w:hAnsiTheme="minorHAnsi" w:cstheme="minorBidi"/>
            <w:i w:val="0"/>
            <w:iCs w:val="0"/>
            <w:noProof/>
            <w:kern w:val="2"/>
            <w:sz w:val="22"/>
            <w:szCs w:val="22"/>
            <w:lang w:val="el-GR" w:eastAsia="el-GR"/>
          </w:rPr>
          <w:tab/>
        </w:r>
        <w:r w:rsidR="005E5414" w:rsidRPr="00C85533">
          <w:rPr>
            <w:rStyle w:val="-"/>
            <w:rFonts w:ascii="Tahoma" w:hAnsi="Tahoma" w:cs="Tahoma"/>
            <w:noProof/>
            <w:lang w:val="el-GR" w:eastAsia="el-GR"/>
          </w:rPr>
          <w:t>Εγγυητική Επιστολή Καλής Λειτουργίας</w:t>
        </w:r>
        <w:r w:rsidR="005E5414">
          <w:rPr>
            <w:noProof/>
            <w:webHidden/>
          </w:rPr>
          <w:tab/>
        </w:r>
        <w:r w:rsidR="005E5414">
          <w:rPr>
            <w:noProof/>
            <w:webHidden/>
          </w:rPr>
          <w:fldChar w:fldCharType="begin"/>
        </w:r>
        <w:r w:rsidR="005E5414">
          <w:rPr>
            <w:noProof/>
            <w:webHidden/>
          </w:rPr>
          <w:instrText xml:space="preserve"> PAGEREF _Toc153885567 \h </w:instrText>
        </w:r>
        <w:r w:rsidR="005E5414">
          <w:rPr>
            <w:noProof/>
            <w:webHidden/>
          </w:rPr>
        </w:r>
        <w:r w:rsidR="005E5414">
          <w:rPr>
            <w:noProof/>
            <w:webHidden/>
          </w:rPr>
          <w:fldChar w:fldCharType="separate"/>
        </w:r>
        <w:r w:rsidR="0066033C">
          <w:rPr>
            <w:noProof/>
            <w:webHidden/>
          </w:rPr>
          <w:t>139</w:t>
        </w:r>
        <w:r w:rsidR="005E5414">
          <w:rPr>
            <w:noProof/>
            <w:webHidden/>
          </w:rPr>
          <w:fldChar w:fldCharType="end"/>
        </w:r>
      </w:hyperlink>
    </w:p>
    <w:p w14:paraId="6142094F" w14:textId="6EC3EF1F" w:rsidR="005E5414" w:rsidRDefault="009236B4">
      <w:pPr>
        <w:pStyle w:val="25"/>
        <w:tabs>
          <w:tab w:val="right" w:leader="dot" w:pos="9628"/>
        </w:tabs>
        <w:rPr>
          <w:rFonts w:asciiTheme="minorHAnsi" w:eastAsiaTheme="minorEastAsia" w:hAnsiTheme="minorHAnsi" w:cstheme="minorBidi"/>
          <w:smallCaps w:val="0"/>
          <w:noProof/>
          <w:kern w:val="2"/>
          <w:sz w:val="22"/>
          <w:szCs w:val="22"/>
          <w:lang w:val="el-GR" w:eastAsia="el-GR"/>
        </w:rPr>
      </w:pPr>
      <w:hyperlink w:anchor="_Toc153885568" w:history="1">
        <w:r w:rsidR="005E5414" w:rsidRPr="00C85533">
          <w:rPr>
            <w:rStyle w:val="-"/>
            <w:rFonts w:ascii="Tahoma" w:hAnsi="Tahoma" w:cs="Tahoma"/>
            <w:noProof/>
            <w:lang w:val="el-GR"/>
          </w:rPr>
          <w:t xml:space="preserve">ΠΑΡΑΡΤΗΜΑ </w:t>
        </w:r>
        <w:r w:rsidR="005E5414" w:rsidRPr="00C85533">
          <w:rPr>
            <w:rStyle w:val="-"/>
            <w:rFonts w:ascii="Tahoma" w:hAnsi="Tahoma" w:cs="Tahoma"/>
            <w:noProof/>
          </w:rPr>
          <w:t>IX</w:t>
        </w:r>
        <w:r w:rsidR="005E5414" w:rsidRPr="00C85533">
          <w:rPr>
            <w:rStyle w:val="-"/>
            <w:rFonts w:ascii="Tahoma" w:hAnsi="Tahoma" w:cs="Tahoma"/>
            <w:noProof/>
            <w:lang w:val="el-GR"/>
          </w:rPr>
          <w:t>– ΕΝΗΜΕΡΩΣΗ ΓΙΑ ΤΗΝ ΕΠΕΞΕΡΓΑΣΙΑ ΠΡΟΣΩΠΙΚΩΝ ΔΕΔΟΜΕΝΩΝ</w:t>
        </w:r>
        <w:r w:rsidR="005E5414">
          <w:rPr>
            <w:noProof/>
            <w:webHidden/>
          </w:rPr>
          <w:tab/>
        </w:r>
        <w:r w:rsidR="005E5414">
          <w:rPr>
            <w:noProof/>
            <w:webHidden/>
          </w:rPr>
          <w:fldChar w:fldCharType="begin"/>
        </w:r>
        <w:r w:rsidR="005E5414">
          <w:rPr>
            <w:noProof/>
            <w:webHidden/>
          </w:rPr>
          <w:instrText xml:space="preserve"> PAGEREF _Toc153885568 \h </w:instrText>
        </w:r>
        <w:r w:rsidR="005E5414">
          <w:rPr>
            <w:noProof/>
            <w:webHidden/>
          </w:rPr>
        </w:r>
        <w:r w:rsidR="005E5414">
          <w:rPr>
            <w:noProof/>
            <w:webHidden/>
          </w:rPr>
          <w:fldChar w:fldCharType="separate"/>
        </w:r>
        <w:r w:rsidR="0066033C">
          <w:rPr>
            <w:noProof/>
            <w:webHidden/>
          </w:rPr>
          <w:t>140</w:t>
        </w:r>
        <w:r w:rsidR="005E5414">
          <w:rPr>
            <w:noProof/>
            <w:webHidden/>
          </w:rPr>
          <w:fldChar w:fldCharType="end"/>
        </w:r>
      </w:hyperlink>
    </w:p>
    <w:p w14:paraId="3C4DB16A" w14:textId="3D6C008E" w:rsidR="008338F0" w:rsidRPr="00071CDB" w:rsidRDefault="001C5365">
      <w:pPr>
        <w:rPr>
          <w:rFonts w:ascii="Tahoma" w:hAnsi="Tahoma" w:cs="Tahoma"/>
        </w:rPr>
      </w:pPr>
      <w:r w:rsidRPr="00071CDB">
        <w:rPr>
          <w:rFonts w:ascii="Tahoma" w:hAnsi="Tahoma" w:cs="Tahoma"/>
        </w:rPr>
        <w:fldChar w:fldCharType="end"/>
      </w:r>
    </w:p>
    <w:p w14:paraId="0B9C02E8" w14:textId="77777777" w:rsidR="008E18C3" w:rsidRPr="00071CDB" w:rsidRDefault="008E18C3">
      <w:pPr>
        <w:rPr>
          <w:rFonts w:ascii="Tahoma" w:hAnsi="Tahoma" w:cs="Tahoma"/>
        </w:rPr>
      </w:pPr>
    </w:p>
    <w:p w14:paraId="7B28381F" w14:textId="77777777" w:rsidR="008E18C3" w:rsidRPr="00071CDB" w:rsidRDefault="008E18C3">
      <w:pPr>
        <w:rPr>
          <w:rFonts w:ascii="Tahoma" w:eastAsia="MS Mincho" w:hAnsi="Tahoma" w:cs="Tahoma"/>
          <w:b/>
          <w:bCs/>
          <w:caps/>
          <w:lang w:val="el-GR" w:eastAsia="el-GR"/>
        </w:rPr>
        <w:sectPr w:rsidR="008E18C3" w:rsidRPr="00071CDB" w:rsidSect="00230C28">
          <w:pgSz w:w="11906" w:h="16838"/>
          <w:pgMar w:top="1134" w:right="1134" w:bottom="1134" w:left="1134" w:header="720" w:footer="709" w:gutter="0"/>
          <w:cols w:space="720"/>
          <w:titlePg/>
          <w:docGrid w:linePitch="360"/>
        </w:sectPr>
      </w:pPr>
    </w:p>
    <w:p w14:paraId="50FE0628" w14:textId="77777777" w:rsidR="009011F2" w:rsidRPr="00071CDB" w:rsidRDefault="001C5365" w:rsidP="004719AE">
      <w:pPr>
        <w:pStyle w:val="2"/>
        <w:numPr>
          <w:ilvl w:val="0"/>
          <w:numId w:val="7"/>
        </w:numPr>
        <w:rPr>
          <w:rFonts w:ascii="Tahoma" w:hAnsi="Tahoma" w:cs="Tahoma"/>
          <w:sz w:val="22"/>
          <w:lang w:val="el-GR"/>
        </w:rPr>
      </w:pPr>
      <w:bookmarkStart w:id="7" w:name="_Toc153885449"/>
      <w:r w:rsidRPr="00071CDB">
        <w:rPr>
          <w:rFonts w:ascii="Tahoma" w:hAnsi="Tahoma" w:cs="Tahoma"/>
          <w:bCs/>
          <w:color w:val="333399"/>
          <w:sz w:val="22"/>
          <w:lang w:val="el-GR"/>
        </w:rPr>
        <w:lastRenderedPageBreak/>
        <w:t>ΑΝΑΘΕΤΟΥΣΑ ΑΡΧΗ ΚΑΙ ΑΝΤΙΚΕΙΜΕΝΟ ΣΥΜΒΑΣΗΣ</w:t>
      </w:r>
      <w:bookmarkEnd w:id="7"/>
    </w:p>
    <w:p w14:paraId="3C3F00FA" w14:textId="77777777" w:rsidR="008338F0" w:rsidRPr="00071CDB" w:rsidRDefault="003355E7" w:rsidP="004719AE">
      <w:pPr>
        <w:pStyle w:val="2"/>
        <w:numPr>
          <w:ilvl w:val="1"/>
          <w:numId w:val="7"/>
        </w:numPr>
        <w:rPr>
          <w:rFonts w:ascii="Tahoma" w:hAnsi="Tahoma" w:cs="Tahoma"/>
          <w:sz w:val="22"/>
          <w:lang w:val="el-GR"/>
        </w:rPr>
      </w:pPr>
      <w:bookmarkStart w:id="8" w:name="_Toc153885450"/>
      <w:r w:rsidRPr="00071CDB">
        <w:rPr>
          <w:rFonts w:ascii="Tahoma" w:hAnsi="Tahoma" w:cs="Tahoma"/>
          <w:sz w:val="22"/>
          <w:lang w:val="el-GR"/>
        </w:rPr>
        <w:t>Στοιχεία Αναθέτουσας Αρχής</w:t>
      </w:r>
      <w:bookmarkEnd w:id="8"/>
      <w:r w:rsidRPr="00071CDB">
        <w:rPr>
          <w:rFonts w:ascii="Tahoma" w:hAnsi="Tahoma" w:cs="Tahoma"/>
          <w:sz w:val="22"/>
          <w:lang w:val="el-GR"/>
        </w:rPr>
        <w:t xml:space="preserve"> </w:t>
      </w:r>
    </w:p>
    <w:p w14:paraId="5815457E" w14:textId="77777777" w:rsidR="008338F0" w:rsidRPr="00071CDB" w:rsidRDefault="008338F0">
      <w:pPr>
        <w:pStyle w:val="normalwithoutspacing"/>
        <w:rPr>
          <w:rFonts w:ascii="Tahoma" w:hAnsi="Tahoma" w:cs="Tahoma"/>
        </w:rPr>
      </w:pPr>
    </w:p>
    <w:tbl>
      <w:tblPr>
        <w:tblW w:w="0" w:type="auto"/>
        <w:tblInd w:w="108" w:type="dxa"/>
        <w:tblLayout w:type="fixed"/>
        <w:tblLook w:val="0000" w:firstRow="0" w:lastRow="0" w:firstColumn="0" w:lastColumn="0" w:noHBand="0" w:noVBand="0"/>
      </w:tblPr>
      <w:tblGrid>
        <w:gridCol w:w="5245"/>
        <w:gridCol w:w="4129"/>
      </w:tblGrid>
      <w:tr w:rsidR="00055134" w:rsidRPr="000E4996" w14:paraId="317C28B1" w14:textId="77777777" w:rsidTr="00055134">
        <w:tc>
          <w:tcPr>
            <w:tcW w:w="5245" w:type="dxa"/>
            <w:tcBorders>
              <w:top w:val="single" w:sz="4" w:space="0" w:color="000000"/>
              <w:left w:val="single" w:sz="4" w:space="0" w:color="000000"/>
              <w:bottom w:val="single" w:sz="4" w:space="0" w:color="000000"/>
            </w:tcBorders>
            <w:shd w:val="clear" w:color="auto" w:fill="auto"/>
          </w:tcPr>
          <w:p w14:paraId="4317E856" w14:textId="77777777" w:rsidR="00055134" w:rsidRPr="00071CDB" w:rsidRDefault="00055134" w:rsidP="00162B41">
            <w:pPr>
              <w:pStyle w:val="normalwithoutspacing"/>
              <w:rPr>
                <w:rFonts w:ascii="Tahoma" w:hAnsi="Tahoma" w:cs="Tahoma"/>
              </w:rPr>
            </w:pPr>
            <w:r w:rsidRPr="00071CDB">
              <w:rPr>
                <w:rFonts w:ascii="Tahoma" w:hAnsi="Tahoma" w:cs="Tahoma"/>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73904DC" w14:textId="77777777" w:rsidR="00055134" w:rsidRPr="00071CDB" w:rsidRDefault="00055134" w:rsidP="00162B41">
            <w:pPr>
              <w:pStyle w:val="normalwithoutspacing"/>
              <w:snapToGrid w:val="0"/>
              <w:rPr>
                <w:rFonts w:ascii="Tahoma" w:hAnsi="Tahoma" w:cs="Tahoma"/>
              </w:rPr>
            </w:pPr>
            <w:r w:rsidRPr="00071CDB">
              <w:rPr>
                <w:rFonts w:ascii="Tahoma" w:hAnsi="Tahoma" w:cs="Tahoma"/>
              </w:rPr>
              <w:t>ΚΟΙΝΩΝΙΑ ΤΗΣ ΠΛΗΡΟΦΟΡΙΑΣ Μ.Α.Ε.</w:t>
            </w:r>
          </w:p>
        </w:tc>
      </w:tr>
      <w:tr w:rsidR="00055134" w:rsidRPr="00071CDB" w14:paraId="082A61BE" w14:textId="77777777" w:rsidTr="00055134">
        <w:tc>
          <w:tcPr>
            <w:tcW w:w="5245" w:type="dxa"/>
            <w:tcBorders>
              <w:top w:val="single" w:sz="4" w:space="0" w:color="000000"/>
              <w:left w:val="single" w:sz="4" w:space="0" w:color="000000"/>
              <w:bottom w:val="single" w:sz="4" w:space="0" w:color="000000"/>
            </w:tcBorders>
            <w:shd w:val="clear" w:color="auto" w:fill="auto"/>
          </w:tcPr>
          <w:p w14:paraId="0331CDB2" w14:textId="77777777" w:rsidR="00055134" w:rsidRPr="00071CDB" w:rsidRDefault="00055134" w:rsidP="00162B41">
            <w:pPr>
              <w:pStyle w:val="normalwithoutspacing"/>
              <w:rPr>
                <w:rFonts w:ascii="Tahoma" w:hAnsi="Tahoma" w:cs="Tahoma"/>
              </w:rPr>
            </w:pPr>
            <w:r w:rsidRPr="00071CDB">
              <w:rPr>
                <w:rFonts w:ascii="Tahoma" w:hAnsi="Tahoma" w:cs="Tahoma"/>
              </w:rPr>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8ACCC67" w14:textId="77777777" w:rsidR="00055134" w:rsidRPr="00071CDB" w:rsidRDefault="00055134" w:rsidP="00162B41">
            <w:pPr>
              <w:pStyle w:val="normalwithoutspacing"/>
              <w:snapToGrid w:val="0"/>
              <w:rPr>
                <w:rFonts w:ascii="Tahoma" w:hAnsi="Tahoma" w:cs="Tahoma"/>
              </w:rPr>
            </w:pPr>
            <w:r w:rsidRPr="00071CDB">
              <w:rPr>
                <w:rFonts w:ascii="Tahoma" w:hAnsi="Tahoma" w:cs="Tahoma"/>
              </w:rPr>
              <w:t>999983307</w:t>
            </w:r>
          </w:p>
        </w:tc>
      </w:tr>
      <w:tr w:rsidR="00055134" w:rsidRPr="00071CDB" w14:paraId="4EF108CB" w14:textId="77777777" w:rsidTr="00055134">
        <w:tc>
          <w:tcPr>
            <w:tcW w:w="5245" w:type="dxa"/>
            <w:tcBorders>
              <w:top w:val="single" w:sz="4" w:space="0" w:color="000000"/>
              <w:left w:val="single" w:sz="4" w:space="0" w:color="000000"/>
              <w:bottom w:val="single" w:sz="4" w:space="0" w:color="000000"/>
            </w:tcBorders>
            <w:shd w:val="clear" w:color="auto" w:fill="auto"/>
          </w:tcPr>
          <w:p w14:paraId="5CF463BA" w14:textId="77777777" w:rsidR="00055134" w:rsidRPr="00071CDB" w:rsidRDefault="00055134" w:rsidP="00162B41">
            <w:pPr>
              <w:pStyle w:val="normalwithoutspacing"/>
              <w:rPr>
                <w:rFonts w:ascii="Tahoma" w:hAnsi="Tahoma" w:cs="Tahoma"/>
              </w:rPr>
            </w:pPr>
            <w:r w:rsidRPr="00071CDB">
              <w:rPr>
                <w:rFonts w:ascii="Tahoma" w:hAnsi="Tahoma" w:cs="Tahoma"/>
              </w:rPr>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6A2CF22" w14:textId="77777777" w:rsidR="00055134" w:rsidRPr="00071CDB" w:rsidRDefault="00055134" w:rsidP="00162B41">
            <w:pPr>
              <w:pStyle w:val="normalwithoutspacing"/>
              <w:snapToGrid w:val="0"/>
              <w:rPr>
                <w:rFonts w:ascii="Tahoma" w:hAnsi="Tahoma" w:cs="Tahoma"/>
              </w:rPr>
            </w:pPr>
            <w:r w:rsidRPr="00071CDB">
              <w:rPr>
                <w:rFonts w:ascii="Tahoma" w:hAnsi="Tahoma" w:cs="Tahoma"/>
              </w:rPr>
              <w:t>1053.E00553.00005</w:t>
            </w:r>
          </w:p>
        </w:tc>
      </w:tr>
      <w:tr w:rsidR="00055134" w:rsidRPr="00071CDB" w14:paraId="575980B5" w14:textId="77777777" w:rsidTr="00055134">
        <w:tc>
          <w:tcPr>
            <w:tcW w:w="5245" w:type="dxa"/>
            <w:tcBorders>
              <w:top w:val="single" w:sz="4" w:space="0" w:color="000000"/>
              <w:left w:val="single" w:sz="4" w:space="0" w:color="000000"/>
              <w:bottom w:val="single" w:sz="4" w:space="0" w:color="000000"/>
            </w:tcBorders>
            <w:shd w:val="clear" w:color="auto" w:fill="auto"/>
          </w:tcPr>
          <w:p w14:paraId="0FEB2B7E" w14:textId="77777777" w:rsidR="00055134" w:rsidRPr="00071CDB" w:rsidRDefault="00055134" w:rsidP="00162B41">
            <w:pPr>
              <w:pStyle w:val="normalwithoutspacing"/>
              <w:rPr>
                <w:rFonts w:ascii="Tahoma" w:hAnsi="Tahoma" w:cs="Tahoma"/>
              </w:rPr>
            </w:pPr>
            <w:r w:rsidRPr="00071CDB">
              <w:rPr>
                <w:rFonts w:ascii="Tahoma" w:hAnsi="Tahoma" w:cs="Tahoma"/>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BF028C9" w14:textId="77777777" w:rsidR="00055134" w:rsidRPr="00071CDB" w:rsidRDefault="00055134" w:rsidP="00162B41">
            <w:pPr>
              <w:pStyle w:val="normalwithoutspacing"/>
              <w:snapToGrid w:val="0"/>
              <w:rPr>
                <w:rFonts w:ascii="Tahoma" w:hAnsi="Tahoma" w:cs="Tahoma"/>
              </w:rPr>
            </w:pPr>
            <w:r w:rsidRPr="00071CDB">
              <w:rPr>
                <w:rFonts w:ascii="Tahoma" w:hAnsi="Tahoma" w:cs="Tahoma"/>
              </w:rPr>
              <w:t>Λεωφ. Συγγρού 194</w:t>
            </w:r>
          </w:p>
        </w:tc>
      </w:tr>
      <w:tr w:rsidR="00055134" w:rsidRPr="00071CDB" w14:paraId="7653FF7D" w14:textId="77777777" w:rsidTr="00055134">
        <w:tc>
          <w:tcPr>
            <w:tcW w:w="5245" w:type="dxa"/>
            <w:tcBorders>
              <w:top w:val="single" w:sz="4" w:space="0" w:color="000000"/>
              <w:left w:val="single" w:sz="4" w:space="0" w:color="000000"/>
              <w:bottom w:val="single" w:sz="4" w:space="0" w:color="000000"/>
            </w:tcBorders>
            <w:shd w:val="clear" w:color="auto" w:fill="auto"/>
          </w:tcPr>
          <w:p w14:paraId="1FAB89DB" w14:textId="77777777" w:rsidR="00055134" w:rsidRPr="00071CDB" w:rsidRDefault="00055134" w:rsidP="00162B41">
            <w:pPr>
              <w:pStyle w:val="normalwithoutspacing"/>
              <w:rPr>
                <w:rFonts w:ascii="Tahoma" w:hAnsi="Tahoma" w:cs="Tahoma"/>
              </w:rPr>
            </w:pPr>
            <w:r w:rsidRPr="00071CDB">
              <w:rPr>
                <w:rFonts w:ascii="Tahoma" w:hAnsi="Tahoma" w:cs="Tahoma"/>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2D451D4" w14:textId="77777777" w:rsidR="00055134" w:rsidRPr="00071CDB" w:rsidRDefault="00055134" w:rsidP="00162B41">
            <w:pPr>
              <w:pStyle w:val="normalwithoutspacing"/>
              <w:snapToGrid w:val="0"/>
              <w:rPr>
                <w:rFonts w:ascii="Tahoma" w:hAnsi="Tahoma" w:cs="Tahoma"/>
              </w:rPr>
            </w:pPr>
            <w:r w:rsidRPr="00071CDB">
              <w:rPr>
                <w:rFonts w:ascii="Tahoma" w:hAnsi="Tahoma" w:cs="Tahoma"/>
              </w:rPr>
              <w:t>Καλλιθέα</w:t>
            </w:r>
          </w:p>
        </w:tc>
      </w:tr>
      <w:tr w:rsidR="00055134" w:rsidRPr="00071CDB" w14:paraId="3868BD4B" w14:textId="77777777" w:rsidTr="00055134">
        <w:tc>
          <w:tcPr>
            <w:tcW w:w="5245" w:type="dxa"/>
            <w:tcBorders>
              <w:top w:val="single" w:sz="4" w:space="0" w:color="000000"/>
              <w:left w:val="single" w:sz="4" w:space="0" w:color="000000"/>
              <w:bottom w:val="single" w:sz="4" w:space="0" w:color="000000"/>
            </w:tcBorders>
            <w:shd w:val="clear" w:color="auto" w:fill="auto"/>
          </w:tcPr>
          <w:p w14:paraId="0F7D5793" w14:textId="77777777" w:rsidR="00055134" w:rsidRPr="00071CDB" w:rsidRDefault="00055134" w:rsidP="00162B41">
            <w:pPr>
              <w:pStyle w:val="normalwithoutspacing"/>
              <w:rPr>
                <w:rFonts w:ascii="Tahoma" w:hAnsi="Tahoma" w:cs="Tahoma"/>
              </w:rPr>
            </w:pPr>
            <w:r w:rsidRPr="00071CDB">
              <w:rPr>
                <w:rFonts w:ascii="Tahoma" w:hAnsi="Tahoma" w:cs="Tahoma"/>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6954AF0" w14:textId="77777777" w:rsidR="00055134" w:rsidRPr="00071CDB" w:rsidRDefault="00055134" w:rsidP="00162B41">
            <w:pPr>
              <w:pStyle w:val="normalwithoutspacing"/>
              <w:snapToGrid w:val="0"/>
              <w:rPr>
                <w:rFonts w:ascii="Tahoma" w:hAnsi="Tahoma" w:cs="Tahoma"/>
              </w:rPr>
            </w:pPr>
            <w:r w:rsidRPr="00071CDB">
              <w:rPr>
                <w:rFonts w:ascii="Tahoma" w:hAnsi="Tahoma" w:cs="Tahoma"/>
              </w:rPr>
              <w:t>176 71</w:t>
            </w:r>
          </w:p>
        </w:tc>
      </w:tr>
      <w:tr w:rsidR="00055134" w:rsidRPr="00071CDB" w14:paraId="62B21E84" w14:textId="77777777" w:rsidTr="00055134">
        <w:tc>
          <w:tcPr>
            <w:tcW w:w="5245" w:type="dxa"/>
            <w:tcBorders>
              <w:top w:val="single" w:sz="4" w:space="0" w:color="000000"/>
              <w:left w:val="single" w:sz="4" w:space="0" w:color="000000"/>
              <w:bottom w:val="single" w:sz="4" w:space="0" w:color="000000"/>
            </w:tcBorders>
            <w:shd w:val="clear" w:color="auto" w:fill="auto"/>
          </w:tcPr>
          <w:p w14:paraId="2532B380" w14:textId="77777777" w:rsidR="00055134" w:rsidRPr="00071CDB" w:rsidRDefault="00055134" w:rsidP="00162B41">
            <w:pPr>
              <w:pStyle w:val="normalwithoutspacing"/>
              <w:rPr>
                <w:rFonts w:ascii="Tahoma" w:hAnsi="Tahoma" w:cs="Tahoma"/>
              </w:rPr>
            </w:pPr>
            <w:r w:rsidRPr="00071CDB">
              <w:rPr>
                <w:rFonts w:ascii="Tahoma" w:hAnsi="Tahoma" w:cs="Tahoma"/>
              </w:rPr>
              <w:t>Χώρα</w:t>
            </w:r>
            <w:r w:rsidRPr="00071CDB">
              <w:rPr>
                <w:rStyle w:val="WW-FootnoteReference"/>
                <w:rFonts w:ascii="Tahoma" w:hAnsi="Tahoma" w:cs="Tahoma"/>
                <w:vertAlign w:val="baseline"/>
              </w:rPr>
              <w:footnoteReference w:id="1"/>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51CF365" w14:textId="77777777" w:rsidR="00055134" w:rsidRPr="00071CDB" w:rsidRDefault="00055134" w:rsidP="00162B41">
            <w:pPr>
              <w:pStyle w:val="normalwithoutspacing"/>
              <w:snapToGrid w:val="0"/>
              <w:rPr>
                <w:rFonts w:ascii="Tahoma" w:hAnsi="Tahoma" w:cs="Tahoma"/>
              </w:rPr>
            </w:pPr>
            <w:r w:rsidRPr="00071CDB">
              <w:rPr>
                <w:rFonts w:ascii="Tahoma" w:hAnsi="Tahoma" w:cs="Tahoma"/>
              </w:rPr>
              <w:t>ΕΛΛΑΔΑ</w:t>
            </w:r>
          </w:p>
        </w:tc>
      </w:tr>
      <w:tr w:rsidR="00055134" w:rsidRPr="00071CDB" w14:paraId="34400917" w14:textId="77777777" w:rsidTr="00055134">
        <w:tc>
          <w:tcPr>
            <w:tcW w:w="5245" w:type="dxa"/>
            <w:tcBorders>
              <w:top w:val="single" w:sz="4" w:space="0" w:color="000000"/>
              <w:left w:val="single" w:sz="4" w:space="0" w:color="000000"/>
              <w:bottom w:val="single" w:sz="4" w:space="0" w:color="000000"/>
            </w:tcBorders>
            <w:shd w:val="clear" w:color="auto" w:fill="auto"/>
          </w:tcPr>
          <w:p w14:paraId="664989F7" w14:textId="77777777" w:rsidR="00055134" w:rsidRPr="00071CDB" w:rsidRDefault="00055134" w:rsidP="00162B41">
            <w:pPr>
              <w:pStyle w:val="normalwithoutspacing"/>
              <w:rPr>
                <w:rFonts w:ascii="Tahoma" w:hAnsi="Tahoma" w:cs="Tahoma"/>
              </w:rPr>
            </w:pPr>
            <w:r w:rsidRPr="00071CDB">
              <w:rPr>
                <w:rFonts w:ascii="Tahoma" w:hAnsi="Tahoma" w:cs="Tahoma"/>
              </w:rPr>
              <w:t>Κωδικός ΝUTS</w:t>
            </w:r>
            <w:r w:rsidRPr="00071CDB">
              <w:rPr>
                <w:rStyle w:val="WW-FootnoteReference"/>
                <w:rFonts w:ascii="Tahoma" w:hAnsi="Tahoma" w:cs="Tahoma"/>
                <w:vertAlign w:val="baseline"/>
              </w:rPr>
              <w:footnoteReference w:id="2"/>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E3EA4AB" w14:textId="77777777" w:rsidR="00055134" w:rsidRPr="00071CDB" w:rsidRDefault="00055134" w:rsidP="00162B41">
            <w:pPr>
              <w:pStyle w:val="normalwithoutspacing"/>
              <w:snapToGrid w:val="0"/>
              <w:rPr>
                <w:rFonts w:ascii="Tahoma" w:hAnsi="Tahoma" w:cs="Tahoma"/>
              </w:rPr>
            </w:pPr>
            <w:r w:rsidRPr="00071CDB">
              <w:rPr>
                <w:rFonts w:ascii="Tahoma" w:hAnsi="Tahoma" w:cs="Tahoma"/>
              </w:rPr>
              <w:t>GR 300</w:t>
            </w:r>
          </w:p>
        </w:tc>
      </w:tr>
      <w:tr w:rsidR="00055134" w:rsidRPr="00071CDB" w14:paraId="19B7543A" w14:textId="77777777" w:rsidTr="00055134">
        <w:tc>
          <w:tcPr>
            <w:tcW w:w="5245" w:type="dxa"/>
            <w:tcBorders>
              <w:top w:val="single" w:sz="4" w:space="0" w:color="000000"/>
              <w:left w:val="single" w:sz="4" w:space="0" w:color="000000"/>
              <w:bottom w:val="single" w:sz="4" w:space="0" w:color="000000"/>
            </w:tcBorders>
            <w:shd w:val="clear" w:color="auto" w:fill="auto"/>
          </w:tcPr>
          <w:p w14:paraId="17A99073" w14:textId="77777777" w:rsidR="00055134" w:rsidRPr="00071CDB" w:rsidRDefault="00055134" w:rsidP="00162B41">
            <w:pPr>
              <w:pStyle w:val="normalwithoutspacing"/>
              <w:rPr>
                <w:rFonts w:ascii="Tahoma" w:hAnsi="Tahoma" w:cs="Tahoma"/>
              </w:rPr>
            </w:pPr>
            <w:r w:rsidRPr="00071CDB">
              <w:rPr>
                <w:rFonts w:ascii="Tahoma" w:hAnsi="Tahoma" w:cs="Tahoma"/>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F173E21" w14:textId="77777777" w:rsidR="00055134" w:rsidRPr="00071CDB" w:rsidRDefault="00055134" w:rsidP="00162B41">
            <w:pPr>
              <w:pStyle w:val="normalwithoutspacing"/>
              <w:snapToGrid w:val="0"/>
              <w:rPr>
                <w:rFonts w:ascii="Tahoma" w:hAnsi="Tahoma" w:cs="Tahoma"/>
              </w:rPr>
            </w:pPr>
            <w:r w:rsidRPr="00071CDB">
              <w:rPr>
                <w:rFonts w:ascii="Tahoma" w:hAnsi="Tahoma" w:cs="Tahoma"/>
              </w:rPr>
              <w:t>213 1300700</w:t>
            </w:r>
          </w:p>
        </w:tc>
      </w:tr>
      <w:tr w:rsidR="00055134" w:rsidRPr="00071CDB" w14:paraId="59F57B3A" w14:textId="77777777" w:rsidTr="00055134">
        <w:tc>
          <w:tcPr>
            <w:tcW w:w="5245" w:type="dxa"/>
            <w:tcBorders>
              <w:top w:val="single" w:sz="4" w:space="0" w:color="000000"/>
              <w:left w:val="single" w:sz="4" w:space="0" w:color="000000"/>
              <w:bottom w:val="single" w:sz="4" w:space="0" w:color="000000"/>
            </w:tcBorders>
            <w:shd w:val="clear" w:color="auto" w:fill="auto"/>
          </w:tcPr>
          <w:p w14:paraId="2926FF8D" w14:textId="77777777" w:rsidR="00055134" w:rsidRPr="00071CDB" w:rsidRDefault="00055134" w:rsidP="00162B41">
            <w:pPr>
              <w:pStyle w:val="normalwithoutspacing"/>
              <w:rPr>
                <w:rFonts w:ascii="Tahoma" w:hAnsi="Tahoma" w:cs="Tahoma"/>
              </w:rPr>
            </w:pPr>
            <w:r w:rsidRPr="00071CDB">
              <w:rPr>
                <w:rFonts w:ascii="Tahoma" w:hAnsi="Tahoma" w:cs="Tahoma"/>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8268CD4" w14:textId="77777777" w:rsidR="00055134" w:rsidRPr="00071CDB" w:rsidRDefault="00055134" w:rsidP="00162B41">
            <w:pPr>
              <w:pStyle w:val="normalwithoutspacing"/>
              <w:snapToGrid w:val="0"/>
              <w:rPr>
                <w:rFonts w:ascii="Tahoma" w:hAnsi="Tahoma" w:cs="Tahoma"/>
              </w:rPr>
            </w:pPr>
            <w:r w:rsidRPr="00071CDB">
              <w:rPr>
                <w:rFonts w:ascii="Tahoma" w:hAnsi="Tahoma" w:cs="Tahoma"/>
              </w:rPr>
              <w:t>213 1300801</w:t>
            </w:r>
          </w:p>
        </w:tc>
      </w:tr>
      <w:tr w:rsidR="00055134" w:rsidRPr="00071CDB" w14:paraId="76F24AE3" w14:textId="77777777" w:rsidTr="00055134">
        <w:tc>
          <w:tcPr>
            <w:tcW w:w="5245" w:type="dxa"/>
            <w:tcBorders>
              <w:top w:val="single" w:sz="4" w:space="0" w:color="000000"/>
              <w:left w:val="single" w:sz="4" w:space="0" w:color="000000"/>
              <w:bottom w:val="single" w:sz="4" w:space="0" w:color="000000"/>
            </w:tcBorders>
            <w:shd w:val="clear" w:color="auto" w:fill="auto"/>
          </w:tcPr>
          <w:p w14:paraId="39855496" w14:textId="77777777" w:rsidR="00055134" w:rsidRPr="00071CDB" w:rsidRDefault="00055134" w:rsidP="00162B41">
            <w:pPr>
              <w:pStyle w:val="normalwithoutspacing"/>
              <w:rPr>
                <w:rFonts w:ascii="Tahoma" w:hAnsi="Tahoma" w:cs="Tahoma"/>
              </w:rPr>
            </w:pPr>
            <w:r w:rsidRPr="00071CDB">
              <w:rPr>
                <w:rFonts w:ascii="Tahoma" w:hAnsi="Tahoma" w:cs="Tahoma"/>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B0AC347" w14:textId="77777777" w:rsidR="00055134" w:rsidRPr="00071CDB" w:rsidRDefault="00055134" w:rsidP="00162B41">
            <w:pPr>
              <w:pStyle w:val="normalwithoutspacing"/>
              <w:snapToGrid w:val="0"/>
              <w:rPr>
                <w:rFonts w:ascii="Tahoma" w:hAnsi="Tahoma" w:cs="Tahoma"/>
              </w:rPr>
            </w:pPr>
            <w:r w:rsidRPr="00071CDB">
              <w:rPr>
                <w:rFonts w:ascii="Tahoma" w:hAnsi="Tahoma" w:cs="Tahoma"/>
              </w:rPr>
              <w:t>info@ktpae.gr</w:t>
            </w:r>
          </w:p>
        </w:tc>
      </w:tr>
      <w:tr w:rsidR="00055134" w:rsidRPr="00071CDB" w14:paraId="27CCB868" w14:textId="77777777" w:rsidTr="00055134">
        <w:tc>
          <w:tcPr>
            <w:tcW w:w="5245" w:type="dxa"/>
            <w:tcBorders>
              <w:top w:val="single" w:sz="4" w:space="0" w:color="000000"/>
              <w:left w:val="single" w:sz="4" w:space="0" w:color="000000"/>
              <w:bottom w:val="single" w:sz="4" w:space="0" w:color="000000"/>
            </w:tcBorders>
            <w:shd w:val="clear" w:color="auto" w:fill="auto"/>
          </w:tcPr>
          <w:p w14:paraId="482FED56" w14:textId="77777777" w:rsidR="00055134" w:rsidRPr="00071CDB" w:rsidRDefault="00055134" w:rsidP="00162B41">
            <w:pPr>
              <w:pStyle w:val="normalwithoutspacing"/>
              <w:rPr>
                <w:rFonts w:ascii="Tahoma" w:hAnsi="Tahoma" w:cs="Tahoma"/>
              </w:rPr>
            </w:pPr>
            <w:r w:rsidRPr="00071CDB">
              <w:rPr>
                <w:rFonts w:ascii="Tahoma" w:hAnsi="Tahoma" w:cs="Tahoma"/>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1B0D448" w14:textId="75011A4A" w:rsidR="00055134" w:rsidRPr="009236B4" w:rsidRDefault="000E4996" w:rsidP="00162B41">
            <w:pPr>
              <w:pStyle w:val="normalwithoutspacing"/>
              <w:snapToGrid w:val="0"/>
              <w:rPr>
                <w:rFonts w:ascii="Tahoma" w:hAnsi="Tahoma" w:cs="Tahoma"/>
                <w:lang w:val="en-US"/>
              </w:rPr>
            </w:pPr>
            <w:r>
              <w:rPr>
                <w:rFonts w:ascii="Tahoma" w:hAnsi="Tahoma" w:cs="Tahoma"/>
              </w:rPr>
              <w:t>Δήμητρα Παγώνη</w:t>
            </w:r>
          </w:p>
        </w:tc>
      </w:tr>
      <w:tr w:rsidR="00055134" w:rsidRPr="00071CDB" w14:paraId="1A6E2BEC" w14:textId="77777777" w:rsidTr="00055134">
        <w:tc>
          <w:tcPr>
            <w:tcW w:w="5245" w:type="dxa"/>
            <w:tcBorders>
              <w:top w:val="single" w:sz="4" w:space="0" w:color="000000"/>
              <w:left w:val="single" w:sz="4" w:space="0" w:color="000000"/>
              <w:bottom w:val="single" w:sz="4" w:space="0" w:color="000000"/>
            </w:tcBorders>
            <w:shd w:val="clear" w:color="auto" w:fill="auto"/>
          </w:tcPr>
          <w:p w14:paraId="73CB3722" w14:textId="77777777" w:rsidR="00055134" w:rsidRPr="00071CDB" w:rsidRDefault="00055134" w:rsidP="00162B41">
            <w:pPr>
              <w:pStyle w:val="normalwithoutspacing"/>
              <w:rPr>
                <w:rFonts w:ascii="Tahoma" w:hAnsi="Tahoma" w:cs="Tahoma"/>
              </w:rPr>
            </w:pPr>
            <w:r w:rsidRPr="00071CDB">
              <w:rPr>
                <w:rFonts w:ascii="Tahoma" w:hAnsi="Tahoma" w:cs="Tahoma"/>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60F0CE2" w14:textId="77777777" w:rsidR="00055134" w:rsidRPr="00071CDB" w:rsidRDefault="00055134" w:rsidP="00162B41">
            <w:pPr>
              <w:pStyle w:val="normalwithoutspacing"/>
              <w:snapToGrid w:val="0"/>
              <w:rPr>
                <w:rFonts w:ascii="Tahoma" w:hAnsi="Tahoma" w:cs="Tahoma"/>
              </w:rPr>
            </w:pPr>
            <w:r w:rsidRPr="00071CDB">
              <w:rPr>
                <w:rFonts w:ascii="Tahoma" w:hAnsi="Tahoma" w:cs="Tahoma"/>
              </w:rPr>
              <w:t>http://www.ktpae.gr</w:t>
            </w:r>
          </w:p>
        </w:tc>
      </w:tr>
      <w:tr w:rsidR="00055134" w:rsidRPr="00071CDB" w14:paraId="34EF2832" w14:textId="77777777" w:rsidTr="00055134">
        <w:tc>
          <w:tcPr>
            <w:tcW w:w="5245" w:type="dxa"/>
            <w:tcBorders>
              <w:top w:val="single" w:sz="4" w:space="0" w:color="000000"/>
              <w:left w:val="single" w:sz="4" w:space="0" w:color="000000"/>
              <w:bottom w:val="single" w:sz="4" w:space="0" w:color="000000"/>
            </w:tcBorders>
            <w:shd w:val="clear" w:color="auto" w:fill="auto"/>
          </w:tcPr>
          <w:p w14:paraId="0F97ACD7" w14:textId="77777777" w:rsidR="00055134" w:rsidRPr="00071CDB" w:rsidRDefault="00055134" w:rsidP="00162B41">
            <w:pPr>
              <w:pStyle w:val="normalwithoutspacing"/>
              <w:rPr>
                <w:rFonts w:ascii="Tahoma" w:hAnsi="Tahoma" w:cs="Tahoma"/>
              </w:rPr>
            </w:pPr>
            <w:r w:rsidRPr="00071CDB">
              <w:rPr>
                <w:rFonts w:ascii="Tahoma" w:hAnsi="Tahoma" w:cs="Tahoma"/>
              </w:rPr>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8CE7F1C" w14:textId="77777777" w:rsidR="00055134" w:rsidRPr="00071CDB" w:rsidRDefault="00055134" w:rsidP="00162B41">
            <w:pPr>
              <w:pStyle w:val="normalwithoutspacing"/>
              <w:snapToGrid w:val="0"/>
              <w:rPr>
                <w:rFonts w:ascii="Tahoma" w:hAnsi="Tahoma" w:cs="Tahoma"/>
              </w:rPr>
            </w:pPr>
            <w:r w:rsidRPr="00071CDB">
              <w:rPr>
                <w:rFonts w:ascii="Tahoma" w:hAnsi="Tahoma" w:cs="Tahoma"/>
              </w:rPr>
              <w:t>https://www.ktpae.gr/</w:t>
            </w:r>
          </w:p>
        </w:tc>
      </w:tr>
    </w:tbl>
    <w:p w14:paraId="55E5C388" w14:textId="77777777" w:rsidR="008338F0" w:rsidRPr="00071CDB" w:rsidRDefault="008338F0">
      <w:pPr>
        <w:pStyle w:val="normalwithoutspacing"/>
        <w:rPr>
          <w:rFonts w:ascii="Tahoma" w:hAnsi="Tahoma" w:cs="Tahoma"/>
        </w:rPr>
      </w:pPr>
    </w:p>
    <w:p w14:paraId="6A8B092D" w14:textId="77777777" w:rsidR="008338F0" w:rsidRPr="00071CDB" w:rsidRDefault="003355E7">
      <w:pPr>
        <w:pStyle w:val="normalwithoutspacing"/>
        <w:rPr>
          <w:rFonts w:ascii="Tahoma" w:hAnsi="Tahoma" w:cs="Tahoma"/>
        </w:rPr>
      </w:pPr>
      <w:r w:rsidRPr="00071CDB">
        <w:rPr>
          <w:rFonts w:ascii="Tahoma" w:hAnsi="Tahoma" w:cs="Tahoma"/>
          <w:b/>
        </w:rPr>
        <w:t xml:space="preserve">Είδος Αναθέτουσας Αρχής </w:t>
      </w:r>
    </w:p>
    <w:p w14:paraId="72EBFC34" w14:textId="77777777" w:rsidR="00055134" w:rsidRPr="00071CDB" w:rsidRDefault="00055134" w:rsidP="006B53EF">
      <w:pPr>
        <w:pStyle w:val="normalwithoutspacing"/>
        <w:jc w:val="both"/>
        <w:rPr>
          <w:rFonts w:ascii="Tahoma" w:eastAsia="Calibri" w:hAnsi="Tahoma" w:cs="Tahoma"/>
        </w:rPr>
      </w:pPr>
      <w:r w:rsidRPr="00071CDB">
        <w:rPr>
          <w:rFonts w:ascii="Tahoma" w:hAnsi="Tahoma" w:cs="Tahoma"/>
        </w:rPr>
        <w:t xml:space="preserve">Η Αναθέτουσα Αρχή είναι  η Κοινωνία της Πληροφορίας Μονοπρόσωπη Ανώνυμη Εταιρία του Δημόσιου Τομέα (μη Κεντρική Αναθέτουσα Αρχή) και ανήκει στην Κεντρική Κυβέρνηση – Υποτομέας Νομικά Πρόσωπα Κεντρικής Κυβέρνησης και Δημόσιες Επιχειρήσεις </w:t>
      </w:r>
    </w:p>
    <w:p w14:paraId="43A960E9" w14:textId="77777777" w:rsidR="00B61B11" w:rsidRDefault="003355E7">
      <w:pPr>
        <w:pStyle w:val="normalwithoutspacing"/>
        <w:rPr>
          <w:rFonts w:ascii="Tahoma" w:hAnsi="Tahoma" w:cs="Tahoma"/>
          <w:b/>
        </w:rPr>
      </w:pPr>
      <w:r w:rsidRPr="00071CDB">
        <w:rPr>
          <w:rFonts w:ascii="Tahoma" w:hAnsi="Tahoma" w:cs="Tahoma"/>
          <w:b/>
        </w:rPr>
        <w:t>Κύρια δραστηριότητα Α.Α.</w:t>
      </w:r>
    </w:p>
    <w:p w14:paraId="0000E64D" w14:textId="22D0E9E3" w:rsidR="008338F0" w:rsidRPr="00071CDB" w:rsidRDefault="003355E7" w:rsidP="005E5414">
      <w:pPr>
        <w:pStyle w:val="normalwithoutspacing"/>
        <w:jc w:val="both"/>
        <w:rPr>
          <w:rFonts w:ascii="Tahoma" w:hAnsi="Tahoma" w:cs="Tahoma"/>
        </w:rPr>
      </w:pPr>
      <w:r w:rsidRPr="00071CDB">
        <w:rPr>
          <w:rFonts w:ascii="Tahoma" w:hAnsi="Tahoma" w:cs="Tahoma"/>
        </w:rPr>
        <w:t xml:space="preserve">Η κύρια δραστηριότητα της Αναθέτουσας Αρχής είναι </w:t>
      </w:r>
      <w:r w:rsidR="00EB0718" w:rsidRPr="00071CDB">
        <w:rPr>
          <w:rFonts w:ascii="Tahoma" w:hAnsi="Tahoma" w:cs="Tahoma"/>
        </w:rPr>
        <w:t>«Γενικές Δημόσιες Υπηρεσίες».</w:t>
      </w:r>
    </w:p>
    <w:p w14:paraId="3D8FC17C" w14:textId="77777777" w:rsidR="008338F0" w:rsidRPr="00071CDB" w:rsidRDefault="003355E7">
      <w:pPr>
        <w:pStyle w:val="normalwithoutspacing"/>
        <w:rPr>
          <w:rFonts w:ascii="Tahoma" w:hAnsi="Tahoma" w:cs="Tahoma"/>
        </w:rPr>
      </w:pPr>
      <w:r w:rsidRPr="00071CDB">
        <w:rPr>
          <w:rFonts w:ascii="Tahoma" w:hAnsi="Tahoma" w:cs="Tahoma"/>
        </w:rPr>
        <w:t>Εφαρμοστέο εθνικό δίκαιο</w:t>
      </w:r>
      <w:r w:rsidR="00E1337D" w:rsidRPr="00071CDB">
        <w:rPr>
          <w:rFonts w:ascii="Tahoma" w:hAnsi="Tahoma" w:cs="Tahoma"/>
        </w:rPr>
        <w:t xml:space="preserve"> </w:t>
      </w:r>
      <w:r w:rsidRPr="00071CDB">
        <w:rPr>
          <w:rFonts w:ascii="Tahoma" w:hAnsi="Tahoma" w:cs="Tahoma"/>
        </w:rPr>
        <w:t xml:space="preserve">είναι το </w:t>
      </w:r>
      <w:r w:rsidR="00DB2700" w:rsidRPr="00071CDB">
        <w:rPr>
          <w:rFonts w:ascii="Tahoma" w:hAnsi="Tahoma" w:cs="Tahoma"/>
        </w:rPr>
        <w:t>Ελληνικό</w:t>
      </w:r>
      <w:r w:rsidR="00E1337D" w:rsidRPr="00071CDB">
        <w:rPr>
          <w:rFonts w:ascii="Tahoma" w:hAnsi="Tahoma" w:cs="Tahoma"/>
        </w:rPr>
        <w:t xml:space="preserve"> </w:t>
      </w:r>
      <w:r w:rsidRPr="00071CDB">
        <w:rPr>
          <w:rFonts w:ascii="Tahoma" w:hAnsi="Tahoma" w:cs="Tahoma"/>
        </w:rPr>
        <w:t xml:space="preserve">: </w:t>
      </w:r>
    </w:p>
    <w:p w14:paraId="4EFE7DA6" w14:textId="77777777" w:rsidR="008338F0" w:rsidRPr="00071CDB" w:rsidRDefault="003355E7" w:rsidP="00D157B7">
      <w:pPr>
        <w:rPr>
          <w:rFonts w:ascii="Tahoma" w:hAnsi="Tahoma" w:cs="Tahoma"/>
          <w:lang w:val="el-GR"/>
        </w:rPr>
      </w:pPr>
      <w:r w:rsidRPr="00071CDB">
        <w:rPr>
          <w:rFonts w:ascii="Tahoma" w:hAnsi="Tahoma" w:cs="Tahoma"/>
          <w:b/>
          <w:lang w:val="el-GR"/>
        </w:rPr>
        <w:t xml:space="preserve">Στοιχεία Επικοινωνίας </w:t>
      </w:r>
    </w:p>
    <w:p w14:paraId="14273B80" w14:textId="77777777" w:rsidR="002E1FDE" w:rsidRPr="00071CDB" w:rsidRDefault="003355E7" w:rsidP="006B53EF">
      <w:pPr>
        <w:pStyle w:val="normalwithoutspacing"/>
        <w:ind w:left="567" w:hanging="567"/>
        <w:jc w:val="both"/>
        <w:rPr>
          <w:rFonts w:ascii="Tahoma" w:hAnsi="Tahoma" w:cs="Tahoma"/>
        </w:rPr>
      </w:pPr>
      <w:r w:rsidRPr="00071CDB">
        <w:rPr>
          <w:rFonts w:ascii="Tahoma" w:hAnsi="Tahoma" w:cs="Tahoma"/>
        </w:rPr>
        <w:t>α)</w:t>
      </w:r>
      <w:r w:rsidRPr="00071CDB">
        <w:rPr>
          <w:rFonts w:ascii="Tahoma" w:hAnsi="Tahoma" w:cs="Tahoma"/>
        </w:rPr>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071CDB">
        <w:rPr>
          <w:rFonts w:ascii="Tahoma" w:hAnsi="Tahoma" w:cs="Tahoma"/>
        </w:rPr>
        <w:t xml:space="preserve"> και μέσω της διαδικτυακής πύλης της Αναθέτουσας Αρχής </w:t>
      </w:r>
      <w:hyperlink r:id="rId15" w:history="1">
        <w:r w:rsidR="00055134" w:rsidRPr="00071CDB">
          <w:rPr>
            <w:rStyle w:val="-"/>
            <w:rFonts w:ascii="Tahoma" w:hAnsi="Tahoma" w:cs="Tahoma"/>
          </w:rPr>
          <w:t>http://www.ktpae.gr</w:t>
        </w:r>
      </w:hyperlink>
    </w:p>
    <w:p w14:paraId="40224A15" w14:textId="77777777" w:rsidR="00055134" w:rsidRPr="00071CDB" w:rsidRDefault="00055134" w:rsidP="006B53EF">
      <w:pPr>
        <w:pStyle w:val="normalwithoutspacing"/>
        <w:ind w:left="567"/>
        <w:jc w:val="both"/>
        <w:rPr>
          <w:rFonts w:ascii="Tahoma" w:hAnsi="Tahoma" w:cs="Tahoma"/>
        </w:rPr>
      </w:pPr>
      <w:r w:rsidRPr="00071CDB">
        <w:rPr>
          <w:rFonts w:ascii="Tahoma" w:hAnsi="Tahoma" w:cs="Tahoma"/>
        </w:rPr>
        <w:t>Κάθε είδους επικοινωνία και ανταλλαγή πληροφοριών πραγματοποιείται μέσω της διαδικτυακής πύλης www.promitheus.gov.gr του Ε.Σ.Η.ΔΗ.Σ.</w:t>
      </w:r>
    </w:p>
    <w:p w14:paraId="31C6A539" w14:textId="77777777" w:rsidR="008338F0" w:rsidRPr="00071CDB" w:rsidRDefault="003355E7" w:rsidP="006B53EF">
      <w:pPr>
        <w:pStyle w:val="normalwithoutspacing"/>
        <w:ind w:left="567" w:hanging="567"/>
        <w:jc w:val="both"/>
        <w:rPr>
          <w:rFonts w:ascii="Tahoma" w:hAnsi="Tahoma" w:cs="Tahoma"/>
          <w:color w:val="000000"/>
          <w:shd w:val="clear" w:color="auto" w:fill="FFFFFF"/>
        </w:rPr>
      </w:pPr>
      <w:r w:rsidRPr="00071CDB">
        <w:rPr>
          <w:rFonts w:ascii="Tahoma" w:hAnsi="Tahoma" w:cs="Tahoma"/>
        </w:rPr>
        <w:t>β)</w:t>
      </w:r>
      <w:r w:rsidRPr="00071CDB">
        <w:rPr>
          <w:rFonts w:ascii="Tahoma" w:hAnsi="Tahoma" w:cs="Tahoma"/>
        </w:rPr>
        <w:tab/>
        <w:t xml:space="preserve">Οι προσφορές πρέπει να υποβάλλονται ηλεκτρονικά στην διεύθυνση : </w:t>
      </w:r>
      <w:hyperlink r:id="rId16" w:history="1">
        <w:r w:rsidRPr="00071CDB">
          <w:rPr>
            <w:rStyle w:val="-"/>
            <w:rFonts w:ascii="Tahoma" w:hAnsi="Tahoma" w:cs="Tahoma"/>
            <w:shd w:val="clear" w:color="auto" w:fill="FFFFFF"/>
          </w:rPr>
          <w:t>www.promitheus.gov.gr</w:t>
        </w:r>
      </w:hyperlink>
      <w:r w:rsidRPr="00071CDB">
        <w:rPr>
          <w:rFonts w:ascii="Tahoma" w:hAnsi="Tahoma" w:cs="Tahoma"/>
          <w:color w:val="000000"/>
          <w:shd w:val="clear" w:color="auto" w:fill="FFFFFF"/>
        </w:rPr>
        <w:t xml:space="preserve"> </w:t>
      </w:r>
    </w:p>
    <w:p w14:paraId="2CBD4DE8" w14:textId="77777777" w:rsidR="002E1FDE" w:rsidRPr="00071CDB" w:rsidRDefault="002E1FDE">
      <w:pPr>
        <w:pStyle w:val="normalwithoutspacing"/>
        <w:ind w:left="567" w:hanging="567"/>
        <w:rPr>
          <w:rFonts w:ascii="Tahoma" w:hAnsi="Tahoma" w:cs="Tahoma"/>
        </w:rPr>
      </w:pPr>
    </w:p>
    <w:p w14:paraId="75627AB8" w14:textId="77777777" w:rsidR="008338F0" w:rsidRPr="00071CDB" w:rsidRDefault="003355E7" w:rsidP="004719AE">
      <w:pPr>
        <w:pStyle w:val="2"/>
        <w:numPr>
          <w:ilvl w:val="1"/>
          <w:numId w:val="7"/>
        </w:numPr>
        <w:rPr>
          <w:rFonts w:ascii="Tahoma" w:hAnsi="Tahoma" w:cs="Tahoma"/>
          <w:sz w:val="22"/>
          <w:lang w:val="el-GR"/>
        </w:rPr>
      </w:pPr>
      <w:bookmarkStart w:id="9" w:name="_Toc153885451"/>
      <w:r w:rsidRPr="00071CDB">
        <w:rPr>
          <w:rFonts w:ascii="Tahoma" w:hAnsi="Tahoma" w:cs="Tahoma"/>
          <w:sz w:val="22"/>
          <w:lang w:val="el-GR"/>
        </w:rPr>
        <w:t>Στοιχεία Διαδικασίας - Χρηματοδότηση</w:t>
      </w:r>
      <w:bookmarkEnd w:id="9"/>
    </w:p>
    <w:p w14:paraId="5E0AE2F2" w14:textId="77777777" w:rsidR="008338F0" w:rsidRPr="00071CDB" w:rsidRDefault="003355E7">
      <w:pPr>
        <w:rPr>
          <w:rFonts w:ascii="Tahoma" w:hAnsi="Tahoma" w:cs="Tahoma"/>
          <w:lang w:val="el-GR"/>
        </w:rPr>
      </w:pPr>
      <w:r w:rsidRPr="00071CDB">
        <w:rPr>
          <w:rFonts w:ascii="Tahoma" w:hAnsi="Tahoma" w:cs="Tahoma"/>
          <w:b/>
          <w:lang w:val="el-GR"/>
        </w:rPr>
        <w:t xml:space="preserve">Είδος διαδικασίας </w:t>
      </w:r>
    </w:p>
    <w:p w14:paraId="62B152BA" w14:textId="77777777" w:rsidR="008338F0" w:rsidRPr="00071CDB" w:rsidRDefault="003355E7" w:rsidP="006B53EF">
      <w:pPr>
        <w:pStyle w:val="normalwithoutspacing"/>
        <w:jc w:val="both"/>
        <w:rPr>
          <w:rFonts w:ascii="Tahoma" w:hAnsi="Tahoma" w:cs="Tahoma"/>
          <w:lang w:eastAsia="el-GR"/>
        </w:rPr>
      </w:pPr>
      <w:r w:rsidRPr="00071CDB">
        <w:rPr>
          <w:rFonts w:ascii="Tahoma" w:hAnsi="Tahoma" w:cs="Tahoma"/>
        </w:rPr>
        <w:t xml:space="preserve">Ο διαγωνισμός θα διεξαχθεί με την ανοικτή διαδικασία του άρθρου 27 του ν. 4412/16. </w:t>
      </w:r>
    </w:p>
    <w:p w14:paraId="47BF8A3A" w14:textId="77777777" w:rsidR="008338F0" w:rsidRPr="00071CDB" w:rsidRDefault="008338F0">
      <w:pPr>
        <w:pStyle w:val="normalwithoutspacing"/>
        <w:rPr>
          <w:rFonts w:ascii="Tahoma" w:hAnsi="Tahoma" w:cs="Tahoma"/>
        </w:rPr>
      </w:pPr>
    </w:p>
    <w:p w14:paraId="1A26B90D" w14:textId="77777777" w:rsidR="008338F0" w:rsidRPr="00071CDB" w:rsidRDefault="003355E7" w:rsidP="006B53EF">
      <w:pPr>
        <w:pStyle w:val="normalwithoutspacing"/>
        <w:jc w:val="both"/>
        <w:rPr>
          <w:rFonts w:ascii="Tahoma" w:hAnsi="Tahoma" w:cs="Tahoma"/>
        </w:rPr>
      </w:pPr>
      <w:r w:rsidRPr="00071CDB">
        <w:rPr>
          <w:rFonts w:ascii="Tahoma" w:hAnsi="Tahoma" w:cs="Tahoma"/>
          <w:b/>
        </w:rPr>
        <w:t>Χρηματοδότηση της σύμβασης</w:t>
      </w:r>
    </w:p>
    <w:p w14:paraId="5A95E35D" w14:textId="77777777" w:rsidR="00055134" w:rsidRPr="00071CDB" w:rsidRDefault="00055134" w:rsidP="006B53EF">
      <w:pPr>
        <w:pStyle w:val="normalwithoutspacing"/>
        <w:spacing w:after="120"/>
        <w:jc w:val="both"/>
        <w:rPr>
          <w:rFonts w:ascii="Tahoma" w:hAnsi="Tahoma" w:cs="Tahoma"/>
          <w:i/>
          <w:color w:val="000000" w:themeColor="text1"/>
        </w:rPr>
      </w:pPr>
      <w:r w:rsidRPr="00071CDB">
        <w:rPr>
          <w:rFonts w:ascii="Tahoma" w:hAnsi="Tahoma" w:cs="Tahoma"/>
          <w:color w:val="000000" w:themeColor="text1"/>
        </w:rPr>
        <w:lastRenderedPageBreak/>
        <w:t>Φορέας χρηματοδότησης της παρούσας σύμβασης είναι το Υπουργείο Ψηφιακής Διακυβέρνησης.</w:t>
      </w:r>
    </w:p>
    <w:p w14:paraId="4340571A" w14:textId="1A125103" w:rsidR="00055134" w:rsidRPr="00071CDB" w:rsidRDefault="00055134" w:rsidP="006B53EF">
      <w:pPr>
        <w:pStyle w:val="normalwithoutspacing"/>
        <w:spacing w:after="120"/>
        <w:jc w:val="both"/>
        <w:rPr>
          <w:rFonts w:ascii="Tahoma" w:hAnsi="Tahoma" w:cs="Tahoma"/>
          <w:color w:val="000000" w:themeColor="text1"/>
        </w:rPr>
      </w:pPr>
      <w:r w:rsidRPr="00071CDB">
        <w:rPr>
          <w:rFonts w:ascii="Tahoma" w:hAnsi="Tahoma" w:cs="Tahoma"/>
          <w:color w:val="000000" w:themeColor="text1"/>
        </w:rPr>
        <w:t>Η δαπάνη θα βαρύνει το Πρόγραμμα Δημοσίων Επενδύσ</w:t>
      </w:r>
      <w:r w:rsidR="00D06DF4" w:rsidRPr="00071CDB">
        <w:rPr>
          <w:rFonts w:ascii="Tahoma" w:hAnsi="Tahoma" w:cs="Tahoma"/>
          <w:color w:val="000000" w:themeColor="text1"/>
        </w:rPr>
        <w:t>εων (ΠΔΕ) 2022</w:t>
      </w:r>
      <w:r w:rsidRPr="00071CDB">
        <w:rPr>
          <w:rFonts w:ascii="Tahoma" w:hAnsi="Tahoma" w:cs="Tahoma"/>
          <w:color w:val="000000" w:themeColor="text1"/>
        </w:rPr>
        <w:t xml:space="preserve"> – Ταμείο Ανάκαμψης: </w:t>
      </w:r>
      <w:r w:rsidRPr="00071CDB">
        <w:rPr>
          <w:rFonts w:ascii="Tahoma" w:hAnsi="Tahoma" w:cs="Tahoma"/>
        </w:rPr>
        <w:t xml:space="preserve">ΣΑΤΑ </w:t>
      </w:r>
      <w:r w:rsidR="00DF784A" w:rsidRPr="00071CDB">
        <w:rPr>
          <w:rFonts w:ascii="Tahoma" w:hAnsi="Tahoma" w:cs="Tahoma"/>
        </w:rPr>
        <w:t>063</w:t>
      </w:r>
      <w:r w:rsidRPr="00071CDB">
        <w:rPr>
          <w:rFonts w:ascii="Tahoma" w:hAnsi="Tahoma" w:cs="Tahoma"/>
        </w:rPr>
        <w:t xml:space="preserve"> του Υπουργείου Ανάπτυξης και Επενδύσεων για τη χρηματοδότηση του Έργου:  με </w:t>
      </w:r>
      <w:r w:rsidR="00503D2D" w:rsidRPr="00071CDB">
        <w:rPr>
          <w:rFonts w:ascii="Tahoma" w:hAnsi="Tahoma" w:cs="Tahoma"/>
        </w:rPr>
        <w:t xml:space="preserve">ενάριθμο </w:t>
      </w:r>
      <w:r w:rsidRPr="00071CDB">
        <w:rPr>
          <w:rFonts w:ascii="Tahoma" w:hAnsi="Tahoma" w:cs="Tahoma"/>
        </w:rPr>
        <w:t xml:space="preserve">Έργου </w:t>
      </w:r>
      <w:r w:rsidR="00D06DF4" w:rsidRPr="00071CDB">
        <w:rPr>
          <w:rFonts w:ascii="Tahoma" w:hAnsi="Tahoma" w:cs="Tahoma"/>
          <w:b/>
        </w:rPr>
        <w:t>2022ΤΑ06300032</w:t>
      </w:r>
      <w:r w:rsidR="00D06DF4" w:rsidRPr="00071CDB">
        <w:rPr>
          <w:rFonts w:ascii="Tahoma" w:hAnsi="Tahoma" w:cs="Tahoma"/>
        </w:rPr>
        <w:t xml:space="preserve"> </w:t>
      </w:r>
      <w:r w:rsidR="00A067B1" w:rsidRPr="00071CDB">
        <w:rPr>
          <w:rFonts w:ascii="Tahoma" w:hAnsi="Tahoma" w:cs="Tahoma"/>
          <w:color w:val="000000" w:themeColor="text1"/>
        </w:rPr>
        <w:t>«Ψηφιακός Μετασχηματισμός του Υπουργείου Εξωτερικών»,  Υποέργο 4, Εκσυγχρονισμός των Υποδομών Ασφάλειας Πληροφορικής και Τηλεπικοινωνιών Κρυπτογράφησης.</w:t>
      </w:r>
    </w:p>
    <w:p w14:paraId="1B07628F" w14:textId="3E04F784" w:rsidR="00503D2D" w:rsidRPr="00071CDB" w:rsidRDefault="00503D2D" w:rsidP="006B53EF">
      <w:pPr>
        <w:spacing w:after="120"/>
        <w:jc w:val="both"/>
        <w:rPr>
          <w:rFonts w:ascii="Tahoma" w:hAnsi="Tahoma" w:cs="Tahoma"/>
          <w:lang w:val="el-GR"/>
        </w:rPr>
      </w:pPr>
      <w:r w:rsidRPr="00071CDB">
        <w:rPr>
          <w:rFonts w:ascii="Tahoma" w:hAnsi="Tahoma" w:cs="Tahoma"/>
          <w:lang w:val="el-GR"/>
        </w:rPr>
        <w:t xml:space="preserve">Η σύμβαση υλοποιείται στο πλαίσιο του Εθνικού Σχεδίου Ανάκαμψης και Ανθεκτικότητας «Ελλάδα 2.0» με τη χρηματοδότηση της Ευρωπαϊκής Ένωσης – </w:t>
      </w:r>
      <w:r w:rsidRPr="00071CDB">
        <w:rPr>
          <w:rFonts w:ascii="Tahoma" w:hAnsi="Tahoma" w:cs="Tahoma"/>
        </w:rPr>
        <w:t>NextGeneration</w:t>
      </w:r>
      <w:r w:rsidRPr="00071CDB">
        <w:rPr>
          <w:rFonts w:ascii="Tahoma" w:hAnsi="Tahoma" w:cs="Tahoma"/>
          <w:lang w:val="el-GR"/>
        </w:rPr>
        <w:t xml:space="preserve"> </w:t>
      </w:r>
      <w:r w:rsidRPr="00071CDB">
        <w:rPr>
          <w:rFonts w:ascii="Tahoma" w:hAnsi="Tahoma" w:cs="Tahoma"/>
        </w:rPr>
        <w:t>EU</w:t>
      </w:r>
      <w:r w:rsidRPr="00071CDB">
        <w:rPr>
          <w:rFonts w:ascii="Tahoma" w:hAnsi="Tahoma" w:cs="Tahoma"/>
          <w:lang w:val="el-GR"/>
        </w:rPr>
        <w:t xml:space="preserve"> (κωδικός Δράσης: 16742 / Άξονας 2.2), με βάση την Απόφαση Ένταξης με αρ. πρωτ. </w:t>
      </w:r>
      <w:r w:rsidR="00442459" w:rsidRPr="00071CDB">
        <w:rPr>
          <w:rFonts w:ascii="Tahoma" w:hAnsi="Tahoma" w:cs="Tahoma"/>
          <w:lang w:val="el-GR"/>
        </w:rPr>
        <w:t>154554</w:t>
      </w:r>
      <w:r w:rsidRPr="00071CDB">
        <w:rPr>
          <w:rFonts w:ascii="Tahoma" w:hAnsi="Tahoma" w:cs="Tahoma"/>
          <w:lang w:val="el-GR"/>
        </w:rPr>
        <w:t xml:space="preserve"> ΕΞ 2022/2</w:t>
      </w:r>
      <w:r w:rsidR="00442459" w:rsidRPr="00071CDB">
        <w:rPr>
          <w:rFonts w:ascii="Tahoma" w:hAnsi="Tahoma" w:cs="Tahoma"/>
          <w:lang w:val="el-GR"/>
        </w:rPr>
        <w:t>1</w:t>
      </w:r>
      <w:r w:rsidRPr="00071CDB">
        <w:rPr>
          <w:rFonts w:ascii="Tahoma" w:hAnsi="Tahoma" w:cs="Tahoma"/>
          <w:lang w:val="el-GR"/>
        </w:rPr>
        <w:t>-</w:t>
      </w:r>
      <w:r w:rsidR="00442459" w:rsidRPr="00071CDB">
        <w:rPr>
          <w:rFonts w:ascii="Tahoma" w:hAnsi="Tahoma" w:cs="Tahoma"/>
          <w:lang w:val="el-GR"/>
        </w:rPr>
        <w:t>10</w:t>
      </w:r>
      <w:r w:rsidRPr="00071CDB">
        <w:rPr>
          <w:rFonts w:ascii="Tahoma" w:hAnsi="Tahoma" w:cs="Tahoma"/>
          <w:lang w:val="el-GR"/>
        </w:rPr>
        <w:t xml:space="preserve">-2022 (Α.Π ΚτΠ Μ.Α.Ε. </w:t>
      </w:r>
      <w:r w:rsidR="00442459" w:rsidRPr="00071CDB">
        <w:rPr>
          <w:rFonts w:ascii="Tahoma" w:hAnsi="Tahoma" w:cs="Tahoma"/>
          <w:lang w:val="el-GR"/>
        </w:rPr>
        <w:t>18657</w:t>
      </w:r>
      <w:r w:rsidRPr="00071CDB">
        <w:rPr>
          <w:rFonts w:ascii="Tahoma" w:hAnsi="Tahoma" w:cs="Tahoma"/>
          <w:lang w:val="el-GR"/>
        </w:rPr>
        <w:t>/</w:t>
      </w:r>
      <w:r w:rsidR="00442459" w:rsidRPr="00071CDB">
        <w:rPr>
          <w:rFonts w:ascii="Tahoma" w:hAnsi="Tahoma" w:cs="Tahoma"/>
          <w:lang w:val="el-GR"/>
        </w:rPr>
        <w:t>24</w:t>
      </w:r>
      <w:r w:rsidRPr="00071CDB">
        <w:rPr>
          <w:rFonts w:ascii="Tahoma" w:hAnsi="Tahoma" w:cs="Tahoma"/>
          <w:lang w:val="el-GR"/>
        </w:rPr>
        <w:t>-</w:t>
      </w:r>
      <w:r w:rsidR="00442459" w:rsidRPr="00071CDB">
        <w:rPr>
          <w:rFonts w:ascii="Tahoma" w:hAnsi="Tahoma" w:cs="Tahoma"/>
          <w:lang w:val="el-GR"/>
        </w:rPr>
        <w:t>10</w:t>
      </w:r>
      <w:r w:rsidRPr="00071CDB">
        <w:rPr>
          <w:rFonts w:ascii="Tahoma" w:hAnsi="Tahoma" w:cs="Tahoma"/>
          <w:lang w:val="el-GR"/>
        </w:rPr>
        <w:t xml:space="preserve">-2022)  και ΑΔΑ: </w:t>
      </w:r>
      <w:r w:rsidR="00442459" w:rsidRPr="00071CDB">
        <w:rPr>
          <w:rFonts w:ascii="Tahoma" w:hAnsi="Tahoma" w:cs="Tahoma"/>
        </w:rPr>
        <w:t>PYK</w:t>
      </w:r>
      <w:r w:rsidR="00442459" w:rsidRPr="00071CDB">
        <w:rPr>
          <w:rFonts w:ascii="Tahoma" w:hAnsi="Tahoma" w:cs="Tahoma"/>
          <w:lang w:val="el-GR"/>
        </w:rPr>
        <w:t>6</w:t>
      </w:r>
      <w:r w:rsidR="00442459" w:rsidRPr="00071CDB">
        <w:rPr>
          <w:rFonts w:ascii="Tahoma" w:hAnsi="Tahoma" w:cs="Tahoma"/>
        </w:rPr>
        <w:t>H</w:t>
      </w:r>
      <w:r w:rsidR="00442459" w:rsidRPr="00071CDB">
        <w:rPr>
          <w:rFonts w:ascii="Tahoma" w:hAnsi="Tahoma" w:cs="Tahoma"/>
          <w:lang w:val="el-GR"/>
        </w:rPr>
        <w:t>-</w:t>
      </w:r>
      <w:r w:rsidR="00442459" w:rsidRPr="00071CDB">
        <w:rPr>
          <w:rFonts w:ascii="Tahoma" w:hAnsi="Tahoma" w:cs="Tahoma"/>
        </w:rPr>
        <w:t>Z</w:t>
      </w:r>
      <w:r w:rsidR="00442459" w:rsidRPr="00071CDB">
        <w:rPr>
          <w:rFonts w:ascii="Tahoma" w:hAnsi="Tahoma" w:cs="Tahoma"/>
          <w:lang w:val="el-GR"/>
        </w:rPr>
        <w:t>8</w:t>
      </w:r>
      <w:r w:rsidR="00442459" w:rsidRPr="00071CDB">
        <w:rPr>
          <w:rFonts w:ascii="Tahoma" w:hAnsi="Tahoma" w:cs="Tahoma"/>
        </w:rPr>
        <w:t>E</w:t>
      </w:r>
      <w:r w:rsidRPr="00071CDB">
        <w:rPr>
          <w:rFonts w:ascii="Tahoma" w:hAnsi="Tahoma" w:cs="Tahoma"/>
          <w:lang w:val="el-GR"/>
        </w:rPr>
        <w:t>,  έχει δε λάβει κωδικό ΟΠΣ ΤΑ: 51</w:t>
      </w:r>
      <w:r w:rsidR="00442459" w:rsidRPr="00071CDB">
        <w:rPr>
          <w:rFonts w:ascii="Tahoma" w:hAnsi="Tahoma" w:cs="Tahoma"/>
          <w:lang w:val="el-GR"/>
        </w:rPr>
        <w:t>80860</w:t>
      </w:r>
      <w:r w:rsidR="00B338B7">
        <w:rPr>
          <w:rFonts w:ascii="Tahoma" w:hAnsi="Tahoma" w:cs="Tahoma"/>
          <w:lang w:val="el-GR"/>
        </w:rPr>
        <w:t>.</w:t>
      </w:r>
    </w:p>
    <w:p w14:paraId="24E181B3" w14:textId="77777777" w:rsidR="00055134" w:rsidRPr="00071CDB" w:rsidRDefault="00055134" w:rsidP="006B53EF">
      <w:pPr>
        <w:pStyle w:val="normalwithoutspacing"/>
        <w:spacing w:after="120"/>
        <w:jc w:val="both"/>
        <w:rPr>
          <w:rFonts w:ascii="Tahoma" w:hAnsi="Tahoma" w:cs="Tahoma"/>
        </w:rPr>
      </w:pPr>
    </w:p>
    <w:p w14:paraId="7A397B8D" w14:textId="77777777" w:rsidR="008338F0" w:rsidRPr="00071CDB" w:rsidRDefault="003355E7" w:rsidP="004719AE">
      <w:pPr>
        <w:pStyle w:val="2"/>
        <w:numPr>
          <w:ilvl w:val="1"/>
          <w:numId w:val="7"/>
        </w:numPr>
        <w:rPr>
          <w:rFonts w:ascii="Tahoma" w:hAnsi="Tahoma" w:cs="Tahoma"/>
          <w:sz w:val="22"/>
          <w:lang w:val="el-GR"/>
        </w:rPr>
      </w:pPr>
      <w:r w:rsidRPr="00071CDB">
        <w:rPr>
          <w:rFonts w:ascii="Tahoma" w:hAnsi="Tahoma" w:cs="Tahoma"/>
          <w:sz w:val="22"/>
          <w:lang w:val="el-GR"/>
        </w:rPr>
        <w:tab/>
      </w:r>
      <w:bookmarkStart w:id="10" w:name="_Toc153885452"/>
      <w:r w:rsidRPr="00071CDB">
        <w:rPr>
          <w:rFonts w:ascii="Tahoma" w:hAnsi="Tahoma" w:cs="Tahoma"/>
          <w:sz w:val="22"/>
          <w:lang w:val="el-GR"/>
        </w:rPr>
        <w:t>Συνοπτική Περιγραφή φυσικού και οικονομικού αντικειμένου της σύμβασης</w:t>
      </w:r>
      <w:bookmarkEnd w:id="10"/>
      <w:r w:rsidRPr="00071CDB">
        <w:rPr>
          <w:rFonts w:ascii="Tahoma" w:hAnsi="Tahoma" w:cs="Tahoma"/>
          <w:sz w:val="22"/>
          <w:lang w:val="el-GR"/>
        </w:rPr>
        <w:t xml:space="preserve"> </w:t>
      </w:r>
    </w:p>
    <w:p w14:paraId="3869CDCC" w14:textId="3410A3C4" w:rsidR="00912DFA" w:rsidRPr="00912DFA" w:rsidRDefault="00912DFA" w:rsidP="006B53EF">
      <w:pPr>
        <w:pStyle w:val="normalwithoutspacing"/>
        <w:spacing w:after="120"/>
        <w:jc w:val="both"/>
        <w:rPr>
          <w:rFonts w:ascii="Tahoma" w:hAnsi="Tahoma" w:cs="Tahoma"/>
        </w:rPr>
      </w:pPr>
      <w:r w:rsidRPr="00912DFA">
        <w:rPr>
          <w:rFonts w:ascii="Tahoma" w:hAnsi="Tahoma" w:cs="Tahoma"/>
        </w:rPr>
        <w:t>Στο πλαίσιο της δυναμικής επέκτασης στη χρήση νέων τεχνολογιών και της απαιτούμενης ταχύτητας προσαρμογής στις συνεχείς εξελίξεις, το Υπουργείο Εξωτερικών διατυπώνει με την παρούσα την αναγκαιότητα προμήθειας μηχανογραφικού εξοπλισμού τελικού χρήστη (φορητού και σταθερού) για την εκτέλεση εργασιών</w:t>
      </w:r>
      <w:r w:rsidR="00C57F5F">
        <w:rPr>
          <w:rFonts w:ascii="Tahoma" w:hAnsi="Tahoma" w:cs="Tahoma"/>
        </w:rPr>
        <w:t>.</w:t>
      </w:r>
    </w:p>
    <w:p w14:paraId="4E08E33A" w14:textId="77777777" w:rsidR="00912DFA" w:rsidRPr="00912DFA" w:rsidRDefault="00912DFA" w:rsidP="006B53EF">
      <w:pPr>
        <w:pStyle w:val="normalwithoutspacing"/>
        <w:spacing w:after="120"/>
        <w:jc w:val="both"/>
        <w:rPr>
          <w:rFonts w:ascii="Tahoma" w:hAnsi="Tahoma" w:cs="Tahoma"/>
        </w:rPr>
      </w:pPr>
      <w:r w:rsidRPr="00912DFA">
        <w:rPr>
          <w:rFonts w:ascii="Tahoma" w:hAnsi="Tahoma" w:cs="Tahoma"/>
        </w:rPr>
        <w:t>Στο Υπουργείο Εξωτερικών χρησιμοποιούνται αρκετοί ηλεκτρονικοί υπολογιστές (ΗΥ) οι οποίοι είναι παλαιοί, μη αναβαθμίσιμοι ενώ το λειτουργικό τους σύστημα δεν υποστηρίζεται. Παράλληλα σε αρκετές περιπτώσεις απουσιάζουν Υπηρεσίες Καταλόγου Active Directory δυσχεραίνοντας τη διαχείριση των Υπολογιστών και τη διασφάλιση της λειτουργίας τους.  Ο αδιάλειπτος εκσυγχρονισμός του Φορέα με νέες εφαρμογές επιβάλλει τη συνεχή αναβάθμιση του μηχανογραφικού εξοπλισμού γραφείου, ενώ παράλληλα αυξάνονται οι δυνατότητες διενέργειας ελέγχων και εργασιών εκτός κλειστού χώρου εργασίας. Επιπλέον, χρειάζεται να καλυφθούν ανάγκες σε συσκευές εκτύπωσης – σάρωσης καθώς ο υφιστάμενος εξοπλισμός έχει ξεπεράσει οκτώ (8) συναπτά έτη λειτουργίας.</w:t>
      </w:r>
    </w:p>
    <w:p w14:paraId="5A16541D" w14:textId="72A4CB8B" w:rsidR="00912DFA" w:rsidRDefault="00912DFA" w:rsidP="006B53EF">
      <w:pPr>
        <w:pStyle w:val="normalwithoutspacing"/>
        <w:spacing w:after="120"/>
        <w:jc w:val="both"/>
        <w:rPr>
          <w:rFonts w:ascii="Tahoma" w:hAnsi="Tahoma" w:cs="Tahoma"/>
        </w:rPr>
      </w:pPr>
      <w:r w:rsidRPr="00912DFA">
        <w:rPr>
          <w:rFonts w:ascii="Tahoma" w:hAnsi="Tahoma" w:cs="Tahoma"/>
        </w:rPr>
        <w:t xml:space="preserve">Οι ανάγκες που προδιαγράφονται από τα </w:t>
      </w:r>
      <w:r w:rsidR="00C57F5F" w:rsidRPr="00912DFA">
        <w:rPr>
          <w:rFonts w:ascii="Tahoma" w:hAnsi="Tahoma" w:cs="Tahoma"/>
        </w:rPr>
        <w:t>προαναφερόμενα</w:t>
      </w:r>
      <w:r w:rsidRPr="00912DFA">
        <w:rPr>
          <w:rFonts w:ascii="Tahoma" w:hAnsi="Tahoma" w:cs="Tahoma"/>
        </w:rPr>
        <w:t xml:space="preserve">  </w:t>
      </w:r>
      <w:r w:rsidR="00C57F5F" w:rsidRPr="00912DFA">
        <w:rPr>
          <w:rFonts w:ascii="Tahoma" w:hAnsi="Tahoma" w:cs="Tahoma"/>
        </w:rPr>
        <w:t>πλαισιώνονται</w:t>
      </w:r>
      <w:r w:rsidRPr="00912DFA">
        <w:rPr>
          <w:rFonts w:ascii="Tahoma" w:hAnsi="Tahoma" w:cs="Tahoma"/>
        </w:rPr>
        <w:t xml:space="preserve"> και από την απαραίτητη αντικατάσταση των κεντρικών υποδομών του Υπουργείου σε εξυπηρετητές και συστήματα αποθήκευσης καθώς και των απαραιτήτων αδειών λογισμικού για την λειτουργία τους.</w:t>
      </w:r>
    </w:p>
    <w:p w14:paraId="75294C2D" w14:textId="1D06D8F8" w:rsidR="00912DFA" w:rsidRPr="00912DFA" w:rsidRDefault="00912DFA" w:rsidP="006B53EF">
      <w:pPr>
        <w:pStyle w:val="normalwithoutspacing"/>
        <w:spacing w:after="120"/>
        <w:jc w:val="both"/>
        <w:rPr>
          <w:rFonts w:ascii="Tahoma" w:hAnsi="Tahoma" w:cs="Tahoma"/>
        </w:rPr>
      </w:pPr>
      <w:r w:rsidRPr="00912DFA">
        <w:rPr>
          <w:rFonts w:ascii="Tahoma" w:hAnsi="Tahoma" w:cs="Tahoma"/>
        </w:rPr>
        <w:t xml:space="preserve">Το έργο στοχεύει στη δυναμική επέκταση του ΥπΕξ στη χρήση νέων τεχνολογιών και την επίτευξη της απαιτούμενης ταχύτητας προσαρμογής στις συνεχείς τεχνολογικές εξελίξεις Με την υλοποίηση του έργου θα </w:t>
      </w:r>
      <w:r w:rsidR="00C57F5F" w:rsidRPr="00912DFA">
        <w:rPr>
          <w:rFonts w:ascii="Tahoma" w:hAnsi="Tahoma" w:cs="Tahoma"/>
        </w:rPr>
        <w:t>αναβαθμιστεί</w:t>
      </w:r>
      <w:r w:rsidRPr="00912DFA">
        <w:rPr>
          <w:rFonts w:ascii="Tahoma" w:hAnsi="Tahoma" w:cs="Tahoma"/>
        </w:rPr>
        <w:t xml:space="preserve"> σημαντικά το περιβάλλον εργασίας των χρηστών, θα εκμηδενιστούν τα προβλήματα κατά τη χρήση του πληροφοριακού εξοπλισμού και θα δημιουργηθεί η υποδομή όπου θα λειτουργούν με ασφάλεια, ταχύτητα και δίχως προβλήματα οι νέες υπηρεσίες που προβλέπονται στο πλαίσιο του ψηφιακού μετασχηματισμού </w:t>
      </w:r>
      <w:r w:rsidR="00C57F5F" w:rsidRPr="00912DFA">
        <w:rPr>
          <w:rFonts w:ascii="Tahoma" w:hAnsi="Tahoma" w:cs="Tahoma"/>
        </w:rPr>
        <w:t>σκοπούμενου</w:t>
      </w:r>
      <w:r w:rsidRPr="00912DFA">
        <w:rPr>
          <w:rFonts w:ascii="Tahoma" w:hAnsi="Tahoma" w:cs="Tahoma"/>
        </w:rPr>
        <w:t xml:space="preserve"> μέσω των δράσεων του Ταμείου Ανάκαμψης.</w:t>
      </w:r>
    </w:p>
    <w:p w14:paraId="7EF1B819" w14:textId="63A06B4E" w:rsidR="00912DFA" w:rsidRPr="00912DFA" w:rsidRDefault="00912DFA" w:rsidP="006B53EF">
      <w:pPr>
        <w:pStyle w:val="normalwithoutspacing"/>
        <w:spacing w:after="120"/>
        <w:jc w:val="both"/>
        <w:rPr>
          <w:rFonts w:ascii="Tahoma" w:hAnsi="Tahoma" w:cs="Tahoma"/>
        </w:rPr>
      </w:pPr>
      <w:r w:rsidRPr="00912DFA">
        <w:rPr>
          <w:rFonts w:ascii="Tahoma" w:hAnsi="Tahoma" w:cs="Tahoma"/>
        </w:rPr>
        <w:t xml:space="preserve">Για την επίτευξη του σκοπού της σύμβασης όπως </w:t>
      </w:r>
      <w:r w:rsidR="00C57F5F" w:rsidRPr="00912DFA">
        <w:rPr>
          <w:rFonts w:ascii="Tahoma" w:hAnsi="Tahoma" w:cs="Tahoma"/>
        </w:rPr>
        <w:t>περιεγράφηκε</w:t>
      </w:r>
      <w:r w:rsidRPr="00912DFA">
        <w:rPr>
          <w:rFonts w:ascii="Tahoma" w:hAnsi="Tahoma" w:cs="Tahoma"/>
        </w:rPr>
        <w:t xml:space="preserve"> ως άνω, ο Ανάδοχος της παρούσας σύμβασης (έργου) θα προμηθεύσει τον απαιτούμενο εξοπλισμό και λογισμικό και θα  παράσχει σχετικές  υπηρεσίες, όπως  περιγράφονται παρακάτω. Επιγραμματικά, η αντικατάσταση Υπολογιστικού Εξοπλισμού και προμήθεια Αδειών χρήσης Λογισμικού του ΥπΕξ θα υλοποιηθούν </w:t>
      </w:r>
      <w:r w:rsidR="00C57F5F" w:rsidRPr="00912DFA">
        <w:rPr>
          <w:rFonts w:ascii="Tahoma" w:hAnsi="Tahoma" w:cs="Tahoma"/>
        </w:rPr>
        <w:t>μέσω</w:t>
      </w:r>
      <w:r w:rsidRPr="00912DFA">
        <w:rPr>
          <w:rFonts w:ascii="Tahoma" w:hAnsi="Tahoma" w:cs="Tahoma"/>
        </w:rPr>
        <w:t xml:space="preserve"> των κατωτέρω:</w:t>
      </w:r>
    </w:p>
    <w:p w14:paraId="1A308A19" w14:textId="6AE96561" w:rsidR="00912DFA" w:rsidRPr="00912DFA" w:rsidRDefault="00912DFA" w:rsidP="006B53EF">
      <w:pPr>
        <w:pStyle w:val="normalwithoutspacing"/>
        <w:numPr>
          <w:ilvl w:val="0"/>
          <w:numId w:val="49"/>
        </w:numPr>
        <w:spacing w:after="120"/>
        <w:jc w:val="both"/>
        <w:rPr>
          <w:rFonts w:ascii="Tahoma" w:hAnsi="Tahoma" w:cs="Tahoma"/>
          <w:b/>
          <w:bCs/>
        </w:rPr>
      </w:pPr>
      <w:r w:rsidRPr="00912DFA">
        <w:rPr>
          <w:rFonts w:ascii="Tahoma" w:hAnsi="Tahoma" w:cs="Tahoma"/>
          <w:b/>
          <w:bCs/>
        </w:rPr>
        <w:t xml:space="preserve">Εκπόνηση Μελέτης Εφαρμογής, </w:t>
      </w:r>
    </w:p>
    <w:p w14:paraId="532EB407" w14:textId="2620748E" w:rsidR="00912DFA" w:rsidRPr="00912DFA" w:rsidRDefault="00912DFA" w:rsidP="006B53EF">
      <w:pPr>
        <w:pStyle w:val="normalwithoutspacing"/>
        <w:numPr>
          <w:ilvl w:val="0"/>
          <w:numId w:val="49"/>
        </w:numPr>
        <w:spacing w:after="120"/>
        <w:jc w:val="both"/>
        <w:rPr>
          <w:rFonts w:ascii="Tahoma" w:hAnsi="Tahoma" w:cs="Tahoma"/>
          <w:b/>
          <w:bCs/>
        </w:rPr>
      </w:pPr>
      <w:r w:rsidRPr="00912DFA">
        <w:rPr>
          <w:rFonts w:ascii="Tahoma" w:hAnsi="Tahoma" w:cs="Tahoma"/>
          <w:b/>
          <w:bCs/>
        </w:rPr>
        <w:t xml:space="preserve">Προμήθεια Εξοπλισμού και αδειών λογισμικού </w:t>
      </w:r>
    </w:p>
    <w:p w14:paraId="41BD4D4E" w14:textId="771568F3" w:rsidR="00912DFA" w:rsidRPr="00912DFA" w:rsidRDefault="00912DFA" w:rsidP="006B53EF">
      <w:pPr>
        <w:pStyle w:val="normalwithoutspacing"/>
        <w:numPr>
          <w:ilvl w:val="0"/>
          <w:numId w:val="49"/>
        </w:numPr>
        <w:spacing w:after="120"/>
        <w:jc w:val="both"/>
        <w:rPr>
          <w:rFonts w:ascii="Tahoma" w:hAnsi="Tahoma" w:cs="Tahoma"/>
          <w:b/>
          <w:bCs/>
        </w:rPr>
      </w:pPr>
      <w:r w:rsidRPr="00912DFA">
        <w:rPr>
          <w:rFonts w:ascii="Tahoma" w:hAnsi="Tahoma" w:cs="Tahoma"/>
          <w:b/>
          <w:bCs/>
        </w:rPr>
        <w:t>Υπηρεσίες Εγκατάστασης, παραμετροποίησης και πιλοτικής λειτουργίας του εξοπλισμού και του λογισμικού</w:t>
      </w:r>
    </w:p>
    <w:p w14:paraId="164B7E3C" w14:textId="36825493" w:rsidR="00912DFA" w:rsidRPr="00912DFA" w:rsidRDefault="00912DFA" w:rsidP="006B53EF">
      <w:pPr>
        <w:pStyle w:val="normalwithoutspacing"/>
        <w:numPr>
          <w:ilvl w:val="0"/>
          <w:numId w:val="49"/>
        </w:numPr>
        <w:spacing w:after="120"/>
        <w:jc w:val="both"/>
        <w:rPr>
          <w:rFonts w:ascii="Tahoma" w:hAnsi="Tahoma" w:cs="Tahoma"/>
          <w:b/>
          <w:bCs/>
        </w:rPr>
      </w:pPr>
      <w:r w:rsidRPr="00912DFA">
        <w:rPr>
          <w:rFonts w:ascii="Tahoma" w:hAnsi="Tahoma" w:cs="Tahoma"/>
          <w:b/>
          <w:bCs/>
        </w:rPr>
        <w:t>Υπηρεσίες Εκπαίδευσης των χρηστών του Φορέα Λειτουργίας</w:t>
      </w:r>
    </w:p>
    <w:p w14:paraId="7F5C49E3" w14:textId="345115BF" w:rsidR="00912DFA" w:rsidRPr="00912DFA" w:rsidRDefault="00912DFA" w:rsidP="006B53EF">
      <w:pPr>
        <w:pStyle w:val="normalwithoutspacing"/>
        <w:numPr>
          <w:ilvl w:val="0"/>
          <w:numId w:val="49"/>
        </w:numPr>
        <w:spacing w:after="120"/>
        <w:jc w:val="both"/>
        <w:rPr>
          <w:rFonts w:ascii="Tahoma" w:hAnsi="Tahoma" w:cs="Tahoma"/>
          <w:b/>
          <w:bCs/>
        </w:rPr>
      </w:pPr>
      <w:r w:rsidRPr="00912DFA">
        <w:rPr>
          <w:rFonts w:ascii="Tahoma" w:hAnsi="Tahoma" w:cs="Tahoma"/>
          <w:b/>
          <w:bCs/>
        </w:rPr>
        <w:t>Υπηρεσίες  τεχνικής υποστήριξης (Help Desk)</w:t>
      </w:r>
    </w:p>
    <w:p w14:paraId="2A061517" w14:textId="66E4C865" w:rsidR="00930C12" w:rsidRPr="00071CDB" w:rsidRDefault="00930C12" w:rsidP="006B53EF">
      <w:pPr>
        <w:pStyle w:val="normalwithoutspacing"/>
        <w:spacing w:after="120"/>
        <w:jc w:val="both"/>
        <w:rPr>
          <w:rFonts w:ascii="Tahoma" w:hAnsi="Tahoma" w:cs="Tahoma"/>
        </w:rPr>
      </w:pPr>
    </w:p>
    <w:p w14:paraId="4663CE8C" w14:textId="77777777" w:rsidR="00055134" w:rsidRPr="00071CDB" w:rsidRDefault="00055134" w:rsidP="006B53EF">
      <w:pPr>
        <w:pStyle w:val="normalwithoutspacing"/>
        <w:spacing w:after="120"/>
        <w:jc w:val="both"/>
        <w:rPr>
          <w:rFonts w:ascii="Tahoma" w:hAnsi="Tahoma" w:cs="Tahoma"/>
        </w:rPr>
      </w:pPr>
      <w:r w:rsidRPr="00071CDB">
        <w:rPr>
          <w:rFonts w:ascii="Tahoma" w:hAnsi="Tahoma" w:cs="Tahoma"/>
        </w:rPr>
        <w:t xml:space="preserve">Οι παρεχόμενες υπηρεσίες κατατάσσονται στους ακόλουθους κωδικούς του Κοινού Λεξιλογίου δημοσίων συμβάσεων (CPV) : </w:t>
      </w:r>
    </w:p>
    <w:tbl>
      <w:tblPr>
        <w:tblW w:w="485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4"/>
        <w:gridCol w:w="6659"/>
      </w:tblGrid>
      <w:tr w:rsidR="009505A2" w:rsidRPr="000E4996" w14:paraId="6B8E749D" w14:textId="77777777" w:rsidTr="009505A2">
        <w:trPr>
          <w:trHeight w:val="510"/>
          <w:jc w:val="center"/>
        </w:trPr>
        <w:tc>
          <w:tcPr>
            <w:tcW w:w="268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14:paraId="263EF218" w14:textId="29599E20" w:rsidR="009505A2" w:rsidRPr="009505A2" w:rsidRDefault="009505A2" w:rsidP="009505A2">
            <w:pPr>
              <w:jc w:val="center"/>
              <w:rPr>
                <w:rFonts w:ascii="Tahoma" w:hAnsi="Tahoma" w:cs="Tahoma"/>
                <w:b/>
                <w:bCs/>
                <w:color w:val="000000"/>
                <w:lang w:val="el-GR"/>
              </w:rPr>
            </w:pPr>
            <w:r w:rsidRPr="009505A2">
              <w:rPr>
                <w:rFonts w:ascii="Tahoma" w:hAnsi="Tahoma" w:cs="Tahoma"/>
                <w:b/>
                <w:bCs/>
              </w:rPr>
              <w:t>51000000-9</w:t>
            </w:r>
          </w:p>
        </w:tc>
        <w:tc>
          <w:tcPr>
            <w:tcW w:w="6659" w:type="dxa"/>
            <w:tcBorders>
              <w:top w:val="single" w:sz="4" w:space="0" w:color="auto"/>
              <w:left w:val="single" w:sz="4" w:space="0" w:color="auto"/>
              <w:bottom w:val="single" w:sz="4" w:space="0" w:color="auto"/>
              <w:right w:val="single" w:sz="4" w:space="0" w:color="auto"/>
            </w:tcBorders>
            <w:shd w:val="clear" w:color="auto" w:fill="auto"/>
          </w:tcPr>
          <w:p w14:paraId="57DA44CE" w14:textId="1200064B" w:rsidR="009505A2" w:rsidRPr="009505A2" w:rsidRDefault="009505A2" w:rsidP="009505A2">
            <w:pPr>
              <w:autoSpaceDE w:val="0"/>
              <w:autoSpaceDN w:val="0"/>
              <w:adjustRightInd w:val="0"/>
              <w:spacing w:before="120"/>
              <w:rPr>
                <w:rFonts w:ascii="Tahoma" w:hAnsi="Tahoma" w:cs="Tahoma"/>
                <w:b/>
                <w:bCs/>
                <w:color w:val="000000"/>
                <w:lang w:val="el-GR"/>
              </w:rPr>
            </w:pPr>
            <w:r w:rsidRPr="009505A2">
              <w:rPr>
                <w:rFonts w:ascii="Tahoma" w:hAnsi="Tahoma" w:cs="Tahoma"/>
                <w:b/>
                <w:bCs/>
                <w:lang w:val="el-GR"/>
              </w:rPr>
              <w:t>Υπηρεσίες εγκατάστασης (εκτός από υπηρεσίες εγκατάστασης λογισμικού)</w:t>
            </w:r>
          </w:p>
        </w:tc>
      </w:tr>
      <w:tr w:rsidR="009505A2" w:rsidRPr="000E4996" w14:paraId="249FFC9A" w14:textId="77777777" w:rsidTr="009505A2">
        <w:trPr>
          <w:trHeight w:val="510"/>
          <w:jc w:val="center"/>
        </w:trPr>
        <w:tc>
          <w:tcPr>
            <w:tcW w:w="268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243685DA" w14:textId="22B95C30" w:rsidR="009505A2" w:rsidRPr="009505A2" w:rsidRDefault="009505A2" w:rsidP="009505A2">
            <w:pPr>
              <w:jc w:val="center"/>
              <w:rPr>
                <w:rFonts w:ascii="Tahoma" w:hAnsi="Tahoma" w:cs="Tahoma"/>
                <w:b/>
                <w:bCs/>
                <w:noProof/>
                <w:color w:val="000000" w:themeColor="text1"/>
              </w:rPr>
            </w:pPr>
            <w:r w:rsidRPr="009505A2">
              <w:rPr>
                <w:rFonts w:ascii="Tahoma" w:hAnsi="Tahoma" w:cs="Tahoma"/>
                <w:b/>
                <w:bCs/>
              </w:rPr>
              <w:t>30200000-1</w:t>
            </w:r>
          </w:p>
        </w:tc>
        <w:tc>
          <w:tcPr>
            <w:tcW w:w="6659" w:type="dxa"/>
            <w:tcBorders>
              <w:top w:val="single" w:sz="4" w:space="0" w:color="auto"/>
              <w:left w:val="single" w:sz="4" w:space="0" w:color="auto"/>
              <w:bottom w:val="single" w:sz="4" w:space="0" w:color="auto"/>
              <w:right w:val="single" w:sz="4" w:space="0" w:color="auto"/>
            </w:tcBorders>
            <w:shd w:val="clear" w:color="auto" w:fill="auto"/>
            <w:hideMark/>
          </w:tcPr>
          <w:p w14:paraId="5AB9CAA5" w14:textId="2A517DA8" w:rsidR="009505A2" w:rsidRPr="009505A2" w:rsidRDefault="009505A2" w:rsidP="009505A2">
            <w:pPr>
              <w:rPr>
                <w:rFonts w:ascii="Tahoma" w:hAnsi="Tahoma" w:cs="Tahoma"/>
                <w:b/>
                <w:bCs/>
                <w:color w:val="000000" w:themeColor="text1"/>
                <w:lang w:val="el-GR" w:eastAsia="el-GR"/>
              </w:rPr>
            </w:pPr>
            <w:r w:rsidRPr="009505A2">
              <w:rPr>
                <w:rFonts w:ascii="Tahoma" w:hAnsi="Tahoma" w:cs="Tahoma"/>
                <w:b/>
                <w:bCs/>
                <w:lang w:val="el-GR"/>
              </w:rPr>
              <w:t>Εξοπλισμός ηλεκτρονικών υπολογιστών και προμήθειες</w:t>
            </w:r>
          </w:p>
        </w:tc>
      </w:tr>
      <w:tr w:rsidR="009505A2" w:rsidRPr="000E4996" w14:paraId="1AFBFD8F" w14:textId="77777777" w:rsidTr="009505A2">
        <w:trPr>
          <w:trHeight w:val="510"/>
          <w:jc w:val="center"/>
        </w:trPr>
        <w:tc>
          <w:tcPr>
            <w:tcW w:w="268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14:paraId="28AA5F90" w14:textId="42D6134E" w:rsidR="009505A2" w:rsidRPr="009505A2" w:rsidRDefault="009505A2" w:rsidP="009505A2">
            <w:pPr>
              <w:jc w:val="center"/>
              <w:rPr>
                <w:rFonts w:ascii="Tahoma" w:hAnsi="Tahoma" w:cs="Tahoma"/>
                <w:b/>
                <w:bCs/>
                <w:noProof/>
                <w:color w:val="000000" w:themeColor="text1"/>
                <w:lang w:val="el-GR"/>
              </w:rPr>
            </w:pPr>
            <w:r w:rsidRPr="009505A2">
              <w:rPr>
                <w:rFonts w:ascii="Tahoma" w:hAnsi="Tahoma" w:cs="Tahoma"/>
                <w:b/>
                <w:bCs/>
              </w:rPr>
              <w:t>80533100-0</w:t>
            </w:r>
          </w:p>
        </w:tc>
        <w:tc>
          <w:tcPr>
            <w:tcW w:w="6659" w:type="dxa"/>
            <w:tcBorders>
              <w:top w:val="single" w:sz="4" w:space="0" w:color="auto"/>
              <w:left w:val="single" w:sz="4" w:space="0" w:color="auto"/>
              <w:bottom w:val="single" w:sz="4" w:space="0" w:color="auto"/>
              <w:right w:val="single" w:sz="4" w:space="0" w:color="auto"/>
            </w:tcBorders>
            <w:shd w:val="clear" w:color="auto" w:fill="auto"/>
          </w:tcPr>
          <w:p w14:paraId="2549CAF6" w14:textId="4A8FDD47" w:rsidR="009505A2" w:rsidRPr="009505A2" w:rsidRDefault="009505A2" w:rsidP="009505A2">
            <w:pPr>
              <w:rPr>
                <w:rFonts w:ascii="Tahoma" w:hAnsi="Tahoma" w:cs="Tahoma"/>
                <w:b/>
                <w:bCs/>
                <w:noProof/>
                <w:color w:val="000000" w:themeColor="text1"/>
                <w:lang w:val="el-GR"/>
              </w:rPr>
            </w:pPr>
            <w:r w:rsidRPr="009505A2">
              <w:rPr>
                <w:rFonts w:ascii="Tahoma" w:hAnsi="Tahoma" w:cs="Tahoma"/>
                <w:b/>
                <w:bCs/>
                <w:lang w:val="el-GR"/>
              </w:rPr>
              <w:t>Υπηρεσίες εκπαίδευσης στον τομέα της πληροφορικής</w:t>
            </w:r>
          </w:p>
        </w:tc>
      </w:tr>
      <w:tr w:rsidR="009505A2" w:rsidRPr="000E4996" w14:paraId="527A86D0" w14:textId="77777777" w:rsidTr="009505A2">
        <w:trPr>
          <w:trHeight w:val="510"/>
          <w:jc w:val="center"/>
        </w:trPr>
        <w:tc>
          <w:tcPr>
            <w:tcW w:w="268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14:paraId="503B27A5" w14:textId="1483F914" w:rsidR="009505A2" w:rsidRPr="009505A2" w:rsidRDefault="009505A2" w:rsidP="009505A2">
            <w:pPr>
              <w:jc w:val="center"/>
              <w:rPr>
                <w:rFonts w:ascii="Tahoma" w:hAnsi="Tahoma" w:cs="Tahoma"/>
                <w:b/>
                <w:bCs/>
                <w:noProof/>
                <w:color w:val="000000" w:themeColor="text1"/>
                <w:lang w:val="el-GR"/>
              </w:rPr>
            </w:pPr>
            <w:r w:rsidRPr="009505A2">
              <w:rPr>
                <w:rFonts w:ascii="Tahoma" w:hAnsi="Tahoma" w:cs="Tahoma"/>
                <w:b/>
                <w:bCs/>
              </w:rPr>
              <w:t>48000000-8</w:t>
            </w:r>
          </w:p>
        </w:tc>
        <w:tc>
          <w:tcPr>
            <w:tcW w:w="6659" w:type="dxa"/>
            <w:tcBorders>
              <w:top w:val="single" w:sz="4" w:space="0" w:color="auto"/>
              <w:left w:val="single" w:sz="4" w:space="0" w:color="auto"/>
              <w:bottom w:val="single" w:sz="4" w:space="0" w:color="auto"/>
              <w:right w:val="single" w:sz="4" w:space="0" w:color="auto"/>
            </w:tcBorders>
            <w:shd w:val="clear" w:color="auto" w:fill="auto"/>
          </w:tcPr>
          <w:p w14:paraId="086CD6D6" w14:textId="14AE41DB" w:rsidR="009505A2" w:rsidRPr="009505A2" w:rsidRDefault="009505A2" w:rsidP="009505A2">
            <w:pPr>
              <w:autoSpaceDE w:val="0"/>
              <w:autoSpaceDN w:val="0"/>
              <w:adjustRightInd w:val="0"/>
              <w:spacing w:before="120"/>
              <w:rPr>
                <w:rFonts w:ascii="Tahoma" w:hAnsi="Tahoma" w:cs="Tahoma"/>
                <w:b/>
                <w:bCs/>
                <w:color w:val="000000"/>
                <w:lang w:val="el-GR"/>
              </w:rPr>
            </w:pPr>
            <w:r w:rsidRPr="009505A2">
              <w:rPr>
                <w:rFonts w:ascii="Tahoma" w:hAnsi="Tahoma" w:cs="Tahoma"/>
                <w:b/>
                <w:bCs/>
                <w:lang w:val="el-GR"/>
              </w:rPr>
              <w:t>Πακέτα λογισμικού και συστήματα πληροφορικής</w:t>
            </w:r>
          </w:p>
        </w:tc>
      </w:tr>
      <w:tr w:rsidR="009505A2" w:rsidRPr="00D775D8" w14:paraId="0E8C956E" w14:textId="77777777" w:rsidTr="009505A2">
        <w:trPr>
          <w:trHeight w:val="510"/>
          <w:jc w:val="center"/>
        </w:trPr>
        <w:tc>
          <w:tcPr>
            <w:tcW w:w="268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14:paraId="4192C6CF" w14:textId="1EA1FF41" w:rsidR="009505A2" w:rsidRPr="009505A2" w:rsidRDefault="009505A2" w:rsidP="009505A2">
            <w:pPr>
              <w:jc w:val="center"/>
              <w:rPr>
                <w:rFonts w:ascii="Tahoma" w:hAnsi="Tahoma" w:cs="Tahoma"/>
                <w:b/>
                <w:bCs/>
                <w:color w:val="000000"/>
                <w:lang w:val="el-GR"/>
              </w:rPr>
            </w:pPr>
            <w:r w:rsidRPr="009505A2">
              <w:rPr>
                <w:rFonts w:ascii="Tahoma" w:hAnsi="Tahoma" w:cs="Tahoma"/>
                <w:b/>
                <w:bCs/>
              </w:rPr>
              <w:t>72511000-0</w:t>
            </w:r>
          </w:p>
        </w:tc>
        <w:tc>
          <w:tcPr>
            <w:tcW w:w="6659" w:type="dxa"/>
            <w:tcBorders>
              <w:top w:val="single" w:sz="4" w:space="0" w:color="auto"/>
              <w:left w:val="single" w:sz="4" w:space="0" w:color="auto"/>
              <w:bottom w:val="single" w:sz="4" w:space="0" w:color="auto"/>
              <w:right w:val="single" w:sz="4" w:space="0" w:color="auto"/>
            </w:tcBorders>
            <w:shd w:val="clear" w:color="auto" w:fill="auto"/>
          </w:tcPr>
          <w:p w14:paraId="36E1C698" w14:textId="2FF87671" w:rsidR="009505A2" w:rsidRPr="009505A2" w:rsidRDefault="009505A2" w:rsidP="009505A2">
            <w:pPr>
              <w:autoSpaceDE w:val="0"/>
              <w:autoSpaceDN w:val="0"/>
              <w:adjustRightInd w:val="0"/>
              <w:spacing w:before="120"/>
              <w:rPr>
                <w:rFonts w:ascii="Tahoma" w:hAnsi="Tahoma" w:cs="Tahoma"/>
                <w:b/>
                <w:bCs/>
                <w:color w:val="000000"/>
                <w:lang w:val="el-GR"/>
              </w:rPr>
            </w:pPr>
            <w:r w:rsidRPr="009505A2">
              <w:rPr>
                <w:rFonts w:ascii="Tahoma" w:hAnsi="Tahoma" w:cs="Tahoma"/>
                <w:b/>
                <w:bCs/>
              </w:rPr>
              <w:t>Υπηρεσίες λογισμικού διαχείρισης δικτύου</w:t>
            </w:r>
          </w:p>
        </w:tc>
      </w:tr>
      <w:tr w:rsidR="009505A2" w:rsidRPr="00D775D8" w14:paraId="24636021" w14:textId="77777777" w:rsidTr="009505A2">
        <w:trPr>
          <w:trHeight w:val="510"/>
          <w:jc w:val="center"/>
        </w:trPr>
        <w:tc>
          <w:tcPr>
            <w:tcW w:w="268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14:paraId="424D5921" w14:textId="005133A1" w:rsidR="009505A2" w:rsidRPr="009505A2" w:rsidRDefault="009505A2" w:rsidP="009505A2">
            <w:pPr>
              <w:jc w:val="center"/>
              <w:rPr>
                <w:rFonts w:ascii="Tahoma" w:hAnsi="Tahoma" w:cs="Tahoma"/>
                <w:b/>
                <w:bCs/>
                <w:color w:val="000000"/>
                <w:lang w:val="el-GR"/>
              </w:rPr>
            </w:pPr>
            <w:r w:rsidRPr="009505A2">
              <w:rPr>
                <w:rFonts w:ascii="Tahoma" w:hAnsi="Tahoma" w:cs="Tahoma"/>
                <w:b/>
                <w:bCs/>
              </w:rPr>
              <w:t>71356300-1</w:t>
            </w:r>
          </w:p>
        </w:tc>
        <w:tc>
          <w:tcPr>
            <w:tcW w:w="6659" w:type="dxa"/>
            <w:tcBorders>
              <w:top w:val="single" w:sz="4" w:space="0" w:color="auto"/>
              <w:left w:val="single" w:sz="4" w:space="0" w:color="auto"/>
              <w:bottom w:val="single" w:sz="4" w:space="0" w:color="auto"/>
              <w:right w:val="single" w:sz="4" w:space="0" w:color="auto"/>
            </w:tcBorders>
            <w:shd w:val="clear" w:color="auto" w:fill="auto"/>
          </w:tcPr>
          <w:p w14:paraId="2C611B5C" w14:textId="2F26FD94" w:rsidR="009505A2" w:rsidRPr="009505A2" w:rsidRDefault="009505A2" w:rsidP="009505A2">
            <w:pPr>
              <w:autoSpaceDE w:val="0"/>
              <w:autoSpaceDN w:val="0"/>
              <w:adjustRightInd w:val="0"/>
              <w:spacing w:before="120"/>
              <w:rPr>
                <w:rFonts w:ascii="Tahoma" w:hAnsi="Tahoma" w:cs="Tahoma"/>
                <w:b/>
                <w:bCs/>
                <w:color w:val="000000"/>
                <w:lang w:val="el-GR"/>
              </w:rPr>
            </w:pPr>
            <w:r w:rsidRPr="009505A2">
              <w:rPr>
                <w:rFonts w:ascii="Tahoma" w:hAnsi="Tahoma" w:cs="Tahoma"/>
                <w:b/>
                <w:bCs/>
              </w:rPr>
              <w:t>Υπηρεσίες τεχνικής υποστήριξης</w:t>
            </w:r>
          </w:p>
        </w:tc>
      </w:tr>
      <w:tr w:rsidR="00C66F4C" w:rsidRPr="000E4996" w14:paraId="2D5F07D5" w14:textId="77777777" w:rsidTr="009505A2">
        <w:trPr>
          <w:trHeight w:val="510"/>
          <w:jc w:val="center"/>
        </w:trPr>
        <w:tc>
          <w:tcPr>
            <w:tcW w:w="268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1691C78" w14:textId="1E42D3C3" w:rsidR="00C66F4C" w:rsidRPr="00071CDB" w:rsidRDefault="00C66F4C" w:rsidP="00162B41">
            <w:pPr>
              <w:jc w:val="center"/>
              <w:rPr>
                <w:rFonts w:ascii="Tahoma" w:hAnsi="Tahoma" w:cs="Tahoma"/>
                <w:b/>
                <w:color w:val="000000"/>
                <w:lang w:val="el-GR"/>
              </w:rPr>
            </w:pPr>
            <w:r w:rsidRPr="00C66F4C">
              <w:rPr>
                <w:rFonts w:ascii="Tahoma" w:hAnsi="Tahoma" w:cs="Tahoma"/>
                <w:b/>
                <w:color w:val="000000"/>
                <w:lang w:val="el-GR"/>
              </w:rPr>
              <w:t>71241000-9      </w:t>
            </w:r>
          </w:p>
        </w:tc>
        <w:tc>
          <w:tcPr>
            <w:tcW w:w="6659" w:type="dxa"/>
            <w:tcBorders>
              <w:top w:val="single" w:sz="4" w:space="0" w:color="auto"/>
              <w:left w:val="single" w:sz="4" w:space="0" w:color="auto"/>
              <w:bottom w:val="single" w:sz="4" w:space="0" w:color="auto"/>
              <w:right w:val="single" w:sz="4" w:space="0" w:color="auto"/>
            </w:tcBorders>
            <w:shd w:val="clear" w:color="auto" w:fill="auto"/>
            <w:vAlign w:val="center"/>
          </w:tcPr>
          <w:p w14:paraId="0875E1AB" w14:textId="371612B8" w:rsidR="00C66F4C" w:rsidRPr="00071CDB" w:rsidRDefault="009505A2" w:rsidP="006E26AF">
            <w:pPr>
              <w:autoSpaceDE w:val="0"/>
              <w:autoSpaceDN w:val="0"/>
              <w:adjustRightInd w:val="0"/>
              <w:spacing w:before="120"/>
              <w:rPr>
                <w:rFonts w:ascii="Tahoma" w:hAnsi="Tahoma" w:cs="Tahoma"/>
                <w:b/>
                <w:color w:val="000000"/>
                <w:lang w:val="el-GR"/>
              </w:rPr>
            </w:pPr>
            <w:r w:rsidRPr="009505A2">
              <w:rPr>
                <w:rFonts w:ascii="Tahoma" w:hAnsi="Tahoma" w:cs="Tahoma"/>
                <w:b/>
                <w:color w:val="000000"/>
                <w:lang w:val="el-GR"/>
              </w:rPr>
              <w:t>Μελέτες σκοπιμότητας, υπηρεσίες παροχής συμβουλών, υπηρεσίες αναλύσεων</w:t>
            </w:r>
          </w:p>
        </w:tc>
      </w:tr>
    </w:tbl>
    <w:p w14:paraId="136BA550" w14:textId="77777777" w:rsidR="00055134" w:rsidRPr="00071CDB" w:rsidRDefault="00055134" w:rsidP="00055134">
      <w:pPr>
        <w:autoSpaceDE w:val="0"/>
        <w:autoSpaceDN w:val="0"/>
        <w:adjustRightInd w:val="0"/>
        <w:rPr>
          <w:rFonts w:ascii="Tahoma" w:hAnsi="Tahoma" w:cs="Tahoma"/>
          <w:b/>
          <w:noProof/>
          <w:color w:val="FF0000"/>
          <w:lang w:val="el-GR"/>
        </w:rPr>
      </w:pPr>
      <w:r w:rsidRPr="00071CDB">
        <w:rPr>
          <w:rFonts w:ascii="Tahoma" w:hAnsi="Tahoma" w:cs="Tahoma"/>
          <w:b/>
          <w:noProof/>
          <w:color w:val="FF0000"/>
          <w:lang w:val="el-GR"/>
        </w:rPr>
        <w:tab/>
        <w:t xml:space="preserve"> </w:t>
      </w:r>
    </w:p>
    <w:p w14:paraId="23B1A0F1" w14:textId="06482B7B" w:rsidR="00055134" w:rsidRPr="00071CDB" w:rsidRDefault="00055134" w:rsidP="006B53EF">
      <w:pPr>
        <w:spacing w:after="120"/>
        <w:jc w:val="both"/>
        <w:rPr>
          <w:rFonts w:ascii="Tahoma" w:hAnsi="Tahoma" w:cs="Tahoma"/>
          <w:color w:val="000000" w:themeColor="text1"/>
          <w:lang w:val="el-GR"/>
        </w:rPr>
      </w:pPr>
      <w:r w:rsidRPr="00071CDB">
        <w:rPr>
          <w:rFonts w:ascii="Tahoma" w:hAnsi="Tahoma" w:cs="Tahoma"/>
          <w:color w:val="000000" w:themeColor="text1"/>
          <w:lang w:val="el-GR"/>
        </w:rPr>
        <w:t>Το αντικείμενο της παρούσας σύμβασης δεν υποδιαιρείται σε τμήματα, λόγω της αρχιτεκτονικής του έργου και της συμπληρωματικότητας και των αλληλεξαρτήσεων και αποτελεί ένα ενιαίο σύνολο. Προσφορές γίνονται αποδεκτές μόνο για το σύνολο των υπηρεσιών που περιγράφονται.</w:t>
      </w:r>
    </w:p>
    <w:p w14:paraId="7077FDD6" w14:textId="72F39AFB" w:rsidR="00A067B1" w:rsidRPr="00C57F5F" w:rsidRDefault="004B1E9D" w:rsidP="006B53EF">
      <w:pPr>
        <w:pStyle w:val="TabletextChar"/>
        <w:spacing w:after="120" w:line="240" w:lineRule="auto"/>
        <w:jc w:val="both"/>
        <w:rPr>
          <w:rFonts w:cs="Tahoma"/>
          <w:b/>
          <w:bCs/>
          <w:color w:val="000000"/>
          <w:sz w:val="22"/>
          <w:szCs w:val="22"/>
          <w:lang w:eastAsia="el-GR"/>
        </w:rPr>
      </w:pPr>
      <w:r w:rsidRPr="00C57F5F">
        <w:rPr>
          <w:rFonts w:cs="Tahoma"/>
          <w:sz w:val="22"/>
          <w:szCs w:val="22"/>
        </w:rPr>
        <w:t xml:space="preserve">Ο προϋπολογισμός του Έργου - εκτιμώμενη αξία σύμβασης ανέρχεται στο ποσό </w:t>
      </w:r>
      <w:r w:rsidR="001A7089" w:rsidRPr="005E5414">
        <w:rPr>
          <w:rFonts w:cs="Tahoma"/>
          <w:sz w:val="22"/>
          <w:szCs w:val="22"/>
        </w:rPr>
        <w:t xml:space="preserve">του </w:t>
      </w:r>
      <w:r w:rsidR="001A7089" w:rsidRPr="005E5414">
        <w:rPr>
          <w:rFonts w:cs="Tahoma"/>
          <w:b/>
          <w:bCs/>
          <w:sz w:val="22"/>
          <w:szCs w:val="22"/>
        </w:rPr>
        <w:t xml:space="preserve">ενός εκατομμυρίου επτακοσίων σαράντα μίας χιλιάδων </w:t>
      </w:r>
      <w:r w:rsidR="00C57F5F" w:rsidRPr="00C57F5F">
        <w:rPr>
          <w:rFonts w:cs="Tahoma"/>
          <w:b/>
          <w:bCs/>
          <w:sz w:val="22"/>
          <w:szCs w:val="22"/>
        </w:rPr>
        <w:t>εννιακοσίων</w:t>
      </w:r>
      <w:r w:rsidR="001A7089" w:rsidRPr="005E5414">
        <w:rPr>
          <w:rFonts w:cs="Tahoma"/>
          <w:b/>
          <w:bCs/>
          <w:sz w:val="22"/>
          <w:szCs w:val="22"/>
        </w:rPr>
        <w:t xml:space="preserve"> τριάντα πέντε Ευρώ</w:t>
      </w:r>
      <w:r w:rsidR="00A71721">
        <w:rPr>
          <w:rFonts w:cs="Tahoma"/>
          <w:b/>
          <w:bCs/>
          <w:sz w:val="22"/>
          <w:szCs w:val="22"/>
        </w:rPr>
        <w:t xml:space="preserve"> και σαράντα οκτώ λεπτών του Ευρώ</w:t>
      </w:r>
      <w:r w:rsidR="001A7089" w:rsidRPr="005E5414">
        <w:rPr>
          <w:rFonts w:cs="Tahoma"/>
          <w:sz w:val="22"/>
          <w:szCs w:val="22"/>
        </w:rPr>
        <w:t xml:space="preserve">, </w:t>
      </w:r>
      <w:r w:rsidR="001A7089" w:rsidRPr="005E5414">
        <w:rPr>
          <w:rFonts w:cs="Tahoma"/>
          <w:b/>
          <w:bCs/>
          <w:sz w:val="22"/>
          <w:szCs w:val="22"/>
        </w:rPr>
        <w:t>(€1.741.935,</w:t>
      </w:r>
      <w:r w:rsidR="00FC7928" w:rsidRPr="00FC7928">
        <w:rPr>
          <w:rFonts w:cs="Tahoma"/>
          <w:b/>
          <w:bCs/>
          <w:sz w:val="22"/>
          <w:szCs w:val="22"/>
        </w:rPr>
        <w:t>48</w:t>
      </w:r>
      <w:r w:rsidR="001A7089" w:rsidRPr="005E5414">
        <w:rPr>
          <w:rFonts w:cs="Tahoma"/>
          <w:b/>
          <w:bCs/>
          <w:sz w:val="22"/>
          <w:szCs w:val="22"/>
        </w:rPr>
        <w:t>)</w:t>
      </w:r>
      <w:r w:rsidR="001A7089" w:rsidRPr="005E5414">
        <w:rPr>
          <w:rFonts w:cs="Tahoma"/>
          <w:sz w:val="22"/>
          <w:szCs w:val="22"/>
        </w:rPr>
        <w:t xml:space="preserve">  </w:t>
      </w:r>
      <w:r w:rsidRPr="00C57F5F">
        <w:rPr>
          <w:rFonts w:cs="Tahoma"/>
          <w:bCs/>
          <w:color w:val="000000"/>
          <w:sz w:val="22"/>
          <w:szCs w:val="22"/>
          <w:lang w:eastAsia="el-GR"/>
        </w:rPr>
        <w:t>μ</w:t>
      </w:r>
      <w:r w:rsidRPr="00C57F5F">
        <w:rPr>
          <w:rFonts w:cs="Tahoma"/>
          <w:sz w:val="22"/>
          <w:szCs w:val="22"/>
        </w:rPr>
        <w:t xml:space="preserve">η περιλαμβανομένου ΦΠΑ 24%, προϋπολογισμός με ΦΠΑ: </w:t>
      </w:r>
      <w:r w:rsidR="001A7089" w:rsidRPr="00C57F5F">
        <w:rPr>
          <w:rFonts w:cs="Tahoma"/>
          <w:b/>
          <w:color w:val="000000" w:themeColor="text1"/>
          <w:sz w:val="22"/>
          <w:szCs w:val="22"/>
        </w:rPr>
        <w:t>δυο εκατομμύρια εκατόν εξήντα χιλιάδες Ευρώ (€2.160.000,00)</w:t>
      </w:r>
      <w:r w:rsidRPr="00C57F5F">
        <w:rPr>
          <w:rFonts w:cs="Tahoma"/>
          <w:sz w:val="22"/>
          <w:szCs w:val="22"/>
        </w:rPr>
        <w:t xml:space="preserve">, </w:t>
      </w:r>
      <w:r w:rsidRPr="00C57F5F">
        <w:rPr>
          <w:rFonts w:cs="Tahoma"/>
          <w:b/>
          <w:sz w:val="22"/>
          <w:szCs w:val="22"/>
        </w:rPr>
        <w:t xml:space="preserve">ΦΠΑ: </w:t>
      </w:r>
      <w:r w:rsidR="001A7089" w:rsidRPr="00C57F5F">
        <w:rPr>
          <w:rFonts w:cs="Tahoma"/>
          <w:b/>
          <w:sz w:val="22"/>
          <w:szCs w:val="22"/>
        </w:rPr>
        <w:t xml:space="preserve">τετρακόσιες δεκαοκτώ χιλιάδες εξήντα </w:t>
      </w:r>
      <w:r w:rsidR="00010CDC">
        <w:rPr>
          <w:rFonts w:cs="Tahoma"/>
          <w:b/>
          <w:sz w:val="22"/>
          <w:szCs w:val="22"/>
        </w:rPr>
        <w:t xml:space="preserve">τέσσερα </w:t>
      </w:r>
      <w:r w:rsidR="001A7089" w:rsidRPr="00C57F5F">
        <w:rPr>
          <w:rFonts w:cs="Tahoma"/>
          <w:b/>
          <w:sz w:val="22"/>
          <w:szCs w:val="22"/>
        </w:rPr>
        <w:t xml:space="preserve">Ευρώ </w:t>
      </w:r>
      <w:r w:rsidR="00A71721">
        <w:rPr>
          <w:rFonts w:cs="Tahoma"/>
          <w:b/>
          <w:sz w:val="22"/>
          <w:szCs w:val="22"/>
        </w:rPr>
        <w:t>και πενήντα δύο λεπτών του Ευρώ</w:t>
      </w:r>
      <w:r w:rsidR="001A7089" w:rsidRPr="00C57F5F">
        <w:rPr>
          <w:rFonts w:cs="Tahoma"/>
          <w:b/>
          <w:sz w:val="22"/>
          <w:szCs w:val="22"/>
        </w:rPr>
        <w:t xml:space="preserve"> (€418.06</w:t>
      </w:r>
      <w:r w:rsidR="00FC7928" w:rsidRPr="00FC7928">
        <w:rPr>
          <w:rFonts w:cs="Tahoma"/>
          <w:b/>
          <w:sz w:val="22"/>
          <w:szCs w:val="22"/>
        </w:rPr>
        <w:t>4</w:t>
      </w:r>
      <w:r w:rsidR="001A7089" w:rsidRPr="00C57F5F">
        <w:rPr>
          <w:rFonts w:cs="Tahoma"/>
          <w:b/>
          <w:sz w:val="22"/>
          <w:szCs w:val="22"/>
        </w:rPr>
        <w:t>,</w:t>
      </w:r>
      <w:r w:rsidR="00FC7928" w:rsidRPr="00FC7928">
        <w:rPr>
          <w:rFonts w:cs="Tahoma"/>
          <w:b/>
          <w:sz w:val="22"/>
          <w:szCs w:val="22"/>
        </w:rPr>
        <w:t>52</w:t>
      </w:r>
      <w:r w:rsidR="001A7089" w:rsidRPr="00C57F5F">
        <w:rPr>
          <w:rFonts w:cs="Tahoma"/>
          <w:b/>
          <w:sz w:val="22"/>
          <w:szCs w:val="22"/>
        </w:rPr>
        <w:t>)</w:t>
      </w:r>
      <w:r w:rsidR="00C57F5F">
        <w:rPr>
          <w:rFonts w:cs="Tahoma"/>
          <w:b/>
          <w:bCs/>
          <w:color w:val="000000"/>
          <w:sz w:val="22"/>
          <w:szCs w:val="22"/>
          <w:lang w:eastAsia="el-GR"/>
        </w:rPr>
        <w:t>.</w:t>
      </w:r>
    </w:p>
    <w:p w14:paraId="70BE13B6" w14:textId="77777777" w:rsidR="001A7089" w:rsidRDefault="001A7089" w:rsidP="006B53EF">
      <w:pPr>
        <w:spacing w:after="120"/>
        <w:jc w:val="both"/>
        <w:rPr>
          <w:rFonts w:ascii="Tahoma" w:hAnsi="Tahoma" w:cs="Tahoma"/>
          <w:lang w:val="el-GR"/>
        </w:rPr>
      </w:pPr>
    </w:p>
    <w:p w14:paraId="5C502C66" w14:textId="4BBAA540" w:rsidR="008338F0" w:rsidRPr="00071CDB" w:rsidRDefault="003355E7" w:rsidP="004F6C6F">
      <w:pPr>
        <w:rPr>
          <w:rFonts w:ascii="Tahoma" w:hAnsi="Tahoma" w:cs="Tahoma"/>
          <w:lang w:val="el-GR"/>
        </w:rPr>
      </w:pPr>
      <w:r w:rsidRPr="00071CDB">
        <w:rPr>
          <w:rFonts w:ascii="Tahoma" w:hAnsi="Tahoma" w:cs="Tahoma"/>
          <w:lang w:val="el-GR"/>
        </w:rPr>
        <w:t xml:space="preserve">Η διάρκεια της σύμβασης </w:t>
      </w:r>
      <w:r w:rsidRPr="006B53EF">
        <w:rPr>
          <w:rFonts w:ascii="Tahoma" w:hAnsi="Tahoma" w:cs="Tahoma"/>
          <w:lang w:val="el-GR"/>
        </w:rPr>
        <w:t>ορίζεται</w:t>
      </w:r>
      <w:r w:rsidR="00E1337D" w:rsidRPr="006B53EF">
        <w:rPr>
          <w:rFonts w:ascii="Tahoma" w:hAnsi="Tahoma" w:cs="Tahoma"/>
          <w:lang w:val="el-GR"/>
        </w:rPr>
        <w:t xml:space="preserve"> </w:t>
      </w:r>
      <w:r w:rsidRPr="006B53EF">
        <w:rPr>
          <w:rFonts w:ascii="Tahoma" w:hAnsi="Tahoma" w:cs="Tahoma"/>
          <w:lang w:val="el-GR"/>
        </w:rPr>
        <w:t>σε</w:t>
      </w:r>
      <w:r w:rsidR="006777C7" w:rsidRPr="006B53EF">
        <w:rPr>
          <w:rFonts w:ascii="Tahoma" w:hAnsi="Tahoma" w:cs="Tahoma"/>
          <w:lang w:val="el-GR"/>
        </w:rPr>
        <w:t xml:space="preserve"> </w:t>
      </w:r>
      <w:r w:rsidR="001A7089" w:rsidRPr="006B53EF">
        <w:rPr>
          <w:rFonts w:ascii="Tahoma" w:hAnsi="Tahoma" w:cs="Tahoma"/>
          <w:b/>
          <w:bCs/>
          <w:lang w:val="el-GR"/>
        </w:rPr>
        <w:t xml:space="preserve">δώδεκα </w:t>
      </w:r>
      <w:r w:rsidR="006777C7" w:rsidRPr="006B53EF">
        <w:rPr>
          <w:rFonts w:ascii="Tahoma" w:hAnsi="Tahoma" w:cs="Tahoma"/>
          <w:b/>
          <w:bCs/>
          <w:lang w:val="el-GR"/>
        </w:rPr>
        <w:t>(</w:t>
      </w:r>
      <w:r w:rsidR="001A7089" w:rsidRPr="006B53EF">
        <w:rPr>
          <w:rFonts w:ascii="Tahoma" w:hAnsi="Tahoma" w:cs="Tahoma"/>
          <w:b/>
          <w:bCs/>
          <w:lang w:val="el-GR"/>
        </w:rPr>
        <w:t>12</w:t>
      </w:r>
      <w:r w:rsidR="006777C7" w:rsidRPr="006B53EF">
        <w:rPr>
          <w:rFonts w:ascii="Tahoma" w:hAnsi="Tahoma" w:cs="Tahoma"/>
          <w:b/>
          <w:bCs/>
          <w:lang w:val="el-GR"/>
        </w:rPr>
        <w:t>) μήνες</w:t>
      </w:r>
      <w:r w:rsidR="00B338B7" w:rsidRPr="006B53EF">
        <w:rPr>
          <w:rFonts w:ascii="Tahoma" w:hAnsi="Tahoma" w:cs="Tahoma"/>
          <w:lang w:val="el-GR"/>
        </w:rPr>
        <w:t>.</w:t>
      </w:r>
    </w:p>
    <w:p w14:paraId="0AC43DC5" w14:textId="57A44BFC" w:rsidR="00055134" w:rsidRPr="00071CDB" w:rsidRDefault="003355E7" w:rsidP="006B53EF">
      <w:pPr>
        <w:spacing w:after="120"/>
        <w:jc w:val="both"/>
        <w:rPr>
          <w:rFonts w:ascii="Tahoma" w:hAnsi="Tahoma" w:cs="Tahoma"/>
          <w:lang w:val="el-GR"/>
        </w:rPr>
      </w:pPr>
      <w:r w:rsidRPr="00071CDB">
        <w:rPr>
          <w:rFonts w:ascii="Tahoma" w:hAnsi="Tahoma" w:cs="Tahoma"/>
          <w:lang w:val="el-GR"/>
        </w:rPr>
        <w:t xml:space="preserve">Αναλυτική περιγραφή του φυσικού και οικονομικού αντικειμένου της σύμβασης δίδεται στο </w:t>
      </w:r>
      <w:r w:rsidR="007C36DE" w:rsidRPr="00071CDB">
        <w:rPr>
          <w:rFonts w:ascii="Tahoma" w:hAnsi="Tahoma" w:cs="Tahoma"/>
        </w:rPr>
        <w:fldChar w:fldCharType="begin"/>
      </w:r>
      <w:r w:rsidR="007C36DE" w:rsidRPr="00071CDB">
        <w:rPr>
          <w:rFonts w:ascii="Tahoma" w:hAnsi="Tahoma" w:cs="Tahoma"/>
          <w:lang w:val="el-GR"/>
        </w:rPr>
        <w:instrText xml:space="preserve"> </w:instrText>
      </w:r>
      <w:r w:rsidR="007C36DE" w:rsidRPr="00071CDB">
        <w:rPr>
          <w:rFonts w:ascii="Tahoma" w:hAnsi="Tahoma" w:cs="Tahoma"/>
        </w:rPr>
        <w:instrText>REF</w:instrText>
      </w:r>
      <w:r w:rsidR="007C36DE" w:rsidRPr="00071CDB">
        <w:rPr>
          <w:rFonts w:ascii="Tahoma" w:hAnsi="Tahoma" w:cs="Tahoma"/>
          <w:lang w:val="el-GR"/>
        </w:rPr>
        <w:instrText xml:space="preserve"> _</w:instrText>
      </w:r>
      <w:r w:rsidR="007C36DE" w:rsidRPr="00071CDB">
        <w:rPr>
          <w:rFonts w:ascii="Tahoma" w:hAnsi="Tahoma" w:cs="Tahoma"/>
        </w:rPr>
        <w:instrText>Ref</w:instrText>
      </w:r>
      <w:r w:rsidR="007C36DE" w:rsidRPr="00071CDB">
        <w:rPr>
          <w:rFonts w:ascii="Tahoma" w:hAnsi="Tahoma" w:cs="Tahoma"/>
          <w:lang w:val="el-GR"/>
        </w:rPr>
        <w:instrText>496625830 \</w:instrText>
      </w:r>
      <w:r w:rsidR="007C36DE" w:rsidRPr="00071CDB">
        <w:rPr>
          <w:rFonts w:ascii="Tahoma" w:hAnsi="Tahoma" w:cs="Tahoma"/>
        </w:rPr>
        <w:instrText>h</w:instrText>
      </w:r>
      <w:r w:rsidR="007C36DE" w:rsidRPr="00071CDB">
        <w:rPr>
          <w:rFonts w:ascii="Tahoma" w:hAnsi="Tahoma" w:cs="Tahoma"/>
          <w:lang w:val="el-GR"/>
        </w:rPr>
        <w:instrText xml:space="preserve">  \* </w:instrText>
      </w:r>
      <w:r w:rsidR="007C36DE" w:rsidRPr="00071CDB">
        <w:rPr>
          <w:rFonts w:ascii="Tahoma" w:hAnsi="Tahoma" w:cs="Tahoma"/>
        </w:rPr>
        <w:instrText>MERGEFORMAT</w:instrText>
      </w:r>
      <w:r w:rsidR="007C36DE" w:rsidRPr="00071CDB">
        <w:rPr>
          <w:rFonts w:ascii="Tahoma" w:hAnsi="Tahoma" w:cs="Tahoma"/>
          <w:lang w:val="el-GR"/>
        </w:rPr>
        <w:instrText xml:space="preserve"> </w:instrText>
      </w:r>
      <w:r w:rsidR="007C36DE" w:rsidRPr="00071CDB">
        <w:rPr>
          <w:rFonts w:ascii="Tahoma" w:hAnsi="Tahoma" w:cs="Tahoma"/>
        </w:rPr>
      </w:r>
      <w:r w:rsidR="007C36DE" w:rsidRPr="00071CDB">
        <w:rPr>
          <w:rFonts w:ascii="Tahoma" w:hAnsi="Tahoma" w:cs="Tahoma"/>
        </w:rPr>
        <w:fldChar w:fldCharType="separate"/>
      </w:r>
      <w:r w:rsidR="0066033C" w:rsidRPr="00071CDB">
        <w:rPr>
          <w:rFonts w:ascii="Tahoma" w:hAnsi="Tahoma" w:cs="Tahoma"/>
          <w:lang w:val="el-GR"/>
        </w:rPr>
        <w:t>ΠΑΡΑΡΤΗΜΑ Ι – Αναλυτική Περιγραφή Φυσικού και Οικονομικού Αντικειμένου της Σύμβασης</w:t>
      </w:r>
      <w:r w:rsidR="007C36DE" w:rsidRPr="00071CDB">
        <w:rPr>
          <w:rFonts w:ascii="Tahoma" w:hAnsi="Tahoma" w:cs="Tahoma"/>
        </w:rPr>
        <w:fldChar w:fldCharType="end"/>
      </w:r>
      <w:r w:rsidR="00055134" w:rsidRPr="00071CDB">
        <w:rPr>
          <w:rFonts w:ascii="Tahoma" w:hAnsi="Tahoma" w:cs="Tahoma"/>
          <w:lang w:val="el-GR"/>
        </w:rPr>
        <w:t xml:space="preserve">, στο ΠΑΡΑΡΤΗΜΑ ΙΙ – Πίνακες Συμμόρφωσης ή σε άλλο περιγραφικό έγγραφο της παρούσας διακήρυξης. </w:t>
      </w:r>
    </w:p>
    <w:p w14:paraId="25825395" w14:textId="77777777" w:rsidR="008338F0" w:rsidRPr="00071CDB" w:rsidRDefault="003355E7" w:rsidP="006B53EF">
      <w:pPr>
        <w:spacing w:after="120"/>
        <w:jc w:val="both"/>
        <w:rPr>
          <w:rFonts w:ascii="Tahoma" w:hAnsi="Tahoma" w:cs="Tahoma"/>
          <w:lang w:val="el-GR"/>
        </w:rPr>
      </w:pPr>
      <w:r w:rsidRPr="00071CDB">
        <w:rPr>
          <w:rFonts w:ascii="Tahoma" w:hAnsi="Tahoma" w:cs="Tahoma"/>
          <w:lang w:val="el-GR"/>
        </w:rPr>
        <w:t>Η σύμβαση θα ανατεθεί με το κριτήριο της πλέον συμφέρουσας από οικονομική άποψη προσφοράς, βάσει</w:t>
      </w:r>
      <w:r w:rsidR="00E1337D" w:rsidRPr="00071CDB">
        <w:rPr>
          <w:rFonts w:ascii="Tahoma" w:hAnsi="Tahoma" w:cs="Tahoma"/>
          <w:lang w:val="el-GR"/>
        </w:rPr>
        <w:t xml:space="preserve"> </w:t>
      </w:r>
      <w:r w:rsidRPr="00071CDB">
        <w:rPr>
          <w:rFonts w:ascii="Tahoma" w:hAnsi="Tahoma" w:cs="Tahoma"/>
          <w:lang w:val="el-GR"/>
        </w:rPr>
        <w:t>της βέλτιστης σχέση</w:t>
      </w:r>
      <w:r w:rsidR="00055134" w:rsidRPr="00071CDB">
        <w:rPr>
          <w:rFonts w:ascii="Tahoma" w:hAnsi="Tahoma" w:cs="Tahoma"/>
          <w:lang w:val="el-GR"/>
        </w:rPr>
        <w:t>ς</w:t>
      </w:r>
      <w:r w:rsidRPr="00071CDB">
        <w:rPr>
          <w:rFonts w:ascii="Tahoma" w:hAnsi="Tahoma" w:cs="Tahoma"/>
          <w:lang w:val="el-GR"/>
        </w:rPr>
        <w:t xml:space="preserve"> ποιότητας – τιμή</w:t>
      </w:r>
      <w:r w:rsidR="00DD7883" w:rsidRPr="00071CDB">
        <w:rPr>
          <w:rFonts w:ascii="Tahoma" w:hAnsi="Tahoma" w:cs="Tahoma"/>
          <w:lang w:val="el-GR"/>
        </w:rPr>
        <w:t>ς</w:t>
      </w:r>
      <w:r w:rsidR="00E12EE2" w:rsidRPr="00071CDB">
        <w:rPr>
          <w:rFonts w:ascii="Tahoma" w:hAnsi="Tahoma" w:cs="Tahoma"/>
          <w:lang w:val="el-GR"/>
        </w:rPr>
        <w:t>.</w:t>
      </w:r>
    </w:p>
    <w:p w14:paraId="13CD4AA1" w14:textId="77777777" w:rsidR="008338F0" w:rsidRPr="00071CDB" w:rsidRDefault="003355E7" w:rsidP="004719AE">
      <w:pPr>
        <w:pStyle w:val="2"/>
        <w:numPr>
          <w:ilvl w:val="1"/>
          <w:numId w:val="7"/>
        </w:numPr>
        <w:rPr>
          <w:rFonts w:ascii="Tahoma" w:hAnsi="Tahoma" w:cs="Tahoma"/>
          <w:sz w:val="22"/>
          <w:lang w:val="el-GR"/>
        </w:rPr>
      </w:pPr>
      <w:r w:rsidRPr="00071CDB">
        <w:rPr>
          <w:rFonts w:ascii="Tahoma" w:hAnsi="Tahoma" w:cs="Tahoma"/>
          <w:sz w:val="22"/>
          <w:lang w:val="el-GR"/>
        </w:rPr>
        <w:tab/>
      </w:r>
      <w:bookmarkStart w:id="11" w:name="_Toc153885453"/>
      <w:r w:rsidRPr="00071CDB">
        <w:rPr>
          <w:rFonts w:ascii="Tahoma" w:hAnsi="Tahoma" w:cs="Tahoma"/>
          <w:sz w:val="22"/>
          <w:lang w:val="el-GR"/>
        </w:rPr>
        <w:t>Θεσμικό πλαίσιο</w:t>
      </w:r>
      <w:bookmarkEnd w:id="11"/>
      <w:r w:rsidRPr="00071CDB">
        <w:rPr>
          <w:rFonts w:ascii="Tahoma" w:hAnsi="Tahoma" w:cs="Tahoma"/>
          <w:sz w:val="22"/>
          <w:lang w:val="el-GR"/>
        </w:rPr>
        <w:t xml:space="preserve"> </w:t>
      </w:r>
    </w:p>
    <w:p w14:paraId="45B4D19D" w14:textId="77777777" w:rsidR="00AA6688" w:rsidRPr="00071CDB" w:rsidRDefault="00AA6688" w:rsidP="00AA6688">
      <w:pPr>
        <w:tabs>
          <w:tab w:val="left" w:pos="284"/>
        </w:tabs>
        <w:rPr>
          <w:rFonts w:ascii="Tahoma" w:hAnsi="Tahoma" w:cs="Tahoma"/>
          <w:lang w:val="el-GR"/>
        </w:rPr>
      </w:pPr>
      <w:r w:rsidRPr="00071CDB">
        <w:rPr>
          <w:rFonts w:ascii="Tahoma" w:hAnsi="Tahoma" w:cs="Tahoma"/>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78ABFA6F" w14:textId="77777777" w:rsidR="00CF5B57" w:rsidRPr="00056A92" w:rsidRDefault="00CF5B57" w:rsidP="00CF5B57">
      <w:pPr>
        <w:pStyle w:val="aff0"/>
        <w:numPr>
          <w:ilvl w:val="0"/>
          <w:numId w:val="78"/>
        </w:numPr>
        <w:spacing w:before="120" w:after="120"/>
        <w:ind w:left="425" w:hanging="426"/>
        <w:contextualSpacing w:val="0"/>
        <w:jc w:val="both"/>
        <w:rPr>
          <w:rFonts w:ascii="Tahoma" w:hAnsi="Tahoma" w:cs="Tahoma"/>
          <w:bCs/>
          <w:lang w:val="el-GR"/>
        </w:rPr>
      </w:pPr>
      <w:r w:rsidRPr="00056A92">
        <w:rPr>
          <w:rFonts w:ascii="Tahoma" w:hAnsi="Tahoma" w:cs="Tahoma"/>
          <w:bCs/>
          <w:lang w:val="el-GR"/>
        </w:rPr>
        <w:t>Τον Κανονισμό (ΕΕ) αριθ. 2021/241 του Ευρωπαϊκού Κοινοβουλίου και του Συμβουλίου της 12ης Φεβρουαρίου 2021 για τη θέσπιση του μηχανισμού ανάκαμψης και ανθεκτικότητας (L 57/17).</w:t>
      </w:r>
    </w:p>
    <w:p w14:paraId="78B35CD9" w14:textId="77777777" w:rsidR="00CF5B57" w:rsidRPr="00056A92" w:rsidRDefault="00CF5B57" w:rsidP="00CF5B57">
      <w:pPr>
        <w:pStyle w:val="aff0"/>
        <w:numPr>
          <w:ilvl w:val="0"/>
          <w:numId w:val="78"/>
        </w:numPr>
        <w:spacing w:before="120" w:after="120"/>
        <w:ind w:left="425" w:hanging="426"/>
        <w:contextualSpacing w:val="0"/>
        <w:jc w:val="both"/>
        <w:rPr>
          <w:rFonts w:ascii="Tahoma" w:hAnsi="Tahoma" w:cs="Tahoma"/>
          <w:bCs/>
          <w:lang w:val="el-GR"/>
        </w:rPr>
      </w:pPr>
      <w:r w:rsidRPr="00056A92">
        <w:rPr>
          <w:rFonts w:ascii="Tahoma" w:hAnsi="Tahoma" w:cs="Tahoma"/>
          <w:bCs/>
          <w:lang w:val="el-GR"/>
        </w:rPr>
        <w:t>Τον Κανονισμό (ΕΕ) αριθ. 2021/240 του Ευρωπαϊκού Κοινοβουλίου και του Συμβουλίου της 10ης Φεβρουαρίου 2021 για τη θέσπιση Μέσου Τεχνικής Υποστήριξης (L 57/1).</w:t>
      </w:r>
    </w:p>
    <w:p w14:paraId="13FDD9A9" w14:textId="77777777" w:rsidR="00CF5B57" w:rsidRDefault="00CF5B57" w:rsidP="00CF5B57">
      <w:pPr>
        <w:pStyle w:val="aff0"/>
        <w:numPr>
          <w:ilvl w:val="0"/>
          <w:numId w:val="78"/>
        </w:numPr>
        <w:spacing w:before="120" w:after="120"/>
        <w:ind w:left="425" w:hanging="426"/>
        <w:contextualSpacing w:val="0"/>
        <w:jc w:val="both"/>
        <w:rPr>
          <w:rFonts w:ascii="Tahoma" w:hAnsi="Tahoma" w:cs="Tahoma"/>
          <w:bCs/>
          <w:lang w:val="el-GR"/>
        </w:rPr>
      </w:pPr>
      <w:r w:rsidRPr="00056A92">
        <w:rPr>
          <w:rFonts w:ascii="Tahoma" w:hAnsi="Tahoma" w:cs="Tahoma"/>
          <w:bCs/>
          <w:lang w:val="el-GR"/>
        </w:rPr>
        <w:t xml:space="preserve">Τον Κανονισμό (ΕΕ, Ευρατόμ) αριθ.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w:t>
      </w:r>
      <w:r w:rsidRPr="00056A92">
        <w:rPr>
          <w:rFonts w:ascii="Tahoma" w:hAnsi="Tahoma" w:cs="Tahoma"/>
          <w:bCs/>
          <w:lang w:val="el-GR"/>
        </w:rPr>
        <w:lastRenderedPageBreak/>
        <w:t>1309/2013, (ΕΕ) αριθ. 1316/2013, (ΕΕ) αριθ. 223/2014, (ΕΕ) αριθ. 283/2014 και της απόφασης αριθ. 541/2014/ΕΕ και για την κατάργηση του κανονισμού (ΕΕ, Ευρατόμ) αριθ. 966/2012 (L 193/1).</w:t>
      </w:r>
    </w:p>
    <w:p w14:paraId="0C93E05F" w14:textId="77777777" w:rsidR="00CF5B57" w:rsidRPr="00056A92" w:rsidRDefault="00CF5B57" w:rsidP="00CF5B57">
      <w:pPr>
        <w:pStyle w:val="aff0"/>
        <w:numPr>
          <w:ilvl w:val="0"/>
          <w:numId w:val="78"/>
        </w:numPr>
        <w:spacing w:before="120" w:after="120"/>
        <w:ind w:left="425" w:hanging="426"/>
        <w:contextualSpacing w:val="0"/>
        <w:jc w:val="both"/>
        <w:rPr>
          <w:rFonts w:ascii="Tahoma" w:hAnsi="Tahoma" w:cs="Tahoma"/>
          <w:bCs/>
          <w:lang w:val="el-GR"/>
        </w:rPr>
      </w:pPr>
      <w:r w:rsidRPr="00056A92">
        <w:rPr>
          <w:rFonts w:ascii="Tahoma" w:hAnsi="Tahoma" w:cs="Tahoma"/>
          <w:bCs/>
          <w:lang w:val="el-GR"/>
        </w:rPr>
        <w:t>Τον Κανονισμό (ΕΕ) αριθ.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w:t>
      </w:r>
    </w:p>
    <w:p w14:paraId="201343ED" w14:textId="77777777" w:rsidR="00CF5B57" w:rsidRPr="00056A92" w:rsidRDefault="00CF5B57" w:rsidP="00CF5B57">
      <w:pPr>
        <w:pStyle w:val="aff0"/>
        <w:numPr>
          <w:ilvl w:val="0"/>
          <w:numId w:val="78"/>
        </w:numPr>
        <w:spacing w:before="120" w:after="120"/>
        <w:ind w:left="425" w:hanging="426"/>
        <w:contextualSpacing w:val="0"/>
        <w:jc w:val="both"/>
        <w:rPr>
          <w:rFonts w:ascii="Tahoma" w:hAnsi="Tahoma" w:cs="Tahoma"/>
          <w:bCs/>
          <w:lang w:val="el-GR"/>
        </w:rPr>
      </w:pPr>
      <w:r w:rsidRPr="00056A92">
        <w:rPr>
          <w:rFonts w:ascii="Tahoma" w:hAnsi="Tahoma" w:cs="Tahoma"/>
          <w:bCs/>
          <w:lang w:val="el-GR"/>
        </w:rPr>
        <w:t>Την υπ’ αριθμ.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w:t>
      </w:r>
    </w:p>
    <w:p w14:paraId="1E21A368" w14:textId="77777777" w:rsidR="00CF5B57" w:rsidRPr="00056A92" w:rsidRDefault="00CF5B57" w:rsidP="00CF5B57">
      <w:pPr>
        <w:pStyle w:val="aff0"/>
        <w:numPr>
          <w:ilvl w:val="0"/>
          <w:numId w:val="78"/>
        </w:numPr>
        <w:spacing w:before="120" w:after="120"/>
        <w:ind w:left="425" w:hanging="426"/>
        <w:contextualSpacing w:val="0"/>
        <w:jc w:val="both"/>
        <w:rPr>
          <w:rFonts w:ascii="Tahoma" w:hAnsi="Tahoma" w:cs="Tahoma"/>
          <w:bCs/>
          <w:lang w:val="el-GR"/>
        </w:rPr>
      </w:pPr>
      <w:r w:rsidRPr="00056A92">
        <w:rPr>
          <w:rFonts w:ascii="Tahoma" w:hAnsi="Tahoma" w:cs="Tahoma"/>
          <w:bCs/>
          <w:lang w:val="el-GR"/>
        </w:rPr>
        <w:t>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(ST 10152/21, ST 10152/21 ADD 1).</w:t>
      </w:r>
    </w:p>
    <w:p w14:paraId="0B868B20" w14:textId="77777777" w:rsidR="00CF5B57" w:rsidRPr="00056A92" w:rsidRDefault="00CF5B57" w:rsidP="00CF5B57">
      <w:pPr>
        <w:pStyle w:val="aff0"/>
        <w:numPr>
          <w:ilvl w:val="0"/>
          <w:numId w:val="78"/>
        </w:numPr>
        <w:spacing w:before="120" w:after="120"/>
        <w:ind w:left="425" w:hanging="426"/>
        <w:contextualSpacing w:val="0"/>
        <w:jc w:val="both"/>
        <w:rPr>
          <w:rFonts w:ascii="Tahoma" w:hAnsi="Tahoma" w:cs="Tahoma"/>
          <w:bCs/>
          <w:lang w:val="el-GR"/>
        </w:rPr>
      </w:pPr>
      <w:r w:rsidRPr="00056A92">
        <w:rPr>
          <w:rFonts w:ascii="Tahoma" w:hAnsi="Tahoma" w:cs="Tahoma"/>
          <w:bCs/>
          <w:lang w:val="el-GR"/>
        </w:rPr>
        <w:t>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κορονοϊού COVID- 19, επείγουσες δημοσιονομικές και φορολογικές ρυθμίσεις και άλλες διατάξεις» (ΦΕΚ 17/A/05-02-2021).</w:t>
      </w:r>
    </w:p>
    <w:p w14:paraId="439402E5" w14:textId="77777777" w:rsidR="00CF5B57" w:rsidRPr="00056A92" w:rsidRDefault="00CF5B57" w:rsidP="00CF5B57">
      <w:pPr>
        <w:pStyle w:val="aff0"/>
        <w:numPr>
          <w:ilvl w:val="0"/>
          <w:numId w:val="78"/>
        </w:numPr>
        <w:spacing w:before="120" w:after="120"/>
        <w:ind w:left="425" w:hanging="426"/>
        <w:contextualSpacing w:val="0"/>
        <w:jc w:val="both"/>
        <w:rPr>
          <w:rFonts w:ascii="Tahoma" w:hAnsi="Tahoma" w:cs="Tahoma"/>
          <w:bCs/>
          <w:lang w:val="el-GR"/>
        </w:rPr>
      </w:pPr>
      <w:r w:rsidRPr="00056A92">
        <w:rPr>
          <w:rFonts w:ascii="Tahoma" w:hAnsi="Tahoma" w:cs="Tahoma"/>
          <w:bCs/>
          <w:lang w:val="el-GR"/>
        </w:rPr>
        <w:t>Toν N. 4820/2021 «Οργανικός Νόμος του Ελεγκτικού Συνεδρίου και άλλες ρυθμίσεις» (ΦΕΚ 130/Α/23-07-2021) και ιδίως το άρθρο 189 περί ορισμού της Επιτροπής Δημοσιονομικού Ελέγχου ως αρμόδιας για τον έλεγχο του Μηχανισμού Ανάκαμψης και Ανθεκτικότητας.</w:t>
      </w:r>
    </w:p>
    <w:p w14:paraId="203FF4D8" w14:textId="77777777" w:rsidR="00CF5B57" w:rsidRPr="00056A92" w:rsidRDefault="00CF5B57" w:rsidP="00CF5B57">
      <w:pPr>
        <w:pStyle w:val="aff0"/>
        <w:numPr>
          <w:ilvl w:val="0"/>
          <w:numId w:val="78"/>
        </w:numPr>
        <w:spacing w:before="120" w:after="120"/>
        <w:ind w:left="425" w:hanging="426"/>
        <w:contextualSpacing w:val="0"/>
        <w:jc w:val="both"/>
        <w:rPr>
          <w:rFonts w:ascii="Tahoma" w:hAnsi="Tahoma" w:cs="Tahoma"/>
          <w:bCs/>
          <w:lang w:val="el-GR"/>
        </w:rPr>
      </w:pPr>
      <w:r w:rsidRPr="00056A92">
        <w:rPr>
          <w:rFonts w:ascii="Tahoma" w:hAnsi="Tahoma" w:cs="Tahoma"/>
          <w:bCs/>
          <w:lang w:val="el-GR"/>
        </w:rPr>
        <w:t>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(ΦΕΚ 135/Α/02-08-2021).</w:t>
      </w:r>
    </w:p>
    <w:p w14:paraId="50A0BA4A" w14:textId="77777777" w:rsidR="00CF5B57" w:rsidRPr="00056A92" w:rsidRDefault="00CF5B57" w:rsidP="00CF5B57">
      <w:pPr>
        <w:pStyle w:val="aff0"/>
        <w:numPr>
          <w:ilvl w:val="0"/>
          <w:numId w:val="78"/>
        </w:numPr>
        <w:spacing w:before="120" w:after="120"/>
        <w:ind w:left="425" w:hanging="426"/>
        <w:contextualSpacing w:val="0"/>
        <w:jc w:val="both"/>
        <w:rPr>
          <w:rFonts w:ascii="Tahoma" w:hAnsi="Tahoma" w:cs="Tahoma"/>
          <w:bCs/>
          <w:lang w:val="el-GR"/>
        </w:rPr>
      </w:pPr>
      <w:r w:rsidRPr="00056A92">
        <w:rPr>
          <w:rFonts w:ascii="Tahoma" w:hAnsi="Tahoma" w:cs="Tahoma"/>
          <w:bCs/>
          <w:lang w:val="el-GR"/>
        </w:rPr>
        <w:t>Τα Α. 270 έως και Α.281 του Ν. 4738/2020 «Ρύθμιση οφειλών και παροχή δεύτερης ευκαιρίας και άλλες διατάξεις» (ΦΕΚ 207/Α/27-10-2020) και ιδίως το Α.272 για την σύσταση στο Υπουργείο Οικονομικών της αυτοτελούς Ειδικής Υπηρεσίας Συντονισμού Ταμείου Ανάκαμψης.</w:t>
      </w:r>
    </w:p>
    <w:p w14:paraId="41178F16" w14:textId="77777777" w:rsidR="00CF5B57" w:rsidRPr="00056A92" w:rsidRDefault="00CF5B57" w:rsidP="00CF5B57">
      <w:pPr>
        <w:pStyle w:val="aff0"/>
        <w:numPr>
          <w:ilvl w:val="0"/>
          <w:numId w:val="78"/>
        </w:numPr>
        <w:spacing w:before="120" w:after="120"/>
        <w:ind w:left="425" w:hanging="426"/>
        <w:contextualSpacing w:val="0"/>
        <w:jc w:val="both"/>
        <w:rPr>
          <w:rFonts w:ascii="Tahoma" w:hAnsi="Tahoma" w:cs="Tahoma"/>
          <w:bCs/>
          <w:lang w:val="el-GR"/>
        </w:rPr>
      </w:pPr>
      <w:r w:rsidRPr="00056A92">
        <w:rPr>
          <w:rFonts w:ascii="Tahoma" w:hAnsi="Tahoma" w:cs="Tahoma"/>
          <w:bCs/>
          <w:lang w:val="el-GR"/>
        </w:rPr>
        <w:t>Την υπ’ αρ.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3FD90F8A" w14:textId="77777777" w:rsidR="00CF5B57" w:rsidRPr="00056A92" w:rsidRDefault="00CF5B57" w:rsidP="00CF5B57">
      <w:pPr>
        <w:pStyle w:val="aff0"/>
        <w:numPr>
          <w:ilvl w:val="0"/>
          <w:numId w:val="78"/>
        </w:numPr>
        <w:spacing w:before="120" w:after="120"/>
        <w:ind w:left="425" w:hanging="426"/>
        <w:contextualSpacing w:val="0"/>
        <w:jc w:val="both"/>
        <w:rPr>
          <w:rFonts w:ascii="Tahoma" w:hAnsi="Tahoma" w:cs="Tahoma"/>
          <w:bCs/>
          <w:lang w:val="el-GR"/>
        </w:rPr>
      </w:pPr>
      <w:r w:rsidRPr="00056A92">
        <w:rPr>
          <w:rFonts w:ascii="Tahoma" w:hAnsi="Tahoma" w:cs="Tahoma"/>
          <w:bCs/>
          <w:lang w:val="el-GR"/>
        </w:rPr>
        <w:t>Την υπ’ αρ.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του Ταμείου Ανάκαμψης και Ανθεκτικότητας της Ευρωπαϊκής Ένωσης» (ΦΕΚ 1197/Β/29-03-2021).</w:t>
      </w:r>
    </w:p>
    <w:p w14:paraId="05360517" w14:textId="77777777" w:rsidR="00CF5B57" w:rsidRDefault="00CF5B57" w:rsidP="00CF5B57">
      <w:pPr>
        <w:pStyle w:val="aff0"/>
        <w:numPr>
          <w:ilvl w:val="0"/>
          <w:numId w:val="78"/>
        </w:numPr>
        <w:spacing w:before="120" w:after="120"/>
        <w:ind w:left="425" w:hanging="426"/>
        <w:contextualSpacing w:val="0"/>
        <w:jc w:val="both"/>
        <w:rPr>
          <w:rFonts w:ascii="Tahoma" w:hAnsi="Tahoma" w:cs="Tahoma"/>
          <w:bCs/>
          <w:lang w:val="el-GR"/>
        </w:rPr>
      </w:pPr>
      <w:r w:rsidRPr="00056A92">
        <w:rPr>
          <w:rFonts w:ascii="Tahoma" w:hAnsi="Tahoma" w:cs="Tahoma"/>
          <w:bCs/>
          <w:lang w:val="el-GR"/>
        </w:rPr>
        <w:t>Την υπ’ αρ. 119126ΕΞ2021 Απόφαση του Αναπληρωτή Υπουργού Οικονομικών με θέμα: “Σύστημα διαχείρισης και ελέγχου των Δράσεων και των Έργων του Ταμείου Ανάκαμψης και Ανθεκτικότητας” (ΦΕΚ 4498/Β/29-09-2021).</w:t>
      </w:r>
    </w:p>
    <w:p w14:paraId="046E02AD" w14:textId="77777777" w:rsidR="00CF5B57" w:rsidRPr="005D075F" w:rsidRDefault="00CF5B57" w:rsidP="00CF5B57">
      <w:pPr>
        <w:pStyle w:val="aff0"/>
        <w:numPr>
          <w:ilvl w:val="0"/>
          <w:numId w:val="78"/>
        </w:numPr>
        <w:spacing w:before="120" w:after="120"/>
        <w:ind w:left="425" w:hanging="426"/>
        <w:contextualSpacing w:val="0"/>
        <w:jc w:val="both"/>
        <w:rPr>
          <w:rFonts w:ascii="Tahoma" w:hAnsi="Tahoma" w:cs="Tahoma"/>
          <w:bCs/>
          <w:lang w:val="el-GR"/>
        </w:rPr>
      </w:pPr>
      <w:r w:rsidRPr="005D075F">
        <w:rPr>
          <w:rFonts w:ascii="Tahoma" w:hAnsi="Tahoma" w:cs="Tahoma"/>
          <w:bCs/>
          <w:lang w:val="el-GR"/>
        </w:rPr>
        <w:t>Την υπ’ αριθμ. 119138 ΕΞ 2021/29-09-2021 (ΦΕΚ 4499/Β/30-09-2021), με θέμα «Συμπλήρωση και εξειδίκευση των Αρμοδιοτήτων της Ειδικής Υπηρεσίας Συντονισμού Ταμείου Ανάκαμψης του Υπουργείου Οικονομικών».</w:t>
      </w:r>
    </w:p>
    <w:p w14:paraId="0B69469F" w14:textId="77777777" w:rsidR="00CF5B57" w:rsidRPr="00056A92" w:rsidRDefault="00CF5B57" w:rsidP="00CF5B57">
      <w:pPr>
        <w:pStyle w:val="aff0"/>
        <w:numPr>
          <w:ilvl w:val="0"/>
          <w:numId w:val="78"/>
        </w:numPr>
        <w:spacing w:before="120" w:after="120"/>
        <w:ind w:left="425" w:hanging="426"/>
        <w:contextualSpacing w:val="0"/>
        <w:jc w:val="both"/>
        <w:rPr>
          <w:rFonts w:ascii="Tahoma" w:hAnsi="Tahoma" w:cs="Tahoma"/>
          <w:bCs/>
          <w:lang w:val="el-GR"/>
        </w:rPr>
      </w:pPr>
      <w:r w:rsidRPr="00056A92">
        <w:rPr>
          <w:rFonts w:ascii="Tahoma" w:hAnsi="Tahoma" w:cs="Tahoma"/>
          <w:bCs/>
          <w:lang w:val="el-GR"/>
        </w:rPr>
        <w:t>Tο εγκεκριμένο Εγχειρίδιο Διαδικασιών του Συστήματος Διαχείρισης και Ελέγχου του Ταμείου Ανάκαμψης και Ανθεκτικότητας (Απόφαση Υπ. Οικονομικών με Αρ. Πρωτ: 120141ΕΞ2021 / ΥΠΟΙΚ 30-09-2021 - ΑΔΑ: 6ΝΞ3Η-ΨΘ0), όπως τροποποιήθηκε με τις υπ’ αρ.: 154839 ΕΞ 2021/06-12-2021 (ΩΗΠΟΗ-Υ3Μ), 49994 ΕΞ2022/12-04-2022 (ΑΔΑ 6Ρ94Η-ΕΟΟ), 74791 ΕΞ2022/31-05-2022 (ΑΔΑ 9Η10Η-606), 138991 ΕΞ2022/27-09-2022 (ΑΔΑ Ψ1ΕΝΗ-ΖΔΒ) και 96462 ΕΞ2022/27-06-2023 (ΑΔΑ 6Θ87Η-ΟΦΞ) Αποφάσεις του Διοικητή της Ειδικής Υπηρεσίας Συντονισμού Ταμείου Ανάκαμψης.</w:t>
      </w:r>
    </w:p>
    <w:p w14:paraId="60C6F5D6" w14:textId="77777777" w:rsidR="00CF5B57" w:rsidRPr="00056A92" w:rsidRDefault="00CF5B57" w:rsidP="00CF5B57">
      <w:pPr>
        <w:pStyle w:val="aff0"/>
        <w:numPr>
          <w:ilvl w:val="0"/>
          <w:numId w:val="78"/>
        </w:numPr>
        <w:spacing w:before="120" w:after="120"/>
        <w:ind w:left="425" w:hanging="426"/>
        <w:contextualSpacing w:val="0"/>
        <w:jc w:val="both"/>
        <w:rPr>
          <w:rFonts w:ascii="Tahoma" w:hAnsi="Tahoma" w:cs="Tahoma"/>
          <w:bCs/>
          <w:lang w:val="el-GR"/>
        </w:rPr>
      </w:pPr>
      <w:r w:rsidRPr="00056A92">
        <w:rPr>
          <w:rFonts w:ascii="Tahoma" w:hAnsi="Tahoma" w:cs="Tahoma"/>
          <w:bCs/>
          <w:lang w:val="el-GR"/>
        </w:rPr>
        <w:lastRenderedPageBreak/>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36/Α/09-03-2021).</w:t>
      </w:r>
    </w:p>
    <w:p w14:paraId="4BD1F5CC" w14:textId="77777777" w:rsidR="00CF5B57" w:rsidRDefault="00CF5B57" w:rsidP="00CF5B57">
      <w:pPr>
        <w:pStyle w:val="aff0"/>
        <w:numPr>
          <w:ilvl w:val="0"/>
          <w:numId w:val="78"/>
        </w:numPr>
        <w:spacing w:before="120" w:after="120"/>
        <w:ind w:left="425" w:hanging="426"/>
        <w:contextualSpacing w:val="0"/>
        <w:jc w:val="both"/>
        <w:rPr>
          <w:rFonts w:ascii="Tahoma" w:hAnsi="Tahoma" w:cs="Tahoma"/>
          <w:bCs/>
          <w:lang w:val="el-GR"/>
        </w:rPr>
      </w:pPr>
      <w:r w:rsidRPr="00056A92">
        <w:rPr>
          <w:rFonts w:ascii="Tahoma" w:hAnsi="Tahoma" w:cs="Tahoma"/>
          <w:bCs/>
          <w:lang w:val="el-GR"/>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50CF71E5" w14:textId="77777777" w:rsidR="00CF5B57" w:rsidRPr="005D075F" w:rsidRDefault="00CF5B57" w:rsidP="00CF5B57">
      <w:pPr>
        <w:pStyle w:val="aff0"/>
        <w:numPr>
          <w:ilvl w:val="0"/>
          <w:numId w:val="78"/>
        </w:numPr>
        <w:spacing w:before="120" w:after="120"/>
        <w:ind w:left="425" w:hanging="426"/>
        <w:contextualSpacing w:val="0"/>
        <w:jc w:val="both"/>
        <w:rPr>
          <w:rFonts w:ascii="Tahoma" w:hAnsi="Tahoma" w:cs="Tahoma"/>
          <w:bCs/>
          <w:lang w:val="el-GR"/>
        </w:rPr>
      </w:pPr>
      <w:r w:rsidRPr="005D075F">
        <w:rPr>
          <w:rFonts w:ascii="Tahoma" w:hAnsi="Tahoma" w:cs="Tahoma"/>
          <w:bCs/>
          <w:lang w:val="el-GR"/>
        </w:rPr>
        <w:t>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w:t>
      </w:r>
    </w:p>
    <w:p w14:paraId="41512F6A" w14:textId="77777777" w:rsidR="00CF5B57" w:rsidRPr="00056A92" w:rsidRDefault="00CF5B57" w:rsidP="00CF5B57">
      <w:pPr>
        <w:pStyle w:val="aff0"/>
        <w:numPr>
          <w:ilvl w:val="0"/>
          <w:numId w:val="78"/>
        </w:numPr>
        <w:spacing w:before="120" w:after="120"/>
        <w:ind w:left="425" w:hanging="426"/>
        <w:contextualSpacing w:val="0"/>
        <w:jc w:val="both"/>
        <w:rPr>
          <w:rFonts w:ascii="Tahoma" w:hAnsi="Tahoma" w:cs="Tahoma"/>
          <w:bCs/>
          <w:lang w:val="el-GR"/>
        </w:rPr>
      </w:pPr>
      <w:r w:rsidRPr="00056A92">
        <w:rPr>
          <w:rFonts w:ascii="Tahoma" w:hAnsi="Tahoma" w:cs="Tahoma"/>
          <w:bCs/>
          <w:lang w:val="el-GR"/>
        </w:rPr>
        <w:t>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w:t>
      </w:r>
    </w:p>
    <w:p w14:paraId="6294CB73" w14:textId="77777777" w:rsidR="00CF5B57" w:rsidRPr="00056A92" w:rsidRDefault="00CF5B57" w:rsidP="00CF5B57">
      <w:pPr>
        <w:pStyle w:val="aff0"/>
        <w:numPr>
          <w:ilvl w:val="0"/>
          <w:numId w:val="78"/>
        </w:numPr>
        <w:spacing w:before="120" w:after="120"/>
        <w:ind w:left="425" w:hanging="426"/>
        <w:contextualSpacing w:val="0"/>
        <w:jc w:val="both"/>
        <w:rPr>
          <w:rFonts w:ascii="Tahoma" w:hAnsi="Tahoma" w:cs="Tahoma"/>
          <w:bCs/>
          <w:lang w:val="el-GR"/>
        </w:rPr>
      </w:pPr>
      <w:r w:rsidRPr="00056A92">
        <w:rPr>
          <w:rFonts w:ascii="Tahoma" w:hAnsi="Tahoma" w:cs="Tahoma"/>
          <w:bCs/>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014DE1BC" w14:textId="77777777" w:rsidR="00CF5B57" w:rsidRPr="00056A92" w:rsidRDefault="00CF5B57" w:rsidP="00CF5B57">
      <w:pPr>
        <w:pStyle w:val="aff0"/>
        <w:numPr>
          <w:ilvl w:val="0"/>
          <w:numId w:val="78"/>
        </w:numPr>
        <w:spacing w:before="120" w:after="120"/>
        <w:ind w:left="425" w:hanging="426"/>
        <w:contextualSpacing w:val="0"/>
        <w:jc w:val="both"/>
        <w:rPr>
          <w:rFonts w:ascii="Tahoma" w:hAnsi="Tahoma" w:cs="Tahoma"/>
          <w:bCs/>
          <w:lang w:val="el-GR"/>
        </w:rPr>
      </w:pPr>
      <w:r w:rsidRPr="00056A92">
        <w:rPr>
          <w:rFonts w:ascii="Tahoma" w:hAnsi="Tahoma" w:cs="Tahoma"/>
          <w:bCs/>
          <w:lang w:val="el-GR"/>
        </w:rPr>
        <w:t>Τον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(ΦΕΚ 127/A/29-06-2020).</w:t>
      </w:r>
    </w:p>
    <w:p w14:paraId="23D98C71" w14:textId="77777777" w:rsidR="00CF5B57" w:rsidRPr="00056A92" w:rsidRDefault="00CF5B57" w:rsidP="00CF5B57">
      <w:pPr>
        <w:pStyle w:val="aff0"/>
        <w:numPr>
          <w:ilvl w:val="0"/>
          <w:numId w:val="78"/>
        </w:numPr>
        <w:spacing w:before="120" w:after="120"/>
        <w:ind w:left="425" w:hanging="426"/>
        <w:contextualSpacing w:val="0"/>
        <w:jc w:val="both"/>
        <w:rPr>
          <w:rFonts w:ascii="Tahoma" w:hAnsi="Tahoma" w:cs="Tahoma"/>
          <w:bCs/>
          <w:lang w:val="el-GR"/>
        </w:rPr>
      </w:pPr>
      <w:r w:rsidRPr="00056A92">
        <w:rPr>
          <w:rFonts w:ascii="Tahoma" w:hAnsi="Tahoma" w:cs="Tahoma"/>
          <w:bCs/>
          <w:lang w:val="el-GR"/>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w:t>
      </w:r>
    </w:p>
    <w:p w14:paraId="6BED85CB" w14:textId="77777777" w:rsidR="00CF5B57" w:rsidRPr="00056A92" w:rsidRDefault="00CF5B57" w:rsidP="00CF5B57">
      <w:pPr>
        <w:pStyle w:val="aff0"/>
        <w:numPr>
          <w:ilvl w:val="0"/>
          <w:numId w:val="78"/>
        </w:numPr>
        <w:spacing w:before="120" w:after="120"/>
        <w:ind w:left="425" w:hanging="426"/>
        <w:contextualSpacing w:val="0"/>
        <w:jc w:val="both"/>
        <w:rPr>
          <w:rFonts w:ascii="Tahoma" w:hAnsi="Tahoma" w:cs="Tahoma"/>
          <w:bCs/>
          <w:lang w:val="el-GR"/>
        </w:rPr>
      </w:pPr>
      <w:r w:rsidRPr="00056A92">
        <w:rPr>
          <w:rFonts w:ascii="Tahoma" w:hAnsi="Tahoma" w:cs="Tahoma"/>
          <w:bCs/>
          <w:lang w:val="el-GR"/>
        </w:rPr>
        <w:t>Τον Ν. 4152/2013 «Επείγοντα μέτρα εφαρμογής των νόμων 4046/2012, 4093/2012 και 4127/2013» (ΦΕΚ 107/Α/09-05-2013).</w:t>
      </w:r>
    </w:p>
    <w:p w14:paraId="1232B1AD" w14:textId="77777777" w:rsidR="00CF5B57" w:rsidRPr="00056A92" w:rsidRDefault="00CF5B57" w:rsidP="00CF5B57">
      <w:pPr>
        <w:pStyle w:val="aff0"/>
        <w:numPr>
          <w:ilvl w:val="0"/>
          <w:numId w:val="78"/>
        </w:numPr>
        <w:spacing w:before="120" w:after="120"/>
        <w:ind w:left="425" w:hanging="426"/>
        <w:contextualSpacing w:val="0"/>
        <w:jc w:val="both"/>
        <w:rPr>
          <w:rFonts w:ascii="Tahoma" w:hAnsi="Tahoma" w:cs="Tahoma"/>
          <w:bCs/>
          <w:lang w:val="el-GR"/>
        </w:rPr>
      </w:pPr>
      <w:r w:rsidRPr="00056A92">
        <w:rPr>
          <w:rFonts w:ascii="Tahoma" w:hAnsi="Tahoma" w:cs="Tahoma"/>
          <w:bCs/>
          <w:lang w:val="el-GR"/>
        </w:rPr>
        <w:t>Toν N.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w:t>
      </w:r>
    </w:p>
    <w:p w14:paraId="3DD6EB87" w14:textId="77777777" w:rsidR="00CF5B57" w:rsidRPr="00390781" w:rsidRDefault="00CF5B57" w:rsidP="00CF5B57">
      <w:pPr>
        <w:pStyle w:val="aff0"/>
        <w:numPr>
          <w:ilvl w:val="0"/>
          <w:numId w:val="78"/>
        </w:numPr>
        <w:spacing w:before="120" w:after="120"/>
        <w:ind w:left="425" w:hanging="426"/>
        <w:contextualSpacing w:val="0"/>
        <w:jc w:val="both"/>
        <w:rPr>
          <w:rFonts w:ascii="Tahoma" w:hAnsi="Tahoma" w:cs="Tahoma"/>
          <w:bCs/>
          <w:lang w:val="el-GR"/>
        </w:rPr>
      </w:pPr>
      <w:r w:rsidRPr="00056A92">
        <w:rPr>
          <w:rFonts w:ascii="Tahoma" w:hAnsi="Tahoma" w:cs="Tahoma"/>
          <w:bCs/>
          <w:lang w:val="el-GR"/>
        </w:rPr>
        <w:t xml:space="preserve">Τον N. </w:t>
      </w:r>
      <w:r w:rsidRPr="00390781">
        <w:rPr>
          <w:rFonts w:ascii="Tahoma" w:hAnsi="Tahoma" w:cs="Tahoma"/>
          <w:bCs/>
          <w:lang w:val="el-GR"/>
        </w:rPr>
        <w:t xml:space="preserve">3213/2003 </w:t>
      </w:r>
      <w:r w:rsidRPr="00056A92">
        <w:rPr>
          <w:rFonts w:ascii="Tahoma" w:hAnsi="Tahoma" w:cs="Tahoma"/>
          <w:bCs/>
          <w:lang w:val="el-GR"/>
        </w:rPr>
        <w:t>“Δήλωση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w:t>
      </w:r>
      <w:r w:rsidRPr="00390781">
        <w:rPr>
          <w:rFonts w:ascii="Tahoma" w:hAnsi="Tahoma" w:cs="Tahoma"/>
          <w:bCs/>
          <w:lang w:val="el-GR"/>
        </w:rPr>
        <w:t>ΦΕΚ 309/A/31-12-2003), όπως τροποποιήθηκε και ισχύει.</w:t>
      </w:r>
    </w:p>
    <w:p w14:paraId="79165DED" w14:textId="77777777" w:rsidR="00CF5B57" w:rsidRDefault="00CF5B57" w:rsidP="00CF5B57">
      <w:pPr>
        <w:pStyle w:val="aff0"/>
        <w:numPr>
          <w:ilvl w:val="0"/>
          <w:numId w:val="78"/>
        </w:numPr>
        <w:spacing w:before="120" w:after="120"/>
        <w:ind w:left="425" w:hanging="426"/>
        <w:contextualSpacing w:val="0"/>
        <w:jc w:val="both"/>
        <w:rPr>
          <w:rFonts w:ascii="Tahoma" w:hAnsi="Tahoma" w:cs="Tahoma"/>
          <w:bCs/>
          <w:lang w:val="el-GR"/>
        </w:rPr>
      </w:pPr>
      <w:r w:rsidRPr="00056A92">
        <w:rPr>
          <w:rFonts w:ascii="Tahoma" w:hAnsi="Tahoma" w:cs="Tahoma"/>
          <w:bCs/>
          <w:lang w:val="el-GR"/>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6A1E3CAA" w14:textId="77777777" w:rsidR="00CF5B57" w:rsidRPr="005D075F" w:rsidRDefault="00CF5B57" w:rsidP="00CF5B57">
      <w:pPr>
        <w:pStyle w:val="aff0"/>
        <w:numPr>
          <w:ilvl w:val="0"/>
          <w:numId w:val="78"/>
        </w:numPr>
        <w:spacing w:before="120" w:after="120"/>
        <w:ind w:left="425" w:hanging="426"/>
        <w:contextualSpacing w:val="0"/>
        <w:jc w:val="both"/>
        <w:rPr>
          <w:rFonts w:ascii="Tahoma" w:hAnsi="Tahoma" w:cs="Tahoma"/>
          <w:bCs/>
          <w:lang w:val="el-GR"/>
        </w:rPr>
      </w:pPr>
      <w:r w:rsidRPr="005D075F">
        <w:rPr>
          <w:rFonts w:ascii="Tahoma" w:hAnsi="Tahoma" w:cs="Tahoma"/>
          <w:bCs/>
          <w:lang w:val="el-GR"/>
        </w:rPr>
        <w:t>Τον Ν. 3310/2005 «Μέτρα για τη διασφάλιση της διαφάνειας και την αποτροπή καταστρατηγήσεων κατά τη διαδικασία σύναψης δημοσίων συμβάσεων» (ΦΕΚ 30/Α/14-02-2005) σε συνδυασμό με την υπ’ αρ. 1108437/2565/ΔΟΣ/15.11.2005 απόφαση του Υφυπουργού Οικονομίας και Οικονομικών «Καθορισμός χωρών στις οποίες λειτουργούν εξωχώριες εταιρίες» (1590/Β/16-11-2005).</w:t>
      </w:r>
    </w:p>
    <w:p w14:paraId="250A316F" w14:textId="77777777" w:rsidR="00CF5B57" w:rsidRPr="005D075F" w:rsidRDefault="00CF5B57" w:rsidP="00CF5B57">
      <w:pPr>
        <w:pStyle w:val="aff0"/>
        <w:numPr>
          <w:ilvl w:val="0"/>
          <w:numId w:val="78"/>
        </w:numPr>
        <w:spacing w:before="120" w:after="120"/>
        <w:ind w:left="425" w:hanging="426"/>
        <w:contextualSpacing w:val="0"/>
        <w:jc w:val="both"/>
        <w:rPr>
          <w:rFonts w:ascii="Tahoma" w:hAnsi="Tahoma" w:cs="Tahoma"/>
          <w:bCs/>
          <w:lang w:val="el-GR"/>
        </w:rPr>
      </w:pPr>
      <w:r w:rsidRPr="005D075F">
        <w:rPr>
          <w:rFonts w:ascii="Tahoma" w:hAnsi="Tahoma" w:cs="Tahoma"/>
          <w:bCs/>
          <w:lang w:val="el-GR"/>
        </w:rPr>
        <w:t>Το Α.88 του Ν. 1892/1990 «Για τον εκσυγχρονισμό και την ανάπτυξη και άλλες διατάξεις» (ΦΕΚ 101/Α/31-07-1990).</w:t>
      </w:r>
    </w:p>
    <w:p w14:paraId="1317237A" w14:textId="77777777" w:rsidR="00CF5B57" w:rsidRPr="00056A92" w:rsidRDefault="00CF5B57" w:rsidP="00CF5B57">
      <w:pPr>
        <w:pStyle w:val="aff0"/>
        <w:numPr>
          <w:ilvl w:val="0"/>
          <w:numId w:val="78"/>
        </w:numPr>
        <w:spacing w:before="120" w:after="120"/>
        <w:ind w:left="425" w:hanging="426"/>
        <w:contextualSpacing w:val="0"/>
        <w:jc w:val="both"/>
        <w:rPr>
          <w:rFonts w:ascii="Tahoma" w:hAnsi="Tahoma" w:cs="Tahoma"/>
          <w:bCs/>
          <w:lang w:val="el-GR"/>
        </w:rPr>
      </w:pPr>
      <w:r w:rsidRPr="00056A92">
        <w:rPr>
          <w:rFonts w:ascii="Tahoma" w:hAnsi="Tahoma" w:cs="Tahoma"/>
          <w:bCs/>
          <w:lang w:val="el-GR"/>
        </w:rPr>
        <w:lastRenderedPageBreak/>
        <w:t>Την υπ’ αρ. 20977 Κοινή Απόφαση των Υπουργών Ανάπτυξης και Επικρατείας «Δικαιολογητικά για την τήρηση των μητρώων του Ν.3310/2005, όπως τροποποιήθηκε με το Ν. 3414/2005» (ΦΕΚ 1673/B/23-08-2007).</w:t>
      </w:r>
    </w:p>
    <w:p w14:paraId="79B8C2FA" w14:textId="77777777" w:rsidR="00CF5B57" w:rsidRPr="00056A92" w:rsidRDefault="00CF5B57" w:rsidP="00CF5B57">
      <w:pPr>
        <w:pStyle w:val="aff0"/>
        <w:numPr>
          <w:ilvl w:val="0"/>
          <w:numId w:val="78"/>
        </w:numPr>
        <w:spacing w:before="120" w:after="120"/>
        <w:ind w:left="425" w:hanging="426"/>
        <w:contextualSpacing w:val="0"/>
        <w:jc w:val="both"/>
        <w:rPr>
          <w:rFonts w:ascii="Tahoma" w:hAnsi="Tahoma" w:cs="Tahoma"/>
          <w:bCs/>
          <w:lang w:val="el-GR"/>
        </w:rPr>
      </w:pPr>
      <w:r w:rsidRPr="00056A92">
        <w:rPr>
          <w:rFonts w:ascii="Tahoma" w:hAnsi="Tahoma" w:cs="Tahoma"/>
          <w:bCs/>
          <w:lang w:val="el-GR"/>
        </w:rPr>
        <w:t>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(ΦΕΚ 133/Α/07-08-2019).</w:t>
      </w:r>
    </w:p>
    <w:p w14:paraId="401CF1D9" w14:textId="77777777" w:rsidR="00CF5B57" w:rsidRPr="00056A92" w:rsidRDefault="00CF5B57" w:rsidP="00CF5B57">
      <w:pPr>
        <w:pStyle w:val="aff0"/>
        <w:numPr>
          <w:ilvl w:val="0"/>
          <w:numId w:val="78"/>
        </w:numPr>
        <w:spacing w:before="120" w:after="120"/>
        <w:ind w:left="425" w:hanging="426"/>
        <w:contextualSpacing w:val="0"/>
        <w:jc w:val="both"/>
        <w:rPr>
          <w:rFonts w:ascii="Tahoma" w:hAnsi="Tahoma" w:cs="Tahoma"/>
          <w:bCs/>
          <w:lang w:val="el-GR"/>
        </w:rPr>
      </w:pPr>
      <w:r w:rsidRPr="00056A92">
        <w:rPr>
          <w:rFonts w:ascii="Tahoma" w:hAnsi="Tahoma" w:cs="Tahoma"/>
          <w:bCs/>
          <w:lang w:val="el-GR"/>
        </w:rPr>
        <w:t>Τον Ν. 4912/2022 Ενιαία Αρχή Δημοσίων Συμβάσεων και άλλες διατάξεις του Υπουργείου Δικαιοσύνης” (ΦΕΚ 59/A/17-03-2022)</w:t>
      </w:r>
    </w:p>
    <w:p w14:paraId="3176E394" w14:textId="77777777" w:rsidR="00CF5B57" w:rsidRPr="00056A92" w:rsidRDefault="00CF5B57" w:rsidP="00CF5B57">
      <w:pPr>
        <w:pStyle w:val="aff0"/>
        <w:numPr>
          <w:ilvl w:val="0"/>
          <w:numId w:val="78"/>
        </w:numPr>
        <w:spacing w:before="120" w:after="120"/>
        <w:ind w:left="425" w:hanging="426"/>
        <w:contextualSpacing w:val="0"/>
        <w:jc w:val="both"/>
        <w:rPr>
          <w:rFonts w:ascii="Tahoma" w:hAnsi="Tahoma" w:cs="Tahoma"/>
          <w:bCs/>
          <w:lang w:val="el-GR"/>
        </w:rPr>
      </w:pPr>
      <w:r w:rsidRPr="00056A92">
        <w:rPr>
          <w:rFonts w:ascii="Tahoma" w:hAnsi="Tahoma" w:cs="Tahoma"/>
          <w:bCs/>
          <w:lang w:val="el-GR"/>
        </w:rPr>
        <w:t>Τον Ν. 4601/2019 “Εταιρικοί µετασχηµατισµοί και εναρµόνιση του νοµοθετικού πλαισίου µε τις διατάξεις της Οδηγίας 2014/55/ΕΕ του Ευρωπαϊκού Κοινοβουλίου και του Συµβουλίου της 16ης Απριλίου 2014 για την έκδοση ηλεκτρονικών τιµολογίων στο πλαίσιο δηµόσιων συµβάσεων και λοιπές διατάξεις” (ΦΕΚ 44/Α/09-03-2019).</w:t>
      </w:r>
    </w:p>
    <w:p w14:paraId="39058520" w14:textId="77777777" w:rsidR="00CF5B57" w:rsidRPr="00056A92" w:rsidRDefault="00CF5B57" w:rsidP="00CF5B57">
      <w:pPr>
        <w:pStyle w:val="aff0"/>
        <w:numPr>
          <w:ilvl w:val="0"/>
          <w:numId w:val="78"/>
        </w:numPr>
        <w:spacing w:before="120" w:after="120"/>
        <w:ind w:left="425" w:hanging="426"/>
        <w:contextualSpacing w:val="0"/>
        <w:jc w:val="both"/>
        <w:rPr>
          <w:rFonts w:ascii="Tahoma" w:hAnsi="Tahoma" w:cs="Tahoma"/>
          <w:bCs/>
          <w:lang w:val="el-GR"/>
        </w:rPr>
      </w:pPr>
      <w:r w:rsidRPr="00056A92">
        <w:rPr>
          <w:rFonts w:ascii="Tahoma" w:hAnsi="Tahoma" w:cs="Tahoma"/>
          <w:bCs/>
          <w:lang w:val="el-GR"/>
        </w:rPr>
        <w:t>Το Π.Δ. 39/2017 “Κανονισμός εξέτασης Προδικαστικών Προσφυγών ενώπιων της Αρχής Εξέτασης Προδικαστικών Προσφυγών” (ΦΕΚ 64/Α/04-05-2017).</w:t>
      </w:r>
    </w:p>
    <w:p w14:paraId="23D0E6BB" w14:textId="77777777" w:rsidR="00CF5B57" w:rsidRPr="00056A92" w:rsidRDefault="00CF5B57" w:rsidP="00CF5B57">
      <w:pPr>
        <w:pStyle w:val="aff0"/>
        <w:numPr>
          <w:ilvl w:val="0"/>
          <w:numId w:val="78"/>
        </w:numPr>
        <w:spacing w:before="120" w:after="120"/>
        <w:ind w:left="425" w:hanging="426"/>
        <w:contextualSpacing w:val="0"/>
        <w:jc w:val="both"/>
        <w:rPr>
          <w:rFonts w:ascii="Tahoma" w:hAnsi="Tahoma" w:cs="Tahoma"/>
          <w:bCs/>
          <w:lang w:val="el-GR"/>
        </w:rPr>
      </w:pPr>
      <w:r w:rsidRPr="00056A92">
        <w:rPr>
          <w:rFonts w:ascii="Tahoma" w:hAnsi="Tahoma" w:cs="Tahoma"/>
          <w:bCs/>
          <w:lang w:val="el-GR"/>
        </w:rPr>
        <w:t>Τον Ν. 3419/2005 “Γενικό Εμπορικό Μητρώο (Γ.Ε.ΜΗ.) και Εκσυγχρονισμός της Επιμελητηριακής Νομοθεσίας” (ΦΕΚ 297/Α/06-12-2005).</w:t>
      </w:r>
    </w:p>
    <w:p w14:paraId="20306010" w14:textId="77777777" w:rsidR="00CF5B57" w:rsidRPr="00056A92" w:rsidRDefault="00CF5B57" w:rsidP="00CF5B57">
      <w:pPr>
        <w:pStyle w:val="aff0"/>
        <w:numPr>
          <w:ilvl w:val="0"/>
          <w:numId w:val="78"/>
        </w:numPr>
        <w:spacing w:before="120" w:after="120"/>
        <w:ind w:left="425" w:hanging="426"/>
        <w:contextualSpacing w:val="0"/>
        <w:jc w:val="both"/>
        <w:rPr>
          <w:rFonts w:ascii="Tahoma" w:hAnsi="Tahoma" w:cs="Tahoma"/>
          <w:bCs/>
          <w:lang w:val="el-GR"/>
        </w:rPr>
      </w:pPr>
      <w:r w:rsidRPr="00056A92">
        <w:rPr>
          <w:rFonts w:ascii="Tahoma" w:hAnsi="Tahoma" w:cs="Tahoma"/>
          <w:bCs/>
          <w:lang w:val="el-GR"/>
        </w:rPr>
        <w:t>Την αριθμ. 63446/2021 Κ.Υ.Α. “Καθορισμός Εθνικού Μορφότυπου ηλεκτρονικού τιμολογίου στο πλαίσιο των Δημοσίων Συμβάσεων” (2338/Β/02-06-2021).</w:t>
      </w:r>
    </w:p>
    <w:p w14:paraId="7AE20E44" w14:textId="77777777" w:rsidR="00CF5B57" w:rsidRPr="00056A92" w:rsidRDefault="00CF5B57" w:rsidP="00CF5B57">
      <w:pPr>
        <w:pStyle w:val="aff0"/>
        <w:numPr>
          <w:ilvl w:val="0"/>
          <w:numId w:val="78"/>
        </w:numPr>
        <w:spacing w:before="120" w:after="120"/>
        <w:ind w:left="425" w:hanging="426"/>
        <w:contextualSpacing w:val="0"/>
        <w:jc w:val="both"/>
        <w:rPr>
          <w:rFonts w:ascii="Tahoma" w:hAnsi="Tahoma" w:cs="Tahoma"/>
          <w:bCs/>
          <w:lang w:val="el-GR"/>
        </w:rPr>
      </w:pPr>
      <w:r w:rsidRPr="00056A92">
        <w:rPr>
          <w:rFonts w:ascii="Tahoma" w:hAnsi="Tahoma" w:cs="Tahoma"/>
          <w:bCs/>
          <w:lang w:val="el-GR"/>
        </w:rPr>
        <w:t>Τον Ν. 4635/2019 (ιδίως  των άρθρων 85 επ.) “Επενδύω στην Ελλάδα και άλλες διατάξεις” (ΦΕΚ 167/Α/30-10-2019).</w:t>
      </w:r>
    </w:p>
    <w:p w14:paraId="4D4A3958" w14:textId="77777777" w:rsidR="00CF5B57" w:rsidRPr="00056A92" w:rsidRDefault="00CF5B57" w:rsidP="00CF5B57">
      <w:pPr>
        <w:pStyle w:val="aff0"/>
        <w:numPr>
          <w:ilvl w:val="0"/>
          <w:numId w:val="78"/>
        </w:numPr>
        <w:spacing w:before="120" w:after="120"/>
        <w:ind w:left="425" w:hanging="426"/>
        <w:contextualSpacing w:val="0"/>
        <w:jc w:val="both"/>
        <w:rPr>
          <w:rFonts w:ascii="Tahoma" w:hAnsi="Tahoma" w:cs="Tahoma"/>
          <w:bCs/>
          <w:lang w:val="el-GR"/>
        </w:rPr>
      </w:pPr>
      <w:r w:rsidRPr="00056A92">
        <w:rPr>
          <w:rFonts w:ascii="Tahoma" w:hAnsi="Tahoma" w:cs="Tahoma"/>
          <w:bCs/>
          <w:lang w:val="el-GR"/>
        </w:rPr>
        <w:t>Το Π.Δ. 28/2015 “Κωδικοποίηση διατάξεων για την πρόσβαση σε δημόσια έγγραφα και στοιχεία» ΦΕΚ (34/Α/23-03-2015).</w:t>
      </w:r>
    </w:p>
    <w:p w14:paraId="3386BB83" w14:textId="77777777" w:rsidR="00CF5B57" w:rsidRPr="00056A92" w:rsidRDefault="00CF5B57" w:rsidP="00CF5B57">
      <w:pPr>
        <w:pStyle w:val="aff0"/>
        <w:numPr>
          <w:ilvl w:val="0"/>
          <w:numId w:val="78"/>
        </w:numPr>
        <w:spacing w:before="120" w:after="120"/>
        <w:ind w:left="425" w:hanging="426"/>
        <w:contextualSpacing w:val="0"/>
        <w:jc w:val="both"/>
        <w:rPr>
          <w:rFonts w:ascii="Tahoma" w:hAnsi="Tahoma" w:cs="Tahoma"/>
          <w:bCs/>
          <w:lang w:val="el-GR"/>
        </w:rPr>
      </w:pPr>
      <w:r w:rsidRPr="00056A92">
        <w:rPr>
          <w:rFonts w:ascii="Tahoma" w:hAnsi="Tahoma" w:cs="Tahoma"/>
          <w:bCs/>
          <w:lang w:val="el-GR"/>
        </w:rPr>
        <w:t>Τον Ν. 2859/2000 “Κύρωση Κώδικα Φόρου Προστιθέμενης Αξίας” (ΦΕΚ 248/Α/07-11-2000).</w:t>
      </w:r>
    </w:p>
    <w:p w14:paraId="52D46290" w14:textId="77777777" w:rsidR="00CF5B57" w:rsidRPr="00056A92" w:rsidRDefault="00CF5B57" w:rsidP="00CF5B57">
      <w:pPr>
        <w:pStyle w:val="aff0"/>
        <w:numPr>
          <w:ilvl w:val="0"/>
          <w:numId w:val="78"/>
        </w:numPr>
        <w:spacing w:before="120" w:after="120"/>
        <w:ind w:left="425" w:hanging="426"/>
        <w:contextualSpacing w:val="0"/>
        <w:jc w:val="both"/>
        <w:rPr>
          <w:rFonts w:ascii="Tahoma" w:hAnsi="Tahoma" w:cs="Tahoma"/>
          <w:bCs/>
          <w:lang w:val="el-GR"/>
        </w:rPr>
      </w:pPr>
      <w:r w:rsidRPr="00056A92">
        <w:rPr>
          <w:rFonts w:ascii="Tahoma" w:hAnsi="Tahoma" w:cs="Tahoma"/>
          <w:bCs/>
          <w:lang w:val="el-GR"/>
        </w:rPr>
        <w:t>Την υπ’ αρ. 76441 κοινή υπουργική απόφαση των Υπουργών Οικονομικών και Ανάπτυξης &amp; Επενδύσεων με θέμα: «Καθορισμός αποζημίωσης των μελών των γνωμοδοτικών οργάνων του άρθρου 221 του ν. 4412/2016 (Α’ 147) που συγκροτούνται στο πλαίσιο διαδικασιών ανάθεσης δημοσίων συμβάσεων» (ΦΕΚ 674/ΥΟΔΔ/02-08-2022), όπως ισχύει.</w:t>
      </w:r>
    </w:p>
    <w:p w14:paraId="38D5FD36" w14:textId="77777777" w:rsidR="00CF5B57" w:rsidRPr="00056A92" w:rsidRDefault="00CF5B57" w:rsidP="00CF5B57">
      <w:pPr>
        <w:pStyle w:val="aff0"/>
        <w:numPr>
          <w:ilvl w:val="0"/>
          <w:numId w:val="78"/>
        </w:numPr>
        <w:spacing w:before="120" w:after="120"/>
        <w:ind w:left="425" w:hanging="426"/>
        <w:contextualSpacing w:val="0"/>
        <w:jc w:val="both"/>
        <w:rPr>
          <w:rFonts w:ascii="Tahoma" w:hAnsi="Tahoma" w:cs="Tahoma"/>
          <w:bCs/>
          <w:lang w:val="el-GR"/>
        </w:rPr>
      </w:pPr>
      <w:r w:rsidRPr="00056A92">
        <w:rPr>
          <w:rFonts w:ascii="Tahoma" w:hAnsi="Tahoma" w:cs="Tahoma"/>
          <w:bCs/>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w:t>
      </w:r>
    </w:p>
    <w:p w14:paraId="045FE4BA" w14:textId="77777777" w:rsidR="00CF5B57" w:rsidRPr="00056A92" w:rsidRDefault="00CF5B57" w:rsidP="00CF5B57">
      <w:pPr>
        <w:pStyle w:val="aff0"/>
        <w:numPr>
          <w:ilvl w:val="0"/>
          <w:numId w:val="78"/>
        </w:numPr>
        <w:spacing w:before="120" w:after="120"/>
        <w:ind w:left="425" w:hanging="426"/>
        <w:contextualSpacing w:val="0"/>
        <w:jc w:val="both"/>
        <w:rPr>
          <w:rFonts w:ascii="Tahoma" w:hAnsi="Tahoma" w:cs="Tahoma"/>
          <w:bCs/>
          <w:lang w:val="el-GR"/>
        </w:rPr>
      </w:pPr>
      <w:r w:rsidRPr="00056A92">
        <w:rPr>
          <w:rFonts w:ascii="Tahoma" w:hAnsi="Tahoma" w:cs="Tahoma"/>
          <w:bCs/>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6DD65A75" w14:textId="77777777" w:rsidR="00CF5B57" w:rsidRPr="00056A92" w:rsidRDefault="00CF5B57" w:rsidP="00CF5B57">
      <w:pPr>
        <w:pStyle w:val="aff0"/>
        <w:numPr>
          <w:ilvl w:val="0"/>
          <w:numId w:val="78"/>
        </w:numPr>
        <w:spacing w:before="120" w:after="120"/>
        <w:ind w:left="425" w:hanging="426"/>
        <w:contextualSpacing w:val="0"/>
        <w:jc w:val="both"/>
        <w:rPr>
          <w:rFonts w:ascii="Tahoma" w:hAnsi="Tahoma" w:cs="Tahoma"/>
          <w:bCs/>
          <w:lang w:val="el-GR"/>
        </w:rPr>
      </w:pPr>
      <w:r w:rsidRPr="00056A92">
        <w:rPr>
          <w:rFonts w:ascii="Tahoma" w:hAnsi="Tahoma" w:cs="Tahoma"/>
          <w:bCs/>
          <w:lang w:val="el-GR"/>
        </w:rPr>
        <w:t>Τον N.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ΦΕΚ (967/Β/21-07-2006).</w:t>
      </w:r>
    </w:p>
    <w:p w14:paraId="53591EC2" w14:textId="77777777" w:rsidR="00CF5B57" w:rsidRPr="00056A92" w:rsidRDefault="00CF5B57" w:rsidP="00CF5B57">
      <w:pPr>
        <w:pStyle w:val="aff0"/>
        <w:numPr>
          <w:ilvl w:val="0"/>
          <w:numId w:val="78"/>
        </w:numPr>
        <w:spacing w:before="120" w:after="120"/>
        <w:ind w:left="425" w:hanging="426"/>
        <w:contextualSpacing w:val="0"/>
        <w:jc w:val="both"/>
        <w:rPr>
          <w:rFonts w:ascii="Tahoma" w:hAnsi="Tahoma" w:cs="Tahoma"/>
          <w:bCs/>
          <w:lang w:val="el-GR"/>
        </w:rPr>
      </w:pPr>
      <w:r w:rsidRPr="00056A92">
        <w:rPr>
          <w:rFonts w:ascii="Tahoma" w:hAnsi="Tahoma" w:cs="Tahoma"/>
          <w:bCs/>
          <w:lang w:val="el-GR"/>
        </w:rPr>
        <w:t xml:space="preserve">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w:t>
      </w:r>
      <w:r w:rsidRPr="00056A92">
        <w:rPr>
          <w:rFonts w:ascii="Tahoma" w:hAnsi="Tahoma" w:cs="Tahoma"/>
          <w:bCs/>
          <w:lang w:val="el-GR"/>
        </w:rPr>
        <w:lastRenderedPageBreak/>
        <w:t>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p>
    <w:p w14:paraId="1CFDD3D1" w14:textId="77777777" w:rsidR="00CF5B57" w:rsidRPr="00056A92" w:rsidRDefault="00CF5B57" w:rsidP="00CF5B57">
      <w:pPr>
        <w:pStyle w:val="aff0"/>
        <w:numPr>
          <w:ilvl w:val="0"/>
          <w:numId w:val="78"/>
        </w:numPr>
        <w:spacing w:before="120" w:after="120"/>
        <w:ind w:left="425" w:hanging="426"/>
        <w:contextualSpacing w:val="0"/>
        <w:jc w:val="both"/>
        <w:rPr>
          <w:rFonts w:ascii="Tahoma" w:hAnsi="Tahoma" w:cs="Tahoma"/>
          <w:bCs/>
          <w:lang w:val="el-GR"/>
        </w:rPr>
      </w:pPr>
      <w:r w:rsidRPr="00056A92">
        <w:rPr>
          <w:rFonts w:ascii="Tahoma" w:hAnsi="Tahoma" w:cs="Tahoma"/>
          <w:bCs/>
          <w:lang w:val="el-GR"/>
        </w:rPr>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50B3BC83" w14:textId="77777777" w:rsidR="00CF5B57" w:rsidRPr="00056A92" w:rsidRDefault="00CF5B57" w:rsidP="00CF5B57">
      <w:pPr>
        <w:pStyle w:val="aff0"/>
        <w:numPr>
          <w:ilvl w:val="0"/>
          <w:numId w:val="78"/>
        </w:numPr>
        <w:spacing w:before="120" w:after="120"/>
        <w:ind w:left="425" w:hanging="426"/>
        <w:contextualSpacing w:val="0"/>
        <w:jc w:val="both"/>
        <w:rPr>
          <w:rFonts w:ascii="Tahoma" w:hAnsi="Tahoma" w:cs="Tahoma"/>
          <w:bCs/>
          <w:lang w:val="el-GR"/>
        </w:rPr>
      </w:pPr>
      <w:r w:rsidRPr="00056A92">
        <w:rPr>
          <w:rFonts w:ascii="Tahoma" w:hAnsi="Tahoma" w:cs="Tahoma"/>
          <w:bCs/>
          <w:lang w:val="el-GR"/>
        </w:rPr>
        <w:t>Το Α.39 του Ν. 4578/2018 «Μείωση ασφαλιστικών εισφορών και άλλες διατάξεις» (ΦΕΚ 200/Α/03-12-2018).</w:t>
      </w:r>
    </w:p>
    <w:p w14:paraId="1A53C14A" w14:textId="77777777" w:rsidR="00CF5B57" w:rsidRPr="00056A92" w:rsidRDefault="00CF5B57" w:rsidP="00CF5B57">
      <w:pPr>
        <w:pStyle w:val="aff0"/>
        <w:numPr>
          <w:ilvl w:val="0"/>
          <w:numId w:val="78"/>
        </w:numPr>
        <w:spacing w:before="120" w:after="120"/>
        <w:ind w:left="425" w:hanging="426"/>
        <w:contextualSpacing w:val="0"/>
        <w:jc w:val="both"/>
        <w:rPr>
          <w:rFonts w:ascii="Tahoma" w:hAnsi="Tahoma" w:cs="Tahoma"/>
          <w:bCs/>
          <w:lang w:val="el-GR"/>
        </w:rPr>
      </w:pPr>
      <w:r w:rsidRPr="00056A92">
        <w:rPr>
          <w:rFonts w:ascii="Tahoma" w:hAnsi="Tahoma" w:cs="Tahoma"/>
          <w:bCs/>
          <w:lang w:val="el-GR"/>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1A2AE33D" w14:textId="77777777" w:rsidR="00CF5B57" w:rsidRPr="00056A92" w:rsidRDefault="00CF5B57" w:rsidP="00CF5B57">
      <w:pPr>
        <w:pStyle w:val="aff0"/>
        <w:numPr>
          <w:ilvl w:val="0"/>
          <w:numId w:val="78"/>
        </w:numPr>
        <w:spacing w:before="120" w:after="120"/>
        <w:ind w:left="425" w:hanging="426"/>
        <w:contextualSpacing w:val="0"/>
        <w:jc w:val="both"/>
        <w:rPr>
          <w:rFonts w:ascii="Tahoma" w:hAnsi="Tahoma" w:cs="Tahoma"/>
          <w:bCs/>
          <w:lang w:val="el-GR"/>
        </w:rPr>
      </w:pPr>
      <w:r w:rsidRPr="00056A92">
        <w:rPr>
          <w:rFonts w:ascii="Tahoma" w:hAnsi="Tahoma" w:cs="Tahoma"/>
          <w:bCs/>
          <w:lang w:val="el-GR"/>
        </w:rPr>
        <w:t>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7A5C6D34" w14:textId="77777777" w:rsidR="00CF5B57" w:rsidRPr="00056A92" w:rsidRDefault="00CF5B57" w:rsidP="00CF5B57">
      <w:pPr>
        <w:pStyle w:val="aff0"/>
        <w:numPr>
          <w:ilvl w:val="0"/>
          <w:numId w:val="78"/>
        </w:numPr>
        <w:spacing w:before="120" w:after="120"/>
        <w:ind w:left="425" w:hanging="426"/>
        <w:contextualSpacing w:val="0"/>
        <w:jc w:val="both"/>
        <w:rPr>
          <w:rFonts w:ascii="Tahoma" w:hAnsi="Tahoma" w:cs="Tahoma"/>
          <w:bCs/>
          <w:lang w:val="el-GR"/>
        </w:rPr>
      </w:pPr>
      <w:r w:rsidRPr="00056A92">
        <w:rPr>
          <w:rFonts w:ascii="Tahoma" w:hAnsi="Tahoma" w:cs="Tahoma"/>
          <w:bCs/>
          <w:lang w:val="el-GR"/>
        </w:rPr>
        <w:t>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(ΦΕΚ 752/ΥΟΔΔ/24-08-2022).</w:t>
      </w:r>
    </w:p>
    <w:p w14:paraId="46D6601F" w14:textId="77777777" w:rsidR="00CF5B57" w:rsidRPr="00632B8E" w:rsidRDefault="00CF5B57" w:rsidP="00CF5B57">
      <w:pPr>
        <w:pStyle w:val="aff0"/>
        <w:numPr>
          <w:ilvl w:val="0"/>
          <w:numId w:val="78"/>
        </w:numPr>
        <w:spacing w:before="120" w:after="120"/>
        <w:ind w:left="425" w:hanging="426"/>
        <w:contextualSpacing w:val="0"/>
        <w:jc w:val="both"/>
        <w:rPr>
          <w:rFonts w:ascii="Tahoma" w:hAnsi="Tahoma" w:cs="Tahoma"/>
          <w:bCs/>
          <w:lang w:val="el-GR"/>
        </w:rPr>
      </w:pPr>
      <w:r w:rsidRPr="00632B8E">
        <w:rPr>
          <w:rFonts w:ascii="Tahoma" w:hAnsi="Tahoma" w:cs="Tahoma"/>
          <w:bCs/>
          <w:lang w:val="el-GR"/>
        </w:rPr>
        <w:t>Την Απόφαση του ΔΣ της ΚτΠ Μ.Α.Ε. κατά την υπ’ αρ. 856/25-08-2022 Συνεδρίασή του, με θέμα Εκλογή Διευθύνοντος Συμβούλου (Θέμα 1).</w:t>
      </w:r>
    </w:p>
    <w:p w14:paraId="29326565" w14:textId="77777777" w:rsidR="00CF5B57" w:rsidRPr="00632B8E" w:rsidRDefault="00CF5B57" w:rsidP="00CF5B57">
      <w:pPr>
        <w:pStyle w:val="aff0"/>
        <w:numPr>
          <w:ilvl w:val="0"/>
          <w:numId w:val="78"/>
        </w:numPr>
        <w:spacing w:before="120" w:after="120"/>
        <w:ind w:left="425" w:hanging="426"/>
        <w:contextualSpacing w:val="0"/>
        <w:jc w:val="both"/>
        <w:rPr>
          <w:rFonts w:ascii="Tahoma" w:hAnsi="Tahoma" w:cs="Tahoma"/>
          <w:bCs/>
          <w:lang w:val="el-GR"/>
        </w:rPr>
      </w:pPr>
      <w:r w:rsidRPr="00632B8E">
        <w:rPr>
          <w:rFonts w:ascii="Tahoma" w:hAnsi="Tahoma" w:cs="Tahoma"/>
          <w:bCs/>
          <w:lang w:val="el-GR"/>
        </w:rPr>
        <w:t>Την Απόφαση του ΔΣ της ΚτΠ Μ.Α.Ε. κατά την υπ’ αρ. 857/26-08-2022 Συνεδρίασή του, με θέμα Γενικές Εξουσιοδοτήσεις προς Διευθύνοντα Σύμβουλο (Θέμα 2.2).</w:t>
      </w:r>
    </w:p>
    <w:p w14:paraId="0D68AF42" w14:textId="77777777" w:rsidR="00CF5B57" w:rsidRPr="00632B8E" w:rsidRDefault="00CF5B57" w:rsidP="00CF5B57">
      <w:pPr>
        <w:pStyle w:val="aff0"/>
        <w:numPr>
          <w:ilvl w:val="0"/>
          <w:numId w:val="78"/>
        </w:numPr>
        <w:spacing w:before="120" w:after="120"/>
        <w:ind w:left="425" w:hanging="426"/>
        <w:contextualSpacing w:val="0"/>
        <w:jc w:val="both"/>
        <w:rPr>
          <w:rFonts w:ascii="Tahoma" w:hAnsi="Tahoma" w:cs="Tahoma"/>
          <w:bCs/>
          <w:lang w:val="el-GR"/>
        </w:rPr>
      </w:pPr>
      <w:r w:rsidRPr="00632B8E">
        <w:rPr>
          <w:rFonts w:ascii="Tahoma" w:hAnsi="Tahoma" w:cs="Tahoma"/>
          <w:bCs/>
          <w:lang w:val="el-GR"/>
        </w:rPr>
        <w:t xml:space="preserve">Την Απόφαση του Διευθύνοντος Συμβούλου της ΚτΠ Μ.Α.Ε. με Αρ. Πρωτ. </w:t>
      </w:r>
      <w:r w:rsidRPr="0093283B">
        <w:rPr>
          <w:rFonts w:ascii="Tahoma" w:hAnsi="Tahoma" w:cs="Tahoma"/>
          <w:color w:val="201F1E"/>
          <w:lang w:val="el-GR"/>
        </w:rPr>
        <w:t>22683/20-12-2022</w:t>
      </w:r>
      <w:r w:rsidRPr="001C09E1">
        <w:rPr>
          <w:rFonts w:ascii="Tahoma" w:hAnsi="Tahoma" w:cs="Tahoma"/>
          <w:color w:val="201F1E"/>
          <w:lang w:val="el-GR"/>
        </w:rPr>
        <w:t>/</w:t>
      </w:r>
      <w:r>
        <w:rPr>
          <w:rFonts w:ascii="Tahoma" w:hAnsi="Tahoma" w:cs="Tahoma"/>
          <w:color w:val="201F1E"/>
          <w:lang w:val="el-GR"/>
        </w:rPr>
        <w:t>Ο.Ε. 23-10-2023</w:t>
      </w:r>
      <w:r w:rsidRPr="0093283B">
        <w:rPr>
          <w:rFonts w:ascii="Tahoma" w:hAnsi="Tahoma" w:cs="Tahoma"/>
          <w:color w:val="201F1E"/>
          <w:lang w:val="el-GR"/>
        </w:rPr>
        <w:t xml:space="preserve"> </w:t>
      </w:r>
      <w:r w:rsidRPr="00632B8E">
        <w:rPr>
          <w:rFonts w:ascii="Tahoma" w:hAnsi="Tahoma" w:cs="Tahoma"/>
          <w:bCs/>
          <w:lang w:val="el-GR"/>
        </w:rPr>
        <w:t>με θέμα «Εξουσιοδότηση δικαιώματος υπογραφής σε Γενικούς Διευθυντές και Διευθυντές της ΚτΠ Μ.Α.Ε.».</w:t>
      </w:r>
    </w:p>
    <w:p w14:paraId="0418291C" w14:textId="77777777" w:rsidR="00CF5B57" w:rsidRPr="00101AB5" w:rsidRDefault="00CF5B57" w:rsidP="00CF5B57">
      <w:pPr>
        <w:pStyle w:val="aff0"/>
        <w:numPr>
          <w:ilvl w:val="0"/>
          <w:numId w:val="78"/>
        </w:numPr>
        <w:spacing w:before="120" w:after="120"/>
        <w:ind w:left="425" w:hanging="426"/>
        <w:contextualSpacing w:val="0"/>
        <w:jc w:val="both"/>
        <w:rPr>
          <w:rFonts w:ascii="Tahoma" w:hAnsi="Tahoma" w:cs="Tahoma"/>
          <w:bCs/>
          <w:lang w:val="el-GR"/>
        </w:rPr>
      </w:pPr>
      <w:r w:rsidRPr="00101AB5">
        <w:rPr>
          <w:rFonts w:ascii="Tahoma" w:hAnsi="Tahoma" w:cs="Tahoma"/>
          <w:bCs/>
          <w:lang w:val="el-GR"/>
        </w:rPr>
        <w:t xml:space="preserve">Τη </w:t>
      </w:r>
      <w:r w:rsidRPr="006E25F2">
        <w:rPr>
          <w:rFonts w:ascii="Tahoma" w:eastAsia="Calibri" w:hAnsi="Tahoma" w:cs="Tahoma"/>
          <w:lang w:val="el-GR" w:eastAsia="zh-CN"/>
        </w:rPr>
        <w:t>ΣΑ</w:t>
      </w:r>
      <w:r>
        <w:rPr>
          <w:rFonts w:ascii="Tahoma" w:eastAsia="Calibri" w:hAnsi="Tahoma" w:cs="Tahoma"/>
          <w:lang w:val="el-GR" w:eastAsia="zh-CN"/>
        </w:rPr>
        <w:t>ΤΑ</w:t>
      </w:r>
      <w:r w:rsidRPr="006E25F2">
        <w:rPr>
          <w:rFonts w:ascii="Tahoma" w:eastAsia="Calibri" w:hAnsi="Tahoma" w:cs="Tahoma"/>
          <w:lang w:val="el-GR" w:eastAsia="zh-CN"/>
        </w:rPr>
        <w:t xml:space="preserve"> 063 με ενάριθμο κωδικό 2022ΤΑ0630003</w:t>
      </w:r>
      <w:r w:rsidRPr="005434CE">
        <w:rPr>
          <w:rFonts w:ascii="Tahoma" w:eastAsia="Calibri" w:hAnsi="Tahoma" w:cs="Tahoma"/>
          <w:lang w:val="el-GR" w:eastAsia="zh-CN"/>
        </w:rPr>
        <w:t>2</w:t>
      </w:r>
      <w:r w:rsidRPr="006E25F2">
        <w:rPr>
          <w:rFonts w:ascii="Tahoma" w:eastAsia="Calibri" w:hAnsi="Tahoma" w:cs="Tahoma"/>
          <w:lang w:val="el-GR" w:eastAsia="zh-CN"/>
        </w:rPr>
        <w:t xml:space="preserve"> του </w:t>
      </w:r>
      <w:r w:rsidRPr="00E10E54">
        <w:rPr>
          <w:rFonts w:ascii="Tahoma" w:hAnsi="Tahoma" w:cs="Tahoma"/>
          <w:bCs/>
          <w:lang w:val="el-GR"/>
        </w:rPr>
        <w:t>Υπουργείου Ανάπτυξης και Επενδύσεων</w:t>
      </w:r>
      <w:r w:rsidRPr="006E25F2">
        <w:rPr>
          <w:rFonts w:ascii="Tahoma" w:eastAsia="Calibri" w:hAnsi="Tahoma" w:cs="Tahoma"/>
          <w:lang w:val="el-GR" w:eastAsia="zh-CN"/>
        </w:rPr>
        <w:t xml:space="preserve"> με την οποία εγκρίθηκε η ένταξη στο Πρόγραμμα Δημοσίων Επενδύσεων (ΠΔΕ) του έργου.</w:t>
      </w:r>
    </w:p>
    <w:p w14:paraId="2DEDB824" w14:textId="77777777" w:rsidR="00CF5B57" w:rsidRDefault="00CF5B57" w:rsidP="00CF5B57">
      <w:pPr>
        <w:pStyle w:val="aff0"/>
        <w:numPr>
          <w:ilvl w:val="0"/>
          <w:numId w:val="78"/>
        </w:numPr>
        <w:spacing w:before="120" w:after="120"/>
        <w:ind w:left="425" w:hanging="426"/>
        <w:contextualSpacing w:val="0"/>
        <w:jc w:val="both"/>
        <w:rPr>
          <w:rFonts w:ascii="Tahoma" w:hAnsi="Tahoma" w:cs="Tahoma"/>
          <w:bCs/>
          <w:lang w:val="el-GR"/>
        </w:rPr>
      </w:pPr>
      <w:bookmarkStart w:id="12" w:name="_Hlk71646966"/>
      <w:r>
        <w:rPr>
          <w:rFonts w:ascii="Tahoma" w:hAnsi="Tahoma" w:cs="Tahoma"/>
          <w:bCs/>
          <w:lang w:val="el-GR"/>
        </w:rPr>
        <w:t>Τ</w:t>
      </w:r>
      <w:r w:rsidRPr="00833D33">
        <w:rPr>
          <w:rFonts w:ascii="Tahoma" w:hAnsi="Tahoma" w:cs="Tahoma"/>
          <w:bCs/>
          <w:lang w:val="el-GR"/>
        </w:rPr>
        <w:t xml:space="preserve">ην από </w:t>
      </w:r>
      <w:r w:rsidRPr="00632B8E">
        <w:rPr>
          <w:rFonts w:ascii="Tahoma" w:hAnsi="Tahoma" w:cs="Tahoma"/>
          <w:bCs/>
          <w:lang w:val="el-GR"/>
        </w:rPr>
        <w:t>25</w:t>
      </w:r>
      <w:r>
        <w:rPr>
          <w:rFonts w:ascii="Tahoma" w:hAnsi="Tahoma" w:cs="Tahoma"/>
          <w:bCs/>
          <w:lang w:val="el-GR"/>
        </w:rPr>
        <w:t>-</w:t>
      </w:r>
      <w:r w:rsidRPr="00632B8E">
        <w:rPr>
          <w:rFonts w:ascii="Tahoma" w:hAnsi="Tahoma" w:cs="Tahoma"/>
          <w:bCs/>
          <w:lang w:val="el-GR"/>
        </w:rPr>
        <w:t>11</w:t>
      </w:r>
      <w:r w:rsidRPr="00833D33">
        <w:rPr>
          <w:rFonts w:ascii="Tahoma" w:hAnsi="Tahoma" w:cs="Tahoma"/>
          <w:bCs/>
          <w:lang w:val="el-GR"/>
        </w:rPr>
        <w:t>-202</w:t>
      </w:r>
      <w:r w:rsidRPr="00632B8E">
        <w:rPr>
          <w:rFonts w:ascii="Tahoma" w:hAnsi="Tahoma" w:cs="Tahoma"/>
          <w:bCs/>
          <w:lang w:val="el-GR"/>
        </w:rPr>
        <w:t>1</w:t>
      </w:r>
      <w:r w:rsidRPr="00833D33">
        <w:rPr>
          <w:rFonts w:ascii="Tahoma" w:hAnsi="Tahoma" w:cs="Tahoma"/>
          <w:bCs/>
          <w:lang w:val="el-GR"/>
        </w:rPr>
        <w:t xml:space="preserve"> (Α.Π ΚτΠ Α.Ε.: </w:t>
      </w:r>
      <w:r w:rsidRPr="00632B8E">
        <w:rPr>
          <w:rFonts w:ascii="Tahoma" w:hAnsi="Tahoma" w:cs="Tahoma"/>
          <w:bCs/>
          <w:lang w:val="el-GR"/>
        </w:rPr>
        <w:t>18166</w:t>
      </w:r>
      <w:r w:rsidRPr="00C830AA">
        <w:rPr>
          <w:rFonts w:ascii="Tahoma" w:hAnsi="Tahoma" w:cs="Tahoma"/>
          <w:bCs/>
          <w:lang w:val="el-GR"/>
        </w:rPr>
        <w:t>/</w:t>
      </w:r>
      <w:r w:rsidRPr="00632B8E">
        <w:rPr>
          <w:rFonts w:ascii="Tahoma" w:hAnsi="Tahoma" w:cs="Tahoma"/>
          <w:bCs/>
          <w:lang w:val="el-GR"/>
        </w:rPr>
        <w:t>10</w:t>
      </w:r>
      <w:r w:rsidRPr="00C830AA">
        <w:rPr>
          <w:rFonts w:ascii="Tahoma" w:hAnsi="Tahoma" w:cs="Tahoma"/>
          <w:bCs/>
          <w:lang w:val="el-GR"/>
        </w:rPr>
        <w:t>-</w:t>
      </w:r>
      <w:r w:rsidRPr="00632B8E">
        <w:rPr>
          <w:rFonts w:ascii="Tahoma" w:hAnsi="Tahoma" w:cs="Tahoma"/>
          <w:bCs/>
          <w:lang w:val="el-GR"/>
        </w:rPr>
        <w:t>12</w:t>
      </w:r>
      <w:r w:rsidRPr="00C830AA">
        <w:rPr>
          <w:rFonts w:ascii="Tahoma" w:hAnsi="Tahoma" w:cs="Tahoma"/>
          <w:bCs/>
          <w:lang w:val="el-GR"/>
        </w:rPr>
        <w:t>-202</w:t>
      </w:r>
      <w:r w:rsidRPr="00007E8B">
        <w:rPr>
          <w:rFonts w:ascii="Tahoma" w:hAnsi="Tahoma" w:cs="Tahoma"/>
          <w:bCs/>
          <w:lang w:val="el-GR"/>
        </w:rPr>
        <w:t>1</w:t>
      </w:r>
      <w:r w:rsidRPr="00833D33">
        <w:rPr>
          <w:rFonts w:ascii="Tahoma" w:hAnsi="Tahoma" w:cs="Tahoma"/>
          <w:bCs/>
          <w:lang w:val="el-GR"/>
        </w:rPr>
        <w:t xml:space="preserve">) Προγραμματική Συμφωνία μεταξύ του Υπουργείου </w:t>
      </w:r>
      <w:r>
        <w:rPr>
          <w:rFonts w:ascii="Tahoma" w:hAnsi="Tahoma" w:cs="Tahoma"/>
          <w:bCs/>
          <w:lang w:val="el-GR"/>
        </w:rPr>
        <w:t xml:space="preserve">Εξωτερικών </w:t>
      </w:r>
      <w:r w:rsidRPr="00833D33">
        <w:rPr>
          <w:rFonts w:ascii="Tahoma" w:hAnsi="Tahoma" w:cs="Tahoma"/>
          <w:bCs/>
          <w:lang w:val="el-GR"/>
        </w:rPr>
        <w:t>και της ΚτΠ Μ.Α.Ε., με την οποία ορίζεται η ΚτΠ Μ.Α.Ε. Δικαιούχος για την εκτέλεση του Έργου: «</w:t>
      </w:r>
      <w:r>
        <w:rPr>
          <w:rFonts w:ascii="Tahoma" w:hAnsi="Tahoma" w:cs="Tahoma"/>
          <w:bCs/>
          <w:lang w:val="el-GR"/>
        </w:rPr>
        <w:t>Ψηφιακός Μετασχηματισμός του Υπουργείου Εξωτερικών</w:t>
      </w:r>
      <w:r w:rsidRPr="00833D33">
        <w:rPr>
          <w:rFonts w:ascii="Tahoma" w:hAnsi="Tahoma" w:cs="Tahoma"/>
          <w:bCs/>
          <w:lang w:val="el-GR"/>
        </w:rPr>
        <w:t>».</w:t>
      </w:r>
    </w:p>
    <w:p w14:paraId="13BE13EC" w14:textId="77777777" w:rsidR="00CF5B57" w:rsidRPr="00AD4228" w:rsidRDefault="00CF5B57" w:rsidP="00CF5B57">
      <w:pPr>
        <w:pStyle w:val="aff0"/>
        <w:numPr>
          <w:ilvl w:val="0"/>
          <w:numId w:val="78"/>
        </w:numPr>
        <w:spacing w:after="120"/>
        <w:ind w:left="425" w:hanging="426"/>
        <w:contextualSpacing w:val="0"/>
        <w:jc w:val="both"/>
        <w:rPr>
          <w:rFonts w:cs="Tahoma"/>
          <w:bCs/>
          <w:lang w:val="el-GR"/>
        </w:rPr>
      </w:pPr>
      <w:r w:rsidRPr="000D1934">
        <w:rPr>
          <w:rFonts w:ascii="Tahoma" w:hAnsi="Tahoma" w:cs="Tahoma"/>
          <w:bCs/>
          <w:lang w:val="el-GR"/>
        </w:rPr>
        <w:t xml:space="preserve">Το </w:t>
      </w:r>
      <w:r>
        <w:rPr>
          <w:rFonts w:ascii="Tahoma" w:hAnsi="Tahoma" w:cs="Tahoma"/>
          <w:bCs/>
          <w:lang w:val="el-GR"/>
        </w:rPr>
        <w:t>υπ’ αρ.</w:t>
      </w:r>
      <w:r w:rsidRPr="000D1934">
        <w:rPr>
          <w:rFonts w:ascii="Tahoma" w:hAnsi="Tahoma" w:cs="Tahoma"/>
          <w:bCs/>
          <w:lang w:val="el-GR"/>
        </w:rPr>
        <w:t xml:space="preserve"> πρωτ.: </w:t>
      </w:r>
      <w:r w:rsidRPr="006E25F2">
        <w:rPr>
          <w:rFonts w:ascii="Tahoma" w:hAnsi="Tahoma" w:cs="Tahoma"/>
          <w:lang w:val="el-GR" w:eastAsia="zh-CN"/>
        </w:rPr>
        <w:t>154554 ΕΞ</w:t>
      </w:r>
      <w:r>
        <w:rPr>
          <w:rFonts w:ascii="Tahoma" w:hAnsi="Tahoma" w:cs="Tahoma"/>
          <w:lang w:val="el-GR" w:eastAsia="zh-CN"/>
        </w:rPr>
        <w:t xml:space="preserve"> </w:t>
      </w:r>
      <w:r w:rsidRPr="006E25F2">
        <w:rPr>
          <w:rFonts w:ascii="Tahoma" w:hAnsi="Tahoma" w:cs="Tahoma"/>
          <w:lang w:val="el-GR" w:eastAsia="zh-CN"/>
        </w:rPr>
        <w:t>2022</w:t>
      </w:r>
      <w:r w:rsidRPr="009461C1">
        <w:rPr>
          <w:rFonts w:ascii="Tahoma" w:hAnsi="Tahoma" w:cs="Tahoma"/>
          <w:lang w:val="el-GR" w:eastAsia="zh-CN"/>
        </w:rPr>
        <w:t>/21-10-202</w:t>
      </w:r>
      <w:r w:rsidRPr="00A763DA">
        <w:rPr>
          <w:rFonts w:ascii="Tahoma" w:hAnsi="Tahoma" w:cs="Tahoma"/>
          <w:lang w:val="el-GR" w:eastAsia="zh-CN"/>
        </w:rPr>
        <w:t>2</w:t>
      </w:r>
      <w:r w:rsidRPr="006E25F2">
        <w:rPr>
          <w:rFonts w:ascii="Tahoma" w:hAnsi="Tahoma" w:cs="Tahoma"/>
          <w:lang w:val="el-GR" w:eastAsia="zh-CN"/>
        </w:rPr>
        <w:t xml:space="preserve"> (Α.Π ΚτΠ Μ.Α.Ε. 18657/24-10-2022) έγγραφο τ</w:t>
      </w:r>
      <w:r>
        <w:rPr>
          <w:rFonts w:ascii="Tahoma" w:hAnsi="Tahoma" w:cs="Tahoma"/>
          <w:lang w:val="el-GR" w:eastAsia="zh-CN"/>
        </w:rPr>
        <w:t>ου</w:t>
      </w:r>
      <w:r w:rsidRPr="006E25F2">
        <w:rPr>
          <w:rFonts w:ascii="Tahoma" w:hAnsi="Tahoma" w:cs="Tahoma"/>
          <w:lang w:val="el-GR" w:eastAsia="zh-CN"/>
        </w:rPr>
        <w:t xml:space="preserve"> </w:t>
      </w:r>
      <w:r w:rsidRPr="000D1934">
        <w:rPr>
          <w:rFonts w:ascii="Tahoma" w:hAnsi="Tahoma" w:cs="Tahoma"/>
          <w:bCs/>
          <w:lang w:val="el-GR"/>
        </w:rPr>
        <w:t>Υπουργείου Οικονομικών</w:t>
      </w:r>
      <w:r w:rsidRPr="004D7A16">
        <w:rPr>
          <w:rFonts w:ascii="Tahoma" w:hAnsi="Tahoma" w:cs="Tahoma"/>
          <w:bCs/>
          <w:lang w:val="el-GR"/>
        </w:rPr>
        <w:t>/</w:t>
      </w:r>
      <w:r w:rsidRPr="006E25F2">
        <w:rPr>
          <w:rFonts w:ascii="Tahoma" w:hAnsi="Tahoma" w:cs="Tahoma"/>
          <w:lang w:val="el-GR" w:eastAsia="zh-CN"/>
        </w:rPr>
        <w:t>ΕΥΣΤΑ με θέμα: “</w:t>
      </w:r>
      <w:r>
        <w:rPr>
          <w:rFonts w:ascii="Tahoma" w:hAnsi="Tahoma" w:cs="Tahoma"/>
          <w:lang w:val="el-GR" w:eastAsia="zh-CN"/>
        </w:rPr>
        <w:t>Έ</w:t>
      </w:r>
      <w:r w:rsidRPr="006E25F2">
        <w:rPr>
          <w:rFonts w:ascii="Tahoma" w:hAnsi="Tahoma" w:cs="Tahoma"/>
          <w:lang w:val="el-GR" w:eastAsia="zh-CN"/>
        </w:rPr>
        <w:t xml:space="preserve">νταξη του Έργου </w:t>
      </w:r>
      <w:bookmarkStart w:id="13" w:name="_Hlk126934010"/>
      <w:r w:rsidRPr="006E25F2">
        <w:rPr>
          <w:rFonts w:ascii="Tahoma" w:hAnsi="Tahoma" w:cs="Tahoma"/>
          <w:bCs/>
          <w:lang w:val="el-GR" w:eastAsia="zh-CN"/>
        </w:rPr>
        <w:t xml:space="preserve">«Υποέργο 4, Εκσυγχρονισμός των Υποδομών Ασφάλειας Πληροφορικής και Τηλεπικοινωνιών Κρυπτογράφησης» (Κωδικός ΟΠΣ ΤΑ 5180860), </w:t>
      </w:r>
      <w:bookmarkEnd w:id="13"/>
      <w:r w:rsidRPr="006E25F2">
        <w:rPr>
          <w:rFonts w:ascii="Tahoma" w:hAnsi="Tahoma" w:cs="Tahoma"/>
          <w:bCs/>
          <w:lang w:val="el-GR" w:eastAsia="zh-CN"/>
        </w:rPr>
        <w:t xml:space="preserve">της δράσης 16742 ΨΗΦΙΑΚΟΣ ΜΕΤΑΣΧΗΜΑΤΙΣΜΟΣ ΥΠΟΥΡΓΕΙΟΥ ΕΣΩΤΕΡΙΚΩΝ </w:t>
      </w:r>
      <w:r w:rsidRPr="006E25F2">
        <w:rPr>
          <w:rFonts w:ascii="Tahoma" w:hAnsi="Tahoma" w:cs="Tahoma"/>
          <w:bCs/>
          <w:lang w:val="el-GR" w:eastAsia="zh-CN"/>
        </w:rPr>
        <w:lastRenderedPageBreak/>
        <w:t>(ΕΝΙΑΙΑ ΨΗΦΙΑΚΗ ΠΥΛΗ, ΑΠΟΜΑΚΡΥΣΜΕΝΗ ΠΡΟΣΒΑΣΗ, ΨΗΦΙΑΚΕΣ ΥΠΗΡΕΣΙΕΣ ΠΡΟΞΕΝΕΙΩΝ κα)</w:t>
      </w:r>
      <w:r w:rsidRPr="006E25F2">
        <w:rPr>
          <w:rFonts w:ascii="Tahoma" w:hAnsi="Tahoma" w:cs="Tahoma"/>
          <w:lang w:val="el-GR" w:eastAsia="zh-CN"/>
        </w:rPr>
        <w:t xml:space="preserve"> στο Ταμείο Ανάκαμψης και Ανθεκτικότητας</w:t>
      </w:r>
      <w:r w:rsidRPr="00AD4228">
        <w:rPr>
          <w:rFonts w:ascii="Tahoma" w:hAnsi="Tahoma" w:cs="Tahoma"/>
          <w:bCs/>
          <w:lang w:val="el-GR"/>
        </w:rPr>
        <w:t>”.</w:t>
      </w:r>
    </w:p>
    <w:p w14:paraId="7E0F0C36" w14:textId="77777777" w:rsidR="00CF5B57" w:rsidRDefault="00CF5B57" w:rsidP="00CF5B57">
      <w:pPr>
        <w:pStyle w:val="aff0"/>
        <w:numPr>
          <w:ilvl w:val="0"/>
          <w:numId w:val="78"/>
        </w:numPr>
        <w:spacing w:after="120"/>
        <w:ind w:left="425" w:hanging="426"/>
        <w:contextualSpacing w:val="0"/>
        <w:jc w:val="both"/>
        <w:rPr>
          <w:rFonts w:ascii="Tahoma" w:hAnsi="Tahoma" w:cs="Tahoma"/>
          <w:bCs/>
          <w:lang w:val="el-GR"/>
        </w:rPr>
      </w:pPr>
      <w:r w:rsidRPr="00E10E54">
        <w:rPr>
          <w:rFonts w:ascii="Tahoma" w:hAnsi="Tahoma" w:cs="Tahoma"/>
          <w:bCs/>
          <w:lang w:val="el-GR"/>
        </w:rPr>
        <w:t xml:space="preserve">Την υπ’ αρ. πρωτ. 103624/27-10-2022 (Α.Π ΚτΠ Μ.Α.Ε. </w:t>
      </w:r>
      <w:r w:rsidRPr="00066B56">
        <w:rPr>
          <w:rFonts w:ascii="Tahoma" w:hAnsi="Tahoma" w:cs="Tahoma"/>
          <w:bCs/>
          <w:lang w:val="el-GR"/>
        </w:rPr>
        <w:t>3051/13-02-2023</w:t>
      </w:r>
      <w:r w:rsidRPr="00E10E54">
        <w:rPr>
          <w:rFonts w:ascii="Tahoma" w:hAnsi="Tahoma" w:cs="Tahoma"/>
          <w:bCs/>
          <w:lang w:val="el-GR"/>
        </w:rPr>
        <w:t>) Απόφαση του Υπουργείου Ανάπτυξης και Επενδύσεων περί έγκρισης της ένταξης στο ΠΔΕ 2022</w:t>
      </w:r>
      <w:r>
        <w:rPr>
          <w:rFonts w:ascii="Tahoma" w:hAnsi="Tahoma" w:cs="Tahoma"/>
          <w:bCs/>
          <w:lang w:val="el-GR"/>
        </w:rPr>
        <w:t>, στη ΣΑΤΑ 063</w:t>
      </w:r>
      <w:r w:rsidRPr="00E10E54">
        <w:rPr>
          <w:rFonts w:ascii="Tahoma" w:hAnsi="Tahoma" w:cs="Tahoma"/>
          <w:bCs/>
          <w:lang w:val="el-GR"/>
        </w:rPr>
        <w:t xml:space="preserve"> του έργου με τίτλο «Υποέργο 4, Εκσυγχρονισμός των Υποδομών Ασφάλειας Πληροφορικής και Τηλεπικοινωνιών Κρυπτογράφησης» </w:t>
      </w:r>
      <w:r>
        <w:rPr>
          <w:rFonts w:ascii="Tahoma" w:hAnsi="Tahoma" w:cs="Tahoma"/>
          <w:bCs/>
          <w:lang w:val="el-GR"/>
        </w:rPr>
        <w:t xml:space="preserve">με </w:t>
      </w:r>
      <w:r w:rsidRPr="00E10E54">
        <w:rPr>
          <w:rFonts w:ascii="Tahoma" w:hAnsi="Tahoma" w:cs="Tahoma"/>
          <w:bCs/>
          <w:lang w:val="el-GR"/>
        </w:rPr>
        <w:t>Κωδικός ΟΠΣ ΤΑ 5180860</w:t>
      </w:r>
      <w:r>
        <w:rPr>
          <w:rFonts w:ascii="Tahoma" w:hAnsi="Tahoma" w:cs="Tahoma"/>
          <w:bCs/>
          <w:lang w:val="el-GR"/>
        </w:rPr>
        <w:t xml:space="preserve"> και ενάριθμο κωδικό: </w:t>
      </w:r>
      <w:r w:rsidRPr="008B79DC">
        <w:rPr>
          <w:rFonts w:ascii="Tahoma" w:hAnsi="Tahoma" w:cs="Tahoma"/>
          <w:bCs/>
          <w:lang w:val="el-GR"/>
        </w:rPr>
        <w:t>2022ΤΑ06300032</w:t>
      </w:r>
      <w:r w:rsidRPr="00E10E54">
        <w:rPr>
          <w:rFonts w:ascii="Tahoma" w:hAnsi="Tahoma" w:cs="Tahoma"/>
          <w:bCs/>
          <w:lang w:val="el-GR"/>
        </w:rPr>
        <w:t>.</w:t>
      </w:r>
    </w:p>
    <w:p w14:paraId="22547EC3" w14:textId="77777777" w:rsidR="00CF5B57" w:rsidRDefault="00CF5B57" w:rsidP="00CF5B57">
      <w:pPr>
        <w:pStyle w:val="aff0"/>
        <w:numPr>
          <w:ilvl w:val="0"/>
          <w:numId w:val="78"/>
        </w:numPr>
        <w:spacing w:after="120"/>
        <w:ind w:left="425" w:hanging="426"/>
        <w:contextualSpacing w:val="0"/>
        <w:jc w:val="both"/>
        <w:rPr>
          <w:rFonts w:ascii="Tahoma" w:hAnsi="Tahoma" w:cs="Tahoma"/>
          <w:bCs/>
          <w:lang w:val="el-GR"/>
        </w:rPr>
      </w:pPr>
      <w:r w:rsidRPr="002842BF">
        <w:rPr>
          <w:rFonts w:ascii="Tahoma" w:hAnsi="Tahoma" w:cs="Tahoma"/>
          <w:bCs/>
          <w:lang w:val="el-GR"/>
        </w:rPr>
        <w:t xml:space="preserve">Το υπ’ αρ. πρωτ. </w:t>
      </w:r>
      <w:r w:rsidRPr="00825ACC">
        <w:rPr>
          <w:rFonts w:ascii="Tahoma" w:hAnsi="Tahoma" w:cs="Tahoma"/>
          <w:bCs/>
          <w:lang w:val="el-GR"/>
        </w:rPr>
        <w:t xml:space="preserve">14764 ΕΞ 2024/29-01-2024 (Α.Π </w:t>
      </w:r>
      <w:bookmarkStart w:id="14" w:name="_Hlk97899700"/>
      <w:r w:rsidRPr="00825ACC">
        <w:rPr>
          <w:rFonts w:ascii="Tahoma" w:hAnsi="Tahoma" w:cs="Tahoma"/>
          <w:bCs/>
          <w:lang w:val="el-GR"/>
        </w:rPr>
        <w:t xml:space="preserve">ΚτΠ Μ.Α.Ε. </w:t>
      </w:r>
      <w:bookmarkEnd w:id="14"/>
      <w:r w:rsidRPr="00825ACC">
        <w:rPr>
          <w:rFonts w:ascii="Tahoma" w:hAnsi="Tahoma" w:cs="Tahoma"/>
          <w:bCs/>
          <w:lang w:val="el-GR"/>
        </w:rPr>
        <w:t>1952/30-01-2024)</w:t>
      </w:r>
      <w:r w:rsidRPr="002842BF">
        <w:rPr>
          <w:rFonts w:ascii="Tahoma" w:hAnsi="Tahoma" w:cs="Tahoma"/>
          <w:bCs/>
          <w:lang w:val="el-GR"/>
        </w:rPr>
        <w:t xml:space="preserve"> έγγραφο του Υπουργείου Οικονομικών/ΕΥΣΤΑ με θέμα: ”Έγκριση διακήρυξης για την ανάθεση της σύμβασης «Αντικατάσταση Υπολογιστικού Εξοπλισμού και προμήθεια Αδειών χρήσης Λογισμικού του Υπουργείου Εξωτερικών» Α/Α 2 του Έργου «Υποέργο 4, Εκσυγχρονισμός των Υποδομών Ασφάλειας Πληροφορικής και Τηλεπικοινωνιών Κρυπτογράφησης» (Κωδικός ΟΠΣ ΤΑ 5180860), της Δράσης 16742 «ΨΗΦΙΑΚΟΣ ΜΕΤΑΣΧΗΜΑΤΙΣΜΟΣ ΥΠΟΥΡΓΕΙΟΥ ΕΞΩΤΕΡΙΚΩΝ (ΕΝΙΑΙΑ ΨΗΦΙΑΚΗ ΠΥΛΗ, ΑΠΟΜΑΚΡΥΣΜΕΝΗ ΠΡΟΣΒΑΣΗ, ΨΗΦΙΑΚΕΣ ΥΠΗΡΕΣΙΕΣ ΠΡΟΞΕΝΕΙΩΝ κα)»”.</w:t>
      </w:r>
    </w:p>
    <w:p w14:paraId="1E8FBE28" w14:textId="77777777" w:rsidR="00CF5B57" w:rsidRDefault="00CF5B57" w:rsidP="00CF5B57">
      <w:pPr>
        <w:pStyle w:val="aff0"/>
        <w:numPr>
          <w:ilvl w:val="0"/>
          <w:numId w:val="78"/>
        </w:numPr>
        <w:spacing w:after="120"/>
        <w:ind w:left="425" w:hanging="426"/>
        <w:contextualSpacing w:val="0"/>
        <w:jc w:val="both"/>
        <w:rPr>
          <w:rFonts w:ascii="Tahoma" w:hAnsi="Tahoma" w:cs="Tahoma"/>
          <w:bCs/>
          <w:lang w:val="el-GR"/>
        </w:rPr>
      </w:pPr>
      <w:r w:rsidRPr="002531B9">
        <w:rPr>
          <w:rFonts w:ascii="Tahoma" w:hAnsi="Tahoma" w:cs="Tahoma"/>
          <w:bCs/>
          <w:lang w:val="el-GR"/>
        </w:rPr>
        <w:t>Το  πρακτικό της υπ’ αρ. 8 Συνεδρίασης της Επιτροπής Εποπτείας Προγραμματικής Συμφωνίας (ΕΕΠΣ) (Αρ. Πρωτ.: 2988/08-02-2024) για το Έργο «Ψηφιακός Μετασχηματισμός του Υπουργείου Εξωτερικών» με θέμα: ”Αποδοχή ολοκλήρωσης Φάσης Α’ και έναρξης Φάσης Β’ του Υποέργου «Εκσυγχρονισμός των Υποδομών Ασφάλειας Πληροφορικής και Τηλεπικοινωνιών Κρυπτογράφησης» στο πλαίσιο του Έργου «Ψηφιακός Μετασχηματισμός του Υπουργείου Εξωτερικών»”.</w:t>
      </w:r>
    </w:p>
    <w:p w14:paraId="0B7ECAAB" w14:textId="77777777" w:rsidR="00CF5B57" w:rsidRPr="00390781" w:rsidRDefault="00CF5B57" w:rsidP="00CF5B57">
      <w:pPr>
        <w:pStyle w:val="aff0"/>
        <w:numPr>
          <w:ilvl w:val="0"/>
          <w:numId w:val="78"/>
        </w:numPr>
        <w:spacing w:after="120"/>
        <w:ind w:left="425" w:hanging="426"/>
        <w:contextualSpacing w:val="0"/>
        <w:jc w:val="both"/>
        <w:rPr>
          <w:rFonts w:ascii="Tahoma" w:hAnsi="Tahoma" w:cs="Tahoma"/>
          <w:bCs/>
          <w:lang w:val="el-GR"/>
        </w:rPr>
      </w:pPr>
      <w:r w:rsidRPr="002531B9">
        <w:rPr>
          <w:rFonts w:ascii="Tahoma" w:hAnsi="Tahoma" w:cs="Tahoma"/>
          <w:bCs/>
          <w:lang w:val="el-GR"/>
        </w:rPr>
        <w:t>Το με Αρ. Πρωτ.: 18011/13-10-2022 ΚτΠ Μ.Α.Ε. υπογεγραμμένο Τεχνικό Δελτίο Έργου: «Εκσυγχρονισμός των Υποδομών Ασφάλειας Πληροφορικής και Τηλεπικοινωνιών Κρυπτογράφησης», Υποέργο 4 της Δράσης με κωδ. 16742, του άξονα 2.2 του σχεδίου Ανάκαμψης &amp; Ανθεκτικότητας «Ελλάδα 2.0»,.</w:t>
      </w:r>
    </w:p>
    <w:p w14:paraId="1A31B633" w14:textId="77777777" w:rsidR="00CF5B57" w:rsidRPr="002842BF" w:rsidRDefault="00CF5B57" w:rsidP="00CF5B57">
      <w:pPr>
        <w:pStyle w:val="aff0"/>
        <w:numPr>
          <w:ilvl w:val="0"/>
          <w:numId w:val="78"/>
        </w:numPr>
        <w:spacing w:after="120"/>
        <w:ind w:left="425" w:hanging="426"/>
        <w:contextualSpacing w:val="0"/>
        <w:jc w:val="both"/>
        <w:rPr>
          <w:rFonts w:ascii="Tahoma" w:hAnsi="Tahoma" w:cs="Tahoma"/>
          <w:bCs/>
          <w:lang w:val="el-GR"/>
        </w:rPr>
      </w:pPr>
      <w:r w:rsidRPr="00A01633">
        <w:rPr>
          <w:rFonts w:ascii="Tahoma" w:hAnsi="Tahoma" w:cs="Tahoma"/>
          <w:bCs/>
          <w:lang w:val="el-GR"/>
        </w:rPr>
        <w:t xml:space="preserve">Το υπ΄ αρ. πρωτ. 8187 (Α.Π ΚτΠ Μ.Α.Ε. </w:t>
      </w:r>
      <w:r w:rsidRPr="002842BF">
        <w:rPr>
          <w:rFonts w:ascii="Tahoma" w:hAnsi="Tahoma" w:cs="Tahoma"/>
          <w:bCs/>
          <w:lang w:val="el-GR"/>
        </w:rPr>
        <w:t>3856/19-02-2024</w:t>
      </w:r>
      <w:r w:rsidRPr="00A01633">
        <w:rPr>
          <w:rFonts w:ascii="Tahoma" w:hAnsi="Tahoma" w:cs="Tahoma"/>
          <w:bCs/>
          <w:lang w:val="el-GR"/>
        </w:rPr>
        <w:t>) έγγραφο του Υπουργείου Εξωτερικών με θέμα: ”Αποδοχή ολοκλήρωσης Φάσης Α’ και έναρξης Φάσης Β’ του Υποέργου «Αντικατάσταση Υπολογιστικού Εξοπλισμού και προμήθεια Αδειών χρήσης Λογισμικού του Υπουργείου Εξωτερικών» του Έργου 4: Εκσυγχρονισμός των Υποδομών Ασφάλειας Πληροφορικής και Τηλεπικοινωνιών Κρυπτογράφησης στο πλαίσιο του χρηματοδοτούμενου Πρόγραμμα Δημοσίων Επενδύσεων (ΠΔΕ) 2022 – Ταμείο Ανάκαμψης: ΣΑΤΑ 063 του Υπουργείου Ανάπτυξης και Επενδύσεων για τη χρηματοδότηση του Έργου με ενάριθμο Έργου 2022ΤΑ06300032 "Ψηφιακός Μετασχηματισμός του Υπουργείου Εξωτερικών"»”.</w:t>
      </w:r>
    </w:p>
    <w:p w14:paraId="00277F39" w14:textId="77777777" w:rsidR="00CF5B57" w:rsidRPr="00A01633" w:rsidRDefault="00CF5B57" w:rsidP="00CF5B57">
      <w:pPr>
        <w:pStyle w:val="aff0"/>
        <w:numPr>
          <w:ilvl w:val="0"/>
          <w:numId w:val="78"/>
        </w:numPr>
        <w:spacing w:after="120"/>
        <w:ind w:left="425" w:hanging="426"/>
        <w:contextualSpacing w:val="0"/>
        <w:jc w:val="both"/>
        <w:rPr>
          <w:rFonts w:ascii="Tahoma" w:hAnsi="Tahoma" w:cs="Tahoma"/>
          <w:bCs/>
          <w:lang w:val="el-GR"/>
        </w:rPr>
      </w:pPr>
      <w:r w:rsidRPr="00A01633">
        <w:rPr>
          <w:rFonts w:ascii="Tahoma" w:hAnsi="Tahoma" w:cs="Tahoma"/>
          <w:bCs/>
          <w:lang w:val="el-GR"/>
        </w:rPr>
        <w:t xml:space="preserve">Την από </w:t>
      </w:r>
      <w:r w:rsidRPr="006636CE">
        <w:rPr>
          <w:rFonts w:ascii="Tahoma" w:hAnsi="Tahoma" w:cs="Tahoma"/>
          <w:bCs/>
          <w:lang w:val="el-GR"/>
        </w:rPr>
        <w:t>1</w:t>
      </w:r>
      <w:r w:rsidRPr="006179A1">
        <w:rPr>
          <w:rFonts w:ascii="Tahoma" w:hAnsi="Tahoma" w:cs="Tahoma"/>
          <w:bCs/>
          <w:lang w:val="el-GR"/>
        </w:rPr>
        <w:t>2</w:t>
      </w:r>
      <w:r w:rsidRPr="00A01633">
        <w:rPr>
          <w:rFonts w:ascii="Tahoma" w:hAnsi="Tahoma" w:cs="Tahoma"/>
          <w:bCs/>
          <w:lang w:val="el-GR"/>
        </w:rPr>
        <w:t>-03-2024 (A/A</w:t>
      </w:r>
      <w:r>
        <w:rPr>
          <w:rFonts w:ascii="Tahoma" w:hAnsi="Tahoma" w:cs="Tahoma"/>
          <w:bCs/>
          <w:lang w:val="el-GR"/>
        </w:rPr>
        <w:t xml:space="preserve"> </w:t>
      </w:r>
      <w:r w:rsidRPr="006636CE">
        <w:rPr>
          <w:rFonts w:ascii="Tahoma" w:hAnsi="Tahoma" w:cs="Tahoma"/>
          <w:bCs/>
          <w:lang w:val="el-GR"/>
        </w:rPr>
        <w:t>419986</w:t>
      </w:r>
      <w:r w:rsidRPr="00A01633">
        <w:rPr>
          <w:rFonts w:ascii="Tahoma" w:hAnsi="Tahoma" w:cs="Tahoma"/>
          <w:bCs/>
          <w:lang w:val="el-GR"/>
        </w:rPr>
        <w:t xml:space="preserve"> Docutracks) Εισήγηση από τη Γενική Διεύθυνση Έργων / Διεύθυνση Διαχείρισης Έργων Υποδομών / Τμήμα Κυβερνοασφάλειας και Τηλεπικοινωνιακών υπηρεσιών Δημόσιας Διοίκησης της ΚτΠ Μ.Α.Ε..</w:t>
      </w:r>
    </w:p>
    <w:p w14:paraId="06486622" w14:textId="77777777" w:rsidR="00CF5B57" w:rsidRDefault="00CF5B57" w:rsidP="00CF5B57">
      <w:pPr>
        <w:pStyle w:val="aff0"/>
        <w:numPr>
          <w:ilvl w:val="0"/>
          <w:numId w:val="78"/>
        </w:numPr>
        <w:spacing w:after="120"/>
        <w:ind w:left="425" w:hanging="426"/>
        <w:contextualSpacing w:val="0"/>
        <w:jc w:val="both"/>
        <w:rPr>
          <w:rFonts w:ascii="Tahoma" w:hAnsi="Tahoma" w:cs="Tahoma"/>
          <w:bCs/>
          <w:lang w:val="el-GR"/>
        </w:rPr>
      </w:pPr>
      <w:r w:rsidRPr="00191043">
        <w:rPr>
          <w:rFonts w:ascii="Tahoma" w:hAnsi="Tahoma" w:cs="Tahoma"/>
          <w:bCs/>
          <w:lang w:val="el-GR"/>
        </w:rPr>
        <w:t xml:space="preserve">Την Απόφαση του Διοικητικού Συμβουλίου της  ΚτΠ Μ.Α.Ε. κατά την υπ’ αρ. </w:t>
      </w:r>
      <w:r>
        <w:rPr>
          <w:rFonts w:ascii="Tahoma" w:hAnsi="Tahoma" w:cs="Tahoma"/>
          <w:bCs/>
          <w:lang w:val="el-GR"/>
        </w:rPr>
        <w:t>961</w:t>
      </w:r>
      <w:r w:rsidRPr="008C407D">
        <w:rPr>
          <w:rFonts w:ascii="Tahoma" w:hAnsi="Tahoma" w:cs="Tahoma"/>
          <w:bCs/>
          <w:lang w:val="el-GR"/>
        </w:rPr>
        <w:t>/</w:t>
      </w:r>
      <w:r>
        <w:rPr>
          <w:rFonts w:ascii="Tahoma" w:hAnsi="Tahoma" w:cs="Tahoma"/>
          <w:bCs/>
          <w:lang w:val="el-GR"/>
        </w:rPr>
        <w:t>27</w:t>
      </w:r>
      <w:r w:rsidRPr="008C407D">
        <w:rPr>
          <w:rFonts w:ascii="Tahoma" w:hAnsi="Tahoma" w:cs="Tahoma"/>
          <w:bCs/>
          <w:lang w:val="el-GR"/>
        </w:rPr>
        <w:t>-</w:t>
      </w:r>
      <w:r>
        <w:rPr>
          <w:rFonts w:ascii="Tahoma" w:hAnsi="Tahoma" w:cs="Tahoma"/>
          <w:bCs/>
          <w:lang w:val="el-GR"/>
        </w:rPr>
        <w:t>12</w:t>
      </w:r>
      <w:r w:rsidRPr="008C407D">
        <w:rPr>
          <w:rFonts w:ascii="Tahoma" w:hAnsi="Tahoma" w:cs="Tahoma"/>
          <w:bCs/>
          <w:lang w:val="el-GR"/>
        </w:rPr>
        <w:t>-202</w:t>
      </w:r>
      <w:r>
        <w:rPr>
          <w:rFonts w:ascii="Tahoma" w:hAnsi="Tahoma" w:cs="Tahoma"/>
          <w:bCs/>
          <w:lang w:val="el-GR"/>
        </w:rPr>
        <w:t>3</w:t>
      </w:r>
      <w:r w:rsidRPr="008C407D">
        <w:rPr>
          <w:rFonts w:ascii="Tahoma" w:hAnsi="Tahoma" w:cs="Tahoma"/>
          <w:bCs/>
          <w:lang w:val="el-GR"/>
        </w:rPr>
        <w:t xml:space="preserve"> Συνεδρίασή του (Θέμα </w:t>
      </w:r>
      <w:r>
        <w:rPr>
          <w:rFonts w:ascii="Tahoma" w:hAnsi="Tahoma" w:cs="Tahoma"/>
          <w:bCs/>
          <w:lang w:val="el-GR"/>
        </w:rPr>
        <w:t>6</w:t>
      </w:r>
      <w:r w:rsidRPr="008C407D">
        <w:rPr>
          <w:rFonts w:ascii="Tahoma" w:hAnsi="Tahoma" w:cs="Tahoma"/>
          <w:bCs/>
          <w:lang w:val="el-GR"/>
        </w:rPr>
        <w:t>.</w:t>
      </w:r>
      <w:r>
        <w:rPr>
          <w:rFonts w:ascii="Tahoma" w:hAnsi="Tahoma" w:cs="Tahoma"/>
          <w:bCs/>
          <w:lang w:val="el-GR"/>
        </w:rPr>
        <w:t>3</w:t>
      </w:r>
      <w:r w:rsidRPr="008C407D">
        <w:rPr>
          <w:rFonts w:ascii="Tahoma" w:hAnsi="Tahoma" w:cs="Tahoma"/>
          <w:bCs/>
          <w:lang w:val="el-GR"/>
        </w:rPr>
        <w:t>).</w:t>
      </w:r>
    </w:p>
    <w:bookmarkEnd w:id="12"/>
    <w:p w14:paraId="71853D00" w14:textId="77777777" w:rsidR="007A4EB3" w:rsidRPr="00071CDB" w:rsidRDefault="007A4EB3" w:rsidP="006777C7">
      <w:pPr>
        <w:pStyle w:val="aff0"/>
        <w:spacing w:after="160" w:line="276" w:lineRule="auto"/>
        <w:ind w:left="426"/>
        <w:rPr>
          <w:rFonts w:ascii="Tahoma" w:hAnsi="Tahoma" w:cs="Tahoma"/>
          <w:lang w:val="el-GR"/>
        </w:rPr>
      </w:pPr>
    </w:p>
    <w:p w14:paraId="16FDDE05" w14:textId="77777777" w:rsidR="008338F0" w:rsidRPr="00071CDB" w:rsidRDefault="003355E7" w:rsidP="004719AE">
      <w:pPr>
        <w:pStyle w:val="2"/>
        <w:numPr>
          <w:ilvl w:val="1"/>
          <w:numId w:val="7"/>
        </w:numPr>
        <w:rPr>
          <w:rFonts w:ascii="Tahoma" w:hAnsi="Tahoma" w:cs="Tahoma"/>
          <w:sz w:val="22"/>
          <w:lang w:val="el-GR"/>
        </w:rPr>
      </w:pPr>
      <w:bookmarkStart w:id="15" w:name="_Toc148433496"/>
      <w:bookmarkEnd w:id="15"/>
      <w:r w:rsidRPr="00071CDB">
        <w:rPr>
          <w:rFonts w:ascii="Tahoma" w:hAnsi="Tahoma" w:cs="Tahoma"/>
          <w:sz w:val="22"/>
          <w:lang w:val="el-GR"/>
        </w:rPr>
        <w:tab/>
      </w:r>
      <w:bookmarkStart w:id="16" w:name="_Toc153885454"/>
      <w:r w:rsidRPr="00071CDB">
        <w:rPr>
          <w:rFonts w:ascii="Tahoma" w:hAnsi="Tahoma" w:cs="Tahoma"/>
          <w:sz w:val="22"/>
          <w:lang w:val="el-GR"/>
        </w:rPr>
        <w:t>Προθεσμία παραλαβής προσφορών και διενέργεια διαγωνισμού</w:t>
      </w:r>
      <w:bookmarkEnd w:id="16"/>
      <w:r w:rsidRPr="00071CDB">
        <w:rPr>
          <w:rFonts w:ascii="Tahoma" w:hAnsi="Tahoma" w:cs="Tahoma"/>
          <w:sz w:val="22"/>
          <w:lang w:val="el-GR"/>
        </w:rPr>
        <w:t xml:space="preserve"> </w:t>
      </w:r>
    </w:p>
    <w:p w14:paraId="243B2C2D" w14:textId="182067A0" w:rsidR="00B65D70" w:rsidRPr="00071CDB" w:rsidRDefault="003355E7" w:rsidP="006B53EF">
      <w:pPr>
        <w:spacing w:after="120"/>
        <w:jc w:val="both"/>
        <w:rPr>
          <w:rFonts w:ascii="Tahoma" w:hAnsi="Tahoma" w:cs="Tahoma"/>
          <w:color w:val="000000"/>
          <w:lang w:val="el-GR"/>
        </w:rPr>
      </w:pPr>
      <w:r w:rsidRPr="00071CDB">
        <w:rPr>
          <w:rFonts w:ascii="Tahoma" w:hAnsi="Tahoma" w:cs="Tahoma"/>
          <w:lang w:val="el-GR" w:eastAsia="el-GR"/>
        </w:rPr>
        <w:t xml:space="preserve">Η καταληκτική ημερομηνία παραλαβής των προσφορών είναι η </w:t>
      </w:r>
      <w:r w:rsidR="00D041F3" w:rsidRPr="00D041F3">
        <w:rPr>
          <w:rFonts w:ascii="Tahoma" w:hAnsi="Tahoma" w:cs="Tahoma"/>
          <w:b/>
          <w:lang w:val="el-GR"/>
        </w:rPr>
        <w:t>22</w:t>
      </w:r>
      <w:r w:rsidR="007044A7" w:rsidRPr="00D041F3">
        <w:rPr>
          <w:rFonts w:ascii="Tahoma" w:hAnsi="Tahoma" w:cs="Tahoma"/>
          <w:b/>
          <w:lang w:val="el-GR"/>
        </w:rPr>
        <w:t>-</w:t>
      </w:r>
      <w:r w:rsidR="00D041F3" w:rsidRPr="00D041F3">
        <w:rPr>
          <w:rFonts w:ascii="Tahoma" w:hAnsi="Tahoma" w:cs="Tahoma"/>
          <w:b/>
          <w:lang w:val="el-GR"/>
        </w:rPr>
        <w:t>04</w:t>
      </w:r>
      <w:r w:rsidR="007044A7" w:rsidRPr="00D041F3">
        <w:rPr>
          <w:rFonts w:ascii="Tahoma" w:hAnsi="Tahoma" w:cs="Tahoma"/>
          <w:b/>
          <w:lang w:val="el-GR"/>
        </w:rPr>
        <w:t>-202</w:t>
      </w:r>
      <w:r w:rsidR="000572AC" w:rsidRPr="00D041F3">
        <w:rPr>
          <w:rFonts w:ascii="Tahoma" w:hAnsi="Tahoma" w:cs="Tahoma"/>
          <w:b/>
          <w:lang w:val="el-GR"/>
        </w:rPr>
        <w:t>4</w:t>
      </w:r>
      <w:r w:rsidR="007044A7" w:rsidRPr="00D041F3">
        <w:rPr>
          <w:rFonts w:ascii="Tahoma" w:hAnsi="Tahoma" w:cs="Tahoma"/>
          <w:b/>
          <w:lang w:val="el-GR"/>
        </w:rPr>
        <w:t xml:space="preserve"> </w:t>
      </w:r>
      <w:r w:rsidR="007044A7" w:rsidRPr="00D041F3">
        <w:rPr>
          <w:rFonts w:ascii="Tahoma" w:hAnsi="Tahoma" w:cs="Tahoma"/>
          <w:bCs/>
          <w:lang w:val="el-GR"/>
        </w:rPr>
        <w:t xml:space="preserve">και ώρα </w:t>
      </w:r>
      <w:r w:rsidR="00D041F3" w:rsidRPr="00D041F3">
        <w:rPr>
          <w:rFonts w:ascii="Tahoma" w:hAnsi="Tahoma" w:cs="Tahoma"/>
          <w:b/>
          <w:lang w:val="el-GR"/>
        </w:rPr>
        <w:t>14</w:t>
      </w:r>
      <w:r w:rsidR="007044A7" w:rsidRPr="00D041F3">
        <w:rPr>
          <w:rFonts w:ascii="Tahoma" w:hAnsi="Tahoma" w:cs="Tahoma"/>
          <w:b/>
          <w:lang w:val="el-GR"/>
        </w:rPr>
        <w:t>:</w:t>
      </w:r>
      <w:r w:rsidR="00D041F3" w:rsidRPr="00D041F3">
        <w:rPr>
          <w:rFonts w:ascii="Tahoma" w:hAnsi="Tahoma" w:cs="Tahoma"/>
          <w:b/>
          <w:lang w:val="el-GR"/>
        </w:rPr>
        <w:t>00</w:t>
      </w:r>
      <w:r w:rsidR="007C0E1E" w:rsidRPr="00D041F3">
        <w:rPr>
          <w:rFonts w:ascii="Tahoma" w:hAnsi="Tahoma" w:cs="Tahoma"/>
          <w:lang w:val="el-GR" w:eastAsia="el-GR"/>
        </w:rPr>
        <w:t xml:space="preserve"> </w:t>
      </w:r>
      <w:r w:rsidR="00B65D70" w:rsidRPr="00071CDB">
        <w:rPr>
          <w:rFonts w:ascii="Tahoma" w:hAnsi="Tahoma" w:cs="Tahoma"/>
          <w:lang w:val="el-GR" w:eastAsia="el-GR"/>
        </w:rPr>
        <w:t xml:space="preserve">και η </w:t>
      </w:r>
      <w:r w:rsidR="00B65D70" w:rsidRPr="00071CDB">
        <w:rPr>
          <w:rFonts w:ascii="Tahoma" w:hAnsi="Tahoma" w:cs="Tahoma"/>
          <w:color w:val="000000"/>
          <w:lang w:val="el-GR"/>
        </w:rPr>
        <w:t xml:space="preserve">Ημερομηνία έναρξης υποβολής προσφορών είναι η </w:t>
      </w:r>
      <w:r w:rsidR="00D041F3" w:rsidRPr="00D041F3">
        <w:rPr>
          <w:rFonts w:ascii="Tahoma" w:hAnsi="Tahoma" w:cs="Tahoma"/>
          <w:b/>
          <w:lang w:val="el-GR"/>
        </w:rPr>
        <w:t>19</w:t>
      </w:r>
      <w:r w:rsidR="007044A7" w:rsidRPr="00D041F3">
        <w:rPr>
          <w:rFonts w:ascii="Tahoma" w:hAnsi="Tahoma" w:cs="Tahoma"/>
          <w:b/>
          <w:lang w:val="el-GR"/>
        </w:rPr>
        <w:t>-</w:t>
      </w:r>
      <w:r w:rsidR="00D041F3" w:rsidRPr="00D041F3">
        <w:rPr>
          <w:rFonts w:ascii="Tahoma" w:hAnsi="Tahoma" w:cs="Tahoma"/>
          <w:b/>
          <w:lang w:val="el-GR"/>
        </w:rPr>
        <w:t>03</w:t>
      </w:r>
      <w:r w:rsidR="007044A7" w:rsidRPr="00D041F3">
        <w:rPr>
          <w:rFonts w:ascii="Tahoma" w:hAnsi="Tahoma" w:cs="Tahoma"/>
          <w:b/>
          <w:lang w:val="el-GR"/>
        </w:rPr>
        <w:t>-202</w:t>
      </w:r>
      <w:r w:rsidR="00D041F3" w:rsidRPr="00D041F3">
        <w:rPr>
          <w:rFonts w:ascii="Tahoma" w:hAnsi="Tahoma" w:cs="Tahoma"/>
          <w:b/>
          <w:lang w:val="el-GR"/>
        </w:rPr>
        <w:t>4</w:t>
      </w:r>
      <w:r w:rsidR="007C0E1E" w:rsidRPr="006B53EF">
        <w:rPr>
          <w:rFonts w:ascii="Tahoma" w:hAnsi="Tahoma" w:cs="Tahoma"/>
          <w:b/>
          <w:lang w:val="el-GR"/>
        </w:rPr>
        <w:t>.</w:t>
      </w:r>
    </w:p>
    <w:p w14:paraId="0D1A8355" w14:textId="1B745EF8" w:rsidR="001C673F" w:rsidRPr="00071CDB" w:rsidRDefault="003355E7" w:rsidP="006B53EF">
      <w:pPr>
        <w:spacing w:after="120"/>
        <w:jc w:val="both"/>
        <w:rPr>
          <w:rFonts w:ascii="Tahoma" w:hAnsi="Tahoma" w:cs="Tahoma"/>
          <w:lang w:val="el-GR"/>
        </w:rPr>
      </w:pPr>
      <w:r w:rsidRPr="00071CDB">
        <w:rPr>
          <w:rFonts w:ascii="Tahoma" w:hAnsi="Tahoma" w:cs="Tahoma"/>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001C673F" w:rsidRPr="00071CDB">
        <w:rPr>
          <w:rFonts w:ascii="Tahoma" w:hAnsi="Tahoma" w:cs="Tahoma"/>
          <w:b/>
          <w:lang w:val="el-GR"/>
        </w:rPr>
        <w:t>τέσσερις (4) εργάσιμες</w:t>
      </w:r>
      <w:r w:rsidR="001C673F" w:rsidRPr="00071CDB">
        <w:rPr>
          <w:rFonts w:ascii="Tahoma" w:hAnsi="Tahoma" w:cs="Tahoma"/>
          <w:lang w:val="el-GR"/>
        </w:rPr>
        <w:t xml:space="preserve"> ημέρες μετά την καταληκτική ημερομηνία υποβολής των προσφορών </w:t>
      </w:r>
      <w:r w:rsidR="001C673F" w:rsidRPr="00D041F3">
        <w:rPr>
          <w:rFonts w:ascii="Tahoma" w:hAnsi="Tahoma" w:cs="Tahoma"/>
          <w:bCs/>
          <w:lang w:val="el-GR"/>
        </w:rPr>
        <w:t>ήτοι</w:t>
      </w:r>
      <w:r w:rsidR="001C673F" w:rsidRPr="00071CDB">
        <w:rPr>
          <w:rFonts w:ascii="Tahoma" w:hAnsi="Tahoma" w:cs="Tahoma"/>
          <w:b/>
          <w:lang w:val="el-GR"/>
        </w:rPr>
        <w:t xml:space="preserve"> </w:t>
      </w:r>
      <w:r w:rsidR="00D041F3" w:rsidRPr="00D041F3">
        <w:rPr>
          <w:rFonts w:ascii="Tahoma" w:hAnsi="Tahoma" w:cs="Tahoma"/>
          <w:b/>
          <w:lang w:val="el-GR"/>
        </w:rPr>
        <w:t>2</w:t>
      </w:r>
      <w:r w:rsidR="00D041F3">
        <w:rPr>
          <w:rFonts w:ascii="Tahoma" w:hAnsi="Tahoma" w:cs="Tahoma"/>
          <w:b/>
          <w:lang w:val="el-GR"/>
        </w:rPr>
        <w:t>6</w:t>
      </w:r>
      <w:r w:rsidR="00D041F3" w:rsidRPr="00D041F3">
        <w:rPr>
          <w:rFonts w:ascii="Tahoma" w:hAnsi="Tahoma" w:cs="Tahoma"/>
          <w:b/>
          <w:lang w:val="el-GR"/>
        </w:rPr>
        <w:t xml:space="preserve">-04-2024 </w:t>
      </w:r>
      <w:r w:rsidR="00D041F3" w:rsidRPr="00D041F3">
        <w:rPr>
          <w:rFonts w:ascii="Tahoma" w:hAnsi="Tahoma" w:cs="Tahoma"/>
          <w:lang w:val="el-GR"/>
        </w:rPr>
        <w:t>και ώρα</w:t>
      </w:r>
      <w:r w:rsidR="00D041F3" w:rsidRPr="00D041F3">
        <w:rPr>
          <w:rFonts w:ascii="Tahoma" w:hAnsi="Tahoma" w:cs="Tahoma"/>
          <w:b/>
          <w:bCs/>
          <w:lang w:val="el-GR"/>
        </w:rPr>
        <w:t xml:space="preserve"> </w:t>
      </w:r>
      <w:r w:rsidR="00D041F3" w:rsidRPr="00D041F3">
        <w:rPr>
          <w:rFonts w:ascii="Tahoma" w:hAnsi="Tahoma" w:cs="Tahoma"/>
          <w:b/>
          <w:lang w:val="el-GR"/>
        </w:rPr>
        <w:t>14:00</w:t>
      </w:r>
      <w:r w:rsidR="001C673F" w:rsidRPr="00883391">
        <w:rPr>
          <w:rFonts w:ascii="Tahoma" w:hAnsi="Tahoma" w:cs="Tahoma"/>
          <w:color w:val="0000FF"/>
          <w:lang w:val="el-GR"/>
        </w:rPr>
        <w:t>.</w:t>
      </w:r>
    </w:p>
    <w:p w14:paraId="4D2D0435" w14:textId="77777777" w:rsidR="001C673F" w:rsidRPr="00071CDB" w:rsidRDefault="001C673F">
      <w:pPr>
        <w:rPr>
          <w:rFonts w:ascii="Tahoma" w:hAnsi="Tahoma" w:cs="Tahoma"/>
          <w:lang w:val="el-GR"/>
        </w:rPr>
      </w:pPr>
      <w:r w:rsidRPr="00071CDB" w:rsidDel="001C673F">
        <w:rPr>
          <w:rFonts w:ascii="Tahoma" w:hAnsi="Tahoma" w:cs="Tahoma"/>
          <w:i/>
          <w:iCs/>
          <w:color w:val="5B9BD5"/>
          <w:kern w:val="1"/>
          <w:lang w:val="el-GR"/>
        </w:rPr>
        <w:t xml:space="preserve"> </w:t>
      </w:r>
    </w:p>
    <w:p w14:paraId="53074529" w14:textId="77777777" w:rsidR="008338F0" w:rsidRPr="00071CDB" w:rsidRDefault="003355E7" w:rsidP="004719AE">
      <w:pPr>
        <w:pStyle w:val="2"/>
        <w:numPr>
          <w:ilvl w:val="1"/>
          <w:numId w:val="7"/>
        </w:numPr>
        <w:rPr>
          <w:rFonts w:ascii="Tahoma" w:hAnsi="Tahoma" w:cs="Tahoma"/>
          <w:sz w:val="22"/>
          <w:lang w:val="el-GR"/>
        </w:rPr>
      </w:pPr>
      <w:r w:rsidRPr="00071CDB">
        <w:rPr>
          <w:rFonts w:ascii="Tahoma" w:hAnsi="Tahoma" w:cs="Tahoma"/>
          <w:sz w:val="22"/>
          <w:lang w:val="el-GR"/>
        </w:rPr>
        <w:lastRenderedPageBreak/>
        <w:tab/>
      </w:r>
      <w:bookmarkStart w:id="17" w:name="_Toc153885455"/>
      <w:r w:rsidRPr="00071CDB">
        <w:rPr>
          <w:rFonts w:ascii="Tahoma" w:hAnsi="Tahoma" w:cs="Tahoma"/>
          <w:sz w:val="22"/>
          <w:lang w:val="el-GR"/>
        </w:rPr>
        <w:t>Δημοσιότητα</w:t>
      </w:r>
      <w:bookmarkEnd w:id="17"/>
    </w:p>
    <w:p w14:paraId="58F522EA" w14:textId="77777777" w:rsidR="008338F0" w:rsidRPr="00071CDB" w:rsidRDefault="003355E7" w:rsidP="006B53EF">
      <w:pPr>
        <w:spacing w:before="240"/>
        <w:jc w:val="both"/>
        <w:rPr>
          <w:rFonts w:ascii="Tahoma" w:hAnsi="Tahoma" w:cs="Tahoma"/>
          <w:lang w:val="el-GR"/>
        </w:rPr>
      </w:pPr>
      <w:r w:rsidRPr="00071CDB">
        <w:rPr>
          <w:rFonts w:ascii="Tahoma" w:hAnsi="Tahoma" w:cs="Tahoma"/>
          <w:b/>
          <w:lang w:val="el-GR"/>
        </w:rPr>
        <w:t>Α.</w:t>
      </w:r>
      <w:r w:rsidRPr="00071CDB">
        <w:rPr>
          <w:rFonts w:ascii="Tahoma" w:hAnsi="Tahoma" w:cs="Tahoma"/>
          <w:b/>
          <w:lang w:val="el-GR"/>
        </w:rPr>
        <w:tab/>
        <w:t xml:space="preserve">Δημοσίευση στην Επίσημη Εφημερίδα της Ευρωπαϊκής Ένωσης </w:t>
      </w:r>
    </w:p>
    <w:p w14:paraId="4F494FDC" w14:textId="50BD49D0" w:rsidR="008338F0" w:rsidRDefault="003355E7" w:rsidP="006B53EF">
      <w:pPr>
        <w:jc w:val="both"/>
        <w:rPr>
          <w:rFonts w:ascii="Tahoma" w:hAnsi="Tahoma" w:cs="Tahoma"/>
          <w:lang w:val="el-GR"/>
        </w:rPr>
      </w:pPr>
      <w:r w:rsidRPr="00071CDB">
        <w:rPr>
          <w:rFonts w:ascii="Tahoma" w:hAnsi="Tahoma" w:cs="Tahoma"/>
          <w:lang w:val="el-GR"/>
        </w:rPr>
        <w:t xml:space="preserve">Προκήρυξη της παρούσας σύμβασης απεστάλη με ηλεκτρονικά μέσα για δημοσίευση στις </w:t>
      </w:r>
      <w:r w:rsidR="00DA0633" w:rsidRPr="00DA0633">
        <w:rPr>
          <w:rFonts w:ascii="Tahoma" w:hAnsi="Tahoma" w:cs="Tahoma"/>
          <w:b/>
          <w:bCs/>
          <w:lang w:val="el-GR"/>
        </w:rPr>
        <w:t xml:space="preserve">13-03-2024 </w:t>
      </w:r>
      <w:r w:rsidRPr="00071CDB">
        <w:rPr>
          <w:rFonts w:ascii="Tahoma" w:hAnsi="Tahoma" w:cs="Tahoma"/>
          <w:lang w:val="el-GR"/>
        </w:rPr>
        <w:t>στην Υπηρεσία Εκδόσεων της Ευρωπαϊκής Ένωσης</w:t>
      </w:r>
      <w:r w:rsidR="00DA0633">
        <w:rPr>
          <w:rFonts w:ascii="Tahoma" w:hAnsi="Tahoma" w:cs="Tahoma"/>
          <w:lang w:val="el-GR"/>
        </w:rPr>
        <w:t xml:space="preserve"> και δημοσιεύθηκε στις </w:t>
      </w:r>
      <w:r w:rsidR="00DA0633" w:rsidRPr="00DA0633">
        <w:rPr>
          <w:rFonts w:ascii="Tahoma" w:hAnsi="Tahoma" w:cs="Tahoma"/>
          <w:b/>
          <w:bCs/>
          <w:lang w:val="el-GR"/>
        </w:rPr>
        <w:t>15-03-2024</w:t>
      </w:r>
      <w:r w:rsidRPr="00071CDB">
        <w:rPr>
          <w:rFonts w:ascii="Tahoma" w:hAnsi="Tahoma" w:cs="Tahoma"/>
          <w:lang w:val="el-GR"/>
        </w:rPr>
        <w:t xml:space="preserve">. </w:t>
      </w:r>
    </w:p>
    <w:p w14:paraId="20A87D12" w14:textId="77777777" w:rsidR="00DA0633" w:rsidRPr="00071CDB" w:rsidRDefault="00DA0633" w:rsidP="006B53EF">
      <w:pPr>
        <w:jc w:val="both"/>
        <w:rPr>
          <w:rFonts w:ascii="Tahoma" w:hAnsi="Tahoma" w:cs="Tahoma"/>
          <w:lang w:val="el-GR"/>
        </w:rPr>
      </w:pPr>
    </w:p>
    <w:p w14:paraId="4A89977E" w14:textId="77777777" w:rsidR="008338F0" w:rsidRPr="00071CDB" w:rsidRDefault="003355E7" w:rsidP="006B53EF">
      <w:pPr>
        <w:jc w:val="both"/>
        <w:rPr>
          <w:rFonts w:ascii="Tahoma" w:hAnsi="Tahoma" w:cs="Tahoma"/>
          <w:lang w:val="el-GR"/>
        </w:rPr>
      </w:pPr>
      <w:r w:rsidRPr="00071CDB">
        <w:rPr>
          <w:rFonts w:ascii="Tahoma" w:hAnsi="Tahoma" w:cs="Tahoma"/>
          <w:b/>
          <w:lang w:val="el-GR"/>
        </w:rPr>
        <w:t>Β.</w:t>
      </w:r>
      <w:r w:rsidRPr="00071CDB">
        <w:rPr>
          <w:rFonts w:ascii="Tahoma" w:hAnsi="Tahoma" w:cs="Tahoma"/>
          <w:b/>
          <w:lang w:val="el-GR"/>
        </w:rPr>
        <w:tab/>
        <w:t xml:space="preserve">Δημοσίευση σε εθνικό επίπεδο </w:t>
      </w:r>
    </w:p>
    <w:p w14:paraId="1B859E2F" w14:textId="77FA3606" w:rsidR="00055134" w:rsidRPr="00071CDB" w:rsidRDefault="00055134" w:rsidP="006B53EF">
      <w:pPr>
        <w:jc w:val="both"/>
        <w:rPr>
          <w:rFonts w:ascii="Tahoma" w:hAnsi="Tahoma" w:cs="Tahoma"/>
          <w:lang w:val="el-GR"/>
        </w:rPr>
      </w:pPr>
      <w:r w:rsidRPr="00071CDB">
        <w:rPr>
          <w:rFonts w:ascii="Tahoma" w:hAnsi="Tahoma" w:cs="Tahoma"/>
          <w:lang w:val="el-GR"/>
        </w:rPr>
        <w:t xml:space="preserve">Η προκήρυξη και το πλήρες κείμενο της παρούσας Διακήρυξης καταχωρήθηκε στο Κεντρικό Ηλεκτρονικό Μητρώο Δημοσίων Συμβάσεων (ΚΗΜΔΗΣ) στις </w:t>
      </w:r>
      <w:r w:rsidR="00DA0633" w:rsidRPr="00DA0633">
        <w:rPr>
          <w:rFonts w:ascii="Tahoma" w:hAnsi="Tahoma" w:cs="Tahoma"/>
          <w:b/>
          <w:bCs/>
          <w:lang w:val="el-GR"/>
        </w:rPr>
        <w:t>19-03-2024</w:t>
      </w:r>
      <w:r w:rsidR="00DA0633">
        <w:rPr>
          <w:rFonts w:ascii="Tahoma" w:hAnsi="Tahoma" w:cs="Tahoma"/>
          <w:lang w:val="el-GR"/>
        </w:rPr>
        <w:t>.</w:t>
      </w:r>
      <w:r w:rsidRPr="00071CDB">
        <w:rPr>
          <w:rFonts w:ascii="Tahoma" w:hAnsi="Tahoma" w:cs="Tahoma"/>
          <w:lang w:val="el-GR"/>
        </w:rPr>
        <w:t xml:space="preserve"> </w:t>
      </w:r>
    </w:p>
    <w:p w14:paraId="701229A4" w14:textId="29F84570" w:rsidR="00055134" w:rsidRPr="00071CDB" w:rsidRDefault="00055134" w:rsidP="006B53EF">
      <w:pPr>
        <w:jc w:val="both"/>
        <w:rPr>
          <w:rFonts w:ascii="Tahoma" w:hAnsi="Tahoma" w:cs="Tahoma"/>
          <w:lang w:val="el-GR"/>
        </w:rPr>
      </w:pPr>
      <w:r w:rsidRPr="00071CDB">
        <w:rPr>
          <w:rFonts w:ascii="Tahoma" w:hAnsi="Tahoma" w:cs="Tahoma"/>
          <w:lang w:val="el-GR"/>
        </w:rPr>
        <w:t xml:space="preserve">Τα έγγραφα της σύμβασης </w:t>
      </w:r>
      <w:bookmarkStart w:id="18" w:name="_Hlk75874003"/>
      <w:r w:rsidRPr="00071CDB">
        <w:rPr>
          <w:rFonts w:ascii="Tahoma" w:hAnsi="Tahoma" w:cs="Tahoma"/>
          <w:lang w:val="el-GR"/>
        </w:rPr>
        <w:t xml:space="preserve">της παρούσας Διακήρυξης καταχωρήθηκαν </w:t>
      </w:r>
      <w:bookmarkEnd w:id="18"/>
      <w:r w:rsidRPr="00071CDB">
        <w:rPr>
          <w:rFonts w:ascii="Tahoma" w:hAnsi="Tahoma" w:cs="Tahoma"/>
          <w:lang w:val="el-GR"/>
        </w:rPr>
        <w:t xml:space="preserve">στη σχετική ηλεκτρονική διαδικασία σύναψης δημόσιας σύμβασης στο ΕΣΗΔΗΣ στις </w:t>
      </w:r>
      <w:r w:rsidR="00DA0633" w:rsidRPr="00DA0633">
        <w:rPr>
          <w:rFonts w:ascii="Tahoma" w:hAnsi="Tahoma" w:cs="Tahoma"/>
          <w:b/>
          <w:bCs/>
          <w:lang w:val="el-GR"/>
        </w:rPr>
        <w:t>19-03-2024</w:t>
      </w:r>
      <w:r w:rsidRPr="00071CDB">
        <w:rPr>
          <w:rFonts w:ascii="Tahoma" w:hAnsi="Tahoma" w:cs="Tahoma"/>
          <w:lang w:val="el-GR"/>
        </w:rPr>
        <w:t>, η οποία έλαβε Συστημικό Αύξοντα Αριθμό</w:t>
      </w:r>
      <w:bookmarkStart w:id="19" w:name="_Hlk75874030"/>
      <w:r w:rsidRPr="00071CDB">
        <w:rPr>
          <w:rFonts w:ascii="Tahoma" w:hAnsi="Tahoma" w:cs="Tahoma"/>
          <w:lang w:val="el-GR"/>
        </w:rPr>
        <w:t xml:space="preserve">: </w:t>
      </w:r>
      <w:bookmarkEnd w:id="19"/>
      <w:r w:rsidR="00051C8E" w:rsidRPr="00051C8E">
        <w:rPr>
          <w:rFonts w:ascii="Tahoma" w:hAnsi="Tahoma" w:cs="Tahoma"/>
          <w:b/>
          <w:bCs/>
          <w:lang w:val="el-GR"/>
        </w:rPr>
        <w:t>347030</w:t>
      </w:r>
      <w:r w:rsidR="00051C8E">
        <w:rPr>
          <w:rFonts w:ascii="Tahoma" w:hAnsi="Tahoma" w:cs="Tahoma"/>
          <w:lang w:val="el-GR"/>
        </w:rPr>
        <w:t xml:space="preserve"> </w:t>
      </w:r>
      <w:r w:rsidRPr="00071CDB">
        <w:rPr>
          <w:rFonts w:ascii="Tahoma" w:hAnsi="Tahoma" w:cs="Tahoma"/>
          <w:lang w:val="el-GR"/>
        </w:rPr>
        <w:t>και αναρτήθηκαν στη Διαδικτυακή Πύλη (</w:t>
      </w:r>
      <w:hyperlink r:id="rId17" w:history="1">
        <w:r w:rsidRPr="00071CDB">
          <w:rPr>
            <w:rStyle w:val="-"/>
            <w:rFonts w:ascii="Tahoma" w:hAnsi="Tahoma" w:cs="Tahoma"/>
            <w:lang w:val="el-GR"/>
          </w:rPr>
          <w:t>www.promitheus.gov.gr</w:t>
        </w:r>
      </w:hyperlink>
      <w:r w:rsidRPr="00071CDB">
        <w:rPr>
          <w:rFonts w:ascii="Tahoma" w:hAnsi="Tahoma" w:cs="Tahoma"/>
          <w:lang w:val="el-GR"/>
        </w:rPr>
        <w:t>) του ΟΠΣ ΕΣΗΔΗΣ.</w:t>
      </w:r>
    </w:p>
    <w:p w14:paraId="03D47E1B" w14:textId="03E01090" w:rsidR="00055134" w:rsidRPr="00071CDB" w:rsidRDefault="00055134" w:rsidP="006B53EF">
      <w:pPr>
        <w:jc w:val="both"/>
        <w:rPr>
          <w:rFonts w:ascii="Tahoma" w:hAnsi="Tahoma" w:cs="Tahoma"/>
          <w:lang w:val="el-GR"/>
        </w:rPr>
      </w:pPr>
      <w:r w:rsidRPr="00071CDB">
        <w:rPr>
          <w:rFonts w:ascii="Tahoma" w:hAnsi="Tahoma" w:cs="Tahoma"/>
          <w:lang w:val="el-GR"/>
        </w:rPr>
        <w:t xml:space="preserve">Περίληψη της παρούσας Διακήρυξης όπως προβλέπεται στην περίπτωση </w:t>
      </w:r>
      <w:bookmarkStart w:id="20" w:name="_Hlk75874098"/>
      <w:r w:rsidRPr="00071CDB">
        <w:rPr>
          <w:rFonts w:ascii="Tahoma" w:hAnsi="Tahoma" w:cs="Tahoma"/>
          <w:lang w:val="el-GR"/>
        </w:rPr>
        <w:t xml:space="preserve">(ιστ) </w:t>
      </w:r>
      <w:bookmarkEnd w:id="20"/>
      <w:r w:rsidRPr="00071CDB">
        <w:rPr>
          <w:rFonts w:ascii="Tahoma" w:hAnsi="Tahoma" w:cs="Tahoma"/>
          <w:lang w:val="el-GR"/>
        </w:rPr>
        <w:t xml:space="preserve">της παραγράφου 3 του άρθρου 76 του Ν.4727/23-09-2020 (ΦΕΚ/Α/184/23.09.2020), αναρτήθηκε στο διαδίκτυο, στον ιστότοπο http://et.diavgeia.gov.gr/ (ΠΡΟΓΡΑΜΜΑ ΔΙΑΥΓΕΙΑ) </w:t>
      </w:r>
      <w:r w:rsidRPr="00071CDB">
        <w:rPr>
          <w:rFonts w:ascii="Tahoma" w:hAnsi="Tahoma" w:cs="Tahoma"/>
          <w:lang w:val="el-GR" w:eastAsia="el-GR"/>
        </w:rPr>
        <w:t xml:space="preserve">στις </w:t>
      </w:r>
      <w:r w:rsidR="00DA0633" w:rsidRPr="00DA0633">
        <w:rPr>
          <w:rFonts w:ascii="Tahoma" w:hAnsi="Tahoma" w:cs="Tahoma"/>
          <w:b/>
          <w:bCs/>
          <w:lang w:val="el-GR"/>
        </w:rPr>
        <w:t>19-03-2024</w:t>
      </w:r>
      <w:r w:rsidRPr="00071CDB">
        <w:rPr>
          <w:rFonts w:ascii="Tahoma" w:hAnsi="Tahoma" w:cs="Tahoma"/>
          <w:lang w:val="el-GR"/>
        </w:rPr>
        <w:t>.</w:t>
      </w:r>
    </w:p>
    <w:p w14:paraId="09F6794D" w14:textId="77777777" w:rsidR="00055134" w:rsidRPr="00071CDB" w:rsidRDefault="00055134" w:rsidP="006B53EF">
      <w:pPr>
        <w:jc w:val="both"/>
        <w:rPr>
          <w:rFonts w:ascii="Tahoma" w:hAnsi="Tahoma" w:cs="Tahoma"/>
          <w:lang w:val="el-GR"/>
        </w:rPr>
      </w:pPr>
    </w:p>
    <w:p w14:paraId="4F9827E2" w14:textId="75F65A41" w:rsidR="00055134" w:rsidRPr="00071CDB" w:rsidRDefault="00055134" w:rsidP="006B53EF">
      <w:pPr>
        <w:pStyle w:val="normalwithoutspacing"/>
        <w:snapToGrid w:val="0"/>
        <w:jc w:val="both"/>
        <w:rPr>
          <w:rFonts w:ascii="Tahoma" w:hAnsi="Tahoma" w:cs="Tahoma"/>
          <w:i/>
          <w:iCs/>
          <w:color w:val="5B9BD5"/>
          <w:kern w:val="1"/>
        </w:rPr>
      </w:pPr>
      <w:r w:rsidRPr="00071CDB">
        <w:rPr>
          <w:rFonts w:ascii="Tahoma" w:hAnsi="Tahoma" w:cs="Tahoma"/>
        </w:rPr>
        <w:t xml:space="preserve">Η Διακήρυξη θα αναρτηθεί στο διαδίκτυο, στην ιστοσελίδα της αναθέτουσας αρχής, στη διεύθυνση (URL) :  </w:t>
      </w:r>
      <w:hyperlink r:id="rId18" w:history="1">
        <w:r w:rsidRPr="00071CDB">
          <w:rPr>
            <w:rStyle w:val="-"/>
            <w:rFonts w:ascii="Tahoma" w:hAnsi="Tahoma" w:cs="Tahoma"/>
          </w:rPr>
          <w:t>http://www.ktpae.gr</w:t>
        </w:r>
      </w:hyperlink>
      <w:r w:rsidRPr="00071CDB">
        <w:rPr>
          <w:rFonts w:ascii="Tahoma" w:hAnsi="Tahoma" w:cs="Tahoma"/>
        </w:rPr>
        <w:t xml:space="preserve">  στη θέση Διαγωνισμοί στις </w:t>
      </w:r>
      <w:r w:rsidR="00DA0633" w:rsidRPr="00DA0633">
        <w:rPr>
          <w:rFonts w:ascii="Tahoma" w:hAnsi="Tahoma" w:cs="Tahoma"/>
          <w:b/>
          <w:bCs/>
        </w:rPr>
        <w:t>19-03-2024</w:t>
      </w:r>
      <w:r w:rsidRPr="00071CDB">
        <w:rPr>
          <w:rFonts w:ascii="Tahoma" w:hAnsi="Tahoma" w:cs="Tahoma"/>
        </w:rPr>
        <w:t>.</w:t>
      </w:r>
      <w:r w:rsidRPr="00071CDB">
        <w:rPr>
          <w:rFonts w:ascii="Tahoma" w:hAnsi="Tahoma" w:cs="Tahoma"/>
          <w:i/>
          <w:iCs/>
          <w:color w:val="5B9BD5"/>
          <w:kern w:val="1"/>
        </w:rPr>
        <w:t xml:space="preserve"> </w:t>
      </w:r>
    </w:p>
    <w:p w14:paraId="7350E341" w14:textId="77777777" w:rsidR="00B1259E" w:rsidRPr="00071CDB" w:rsidRDefault="00B1259E">
      <w:pPr>
        <w:rPr>
          <w:rFonts w:ascii="Tahoma" w:hAnsi="Tahoma" w:cs="Tahoma"/>
          <w:iCs/>
          <w:color w:val="5B9BD5"/>
          <w:kern w:val="1"/>
          <w:lang w:val="el-GR"/>
        </w:rPr>
      </w:pPr>
    </w:p>
    <w:p w14:paraId="012B248F" w14:textId="77777777" w:rsidR="008338F0" w:rsidRPr="00071CDB" w:rsidRDefault="003355E7" w:rsidP="004719AE">
      <w:pPr>
        <w:pStyle w:val="2"/>
        <w:numPr>
          <w:ilvl w:val="1"/>
          <w:numId w:val="7"/>
        </w:numPr>
        <w:rPr>
          <w:rFonts w:ascii="Tahoma" w:hAnsi="Tahoma" w:cs="Tahoma"/>
          <w:sz w:val="22"/>
          <w:lang w:val="el-GR"/>
        </w:rPr>
      </w:pPr>
      <w:r w:rsidRPr="00071CDB">
        <w:rPr>
          <w:rFonts w:ascii="Tahoma" w:hAnsi="Tahoma" w:cs="Tahoma"/>
          <w:sz w:val="22"/>
          <w:lang w:val="el-GR"/>
        </w:rPr>
        <w:tab/>
      </w:r>
      <w:bookmarkStart w:id="21" w:name="_Toc153885456"/>
      <w:r w:rsidRPr="00071CDB">
        <w:rPr>
          <w:rFonts w:ascii="Tahoma" w:hAnsi="Tahoma" w:cs="Tahoma"/>
          <w:sz w:val="22"/>
          <w:lang w:val="el-GR"/>
        </w:rPr>
        <w:t>Αρχές εφαρμοζόμενες στη διαδικασία σύναψης</w:t>
      </w:r>
      <w:bookmarkEnd w:id="21"/>
      <w:r w:rsidRPr="00071CDB">
        <w:rPr>
          <w:rFonts w:ascii="Tahoma" w:hAnsi="Tahoma" w:cs="Tahoma"/>
          <w:sz w:val="22"/>
          <w:lang w:val="el-GR"/>
        </w:rPr>
        <w:t xml:space="preserve"> </w:t>
      </w:r>
    </w:p>
    <w:p w14:paraId="6F2643CF" w14:textId="77777777" w:rsidR="008338F0" w:rsidRPr="00071CDB" w:rsidRDefault="003355E7" w:rsidP="006B53EF">
      <w:pPr>
        <w:spacing w:after="120"/>
        <w:jc w:val="both"/>
        <w:rPr>
          <w:rFonts w:ascii="Tahoma" w:hAnsi="Tahoma" w:cs="Tahoma"/>
          <w:lang w:val="el-GR"/>
        </w:rPr>
      </w:pPr>
      <w:r w:rsidRPr="00071CDB">
        <w:rPr>
          <w:rFonts w:ascii="Tahoma" w:hAnsi="Tahoma" w:cs="Tahoma"/>
          <w:lang w:val="el-GR"/>
        </w:rPr>
        <w:t>Οι οικονομικοί φορείς δεσμεύονται ότι:</w:t>
      </w:r>
    </w:p>
    <w:p w14:paraId="2A044F71" w14:textId="79D1EC7C" w:rsidR="008338F0" w:rsidRPr="00071CDB" w:rsidRDefault="003355E7" w:rsidP="006B53EF">
      <w:pPr>
        <w:spacing w:after="120"/>
        <w:jc w:val="both"/>
        <w:rPr>
          <w:rFonts w:ascii="Tahoma" w:hAnsi="Tahoma" w:cs="Tahoma"/>
          <w:lang w:val="el-GR"/>
        </w:rPr>
      </w:pPr>
      <w:r w:rsidRPr="00071CDB">
        <w:rPr>
          <w:rFonts w:ascii="Tahoma" w:hAnsi="Tahoma" w:cs="Tahoma"/>
          <w:lang w:val="el-GR"/>
        </w:rPr>
        <w:t>α) τηρούν και θα εξακολουθήσουν να τηρούν κατά την εκτέλεση της σύμβασης, εφόσον επιλεγούν,</w:t>
      </w:r>
      <w:r w:rsidR="00E1337D" w:rsidRPr="00071CDB">
        <w:rPr>
          <w:rFonts w:ascii="Tahoma" w:hAnsi="Tahoma" w:cs="Tahoma"/>
          <w:lang w:val="el-GR"/>
        </w:rPr>
        <w:t xml:space="preserve"> </w:t>
      </w:r>
      <w:r w:rsidRPr="00071CDB">
        <w:rPr>
          <w:rFonts w:ascii="Tahoma" w:hAnsi="Tahoma" w:cs="Tahoma"/>
          <w:lang w:val="el-GR"/>
        </w:rPr>
        <w:t>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p>
    <w:p w14:paraId="02686F02" w14:textId="77777777" w:rsidR="008338F0" w:rsidRPr="00071CDB" w:rsidRDefault="003355E7" w:rsidP="006B53EF">
      <w:pPr>
        <w:spacing w:after="120"/>
        <w:jc w:val="both"/>
        <w:rPr>
          <w:rFonts w:ascii="Tahoma" w:hAnsi="Tahoma" w:cs="Tahoma"/>
          <w:lang w:val="el-GR"/>
        </w:rPr>
      </w:pPr>
      <w:r w:rsidRPr="00071CDB">
        <w:rPr>
          <w:rFonts w:ascii="Tahoma" w:hAnsi="Tahoma" w:cs="Tahoma"/>
          <w:lang w:val="el-GR"/>
        </w:rPr>
        <w:t>β) δεν θα ενεργήσουν αθέμιτα, παράνομα ή καταχρηστικά καθ΄</w:t>
      </w:r>
      <w:r w:rsidR="00781344" w:rsidRPr="00071CDB">
        <w:rPr>
          <w:rFonts w:ascii="Tahoma" w:hAnsi="Tahoma" w:cs="Tahoma"/>
          <w:lang w:val="el-GR"/>
        </w:rPr>
        <w:t xml:space="preserve"> </w:t>
      </w:r>
      <w:r w:rsidRPr="00071CDB">
        <w:rPr>
          <w:rFonts w:ascii="Tahoma" w:hAnsi="Tahoma" w:cs="Tahoma"/>
          <w:lang w:val="el-GR"/>
        </w:rPr>
        <w:t>όλη τη διάρκεια της διαδικασίας ανάθεσης, αλλά και κατά το στάδιο εκτέλεσης της σύμβασης, εφόσον επιλεγούν</w:t>
      </w:r>
    </w:p>
    <w:p w14:paraId="7B7741BE" w14:textId="77777777" w:rsidR="009011F2" w:rsidRPr="00071CDB" w:rsidRDefault="003355E7" w:rsidP="006B53EF">
      <w:pPr>
        <w:spacing w:after="120"/>
        <w:jc w:val="both"/>
        <w:rPr>
          <w:rFonts w:ascii="Tahoma" w:hAnsi="Tahoma" w:cs="Tahoma"/>
          <w:lang w:val="el-GR"/>
        </w:rPr>
      </w:pPr>
      <w:r w:rsidRPr="00071CDB">
        <w:rPr>
          <w:rFonts w:ascii="Tahoma" w:hAnsi="Tahoma" w:cs="Tahoma"/>
          <w:lang w:val="el-GR"/>
        </w:rPr>
        <w:t>γ) λαμβάνουν τα κατάλληλα μέτρα για να διαφυλάξουν την εμπιστευτικότητα των πληροφοριών που έχουν χαρακτηρισθεί ως τέτοιες.</w:t>
      </w:r>
      <w:r w:rsidR="00F21827" w:rsidRPr="00071CDB">
        <w:rPr>
          <w:rFonts w:ascii="Tahoma" w:hAnsi="Tahoma" w:cs="Tahoma"/>
          <w:lang w:val="el-GR"/>
        </w:rPr>
        <w:br w:type="page"/>
      </w:r>
    </w:p>
    <w:p w14:paraId="292201B3" w14:textId="77777777" w:rsidR="009011F2" w:rsidRPr="00071CDB" w:rsidRDefault="001C5365" w:rsidP="004719AE">
      <w:pPr>
        <w:pStyle w:val="2"/>
        <w:numPr>
          <w:ilvl w:val="0"/>
          <w:numId w:val="7"/>
        </w:numPr>
        <w:rPr>
          <w:rFonts w:ascii="Tahoma" w:hAnsi="Tahoma" w:cs="Tahoma"/>
          <w:sz w:val="22"/>
          <w:lang w:val="el-GR"/>
        </w:rPr>
      </w:pPr>
      <w:bookmarkStart w:id="22" w:name="_Toc153885457"/>
      <w:r w:rsidRPr="00071CDB">
        <w:rPr>
          <w:rFonts w:ascii="Tahoma" w:hAnsi="Tahoma" w:cs="Tahoma"/>
          <w:bCs/>
          <w:color w:val="333399"/>
          <w:sz w:val="22"/>
          <w:lang w:val="el-GR"/>
        </w:rPr>
        <w:lastRenderedPageBreak/>
        <w:t>ΓΕΝΙΚΟΙ ΚΑΙ ΕΙΔΙΚΟΙ ΟΡΟΙ ΣΥΜΜΕΤΟΧΗΣ</w:t>
      </w:r>
      <w:bookmarkEnd w:id="22"/>
    </w:p>
    <w:p w14:paraId="18A7FB2F" w14:textId="77777777" w:rsidR="00092ADB" w:rsidRPr="00071CDB" w:rsidRDefault="00092ADB" w:rsidP="004719AE">
      <w:pPr>
        <w:pStyle w:val="2"/>
        <w:numPr>
          <w:ilvl w:val="1"/>
          <w:numId w:val="7"/>
        </w:numPr>
        <w:rPr>
          <w:rFonts w:ascii="Tahoma" w:hAnsi="Tahoma" w:cs="Tahoma"/>
          <w:sz w:val="22"/>
          <w:lang w:val="el-GR"/>
        </w:rPr>
      </w:pPr>
      <w:bookmarkStart w:id="23" w:name="__RefHeading___Toc491949729"/>
      <w:bookmarkStart w:id="24" w:name="__RefHeading___Toc491949730"/>
      <w:bookmarkStart w:id="25" w:name="_Hlk494445205"/>
      <w:bookmarkEnd w:id="23"/>
      <w:bookmarkEnd w:id="24"/>
      <w:r w:rsidRPr="00071CDB">
        <w:rPr>
          <w:rFonts w:ascii="Tahoma" w:hAnsi="Tahoma" w:cs="Tahoma"/>
          <w:sz w:val="22"/>
          <w:lang w:val="el-GR"/>
        </w:rPr>
        <w:tab/>
      </w:r>
      <w:bookmarkStart w:id="26" w:name="_Toc153885458"/>
      <w:r w:rsidRPr="00071CDB">
        <w:rPr>
          <w:rFonts w:ascii="Tahoma" w:hAnsi="Tahoma" w:cs="Tahoma"/>
          <w:sz w:val="22"/>
          <w:lang w:val="el-GR"/>
        </w:rPr>
        <w:t>Γενικές Πληροφορίες</w:t>
      </w:r>
      <w:bookmarkEnd w:id="26"/>
    </w:p>
    <w:p w14:paraId="7F5BF4AA" w14:textId="77777777" w:rsidR="008338F0" w:rsidRPr="00071CDB" w:rsidRDefault="003355E7" w:rsidP="004719AE">
      <w:pPr>
        <w:pStyle w:val="40"/>
        <w:numPr>
          <w:ilvl w:val="2"/>
          <w:numId w:val="7"/>
        </w:numPr>
      </w:pPr>
      <w:bookmarkStart w:id="27" w:name="_Toc153885459"/>
      <w:bookmarkEnd w:id="25"/>
      <w:r w:rsidRPr="00071CDB">
        <w:t>Έγγραφα της σύμβασης</w:t>
      </w:r>
      <w:bookmarkEnd w:id="27"/>
    </w:p>
    <w:p w14:paraId="05C61F9D" w14:textId="77777777" w:rsidR="008338F0" w:rsidRPr="00071CDB" w:rsidRDefault="003355E7" w:rsidP="006B53EF">
      <w:pPr>
        <w:jc w:val="both"/>
        <w:rPr>
          <w:rFonts w:ascii="Tahoma" w:hAnsi="Tahoma" w:cs="Tahoma"/>
          <w:lang w:val="el-GR"/>
        </w:rPr>
      </w:pPr>
      <w:r w:rsidRPr="00071CDB">
        <w:rPr>
          <w:rFonts w:ascii="Tahoma" w:hAnsi="Tahoma" w:cs="Tahoma"/>
          <w:lang w:val="el-GR"/>
        </w:rPr>
        <w:t>Τα έγγραφα της παρούσας διαδικασίας σύναψης είναι τα ακόλουθα:</w:t>
      </w:r>
    </w:p>
    <w:p w14:paraId="1CB77545" w14:textId="3A505C24" w:rsidR="008338F0" w:rsidRPr="00071CDB" w:rsidRDefault="00767047" w:rsidP="006B53EF">
      <w:pPr>
        <w:numPr>
          <w:ilvl w:val="0"/>
          <w:numId w:val="33"/>
        </w:numPr>
        <w:spacing w:after="40"/>
        <w:jc w:val="both"/>
        <w:rPr>
          <w:rFonts w:ascii="Tahoma" w:hAnsi="Tahoma" w:cs="Tahoma"/>
          <w:lang w:val="el-GR"/>
        </w:rPr>
      </w:pPr>
      <w:r w:rsidRPr="00071CDB">
        <w:rPr>
          <w:rFonts w:ascii="Tahoma" w:hAnsi="Tahoma" w:cs="Tahoma"/>
          <w:lang w:val="el-GR"/>
        </w:rPr>
        <w:t xml:space="preserve">η από </w:t>
      </w:r>
      <w:r w:rsidR="002D5E03" w:rsidRPr="002D5E03">
        <w:rPr>
          <w:rFonts w:ascii="Tahoma" w:hAnsi="Tahoma" w:cs="Tahoma"/>
          <w:b/>
          <w:bCs/>
          <w:lang w:val="el-GR"/>
        </w:rPr>
        <w:t>13-03-2024</w:t>
      </w:r>
      <w:r w:rsidRPr="00071CDB">
        <w:rPr>
          <w:rFonts w:ascii="Tahoma" w:hAnsi="Tahoma" w:cs="Tahoma"/>
          <w:lang w:val="el-GR"/>
        </w:rPr>
        <w:t xml:space="preserve"> Προκήρυξη της Σύμβασης, όπως αυτή έχει σταλεί για </w:t>
      </w:r>
      <w:r w:rsidR="00781344" w:rsidRPr="00071CDB">
        <w:rPr>
          <w:rFonts w:ascii="Tahoma" w:hAnsi="Tahoma" w:cs="Tahoma"/>
          <w:lang w:val="el-GR"/>
        </w:rPr>
        <w:t>δημοσίευση</w:t>
      </w:r>
      <w:r w:rsidRPr="00071CDB">
        <w:rPr>
          <w:rFonts w:ascii="Tahoma" w:hAnsi="Tahoma" w:cs="Tahoma"/>
          <w:lang w:val="el-GR"/>
        </w:rPr>
        <w:t xml:space="preserve"> στην Επίσημη Εφημερίδα της Ευρωπαϊκής Ένωσης</w:t>
      </w:r>
    </w:p>
    <w:p w14:paraId="451AAA7D" w14:textId="77777777" w:rsidR="008338F0" w:rsidRPr="00071CDB" w:rsidRDefault="003355E7" w:rsidP="006B53EF">
      <w:pPr>
        <w:numPr>
          <w:ilvl w:val="0"/>
          <w:numId w:val="33"/>
        </w:numPr>
        <w:spacing w:after="40"/>
        <w:jc w:val="both"/>
        <w:rPr>
          <w:rFonts w:ascii="Tahoma" w:eastAsia="Calibri" w:hAnsi="Tahoma" w:cs="Tahoma"/>
          <w:lang w:val="el-GR"/>
        </w:rPr>
      </w:pPr>
      <w:r w:rsidRPr="00071CDB">
        <w:rPr>
          <w:rFonts w:ascii="Tahoma" w:hAnsi="Tahoma" w:cs="Tahoma"/>
          <w:lang w:val="el-GR"/>
        </w:rPr>
        <w:t>η παρούσα Διακήρυξη</w:t>
      </w:r>
      <w:r w:rsidR="006B6AD9" w:rsidRPr="00071CDB">
        <w:rPr>
          <w:rFonts w:ascii="Tahoma" w:hAnsi="Tahoma" w:cs="Tahoma"/>
          <w:lang w:val="el-GR"/>
        </w:rPr>
        <w:t xml:space="preserve"> </w:t>
      </w:r>
      <w:r w:rsidRPr="00071CDB">
        <w:rPr>
          <w:rFonts w:ascii="Tahoma" w:hAnsi="Tahoma" w:cs="Tahoma"/>
          <w:lang w:val="el-GR"/>
        </w:rPr>
        <w:t xml:space="preserve">με τα Παραρτήματα που αποτελούν αναπόσπαστο μέρος αυτής </w:t>
      </w:r>
    </w:p>
    <w:p w14:paraId="2B0B4FC2" w14:textId="77777777" w:rsidR="008338F0" w:rsidRPr="00071CDB" w:rsidRDefault="003355E7" w:rsidP="006B53EF">
      <w:pPr>
        <w:numPr>
          <w:ilvl w:val="0"/>
          <w:numId w:val="33"/>
        </w:numPr>
        <w:spacing w:after="40"/>
        <w:jc w:val="both"/>
        <w:rPr>
          <w:rFonts w:ascii="Tahoma" w:hAnsi="Tahoma" w:cs="Tahoma"/>
          <w:lang w:val="el-GR"/>
        </w:rPr>
      </w:pPr>
      <w:r w:rsidRPr="00071CDB">
        <w:rPr>
          <w:rFonts w:ascii="Tahoma" w:hAnsi="Tahoma" w:cs="Tahoma"/>
          <w:lang w:val="el-GR"/>
        </w:rPr>
        <w:t>το</w:t>
      </w:r>
      <w:r w:rsidR="00E1337D" w:rsidRPr="00071CDB">
        <w:rPr>
          <w:rFonts w:ascii="Tahoma" w:hAnsi="Tahoma" w:cs="Tahoma"/>
          <w:lang w:val="el-GR"/>
        </w:rPr>
        <w:t xml:space="preserve"> </w:t>
      </w:r>
      <w:r w:rsidRPr="00071CDB">
        <w:rPr>
          <w:rFonts w:ascii="Tahoma" w:hAnsi="Tahoma" w:cs="Tahoma"/>
          <w:lang w:val="el-GR"/>
        </w:rPr>
        <w:t xml:space="preserve">Ευρωπαϊκό Ενιαίο Έγγραφο Σύμβασης [ΕΕΕΣ] </w:t>
      </w:r>
    </w:p>
    <w:p w14:paraId="6BFF90DA" w14:textId="77777777" w:rsidR="008338F0" w:rsidRPr="00071CDB" w:rsidRDefault="003355E7" w:rsidP="006B53EF">
      <w:pPr>
        <w:numPr>
          <w:ilvl w:val="0"/>
          <w:numId w:val="33"/>
        </w:numPr>
        <w:spacing w:after="40"/>
        <w:jc w:val="both"/>
        <w:rPr>
          <w:rFonts w:ascii="Tahoma" w:hAnsi="Tahoma" w:cs="Tahoma"/>
          <w:lang w:val="el-GR"/>
        </w:rPr>
      </w:pPr>
      <w:r w:rsidRPr="00071CDB">
        <w:rPr>
          <w:rFonts w:ascii="Tahoma" w:hAnsi="Tahoma" w:cs="Tahoma"/>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4664F10F" w14:textId="77777777" w:rsidR="008338F0" w:rsidRPr="00071CDB" w:rsidRDefault="003355E7" w:rsidP="004719AE">
      <w:pPr>
        <w:pStyle w:val="40"/>
        <w:numPr>
          <w:ilvl w:val="2"/>
          <w:numId w:val="7"/>
        </w:numPr>
      </w:pPr>
      <w:bookmarkStart w:id="28" w:name="_Toc153885460"/>
      <w:r w:rsidRPr="00071CDB">
        <w:t xml:space="preserve">Επικοινωνία </w:t>
      </w:r>
      <w:r w:rsidR="003A5AAC" w:rsidRPr="00071CDB">
        <w:t>–</w:t>
      </w:r>
      <w:r w:rsidRPr="00071CDB">
        <w:t xml:space="preserve"> Πρόσβαση στα έγγραφα της Σύμβασης</w:t>
      </w:r>
      <w:bookmarkEnd w:id="28"/>
    </w:p>
    <w:p w14:paraId="29809BA6" w14:textId="77777777" w:rsidR="008338F0" w:rsidRPr="00071CDB" w:rsidRDefault="003355E7" w:rsidP="006B53EF">
      <w:pPr>
        <w:jc w:val="both"/>
        <w:rPr>
          <w:rFonts w:ascii="Tahoma" w:hAnsi="Tahoma" w:cs="Tahoma"/>
          <w:i/>
          <w:color w:val="5B9BD5"/>
          <w:lang w:val="el-GR"/>
        </w:rPr>
      </w:pPr>
      <w:r w:rsidRPr="00071CDB">
        <w:rPr>
          <w:rFonts w:ascii="Tahoma" w:hAnsi="Tahoma" w:cs="Tahoma"/>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w:t>
      </w:r>
      <w:r w:rsidR="00055134" w:rsidRPr="00071CDB">
        <w:rPr>
          <w:rFonts w:ascii="Tahoma" w:hAnsi="Tahoma" w:cs="Tahoma"/>
          <w:lang w:val="el-GR"/>
        </w:rPr>
        <w:t xml:space="preserve">η οποία είναι προσβάσιμη </w:t>
      </w:r>
      <w:r w:rsidRPr="00071CDB">
        <w:rPr>
          <w:rFonts w:ascii="Tahoma" w:hAnsi="Tahoma" w:cs="Tahoma"/>
          <w:lang w:val="el-GR"/>
        </w:rPr>
        <w:t xml:space="preserve">μέσω της Διαδικτυακής πύλης </w:t>
      </w:r>
      <w:r w:rsidR="00055134" w:rsidRPr="00071CDB">
        <w:rPr>
          <w:rFonts w:ascii="Tahoma" w:hAnsi="Tahoma" w:cs="Tahoma"/>
          <w:lang w:val="el-GR"/>
        </w:rPr>
        <w:t>(</w:t>
      </w:r>
      <w:r w:rsidRPr="00071CDB">
        <w:rPr>
          <w:rFonts w:ascii="Tahoma" w:hAnsi="Tahoma" w:cs="Tahoma"/>
          <w:lang w:val="el-GR"/>
        </w:rPr>
        <w:t>www.promitheus.gov.gr</w:t>
      </w:r>
      <w:r w:rsidR="00055134" w:rsidRPr="00071CDB">
        <w:rPr>
          <w:rFonts w:ascii="Tahoma" w:hAnsi="Tahoma" w:cs="Tahoma"/>
          <w:lang w:val="el-GR"/>
        </w:rPr>
        <w:t>)</w:t>
      </w:r>
      <w:r w:rsidRPr="00071CDB">
        <w:rPr>
          <w:rFonts w:ascii="Tahoma" w:hAnsi="Tahoma" w:cs="Tahoma"/>
          <w:lang w:val="el-GR"/>
        </w:rPr>
        <w:t>.</w:t>
      </w:r>
    </w:p>
    <w:p w14:paraId="45E008EB" w14:textId="77777777" w:rsidR="008338F0" w:rsidRPr="00071CDB" w:rsidRDefault="003355E7" w:rsidP="004719AE">
      <w:pPr>
        <w:pStyle w:val="40"/>
        <w:numPr>
          <w:ilvl w:val="2"/>
          <w:numId w:val="7"/>
        </w:numPr>
      </w:pPr>
      <w:bookmarkStart w:id="29" w:name="_Toc153885461"/>
      <w:r w:rsidRPr="00071CDB">
        <w:t>Παροχή Διευκρινίσεων</w:t>
      </w:r>
      <w:bookmarkEnd w:id="29"/>
    </w:p>
    <w:p w14:paraId="3EC30280" w14:textId="603D62FB" w:rsidR="00055134" w:rsidRPr="00071CDB" w:rsidRDefault="00055134" w:rsidP="006B53EF">
      <w:pPr>
        <w:spacing w:after="120"/>
        <w:jc w:val="both"/>
        <w:rPr>
          <w:rFonts w:ascii="Tahoma" w:hAnsi="Tahoma" w:cs="Tahoma"/>
          <w:lang w:val="el-GR"/>
        </w:rPr>
      </w:pPr>
      <w:r w:rsidRPr="00071CDB">
        <w:rPr>
          <w:rFonts w:ascii="Tahoma" w:hAnsi="Tahoma" w:cs="Tahoma"/>
          <w:lang w:val="el-GR"/>
        </w:rPr>
        <w:t>Τα σχετικά αιτήματα παροχής διευκρινίσεων υποβάλλονται ηλεκτρονικά, το αργότερο έως</w:t>
      </w:r>
      <w:r w:rsidR="00762CB3">
        <w:rPr>
          <w:rFonts w:ascii="Tahoma" w:hAnsi="Tahoma" w:cs="Tahoma"/>
          <w:lang w:val="el-GR"/>
        </w:rPr>
        <w:t xml:space="preserve"> την</w:t>
      </w:r>
      <w:r w:rsidRPr="00071CDB">
        <w:rPr>
          <w:rFonts w:ascii="Tahoma" w:hAnsi="Tahoma" w:cs="Tahoma"/>
          <w:lang w:val="el-GR"/>
        </w:rPr>
        <w:t xml:space="preserve"> </w:t>
      </w:r>
      <w:r w:rsidR="00762CB3">
        <w:rPr>
          <w:rFonts w:ascii="Tahoma" w:hAnsi="Tahoma" w:cs="Tahoma"/>
          <w:b/>
          <w:bCs/>
          <w:lang w:val="el-GR"/>
        </w:rPr>
        <w:t>01-04-2024</w:t>
      </w:r>
      <w:r w:rsidRPr="00071CDB">
        <w:rPr>
          <w:rFonts w:ascii="Tahoma" w:hAnsi="Tahoma" w:cs="Tahoma"/>
          <w:lang w:val="el-GR"/>
        </w:rPr>
        <w:t xml:space="preserve"> και απαντώνται αντίστοιχα στο πλαίσιο της παρούσας, στη σχετική ηλεκτρονική διαδικασία σύναψης δημόσιας σύμβασης στην πλατφόρμα του ΕΣΗΔΗΣ, η οποία είναι προσβάσιμη μέσω της Διαδικτυακής πύλης </w:t>
      </w:r>
      <w:hyperlink r:id="rId19" w:history="1">
        <w:r w:rsidRPr="00071CDB">
          <w:rPr>
            <w:rFonts w:ascii="Tahoma" w:hAnsi="Tahoma" w:cs="Tahoma"/>
          </w:rPr>
          <w:t>www</w:t>
        </w:r>
        <w:r w:rsidRPr="00071CDB">
          <w:rPr>
            <w:rFonts w:ascii="Tahoma" w:hAnsi="Tahoma" w:cs="Tahoma"/>
            <w:lang w:val="el-GR"/>
          </w:rPr>
          <w:t>.</w:t>
        </w:r>
        <w:r w:rsidRPr="00071CDB">
          <w:rPr>
            <w:rFonts w:ascii="Tahoma" w:hAnsi="Tahoma" w:cs="Tahoma"/>
          </w:rPr>
          <w:t>promitheus</w:t>
        </w:r>
        <w:r w:rsidRPr="00071CDB">
          <w:rPr>
            <w:rFonts w:ascii="Tahoma" w:hAnsi="Tahoma" w:cs="Tahoma"/>
            <w:lang w:val="el-GR"/>
          </w:rPr>
          <w:t>.</w:t>
        </w:r>
        <w:r w:rsidRPr="00071CDB">
          <w:rPr>
            <w:rFonts w:ascii="Tahoma" w:hAnsi="Tahoma" w:cs="Tahoma"/>
          </w:rPr>
          <w:t>gov</w:t>
        </w:r>
        <w:r w:rsidRPr="00071CDB">
          <w:rPr>
            <w:rFonts w:ascii="Tahoma" w:hAnsi="Tahoma" w:cs="Tahoma"/>
            <w:lang w:val="el-GR"/>
          </w:rPr>
          <w:t>.</w:t>
        </w:r>
        <w:r w:rsidRPr="00071CDB">
          <w:rPr>
            <w:rFonts w:ascii="Tahoma" w:hAnsi="Tahoma" w:cs="Tahoma"/>
          </w:rPr>
          <w:t>gr</w:t>
        </w:r>
      </w:hyperlink>
      <w:r w:rsidRPr="00071CDB">
        <w:rPr>
          <w:rFonts w:ascii="Tahoma" w:hAnsi="Tahoma" w:cs="Tahoma"/>
          <w:lang w:val="el-GR"/>
        </w:rPr>
        <w:t xml:space="preserve">.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κωδικός 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5A43CE40" w14:textId="6CE1201B" w:rsidR="008A3546" w:rsidRPr="00071CDB" w:rsidRDefault="008A3546" w:rsidP="006B53EF">
      <w:pPr>
        <w:spacing w:after="120"/>
        <w:jc w:val="both"/>
        <w:rPr>
          <w:rFonts w:ascii="Tahoma" w:hAnsi="Tahoma" w:cs="Tahoma"/>
          <w:lang w:val="el-GR"/>
        </w:rPr>
      </w:pPr>
      <w:r w:rsidRPr="00071CDB">
        <w:rPr>
          <w:rFonts w:ascii="Tahoma" w:hAnsi="Tahoma" w:cs="Tahoma"/>
          <w:lang w:val="el-GR"/>
        </w:rPr>
        <w:t>Η αναθέτουσα αρχή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764C60B6" w14:textId="77777777" w:rsidR="008A3546" w:rsidRPr="00071CDB" w:rsidRDefault="008A3546" w:rsidP="006B53EF">
      <w:pPr>
        <w:spacing w:after="120"/>
        <w:jc w:val="both"/>
        <w:rPr>
          <w:rFonts w:ascii="Tahoma" w:hAnsi="Tahoma" w:cs="Tahoma"/>
          <w:lang w:val="el-GR"/>
        </w:rPr>
      </w:pPr>
      <w:r w:rsidRPr="00071CDB">
        <w:rPr>
          <w:rFonts w:ascii="Tahoma" w:hAnsi="Tahoma" w:cs="Tahoma"/>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071CDB">
        <w:rPr>
          <w:rFonts w:ascii="Tahoma" w:hAnsi="Tahoma" w:cs="Tahoma"/>
          <w:b/>
          <w:lang w:val="el-GR"/>
        </w:rPr>
        <w:t>έξι (6) ημέρες</w:t>
      </w:r>
      <w:r w:rsidRPr="00071CDB">
        <w:rPr>
          <w:rFonts w:ascii="Tahoma" w:hAnsi="Tahoma" w:cs="Tahoma"/>
          <w:lang w:val="el-GR"/>
        </w:rPr>
        <w:t xml:space="preserve"> πριν από την προθεσμία που ορίζεται για την παραλαβή των προσφορών, </w:t>
      </w:r>
    </w:p>
    <w:p w14:paraId="6B2722CC" w14:textId="77777777" w:rsidR="008A3546" w:rsidRPr="00071CDB" w:rsidRDefault="008A3546" w:rsidP="006B53EF">
      <w:pPr>
        <w:spacing w:after="120"/>
        <w:jc w:val="both"/>
        <w:rPr>
          <w:rFonts w:ascii="Tahoma" w:hAnsi="Tahoma" w:cs="Tahoma"/>
          <w:lang w:val="el-GR"/>
        </w:rPr>
      </w:pPr>
      <w:r w:rsidRPr="00071CDB">
        <w:rPr>
          <w:rFonts w:ascii="Tahoma" w:hAnsi="Tahoma" w:cs="Tahoma"/>
          <w:lang w:val="el-GR"/>
        </w:rPr>
        <w:t>β) όταν τα έγγραφα της σύμβασης υφίστανται σημαντικές αλλαγές.</w:t>
      </w:r>
    </w:p>
    <w:p w14:paraId="576ECF8A" w14:textId="77777777" w:rsidR="008A3546" w:rsidRPr="00071CDB" w:rsidRDefault="008A3546" w:rsidP="006B53EF">
      <w:pPr>
        <w:spacing w:after="120"/>
        <w:jc w:val="both"/>
        <w:rPr>
          <w:rFonts w:ascii="Tahoma" w:hAnsi="Tahoma" w:cs="Tahoma"/>
          <w:lang w:val="el-GR"/>
        </w:rPr>
      </w:pPr>
      <w:r w:rsidRPr="00071CDB">
        <w:rPr>
          <w:rFonts w:ascii="Tahoma" w:hAnsi="Tahoma" w:cs="Tahoma"/>
          <w:lang w:val="el-GR"/>
        </w:rPr>
        <w:t xml:space="preserve">Η διάρκεια της παράτασης θα είναι ανάλογη με τη σπουδαιότητα των πληροφοριών </w:t>
      </w:r>
      <w:r w:rsidR="00055134" w:rsidRPr="00071CDB">
        <w:rPr>
          <w:rFonts w:ascii="Tahoma" w:hAnsi="Tahoma" w:cs="Tahoma"/>
          <w:lang w:val="el-GR"/>
        </w:rPr>
        <w:t xml:space="preserve">που ζητήθηκαν </w:t>
      </w:r>
      <w:r w:rsidRPr="00071CDB">
        <w:rPr>
          <w:rFonts w:ascii="Tahoma" w:hAnsi="Tahoma" w:cs="Tahoma"/>
          <w:lang w:val="el-GR"/>
        </w:rPr>
        <w:t>ή των αλλαγών.</w:t>
      </w:r>
    </w:p>
    <w:p w14:paraId="511CBC78" w14:textId="77777777" w:rsidR="00055134" w:rsidRDefault="00055134" w:rsidP="006B53EF">
      <w:pPr>
        <w:spacing w:after="120"/>
        <w:jc w:val="both"/>
        <w:rPr>
          <w:rFonts w:ascii="Tahoma" w:hAnsi="Tahoma" w:cs="Tahoma"/>
          <w:lang w:val="el-GR"/>
        </w:rPr>
      </w:pPr>
      <w:r w:rsidRPr="00071CDB">
        <w:rPr>
          <w:rFonts w:ascii="Tahoma" w:hAnsi="Tahoma" w:cs="Tahoma"/>
          <w:lang w:val="el-GR"/>
        </w:rPr>
        <w:t>Όταν οι πρόσθετες πληροφορίες δεν έχουν ζητηθεί έγκαιρα ή δεν έχουν σημασία για την προετοιμασία κατάλληλων προσφορών, η παράταση της προθεσμίας εναπόκειται στη διακριτική ευχέρεια της αναθέτουσας αρχής.</w:t>
      </w:r>
    </w:p>
    <w:p w14:paraId="0B8710C7" w14:textId="788C1273" w:rsidR="00035766" w:rsidRPr="00071CDB" w:rsidRDefault="00035766" w:rsidP="006B53EF">
      <w:pPr>
        <w:spacing w:after="120"/>
        <w:jc w:val="both"/>
        <w:rPr>
          <w:rFonts w:ascii="Tahoma" w:hAnsi="Tahoma" w:cs="Tahoma"/>
          <w:lang w:val="el-GR"/>
        </w:rPr>
      </w:pPr>
      <w:r w:rsidRPr="00035766">
        <w:rPr>
          <w:rFonts w:ascii="Tahoma" w:hAnsi="Tahoma" w:cs="Tahoma"/>
          <w:lang w:val="el-GR"/>
        </w:rPr>
        <w:t>Η αναθέτουσα αρχή, με ειδικά αιτιολογημένη απόφασή της, δύναται να παρατείνει την προθεσμία παραλαβής των προσφορών,  τηρουμένων σε κάθε περίπτωση των αρχών της ίσης μεταχείρισης και της διαφάνειας.</w:t>
      </w:r>
    </w:p>
    <w:p w14:paraId="5677318B" w14:textId="77777777" w:rsidR="00055134" w:rsidRPr="00071CDB" w:rsidRDefault="00055134" w:rsidP="006B53EF">
      <w:pPr>
        <w:spacing w:after="120"/>
        <w:jc w:val="both"/>
        <w:rPr>
          <w:rFonts w:ascii="Tahoma" w:hAnsi="Tahoma" w:cs="Tahoma"/>
          <w:lang w:val="el-GR"/>
        </w:rPr>
      </w:pPr>
      <w:r w:rsidRPr="00071CDB">
        <w:rPr>
          <w:rFonts w:ascii="Tahoma" w:hAnsi="Tahoma" w:cs="Tahoma"/>
          <w:lang w:val="el-GR"/>
        </w:rPr>
        <w:t xml:space="preserve">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w:t>
      </w:r>
      <w:r w:rsidRPr="00071CDB">
        <w:rPr>
          <w:rFonts w:ascii="Tahoma" w:hAnsi="Tahoma" w:cs="Tahoma"/>
          <w:lang w:val="el-GR"/>
        </w:rPr>
        <w:lastRenderedPageBreak/>
        <w:t>σύμφωνα με την προηγούμενη παράγραφο) δημοσιεύεται στην ΕΕΕΕ (με το τυποποιημένο έντυπο «Διορθωτικό») και στο ΚΗΜΔΗΣ.</w:t>
      </w:r>
    </w:p>
    <w:p w14:paraId="35B47531" w14:textId="77777777" w:rsidR="008338F0" w:rsidRPr="00071CDB" w:rsidRDefault="003355E7" w:rsidP="004719AE">
      <w:pPr>
        <w:pStyle w:val="40"/>
        <w:numPr>
          <w:ilvl w:val="2"/>
          <w:numId w:val="7"/>
        </w:numPr>
      </w:pPr>
      <w:bookmarkStart w:id="30" w:name="_Toc153885462"/>
      <w:r w:rsidRPr="00071CDB">
        <w:t>Γλώσσα</w:t>
      </w:r>
      <w:bookmarkEnd w:id="30"/>
    </w:p>
    <w:p w14:paraId="2033F65D" w14:textId="77777777" w:rsidR="00A9202F" w:rsidRPr="00071CDB" w:rsidRDefault="00A9202F" w:rsidP="006B53EF">
      <w:pPr>
        <w:spacing w:after="120"/>
        <w:jc w:val="both"/>
        <w:rPr>
          <w:rFonts w:ascii="Tahoma" w:hAnsi="Tahoma" w:cs="Tahoma"/>
          <w:lang w:val="el-GR"/>
        </w:rPr>
      </w:pPr>
      <w:r w:rsidRPr="00071CDB">
        <w:rPr>
          <w:rFonts w:ascii="Tahoma" w:hAnsi="Tahoma" w:cs="Tahoma"/>
          <w:lang w:val="el-GR"/>
        </w:rPr>
        <w:t xml:space="preserve">Τα έγγραφα της σύμβασης έχουν συνταχθεί στην ελληνική </w:t>
      </w:r>
      <w:r w:rsidR="001C5365" w:rsidRPr="00071CDB">
        <w:rPr>
          <w:rFonts w:ascii="Tahoma" w:hAnsi="Tahoma" w:cs="Tahoma"/>
          <w:lang w:val="el-GR"/>
        </w:rPr>
        <w:t xml:space="preserve">γλώσσα. </w:t>
      </w:r>
    </w:p>
    <w:p w14:paraId="047F23A8" w14:textId="77777777" w:rsidR="00A9202F" w:rsidRPr="00071CDB" w:rsidRDefault="00A9202F" w:rsidP="006B53EF">
      <w:pPr>
        <w:spacing w:after="120"/>
        <w:jc w:val="both"/>
        <w:rPr>
          <w:rFonts w:ascii="Tahoma" w:hAnsi="Tahoma" w:cs="Tahoma"/>
          <w:lang w:val="el-GR"/>
        </w:rPr>
      </w:pPr>
      <w:r w:rsidRPr="00071CDB">
        <w:rPr>
          <w:rFonts w:ascii="Tahoma" w:hAnsi="Tahoma" w:cs="Tahoma"/>
          <w:lang w:val="el-GR"/>
        </w:rPr>
        <w:t xml:space="preserve">Τυχόν προδικαστικές προσφυγές υποβάλλονται στην ελληνική γλώσσα. </w:t>
      </w:r>
    </w:p>
    <w:p w14:paraId="1C879DA7" w14:textId="77777777" w:rsidR="00A9202F" w:rsidRPr="00071CDB" w:rsidRDefault="00A9202F" w:rsidP="006B53EF">
      <w:pPr>
        <w:spacing w:after="120"/>
        <w:jc w:val="both"/>
        <w:rPr>
          <w:rFonts w:ascii="Tahoma" w:hAnsi="Tahoma" w:cs="Tahoma"/>
          <w:lang w:val="el-GR"/>
        </w:rPr>
      </w:pPr>
      <w:r w:rsidRPr="00071CDB">
        <w:rPr>
          <w:rFonts w:ascii="Tahoma" w:hAnsi="Tahoma" w:cs="Tahoma"/>
          <w:lang w:val="el-GR"/>
        </w:rPr>
        <w:t>Οι προσφορές,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19B7DD4C" w14:textId="77777777" w:rsidR="00A9202F" w:rsidRPr="00071CDB" w:rsidRDefault="00A9202F" w:rsidP="006B53EF">
      <w:pPr>
        <w:spacing w:after="120"/>
        <w:jc w:val="both"/>
        <w:rPr>
          <w:rFonts w:ascii="Tahoma" w:hAnsi="Tahoma" w:cs="Tahoma"/>
          <w:lang w:val="el-GR"/>
        </w:rPr>
      </w:pPr>
      <w:r w:rsidRPr="00071CDB">
        <w:rPr>
          <w:rFonts w:ascii="Tahoma" w:hAnsi="Tahoma" w:cs="Tahoma"/>
          <w:lang w:val="el-GR"/>
        </w:rPr>
        <w:t>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w:t>
      </w:r>
    </w:p>
    <w:p w14:paraId="3DB166FB" w14:textId="77777777" w:rsidR="00A9202F" w:rsidRPr="00071CDB" w:rsidRDefault="00A9202F" w:rsidP="006B53EF">
      <w:pPr>
        <w:spacing w:after="120"/>
        <w:jc w:val="both"/>
        <w:rPr>
          <w:rFonts w:ascii="Tahoma" w:hAnsi="Tahoma" w:cs="Tahoma"/>
          <w:lang w:val="el-GR"/>
        </w:rPr>
      </w:pPr>
      <w:r w:rsidRPr="00071CDB">
        <w:rPr>
          <w:rFonts w:ascii="Tahoma" w:hAnsi="Tahoma" w:cs="Tahoma"/>
          <w:lang w:val="el-GR"/>
        </w:rPr>
        <w:t>Ενημερωτικά και τεχνικά φυλλάδια και άλλα έντυπα -εταιρικά ή μη- με ειδικό τεχνικό περιεχόμενο μπορούν να υποβάλλονται στην Αγγλική γλώσσα, χωρίς να συνοδεύονται από μετάφραση στην ελληνική.</w:t>
      </w:r>
    </w:p>
    <w:p w14:paraId="59C871C4" w14:textId="77777777" w:rsidR="00C931A2" w:rsidRPr="00071CDB" w:rsidRDefault="00A9202F" w:rsidP="006B53EF">
      <w:pPr>
        <w:spacing w:after="120"/>
        <w:jc w:val="both"/>
        <w:rPr>
          <w:rFonts w:ascii="Tahoma" w:hAnsi="Tahoma" w:cs="Tahoma"/>
          <w:lang w:val="el-GR"/>
        </w:rPr>
      </w:pPr>
      <w:r w:rsidRPr="00071CDB">
        <w:rPr>
          <w:rFonts w:ascii="Tahoma" w:hAnsi="Tahoma" w:cs="Tahoma"/>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07441EB0" w14:textId="77777777" w:rsidR="003A5AAC" w:rsidRPr="00071CDB" w:rsidRDefault="003A5AAC" w:rsidP="004719AE">
      <w:pPr>
        <w:pStyle w:val="40"/>
        <w:numPr>
          <w:ilvl w:val="2"/>
          <w:numId w:val="7"/>
        </w:numPr>
      </w:pPr>
      <w:bookmarkStart w:id="31" w:name="_Toc148433506"/>
      <w:bookmarkStart w:id="32" w:name="_Ref496624630"/>
      <w:bookmarkStart w:id="33" w:name="_Ref496624815"/>
      <w:bookmarkStart w:id="34" w:name="_Ref496625091"/>
      <w:bookmarkStart w:id="35" w:name="_Toc153885463"/>
      <w:bookmarkEnd w:id="31"/>
      <w:r w:rsidRPr="00071CDB">
        <w:t>Εγγυήσεις</w:t>
      </w:r>
      <w:bookmarkEnd w:id="32"/>
      <w:bookmarkEnd w:id="33"/>
      <w:bookmarkEnd w:id="34"/>
      <w:bookmarkEnd w:id="35"/>
    </w:p>
    <w:p w14:paraId="5B5A009B" w14:textId="77777777" w:rsidR="00A9202F" w:rsidRPr="00071CDB" w:rsidRDefault="00A9202F" w:rsidP="006B53EF">
      <w:pPr>
        <w:spacing w:after="120"/>
        <w:jc w:val="both"/>
        <w:rPr>
          <w:rFonts w:ascii="Tahoma" w:hAnsi="Tahoma" w:cs="Tahoma"/>
          <w:color w:val="000000"/>
          <w:lang w:val="el-GR"/>
        </w:rPr>
      </w:pPr>
      <w:bookmarkStart w:id="36" w:name="_Hlk499302719"/>
      <w:r w:rsidRPr="00071CDB">
        <w:rPr>
          <w:rFonts w:ascii="Tahoma" w:hAnsi="Tahoma" w:cs="Tahoma"/>
          <w:color w:val="000000"/>
          <w:lang w:val="el-GR"/>
        </w:rPr>
        <w:t xml:space="preserve">Οι εγγυήσεις (παρ. 2.2.2 &amp; 4.1) 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 </w:t>
      </w:r>
    </w:p>
    <w:p w14:paraId="26D61CC4" w14:textId="77777777" w:rsidR="00A9202F" w:rsidRPr="00071CDB" w:rsidRDefault="00A9202F" w:rsidP="006B53EF">
      <w:pPr>
        <w:spacing w:after="120"/>
        <w:jc w:val="both"/>
        <w:rPr>
          <w:rFonts w:ascii="Tahoma" w:hAnsi="Tahoma" w:cs="Tahoma"/>
          <w:color w:val="000000"/>
          <w:lang w:val="el-GR"/>
        </w:rPr>
      </w:pPr>
      <w:r w:rsidRPr="00071CDB">
        <w:rPr>
          <w:rFonts w:ascii="Tahoma" w:hAnsi="Tahoma" w:cs="Tahoma"/>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7F1A589A" w14:textId="77777777" w:rsidR="00A9202F" w:rsidRPr="00071CDB" w:rsidRDefault="00A9202F" w:rsidP="006B53EF">
      <w:pPr>
        <w:spacing w:after="120"/>
        <w:jc w:val="both"/>
        <w:rPr>
          <w:rFonts w:ascii="Tahoma" w:hAnsi="Tahoma" w:cs="Tahoma"/>
          <w:color w:val="000000"/>
          <w:lang w:val="el-GR"/>
        </w:rPr>
      </w:pPr>
      <w:r w:rsidRPr="00071CDB">
        <w:rPr>
          <w:rFonts w:ascii="Tahoma" w:hAnsi="Tahoma" w:cs="Tahoma"/>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14:paraId="30C5FE23" w14:textId="77777777" w:rsidR="00A9202F" w:rsidRPr="00071CDB" w:rsidRDefault="00A9202F" w:rsidP="006B53EF">
      <w:pPr>
        <w:spacing w:after="120"/>
        <w:jc w:val="both"/>
        <w:rPr>
          <w:rFonts w:ascii="Tahoma" w:hAnsi="Tahoma" w:cs="Tahoma"/>
          <w:color w:val="000000"/>
          <w:lang w:val="el-GR"/>
        </w:rPr>
      </w:pPr>
      <w:r w:rsidRPr="00071CDB">
        <w:rPr>
          <w:rFonts w:ascii="Tahoma" w:hAnsi="Tahoma" w:cs="Tahoma"/>
          <w:color w:val="000000"/>
          <w:lang w:val="el-GR"/>
        </w:rPr>
        <w:t>Η περ. αα’ του προηγούμενου εδαφίου ζ΄ δεν εφαρμόζεται για τις εγγυήσεις που παρέχονται με γραμμάτιο του Ταμείου Παρακαταθηκών και Δανείων.</w:t>
      </w:r>
    </w:p>
    <w:p w14:paraId="36B357A9" w14:textId="68728F95" w:rsidR="00A9202F" w:rsidRPr="00071CDB" w:rsidRDefault="00A9202F" w:rsidP="006B53EF">
      <w:pPr>
        <w:spacing w:after="120"/>
        <w:jc w:val="both"/>
        <w:rPr>
          <w:rFonts w:ascii="Tahoma" w:hAnsi="Tahoma" w:cs="Tahoma"/>
          <w:color w:val="000000"/>
          <w:lang w:val="el-GR"/>
        </w:rPr>
      </w:pPr>
      <w:r w:rsidRPr="00071CDB">
        <w:rPr>
          <w:rFonts w:ascii="Tahoma" w:hAnsi="Tahoma" w:cs="Tahoma"/>
          <w:color w:val="000000"/>
          <w:lang w:val="el-GR"/>
        </w:rPr>
        <w:lastRenderedPageBreak/>
        <w:t xml:space="preserve">Οι εγγυητικές επιστολές συντάσσονται σύμφωνα με τα υποδείγματα του Παραρτήματος </w:t>
      </w:r>
      <w:r w:rsidR="00060F74">
        <w:rPr>
          <w:rFonts w:ascii="Tahoma" w:hAnsi="Tahoma" w:cs="Tahoma"/>
          <w:color w:val="000000"/>
        </w:rPr>
        <w:t>VIII</w:t>
      </w:r>
      <w:r w:rsidR="00060F74" w:rsidRPr="00B44CF1">
        <w:rPr>
          <w:rFonts w:ascii="Tahoma" w:hAnsi="Tahoma" w:cs="Tahoma"/>
          <w:color w:val="000000"/>
          <w:lang w:val="el-GR"/>
        </w:rPr>
        <w:t xml:space="preserve"> </w:t>
      </w:r>
      <w:r w:rsidRPr="00071CDB">
        <w:rPr>
          <w:rFonts w:ascii="Tahoma" w:hAnsi="Tahoma" w:cs="Tahoma"/>
          <w:color w:val="000000"/>
          <w:lang w:val="el-GR"/>
        </w:rPr>
        <w:t>της παρούσας.</w:t>
      </w:r>
    </w:p>
    <w:p w14:paraId="1936CB29" w14:textId="77777777" w:rsidR="00A9202F" w:rsidRPr="00071CDB" w:rsidRDefault="00A9202F" w:rsidP="006B53EF">
      <w:pPr>
        <w:spacing w:after="120"/>
        <w:jc w:val="both"/>
        <w:rPr>
          <w:rFonts w:ascii="Tahoma" w:hAnsi="Tahoma" w:cs="Tahoma"/>
          <w:color w:val="000000"/>
          <w:lang w:val="el-GR"/>
        </w:rPr>
      </w:pPr>
      <w:r w:rsidRPr="00071CDB">
        <w:rPr>
          <w:rFonts w:ascii="Tahoma" w:hAnsi="Tahoma" w:cs="Tahoma"/>
          <w:color w:val="000000"/>
          <w:lang w:val="el-GR"/>
        </w:rPr>
        <w:t xml:space="preserve">Επισημαίνεται ότι εγγυήσεις που εκδίδονται από το Τ.Μ.Ε.Δ.Ε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661C926C" w14:textId="77777777" w:rsidR="00A9202F" w:rsidRPr="00071CDB" w:rsidRDefault="00A9202F" w:rsidP="006B53EF">
      <w:pPr>
        <w:spacing w:after="120"/>
        <w:jc w:val="both"/>
        <w:rPr>
          <w:rFonts w:ascii="Tahoma" w:hAnsi="Tahoma" w:cs="Tahoma"/>
          <w:color w:val="000000"/>
          <w:lang w:val="el-GR"/>
        </w:rPr>
      </w:pPr>
      <w:r w:rsidRPr="00071CDB">
        <w:rPr>
          <w:rFonts w:ascii="Tahoma" w:hAnsi="Tahoma" w:cs="Tahoma"/>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712A31B7" w14:textId="77777777" w:rsidR="00A9202F" w:rsidRPr="00071CDB" w:rsidRDefault="00A9202F" w:rsidP="004719AE">
      <w:pPr>
        <w:pStyle w:val="40"/>
        <w:numPr>
          <w:ilvl w:val="2"/>
          <w:numId w:val="7"/>
        </w:numPr>
      </w:pPr>
      <w:bookmarkStart w:id="37" w:name="_Toc74566818"/>
      <w:bookmarkStart w:id="38" w:name="_Toc153885464"/>
      <w:r w:rsidRPr="00071CDB">
        <w:t>Προστασία Προσωπικών Δεδομένων</w:t>
      </w:r>
      <w:bookmarkEnd w:id="37"/>
      <w:bookmarkEnd w:id="38"/>
      <w:r w:rsidRPr="00071CDB">
        <w:t xml:space="preserve"> </w:t>
      </w:r>
    </w:p>
    <w:p w14:paraId="7AC23CAD" w14:textId="77777777" w:rsidR="00A9202F" w:rsidRPr="00071CDB" w:rsidRDefault="00A9202F" w:rsidP="006B53EF">
      <w:pPr>
        <w:spacing w:after="120"/>
        <w:jc w:val="both"/>
        <w:rPr>
          <w:rFonts w:ascii="Tahoma" w:hAnsi="Tahoma" w:cs="Tahoma"/>
          <w:lang w:val="el-GR"/>
        </w:rPr>
      </w:pPr>
      <w:r w:rsidRPr="00071CDB">
        <w:rPr>
          <w:rFonts w:ascii="Tahoma" w:hAnsi="Tahoma" w:cs="Tahoma"/>
          <w:lang w:val="el-GR"/>
        </w:rPr>
        <w:t xml:space="preserve">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στο παράρτημα </w:t>
      </w:r>
      <w:r w:rsidR="0068747A" w:rsidRPr="00071CDB">
        <w:rPr>
          <w:rFonts w:ascii="Tahoma" w:hAnsi="Tahoma" w:cs="Tahoma"/>
        </w:rPr>
        <w:t>I</w:t>
      </w:r>
      <w:r w:rsidR="0068747A" w:rsidRPr="00071CDB">
        <w:rPr>
          <w:rFonts w:ascii="Tahoma" w:hAnsi="Tahoma" w:cs="Tahoma"/>
          <w:lang w:val="el-GR"/>
        </w:rPr>
        <w:t>Χ</w:t>
      </w:r>
      <w:r w:rsidRPr="00071CDB">
        <w:rPr>
          <w:rFonts w:ascii="Tahoma" w:hAnsi="Tahoma" w:cs="Tahoma"/>
          <w:lang w:val="el-GR"/>
        </w:rPr>
        <w:t xml:space="preserve"> στην παρούσα.</w:t>
      </w:r>
    </w:p>
    <w:p w14:paraId="089EBB27" w14:textId="77777777" w:rsidR="00A5277E" w:rsidRPr="00071CDB" w:rsidRDefault="00A5277E">
      <w:pPr>
        <w:rPr>
          <w:rFonts w:ascii="Tahoma" w:hAnsi="Tahoma" w:cs="Tahoma"/>
          <w:color w:val="000000"/>
          <w:lang w:val="el-GR"/>
        </w:rPr>
      </w:pPr>
      <w:r w:rsidRPr="00071CDB">
        <w:rPr>
          <w:rFonts w:ascii="Tahoma" w:hAnsi="Tahoma" w:cs="Tahoma"/>
          <w:color w:val="000000"/>
          <w:lang w:val="el-GR"/>
        </w:rPr>
        <w:br w:type="page"/>
      </w:r>
    </w:p>
    <w:p w14:paraId="4C7E75D9" w14:textId="77777777" w:rsidR="00A9202F" w:rsidRPr="00071CDB" w:rsidRDefault="00A9202F" w:rsidP="00A9202F">
      <w:pPr>
        <w:rPr>
          <w:rFonts w:ascii="Tahoma" w:hAnsi="Tahoma" w:cs="Tahoma"/>
          <w:color w:val="000000"/>
          <w:lang w:val="el-GR"/>
        </w:rPr>
      </w:pPr>
    </w:p>
    <w:bookmarkEnd w:id="36"/>
    <w:p w14:paraId="2A7BE5E4" w14:textId="77777777" w:rsidR="008338F0" w:rsidRPr="00071CDB" w:rsidRDefault="003355E7" w:rsidP="004719AE">
      <w:pPr>
        <w:pStyle w:val="2"/>
        <w:numPr>
          <w:ilvl w:val="1"/>
          <w:numId w:val="7"/>
        </w:numPr>
        <w:rPr>
          <w:rFonts w:ascii="Tahoma" w:hAnsi="Tahoma" w:cs="Tahoma"/>
          <w:sz w:val="22"/>
          <w:lang w:val="el-GR"/>
        </w:rPr>
      </w:pPr>
      <w:r w:rsidRPr="00071CDB">
        <w:rPr>
          <w:rFonts w:ascii="Tahoma" w:hAnsi="Tahoma" w:cs="Tahoma"/>
          <w:sz w:val="22"/>
          <w:lang w:val="el-GR"/>
        </w:rPr>
        <w:tab/>
      </w:r>
      <w:bookmarkStart w:id="39" w:name="_Toc153885465"/>
      <w:r w:rsidRPr="00071CDB">
        <w:rPr>
          <w:rFonts w:ascii="Tahoma" w:hAnsi="Tahoma" w:cs="Tahoma"/>
          <w:sz w:val="22"/>
          <w:lang w:val="el-GR"/>
        </w:rPr>
        <w:t>Δικαίωμα Συμμετοχής - Κριτήρια Ποιοτικής Επιλογής</w:t>
      </w:r>
      <w:bookmarkEnd w:id="39"/>
    </w:p>
    <w:p w14:paraId="6E2F306B" w14:textId="77777777" w:rsidR="008338F0" w:rsidRPr="00071CDB" w:rsidRDefault="003355E7" w:rsidP="004719AE">
      <w:pPr>
        <w:pStyle w:val="40"/>
        <w:numPr>
          <w:ilvl w:val="2"/>
          <w:numId w:val="7"/>
        </w:numPr>
      </w:pPr>
      <w:bookmarkStart w:id="40" w:name="_Ref496541397"/>
      <w:bookmarkStart w:id="41" w:name="_Toc153885466"/>
      <w:r w:rsidRPr="00071CDB">
        <w:t>Δικαιούμενοι συμμετοχής</w:t>
      </w:r>
      <w:bookmarkEnd w:id="40"/>
      <w:bookmarkEnd w:id="41"/>
      <w:r w:rsidRPr="00071CDB">
        <w:t xml:space="preserve"> </w:t>
      </w:r>
    </w:p>
    <w:p w14:paraId="23617BD9" w14:textId="77777777" w:rsidR="001C0BBE" w:rsidRPr="00071CDB" w:rsidRDefault="001C0BBE" w:rsidP="006B53EF">
      <w:pPr>
        <w:spacing w:after="120"/>
        <w:jc w:val="both"/>
        <w:rPr>
          <w:rFonts w:ascii="Tahoma" w:hAnsi="Tahoma" w:cs="Tahoma"/>
          <w:lang w:val="el-GR"/>
        </w:rPr>
      </w:pPr>
      <w:r w:rsidRPr="00071CDB">
        <w:rPr>
          <w:rFonts w:ascii="Tahoma" w:hAnsi="Tahoma" w:cs="Tahoma"/>
          <w:b/>
          <w:bCs/>
          <w:lang w:val="el-GR"/>
        </w:rPr>
        <w:t>1.</w:t>
      </w:r>
      <w:r w:rsidRPr="00071CDB">
        <w:rPr>
          <w:rFonts w:ascii="Tahoma" w:hAnsi="Tahoma" w:cs="Tahoma"/>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6DD8FAC9" w14:textId="77777777" w:rsidR="001C0BBE" w:rsidRPr="00071CDB" w:rsidRDefault="001C0BBE" w:rsidP="006B53EF">
      <w:pPr>
        <w:spacing w:after="120"/>
        <w:jc w:val="both"/>
        <w:rPr>
          <w:rFonts w:ascii="Tahoma" w:hAnsi="Tahoma" w:cs="Tahoma"/>
          <w:lang w:val="el-GR"/>
        </w:rPr>
      </w:pPr>
      <w:r w:rsidRPr="00071CDB">
        <w:rPr>
          <w:rFonts w:ascii="Tahoma" w:hAnsi="Tahoma" w:cs="Tahoma"/>
          <w:lang w:val="el-GR"/>
        </w:rPr>
        <w:t>α) κράτος-μέλος της Ένωσης,</w:t>
      </w:r>
    </w:p>
    <w:p w14:paraId="3819F1BF" w14:textId="77777777" w:rsidR="001C0BBE" w:rsidRPr="00071CDB" w:rsidRDefault="001C0BBE" w:rsidP="006B53EF">
      <w:pPr>
        <w:spacing w:after="120"/>
        <w:jc w:val="both"/>
        <w:rPr>
          <w:rFonts w:ascii="Tahoma" w:hAnsi="Tahoma" w:cs="Tahoma"/>
          <w:lang w:val="el-GR"/>
        </w:rPr>
      </w:pPr>
      <w:r w:rsidRPr="00071CDB">
        <w:rPr>
          <w:rFonts w:ascii="Tahoma" w:hAnsi="Tahoma" w:cs="Tahoma"/>
          <w:lang w:val="el-GR"/>
        </w:rPr>
        <w:t>β) κράτος-μέλος του Ευρωπαϊκού Οικονομικού Χώρου (Ε.Ο.Χ.),</w:t>
      </w:r>
    </w:p>
    <w:p w14:paraId="565C089F" w14:textId="77777777" w:rsidR="001C0BBE" w:rsidRPr="00071CDB" w:rsidRDefault="001C0BBE" w:rsidP="006B53EF">
      <w:pPr>
        <w:spacing w:after="120"/>
        <w:jc w:val="both"/>
        <w:rPr>
          <w:rFonts w:ascii="Tahoma" w:hAnsi="Tahoma" w:cs="Tahoma"/>
          <w:lang w:val="el-GR"/>
        </w:rPr>
      </w:pPr>
      <w:r w:rsidRPr="00071CDB">
        <w:rPr>
          <w:rFonts w:ascii="Tahoma" w:hAnsi="Tahoma" w:cs="Tahoma"/>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,5, 6 και 7 και τις γενικές σημειώσεις του σχετικού με την Ένωση Προσαρτήματος </w:t>
      </w:r>
      <w:r w:rsidRPr="00071CDB">
        <w:rPr>
          <w:rFonts w:ascii="Tahoma" w:hAnsi="Tahoma" w:cs="Tahoma"/>
        </w:rPr>
        <w:t>I</w:t>
      </w:r>
      <w:r w:rsidRPr="00071CDB">
        <w:rPr>
          <w:rFonts w:ascii="Tahoma" w:hAnsi="Tahoma" w:cs="Tahoma"/>
          <w:lang w:val="el-GR"/>
        </w:rPr>
        <w:t xml:space="preserve"> της ως άνω Συμφωνίας, καθώς και </w:t>
      </w:r>
    </w:p>
    <w:p w14:paraId="23C3AC9B" w14:textId="77777777" w:rsidR="001C0BBE" w:rsidRPr="00071CDB" w:rsidRDefault="001C0BBE" w:rsidP="006B53EF">
      <w:pPr>
        <w:spacing w:after="120"/>
        <w:jc w:val="both"/>
        <w:rPr>
          <w:rFonts w:ascii="Tahoma" w:hAnsi="Tahoma" w:cs="Tahoma"/>
          <w:lang w:val="el-GR"/>
        </w:rPr>
      </w:pPr>
      <w:r w:rsidRPr="00071CDB">
        <w:rPr>
          <w:rFonts w:ascii="Tahoma" w:hAnsi="Tahoma" w:cs="Tahoma"/>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24C17EEB" w14:textId="3F737188" w:rsidR="001C0BBE" w:rsidRPr="00071CDB" w:rsidRDefault="001C0BBE" w:rsidP="006B53EF">
      <w:pPr>
        <w:spacing w:after="120"/>
        <w:jc w:val="both"/>
        <w:rPr>
          <w:rFonts w:ascii="Tahoma" w:hAnsi="Tahoma" w:cs="Tahoma"/>
          <w:lang w:val="el-GR"/>
        </w:rPr>
      </w:pPr>
      <w:r w:rsidRPr="00071CDB">
        <w:rPr>
          <w:rFonts w:ascii="Tahoma" w:hAnsi="Tahoma" w:cs="Tahoma"/>
          <w:lang w:val="el-GR"/>
        </w:rPr>
        <w:t>Στο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sidR="00035766">
        <w:rPr>
          <w:rFonts w:ascii="Tahoma" w:hAnsi="Tahoma" w:cs="Tahoma"/>
          <w:lang w:val="el-GR"/>
        </w:rPr>
        <w:t>.</w:t>
      </w:r>
    </w:p>
    <w:p w14:paraId="2F095AC4" w14:textId="77777777" w:rsidR="00035766" w:rsidRPr="00035766" w:rsidRDefault="000D4E35" w:rsidP="005E5414">
      <w:pPr>
        <w:spacing w:after="120"/>
        <w:jc w:val="both"/>
        <w:rPr>
          <w:rFonts w:ascii="Tahoma" w:hAnsi="Tahoma" w:cs="Tahoma"/>
          <w:lang w:val="el-GR"/>
        </w:rPr>
      </w:pPr>
      <w:r w:rsidRPr="00071CDB">
        <w:rPr>
          <w:rFonts w:ascii="Tahoma" w:hAnsi="Tahoma" w:cs="Tahoma"/>
          <w:b/>
          <w:bCs/>
          <w:lang w:val="el-GR"/>
        </w:rPr>
        <w:t>2.</w:t>
      </w:r>
      <w:r w:rsidRPr="00071CDB">
        <w:rPr>
          <w:rFonts w:ascii="Tahoma" w:hAnsi="Tahoma" w:cs="Tahoma"/>
          <w:lang w:val="el-GR"/>
        </w:rPr>
        <w:t xml:space="preserve"> </w:t>
      </w:r>
      <w:r w:rsidR="00035766" w:rsidRPr="00035766">
        <w:rPr>
          <w:rFonts w:ascii="Tahoma" w:hAnsi="Tahoma" w:cs="Tahoma"/>
          <w:lang w:val="el-GR"/>
        </w:rPr>
        <w:t>Απαγορεύεται η συμμετοχή στην διαδικασία σύναψης της παρούσας σύμβασης οικονομικών φορέων, με οποιονδήποτε τρόπο, εφόσον εμπίπτουν στις απαγορεύσεις του Κανονισμού (ΕΕ) 2022/576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(L 111/1) και συγκεκριμένα αν ο οικονομικός φορέας είναι :</w:t>
      </w:r>
    </w:p>
    <w:p w14:paraId="14EBE4C0" w14:textId="77777777" w:rsidR="00035766" w:rsidRPr="00035766" w:rsidRDefault="00035766" w:rsidP="005E5414">
      <w:pPr>
        <w:spacing w:after="120"/>
        <w:jc w:val="both"/>
        <w:rPr>
          <w:rFonts w:ascii="Tahoma" w:hAnsi="Tahoma" w:cs="Tahoma"/>
          <w:lang w:val="el-GR"/>
        </w:rPr>
      </w:pPr>
      <w:r w:rsidRPr="00035766">
        <w:rPr>
          <w:rFonts w:ascii="Tahoma" w:hAnsi="Tahoma" w:cs="Tahoma"/>
          <w:lang w:val="el-GR"/>
        </w:rPr>
        <w:t>α) Ρώσος υπήκοος ή φυσικό ή νομικό πρόσωπο, οντότητα ή φορέα που έχει την έδρα του στη Ρωσία,</w:t>
      </w:r>
    </w:p>
    <w:p w14:paraId="38B36188" w14:textId="77777777" w:rsidR="00035766" w:rsidRPr="00035766" w:rsidRDefault="00035766" w:rsidP="005E5414">
      <w:pPr>
        <w:spacing w:after="120"/>
        <w:jc w:val="both"/>
        <w:rPr>
          <w:rFonts w:ascii="Tahoma" w:hAnsi="Tahoma" w:cs="Tahoma"/>
          <w:lang w:val="el-GR"/>
        </w:rPr>
      </w:pPr>
      <w:r w:rsidRPr="00035766">
        <w:rPr>
          <w:rFonts w:ascii="Tahoma" w:hAnsi="Tahoma" w:cs="Tahoma"/>
          <w:lang w:val="el-GR"/>
        </w:rPr>
        <w:t>β) νομικό πρόσωπο, οντότητα ή φορέας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54B178B2" w14:textId="77777777" w:rsidR="00035766" w:rsidRPr="00035766" w:rsidRDefault="00035766" w:rsidP="005E5414">
      <w:pPr>
        <w:spacing w:after="120"/>
        <w:jc w:val="both"/>
        <w:rPr>
          <w:rFonts w:ascii="Tahoma" w:hAnsi="Tahoma" w:cs="Tahoma"/>
          <w:lang w:val="el-GR"/>
        </w:rPr>
      </w:pPr>
      <w:r w:rsidRPr="00035766">
        <w:rPr>
          <w:rFonts w:ascii="Tahoma" w:hAnsi="Tahoma" w:cs="Tahoma"/>
          <w:lang w:val="el-GR"/>
        </w:rPr>
        <w:t>γ) φυσικό ή νομικό πρόσωπο, οντότητα ή φορέας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2014/24 και του ν. 4412/2016.</w:t>
      </w:r>
    </w:p>
    <w:p w14:paraId="2CBB7975" w14:textId="5B5A61F6" w:rsidR="000D4E35" w:rsidRPr="00071CDB" w:rsidRDefault="00035766" w:rsidP="00035766">
      <w:pPr>
        <w:spacing w:after="120"/>
        <w:jc w:val="both"/>
        <w:rPr>
          <w:rFonts w:ascii="Tahoma" w:hAnsi="Tahoma" w:cs="Tahoma"/>
          <w:lang w:val="el-GR"/>
        </w:rPr>
      </w:pPr>
      <w:r w:rsidRPr="00035766">
        <w:rPr>
          <w:rFonts w:ascii="Tahoma" w:hAnsi="Tahoma" w:cs="Tahoma"/>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 και το </w:t>
      </w:r>
      <w:r w:rsidRPr="00035766">
        <w:rPr>
          <w:rFonts w:ascii="Tahoma" w:hAnsi="Tahoma" w:cs="Tahoma"/>
          <w:cs/>
          <w:lang w:val="el-GR"/>
        </w:rPr>
        <w:t>‎</w:t>
      </w:r>
      <w:r w:rsidRPr="00035766">
        <w:rPr>
          <w:rFonts w:ascii="Tahoma" w:hAnsi="Tahoma" w:cs="Tahoma"/>
          <w:lang w:val="el-GR"/>
        </w:rPr>
        <w:t>ΠΑΡΑΡΤΗΜΑ VIΙ – Άλλες Δηλώσεις της παρούσας».</w:t>
      </w:r>
    </w:p>
    <w:p w14:paraId="2E2EB139" w14:textId="54C8539A" w:rsidR="001C0BBE" w:rsidRPr="00071CDB" w:rsidRDefault="000D4E35" w:rsidP="006B53EF">
      <w:pPr>
        <w:spacing w:after="120"/>
        <w:jc w:val="both"/>
        <w:rPr>
          <w:rFonts w:ascii="Tahoma" w:hAnsi="Tahoma" w:cs="Tahoma"/>
          <w:i/>
          <w:iCs/>
          <w:color w:val="5B9BD5"/>
          <w:lang w:val="el-GR"/>
        </w:rPr>
      </w:pPr>
      <w:r w:rsidRPr="00071CDB">
        <w:rPr>
          <w:rFonts w:ascii="Tahoma" w:hAnsi="Tahoma" w:cs="Tahoma"/>
          <w:b/>
          <w:bCs/>
          <w:lang w:val="el-GR"/>
        </w:rPr>
        <w:t>3</w:t>
      </w:r>
      <w:r w:rsidR="001C0BBE" w:rsidRPr="00071CDB">
        <w:rPr>
          <w:rFonts w:ascii="Tahoma" w:hAnsi="Tahoma" w:cs="Tahoma"/>
          <w:b/>
          <w:bCs/>
          <w:lang w:val="el-GR"/>
        </w:rPr>
        <w:t>.</w:t>
      </w:r>
      <w:r w:rsidR="001C0BBE" w:rsidRPr="00071CDB">
        <w:rPr>
          <w:rFonts w:ascii="Tahoma" w:hAnsi="Tahoma" w:cs="Tahoma"/>
          <w:lang w:val="el-GR"/>
        </w:rPr>
        <w:t xml:space="preserve"> 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5051A5DB" w14:textId="243C10AA" w:rsidR="001C0BBE" w:rsidRPr="00071CDB" w:rsidRDefault="000D4E35" w:rsidP="006B53EF">
      <w:pPr>
        <w:spacing w:after="120"/>
        <w:jc w:val="both"/>
        <w:rPr>
          <w:rStyle w:val="FootnoteReference2"/>
          <w:rFonts w:ascii="Tahoma" w:hAnsi="Tahoma" w:cs="Tahoma"/>
          <w:lang w:val="el-GR"/>
        </w:rPr>
      </w:pPr>
      <w:r w:rsidRPr="00071CDB">
        <w:rPr>
          <w:rFonts w:ascii="Tahoma" w:hAnsi="Tahoma" w:cs="Tahoma"/>
          <w:b/>
          <w:bCs/>
          <w:lang w:val="el-GR"/>
        </w:rPr>
        <w:t>4</w:t>
      </w:r>
      <w:r w:rsidR="001C0BBE" w:rsidRPr="00071CDB">
        <w:rPr>
          <w:rFonts w:ascii="Tahoma" w:hAnsi="Tahoma" w:cs="Tahoma"/>
          <w:b/>
          <w:bCs/>
          <w:lang w:val="el-GR"/>
        </w:rPr>
        <w:t>.</w:t>
      </w:r>
      <w:r w:rsidR="001C0BBE" w:rsidRPr="00071CDB">
        <w:rPr>
          <w:rFonts w:ascii="Tahoma" w:hAnsi="Tahoma" w:cs="Tahoma"/>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sidR="001C0BBE" w:rsidRPr="00071CDB">
        <w:rPr>
          <w:rStyle w:val="FootnoteReference2"/>
          <w:rFonts w:ascii="Tahoma" w:hAnsi="Tahoma" w:cs="Tahoma"/>
          <w:lang w:val="el-GR"/>
        </w:rPr>
        <w:t xml:space="preserve"> </w:t>
      </w:r>
    </w:p>
    <w:p w14:paraId="6754ADB4" w14:textId="77777777" w:rsidR="0052555A" w:rsidRPr="00071CDB" w:rsidRDefault="0052555A" w:rsidP="001C0BBE">
      <w:pPr>
        <w:rPr>
          <w:rStyle w:val="FootnoteReference2"/>
          <w:rFonts w:ascii="Tahoma" w:hAnsi="Tahoma" w:cs="Tahoma"/>
          <w:lang w:val="el-GR"/>
        </w:rPr>
      </w:pPr>
    </w:p>
    <w:p w14:paraId="3698C8DA" w14:textId="77777777" w:rsidR="008338F0" w:rsidRPr="00071CDB" w:rsidRDefault="003355E7" w:rsidP="004719AE">
      <w:pPr>
        <w:pStyle w:val="40"/>
        <w:numPr>
          <w:ilvl w:val="2"/>
          <w:numId w:val="7"/>
        </w:numPr>
      </w:pPr>
      <w:bookmarkStart w:id="42" w:name="_Ref496542081"/>
      <w:bookmarkStart w:id="43" w:name="_Toc153885467"/>
      <w:r w:rsidRPr="00071CDB">
        <w:t>Εγγύηση συμμετοχής</w:t>
      </w:r>
      <w:bookmarkEnd w:id="42"/>
      <w:bookmarkEnd w:id="43"/>
    </w:p>
    <w:p w14:paraId="1EF2586F" w14:textId="18E21633" w:rsidR="001C0BBE" w:rsidRPr="00071CDB" w:rsidRDefault="001C0BBE" w:rsidP="006B53EF">
      <w:pPr>
        <w:pStyle w:val="aff0"/>
        <w:tabs>
          <w:tab w:val="left" w:pos="0"/>
          <w:tab w:val="left" w:pos="1134"/>
        </w:tabs>
        <w:spacing w:after="120"/>
        <w:ind w:left="0"/>
        <w:contextualSpacing w:val="0"/>
        <w:jc w:val="both"/>
        <w:rPr>
          <w:rFonts w:ascii="Tahoma" w:hAnsi="Tahoma" w:cs="Tahoma"/>
          <w:lang w:val="el-GR"/>
        </w:rPr>
      </w:pPr>
      <w:r w:rsidRPr="00071CDB">
        <w:rPr>
          <w:rStyle w:val="Heading4Char"/>
          <w:rFonts w:ascii="Tahoma" w:eastAsiaTheme="minorHAnsi" w:hAnsi="Tahoma" w:cs="Tahoma"/>
          <w:sz w:val="22"/>
          <w:szCs w:val="22"/>
          <w:lang w:val="el-GR"/>
        </w:rPr>
        <w:t>2.2.2.1.</w:t>
      </w:r>
      <w:r w:rsidRPr="00071CDB">
        <w:rPr>
          <w:rFonts w:ascii="Tahoma" w:hAnsi="Tahoma" w:cs="Tahoma"/>
          <w:b/>
          <w:bCs/>
          <w:lang w:val="el-GR"/>
        </w:rPr>
        <w:t xml:space="preserve"> </w:t>
      </w:r>
      <w:r w:rsidRPr="00071CDB">
        <w:rPr>
          <w:rFonts w:ascii="Tahoma" w:hAnsi="Tahoma" w:cs="Tahoma"/>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σύμφωνα με το αντίστοιχο υπόδειγμα στο «</w:t>
      </w:r>
      <w:r w:rsidR="007C36DE" w:rsidRPr="00071CDB">
        <w:rPr>
          <w:rFonts w:ascii="Tahoma" w:hAnsi="Tahoma" w:cs="Tahoma"/>
        </w:rPr>
        <w:fldChar w:fldCharType="begin"/>
      </w:r>
      <w:r w:rsidR="007C36DE" w:rsidRPr="00071CDB">
        <w:rPr>
          <w:rFonts w:ascii="Tahoma" w:hAnsi="Tahoma" w:cs="Tahoma"/>
          <w:lang w:val="el-GR"/>
        </w:rPr>
        <w:instrText xml:space="preserve"> </w:instrText>
      </w:r>
      <w:r w:rsidR="007C36DE" w:rsidRPr="00071CDB">
        <w:rPr>
          <w:rFonts w:ascii="Tahoma" w:hAnsi="Tahoma" w:cs="Tahoma"/>
        </w:rPr>
        <w:instrText>REF</w:instrText>
      </w:r>
      <w:r w:rsidR="007C36DE" w:rsidRPr="00071CDB">
        <w:rPr>
          <w:rFonts w:ascii="Tahoma" w:hAnsi="Tahoma" w:cs="Tahoma"/>
          <w:lang w:val="el-GR"/>
        </w:rPr>
        <w:instrText xml:space="preserve"> _</w:instrText>
      </w:r>
      <w:r w:rsidR="007C36DE" w:rsidRPr="00071CDB">
        <w:rPr>
          <w:rFonts w:ascii="Tahoma" w:hAnsi="Tahoma" w:cs="Tahoma"/>
        </w:rPr>
        <w:instrText>Ref</w:instrText>
      </w:r>
      <w:r w:rsidR="007C36DE" w:rsidRPr="00071CDB">
        <w:rPr>
          <w:rFonts w:ascii="Tahoma" w:hAnsi="Tahoma" w:cs="Tahoma"/>
          <w:lang w:val="el-GR"/>
        </w:rPr>
        <w:instrText>496623895 \</w:instrText>
      </w:r>
      <w:r w:rsidR="007C36DE" w:rsidRPr="00071CDB">
        <w:rPr>
          <w:rFonts w:ascii="Tahoma" w:hAnsi="Tahoma" w:cs="Tahoma"/>
        </w:rPr>
        <w:instrText>h</w:instrText>
      </w:r>
      <w:r w:rsidR="007C36DE" w:rsidRPr="00071CDB">
        <w:rPr>
          <w:rFonts w:ascii="Tahoma" w:hAnsi="Tahoma" w:cs="Tahoma"/>
          <w:lang w:val="el-GR"/>
        </w:rPr>
        <w:instrText xml:space="preserve">  \* </w:instrText>
      </w:r>
      <w:r w:rsidR="007C36DE" w:rsidRPr="00071CDB">
        <w:rPr>
          <w:rFonts w:ascii="Tahoma" w:hAnsi="Tahoma" w:cs="Tahoma"/>
        </w:rPr>
        <w:instrText>MERGEFORMAT</w:instrText>
      </w:r>
      <w:r w:rsidR="007C36DE" w:rsidRPr="00071CDB">
        <w:rPr>
          <w:rFonts w:ascii="Tahoma" w:hAnsi="Tahoma" w:cs="Tahoma"/>
          <w:lang w:val="el-GR"/>
        </w:rPr>
        <w:instrText xml:space="preserve"> </w:instrText>
      </w:r>
      <w:r w:rsidR="007C36DE" w:rsidRPr="00071CDB">
        <w:rPr>
          <w:rFonts w:ascii="Tahoma" w:hAnsi="Tahoma" w:cs="Tahoma"/>
        </w:rPr>
      </w:r>
      <w:r w:rsidR="007C36DE" w:rsidRPr="00071CDB">
        <w:rPr>
          <w:rFonts w:ascii="Tahoma" w:hAnsi="Tahoma" w:cs="Tahoma"/>
        </w:rPr>
        <w:fldChar w:fldCharType="separate"/>
      </w:r>
      <w:r w:rsidR="0066033C" w:rsidRPr="00071CDB">
        <w:rPr>
          <w:rFonts w:ascii="Tahoma" w:hAnsi="Tahoma" w:cs="Tahoma"/>
          <w:lang w:val="el-GR"/>
        </w:rPr>
        <w:t xml:space="preserve">ΠΑΡΑΡΤΗΜΑ </w:t>
      </w:r>
      <w:r w:rsidR="0066033C" w:rsidRPr="00071CDB">
        <w:rPr>
          <w:rFonts w:ascii="Tahoma" w:hAnsi="Tahoma" w:cs="Tahoma"/>
        </w:rPr>
        <w:t>VIII</w:t>
      </w:r>
      <w:r w:rsidR="0066033C" w:rsidRPr="00071CDB">
        <w:rPr>
          <w:rFonts w:ascii="Tahoma" w:hAnsi="Tahoma" w:cs="Tahoma"/>
          <w:lang w:val="el-GR"/>
        </w:rPr>
        <w:t xml:space="preserve"> – Υποδείγματα Εγγυητικών Επιστολών</w:t>
      </w:r>
      <w:r w:rsidR="007C36DE" w:rsidRPr="00071CDB">
        <w:rPr>
          <w:rFonts w:ascii="Tahoma" w:hAnsi="Tahoma" w:cs="Tahoma"/>
        </w:rPr>
        <w:fldChar w:fldCharType="end"/>
      </w:r>
      <w:r w:rsidRPr="00071CDB">
        <w:rPr>
          <w:rFonts w:ascii="Tahoma" w:hAnsi="Tahoma" w:cs="Tahoma"/>
          <w:lang w:val="el-GR"/>
        </w:rPr>
        <w:t>» της παρούσας.</w:t>
      </w:r>
    </w:p>
    <w:p w14:paraId="312606D3" w14:textId="237BC113" w:rsidR="001C0BBE" w:rsidRPr="00071CDB" w:rsidRDefault="001C5365" w:rsidP="006B53EF">
      <w:pPr>
        <w:pStyle w:val="aff0"/>
        <w:tabs>
          <w:tab w:val="left" w:pos="0"/>
          <w:tab w:val="left" w:pos="1134"/>
        </w:tabs>
        <w:spacing w:after="120"/>
        <w:ind w:left="0"/>
        <w:contextualSpacing w:val="0"/>
        <w:jc w:val="both"/>
        <w:rPr>
          <w:rFonts w:ascii="Tahoma" w:hAnsi="Tahoma" w:cs="Tahoma"/>
          <w:b/>
          <w:lang w:val="el-GR"/>
        </w:rPr>
      </w:pPr>
      <w:r w:rsidRPr="00071CDB">
        <w:rPr>
          <w:rFonts w:ascii="Tahoma" w:hAnsi="Tahoma" w:cs="Tahoma"/>
          <w:lang w:val="el-GR"/>
        </w:rPr>
        <w:t xml:space="preserve">Το ποσό της εγγυητικής επιστολής θα πρέπει να καλύπτει σε ευρώ (€) ποσοστό </w:t>
      </w:r>
      <w:r w:rsidRPr="00071CDB">
        <w:rPr>
          <w:rFonts w:ascii="Tahoma" w:hAnsi="Tahoma" w:cs="Tahoma"/>
          <w:b/>
          <w:lang w:val="el-GR"/>
        </w:rPr>
        <w:t>2%</w:t>
      </w:r>
      <w:r w:rsidRPr="00071CDB">
        <w:rPr>
          <w:rFonts w:ascii="Tahoma" w:hAnsi="Tahoma" w:cs="Tahoma"/>
          <w:lang w:val="el-GR"/>
        </w:rPr>
        <w:t xml:space="preserve"> του προϋπολογισμού του Έργου (μη συμπεριλαμβανομένου ΦΠΑ), ήτοι ποσό </w:t>
      </w:r>
      <w:r w:rsidR="00846ADA" w:rsidRPr="00071CDB">
        <w:rPr>
          <w:rFonts w:ascii="Tahoma" w:hAnsi="Tahoma" w:cs="Tahoma"/>
          <w:b/>
          <w:lang w:val="el-GR"/>
        </w:rPr>
        <w:t xml:space="preserve">τριάντα </w:t>
      </w:r>
      <w:r w:rsidR="00F17E02">
        <w:rPr>
          <w:rFonts w:ascii="Tahoma" w:hAnsi="Tahoma" w:cs="Tahoma"/>
          <w:b/>
          <w:lang w:val="el-GR"/>
        </w:rPr>
        <w:t>τέσσερις</w:t>
      </w:r>
      <w:r w:rsidR="00846ADA" w:rsidRPr="00071CDB">
        <w:rPr>
          <w:rFonts w:ascii="Tahoma" w:hAnsi="Tahoma" w:cs="Tahoma"/>
          <w:b/>
          <w:lang w:val="el-GR"/>
        </w:rPr>
        <w:t xml:space="preserve"> </w:t>
      </w:r>
      <w:r w:rsidR="00F0347F" w:rsidRPr="00071CDB">
        <w:rPr>
          <w:rFonts w:ascii="Tahoma" w:hAnsi="Tahoma" w:cs="Tahoma"/>
          <w:b/>
          <w:lang w:val="el-GR"/>
        </w:rPr>
        <w:t xml:space="preserve"> χιλιάδες </w:t>
      </w:r>
      <w:r w:rsidR="00F17E02">
        <w:rPr>
          <w:rFonts w:ascii="Tahoma" w:hAnsi="Tahoma" w:cs="Tahoma"/>
          <w:b/>
          <w:lang w:val="el-GR"/>
        </w:rPr>
        <w:t>οκτα</w:t>
      </w:r>
      <w:r w:rsidR="00323F1E" w:rsidRPr="00071CDB">
        <w:rPr>
          <w:rFonts w:ascii="Tahoma" w:hAnsi="Tahoma" w:cs="Tahoma"/>
          <w:b/>
          <w:lang w:val="el-GR"/>
        </w:rPr>
        <w:t>κ</w:t>
      </w:r>
      <w:r w:rsidR="00F17E02">
        <w:rPr>
          <w:rFonts w:ascii="Tahoma" w:hAnsi="Tahoma" w:cs="Tahoma"/>
          <w:b/>
          <w:lang w:val="el-GR"/>
        </w:rPr>
        <w:t>ό</w:t>
      </w:r>
      <w:r w:rsidR="00323F1E" w:rsidRPr="00071CDB">
        <w:rPr>
          <w:rFonts w:ascii="Tahoma" w:hAnsi="Tahoma" w:cs="Tahoma"/>
          <w:b/>
          <w:lang w:val="el-GR"/>
        </w:rPr>
        <w:t>σ</w:t>
      </w:r>
      <w:r w:rsidR="00846ADA" w:rsidRPr="00071CDB">
        <w:rPr>
          <w:rFonts w:ascii="Tahoma" w:hAnsi="Tahoma" w:cs="Tahoma"/>
          <w:b/>
          <w:lang w:val="el-GR"/>
        </w:rPr>
        <w:t>ι</w:t>
      </w:r>
      <w:r w:rsidR="00323F1E" w:rsidRPr="00071CDB">
        <w:rPr>
          <w:rFonts w:ascii="Tahoma" w:hAnsi="Tahoma" w:cs="Tahoma"/>
          <w:b/>
          <w:lang w:val="el-GR"/>
        </w:rPr>
        <w:t>α</w:t>
      </w:r>
      <w:r w:rsidR="00846ADA" w:rsidRPr="00071CDB">
        <w:rPr>
          <w:rFonts w:ascii="Tahoma" w:hAnsi="Tahoma" w:cs="Tahoma"/>
          <w:b/>
          <w:lang w:val="el-GR"/>
        </w:rPr>
        <w:t xml:space="preserve"> τρ</w:t>
      </w:r>
      <w:r w:rsidR="00F17E02">
        <w:rPr>
          <w:rFonts w:ascii="Tahoma" w:hAnsi="Tahoma" w:cs="Tahoma"/>
          <w:b/>
          <w:lang w:val="el-GR"/>
        </w:rPr>
        <w:t xml:space="preserve">ιάντα οκτώ </w:t>
      </w:r>
      <w:r w:rsidRPr="00071CDB">
        <w:rPr>
          <w:rFonts w:ascii="Tahoma" w:hAnsi="Tahoma" w:cs="Tahoma"/>
          <w:b/>
          <w:lang w:val="el-GR"/>
        </w:rPr>
        <w:t xml:space="preserve">ευρώ </w:t>
      </w:r>
      <w:r w:rsidR="009912C8" w:rsidRPr="00071CDB">
        <w:rPr>
          <w:rFonts w:ascii="Tahoma" w:hAnsi="Tahoma" w:cs="Tahoma"/>
          <w:b/>
          <w:lang w:val="el-GR"/>
        </w:rPr>
        <w:t xml:space="preserve">και </w:t>
      </w:r>
      <w:r w:rsidR="00010CDC">
        <w:rPr>
          <w:rFonts w:ascii="Tahoma" w:hAnsi="Tahoma" w:cs="Tahoma"/>
          <w:b/>
          <w:lang w:val="el-GR"/>
        </w:rPr>
        <w:t>εβδομήντα ένα</w:t>
      </w:r>
      <w:r w:rsidR="00846ADA" w:rsidRPr="00071CDB">
        <w:rPr>
          <w:rFonts w:ascii="Tahoma" w:hAnsi="Tahoma" w:cs="Tahoma"/>
          <w:b/>
          <w:lang w:val="el-GR"/>
        </w:rPr>
        <w:t xml:space="preserve"> </w:t>
      </w:r>
      <w:r w:rsidR="009912C8" w:rsidRPr="00071CDB">
        <w:rPr>
          <w:rFonts w:ascii="Tahoma" w:hAnsi="Tahoma" w:cs="Tahoma"/>
          <w:b/>
          <w:lang w:val="el-GR"/>
        </w:rPr>
        <w:t xml:space="preserve">λεπτά </w:t>
      </w:r>
      <w:r w:rsidRPr="00071CDB">
        <w:rPr>
          <w:rFonts w:ascii="Tahoma" w:hAnsi="Tahoma" w:cs="Tahoma"/>
          <w:b/>
          <w:lang w:val="el-GR"/>
        </w:rPr>
        <w:t>(</w:t>
      </w:r>
      <w:r w:rsidR="00F17E02" w:rsidRPr="00F17E02">
        <w:rPr>
          <w:rFonts w:ascii="Tahoma" w:hAnsi="Tahoma" w:cs="Tahoma"/>
          <w:b/>
          <w:lang w:val="el-GR"/>
        </w:rPr>
        <w:t>34.838,7</w:t>
      </w:r>
      <w:r w:rsidR="00010CDC">
        <w:rPr>
          <w:rFonts w:ascii="Tahoma" w:hAnsi="Tahoma" w:cs="Tahoma"/>
          <w:b/>
          <w:lang w:val="el-GR"/>
        </w:rPr>
        <w:t>1</w:t>
      </w:r>
      <w:r w:rsidR="00F17E02" w:rsidRPr="00F17E02">
        <w:rPr>
          <w:rFonts w:ascii="Tahoma" w:hAnsi="Tahoma" w:cs="Tahoma"/>
          <w:b/>
          <w:lang w:val="el-GR"/>
        </w:rPr>
        <w:t xml:space="preserve"> €</w:t>
      </w:r>
      <w:r w:rsidRPr="00071CDB">
        <w:rPr>
          <w:rFonts w:ascii="Tahoma" w:hAnsi="Tahoma" w:cs="Tahoma"/>
          <w:b/>
          <w:lang w:val="el-GR"/>
        </w:rPr>
        <w:t>).</w:t>
      </w:r>
    </w:p>
    <w:p w14:paraId="1AE091E4" w14:textId="77777777" w:rsidR="001C0BBE" w:rsidRPr="00071CDB" w:rsidRDefault="001C0BBE" w:rsidP="006B53EF">
      <w:pPr>
        <w:spacing w:after="120"/>
        <w:jc w:val="both"/>
        <w:rPr>
          <w:rFonts w:ascii="Tahoma" w:hAnsi="Tahoma" w:cs="Tahoma"/>
          <w:bCs/>
          <w:lang w:val="el-GR"/>
        </w:rPr>
      </w:pPr>
      <w:r w:rsidRPr="00071CDB">
        <w:rPr>
          <w:rFonts w:ascii="Tahoma" w:hAnsi="Tahoma" w:cs="Tahoma"/>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34498503" w14:textId="77777777" w:rsidR="001C0BBE" w:rsidRPr="00071CDB" w:rsidRDefault="001C0BBE" w:rsidP="006B53EF">
      <w:pPr>
        <w:spacing w:after="120"/>
        <w:jc w:val="both"/>
        <w:rPr>
          <w:rFonts w:ascii="Tahoma" w:hAnsi="Tahoma" w:cs="Tahoma"/>
          <w:bCs/>
          <w:lang w:val="el-GR"/>
        </w:rPr>
      </w:pPr>
      <w:r w:rsidRPr="00071CDB">
        <w:rPr>
          <w:rFonts w:ascii="Tahoma" w:hAnsi="Tahoma" w:cs="Tahoma"/>
          <w:bCs/>
          <w:lang w:val="el-GR"/>
        </w:rPr>
        <w:t xml:space="preserve">Η εγγύηση συμμετοχής πρέπει να ισχύει τουλάχιστον για τριάντα (30) ημέρες μετά τη λήξη του χρόνου ισχύος της προσφοράς της παρ. </w:t>
      </w:r>
      <w:r w:rsidR="001C5365" w:rsidRPr="00071CDB">
        <w:rPr>
          <w:rFonts w:ascii="Tahoma" w:hAnsi="Tahoma" w:cs="Tahoma"/>
          <w:bCs/>
          <w:lang w:val="el-GR"/>
        </w:rPr>
        <w:t xml:space="preserve">2.4.5 </w:t>
      </w:r>
      <w:r w:rsidRPr="00071CDB">
        <w:rPr>
          <w:rFonts w:ascii="Tahoma" w:hAnsi="Tahoma" w:cs="Tahoma"/>
          <w:bCs/>
          <w:lang w:val="el-GR"/>
        </w:rPr>
        <w:t>«Χρόνος Ισχύος των Προσφορών» της παρούσας, άλλως η προσφορά απορρίπτεται. Η αναθέτουσα αρχή μπορεί, πριν τη λήξη της προσφοράς, να ζητά από τους προσφέροντες να παρατείνουν, πριν τη λήξη τους, τη διάρκεια ισχύος της προσφοράς και της εγγύησης συμμετοχής.</w:t>
      </w:r>
    </w:p>
    <w:p w14:paraId="03808BE0" w14:textId="77777777" w:rsidR="001C0BBE" w:rsidRPr="00071CDB" w:rsidRDefault="001C0BBE" w:rsidP="006B53EF">
      <w:pPr>
        <w:spacing w:after="120"/>
        <w:jc w:val="both"/>
        <w:rPr>
          <w:rFonts w:ascii="Tahoma" w:hAnsi="Tahoma" w:cs="Tahoma"/>
          <w:lang w:val="el-GR"/>
        </w:rPr>
      </w:pPr>
      <w:r w:rsidRPr="00071CDB">
        <w:rPr>
          <w:rFonts w:ascii="Tahoma" w:hAnsi="Tahoma" w:cs="Tahoma"/>
          <w:bCs/>
          <w:lang w:val="el-GR"/>
        </w:rPr>
        <w:t>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w:t>
      </w:r>
      <w:r w:rsidR="001C5365" w:rsidRPr="00071CDB">
        <w:rPr>
          <w:rFonts w:ascii="Tahoma" w:hAnsi="Tahoma" w:cs="Tahoma"/>
          <w:bCs/>
          <w:lang w:val="el-GR"/>
        </w:rPr>
        <w:t xml:space="preserve"> </w:t>
      </w:r>
      <w:r w:rsidR="00DA6530" w:rsidRPr="00071CDB">
        <w:rPr>
          <w:rFonts w:ascii="Tahoma" w:hAnsi="Tahoma" w:cs="Tahoma"/>
          <w:bCs/>
          <w:lang w:val="el-GR"/>
        </w:rPr>
        <w:t xml:space="preserve">3.1 </w:t>
      </w:r>
      <w:r w:rsidRPr="00071CDB">
        <w:rPr>
          <w:rFonts w:ascii="Tahoma" w:hAnsi="Tahoma" w:cs="Tahoma"/>
          <w:bCs/>
          <w:lang w:val="el-GR"/>
        </w:rPr>
        <w:t>της παρούσας, άλλως η προσφορά απορρίπτεται ως απαράδεκτη, μετά από γνώμη της Επιτροπής Διαγωνισμού.</w:t>
      </w:r>
    </w:p>
    <w:p w14:paraId="7582C44C" w14:textId="77777777" w:rsidR="001C0BBE" w:rsidRPr="00071CDB" w:rsidRDefault="001C0BBE" w:rsidP="006B53EF">
      <w:pPr>
        <w:spacing w:after="120"/>
        <w:jc w:val="both"/>
        <w:rPr>
          <w:rFonts w:ascii="Tahoma" w:hAnsi="Tahoma" w:cs="Tahoma"/>
          <w:b/>
          <w:bCs/>
          <w:lang w:val="el-GR"/>
        </w:rPr>
      </w:pPr>
    </w:p>
    <w:p w14:paraId="34B19318" w14:textId="77777777" w:rsidR="001C0BBE" w:rsidRPr="00071CDB" w:rsidRDefault="001C0BBE" w:rsidP="006B53EF">
      <w:pPr>
        <w:pStyle w:val="aff0"/>
        <w:tabs>
          <w:tab w:val="left" w:pos="0"/>
          <w:tab w:val="left" w:pos="1134"/>
        </w:tabs>
        <w:spacing w:after="120"/>
        <w:ind w:left="0"/>
        <w:contextualSpacing w:val="0"/>
        <w:jc w:val="both"/>
        <w:rPr>
          <w:rFonts w:ascii="Tahoma" w:hAnsi="Tahoma" w:cs="Tahoma"/>
          <w:lang w:val="el-GR"/>
        </w:rPr>
      </w:pPr>
      <w:r w:rsidRPr="00071CDB">
        <w:rPr>
          <w:rStyle w:val="Heading4Char"/>
          <w:rFonts w:ascii="Tahoma" w:eastAsiaTheme="minorHAnsi" w:hAnsi="Tahoma" w:cs="Tahoma"/>
          <w:sz w:val="22"/>
          <w:szCs w:val="22"/>
          <w:lang w:val="el-GR"/>
        </w:rPr>
        <w:t>2.2.2.2.</w:t>
      </w:r>
      <w:r w:rsidRPr="00071CDB">
        <w:rPr>
          <w:rFonts w:ascii="Tahoma" w:hAnsi="Tahoma" w:cs="Tahoma"/>
          <w:b/>
          <w:lang w:val="el-GR"/>
        </w:rPr>
        <w:t xml:space="preserve"> </w:t>
      </w:r>
      <w:r w:rsidRPr="00071CDB">
        <w:rPr>
          <w:rFonts w:ascii="Tahoma" w:hAnsi="Tahoma" w:cs="Tahoma"/>
          <w:lang w:val="el-GR"/>
        </w:rPr>
        <w:t xml:space="preserve">Η εγγύηση συμμετοχής επιστρέφεται στον ανάδοχο με την προσκόμιση της εγγύησης καλής εκτέλεσης. </w:t>
      </w:r>
    </w:p>
    <w:p w14:paraId="1B64C062" w14:textId="7C5702AD" w:rsidR="001C0BBE" w:rsidRPr="00071CDB" w:rsidRDefault="001C0BBE" w:rsidP="006B53EF">
      <w:pPr>
        <w:spacing w:after="120"/>
        <w:jc w:val="both"/>
        <w:rPr>
          <w:rFonts w:ascii="Tahoma" w:hAnsi="Tahoma" w:cs="Tahoma"/>
          <w:lang w:val="el-GR"/>
        </w:rPr>
      </w:pPr>
      <w:r w:rsidRPr="00071CDB">
        <w:rPr>
          <w:rFonts w:ascii="Tahoma" w:hAnsi="Tahoma" w:cs="Tahoma"/>
          <w:lang w:val="el-GR"/>
        </w:rPr>
        <w:t xml:space="preserve">Η εγγύηση συμμετοχής επιστρέφεται στους λοιπούς προσφέροντες σύμφωνα με τα ειδικότερα οριζόμενα </w:t>
      </w:r>
      <w:r w:rsidRPr="00071CDB">
        <w:rPr>
          <w:rFonts w:ascii="Tahoma" w:hAnsi="Tahoma" w:cs="Tahoma"/>
          <w:bCs/>
          <w:lang w:val="el-GR"/>
        </w:rPr>
        <w:t>στην παρ. 3 του άρθρου 72 του ν. 4412/2016</w:t>
      </w:r>
      <w:r w:rsidRPr="00071CDB">
        <w:rPr>
          <w:rFonts w:ascii="Tahoma" w:hAnsi="Tahoma" w:cs="Tahoma"/>
          <w:lang w:val="el-GR"/>
        </w:rPr>
        <w:t>.</w:t>
      </w:r>
      <w:r w:rsidRPr="00071CDB">
        <w:rPr>
          <w:rStyle w:val="WW-FootnoteReference17"/>
          <w:rFonts w:ascii="Tahoma" w:hAnsi="Tahoma" w:cs="Tahoma"/>
          <w:lang w:val="el-GR"/>
        </w:rPr>
        <w:t xml:space="preserve"> </w:t>
      </w:r>
    </w:p>
    <w:p w14:paraId="03354014" w14:textId="77777777" w:rsidR="001C0BBE" w:rsidRPr="00071CDB" w:rsidRDefault="001C0BBE" w:rsidP="006B53EF">
      <w:pPr>
        <w:spacing w:after="120"/>
        <w:jc w:val="both"/>
        <w:rPr>
          <w:rFonts w:ascii="Tahoma" w:hAnsi="Tahoma" w:cs="Tahoma"/>
          <w:lang w:val="el-GR"/>
        </w:rPr>
      </w:pPr>
      <w:r w:rsidRPr="00071CDB">
        <w:rPr>
          <w:rFonts w:ascii="Tahoma" w:hAnsi="Tahoma" w:cs="Tahoma"/>
          <w:lang w:val="el-GR"/>
        </w:rPr>
        <w:t>μετά από :</w:t>
      </w:r>
    </w:p>
    <w:p w14:paraId="2CE7F5E4" w14:textId="77777777" w:rsidR="001C0BBE" w:rsidRPr="00071CDB" w:rsidRDefault="001C0BBE" w:rsidP="006B53EF">
      <w:pPr>
        <w:spacing w:after="120"/>
        <w:jc w:val="both"/>
        <w:rPr>
          <w:rFonts w:ascii="Tahoma" w:hAnsi="Tahoma" w:cs="Tahoma"/>
          <w:lang w:val="el-GR"/>
        </w:rPr>
      </w:pPr>
      <w:r w:rsidRPr="00071CDB">
        <w:rPr>
          <w:rFonts w:ascii="Tahoma" w:hAnsi="Tahoma" w:cs="Tahoma"/>
          <w:lang w:val="el-GR"/>
        </w:rPr>
        <w:t>αα) την άπρακτη πάροδο της προθεσμίας άσκησης ενδικοφανούς προσφυγής ή την έκδοση απόφασης επί ασκηθείσας προσφυγής κατά της απόφασης κατακύρωσης,</w:t>
      </w:r>
    </w:p>
    <w:p w14:paraId="59D0EF44" w14:textId="77777777" w:rsidR="001C0BBE" w:rsidRPr="00071CDB" w:rsidRDefault="001C0BBE" w:rsidP="006B53EF">
      <w:pPr>
        <w:spacing w:after="120"/>
        <w:jc w:val="both"/>
        <w:rPr>
          <w:rFonts w:ascii="Tahoma" w:hAnsi="Tahoma" w:cs="Tahoma"/>
          <w:lang w:val="el-GR"/>
        </w:rPr>
      </w:pPr>
      <w:r w:rsidRPr="00071CDB">
        <w:rPr>
          <w:rFonts w:ascii="Tahoma" w:hAnsi="Tahoma" w:cs="Tahoma"/>
          <w:lang w:val="el-GR"/>
        </w:rPr>
        <w:t>ββ) την άπρακτη πάροδο της προθεσμίας άσκησης ενδίκων βοηθημάτων προσωρινής δικαστικής προστασίας ή την έκδοση απόφασης επ’ αυτών,</w:t>
      </w:r>
    </w:p>
    <w:p w14:paraId="3F77E077" w14:textId="77777777" w:rsidR="001C0BBE" w:rsidRPr="00071CDB" w:rsidRDefault="001C0BBE" w:rsidP="006B53EF">
      <w:pPr>
        <w:spacing w:after="120"/>
        <w:jc w:val="both"/>
        <w:rPr>
          <w:rFonts w:ascii="Tahoma" w:hAnsi="Tahoma" w:cs="Tahoma"/>
          <w:lang w:val="el-GR"/>
        </w:rPr>
      </w:pPr>
      <w:r w:rsidRPr="00071CDB">
        <w:rPr>
          <w:rFonts w:ascii="Tahoma" w:hAnsi="Tahoma" w:cs="Tahoma"/>
          <w:lang w:val="el-GR"/>
        </w:rPr>
        <w:t>γγ) την ολοκλήρωση του προσυμβατικού ελέγχου από το Ελεγκτικό Συνέδριο, σύμφωνα με τα άρθρα 324 έως 327 του ν. 4700/2020 (Α’ 127), εφόσον απαιτείται.</w:t>
      </w:r>
    </w:p>
    <w:p w14:paraId="74EB0A1F" w14:textId="77777777" w:rsidR="001C0BBE" w:rsidRPr="00071CDB" w:rsidRDefault="001C0BBE" w:rsidP="006B53EF">
      <w:pPr>
        <w:spacing w:after="120"/>
        <w:jc w:val="both"/>
        <w:rPr>
          <w:rFonts w:ascii="Tahoma" w:hAnsi="Tahoma" w:cs="Tahoma"/>
          <w:lang w:val="el-GR"/>
        </w:rPr>
      </w:pPr>
      <w:r w:rsidRPr="00071CDB">
        <w:rPr>
          <w:rFonts w:ascii="Tahoma" w:hAnsi="Tahoma" w:cs="Tahoma"/>
          <w:lang w:val="el-GR"/>
        </w:rPr>
        <w:t>Για τα προηγούμενα στάδια της κατακύρωσης η εγγύηση συμμετοχής επιστρέφεται στους συμμετέχοντες σε περίπτωση:</w:t>
      </w:r>
    </w:p>
    <w:p w14:paraId="77F03FBE" w14:textId="77777777" w:rsidR="001C0BBE" w:rsidRPr="00071CDB" w:rsidRDefault="001C0BBE" w:rsidP="006B53EF">
      <w:pPr>
        <w:spacing w:after="120"/>
        <w:jc w:val="both"/>
        <w:rPr>
          <w:rFonts w:ascii="Tahoma" w:hAnsi="Tahoma" w:cs="Tahoma"/>
          <w:lang w:val="el-GR"/>
        </w:rPr>
      </w:pPr>
      <w:r w:rsidRPr="00071CDB">
        <w:rPr>
          <w:rFonts w:ascii="Tahoma" w:hAnsi="Tahoma" w:cs="Tahoma"/>
          <w:lang w:val="el-GR"/>
        </w:rPr>
        <w:t>α) λήξης του χρόνου ισχύος της προσφοράς και μη ανανέωσης αυτής και</w:t>
      </w:r>
    </w:p>
    <w:p w14:paraId="56CA5F39" w14:textId="77777777" w:rsidR="001C0BBE" w:rsidRPr="00071CDB" w:rsidRDefault="001C0BBE" w:rsidP="006B53EF">
      <w:pPr>
        <w:spacing w:after="120"/>
        <w:jc w:val="both"/>
        <w:rPr>
          <w:rFonts w:ascii="Tahoma" w:hAnsi="Tahoma" w:cs="Tahoma"/>
          <w:lang w:val="el-GR"/>
        </w:rPr>
      </w:pPr>
      <w:r w:rsidRPr="00071CDB">
        <w:rPr>
          <w:rFonts w:ascii="Tahoma" w:hAnsi="Tahoma" w:cs="Tahoma"/>
          <w:lang w:val="el-GR"/>
        </w:rPr>
        <w:t>β) απόρριψης της προσφοράς τους και εφόσον δεν έχει ασκηθεί ενδικοφανής προσφυγή ή ένδικο βοήθημα ή έχει εκπνεύσει άπρακτη η προθεσμία άσκησης ενδικοφανούς προσφυγής ή ενδίκων βοηθημάτων ή έχει λάβει χώρα παραίτηση από το δικαίωμα άσκησης αυτών ή αυτά έχουν απορριφθεί αμετακλήτως.</w:t>
      </w:r>
    </w:p>
    <w:p w14:paraId="5890A68E" w14:textId="77777777" w:rsidR="00DC7D6D" w:rsidRDefault="00DC7D6D" w:rsidP="00524F82">
      <w:pPr>
        <w:spacing w:after="120"/>
        <w:jc w:val="both"/>
        <w:rPr>
          <w:rStyle w:val="Heading4Char"/>
          <w:rFonts w:ascii="Tahoma" w:eastAsiaTheme="minorHAnsi" w:hAnsi="Tahoma" w:cs="Tahoma"/>
          <w:sz w:val="22"/>
          <w:szCs w:val="22"/>
          <w:lang w:val="el-GR"/>
        </w:rPr>
      </w:pPr>
    </w:p>
    <w:p w14:paraId="2CB3E9A5" w14:textId="2D380125" w:rsidR="001C0BBE" w:rsidRPr="00071CDB" w:rsidRDefault="001C0BBE" w:rsidP="006B53EF">
      <w:pPr>
        <w:spacing w:after="120"/>
        <w:jc w:val="both"/>
        <w:rPr>
          <w:rFonts w:ascii="Tahoma" w:hAnsi="Tahoma" w:cs="Tahoma"/>
          <w:lang w:val="el-GR"/>
        </w:rPr>
      </w:pPr>
      <w:r w:rsidRPr="00071CDB">
        <w:rPr>
          <w:rStyle w:val="Heading4Char"/>
          <w:rFonts w:ascii="Tahoma" w:eastAsiaTheme="minorHAnsi" w:hAnsi="Tahoma" w:cs="Tahoma"/>
          <w:sz w:val="22"/>
          <w:szCs w:val="22"/>
          <w:lang w:val="el-GR"/>
        </w:rPr>
        <w:t>2.2.2.3.</w:t>
      </w:r>
      <w:r w:rsidRPr="00071CDB">
        <w:rPr>
          <w:rFonts w:ascii="Tahoma" w:hAnsi="Tahoma" w:cs="Tahoma"/>
          <w:lang w:val="el-GR"/>
        </w:rPr>
        <w:t xml:space="preserve"> Η εγγύηση συμμετοχής καταπίπτει, εάν ο προσφέρων α) αποσύρει την προσφορά του κατά τη διάρκεια ισχύος αυτής, β) παρέχει, εν γνώσει του, ψευδή στοιχεία ή πληροφορίες που αναφέρονται στις παραγράφους</w:t>
      </w:r>
      <w:r w:rsidRPr="00071CDB" w:rsidDel="00C32872">
        <w:rPr>
          <w:rFonts w:ascii="Tahoma" w:hAnsi="Tahoma" w:cs="Tahoma"/>
          <w:lang w:val="el-GR"/>
        </w:rPr>
        <w:t xml:space="preserve"> </w:t>
      </w:r>
      <w:r w:rsidR="001C5365" w:rsidRPr="00071CDB">
        <w:rPr>
          <w:rFonts w:ascii="Tahoma" w:hAnsi="Tahoma" w:cs="Tahoma"/>
          <w:lang w:val="el-GR"/>
        </w:rPr>
        <w:t>2.2.3</w:t>
      </w:r>
      <w:r w:rsidRPr="00071CDB">
        <w:rPr>
          <w:rFonts w:ascii="Tahoma" w:hAnsi="Tahoma" w:cs="Tahoma"/>
          <w:lang w:val="el-GR"/>
        </w:rPr>
        <w:t xml:space="preserve"> έως </w:t>
      </w:r>
      <w:r w:rsidR="001C5365" w:rsidRPr="00071CDB">
        <w:rPr>
          <w:rFonts w:ascii="Tahoma" w:hAnsi="Tahoma" w:cs="Tahoma"/>
          <w:lang w:val="el-GR"/>
        </w:rPr>
        <w:t>2.2.8</w:t>
      </w:r>
      <w:r w:rsidRPr="00071CDB">
        <w:rPr>
          <w:rFonts w:ascii="Tahoma" w:hAnsi="Tahoma" w:cs="Tahoma"/>
          <w:lang w:val="el-GR"/>
        </w:rPr>
        <w:t xml:space="preserve"> της παρούσας, γ) δεν προσκομίσει εγκαίρως τα </w:t>
      </w:r>
      <w:r w:rsidRPr="00071CDB">
        <w:rPr>
          <w:rFonts w:ascii="Tahoma" w:hAnsi="Tahoma" w:cs="Tahoma"/>
          <w:lang w:val="el-GR"/>
        </w:rPr>
        <w:lastRenderedPageBreak/>
        <w:t xml:space="preserve">προβλεπόμενα από την παρούσα δικαιολογητικά (παρ. </w:t>
      </w:r>
      <w:r w:rsidR="00DA6530" w:rsidRPr="00071CDB">
        <w:rPr>
          <w:rFonts w:ascii="Tahoma" w:hAnsi="Tahoma" w:cs="Tahoma"/>
          <w:lang w:val="el-GR"/>
        </w:rPr>
        <w:t xml:space="preserve">2.2.9.2 &amp; 3.2) </w:t>
      </w:r>
      <w:r w:rsidRPr="00071CDB">
        <w:rPr>
          <w:rFonts w:ascii="Tahoma" w:hAnsi="Tahoma" w:cs="Tahoma"/>
          <w:lang w:val="el-GR"/>
        </w:rPr>
        <w:t xml:space="preserve">ή δ) δεν προσέλθει εγκαίρως για υπογραφή της σύμβασης,  ε) υποβάλει μη κατάλληλη προσφορά, με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DA6530" w:rsidRPr="00071CDB">
        <w:rPr>
          <w:rFonts w:ascii="Tahoma" w:hAnsi="Tahoma" w:cs="Tahoma"/>
          <w:lang w:val="el-GR"/>
        </w:rPr>
        <w:t xml:space="preserve">3.2 </w:t>
      </w:r>
      <w:r w:rsidRPr="00071CDB">
        <w:rPr>
          <w:rFonts w:ascii="Tahoma" w:hAnsi="Tahoma" w:cs="Tahoma"/>
          <w:lang w:val="el-GR"/>
        </w:rPr>
        <w:t xml:space="preserve">και 3.4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1C5365" w:rsidRPr="00071CDB">
        <w:rPr>
          <w:rFonts w:ascii="Tahoma" w:hAnsi="Tahoma" w:cs="Tahoma"/>
          <w:lang w:val="el-GR"/>
        </w:rPr>
        <w:t>2.2.3</w:t>
      </w:r>
      <w:r w:rsidRPr="00071CDB">
        <w:rPr>
          <w:rFonts w:ascii="Tahoma" w:hAnsi="Tahoma" w:cs="Tahoma"/>
          <w:lang w:val="el-GR"/>
        </w:rPr>
        <w:t xml:space="preserve"> ή η πλήρωση μιας ή περισσότερων από τις απαιτήσεις των κριτηρίων ποιοτικής επιλογής.</w:t>
      </w:r>
    </w:p>
    <w:p w14:paraId="0D1733EA" w14:textId="77777777" w:rsidR="00C960CF" w:rsidRPr="00071CDB" w:rsidRDefault="00C960CF" w:rsidP="006B53EF">
      <w:pPr>
        <w:spacing w:after="120"/>
        <w:jc w:val="both"/>
        <w:rPr>
          <w:rFonts w:ascii="Tahoma" w:hAnsi="Tahoma" w:cs="Tahoma"/>
          <w:lang w:val="el-GR"/>
        </w:rPr>
      </w:pPr>
    </w:p>
    <w:p w14:paraId="4E2F4ABC" w14:textId="77777777" w:rsidR="008338F0" w:rsidRPr="00071CDB" w:rsidRDefault="003355E7" w:rsidP="004719AE">
      <w:pPr>
        <w:pStyle w:val="40"/>
        <w:numPr>
          <w:ilvl w:val="2"/>
          <w:numId w:val="7"/>
        </w:numPr>
      </w:pPr>
      <w:bookmarkStart w:id="44" w:name="_Ref496541356"/>
      <w:bookmarkStart w:id="45" w:name="_Ref496541742"/>
      <w:bookmarkStart w:id="46" w:name="_Ref496541775"/>
      <w:bookmarkStart w:id="47" w:name="_Ref496541863"/>
      <w:bookmarkStart w:id="48" w:name="_Toc153885468"/>
      <w:r w:rsidRPr="00071CDB">
        <w:t>Λόγοι αποκλεισμού</w:t>
      </w:r>
      <w:bookmarkEnd w:id="44"/>
      <w:bookmarkEnd w:id="45"/>
      <w:bookmarkEnd w:id="46"/>
      <w:bookmarkEnd w:id="47"/>
      <w:bookmarkEnd w:id="48"/>
      <w:r w:rsidRPr="00071CDB">
        <w:t xml:space="preserve"> </w:t>
      </w:r>
    </w:p>
    <w:p w14:paraId="0752E704" w14:textId="77777777" w:rsidR="001C0BBE" w:rsidRPr="00071CDB" w:rsidRDefault="001C0BBE" w:rsidP="006B53EF">
      <w:pPr>
        <w:spacing w:after="120"/>
        <w:jc w:val="both"/>
        <w:rPr>
          <w:rFonts w:ascii="Tahoma" w:hAnsi="Tahoma" w:cs="Tahoma"/>
          <w:lang w:val="el-GR"/>
        </w:rPr>
      </w:pPr>
      <w:r w:rsidRPr="00071CDB">
        <w:rPr>
          <w:rFonts w:ascii="Tahoma" w:hAnsi="Tahoma" w:cs="Tahoma"/>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12753A54" w14:textId="77777777" w:rsidR="001C0BBE" w:rsidRPr="00071CDB" w:rsidRDefault="001C0BBE" w:rsidP="006B53EF">
      <w:pPr>
        <w:pStyle w:val="aff0"/>
        <w:numPr>
          <w:ilvl w:val="3"/>
          <w:numId w:val="8"/>
        </w:numPr>
        <w:tabs>
          <w:tab w:val="left" w:pos="0"/>
          <w:tab w:val="left" w:pos="709"/>
          <w:tab w:val="left" w:pos="1134"/>
        </w:tabs>
        <w:spacing w:after="120"/>
        <w:ind w:left="0" w:firstLine="0"/>
        <w:contextualSpacing w:val="0"/>
        <w:jc w:val="both"/>
        <w:rPr>
          <w:rFonts w:ascii="Tahoma" w:hAnsi="Tahoma" w:cs="Tahoma"/>
          <w:lang w:val="el-GR"/>
        </w:rPr>
      </w:pPr>
      <w:r w:rsidRPr="00071CDB">
        <w:rPr>
          <w:rFonts w:ascii="Tahoma" w:hAnsi="Tahoma" w:cs="Tahoma"/>
          <w:lang w:val="el-GR"/>
        </w:rPr>
        <w:t xml:space="preserve"> </w:t>
      </w:r>
      <w:bookmarkStart w:id="49" w:name="_Ref74507429"/>
      <w:r w:rsidRPr="00071CDB">
        <w:rPr>
          <w:rFonts w:ascii="Tahoma" w:hAnsi="Tahoma" w:cs="Tahoma"/>
          <w:lang w:val="el-GR"/>
        </w:rPr>
        <w:t>Όταν υπάρχει σε βάρος του αμετάκλητη καταδικαστική απόφαση για ένα από τα ακόλουθα εγκλήματα:</w:t>
      </w:r>
      <w:bookmarkEnd w:id="49"/>
      <w:r w:rsidRPr="00071CDB">
        <w:rPr>
          <w:rFonts w:ascii="Tahoma" w:hAnsi="Tahoma" w:cs="Tahoma"/>
          <w:lang w:val="el-GR"/>
        </w:rPr>
        <w:t xml:space="preserve"> </w:t>
      </w:r>
    </w:p>
    <w:p w14:paraId="364B72FF" w14:textId="77777777" w:rsidR="001C0BBE" w:rsidRPr="00071CDB" w:rsidRDefault="001C0BBE" w:rsidP="006B53EF">
      <w:pPr>
        <w:spacing w:after="120"/>
        <w:jc w:val="both"/>
        <w:rPr>
          <w:rFonts w:ascii="Tahoma" w:hAnsi="Tahoma" w:cs="Tahoma"/>
          <w:lang w:val="el-GR"/>
        </w:rPr>
      </w:pPr>
      <w:r w:rsidRPr="00071CDB">
        <w:rPr>
          <w:rFonts w:ascii="Tahoma" w:hAnsi="Tahoma" w:cs="Tahoma"/>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071CDB">
        <w:rPr>
          <w:rFonts w:ascii="Tahoma" w:hAnsi="Tahoma" w:cs="Tahoma"/>
        </w:rPr>
        <w:t>L</w:t>
      </w:r>
      <w:r w:rsidRPr="00071CDB">
        <w:rPr>
          <w:rFonts w:ascii="Tahoma" w:hAnsi="Tahoma" w:cs="Tahoma"/>
          <w:lang w:val="el-GR"/>
        </w:rPr>
        <w:t xml:space="preserve"> 300 της 11.11.2008 σ.42 και τα εγκλήματα του άρθρου 187 του Ποινικού Κώδικα (εγκληματική οργάνωση),</w:t>
      </w:r>
    </w:p>
    <w:p w14:paraId="0787693F" w14:textId="77777777" w:rsidR="001C0BBE" w:rsidRPr="00071CDB" w:rsidRDefault="001C0BBE" w:rsidP="006B53EF">
      <w:pPr>
        <w:spacing w:after="120"/>
        <w:jc w:val="both"/>
        <w:rPr>
          <w:rFonts w:ascii="Tahoma" w:hAnsi="Tahoma" w:cs="Tahoma"/>
          <w:lang w:val="el-GR"/>
        </w:rPr>
      </w:pPr>
      <w:r w:rsidRPr="00071CDB">
        <w:rPr>
          <w:rFonts w:ascii="Tahoma" w:hAnsi="Tahoma" w:cs="Tahoma"/>
          <w:lang w:val="el-GR"/>
        </w:rPr>
        <w:t xml:space="preserve">β) ενεργητική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071CDB">
        <w:rPr>
          <w:rFonts w:ascii="Tahoma" w:hAnsi="Tahoma" w:cs="Tahoma"/>
        </w:rPr>
        <w:t>C</w:t>
      </w:r>
      <w:r w:rsidRPr="00071CDB">
        <w:rPr>
          <w:rFonts w:ascii="Tahoma" w:hAnsi="Tahoma" w:cs="Tahoma"/>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071CDB">
        <w:rPr>
          <w:rFonts w:ascii="Tahoma" w:hAnsi="Tahoma" w:cs="Tahoma"/>
        </w:rPr>
        <w:t>L</w:t>
      </w:r>
      <w:r w:rsidRPr="00071CDB">
        <w:rPr>
          <w:rFonts w:ascii="Tahoma" w:hAnsi="Tahoma" w:cs="Tahoma"/>
          <w:lang w:val="el-GR"/>
        </w:rPr>
        <w:t xml:space="preserve"> 192 της 31.7.2003, σ. 54), καθώς και όπως ορίζεται στο εθνικό δίκαιο του οικονομικού φορέα, και τα εγκλήματα των άρθρων 159</w:t>
      </w:r>
      <w:r w:rsidRPr="00071CDB">
        <w:rPr>
          <w:rFonts w:ascii="Tahoma" w:hAnsi="Tahoma" w:cs="Tahoma"/>
          <w:vertAlign w:val="superscript"/>
          <w:lang w:val="el-GR"/>
        </w:rPr>
        <w:t>Α</w:t>
      </w:r>
      <w:r w:rsidRPr="00071CDB">
        <w:rPr>
          <w:rFonts w:ascii="Tahoma" w:hAnsi="Tahoma" w:cs="Tahoma"/>
          <w:lang w:val="el-GR"/>
        </w:rPr>
        <w:t xml:space="preserve"> (δωροδοκία πολιτικών προσώπων), 236 (δωροδοκία υπαλλήλου), 237 παρ.2-4 (δωροδοκία δικαστικών λειτουργών), 237</w:t>
      </w:r>
      <w:r w:rsidRPr="00071CDB">
        <w:rPr>
          <w:rFonts w:ascii="Tahoma" w:hAnsi="Tahoma" w:cs="Tahoma"/>
          <w:vertAlign w:val="superscript"/>
          <w:lang w:val="el-GR"/>
        </w:rPr>
        <w:t>Α</w:t>
      </w:r>
      <w:r w:rsidRPr="00071CDB">
        <w:rPr>
          <w:rFonts w:ascii="Tahoma" w:hAnsi="Tahoma" w:cs="Tahoma"/>
          <w:lang w:val="el-GR"/>
        </w:rPr>
        <w:t xml:space="preserve"> παρ.2 (εμπορία επιρροής – μεσάζοντες) 396 παρ.2 (δωροδοκία στον ιδιωτικό τομέα) του Ποινικού Κώδικα.</w:t>
      </w:r>
    </w:p>
    <w:p w14:paraId="70DD49BC" w14:textId="77777777" w:rsidR="001C0BBE" w:rsidRPr="00071CDB" w:rsidRDefault="001C0BBE" w:rsidP="006B53EF">
      <w:pPr>
        <w:spacing w:after="120"/>
        <w:jc w:val="both"/>
        <w:rPr>
          <w:rFonts w:ascii="Tahoma" w:hAnsi="Tahoma" w:cs="Tahoma"/>
          <w:lang w:val="el-GR"/>
        </w:rPr>
      </w:pPr>
      <w:r w:rsidRPr="00071CDB">
        <w:rPr>
          <w:rFonts w:ascii="Tahoma" w:hAnsi="Tahoma" w:cs="Tahoma"/>
          <w:lang w:val="el-GR"/>
        </w:rPr>
        <w:t>γ) 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Pr="00071CDB">
        <w:rPr>
          <w:rFonts w:ascii="Tahoma" w:hAnsi="Tahoma" w:cs="Tahoma"/>
        </w:rPr>
        <w:t>L</w:t>
      </w:r>
      <w:r w:rsidRPr="00071CDB">
        <w:rPr>
          <w:rFonts w:ascii="Tahoma" w:hAnsi="Tahoma" w:cs="Tahoma"/>
          <w:lang w:val="el-GR"/>
        </w:rPr>
        <w:t xml:space="preserve"> 198/28.07.2017) και τα εγκλήματα των άρθρων 159Α (δωροδοκία πολιτικών προσώπων), 216 (πλαστογραφία), 236 (δωροδοκία υπαλλήλου), 237 παρ.</w:t>
      </w:r>
      <w:r w:rsidRPr="00071CDB">
        <w:rPr>
          <w:rFonts w:ascii="Tahoma" w:hAnsi="Tahoma" w:cs="Tahoma"/>
        </w:rPr>
        <w:t> </w:t>
      </w:r>
      <w:r w:rsidRPr="00071CDB">
        <w:rPr>
          <w:rFonts w:ascii="Tahoma" w:hAnsi="Tahoma" w:cs="Tahoma"/>
          <w:lang w:val="el-GR"/>
        </w:rPr>
        <w:t>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Pr="00071CDB">
        <w:rPr>
          <w:rFonts w:ascii="Tahoma" w:hAnsi="Tahoma" w:cs="Tahoma"/>
        </w:rPr>
        <w:t> </w:t>
      </w:r>
      <w:r w:rsidRPr="00071CDB">
        <w:rPr>
          <w:rFonts w:ascii="Tahoma" w:hAnsi="Tahoma" w:cs="Tahoma"/>
          <w:lang w:val="el-GR"/>
        </w:rPr>
        <w:t>4689/2020 (Α’</w:t>
      </w:r>
      <w:r w:rsidRPr="00071CDB">
        <w:rPr>
          <w:rFonts w:ascii="Tahoma" w:hAnsi="Tahoma" w:cs="Tahoma"/>
        </w:rPr>
        <w:t> </w:t>
      </w:r>
      <w:r w:rsidRPr="00071CDB">
        <w:rPr>
          <w:rFonts w:ascii="Tahoma" w:hAnsi="Tahoma" w:cs="Tahoma"/>
          <w:lang w:val="el-GR"/>
        </w:rPr>
        <w:t>103),</w:t>
      </w:r>
    </w:p>
    <w:p w14:paraId="077FE16D" w14:textId="77777777" w:rsidR="001C0BBE" w:rsidRPr="00071CDB" w:rsidRDefault="001C0BBE" w:rsidP="006B53EF">
      <w:pPr>
        <w:spacing w:after="120"/>
        <w:jc w:val="both"/>
        <w:rPr>
          <w:rFonts w:ascii="Tahoma" w:hAnsi="Tahoma" w:cs="Tahoma"/>
          <w:lang w:val="el-GR"/>
        </w:rPr>
      </w:pPr>
      <w:r w:rsidRPr="00071CDB">
        <w:rPr>
          <w:rFonts w:ascii="Tahoma" w:hAnsi="Tahoma" w:cs="Tahoma"/>
          <w:lang w:val="el-GR"/>
        </w:rPr>
        <w:t xml:space="preserve">δ) 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w:t>
      </w:r>
      <w:r w:rsidRPr="00071CDB">
        <w:rPr>
          <w:rFonts w:ascii="Tahoma" w:hAnsi="Tahoma" w:cs="Tahoma"/>
          <w:lang w:val="el-GR"/>
        </w:rPr>
        <w:lastRenderedPageBreak/>
        <w:t>και την αντικατάσταση της απόφασης</w:t>
      </w:r>
      <w:r w:rsidRPr="00071CDB">
        <w:rPr>
          <w:rFonts w:ascii="Tahoma" w:hAnsi="Tahoma" w:cs="Tahoma"/>
        </w:rPr>
        <w:t> </w:t>
      </w:r>
      <w:r w:rsidRPr="00071CDB">
        <w:rPr>
          <w:rFonts w:ascii="Tahoma" w:hAnsi="Tahoma" w:cs="Tahoma"/>
          <w:lang w:val="el-GR"/>
        </w:rPr>
        <w:t>- πλαισίου 2002/475/ΔΕΥ του Συμβουλίου και για την τροποποίηση της απόφασης 2005/671/ΔΕΥ του Συμβουλίου (</w:t>
      </w:r>
      <w:r w:rsidRPr="00071CDB">
        <w:rPr>
          <w:rFonts w:ascii="Tahoma" w:hAnsi="Tahoma" w:cs="Tahoma"/>
        </w:rPr>
        <w:t>EE</w:t>
      </w:r>
      <w:r w:rsidRPr="00071CDB">
        <w:rPr>
          <w:rFonts w:ascii="Tahoma" w:hAnsi="Tahoma" w:cs="Tahoma"/>
          <w:lang w:val="el-GR"/>
        </w:rPr>
        <w:t xml:space="preserve"> </w:t>
      </w:r>
      <w:r w:rsidRPr="00071CDB">
        <w:rPr>
          <w:rFonts w:ascii="Tahoma" w:hAnsi="Tahoma" w:cs="Tahoma"/>
        </w:rPr>
        <w:t>L</w:t>
      </w:r>
      <w:r w:rsidRPr="00071CDB">
        <w:rPr>
          <w:rFonts w:ascii="Tahoma" w:hAnsi="Tahoma" w:cs="Tahoma"/>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Pr="00071CDB">
        <w:rPr>
          <w:rFonts w:ascii="Tahoma" w:hAnsi="Tahoma" w:cs="Tahoma"/>
        </w:rPr>
        <w:t> </w:t>
      </w:r>
      <w:r w:rsidRPr="00071CDB">
        <w:rPr>
          <w:rFonts w:ascii="Tahoma" w:hAnsi="Tahoma" w:cs="Tahoma"/>
          <w:lang w:val="el-GR"/>
        </w:rPr>
        <w:t>4689/2020 (Α’</w:t>
      </w:r>
      <w:r w:rsidRPr="00071CDB">
        <w:rPr>
          <w:rFonts w:ascii="Tahoma" w:hAnsi="Tahoma" w:cs="Tahoma"/>
        </w:rPr>
        <w:t> </w:t>
      </w:r>
      <w:r w:rsidRPr="00071CDB">
        <w:rPr>
          <w:rFonts w:ascii="Tahoma" w:hAnsi="Tahoma" w:cs="Tahoma"/>
          <w:lang w:val="el-GR"/>
        </w:rPr>
        <w:t>103),</w:t>
      </w:r>
    </w:p>
    <w:p w14:paraId="6F0F1D3A" w14:textId="77777777" w:rsidR="001C0BBE" w:rsidRPr="00071CDB" w:rsidRDefault="001C0BBE" w:rsidP="006B53EF">
      <w:pPr>
        <w:spacing w:after="120"/>
        <w:jc w:val="both"/>
        <w:rPr>
          <w:rFonts w:ascii="Tahoma" w:hAnsi="Tahoma" w:cs="Tahoma"/>
          <w:lang w:val="el-GR"/>
        </w:rPr>
      </w:pPr>
      <w:r w:rsidRPr="00071CDB">
        <w:rPr>
          <w:rFonts w:ascii="Tahoma" w:hAnsi="Tahoma" w:cs="Tahoma"/>
          <w:lang w:val="el-GR"/>
        </w:rPr>
        <w:t>ε) 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Pr="00071CDB">
        <w:rPr>
          <w:rFonts w:ascii="Tahoma" w:hAnsi="Tahoma" w:cs="Tahoma"/>
        </w:rPr>
        <w:t>EE</w:t>
      </w:r>
      <w:r w:rsidRPr="00071CDB">
        <w:rPr>
          <w:rFonts w:ascii="Tahoma" w:hAnsi="Tahoma" w:cs="Tahoma"/>
          <w:lang w:val="el-GR"/>
        </w:rPr>
        <w:t xml:space="preserve"> </w:t>
      </w:r>
      <w:r w:rsidRPr="00071CDB">
        <w:rPr>
          <w:rFonts w:ascii="Tahoma" w:hAnsi="Tahoma" w:cs="Tahoma"/>
        </w:rPr>
        <w:t>L</w:t>
      </w:r>
      <w:r w:rsidRPr="00071CDB">
        <w:rPr>
          <w:rFonts w:ascii="Tahoma" w:hAnsi="Tahoma" w:cs="Tahoma"/>
          <w:lang w:val="el-GR"/>
        </w:rPr>
        <w:t xml:space="preserve"> 141/05.06.2015) και τα εγκλήματα των άρθρων 2 και 39 του ν.</w:t>
      </w:r>
      <w:r w:rsidRPr="00071CDB">
        <w:rPr>
          <w:rFonts w:ascii="Tahoma" w:hAnsi="Tahoma" w:cs="Tahoma"/>
        </w:rPr>
        <w:t> </w:t>
      </w:r>
      <w:r w:rsidRPr="00071CDB">
        <w:rPr>
          <w:rFonts w:ascii="Tahoma" w:hAnsi="Tahoma" w:cs="Tahoma"/>
          <w:lang w:val="el-GR"/>
        </w:rPr>
        <w:t>4557/2018 (Α’</w:t>
      </w:r>
      <w:r w:rsidRPr="00071CDB">
        <w:rPr>
          <w:rFonts w:ascii="Tahoma" w:hAnsi="Tahoma" w:cs="Tahoma"/>
        </w:rPr>
        <w:t> </w:t>
      </w:r>
      <w:r w:rsidRPr="00071CDB">
        <w:rPr>
          <w:rFonts w:ascii="Tahoma" w:hAnsi="Tahoma" w:cs="Tahoma"/>
          <w:lang w:val="el-GR"/>
        </w:rPr>
        <w:t>139),</w:t>
      </w:r>
    </w:p>
    <w:p w14:paraId="27B0AAC0" w14:textId="77777777" w:rsidR="001C0BBE" w:rsidRPr="00071CDB" w:rsidRDefault="001C0BBE" w:rsidP="006B53EF">
      <w:pPr>
        <w:spacing w:after="120"/>
        <w:jc w:val="both"/>
        <w:rPr>
          <w:rFonts w:ascii="Tahoma" w:hAnsi="Tahoma" w:cs="Tahoma"/>
          <w:lang w:val="el-GR"/>
        </w:rPr>
      </w:pPr>
      <w:r w:rsidRPr="00071CDB">
        <w:rPr>
          <w:rFonts w:ascii="Tahoma" w:hAnsi="Tahoma" w:cs="Tahoma"/>
          <w:lang w:val="el-GR"/>
        </w:rPr>
        <w:t>στ) 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Pr="00071CDB">
        <w:rPr>
          <w:rFonts w:ascii="Tahoma" w:hAnsi="Tahoma" w:cs="Tahoma"/>
        </w:rPr>
        <w:t> </w:t>
      </w:r>
      <w:r w:rsidRPr="00071CDB">
        <w:rPr>
          <w:rFonts w:ascii="Tahoma" w:hAnsi="Tahoma" w:cs="Tahoma"/>
          <w:lang w:val="el-GR"/>
        </w:rPr>
        <w:t xml:space="preserve">- πλαίσιο 2002/629/ΔΕΥ του Συμβουλίου (ΕΕ </w:t>
      </w:r>
      <w:r w:rsidRPr="00071CDB">
        <w:rPr>
          <w:rFonts w:ascii="Tahoma" w:hAnsi="Tahoma" w:cs="Tahoma"/>
        </w:rPr>
        <w:t>L</w:t>
      </w:r>
      <w:r w:rsidRPr="00071CDB">
        <w:rPr>
          <w:rFonts w:ascii="Tahoma" w:hAnsi="Tahoma" w:cs="Tahoma"/>
          <w:lang w:val="el-GR"/>
        </w:rPr>
        <w:t xml:space="preserve"> 101 της 15.4.2011, σ. 1) και τα εγκλήματα του άρθρου 323Α του Ποινικού κώδικα (εμπορία ανθρώπων).</w:t>
      </w:r>
    </w:p>
    <w:p w14:paraId="3F933FCC" w14:textId="77777777" w:rsidR="001C0BBE" w:rsidRPr="00071CDB" w:rsidRDefault="001C0BBE" w:rsidP="006B53EF">
      <w:pPr>
        <w:spacing w:after="120"/>
        <w:jc w:val="both"/>
        <w:rPr>
          <w:rFonts w:ascii="Tahoma" w:hAnsi="Tahoma" w:cs="Tahoma"/>
          <w:lang w:val="el-GR"/>
        </w:rPr>
      </w:pPr>
      <w:r w:rsidRPr="00071CDB">
        <w:rPr>
          <w:rFonts w:ascii="Tahoma" w:hAnsi="Tahoma" w:cs="Tahoma"/>
          <w:lang w:val="el-GR"/>
        </w:rPr>
        <w:t>Ο οικονομικός φορέας αποκλείεται, επίσης, όταν το πρόσωπο εις βάρος του οποίου εκδόθηκε τελεσίδικη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F0349DB" w14:textId="77777777" w:rsidR="001C0BBE" w:rsidRPr="00071CDB" w:rsidRDefault="001C0BBE" w:rsidP="006B53EF">
      <w:pPr>
        <w:spacing w:after="120"/>
        <w:jc w:val="both"/>
        <w:rPr>
          <w:rFonts w:ascii="Tahoma" w:hAnsi="Tahoma" w:cs="Tahoma"/>
          <w:lang w:val="el-GR"/>
        </w:rPr>
      </w:pPr>
      <w:r w:rsidRPr="00071CDB">
        <w:rPr>
          <w:rFonts w:ascii="Tahoma" w:hAnsi="Tahoma" w:cs="Tahoma"/>
          <w:lang w:val="el-GR"/>
        </w:rPr>
        <w:t xml:space="preserve">Η υποχρέωση του προηγούμενου εδαφίου αφορά: </w:t>
      </w:r>
    </w:p>
    <w:p w14:paraId="0C351ABF" w14:textId="77777777" w:rsidR="001C0BBE" w:rsidRPr="00071CDB" w:rsidRDefault="001C0BBE" w:rsidP="006B53EF">
      <w:pPr>
        <w:spacing w:after="120"/>
        <w:jc w:val="both"/>
        <w:rPr>
          <w:rFonts w:ascii="Tahoma" w:hAnsi="Tahoma" w:cs="Tahoma"/>
          <w:lang w:val="el-GR"/>
        </w:rPr>
      </w:pPr>
      <w:r w:rsidRPr="00071CDB">
        <w:rPr>
          <w:rFonts w:ascii="Tahoma" w:hAnsi="Tahoma" w:cs="Tahoma"/>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6C4FD019" w14:textId="77777777" w:rsidR="001C0BBE" w:rsidRPr="00071CDB" w:rsidRDefault="001C0BBE" w:rsidP="006B53EF">
      <w:pPr>
        <w:spacing w:after="120"/>
        <w:jc w:val="both"/>
        <w:rPr>
          <w:rFonts w:ascii="Tahoma" w:hAnsi="Tahoma" w:cs="Tahoma"/>
          <w:lang w:val="el-GR"/>
        </w:rPr>
      </w:pPr>
      <w:r w:rsidRPr="00071CDB">
        <w:rPr>
          <w:rFonts w:ascii="Tahoma" w:hAnsi="Tahoma" w:cs="Tahoma"/>
          <w:lang w:val="el-GR"/>
        </w:rPr>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4CEF508F" w14:textId="77777777" w:rsidR="001C0BBE" w:rsidRPr="00071CDB" w:rsidRDefault="001C0BBE" w:rsidP="006B53EF">
      <w:pPr>
        <w:spacing w:after="120"/>
        <w:jc w:val="both"/>
        <w:rPr>
          <w:rFonts w:ascii="Tahoma" w:hAnsi="Tahoma" w:cs="Tahoma"/>
          <w:lang w:val="el-GR"/>
        </w:rPr>
      </w:pPr>
      <w:r w:rsidRPr="00071CDB">
        <w:rPr>
          <w:rFonts w:ascii="Tahoma" w:hAnsi="Tahoma" w:cs="Tahoma"/>
          <w:lang w:val="el-GR"/>
        </w:rPr>
        <w:t>- στις περιπτώσεις Συνεταιρισμών, τα μέλη του Διοικητικού Συμβουλίου.</w:t>
      </w:r>
    </w:p>
    <w:p w14:paraId="13F252FF" w14:textId="77777777" w:rsidR="001C0BBE" w:rsidRPr="00071CDB" w:rsidRDefault="001C0BBE" w:rsidP="006B53EF">
      <w:pPr>
        <w:spacing w:after="120"/>
        <w:jc w:val="both"/>
        <w:rPr>
          <w:rFonts w:ascii="Tahoma" w:hAnsi="Tahoma" w:cs="Tahoma"/>
          <w:lang w:val="el-GR"/>
        </w:rPr>
      </w:pPr>
      <w:r w:rsidRPr="00071CDB">
        <w:rPr>
          <w:rFonts w:ascii="Tahoma" w:hAnsi="Tahoma" w:cs="Tahoma"/>
          <w:lang w:val="el-GR"/>
        </w:rPr>
        <w:t>- σε όλες τις υπόλοιπες περιπτώσεις νομικών προσώπων, τον κατά περίπτωση νόμιμο εκπρόσωπο.</w:t>
      </w:r>
    </w:p>
    <w:p w14:paraId="5266BA55" w14:textId="77777777" w:rsidR="001C0BBE" w:rsidRPr="00071CDB" w:rsidRDefault="001C0BBE" w:rsidP="006B53EF">
      <w:pPr>
        <w:spacing w:after="120"/>
        <w:jc w:val="both"/>
        <w:rPr>
          <w:rFonts w:ascii="Tahoma" w:hAnsi="Tahoma" w:cs="Tahoma"/>
          <w:b/>
          <w:bCs/>
          <w:lang w:val="el-GR"/>
        </w:rPr>
      </w:pPr>
      <w:r w:rsidRPr="00071CDB">
        <w:rPr>
          <w:rFonts w:ascii="Tahoma" w:hAnsi="Tahoma" w:cs="Tahoma"/>
          <w:b/>
          <w:bCs/>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4A072379" w14:textId="77777777" w:rsidR="001C0BBE" w:rsidRPr="00071CDB" w:rsidRDefault="001C0BBE" w:rsidP="004719AE">
      <w:pPr>
        <w:pStyle w:val="aff0"/>
        <w:numPr>
          <w:ilvl w:val="3"/>
          <w:numId w:val="8"/>
        </w:numPr>
        <w:tabs>
          <w:tab w:val="left" w:pos="0"/>
          <w:tab w:val="left" w:pos="709"/>
          <w:tab w:val="left" w:pos="1134"/>
        </w:tabs>
        <w:spacing w:before="240"/>
        <w:ind w:left="0" w:firstLine="0"/>
        <w:rPr>
          <w:rFonts w:ascii="Tahoma" w:hAnsi="Tahoma" w:cs="Tahoma"/>
          <w:lang w:val="el-GR"/>
        </w:rPr>
      </w:pPr>
      <w:r w:rsidRPr="00071CDB">
        <w:rPr>
          <w:rFonts w:ascii="Tahoma" w:hAnsi="Tahoma" w:cs="Tahoma"/>
          <w:lang w:val="el-GR"/>
        </w:rPr>
        <w:t xml:space="preserve">Στις ακόλουθες περιπτώσεις </w:t>
      </w:r>
    </w:p>
    <w:p w14:paraId="0EE8B592" w14:textId="77777777" w:rsidR="001C0BBE" w:rsidRPr="00071CDB" w:rsidRDefault="001C0BBE" w:rsidP="006B53EF">
      <w:pPr>
        <w:spacing w:after="120"/>
        <w:jc w:val="both"/>
        <w:rPr>
          <w:rFonts w:ascii="Tahoma" w:hAnsi="Tahoma" w:cs="Tahoma"/>
          <w:lang w:val="el-GR"/>
        </w:rPr>
      </w:pPr>
      <w:r w:rsidRPr="00071CDB">
        <w:rPr>
          <w:rFonts w:ascii="Tahoma" w:hAnsi="Tahoma" w:cs="Tahoma"/>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108A6900" w14:textId="77777777" w:rsidR="001C0BBE" w:rsidRPr="00071CDB" w:rsidRDefault="001C0BBE" w:rsidP="006B53EF">
      <w:pPr>
        <w:spacing w:after="120"/>
        <w:jc w:val="both"/>
        <w:rPr>
          <w:rFonts w:ascii="Tahoma" w:hAnsi="Tahoma" w:cs="Tahoma"/>
          <w:lang w:val="el-GR"/>
        </w:rPr>
      </w:pPr>
      <w:r w:rsidRPr="00071CDB">
        <w:rPr>
          <w:rFonts w:ascii="Tahoma" w:hAnsi="Tahoma" w:cs="Tahoma"/>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28EAD901" w14:textId="77777777" w:rsidR="001C0BBE" w:rsidRPr="00071CDB" w:rsidRDefault="001C0BBE" w:rsidP="006B53EF">
      <w:pPr>
        <w:spacing w:after="120"/>
        <w:jc w:val="both"/>
        <w:rPr>
          <w:rFonts w:ascii="Tahoma" w:hAnsi="Tahoma" w:cs="Tahoma"/>
          <w:lang w:val="el-GR"/>
        </w:rPr>
      </w:pPr>
      <w:r w:rsidRPr="00071CDB">
        <w:rPr>
          <w:rFonts w:ascii="Tahoma" w:hAnsi="Tahoma" w:cs="Tahoma"/>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5493B116" w14:textId="77777777" w:rsidR="001C0BBE" w:rsidRPr="00071CDB" w:rsidRDefault="001C0BBE" w:rsidP="006B53EF">
      <w:pPr>
        <w:spacing w:after="120"/>
        <w:jc w:val="both"/>
        <w:rPr>
          <w:rFonts w:ascii="Tahoma" w:hAnsi="Tahoma" w:cs="Tahoma"/>
          <w:lang w:val="el-GR"/>
        </w:rPr>
      </w:pPr>
      <w:r w:rsidRPr="00071CDB">
        <w:rPr>
          <w:rFonts w:ascii="Tahoma" w:hAnsi="Tahoma" w:cs="Tahoma"/>
          <w:lang w:val="el-GR" w:eastAsia="el-GR"/>
        </w:rPr>
        <w:lastRenderedPageBreak/>
        <w:t>Οι υποχρεώσεις των περ. α’ και β’ της παρ. 2.2.3.2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40FD7BE6" w14:textId="77777777" w:rsidR="001C0BBE" w:rsidRPr="00071CDB" w:rsidRDefault="001C0BBE" w:rsidP="006B53EF">
      <w:pPr>
        <w:spacing w:after="120"/>
        <w:jc w:val="both"/>
        <w:rPr>
          <w:rFonts w:ascii="Tahoma" w:hAnsi="Tahoma" w:cs="Tahoma"/>
          <w:lang w:val="el-GR"/>
        </w:rPr>
      </w:pPr>
      <w:r w:rsidRPr="00071CDB">
        <w:rPr>
          <w:rFonts w:ascii="Tahoma" w:hAnsi="Tahoma" w:cs="Tahoma"/>
          <w:lang w:val="el-GR"/>
        </w:rPr>
        <w:t>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κανονισμού.</w:t>
      </w:r>
    </w:p>
    <w:p w14:paraId="5786F767" w14:textId="77777777" w:rsidR="001C0BBE" w:rsidRPr="00071CDB" w:rsidRDefault="001C0BBE" w:rsidP="006B53EF">
      <w:pPr>
        <w:spacing w:after="120"/>
        <w:jc w:val="both"/>
        <w:rPr>
          <w:rFonts w:ascii="Tahoma" w:hAnsi="Tahoma" w:cs="Tahoma"/>
          <w:lang w:val="el-GR"/>
        </w:rPr>
      </w:pPr>
    </w:p>
    <w:p w14:paraId="6FCE03E1" w14:textId="77777777" w:rsidR="001C0BBE" w:rsidRPr="00071CDB" w:rsidRDefault="001C5365" w:rsidP="006B53EF">
      <w:pPr>
        <w:pStyle w:val="aff0"/>
        <w:numPr>
          <w:ilvl w:val="3"/>
          <w:numId w:val="8"/>
        </w:numPr>
        <w:tabs>
          <w:tab w:val="left" w:pos="0"/>
          <w:tab w:val="left" w:pos="709"/>
          <w:tab w:val="left" w:pos="1134"/>
        </w:tabs>
        <w:spacing w:after="120"/>
        <w:ind w:left="0" w:firstLine="0"/>
        <w:contextualSpacing w:val="0"/>
        <w:jc w:val="both"/>
        <w:rPr>
          <w:rFonts w:ascii="Tahoma" w:hAnsi="Tahoma" w:cs="Tahoma"/>
          <w:i/>
          <w:color w:val="000000" w:themeColor="text1"/>
          <w:lang w:val="el-GR"/>
        </w:rPr>
      </w:pPr>
      <w:r w:rsidRPr="00071CDB">
        <w:rPr>
          <w:rFonts w:ascii="Tahoma" w:hAnsi="Tahoma" w:cs="Tahoma"/>
          <w:color w:val="000000" w:themeColor="text1"/>
          <w:lang w:val="el-GR"/>
        </w:rPr>
        <w:t xml:space="preserve">Αποκλείεται από τη συμμετοχή στη διαδικασία σύναψης της παρούσας σύμβασης, οικονομικός φορέας σε οποιαδήποτε από τις ακόλουθες καταστάσεις : </w:t>
      </w:r>
    </w:p>
    <w:p w14:paraId="4D77CA4B" w14:textId="77777777" w:rsidR="001C0BBE" w:rsidRPr="00071CDB" w:rsidRDefault="001C0BBE" w:rsidP="006B53EF">
      <w:pPr>
        <w:spacing w:after="120"/>
        <w:jc w:val="both"/>
        <w:rPr>
          <w:rFonts w:ascii="Tahoma" w:hAnsi="Tahoma" w:cs="Tahoma"/>
          <w:lang w:val="el-GR"/>
        </w:rPr>
      </w:pPr>
      <w:r w:rsidRPr="00071CDB">
        <w:rPr>
          <w:rFonts w:ascii="Tahoma" w:hAnsi="Tahoma" w:cs="Tahoma"/>
          <w:lang w:val="el-GR"/>
        </w:rPr>
        <w:t>(α) εάν έχει αθετήσει τις υποχρεώσεις που προβλέπονται στην παρ. 2 του άρθρου 18 του ν. 4412/2016, περί αρχών που εφαρμόζονται στις διαδικασίες σύναψης δημοσίων συμβάσεων</w:t>
      </w:r>
    </w:p>
    <w:p w14:paraId="07988D52" w14:textId="77777777" w:rsidR="001C0BBE" w:rsidRPr="00071CDB" w:rsidRDefault="001C0BBE" w:rsidP="006B53EF">
      <w:pPr>
        <w:spacing w:after="120"/>
        <w:jc w:val="both"/>
        <w:rPr>
          <w:rFonts w:ascii="Tahoma" w:hAnsi="Tahoma" w:cs="Tahoma"/>
          <w:lang w:val="el-GR"/>
        </w:rPr>
      </w:pPr>
      <w:r w:rsidRPr="00071CDB">
        <w:rPr>
          <w:rFonts w:ascii="Tahoma" w:hAnsi="Tahoma" w:cs="Tahoma"/>
          <w:lang w:val="el-GR"/>
        </w:rPr>
        <w:t>(β) εάν τελεί υπό πτώχευση</w:t>
      </w:r>
      <w:r w:rsidRPr="00071CDB">
        <w:rPr>
          <w:rFonts w:ascii="Tahoma" w:hAnsi="Tahoma" w:cs="Tahoma"/>
          <w:b/>
          <w:lang w:val="el-GR"/>
        </w:rPr>
        <w:t xml:space="preserve"> </w:t>
      </w:r>
      <w:r w:rsidRPr="00071CDB">
        <w:rPr>
          <w:rFonts w:ascii="Tahoma" w:hAnsi="Tahoma" w:cs="Tahoma"/>
          <w:lang w:val="el-GR"/>
        </w:rPr>
        <w:t>ή έχει υπαχθεί σε διαδικασία ειδικής εκκαθάρισης</w:t>
      </w:r>
      <w:r w:rsidRPr="00071CDB">
        <w:rPr>
          <w:rFonts w:ascii="Tahoma" w:hAnsi="Tahoma" w:cs="Tahoma"/>
          <w:b/>
          <w:lang w:val="el-GR"/>
        </w:rPr>
        <w:t xml:space="preserve"> </w:t>
      </w:r>
      <w:r w:rsidRPr="00071CDB">
        <w:rPr>
          <w:rFonts w:ascii="Tahoma" w:hAnsi="Tahoma" w:cs="Tahoma"/>
          <w:lang w:val="el-GR"/>
        </w:rPr>
        <w:t>ή τελεί υπό αναγκαστική διαχείριση</w:t>
      </w:r>
      <w:r w:rsidRPr="00071CDB">
        <w:rPr>
          <w:rFonts w:ascii="Tahoma" w:hAnsi="Tahoma" w:cs="Tahoma"/>
          <w:b/>
          <w:lang w:val="el-GR"/>
        </w:rPr>
        <w:t xml:space="preserve"> </w:t>
      </w:r>
      <w:r w:rsidRPr="00071CDB">
        <w:rPr>
          <w:rFonts w:ascii="Tahoma" w:hAnsi="Tahoma" w:cs="Tahoma"/>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w:t>
      </w:r>
    </w:p>
    <w:p w14:paraId="02722FC0" w14:textId="72A5D745" w:rsidR="001C0BBE" w:rsidRPr="00071CDB" w:rsidRDefault="001C0BBE" w:rsidP="006B53EF">
      <w:pPr>
        <w:spacing w:after="120"/>
        <w:jc w:val="both"/>
        <w:rPr>
          <w:rFonts w:ascii="Tahoma" w:hAnsi="Tahoma" w:cs="Tahoma"/>
          <w:lang w:val="el-GR"/>
        </w:rPr>
      </w:pPr>
      <w:r w:rsidRPr="00071CDB">
        <w:rPr>
          <w:rFonts w:ascii="Tahoma" w:hAnsi="Tahoma" w:cs="Tahoma"/>
          <w:lang w:val="el-GR"/>
        </w:rPr>
        <w:t>(γ) εάν, με την επιφύλαξη της παραγράφου 3</w:t>
      </w:r>
      <w:r w:rsidR="00786C37">
        <w:rPr>
          <w:rFonts w:ascii="Tahoma" w:hAnsi="Tahoma" w:cs="Tahoma"/>
          <w:lang w:val="el-GR"/>
        </w:rPr>
        <w:t>Γ</w:t>
      </w:r>
      <w:r w:rsidRPr="00071CDB">
        <w:rPr>
          <w:rFonts w:ascii="Tahoma" w:hAnsi="Tahoma" w:cs="Tahoma"/>
          <w:lang w:val="el-GR"/>
        </w:rPr>
        <w:t xml:space="preserve"> 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719E8BA0" w14:textId="77777777" w:rsidR="001C0BBE" w:rsidRPr="00071CDB" w:rsidRDefault="001C0BBE" w:rsidP="006B53EF">
      <w:pPr>
        <w:spacing w:after="120"/>
        <w:jc w:val="both"/>
        <w:rPr>
          <w:rFonts w:ascii="Tahoma" w:hAnsi="Tahoma" w:cs="Tahoma"/>
          <w:lang w:val="el-GR"/>
        </w:rPr>
      </w:pPr>
      <w:r w:rsidRPr="00071CDB">
        <w:rPr>
          <w:rFonts w:ascii="Tahoma" w:hAnsi="Tahoma" w:cs="Tahoma"/>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6A5F5FC7" w14:textId="77777777" w:rsidR="001C0BBE" w:rsidRPr="00071CDB" w:rsidRDefault="001C0BBE" w:rsidP="006B53EF">
      <w:pPr>
        <w:spacing w:after="120"/>
        <w:jc w:val="both"/>
        <w:rPr>
          <w:rFonts w:ascii="Tahoma" w:hAnsi="Tahoma" w:cs="Tahoma"/>
          <w:lang w:val="el-GR"/>
        </w:rPr>
      </w:pPr>
      <w:r w:rsidRPr="00071CDB">
        <w:rPr>
          <w:rFonts w:ascii="Tahoma" w:hAnsi="Tahoma" w:cs="Tahoma"/>
          <w:lang w:val="el-GR"/>
        </w:rPr>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 όπως ισχύει, δεν μπορεί να θεραπευθεί με άλλα, λιγότερο παρεμβατικά, μέσα, </w:t>
      </w:r>
    </w:p>
    <w:p w14:paraId="67EA405D" w14:textId="53DB031B" w:rsidR="001C0BBE" w:rsidRPr="00071CDB" w:rsidRDefault="001C0BBE" w:rsidP="006B53EF">
      <w:pPr>
        <w:spacing w:after="120"/>
        <w:jc w:val="both"/>
        <w:rPr>
          <w:rFonts w:ascii="Tahoma" w:hAnsi="Tahoma" w:cs="Tahoma"/>
          <w:lang w:val="el-GR"/>
        </w:rPr>
      </w:pPr>
      <w:r w:rsidRPr="00071CDB">
        <w:rPr>
          <w:rFonts w:ascii="Tahoma" w:hAnsi="Tahoma" w:cs="Tahoma"/>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w:t>
      </w:r>
      <w:r w:rsidR="004455E4" w:rsidRPr="004455E4">
        <w:rPr>
          <w:rFonts w:ascii="Tahoma" w:hAnsi="Tahoma" w:cs="Tahoma"/>
          <w:lang w:val="el-GR"/>
        </w:rPr>
        <w:t>που είχε ως συνέπεια την έκπτωσή του από τη σύμβαση και την επιβολή σε αυτόν συνακόλουθων κυρώσεων</w:t>
      </w:r>
      <w:r w:rsidRPr="00071CDB">
        <w:rPr>
          <w:rFonts w:ascii="Tahoma" w:hAnsi="Tahoma" w:cs="Tahoma"/>
          <w:lang w:val="el-GR"/>
        </w:rPr>
        <w:t xml:space="preserve">, </w:t>
      </w:r>
    </w:p>
    <w:p w14:paraId="3920CB6C" w14:textId="77777777" w:rsidR="001C0BBE" w:rsidRPr="00071CDB" w:rsidRDefault="001C0BBE" w:rsidP="006B53EF">
      <w:pPr>
        <w:spacing w:after="120"/>
        <w:jc w:val="both"/>
        <w:rPr>
          <w:rFonts w:ascii="Tahoma" w:hAnsi="Tahoma" w:cs="Tahoma"/>
          <w:lang w:val="el-GR"/>
        </w:rPr>
      </w:pPr>
      <w:r w:rsidRPr="00071CDB">
        <w:rPr>
          <w:rFonts w:ascii="Tahoma" w:hAnsi="Tahoma" w:cs="Tahoma"/>
          <w:lang w:val="el-GR"/>
        </w:rPr>
        <w:t>(ζ) 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w:t>
      </w:r>
      <w:r w:rsidR="007A3C6D" w:rsidRPr="00071CDB">
        <w:rPr>
          <w:rFonts w:ascii="Tahoma" w:hAnsi="Tahoma" w:cs="Tahoma"/>
          <w:lang w:val="el-GR"/>
        </w:rPr>
        <w:t xml:space="preserve"> 2.2.9.2 Αποδεικτικά μέσα – Δικαιολογητικά προσωρινού αναδόχου </w:t>
      </w:r>
      <w:r w:rsidRPr="00071CDB">
        <w:rPr>
          <w:rFonts w:ascii="Tahoma" w:hAnsi="Tahoma" w:cs="Tahoma"/>
          <w:lang w:val="el-GR"/>
        </w:rPr>
        <w:t xml:space="preserve">της παρούσας. </w:t>
      </w:r>
    </w:p>
    <w:p w14:paraId="493CF653" w14:textId="77777777" w:rsidR="001C0BBE" w:rsidRPr="00071CDB" w:rsidRDefault="001C0BBE" w:rsidP="006B53EF">
      <w:pPr>
        <w:spacing w:after="120"/>
        <w:jc w:val="both"/>
        <w:rPr>
          <w:rFonts w:ascii="Tahoma" w:hAnsi="Tahoma" w:cs="Tahoma"/>
          <w:lang w:val="el-GR"/>
        </w:rPr>
      </w:pPr>
      <w:r w:rsidRPr="00071CDB">
        <w:rPr>
          <w:rFonts w:ascii="Tahoma" w:hAnsi="Tahoma" w:cs="Tahoma"/>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με απατηλό τρόπο παραπλανητικές πληροφορίες που ενδέχεται να επηρεάσουν ουσιωδώς τις αποφάσεις που αφορούν τον αποκλεισμό, την επιλογή ή την ανάθεση, </w:t>
      </w:r>
    </w:p>
    <w:p w14:paraId="42C2ABF6" w14:textId="77777777" w:rsidR="001C0BBE" w:rsidRPr="00071CDB" w:rsidRDefault="001C0BBE" w:rsidP="006B53EF">
      <w:pPr>
        <w:spacing w:after="120"/>
        <w:jc w:val="both"/>
        <w:rPr>
          <w:rFonts w:ascii="Tahoma" w:hAnsi="Tahoma" w:cs="Tahoma"/>
          <w:lang w:val="el-GR"/>
        </w:rPr>
      </w:pPr>
      <w:r w:rsidRPr="00071CDB">
        <w:rPr>
          <w:rFonts w:ascii="Tahoma" w:hAnsi="Tahoma" w:cs="Tahoma"/>
          <w:lang w:val="el-GR"/>
        </w:rPr>
        <w:t>(θ) 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p>
    <w:p w14:paraId="414BE617" w14:textId="77777777" w:rsidR="001C0BBE" w:rsidRPr="00071CDB" w:rsidRDefault="001C0BBE" w:rsidP="006B53EF">
      <w:pPr>
        <w:spacing w:after="120"/>
        <w:jc w:val="both"/>
        <w:rPr>
          <w:rFonts w:ascii="Tahoma" w:hAnsi="Tahoma" w:cs="Tahoma"/>
          <w:b/>
          <w:bCs/>
          <w:lang w:val="el-GR"/>
        </w:rPr>
      </w:pPr>
      <w:r w:rsidRPr="00071CDB">
        <w:rPr>
          <w:rFonts w:ascii="Tahoma" w:hAnsi="Tahoma" w:cs="Tahoma"/>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445F8E4F" w14:textId="77777777" w:rsidR="001C0BBE" w:rsidRPr="00071CDB" w:rsidRDefault="001C0BBE" w:rsidP="006B53EF">
      <w:pPr>
        <w:pStyle w:val="aff0"/>
        <w:numPr>
          <w:ilvl w:val="3"/>
          <w:numId w:val="8"/>
        </w:numPr>
        <w:tabs>
          <w:tab w:val="left" w:pos="0"/>
          <w:tab w:val="left" w:pos="709"/>
          <w:tab w:val="left" w:pos="1134"/>
        </w:tabs>
        <w:spacing w:after="120"/>
        <w:ind w:left="0" w:firstLine="0"/>
        <w:contextualSpacing w:val="0"/>
        <w:jc w:val="both"/>
        <w:rPr>
          <w:rFonts w:ascii="Tahoma" w:hAnsi="Tahoma" w:cs="Tahoma"/>
          <w:lang w:val="el-GR"/>
        </w:rPr>
      </w:pPr>
      <w:bookmarkStart w:id="50" w:name="_Ref74508082"/>
      <w:r w:rsidRPr="00071CDB">
        <w:rPr>
          <w:rFonts w:ascii="Tahoma" w:hAnsi="Tahoma" w:cs="Tahoma"/>
          <w:lang w:val="el-GR"/>
        </w:rPr>
        <w:lastRenderedPageBreak/>
        <w:t>Αποκλείεται, επίσης,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όπως ισχύει (αμιγώς εθνικός λόγος αποκλεισμού). 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  που αντιστοιχούν σε ανώνυμη εταιρεία.</w:t>
      </w:r>
      <w:bookmarkEnd w:id="50"/>
      <w:r w:rsidRPr="00071CDB">
        <w:rPr>
          <w:rFonts w:ascii="Tahoma" w:hAnsi="Tahoma" w:cs="Tahoma"/>
          <w:b/>
          <w:bCs/>
          <w:lang w:val="el-GR"/>
        </w:rPr>
        <w:t xml:space="preserve"> </w:t>
      </w:r>
    </w:p>
    <w:p w14:paraId="20E33DA0" w14:textId="77777777" w:rsidR="001C0BBE" w:rsidRPr="00071CDB" w:rsidRDefault="001C0BBE" w:rsidP="006B53EF">
      <w:pPr>
        <w:pStyle w:val="aff0"/>
        <w:tabs>
          <w:tab w:val="left" w:pos="0"/>
          <w:tab w:val="left" w:pos="709"/>
          <w:tab w:val="left" w:pos="1134"/>
        </w:tabs>
        <w:spacing w:after="120"/>
        <w:ind w:left="0"/>
        <w:contextualSpacing w:val="0"/>
        <w:jc w:val="both"/>
        <w:rPr>
          <w:rFonts w:ascii="Tahoma" w:hAnsi="Tahoma" w:cs="Tahoma"/>
          <w:lang w:val="el-GR"/>
        </w:rPr>
      </w:pPr>
      <w:r w:rsidRPr="00071CDB">
        <w:rPr>
          <w:rFonts w:ascii="Tahoma" w:hAnsi="Tahoma" w:cs="Tahoma"/>
          <w:lang w:val="el-GR"/>
        </w:rPr>
        <w:t xml:space="preserve">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(investment firms), εταιρείες διαχείρισης κεφαλαίων/ενεργητικού (asset/fund managers) ή εταιρείες διαχείρισης κεφαλαίων επιχειρηματικών συμμετοχών (private equity firms),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 </w:t>
      </w:r>
    </w:p>
    <w:p w14:paraId="48BFDD32" w14:textId="77777777" w:rsidR="001C0BBE" w:rsidRPr="00071CDB" w:rsidRDefault="001C0BBE" w:rsidP="001C0BBE">
      <w:pPr>
        <w:pStyle w:val="aff0"/>
        <w:tabs>
          <w:tab w:val="left" w:pos="0"/>
        </w:tabs>
        <w:spacing w:before="240"/>
        <w:ind w:left="0"/>
        <w:rPr>
          <w:rFonts w:ascii="Tahoma" w:hAnsi="Tahoma" w:cs="Tahoma"/>
          <w:b/>
          <w:bCs/>
          <w:lang w:val="el-GR"/>
        </w:rPr>
      </w:pPr>
    </w:p>
    <w:p w14:paraId="0395983E" w14:textId="77777777" w:rsidR="001C0BBE" w:rsidRPr="00071CDB" w:rsidRDefault="001C0BBE" w:rsidP="006B53EF">
      <w:pPr>
        <w:pStyle w:val="aff0"/>
        <w:numPr>
          <w:ilvl w:val="3"/>
          <w:numId w:val="8"/>
        </w:numPr>
        <w:tabs>
          <w:tab w:val="left" w:pos="0"/>
          <w:tab w:val="left" w:pos="709"/>
          <w:tab w:val="left" w:pos="1134"/>
        </w:tabs>
        <w:spacing w:after="120"/>
        <w:ind w:left="0" w:firstLine="0"/>
        <w:jc w:val="both"/>
        <w:rPr>
          <w:rFonts w:ascii="Tahoma" w:hAnsi="Tahoma" w:cs="Tahoma"/>
          <w:lang w:val="el-GR"/>
        </w:rPr>
      </w:pPr>
      <w:r w:rsidRPr="00071CDB">
        <w:rPr>
          <w:rFonts w:ascii="Tahoma" w:hAnsi="Tahoma" w:cs="Tahoma"/>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6004CA4A" w14:textId="77777777" w:rsidR="00786C37" w:rsidRDefault="00786C37" w:rsidP="00786C37">
      <w:pPr>
        <w:tabs>
          <w:tab w:val="left" w:pos="0"/>
          <w:tab w:val="left" w:pos="709"/>
          <w:tab w:val="left" w:pos="1134"/>
        </w:tabs>
        <w:spacing w:before="240"/>
        <w:rPr>
          <w:rFonts w:ascii="Tahoma" w:hAnsi="Tahoma" w:cs="Tahoma"/>
          <w:lang w:val="el-GR"/>
        </w:rPr>
      </w:pPr>
      <w:r w:rsidRPr="005E5414">
        <w:rPr>
          <w:rFonts w:ascii="Tahoma" w:hAnsi="Tahoma" w:cs="Tahoma"/>
          <w:b/>
          <w:bCs/>
          <w:lang w:val="el-GR"/>
        </w:rPr>
        <w:t>2.2.3.5.α</w:t>
      </w:r>
      <w:r w:rsidRPr="005E5414">
        <w:rPr>
          <w:rFonts w:ascii="Tahoma" w:hAnsi="Tahoma" w:cs="Tahoma"/>
          <w:lang w:val="el-GR"/>
        </w:rPr>
        <w:t xml:space="preserve">  Απαγορεύεται η ανάθεση της παρούσας σύμβασης, σε:</w:t>
      </w:r>
    </w:p>
    <w:p w14:paraId="38A6DEA2" w14:textId="77777777" w:rsidR="00786C37" w:rsidRDefault="00786C37" w:rsidP="005E5414">
      <w:pPr>
        <w:tabs>
          <w:tab w:val="left" w:pos="0"/>
          <w:tab w:val="left" w:pos="709"/>
          <w:tab w:val="left" w:pos="1134"/>
        </w:tabs>
        <w:jc w:val="both"/>
        <w:rPr>
          <w:rFonts w:ascii="Tahoma" w:hAnsi="Tahoma" w:cs="Tahoma"/>
          <w:lang w:val="el-GR"/>
        </w:rPr>
      </w:pPr>
      <w:r w:rsidRPr="005E5414">
        <w:rPr>
          <w:rFonts w:ascii="Tahoma" w:hAnsi="Tahoma" w:cs="Tahoma"/>
          <w:lang w:val="el-GR"/>
        </w:rPr>
        <w:t xml:space="preserve">α) Ρώσο υπήκοο ή φυσικό ή νομικό πρόσωπο, οντότητα ή φορέα που έχει την έδρα του στη Ρωσία  β) νομικό πρόσωπο, οντότητα ή φορέα του οποίου τα δικαιώματα ιδιοκτησίας κατέχει άμεσα ή έμμεσα σε ποσοστό άνω του 50 % οντότητα αναφερόμενη στο στοιχείο α) της παρούσας παραγράφου ή </w:t>
      </w:r>
    </w:p>
    <w:p w14:paraId="2967DBC5" w14:textId="1349A5E2" w:rsidR="00786C37" w:rsidRDefault="00786C37" w:rsidP="00786C37">
      <w:pPr>
        <w:tabs>
          <w:tab w:val="left" w:pos="0"/>
          <w:tab w:val="left" w:pos="709"/>
          <w:tab w:val="left" w:pos="1134"/>
        </w:tabs>
        <w:jc w:val="both"/>
        <w:rPr>
          <w:rFonts w:ascii="Tahoma" w:hAnsi="Tahoma" w:cs="Tahoma"/>
          <w:lang w:val="el-GR"/>
        </w:rPr>
      </w:pPr>
      <w:r w:rsidRPr="00786C37">
        <w:rPr>
          <w:rFonts w:ascii="Tahoma" w:hAnsi="Tahoma" w:cs="Tahoma"/>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 της αξίας της σύμβασης, των υπεργολάβων, προμηθευτών ή οντοτήτων (τρίτων) στις ικανότητες των οποίων στηρίζεται, κατά την έννοια των οδηγιών για τις δημόσιες συμβάσεις.</w:t>
      </w:r>
    </w:p>
    <w:p w14:paraId="6F938A69" w14:textId="77777777" w:rsidR="00786C37" w:rsidRDefault="00786C37" w:rsidP="005E5414">
      <w:pPr>
        <w:tabs>
          <w:tab w:val="left" w:pos="0"/>
          <w:tab w:val="left" w:pos="709"/>
          <w:tab w:val="left" w:pos="1134"/>
        </w:tabs>
        <w:jc w:val="both"/>
        <w:rPr>
          <w:rFonts w:ascii="Tahoma" w:hAnsi="Tahoma" w:cs="Tahoma"/>
          <w:lang w:val="el-GR"/>
        </w:rPr>
      </w:pPr>
    </w:p>
    <w:p w14:paraId="0BD480E6" w14:textId="77777777" w:rsidR="001C0BBE" w:rsidRPr="00071CDB" w:rsidRDefault="001C0BBE" w:rsidP="006B53EF">
      <w:pPr>
        <w:pStyle w:val="aff0"/>
        <w:numPr>
          <w:ilvl w:val="3"/>
          <w:numId w:val="8"/>
        </w:numPr>
        <w:tabs>
          <w:tab w:val="left" w:pos="0"/>
          <w:tab w:val="left" w:pos="709"/>
          <w:tab w:val="left" w:pos="1134"/>
        </w:tabs>
        <w:spacing w:after="120"/>
        <w:ind w:left="0" w:firstLine="0"/>
        <w:jc w:val="both"/>
        <w:rPr>
          <w:rFonts w:ascii="Tahoma" w:hAnsi="Tahoma" w:cs="Tahoma"/>
          <w:b/>
          <w:bCs/>
          <w:lang w:val="el-GR"/>
        </w:rPr>
      </w:pPr>
      <w:r w:rsidRPr="00071CDB">
        <w:rPr>
          <w:rFonts w:ascii="Tahoma" w:hAnsi="Tahoma" w:cs="Tahoma"/>
          <w:lang w:val="el-GR"/>
        </w:rPr>
        <w:t xml:space="preserve"> Ο οικονομικός φορέας που εμπίπτει σε μια από τις καταστάσεις που αναφέρονται στις παραγράφους</w:t>
      </w:r>
      <w:r w:rsidR="007A3C6D" w:rsidRPr="00071CDB">
        <w:rPr>
          <w:rFonts w:ascii="Tahoma" w:hAnsi="Tahoma" w:cs="Tahoma"/>
          <w:lang w:val="el-GR"/>
        </w:rPr>
        <w:t xml:space="preserve"> 2.2.3.1 και 2.2.3.3</w:t>
      </w:r>
      <w:r w:rsidRPr="00071CDB">
        <w:rPr>
          <w:rFonts w:ascii="Tahoma" w:hAnsi="Tahoma" w:cs="Tahoma"/>
          <w:lang w:val="el-GR"/>
        </w:rPr>
        <w:t xml:space="preserve"> εκτός από την περ. β αυτής,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Pr="00071CDB">
        <w:rPr>
          <w:rFonts w:ascii="Tahoma" w:hAnsi="Tahoma" w:cs="Tahoma"/>
        </w:rPr>
        <w:t>o</w:t>
      </w:r>
      <w:r w:rsidRPr="00071CDB">
        <w:rPr>
          <w:rFonts w:ascii="Tahoma" w:hAnsi="Tahoma" w:cs="Tahoma"/>
          <w:lang w:val="el-GR"/>
        </w:rPr>
        <w:t>κάθαρση). 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7261B957" w14:textId="77777777" w:rsidR="001C0BBE" w:rsidRPr="00071CDB" w:rsidRDefault="001C0BBE" w:rsidP="006B53EF">
      <w:pPr>
        <w:pStyle w:val="aff0"/>
        <w:tabs>
          <w:tab w:val="left" w:pos="0"/>
          <w:tab w:val="left" w:pos="709"/>
          <w:tab w:val="left" w:pos="1134"/>
        </w:tabs>
        <w:spacing w:after="120"/>
        <w:ind w:left="0"/>
        <w:jc w:val="both"/>
        <w:rPr>
          <w:rFonts w:ascii="Tahoma" w:hAnsi="Tahoma" w:cs="Tahoma"/>
          <w:b/>
          <w:bCs/>
          <w:lang w:val="el-GR"/>
        </w:rPr>
      </w:pPr>
    </w:p>
    <w:p w14:paraId="2A102AE1" w14:textId="77777777" w:rsidR="001C0BBE" w:rsidRPr="00071CDB" w:rsidRDefault="001C0BBE" w:rsidP="001C0BBE">
      <w:pPr>
        <w:pStyle w:val="aff0"/>
        <w:rPr>
          <w:rFonts w:ascii="Tahoma" w:hAnsi="Tahoma" w:cs="Tahoma"/>
          <w:b/>
          <w:bCs/>
          <w:lang w:val="el-GR"/>
        </w:rPr>
      </w:pPr>
    </w:p>
    <w:p w14:paraId="2E672CCF" w14:textId="63FE2DBF" w:rsidR="00786C37" w:rsidRPr="005E5414" w:rsidRDefault="00786C37" w:rsidP="005E5414">
      <w:pPr>
        <w:rPr>
          <w:rFonts w:ascii="Tahoma" w:hAnsi="Tahoma" w:cs="Tahoma"/>
          <w:lang w:val="el-GR"/>
        </w:rPr>
      </w:pPr>
      <w:r w:rsidRPr="005E5414">
        <w:rPr>
          <w:rFonts w:ascii="Tahoma" w:hAnsi="Tahoma" w:cs="Tahoma"/>
          <w:lang w:val="el-GR"/>
        </w:rPr>
        <w:t xml:space="preserve">  </w:t>
      </w:r>
    </w:p>
    <w:p w14:paraId="472EDD70" w14:textId="77777777" w:rsidR="00786C37" w:rsidRPr="00786C37" w:rsidRDefault="00786C37" w:rsidP="00786C37">
      <w:pPr>
        <w:pStyle w:val="aff0"/>
        <w:rPr>
          <w:rFonts w:ascii="Tahoma" w:hAnsi="Tahoma" w:cs="Tahoma"/>
          <w:lang w:val="el-GR"/>
        </w:rPr>
      </w:pPr>
    </w:p>
    <w:p w14:paraId="603DE0F9" w14:textId="77777777" w:rsidR="00786C37" w:rsidRPr="005E5414" w:rsidRDefault="00786C37" w:rsidP="005E5414">
      <w:pPr>
        <w:pStyle w:val="aff0"/>
        <w:numPr>
          <w:ilvl w:val="3"/>
          <w:numId w:val="8"/>
        </w:numPr>
        <w:tabs>
          <w:tab w:val="left" w:pos="0"/>
          <w:tab w:val="left" w:pos="709"/>
          <w:tab w:val="left" w:pos="1134"/>
        </w:tabs>
        <w:spacing w:after="120"/>
        <w:ind w:left="0" w:firstLine="0"/>
        <w:jc w:val="both"/>
        <w:rPr>
          <w:rFonts w:ascii="Tahoma" w:hAnsi="Tahoma" w:cs="Tahoma"/>
          <w:color w:val="000000"/>
          <w:lang w:val="el-GR"/>
        </w:rPr>
      </w:pPr>
      <w:r w:rsidRPr="005E5414">
        <w:rPr>
          <w:rFonts w:ascii="Tahoma" w:hAnsi="Tahoma" w:cs="Tahoma"/>
          <w:color w:val="000000"/>
          <w:lang w:val="el-GR"/>
        </w:rPr>
        <w:t>Η απόφαση για τη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 καθώς και στην υπ’ αριθμ. 102080/24-10-2022 (Β΄5623/02.11.2022) απόφαση του Υπουργού Ανάπτυξης και Επενδύσεων με θέμα: «Ρύθμιση θεμάτων σχετικά με την εξέταση επανορθωτικών μέτρων από την Επιτροπή της παρ.  9 του άρθρου 73 του ν. 4412/2016».</w:t>
      </w:r>
    </w:p>
    <w:p w14:paraId="2D3E895B" w14:textId="3672818B" w:rsidR="001C0BBE" w:rsidRDefault="00786C37" w:rsidP="00786C37">
      <w:pPr>
        <w:jc w:val="both"/>
        <w:rPr>
          <w:rFonts w:ascii="Tahoma" w:hAnsi="Tahoma" w:cs="Tahoma"/>
          <w:color w:val="000000"/>
          <w:lang w:val="el-GR"/>
        </w:rPr>
      </w:pPr>
      <w:r w:rsidRPr="005E5414">
        <w:rPr>
          <w:rFonts w:ascii="Tahoma" w:hAnsi="Tahoma" w:cs="Tahoma"/>
          <w:color w:val="000000"/>
          <w:lang w:val="el-GR"/>
        </w:rPr>
        <w:t xml:space="preserve">Η αναθέτουσα αρχή αποστέλλει στην Επιτροπή εξέτασης επανορθωτικών μέτρων της παρ. 9 του άρθρου 73 του ν. 4412/2016 το σχέδιο της απόφασής της περί της διαπίστωσης της επάρκειας ή μη των ληφθέντων από τον οικονομικό φορέα επανορθωτικών μέτρων, συνοδευόμενο από πλήρη φάκελο που περιλαμβάνει όλα τα σχετικά με την υπόθεση στοιχεία. Το σχέδιο της απόφασης της αναθέτουσας αρχής, μαζί με όλα τα σχετικά με την υπόθεση στοιχεία αποστέλλονται, ηλεκτρονικά στη διεύθυνση ηλεκτρονικού ταχυδρομείου </w:t>
      </w:r>
      <w:hyperlink r:id="rId20" w:history="1">
        <w:r w:rsidRPr="005E5414">
          <w:rPr>
            <w:rStyle w:val="-"/>
          </w:rPr>
          <w:t>epanorthotika</w:t>
        </w:r>
        <w:r w:rsidRPr="005E5414">
          <w:rPr>
            <w:rStyle w:val="-"/>
            <w:lang w:val="el-GR"/>
          </w:rPr>
          <w:t>@</w:t>
        </w:r>
        <w:r w:rsidRPr="005E5414">
          <w:rPr>
            <w:rStyle w:val="-"/>
          </w:rPr>
          <w:t>eaadhsy</w:t>
        </w:r>
        <w:r w:rsidRPr="005E5414">
          <w:rPr>
            <w:rStyle w:val="-"/>
            <w:lang w:val="el-GR"/>
          </w:rPr>
          <w:t>.</w:t>
        </w:r>
        <w:r w:rsidRPr="005E5414">
          <w:rPr>
            <w:rStyle w:val="-"/>
          </w:rPr>
          <w:t>gr</w:t>
        </w:r>
      </w:hyperlink>
      <w:r>
        <w:rPr>
          <w:rFonts w:ascii="Tahoma" w:hAnsi="Tahoma" w:cs="Tahoma"/>
          <w:color w:val="000000"/>
          <w:lang w:val="el-GR"/>
        </w:rPr>
        <w:t>.</w:t>
      </w:r>
    </w:p>
    <w:p w14:paraId="113FB7ED" w14:textId="6502DEC0" w:rsidR="00786C37" w:rsidRDefault="00786C37" w:rsidP="00786C37">
      <w:pPr>
        <w:jc w:val="both"/>
        <w:rPr>
          <w:rFonts w:ascii="Tahoma" w:hAnsi="Tahoma" w:cs="Tahoma"/>
          <w:lang w:val="el-GR"/>
        </w:rPr>
      </w:pPr>
      <w:r w:rsidRPr="006C39EA">
        <w:rPr>
          <w:rFonts w:ascii="Tahoma" w:hAnsi="Tahoma" w:cs="Tahoma"/>
          <w:lang w:val="el-GR"/>
        </w:rPr>
        <w:t>Στην περίπτωση που ο οικονομικός φορέας δεν έχει προσκομίσει, με δική του πρωτοβουλία, τα στοιχεία, με τα οποία αποδεικνύονται τα επικαλούμενα μέτρα αυτοκάθαρσης (εκδοθείσες αποφάσεις διοίκησης, αποδεικτικά εξόφλησης προστίμων, αλληλογραφία με αρμόδιες ελεγκτικές αρχές κ.λπ.), η αναθέτουσα αρχή, πριν από τη σύνταξη και αποστολή του σχεδίου απόφασης στην Επιτροπή, υποχρεούται να ζητήσει από τον οικονομικό φορέα την προσκόμισή τους, εντός προθεσμίας που δεν υπερβαίνει τις δέκα (10) ημέρες. Με την παρέλευση της ανωτέρω προθεσμίας, θεωρείται ότι τα αιτούμενα στοιχεία δεν προσκομίστηκαν. Στην περίπτωση που ο οικονομικός φορέας υποβάλει αίτημα για παράταση της ως άνω προθεσμίας, συνοδευόμενο από έγγραφα, με τα οποία αποδεικνύεται ότι έχει αιτηθεί τη χορήγηση των στοιχείων, η αναθέτουσα αρχή παρατείνει την προθεσμία υποβολής, για όσο χρόνο απαιτηθεί για τη χορήγησή τους από τις αρμόδιες δημόσιες αρχές.</w:t>
      </w:r>
    </w:p>
    <w:p w14:paraId="13C6B0D7" w14:textId="1BDC5CDD" w:rsidR="00786C37" w:rsidRDefault="00786C37" w:rsidP="00786C37">
      <w:pPr>
        <w:jc w:val="both"/>
        <w:rPr>
          <w:rFonts w:ascii="Tahoma" w:hAnsi="Tahoma" w:cs="Tahoma"/>
          <w:lang w:val="el-GR"/>
        </w:rPr>
      </w:pPr>
      <w:r w:rsidRPr="006C39EA">
        <w:rPr>
          <w:rFonts w:ascii="Tahoma" w:hAnsi="Tahoma" w:cs="Tahoma"/>
          <w:lang w:val="el-GR"/>
        </w:rPr>
        <w:t>Αν η αναθέτουσα αρχή κρίνει ότι τα στοιχεία που προσκόμισε ο οικονομικός φορέας δεν είναι πλήρη ή απαιτούνται διευκρινίσεις, πριν από την αποστολή του σχεδίου της απόφασής της στην Επιτροπή, καλεί τον οικονομικό φορέα για τη συμπλήρωση των σχετικών στοιχείων ή/και την παροχή διευκρινίσεων, εντός προθεσμίας, που δεν υπερβαίνει τις δέκα (10) ημέρες.</w:t>
      </w:r>
    </w:p>
    <w:p w14:paraId="30A7C798" w14:textId="09887AAD" w:rsidR="00786C37" w:rsidRDefault="00786C37" w:rsidP="00786C37">
      <w:pPr>
        <w:jc w:val="both"/>
        <w:rPr>
          <w:rFonts w:ascii="Tahoma" w:hAnsi="Tahoma" w:cs="Tahoma"/>
          <w:lang w:val="el-GR"/>
        </w:rPr>
      </w:pPr>
      <w:r w:rsidRPr="006C39EA">
        <w:rPr>
          <w:rFonts w:ascii="Tahoma" w:hAnsi="Tahoma" w:cs="Tahoma"/>
          <w:lang w:val="el-GR"/>
        </w:rPr>
        <w:t>Αν ο οικονομικός φορέας δεν ανταποκριθεί στην πρόσκληση της αναθέτουσας αρχής, το γεγονός αυτό μνημονεύεται στο σχέδιο της απόφασης.</w:t>
      </w:r>
    </w:p>
    <w:p w14:paraId="671861FA" w14:textId="6780B240" w:rsidR="00786C37" w:rsidRDefault="00786C37" w:rsidP="00786C37">
      <w:pPr>
        <w:jc w:val="both"/>
        <w:rPr>
          <w:rFonts w:ascii="Tahoma" w:hAnsi="Tahoma" w:cs="Tahoma"/>
          <w:lang w:val="el-GR"/>
        </w:rPr>
      </w:pPr>
      <w:r w:rsidRPr="006C39EA">
        <w:rPr>
          <w:rFonts w:ascii="Tahoma" w:hAnsi="Tahoma" w:cs="Tahoma"/>
          <w:lang w:val="el-GR"/>
        </w:rPr>
        <w:t>Με την επιφύλαξη της επόμενης παραγράφου, δεν εξετάζονται από την Επιτροπή επανορθωτικά μέτρα που επικαλείται ένας οικονομικός φορέας, προκειμένου να αποδείξει την αξιοπιστία του, εφόσον αυτά έχουν ληφθεί μετά την ημερομηνία λήξης υποβολής των προσφορών. Στην περίπτωση αυτή, η αναθέτουσα αρχή δεν τα λαμβάνει υπόψη και δεν τα μνημονεύει στο σχέδιο της απόφασής της που αποστέλλει στην Επιτροπή.</w:t>
      </w:r>
    </w:p>
    <w:p w14:paraId="10C27391" w14:textId="77777777" w:rsidR="00786C37" w:rsidRPr="006C39EA" w:rsidRDefault="00786C37" w:rsidP="00786C37">
      <w:pPr>
        <w:rPr>
          <w:rFonts w:ascii="Tahoma" w:hAnsi="Tahoma" w:cs="Tahoma"/>
          <w:lang w:val="el-GR"/>
        </w:rPr>
      </w:pPr>
      <w:r w:rsidRPr="006C39EA">
        <w:rPr>
          <w:rFonts w:ascii="Tahoma" w:hAnsi="Tahoma" w:cs="Tahoma"/>
          <w:lang w:val="el-GR"/>
        </w:rPr>
        <w:t>Στην περίπτωση που, κατά την υποβολή του ΕΕΕΣ, από τον οικονομικό φορέα, δεν συνέτρεχε στο πρόσωπο του κάποιος από τους λόγους αποκλεισμού της παρ. 1 και της παρ. 4, εκτός από την περ. β’ αυτής, του άρθρου 73 του ν. 4412/2016, αλλά η συνδρομή του προέκυψε, κατά τη διάρκεια της παρούσας διαδικασίας (οψιγενής μεταβολή), τα μέτρα αυτοκάθαρσης που επικαλείται, λαμβάνονται υπόψη από την αναθέτουσα αρχή, κατά τη σύνταξη του σχεδίου απόφασής της και εξετάζονται από την Επιτροπή.</w:t>
      </w:r>
    </w:p>
    <w:p w14:paraId="40E8945A" w14:textId="0ED83AA1" w:rsidR="00786C37" w:rsidRDefault="00786C37" w:rsidP="00786C37">
      <w:pPr>
        <w:jc w:val="both"/>
        <w:rPr>
          <w:rFonts w:ascii="Tahoma" w:hAnsi="Tahoma" w:cs="Tahoma"/>
          <w:color w:val="000000"/>
          <w:lang w:val="el-GR"/>
        </w:rPr>
      </w:pPr>
      <w:r w:rsidRPr="006C39EA">
        <w:rPr>
          <w:rFonts w:ascii="Tahoma" w:hAnsi="Tahoma" w:cs="Tahoma"/>
          <w:lang w:val="el-GR"/>
        </w:rPr>
        <w:t>Οι διαδικαστικές λεπτομέρειες εξέτασης και επανεξέτασης των επανορθωτικών μέτρων ρυθμίζονται αναλυτικά στην ως άνω υπουργική απόφαση.</w:t>
      </w:r>
    </w:p>
    <w:p w14:paraId="31E3A040" w14:textId="77777777" w:rsidR="00786C37" w:rsidRPr="005E5414" w:rsidRDefault="00786C37" w:rsidP="005E5414">
      <w:pPr>
        <w:jc w:val="both"/>
        <w:rPr>
          <w:rFonts w:ascii="Tahoma" w:hAnsi="Tahoma" w:cs="Tahoma"/>
          <w:color w:val="000000"/>
          <w:lang w:val="el-GR"/>
        </w:rPr>
      </w:pPr>
    </w:p>
    <w:p w14:paraId="53284199" w14:textId="77777777" w:rsidR="001C0BBE" w:rsidRPr="00071CDB" w:rsidRDefault="001C0BBE" w:rsidP="006B53EF">
      <w:pPr>
        <w:pStyle w:val="aff0"/>
        <w:numPr>
          <w:ilvl w:val="3"/>
          <w:numId w:val="8"/>
        </w:numPr>
        <w:tabs>
          <w:tab w:val="left" w:pos="0"/>
          <w:tab w:val="left" w:pos="709"/>
          <w:tab w:val="left" w:pos="1134"/>
        </w:tabs>
        <w:spacing w:after="120"/>
        <w:ind w:left="0" w:firstLine="0"/>
        <w:jc w:val="both"/>
        <w:rPr>
          <w:rFonts w:ascii="Tahoma" w:hAnsi="Tahoma" w:cs="Tahoma"/>
          <w:lang w:val="el-GR"/>
        </w:rPr>
      </w:pPr>
      <w:r w:rsidRPr="00071CDB">
        <w:rPr>
          <w:rFonts w:ascii="Tahoma" w:hAnsi="Tahoma" w:cs="Tahoma"/>
          <w:lang w:val="el-GR"/>
        </w:rPr>
        <w:t xml:space="preserve"> 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p>
    <w:p w14:paraId="4A6966BE" w14:textId="77777777" w:rsidR="001C0BBE" w:rsidRPr="00071CDB" w:rsidRDefault="001C0BBE" w:rsidP="001C0BBE">
      <w:pPr>
        <w:pStyle w:val="aff0"/>
        <w:rPr>
          <w:rFonts w:ascii="Tahoma" w:hAnsi="Tahoma" w:cs="Tahoma"/>
          <w:color w:val="000000"/>
          <w:lang w:val="el-GR"/>
        </w:rPr>
      </w:pPr>
    </w:p>
    <w:p w14:paraId="74D2F447" w14:textId="77777777" w:rsidR="008338F0" w:rsidRPr="00071CDB" w:rsidRDefault="003355E7" w:rsidP="00B8545D">
      <w:pPr>
        <w:pStyle w:val="3"/>
        <w:rPr>
          <w:rFonts w:ascii="Tahoma" w:hAnsi="Tahoma" w:cs="Tahoma"/>
          <w:color w:val="000000" w:themeColor="text1"/>
          <w:szCs w:val="22"/>
          <w:lang w:val="el-GR"/>
        </w:rPr>
      </w:pPr>
      <w:bookmarkStart w:id="51" w:name="_Toc153885469"/>
      <w:r w:rsidRPr="00071CDB">
        <w:rPr>
          <w:rFonts w:ascii="Tahoma" w:hAnsi="Tahoma" w:cs="Tahoma"/>
          <w:color w:val="000000" w:themeColor="text1"/>
          <w:szCs w:val="22"/>
          <w:lang w:val="el-GR"/>
        </w:rPr>
        <w:lastRenderedPageBreak/>
        <w:t xml:space="preserve">Κριτήρια </w:t>
      </w:r>
      <w:r w:rsidR="00F11417" w:rsidRPr="00071CDB">
        <w:rPr>
          <w:rFonts w:ascii="Tahoma" w:hAnsi="Tahoma" w:cs="Tahoma"/>
          <w:color w:val="000000" w:themeColor="text1"/>
          <w:szCs w:val="22"/>
          <w:lang w:val="el-GR"/>
        </w:rPr>
        <w:t xml:space="preserve">Ποιοτικής </w:t>
      </w:r>
      <w:r w:rsidRPr="00071CDB">
        <w:rPr>
          <w:rFonts w:ascii="Tahoma" w:hAnsi="Tahoma" w:cs="Tahoma"/>
          <w:color w:val="000000" w:themeColor="text1"/>
          <w:szCs w:val="22"/>
          <w:lang w:val="el-GR"/>
        </w:rPr>
        <w:t xml:space="preserve">Επιλογής </w:t>
      </w:r>
      <w:r w:rsidR="00F11417" w:rsidRPr="00071CDB">
        <w:rPr>
          <w:rFonts w:ascii="Tahoma" w:hAnsi="Tahoma" w:cs="Tahoma"/>
          <w:color w:val="000000" w:themeColor="text1"/>
          <w:szCs w:val="22"/>
          <w:lang w:val="el-GR"/>
        </w:rPr>
        <w:t>&amp; αποδεικτ</w:t>
      </w:r>
      <w:r w:rsidR="002A51F3" w:rsidRPr="00071CDB">
        <w:rPr>
          <w:rFonts w:ascii="Tahoma" w:hAnsi="Tahoma" w:cs="Tahoma"/>
          <w:color w:val="000000" w:themeColor="text1"/>
          <w:szCs w:val="22"/>
          <w:lang w:val="el-GR"/>
        </w:rPr>
        <w:t>ικ</w:t>
      </w:r>
      <w:r w:rsidR="00F11417" w:rsidRPr="00071CDB">
        <w:rPr>
          <w:rFonts w:ascii="Tahoma" w:hAnsi="Tahoma" w:cs="Tahoma"/>
          <w:color w:val="000000" w:themeColor="text1"/>
          <w:szCs w:val="22"/>
          <w:lang w:val="el-GR"/>
        </w:rPr>
        <w:t>ά στοιχεία</w:t>
      </w:r>
      <w:bookmarkEnd w:id="51"/>
      <w:r w:rsidR="00F11417" w:rsidRPr="00071CDB">
        <w:rPr>
          <w:rFonts w:ascii="Tahoma" w:hAnsi="Tahoma" w:cs="Tahoma"/>
          <w:color w:val="000000" w:themeColor="text1"/>
          <w:szCs w:val="22"/>
          <w:lang w:val="el-GR"/>
        </w:rPr>
        <w:t xml:space="preserve"> </w:t>
      </w:r>
    </w:p>
    <w:p w14:paraId="5BF247FE" w14:textId="77777777" w:rsidR="008338F0" w:rsidRPr="00071CDB" w:rsidRDefault="003355E7" w:rsidP="004719AE">
      <w:pPr>
        <w:pStyle w:val="40"/>
        <w:numPr>
          <w:ilvl w:val="2"/>
          <w:numId w:val="7"/>
        </w:numPr>
      </w:pPr>
      <w:bookmarkStart w:id="52" w:name="_Ref496541162"/>
      <w:bookmarkStart w:id="53" w:name="_Ref496541206"/>
      <w:bookmarkStart w:id="54" w:name="_Ref496541230"/>
      <w:bookmarkStart w:id="55" w:name="_Ref496541297"/>
      <w:bookmarkStart w:id="56" w:name="_Toc153885470"/>
      <w:r w:rsidRPr="00071CDB">
        <w:t>Καταλληλόλητα άσκησης επαγγελματικής δραστηριότητας</w:t>
      </w:r>
      <w:bookmarkEnd w:id="52"/>
      <w:bookmarkEnd w:id="53"/>
      <w:bookmarkEnd w:id="54"/>
      <w:bookmarkEnd w:id="55"/>
      <w:bookmarkEnd w:id="56"/>
      <w:r w:rsidRPr="00071CDB">
        <w:t xml:space="preserve"> </w:t>
      </w:r>
    </w:p>
    <w:p w14:paraId="78C0D361" w14:textId="6D88FAB0" w:rsidR="009011F2" w:rsidRPr="001220E3" w:rsidRDefault="001C5365" w:rsidP="006B53EF">
      <w:pPr>
        <w:tabs>
          <w:tab w:val="left" w:pos="990"/>
        </w:tabs>
        <w:spacing w:after="120"/>
        <w:jc w:val="both"/>
        <w:rPr>
          <w:rFonts w:ascii="Tahoma" w:hAnsi="Tahoma" w:cs="Tahoma"/>
          <w:b/>
          <w:bCs/>
          <w:color w:val="000000" w:themeColor="text1"/>
          <w:lang w:val="el-GR"/>
        </w:rPr>
      </w:pPr>
      <w:r w:rsidRPr="006B53EF">
        <w:rPr>
          <w:rFonts w:ascii="Tahoma" w:hAnsi="Tahoma" w:cs="Tahoma"/>
          <w:b/>
          <w:bCs/>
          <w:color w:val="000000" w:themeColor="text1"/>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w:t>
      </w:r>
      <w:r w:rsidR="00435B5C" w:rsidRPr="006B53EF">
        <w:rPr>
          <w:rFonts w:ascii="Tahoma" w:hAnsi="Tahoma" w:cs="Tahoma"/>
          <w:b/>
          <w:bCs/>
          <w:color w:val="000000" w:themeColor="text1"/>
          <w:lang w:val="el-GR"/>
        </w:rPr>
        <w:t xml:space="preserve">τα υπό προμήθεια </w:t>
      </w:r>
      <w:r w:rsidR="004114EF" w:rsidRPr="006B53EF">
        <w:rPr>
          <w:rFonts w:ascii="Tahoma" w:hAnsi="Tahoma" w:cs="Tahoma"/>
          <w:b/>
          <w:bCs/>
          <w:color w:val="000000" w:themeColor="text1"/>
          <w:lang w:val="el-GR"/>
        </w:rPr>
        <w:t xml:space="preserve">και θέση σε λειτουργία </w:t>
      </w:r>
      <w:r w:rsidR="00435B5C" w:rsidRPr="006B53EF">
        <w:rPr>
          <w:rFonts w:ascii="Tahoma" w:hAnsi="Tahoma" w:cs="Tahoma"/>
          <w:b/>
          <w:bCs/>
          <w:color w:val="000000" w:themeColor="text1"/>
          <w:lang w:val="el-GR"/>
        </w:rPr>
        <w:t xml:space="preserve">είδη  και με </w:t>
      </w:r>
      <w:r w:rsidRPr="006B53EF">
        <w:rPr>
          <w:rFonts w:ascii="Tahoma" w:hAnsi="Tahoma" w:cs="Tahoma"/>
          <w:b/>
          <w:bCs/>
          <w:color w:val="000000" w:themeColor="text1"/>
          <w:lang w:val="el-GR"/>
        </w:rPr>
        <w:t>το αντικεί</w:t>
      </w:r>
      <w:r w:rsidR="003F6A0A" w:rsidRPr="006B53EF">
        <w:rPr>
          <w:rFonts w:ascii="Tahoma" w:hAnsi="Tahoma" w:cs="Tahoma"/>
          <w:b/>
          <w:bCs/>
          <w:color w:val="000000" w:themeColor="text1"/>
          <w:lang w:val="el-GR"/>
        </w:rPr>
        <w:t xml:space="preserve">μενο των προς παροχή υπηρεσιών, </w:t>
      </w:r>
      <w:r w:rsidR="00DA2855" w:rsidRPr="001220E3">
        <w:rPr>
          <w:rFonts w:ascii="Tahoma" w:hAnsi="Tahoma" w:cs="Tahoma"/>
          <w:b/>
          <w:bCs/>
          <w:color w:val="000000" w:themeColor="text1"/>
          <w:lang w:val="el-GR"/>
        </w:rPr>
        <w:t>ή</w:t>
      </w:r>
      <w:r w:rsidR="003F6A0A" w:rsidRPr="001220E3">
        <w:rPr>
          <w:rFonts w:ascii="Tahoma" w:hAnsi="Tahoma" w:cs="Tahoma"/>
          <w:b/>
          <w:bCs/>
          <w:color w:val="000000" w:themeColor="text1"/>
          <w:lang w:val="el-GR"/>
        </w:rPr>
        <w:t xml:space="preserve">τοι </w:t>
      </w:r>
      <w:r w:rsidR="006C56FC" w:rsidRPr="001220E3">
        <w:rPr>
          <w:rFonts w:ascii="Tahoma" w:hAnsi="Tahoma" w:cs="Tahoma"/>
          <w:b/>
          <w:bCs/>
          <w:color w:val="000000" w:themeColor="text1"/>
          <w:lang w:val="el-GR"/>
        </w:rPr>
        <w:t xml:space="preserve">να δραστηριοποιούνται </w:t>
      </w:r>
      <w:r w:rsidR="003F6A0A" w:rsidRPr="001220E3">
        <w:rPr>
          <w:rFonts w:ascii="Tahoma" w:hAnsi="Tahoma" w:cs="Tahoma"/>
          <w:b/>
          <w:bCs/>
          <w:color w:val="000000" w:themeColor="text1"/>
          <w:lang w:val="el-GR"/>
        </w:rPr>
        <w:t xml:space="preserve">στον τομέα </w:t>
      </w:r>
      <w:r w:rsidR="005E74BE" w:rsidRPr="001220E3">
        <w:rPr>
          <w:rFonts w:ascii="Tahoma" w:hAnsi="Tahoma" w:cs="Tahoma"/>
          <w:b/>
          <w:bCs/>
          <w:color w:val="000000" w:themeColor="text1"/>
          <w:lang w:val="el-GR"/>
        </w:rPr>
        <w:t xml:space="preserve">Τεχνολογιών </w:t>
      </w:r>
      <w:r w:rsidR="003F6A0A" w:rsidRPr="001220E3">
        <w:rPr>
          <w:rFonts w:ascii="Tahoma" w:hAnsi="Tahoma" w:cs="Tahoma"/>
          <w:b/>
          <w:bCs/>
          <w:color w:val="000000" w:themeColor="text1"/>
          <w:lang w:val="el-GR"/>
        </w:rPr>
        <w:t>Πληροφορικής και Επικοινωνιών (ΤΠΕ).</w:t>
      </w:r>
    </w:p>
    <w:p w14:paraId="239B45A0" w14:textId="3C2D6488" w:rsidR="009011F2" w:rsidRPr="00071CDB" w:rsidRDefault="00774AC8" w:rsidP="006B53EF">
      <w:pPr>
        <w:pStyle w:val="aff0"/>
        <w:tabs>
          <w:tab w:val="left" w:pos="426"/>
        </w:tabs>
        <w:spacing w:after="120"/>
        <w:ind w:left="0"/>
        <w:contextualSpacing w:val="0"/>
        <w:jc w:val="both"/>
        <w:rPr>
          <w:rFonts w:ascii="Tahoma" w:hAnsi="Tahoma" w:cs="Tahoma"/>
          <w:color w:val="000000" w:themeColor="text1"/>
          <w:lang w:val="el-GR"/>
        </w:rPr>
      </w:pPr>
      <w:r w:rsidRPr="00774AC8">
        <w:rPr>
          <w:rFonts w:ascii="Tahoma" w:hAnsi="Tahoma" w:cs="Tahoma"/>
          <w:color w:val="000000" w:themeColor="text1"/>
          <w:lang w:val="el-GR"/>
        </w:rPr>
        <w:t>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w:t>
      </w:r>
      <w:r w:rsidR="002954BA" w:rsidRPr="00071CDB">
        <w:rPr>
          <w:rFonts w:ascii="Tahoma" w:hAnsi="Tahoma" w:cs="Tahoma"/>
          <w:color w:val="000000" w:themeColor="text1"/>
          <w:lang w:val="el-GR"/>
        </w:rPr>
        <w:t xml:space="preserve"> </w:t>
      </w:r>
    </w:p>
    <w:p w14:paraId="16CABED4" w14:textId="77777777" w:rsidR="009011F2" w:rsidRPr="00071CDB" w:rsidRDefault="002954BA" w:rsidP="006B53EF">
      <w:pPr>
        <w:pStyle w:val="aff0"/>
        <w:tabs>
          <w:tab w:val="left" w:pos="426"/>
        </w:tabs>
        <w:spacing w:after="120"/>
        <w:ind w:left="0"/>
        <w:contextualSpacing w:val="0"/>
        <w:jc w:val="both"/>
        <w:rPr>
          <w:rFonts w:ascii="Tahoma" w:hAnsi="Tahoma" w:cs="Tahoma"/>
          <w:color w:val="000000" w:themeColor="text1"/>
          <w:lang w:val="el-GR"/>
        </w:rPr>
      </w:pPr>
      <w:r w:rsidRPr="00071CDB">
        <w:rPr>
          <w:rFonts w:ascii="Tahoma" w:hAnsi="Tahoma" w:cs="Tahoma"/>
          <w:color w:val="000000" w:themeColor="text1"/>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6B752375" w14:textId="77777777" w:rsidR="009011F2" w:rsidRPr="00071CDB" w:rsidRDefault="002954BA" w:rsidP="006B53EF">
      <w:pPr>
        <w:pStyle w:val="aff0"/>
        <w:tabs>
          <w:tab w:val="left" w:pos="426"/>
        </w:tabs>
        <w:spacing w:after="120"/>
        <w:ind w:left="0"/>
        <w:contextualSpacing w:val="0"/>
        <w:jc w:val="both"/>
        <w:rPr>
          <w:rFonts w:ascii="Tahoma" w:hAnsi="Tahoma" w:cs="Tahoma"/>
          <w:color w:val="000000" w:themeColor="text1"/>
          <w:lang w:val="el-GR"/>
        </w:rPr>
      </w:pPr>
      <w:r w:rsidRPr="00071CDB">
        <w:rPr>
          <w:rFonts w:ascii="Tahoma" w:hAnsi="Tahoma" w:cs="Tahoma"/>
          <w:color w:val="000000" w:themeColor="text1"/>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p>
    <w:p w14:paraId="72AC669B" w14:textId="77777777" w:rsidR="009011F2" w:rsidRPr="00071CDB" w:rsidRDefault="002954BA" w:rsidP="006B53EF">
      <w:pPr>
        <w:pStyle w:val="aff0"/>
        <w:tabs>
          <w:tab w:val="left" w:pos="426"/>
        </w:tabs>
        <w:spacing w:after="120"/>
        <w:ind w:left="0"/>
        <w:contextualSpacing w:val="0"/>
        <w:jc w:val="both"/>
        <w:rPr>
          <w:rFonts w:ascii="Tahoma" w:hAnsi="Tahoma" w:cs="Tahoma"/>
          <w:color w:val="000000" w:themeColor="text1"/>
          <w:lang w:val="el-GR"/>
        </w:rPr>
      </w:pPr>
      <w:r w:rsidRPr="00071CDB">
        <w:rPr>
          <w:rFonts w:ascii="Tahoma" w:hAnsi="Tahoma" w:cs="Tahoma"/>
          <w:color w:val="000000" w:themeColor="text1"/>
          <w:lang w:val="el-GR"/>
        </w:rPr>
        <w:t xml:space="preserve">Στην περίπτωση ένωσης οικονομικών φορέων η καταλληλότητα άσκησης επαγγελματικής δραστηριότητας απαιτείται να καλύπτεται σωρευτικά από τα μέλη της ένωσης.   </w:t>
      </w:r>
    </w:p>
    <w:p w14:paraId="3E036FCA" w14:textId="77777777" w:rsidR="008338F0" w:rsidRPr="00071CDB" w:rsidRDefault="003355E7" w:rsidP="004719AE">
      <w:pPr>
        <w:pStyle w:val="40"/>
        <w:numPr>
          <w:ilvl w:val="2"/>
          <w:numId w:val="7"/>
        </w:numPr>
      </w:pPr>
      <w:bookmarkStart w:id="57" w:name="_Ref496541309"/>
      <w:bookmarkStart w:id="58" w:name="_Ref496541508"/>
      <w:bookmarkStart w:id="59" w:name="_Toc153885471"/>
      <w:r w:rsidRPr="00071CDB">
        <w:t>Οικονομική και χρηματοοικονομική επάρκεια</w:t>
      </w:r>
      <w:bookmarkEnd w:id="57"/>
      <w:bookmarkEnd w:id="58"/>
      <w:bookmarkEnd w:id="59"/>
    </w:p>
    <w:p w14:paraId="24E46CC1" w14:textId="75C75761" w:rsidR="009011F2" w:rsidRPr="001220E3" w:rsidRDefault="00F86B7A" w:rsidP="006B53EF">
      <w:pPr>
        <w:pStyle w:val="aff0"/>
        <w:spacing w:after="120"/>
        <w:ind w:left="0"/>
        <w:contextualSpacing w:val="0"/>
        <w:jc w:val="both"/>
        <w:rPr>
          <w:rFonts w:ascii="Tahoma" w:hAnsi="Tahoma" w:cs="Tahoma"/>
          <w:b/>
          <w:i/>
          <w:iCs/>
          <w:color w:val="000000" w:themeColor="text1"/>
          <w:lang w:val="el-GR"/>
        </w:rPr>
      </w:pPr>
      <w:r w:rsidRPr="006B53EF">
        <w:rPr>
          <w:rFonts w:ascii="Tahoma" w:hAnsi="Tahoma" w:cs="Tahoma"/>
          <w:b/>
          <w:color w:val="000000" w:themeColor="text1"/>
          <w:lang w:val="el-GR"/>
        </w:rPr>
        <w:t>Οι οικονομικοί φορείς που συμμετέχουν στη</w:t>
      </w:r>
      <w:r w:rsidR="00E238FF" w:rsidRPr="006B53EF">
        <w:rPr>
          <w:rFonts w:ascii="Tahoma" w:hAnsi="Tahoma" w:cs="Tahoma"/>
          <w:b/>
          <w:color w:val="000000" w:themeColor="text1"/>
          <w:lang w:val="el-GR"/>
        </w:rPr>
        <w:t>ν παρούσα</w:t>
      </w:r>
      <w:r w:rsidRPr="006B53EF">
        <w:rPr>
          <w:rFonts w:ascii="Tahoma" w:hAnsi="Tahoma" w:cs="Tahoma"/>
          <w:b/>
          <w:color w:val="000000" w:themeColor="text1"/>
          <w:lang w:val="el-GR"/>
        </w:rPr>
        <w:t xml:space="preserve"> διαδικασία σύναψης</w:t>
      </w:r>
      <w:r w:rsidR="00E238FF" w:rsidRPr="006B53EF">
        <w:rPr>
          <w:rFonts w:ascii="Tahoma" w:hAnsi="Tahoma" w:cs="Tahoma"/>
          <w:b/>
          <w:color w:val="000000" w:themeColor="text1"/>
          <w:lang w:val="el-GR"/>
        </w:rPr>
        <w:t xml:space="preserve"> σύμβασης</w:t>
      </w:r>
      <w:r w:rsidRPr="006B53EF">
        <w:rPr>
          <w:rFonts w:ascii="Tahoma" w:hAnsi="Tahoma" w:cs="Tahoma"/>
          <w:b/>
          <w:color w:val="000000" w:themeColor="text1"/>
          <w:lang w:val="el-GR"/>
        </w:rPr>
        <w:t xml:space="preserve"> απαιτείται να έχουν </w:t>
      </w:r>
      <w:r w:rsidR="002954BA" w:rsidRPr="006B53EF">
        <w:rPr>
          <w:rFonts w:ascii="Tahoma" w:hAnsi="Tahoma" w:cs="Tahoma"/>
          <w:b/>
          <w:color w:val="000000" w:themeColor="text1"/>
          <w:lang w:val="el-GR"/>
        </w:rPr>
        <w:t xml:space="preserve">μέσο </w:t>
      </w:r>
      <w:r w:rsidRPr="006B53EF">
        <w:rPr>
          <w:rFonts w:ascii="Tahoma" w:hAnsi="Tahoma" w:cs="Tahoma"/>
          <w:b/>
          <w:color w:val="000000" w:themeColor="text1"/>
          <w:lang w:val="el-GR"/>
        </w:rPr>
        <w:t xml:space="preserve">γενικό ετήσιο κύκλο εργασιών για τις τρεις </w:t>
      </w:r>
      <w:r w:rsidR="002954BA" w:rsidRPr="006B53EF">
        <w:rPr>
          <w:rFonts w:ascii="Tahoma" w:hAnsi="Tahoma" w:cs="Tahoma"/>
          <w:b/>
          <w:color w:val="000000" w:themeColor="text1"/>
          <w:lang w:val="el-GR"/>
        </w:rPr>
        <w:t xml:space="preserve">(3) </w:t>
      </w:r>
      <w:r w:rsidRPr="006B53EF">
        <w:rPr>
          <w:rFonts w:ascii="Tahoma" w:hAnsi="Tahoma" w:cs="Tahoma"/>
          <w:b/>
          <w:color w:val="000000" w:themeColor="text1"/>
          <w:lang w:val="el-GR"/>
        </w:rPr>
        <w:t xml:space="preserve">τελευταίες </w:t>
      </w:r>
      <w:r w:rsidR="00CE7BBE" w:rsidRPr="006B53EF">
        <w:rPr>
          <w:rFonts w:ascii="Tahoma" w:hAnsi="Tahoma" w:cs="Tahoma"/>
          <w:b/>
          <w:color w:val="000000" w:themeColor="text1"/>
          <w:lang w:val="el-GR"/>
        </w:rPr>
        <w:t xml:space="preserve">κλεισμένες </w:t>
      </w:r>
      <w:r w:rsidRPr="006B53EF">
        <w:rPr>
          <w:rFonts w:ascii="Tahoma" w:hAnsi="Tahoma" w:cs="Tahoma"/>
          <w:b/>
          <w:color w:val="000000" w:themeColor="text1"/>
          <w:lang w:val="el-GR"/>
        </w:rPr>
        <w:t xml:space="preserve">οικονομικές </w:t>
      </w:r>
      <w:r w:rsidR="00E238FF" w:rsidRPr="006B53EF">
        <w:rPr>
          <w:rFonts w:ascii="Tahoma" w:hAnsi="Tahoma" w:cs="Tahoma"/>
          <w:b/>
          <w:color w:val="000000" w:themeColor="text1"/>
          <w:lang w:val="el-GR"/>
        </w:rPr>
        <w:t>χρήσεις (20</w:t>
      </w:r>
      <w:r w:rsidR="00F941C1" w:rsidRPr="006B53EF">
        <w:rPr>
          <w:rFonts w:ascii="Tahoma" w:hAnsi="Tahoma" w:cs="Tahoma"/>
          <w:b/>
          <w:color w:val="000000" w:themeColor="text1"/>
          <w:lang w:val="el-GR"/>
        </w:rPr>
        <w:t>20</w:t>
      </w:r>
      <w:r w:rsidR="00E238FF" w:rsidRPr="006B53EF">
        <w:rPr>
          <w:rFonts w:ascii="Tahoma" w:hAnsi="Tahoma" w:cs="Tahoma"/>
          <w:b/>
          <w:color w:val="000000" w:themeColor="text1"/>
          <w:lang w:val="el-GR"/>
        </w:rPr>
        <w:t>-202</w:t>
      </w:r>
      <w:r w:rsidR="00F941C1" w:rsidRPr="006B53EF">
        <w:rPr>
          <w:rFonts w:ascii="Tahoma" w:hAnsi="Tahoma" w:cs="Tahoma"/>
          <w:b/>
          <w:color w:val="000000" w:themeColor="text1"/>
          <w:lang w:val="el-GR"/>
        </w:rPr>
        <w:t>1</w:t>
      </w:r>
      <w:r w:rsidR="00E238FF" w:rsidRPr="006B53EF">
        <w:rPr>
          <w:rFonts w:ascii="Tahoma" w:hAnsi="Tahoma" w:cs="Tahoma"/>
          <w:b/>
          <w:color w:val="000000" w:themeColor="text1"/>
          <w:lang w:val="el-GR"/>
        </w:rPr>
        <w:t>-202</w:t>
      </w:r>
      <w:r w:rsidR="00F941C1" w:rsidRPr="006B53EF">
        <w:rPr>
          <w:rFonts w:ascii="Tahoma" w:hAnsi="Tahoma" w:cs="Tahoma"/>
          <w:b/>
          <w:color w:val="000000" w:themeColor="text1"/>
          <w:lang w:val="el-GR"/>
        </w:rPr>
        <w:t>2</w:t>
      </w:r>
      <w:r w:rsidR="00E238FF" w:rsidRPr="006B53EF">
        <w:rPr>
          <w:rFonts w:ascii="Tahoma" w:hAnsi="Tahoma" w:cs="Tahoma"/>
          <w:b/>
          <w:color w:val="000000" w:themeColor="text1"/>
          <w:lang w:val="el-GR"/>
        </w:rPr>
        <w:t>) ή για</w:t>
      </w:r>
      <w:r w:rsidRPr="006B53EF">
        <w:rPr>
          <w:rFonts w:ascii="Tahoma" w:hAnsi="Tahoma" w:cs="Tahoma"/>
          <w:b/>
          <w:color w:val="000000" w:themeColor="text1"/>
          <w:lang w:val="el-GR"/>
        </w:rPr>
        <w:t xml:space="preserve"> τις οικονομικές χρήσεις κατά τις οποίες δραστηριοπ</w:t>
      </w:r>
      <w:r w:rsidR="00CA3A28" w:rsidRPr="006B53EF">
        <w:rPr>
          <w:rFonts w:ascii="Tahoma" w:hAnsi="Tahoma" w:cs="Tahoma"/>
          <w:b/>
          <w:color w:val="000000" w:themeColor="text1"/>
          <w:lang w:val="el-GR"/>
        </w:rPr>
        <w:t>οιούνται</w:t>
      </w:r>
      <w:r w:rsidRPr="006B53EF">
        <w:rPr>
          <w:rFonts w:ascii="Tahoma" w:hAnsi="Tahoma" w:cs="Tahoma"/>
          <w:b/>
          <w:color w:val="000000" w:themeColor="text1"/>
          <w:lang w:val="el-GR"/>
        </w:rPr>
        <w:t>, αν είναι λιγότερες από τρεις</w:t>
      </w:r>
      <w:r w:rsidR="00E238FF" w:rsidRPr="006B53EF">
        <w:rPr>
          <w:rFonts w:ascii="Tahoma" w:hAnsi="Tahoma" w:cs="Tahoma"/>
          <w:b/>
          <w:color w:val="000000" w:themeColor="text1"/>
          <w:lang w:val="el-GR"/>
        </w:rPr>
        <w:t xml:space="preserve">, </w:t>
      </w:r>
      <w:r w:rsidRPr="006B53EF">
        <w:rPr>
          <w:rFonts w:ascii="Tahoma" w:hAnsi="Tahoma" w:cs="Tahoma"/>
          <w:b/>
          <w:color w:val="000000" w:themeColor="text1"/>
          <w:lang w:val="el-GR"/>
        </w:rPr>
        <w:t xml:space="preserve"> συνολικά μεγαλύτερο από το </w:t>
      </w:r>
      <w:r w:rsidR="00F90D4A" w:rsidRPr="001220E3">
        <w:rPr>
          <w:rFonts w:ascii="Tahoma" w:hAnsi="Tahoma" w:cs="Tahoma"/>
          <w:b/>
          <w:color w:val="000000" w:themeColor="text1"/>
          <w:lang w:val="el-GR"/>
        </w:rPr>
        <w:t>200%</w:t>
      </w:r>
      <w:r w:rsidRPr="006B53EF">
        <w:rPr>
          <w:rFonts w:ascii="Tahoma" w:hAnsi="Tahoma" w:cs="Tahoma"/>
          <w:b/>
          <w:color w:val="000000" w:themeColor="text1"/>
          <w:lang w:val="el-GR"/>
        </w:rPr>
        <w:t xml:space="preserve"> του προϋπολογισμού του υπό</w:t>
      </w:r>
      <w:r w:rsidR="00CA3A28" w:rsidRPr="006B53EF">
        <w:rPr>
          <w:rFonts w:ascii="Tahoma" w:hAnsi="Tahoma" w:cs="Tahoma"/>
          <w:b/>
          <w:color w:val="000000" w:themeColor="text1"/>
          <w:lang w:val="el-GR"/>
        </w:rPr>
        <w:t xml:space="preserve"> </w:t>
      </w:r>
      <w:r w:rsidRPr="006B53EF">
        <w:rPr>
          <w:rFonts w:ascii="Tahoma" w:hAnsi="Tahoma" w:cs="Tahoma"/>
          <w:b/>
          <w:color w:val="000000" w:themeColor="text1"/>
          <w:lang w:val="el-GR"/>
        </w:rPr>
        <w:t xml:space="preserve"> ανάθεση Έργου, για το </w:t>
      </w:r>
      <w:r w:rsidR="00FA3705" w:rsidRPr="006B53EF">
        <w:rPr>
          <w:rFonts w:ascii="Tahoma" w:hAnsi="Tahoma" w:cs="Tahoma"/>
          <w:b/>
          <w:color w:val="000000" w:themeColor="text1"/>
          <w:lang w:val="el-GR"/>
        </w:rPr>
        <w:t>οποίο</w:t>
      </w:r>
      <w:r w:rsidR="00CA3A28" w:rsidRPr="006B53EF">
        <w:rPr>
          <w:rFonts w:ascii="Tahoma" w:hAnsi="Tahoma" w:cs="Tahoma"/>
          <w:b/>
          <w:color w:val="000000" w:themeColor="text1"/>
          <w:lang w:val="el-GR"/>
        </w:rPr>
        <w:t xml:space="preserve"> υποβάλλ</w:t>
      </w:r>
      <w:r w:rsidR="00CA3A28" w:rsidRPr="006B53EF">
        <w:rPr>
          <w:rFonts w:ascii="Tahoma" w:hAnsi="Tahoma" w:cs="Tahoma"/>
          <w:b/>
          <w:color w:val="000000" w:themeColor="text1"/>
        </w:rPr>
        <w:t>o</w:t>
      </w:r>
      <w:r w:rsidR="00CA3A28" w:rsidRPr="006B53EF">
        <w:rPr>
          <w:rFonts w:ascii="Tahoma" w:hAnsi="Tahoma" w:cs="Tahoma"/>
          <w:b/>
          <w:color w:val="000000" w:themeColor="text1"/>
          <w:lang w:val="el-GR"/>
        </w:rPr>
        <w:t>υν</w:t>
      </w:r>
      <w:r w:rsidRPr="006B53EF">
        <w:rPr>
          <w:rFonts w:ascii="Tahoma" w:hAnsi="Tahoma" w:cs="Tahoma"/>
          <w:b/>
          <w:color w:val="000000" w:themeColor="text1"/>
          <w:lang w:val="el-GR"/>
        </w:rPr>
        <w:t xml:space="preserve"> προσφορά</w:t>
      </w:r>
      <w:r w:rsidRPr="001220E3">
        <w:rPr>
          <w:rFonts w:ascii="Tahoma" w:hAnsi="Tahoma" w:cs="Tahoma"/>
          <w:b/>
          <w:color w:val="000000" w:themeColor="text1"/>
          <w:lang w:val="el-GR"/>
        </w:rPr>
        <w:t>.</w:t>
      </w:r>
      <w:r w:rsidR="00E83D26" w:rsidRPr="001220E3">
        <w:rPr>
          <w:rFonts w:ascii="Tahoma" w:hAnsi="Tahoma" w:cs="Tahoma"/>
          <w:b/>
          <w:color w:val="000000" w:themeColor="text1"/>
          <w:lang w:val="el-GR"/>
        </w:rPr>
        <w:t xml:space="preserve"> </w:t>
      </w:r>
    </w:p>
    <w:p w14:paraId="58F91E9C" w14:textId="77777777" w:rsidR="00E12EE2" w:rsidRPr="00071CDB" w:rsidRDefault="002954BA" w:rsidP="006B53EF">
      <w:pPr>
        <w:pStyle w:val="aff0"/>
        <w:spacing w:after="120"/>
        <w:ind w:left="0"/>
        <w:contextualSpacing w:val="0"/>
        <w:jc w:val="both"/>
        <w:rPr>
          <w:rFonts w:ascii="Tahoma" w:hAnsi="Tahoma" w:cs="Tahoma"/>
          <w:b/>
          <w:bCs/>
          <w:i/>
          <w:iCs/>
          <w:color w:val="000000" w:themeColor="text1"/>
          <w:lang w:val="el-GR"/>
        </w:rPr>
      </w:pPr>
      <w:r w:rsidRPr="00071CDB">
        <w:rPr>
          <w:rFonts w:ascii="Tahoma" w:hAnsi="Tahoma" w:cs="Tahoma"/>
          <w:color w:val="000000" w:themeColor="text1"/>
          <w:lang w:val="el-GR"/>
        </w:rPr>
        <w:t xml:space="preserve">Σε περίπτωση ένωσης οικονομικών φορέων, οι παραπάνω απαιτήσεις καλύπτονται αθροιστικά από τα μέλη της ένωσης. </w:t>
      </w:r>
    </w:p>
    <w:p w14:paraId="68181FE9" w14:textId="77777777" w:rsidR="008338F0" w:rsidRPr="00071CDB" w:rsidRDefault="003355E7" w:rsidP="004719AE">
      <w:pPr>
        <w:pStyle w:val="40"/>
        <w:numPr>
          <w:ilvl w:val="2"/>
          <w:numId w:val="7"/>
        </w:numPr>
      </w:pPr>
      <w:bookmarkStart w:id="60" w:name="_Ref496541329"/>
      <w:bookmarkStart w:id="61" w:name="_Ref496541556"/>
      <w:bookmarkStart w:id="62" w:name="_Toc153885472"/>
      <w:r w:rsidRPr="00071CDB">
        <w:t>Τεχνική και επαγγελματική ικανότητα</w:t>
      </w:r>
      <w:bookmarkEnd w:id="60"/>
      <w:bookmarkEnd w:id="61"/>
      <w:bookmarkEnd w:id="62"/>
      <w:r w:rsidR="0071303E" w:rsidRPr="00071CDB">
        <w:t xml:space="preserve"> </w:t>
      </w:r>
    </w:p>
    <w:p w14:paraId="008D144D" w14:textId="77777777" w:rsidR="002954BA" w:rsidRPr="00071CDB" w:rsidRDefault="002954BA" w:rsidP="004719AE">
      <w:pPr>
        <w:pStyle w:val="40"/>
        <w:numPr>
          <w:ilvl w:val="3"/>
          <w:numId w:val="7"/>
        </w:numPr>
      </w:pPr>
      <w:bookmarkStart w:id="63" w:name="_Toc153885473"/>
      <w:r w:rsidRPr="00071CDB">
        <w:t>Τεχνική ικανότητα</w:t>
      </w:r>
      <w:bookmarkEnd w:id="63"/>
      <w:r w:rsidRPr="00071CDB">
        <w:t xml:space="preserve"> </w:t>
      </w:r>
    </w:p>
    <w:p w14:paraId="3F507B9B" w14:textId="77777777" w:rsidR="00592343" w:rsidRPr="00071CDB" w:rsidRDefault="002954BA" w:rsidP="006B53EF">
      <w:pPr>
        <w:spacing w:after="120"/>
        <w:jc w:val="both"/>
        <w:rPr>
          <w:rFonts w:ascii="Tahoma" w:hAnsi="Tahoma" w:cs="Tahoma"/>
          <w:bCs/>
          <w:lang w:val="el-GR"/>
        </w:rPr>
      </w:pPr>
      <w:r w:rsidRPr="00071CDB">
        <w:rPr>
          <w:rFonts w:ascii="Tahoma" w:hAnsi="Tahoma" w:cs="Tahoma"/>
          <w:bCs/>
          <w:lang w:val="el-GR"/>
        </w:rPr>
        <w:t xml:space="preserve">Οι οικονομικοί φορείς που συμμετέχουν στη διαδικασία σύναψης της παρούσας απαιτείται να </w:t>
      </w:r>
      <w:bookmarkStart w:id="64" w:name="_Hlk55900233"/>
      <w:r w:rsidRPr="00071CDB">
        <w:rPr>
          <w:rFonts w:ascii="Tahoma" w:hAnsi="Tahoma" w:cs="Tahoma"/>
          <w:bCs/>
          <w:lang w:val="el-GR"/>
        </w:rPr>
        <w:t xml:space="preserve">διαθέτουν την κατάλληλα τεκμηριωμένη και αποδεδειγμένη </w:t>
      </w:r>
      <w:r w:rsidR="00792A47" w:rsidRPr="00071CDB">
        <w:rPr>
          <w:rFonts w:ascii="Tahoma" w:hAnsi="Tahoma" w:cs="Tahoma"/>
          <w:bCs/>
          <w:lang w:val="el-GR"/>
        </w:rPr>
        <w:t>τεχνική ικανότητα</w:t>
      </w:r>
      <w:r w:rsidRPr="00071CDB">
        <w:rPr>
          <w:rFonts w:ascii="Tahoma" w:hAnsi="Tahoma" w:cs="Tahoma"/>
          <w:bCs/>
          <w:lang w:val="el-GR"/>
        </w:rPr>
        <w:t xml:space="preserve"> στην υλοποίηση έργων αντίστοιχου μεγέθους και πολυπλοκότητας με το υπό ανάθεση Έργο.</w:t>
      </w:r>
      <w:r w:rsidR="004B2E36" w:rsidRPr="00071CDB">
        <w:rPr>
          <w:rFonts w:ascii="Tahoma" w:hAnsi="Tahoma" w:cs="Tahoma"/>
          <w:bCs/>
          <w:lang w:val="el-GR"/>
        </w:rPr>
        <w:t xml:space="preserve"> Ειδικότερα</w:t>
      </w:r>
      <w:r w:rsidR="00592343" w:rsidRPr="00071CDB">
        <w:rPr>
          <w:rFonts w:ascii="Tahoma" w:hAnsi="Tahoma" w:cs="Tahoma"/>
          <w:bCs/>
          <w:lang w:val="el-GR"/>
        </w:rPr>
        <w:t>:</w:t>
      </w:r>
    </w:p>
    <w:p w14:paraId="0DA2B48B" w14:textId="77777777" w:rsidR="004B2E36" w:rsidRPr="00071CDB" w:rsidRDefault="00592343" w:rsidP="006B53EF">
      <w:pPr>
        <w:spacing w:after="120"/>
        <w:jc w:val="both"/>
        <w:rPr>
          <w:rFonts w:ascii="Tahoma" w:hAnsi="Tahoma" w:cs="Tahoma"/>
          <w:bCs/>
          <w:lang w:val="el-GR"/>
        </w:rPr>
      </w:pPr>
      <w:r w:rsidRPr="00071CDB">
        <w:rPr>
          <w:rFonts w:ascii="Tahoma" w:hAnsi="Tahoma" w:cs="Tahoma"/>
          <w:b/>
          <w:bCs/>
        </w:rPr>
        <w:t>i</w:t>
      </w:r>
      <w:r w:rsidRPr="00071CDB">
        <w:rPr>
          <w:rFonts w:ascii="Tahoma" w:hAnsi="Tahoma" w:cs="Tahoma"/>
          <w:b/>
          <w:bCs/>
          <w:lang w:val="el-GR"/>
        </w:rPr>
        <w:t>)</w:t>
      </w:r>
      <w:r w:rsidRPr="00071CDB">
        <w:rPr>
          <w:rFonts w:ascii="Tahoma" w:hAnsi="Tahoma" w:cs="Tahoma"/>
          <w:bCs/>
          <w:lang w:val="el-GR"/>
        </w:rPr>
        <w:t xml:space="preserve"> </w:t>
      </w:r>
      <w:r w:rsidR="004B2E36" w:rsidRPr="00071CDB">
        <w:rPr>
          <w:rFonts w:ascii="Tahoma" w:hAnsi="Tahoma" w:cs="Tahoma"/>
          <w:bCs/>
          <w:lang w:val="el-GR"/>
        </w:rPr>
        <w:t>οι οικονομικοί φορείς απαιτείται:</w:t>
      </w:r>
    </w:p>
    <w:bookmarkEnd w:id="64"/>
    <w:p w14:paraId="35F4DF29" w14:textId="07852942" w:rsidR="004B2E36" w:rsidRPr="0000435C" w:rsidRDefault="004B2E36" w:rsidP="006B53EF">
      <w:pPr>
        <w:spacing w:after="120"/>
        <w:jc w:val="both"/>
        <w:rPr>
          <w:rFonts w:ascii="Tahoma" w:hAnsi="Tahoma" w:cs="Tahoma"/>
          <w:color w:val="000000" w:themeColor="text1"/>
          <w:lang w:val="el-GR"/>
        </w:rPr>
      </w:pPr>
      <w:r w:rsidRPr="00B13213">
        <w:rPr>
          <w:rFonts w:ascii="Tahoma" w:hAnsi="Tahoma" w:cs="Tahoma"/>
          <w:b/>
          <w:color w:val="000000" w:themeColor="text1"/>
          <w:lang w:val="el-GR"/>
        </w:rPr>
        <w:t>α)</w:t>
      </w:r>
      <w:r w:rsidRPr="00B13213">
        <w:rPr>
          <w:rFonts w:ascii="Tahoma" w:hAnsi="Tahoma" w:cs="Tahoma"/>
          <w:color w:val="000000" w:themeColor="text1"/>
          <w:lang w:val="el-GR"/>
        </w:rPr>
        <w:t xml:space="preserve"> κατά τη διάρκεια των τελευταίων τριών (03) ετών να έχουν εκτελέσει τουλάχιστον δύο (2) έργα </w:t>
      </w:r>
      <w:r w:rsidR="00565EE1" w:rsidRPr="00B13213">
        <w:rPr>
          <w:rFonts w:ascii="Tahoma" w:hAnsi="Tahoma" w:cs="Tahoma"/>
          <w:color w:val="000000" w:themeColor="text1"/>
          <w:lang w:val="el-GR"/>
        </w:rPr>
        <w:t xml:space="preserve">προμήθειας, </w:t>
      </w:r>
      <w:r w:rsidRPr="00B13213">
        <w:rPr>
          <w:rFonts w:ascii="Tahoma" w:hAnsi="Tahoma" w:cs="Tahoma"/>
          <w:color w:val="000000" w:themeColor="text1"/>
          <w:lang w:val="el-GR"/>
        </w:rPr>
        <w:t xml:space="preserve">εγκατάστασης και παραμετροποίησης εξοπλισμού και λογισμικού πληροφοριακών συστημάτων ΤΠΕ ανάλογου μεγέθους και πολυπλοκότητας με το προκηρυσσόμενο στο πλαίσιο της </w:t>
      </w:r>
      <w:r w:rsidRPr="0000435C">
        <w:rPr>
          <w:rFonts w:ascii="Tahoma" w:hAnsi="Tahoma" w:cs="Tahoma"/>
          <w:color w:val="000000" w:themeColor="text1"/>
          <w:lang w:val="el-GR"/>
        </w:rPr>
        <w:t xml:space="preserve">παρούσας διακήρυξης και προϋπολογισμού κατ’ ελάχιστον </w:t>
      </w:r>
      <w:r w:rsidR="00D30358" w:rsidRPr="0000435C">
        <w:rPr>
          <w:rFonts w:ascii="Tahoma" w:hAnsi="Tahoma" w:cs="Tahoma"/>
          <w:color w:val="000000" w:themeColor="text1"/>
          <w:lang w:val="el-GR"/>
        </w:rPr>
        <w:t xml:space="preserve">Ένα </w:t>
      </w:r>
      <w:r w:rsidR="00774AC8" w:rsidRPr="0000435C">
        <w:rPr>
          <w:rFonts w:ascii="Tahoma" w:hAnsi="Tahoma" w:cs="Tahoma"/>
          <w:color w:val="000000" w:themeColor="text1"/>
          <w:lang w:val="el-GR"/>
        </w:rPr>
        <w:t>εκατομμύριο</w:t>
      </w:r>
      <w:r w:rsidRPr="0000435C">
        <w:rPr>
          <w:rFonts w:ascii="Tahoma" w:hAnsi="Tahoma" w:cs="Tahoma"/>
          <w:color w:val="000000" w:themeColor="text1"/>
          <w:lang w:val="el-GR"/>
        </w:rPr>
        <w:t xml:space="preserve"> ευρώ (</w:t>
      </w:r>
      <w:r w:rsidR="00D30358" w:rsidRPr="0000435C">
        <w:rPr>
          <w:rFonts w:ascii="Tahoma" w:hAnsi="Tahoma" w:cs="Tahoma"/>
          <w:color w:val="000000" w:themeColor="text1"/>
          <w:lang w:val="el-GR"/>
        </w:rPr>
        <w:t>1.0</w:t>
      </w:r>
      <w:r w:rsidRPr="0000435C">
        <w:rPr>
          <w:rFonts w:ascii="Tahoma" w:hAnsi="Tahoma" w:cs="Tahoma"/>
          <w:color w:val="000000" w:themeColor="text1"/>
          <w:lang w:val="el-GR"/>
        </w:rPr>
        <w:t xml:space="preserve">00.000,00€).   </w:t>
      </w:r>
    </w:p>
    <w:p w14:paraId="0E21F73F" w14:textId="7AAF6710" w:rsidR="004B2E36" w:rsidRPr="0000435C" w:rsidRDefault="004B2E36" w:rsidP="006B53EF">
      <w:pPr>
        <w:spacing w:after="120"/>
        <w:jc w:val="both"/>
        <w:rPr>
          <w:rFonts w:ascii="Tahoma" w:hAnsi="Tahoma" w:cs="Tahoma"/>
          <w:color w:val="000000" w:themeColor="text1"/>
          <w:lang w:val="el-GR"/>
        </w:rPr>
      </w:pPr>
      <w:r w:rsidRPr="005E5414">
        <w:rPr>
          <w:rFonts w:ascii="Tahoma" w:hAnsi="Tahoma" w:cs="Tahoma"/>
          <w:b/>
          <w:color w:val="000000" w:themeColor="text1"/>
          <w:lang w:val="el-GR"/>
        </w:rPr>
        <w:lastRenderedPageBreak/>
        <w:t>β)</w:t>
      </w:r>
      <w:r w:rsidRPr="005E5414">
        <w:rPr>
          <w:rFonts w:ascii="Tahoma" w:hAnsi="Tahoma" w:cs="Tahoma"/>
          <w:color w:val="000000" w:themeColor="text1"/>
          <w:lang w:val="el-GR"/>
        </w:rPr>
        <w:t xml:space="preserve"> κατά τη διάρκεια των τελευταίων τριών (03) ετών να έχουν εκτελέσει τουλάχιστον ένα (1) αντίστοιχο έργο</w:t>
      </w:r>
      <w:r w:rsidR="0000435C" w:rsidRPr="005E5414">
        <w:rPr>
          <w:rFonts w:ascii="Tahoma" w:hAnsi="Tahoma" w:cs="Tahoma"/>
          <w:color w:val="000000" w:themeColor="text1"/>
          <w:lang w:val="el-GR"/>
        </w:rPr>
        <w:t xml:space="preserve"> </w:t>
      </w:r>
      <w:r w:rsidR="003F7A79" w:rsidRPr="005E5414">
        <w:rPr>
          <w:rFonts w:ascii="Tahoma" w:hAnsi="Tahoma" w:cs="Tahoma"/>
          <w:color w:val="000000" w:themeColor="text1"/>
          <w:lang w:val="el-GR"/>
        </w:rPr>
        <w:t>σε δημόσιο οργανισμό</w:t>
      </w:r>
    </w:p>
    <w:p w14:paraId="3291CCCB" w14:textId="3611BA8A" w:rsidR="00592343" w:rsidRPr="0000435C" w:rsidRDefault="00592343" w:rsidP="006B53EF">
      <w:pPr>
        <w:spacing w:after="120"/>
        <w:jc w:val="both"/>
        <w:rPr>
          <w:rFonts w:ascii="Tahoma" w:hAnsi="Tahoma" w:cs="Tahoma"/>
          <w:bCs/>
          <w:lang w:val="el-GR"/>
        </w:rPr>
      </w:pPr>
      <w:r w:rsidRPr="0000435C">
        <w:rPr>
          <w:rFonts w:ascii="Tahoma" w:hAnsi="Tahoma" w:cs="Tahoma"/>
          <w:b/>
          <w:bCs/>
        </w:rPr>
        <w:t>ii</w:t>
      </w:r>
      <w:r w:rsidRPr="0000435C">
        <w:rPr>
          <w:rFonts w:ascii="Tahoma" w:hAnsi="Tahoma" w:cs="Tahoma"/>
          <w:b/>
          <w:bCs/>
          <w:lang w:val="el-GR"/>
        </w:rPr>
        <w:t>)</w:t>
      </w:r>
      <w:r w:rsidRPr="0000435C">
        <w:rPr>
          <w:rFonts w:ascii="Tahoma" w:hAnsi="Tahoma" w:cs="Tahoma"/>
          <w:bCs/>
          <w:lang w:val="el-GR"/>
        </w:rPr>
        <w:t xml:space="preserve"> επίσης οι οικονομικοί φορείς </w:t>
      </w:r>
      <w:r w:rsidR="00774AC8" w:rsidRPr="0000435C">
        <w:rPr>
          <w:rFonts w:ascii="Tahoma" w:hAnsi="Tahoma" w:cs="Tahoma"/>
          <w:bCs/>
          <w:lang w:val="el-GR"/>
        </w:rPr>
        <w:t>απαιτείται</w:t>
      </w:r>
      <w:r w:rsidRPr="0000435C">
        <w:rPr>
          <w:rFonts w:ascii="Tahoma" w:hAnsi="Tahoma" w:cs="Tahoma"/>
          <w:bCs/>
          <w:lang w:val="el-GR"/>
        </w:rPr>
        <w:t xml:space="preserve"> να δηλώνουν:</w:t>
      </w:r>
    </w:p>
    <w:p w14:paraId="1E6A47E3" w14:textId="612DFEFF" w:rsidR="00592343" w:rsidRPr="00071CDB" w:rsidRDefault="00592343" w:rsidP="006B53EF">
      <w:pPr>
        <w:spacing w:after="120"/>
        <w:jc w:val="both"/>
        <w:rPr>
          <w:rFonts w:ascii="Tahoma" w:hAnsi="Tahoma" w:cs="Tahoma"/>
          <w:color w:val="000000" w:themeColor="text1"/>
          <w:lang w:val="el-GR"/>
        </w:rPr>
      </w:pPr>
      <w:r w:rsidRPr="0000435C">
        <w:rPr>
          <w:rFonts w:ascii="Tahoma" w:hAnsi="Tahoma" w:cs="Tahoma"/>
          <w:b/>
          <w:color w:val="000000" w:themeColor="text1"/>
          <w:lang w:val="el-GR"/>
        </w:rPr>
        <w:t>α)</w:t>
      </w:r>
      <w:r w:rsidRPr="0000435C">
        <w:rPr>
          <w:rFonts w:ascii="Tahoma" w:hAnsi="Tahoma" w:cs="Tahoma"/>
          <w:color w:val="000000" w:themeColor="text1"/>
          <w:lang w:val="el-GR"/>
        </w:rPr>
        <w:t xml:space="preserve"> κατάλογο των κυριότερων παραδόσεων ή των κυριότερων υπηρεσιών που πραγματοποιήθηκαν την τελευταία τριετία κατά μέγιστο όριο</w:t>
      </w:r>
      <w:r w:rsidRPr="00071CDB">
        <w:rPr>
          <w:rFonts w:ascii="Tahoma" w:hAnsi="Tahoma" w:cs="Tahoma"/>
          <w:color w:val="000000" w:themeColor="text1"/>
          <w:lang w:val="el-GR"/>
        </w:rPr>
        <w:t xml:space="preserve">, με αναφορά του αντίστοιχου ποσού, της ημερομηνίας παράδοσης, και, του δημόσιου ή ιδιωτικού παραλήπτη. Στοιχεία σχετικών αγαθών ή υπηρεσιών που παραδόθηκαν ή εκτελέστηκαν πριν την τελευταία τριετία </w:t>
      </w:r>
      <w:r w:rsidR="00774AC8">
        <w:rPr>
          <w:rFonts w:ascii="Tahoma" w:hAnsi="Tahoma" w:cs="Tahoma"/>
          <w:color w:val="000000" w:themeColor="text1"/>
          <w:lang w:val="el-GR"/>
        </w:rPr>
        <w:t>δύνανται</w:t>
      </w:r>
      <w:r w:rsidR="00B351C5">
        <w:rPr>
          <w:rFonts w:ascii="Tahoma" w:hAnsi="Tahoma" w:cs="Tahoma"/>
          <w:color w:val="000000" w:themeColor="text1"/>
          <w:lang w:val="el-GR"/>
        </w:rPr>
        <w:t xml:space="preserve"> ν</w:t>
      </w:r>
      <w:r w:rsidRPr="00071CDB">
        <w:rPr>
          <w:rFonts w:ascii="Tahoma" w:hAnsi="Tahoma" w:cs="Tahoma"/>
          <w:color w:val="000000" w:themeColor="text1"/>
          <w:lang w:val="el-GR"/>
        </w:rPr>
        <w:t>α λαμβάνονται υπόψη</w:t>
      </w:r>
      <w:r w:rsidR="001B75CB">
        <w:rPr>
          <w:rFonts w:ascii="Tahoma" w:hAnsi="Tahoma" w:cs="Tahoma"/>
          <w:color w:val="000000" w:themeColor="text1"/>
          <w:lang w:val="el-GR"/>
        </w:rPr>
        <w:t>, γ</w:t>
      </w:r>
      <w:r w:rsidR="001B75CB" w:rsidRPr="001B75CB">
        <w:rPr>
          <w:rFonts w:ascii="Tahoma" w:hAnsi="Tahoma" w:cs="Tahoma"/>
          <w:color w:val="000000" w:themeColor="text1"/>
          <w:lang w:val="el-GR"/>
        </w:rPr>
        <w:t>ια τη διασφάλιση ικανοποιητικού επιπέδου ανταγωνισμού</w:t>
      </w:r>
    </w:p>
    <w:p w14:paraId="6E549585" w14:textId="1321A91F" w:rsidR="00592343" w:rsidRPr="00071CDB" w:rsidRDefault="00592343" w:rsidP="006B53EF">
      <w:pPr>
        <w:spacing w:after="120"/>
        <w:jc w:val="both"/>
        <w:rPr>
          <w:rFonts w:ascii="Tahoma" w:hAnsi="Tahoma" w:cs="Tahoma"/>
          <w:color w:val="000000" w:themeColor="text1"/>
          <w:lang w:val="el-GR"/>
        </w:rPr>
      </w:pPr>
      <w:r w:rsidRPr="00071CDB">
        <w:rPr>
          <w:rFonts w:ascii="Tahoma" w:hAnsi="Tahoma" w:cs="Tahoma"/>
          <w:b/>
          <w:color w:val="000000" w:themeColor="text1"/>
          <w:lang w:val="el-GR"/>
        </w:rPr>
        <w:t>β)</w:t>
      </w:r>
      <w:r w:rsidRPr="00071CDB">
        <w:rPr>
          <w:rFonts w:ascii="Tahoma" w:hAnsi="Tahoma" w:cs="Tahoma"/>
          <w:color w:val="000000" w:themeColor="text1"/>
          <w:lang w:val="el-GR"/>
        </w:rPr>
        <w:t xml:space="preserve"> το τεχνικό προσωπικό ή τεχνικούς φορείς, </w:t>
      </w:r>
      <w:r w:rsidR="00F26DE2">
        <w:rPr>
          <w:rFonts w:ascii="Tahoma" w:hAnsi="Tahoma" w:cs="Tahoma"/>
          <w:color w:val="000000" w:themeColor="text1"/>
          <w:lang w:val="el-GR"/>
        </w:rPr>
        <w:t xml:space="preserve">οι οποίοι </w:t>
      </w:r>
      <w:r w:rsidRPr="00071CDB">
        <w:rPr>
          <w:rFonts w:ascii="Tahoma" w:hAnsi="Tahoma" w:cs="Tahoma"/>
          <w:color w:val="000000" w:themeColor="text1"/>
          <w:lang w:val="el-GR"/>
        </w:rPr>
        <w:t>ανήκουν απευθείας στην επιχείρηση του οικονομικού φορέα, ιδίως τους υπεύθυνους για τον έλεγχο της ποιότητας που διαθέτουν, καθώς και εκείνους που θα έχει στη διάθεσή του ο εργολήπτης για την εκτέλεση του έργου.</w:t>
      </w:r>
    </w:p>
    <w:p w14:paraId="3DF90926" w14:textId="77777777" w:rsidR="00592343" w:rsidRPr="00071CDB" w:rsidRDefault="00592343" w:rsidP="006B53EF">
      <w:pPr>
        <w:spacing w:after="120"/>
        <w:jc w:val="both"/>
        <w:rPr>
          <w:rFonts w:ascii="Tahoma" w:hAnsi="Tahoma" w:cs="Tahoma"/>
          <w:color w:val="000000" w:themeColor="text1"/>
          <w:lang w:val="el-GR"/>
        </w:rPr>
      </w:pPr>
      <w:r w:rsidRPr="00071CDB">
        <w:rPr>
          <w:rFonts w:ascii="Tahoma" w:hAnsi="Tahoma" w:cs="Tahoma"/>
          <w:b/>
          <w:color w:val="000000" w:themeColor="text1"/>
          <w:lang w:val="el-GR"/>
        </w:rPr>
        <w:t>γ)</w:t>
      </w:r>
      <w:r w:rsidRPr="00071CDB">
        <w:rPr>
          <w:rFonts w:ascii="Tahoma" w:hAnsi="Tahoma" w:cs="Tahoma"/>
          <w:color w:val="000000" w:themeColor="text1"/>
          <w:lang w:val="el-GR"/>
        </w:rPr>
        <w:t xml:space="preserve"> την περιγραφή του τεχνικού εξοπλισμού και των μέτρων που λαμβάνουν για την εξασφάλιση της ποιότητας και των μέσων μελέτης και έρευνας των επιχειρήσεών τους.</w:t>
      </w:r>
    </w:p>
    <w:p w14:paraId="15E0DE22" w14:textId="77777777" w:rsidR="00592343" w:rsidRPr="00071CDB" w:rsidRDefault="00592343" w:rsidP="006B53EF">
      <w:pPr>
        <w:spacing w:after="120"/>
        <w:jc w:val="both"/>
        <w:rPr>
          <w:rFonts w:ascii="Tahoma" w:hAnsi="Tahoma" w:cs="Tahoma"/>
          <w:color w:val="000000" w:themeColor="text1"/>
          <w:lang w:val="el-GR"/>
        </w:rPr>
      </w:pPr>
      <w:r w:rsidRPr="00071CDB">
        <w:rPr>
          <w:rFonts w:ascii="Tahoma" w:hAnsi="Tahoma" w:cs="Tahoma"/>
          <w:b/>
          <w:color w:val="000000" w:themeColor="text1"/>
          <w:lang w:val="el-GR"/>
        </w:rPr>
        <w:t>δ)</w:t>
      </w:r>
      <w:r w:rsidRPr="00071CDB">
        <w:rPr>
          <w:rFonts w:ascii="Tahoma" w:hAnsi="Tahoma" w:cs="Tahoma"/>
          <w:color w:val="000000" w:themeColor="text1"/>
          <w:lang w:val="el-GR"/>
        </w:rPr>
        <w:t xml:space="preserve"> τα μέτρα περιβαλλοντικής διαχείρισης τα οποία θα εφαρμόσουν κατά την εκτέλεση της σύμβασης.</w:t>
      </w:r>
    </w:p>
    <w:p w14:paraId="6EB68455" w14:textId="77777777" w:rsidR="000E7139" w:rsidRPr="00071CDB" w:rsidRDefault="000E7139" w:rsidP="006B53EF">
      <w:pPr>
        <w:spacing w:after="120"/>
        <w:jc w:val="both"/>
        <w:rPr>
          <w:rFonts w:ascii="Tahoma" w:hAnsi="Tahoma" w:cs="Tahoma"/>
          <w:color w:val="000000" w:themeColor="text1"/>
          <w:lang w:val="el-GR"/>
        </w:rPr>
      </w:pPr>
      <w:r w:rsidRPr="00071CDB">
        <w:rPr>
          <w:rFonts w:ascii="Tahoma" w:hAnsi="Tahoma" w:cs="Tahoma"/>
          <w:color w:val="000000" w:themeColor="text1"/>
          <w:lang w:val="el-GR"/>
        </w:rPr>
        <w:t>Σε περίπτωση ένωσης/κοινοπραξίας η παραπάνω απαιτούμενη Τεχνική και επαγγελματική ικανότητα μπορεί να καλύπτεται αθροιστικά για τα μέλη της ένωσης/κοινοπραξίας.</w:t>
      </w:r>
    </w:p>
    <w:p w14:paraId="6AFFA3BE" w14:textId="77777777" w:rsidR="0071303E" w:rsidRPr="00071CDB" w:rsidRDefault="0064781B" w:rsidP="006B53EF">
      <w:pPr>
        <w:spacing w:after="120"/>
        <w:jc w:val="both"/>
        <w:rPr>
          <w:rFonts w:ascii="Tahoma" w:hAnsi="Tahoma" w:cs="Tahoma"/>
          <w:color w:val="000000" w:themeColor="text1"/>
          <w:lang w:val="el-GR"/>
        </w:rPr>
      </w:pPr>
      <w:r w:rsidRPr="00071CDB">
        <w:rPr>
          <w:rFonts w:ascii="Tahoma" w:hAnsi="Tahoma" w:cs="Tahoma"/>
          <w:b/>
          <w:color w:val="000000" w:themeColor="text1"/>
          <w:lang w:val="el-GR"/>
        </w:rPr>
        <w:t>Σημείωση</w:t>
      </w:r>
      <w:r w:rsidRPr="00071CDB">
        <w:rPr>
          <w:rFonts w:ascii="Tahoma" w:hAnsi="Tahoma" w:cs="Tahoma"/>
          <w:color w:val="000000" w:themeColor="text1"/>
          <w:lang w:val="el-GR"/>
        </w:rPr>
        <w:t>: σε έργα που ο υποψήφιος Ανάδοχος ήταν μέλος ένωσης ή κοινοπραξίας προσμετράται μόνον η συμβατική αξία που αντιστοιχεί στο ποσοστό συμμετοχής του.</w:t>
      </w:r>
    </w:p>
    <w:p w14:paraId="6C399B65" w14:textId="77777777" w:rsidR="00592343" w:rsidRPr="00071CDB" w:rsidRDefault="00592343" w:rsidP="00BD0C0A">
      <w:pPr>
        <w:rPr>
          <w:rFonts w:ascii="Tahoma" w:hAnsi="Tahoma" w:cs="Tahoma"/>
          <w:color w:val="000000" w:themeColor="text1"/>
          <w:lang w:val="el-GR"/>
        </w:rPr>
      </w:pPr>
    </w:p>
    <w:p w14:paraId="790B56C4" w14:textId="77777777" w:rsidR="002954BA" w:rsidRPr="00071CDB" w:rsidRDefault="002954BA" w:rsidP="004719AE">
      <w:pPr>
        <w:pStyle w:val="aff0"/>
        <w:numPr>
          <w:ilvl w:val="3"/>
          <w:numId w:val="7"/>
        </w:numPr>
        <w:rPr>
          <w:rFonts w:ascii="Tahoma" w:hAnsi="Tahoma" w:cs="Tahoma"/>
          <w:b/>
          <w:bCs/>
          <w:color w:val="000000" w:themeColor="text1"/>
          <w:lang w:val="el-GR"/>
        </w:rPr>
      </w:pPr>
      <w:r w:rsidRPr="00071CDB">
        <w:rPr>
          <w:rFonts w:ascii="Tahoma" w:hAnsi="Tahoma" w:cs="Tahoma"/>
          <w:b/>
          <w:bCs/>
          <w:color w:val="000000" w:themeColor="text1"/>
          <w:lang w:val="el-GR"/>
        </w:rPr>
        <w:t>Επαγγελματική Ικανότητα – Ομάδα Έργου</w:t>
      </w:r>
    </w:p>
    <w:p w14:paraId="430C9EC1" w14:textId="3C9C65B0" w:rsidR="00252E2E" w:rsidRPr="00071CDB" w:rsidRDefault="002954BA" w:rsidP="006B53EF">
      <w:pPr>
        <w:spacing w:before="120"/>
        <w:jc w:val="both"/>
        <w:rPr>
          <w:rFonts w:ascii="Tahoma" w:hAnsi="Tahoma" w:cs="Tahoma"/>
          <w:lang w:val="el-GR"/>
        </w:rPr>
      </w:pPr>
      <w:bookmarkStart w:id="65" w:name="_Ref40965313"/>
      <w:r w:rsidRPr="00071CDB">
        <w:rPr>
          <w:rFonts w:ascii="Tahoma" w:hAnsi="Tahoma" w:cs="Tahoma"/>
          <w:lang w:val="el-GR"/>
        </w:rPr>
        <w:t>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w:t>
      </w:r>
      <w:r w:rsidR="00252E2E" w:rsidRPr="00071CDB">
        <w:rPr>
          <w:rFonts w:ascii="Tahoma" w:hAnsi="Tahoma" w:cs="Tahoma"/>
          <w:lang w:val="el-GR"/>
        </w:rPr>
        <w:t xml:space="preserve">. Η κατοχή πτυχίου ανώτερης ή ανώτατης εκπαίδευσης ή/και μεταπτυχιακού τίτλου σπουδών είναι απαραίτητη για όλους τους υπευθύνους της Ομάδας Έργου. </w:t>
      </w:r>
      <w:r w:rsidR="00C057BE" w:rsidRPr="00071CDB">
        <w:rPr>
          <w:rFonts w:ascii="Tahoma" w:hAnsi="Tahoma" w:cs="Tahoma"/>
          <w:lang w:val="el-GR"/>
        </w:rPr>
        <w:t xml:space="preserve">Επίσης απαιτείται για τους βασικούς ρόλους της Ομάδας Έργου – </w:t>
      </w:r>
      <w:r w:rsidR="00774AC8" w:rsidRPr="00071CDB">
        <w:rPr>
          <w:rFonts w:ascii="Tahoma" w:hAnsi="Tahoma" w:cs="Tahoma"/>
          <w:lang w:val="el-GR"/>
        </w:rPr>
        <w:t>πέραν</w:t>
      </w:r>
      <w:r w:rsidR="00C057BE" w:rsidRPr="00071CDB">
        <w:rPr>
          <w:rFonts w:ascii="Tahoma" w:hAnsi="Tahoma" w:cs="Tahoma"/>
          <w:lang w:val="el-GR"/>
        </w:rPr>
        <w:t xml:space="preserve"> της πιστοποίησης της Αναδόχου Εταιρείας με πιστοποιητικό Βιομηχανικής Ασφάλειας κατά ΕΚΒΑ – να διαθέτουν </w:t>
      </w:r>
      <w:r w:rsidR="005735F4" w:rsidRPr="00071CDB">
        <w:rPr>
          <w:rFonts w:ascii="Tahoma" w:hAnsi="Tahoma" w:cs="Tahoma"/>
          <w:lang w:val="el-GR"/>
        </w:rPr>
        <w:t xml:space="preserve">ατομική </w:t>
      </w:r>
      <w:r w:rsidR="00C057BE" w:rsidRPr="00071CDB">
        <w:rPr>
          <w:rFonts w:ascii="Tahoma" w:hAnsi="Tahoma" w:cs="Tahoma"/>
          <w:lang w:val="el-GR"/>
        </w:rPr>
        <w:t xml:space="preserve">πιστοποίηση επιπέδου </w:t>
      </w:r>
      <w:r w:rsidR="00C057BE" w:rsidRPr="00071CDB">
        <w:rPr>
          <w:rFonts w:ascii="Tahoma" w:hAnsi="Tahoma" w:cs="Tahoma"/>
          <w:b/>
          <w:lang w:val="el-GR"/>
        </w:rPr>
        <w:t xml:space="preserve">‘Απόρρητο’  </w:t>
      </w:r>
      <w:r w:rsidR="00252E2E" w:rsidRPr="00071CDB">
        <w:rPr>
          <w:rFonts w:ascii="Tahoma" w:hAnsi="Tahoma" w:cs="Tahoma"/>
          <w:lang w:val="el-GR"/>
        </w:rPr>
        <w:t xml:space="preserve">Συγκεκριμένα απαιτείται κατ’ ελάχιστον για την ομάδα έργου: </w:t>
      </w:r>
    </w:p>
    <w:p w14:paraId="56332E33" w14:textId="2727ABBC" w:rsidR="00252E2E" w:rsidRPr="00071CDB" w:rsidRDefault="00252E2E" w:rsidP="006B53EF">
      <w:pPr>
        <w:spacing w:before="120"/>
        <w:jc w:val="both"/>
        <w:rPr>
          <w:rFonts w:ascii="Tahoma" w:hAnsi="Tahoma" w:cs="Tahoma"/>
          <w:lang w:val="el-GR"/>
        </w:rPr>
      </w:pPr>
      <w:r w:rsidRPr="00071CDB">
        <w:rPr>
          <w:rFonts w:ascii="Tahoma" w:hAnsi="Tahoma" w:cs="Tahoma"/>
          <w:b/>
          <w:lang w:val="el-GR"/>
        </w:rPr>
        <w:t>- Υπεύθυνος Ομάδας Έργου (ΥΟΕ)</w:t>
      </w:r>
      <w:r w:rsidRPr="00071CDB">
        <w:rPr>
          <w:rFonts w:ascii="Tahoma" w:hAnsi="Tahoma" w:cs="Tahoma"/>
          <w:lang w:val="el-GR"/>
        </w:rPr>
        <w:t xml:space="preserve"> να είναι κάτοχος Πανεπιστημιακού τίτλου σπουδών στον τομέα της πληροφορικής ή/και μεταπτυχιακού τίτλου σπουδών στον τομέα της πληροφορικής ή διοίκησης επιχειρήσεων ή έργων ΤΠΕ και να διαθέτει τουλάχιστον δεκαετή (10) αποδεδειγμένη εργασιακή εμπειρία σε θέματα πληροφορικής ή/και των τηλεπικοινωνιών, σε έργα ανάπτυξης ή/και υποστήριξης πληροφοριακών συστημάτων και τουλάχιστον πενταετή (5) αποδεδειγμένη εργασιακή εμπειρία στη διοίκηση έργων τεχνολογιών πληροφορικής και επικοινωνιών μεγάλης κλίμακας. </w:t>
      </w:r>
    </w:p>
    <w:p w14:paraId="04803D70" w14:textId="37F400A6" w:rsidR="00252E2E" w:rsidRPr="00071CDB" w:rsidRDefault="00252E2E" w:rsidP="006B53EF">
      <w:pPr>
        <w:spacing w:before="120"/>
        <w:jc w:val="both"/>
        <w:rPr>
          <w:rFonts w:ascii="Tahoma" w:hAnsi="Tahoma" w:cs="Tahoma"/>
          <w:lang w:val="el-GR"/>
        </w:rPr>
      </w:pPr>
      <w:r w:rsidRPr="00071CDB">
        <w:rPr>
          <w:rFonts w:ascii="Tahoma" w:hAnsi="Tahoma" w:cs="Tahoma"/>
          <w:lang w:val="el-GR"/>
        </w:rPr>
        <w:t xml:space="preserve">- </w:t>
      </w:r>
      <w:r w:rsidRPr="00071CDB">
        <w:rPr>
          <w:rFonts w:ascii="Tahoma" w:hAnsi="Tahoma" w:cs="Tahoma"/>
          <w:b/>
          <w:lang w:val="el-GR"/>
        </w:rPr>
        <w:t>Αναπληρωτής Υπεύθυνος Ομάδας Έργου (ΑΥΟΕ)</w:t>
      </w:r>
      <w:r w:rsidRPr="00071CDB">
        <w:rPr>
          <w:rFonts w:ascii="Tahoma" w:hAnsi="Tahoma" w:cs="Tahoma"/>
          <w:lang w:val="el-GR"/>
        </w:rPr>
        <w:t xml:space="preserve"> </w:t>
      </w:r>
      <w:bookmarkStart w:id="66" w:name="_Hlk124851453"/>
      <w:r w:rsidRPr="00071CDB">
        <w:rPr>
          <w:rFonts w:ascii="Tahoma" w:hAnsi="Tahoma" w:cs="Tahoma"/>
          <w:lang w:val="el-GR"/>
        </w:rPr>
        <w:t>να είναι κάτοχος Πανεπιστημιακού τίτλου σπουδών στον τομέα της πληροφορικής ή/και μεταπτυχιακού τίτλου σπουδών στον τομέα της πληροφορικής ή διοίκησης επιχειρήσεων ή έργων ΤΠΕ και να</w:t>
      </w:r>
      <w:bookmarkEnd w:id="66"/>
      <w:r w:rsidRPr="00071CDB">
        <w:rPr>
          <w:rFonts w:ascii="Tahoma" w:hAnsi="Tahoma" w:cs="Tahoma"/>
          <w:lang w:val="el-GR"/>
        </w:rPr>
        <w:t xml:space="preserve"> διαθέτει τουλάχιστον οκταετή (8) αποδεδειγμένη εργασιακή εμπειρία σε θέματα της πληροφορικής ή/και των τηλεπικοινωνιών, σε έργα ανάπτυξης ή/και υποστήριξης πληροφοριακών συστημάτων ως και τουλάχιστον τριετή (3) αποδεδειγμένη εργασιακή εμπειρία στην διοίκηση έργων τεχνολογιών πληροφορικής και επικοινωνιών μεγάλης κλίμακας. </w:t>
      </w:r>
    </w:p>
    <w:p w14:paraId="46C19C2C" w14:textId="5269C21F" w:rsidR="00252E2E" w:rsidRPr="00071CDB" w:rsidRDefault="00252E2E" w:rsidP="006B53EF">
      <w:pPr>
        <w:spacing w:before="120"/>
        <w:jc w:val="both"/>
        <w:rPr>
          <w:rFonts w:ascii="Tahoma" w:hAnsi="Tahoma" w:cs="Tahoma"/>
        </w:rPr>
      </w:pPr>
      <w:r w:rsidRPr="00071CDB">
        <w:rPr>
          <w:rFonts w:ascii="Tahoma" w:hAnsi="Tahoma" w:cs="Tahoma"/>
          <w:lang w:val="el-GR"/>
        </w:rPr>
        <w:t xml:space="preserve">- </w:t>
      </w:r>
      <w:r w:rsidRPr="00071CDB">
        <w:rPr>
          <w:rFonts w:ascii="Tahoma" w:hAnsi="Tahoma" w:cs="Tahoma"/>
          <w:b/>
          <w:lang w:val="el-GR"/>
        </w:rPr>
        <w:t>Υπεύθυνος Διασφάλισης Ποιότητας (ΥΔΠ)</w:t>
      </w:r>
      <w:r w:rsidRPr="00071CDB">
        <w:rPr>
          <w:rFonts w:ascii="Tahoma" w:hAnsi="Tahoma" w:cs="Tahoma"/>
          <w:lang w:val="el-GR"/>
        </w:rPr>
        <w:t xml:space="preserve">  να είναι κάτοχος Πανεπιστημιακού τίτλου σπουδών στον τομέα της πληροφορικής ή/και μεταπτυχιακού τίτλου σπουδών στον τομέα της πληροφορικής ή διοίκησης επιχειρήσεων ή έργων ΤΠΕ και να διαθέτει τουλάχιστον πενταετή (5) αποδεδειγμένη εργασιακή εμπειρία σε θέματα διασφάλισης ποιότητας έργων πληροφορικής ή/και των τηλεπικοινωνιών, σε έργα ανάπτυξης ή/και υποστήριξης πληροφοριακών συστημάτων ως και τουλάχιστον τριετή (3) αποδεδειγμένη εργασιακή εμπειρία στην διοίκηση έργων τεχνολογιών </w:t>
      </w:r>
      <w:r w:rsidRPr="00071CDB">
        <w:rPr>
          <w:rFonts w:ascii="Tahoma" w:hAnsi="Tahoma" w:cs="Tahoma"/>
          <w:lang w:val="el-GR"/>
        </w:rPr>
        <w:lastRenderedPageBreak/>
        <w:t>πληροφορικής και επικοινωνιών μεγάλης κλίμακας με ειδικές απαιτήσεις ασφάλειας. Να</w:t>
      </w:r>
      <w:r w:rsidRPr="00071CDB">
        <w:rPr>
          <w:rFonts w:ascii="Tahoma" w:hAnsi="Tahoma" w:cs="Tahoma"/>
        </w:rPr>
        <w:t xml:space="preserve"> </w:t>
      </w:r>
      <w:r w:rsidRPr="00071CDB">
        <w:rPr>
          <w:rFonts w:ascii="Tahoma" w:hAnsi="Tahoma" w:cs="Tahoma"/>
          <w:lang w:val="el-GR"/>
        </w:rPr>
        <w:t>διαθέτει</w:t>
      </w:r>
      <w:r w:rsidRPr="00071CDB">
        <w:rPr>
          <w:rFonts w:ascii="Tahoma" w:hAnsi="Tahoma" w:cs="Tahoma"/>
        </w:rPr>
        <w:t xml:space="preserve"> </w:t>
      </w:r>
      <w:r w:rsidRPr="00071CDB">
        <w:rPr>
          <w:rFonts w:ascii="Tahoma" w:hAnsi="Tahoma" w:cs="Tahoma"/>
          <w:lang w:val="el-GR"/>
        </w:rPr>
        <w:t>πιστοποίηση</w:t>
      </w:r>
      <w:r w:rsidRPr="00071CDB">
        <w:rPr>
          <w:rFonts w:ascii="Tahoma" w:hAnsi="Tahoma" w:cs="Tahoma"/>
        </w:rPr>
        <w:t xml:space="preserve"> ISO 9001 Auditor/Lead Auditor </w:t>
      </w:r>
      <w:r w:rsidRPr="00071CDB">
        <w:rPr>
          <w:rFonts w:ascii="Tahoma" w:hAnsi="Tahoma" w:cs="Tahoma"/>
          <w:lang w:val="el-GR"/>
        </w:rPr>
        <w:t>και</w:t>
      </w:r>
      <w:r w:rsidRPr="00071CDB">
        <w:rPr>
          <w:rFonts w:ascii="Tahoma" w:hAnsi="Tahoma" w:cs="Tahoma"/>
        </w:rPr>
        <w:t xml:space="preserve"> </w:t>
      </w:r>
      <w:r w:rsidRPr="00071CDB">
        <w:rPr>
          <w:rFonts w:ascii="Tahoma" w:hAnsi="Tahoma" w:cs="Tahoma"/>
          <w:lang w:val="el-GR"/>
        </w:rPr>
        <w:t>πιστοποίηση</w:t>
      </w:r>
      <w:r w:rsidRPr="00071CDB">
        <w:rPr>
          <w:rFonts w:ascii="Tahoma" w:hAnsi="Tahoma" w:cs="Tahoma"/>
        </w:rPr>
        <w:t xml:space="preserve"> ISO/IEC 20000 Senior Lead Implementer.</w:t>
      </w:r>
    </w:p>
    <w:p w14:paraId="65B8B762" w14:textId="45398532" w:rsidR="00D84B22" w:rsidRPr="00B13213" w:rsidRDefault="00D84B22" w:rsidP="006B53EF">
      <w:pPr>
        <w:spacing w:before="120"/>
        <w:jc w:val="both"/>
        <w:rPr>
          <w:rFonts w:ascii="Tahoma" w:hAnsi="Tahoma" w:cs="Tahoma"/>
          <w:lang w:val="el-GR"/>
        </w:rPr>
      </w:pPr>
      <w:r w:rsidRPr="00B13213">
        <w:rPr>
          <w:rFonts w:ascii="Tahoma" w:hAnsi="Tahoma" w:cs="Tahoma"/>
          <w:b/>
          <w:bCs/>
          <w:lang w:val="el-GR"/>
        </w:rPr>
        <w:t>- Επιχειρησιακ</w:t>
      </w:r>
      <w:r w:rsidR="00CE0A34" w:rsidRPr="00B13213">
        <w:rPr>
          <w:rFonts w:ascii="Tahoma" w:hAnsi="Tahoma" w:cs="Tahoma"/>
          <w:b/>
          <w:bCs/>
          <w:lang w:val="el-GR"/>
        </w:rPr>
        <w:t>ός</w:t>
      </w:r>
      <w:r w:rsidRPr="00B13213">
        <w:rPr>
          <w:rFonts w:ascii="Tahoma" w:hAnsi="Tahoma" w:cs="Tahoma"/>
          <w:b/>
          <w:bCs/>
          <w:lang w:val="el-GR"/>
        </w:rPr>
        <w:t xml:space="preserve"> Σύμβουλο</w:t>
      </w:r>
      <w:r w:rsidR="00CE0A34" w:rsidRPr="00B13213">
        <w:rPr>
          <w:rFonts w:ascii="Tahoma" w:hAnsi="Tahoma" w:cs="Tahoma"/>
          <w:b/>
          <w:bCs/>
          <w:lang w:val="el-GR"/>
        </w:rPr>
        <w:t>ς</w:t>
      </w:r>
      <w:r w:rsidRPr="00B13213">
        <w:rPr>
          <w:rFonts w:ascii="Tahoma" w:hAnsi="Tahoma" w:cs="Tahoma"/>
          <w:b/>
          <w:bCs/>
          <w:lang w:val="el-GR"/>
        </w:rPr>
        <w:t xml:space="preserve"> - αναλυτ</w:t>
      </w:r>
      <w:r w:rsidR="00CE0A34" w:rsidRPr="00B13213">
        <w:rPr>
          <w:rFonts w:ascii="Tahoma" w:hAnsi="Tahoma" w:cs="Tahoma"/>
          <w:b/>
          <w:bCs/>
          <w:lang w:val="el-GR"/>
        </w:rPr>
        <w:t>ή</w:t>
      </w:r>
      <w:r w:rsidRPr="00B13213">
        <w:rPr>
          <w:rFonts w:ascii="Tahoma" w:hAnsi="Tahoma" w:cs="Tahoma"/>
          <w:b/>
          <w:bCs/>
          <w:lang w:val="el-GR"/>
        </w:rPr>
        <w:t>ς επιχειρησιακών διαδικασιών</w:t>
      </w:r>
      <w:r w:rsidRPr="00B13213">
        <w:rPr>
          <w:rFonts w:ascii="Tahoma" w:hAnsi="Tahoma" w:cs="Tahoma"/>
          <w:lang w:val="el-GR"/>
        </w:rPr>
        <w:t>, να</w:t>
      </w:r>
      <w:r w:rsidR="00FD3035" w:rsidRPr="00B13213">
        <w:rPr>
          <w:rFonts w:ascii="Tahoma" w:hAnsi="Tahoma" w:cs="Tahoma"/>
          <w:lang w:val="el-GR"/>
        </w:rPr>
        <w:t xml:space="preserve"> είναι κάτοχος Πανεπιστημιακού τίτλου σπουδών στον τομέα της πληροφορικής ή/και μεταπτυχιακού τίτλου σπουδών στον τομέα της πληροφορικής ή διοίκησης επιχειρήσεων ή έργων ΤΠΕ και να</w:t>
      </w:r>
      <w:r w:rsidRPr="00B13213">
        <w:rPr>
          <w:rFonts w:ascii="Tahoma" w:hAnsi="Tahoma" w:cs="Tahoma"/>
          <w:lang w:val="el-GR"/>
        </w:rPr>
        <w:t xml:space="preserve"> διαθέτει τουλάχιστον 5ετή επαγγελματική εμπειρία σε συναφές με την ειδικότητά του αντικείμενο,</w:t>
      </w:r>
    </w:p>
    <w:p w14:paraId="7A60136C" w14:textId="50DAF695" w:rsidR="00D84B22" w:rsidRPr="00B13213" w:rsidRDefault="00D84B22" w:rsidP="006B53EF">
      <w:pPr>
        <w:spacing w:before="120"/>
        <w:jc w:val="both"/>
        <w:rPr>
          <w:rFonts w:ascii="Tahoma" w:hAnsi="Tahoma" w:cs="Tahoma"/>
          <w:lang w:val="el-GR"/>
        </w:rPr>
      </w:pPr>
      <w:r w:rsidRPr="00B13213">
        <w:rPr>
          <w:rFonts w:ascii="Tahoma" w:hAnsi="Tahoma" w:cs="Tahoma"/>
          <w:b/>
          <w:bCs/>
          <w:lang w:val="el-GR"/>
        </w:rPr>
        <w:t>- Υπεύθυνος Ανάλυσης και Σχεδίασης Πληροφοριακών Συστημάτων</w:t>
      </w:r>
      <w:r w:rsidRPr="00B13213">
        <w:rPr>
          <w:rFonts w:ascii="Tahoma" w:hAnsi="Tahoma" w:cs="Tahoma"/>
          <w:lang w:val="el-GR"/>
        </w:rPr>
        <w:t xml:space="preserve">, </w:t>
      </w:r>
      <w:r w:rsidR="00FD3035" w:rsidRPr="00B13213">
        <w:rPr>
          <w:rFonts w:ascii="Tahoma" w:hAnsi="Tahoma" w:cs="Tahoma"/>
          <w:lang w:val="el-GR"/>
        </w:rPr>
        <w:t>να είναι κάτοχος Πανεπιστημιακού τίτλου σπουδών στον τομέα της πληροφορικής ή/και μεταπτυχιακού τίτλου σπουδών στον τομέα της πληροφορικής ή διοίκησης επιχειρήσεων ή έργων ΤΠΕ και</w:t>
      </w:r>
      <w:r w:rsidR="00FD3035" w:rsidRPr="00B13213" w:rsidDel="00FD3035">
        <w:rPr>
          <w:rFonts w:ascii="Tahoma" w:hAnsi="Tahoma" w:cs="Tahoma"/>
          <w:lang w:val="el-GR"/>
        </w:rPr>
        <w:t xml:space="preserve"> </w:t>
      </w:r>
      <w:r w:rsidRPr="00B13213">
        <w:rPr>
          <w:rFonts w:ascii="Tahoma" w:hAnsi="Tahoma" w:cs="Tahoma"/>
          <w:lang w:val="el-GR"/>
        </w:rPr>
        <w:t>να διαθέτει 5ετή τουλάχιστον επαγγελματική εμπειρία σε ανάλυση και μοντελοποίηση απαιτήσεων πληροφοριακών συστημάτων,</w:t>
      </w:r>
    </w:p>
    <w:p w14:paraId="14A68B21" w14:textId="56F5DDBD" w:rsidR="00D84B22" w:rsidRPr="00071CDB" w:rsidRDefault="00D84B22" w:rsidP="006B53EF">
      <w:pPr>
        <w:spacing w:before="120"/>
        <w:jc w:val="both"/>
        <w:rPr>
          <w:rFonts w:ascii="Tahoma" w:hAnsi="Tahoma" w:cs="Tahoma"/>
          <w:lang w:val="el-GR"/>
        </w:rPr>
      </w:pPr>
      <w:r w:rsidRPr="00B13213">
        <w:rPr>
          <w:rFonts w:ascii="Tahoma" w:hAnsi="Tahoma" w:cs="Tahoma"/>
          <w:b/>
          <w:bCs/>
          <w:lang w:val="el-GR"/>
        </w:rPr>
        <w:t>- Υπεύθυνος Μηχανικός Πληροφορικής</w:t>
      </w:r>
      <w:r w:rsidRPr="00B13213">
        <w:rPr>
          <w:rFonts w:ascii="Tahoma" w:hAnsi="Tahoma" w:cs="Tahoma"/>
          <w:lang w:val="el-GR"/>
        </w:rPr>
        <w:t xml:space="preserve"> (Senior Software Engineer),</w:t>
      </w:r>
      <w:r w:rsidR="00FD3035" w:rsidRPr="00B13213">
        <w:rPr>
          <w:rFonts w:ascii="Tahoma" w:hAnsi="Tahoma" w:cs="Tahoma"/>
          <w:lang w:val="el-GR"/>
        </w:rPr>
        <w:t xml:space="preserve"> ο οποίος να είναι κάτοχος Πανεπιστημιακού τίτλου σπουδών στον τομέα της πληροφορικής ή/και μεταπτυχιακού τίτλου σπουδών στον τομέα της πληροφορικής και να</w:t>
      </w:r>
      <w:r w:rsidRPr="00B13213">
        <w:rPr>
          <w:rFonts w:ascii="Tahoma" w:hAnsi="Tahoma" w:cs="Tahoma"/>
          <w:lang w:val="el-GR"/>
        </w:rPr>
        <w:t xml:space="preserve"> διαθέτει τουλάχιστον 5ετή επαγγελματική εμπειρία σε συναφές με την ειδικότητά του αντικείμενο</w:t>
      </w:r>
      <w:r w:rsidR="002C3DC4" w:rsidRPr="00B13213">
        <w:rPr>
          <w:rFonts w:ascii="Tahoma" w:hAnsi="Tahoma" w:cs="Tahoma"/>
          <w:lang w:val="el-GR"/>
        </w:rPr>
        <w:t>.</w:t>
      </w:r>
    </w:p>
    <w:p w14:paraId="0C911D74" w14:textId="77777777" w:rsidR="00E2772A" w:rsidRDefault="00E2772A" w:rsidP="002954BA">
      <w:pPr>
        <w:rPr>
          <w:rFonts w:ascii="Tahoma" w:hAnsi="Tahoma" w:cs="Tahoma"/>
          <w:lang w:val="el-GR"/>
        </w:rPr>
      </w:pPr>
    </w:p>
    <w:p w14:paraId="69E8163C" w14:textId="2C0E6C37" w:rsidR="004455E4" w:rsidRPr="00774AC8" w:rsidRDefault="004455E4" w:rsidP="005E5414">
      <w:pPr>
        <w:jc w:val="both"/>
        <w:rPr>
          <w:rFonts w:ascii="Tahoma" w:hAnsi="Tahoma" w:cs="Tahoma"/>
          <w:lang w:val="el-GR"/>
        </w:rPr>
      </w:pPr>
      <w:r w:rsidRPr="005E5414">
        <w:rPr>
          <w:rStyle w:val="ui-provider"/>
          <w:rFonts w:ascii="Tahoma" w:hAnsi="Tahoma" w:cs="Tahoma"/>
          <w:b/>
          <w:bCs/>
          <w:lang w:val="el-GR"/>
        </w:rPr>
        <w:t>Σημείωση:</w:t>
      </w:r>
      <w:r w:rsidRPr="005E5414">
        <w:rPr>
          <w:rStyle w:val="ui-provider"/>
          <w:rFonts w:ascii="Tahoma" w:hAnsi="Tahoma" w:cs="Tahoma"/>
          <w:lang w:val="el-GR"/>
        </w:rPr>
        <w:t xml:space="preserve"> Σε περίπτωση ένωσης/κοινοπραξίας η παραπάνω απαιτούμενη Τεχνική και </w:t>
      </w:r>
      <w:r w:rsidRPr="005E5414">
        <w:rPr>
          <w:rStyle w:val="ui-provider"/>
          <w:rFonts w:ascii="Tahoma" w:hAnsi="Tahoma" w:cs="Tahoma"/>
        </w:rPr>
        <w:t>E</w:t>
      </w:r>
      <w:r w:rsidRPr="005E5414">
        <w:rPr>
          <w:rStyle w:val="ui-provider"/>
          <w:rFonts w:ascii="Tahoma" w:hAnsi="Tahoma" w:cs="Tahoma"/>
          <w:lang w:val="el-GR"/>
        </w:rPr>
        <w:t>παγγελματική ικανότητα μπορεί να καλύπτεται σωρευτικά από τα μέλη της ένωσης/κοινοπραξίας.</w:t>
      </w:r>
    </w:p>
    <w:p w14:paraId="362399F9" w14:textId="77777777" w:rsidR="008338F0" w:rsidRPr="00071CDB" w:rsidRDefault="003355E7" w:rsidP="004719AE">
      <w:pPr>
        <w:pStyle w:val="40"/>
        <w:numPr>
          <w:ilvl w:val="2"/>
          <w:numId w:val="7"/>
        </w:numPr>
      </w:pPr>
      <w:bookmarkStart w:id="67" w:name="_Toc153885474"/>
      <w:bookmarkStart w:id="68" w:name="_Ref496541343"/>
      <w:bookmarkStart w:id="69" w:name="_Ref496541651"/>
      <w:bookmarkEnd w:id="65"/>
      <w:r w:rsidRPr="00071CDB">
        <w:t>Πρότυπα διασφάλισης ποιότητας</w:t>
      </w:r>
      <w:bookmarkEnd w:id="67"/>
      <w:r w:rsidRPr="00071CDB">
        <w:t xml:space="preserve"> </w:t>
      </w:r>
      <w:bookmarkEnd w:id="68"/>
      <w:bookmarkEnd w:id="69"/>
    </w:p>
    <w:p w14:paraId="0ED6AD18" w14:textId="6C9D385D" w:rsidR="00BE0479" w:rsidRPr="005E5414" w:rsidRDefault="00774AC8" w:rsidP="005E5414">
      <w:pPr>
        <w:spacing w:after="120"/>
        <w:jc w:val="both"/>
        <w:rPr>
          <w:rFonts w:ascii="Tahoma" w:hAnsi="Tahoma" w:cs="Tahoma"/>
          <w:bCs/>
          <w:lang w:val="el-GR"/>
        </w:rPr>
      </w:pPr>
      <w:r w:rsidRPr="005E5414">
        <w:rPr>
          <w:rFonts w:ascii="Tahoma" w:hAnsi="Tahoma" w:cs="Tahoma"/>
          <w:bCs/>
          <w:lang w:val="el-GR"/>
        </w:rPr>
        <w:t>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w:t>
      </w:r>
      <w:r w:rsidRPr="005E5414" w:rsidDel="00774AC8">
        <w:rPr>
          <w:rFonts w:ascii="Tahoma" w:hAnsi="Tahoma" w:cs="Tahoma"/>
          <w:bCs/>
          <w:lang w:val="el-GR"/>
        </w:rPr>
        <w:t xml:space="preserve"> </w:t>
      </w:r>
      <w:r w:rsidR="00BE0479" w:rsidRPr="005E5414">
        <w:rPr>
          <w:rFonts w:ascii="Tahoma" w:hAnsi="Tahoma" w:cs="Tahoma"/>
          <w:bCs/>
          <w:lang w:val="el-GR"/>
        </w:rPr>
        <w:t xml:space="preserve"> κατ’ ελάχιστο:</w:t>
      </w:r>
    </w:p>
    <w:p w14:paraId="5CBB17B5" w14:textId="77777777" w:rsidR="00BE0479" w:rsidRPr="00071CDB" w:rsidRDefault="00BE0479" w:rsidP="006B53EF">
      <w:pPr>
        <w:pStyle w:val="aff0"/>
        <w:numPr>
          <w:ilvl w:val="0"/>
          <w:numId w:val="34"/>
        </w:numPr>
        <w:spacing w:after="120"/>
        <w:contextualSpacing w:val="0"/>
        <w:jc w:val="both"/>
        <w:rPr>
          <w:rFonts w:ascii="Tahoma" w:hAnsi="Tahoma" w:cs="Tahoma"/>
          <w:bCs/>
          <w:lang w:val="el-GR"/>
        </w:rPr>
      </w:pPr>
      <w:r w:rsidRPr="00071CDB">
        <w:rPr>
          <w:rFonts w:ascii="Tahoma" w:hAnsi="Tahoma" w:cs="Tahoma"/>
          <w:bCs/>
          <w:lang w:val="el-GR"/>
        </w:rPr>
        <w:t xml:space="preserve">πιστοποιημένο Σύστημα Διαχείρισης Ποιότητας έργων ΤΠΕ, σύμφωνα με το πρότυπο ΕΛΟΤ ΕΝ ISO 9001:2015 ή ισοδύναμο, </w:t>
      </w:r>
    </w:p>
    <w:p w14:paraId="1089581E" w14:textId="66884596" w:rsidR="00BE0479" w:rsidRPr="00071CDB" w:rsidRDefault="00774AC8" w:rsidP="006B53EF">
      <w:pPr>
        <w:pStyle w:val="aff0"/>
        <w:numPr>
          <w:ilvl w:val="0"/>
          <w:numId w:val="34"/>
        </w:numPr>
        <w:spacing w:after="120"/>
        <w:contextualSpacing w:val="0"/>
        <w:jc w:val="both"/>
        <w:rPr>
          <w:rFonts w:ascii="Tahoma" w:hAnsi="Tahoma" w:cs="Tahoma"/>
          <w:bCs/>
          <w:lang w:val="el-GR"/>
        </w:rPr>
      </w:pPr>
      <w:r w:rsidRPr="00071CDB">
        <w:rPr>
          <w:rFonts w:ascii="Tahoma" w:hAnsi="Tahoma" w:cs="Tahoma"/>
          <w:bCs/>
          <w:lang w:val="el-GR"/>
        </w:rPr>
        <w:t>πιστοποιημένο</w:t>
      </w:r>
      <w:r w:rsidR="00BE0479" w:rsidRPr="00071CDB">
        <w:rPr>
          <w:rFonts w:ascii="Tahoma" w:hAnsi="Tahoma" w:cs="Tahoma"/>
          <w:bCs/>
          <w:lang w:val="el-GR"/>
        </w:rPr>
        <w:t xml:space="preserve"> Σύστημα Διαχείρισης Ασφάλειας Πληροφοριών κατά ISO 27001:2013 ή ισοδύναμο, </w:t>
      </w:r>
    </w:p>
    <w:p w14:paraId="000636D1" w14:textId="77777777" w:rsidR="00BE0479" w:rsidRPr="00071CDB" w:rsidRDefault="00BE0479" w:rsidP="006B53EF">
      <w:pPr>
        <w:pStyle w:val="aff0"/>
        <w:numPr>
          <w:ilvl w:val="0"/>
          <w:numId w:val="34"/>
        </w:numPr>
        <w:spacing w:after="120"/>
        <w:contextualSpacing w:val="0"/>
        <w:jc w:val="both"/>
        <w:rPr>
          <w:rFonts w:ascii="Tahoma" w:hAnsi="Tahoma" w:cs="Tahoma"/>
          <w:bCs/>
          <w:lang w:val="el-GR"/>
        </w:rPr>
      </w:pPr>
      <w:r w:rsidRPr="00071CDB">
        <w:rPr>
          <w:rFonts w:ascii="Tahoma" w:hAnsi="Tahoma" w:cs="Tahoma"/>
          <w:bCs/>
          <w:lang w:val="el-GR"/>
        </w:rPr>
        <w:t>πιστοποιημένο Σύστημα Διαχείρισης Επιχειρησιακής Συνέχειας κατά ISO 22301:2019 ή ισοδύναμο,</w:t>
      </w:r>
    </w:p>
    <w:p w14:paraId="0971A115" w14:textId="77777777" w:rsidR="00BE0479" w:rsidRPr="00071CDB" w:rsidRDefault="00BE0479" w:rsidP="006B53EF">
      <w:pPr>
        <w:pStyle w:val="aff0"/>
        <w:numPr>
          <w:ilvl w:val="0"/>
          <w:numId w:val="34"/>
        </w:numPr>
        <w:spacing w:after="120"/>
        <w:contextualSpacing w:val="0"/>
        <w:jc w:val="both"/>
        <w:rPr>
          <w:rFonts w:ascii="Tahoma" w:hAnsi="Tahoma" w:cs="Tahoma"/>
          <w:bCs/>
          <w:lang w:val="el-GR"/>
        </w:rPr>
      </w:pPr>
      <w:r w:rsidRPr="00071CDB">
        <w:rPr>
          <w:rFonts w:ascii="Tahoma" w:hAnsi="Tahoma" w:cs="Tahoma"/>
          <w:bCs/>
          <w:lang w:val="el-GR"/>
        </w:rPr>
        <w:t xml:space="preserve">πιστοποιημένο Σύστημα </w:t>
      </w:r>
      <w:r w:rsidR="00CA2E23" w:rsidRPr="00071CDB">
        <w:rPr>
          <w:rFonts w:ascii="Tahoma" w:hAnsi="Tahoma" w:cs="Tahoma"/>
          <w:bCs/>
          <w:lang w:val="el-GR"/>
        </w:rPr>
        <w:t xml:space="preserve">Διαχείρισης Υπηρεσιών </w:t>
      </w:r>
      <w:r w:rsidRPr="00071CDB">
        <w:rPr>
          <w:rFonts w:ascii="Tahoma" w:hAnsi="Tahoma" w:cs="Tahoma"/>
          <w:bCs/>
          <w:lang w:val="el-GR"/>
        </w:rPr>
        <w:t xml:space="preserve">της Τεχνολογίας Πληροφοριών κατά ISO 20000-1:2018 ή ισοδύναμο, </w:t>
      </w:r>
    </w:p>
    <w:p w14:paraId="673D5C19" w14:textId="77777777" w:rsidR="00BE0479" w:rsidRPr="00071CDB" w:rsidRDefault="00BE0479" w:rsidP="006B53EF">
      <w:pPr>
        <w:pStyle w:val="aff0"/>
        <w:numPr>
          <w:ilvl w:val="0"/>
          <w:numId w:val="34"/>
        </w:numPr>
        <w:spacing w:after="120"/>
        <w:contextualSpacing w:val="0"/>
        <w:jc w:val="both"/>
        <w:rPr>
          <w:rFonts w:ascii="Tahoma" w:hAnsi="Tahoma" w:cs="Tahoma"/>
          <w:bCs/>
          <w:lang w:val="el-GR"/>
        </w:rPr>
      </w:pPr>
      <w:r w:rsidRPr="00071CDB">
        <w:rPr>
          <w:rFonts w:ascii="Tahoma" w:hAnsi="Tahoma" w:cs="Tahoma"/>
          <w:bCs/>
          <w:lang w:val="el-GR"/>
        </w:rPr>
        <w:t xml:space="preserve">πιστοποιημένο Σύστημα Περιβαλλοντικής Διαχείρισης κατά ISO 14001:2015 </w:t>
      </w:r>
      <w:r w:rsidR="00C26763" w:rsidRPr="00071CDB">
        <w:rPr>
          <w:rFonts w:ascii="Tahoma" w:hAnsi="Tahoma" w:cs="Tahoma"/>
          <w:bCs/>
          <w:lang w:val="el-GR"/>
        </w:rPr>
        <w:t xml:space="preserve">ή ισοδύναμο </w:t>
      </w:r>
      <w:r w:rsidRPr="00071CDB">
        <w:rPr>
          <w:rFonts w:ascii="Tahoma" w:hAnsi="Tahoma" w:cs="Tahoma"/>
          <w:bCs/>
          <w:lang w:val="el-GR"/>
        </w:rPr>
        <w:t xml:space="preserve">και </w:t>
      </w:r>
    </w:p>
    <w:p w14:paraId="4035F64E" w14:textId="77777777" w:rsidR="00A121A3" w:rsidRDefault="00BE0479" w:rsidP="006B53EF">
      <w:pPr>
        <w:pStyle w:val="aff0"/>
        <w:numPr>
          <w:ilvl w:val="0"/>
          <w:numId w:val="34"/>
        </w:numPr>
        <w:spacing w:after="120"/>
        <w:contextualSpacing w:val="0"/>
        <w:jc w:val="both"/>
        <w:rPr>
          <w:rFonts w:ascii="Tahoma" w:hAnsi="Tahoma" w:cs="Tahoma"/>
          <w:bCs/>
          <w:lang w:val="el-GR"/>
        </w:rPr>
      </w:pPr>
      <w:r w:rsidRPr="00071CDB">
        <w:rPr>
          <w:rFonts w:ascii="Tahoma" w:hAnsi="Tahoma" w:cs="Tahoma"/>
          <w:bCs/>
          <w:lang w:val="el-GR"/>
        </w:rPr>
        <w:t>πιστοποιημένο σύστημα διαχείρισης της Υγείας και Ασφάλειας της Εργασίας κατά ISO 45001:2018 ή ισοδύναμο.</w:t>
      </w:r>
    </w:p>
    <w:p w14:paraId="38031ECA" w14:textId="14E28ACC" w:rsidR="00BE0479" w:rsidRPr="00A121A3" w:rsidRDefault="00A121A3" w:rsidP="006B53EF">
      <w:pPr>
        <w:pStyle w:val="aff0"/>
        <w:numPr>
          <w:ilvl w:val="0"/>
          <w:numId w:val="34"/>
        </w:numPr>
        <w:spacing w:after="120"/>
        <w:contextualSpacing w:val="0"/>
        <w:jc w:val="both"/>
        <w:rPr>
          <w:rFonts w:ascii="Tahoma" w:hAnsi="Tahoma" w:cs="Tahoma"/>
          <w:bCs/>
          <w:lang w:val="el-GR"/>
        </w:rPr>
      </w:pPr>
      <w:r>
        <w:rPr>
          <w:rFonts w:ascii="Tahoma" w:hAnsi="Tahoma" w:cs="Tahoma"/>
          <w:bCs/>
          <w:lang w:val="el-GR"/>
        </w:rPr>
        <w:t xml:space="preserve">Πιστοποιημένο και εν ισχύ </w:t>
      </w:r>
      <w:r w:rsidR="00774AC8">
        <w:rPr>
          <w:rFonts w:ascii="Tahoma" w:hAnsi="Tahoma" w:cs="Tahoma"/>
          <w:bCs/>
          <w:lang w:val="el-GR"/>
        </w:rPr>
        <w:t>Σύστημα</w:t>
      </w:r>
      <w:r>
        <w:rPr>
          <w:rFonts w:ascii="Tahoma" w:hAnsi="Tahoma" w:cs="Tahoma"/>
          <w:bCs/>
          <w:lang w:val="el-GR"/>
        </w:rPr>
        <w:t xml:space="preserve"> διαχείρισης </w:t>
      </w:r>
      <w:r w:rsidRPr="005C06E3">
        <w:rPr>
          <w:rFonts w:ascii="Tahoma" w:hAnsi="Tahoma" w:cs="Tahoma"/>
          <w:bCs/>
          <w:lang w:val="el-GR"/>
        </w:rPr>
        <w:t>Προσωπικών Δεδομένων (Ιδιωτικότητας)</w:t>
      </w:r>
      <w:r>
        <w:rPr>
          <w:rFonts w:ascii="Tahoma" w:hAnsi="Tahoma" w:cs="Tahoma"/>
          <w:bCs/>
          <w:lang w:val="el-GR"/>
        </w:rPr>
        <w:t xml:space="preserve">  κατά </w:t>
      </w:r>
      <w:r w:rsidRPr="005C06E3">
        <w:rPr>
          <w:rFonts w:ascii="Tahoma" w:hAnsi="Tahoma" w:cs="Tahoma"/>
          <w:bCs/>
        </w:rPr>
        <w:t>ISO</w:t>
      </w:r>
      <w:r w:rsidRPr="005C06E3">
        <w:rPr>
          <w:rFonts w:ascii="Tahoma" w:hAnsi="Tahoma" w:cs="Tahoma"/>
          <w:bCs/>
          <w:lang w:val="el-GR"/>
        </w:rPr>
        <w:t>/</w:t>
      </w:r>
      <w:r w:rsidRPr="005C06E3">
        <w:rPr>
          <w:rFonts w:ascii="Tahoma" w:hAnsi="Tahoma" w:cs="Tahoma"/>
          <w:bCs/>
        </w:rPr>
        <w:t>IEC</w:t>
      </w:r>
      <w:r w:rsidRPr="005C06E3">
        <w:rPr>
          <w:rFonts w:ascii="Tahoma" w:hAnsi="Tahoma" w:cs="Tahoma"/>
          <w:bCs/>
          <w:lang w:val="el-GR"/>
        </w:rPr>
        <w:t xml:space="preserve"> 27701:2019</w:t>
      </w:r>
      <w:r>
        <w:rPr>
          <w:rFonts w:ascii="Tahoma" w:hAnsi="Tahoma" w:cs="Tahoma"/>
          <w:bCs/>
          <w:lang w:val="el-GR"/>
        </w:rPr>
        <w:t xml:space="preserve"> ή ισοδύναμο</w:t>
      </w:r>
      <w:r w:rsidR="00BE0479" w:rsidRPr="00A121A3">
        <w:rPr>
          <w:rFonts w:ascii="Tahoma" w:hAnsi="Tahoma" w:cs="Tahoma"/>
          <w:bCs/>
          <w:lang w:val="el-GR"/>
        </w:rPr>
        <w:t xml:space="preserve"> </w:t>
      </w:r>
    </w:p>
    <w:p w14:paraId="2A4F1C72" w14:textId="77777777" w:rsidR="00A121A3" w:rsidRDefault="00A121A3" w:rsidP="006B53EF">
      <w:pPr>
        <w:pStyle w:val="aff0"/>
        <w:spacing w:after="120"/>
        <w:ind w:left="0"/>
        <w:contextualSpacing w:val="0"/>
        <w:jc w:val="both"/>
        <w:rPr>
          <w:rFonts w:ascii="Tahoma" w:hAnsi="Tahoma" w:cs="Tahoma"/>
          <w:bCs/>
          <w:lang w:val="el-GR"/>
        </w:rPr>
      </w:pPr>
    </w:p>
    <w:p w14:paraId="6AC10EBC" w14:textId="5586AAB1" w:rsidR="00BE0479" w:rsidRPr="00071CDB" w:rsidRDefault="00BE0479" w:rsidP="006B53EF">
      <w:pPr>
        <w:pStyle w:val="aff0"/>
        <w:spacing w:after="120"/>
        <w:ind w:left="0"/>
        <w:contextualSpacing w:val="0"/>
        <w:jc w:val="both"/>
        <w:rPr>
          <w:rFonts w:ascii="Tahoma" w:hAnsi="Tahoma" w:cs="Tahoma"/>
          <w:bCs/>
          <w:lang w:val="el-GR"/>
        </w:rPr>
      </w:pPr>
      <w:r w:rsidRPr="00071CDB">
        <w:rPr>
          <w:rFonts w:ascii="Tahoma" w:hAnsi="Tahoma" w:cs="Tahoma"/>
          <w:bCs/>
          <w:lang w:val="el-GR"/>
        </w:rPr>
        <w:t xml:space="preserve">Τα πιστοποιητικά πρέπει να είναι σε ισχύ και να έχουν εκδοθεί από φορέα πιστοποίησης διαπιστευμένο από το ΕΣΥΔ ή από άλλο φορέα διαπίστευσης του εξωτερικού που διαθέτει αμοιβαία αναγνώριση από το ΕΣΥΔ. </w:t>
      </w:r>
    </w:p>
    <w:p w14:paraId="0B5F3CF5" w14:textId="77777777" w:rsidR="00B532CC" w:rsidRPr="00071CDB" w:rsidRDefault="00BE0479" w:rsidP="006B53EF">
      <w:pPr>
        <w:pStyle w:val="aff0"/>
        <w:spacing w:after="120"/>
        <w:ind w:left="0"/>
        <w:contextualSpacing w:val="0"/>
        <w:jc w:val="both"/>
        <w:rPr>
          <w:rFonts w:ascii="Tahoma" w:hAnsi="Tahoma" w:cs="Tahoma"/>
          <w:b/>
          <w:lang w:val="el-GR"/>
        </w:rPr>
      </w:pPr>
      <w:r w:rsidRPr="00071CDB">
        <w:rPr>
          <w:rFonts w:ascii="Tahoma" w:hAnsi="Tahoma" w:cs="Tahoma"/>
          <w:b/>
          <w:bCs/>
          <w:lang w:val="el-GR"/>
        </w:rPr>
        <w:t>Συμπληρώνεται από τους υποψήφιους η Παράγραφος Δ «Συστήματα διασφάλισης ποιότητας και πρότυπα περιβαλλοντικής διαχείρισης» του μέρους IV του ΕΕΕΣ.</w:t>
      </w:r>
    </w:p>
    <w:p w14:paraId="5FB243BE" w14:textId="77777777" w:rsidR="002954BA" w:rsidRPr="00071CDB" w:rsidRDefault="002954BA" w:rsidP="006B53EF">
      <w:pPr>
        <w:spacing w:after="120"/>
        <w:jc w:val="both"/>
        <w:rPr>
          <w:rFonts w:ascii="Tahoma" w:hAnsi="Tahoma" w:cs="Tahoma"/>
          <w:lang w:val="el-GR"/>
        </w:rPr>
      </w:pPr>
      <w:r w:rsidRPr="00071CDB">
        <w:rPr>
          <w:rFonts w:ascii="Tahoma" w:hAnsi="Tahoma" w:cs="Tahoma"/>
          <w:lang w:val="el-GR"/>
        </w:rPr>
        <w:t xml:space="preserve">Η αναθέτουσα αρχή αναγνωρίζει ισοδύναμα πιστοποιητικά που έχουν εκδοθεί από φορείς διαπιστευμένους από ισοδύναμους </w:t>
      </w:r>
      <w:r w:rsidR="00BE0479" w:rsidRPr="00071CDB">
        <w:rPr>
          <w:rFonts w:ascii="Tahoma" w:hAnsi="Tahoma" w:cs="Tahoma"/>
          <w:lang w:val="el-GR"/>
        </w:rPr>
        <w:t xml:space="preserve"> (με το ΕΣΥΔ)  </w:t>
      </w:r>
      <w:r w:rsidRPr="00071CDB">
        <w:rPr>
          <w:rFonts w:ascii="Tahoma" w:hAnsi="Tahoma" w:cs="Tahoma"/>
          <w:lang w:val="el-GR"/>
        </w:rPr>
        <w:t xml:space="preserve">Οργανισμούς διαπίστευσης, εδρεύοντες και σε άλλα κράτη - μέλη. Επίσης, κάνει δεκτά άλλα αποδεικτικά στοιχεία για ισοδύναμα μέτρα διασφάλισης </w:t>
      </w:r>
      <w:r w:rsidRPr="00071CDB">
        <w:rPr>
          <w:rFonts w:ascii="Tahoma" w:hAnsi="Tahoma" w:cs="Tahoma"/>
          <w:lang w:val="el-GR"/>
        </w:rPr>
        <w:lastRenderedPageBreak/>
        <w:t>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54DDA777" w14:textId="352A6033" w:rsidR="000E7139" w:rsidRPr="00071CDB" w:rsidRDefault="000E7139" w:rsidP="006B53EF">
      <w:pPr>
        <w:spacing w:after="120"/>
        <w:jc w:val="both"/>
        <w:rPr>
          <w:rFonts w:ascii="Tahoma" w:hAnsi="Tahoma" w:cs="Tahoma"/>
          <w:lang w:val="el-GR"/>
        </w:rPr>
      </w:pPr>
      <w:r w:rsidRPr="00071CDB">
        <w:rPr>
          <w:rFonts w:ascii="Tahoma" w:hAnsi="Tahoma" w:cs="Tahoma"/>
          <w:lang w:val="el-GR"/>
        </w:rPr>
        <w:t xml:space="preserve">Σε περίπτωση ένωσης/κοινοπραξίας οι παραπάνω απαιτήσεις </w:t>
      </w:r>
      <w:r w:rsidR="006211FD" w:rsidRPr="00071CDB">
        <w:rPr>
          <w:rFonts w:ascii="Tahoma" w:hAnsi="Tahoma" w:cs="Tahoma"/>
          <w:lang w:val="el-GR"/>
        </w:rPr>
        <w:t xml:space="preserve">απαιτείται </w:t>
      </w:r>
      <w:r w:rsidRPr="00071CDB">
        <w:rPr>
          <w:rFonts w:ascii="Tahoma" w:hAnsi="Tahoma" w:cs="Tahoma"/>
          <w:lang w:val="el-GR"/>
        </w:rPr>
        <w:t xml:space="preserve">να καλύπτονται </w:t>
      </w:r>
      <w:r w:rsidR="00F90D4A" w:rsidRPr="00071CDB">
        <w:rPr>
          <w:rFonts w:ascii="Tahoma" w:hAnsi="Tahoma" w:cs="Tahoma"/>
          <w:b/>
          <w:lang w:val="el-GR"/>
        </w:rPr>
        <w:t>αθροιστικά</w:t>
      </w:r>
      <w:r w:rsidR="006211FD" w:rsidRPr="00071CDB">
        <w:rPr>
          <w:rFonts w:ascii="Tahoma" w:hAnsi="Tahoma" w:cs="Tahoma"/>
          <w:lang w:val="el-GR"/>
        </w:rPr>
        <w:t xml:space="preserve"> </w:t>
      </w:r>
      <w:r w:rsidR="00EC23C0" w:rsidRPr="00071CDB">
        <w:rPr>
          <w:rFonts w:ascii="Tahoma" w:hAnsi="Tahoma" w:cs="Tahoma"/>
          <w:lang w:val="el-GR"/>
        </w:rPr>
        <w:t xml:space="preserve">από </w:t>
      </w:r>
      <w:r w:rsidR="00F90D4A" w:rsidRPr="00071CDB">
        <w:rPr>
          <w:rFonts w:ascii="Tahoma" w:hAnsi="Tahoma" w:cs="Tahoma"/>
          <w:lang w:val="el-GR"/>
        </w:rPr>
        <w:t>τα μέλη</w:t>
      </w:r>
      <w:r w:rsidR="006211FD" w:rsidRPr="00071CDB">
        <w:rPr>
          <w:rFonts w:ascii="Tahoma" w:hAnsi="Tahoma" w:cs="Tahoma"/>
          <w:lang w:val="el-GR"/>
        </w:rPr>
        <w:t xml:space="preserve"> </w:t>
      </w:r>
      <w:r w:rsidRPr="00071CDB">
        <w:rPr>
          <w:rFonts w:ascii="Tahoma" w:hAnsi="Tahoma" w:cs="Tahoma"/>
          <w:lang w:val="el-GR"/>
        </w:rPr>
        <w:t>της ένωσης/κοινοπραξίας.</w:t>
      </w:r>
    </w:p>
    <w:p w14:paraId="566E5918" w14:textId="77777777" w:rsidR="00C26763" w:rsidRPr="00071CDB" w:rsidRDefault="00C26763" w:rsidP="006B53EF">
      <w:pPr>
        <w:spacing w:after="120"/>
        <w:jc w:val="both"/>
        <w:rPr>
          <w:rFonts w:ascii="Tahoma" w:hAnsi="Tahoma" w:cs="Tahoma"/>
          <w:b/>
          <w:bCs/>
          <w:lang w:val="el-GR"/>
        </w:rPr>
      </w:pPr>
      <w:r w:rsidRPr="00071CDB">
        <w:rPr>
          <w:rFonts w:ascii="Tahoma" w:hAnsi="Tahoma" w:cs="Tahoma"/>
          <w:bCs/>
          <w:lang w:val="el-GR"/>
        </w:rPr>
        <w:t xml:space="preserve">Οι οικονομικοί φορείς επιπλέον των ως άνω πιστοποιήσεων, απαιτείται επίσης κατά την υποβολή της προφοράς τους να διαθέτουν </w:t>
      </w:r>
      <w:r w:rsidRPr="00071CDB">
        <w:rPr>
          <w:rFonts w:ascii="Tahoma" w:hAnsi="Tahoma" w:cs="Tahoma"/>
          <w:b/>
          <w:bCs/>
          <w:lang w:val="el-GR"/>
        </w:rPr>
        <w:t>Πιστοποιητικό Βιομηχανικής Ασφάλειας κατά ΕΚΒΑ</w:t>
      </w:r>
      <w:r w:rsidRPr="00071CDB">
        <w:rPr>
          <w:rFonts w:ascii="Tahoma" w:hAnsi="Tahoma" w:cs="Tahoma"/>
          <w:bCs/>
          <w:lang w:val="el-GR"/>
        </w:rPr>
        <w:t xml:space="preserve"> και να το διατηρούν εν ισχύ μέχρι τη λήξη της περιόδου εγγυημένης καλής λειτουργίας. Ομοίως, κάθε θυγατρική εταιρία ή υπεργολάβος ή μέλος της κοινοπραξίας, στο πλαίσιο του εν λόγω έργου, θα πρέπει να διαθέτει πιστοποιητικό Βιομηχανικής Ασφάλειας κατά ΕΚΒΑ. Οι αλλοδαποί οικονομικοί φορείς, δύνανται να συμμετέχουν, εφόσον κατέχουν εν ισχύ ισότιμο πιστοποιητικό εκδοθέν από τον αρμόδιο κρατικό φορέα ασφαλείας της χωράς τους και εφόσον η έδρα τους βρίσκεται σε ένα από τα κράτη μέλη της Ε.Ε., ή σε κράτος που έχει συνάψει συμφωνία ασφαλείας (security agreement) με την Ελλάδα. Τα εν λόγω πιστοποιητικά/αποδεικτικά ισοδυναμίας θα υποβληθούν </w:t>
      </w:r>
      <w:r w:rsidRPr="00071CDB">
        <w:rPr>
          <w:rFonts w:ascii="Tahoma" w:hAnsi="Tahoma" w:cs="Tahoma"/>
          <w:bCs/>
          <w:u w:val="single"/>
          <w:lang w:val="el-GR"/>
        </w:rPr>
        <w:t>με τα δικαιολογητικά κατακύρωσης</w:t>
      </w:r>
      <w:r w:rsidRPr="00071CDB">
        <w:rPr>
          <w:rFonts w:ascii="Tahoma" w:hAnsi="Tahoma" w:cs="Tahoma"/>
          <w:bCs/>
          <w:lang w:val="el-GR"/>
        </w:rPr>
        <w:t xml:space="preserve">. </w:t>
      </w:r>
      <w:r w:rsidRPr="00071CDB">
        <w:rPr>
          <w:rFonts w:ascii="Tahoma" w:hAnsi="Tahoma" w:cs="Tahoma"/>
          <w:b/>
          <w:bCs/>
          <w:lang w:val="el-GR"/>
        </w:rPr>
        <w:t>Σημειώνεται ότι για τη συμμετοχή των οικονομικών φορέων στον εν λόγω διαγωνισμό, η συμμόρφωση με τον εν λόγω όρο θα δηλώνεται στην υπεύθυνη δήλωση που θα συνοδεύει το ΕΕΕΣ.</w:t>
      </w:r>
    </w:p>
    <w:p w14:paraId="625CD7E4" w14:textId="77777777" w:rsidR="008338F0" w:rsidRPr="00071CDB" w:rsidRDefault="003355E7" w:rsidP="004719AE">
      <w:pPr>
        <w:pStyle w:val="40"/>
        <w:numPr>
          <w:ilvl w:val="2"/>
          <w:numId w:val="7"/>
        </w:numPr>
      </w:pPr>
      <w:bookmarkStart w:id="70" w:name="_Ref496541185"/>
      <w:bookmarkStart w:id="71" w:name="_Ref496541244"/>
      <w:bookmarkStart w:id="72" w:name="_Ref496541410"/>
      <w:bookmarkStart w:id="73" w:name="_Ref496541700"/>
      <w:bookmarkStart w:id="74" w:name="_Toc153885475"/>
      <w:r w:rsidRPr="00071CDB">
        <w:t>Στήριξη στην ικανότητα τρίτων</w:t>
      </w:r>
      <w:bookmarkEnd w:id="70"/>
      <w:bookmarkEnd w:id="71"/>
      <w:bookmarkEnd w:id="72"/>
      <w:bookmarkEnd w:id="73"/>
      <w:r w:rsidRPr="00071CDB">
        <w:t xml:space="preserve"> </w:t>
      </w:r>
      <w:r w:rsidR="002954BA" w:rsidRPr="00071CDB">
        <w:t>– Υπεργολαβία</w:t>
      </w:r>
      <w:bookmarkEnd w:id="74"/>
    </w:p>
    <w:p w14:paraId="1ED32E6E" w14:textId="77777777" w:rsidR="002954BA" w:rsidRPr="00071CDB" w:rsidRDefault="002954BA" w:rsidP="004719AE">
      <w:pPr>
        <w:pStyle w:val="40"/>
        <w:numPr>
          <w:ilvl w:val="3"/>
          <w:numId w:val="7"/>
        </w:numPr>
        <w:ind w:left="2448" w:hanging="2448"/>
      </w:pPr>
      <w:bookmarkStart w:id="75" w:name="_Toc74566834"/>
      <w:bookmarkStart w:id="76" w:name="_Toc153885476"/>
      <w:r w:rsidRPr="00071CDB">
        <w:t>Στήριξη στην ικανότητα τρίτων</w:t>
      </w:r>
      <w:bookmarkEnd w:id="75"/>
      <w:bookmarkEnd w:id="76"/>
    </w:p>
    <w:p w14:paraId="26A8FB51" w14:textId="77777777" w:rsidR="002954BA" w:rsidRPr="00071CDB" w:rsidRDefault="002954BA" w:rsidP="006B53EF">
      <w:pPr>
        <w:spacing w:after="120"/>
        <w:jc w:val="both"/>
        <w:rPr>
          <w:rFonts w:ascii="Tahoma" w:hAnsi="Tahoma" w:cs="Tahoma"/>
          <w:lang w:val="el-GR"/>
        </w:rPr>
      </w:pPr>
      <w:r w:rsidRPr="00071CDB">
        <w:rPr>
          <w:rFonts w:ascii="Tahoma" w:hAnsi="Tahoma" w:cs="Tahoma"/>
          <w:lang w:val="el-GR"/>
        </w:rPr>
        <w:t>Οι οικονομικοί φορείς μπορούν, όσον αφορά τα κριτήρια της οικονομικής και χρηματοοικονομικής επάρκειας (της παραγράφου</w:t>
      </w:r>
      <w:r w:rsidR="00524A1C" w:rsidRPr="00071CDB">
        <w:rPr>
          <w:rFonts w:ascii="Tahoma" w:hAnsi="Tahoma" w:cs="Tahoma"/>
          <w:lang w:val="el-GR"/>
        </w:rPr>
        <w:t xml:space="preserve"> </w:t>
      </w:r>
      <w:r w:rsidR="001C5365" w:rsidRPr="00071CDB">
        <w:rPr>
          <w:rFonts w:ascii="Tahoma" w:hAnsi="Tahoma" w:cs="Tahoma"/>
          <w:lang w:val="el-GR"/>
        </w:rPr>
        <w:t>2.2.5</w:t>
      </w:r>
      <w:r w:rsidRPr="00071CDB">
        <w:rPr>
          <w:rFonts w:ascii="Tahoma" w:hAnsi="Tahoma" w:cs="Tahoma"/>
          <w:lang w:val="el-GR"/>
        </w:rPr>
        <w:t>)</w:t>
      </w:r>
      <w:r w:rsidRPr="00071CDB">
        <w:rPr>
          <w:rFonts w:ascii="Tahoma" w:hAnsi="Tahoma" w:cs="Tahoma"/>
          <w:i/>
          <w:color w:val="5B9BD5"/>
          <w:lang w:val="el-GR"/>
        </w:rPr>
        <w:t xml:space="preserve"> </w:t>
      </w:r>
      <w:r w:rsidRPr="00071CDB">
        <w:rPr>
          <w:rFonts w:ascii="Tahoma" w:hAnsi="Tahoma" w:cs="Tahoma"/>
          <w:lang w:val="el-GR"/>
        </w:rPr>
        <w:t>και τα σχετικά με την τεχνική και επαγγελματική ικανότητα (της παραγράφου</w:t>
      </w:r>
      <w:r w:rsidR="0002555D" w:rsidRPr="00071CDB">
        <w:rPr>
          <w:rFonts w:ascii="Tahoma" w:hAnsi="Tahoma" w:cs="Tahoma"/>
          <w:lang w:val="el-GR"/>
        </w:rPr>
        <w:t xml:space="preserve"> 2.2.6)</w:t>
      </w:r>
      <w:r w:rsidRPr="00071CDB">
        <w:rPr>
          <w:rFonts w:ascii="Tahoma" w:hAnsi="Tahoma" w:cs="Tahoma"/>
          <w:lang w:val="el-GR"/>
        </w:rPr>
        <w:t xml:space="preserve">,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3BBE2599" w14:textId="3F11172A" w:rsidR="002954BA" w:rsidRPr="00071CDB" w:rsidRDefault="002954BA" w:rsidP="006B53EF">
      <w:pPr>
        <w:spacing w:after="120"/>
        <w:jc w:val="both"/>
        <w:rPr>
          <w:rFonts w:ascii="Tahoma" w:hAnsi="Tahoma" w:cs="Tahoma"/>
          <w:lang w:val="el-GR"/>
        </w:rPr>
      </w:pPr>
      <w:r w:rsidRPr="00071CDB">
        <w:rPr>
          <w:rFonts w:ascii="Tahoma" w:hAnsi="Tahoma" w:cs="Tahoma"/>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774AC8">
        <w:rPr>
          <w:rFonts w:ascii="Tahoma" w:hAnsi="Tahoma" w:cs="Tahoma"/>
          <w:lang w:val="el-GR"/>
        </w:rPr>
        <w:t>.</w:t>
      </w:r>
    </w:p>
    <w:p w14:paraId="08B529E3" w14:textId="77777777" w:rsidR="002954BA" w:rsidRPr="00071CDB" w:rsidRDefault="002954BA" w:rsidP="006B53EF">
      <w:pPr>
        <w:spacing w:after="120"/>
        <w:jc w:val="both"/>
        <w:rPr>
          <w:rFonts w:ascii="Tahoma" w:hAnsi="Tahoma" w:cs="Tahoma"/>
          <w:lang w:val="el-GR"/>
        </w:rPr>
      </w:pPr>
      <w:r w:rsidRPr="00071CDB">
        <w:rPr>
          <w:rFonts w:ascii="Tahoma" w:hAnsi="Tahoma" w:cs="Tahoma"/>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2914B1FF" w14:textId="77777777" w:rsidR="002954BA" w:rsidRPr="00071CDB" w:rsidRDefault="002954BA" w:rsidP="006B53EF">
      <w:pPr>
        <w:spacing w:after="120"/>
        <w:jc w:val="both"/>
        <w:rPr>
          <w:rFonts w:ascii="Tahoma" w:hAnsi="Tahoma" w:cs="Tahoma"/>
          <w:lang w:val="el-GR"/>
        </w:rPr>
      </w:pPr>
      <w:bookmarkStart w:id="77" w:name="_Hlk35854368"/>
      <w:r w:rsidRPr="00071CDB">
        <w:rPr>
          <w:rFonts w:ascii="Tahoma" w:hAnsi="Tahoma" w:cs="Tahoma"/>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03979D4A" w14:textId="2C7AB249" w:rsidR="009011F2" w:rsidRPr="00071CDB" w:rsidRDefault="002954BA" w:rsidP="006B53EF">
      <w:pPr>
        <w:spacing w:after="120"/>
        <w:jc w:val="both"/>
        <w:rPr>
          <w:rFonts w:ascii="Tahoma" w:hAnsi="Tahoma" w:cs="Tahoma"/>
          <w:lang w:val="el-GR"/>
        </w:rPr>
      </w:pPr>
      <w:r w:rsidRPr="00071CDB">
        <w:rPr>
          <w:rFonts w:ascii="Tahoma" w:hAnsi="Tahoma" w:cs="Tahoma"/>
          <w:lang w:val="el-GR"/>
        </w:rPr>
        <w:t>Επισημαίνεται ότι σε περίπτωση που ο υποψήφιος Ανάδοχος αποτελεί Ένωση / Κοινοπραξία</w:t>
      </w:r>
      <w:r w:rsidR="00380098">
        <w:rPr>
          <w:rFonts w:ascii="Tahoma" w:hAnsi="Tahoma" w:cs="Tahoma"/>
          <w:lang w:val="el-GR"/>
        </w:rPr>
        <w:t xml:space="preserve"> </w:t>
      </w:r>
      <w:r w:rsidRPr="00071CDB">
        <w:rPr>
          <w:rFonts w:ascii="Tahoma" w:hAnsi="Tahoma" w:cs="Tahoma"/>
          <w:lang w:val="el-GR"/>
        </w:rPr>
        <w:t>επιτρέπεται η μερική κάλυψη των προϋποθέσεων από τα Μέλη της, αρκεί όμως συνολικά-αθροιστικά να καλύπτονται όλες.</w:t>
      </w:r>
    </w:p>
    <w:bookmarkEnd w:id="77"/>
    <w:p w14:paraId="6A79CD23" w14:textId="77777777" w:rsidR="002954BA" w:rsidRPr="00071CDB" w:rsidRDefault="002954BA" w:rsidP="006B53EF">
      <w:pPr>
        <w:spacing w:after="120"/>
        <w:jc w:val="both"/>
        <w:rPr>
          <w:rFonts w:ascii="Tahoma" w:hAnsi="Tahoma" w:cs="Tahoma"/>
          <w:bCs/>
          <w:lang w:val="el-GR" w:eastAsia="ar-SA"/>
        </w:rPr>
      </w:pPr>
      <w:r w:rsidRPr="00071CDB">
        <w:rPr>
          <w:rFonts w:ascii="Tahoma" w:hAnsi="Tahoma" w:cs="Tahoma"/>
          <w:bCs/>
          <w:lang w:val="el-GR" w:eastAsia="ar-SA"/>
        </w:rPr>
        <w:t>Η αναθέτουσα αρχή ελέγχει αν οι φoρείς,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w:t>
      </w:r>
      <w:r w:rsidR="0002555D" w:rsidRPr="00071CDB">
        <w:rPr>
          <w:rFonts w:ascii="Tahoma" w:hAnsi="Tahoma" w:cs="Tahoma"/>
          <w:bCs/>
          <w:lang w:val="el-GR" w:eastAsia="ar-SA"/>
        </w:rPr>
        <w:t xml:space="preserve"> 2.2.3</w:t>
      </w:r>
      <w:r w:rsidRPr="00071CDB">
        <w:rPr>
          <w:rFonts w:ascii="Tahoma" w:hAnsi="Tahoma" w:cs="Tahoma"/>
          <w:bCs/>
          <w:lang w:val="el-GR" w:eastAsia="ar-SA"/>
        </w:rPr>
        <w:t xml:space="preserve">.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w:t>
      </w:r>
      <w:r w:rsidRPr="00071CDB">
        <w:rPr>
          <w:rFonts w:ascii="Tahoma" w:hAnsi="Tahoma" w:cs="Tahoma"/>
          <w:bCs/>
          <w:lang w:val="el-GR" w:eastAsia="ar-SA"/>
        </w:rPr>
        <w:lastRenderedPageBreak/>
        <w:t>ημερών από την</w:t>
      </w:r>
      <w:r w:rsidRPr="00071CDB">
        <w:rPr>
          <w:rFonts w:ascii="Tahoma" w:hAnsi="Tahoma" w:cs="Tahoma"/>
          <w:bCs/>
          <w:color w:val="000000"/>
          <w:lang w:val="el-GR" w:eastAsia="ar-SA"/>
        </w:rPr>
        <w:t xml:space="preserve"> </w:t>
      </w:r>
      <w:r w:rsidRPr="00071CDB">
        <w:rPr>
          <w:rFonts w:ascii="Tahoma" w:hAnsi="Tahoma" w:cs="Tahoma"/>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5DBFACD4" w14:textId="77777777" w:rsidR="002954BA" w:rsidRPr="00071CDB" w:rsidRDefault="002954BA" w:rsidP="004719AE">
      <w:pPr>
        <w:pStyle w:val="40"/>
        <w:numPr>
          <w:ilvl w:val="3"/>
          <w:numId w:val="7"/>
        </w:numPr>
        <w:ind w:left="2448" w:hanging="2448"/>
      </w:pPr>
      <w:bookmarkStart w:id="78" w:name="_Toc74566835"/>
      <w:bookmarkStart w:id="79" w:name="_Toc153885477"/>
      <w:r w:rsidRPr="00071CDB">
        <w:t>Υπεργολαβία</w:t>
      </w:r>
      <w:bookmarkEnd w:id="78"/>
      <w:bookmarkEnd w:id="79"/>
      <w:r w:rsidRPr="00071CDB">
        <w:t xml:space="preserve"> </w:t>
      </w:r>
    </w:p>
    <w:p w14:paraId="1D561730" w14:textId="77777777" w:rsidR="002954BA" w:rsidRPr="00071CDB" w:rsidRDefault="002954BA" w:rsidP="006B53EF">
      <w:pPr>
        <w:spacing w:after="120"/>
        <w:jc w:val="both"/>
        <w:rPr>
          <w:rFonts w:ascii="Tahoma" w:hAnsi="Tahoma" w:cs="Tahoma"/>
          <w:lang w:val="el-GR"/>
        </w:rPr>
      </w:pPr>
      <w:r w:rsidRPr="00071CDB">
        <w:rPr>
          <w:rFonts w:ascii="Tahoma" w:hAnsi="Tahoma" w:cs="Tahoma"/>
          <w:bCs/>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071CDB">
        <w:rPr>
          <w:rFonts w:ascii="Tahoma" w:hAnsi="Tahoma" w:cs="Tahoma"/>
          <w:bCs/>
        </w:rPr>
        <w:t>o</w:t>
      </w:r>
      <w:r w:rsidRPr="00071CDB">
        <w:rPr>
          <w:rFonts w:ascii="Tahoma" w:hAnsi="Tahoma" w:cs="Tahoma"/>
          <w:bCs/>
          <w:lang w:val="el-GR"/>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w:t>
      </w:r>
      <w:r w:rsidR="0002555D" w:rsidRPr="00071CDB">
        <w:rPr>
          <w:rFonts w:ascii="Tahoma" w:hAnsi="Tahoma" w:cs="Tahoma"/>
          <w:bCs/>
          <w:lang w:val="el-GR"/>
        </w:rPr>
        <w:t xml:space="preserve"> 2.2.3 </w:t>
      </w:r>
      <w:r w:rsidRPr="00071CDB">
        <w:rPr>
          <w:rFonts w:ascii="Tahoma" w:hAnsi="Tahoma" w:cs="Tahoma"/>
          <w:bCs/>
          <w:lang w:val="el-GR"/>
        </w:rPr>
        <w:t>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w:t>
      </w:r>
      <w:r w:rsidR="0002555D" w:rsidRPr="00071CDB">
        <w:rPr>
          <w:rFonts w:ascii="Tahoma" w:hAnsi="Tahoma" w:cs="Tahoma"/>
          <w:bCs/>
          <w:lang w:val="el-GR"/>
        </w:rPr>
        <w:t xml:space="preserve"> 2.2.3</w:t>
      </w:r>
      <w:r w:rsidR="0002555D" w:rsidRPr="00071CDB">
        <w:rPr>
          <w:rFonts w:ascii="Tahoma" w:hAnsi="Tahoma" w:cs="Tahoma"/>
          <w:lang w:val="el-GR"/>
        </w:rPr>
        <w:t>.</w:t>
      </w:r>
      <w:r w:rsidRPr="00071CDB">
        <w:rPr>
          <w:rFonts w:ascii="Tahoma" w:hAnsi="Tahoma" w:cs="Tahoma"/>
          <w:bCs/>
          <w:lang w:val="el-GR"/>
        </w:rPr>
        <w:t xml:space="preserve">  </w:t>
      </w:r>
    </w:p>
    <w:p w14:paraId="252E0D2F" w14:textId="77777777" w:rsidR="008338F0" w:rsidRPr="00071CDB" w:rsidRDefault="003355E7" w:rsidP="004719AE">
      <w:pPr>
        <w:pStyle w:val="40"/>
        <w:numPr>
          <w:ilvl w:val="2"/>
          <w:numId w:val="7"/>
        </w:numPr>
      </w:pPr>
      <w:bookmarkStart w:id="80" w:name="_Toc148433522"/>
      <w:bookmarkStart w:id="81" w:name="_Toc153885478"/>
      <w:bookmarkEnd w:id="80"/>
      <w:r w:rsidRPr="00071CDB">
        <w:t>Κανόνες απόδειξης ποιοτικής επιλογής</w:t>
      </w:r>
      <w:bookmarkEnd w:id="81"/>
    </w:p>
    <w:p w14:paraId="44851F69" w14:textId="77777777" w:rsidR="00DF333B" w:rsidRPr="00071CDB" w:rsidRDefault="00DF333B" w:rsidP="006B53EF">
      <w:pPr>
        <w:spacing w:after="120"/>
        <w:jc w:val="both"/>
        <w:rPr>
          <w:rFonts w:ascii="Tahoma" w:hAnsi="Tahoma" w:cs="Tahoma"/>
          <w:lang w:val="el-GR"/>
        </w:rPr>
      </w:pPr>
      <w:r w:rsidRPr="00071CDB">
        <w:rPr>
          <w:rFonts w:ascii="Tahoma" w:hAnsi="Tahoma" w:cs="Tahoma"/>
          <w:lang w:val="el-GR"/>
        </w:rPr>
        <w:t xml:space="preserve">Το δικαίωμα συμμετοχής των οικονομικών φορέων και οι όροι και προϋποθέσεις συμμετοχής τους, όπως ορίζονται στις παραγράφους </w:t>
      </w:r>
      <w:r w:rsidRPr="00071CDB">
        <w:rPr>
          <w:rFonts w:ascii="Tahoma" w:hAnsi="Tahoma" w:cs="Tahoma"/>
          <w:cs/>
          <w:lang w:val="el-GR"/>
        </w:rPr>
        <w:t>‎</w:t>
      </w:r>
      <w:r w:rsidRPr="00071CDB">
        <w:rPr>
          <w:rFonts w:ascii="Tahoma" w:hAnsi="Tahoma" w:cs="Tahoma"/>
          <w:lang w:val="el-GR"/>
        </w:rPr>
        <w:t xml:space="preserve">2.2.1 έως </w:t>
      </w:r>
      <w:r w:rsidRPr="00071CDB">
        <w:rPr>
          <w:rFonts w:ascii="Tahoma" w:hAnsi="Tahoma" w:cs="Tahoma"/>
          <w:cs/>
          <w:lang w:val="el-GR"/>
        </w:rPr>
        <w:t>‎</w:t>
      </w:r>
      <w:r w:rsidRPr="00071CDB">
        <w:rPr>
          <w:rFonts w:ascii="Tahoma" w:hAnsi="Tahoma" w:cs="Tahoma"/>
          <w:lang w:val="el-GR"/>
        </w:rPr>
        <w:t xml:space="preserve">2.2.8, κρίνονται κατά την υποβολή της προσφοράς δια του ΕΕΕΣ κατά τα οριζόμενα στην παράγραφο </w:t>
      </w:r>
      <w:r w:rsidRPr="00071CDB">
        <w:rPr>
          <w:rFonts w:ascii="Tahoma" w:hAnsi="Tahoma" w:cs="Tahoma"/>
          <w:cs/>
          <w:lang w:val="el-GR"/>
        </w:rPr>
        <w:t>‎</w:t>
      </w:r>
      <w:r w:rsidRPr="00071CDB">
        <w:rPr>
          <w:rFonts w:ascii="Tahoma" w:hAnsi="Tahoma" w:cs="Tahoma"/>
          <w:lang w:val="el-GR"/>
        </w:rPr>
        <w:t xml:space="preserve">2.2.9.1, κατά την υποβολή των δικαιολογητικών της παραγράφου </w:t>
      </w:r>
      <w:r w:rsidRPr="00071CDB">
        <w:rPr>
          <w:rFonts w:ascii="Tahoma" w:hAnsi="Tahoma" w:cs="Tahoma"/>
          <w:cs/>
          <w:lang w:val="el-GR"/>
        </w:rPr>
        <w:t>‎</w:t>
      </w:r>
      <w:r w:rsidRPr="00071CDB">
        <w:rPr>
          <w:rFonts w:ascii="Tahoma" w:hAnsi="Tahoma" w:cs="Tahoma"/>
          <w:lang w:val="el-GR"/>
        </w:rPr>
        <w:t xml:space="preserve">2.2.9.2 και κατά τη σύναψη της σύμβασης δια της υπεύθυνης δήλωσης, της περ. δ΄ της παρ. 3 του άρθρου 105 του ν. 4412/2016. </w:t>
      </w:r>
    </w:p>
    <w:p w14:paraId="4212D77C" w14:textId="77777777" w:rsidR="00DF333B" w:rsidRPr="00071CDB" w:rsidRDefault="00DF333B" w:rsidP="006B53EF">
      <w:pPr>
        <w:spacing w:after="120"/>
        <w:jc w:val="both"/>
        <w:rPr>
          <w:rFonts w:ascii="Tahoma" w:hAnsi="Tahoma" w:cs="Tahoma"/>
          <w:lang w:val="el-GR"/>
        </w:rPr>
      </w:pPr>
      <w:r w:rsidRPr="00071CDB">
        <w:rPr>
          <w:rFonts w:ascii="Tahoma" w:hAnsi="Tahoma" w:cs="Tahoma"/>
          <w:lang w:val="el-GR"/>
        </w:rPr>
        <w:t xml:space="preserve">Στην περίπτωση που ο οικονομικός φορέας στηρίζεται στις ικανότητες άλλων φορέων, σύμφωνα με την παράγραφο </w:t>
      </w:r>
      <w:r w:rsidRPr="00071CDB">
        <w:rPr>
          <w:rFonts w:ascii="Tahoma" w:hAnsi="Tahoma" w:cs="Tahoma"/>
          <w:cs/>
          <w:lang w:val="el-GR"/>
        </w:rPr>
        <w:t>‎</w:t>
      </w:r>
      <w:r w:rsidRPr="00071CDB">
        <w:rPr>
          <w:rFonts w:ascii="Tahoma" w:hAnsi="Tahoma" w:cs="Tahoma"/>
          <w:lang w:val="el-GR"/>
        </w:rPr>
        <w:t xml:space="preserve">2.2.8 της παρούσας, οι φορείς στην ικανότητα των οποίων στηρίζεται υποχρεούνται να  αποδεικνύουν, κατά τα οριζόμενα στις παραγράφους </w:t>
      </w:r>
      <w:r w:rsidRPr="00071CDB">
        <w:rPr>
          <w:rFonts w:ascii="Tahoma" w:hAnsi="Tahoma" w:cs="Tahoma"/>
          <w:cs/>
          <w:lang w:val="el-GR"/>
        </w:rPr>
        <w:t>‎</w:t>
      </w:r>
      <w:r w:rsidRPr="00071CDB">
        <w:rPr>
          <w:rFonts w:ascii="Tahoma" w:hAnsi="Tahoma" w:cs="Tahoma"/>
          <w:lang w:val="el-GR"/>
        </w:rPr>
        <w:t xml:space="preserve">2.2.9.1 και </w:t>
      </w:r>
      <w:r w:rsidRPr="00071CDB">
        <w:rPr>
          <w:rFonts w:ascii="Tahoma" w:hAnsi="Tahoma" w:cs="Tahoma"/>
          <w:cs/>
          <w:lang w:val="el-GR"/>
        </w:rPr>
        <w:t>‎</w:t>
      </w:r>
      <w:r w:rsidRPr="00071CDB">
        <w:rPr>
          <w:rFonts w:ascii="Tahoma" w:hAnsi="Tahoma" w:cs="Tahoma"/>
          <w:lang w:val="el-GR"/>
        </w:rPr>
        <w:t xml:space="preserve">2.2.9.2 και κατά τη σύναψη της σύμβασης δια της υπεύθυνης δήλωσης, της περ. δ΄ της παρ. 3 του άρθρο, ότι δεν συντρέχουν οι λόγοι αποκλεισμού της παραγράφου </w:t>
      </w:r>
      <w:r w:rsidRPr="00071CDB">
        <w:rPr>
          <w:rFonts w:ascii="Tahoma" w:hAnsi="Tahoma" w:cs="Tahoma"/>
          <w:cs/>
          <w:lang w:val="el-GR"/>
        </w:rPr>
        <w:t>‎</w:t>
      </w:r>
      <w:r w:rsidRPr="00071CDB">
        <w:rPr>
          <w:rFonts w:ascii="Tahoma" w:hAnsi="Tahoma" w:cs="Tahoma"/>
          <w:lang w:val="el-GR"/>
        </w:rPr>
        <w:t xml:space="preserve">2.2.3 της παρούσας και ότι πληρούν τα σχετικά κριτήρια επιλογής κατά περίπτωση (παράγραφοι </w:t>
      </w:r>
      <w:r w:rsidRPr="00071CDB">
        <w:rPr>
          <w:rFonts w:ascii="Tahoma" w:hAnsi="Tahoma" w:cs="Tahoma"/>
          <w:cs/>
          <w:lang w:val="el-GR"/>
        </w:rPr>
        <w:t>‎</w:t>
      </w:r>
      <w:r w:rsidRPr="00071CDB">
        <w:rPr>
          <w:rFonts w:ascii="Tahoma" w:hAnsi="Tahoma" w:cs="Tahoma"/>
          <w:lang w:val="el-GR"/>
        </w:rPr>
        <w:t>2.2.5</w:t>
      </w:r>
      <w:r w:rsidRPr="00071CDB">
        <w:rPr>
          <w:rFonts w:ascii="Tahoma" w:hAnsi="Tahoma" w:cs="Tahoma"/>
          <w:cs/>
          <w:lang w:val="el-GR"/>
        </w:rPr>
        <w:t>‎</w:t>
      </w:r>
      <w:r w:rsidRPr="00071CDB">
        <w:rPr>
          <w:rFonts w:ascii="Tahoma" w:hAnsi="Tahoma" w:cs="Tahoma"/>
          <w:lang w:val="el-GR"/>
        </w:rPr>
        <w:t xml:space="preserve"> και 2.2.6).</w:t>
      </w:r>
    </w:p>
    <w:p w14:paraId="67E18FCE" w14:textId="77777777" w:rsidR="00DF333B" w:rsidRPr="00071CDB" w:rsidRDefault="00DF333B" w:rsidP="006B53EF">
      <w:pPr>
        <w:spacing w:after="120"/>
        <w:jc w:val="both"/>
        <w:rPr>
          <w:rFonts w:ascii="Tahoma" w:hAnsi="Tahoma" w:cs="Tahoma"/>
          <w:lang w:val="el-GR"/>
        </w:rPr>
      </w:pPr>
      <w:r w:rsidRPr="00071CDB">
        <w:rPr>
          <w:rFonts w:ascii="Tahoma" w:hAnsi="Tahoma" w:cs="Tahoma"/>
          <w:lang w:val="el-GR"/>
        </w:rPr>
        <w:t xml:space="preserve">Στην περίπτωση που o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w:t>
      </w:r>
      <w:r w:rsidRPr="00071CDB">
        <w:rPr>
          <w:rFonts w:ascii="Tahoma" w:hAnsi="Tahoma" w:cs="Tahoma"/>
          <w:cs/>
          <w:lang w:val="el-GR"/>
        </w:rPr>
        <w:t>‎</w:t>
      </w:r>
      <w:r w:rsidRPr="00071CDB">
        <w:rPr>
          <w:rFonts w:ascii="Tahoma" w:hAnsi="Tahoma" w:cs="Tahoma"/>
          <w:lang w:val="el-GR"/>
        </w:rPr>
        <w:t xml:space="preserve">2.2.9.1 και </w:t>
      </w:r>
      <w:r w:rsidRPr="00071CDB">
        <w:rPr>
          <w:rFonts w:ascii="Tahoma" w:hAnsi="Tahoma" w:cs="Tahoma"/>
          <w:cs/>
          <w:lang w:val="el-GR"/>
        </w:rPr>
        <w:t>‎</w:t>
      </w:r>
      <w:r w:rsidRPr="00071CDB">
        <w:rPr>
          <w:rFonts w:ascii="Tahoma" w:hAnsi="Tahoma" w:cs="Tahoma"/>
          <w:lang w:val="el-GR"/>
        </w:rPr>
        <w:t xml:space="preserve">2.2.9.2, ότι δεν συντρέχουν οι λόγοι αποκλεισμού της παραγράφου </w:t>
      </w:r>
      <w:r w:rsidRPr="00071CDB">
        <w:rPr>
          <w:rFonts w:ascii="Tahoma" w:hAnsi="Tahoma" w:cs="Tahoma"/>
          <w:cs/>
          <w:lang w:val="el-GR"/>
        </w:rPr>
        <w:t>‎</w:t>
      </w:r>
      <w:r w:rsidRPr="00071CDB">
        <w:rPr>
          <w:rFonts w:ascii="Tahoma" w:hAnsi="Tahoma" w:cs="Tahoma"/>
          <w:lang w:val="el-GR"/>
        </w:rPr>
        <w:t>2.2.3</w:t>
      </w:r>
      <w:r w:rsidR="0002555D" w:rsidRPr="00071CDB">
        <w:rPr>
          <w:rFonts w:ascii="Tahoma" w:hAnsi="Tahoma" w:cs="Tahoma"/>
          <w:lang w:val="el-GR"/>
        </w:rPr>
        <w:t xml:space="preserve"> </w:t>
      </w:r>
      <w:r w:rsidRPr="00071CDB">
        <w:rPr>
          <w:rFonts w:ascii="Tahoma" w:hAnsi="Tahoma" w:cs="Tahoma"/>
          <w:lang w:val="el-GR"/>
        </w:rPr>
        <w:t xml:space="preserve">της παρούσας. </w:t>
      </w:r>
    </w:p>
    <w:p w14:paraId="5356B0EB" w14:textId="77777777" w:rsidR="00DF333B" w:rsidRPr="00071CDB" w:rsidRDefault="00DF333B" w:rsidP="006B53EF">
      <w:pPr>
        <w:spacing w:after="120"/>
        <w:jc w:val="both"/>
        <w:rPr>
          <w:rFonts w:ascii="Tahoma" w:hAnsi="Tahoma" w:cs="Tahoma"/>
          <w:lang w:val="el-GR"/>
        </w:rPr>
      </w:pPr>
      <w:r w:rsidRPr="00071CDB">
        <w:rPr>
          <w:rFonts w:ascii="Tahoma" w:hAnsi="Tahoma" w:cs="Tahoma"/>
          <w:lang w:val="el-GR"/>
        </w:rPr>
        <w:t>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w:t>
      </w:r>
    </w:p>
    <w:p w14:paraId="3FCE1478" w14:textId="77777777" w:rsidR="008338F0" w:rsidRPr="00071CDB" w:rsidRDefault="003355E7" w:rsidP="004719AE">
      <w:pPr>
        <w:pStyle w:val="40"/>
        <w:numPr>
          <w:ilvl w:val="3"/>
          <w:numId w:val="7"/>
        </w:numPr>
        <w:ind w:left="2448" w:hanging="2448"/>
      </w:pPr>
      <w:bookmarkStart w:id="82" w:name="_Toc153885479"/>
      <w:r w:rsidRPr="00071CDB">
        <w:t>Προκαταρκτική απόδειξη κατά την υποβολή προσφορών</w:t>
      </w:r>
      <w:bookmarkEnd w:id="82"/>
      <w:r w:rsidRPr="00071CDB">
        <w:t xml:space="preserve"> </w:t>
      </w:r>
    </w:p>
    <w:p w14:paraId="5C25C99E" w14:textId="6A6F4199" w:rsidR="00CC7BD4" w:rsidRDefault="00716F70" w:rsidP="006B53EF">
      <w:pPr>
        <w:spacing w:after="120"/>
        <w:jc w:val="both"/>
        <w:rPr>
          <w:rFonts w:ascii="Tahoma" w:hAnsi="Tahoma" w:cs="Tahoma"/>
          <w:lang w:val="el-GR"/>
        </w:rPr>
      </w:pPr>
      <w:r w:rsidRPr="00716F70">
        <w:rPr>
          <w:rFonts w:ascii="Tahoma" w:hAnsi="Tahoma" w:cs="Tahoma"/>
          <w:lang w:val="el-GR"/>
        </w:rPr>
        <w:t>Προς προκαταρκτική απόδειξη ότι οι προσφέροντες οικονομικοί φορείς: α) δεν βρίσκονται σε μία από τις καταστάσεις της παραγράφου 2.2.3 «Λόγοι Αποκλεισμού» και β) πληρούν τα «Κριτήρια Ποιοτικής Επιλογής» των παραγράφων 2.2.4, 2.2.5, 2.2.6 και 2.2.7 της παρούσης, 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ΕΥΡΩΠΑΙΚΟ ΕΝΙΑΙΟ ΕΓΓΡΑΦΟ ΣΥΜΒΑΣΗΣ (ΕΕΕΣ) ΠΑΡΑΡΤΗΜΑ ΙΙI – ΕΥΡΩΠΑΙΚΟ ΕΝΙΑΙΟ ΕΓΓΡΑΦΟ ΣΥΜΒΑΣΗΣ (ΕΕΕΣ) , το οποίο ισοδυναμεί  με ενημερωμένη υπεύθυνη δήλωση, με τις συνέπειες του ν. 1599/1986. Το ΕΕΕΣ 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 .</w:t>
      </w:r>
    </w:p>
    <w:p w14:paraId="5D43F5C4" w14:textId="77777777" w:rsidR="00DF333B" w:rsidRPr="00071CDB" w:rsidRDefault="00DF333B" w:rsidP="006B53EF">
      <w:pPr>
        <w:spacing w:after="120"/>
        <w:jc w:val="both"/>
        <w:rPr>
          <w:rFonts w:ascii="Tahoma" w:hAnsi="Tahoma" w:cs="Tahoma"/>
          <w:i/>
          <w:color w:val="5B9BD5"/>
          <w:u w:val="single"/>
          <w:lang w:val="el-GR"/>
        </w:rPr>
      </w:pPr>
      <w:r w:rsidRPr="00071CDB">
        <w:rPr>
          <w:rFonts w:ascii="Tahoma" w:hAnsi="Tahoma" w:cs="Tahoma"/>
          <w:u w:val="single"/>
          <w:lang w:val="el-GR"/>
        </w:rPr>
        <w:t>Επισημαίνεται ότι οι προσφέροντες για το μέρος IV Κριτήρια επιλογής του ΕΕΕΣ συμπληρώνουν μόνο την</w:t>
      </w:r>
      <w:r w:rsidRPr="00071CDB">
        <w:rPr>
          <w:rFonts w:ascii="Tahoma" w:hAnsi="Tahoma" w:cs="Tahoma"/>
          <w:b/>
          <w:bCs/>
          <w:u w:val="single"/>
          <w:lang w:val="el-GR"/>
        </w:rPr>
        <w:t xml:space="preserve"> ενότητα α «Γενική ένδειξη για όλα τα κριτήρια επιλογής».</w:t>
      </w:r>
      <w:r w:rsidRPr="00071CDB">
        <w:rPr>
          <w:rFonts w:ascii="Tahoma" w:hAnsi="Tahoma" w:cs="Tahoma"/>
          <w:i/>
          <w:color w:val="5B9BD5"/>
          <w:u w:val="single"/>
          <w:lang w:val="el-GR"/>
        </w:rPr>
        <w:t xml:space="preserve"> </w:t>
      </w:r>
    </w:p>
    <w:p w14:paraId="13383B9E" w14:textId="2D115D64" w:rsidR="00DF333B" w:rsidRPr="00071CDB" w:rsidRDefault="00DF333B" w:rsidP="006B53EF">
      <w:pPr>
        <w:spacing w:after="120"/>
        <w:jc w:val="both"/>
        <w:rPr>
          <w:rFonts w:ascii="Tahoma" w:hAnsi="Tahoma" w:cs="Tahoma"/>
          <w:lang w:val="el-GR"/>
        </w:rPr>
      </w:pPr>
      <w:r w:rsidRPr="006B53EF">
        <w:rPr>
          <w:rFonts w:ascii="Tahoma" w:hAnsi="Tahoma" w:cs="Tahoma"/>
          <w:lang w:val="el-GR"/>
        </w:rPr>
        <w:lastRenderedPageBreak/>
        <w:t>Το ΕΕΕΣ φέρει υπογραφή με ημερομηνία εντός του χρονικού διαστήματος κατά το οποίο μπορούν να υποβάλλονται προσφορές.</w:t>
      </w:r>
      <w:r w:rsidRPr="00380098">
        <w:rPr>
          <w:rFonts w:ascii="Tahoma" w:hAnsi="Tahoma" w:cs="Tahoma"/>
          <w:lang w:val="el-GR"/>
        </w:rPr>
        <w:t xml:space="preserve"> Αν</w:t>
      </w:r>
      <w:r w:rsidRPr="00071CDB">
        <w:rPr>
          <w:rFonts w:ascii="Tahoma" w:hAnsi="Tahoma" w:cs="Tahoma"/>
          <w:lang w:val="el-GR"/>
        </w:rPr>
        <w:t xml:space="preserve">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071CDB">
        <w:rPr>
          <w:rFonts w:ascii="Tahoma" w:hAnsi="Tahoma" w:cs="Tahoma"/>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p>
    <w:p w14:paraId="6F53E6F3" w14:textId="77777777" w:rsidR="00DF333B" w:rsidRPr="00071CDB" w:rsidRDefault="00DF333B" w:rsidP="006B53EF">
      <w:pPr>
        <w:spacing w:after="120"/>
        <w:jc w:val="both"/>
        <w:rPr>
          <w:rFonts w:ascii="Tahoma" w:hAnsi="Tahoma" w:cs="Tahoma"/>
          <w:lang w:val="el-GR"/>
        </w:rPr>
      </w:pPr>
      <w:r w:rsidRPr="00071CDB">
        <w:rPr>
          <w:rFonts w:ascii="Tahoma" w:hAnsi="Tahoma" w:cs="Tahoma"/>
          <w:lang w:val="el-GR"/>
        </w:rPr>
        <w:t>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στην παράγραφο 2.2.3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0CFEE38" w14:textId="77777777" w:rsidR="00DF333B" w:rsidRPr="00071CDB" w:rsidRDefault="00DF333B" w:rsidP="006B53EF">
      <w:pPr>
        <w:spacing w:after="120"/>
        <w:jc w:val="both"/>
        <w:rPr>
          <w:rFonts w:ascii="Tahoma" w:hAnsi="Tahoma" w:cs="Tahoma"/>
          <w:lang w:val="el-GR"/>
        </w:rPr>
      </w:pPr>
      <w:r w:rsidRPr="00071CDB">
        <w:rPr>
          <w:rFonts w:ascii="Tahoma" w:hAnsi="Tahoma" w:cs="Tahoma"/>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43F28A39" w14:textId="77777777" w:rsidR="00DF333B" w:rsidRPr="00071CDB" w:rsidRDefault="00DF333B" w:rsidP="006B53EF">
      <w:pPr>
        <w:spacing w:after="120"/>
        <w:jc w:val="both"/>
        <w:rPr>
          <w:rFonts w:ascii="Tahoma" w:hAnsi="Tahoma" w:cs="Tahoma"/>
          <w:lang w:val="el-GR" w:eastAsia="ar-SA"/>
        </w:rPr>
      </w:pPr>
      <w:r w:rsidRPr="00071CDB">
        <w:rPr>
          <w:rFonts w:ascii="Tahoma" w:hAnsi="Tahoma" w:cs="Tahoma"/>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071CDB">
        <w:rPr>
          <w:rFonts w:ascii="Tahoma" w:hAnsi="Tahoma" w:cs="Tahoma"/>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21" w:history="1"/>
      <w:hyperlink r:id="rId22" w:history="1"/>
    </w:p>
    <w:p w14:paraId="4AAD892B" w14:textId="7249FCB1" w:rsidR="00DF333B" w:rsidRPr="00071CDB" w:rsidRDefault="00DF333B" w:rsidP="006B53EF">
      <w:pPr>
        <w:spacing w:after="120" w:line="259" w:lineRule="auto"/>
        <w:jc w:val="both"/>
        <w:rPr>
          <w:rFonts w:ascii="Tahoma" w:eastAsia="Calibri" w:hAnsi="Tahoma" w:cs="Tahoma"/>
          <w:lang w:val="el-GR"/>
        </w:rPr>
      </w:pPr>
      <w:r w:rsidRPr="00071CDB">
        <w:rPr>
          <w:rFonts w:ascii="Tahoma" w:eastAsia="Calibri" w:hAnsi="Tahoma" w:cs="Tahoma"/>
          <w:lang w:val="el-GR"/>
        </w:rPr>
        <w:t>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w:t>
      </w:r>
      <w:r w:rsidR="00716F70">
        <w:rPr>
          <w:rFonts w:ascii="Tahoma" w:eastAsia="Calibri" w:hAnsi="Tahoma" w:cs="Tahoma"/>
          <w:lang w:val="el-GR"/>
        </w:rPr>
        <w:t>ά</w:t>
      </w:r>
      <w:r w:rsidRPr="00071CDB">
        <w:rPr>
          <w:rFonts w:ascii="Tahoma" w:eastAsia="Calibri" w:hAnsi="Tahoma" w:cs="Tahoma"/>
          <w:lang w:val="el-GR"/>
        </w:rPr>
        <w:t>γρ</w:t>
      </w:r>
      <w:r w:rsidR="00716F70">
        <w:rPr>
          <w:rFonts w:ascii="Tahoma" w:eastAsia="Calibri" w:hAnsi="Tahoma" w:cs="Tahoma"/>
          <w:lang w:val="el-GR"/>
        </w:rPr>
        <w:t>α</w:t>
      </w:r>
      <w:r w:rsidRPr="00071CDB">
        <w:rPr>
          <w:rFonts w:ascii="Tahoma" w:eastAsia="Calibri" w:hAnsi="Tahoma" w:cs="Tahoma"/>
          <w:lang w:val="el-GR"/>
        </w:rPr>
        <w:t>φο 2.2.3 της παρούσης και ταυτόχρονα να επικαλεσθεί και τυχόν ληφθέντα μέτρα προς αποκατάσταση της αξιοπιστίας του.</w:t>
      </w:r>
    </w:p>
    <w:p w14:paraId="7E742177" w14:textId="1B7006BE" w:rsidR="00DF333B" w:rsidRPr="00071CDB" w:rsidRDefault="00DF333B" w:rsidP="006B53EF">
      <w:pPr>
        <w:spacing w:after="120" w:line="259" w:lineRule="auto"/>
        <w:jc w:val="both"/>
        <w:rPr>
          <w:rFonts w:ascii="Tahoma" w:eastAsia="Calibri" w:hAnsi="Tahoma" w:cs="Tahoma"/>
          <w:lang w:val="el-GR"/>
        </w:rPr>
      </w:pPr>
      <w:r w:rsidRPr="00071CDB">
        <w:rPr>
          <w:rFonts w:ascii="Tahoma" w:eastAsia="Calibri" w:hAnsi="Tahoma" w:cs="Tahoma"/>
          <w:lang w:val="el-GR"/>
        </w:rPr>
        <w:t>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2.2.3.3 της παρούσης, αναλύεται στο σχετικό πεδίο που προβάλλει κατόπιν θετικής απάντησης.</w:t>
      </w:r>
    </w:p>
    <w:p w14:paraId="4834D32F" w14:textId="77777777" w:rsidR="00DF333B" w:rsidRDefault="00DF333B" w:rsidP="006B53EF">
      <w:pPr>
        <w:spacing w:after="120"/>
        <w:jc w:val="both"/>
        <w:rPr>
          <w:rFonts w:ascii="Tahoma" w:eastAsia="Calibri" w:hAnsi="Tahoma" w:cs="Tahoma"/>
          <w:lang w:val="el-GR"/>
        </w:rPr>
      </w:pPr>
      <w:r w:rsidRPr="00071CDB">
        <w:rPr>
          <w:rFonts w:ascii="Tahoma" w:eastAsia="Calibri" w:hAnsi="Tahoma" w:cs="Tahoma"/>
          <w:lang w:val="el-GR"/>
        </w:rPr>
        <w:t>Όσον αφορά στις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1A88D983" w14:textId="77777777" w:rsidR="00774AC8" w:rsidRPr="00774AC8" w:rsidRDefault="00774AC8" w:rsidP="005E5414">
      <w:pPr>
        <w:spacing w:after="120"/>
        <w:jc w:val="both"/>
        <w:rPr>
          <w:rFonts w:ascii="Tahoma" w:hAnsi="Tahoma" w:cs="Tahoma"/>
          <w:lang w:val="el-GR"/>
        </w:rPr>
      </w:pPr>
      <w:r w:rsidRPr="00774AC8">
        <w:rPr>
          <w:rFonts w:ascii="Tahoma" w:hAnsi="Tahoma" w:cs="Tahoma"/>
          <w:lang w:val="el-GR"/>
        </w:rPr>
        <w:t>Στην περίπτωση που ένας οικονομικός φορέας, δηλώνει ότι εμπίπτει σε μία από τις καταστάσεις της παρ. 2.2.3.1 και 2.2.3.4, εκτός από την περ. β’ αυτής, για τις οποίες συντρέχει ο σχετικός λόγος αποκλεισμού, υποχρεούται, εφόσον επικαλεστεί μέτρα αυτοκάθαρσης για να αποδείξει την αξιοπιστία του, στο σχετικό πεδίο του ΕΕΕΣ, που εμφανίζεται κατόπιν της θετικής απάντησης που έδωσε περί συνδρομής κάποιου από τους ανωτέρω λόγους αποκλεισμού, να δηλώσει :</w:t>
      </w:r>
    </w:p>
    <w:p w14:paraId="0683E651" w14:textId="77777777" w:rsidR="00774AC8" w:rsidRPr="00774AC8" w:rsidRDefault="00774AC8" w:rsidP="005E5414">
      <w:pPr>
        <w:spacing w:after="120"/>
        <w:jc w:val="both"/>
        <w:rPr>
          <w:rFonts w:ascii="Tahoma" w:hAnsi="Tahoma" w:cs="Tahoma"/>
          <w:lang w:val="el-GR"/>
        </w:rPr>
      </w:pPr>
      <w:r w:rsidRPr="00774AC8">
        <w:rPr>
          <w:rFonts w:ascii="Tahoma" w:hAnsi="Tahoma" w:cs="Tahoma"/>
          <w:lang w:val="el-GR"/>
        </w:rPr>
        <w:t xml:space="preserve">α. εάν τα μέτρα αυτοκάθαρσης, τα οποία έλαβε για τον συγκεκριμένο λόγο αποκλεισμού που έχει δηλώσει στο ΕΕΕΣ, έχουν ήδη κριθεί σε προγενέστερη διαδικασία στην οποία συμμετείχε, βάσει απόφασης που εκδόθηκε από την ίδια ή άλλη αναθέτουσα αρχή, κατόπιν γνωμοδότησης της Επιτροπής εξέτασης επανορθωτικών μέτρων. </w:t>
      </w:r>
    </w:p>
    <w:p w14:paraId="0D2772B1" w14:textId="77777777" w:rsidR="00774AC8" w:rsidRPr="00774AC8" w:rsidRDefault="00774AC8" w:rsidP="005E5414">
      <w:pPr>
        <w:spacing w:after="120"/>
        <w:jc w:val="both"/>
        <w:rPr>
          <w:rFonts w:ascii="Tahoma" w:hAnsi="Tahoma" w:cs="Tahoma"/>
          <w:lang w:val="el-GR"/>
        </w:rPr>
      </w:pPr>
    </w:p>
    <w:p w14:paraId="4D366D20" w14:textId="3A39447F" w:rsidR="00774AC8" w:rsidRPr="00774AC8" w:rsidRDefault="00774AC8" w:rsidP="005E5414">
      <w:pPr>
        <w:spacing w:after="120"/>
        <w:jc w:val="both"/>
        <w:rPr>
          <w:rFonts w:ascii="Tahoma" w:hAnsi="Tahoma" w:cs="Tahoma"/>
          <w:lang w:val="el-GR"/>
        </w:rPr>
      </w:pPr>
      <w:r w:rsidRPr="00774AC8">
        <w:rPr>
          <w:rFonts w:ascii="Tahoma" w:hAnsi="Tahoma" w:cs="Tahoma"/>
          <w:lang w:val="el-GR"/>
        </w:rPr>
        <w:t>β. εάν τα μέτρα κρίθηκαν ως επαρκή ή μη επαρκή, επισυνάπτοντας την απόφαση της περ. α με βάση την</w:t>
      </w:r>
      <w:r w:rsidR="005962E4">
        <w:rPr>
          <w:rFonts w:ascii="Tahoma" w:hAnsi="Tahoma" w:cs="Tahoma"/>
          <w:lang w:val="el-GR"/>
        </w:rPr>
        <w:t xml:space="preserve"> </w:t>
      </w:r>
      <w:r w:rsidRPr="00774AC8">
        <w:rPr>
          <w:rFonts w:ascii="Tahoma" w:hAnsi="Tahoma" w:cs="Tahoma"/>
          <w:lang w:val="el-GR"/>
        </w:rPr>
        <w:t xml:space="preserve">οποία έχουν κριθεί τα συγκεκριμένα μέτρα αυτοκάθαρσης. Περαιτέρω, δηλώνεται εάν η ως άνω απόφαση έχει καταστεί «δεσμευτική», με την έννοια ότι, είτε δεν έχουν ασκηθεί τα προβλεπόμενα μέσα έννομης προστασίας είτε ασκήθηκαν και έχει εκδοθεί σχετική απόφαση. </w:t>
      </w:r>
    </w:p>
    <w:p w14:paraId="33116C2F" w14:textId="77777777" w:rsidR="00774AC8" w:rsidRPr="00774AC8" w:rsidRDefault="00774AC8" w:rsidP="005E5414">
      <w:pPr>
        <w:spacing w:after="120"/>
        <w:jc w:val="both"/>
        <w:rPr>
          <w:rFonts w:ascii="Tahoma" w:hAnsi="Tahoma" w:cs="Tahoma"/>
          <w:lang w:val="el-GR"/>
        </w:rPr>
      </w:pPr>
      <w:r w:rsidRPr="00774AC8">
        <w:rPr>
          <w:rFonts w:ascii="Tahoma" w:hAnsi="Tahoma" w:cs="Tahoma"/>
          <w:lang w:val="el-GR"/>
        </w:rPr>
        <w:t>γ. στην περίπτωση που τα μέτρα έχουν κριθεί ως μη επαρκή, εάν έχει λάβει πρόσθετα μέτρα αυτοκάθαρσης μετά την ημερομηνία που εκδόθηκε η απόφαση της περ. α και σε περίπτωση που ισχύει το ανωτέρω να προβεί σε ανάλυσή τους, αναγράφοντας υποχρεωτικά και την ημερομηνία κατά την οποία αυτά ελήφθησαν.</w:t>
      </w:r>
    </w:p>
    <w:p w14:paraId="6D94AF39" w14:textId="77777777" w:rsidR="00774AC8" w:rsidRPr="00774AC8" w:rsidRDefault="00774AC8" w:rsidP="005E5414">
      <w:pPr>
        <w:spacing w:after="120"/>
        <w:jc w:val="both"/>
        <w:rPr>
          <w:rFonts w:ascii="Tahoma" w:hAnsi="Tahoma" w:cs="Tahoma"/>
          <w:lang w:val="el-GR"/>
        </w:rPr>
      </w:pPr>
      <w:r w:rsidRPr="00774AC8">
        <w:rPr>
          <w:rFonts w:ascii="Tahoma" w:hAnsi="Tahoma" w:cs="Tahoma"/>
          <w:lang w:val="el-GR"/>
        </w:rPr>
        <w:t>Ειδικά στην περίπτωση που έχουν συμπεριληφθεί στα έγγραφα της σύμβασης δυνητικοί λόγοι αποκλεισμού, για τους οποίους δεν έχουν προβλεφθεί πεδία δήλωσης πληροφοριών στο Ευρωπαϊκό Ενιαίο Έγγραφο Σύμβασης (ΕΕΕΣ), σχετικά με την λήψη, εκ μέρους των οικονομικών φορέων, επανορθωτικών μέτρων, αυτά θα δηλώνονται (αναφέρονται) στην συμπληρωματική υπεύθυνη δήλωση της παρ. 9, του άρθρου 79 του ν. 4412/2016.</w:t>
      </w:r>
    </w:p>
    <w:p w14:paraId="2DD0E053" w14:textId="01084C82" w:rsidR="00774AC8" w:rsidRPr="00071CDB" w:rsidRDefault="00774AC8" w:rsidP="005962E4">
      <w:pPr>
        <w:spacing w:after="120"/>
        <w:jc w:val="both"/>
        <w:rPr>
          <w:rFonts w:ascii="Tahoma" w:hAnsi="Tahoma" w:cs="Tahoma"/>
          <w:lang w:val="el-GR"/>
        </w:rPr>
      </w:pPr>
      <w:r w:rsidRPr="00774AC8">
        <w:rPr>
          <w:rFonts w:ascii="Tahoma" w:hAnsi="Tahoma" w:cs="Tahoma"/>
          <w:lang w:val="el-GR"/>
        </w:rPr>
        <w:t>Επισημαίνεται, τέλος, ότι η δήλωση του οικονομικού φορέα περί μη ρωσικής εμπλοκής, [εφόσον πρόκειται για συμβάσεις άνω των ορίων, σύμφωνα με τα προβλεπόμενα στην παράγραφο 2.2.3.5.α της παρούσας] περιλαμβάνεται σε διακριτή υπεύθυνη δήλωση ή, εναλλακτικά, στη συνοδευτική υπεύθυνη δήλωση που δύναται να υποβάλλεται μαζί με το ΕΕΕΣ. Το περιεχόμενο της  δήλωσης προβλέπεται στο ΠΑΡΑΡΤΗΜΑ VIΙ – Άλλες Δηλώσεις της παρούσας.</w:t>
      </w:r>
    </w:p>
    <w:p w14:paraId="2D967CC7" w14:textId="77777777" w:rsidR="008338F0" w:rsidRPr="00071CDB" w:rsidRDefault="003355E7" w:rsidP="004719AE">
      <w:pPr>
        <w:pStyle w:val="40"/>
        <w:numPr>
          <w:ilvl w:val="3"/>
          <w:numId w:val="7"/>
        </w:numPr>
      </w:pPr>
      <w:bookmarkStart w:id="83" w:name="_Ref496624989"/>
      <w:bookmarkStart w:id="84" w:name="_Ref496625024"/>
      <w:bookmarkStart w:id="85" w:name="_Ref496625274"/>
      <w:bookmarkStart w:id="86" w:name="_Ref503525682"/>
      <w:bookmarkStart w:id="87" w:name="_Toc153885480"/>
      <w:r w:rsidRPr="00071CDB">
        <w:t>Αποδεικτικά μέσα</w:t>
      </w:r>
      <w:r w:rsidR="00565241" w:rsidRPr="00071CDB">
        <w:t xml:space="preserve"> </w:t>
      </w:r>
      <w:r w:rsidR="00B16B8B" w:rsidRPr="00071CDB">
        <w:t>-</w:t>
      </w:r>
      <w:r w:rsidR="00565241" w:rsidRPr="00071CDB">
        <w:t xml:space="preserve"> </w:t>
      </w:r>
      <w:r w:rsidR="00B16B8B" w:rsidRPr="00071CDB">
        <w:t xml:space="preserve">Δικαιολογητικά </w:t>
      </w:r>
      <w:bookmarkEnd w:id="83"/>
      <w:bookmarkEnd w:id="84"/>
      <w:bookmarkEnd w:id="85"/>
      <w:r w:rsidR="007F2C74" w:rsidRPr="00071CDB">
        <w:t>προσωρινού αναδόχου</w:t>
      </w:r>
      <w:bookmarkEnd w:id="86"/>
      <w:bookmarkEnd w:id="87"/>
      <w:r w:rsidR="00E1337D" w:rsidRPr="00071CDB">
        <w:t xml:space="preserve"> </w:t>
      </w:r>
    </w:p>
    <w:p w14:paraId="0D4A5ABF" w14:textId="0CCD2119" w:rsidR="00716F70" w:rsidRDefault="00DF333B">
      <w:pPr>
        <w:spacing w:after="120"/>
        <w:jc w:val="both"/>
        <w:rPr>
          <w:rFonts w:ascii="Tahoma" w:hAnsi="Tahoma" w:cs="Tahoma"/>
          <w:bCs/>
          <w:lang w:val="el-GR"/>
        </w:rPr>
      </w:pPr>
      <w:r w:rsidRPr="00071CDB">
        <w:rPr>
          <w:rFonts w:ascii="Tahoma" w:hAnsi="Tahoma" w:cs="Tahoma"/>
          <w:b/>
          <w:bCs/>
          <w:lang w:val="el-GR"/>
        </w:rPr>
        <w:t>Α</w:t>
      </w:r>
      <w:r w:rsidRPr="00071CDB">
        <w:rPr>
          <w:rFonts w:ascii="Tahoma" w:hAnsi="Tahoma" w:cs="Tahoma"/>
          <w:bCs/>
          <w:lang w:val="el-GR"/>
        </w:rPr>
        <w:t>.</w:t>
      </w:r>
      <w:r w:rsidR="00716F70">
        <w:rPr>
          <w:rFonts w:ascii="Tahoma" w:hAnsi="Tahoma" w:cs="Tahoma"/>
          <w:bCs/>
          <w:lang w:val="el-GR"/>
        </w:rPr>
        <w:t xml:space="preserve"> </w:t>
      </w:r>
      <w:bookmarkStart w:id="88" w:name="_Hlk148450080"/>
      <w:r w:rsidR="00716F70" w:rsidRPr="00716F70">
        <w:rPr>
          <w:rFonts w:ascii="Tahoma" w:hAnsi="Tahoma" w:cs="Tahoma"/>
          <w:bCs/>
          <w:lang w:val="el-GR"/>
        </w:rPr>
        <w:t>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στο άρθρο 3.2 από τον προσωρινό ανάδοχο. Η αναθέτουσα αρχή μπορεί να ζητεί από προσφέροντες, σε οποιοδήποτε χρονικό σημείο κατά τη διάρκεια της διαδικασίας, να υποβάλουν όλα ή ορισμένα δικαιολογητικά, όταν αυτό απαιτείται για την ορθή διεξαγωγή της διαδικασίας</w:t>
      </w:r>
      <w:r w:rsidR="00716F70">
        <w:rPr>
          <w:rFonts w:ascii="Tahoma" w:hAnsi="Tahoma" w:cs="Tahoma"/>
          <w:bCs/>
          <w:lang w:val="el-GR"/>
        </w:rPr>
        <w:t>.</w:t>
      </w:r>
      <w:r w:rsidRPr="00071CDB">
        <w:rPr>
          <w:rFonts w:ascii="Tahoma" w:hAnsi="Tahoma" w:cs="Tahoma"/>
          <w:bCs/>
          <w:lang w:val="el-GR"/>
        </w:rPr>
        <w:t xml:space="preserve"> </w:t>
      </w:r>
      <w:bookmarkEnd w:id="88"/>
    </w:p>
    <w:p w14:paraId="385A9BB0" w14:textId="77777777" w:rsidR="00DF333B" w:rsidRPr="00071CDB" w:rsidRDefault="00DF333B" w:rsidP="006B53EF">
      <w:pPr>
        <w:spacing w:after="120"/>
        <w:jc w:val="both"/>
        <w:rPr>
          <w:rFonts w:ascii="Tahoma" w:hAnsi="Tahoma" w:cs="Tahoma"/>
          <w:bCs/>
          <w:lang w:val="el-GR"/>
        </w:rPr>
      </w:pPr>
      <w:r w:rsidRPr="00071CDB">
        <w:rPr>
          <w:rFonts w:ascii="Tahoma" w:hAnsi="Tahoma" w:cs="Tahoma"/>
          <w:bCs/>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07137E37" w14:textId="77777777" w:rsidR="00DF333B" w:rsidRPr="00071CDB" w:rsidRDefault="00DF333B" w:rsidP="006B53EF">
      <w:pPr>
        <w:spacing w:after="120"/>
        <w:jc w:val="both"/>
        <w:rPr>
          <w:rFonts w:ascii="Tahoma" w:hAnsi="Tahoma" w:cs="Tahoma"/>
          <w:bCs/>
          <w:lang w:val="el-GR"/>
        </w:rPr>
      </w:pPr>
      <w:r w:rsidRPr="00071CDB">
        <w:rPr>
          <w:rFonts w:ascii="Tahoma" w:hAnsi="Tahoma" w:cs="Tahoma"/>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1DDC9AB" w14:textId="77777777" w:rsidR="00DF333B" w:rsidRPr="00071CDB" w:rsidRDefault="00DF333B" w:rsidP="006B53EF">
      <w:pPr>
        <w:spacing w:after="120"/>
        <w:jc w:val="both"/>
        <w:rPr>
          <w:rFonts w:ascii="Tahoma" w:hAnsi="Tahoma" w:cs="Tahoma"/>
          <w:bCs/>
          <w:lang w:val="el-GR"/>
        </w:rPr>
      </w:pPr>
      <w:r w:rsidRPr="00071CDB">
        <w:rPr>
          <w:rFonts w:ascii="Tahoma" w:hAnsi="Tahoma" w:cs="Tahoma"/>
          <w:bCs/>
          <w:lang w:val="el-GR"/>
        </w:rPr>
        <w:t>Τα δικαιολογητικά του παρόντος υποβάλλονται και γίνονται αποδεκτά σύμφωνα με την παράγραφο</w:t>
      </w:r>
      <w:r w:rsidR="001012A6" w:rsidRPr="00071CDB">
        <w:rPr>
          <w:rFonts w:ascii="Tahoma" w:hAnsi="Tahoma" w:cs="Tahoma"/>
          <w:bCs/>
          <w:lang w:val="el-GR"/>
        </w:rPr>
        <w:t xml:space="preserve"> 2.4.2.5 </w:t>
      </w:r>
      <w:r w:rsidRPr="00071CDB">
        <w:rPr>
          <w:rFonts w:ascii="Tahoma" w:hAnsi="Tahoma" w:cs="Tahoma"/>
          <w:bCs/>
          <w:lang w:val="el-GR"/>
        </w:rPr>
        <w:t>και</w:t>
      </w:r>
      <w:r w:rsidR="001012A6" w:rsidRPr="00071CDB">
        <w:rPr>
          <w:rFonts w:ascii="Tahoma" w:hAnsi="Tahoma" w:cs="Tahoma"/>
          <w:bCs/>
          <w:lang w:val="el-GR"/>
        </w:rPr>
        <w:t xml:space="preserve"> 3.2 </w:t>
      </w:r>
      <w:r w:rsidRPr="00071CDB">
        <w:rPr>
          <w:rFonts w:ascii="Tahoma" w:hAnsi="Tahoma" w:cs="Tahoma"/>
          <w:bCs/>
          <w:lang w:val="el-GR"/>
        </w:rPr>
        <w:t>της παρούσας.</w:t>
      </w:r>
    </w:p>
    <w:p w14:paraId="048E55C1" w14:textId="77777777" w:rsidR="00DF333B" w:rsidRPr="00071CDB" w:rsidRDefault="001012A6" w:rsidP="006B53EF">
      <w:pPr>
        <w:spacing w:after="120"/>
        <w:jc w:val="both"/>
        <w:rPr>
          <w:rFonts w:ascii="Tahoma" w:hAnsi="Tahoma" w:cs="Tahoma"/>
          <w:b/>
          <w:bCs/>
          <w:lang w:val="el-GR"/>
        </w:rPr>
      </w:pPr>
      <w:r w:rsidRPr="00071CDB">
        <w:rPr>
          <w:rFonts w:ascii="Tahoma" w:hAnsi="Tahoma" w:cs="Tahoma"/>
          <w:lang w:val="el-GR"/>
        </w:rPr>
        <w:t>Τ</w:t>
      </w:r>
      <w:r w:rsidR="00DF333B" w:rsidRPr="00071CDB">
        <w:rPr>
          <w:rFonts w:ascii="Tahoma" w:hAnsi="Tahoma" w:cs="Tahoma"/>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637C7C2B" w14:textId="530EF049" w:rsidR="00DF333B" w:rsidRPr="00071CDB" w:rsidRDefault="00DF333B" w:rsidP="006B53EF">
      <w:pPr>
        <w:spacing w:after="120"/>
        <w:jc w:val="both"/>
        <w:rPr>
          <w:rFonts w:ascii="Tahoma" w:hAnsi="Tahoma" w:cs="Tahoma"/>
          <w:lang w:val="el-GR"/>
        </w:rPr>
      </w:pPr>
      <w:r w:rsidRPr="00071CDB">
        <w:rPr>
          <w:rFonts w:ascii="Tahoma" w:hAnsi="Tahoma" w:cs="Tahoma"/>
          <w:b/>
          <w:bCs/>
          <w:lang w:val="el-GR"/>
        </w:rPr>
        <w:t>Β.</w:t>
      </w:r>
      <w:r w:rsidRPr="00071CDB">
        <w:rPr>
          <w:rFonts w:ascii="Tahoma" w:hAnsi="Tahoma" w:cs="Tahoma"/>
          <w:lang w:val="el-GR"/>
        </w:rPr>
        <w:t xml:space="preserve"> </w:t>
      </w:r>
      <w:r w:rsidRPr="00071CDB">
        <w:rPr>
          <w:rFonts w:ascii="Tahoma" w:hAnsi="Tahoma" w:cs="Tahoma"/>
          <w:b/>
          <w:lang w:val="el-GR"/>
        </w:rPr>
        <w:t>1</w:t>
      </w:r>
      <w:r w:rsidRPr="00071CDB">
        <w:rPr>
          <w:rFonts w:ascii="Tahoma" w:hAnsi="Tahoma" w:cs="Tahoma"/>
          <w:lang w:val="el-GR"/>
        </w:rPr>
        <w:t xml:space="preserve"> </w:t>
      </w:r>
      <w:r w:rsidRPr="0064413D">
        <w:rPr>
          <w:rFonts w:ascii="Tahoma" w:hAnsi="Tahoma" w:cs="Tahoma"/>
          <w:b/>
          <w:bCs/>
          <w:lang w:val="el-GR"/>
        </w:rPr>
        <w:t>Για την απόδειξη της μη συνδρομής των λόγων αποκλεισμού της παραγράφου</w:t>
      </w:r>
      <w:r w:rsidR="001012A6" w:rsidRPr="0064413D">
        <w:rPr>
          <w:rFonts w:ascii="Tahoma" w:hAnsi="Tahoma" w:cs="Tahoma"/>
          <w:b/>
          <w:bCs/>
          <w:lang w:val="el-GR"/>
        </w:rPr>
        <w:t xml:space="preserve"> 2.2.3 </w:t>
      </w:r>
      <w:r w:rsidRPr="0064413D">
        <w:rPr>
          <w:rFonts w:ascii="Tahoma" w:hAnsi="Tahoma" w:cs="Tahoma"/>
          <w:b/>
          <w:bCs/>
          <w:lang w:val="el-GR"/>
        </w:rPr>
        <w:t>οι προσφέροντες οικονομικοί φορείς προσκομίζουν αντίστοιχα τα δικαιολογητικά που αναφέρονται παρακάτω:</w:t>
      </w:r>
    </w:p>
    <w:p w14:paraId="39B45A29" w14:textId="5C9B21F8" w:rsidR="00DF333B" w:rsidRPr="00071CDB" w:rsidRDefault="00DF333B" w:rsidP="006B53EF">
      <w:pPr>
        <w:spacing w:after="120"/>
        <w:jc w:val="both"/>
        <w:rPr>
          <w:rFonts w:ascii="Tahoma" w:hAnsi="Tahoma" w:cs="Tahoma"/>
          <w:color w:val="000000"/>
          <w:lang w:val="el-GR"/>
        </w:rPr>
      </w:pPr>
      <w:r w:rsidRPr="00071CDB">
        <w:rPr>
          <w:rFonts w:ascii="Tahoma" w:hAnsi="Tahoma" w:cs="Tahoma"/>
          <w:color w:val="000000"/>
          <w:lang w:val="el-GR"/>
        </w:rPr>
        <w:lastRenderedPageBreak/>
        <w:t>Αν το αρμόδιο για την έκδοση των ανωτέρω κράτος-μέλος ή χώρα δεν εκδίδει τέτοιου είδους έγγραφα ή πιστοποιητικά ή όπου τ</w:t>
      </w:r>
      <w:r w:rsidR="005962E4">
        <w:rPr>
          <w:rFonts w:ascii="Tahoma" w:hAnsi="Tahoma" w:cs="Tahoma"/>
          <w:color w:val="000000"/>
          <w:lang w:val="el-GR"/>
        </w:rPr>
        <w:t>α</w:t>
      </w:r>
      <w:r w:rsidRPr="00071CDB">
        <w:rPr>
          <w:rFonts w:ascii="Tahoma" w:hAnsi="Tahoma" w:cs="Tahoma"/>
          <w:color w:val="000000"/>
          <w:lang w:val="el-GR"/>
        </w:rPr>
        <w:t xml:space="preserve">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w:t>
      </w:r>
      <w:r w:rsidR="001012A6" w:rsidRPr="00071CDB">
        <w:rPr>
          <w:rFonts w:ascii="Tahoma" w:hAnsi="Tahoma" w:cs="Tahoma"/>
          <w:color w:val="000000"/>
          <w:lang w:val="el-GR"/>
        </w:rPr>
        <w:t xml:space="preserve"> 2.2.3.3</w:t>
      </w:r>
      <w:r w:rsidRPr="00071CDB">
        <w:rPr>
          <w:rFonts w:ascii="Tahoma" w:hAnsi="Tahoma" w:cs="Tahoma"/>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w:t>
      </w:r>
      <w:r w:rsidR="001012A6" w:rsidRPr="00071CDB">
        <w:rPr>
          <w:rFonts w:ascii="Tahoma" w:hAnsi="Tahoma" w:cs="Tahoma"/>
          <w:color w:val="000000"/>
          <w:lang w:val="el-GR"/>
        </w:rPr>
        <w:t xml:space="preserve"> 2.2.3.3</w:t>
      </w:r>
      <w:r w:rsidR="00461F28">
        <w:rPr>
          <w:rFonts w:ascii="Tahoma" w:hAnsi="Tahoma" w:cs="Tahoma"/>
          <w:lang w:val="el-GR"/>
        </w:rPr>
        <w:t xml:space="preserve">. </w:t>
      </w:r>
      <w:r w:rsidRPr="00071CDB">
        <w:rPr>
          <w:rFonts w:ascii="Tahoma" w:hAnsi="Tahoma" w:cs="Tahoma"/>
          <w:color w:val="000000"/>
          <w:lang w:val="el-GR"/>
        </w:rPr>
        <w:t>Οι επίσημες δηλώσεις καθίστανται διαθέσιμες μέσω του επιγραμμικού αποθετηρίου πιστοποιητικών (</w:t>
      </w:r>
      <w:r w:rsidRPr="00071CDB">
        <w:rPr>
          <w:rFonts w:ascii="Tahoma" w:hAnsi="Tahoma" w:cs="Tahoma"/>
          <w:color w:val="000000"/>
        </w:rPr>
        <w:t>e</w:t>
      </w:r>
      <w:r w:rsidRPr="00071CDB">
        <w:rPr>
          <w:rFonts w:ascii="Tahoma" w:hAnsi="Tahoma" w:cs="Tahoma"/>
          <w:color w:val="000000"/>
          <w:lang w:val="el-GR"/>
        </w:rPr>
        <w:t>-</w:t>
      </w:r>
      <w:r w:rsidRPr="00071CDB">
        <w:rPr>
          <w:rFonts w:ascii="Tahoma" w:hAnsi="Tahoma" w:cs="Tahoma"/>
          <w:color w:val="000000"/>
        </w:rPr>
        <w:t>Certis</w:t>
      </w:r>
      <w:r w:rsidRPr="00071CDB">
        <w:rPr>
          <w:rFonts w:ascii="Tahoma" w:hAnsi="Tahoma" w:cs="Tahoma"/>
          <w:color w:val="000000"/>
          <w:lang w:val="el-GR"/>
        </w:rPr>
        <w:t>) του άρθρου 81 του ν. 4412/2016.</w:t>
      </w:r>
    </w:p>
    <w:p w14:paraId="56F396E2" w14:textId="77777777" w:rsidR="00DF333B" w:rsidRPr="00071CDB" w:rsidRDefault="00DF333B" w:rsidP="006B53EF">
      <w:pPr>
        <w:spacing w:after="120"/>
        <w:jc w:val="both"/>
        <w:rPr>
          <w:rFonts w:ascii="Tahoma" w:hAnsi="Tahoma" w:cs="Tahoma"/>
          <w:lang w:val="el-GR"/>
        </w:rPr>
      </w:pPr>
      <w:r w:rsidRPr="00071CDB">
        <w:rPr>
          <w:rFonts w:ascii="Tahoma" w:hAnsi="Tahoma" w:cs="Tahoma"/>
          <w:color w:val="000000"/>
          <w:lang w:val="el-GR"/>
        </w:rPr>
        <w:t>Ειδικότερα οι οικονομικοί φορείς προσκομίζουν:</w:t>
      </w:r>
    </w:p>
    <w:p w14:paraId="59F03A96" w14:textId="5741B381" w:rsidR="00DF333B" w:rsidRPr="00071CDB" w:rsidRDefault="00DF333B" w:rsidP="006B53EF">
      <w:pPr>
        <w:spacing w:after="120"/>
        <w:jc w:val="both"/>
        <w:rPr>
          <w:rFonts w:ascii="Tahoma" w:hAnsi="Tahoma" w:cs="Tahoma"/>
          <w:color w:val="000000"/>
          <w:lang w:val="el-GR"/>
        </w:rPr>
      </w:pPr>
      <w:r w:rsidRPr="00071CDB">
        <w:rPr>
          <w:rFonts w:ascii="Tahoma" w:hAnsi="Tahoma" w:cs="Tahoma"/>
          <w:b/>
          <w:bCs/>
          <w:lang w:val="el-GR"/>
        </w:rPr>
        <w:t>α)</w:t>
      </w:r>
      <w:r w:rsidRPr="00071CDB">
        <w:rPr>
          <w:rFonts w:ascii="Tahoma" w:hAnsi="Tahoma" w:cs="Tahoma"/>
          <w:lang w:val="el-GR"/>
        </w:rPr>
        <w:t xml:space="preserve"> για την παράγραφο </w:t>
      </w:r>
      <w:r w:rsidR="007C36DE" w:rsidRPr="00071CDB">
        <w:rPr>
          <w:rFonts w:ascii="Tahoma" w:hAnsi="Tahoma" w:cs="Tahoma"/>
        </w:rPr>
        <w:fldChar w:fldCharType="begin"/>
      </w:r>
      <w:r w:rsidR="007C36DE" w:rsidRPr="00071CDB">
        <w:rPr>
          <w:rFonts w:ascii="Tahoma" w:hAnsi="Tahoma" w:cs="Tahoma"/>
          <w:lang w:val="el-GR"/>
        </w:rPr>
        <w:instrText xml:space="preserve"> </w:instrText>
      </w:r>
      <w:r w:rsidR="007C36DE" w:rsidRPr="00071CDB">
        <w:rPr>
          <w:rFonts w:ascii="Tahoma" w:hAnsi="Tahoma" w:cs="Tahoma"/>
        </w:rPr>
        <w:instrText>REF</w:instrText>
      </w:r>
      <w:r w:rsidR="007C36DE" w:rsidRPr="00071CDB">
        <w:rPr>
          <w:rFonts w:ascii="Tahoma" w:hAnsi="Tahoma" w:cs="Tahoma"/>
          <w:lang w:val="el-GR"/>
        </w:rPr>
        <w:instrText xml:space="preserve"> _</w:instrText>
      </w:r>
      <w:r w:rsidR="007C36DE" w:rsidRPr="00071CDB">
        <w:rPr>
          <w:rFonts w:ascii="Tahoma" w:hAnsi="Tahoma" w:cs="Tahoma"/>
        </w:rPr>
        <w:instrText>Ref</w:instrText>
      </w:r>
      <w:r w:rsidR="007C36DE" w:rsidRPr="00071CDB">
        <w:rPr>
          <w:rFonts w:ascii="Tahoma" w:hAnsi="Tahoma" w:cs="Tahoma"/>
          <w:lang w:val="el-GR"/>
        </w:rPr>
        <w:instrText>74507429 \</w:instrText>
      </w:r>
      <w:r w:rsidR="007C36DE" w:rsidRPr="00071CDB">
        <w:rPr>
          <w:rFonts w:ascii="Tahoma" w:hAnsi="Tahoma" w:cs="Tahoma"/>
        </w:rPr>
        <w:instrText>r</w:instrText>
      </w:r>
      <w:r w:rsidR="007C36DE" w:rsidRPr="00071CDB">
        <w:rPr>
          <w:rFonts w:ascii="Tahoma" w:hAnsi="Tahoma" w:cs="Tahoma"/>
          <w:lang w:val="el-GR"/>
        </w:rPr>
        <w:instrText xml:space="preserve"> \</w:instrText>
      </w:r>
      <w:r w:rsidR="007C36DE" w:rsidRPr="00071CDB">
        <w:rPr>
          <w:rFonts w:ascii="Tahoma" w:hAnsi="Tahoma" w:cs="Tahoma"/>
        </w:rPr>
        <w:instrText>h</w:instrText>
      </w:r>
      <w:r w:rsidR="007C36DE" w:rsidRPr="00071CDB">
        <w:rPr>
          <w:rFonts w:ascii="Tahoma" w:hAnsi="Tahoma" w:cs="Tahoma"/>
          <w:lang w:val="el-GR"/>
        </w:rPr>
        <w:instrText xml:space="preserve">  \* </w:instrText>
      </w:r>
      <w:r w:rsidR="007C36DE" w:rsidRPr="00071CDB">
        <w:rPr>
          <w:rFonts w:ascii="Tahoma" w:hAnsi="Tahoma" w:cs="Tahoma"/>
        </w:rPr>
        <w:instrText>MERGEFORMAT</w:instrText>
      </w:r>
      <w:r w:rsidR="007C36DE" w:rsidRPr="00071CDB">
        <w:rPr>
          <w:rFonts w:ascii="Tahoma" w:hAnsi="Tahoma" w:cs="Tahoma"/>
          <w:lang w:val="el-GR"/>
        </w:rPr>
        <w:instrText xml:space="preserve"> </w:instrText>
      </w:r>
      <w:r w:rsidR="007C36DE" w:rsidRPr="00071CDB">
        <w:rPr>
          <w:rFonts w:ascii="Tahoma" w:hAnsi="Tahoma" w:cs="Tahoma"/>
        </w:rPr>
      </w:r>
      <w:r w:rsidR="007C36DE" w:rsidRPr="00071CDB">
        <w:rPr>
          <w:rFonts w:ascii="Tahoma" w:hAnsi="Tahoma" w:cs="Tahoma"/>
        </w:rPr>
        <w:fldChar w:fldCharType="separate"/>
      </w:r>
      <w:r w:rsidR="0066033C" w:rsidRPr="0066033C">
        <w:rPr>
          <w:rFonts w:ascii="Tahoma" w:hAnsi="Tahoma" w:cs="Tahoma"/>
          <w:b/>
          <w:bCs/>
          <w:lang w:val="el-GR"/>
        </w:rPr>
        <w:t>2.2.3.1</w:t>
      </w:r>
      <w:r w:rsidR="007C36DE" w:rsidRPr="00071CDB">
        <w:rPr>
          <w:rFonts w:ascii="Tahoma" w:hAnsi="Tahoma" w:cs="Tahoma"/>
        </w:rPr>
        <w:fldChar w:fldCharType="end"/>
      </w:r>
      <w:r w:rsidRPr="00071CDB">
        <w:rPr>
          <w:rFonts w:ascii="Tahoma" w:hAnsi="Tahoma" w:cs="Tahoma"/>
          <w:b/>
          <w:bCs/>
          <w:lang w:val="el-GR"/>
        </w:rPr>
        <w:t xml:space="preserve"> </w:t>
      </w:r>
      <w:r w:rsidRPr="00071CDB">
        <w:rPr>
          <w:rFonts w:ascii="Tahoma" w:hAnsi="Tahoma" w:cs="Tahoma"/>
          <w:lang w:val="el-GR"/>
        </w:rPr>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w:t>
      </w:r>
      <w:r w:rsidRPr="00071CDB">
        <w:rPr>
          <w:rFonts w:ascii="Tahoma" w:hAnsi="Tahoma" w:cs="Tahoma"/>
          <w:color w:val="000000"/>
          <w:lang w:val="el-GR"/>
        </w:rPr>
        <w:t xml:space="preserve">που να έχει εκδοθεί έως τρεις (3) μήνες πριν από την υποβολή του. </w:t>
      </w:r>
    </w:p>
    <w:p w14:paraId="70046834" w14:textId="4F2C57C2" w:rsidR="00DF333B" w:rsidRPr="00071CDB" w:rsidRDefault="00DF333B" w:rsidP="006B53EF">
      <w:pPr>
        <w:spacing w:after="120"/>
        <w:jc w:val="both"/>
        <w:rPr>
          <w:rFonts w:ascii="Tahoma" w:hAnsi="Tahoma" w:cs="Tahoma"/>
          <w:color w:val="000000"/>
          <w:lang w:val="el-GR"/>
        </w:rPr>
      </w:pPr>
      <w:r w:rsidRPr="00071CDB">
        <w:rPr>
          <w:rFonts w:ascii="Tahoma" w:hAnsi="Tahoma" w:cs="Tahoma"/>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7C36DE" w:rsidRPr="00071CDB">
        <w:rPr>
          <w:rFonts w:ascii="Tahoma" w:hAnsi="Tahoma" w:cs="Tahoma"/>
        </w:rPr>
        <w:fldChar w:fldCharType="begin"/>
      </w:r>
      <w:r w:rsidR="007C36DE" w:rsidRPr="00071CDB">
        <w:rPr>
          <w:rFonts w:ascii="Tahoma" w:hAnsi="Tahoma" w:cs="Tahoma"/>
          <w:lang w:val="el-GR"/>
        </w:rPr>
        <w:instrText xml:space="preserve"> </w:instrText>
      </w:r>
      <w:r w:rsidR="007C36DE" w:rsidRPr="00071CDB">
        <w:rPr>
          <w:rFonts w:ascii="Tahoma" w:hAnsi="Tahoma" w:cs="Tahoma"/>
        </w:rPr>
        <w:instrText>REF</w:instrText>
      </w:r>
      <w:r w:rsidR="007C36DE" w:rsidRPr="00071CDB">
        <w:rPr>
          <w:rFonts w:ascii="Tahoma" w:hAnsi="Tahoma" w:cs="Tahoma"/>
          <w:lang w:val="el-GR"/>
        </w:rPr>
        <w:instrText xml:space="preserve"> _</w:instrText>
      </w:r>
      <w:r w:rsidR="007C36DE" w:rsidRPr="00071CDB">
        <w:rPr>
          <w:rFonts w:ascii="Tahoma" w:hAnsi="Tahoma" w:cs="Tahoma"/>
        </w:rPr>
        <w:instrText>Ref</w:instrText>
      </w:r>
      <w:r w:rsidR="007C36DE" w:rsidRPr="00071CDB">
        <w:rPr>
          <w:rFonts w:ascii="Tahoma" w:hAnsi="Tahoma" w:cs="Tahoma"/>
          <w:lang w:val="el-GR"/>
        </w:rPr>
        <w:instrText>74507429 \</w:instrText>
      </w:r>
      <w:r w:rsidR="007C36DE" w:rsidRPr="00071CDB">
        <w:rPr>
          <w:rFonts w:ascii="Tahoma" w:hAnsi="Tahoma" w:cs="Tahoma"/>
        </w:rPr>
        <w:instrText>r</w:instrText>
      </w:r>
      <w:r w:rsidR="007C36DE" w:rsidRPr="00071CDB">
        <w:rPr>
          <w:rFonts w:ascii="Tahoma" w:hAnsi="Tahoma" w:cs="Tahoma"/>
          <w:lang w:val="el-GR"/>
        </w:rPr>
        <w:instrText xml:space="preserve"> \</w:instrText>
      </w:r>
      <w:r w:rsidR="007C36DE" w:rsidRPr="00071CDB">
        <w:rPr>
          <w:rFonts w:ascii="Tahoma" w:hAnsi="Tahoma" w:cs="Tahoma"/>
        </w:rPr>
        <w:instrText>h</w:instrText>
      </w:r>
      <w:r w:rsidR="007C36DE" w:rsidRPr="00071CDB">
        <w:rPr>
          <w:rFonts w:ascii="Tahoma" w:hAnsi="Tahoma" w:cs="Tahoma"/>
          <w:lang w:val="el-GR"/>
        </w:rPr>
        <w:instrText xml:space="preserve">  \* </w:instrText>
      </w:r>
      <w:r w:rsidR="007C36DE" w:rsidRPr="00071CDB">
        <w:rPr>
          <w:rFonts w:ascii="Tahoma" w:hAnsi="Tahoma" w:cs="Tahoma"/>
        </w:rPr>
        <w:instrText>MERGEFORMAT</w:instrText>
      </w:r>
      <w:r w:rsidR="007C36DE" w:rsidRPr="00071CDB">
        <w:rPr>
          <w:rFonts w:ascii="Tahoma" w:hAnsi="Tahoma" w:cs="Tahoma"/>
          <w:lang w:val="el-GR"/>
        </w:rPr>
        <w:instrText xml:space="preserve"> </w:instrText>
      </w:r>
      <w:r w:rsidR="007C36DE" w:rsidRPr="00071CDB">
        <w:rPr>
          <w:rFonts w:ascii="Tahoma" w:hAnsi="Tahoma" w:cs="Tahoma"/>
        </w:rPr>
      </w:r>
      <w:r w:rsidR="007C36DE" w:rsidRPr="00071CDB">
        <w:rPr>
          <w:rFonts w:ascii="Tahoma" w:hAnsi="Tahoma" w:cs="Tahoma"/>
        </w:rPr>
        <w:fldChar w:fldCharType="separate"/>
      </w:r>
      <w:r w:rsidR="0066033C" w:rsidRPr="0066033C">
        <w:rPr>
          <w:rFonts w:ascii="Tahoma" w:hAnsi="Tahoma" w:cs="Tahoma"/>
          <w:lang w:val="el-GR"/>
        </w:rPr>
        <w:t>2.2.3.1</w:t>
      </w:r>
      <w:r w:rsidR="007C36DE" w:rsidRPr="00071CDB">
        <w:rPr>
          <w:rFonts w:ascii="Tahoma" w:hAnsi="Tahoma" w:cs="Tahoma"/>
        </w:rPr>
        <w:fldChar w:fldCharType="end"/>
      </w:r>
      <w:r w:rsidRPr="00071CDB">
        <w:rPr>
          <w:rFonts w:ascii="Tahoma" w:hAnsi="Tahoma" w:cs="Tahoma"/>
          <w:color w:val="000000"/>
          <w:lang w:val="el-GR"/>
        </w:rPr>
        <w:t>,</w:t>
      </w:r>
    </w:p>
    <w:p w14:paraId="741E7951" w14:textId="4B62CD8A" w:rsidR="00DF333B" w:rsidRPr="00071CDB" w:rsidRDefault="00DF333B" w:rsidP="006B53EF">
      <w:pPr>
        <w:spacing w:after="120"/>
        <w:jc w:val="both"/>
        <w:rPr>
          <w:rFonts w:ascii="Tahoma" w:hAnsi="Tahoma" w:cs="Tahoma"/>
          <w:color w:val="000000"/>
          <w:lang w:val="el-GR"/>
        </w:rPr>
      </w:pPr>
      <w:r w:rsidRPr="00071CDB">
        <w:rPr>
          <w:rFonts w:ascii="Tahoma" w:hAnsi="Tahoma" w:cs="Tahoma"/>
          <w:b/>
          <w:bCs/>
          <w:color w:val="000000"/>
          <w:lang w:val="el-GR"/>
        </w:rPr>
        <w:t>β)</w:t>
      </w:r>
      <w:r w:rsidRPr="00071CDB">
        <w:rPr>
          <w:rFonts w:ascii="Tahoma" w:hAnsi="Tahoma" w:cs="Tahoma"/>
          <w:color w:val="000000"/>
          <w:lang w:val="el-GR"/>
        </w:rPr>
        <w:t xml:space="preserve"> για την παράγραφο</w:t>
      </w:r>
      <w:r w:rsidR="001012A6" w:rsidRPr="00071CDB">
        <w:rPr>
          <w:rFonts w:ascii="Tahoma" w:hAnsi="Tahoma" w:cs="Tahoma"/>
          <w:color w:val="000000"/>
          <w:lang w:val="el-GR"/>
        </w:rPr>
        <w:t xml:space="preserve"> </w:t>
      </w:r>
      <w:r w:rsidR="001C5365" w:rsidRPr="00071CDB">
        <w:rPr>
          <w:rFonts w:ascii="Tahoma" w:hAnsi="Tahoma" w:cs="Tahoma"/>
          <w:b/>
          <w:bCs/>
          <w:color w:val="000000"/>
          <w:lang w:val="el-GR"/>
        </w:rPr>
        <w:t>2.2.3.2</w:t>
      </w:r>
      <w:r w:rsidR="001012A6" w:rsidRPr="00071CDB">
        <w:rPr>
          <w:rFonts w:ascii="Tahoma" w:hAnsi="Tahoma" w:cs="Tahoma"/>
          <w:color w:val="000000"/>
          <w:lang w:val="el-GR"/>
        </w:rPr>
        <w:t xml:space="preserve"> </w:t>
      </w:r>
      <w:r w:rsidRPr="00071CDB">
        <w:rPr>
          <w:rFonts w:ascii="Tahoma" w:hAnsi="Tahoma" w:cs="Tahoma"/>
          <w:color w:val="000000"/>
          <w:lang w:val="el-GR"/>
        </w:rPr>
        <w:t xml:space="preserve">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  </w:t>
      </w:r>
    </w:p>
    <w:p w14:paraId="5020FDF4" w14:textId="77777777" w:rsidR="00DF333B" w:rsidRPr="00071CDB" w:rsidRDefault="00DF333B" w:rsidP="006B53EF">
      <w:pPr>
        <w:spacing w:after="120"/>
        <w:jc w:val="both"/>
        <w:rPr>
          <w:rFonts w:ascii="Tahoma" w:hAnsi="Tahoma" w:cs="Tahoma"/>
          <w:b/>
          <w:bCs/>
          <w:color w:val="000000"/>
          <w:lang w:val="el-GR"/>
        </w:rPr>
      </w:pPr>
      <w:r w:rsidRPr="00071CDB">
        <w:rPr>
          <w:rFonts w:ascii="Tahoma" w:hAnsi="Tahoma" w:cs="Tahoma"/>
          <w:color w:val="000000"/>
          <w:lang w:val="el-GR"/>
        </w:rPr>
        <w:t>Ιδίως οι οικονομικοί φορείς που είναι εγκατεστημένοι στην Ελλάδα προσκομίζουν:</w:t>
      </w:r>
    </w:p>
    <w:p w14:paraId="1CBB5847" w14:textId="77777777" w:rsidR="00DF333B" w:rsidRPr="00071CDB" w:rsidRDefault="00DF333B" w:rsidP="006B53EF">
      <w:pPr>
        <w:spacing w:after="120"/>
        <w:jc w:val="both"/>
        <w:rPr>
          <w:rFonts w:ascii="Tahoma" w:hAnsi="Tahoma" w:cs="Tahoma"/>
          <w:b/>
          <w:lang w:val="el-GR"/>
        </w:rPr>
      </w:pPr>
      <w:r w:rsidRPr="00071CDB">
        <w:rPr>
          <w:rFonts w:ascii="Tahoma" w:hAnsi="Tahoma" w:cs="Tahoma"/>
          <w:b/>
          <w:bCs/>
          <w:color w:val="000000"/>
        </w:rPr>
        <w:t>i</w:t>
      </w:r>
      <w:r w:rsidRPr="00071CDB">
        <w:rPr>
          <w:rFonts w:ascii="Tahoma" w:hAnsi="Tahoma" w:cs="Tahoma"/>
          <w:b/>
          <w:bCs/>
          <w:color w:val="000000"/>
          <w:lang w:val="el-GR"/>
        </w:rPr>
        <w:t xml:space="preserve">) </w:t>
      </w:r>
      <w:r w:rsidRPr="00071CDB">
        <w:rPr>
          <w:rFonts w:ascii="Tahoma" w:hAnsi="Tahoma" w:cs="Tahoma"/>
          <w:color w:val="000000"/>
          <w:lang w:val="el-GR"/>
        </w:rPr>
        <w:t>Για την απόδειξη της εκπλήρωσης των φορολογικών υποχρεώσεων της παραγράφου</w:t>
      </w:r>
      <w:r w:rsidR="001012A6" w:rsidRPr="00071CDB">
        <w:rPr>
          <w:rFonts w:ascii="Tahoma" w:hAnsi="Tahoma" w:cs="Tahoma"/>
          <w:color w:val="000000"/>
          <w:lang w:val="el-GR"/>
        </w:rPr>
        <w:t xml:space="preserve"> 2.2.3.2</w:t>
      </w:r>
      <w:r w:rsidRPr="00071CDB">
        <w:rPr>
          <w:rFonts w:ascii="Tahoma" w:hAnsi="Tahoma" w:cs="Tahoma"/>
          <w:color w:val="000000"/>
          <w:lang w:val="el-GR"/>
        </w:rPr>
        <w:t xml:space="preserve"> περίπτωση α’ αποδεικτικό ενημερότητας εκδιδόμενο από την Α.Α.Δ.Ε..</w:t>
      </w:r>
    </w:p>
    <w:p w14:paraId="5A365F14" w14:textId="77777777" w:rsidR="00DF333B" w:rsidRPr="00071CDB" w:rsidRDefault="00DF333B" w:rsidP="006B53EF">
      <w:pPr>
        <w:spacing w:after="120"/>
        <w:jc w:val="both"/>
        <w:rPr>
          <w:rFonts w:ascii="Tahoma" w:hAnsi="Tahoma" w:cs="Tahoma"/>
          <w:color w:val="000000"/>
          <w:lang w:val="el-GR"/>
        </w:rPr>
      </w:pPr>
      <w:r w:rsidRPr="00071CDB">
        <w:rPr>
          <w:rFonts w:ascii="Tahoma" w:hAnsi="Tahoma" w:cs="Tahoma"/>
          <w:b/>
          <w:bCs/>
          <w:color w:val="000000"/>
        </w:rPr>
        <w:t>ii</w:t>
      </w:r>
      <w:r w:rsidRPr="00071CDB">
        <w:rPr>
          <w:rFonts w:ascii="Tahoma" w:hAnsi="Tahoma" w:cs="Tahoma"/>
          <w:b/>
          <w:bCs/>
          <w:color w:val="000000"/>
          <w:lang w:val="el-GR"/>
        </w:rPr>
        <w:t xml:space="preserve">) </w:t>
      </w:r>
      <w:r w:rsidRPr="00071CDB">
        <w:rPr>
          <w:rFonts w:ascii="Tahoma" w:hAnsi="Tahoma" w:cs="Tahoma"/>
          <w:color w:val="000000"/>
          <w:lang w:val="el-GR"/>
        </w:rPr>
        <w:t>Για την απόδειξη της εκπλήρωσης των υποχρεώσεων προς τους οργανισμούς κοινωνικής ασφάλισης της παραγράφου</w:t>
      </w:r>
      <w:r w:rsidR="001012A6" w:rsidRPr="00071CDB">
        <w:rPr>
          <w:rFonts w:ascii="Tahoma" w:hAnsi="Tahoma" w:cs="Tahoma"/>
          <w:color w:val="000000"/>
          <w:lang w:val="el-GR"/>
        </w:rPr>
        <w:t xml:space="preserve"> </w:t>
      </w:r>
      <w:r w:rsidR="001C5365" w:rsidRPr="00071CDB">
        <w:rPr>
          <w:rFonts w:ascii="Tahoma" w:hAnsi="Tahoma" w:cs="Tahoma"/>
          <w:b/>
          <w:bCs/>
          <w:color w:val="000000"/>
          <w:lang w:val="el-GR"/>
        </w:rPr>
        <w:t>2.2.3.2</w:t>
      </w:r>
      <w:r w:rsidR="001012A6" w:rsidRPr="00071CDB">
        <w:rPr>
          <w:rFonts w:ascii="Tahoma" w:hAnsi="Tahoma" w:cs="Tahoma"/>
          <w:color w:val="000000"/>
          <w:lang w:val="el-GR"/>
        </w:rPr>
        <w:t xml:space="preserve"> </w:t>
      </w:r>
      <w:r w:rsidRPr="00071CDB">
        <w:rPr>
          <w:rFonts w:ascii="Tahoma" w:hAnsi="Tahoma" w:cs="Tahoma"/>
          <w:color w:val="000000"/>
          <w:lang w:val="el-GR"/>
        </w:rPr>
        <w:t xml:space="preserve">περίπτωση α’ πιστοποιητικό εκδιδόμενο από τον </w:t>
      </w:r>
      <w:r w:rsidRPr="00071CDB">
        <w:rPr>
          <w:rFonts w:ascii="Tahoma" w:hAnsi="Tahoma" w:cs="Tahoma"/>
          <w:color w:val="000000"/>
        </w:rPr>
        <w:t>e</w:t>
      </w:r>
      <w:r w:rsidRPr="00071CDB">
        <w:rPr>
          <w:rFonts w:ascii="Tahoma" w:hAnsi="Tahoma" w:cs="Tahoma"/>
          <w:color w:val="000000"/>
          <w:lang w:val="el-GR"/>
        </w:rPr>
        <w:t>-ΕΦΚΑ. Επιπλέον προσκομίζεται 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p>
    <w:p w14:paraId="72EA6073" w14:textId="77777777" w:rsidR="00DF333B" w:rsidRPr="00071CDB" w:rsidRDefault="00DF333B" w:rsidP="006B53EF">
      <w:pPr>
        <w:spacing w:after="120"/>
        <w:jc w:val="both"/>
        <w:rPr>
          <w:rFonts w:ascii="Tahoma" w:hAnsi="Tahoma" w:cs="Tahoma"/>
          <w:color w:val="000000"/>
          <w:lang w:val="el-GR"/>
        </w:rPr>
      </w:pPr>
      <w:r w:rsidRPr="00071CDB">
        <w:rPr>
          <w:rFonts w:ascii="Tahoma" w:hAnsi="Tahoma" w:cs="Tahoma"/>
          <w:b/>
          <w:bCs/>
          <w:color w:val="000000"/>
        </w:rPr>
        <w:t>iii</w:t>
      </w:r>
      <w:r w:rsidRPr="00071CDB">
        <w:rPr>
          <w:rFonts w:ascii="Tahoma" w:hAnsi="Tahoma" w:cs="Tahoma"/>
          <w:b/>
          <w:bCs/>
          <w:color w:val="000000"/>
          <w:lang w:val="el-GR"/>
        </w:rPr>
        <w:t xml:space="preserve">) </w:t>
      </w:r>
      <w:r w:rsidRPr="00071CDB">
        <w:rPr>
          <w:rFonts w:ascii="Tahoma" w:hAnsi="Tahoma" w:cs="Tahoma"/>
          <w:color w:val="000000"/>
          <w:lang w:val="el-GR"/>
        </w:rPr>
        <w:t>Για την παράγραφο</w:t>
      </w:r>
      <w:r w:rsidR="001012A6" w:rsidRPr="00071CDB">
        <w:rPr>
          <w:rFonts w:ascii="Tahoma" w:hAnsi="Tahoma" w:cs="Tahoma"/>
          <w:color w:val="000000"/>
          <w:lang w:val="el-GR"/>
        </w:rPr>
        <w:t xml:space="preserve"> 2.2.3.2 </w:t>
      </w:r>
      <w:r w:rsidRPr="00071CDB">
        <w:rPr>
          <w:rFonts w:ascii="Tahoma" w:hAnsi="Tahoma" w:cs="Tahoma"/>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248301FB" w14:textId="77777777" w:rsidR="00DF333B" w:rsidRPr="00071CDB" w:rsidRDefault="00DF333B" w:rsidP="006B53EF">
      <w:pPr>
        <w:spacing w:after="120"/>
        <w:jc w:val="both"/>
        <w:rPr>
          <w:rFonts w:ascii="Tahoma" w:hAnsi="Tahoma" w:cs="Tahoma"/>
          <w:color w:val="000000"/>
          <w:lang w:val="el-GR"/>
        </w:rPr>
      </w:pPr>
      <w:r w:rsidRPr="00071CDB">
        <w:rPr>
          <w:rFonts w:ascii="Tahoma" w:hAnsi="Tahoma" w:cs="Tahoma"/>
          <w:b/>
          <w:bCs/>
          <w:lang w:val="el-GR"/>
        </w:rPr>
        <w:t xml:space="preserve">γ) </w:t>
      </w:r>
      <w:r w:rsidRPr="00071CDB">
        <w:rPr>
          <w:rFonts w:ascii="Tahoma" w:hAnsi="Tahoma" w:cs="Tahoma"/>
          <w:color w:val="000000"/>
          <w:lang w:val="el-GR"/>
        </w:rPr>
        <w:t>για την παράγραφο</w:t>
      </w:r>
      <w:r w:rsidR="001012A6" w:rsidRPr="00071CDB">
        <w:rPr>
          <w:rFonts w:ascii="Tahoma" w:hAnsi="Tahoma" w:cs="Tahoma"/>
          <w:color w:val="000000"/>
          <w:lang w:val="el-GR"/>
        </w:rPr>
        <w:t xml:space="preserve"> 2.2.3.3 </w:t>
      </w:r>
      <w:r w:rsidRPr="00071CDB">
        <w:rPr>
          <w:rFonts w:ascii="Tahoma" w:hAnsi="Tahoma" w:cs="Tahoma"/>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50EFCABB" w14:textId="77777777" w:rsidR="00DF333B" w:rsidRPr="00071CDB" w:rsidRDefault="00DF333B" w:rsidP="006B53EF">
      <w:pPr>
        <w:spacing w:after="120"/>
        <w:jc w:val="both"/>
        <w:rPr>
          <w:rFonts w:ascii="Tahoma" w:hAnsi="Tahoma" w:cs="Tahoma"/>
          <w:b/>
          <w:bCs/>
          <w:color w:val="000000"/>
          <w:lang w:val="el-GR"/>
        </w:rPr>
      </w:pPr>
      <w:r w:rsidRPr="00071CDB">
        <w:rPr>
          <w:rFonts w:ascii="Tahoma" w:hAnsi="Tahoma" w:cs="Tahoma"/>
          <w:color w:val="000000"/>
          <w:lang w:val="el-GR"/>
        </w:rPr>
        <w:t>Ιδίως οι οικονομικοί φορείς που είναι εγκατεστημένοι στην Ελλάδα προσκομίζουν:</w:t>
      </w:r>
    </w:p>
    <w:p w14:paraId="1A414BE4" w14:textId="77777777" w:rsidR="00DF333B" w:rsidRPr="00071CDB" w:rsidRDefault="00DF333B" w:rsidP="006B53EF">
      <w:pPr>
        <w:spacing w:after="120"/>
        <w:jc w:val="both"/>
        <w:rPr>
          <w:rFonts w:ascii="Tahoma" w:hAnsi="Tahoma" w:cs="Tahoma"/>
          <w:b/>
          <w:lang w:val="el-GR"/>
        </w:rPr>
      </w:pPr>
      <w:bookmarkStart w:id="89" w:name="_Hlk69240569"/>
      <w:r w:rsidRPr="00071CDB">
        <w:rPr>
          <w:rFonts w:ascii="Tahoma" w:hAnsi="Tahoma" w:cs="Tahoma"/>
          <w:b/>
          <w:bCs/>
        </w:rPr>
        <w:t>i</w:t>
      </w:r>
      <w:r w:rsidRPr="00071CDB">
        <w:rPr>
          <w:rFonts w:ascii="Tahoma" w:hAnsi="Tahoma" w:cs="Tahoma"/>
          <w:b/>
          <w:bCs/>
          <w:lang w:val="el-GR"/>
        </w:rPr>
        <w:t>)</w:t>
      </w:r>
      <w:r w:rsidRPr="00071CDB">
        <w:rPr>
          <w:rFonts w:ascii="Tahoma" w:hAnsi="Tahoma" w:cs="Tahoma"/>
          <w:bCs/>
          <w:lang w:val="el-GR"/>
        </w:rPr>
        <w:t xml:space="preserve"> Ενιαίο Πιστοποιητικό Δικαστικής Φερεγγυότητας</w:t>
      </w:r>
      <w:bookmarkEnd w:id="89"/>
      <w:r w:rsidRPr="00071CDB">
        <w:rPr>
          <w:rFonts w:ascii="Tahoma" w:hAnsi="Tahoma" w:cs="Tahoma"/>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w:t>
      </w:r>
      <w:r w:rsidRPr="00071CDB">
        <w:rPr>
          <w:rFonts w:ascii="Tahoma" w:hAnsi="Tahoma" w:cs="Tahoma"/>
          <w:bCs/>
          <w:lang w:val="el-GR"/>
        </w:rPr>
        <w:lastRenderedPageBreak/>
        <w:t>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56092924" w14:textId="77777777" w:rsidR="00DF333B" w:rsidRPr="00071CDB" w:rsidRDefault="00DF333B" w:rsidP="006B53EF">
      <w:pPr>
        <w:spacing w:after="120"/>
        <w:jc w:val="both"/>
        <w:rPr>
          <w:rFonts w:ascii="Tahoma" w:hAnsi="Tahoma" w:cs="Tahoma"/>
          <w:b/>
          <w:bCs/>
          <w:color w:val="000000"/>
          <w:lang w:val="el-GR"/>
        </w:rPr>
      </w:pPr>
      <w:r w:rsidRPr="00071CDB">
        <w:rPr>
          <w:rFonts w:ascii="Tahoma" w:hAnsi="Tahoma" w:cs="Tahoma"/>
          <w:b/>
        </w:rPr>
        <w:t>ii</w:t>
      </w:r>
      <w:r w:rsidRPr="00071CDB">
        <w:rPr>
          <w:rFonts w:ascii="Tahoma" w:hAnsi="Tahoma" w:cs="Tahoma"/>
          <w:b/>
          <w:lang w:val="el-GR"/>
        </w:rPr>
        <w:t xml:space="preserve">) </w:t>
      </w:r>
      <w:r w:rsidRPr="00071CDB">
        <w:rPr>
          <w:rFonts w:ascii="Tahoma" w:hAnsi="Tahoma" w:cs="Tahoma"/>
          <w:bCs/>
          <w:lang w:val="el-GR"/>
        </w:rPr>
        <w:t>Π</w:t>
      </w:r>
      <w:r w:rsidRPr="00071CDB">
        <w:rPr>
          <w:rFonts w:ascii="Tahoma" w:hAnsi="Tahoma" w:cs="Tahoma"/>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387C3693" w14:textId="77777777" w:rsidR="00DF333B" w:rsidRPr="00071CDB" w:rsidRDefault="00DF333B" w:rsidP="006B53EF">
      <w:pPr>
        <w:spacing w:after="120"/>
        <w:jc w:val="both"/>
        <w:rPr>
          <w:rFonts w:ascii="Tahoma" w:hAnsi="Tahoma" w:cs="Tahoma"/>
          <w:bCs/>
          <w:color w:val="000000"/>
          <w:lang w:val="el-GR"/>
        </w:rPr>
      </w:pPr>
      <w:r w:rsidRPr="00071CDB">
        <w:rPr>
          <w:rFonts w:ascii="Tahoma" w:hAnsi="Tahoma" w:cs="Tahoma"/>
          <w:b/>
          <w:bCs/>
          <w:color w:val="000000"/>
        </w:rPr>
        <w:t>iii</w:t>
      </w:r>
      <w:r w:rsidRPr="00071CDB">
        <w:rPr>
          <w:rFonts w:ascii="Tahoma" w:hAnsi="Tahoma" w:cs="Tahoma"/>
          <w:b/>
          <w:bCs/>
          <w:color w:val="000000"/>
          <w:lang w:val="el-GR"/>
        </w:rPr>
        <w:t xml:space="preserve">) </w:t>
      </w:r>
      <w:r w:rsidRPr="00071CDB">
        <w:rPr>
          <w:rFonts w:ascii="Tahoma" w:hAnsi="Tahoma" w:cs="Tahoma"/>
          <w:color w:val="000000"/>
          <w:lang w:val="el-GR"/>
        </w:rPr>
        <w:t xml:space="preserve">Εκτύπωση της καρτέλας “Στοιχεία Μητρώου/ Επιχείρησης” </w:t>
      </w:r>
      <w:r w:rsidRPr="00071CDB">
        <w:rPr>
          <w:rFonts w:ascii="Tahoma" w:hAnsi="Tahoma" w:cs="Tahoma"/>
          <w:bCs/>
          <w:lang w:val="el-GR"/>
        </w:rPr>
        <w:t>από την ηλεκτρονική πλατφόρμα της Ανεξάρτητης Αρχής Δημοσίων Εσόδων</w:t>
      </w:r>
      <w:r w:rsidRPr="00071CDB">
        <w:rPr>
          <w:rFonts w:ascii="Tahoma" w:hAnsi="Tahoma" w:cs="Tahoma"/>
          <w:color w:val="000000"/>
          <w:lang w:val="el-GR"/>
        </w:rPr>
        <w:t xml:space="preserve">, όπως αυτά εμφανίζονται στο taxisnet, από την οποία να προκύπτει η </w:t>
      </w:r>
      <w:r w:rsidRPr="00071CDB">
        <w:rPr>
          <w:rFonts w:ascii="Tahoma" w:hAnsi="Tahoma" w:cs="Tahoma"/>
          <w:bCs/>
          <w:color w:val="000000"/>
          <w:lang w:val="el-GR"/>
        </w:rPr>
        <w:t>μη αναστολή της επιχειρηματικής δραστηριότητάς τους.</w:t>
      </w:r>
    </w:p>
    <w:p w14:paraId="10467FD8" w14:textId="77777777" w:rsidR="00DF333B" w:rsidRPr="00071CDB" w:rsidRDefault="00DF333B" w:rsidP="006B53EF">
      <w:pPr>
        <w:spacing w:after="120"/>
        <w:jc w:val="both"/>
        <w:rPr>
          <w:rFonts w:ascii="Tahoma" w:hAnsi="Tahoma" w:cs="Tahoma"/>
          <w:b/>
          <w:color w:val="000000"/>
          <w:lang w:val="el-GR"/>
        </w:rPr>
      </w:pPr>
      <w:r w:rsidRPr="00071CDB">
        <w:rPr>
          <w:rFonts w:ascii="Tahoma" w:hAnsi="Tahoma" w:cs="Tahoma"/>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7BA33E28" w14:textId="77777777" w:rsidR="00DF333B" w:rsidRPr="00071CDB" w:rsidRDefault="00DF333B" w:rsidP="006B53EF">
      <w:pPr>
        <w:spacing w:after="120"/>
        <w:jc w:val="both"/>
        <w:rPr>
          <w:rFonts w:ascii="Tahoma" w:hAnsi="Tahoma" w:cs="Tahoma"/>
          <w:color w:val="000000"/>
          <w:lang w:val="el-GR"/>
        </w:rPr>
      </w:pPr>
      <w:r w:rsidRPr="00071CDB">
        <w:rPr>
          <w:rFonts w:ascii="Tahoma" w:hAnsi="Tahoma" w:cs="Tahoma"/>
          <w:b/>
          <w:color w:val="000000"/>
          <w:lang w:val="el-GR"/>
        </w:rPr>
        <w:t>δ)</w:t>
      </w:r>
      <w:r w:rsidRPr="00071CDB">
        <w:rPr>
          <w:rFonts w:ascii="Tahoma" w:hAnsi="Tahoma" w:cs="Tahoma"/>
          <w:color w:val="000000"/>
          <w:lang w:val="el-GR"/>
        </w:rPr>
        <w:t xml:space="preserve"> Για τις λοιπές περιπτώσεις της παραγράφου</w:t>
      </w:r>
      <w:r w:rsidR="001012A6" w:rsidRPr="00071CDB">
        <w:rPr>
          <w:rFonts w:ascii="Tahoma" w:hAnsi="Tahoma" w:cs="Tahoma"/>
          <w:color w:val="000000"/>
          <w:lang w:val="el-GR"/>
        </w:rPr>
        <w:t xml:space="preserve"> 2.2.3.3</w:t>
      </w:r>
      <w:r w:rsidRPr="00071CDB">
        <w:rPr>
          <w:rFonts w:ascii="Tahoma" w:hAnsi="Tahoma" w:cs="Tahoma"/>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409489AE" w14:textId="77777777" w:rsidR="00DF333B" w:rsidRPr="00071CDB" w:rsidRDefault="00DF333B" w:rsidP="006B53EF">
      <w:pPr>
        <w:tabs>
          <w:tab w:val="left" w:pos="1980"/>
        </w:tabs>
        <w:spacing w:after="120"/>
        <w:jc w:val="both"/>
        <w:rPr>
          <w:rFonts w:ascii="Tahoma" w:hAnsi="Tahoma" w:cs="Tahoma"/>
          <w:color w:val="000000"/>
          <w:lang w:val="el-GR"/>
        </w:rPr>
      </w:pPr>
      <w:r w:rsidRPr="00071CDB">
        <w:rPr>
          <w:rFonts w:ascii="Tahoma" w:hAnsi="Tahoma" w:cs="Tahoma"/>
          <w:b/>
          <w:bCs/>
          <w:color w:val="000000"/>
          <w:lang w:val="el-GR"/>
        </w:rPr>
        <w:t>ε)</w:t>
      </w:r>
      <w:r w:rsidRPr="00071CDB">
        <w:rPr>
          <w:rFonts w:ascii="Tahoma" w:hAnsi="Tahoma" w:cs="Tahoma"/>
          <w:color w:val="000000"/>
          <w:lang w:val="el-GR"/>
        </w:rPr>
        <w:t xml:space="preserve"> </w:t>
      </w:r>
      <w:r w:rsidRPr="00071CDB">
        <w:rPr>
          <w:rFonts w:ascii="Tahoma" w:hAnsi="Tahoma" w:cs="Tahoma"/>
          <w:lang w:val="el-GR"/>
        </w:rPr>
        <w:t>για την παράγραφο</w:t>
      </w:r>
      <w:r w:rsidR="001012A6" w:rsidRPr="00071CDB">
        <w:rPr>
          <w:rFonts w:ascii="Tahoma" w:hAnsi="Tahoma" w:cs="Tahoma"/>
          <w:lang w:val="el-GR"/>
        </w:rPr>
        <w:t xml:space="preserve"> 2.2.3.8 </w:t>
      </w:r>
      <w:r w:rsidRPr="00071CDB">
        <w:rPr>
          <w:rFonts w:ascii="Tahoma" w:hAnsi="Tahoma" w:cs="Tahoma"/>
          <w:lang w:val="el-GR"/>
        </w:rPr>
        <w:t xml:space="preserve"> υπεύθυνη δήλωση του προσφέροντος οικονομικού φορέα περί μη επιβολής σε βάρος του της κύρωσης του οριζόντιου αποκλεισμού, σύμφωνα τις διατάξεις της κείμενης νομοθεσίας</w:t>
      </w:r>
      <w:r w:rsidRPr="00071CDB">
        <w:rPr>
          <w:rFonts w:ascii="Tahoma" w:hAnsi="Tahoma" w:cs="Tahoma"/>
          <w:color w:val="000000"/>
          <w:lang w:val="el-GR"/>
        </w:rPr>
        <w:t>.</w:t>
      </w:r>
    </w:p>
    <w:p w14:paraId="1D72A983" w14:textId="021C17F4" w:rsidR="00DF333B" w:rsidRPr="00071CDB" w:rsidRDefault="00DF333B" w:rsidP="006B53EF">
      <w:pPr>
        <w:tabs>
          <w:tab w:val="left" w:pos="1980"/>
        </w:tabs>
        <w:spacing w:after="120"/>
        <w:jc w:val="both"/>
        <w:rPr>
          <w:rFonts w:ascii="Tahoma" w:hAnsi="Tahoma" w:cs="Tahoma"/>
          <w:color w:val="000000"/>
          <w:lang w:val="el-GR"/>
        </w:rPr>
      </w:pPr>
      <w:r w:rsidRPr="00071CDB">
        <w:rPr>
          <w:rFonts w:ascii="Tahoma" w:hAnsi="Tahoma" w:cs="Tahoma"/>
          <w:b/>
          <w:color w:val="000000"/>
          <w:lang w:val="el-GR"/>
        </w:rPr>
        <w:t>στ)</w:t>
      </w:r>
      <w:r w:rsidRPr="00071CDB">
        <w:rPr>
          <w:rFonts w:ascii="Tahoma" w:hAnsi="Tahoma" w:cs="Tahoma"/>
          <w:color w:val="000000"/>
          <w:lang w:val="el-GR"/>
        </w:rPr>
        <w:t xml:space="preserve"> για την παράγραφο</w:t>
      </w:r>
      <w:r w:rsidR="001012A6" w:rsidRPr="00071CDB">
        <w:rPr>
          <w:rFonts w:ascii="Tahoma" w:hAnsi="Tahoma" w:cs="Tahoma"/>
          <w:color w:val="000000"/>
          <w:lang w:val="el-GR"/>
        </w:rPr>
        <w:t xml:space="preserve"> 2.2.3.4</w:t>
      </w:r>
      <w:r w:rsidR="001012A6" w:rsidRPr="00071CDB">
        <w:rPr>
          <w:rFonts w:ascii="Tahoma" w:hAnsi="Tahoma" w:cs="Tahoma"/>
          <w:lang w:val="el-GR"/>
        </w:rPr>
        <w:t>,</w:t>
      </w:r>
      <w:r w:rsidRPr="00071CDB">
        <w:rPr>
          <w:rFonts w:ascii="Tahoma" w:hAnsi="Tahoma" w:cs="Tahoma"/>
          <w:color w:val="000000"/>
          <w:lang w:val="el-GR"/>
        </w:rPr>
        <w:t xml:space="preserve"> δικαιολογητικά ονομαστικοποίησης των μετοχών, που καθορίζονται κατωτέρω, εφόσον ο προσωρινός ανάδοχος είναι ανώνυμη εταιρία ή νομικό πρόσωπο στη μετοχική σύνθεση του οποίου συμμετέχει ανώνυμη εταιρεία</w:t>
      </w:r>
      <w:r w:rsidRPr="00071CDB">
        <w:rPr>
          <w:rFonts w:ascii="Tahoma" w:hAnsi="Tahoma" w:cs="Tahoma"/>
          <w:lang w:val="el-GR"/>
        </w:rPr>
        <w:t xml:space="preserve"> </w:t>
      </w:r>
      <w:r w:rsidRPr="00071CDB">
        <w:rPr>
          <w:rFonts w:ascii="Tahoma" w:hAnsi="Tahoma" w:cs="Tahoma"/>
          <w:color w:val="000000"/>
          <w:lang w:val="el-GR"/>
        </w:rPr>
        <w:t xml:space="preserve">ή νομικό πρόσωπο της αλλοδαπής που αντιστοιχεί σε ανώνυμη εταιρεία (πλην των περιπτώσεων που αναφέρθηκαν στην παρ. </w:t>
      </w:r>
      <w:r w:rsidR="007C36DE" w:rsidRPr="00071CDB">
        <w:rPr>
          <w:rFonts w:ascii="Tahoma" w:hAnsi="Tahoma" w:cs="Tahoma"/>
        </w:rPr>
        <w:fldChar w:fldCharType="begin"/>
      </w:r>
      <w:r w:rsidR="007C36DE" w:rsidRPr="00071CDB">
        <w:rPr>
          <w:rFonts w:ascii="Tahoma" w:hAnsi="Tahoma" w:cs="Tahoma"/>
          <w:lang w:val="el-GR"/>
        </w:rPr>
        <w:instrText xml:space="preserve"> </w:instrText>
      </w:r>
      <w:r w:rsidR="007C36DE" w:rsidRPr="00071CDB">
        <w:rPr>
          <w:rFonts w:ascii="Tahoma" w:hAnsi="Tahoma" w:cs="Tahoma"/>
        </w:rPr>
        <w:instrText>REF</w:instrText>
      </w:r>
      <w:r w:rsidR="007C36DE" w:rsidRPr="00071CDB">
        <w:rPr>
          <w:rFonts w:ascii="Tahoma" w:hAnsi="Tahoma" w:cs="Tahoma"/>
          <w:lang w:val="el-GR"/>
        </w:rPr>
        <w:instrText xml:space="preserve"> _</w:instrText>
      </w:r>
      <w:r w:rsidR="007C36DE" w:rsidRPr="00071CDB">
        <w:rPr>
          <w:rFonts w:ascii="Tahoma" w:hAnsi="Tahoma" w:cs="Tahoma"/>
        </w:rPr>
        <w:instrText>Ref</w:instrText>
      </w:r>
      <w:r w:rsidR="007C36DE" w:rsidRPr="00071CDB">
        <w:rPr>
          <w:rFonts w:ascii="Tahoma" w:hAnsi="Tahoma" w:cs="Tahoma"/>
          <w:lang w:val="el-GR"/>
        </w:rPr>
        <w:instrText>74508082 \</w:instrText>
      </w:r>
      <w:r w:rsidR="007C36DE" w:rsidRPr="00071CDB">
        <w:rPr>
          <w:rFonts w:ascii="Tahoma" w:hAnsi="Tahoma" w:cs="Tahoma"/>
        </w:rPr>
        <w:instrText>r</w:instrText>
      </w:r>
      <w:r w:rsidR="007C36DE" w:rsidRPr="00071CDB">
        <w:rPr>
          <w:rFonts w:ascii="Tahoma" w:hAnsi="Tahoma" w:cs="Tahoma"/>
          <w:lang w:val="el-GR"/>
        </w:rPr>
        <w:instrText xml:space="preserve"> \</w:instrText>
      </w:r>
      <w:r w:rsidR="007C36DE" w:rsidRPr="00071CDB">
        <w:rPr>
          <w:rFonts w:ascii="Tahoma" w:hAnsi="Tahoma" w:cs="Tahoma"/>
        </w:rPr>
        <w:instrText>h</w:instrText>
      </w:r>
      <w:r w:rsidR="007C36DE" w:rsidRPr="00071CDB">
        <w:rPr>
          <w:rFonts w:ascii="Tahoma" w:hAnsi="Tahoma" w:cs="Tahoma"/>
          <w:lang w:val="el-GR"/>
        </w:rPr>
        <w:instrText xml:space="preserve">  \* </w:instrText>
      </w:r>
      <w:r w:rsidR="007C36DE" w:rsidRPr="00071CDB">
        <w:rPr>
          <w:rFonts w:ascii="Tahoma" w:hAnsi="Tahoma" w:cs="Tahoma"/>
        </w:rPr>
        <w:instrText>MERGEFORMAT</w:instrText>
      </w:r>
      <w:r w:rsidR="007C36DE" w:rsidRPr="00071CDB">
        <w:rPr>
          <w:rFonts w:ascii="Tahoma" w:hAnsi="Tahoma" w:cs="Tahoma"/>
          <w:lang w:val="el-GR"/>
        </w:rPr>
        <w:instrText xml:space="preserve"> </w:instrText>
      </w:r>
      <w:r w:rsidR="007C36DE" w:rsidRPr="00071CDB">
        <w:rPr>
          <w:rFonts w:ascii="Tahoma" w:hAnsi="Tahoma" w:cs="Tahoma"/>
        </w:rPr>
      </w:r>
      <w:r w:rsidR="007C36DE" w:rsidRPr="00071CDB">
        <w:rPr>
          <w:rFonts w:ascii="Tahoma" w:hAnsi="Tahoma" w:cs="Tahoma"/>
        </w:rPr>
        <w:fldChar w:fldCharType="separate"/>
      </w:r>
      <w:r w:rsidR="0066033C" w:rsidRPr="0066033C">
        <w:rPr>
          <w:rFonts w:ascii="Tahoma" w:hAnsi="Tahoma" w:cs="Tahoma"/>
          <w:color w:val="000000"/>
          <w:lang w:val="el-GR"/>
        </w:rPr>
        <w:t>2.2.3.4</w:t>
      </w:r>
      <w:r w:rsidR="007C36DE" w:rsidRPr="00071CDB">
        <w:rPr>
          <w:rFonts w:ascii="Tahoma" w:hAnsi="Tahoma" w:cs="Tahoma"/>
        </w:rPr>
        <w:fldChar w:fldCharType="end"/>
      </w:r>
      <w:r w:rsidRPr="00071CDB">
        <w:rPr>
          <w:rFonts w:ascii="Tahoma" w:hAnsi="Tahoma" w:cs="Tahoma"/>
          <w:color w:val="000000"/>
          <w:lang w:val="el-GR"/>
        </w:rPr>
        <w:t xml:space="preserve"> της παρούσας ανωτέρω).  </w:t>
      </w:r>
    </w:p>
    <w:p w14:paraId="52DDBD23" w14:textId="77777777" w:rsidR="00DF333B" w:rsidRPr="00071CDB" w:rsidRDefault="00DF333B" w:rsidP="006B53EF">
      <w:pPr>
        <w:tabs>
          <w:tab w:val="left" w:pos="1980"/>
        </w:tabs>
        <w:spacing w:after="120"/>
        <w:jc w:val="both"/>
        <w:rPr>
          <w:rFonts w:ascii="Tahoma" w:hAnsi="Tahoma" w:cs="Tahoma"/>
          <w:color w:val="000000"/>
          <w:lang w:val="el-GR"/>
        </w:rPr>
      </w:pPr>
      <w:r w:rsidRPr="00071CDB">
        <w:rPr>
          <w:rFonts w:ascii="Tahoma" w:hAnsi="Tahoma" w:cs="Tahoma"/>
          <w:color w:val="000000"/>
          <w:lang w:val="el-GR"/>
        </w:rPr>
        <w:t>Συγκεκριμένα, προσκομίζονται:</w:t>
      </w:r>
    </w:p>
    <w:p w14:paraId="1FADCA8C" w14:textId="5B5FC4D4" w:rsidR="00DF333B" w:rsidRPr="00071CDB" w:rsidRDefault="00DF333B" w:rsidP="006B53EF">
      <w:pPr>
        <w:tabs>
          <w:tab w:val="left" w:pos="1980"/>
        </w:tabs>
        <w:spacing w:after="120"/>
        <w:jc w:val="both"/>
        <w:rPr>
          <w:rFonts w:ascii="Tahoma" w:hAnsi="Tahoma" w:cs="Tahoma"/>
          <w:color w:val="000000"/>
          <w:lang w:val="el-GR"/>
        </w:rPr>
      </w:pPr>
      <w:r w:rsidRPr="00071CDB">
        <w:rPr>
          <w:rFonts w:ascii="Tahoma" w:hAnsi="Tahoma" w:cs="Tahoma"/>
          <w:b/>
          <w:bCs/>
          <w:color w:val="000000"/>
        </w:rPr>
        <w:t>i</w:t>
      </w:r>
      <w:r w:rsidRPr="00071CDB">
        <w:rPr>
          <w:rFonts w:ascii="Tahoma" w:hAnsi="Tahoma" w:cs="Tahoma"/>
          <w:b/>
          <w:bCs/>
          <w:color w:val="000000"/>
          <w:lang w:val="el-GR"/>
        </w:rPr>
        <w:t xml:space="preserve">) </w:t>
      </w:r>
      <w:r w:rsidRPr="00071CDB">
        <w:rPr>
          <w:rFonts w:ascii="Tahoma" w:hAnsi="Tahoma" w:cs="Tahoma"/>
          <w:color w:val="000000"/>
          <w:lang w:val="el-GR"/>
        </w:rPr>
        <w:t xml:space="preserve">Για την απόδειξη της εξαίρεσης από την υποχρέωση ονομαστικοποίησης των μετοχών τους κατά την περ. α) της παραγράφου </w:t>
      </w:r>
      <w:r w:rsidR="007C36DE" w:rsidRPr="00071CDB">
        <w:rPr>
          <w:rFonts w:ascii="Tahoma" w:hAnsi="Tahoma" w:cs="Tahoma"/>
        </w:rPr>
        <w:fldChar w:fldCharType="begin"/>
      </w:r>
      <w:r w:rsidR="007C36DE" w:rsidRPr="00071CDB">
        <w:rPr>
          <w:rFonts w:ascii="Tahoma" w:hAnsi="Tahoma" w:cs="Tahoma"/>
          <w:lang w:val="el-GR"/>
        </w:rPr>
        <w:instrText xml:space="preserve"> </w:instrText>
      </w:r>
      <w:r w:rsidR="007C36DE" w:rsidRPr="00071CDB">
        <w:rPr>
          <w:rFonts w:ascii="Tahoma" w:hAnsi="Tahoma" w:cs="Tahoma"/>
        </w:rPr>
        <w:instrText>REF</w:instrText>
      </w:r>
      <w:r w:rsidR="007C36DE" w:rsidRPr="00071CDB">
        <w:rPr>
          <w:rFonts w:ascii="Tahoma" w:hAnsi="Tahoma" w:cs="Tahoma"/>
          <w:lang w:val="el-GR"/>
        </w:rPr>
        <w:instrText xml:space="preserve"> _</w:instrText>
      </w:r>
      <w:r w:rsidR="007C36DE" w:rsidRPr="00071CDB">
        <w:rPr>
          <w:rFonts w:ascii="Tahoma" w:hAnsi="Tahoma" w:cs="Tahoma"/>
        </w:rPr>
        <w:instrText>Ref</w:instrText>
      </w:r>
      <w:r w:rsidR="007C36DE" w:rsidRPr="00071CDB">
        <w:rPr>
          <w:rFonts w:ascii="Tahoma" w:hAnsi="Tahoma" w:cs="Tahoma"/>
          <w:lang w:val="el-GR"/>
        </w:rPr>
        <w:instrText>74508082 \</w:instrText>
      </w:r>
      <w:r w:rsidR="007C36DE" w:rsidRPr="00071CDB">
        <w:rPr>
          <w:rFonts w:ascii="Tahoma" w:hAnsi="Tahoma" w:cs="Tahoma"/>
        </w:rPr>
        <w:instrText>r</w:instrText>
      </w:r>
      <w:r w:rsidR="007C36DE" w:rsidRPr="00071CDB">
        <w:rPr>
          <w:rFonts w:ascii="Tahoma" w:hAnsi="Tahoma" w:cs="Tahoma"/>
          <w:lang w:val="el-GR"/>
        </w:rPr>
        <w:instrText xml:space="preserve"> \</w:instrText>
      </w:r>
      <w:r w:rsidR="007C36DE" w:rsidRPr="00071CDB">
        <w:rPr>
          <w:rFonts w:ascii="Tahoma" w:hAnsi="Tahoma" w:cs="Tahoma"/>
        </w:rPr>
        <w:instrText>h</w:instrText>
      </w:r>
      <w:r w:rsidR="007C36DE" w:rsidRPr="00071CDB">
        <w:rPr>
          <w:rFonts w:ascii="Tahoma" w:hAnsi="Tahoma" w:cs="Tahoma"/>
          <w:lang w:val="el-GR"/>
        </w:rPr>
        <w:instrText xml:space="preserve">  \* </w:instrText>
      </w:r>
      <w:r w:rsidR="007C36DE" w:rsidRPr="00071CDB">
        <w:rPr>
          <w:rFonts w:ascii="Tahoma" w:hAnsi="Tahoma" w:cs="Tahoma"/>
        </w:rPr>
        <w:instrText>MERGEFORMAT</w:instrText>
      </w:r>
      <w:r w:rsidR="007C36DE" w:rsidRPr="00071CDB">
        <w:rPr>
          <w:rFonts w:ascii="Tahoma" w:hAnsi="Tahoma" w:cs="Tahoma"/>
          <w:lang w:val="el-GR"/>
        </w:rPr>
        <w:instrText xml:space="preserve"> </w:instrText>
      </w:r>
      <w:r w:rsidR="007C36DE" w:rsidRPr="00071CDB">
        <w:rPr>
          <w:rFonts w:ascii="Tahoma" w:hAnsi="Tahoma" w:cs="Tahoma"/>
        </w:rPr>
      </w:r>
      <w:r w:rsidR="007C36DE" w:rsidRPr="00071CDB">
        <w:rPr>
          <w:rFonts w:ascii="Tahoma" w:hAnsi="Tahoma" w:cs="Tahoma"/>
        </w:rPr>
        <w:fldChar w:fldCharType="separate"/>
      </w:r>
      <w:r w:rsidR="0066033C" w:rsidRPr="0066033C">
        <w:rPr>
          <w:rFonts w:ascii="Tahoma" w:hAnsi="Tahoma" w:cs="Tahoma"/>
          <w:color w:val="000000"/>
          <w:lang w:val="el-GR"/>
        </w:rPr>
        <w:t>2.2.3.4</w:t>
      </w:r>
      <w:r w:rsidR="007C36DE" w:rsidRPr="00071CDB">
        <w:rPr>
          <w:rFonts w:ascii="Tahoma" w:hAnsi="Tahoma" w:cs="Tahoma"/>
        </w:rPr>
        <w:fldChar w:fldCharType="end"/>
      </w:r>
      <w:r w:rsidRPr="00071CDB">
        <w:rPr>
          <w:rFonts w:ascii="Tahoma" w:hAnsi="Tahoma" w:cs="Tahoma"/>
          <w:color w:val="000000"/>
          <w:lang w:val="el-GR"/>
        </w:rPr>
        <w:t xml:space="preserve"> βεβαίωση του αρμοδίου Χρηματιστηρίου. </w:t>
      </w:r>
    </w:p>
    <w:p w14:paraId="694026BD" w14:textId="551A53A0" w:rsidR="00DF333B" w:rsidRPr="00071CDB" w:rsidRDefault="00DF333B" w:rsidP="006B53EF">
      <w:pPr>
        <w:tabs>
          <w:tab w:val="left" w:pos="1980"/>
        </w:tabs>
        <w:spacing w:after="120"/>
        <w:jc w:val="both"/>
        <w:rPr>
          <w:rFonts w:ascii="Tahoma" w:hAnsi="Tahoma" w:cs="Tahoma"/>
          <w:color w:val="000000"/>
          <w:lang w:val="el-GR"/>
        </w:rPr>
      </w:pPr>
      <w:r w:rsidRPr="00071CDB">
        <w:rPr>
          <w:rFonts w:ascii="Tahoma" w:hAnsi="Tahoma" w:cs="Tahoma"/>
          <w:b/>
          <w:bCs/>
          <w:color w:val="000000"/>
        </w:rPr>
        <w:t>ii</w:t>
      </w:r>
      <w:r w:rsidRPr="00071CDB">
        <w:rPr>
          <w:rFonts w:ascii="Tahoma" w:hAnsi="Tahoma" w:cs="Tahoma"/>
          <w:b/>
          <w:bCs/>
          <w:color w:val="000000"/>
          <w:lang w:val="el-GR"/>
        </w:rPr>
        <w:t xml:space="preserve">) </w:t>
      </w:r>
      <w:r w:rsidRPr="00071CDB">
        <w:rPr>
          <w:rFonts w:ascii="Tahoma" w:hAnsi="Tahoma" w:cs="Tahoma"/>
          <w:color w:val="000000"/>
          <w:lang w:val="el-GR"/>
        </w:rPr>
        <w:t xml:space="preserve">Όσον αφορά την εξαίρεση της περ. β) της παραγράφου </w:t>
      </w:r>
      <w:r w:rsidR="007C36DE" w:rsidRPr="00071CDB">
        <w:rPr>
          <w:rFonts w:ascii="Tahoma" w:hAnsi="Tahoma" w:cs="Tahoma"/>
        </w:rPr>
        <w:fldChar w:fldCharType="begin"/>
      </w:r>
      <w:r w:rsidR="007C36DE" w:rsidRPr="00071CDB">
        <w:rPr>
          <w:rFonts w:ascii="Tahoma" w:hAnsi="Tahoma" w:cs="Tahoma"/>
          <w:lang w:val="el-GR"/>
        </w:rPr>
        <w:instrText xml:space="preserve"> </w:instrText>
      </w:r>
      <w:r w:rsidR="007C36DE" w:rsidRPr="00071CDB">
        <w:rPr>
          <w:rFonts w:ascii="Tahoma" w:hAnsi="Tahoma" w:cs="Tahoma"/>
        </w:rPr>
        <w:instrText>REF</w:instrText>
      </w:r>
      <w:r w:rsidR="007C36DE" w:rsidRPr="00071CDB">
        <w:rPr>
          <w:rFonts w:ascii="Tahoma" w:hAnsi="Tahoma" w:cs="Tahoma"/>
          <w:lang w:val="el-GR"/>
        </w:rPr>
        <w:instrText xml:space="preserve"> _</w:instrText>
      </w:r>
      <w:r w:rsidR="007C36DE" w:rsidRPr="00071CDB">
        <w:rPr>
          <w:rFonts w:ascii="Tahoma" w:hAnsi="Tahoma" w:cs="Tahoma"/>
        </w:rPr>
        <w:instrText>Ref</w:instrText>
      </w:r>
      <w:r w:rsidR="007C36DE" w:rsidRPr="00071CDB">
        <w:rPr>
          <w:rFonts w:ascii="Tahoma" w:hAnsi="Tahoma" w:cs="Tahoma"/>
          <w:lang w:val="el-GR"/>
        </w:rPr>
        <w:instrText>74508082 \</w:instrText>
      </w:r>
      <w:r w:rsidR="007C36DE" w:rsidRPr="00071CDB">
        <w:rPr>
          <w:rFonts w:ascii="Tahoma" w:hAnsi="Tahoma" w:cs="Tahoma"/>
        </w:rPr>
        <w:instrText>r</w:instrText>
      </w:r>
      <w:r w:rsidR="007C36DE" w:rsidRPr="00071CDB">
        <w:rPr>
          <w:rFonts w:ascii="Tahoma" w:hAnsi="Tahoma" w:cs="Tahoma"/>
          <w:lang w:val="el-GR"/>
        </w:rPr>
        <w:instrText xml:space="preserve"> \</w:instrText>
      </w:r>
      <w:r w:rsidR="007C36DE" w:rsidRPr="00071CDB">
        <w:rPr>
          <w:rFonts w:ascii="Tahoma" w:hAnsi="Tahoma" w:cs="Tahoma"/>
        </w:rPr>
        <w:instrText>h</w:instrText>
      </w:r>
      <w:r w:rsidR="007C36DE" w:rsidRPr="00071CDB">
        <w:rPr>
          <w:rFonts w:ascii="Tahoma" w:hAnsi="Tahoma" w:cs="Tahoma"/>
          <w:lang w:val="el-GR"/>
        </w:rPr>
        <w:instrText xml:space="preserve">  \* </w:instrText>
      </w:r>
      <w:r w:rsidR="007C36DE" w:rsidRPr="00071CDB">
        <w:rPr>
          <w:rFonts w:ascii="Tahoma" w:hAnsi="Tahoma" w:cs="Tahoma"/>
        </w:rPr>
        <w:instrText>MERGEFORMAT</w:instrText>
      </w:r>
      <w:r w:rsidR="007C36DE" w:rsidRPr="00071CDB">
        <w:rPr>
          <w:rFonts w:ascii="Tahoma" w:hAnsi="Tahoma" w:cs="Tahoma"/>
          <w:lang w:val="el-GR"/>
        </w:rPr>
        <w:instrText xml:space="preserve"> </w:instrText>
      </w:r>
      <w:r w:rsidR="007C36DE" w:rsidRPr="00071CDB">
        <w:rPr>
          <w:rFonts w:ascii="Tahoma" w:hAnsi="Tahoma" w:cs="Tahoma"/>
        </w:rPr>
      </w:r>
      <w:r w:rsidR="007C36DE" w:rsidRPr="00071CDB">
        <w:rPr>
          <w:rFonts w:ascii="Tahoma" w:hAnsi="Tahoma" w:cs="Tahoma"/>
        </w:rPr>
        <w:fldChar w:fldCharType="separate"/>
      </w:r>
      <w:r w:rsidR="0066033C" w:rsidRPr="0066033C">
        <w:rPr>
          <w:rFonts w:ascii="Tahoma" w:hAnsi="Tahoma" w:cs="Tahoma"/>
          <w:color w:val="000000"/>
          <w:lang w:val="el-GR"/>
        </w:rPr>
        <w:t>2.2.3.4</w:t>
      </w:r>
      <w:r w:rsidR="007C36DE" w:rsidRPr="00071CDB">
        <w:rPr>
          <w:rFonts w:ascii="Tahoma" w:hAnsi="Tahoma" w:cs="Tahoma"/>
        </w:rPr>
        <w:fldChar w:fldCharType="end"/>
      </w:r>
      <w:r w:rsidRPr="00071CDB">
        <w:rPr>
          <w:rFonts w:ascii="Tahoma" w:hAnsi="Tahoma" w:cs="Tahoma"/>
          <w:color w:val="000000"/>
          <w:lang w:val="el-GR"/>
        </w:rPr>
        <w:t xml:space="preserve">, για την απόδειξη του ελέγχου δικαιωμάτων ψήφου υπεύθυνη δήλωση της ελεγχόμενης εταιρείας και, εάν αυτή είναι διαφορετική του προσωρινού 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ελέγχουσες τα δικαιώματα ψήφου εταιρείες είναι εποπτευόμενες κατά τα οριζόμενα στην παράγραφο </w:t>
      </w:r>
      <w:r w:rsidR="007C36DE" w:rsidRPr="00071CDB">
        <w:rPr>
          <w:rFonts w:ascii="Tahoma" w:hAnsi="Tahoma" w:cs="Tahoma"/>
        </w:rPr>
        <w:fldChar w:fldCharType="begin"/>
      </w:r>
      <w:r w:rsidR="007C36DE" w:rsidRPr="00071CDB">
        <w:rPr>
          <w:rFonts w:ascii="Tahoma" w:hAnsi="Tahoma" w:cs="Tahoma"/>
          <w:lang w:val="el-GR"/>
        </w:rPr>
        <w:instrText xml:space="preserve"> </w:instrText>
      </w:r>
      <w:r w:rsidR="007C36DE" w:rsidRPr="00071CDB">
        <w:rPr>
          <w:rFonts w:ascii="Tahoma" w:hAnsi="Tahoma" w:cs="Tahoma"/>
        </w:rPr>
        <w:instrText>REF</w:instrText>
      </w:r>
      <w:r w:rsidR="007C36DE" w:rsidRPr="00071CDB">
        <w:rPr>
          <w:rFonts w:ascii="Tahoma" w:hAnsi="Tahoma" w:cs="Tahoma"/>
          <w:lang w:val="el-GR"/>
        </w:rPr>
        <w:instrText xml:space="preserve"> _</w:instrText>
      </w:r>
      <w:r w:rsidR="007C36DE" w:rsidRPr="00071CDB">
        <w:rPr>
          <w:rFonts w:ascii="Tahoma" w:hAnsi="Tahoma" w:cs="Tahoma"/>
        </w:rPr>
        <w:instrText>Ref</w:instrText>
      </w:r>
      <w:r w:rsidR="007C36DE" w:rsidRPr="00071CDB">
        <w:rPr>
          <w:rFonts w:ascii="Tahoma" w:hAnsi="Tahoma" w:cs="Tahoma"/>
          <w:lang w:val="el-GR"/>
        </w:rPr>
        <w:instrText>74508082 \</w:instrText>
      </w:r>
      <w:r w:rsidR="007C36DE" w:rsidRPr="00071CDB">
        <w:rPr>
          <w:rFonts w:ascii="Tahoma" w:hAnsi="Tahoma" w:cs="Tahoma"/>
        </w:rPr>
        <w:instrText>r</w:instrText>
      </w:r>
      <w:r w:rsidR="007C36DE" w:rsidRPr="00071CDB">
        <w:rPr>
          <w:rFonts w:ascii="Tahoma" w:hAnsi="Tahoma" w:cs="Tahoma"/>
          <w:lang w:val="el-GR"/>
        </w:rPr>
        <w:instrText xml:space="preserve"> \</w:instrText>
      </w:r>
      <w:r w:rsidR="007C36DE" w:rsidRPr="00071CDB">
        <w:rPr>
          <w:rFonts w:ascii="Tahoma" w:hAnsi="Tahoma" w:cs="Tahoma"/>
        </w:rPr>
        <w:instrText>h</w:instrText>
      </w:r>
      <w:r w:rsidR="007C36DE" w:rsidRPr="00071CDB">
        <w:rPr>
          <w:rFonts w:ascii="Tahoma" w:hAnsi="Tahoma" w:cs="Tahoma"/>
          <w:lang w:val="el-GR"/>
        </w:rPr>
        <w:instrText xml:space="preserve">  \* </w:instrText>
      </w:r>
      <w:r w:rsidR="007C36DE" w:rsidRPr="00071CDB">
        <w:rPr>
          <w:rFonts w:ascii="Tahoma" w:hAnsi="Tahoma" w:cs="Tahoma"/>
        </w:rPr>
        <w:instrText>MERGEFORMAT</w:instrText>
      </w:r>
      <w:r w:rsidR="007C36DE" w:rsidRPr="00071CDB">
        <w:rPr>
          <w:rFonts w:ascii="Tahoma" w:hAnsi="Tahoma" w:cs="Tahoma"/>
          <w:lang w:val="el-GR"/>
        </w:rPr>
        <w:instrText xml:space="preserve"> </w:instrText>
      </w:r>
      <w:r w:rsidR="007C36DE" w:rsidRPr="00071CDB">
        <w:rPr>
          <w:rFonts w:ascii="Tahoma" w:hAnsi="Tahoma" w:cs="Tahoma"/>
        </w:rPr>
      </w:r>
      <w:r w:rsidR="007C36DE" w:rsidRPr="00071CDB">
        <w:rPr>
          <w:rFonts w:ascii="Tahoma" w:hAnsi="Tahoma" w:cs="Tahoma"/>
        </w:rPr>
        <w:fldChar w:fldCharType="separate"/>
      </w:r>
      <w:r w:rsidR="0066033C" w:rsidRPr="0066033C">
        <w:rPr>
          <w:rFonts w:ascii="Tahoma" w:hAnsi="Tahoma" w:cs="Tahoma"/>
          <w:color w:val="000000"/>
          <w:lang w:val="el-GR"/>
        </w:rPr>
        <w:t>2.2.3.4</w:t>
      </w:r>
      <w:r w:rsidR="007C36DE" w:rsidRPr="00071CDB">
        <w:rPr>
          <w:rFonts w:ascii="Tahoma" w:hAnsi="Tahoma" w:cs="Tahoma"/>
        </w:rPr>
        <w:fldChar w:fldCharType="end"/>
      </w:r>
      <w:r w:rsidRPr="00071CDB">
        <w:rPr>
          <w:rFonts w:ascii="Tahoma" w:hAnsi="Tahoma" w:cs="Tahoma"/>
          <w:color w:val="000000"/>
          <w:lang w:val="el-GR"/>
        </w:rPr>
        <w:t>.</w:t>
      </w:r>
    </w:p>
    <w:p w14:paraId="5D1AFE3F" w14:textId="77777777" w:rsidR="00DF333B" w:rsidRPr="00071CDB" w:rsidRDefault="00DF333B" w:rsidP="006B53EF">
      <w:pPr>
        <w:tabs>
          <w:tab w:val="left" w:pos="1980"/>
        </w:tabs>
        <w:spacing w:after="120"/>
        <w:jc w:val="both"/>
        <w:rPr>
          <w:rFonts w:ascii="Tahoma" w:hAnsi="Tahoma" w:cs="Tahoma"/>
          <w:color w:val="000000"/>
          <w:lang w:val="el-GR"/>
        </w:rPr>
      </w:pPr>
      <w:r w:rsidRPr="00071CDB">
        <w:rPr>
          <w:rFonts w:ascii="Tahoma" w:hAnsi="Tahoma" w:cs="Tahoma"/>
          <w:b/>
          <w:bCs/>
          <w:color w:val="000000"/>
        </w:rPr>
        <w:t>iii</w:t>
      </w:r>
      <w:r w:rsidRPr="00071CDB">
        <w:rPr>
          <w:rFonts w:ascii="Tahoma" w:hAnsi="Tahoma" w:cs="Tahoma"/>
          <w:b/>
          <w:bCs/>
          <w:color w:val="000000"/>
          <w:lang w:val="el-GR"/>
        </w:rPr>
        <w:t>)</w:t>
      </w:r>
      <w:r w:rsidRPr="00071CDB">
        <w:rPr>
          <w:rFonts w:ascii="Tahoma" w:hAnsi="Tahoma" w:cs="Tahoma"/>
          <w:color w:val="000000"/>
          <w:lang w:val="el-GR"/>
        </w:rPr>
        <w:t xml:space="preserve"> Δικαιολογητικά ονομαστικοποίησης μετοχών του προσωρινού αναδόχου:</w:t>
      </w:r>
    </w:p>
    <w:p w14:paraId="6F988BB4" w14:textId="77777777" w:rsidR="00DF333B" w:rsidRPr="00071CDB" w:rsidRDefault="00DF333B" w:rsidP="006B53EF">
      <w:pPr>
        <w:tabs>
          <w:tab w:val="left" w:pos="1980"/>
        </w:tabs>
        <w:spacing w:after="120"/>
        <w:jc w:val="both"/>
        <w:rPr>
          <w:rFonts w:ascii="Tahoma" w:hAnsi="Tahoma" w:cs="Tahoma"/>
          <w:color w:val="000000"/>
          <w:lang w:val="el-GR"/>
        </w:rPr>
      </w:pPr>
      <w:r w:rsidRPr="00071CDB">
        <w:rPr>
          <w:rFonts w:ascii="Tahoma" w:hAnsi="Tahoma" w:cs="Tahoma"/>
          <w:color w:val="000000"/>
          <w:lang w:val="el-GR"/>
        </w:rPr>
        <w:t>- Πιστοποιητικό αρμόδιας αρχής του κράτους της έδρας, από το οποίο να προκύπτει ότι οι μετοχές είναι ονομαστικές, που να έχει εκδοθεί έως τριάντα (30) εργάσιμες ημέρες πριν από την υποβολή του.</w:t>
      </w:r>
    </w:p>
    <w:p w14:paraId="4A3469E8" w14:textId="77777777" w:rsidR="00DF333B" w:rsidRPr="00071CDB" w:rsidRDefault="00DF333B" w:rsidP="006B53EF">
      <w:pPr>
        <w:tabs>
          <w:tab w:val="left" w:pos="1980"/>
        </w:tabs>
        <w:spacing w:after="120"/>
        <w:jc w:val="both"/>
        <w:rPr>
          <w:rFonts w:ascii="Tahoma" w:hAnsi="Tahoma" w:cs="Tahoma"/>
          <w:color w:val="000000"/>
          <w:lang w:val="el-GR"/>
        </w:rPr>
      </w:pPr>
      <w:r w:rsidRPr="00071CDB">
        <w:rPr>
          <w:rFonts w:ascii="Tahoma" w:hAnsi="Tahoma" w:cs="Tahoma"/>
          <w:color w:val="000000"/>
          <w:lang w:val="el-GR"/>
        </w:rPr>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57CFCA50" w14:textId="77777777" w:rsidR="00DF333B" w:rsidRPr="00071CDB" w:rsidRDefault="00DF333B" w:rsidP="006B53EF">
      <w:pPr>
        <w:tabs>
          <w:tab w:val="left" w:pos="1980"/>
        </w:tabs>
        <w:spacing w:after="120"/>
        <w:jc w:val="both"/>
        <w:rPr>
          <w:rFonts w:ascii="Tahoma" w:hAnsi="Tahoma" w:cs="Tahoma"/>
          <w:color w:val="000000"/>
          <w:lang w:val="el-GR"/>
        </w:rPr>
      </w:pPr>
      <w:r w:rsidRPr="00071CDB">
        <w:rPr>
          <w:rFonts w:ascii="Tahoma" w:hAnsi="Tahoma" w:cs="Tahoma"/>
          <w:color w:val="000000"/>
          <w:lang w:val="el-GR"/>
        </w:rPr>
        <w:t>Ειδικότερα:</w:t>
      </w:r>
    </w:p>
    <w:p w14:paraId="59914184" w14:textId="77777777" w:rsidR="00DF333B" w:rsidRPr="00071CDB" w:rsidRDefault="00DF333B" w:rsidP="006B53EF">
      <w:pPr>
        <w:tabs>
          <w:tab w:val="left" w:pos="1980"/>
        </w:tabs>
        <w:spacing w:after="120"/>
        <w:jc w:val="both"/>
        <w:rPr>
          <w:rFonts w:ascii="Tahoma" w:hAnsi="Tahoma" w:cs="Tahoma"/>
          <w:color w:val="000000"/>
          <w:lang w:val="el-GR"/>
        </w:rPr>
      </w:pPr>
      <w:r w:rsidRPr="00071CDB">
        <w:rPr>
          <w:rFonts w:ascii="Tahoma" w:hAnsi="Tahoma" w:cs="Tahoma"/>
          <w:b/>
          <w:color w:val="000000"/>
          <w:lang w:val="el-GR"/>
        </w:rPr>
        <w:t xml:space="preserve">- </w:t>
      </w:r>
      <w:r w:rsidRPr="00071CDB">
        <w:rPr>
          <w:rFonts w:ascii="Tahoma" w:hAnsi="Tahoma" w:cs="Tahoma"/>
          <w:color w:val="000000"/>
          <w:lang w:val="el-GR"/>
        </w:rPr>
        <w:t xml:space="preserve">Όσον αφορά στις </w:t>
      </w:r>
      <w:r w:rsidRPr="00071CDB">
        <w:rPr>
          <w:rFonts w:ascii="Tahoma" w:hAnsi="Tahoma" w:cs="Tahoma"/>
          <w:b/>
          <w:color w:val="000000"/>
          <w:lang w:val="el-GR"/>
        </w:rPr>
        <w:t>εγκατεστημένες στην Ελλάδα ανώνυμες εταιρείες</w:t>
      </w:r>
      <w:r w:rsidRPr="00071CDB">
        <w:rPr>
          <w:rFonts w:ascii="Tahoma" w:hAnsi="Tahoma" w:cs="Tahoma"/>
          <w:color w:val="000000"/>
          <w:lang w:val="el-GR"/>
        </w:rPr>
        <w:t xml:space="preserve"> υποβάλλεται πιστοποιητικό του Γ.Ε.Μ.Η. από το οποίο να προκύπτει ότι οι μετοχές τους είναι ονομαστικές και αναλυτική κατάσταση με τα στοιχεία των μετόχων της εταιρείας και τον αριθμό των μετοχών κάθε </w:t>
      </w:r>
      <w:r w:rsidRPr="00071CDB">
        <w:rPr>
          <w:rFonts w:ascii="Tahoma" w:hAnsi="Tahoma" w:cs="Tahoma"/>
          <w:color w:val="000000"/>
          <w:lang w:val="el-GR"/>
        </w:rPr>
        <w:lastRenderedPageBreak/>
        <w:t>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348B58B8" w14:textId="77777777" w:rsidR="00DF333B" w:rsidRPr="00071CDB" w:rsidRDefault="00DF333B" w:rsidP="006B53EF">
      <w:pPr>
        <w:tabs>
          <w:tab w:val="left" w:pos="1980"/>
        </w:tabs>
        <w:spacing w:after="120"/>
        <w:jc w:val="both"/>
        <w:rPr>
          <w:rFonts w:ascii="Tahoma" w:hAnsi="Tahoma" w:cs="Tahoma"/>
          <w:color w:val="000000"/>
          <w:lang w:val="el-GR"/>
        </w:rPr>
      </w:pPr>
      <w:r w:rsidRPr="00071CDB">
        <w:rPr>
          <w:rFonts w:ascii="Tahoma" w:hAnsi="Tahoma" w:cs="Tahoma"/>
          <w:b/>
          <w:color w:val="000000"/>
          <w:lang w:val="el-GR"/>
        </w:rPr>
        <w:t xml:space="preserve">- </w:t>
      </w:r>
      <w:r w:rsidRPr="00071CDB">
        <w:rPr>
          <w:rFonts w:ascii="Tahoma" w:hAnsi="Tahoma" w:cs="Tahoma"/>
          <w:color w:val="000000"/>
          <w:lang w:val="el-GR"/>
        </w:rPr>
        <w:t xml:space="preserve">Όσον αφορά στις </w:t>
      </w:r>
      <w:r w:rsidRPr="00071CDB">
        <w:rPr>
          <w:rFonts w:ascii="Tahoma" w:hAnsi="Tahoma" w:cs="Tahoma"/>
          <w:b/>
          <w:color w:val="000000"/>
          <w:lang w:val="el-GR"/>
        </w:rPr>
        <w:t>αλλοδαπές ανώνυμες εταιρίες ή αλλοδαπά νομικά πρόσωπα που αντιστοιχούν σε ανώνυμες εταιρείες</w:t>
      </w:r>
      <w:r w:rsidRPr="00071CDB">
        <w:rPr>
          <w:rFonts w:ascii="Tahoma" w:hAnsi="Tahoma" w:cs="Tahoma"/>
          <w:color w:val="000000"/>
          <w:lang w:val="el-GR"/>
        </w:rPr>
        <w:t>:</w:t>
      </w:r>
    </w:p>
    <w:p w14:paraId="60D756AB" w14:textId="77777777" w:rsidR="00DF333B" w:rsidRPr="00071CDB" w:rsidRDefault="00DF333B" w:rsidP="006B53EF">
      <w:pPr>
        <w:tabs>
          <w:tab w:val="left" w:pos="1980"/>
        </w:tabs>
        <w:spacing w:after="120"/>
        <w:jc w:val="both"/>
        <w:rPr>
          <w:rFonts w:ascii="Tahoma" w:hAnsi="Tahoma" w:cs="Tahoma"/>
          <w:b/>
          <w:color w:val="000000"/>
          <w:lang w:val="el-GR"/>
        </w:rPr>
      </w:pPr>
      <w:r w:rsidRPr="00071CDB">
        <w:rPr>
          <w:rFonts w:ascii="Tahoma" w:hAnsi="Tahoma" w:cs="Tahoma"/>
          <w:b/>
          <w:color w:val="000000"/>
          <w:lang w:val="el-GR"/>
        </w:rPr>
        <w:t>Α) εφόσον έχουν κατά το δίκαιο της έδρας τους ονομαστικές μετοχές,  προσκομίζουν :</w:t>
      </w:r>
    </w:p>
    <w:p w14:paraId="4024D76E" w14:textId="77777777" w:rsidR="00DF333B" w:rsidRPr="00071CDB" w:rsidRDefault="00DF333B" w:rsidP="006B53EF">
      <w:pPr>
        <w:tabs>
          <w:tab w:val="left" w:pos="1980"/>
        </w:tabs>
        <w:spacing w:after="120"/>
        <w:jc w:val="both"/>
        <w:rPr>
          <w:rFonts w:ascii="Tahoma" w:hAnsi="Tahoma" w:cs="Tahoma"/>
          <w:color w:val="000000"/>
          <w:lang w:val="el-GR"/>
        </w:rPr>
      </w:pPr>
      <w:r w:rsidRPr="00071CDB">
        <w:rPr>
          <w:rFonts w:ascii="Tahoma" w:hAnsi="Tahoma" w:cs="Tahoma"/>
          <w:color w:val="000000"/>
        </w:rPr>
        <w:t>i</w:t>
      </w:r>
      <w:r w:rsidRPr="00071CDB">
        <w:rPr>
          <w:rFonts w:ascii="Tahoma" w:hAnsi="Tahoma" w:cs="Tahoma"/>
          <w:color w:val="000000"/>
          <w:lang w:val="el-GR"/>
        </w:rPr>
        <w:t>) Πιστοποιητικό αρμόδιας αρχής του κράτους της έδρας, από το οποίο να προκύπτει ότι οι μετοχές τους είναι ονομαστικές</w:t>
      </w:r>
    </w:p>
    <w:p w14:paraId="606973B8" w14:textId="77777777" w:rsidR="00DF333B" w:rsidRPr="00071CDB" w:rsidRDefault="00DF333B" w:rsidP="006B53EF">
      <w:pPr>
        <w:tabs>
          <w:tab w:val="left" w:pos="1980"/>
        </w:tabs>
        <w:spacing w:after="120"/>
        <w:jc w:val="both"/>
        <w:rPr>
          <w:rFonts w:ascii="Tahoma" w:hAnsi="Tahoma" w:cs="Tahoma"/>
          <w:color w:val="000000"/>
          <w:lang w:val="el-GR"/>
        </w:rPr>
      </w:pPr>
      <w:r w:rsidRPr="00071CDB">
        <w:rPr>
          <w:rFonts w:ascii="Tahoma" w:hAnsi="Tahoma" w:cs="Tahoma"/>
          <w:color w:val="000000"/>
        </w:rPr>
        <w:t>ii</w:t>
      </w:r>
      <w:r w:rsidRPr="00071CDB">
        <w:rPr>
          <w:rFonts w:ascii="Tahoma" w:hAnsi="Tahoma" w:cs="Tahoma"/>
          <w:color w:val="000000"/>
          <w:lang w:val="el-GR"/>
        </w:rPr>
        <w:t>) Αναλυτική κατάσταση μετόχων, με τον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p>
    <w:p w14:paraId="4889551A" w14:textId="77777777" w:rsidR="00DF333B" w:rsidRPr="00071CDB" w:rsidRDefault="00DF333B" w:rsidP="006B53EF">
      <w:pPr>
        <w:tabs>
          <w:tab w:val="left" w:pos="1980"/>
        </w:tabs>
        <w:spacing w:after="120"/>
        <w:jc w:val="both"/>
        <w:rPr>
          <w:rFonts w:ascii="Tahoma" w:hAnsi="Tahoma" w:cs="Tahoma"/>
          <w:color w:val="000000"/>
          <w:lang w:val="el-GR"/>
        </w:rPr>
      </w:pPr>
      <w:r w:rsidRPr="00071CDB">
        <w:rPr>
          <w:rFonts w:ascii="Tahoma" w:hAnsi="Tahoma" w:cs="Tahoma"/>
          <w:color w:val="000000"/>
        </w:rPr>
        <w:t>iii</w:t>
      </w:r>
      <w:r w:rsidRPr="00071CDB">
        <w:rPr>
          <w:rFonts w:ascii="Tahoma" w:hAnsi="Tahoma" w:cs="Tahoma"/>
          <w:color w:val="000000"/>
          <w:lang w:val="el-GR"/>
        </w:rPr>
        <w:t>) 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    </w:t>
      </w:r>
    </w:p>
    <w:p w14:paraId="57929891" w14:textId="77777777" w:rsidR="00DF333B" w:rsidRPr="00071CDB" w:rsidRDefault="00DF333B" w:rsidP="006B53EF">
      <w:pPr>
        <w:tabs>
          <w:tab w:val="left" w:pos="1980"/>
        </w:tabs>
        <w:spacing w:after="120"/>
        <w:jc w:val="both"/>
        <w:rPr>
          <w:rFonts w:ascii="Tahoma" w:hAnsi="Tahoma" w:cs="Tahoma"/>
          <w:b/>
          <w:color w:val="000000"/>
          <w:lang w:val="el-GR"/>
        </w:rPr>
      </w:pPr>
      <w:r w:rsidRPr="00071CDB">
        <w:rPr>
          <w:rFonts w:ascii="Tahoma" w:hAnsi="Tahoma" w:cs="Tahoma"/>
          <w:b/>
          <w:color w:val="000000"/>
          <w:lang w:val="el-GR"/>
        </w:rPr>
        <w:t>Β)  εφόσον δεν έχουν υποχρέωση ονομαστικοποίησης μετοχών ή δεν προβλέπεται η ονομαστικοποίηση των μετοχών, προσκομίζουν:</w:t>
      </w:r>
    </w:p>
    <w:p w14:paraId="2DF3CF83" w14:textId="77777777" w:rsidR="00DF333B" w:rsidRPr="00071CDB" w:rsidRDefault="00DF333B" w:rsidP="006B53EF">
      <w:pPr>
        <w:tabs>
          <w:tab w:val="left" w:pos="1980"/>
        </w:tabs>
        <w:spacing w:after="120"/>
        <w:jc w:val="both"/>
        <w:rPr>
          <w:rFonts w:ascii="Tahoma" w:hAnsi="Tahoma" w:cs="Tahoma"/>
          <w:color w:val="000000"/>
          <w:lang w:val="el-GR"/>
        </w:rPr>
      </w:pPr>
      <w:r w:rsidRPr="00071CDB">
        <w:rPr>
          <w:rFonts w:ascii="Tahoma" w:hAnsi="Tahoma" w:cs="Tahoma"/>
          <w:color w:val="000000"/>
          <w:lang w:val="el-GR"/>
        </w:rPr>
        <w:t>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την περίπτωση μη πρόβλεψης ονομαστικοποίησης προσκομίζεται υπεύθυνη δήλωση του διαγωνιζόμενου</w:t>
      </w:r>
    </w:p>
    <w:p w14:paraId="7D6CB073" w14:textId="77777777" w:rsidR="00DF333B" w:rsidRPr="00071CDB" w:rsidRDefault="00DF333B" w:rsidP="006B53EF">
      <w:pPr>
        <w:tabs>
          <w:tab w:val="left" w:pos="1980"/>
        </w:tabs>
        <w:spacing w:after="120"/>
        <w:jc w:val="both"/>
        <w:rPr>
          <w:rFonts w:ascii="Tahoma" w:hAnsi="Tahoma" w:cs="Tahoma"/>
          <w:color w:val="000000"/>
          <w:lang w:val="el-GR"/>
        </w:rPr>
      </w:pPr>
      <w:r w:rsidRPr="00071CDB">
        <w:rPr>
          <w:rFonts w:ascii="Tahoma" w:hAnsi="Tahoma" w:cs="Tahoma"/>
          <w:color w:val="000000"/>
          <w:lang w:val="el-GR"/>
        </w:rPr>
        <w:t>ii) έγκυρη και ενημερωμένη κατάσταση προσώπων που κατέχουν τουλάχιστον 1% των μετοχών ή δικαιωμάτων ψήφου,</w:t>
      </w:r>
    </w:p>
    <w:p w14:paraId="4DBA2024" w14:textId="77777777" w:rsidR="00DF333B" w:rsidRPr="00071CDB" w:rsidRDefault="00DF333B" w:rsidP="006B53EF">
      <w:pPr>
        <w:tabs>
          <w:tab w:val="left" w:pos="1980"/>
        </w:tabs>
        <w:spacing w:after="120"/>
        <w:jc w:val="both"/>
        <w:rPr>
          <w:rFonts w:ascii="Tahoma" w:hAnsi="Tahoma" w:cs="Tahoma"/>
          <w:color w:val="000000"/>
          <w:lang w:val="el-GR"/>
        </w:rPr>
      </w:pPr>
      <w:r w:rsidRPr="00071CDB">
        <w:rPr>
          <w:rFonts w:ascii="Tahoma" w:hAnsi="Tahoma" w:cs="Tahoma"/>
          <w:color w:val="000000"/>
          <w:lang w:val="el-GR"/>
        </w:rPr>
        <w:t xml:space="preserve">iii)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Εναπόκειται στην αναθέτουσα αρχή να αποδείξει τη δυνατότητα της εταιρείας να υποβάλλει την προαναφερόμενη κατάσταση, διαφορετικά η μη υποβολή της σχετικής κατάστασης δεν επιφέρει έννομες συνέπειες σε βάρος της εταιρείας. </w:t>
      </w:r>
    </w:p>
    <w:p w14:paraId="786FE25C" w14:textId="77777777" w:rsidR="00DF333B" w:rsidRPr="00071CDB" w:rsidRDefault="00DF333B" w:rsidP="006B53EF">
      <w:pPr>
        <w:tabs>
          <w:tab w:val="left" w:pos="1980"/>
        </w:tabs>
        <w:spacing w:after="120"/>
        <w:jc w:val="both"/>
        <w:rPr>
          <w:rFonts w:ascii="Tahoma" w:hAnsi="Tahoma" w:cs="Tahoma"/>
          <w:color w:val="000000"/>
          <w:lang w:val="el-GR"/>
        </w:rPr>
      </w:pPr>
      <w:r w:rsidRPr="00071CDB">
        <w:rPr>
          <w:rFonts w:ascii="Tahoma" w:hAnsi="Tahoma" w:cs="Tahoma"/>
          <w:color w:val="000000"/>
          <w:lang w:val="el-GR"/>
        </w:rPr>
        <w:t>Όλα τα ανωτέρω έγγραφα πρέπει να είναι επικυρωμένα από την κατά νόμον αρμόδια αρχή του κράτους της έδρας του υποψηφίου και να συνοδεύονται από επίσημη μετάφραση στην ελληνική.</w:t>
      </w:r>
    </w:p>
    <w:p w14:paraId="774BE917" w14:textId="77777777" w:rsidR="00DF333B" w:rsidRPr="00071CDB" w:rsidRDefault="00DF333B" w:rsidP="006B53EF">
      <w:pPr>
        <w:spacing w:after="120"/>
        <w:jc w:val="both"/>
        <w:rPr>
          <w:rFonts w:ascii="Tahoma" w:hAnsi="Tahoma" w:cs="Tahoma"/>
          <w:b/>
          <w:color w:val="000000"/>
          <w:lang w:val="el-GR"/>
        </w:rPr>
      </w:pPr>
      <w:r w:rsidRPr="00071CDB">
        <w:rPr>
          <w:rFonts w:ascii="Tahoma" w:hAnsi="Tahoma" w:cs="Tahoma"/>
          <w:color w:val="000000"/>
          <w:lang w:val="el-GR"/>
        </w:rPr>
        <w:t>Ελλείψεις στα δικαιολογητικά ονομαστικοποίησης των μετοχών συμπληρώνονται κατά την παράγραφο 3.1.2 της παρούσας</w:t>
      </w:r>
      <w:r w:rsidRPr="00071CDB">
        <w:rPr>
          <w:rFonts w:ascii="Tahoma" w:hAnsi="Tahoma" w:cs="Tahoma"/>
          <w:b/>
          <w:color w:val="000000"/>
          <w:lang w:val="el-GR"/>
        </w:rPr>
        <w:t>.</w:t>
      </w:r>
    </w:p>
    <w:p w14:paraId="363A195B" w14:textId="77777777" w:rsidR="00DF333B" w:rsidRDefault="00DF333B" w:rsidP="006B53EF">
      <w:pPr>
        <w:spacing w:after="120"/>
        <w:jc w:val="both"/>
        <w:rPr>
          <w:rFonts w:ascii="Tahoma" w:hAnsi="Tahoma" w:cs="Tahoma"/>
          <w:color w:val="000000"/>
          <w:lang w:val="el-GR"/>
        </w:rPr>
      </w:pPr>
      <w:r w:rsidRPr="00071CDB">
        <w:rPr>
          <w:rFonts w:ascii="Tahoma" w:hAnsi="Tahoma" w:cs="Tahoma"/>
          <w:color w:val="000000"/>
          <w:lang w:val="el-GR"/>
        </w:rPr>
        <w:t>Η αναθέτουσα αρχή ελέγχει επίσης, επί ποινή απαραδέκτου της προσφοράς, εάν στη διαδικασία συμμετέχει εξωχώρια εταιρεία από «μη συνεργάσιμα κράτη στον φορολογικό τομέα» κατά την έννοια των παρ. 3 και 4 του άρθρου 65 του ν. 4172/2013,  καθώς και από κράτη που έχουν προνομιακό φορολογικό καθεστώς, όπως αυτά ορίζονται στον κατάλογο της απόφασης της παρ. 7 του άρθρου 65 του ως άνω Κώδικα, κατά τα αναφερόμενα στην περίπτωση α της παραγράφου 4 του άρθρου 4 του ν. 3310/2005.</w:t>
      </w:r>
      <w:r w:rsidRPr="00071CDB">
        <w:rPr>
          <w:rFonts w:ascii="Tahoma" w:hAnsi="Tahoma" w:cs="Tahoma"/>
          <w:b/>
          <w:color w:val="000000"/>
          <w:lang w:val="el-GR"/>
        </w:rPr>
        <w:t xml:space="preserve"> </w:t>
      </w:r>
      <w:r w:rsidRPr="00071CDB">
        <w:rPr>
          <w:rFonts w:ascii="Tahoma" w:hAnsi="Tahoma" w:cs="Tahoma"/>
          <w:color w:val="000000"/>
          <w:lang w:val="el-GR"/>
        </w:rPr>
        <w:t>Επιπλέον ο προσωρινός ανάδοχος, πέραν των ως άνω δικαιολογητικών ονομαστικοποίησης, προσκομίζει κατά το στάδιο κατακύρωσης υπεύθυνη δήλωση ότι δεν είναι εξωχώρια εταιρεία, κατά την ανωτέρω έννοια και δεν εμπίπτει στις διατάξεις της παρ.4 εδαφ. α &amp; β του άρθρου 4 του Ν. 3310/2005 όπως ισχύει.</w:t>
      </w:r>
      <w:r w:rsidRPr="00071CDB">
        <w:rPr>
          <w:rFonts w:ascii="Tahoma" w:hAnsi="Tahoma" w:cs="Tahoma"/>
          <w:color w:val="000000"/>
          <w:lang w:val="el-GR"/>
        </w:rPr>
        <w:cr/>
      </w:r>
    </w:p>
    <w:p w14:paraId="7381D96D" w14:textId="77777777" w:rsidR="00D75939" w:rsidRPr="00071CDB" w:rsidRDefault="00D75939" w:rsidP="00DF333B">
      <w:pPr>
        <w:rPr>
          <w:rFonts w:ascii="Tahoma" w:hAnsi="Tahoma" w:cs="Tahoma"/>
          <w:b/>
          <w:bCs/>
          <w:lang w:val="el-GR"/>
        </w:rPr>
      </w:pPr>
    </w:p>
    <w:p w14:paraId="6DEB9797" w14:textId="77777777" w:rsidR="00DF333B" w:rsidRPr="00071CDB" w:rsidRDefault="00DF333B" w:rsidP="006B53EF">
      <w:pPr>
        <w:spacing w:after="120"/>
        <w:jc w:val="both"/>
        <w:rPr>
          <w:rFonts w:ascii="Tahoma" w:hAnsi="Tahoma" w:cs="Tahoma"/>
          <w:b/>
          <w:lang w:val="el-GR"/>
        </w:rPr>
      </w:pPr>
      <w:r w:rsidRPr="00071CDB">
        <w:rPr>
          <w:rFonts w:ascii="Tahoma" w:hAnsi="Tahoma" w:cs="Tahoma"/>
          <w:b/>
          <w:bCs/>
        </w:rPr>
        <w:lastRenderedPageBreak/>
        <w:t>B</w:t>
      </w:r>
      <w:r w:rsidRPr="00071CDB">
        <w:rPr>
          <w:rFonts w:ascii="Tahoma" w:hAnsi="Tahoma" w:cs="Tahoma"/>
          <w:b/>
          <w:bCs/>
          <w:lang w:val="el-GR"/>
        </w:rPr>
        <w:t>. 2.</w:t>
      </w:r>
      <w:r w:rsidRPr="00071CDB">
        <w:rPr>
          <w:rFonts w:ascii="Tahoma" w:hAnsi="Tahoma" w:cs="Tahoma"/>
          <w:b/>
          <w:lang w:val="el-GR"/>
        </w:rPr>
        <w:t xml:space="preserve"> Για την απόδειξη της απαίτησης της παραγράφου</w:t>
      </w:r>
      <w:r w:rsidR="00DE0A4B" w:rsidRPr="00071CDB">
        <w:rPr>
          <w:rFonts w:ascii="Tahoma" w:hAnsi="Tahoma" w:cs="Tahoma"/>
          <w:b/>
          <w:lang w:val="el-GR"/>
        </w:rPr>
        <w:t xml:space="preserve"> 2.2.4 </w:t>
      </w:r>
      <w:r w:rsidRPr="00071CDB">
        <w:rPr>
          <w:rFonts w:ascii="Tahoma" w:hAnsi="Tahoma" w:cs="Tahoma"/>
          <w:b/>
          <w:lang w:val="el-GR"/>
        </w:rPr>
        <w:t xml:space="preserve">(απόδειξη καταλληλόλητας για την άσκηση επαγγελματικής δραστηριότητας) </w:t>
      </w:r>
      <w:bookmarkStart w:id="90" w:name="_Hlk67663604"/>
      <w:r w:rsidRPr="00071CDB">
        <w:rPr>
          <w:rFonts w:ascii="Tahoma" w:hAnsi="Tahoma" w:cs="Tahoma"/>
          <w:b/>
          <w:lang w:val="el-GR"/>
        </w:rPr>
        <w:t xml:space="preserve">οι οικονομικοί φορείς </w:t>
      </w:r>
      <w:bookmarkEnd w:id="90"/>
      <w:r w:rsidRPr="00071CDB">
        <w:rPr>
          <w:rFonts w:ascii="Tahoma" w:hAnsi="Tahoma" w:cs="Tahoma"/>
          <w:b/>
          <w:lang w:val="el-GR"/>
        </w:rPr>
        <w:t>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F333B" w:rsidRPr="000E4996" w14:paraId="3966D04D" w14:textId="77777777" w:rsidTr="00162B41">
        <w:trPr>
          <w:trHeight w:val="711"/>
        </w:trPr>
        <w:tc>
          <w:tcPr>
            <w:tcW w:w="675" w:type="dxa"/>
            <w:shd w:val="clear" w:color="auto" w:fill="D9D9D9"/>
          </w:tcPr>
          <w:p w14:paraId="02236C67" w14:textId="77777777" w:rsidR="00DF333B" w:rsidRPr="00071CDB" w:rsidRDefault="00DF333B" w:rsidP="00162B41">
            <w:pPr>
              <w:rPr>
                <w:rFonts w:ascii="Tahoma" w:hAnsi="Tahoma" w:cs="Tahoma"/>
                <w:b/>
              </w:rPr>
            </w:pPr>
            <w:r w:rsidRPr="00071CDB">
              <w:rPr>
                <w:rFonts w:ascii="Tahoma" w:hAnsi="Tahoma" w:cs="Tahoma"/>
                <w:b/>
                <w:lang w:val="el-GR"/>
              </w:rPr>
              <w:t>1</w:t>
            </w:r>
            <w:r w:rsidRPr="00071CDB">
              <w:rPr>
                <w:rFonts w:ascii="Tahoma" w:hAnsi="Tahoma" w:cs="Tahoma"/>
                <w:b/>
              </w:rPr>
              <w:t>.</w:t>
            </w:r>
          </w:p>
        </w:tc>
        <w:tc>
          <w:tcPr>
            <w:tcW w:w="9180" w:type="dxa"/>
            <w:shd w:val="clear" w:color="auto" w:fill="D9D9D9"/>
          </w:tcPr>
          <w:p w14:paraId="2402584D" w14:textId="77777777" w:rsidR="00DF333B" w:rsidRPr="00071CDB" w:rsidRDefault="00DF333B" w:rsidP="00DF333B">
            <w:pPr>
              <w:pStyle w:val="Tabletext"/>
              <w:jc w:val="both"/>
              <w:rPr>
                <w:rFonts w:cs="Tahoma"/>
                <w:b/>
                <w:bCs/>
                <w:sz w:val="22"/>
                <w:szCs w:val="22"/>
              </w:rPr>
            </w:pPr>
            <w:r w:rsidRPr="00071CDB">
              <w:rPr>
                <w:rFonts w:cs="Tahoma"/>
                <w:b/>
                <w:bCs/>
                <w:sz w:val="22"/>
                <w:szCs w:val="22"/>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r w:rsidR="005C2009" w:rsidRPr="00071CDB">
              <w:rPr>
                <w:rFonts w:cs="Tahoma"/>
                <w:b/>
                <w:bCs/>
                <w:sz w:val="22"/>
                <w:szCs w:val="22"/>
              </w:rPr>
              <w:t xml:space="preserve">, [ήτοι να δραστηριοποιούνται στον τομέα τεχνολογιών Πληροφορικής και Επικοινωνιών (ΤΠΕ)]  </w:t>
            </w:r>
          </w:p>
          <w:p w14:paraId="09025440" w14:textId="77777777" w:rsidR="00DF333B" w:rsidRPr="00071CDB" w:rsidRDefault="00DF333B" w:rsidP="006E26AF">
            <w:pPr>
              <w:pStyle w:val="Tabletext"/>
              <w:jc w:val="both"/>
              <w:rPr>
                <w:rFonts w:cs="Tahoma"/>
                <w:sz w:val="22"/>
                <w:szCs w:val="22"/>
                <w:lang w:eastAsia="el-GR"/>
              </w:rPr>
            </w:pPr>
            <w:r w:rsidRPr="00071CDB">
              <w:rPr>
                <w:rFonts w:cs="Tahoma"/>
                <w:sz w:val="22"/>
                <w:szCs w:val="22"/>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DF333B" w:rsidRPr="000E4996" w14:paraId="09E1954D" w14:textId="77777777" w:rsidTr="00C65DDC">
        <w:trPr>
          <w:trHeight w:val="135"/>
        </w:trPr>
        <w:tc>
          <w:tcPr>
            <w:tcW w:w="675" w:type="dxa"/>
          </w:tcPr>
          <w:p w14:paraId="3851E487" w14:textId="77777777" w:rsidR="00DF333B" w:rsidRPr="00071CDB" w:rsidRDefault="00DF333B" w:rsidP="00162B41">
            <w:pPr>
              <w:rPr>
                <w:rFonts w:ascii="Tahoma" w:hAnsi="Tahoma" w:cs="Tahoma"/>
                <w:lang w:val="el-GR"/>
              </w:rPr>
            </w:pPr>
            <w:r w:rsidRPr="00071CDB">
              <w:rPr>
                <w:rFonts w:ascii="Tahoma" w:hAnsi="Tahoma" w:cs="Tahoma"/>
                <w:lang w:val="el-GR"/>
              </w:rPr>
              <w:t>1.1</w:t>
            </w:r>
          </w:p>
        </w:tc>
        <w:tc>
          <w:tcPr>
            <w:tcW w:w="9180" w:type="dxa"/>
          </w:tcPr>
          <w:p w14:paraId="38B8DE9E" w14:textId="77777777" w:rsidR="00DF333B" w:rsidRPr="00071CDB" w:rsidRDefault="00DF333B" w:rsidP="006B53EF">
            <w:pPr>
              <w:autoSpaceDE w:val="0"/>
              <w:autoSpaceDN w:val="0"/>
              <w:adjustRightInd w:val="0"/>
              <w:jc w:val="both"/>
              <w:rPr>
                <w:rFonts w:ascii="Tahoma" w:hAnsi="Tahoma" w:cs="Tahoma"/>
                <w:lang w:val="el-GR"/>
              </w:rPr>
            </w:pPr>
            <w:r w:rsidRPr="00071CDB">
              <w:rPr>
                <w:rFonts w:ascii="Tahoma" w:hAnsi="Tahoma" w:cs="Tahoma"/>
                <w:lang w:val="el-GR"/>
              </w:rPr>
              <w:t>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2741297E" w14:textId="77777777" w:rsidR="00DF333B" w:rsidRPr="00071CDB" w:rsidRDefault="00DF333B" w:rsidP="006B53EF">
            <w:pPr>
              <w:autoSpaceDE w:val="0"/>
              <w:autoSpaceDN w:val="0"/>
              <w:adjustRightInd w:val="0"/>
              <w:jc w:val="both"/>
              <w:rPr>
                <w:rFonts w:ascii="Tahoma" w:hAnsi="Tahoma" w:cs="Tahoma"/>
                <w:lang w:val="el-GR"/>
              </w:rPr>
            </w:pPr>
            <w:r w:rsidRPr="00071CDB">
              <w:rPr>
                <w:rFonts w:ascii="Tahoma" w:hAnsi="Tahoma" w:cs="Tahoma"/>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tc>
      </w:tr>
      <w:tr w:rsidR="00DF333B" w:rsidRPr="000E4996" w14:paraId="7743CDE5" w14:textId="77777777" w:rsidTr="00162B41">
        <w:trPr>
          <w:trHeight w:val="1480"/>
        </w:trPr>
        <w:tc>
          <w:tcPr>
            <w:tcW w:w="675" w:type="dxa"/>
          </w:tcPr>
          <w:p w14:paraId="2E296C3D" w14:textId="77777777" w:rsidR="00DF333B" w:rsidRPr="00071CDB" w:rsidRDefault="00DF333B" w:rsidP="00DF333B">
            <w:pPr>
              <w:rPr>
                <w:rFonts w:ascii="Tahoma" w:hAnsi="Tahoma" w:cs="Tahoma"/>
              </w:rPr>
            </w:pPr>
            <w:r w:rsidRPr="00071CDB">
              <w:rPr>
                <w:rFonts w:ascii="Tahoma" w:hAnsi="Tahoma" w:cs="Tahoma"/>
                <w:lang w:val="el-GR"/>
              </w:rPr>
              <w:t>1.</w:t>
            </w:r>
            <w:r w:rsidRPr="00071CDB">
              <w:rPr>
                <w:rFonts w:ascii="Tahoma" w:hAnsi="Tahoma" w:cs="Tahoma"/>
              </w:rPr>
              <w:t>2</w:t>
            </w:r>
          </w:p>
        </w:tc>
        <w:tc>
          <w:tcPr>
            <w:tcW w:w="9180" w:type="dxa"/>
          </w:tcPr>
          <w:p w14:paraId="062A1BA8" w14:textId="77777777" w:rsidR="00DF333B" w:rsidRPr="00071CDB" w:rsidRDefault="00DF333B" w:rsidP="006B53EF">
            <w:pPr>
              <w:pStyle w:val="TabletextChar"/>
              <w:jc w:val="both"/>
              <w:rPr>
                <w:rFonts w:cs="Tahoma"/>
                <w:bCs/>
                <w:sz w:val="22"/>
                <w:szCs w:val="22"/>
                <w:lang w:eastAsia="zh-CN"/>
              </w:rPr>
            </w:pPr>
            <w:r w:rsidRPr="00071CDB">
              <w:rPr>
                <w:rFonts w:cs="Tahoma"/>
                <w:bCs/>
                <w:sz w:val="22"/>
                <w:szCs w:val="22"/>
                <w:lang w:eastAsia="zh-CN"/>
              </w:rPr>
              <w:t>Αναλυτική παρουσίαση των κάτωθι χαρακτηριστικών του υποψήφιου Αναδόχου:</w:t>
            </w:r>
          </w:p>
          <w:p w14:paraId="1873B80D" w14:textId="77777777" w:rsidR="00DF333B" w:rsidRPr="00071CDB" w:rsidRDefault="00DF333B" w:rsidP="006B53EF">
            <w:pPr>
              <w:numPr>
                <w:ilvl w:val="0"/>
                <w:numId w:val="25"/>
              </w:numPr>
              <w:ind w:left="470" w:hanging="357"/>
              <w:jc w:val="both"/>
              <w:rPr>
                <w:rFonts w:ascii="Tahoma" w:hAnsi="Tahoma" w:cs="Tahoma"/>
              </w:rPr>
            </w:pPr>
            <w:r w:rsidRPr="00071CDB">
              <w:rPr>
                <w:rFonts w:ascii="Tahoma" w:hAnsi="Tahoma" w:cs="Tahoma"/>
              </w:rPr>
              <w:t>επιχειρηματική δομή</w:t>
            </w:r>
          </w:p>
          <w:p w14:paraId="2A689128" w14:textId="77777777" w:rsidR="00DF333B" w:rsidRPr="00071CDB" w:rsidRDefault="00DF333B" w:rsidP="006B53EF">
            <w:pPr>
              <w:numPr>
                <w:ilvl w:val="0"/>
                <w:numId w:val="25"/>
              </w:numPr>
              <w:ind w:left="470" w:hanging="357"/>
              <w:jc w:val="both"/>
              <w:rPr>
                <w:rFonts w:ascii="Tahoma" w:hAnsi="Tahoma" w:cs="Tahoma"/>
              </w:rPr>
            </w:pPr>
            <w:r w:rsidRPr="00071CDB">
              <w:rPr>
                <w:rFonts w:ascii="Tahoma" w:hAnsi="Tahoma" w:cs="Tahoma"/>
              </w:rPr>
              <w:t>τομείς δραστηριότητας</w:t>
            </w:r>
          </w:p>
          <w:p w14:paraId="08957B7C" w14:textId="77777777" w:rsidR="00DF333B" w:rsidRPr="00071CDB" w:rsidRDefault="00DF333B" w:rsidP="006B53EF">
            <w:pPr>
              <w:numPr>
                <w:ilvl w:val="0"/>
                <w:numId w:val="25"/>
              </w:numPr>
              <w:ind w:left="470" w:hanging="357"/>
              <w:jc w:val="both"/>
              <w:rPr>
                <w:rFonts w:ascii="Tahoma" w:hAnsi="Tahoma" w:cs="Tahoma"/>
                <w:b/>
              </w:rPr>
            </w:pPr>
            <w:r w:rsidRPr="00071CDB">
              <w:rPr>
                <w:rFonts w:ascii="Tahoma" w:hAnsi="Tahoma" w:cs="Tahoma"/>
              </w:rPr>
              <w:t>προϊόντα και υπηρεσίες.</w:t>
            </w:r>
          </w:p>
          <w:p w14:paraId="69AEF041" w14:textId="77777777" w:rsidR="00DF333B" w:rsidRPr="00071CDB" w:rsidRDefault="00DF333B" w:rsidP="006B53EF">
            <w:pPr>
              <w:pStyle w:val="Tabletext"/>
              <w:jc w:val="both"/>
              <w:rPr>
                <w:rFonts w:cs="Tahoma"/>
                <w:sz w:val="22"/>
                <w:szCs w:val="22"/>
              </w:rPr>
            </w:pPr>
            <w:r w:rsidRPr="00071CDB">
              <w:rPr>
                <w:rFonts w:cs="Tahoma"/>
                <w:sz w:val="22"/>
                <w:szCs w:val="22"/>
              </w:rPr>
              <w:t xml:space="preserve">με σαφή αναφορά στις </w:t>
            </w:r>
            <w:r w:rsidR="005E74BE" w:rsidRPr="00071CDB">
              <w:rPr>
                <w:rFonts w:cs="Tahoma"/>
                <w:sz w:val="22"/>
                <w:szCs w:val="22"/>
              </w:rPr>
              <w:t xml:space="preserve">οργανωτικές </w:t>
            </w:r>
            <w:r w:rsidRPr="00071CDB">
              <w:rPr>
                <w:rFonts w:cs="Tahoma"/>
                <w:sz w:val="22"/>
                <w:szCs w:val="22"/>
              </w:rPr>
              <w:t>οντότητες (π.χ. Τμήματα, Μονάδες, Υπηρεσίες) οι οποίες καλύπτουν την ανωτέρω</w:t>
            </w:r>
            <w:r w:rsidR="005C2009" w:rsidRPr="00071CDB">
              <w:rPr>
                <w:rFonts w:cs="Tahoma"/>
                <w:sz w:val="22"/>
                <w:szCs w:val="22"/>
              </w:rPr>
              <w:t xml:space="preserve"> Ελάχιστη Προϋπόθεση Συμμετοχής περί</w:t>
            </w:r>
            <w:r w:rsidR="005C2009" w:rsidRPr="00071CDB">
              <w:rPr>
                <w:rFonts w:cs="Tahoma"/>
                <w:b/>
                <w:sz w:val="22"/>
                <w:szCs w:val="22"/>
              </w:rPr>
              <w:t xml:space="preserve"> </w:t>
            </w:r>
            <w:r w:rsidR="005C2009" w:rsidRPr="00071CDB">
              <w:rPr>
                <w:rFonts w:cs="Tahoma"/>
                <w:sz w:val="22"/>
                <w:szCs w:val="22"/>
              </w:rPr>
              <w:t xml:space="preserve">δραστηριοποίησης </w:t>
            </w:r>
            <w:r w:rsidR="005C2009" w:rsidRPr="00071CDB">
              <w:rPr>
                <w:rFonts w:cs="Tahoma"/>
                <w:b/>
                <w:sz w:val="22"/>
                <w:szCs w:val="22"/>
              </w:rPr>
              <w:t>στον τομέα Τεχνολ</w:t>
            </w:r>
            <w:r w:rsidR="005E74BE" w:rsidRPr="00071CDB">
              <w:rPr>
                <w:rFonts w:cs="Tahoma"/>
                <w:b/>
                <w:sz w:val="22"/>
                <w:szCs w:val="22"/>
              </w:rPr>
              <w:t>ογ</w:t>
            </w:r>
            <w:r w:rsidR="005C2009" w:rsidRPr="00071CDB">
              <w:rPr>
                <w:rFonts w:cs="Tahoma"/>
                <w:b/>
                <w:sz w:val="22"/>
                <w:szCs w:val="22"/>
              </w:rPr>
              <w:t>ιών Πληροφορικής και Επικοινωνιών</w:t>
            </w:r>
            <w:r w:rsidR="005E74BE" w:rsidRPr="00071CDB">
              <w:rPr>
                <w:rFonts w:cs="Tahoma"/>
                <w:b/>
                <w:sz w:val="22"/>
                <w:szCs w:val="22"/>
              </w:rPr>
              <w:t xml:space="preserve"> (ΤΠΕ)</w:t>
            </w:r>
            <w:r w:rsidR="005C2009" w:rsidRPr="00071CDB">
              <w:rPr>
                <w:rFonts w:cs="Tahoma"/>
                <w:sz w:val="22"/>
                <w:szCs w:val="22"/>
              </w:rPr>
              <w:t xml:space="preserve"> </w:t>
            </w:r>
          </w:p>
        </w:tc>
      </w:tr>
    </w:tbl>
    <w:p w14:paraId="7F3EB3B0" w14:textId="77777777" w:rsidR="00DF333B" w:rsidRPr="00071CDB" w:rsidRDefault="00DF333B" w:rsidP="00DF333B">
      <w:pPr>
        <w:rPr>
          <w:rFonts w:ascii="Tahoma" w:hAnsi="Tahoma" w:cs="Tahoma"/>
          <w:b/>
          <w:lang w:val="el-GR"/>
        </w:rPr>
      </w:pPr>
    </w:p>
    <w:p w14:paraId="23805D8D" w14:textId="77777777" w:rsidR="00DF333B" w:rsidRPr="00071CDB" w:rsidRDefault="00DF333B" w:rsidP="006B53EF">
      <w:pPr>
        <w:spacing w:after="120"/>
        <w:jc w:val="both"/>
        <w:rPr>
          <w:rFonts w:ascii="Tahoma" w:hAnsi="Tahoma" w:cs="Tahoma"/>
          <w:bCs/>
          <w:lang w:val="el-GR"/>
        </w:rPr>
      </w:pPr>
      <w:bookmarkStart w:id="91" w:name="_Hlk35424944"/>
      <w:r w:rsidRPr="00071CDB">
        <w:rPr>
          <w:rFonts w:ascii="Tahoma" w:hAnsi="Tahoma" w:cs="Tahoma"/>
          <w:bCs/>
          <w:lang w:val="el-GR"/>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91"/>
    <w:p w14:paraId="0E91B262" w14:textId="77777777" w:rsidR="00DF333B" w:rsidRPr="00071CDB" w:rsidRDefault="00DF333B" w:rsidP="006B53EF">
      <w:pPr>
        <w:spacing w:after="120"/>
        <w:jc w:val="both"/>
        <w:rPr>
          <w:rFonts w:ascii="Tahoma" w:hAnsi="Tahoma" w:cs="Tahoma"/>
          <w:lang w:val="el-GR"/>
        </w:rPr>
      </w:pPr>
    </w:p>
    <w:p w14:paraId="06750A02" w14:textId="77777777" w:rsidR="00DF333B" w:rsidRPr="00071CDB" w:rsidRDefault="00DF333B" w:rsidP="006B53EF">
      <w:pPr>
        <w:spacing w:after="120"/>
        <w:jc w:val="both"/>
        <w:rPr>
          <w:rFonts w:ascii="Tahoma" w:hAnsi="Tahoma" w:cs="Tahoma"/>
          <w:b/>
          <w:lang w:val="el-GR"/>
        </w:rPr>
      </w:pPr>
      <w:r w:rsidRPr="00071CDB">
        <w:rPr>
          <w:rFonts w:ascii="Tahoma" w:hAnsi="Tahoma" w:cs="Tahoma"/>
          <w:b/>
          <w:bCs/>
          <w:lang w:val="el-GR"/>
        </w:rPr>
        <w:t>Β.3.</w:t>
      </w:r>
      <w:r w:rsidRPr="00071CDB">
        <w:rPr>
          <w:rFonts w:ascii="Tahoma" w:hAnsi="Tahoma" w:cs="Tahoma"/>
          <w:b/>
          <w:lang w:val="el-GR"/>
        </w:rPr>
        <w:t xml:space="preserve"> Για την απόδειξη της οικονομικής και χρηματοοικονομικής επάρκειας της παραγράφου</w:t>
      </w:r>
      <w:r w:rsidR="00DE0A4B" w:rsidRPr="00071CDB">
        <w:rPr>
          <w:rFonts w:ascii="Tahoma" w:hAnsi="Tahoma" w:cs="Tahoma"/>
          <w:b/>
          <w:lang w:val="el-GR"/>
        </w:rPr>
        <w:t xml:space="preserve"> 2.2.5 </w:t>
      </w:r>
      <w:bookmarkStart w:id="92" w:name="_Hlk67663592"/>
      <w:r w:rsidRPr="00071CDB">
        <w:rPr>
          <w:rFonts w:ascii="Tahoma" w:hAnsi="Tahoma" w:cs="Tahoma"/>
          <w:b/>
          <w:lang w:val="el-GR"/>
        </w:rPr>
        <w:t>οι οικονομικοί φορείς 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F333B" w:rsidRPr="000E4996" w14:paraId="7AE489E5" w14:textId="77777777" w:rsidTr="00162B41">
        <w:trPr>
          <w:trHeight w:val="711"/>
        </w:trPr>
        <w:tc>
          <w:tcPr>
            <w:tcW w:w="675" w:type="dxa"/>
            <w:shd w:val="clear" w:color="auto" w:fill="D9D9D9"/>
          </w:tcPr>
          <w:bookmarkEnd w:id="92"/>
          <w:p w14:paraId="530DAF3D" w14:textId="77777777" w:rsidR="00DF333B" w:rsidRPr="00071CDB" w:rsidRDefault="00DF333B" w:rsidP="00162B41">
            <w:pPr>
              <w:rPr>
                <w:rFonts w:ascii="Tahoma" w:hAnsi="Tahoma" w:cs="Tahoma"/>
                <w:b/>
              </w:rPr>
            </w:pPr>
            <w:r w:rsidRPr="00071CDB">
              <w:rPr>
                <w:rFonts w:ascii="Tahoma" w:hAnsi="Tahoma" w:cs="Tahoma"/>
                <w:b/>
                <w:lang w:val="el-GR"/>
              </w:rPr>
              <w:t>2</w:t>
            </w:r>
            <w:r w:rsidRPr="00071CDB">
              <w:rPr>
                <w:rFonts w:ascii="Tahoma" w:hAnsi="Tahoma" w:cs="Tahoma"/>
                <w:b/>
              </w:rPr>
              <w:t>.</w:t>
            </w:r>
          </w:p>
        </w:tc>
        <w:tc>
          <w:tcPr>
            <w:tcW w:w="9180" w:type="dxa"/>
            <w:shd w:val="clear" w:color="auto" w:fill="D9D9D9"/>
          </w:tcPr>
          <w:p w14:paraId="4F08A00F" w14:textId="221FA08E" w:rsidR="00DF333B" w:rsidRPr="00071CDB" w:rsidRDefault="00DF333B" w:rsidP="006B53EF">
            <w:pPr>
              <w:autoSpaceDE w:val="0"/>
              <w:autoSpaceDN w:val="0"/>
              <w:adjustRightInd w:val="0"/>
              <w:jc w:val="both"/>
              <w:rPr>
                <w:rFonts w:ascii="Tahoma" w:hAnsi="Tahoma" w:cs="Tahoma"/>
                <w:lang w:val="el-GR"/>
              </w:rPr>
            </w:pPr>
            <w:r w:rsidRPr="00071CDB">
              <w:rPr>
                <w:rFonts w:ascii="Tahoma" w:hAnsi="Tahoma" w:cs="Tahoma"/>
                <w:b/>
                <w:lang w:val="el-GR" w:eastAsia="el-GR"/>
              </w:rPr>
              <w:t xml:space="preserve">Οι οικονομικοί φορείς που συμμετέχουν στη διαδικασία σύναψης της παρούσας απαιτείται να έχουν μέσο γενικό ετήσιο κύκλο εργασιών για τις τρεις τελευταίες </w:t>
            </w:r>
            <w:r w:rsidR="002F25B3">
              <w:rPr>
                <w:rFonts w:ascii="Tahoma" w:hAnsi="Tahoma" w:cs="Tahoma"/>
                <w:b/>
                <w:lang w:val="el-GR" w:eastAsia="el-GR"/>
              </w:rPr>
              <w:t xml:space="preserve">διαχειριστικές </w:t>
            </w:r>
            <w:r w:rsidRPr="00071CDB">
              <w:rPr>
                <w:rFonts w:ascii="Tahoma" w:hAnsi="Tahoma" w:cs="Tahoma"/>
                <w:b/>
                <w:lang w:val="el-GR" w:eastAsia="el-GR"/>
              </w:rPr>
              <w:t xml:space="preserve">χρήσεις </w:t>
            </w:r>
            <w:r w:rsidR="009901E8" w:rsidRPr="00071CDB">
              <w:rPr>
                <w:rFonts w:ascii="Tahoma" w:hAnsi="Tahoma" w:cs="Tahoma"/>
                <w:b/>
                <w:lang w:val="el-GR" w:eastAsia="el-GR"/>
              </w:rPr>
              <w:t>(20</w:t>
            </w:r>
            <w:r w:rsidR="002F25B3">
              <w:rPr>
                <w:rFonts w:ascii="Tahoma" w:hAnsi="Tahoma" w:cs="Tahoma"/>
                <w:b/>
                <w:lang w:val="el-GR" w:eastAsia="el-GR"/>
              </w:rPr>
              <w:t>20</w:t>
            </w:r>
            <w:r w:rsidR="009901E8" w:rsidRPr="00071CDB">
              <w:rPr>
                <w:rFonts w:ascii="Tahoma" w:hAnsi="Tahoma" w:cs="Tahoma"/>
                <w:b/>
                <w:lang w:val="el-GR" w:eastAsia="el-GR"/>
              </w:rPr>
              <w:t>-202</w:t>
            </w:r>
            <w:r w:rsidR="002F25B3">
              <w:rPr>
                <w:rFonts w:ascii="Tahoma" w:hAnsi="Tahoma" w:cs="Tahoma"/>
                <w:b/>
                <w:lang w:val="el-GR" w:eastAsia="el-GR"/>
              </w:rPr>
              <w:t>1</w:t>
            </w:r>
            <w:r w:rsidR="009901E8" w:rsidRPr="00071CDB">
              <w:rPr>
                <w:rFonts w:ascii="Tahoma" w:hAnsi="Tahoma" w:cs="Tahoma"/>
                <w:b/>
                <w:lang w:val="el-GR" w:eastAsia="el-GR"/>
              </w:rPr>
              <w:t>-202</w:t>
            </w:r>
            <w:r w:rsidR="002F25B3">
              <w:rPr>
                <w:rFonts w:ascii="Tahoma" w:hAnsi="Tahoma" w:cs="Tahoma"/>
                <w:b/>
                <w:lang w:val="el-GR" w:eastAsia="el-GR"/>
              </w:rPr>
              <w:t>2</w:t>
            </w:r>
            <w:r w:rsidR="009901E8" w:rsidRPr="00071CDB">
              <w:rPr>
                <w:rFonts w:ascii="Tahoma" w:hAnsi="Tahoma" w:cs="Tahoma"/>
                <w:b/>
                <w:lang w:val="el-GR" w:eastAsia="el-GR"/>
              </w:rPr>
              <w:t xml:space="preserve">) </w:t>
            </w:r>
            <w:r w:rsidRPr="00071CDB">
              <w:rPr>
                <w:rFonts w:ascii="Tahoma" w:hAnsi="Tahoma" w:cs="Tahoma"/>
                <w:b/>
                <w:lang w:val="el-GR" w:eastAsia="el-GR"/>
              </w:rPr>
              <w:t xml:space="preserve">ή, τις οικονομικές χρήσεις κατά τις οποίες ο οικονομικός φορέας δραστηριοποιείται, αν είναι λιγότερες από τρεις, </w:t>
            </w:r>
            <w:r w:rsidR="001C5365" w:rsidRPr="00071CDB">
              <w:rPr>
                <w:rFonts w:ascii="Tahoma" w:hAnsi="Tahoma" w:cs="Tahoma"/>
                <w:b/>
                <w:lang w:val="el-GR" w:eastAsia="el-GR"/>
              </w:rPr>
              <w:t>συνολικ</w:t>
            </w:r>
            <w:r w:rsidR="0061084E" w:rsidRPr="00071CDB">
              <w:rPr>
                <w:rFonts w:ascii="Tahoma" w:hAnsi="Tahoma" w:cs="Tahoma"/>
                <w:b/>
                <w:lang w:val="el-GR" w:eastAsia="el-GR"/>
              </w:rPr>
              <w:t xml:space="preserve">ά μεγαλύτερο από το </w:t>
            </w:r>
            <w:r w:rsidR="00F90D4A" w:rsidRPr="00071CDB">
              <w:rPr>
                <w:rFonts w:ascii="Tahoma" w:hAnsi="Tahoma" w:cs="Tahoma"/>
                <w:b/>
                <w:lang w:val="el-GR" w:eastAsia="el-GR"/>
              </w:rPr>
              <w:t xml:space="preserve">200 </w:t>
            </w:r>
            <w:r w:rsidR="001C5365" w:rsidRPr="00071CDB">
              <w:rPr>
                <w:rFonts w:ascii="Tahoma" w:hAnsi="Tahoma" w:cs="Tahoma"/>
                <w:b/>
                <w:lang w:val="el-GR" w:eastAsia="el-GR"/>
              </w:rPr>
              <w:t xml:space="preserve">% </w:t>
            </w:r>
            <w:r w:rsidRPr="00071CDB">
              <w:rPr>
                <w:rFonts w:ascii="Tahoma" w:hAnsi="Tahoma" w:cs="Tahoma"/>
                <w:b/>
                <w:lang w:val="el-GR" w:eastAsia="el-GR"/>
              </w:rPr>
              <w:t>του προϋπολογισμού του υπό ανάθεση Έργου, για το οποίο υποβάλλει προσφορά.</w:t>
            </w:r>
            <w:r w:rsidRPr="00071CDB">
              <w:rPr>
                <w:rFonts w:ascii="Tahoma" w:hAnsi="Tahoma" w:cs="Tahoma"/>
                <w:lang w:val="el-GR"/>
              </w:rPr>
              <w:t xml:space="preserve"> </w:t>
            </w:r>
          </w:p>
          <w:p w14:paraId="18F144AE" w14:textId="77777777" w:rsidR="00DF333B" w:rsidRPr="00071CDB" w:rsidRDefault="00DF333B" w:rsidP="006B53EF">
            <w:pPr>
              <w:autoSpaceDE w:val="0"/>
              <w:autoSpaceDN w:val="0"/>
              <w:adjustRightInd w:val="0"/>
              <w:jc w:val="both"/>
              <w:rPr>
                <w:rFonts w:ascii="Tahoma" w:hAnsi="Tahoma" w:cs="Tahoma"/>
                <w:lang w:val="el-GR" w:eastAsia="el-GR"/>
              </w:rPr>
            </w:pPr>
            <w:r w:rsidRPr="00071CDB">
              <w:rPr>
                <w:rFonts w:ascii="Tahoma" w:hAnsi="Tahoma" w:cs="Tahoma"/>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DF333B" w:rsidRPr="000E4996" w14:paraId="400A7A2F" w14:textId="77777777" w:rsidTr="00162B41">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2C8B095C" w14:textId="77777777" w:rsidR="00DF333B" w:rsidRPr="00071CDB" w:rsidRDefault="00DF333B" w:rsidP="00162B41">
            <w:pPr>
              <w:rPr>
                <w:rFonts w:ascii="Tahoma" w:hAnsi="Tahoma" w:cs="Tahoma"/>
                <w:b/>
                <w:lang w:val="el-GR"/>
              </w:rPr>
            </w:pPr>
            <w:r w:rsidRPr="00071CDB">
              <w:rPr>
                <w:rFonts w:ascii="Tahoma" w:hAnsi="Tahoma" w:cs="Tahoma"/>
                <w:b/>
                <w:lang w:val="el-GR"/>
              </w:rPr>
              <w:lastRenderedPageBreak/>
              <w:t>2.1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6CF2C8F0" w14:textId="7498BEDF" w:rsidR="00DF333B" w:rsidRPr="00071CDB" w:rsidRDefault="00DF333B" w:rsidP="006B53EF">
            <w:pPr>
              <w:jc w:val="both"/>
              <w:rPr>
                <w:rFonts w:ascii="Tahoma" w:hAnsi="Tahoma" w:cs="Tahoma"/>
                <w:lang w:val="el-GR"/>
              </w:rPr>
            </w:pPr>
            <w:r w:rsidRPr="00071CDB">
              <w:rPr>
                <w:rFonts w:ascii="Tahoma" w:hAnsi="Tahoma" w:cs="Tahoma"/>
                <w:lang w:val="el-GR"/>
              </w:rPr>
              <w:t>Ισολογισμούς σύμφωνα με την περί εταιρειών νομοθεσία της χώρας όπου είναι εγκατεστημένοι, των τελευταίων τριών (3) κλεισμένων διαχειριστικών χρήσεων</w:t>
            </w:r>
            <w:r w:rsidR="009901E8" w:rsidRPr="00071CDB">
              <w:rPr>
                <w:rFonts w:ascii="Tahoma" w:hAnsi="Tahoma" w:cs="Tahoma"/>
                <w:lang w:val="el-GR"/>
              </w:rPr>
              <w:t xml:space="preserve"> </w:t>
            </w:r>
            <w:r w:rsidR="009901E8" w:rsidRPr="00071CDB">
              <w:rPr>
                <w:rFonts w:ascii="Tahoma" w:hAnsi="Tahoma" w:cs="Tahoma"/>
                <w:b/>
                <w:lang w:val="el-GR" w:eastAsia="el-GR"/>
              </w:rPr>
              <w:t xml:space="preserve"> </w:t>
            </w:r>
            <w:r w:rsidR="009901E8" w:rsidRPr="00071CDB">
              <w:rPr>
                <w:rFonts w:ascii="Tahoma" w:hAnsi="Tahoma" w:cs="Tahoma"/>
                <w:lang w:val="el-GR" w:eastAsia="el-GR"/>
              </w:rPr>
              <w:t>(20</w:t>
            </w:r>
            <w:r w:rsidR="002F25B3">
              <w:rPr>
                <w:rFonts w:ascii="Tahoma" w:hAnsi="Tahoma" w:cs="Tahoma"/>
                <w:lang w:val="el-GR" w:eastAsia="el-GR"/>
              </w:rPr>
              <w:t>20</w:t>
            </w:r>
            <w:r w:rsidR="009901E8" w:rsidRPr="00071CDB">
              <w:rPr>
                <w:rFonts w:ascii="Tahoma" w:hAnsi="Tahoma" w:cs="Tahoma"/>
                <w:lang w:val="el-GR" w:eastAsia="el-GR"/>
              </w:rPr>
              <w:t>-202</w:t>
            </w:r>
            <w:r w:rsidR="002F25B3">
              <w:rPr>
                <w:rFonts w:ascii="Tahoma" w:hAnsi="Tahoma" w:cs="Tahoma"/>
                <w:lang w:val="el-GR" w:eastAsia="el-GR"/>
              </w:rPr>
              <w:t>1</w:t>
            </w:r>
            <w:r w:rsidR="009901E8" w:rsidRPr="00071CDB">
              <w:rPr>
                <w:rFonts w:ascii="Tahoma" w:hAnsi="Tahoma" w:cs="Tahoma"/>
                <w:lang w:val="el-GR" w:eastAsia="el-GR"/>
              </w:rPr>
              <w:t>-202</w:t>
            </w:r>
            <w:r w:rsidR="002F25B3">
              <w:rPr>
                <w:rFonts w:ascii="Tahoma" w:hAnsi="Tahoma" w:cs="Tahoma"/>
                <w:lang w:val="el-GR" w:eastAsia="el-GR"/>
              </w:rPr>
              <w:t>2</w:t>
            </w:r>
            <w:r w:rsidR="009901E8" w:rsidRPr="00071CDB">
              <w:rPr>
                <w:rFonts w:ascii="Tahoma" w:hAnsi="Tahoma" w:cs="Tahoma"/>
                <w:lang w:val="el-GR" w:eastAsia="el-GR"/>
              </w:rPr>
              <w:t>)</w:t>
            </w:r>
            <w:r w:rsidRPr="00071CDB">
              <w:rPr>
                <w:rFonts w:ascii="Tahoma" w:hAnsi="Tahoma" w:cs="Tahoma"/>
                <w:lang w:val="el-GR"/>
              </w:rPr>
              <w:t>, σε περίπτωση που υποχρεού</w:t>
            </w:r>
            <w:r w:rsidR="002F25B3">
              <w:rPr>
                <w:rFonts w:ascii="Tahoma" w:hAnsi="Tahoma" w:cs="Tahoma"/>
                <w:lang w:val="el-GR"/>
              </w:rPr>
              <w:t>ν</w:t>
            </w:r>
            <w:r w:rsidRPr="00071CDB">
              <w:rPr>
                <w:rFonts w:ascii="Tahoma" w:hAnsi="Tahoma" w:cs="Tahoma"/>
                <w:lang w:val="el-GR"/>
              </w:rPr>
              <w:t>ται στην έκδοση Ισολογισμών ή φορολογικά έγγραφα για την επιβεβαίωση του κύκλου εργασιών του</w:t>
            </w:r>
            <w:r w:rsidR="002F25B3">
              <w:rPr>
                <w:rFonts w:ascii="Tahoma" w:hAnsi="Tahoma" w:cs="Tahoma"/>
                <w:lang w:val="el-GR"/>
              </w:rPr>
              <w:t>ς</w:t>
            </w:r>
            <w:r w:rsidRPr="00071CDB">
              <w:rPr>
                <w:rFonts w:ascii="Tahoma" w:hAnsi="Tahoma" w:cs="Tahoma"/>
                <w:lang w:val="el-GR"/>
              </w:rPr>
              <w:t xml:space="preserve"> ή Ένορκη Βεβαίωση του συνολικού ύψους του ετήσιου κύκλου εργασιών, σε περίπτωση που δεν υποχρεούται στην έκδοση Ισολογισμών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2.2.5. </w:t>
            </w:r>
          </w:p>
          <w:p w14:paraId="39139A12" w14:textId="77777777" w:rsidR="00DF333B" w:rsidRPr="00071CDB" w:rsidRDefault="00DF333B" w:rsidP="006B53EF">
            <w:pPr>
              <w:jc w:val="both"/>
              <w:rPr>
                <w:rFonts w:ascii="Tahoma" w:hAnsi="Tahoma" w:cs="Tahoma"/>
                <w:lang w:val="el-GR"/>
              </w:rPr>
            </w:pPr>
            <w:r w:rsidRPr="00071CDB">
              <w:rPr>
                <w:rFonts w:ascii="Tahoma" w:eastAsia="Calibri" w:hAnsi="Tahoma" w:cs="Tahoma"/>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tc>
      </w:tr>
    </w:tbl>
    <w:p w14:paraId="6CFE2826" w14:textId="77777777" w:rsidR="00DF333B" w:rsidRPr="00071CDB" w:rsidRDefault="00DF333B" w:rsidP="00DF333B">
      <w:pPr>
        <w:rPr>
          <w:rFonts w:ascii="Tahoma" w:hAnsi="Tahoma" w:cs="Tahoma"/>
          <w:b/>
          <w:lang w:val="el-GR"/>
        </w:rPr>
      </w:pPr>
    </w:p>
    <w:p w14:paraId="25542F56" w14:textId="77777777" w:rsidR="003043ED" w:rsidRPr="00071CDB" w:rsidRDefault="003043ED" w:rsidP="00DF333B">
      <w:pPr>
        <w:rPr>
          <w:rFonts w:ascii="Tahoma" w:hAnsi="Tahoma" w:cs="Tahoma"/>
          <w:b/>
          <w:lang w:val="el-GR"/>
        </w:rPr>
      </w:pPr>
    </w:p>
    <w:p w14:paraId="465EF037" w14:textId="77777777" w:rsidR="00DF333B" w:rsidRPr="00071CDB" w:rsidRDefault="00DF333B" w:rsidP="006B53EF">
      <w:pPr>
        <w:spacing w:after="120"/>
        <w:jc w:val="both"/>
        <w:rPr>
          <w:rFonts w:ascii="Tahoma" w:hAnsi="Tahoma" w:cs="Tahoma"/>
          <w:b/>
          <w:lang w:val="el-GR"/>
        </w:rPr>
      </w:pPr>
      <w:r w:rsidRPr="00071CDB">
        <w:rPr>
          <w:rFonts w:ascii="Tahoma" w:hAnsi="Tahoma" w:cs="Tahoma"/>
          <w:b/>
          <w:bCs/>
          <w:lang w:val="el-GR"/>
        </w:rPr>
        <w:t xml:space="preserve">Β.4. </w:t>
      </w:r>
      <w:r w:rsidRPr="00071CDB">
        <w:rPr>
          <w:rFonts w:ascii="Tahoma" w:hAnsi="Tahoma" w:cs="Tahoma"/>
          <w:b/>
          <w:lang w:val="el-GR"/>
        </w:rPr>
        <w:t>Για την απόδειξη της τεχνικής ικανότητας της παραγράφου</w:t>
      </w:r>
      <w:r w:rsidR="00DE0A4B" w:rsidRPr="00071CDB">
        <w:rPr>
          <w:rFonts w:ascii="Tahoma" w:hAnsi="Tahoma" w:cs="Tahoma"/>
          <w:b/>
          <w:lang w:val="el-GR"/>
        </w:rPr>
        <w:t xml:space="preserve"> 2.2.6 </w:t>
      </w:r>
      <w:r w:rsidRPr="00071CDB">
        <w:rPr>
          <w:rFonts w:ascii="Tahoma" w:hAnsi="Tahoma" w:cs="Tahoma"/>
          <w:b/>
          <w:lang w:val="el-GR"/>
        </w:rPr>
        <w:t>οι οικονομικοί φορείς 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F333B" w:rsidRPr="000E4996" w14:paraId="2FCBCE51" w14:textId="77777777" w:rsidTr="00162B41">
        <w:trPr>
          <w:trHeight w:val="758"/>
        </w:trPr>
        <w:tc>
          <w:tcPr>
            <w:tcW w:w="675" w:type="dxa"/>
            <w:shd w:val="clear" w:color="auto" w:fill="D9D9D9"/>
          </w:tcPr>
          <w:p w14:paraId="4332462C" w14:textId="77777777" w:rsidR="00DF333B" w:rsidRPr="00071CDB" w:rsidRDefault="00DF333B" w:rsidP="00162B41">
            <w:pPr>
              <w:rPr>
                <w:rFonts w:ascii="Tahoma" w:hAnsi="Tahoma" w:cs="Tahoma"/>
                <w:b/>
                <w:lang w:val="el-GR"/>
              </w:rPr>
            </w:pPr>
            <w:r w:rsidRPr="00071CDB">
              <w:rPr>
                <w:rFonts w:ascii="Tahoma" w:hAnsi="Tahoma" w:cs="Tahoma"/>
                <w:b/>
                <w:lang w:val="el-GR"/>
              </w:rPr>
              <w:t>3</w:t>
            </w:r>
          </w:p>
        </w:tc>
        <w:tc>
          <w:tcPr>
            <w:tcW w:w="9180" w:type="dxa"/>
            <w:shd w:val="clear" w:color="auto" w:fill="D9D9D9"/>
          </w:tcPr>
          <w:p w14:paraId="7ABAD7CE" w14:textId="77777777" w:rsidR="00DF333B" w:rsidRPr="00071CDB" w:rsidRDefault="00DF333B" w:rsidP="00E50E7C">
            <w:pPr>
              <w:pStyle w:val="Tabletext"/>
              <w:jc w:val="both"/>
              <w:rPr>
                <w:rFonts w:cs="Tahoma"/>
                <w:b/>
                <w:bCs/>
                <w:sz w:val="22"/>
                <w:szCs w:val="22"/>
              </w:rPr>
            </w:pPr>
            <w:r w:rsidRPr="00071CDB">
              <w:rPr>
                <w:rFonts w:cs="Tahoma"/>
                <w:b/>
                <w:bCs/>
                <w:sz w:val="22"/>
                <w:szCs w:val="22"/>
                <w:lang w:eastAsia="el-GR"/>
              </w:rPr>
              <w:t xml:space="preserve">Οι οικονομικοί φορείς που συμμετέχουν στη διαδικασία σύναψης της παρούσας απαιτείται </w:t>
            </w:r>
            <w:r w:rsidRPr="00071CDB">
              <w:rPr>
                <w:rFonts w:cs="Tahoma"/>
                <w:b/>
                <w:sz w:val="22"/>
                <w:szCs w:val="22"/>
                <w:lang w:eastAsia="el-GR"/>
              </w:rPr>
              <w:t>ν</w:t>
            </w:r>
            <w:r w:rsidRPr="00071CDB">
              <w:rPr>
                <w:rFonts w:cs="Tahoma"/>
                <w:b/>
                <w:sz w:val="22"/>
                <w:szCs w:val="22"/>
              </w:rPr>
              <w:t xml:space="preserve">α διαθέτουν την κατάλληλα τεκμηριωμένη και αποδεδειγμένη </w:t>
            </w:r>
            <w:r w:rsidR="005D7C25" w:rsidRPr="00071CDB">
              <w:rPr>
                <w:rFonts w:cs="Tahoma"/>
                <w:b/>
                <w:sz w:val="22"/>
                <w:szCs w:val="22"/>
              </w:rPr>
              <w:t xml:space="preserve">τεχνική </w:t>
            </w:r>
            <w:r w:rsidRPr="00071CDB">
              <w:rPr>
                <w:rFonts w:cs="Tahoma"/>
                <w:b/>
                <w:sz w:val="22"/>
                <w:szCs w:val="22"/>
              </w:rPr>
              <w:t xml:space="preserve"> ικανότητα στην υλοποίηση έργων αντίστοιχου μεγέθους και πολυπλοκότητας με το υπό ανάθεση Έργο σύμφωνα με την παρ.</w:t>
            </w:r>
            <w:r w:rsidR="00DE0A4B" w:rsidRPr="00071CDB">
              <w:rPr>
                <w:rFonts w:cs="Tahoma"/>
                <w:b/>
                <w:sz w:val="22"/>
                <w:szCs w:val="22"/>
              </w:rPr>
              <w:t xml:space="preserve"> 2.2.6.1 </w:t>
            </w:r>
          </w:p>
          <w:p w14:paraId="6CF5E129" w14:textId="77777777" w:rsidR="00DF333B" w:rsidRPr="00071CDB" w:rsidRDefault="00DF333B" w:rsidP="006B53EF">
            <w:pPr>
              <w:autoSpaceDE w:val="0"/>
              <w:autoSpaceDN w:val="0"/>
              <w:adjustRightInd w:val="0"/>
              <w:jc w:val="both"/>
              <w:rPr>
                <w:rFonts w:ascii="Tahoma" w:hAnsi="Tahoma" w:cs="Tahoma"/>
                <w:lang w:val="el-GR"/>
              </w:rPr>
            </w:pPr>
            <w:r w:rsidRPr="00071CDB">
              <w:rPr>
                <w:rFonts w:ascii="Tahoma" w:hAnsi="Tahoma" w:cs="Tahoma"/>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DF333B" w:rsidRPr="000E4996" w14:paraId="7083DD8F" w14:textId="77777777" w:rsidTr="00162B41">
        <w:tc>
          <w:tcPr>
            <w:tcW w:w="675" w:type="dxa"/>
          </w:tcPr>
          <w:p w14:paraId="38B6CCF9" w14:textId="77777777" w:rsidR="00DF333B" w:rsidRPr="00071CDB" w:rsidRDefault="00DF333B" w:rsidP="00162B41">
            <w:pPr>
              <w:rPr>
                <w:rFonts w:ascii="Tahoma" w:hAnsi="Tahoma" w:cs="Tahoma"/>
              </w:rPr>
            </w:pPr>
            <w:r w:rsidRPr="00071CDB">
              <w:rPr>
                <w:rFonts w:ascii="Tahoma" w:hAnsi="Tahoma" w:cs="Tahoma"/>
                <w:lang w:val="el-GR"/>
              </w:rPr>
              <w:t>3</w:t>
            </w:r>
            <w:r w:rsidRPr="00071CDB">
              <w:rPr>
                <w:rFonts w:ascii="Tahoma" w:hAnsi="Tahoma" w:cs="Tahoma"/>
              </w:rPr>
              <w:t>.1</w:t>
            </w:r>
          </w:p>
        </w:tc>
        <w:tc>
          <w:tcPr>
            <w:tcW w:w="9180" w:type="dxa"/>
          </w:tcPr>
          <w:p w14:paraId="57E2343D" w14:textId="77777777" w:rsidR="00DF333B" w:rsidRPr="00071CDB" w:rsidRDefault="00DF333B" w:rsidP="00E50E7C">
            <w:pPr>
              <w:pStyle w:val="Tabletext"/>
              <w:jc w:val="both"/>
              <w:rPr>
                <w:rFonts w:cs="Tahoma"/>
                <w:sz w:val="22"/>
                <w:szCs w:val="22"/>
              </w:rPr>
            </w:pPr>
            <w:r w:rsidRPr="00071CDB">
              <w:rPr>
                <w:rFonts w:cs="Tahoma"/>
                <w:sz w:val="22"/>
                <w:szCs w:val="22"/>
              </w:rPr>
              <w:t xml:space="preserve">Κατάλογο των κυριότερων συναφών έργων </w:t>
            </w:r>
            <w:r w:rsidR="001C5365" w:rsidRPr="00071CDB">
              <w:rPr>
                <w:rFonts w:cs="Tahoma"/>
                <w:b/>
                <w:sz w:val="22"/>
                <w:szCs w:val="22"/>
              </w:rPr>
              <w:t xml:space="preserve">που </w:t>
            </w:r>
            <w:r w:rsidR="005D7C25" w:rsidRPr="00071CDB">
              <w:rPr>
                <w:rFonts w:cs="Tahoma"/>
                <w:b/>
                <w:sz w:val="22"/>
                <w:szCs w:val="22"/>
              </w:rPr>
              <w:t>εκτέλεσε</w:t>
            </w:r>
            <w:r w:rsidR="001C5365" w:rsidRPr="00071CDB">
              <w:rPr>
                <w:rFonts w:cs="Tahoma"/>
                <w:b/>
                <w:sz w:val="22"/>
                <w:szCs w:val="22"/>
              </w:rPr>
              <w:t xml:space="preserve"> επιτυχώς </w:t>
            </w:r>
            <w:r w:rsidRPr="00071CDB">
              <w:rPr>
                <w:rFonts w:cs="Tahoma"/>
                <w:sz w:val="22"/>
                <w:szCs w:val="22"/>
              </w:rPr>
              <w:t>ο οικονομικός φορέας κατά τα τρία (3) τελευταία έτη, σύμφωνα με το ακόλουθο Υπόδειγμα:</w:t>
            </w:r>
          </w:p>
          <w:p w14:paraId="1BFAE274" w14:textId="77777777" w:rsidR="005D7C25" w:rsidRPr="00071CDB" w:rsidRDefault="005D7C25" w:rsidP="00E50E7C">
            <w:pPr>
              <w:pStyle w:val="Tabletext"/>
              <w:jc w:val="both"/>
              <w:rPr>
                <w:rFonts w:cs="Tahoma"/>
                <w:sz w:val="22"/>
                <w:szCs w:val="22"/>
              </w:rPr>
            </w:pPr>
            <w:r w:rsidRPr="00071CDB">
              <w:rPr>
                <w:rFonts w:cs="Tahoma"/>
                <w:b/>
                <w:color w:val="000000" w:themeColor="text1"/>
                <w:sz w:val="22"/>
                <w:szCs w:val="22"/>
              </w:rPr>
              <w:t>Σημείωση</w:t>
            </w:r>
            <w:r w:rsidRPr="00071CDB">
              <w:rPr>
                <w:rFonts w:cs="Tahoma"/>
                <w:color w:val="000000" w:themeColor="text1"/>
                <w:sz w:val="22"/>
                <w:szCs w:val="22"/>
              </w:rPr>
              <w:t>: σε έργα που ο υποψήφιος Ανάδοχος ήταν μέλος ένωσης ή κοινοπραξίας προσμετράται μόνον η συμβατική αξία που αντιστοιχεί στο ποσοστό συμμετοχής του.</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DF333B" w:rsidRPr="000E4996" w14:paraId="36DBCB4C" w14:textId="77777777" w:rsidTr="00162B41">
              <w:tc>
                <w:tcPr>
                  <w:tcW w:w="171" w:type="pct"/>
                  <w:shd w:val="clear" w:color="auto" w:fill="D9D9D9"/>
                </w:tcPr>
                <w:p w14:paraId="02CE2AE6" w14:textId="77777777" w:rsidR="00DF333B" w:rsidRPr="002F25B3" w:rsidRDefault="00DF333B" w:rsidP="006B53EF">
                  <w:pPr>
                    <w:tabs>
                      <w:tab w:val="left" w:pos="-2268"/>
                    </w:tabs>
                    <w:spacing w:line="276" w:lineRule="auto"/>
                    <w:jc w:val="both"/>
                    <w:rPr>
                      <w:rFonts w:ascii="Tahoma" w:hAnsi="Tahoma" w:cs="Tahoma"/>
                      <w:sz w:val="20"/>
                      <w:szCs w:val="20"/>
                      <w:lang w:val="el-GR"/>
                    </w:rPr>
                  </w:pPr>
                  <w:r w:rsidRPr="002F25B3">
                    <w:rPr>
                      <w:rFonts w:ascii="Tahoma" w:hAnsi="Tahoma" w:cs="Tahoma"/>
                      <w:sz w:val="20"/>
                      <w:szCs w:val="20"/>
                      <w:lang w:val="el-GR"/>
                    </w:rPr>
                    <w:t>Α/Α</w:t>
                  </w:r>
                </w:p>
              </w:tc>
              <w:tc>
                <w:tcPr>
                  <w:tcW w:w="547" w:type="pct"/>
                  <w:shd w:val="clear" w:color="auto" w:fill="D9D9D9"/>
                </w:tcPr>
                <w:p w14:paraId="3A507A38" w14:textId="77777777" w:rsidR="00DF333B" w:rsidRPr="002F25B3" w:rsidRDefault="00DF333B" w:rsidP="006B53EF">
                  <w:pPr>
                    <w:tabs>
                      <w:tab w:val="left" w:pos="-2268"/>
                    </w:tabs>
                    <w:spacing w:line="276" w:lineRule="auto"/>
                    <w:ind w:left="-108"/>
                    <w:jc w:val="both"/>
                    <w:rPr>
                      <w:rFonts w:ascii="Tahoma" w:hAnsi="Tahoma" w:cs="Tahoma"/>
                      <w:sz w:val="20"/>
                      <w:szCs w:val="20"/>
                      <w:lang w:val="el-GR"/>
                    </w:rPr>
                  </w:pPr>
                  <w:r w:rsidRPr="002F25B3">
                    <w:rPr>
                      <w:rFonts w:ascii="Tahoma" w:hAnsi="Tahoma" w:cs="Tahoma"/>
                      <w:sz w:val="20"/>
                      <w:szCs w:val="20"/>
                      <w:lang w:val="el-GR"/>
                    </w:rPr>
                    <w:t>ΠΕΛΑΤΗΣ</w:t>
                  </w:r>
                </w:p>
              </w:tc>
              <w:tc>
                <w:tcPr>
                  <w:tcW w:w="640" w:type="pct"/>
                  <w:shd w:val="clear" w:color="auto" w:fill="D9D9D9"/>
                </w:tcPr>
                <w:p w14:paraId="3C6D86D2" w14:textId="77777777" w:rsidR="00DF333B" w:rsidRPr="002F25B3" w:rsidRDefault="00DF333B" w:rsidP="006B53EF">
                  <w:pPr>
                    <w:tabs>
                      <w:tab w:val="left" w:pos="-2268"/>
                    </w:tabs>
                    <w:spacing w:line="276" w:lineRule="auto"/>
                    <w:ind w:left="-108"/>
                    <w:jc w:val="both"/>
                    <w:rPr>
                      <w:rFonts w:ascii="Tahoma" w:hAnsi="Tahoma" w:cs="Tahoma"/>
                      <w:sz w:val="20"/>
                      <w:szCs w:val="20"/>
                      <w:lang w:val="el-GR"/>
                    </w:rPr>
                  </w:pPr>
                  <w:r w:rsidRPr="002F25B3">
                    <w:rPr>
                      <w:rFonts w:ascii="Tahoma" w:hAnsi="Tahoma" w:cs="Tahoma"/>
                      <w:sz w:val="20"/>
                      <w:szCs w:val="20"/>
                      <w:lang w:val="el-GR"/>
                    </w:rPr>
                    <w:t>ΣΥΝΤΟΜΗ ΠΕΡΙΓΡΑΦΗ ΤΟΥ ΕΡΓΟΥ</w:t>
                  </w:r>
                </w:p>
              </w:tc>
              <w:tc>
                <w:tcPr>
                  <w:tcW w:w="645" w:type="pct"/>
                  <w:shd w:val="clear" w:color="auto" w:fill="D9D9D9"/>
                </w:tcPr>
                <w:p w14:paraId="50D9F3EA" w14:textId="77777777" w:rsidR="00DF333B" w:rsidRPr="002F25B3" w:rsidRDefault="00DF333B" w:rsidP="006B53EF">
                  <w:pPr>
                    <w:tabs>
                      <w:tab w:val="left" w:pos="-2268"/>
                    </w:tabs>
                    <w:spacing w:line="276" w:lineRule="auto"/>
                    <w:ind w:left="-108"/>
                    <w:jc w:val="both"/>
                    <w:rPr>
                      <w:rFonts w:ascii="Tahoma" w:hAnsi="Tahoma" w:cs="Tahoma"/>
                      <w:sz w:val="20"/>
                      <w:szCs w:val="20"/>
                      <w:lang w:val="el-GR"/>
                    </w:rPr>
                  </w:pPr>
                  <w:r w:rsidRPr="002F25B3">
                    <w:rPr>
                      <w:rFonts w:ascii="Tahoma" w:hAnsi="Tahoma" w:cs="Tahoma"/>
                      <w:sz w:val="20"/>
                      <w:szCs w:val="20"/>
                      <w:lang w:val="el-GR"/>
                    </w:rPr>
                    <w:t>ΔΙΑΡΚΕΙΑ ΕΚΤΕΛΕΣΗΣ ΕΡΓΟΥ</w:t>
                  </w:r>
                </w:p>
              </w:tc>
              <w:tc>
                <w:tcPr>
                  <w:tcW w:w="607" w:type="pct"/>
                  <w:shd w:val="clear" w:color="auto" w:fill="D9D9D9"/>
                </w:tcPr>
                <w:p w14:paraId="546F38BD" w14:textId="77777777" w:rsidR="00DF333B" w:rsidRPr="002F25B3" w:rsidRDefault="00DF333B" w:rsidP="006B53EF">
                  <w:pPr>
                    <w:tabs>
                      <w:tab w:val="left" w:pos="-2268"/>
                    </w:tabs>
                    <w:spacing w:line="276" w:lineRule="auto"/>
                    <w:ind w:left="72"/>
                    <w:jc w:val="both"/>
                    <w:rPr>
                      <w:rFonts w:ascii="Tahoma" w:hAnsi="Tahoma" w:cs="Tahoma"/>
                      <w:sz w:val="20"/>
                      <w:szCs w:val="20"/>
                      <w:lang w:val="el-GR"/>
                    </w:rPr>
                  </w:pPr>
                  <w:r w:rsidRPr="002F25B3">
                    <w:rPr>
                      <w:rFonts w:ascii="Tahoma" w:hAnsi="Tahoma" w:cs="Tahoma"/>
                      <w:sz w:val="20"/>
                      <w:szCs w:val="20"/>
                      <w:lang w:val="el-GR"/>
                    </w:rPr>
                    <w:t>ΠΡΟΫΠΟ-ΛΟΓΙΣΜΟΣ</w:t>
                  </w:r>
                </w:p>
              </w:tc>
              <w:tc>
                <w:tcPr>
                  <w:tcW w:w="763" w:type="pct"/>
                  <w:shd w:val="clear" w:color="auto" w:fill="D9D9D9"/>
                </w:tcPr>
                <w:p w14:paraId="49E0979B" w14:textId="77777777" w:rsidR="00DF333B" w:rsidRPr="002F25B3" w:rsidRDefault="00DF333B" w:rsidP="006B53EF">
                  <w:pPr>
                    <w:tabs>
                      <w:tab w:val="left" w:pos="-2268"/>
                    </w:tabs>
                    <w:spacing w:line="276" w:lineRule="auto"/>
                    <w:jc w:val="both"/>
                    <w:rPr>
                      <w:rFonts w:ascii="Tahoma" w:hAnsi="Tahoma" w:cs="Tahoma"/>
                      <w:sz w:val="20"/>
                      <w:szCs w:val="20"/>
                      <w:lang w:val="el-GR"/>
                    </w:rPr>
                  </w:pPr>
                  <w:r w:rsidRPr="002F25B3">
                    <w:rPr>
                      <w:rFonts w:ascii="Tahoma" w:hAnsi="Tahoma" w:cs="Tahoma"/>
                      <w:sz w:val="20"/>
                      <w:szCs w:val="20"/>
                      <w:lang w:val="el-GR"/>
                    </w:rPr>
                    <w:t>ΣΥΝΟΠΤΙΚΗ ΠΕΡΙΓΡΑΦΗ ΣΥΝΕΙΣΦΟΡΑΣ ΣΤΟ ΕΡΓΟ</w:t>
                  </w:r>
                </w:p>
                <w:p w14:paraId="4824F332" w14:textId="77777777" w:rsidR="00DF333B" w:rsidRPr="002F25B3" w:rsidRDefault="00DF333B" w:rsidP="006B53EF">
                  <w:pPr>
                    <w:tabs>
                      <w:tab w:val="left" w:pos="-2268"/>
                    </w:tabs>
                    <w:spacing w:line="276" w:lineRule="auto"/>
                    <w:jc w:val="both"/>
                    <w:rPr>
                      <w:rFonts w:ascii="Tahoma" w:hAnsi="Tahoma" w:cs="Tahoma"/>
                      <w:sz w:val="20"/>
                      <w:szCs w:val="20"/>
                      <w:lang w:val="el-GR"/>
                    </w:rPr>
                  </w:pPr>
                  <w:r w:rsidRPr="002F25B3">
                    <w:rPr>
                      <w:rFonts w:ascii="Tahoma" w:hAnsi="Tahoma" w:cs="Tahoma"/>
                      <w:sz w:val="20"/>
                      <w:szCs w:val="20"/>
                      <w:lang w:val="el-GR"/>
                    </w:rPr>
                    <w:t>(αντικείμενο)</w:t>
                  </w:r>
                </w:p>
              </w:tc>
              <w:tc>
                <w:tcPr>
                  <w:tcW w:w="845" w:type="pct"/>
                  <w:shd w:val="clear" w:color="auto" w:fill="D9D9D9"/>
                </w:tcPr>
                <w:p w14:paraId="4C928F7E" w14:textId="77777777" w:rsidR="00DF333B" w:rsidRPr="002F25B3" w:rsidRDefault="00DF333B" w:rsidP="006B53EF">
                  <w:pPr>
                    <w:tabs>
                      <w:tab w:val="left" w:pos="-2268"/>
                    </w:tabs>
                    <w:spacing w:line="276" w:lineRule="auto"/>
                    <w:jc w:val="both"/>
                    <w:rPr>
                      <w:rFonts w:ascii="Tahoma" w:hAnsi="Tahoma" w:cs="Tahoma"/>
                      <w:sz w:val="20"/>
                      <w:szCs w:val="20"/>
                      <w:lang w:val="el-GR"/>
                    </w:rPr>
                  </w:pPr>
                  <w:r w:rsidRPr="002F25B3">
                    <w:rPr>
                      <w:rFonts w:ascii="Tahoma" w:hAnsi="Tahoma" w:cs="Tahoma"/>
                      <w:sz w:val="20"/>
                      <w:szCs w:val="20"/>
                      <w:lang w:val="el-GR"/>
                    </w:rPr>
                    <w:t>ΠΟΣΟΣΤΟ ΣΥΜΜΕΤΟΧΗΣ</w:t>
                  </w:r>
                </w:p>
                <w:p w14:paraId="2D97B5CF" w14:textId="77777777" w:rsidR="00DF333B" w:rsidRPr="002F25B3" w:rsidRDefault="00DF333B" w:rsidP="006B53EF">
                  <w:pPr>
                    <w:tabs>
                      <w:tab w:val="left" w:pos="-2268"/>
                    </w:tabs>
                    <w:spacing w:line="276" w:lineRule="auto"/>
                    <w:jc w:val="both"/>
                    <w:rPr>
                      <w:rFonts w:ascii="Tahoma" w:hAnsi="Tahoma" w:cs="Tahoma"/>
                      <w:sz w:val="20"/>
                      <w:szCs w:val="20"/>
                      <w:lang w:val="el-GR"/>
                    </w:rPr>
                  </w:pPr>
                  <w:r w:rsidRPr="002F25B3">
                    <w:rPr>
                      <w:rFonts w:ascii="Tahoma" w:hAnsi="Tahoma" w:cs="Tahoma"/>
                      <w:sz w:val="20"/>
                      <w:szCs w:val="20"/>
                      <w:lang w:val="el-GR"/>
                    </w:rPr>
                    <w:t>ΣΤΟ ΕΡΓΟ</w:t>
                  </w:r>
                </w:p>
                <w:p w14:paraId="3026824B" w14:textId="77777777" w:rsidR="00DF333B" w:rsidRPr="002F25B3" w:rsidRDefault="00DF333B" w:rsidP="006B53EF">
                  <w:pPr>
                    <w:tabs>
                      <w:tab w:val="left" w:pos="-2268"/>
                    </w:tabs>
                    <w:spacing w:line="276" w:lineRule="auto"/>
                    <w:jc w:val="both"/>
                    <w:rPr>
                      <w:rFonts w:ascii="Tahoma" w:hAnsi="Tahoma" w:cs="Tahoma"/>
                      <w:sz w:val="20"/>
                      <w:szCs w:val="20"/>
                      <w:lang w:val="el-GR"/>
                    </w:rPr>
                  </w:pPr>
                  <w:r w:rsidRPr="002F25B3">
                    <w:rPr>
                      <w:rFonts w:ascii="Tahoma" w:hAnsi="Tahoma" w:cs="Tahoma"/>
                      <w:sz w:val="20"/>
                      <w:szCs w:val="20"/>
                      <w:lang w:val="el-GR"/>
                    </w:rPr>
                    <w:t>(προϋπολογισμός)</w:t>
                  </w:r>
                </w:p>
              </w:tc>
              <w:tc>
                <w:tcPr>
                  <w:tcW w:w="781" w:type="pct"/>
                  <w:shd w:val="clear" w:color="auto" w:fill="D9D9D9"/>
                </w:tcPr>
                <w:p w14:paraId="506144A5" w14:textId="77777777" w:rsidR="00DF333B" w:rsidRPr="002F25B3" w:rsidRDefault="00DF333B" w:rsidP="006B53EF">
                  <w:pPr>
                    <w:tabs>
                      <w:tab w:val="left" w:pos="-2268"/>
                    </w:tabs>
                    <w:spacing w:line="276" w:lineRule="auto"/>
                    <w:jc w:val="both"/>
                    <w:rPr>
                      <w:rFonts w:ascii="Tahoma" w:hAnsi="Tahoma" w:cs="Tahoma"/>
                      <w:sz w:val="20"/>
                      <w:szCs w:val="20"/>
                      <w:lang w:val="el-GR"/>
                    </w:rPr>
                  </w:pPr>
                  <w:r w:rsidRPr="002F25B3">
                    <w:rPr>
                      <w:rFonts w:ascii="Tahoma" w:hAnsi="Tahoma" w:cs="Tahoma"/>
                      <w:sz w:val="20"/>
                      <w:szCs w:val="20"/>
                      <w:lang w:val="el-GR"/>
                    </w:rPr>
                    <w:t>ΣΤΟΙΧΕΙΟ ΤΕΚΜΗΡΙΩΣΗΣ</w:t>
                  </w:r>
                </w:p>
                <w:p w14:paraId="3E936022" w14:textId="77777777" w:rsidR="00DF333B" w:rsidRPr="002F25B3" w:rsidRDefault="00DF333B" w:rsidP="006B53EF">
                  <w:pPr>
                    <w:tabs>
                      <w:tab w:val="left" w:pos="-2268"/>
                    </w:tabs>
                    <w:spacing w:line="276" w:lineRule="auto"/>
                    <w:jc w:val="both"/>
                    <w:rPr>
                      <w:rFonts w:ascii="Tahoma" w:hAnsi="Tahoma" w:cs="Tahoma"/>
                      <w:sz w:val="20"/>
                      <w:szCs w:val="20"/>
                      <w:lang w:val="el-GR"/>
                    </w:rPr>
                  </w:pPr>
                  <w:r w:rsidRPr="002F25B3">
                    <w:rPr>
                      <w:rFonts w:ascii="Tahoma" w:hAnsi="Tahoma" w:cs="Tahoma"/>
                      <w:sz w:val="20"/>
                      <w:szCs w:val="20"/>
                      <w:lang w:val="el-GR"/>
                    </w:rPr>
                    <w:t>(τύπος &amp; ημ/νία)</w:t>
                  </w:r>
                </w:p>
              </w:tc>
            </w:tr>
            <w:tr w:rsidR="00DF333B" w:rsidRPr="000E4996" w14:paraId="390BBA70" w14:textId="77777777" w:rsidTr="00162B41">
              <w:tc>
                <w:tcPr>
                  <w:tcW w:w="171" w:type="pct"/>
                </w:tcPr>
                <w:p w14:paraId="2912FF5F" w14:textId="77777777" w:rsidR="00DF333B" w:rsidRPr="002F25B3" w:rsidRDefault="00DF333B" w:rsidP="006B53EF">
                  <w:pPr>
                    <w:tabs>
                      <w:tab w:val="left" w:pos="-2268"/>
                    </w:tabs>
                    <w:spacing w:line="276" w:lineRule="auto"/>
                    <w:jc w:val="both"/>
                    <w:rPr>
                      <w:rFonts w:ascii="Tahoma" w:hAnsi="Tahoma" w:cs="Tahoma"/>
                      <w:b/>
                      <w:sz w:val="20"/>
                      <w:szCs w:val="20"/>
                      <w:lang w:val="el-GR"/>
                    </w:rPr>
                  </w:pPr>
                </w:p>
              </w:tc>
              <w:tc>
                <w:tcPr>
                  <w:tcW w:w="547" w:type="pct"/>
                </w:tcPr>
                <w:p w14:paraId="58DBB467" w14:textId="77777777" w:rsidR="00DF333B" w:rsidRPr="002F25B3" w:rsidRDefault="00DF333B" w:rsidP="006B53EF">
                  <w:pPr>
                    <w:tabs>
                      <w:tab w:val="left" w:pos="-2268"/>
                    </w:tabs>
                    <w:spacing w:line="276" w:lineRule="auto"/>
                    <w:ind w:left="-108"/>
                    <w:jc w:val="both"/>
                    <w:rPr>
                      <w:rFonts w:ascii="Tahoma" w:hAnsi="Tahoma" w:cs="Tahoma"/>
                      <w:b/>
                      <w:sz w:val="20"/>
                      <w:szCs w:val="20"/>
                      <w:lang w:val="el-GR"/>
                    </w:rPr>
                  </w:pPr>
                </w:p>
              </w:tc>
              <w:tc>
                <w:tcPr>
                  <w:tcW w:w="640" w:type="pct"/>
                </w:tcPr>
                <w:p w14:paraId="7FA4CBE6" w14:textId="77777777" w:rsidR="00DF333B" w:rsidRPr="002F25B3" w:rsidRDefault="00DF333B" w:rsidP="006B53EF">
                  <w:pPr>
                    <w:tabs>
                      <w:tab w:val="left" w:pos="-2268"/>
                    </w:tabs>
                    <w:spacing w:line="276" w:lineRule="auto"/>
                    <w:ind w:left="-108"/>
                    <w:jc w:val="both"/>
                    <w:rPr>
                      <w:rFonts w:ascii="Tahoma" w:hAnsi="Tahoma" w:cs="Tahoma"/>
                      <w:b/>
                      <w:sz w:val="20"/>
                      <w:szCs w:val="20"/>
                      <w:lang w:val="el-GR"/>
                    </w:rPr>
                  </w:pPr>
                </w:p>
              </w:tc>
              <w:tc>
                <w:tcPr>
                  <w:tcW w:w="645" w:type="pct"/>
                </w:tcPr>
                <w:p w14:paraId="702F39C0" w14:textId="77777777" w:rsidR="00DF333B" w:rsidRPr="002F25B3" w:rsidRDefault="00DF333B" w:rsidP="006B53EF">
                  <w:pPr>
                    <w:tabs>
                      <w:tab w:val="left" w:pos="-2268"/>
                    </w:tabs>
                    <w:spacing w:line="276" w:lineRule="auto"/>
                    <w:ind w:left="-108"/>
                    <w:jc w:val="both"/>
                    <w:rPr>
                      <w:rFonts w:ascii="Tahoma" w:hAnsi="Tahoma" w:cs="Tahoma"/>
                      <w:b/>
                      <w:sz w:val="20"/>
                      <w:szCs w:val="20"/>
                      <w:lang w:val="el-GR"/>
                    </w:rPr>
                  </w:pPr>
                </w:p>
              </w:tc>
              <w:tc>
                <w:tcPr>
                  <w:tcW w:w="607" w:type="pct"/>
                </w:tcPr>
                <w:p w14:paraId="5EC77D0C" w14:textId="77777777" w:rsidR="00DF333B" w:rsidRPr="002F25B3" w:rsidRDefault="00DF333B" w:rsidP="006B53EF">
                  <w:pPr>
                    <w:tabs>
                      <w:tab w:val="left" w:pos="-2268"/>
                    </w:tabs>
                    <w:spacing w:line="276" w:lineRule="auto"/>
                    <w:ind w:left="72"/>
                    <w:jc w:val="both"/>
                    <w:rPr>
                      <w:rFonts w:ascii="Tahoma" w:hAnsi="Tahoma" w:cs="Tahoma"/>
                      <w:b/>
                      <w:sz w:val="20"/>
                      <w:szCs w:val="20"/>
                      <w:lang w:val="el-GR"/>
                    </w:rPr>
                  </w:pPr>
                </w:p>
              </w:tc>
              <w:tc>
                <w:tcPr>
                  <w:tcW w:w="763" w:type="pct"/>
                </w:tcPr>
                <w:p w14:paraId="261530C5" w14:textId="77777777" w:rsidR="00DF333B" w:rsidRPr="002F25B3" w:rsidRDefault="00DF333B" w:rsidP="006B53EF">
                  <w:pPr>
                    <w:tabs>
                      <w:tab w:val="left" w:pos="-2268"/>
                    </w:tabs>
                    <w:spacing w:line="276" w:lineRule="auto"/>
                    <w:jc w:val="both"/>
                    <w:rPr>
                      <w:rFonts w:ascii="Tahoma" w:hAnsi="Tahoma" w:cs="Tahoma"/>
                      <w:b/>
                      <w:sz w:val="20"/>
                      <w:szCs w:val="20"/>
                      <w:lang w:val="el-GR"/>
                    </w:rPr>
                  </w:pPr>
                </w:p>
              </w:tc>
              <w:tc>
                <w:tcPr>
                  <w:tcW w:w="845" w:type="pct"/>
                </w:tcPr>
                <w:p w14:paraId="15FCAF44" w14:textId="77777777" w:rsidR="00DF333B" w:rsidRPr="002F25B3" w:rsidRDefault="00DF333B" w:rsidP="006B53EF">
                  <w:pPr>
                    <w:tabs>
                      <w:tab w:val="left" w:pos="-2268"/>
                    </w:tabs>
                    <w:spacing w:line="276" w:lineRule="auto"/>
                    <w:jc w:val="both"/>
                    <w:rPr>
                      <w:rFonts w:ascii="Tahoma" w:hAnsi="Tahoma" w:cs="Tahoma"/>
                      <w:b/>
                      <w:sz w:val="20"/>
                      <w:szCs w:val="20"/>
                      <w:lang w:val="el-GR"/>
                    </w:rPr>
                  </w:pPr>
                </w:p>
              </w:tc>
              <w:tc>
                <w:tcPr>
                  <w:tcW w:w="781" w:type="pct"/>
                </w:tcPr>
                <w:p w14:paraId="19DC71F0" w14:textId="77777777" w:rsidR="00DF333B" w:rsidRPr="002F25B3" w:rsidRDefault="00DF333B" w:rsidP="006B53EF">
                  <w:pPr>
                    <w:tabs>
                      <w:tab w:val="left" w:pos="-2268"/>
                    </w:tabs>
                    <w:spacing w:line="276" w:lineRule="auto"/>
                    <w:jc w:val="both"/>
                    <w:rPr>
                      <w:rFonts w:ascii="Tahoma" w:hAnsi="Tahoma" w:cs="Tahoma"/>
                      <w:b/>
                      <w:sz w:val="20"/>
                      <w:szCs w:val="20"/>
                      <w:lang w:val="el-GR"/>
                    </w:rPr>
                  </w:pPr>
                </w:p>
              </w:tc>
            </w:tr>
          </w:tbl>
          <w:p w14:paraId="11FC21A6" w14:textId="77777777" w:rsidR="00DF333B" w:rsidRPr="00071CDB" w:rsidRDefault="00DF333B" w:rsidP="00E50E7C">
            <w:pPr>
              <w:pStyle w:val="Tabletext"/>
              <w:spacing w:line="276" w:lineRule="auto"/>
              <w:jc w:val="both"/>
              <w:rPr>
                <w:rFonts w:cs="Tahoma"/>
                <w:sz w:val="22"/>
                <w:szCs w:val="22"/>
              </w:rPr>
            </w:pPr>
          </w:p>
          <w:p w14:paraId="10A3914F" w14:textId="77777777" w:rsidR="00DF333B" w:rsidRPr="00071CDB" w:rsidRDefault="00DF333B" w:rsidP="006B53EF">
            <w:pPr>
              <w:spacing w:line="276" w:lineRule="auto"/>
              <w:jc w:val="both"/>
              <w:rPr>
                <w:rFonts w:ascii="Tahoma" w:hAnsi="Tahoma" w:cs="Tahoma"/>
              </w:rPr>
            </w:pPr>
            <w:r w:rsidRPr="00071CDB">
              <w:rPr>
                <w:rFonts w:ascii="Tahoma" w:hAnsi="Tahoma" w:cs="Tahoma"/>
                <w:lang w:val="el-GR"/>
              </w:rPr>
              <w:t xml:space="preserve">όπου </w:t>
            </w:r>
            <w:r w:rsidRPr="00071CDB">
              <w:rPr>
                <w:rFonts w:ascii="Tahoma" w:hAnsi="Tahoma" w:cs="Tahoma"/>
                <w:b/>
                <w:lang w:val="el-GR"/>
              </w:rPr>
              <w:t>«ΣΤΟΙΧΕΙΟ ΤΕΚΜΗΡΙΩΣΗ</w:t>
            </w:r>
            <w:r w:rsidRPr="00071CDB">
              <w:rPr>
                <w:rFonts w:ascii="Tahoma" w:hAnsi="Tahoma" w:cs="Tahoma"/>
                <w:b/>
              </w:rPr>
              <w:t>Σ»</w:t>
            </w:r>
            <w:r w:rsidRPr="00071CDB">
              <w:rPr>
                <w:rFonts w:ascii="Tahoma" w:hAnsi="Tahoma" w:cs="Tahoma"/>
              </w:rPr>
              <w:t xml:space="preserve">: </w:t>
            </w:r>
          </w:p>
          <w:p w14:paraId="6E0A396C" w14:textId="77777777" w:rsidR="00DF333B" w:rsidRPr="00071CDB" w:rsidRDefault="00DF333B" w:rsidP="006B53EF">
            <w:pPr>
              <w:numPr>
                <w:ilvl w:val="0"/>
                <w:numId w:val="6"/>
              </w:numPr>
              <w:ind w:left="419" w:hanging="357"/>
              <w:jc w:val="both"/>
              <w:rPr>
                <w:rFonts w:ascii="Tahoma" w:hAnsi="Tahoma" w:cs="Tahoma"/>
                <w:lang w:val="el-GR"/>
              </w:rPr>
            </w:pPr>
            <w:r w:rsidRPr="00071CDB">
              <w:rPr>
                <w:rFonts w:ascii="Tahoma" w:hAnsi="Tahoma" w:cs="Tahoma"/>
                <w:lang w:val="el-GR"/>
              </w:rPr>
              <w:t xml:space="preserve">Εάν ο Πελάτης είναι Δημόσιος Φορέας ως στοιχείο τεκμηρίωσης υποβάλλεται πιστοποιητικό ή πρωτόκολλο παραλαβής ή βεβαίωση καλής εκτέλεσης που συντάσσεται από την αρμόδια Δημόσια Αρχή. </w:t>
            </w:r>
          </w:p>
          <w:p w14:paraId="1949C724" w14:textId="77777777" w:rsidR="00DF333B" w:rsidRPr="00071CDB" w:rsidRDefault="00DF333B" w:rsidP="006B53EF">
            <w:pPr>
              <w:numPr>
                <w:ilvl w:val="0"/>
                <w:numId w:val="6"/>
              </w:numPr>
              <w:ind w:left="419" w:hanging="357"/>
              <w:jc w:val="both"/>
              <w:rPr>
                <w:rFonts w:ascii="Tahoma" w:hAnsi="Tahoma" w:cs="Tahoma"/>
                <w:lang w:val="el-GR"/>
              </w:rPr>
            </w:pPr>
            <w:r w:rsidRPr="00071CDB">
              <w:rPr>
                <w:rFonts w:ascii="Tahoma" w:hAnsi="Tahoma" w:cs="Tahoma"/>
                <w:lang w:val="el-GR"/>
              </w:rPr>
              <w:t>Εάν ο Πελάτης είναι ιδιώτης, ως στοιχείο τεκμηρίωσης υποβάλλεται δήλωση είτε του ιδιώτη όπως εκπροσωπείται από το Νόμιμο Εκπρόσωπο, είτε του υποψηφίου οικονομικού φορέα.</w:t>
            </w:r>
          </w:p>
          <w:p w14:paraId="3E6980ED" w14:textId="77777777" w:rsidR="00DF333B" w:rsidRPr="00071CDB" w:rsidRDefault="00DF333B" w:rsidP="006B53EF">
            <w:pPr>
              <w:jc w:val="both"/>
              <w:rPr>
                <w:rFonts w:ascii="Tahoma" w:hAnsi="Tahoma" w:cs="Tahoma"/>
                <w:color w:val="000000" w:themeColor="text1"/>
                <w:lang w:val="el-GR"/>
              </w:rPr>
            </w:pPr>
          </w:p>
        </w:tc>
      </w:tr>
      <w:tr w:rsidR="00DF333B" w:rsidRPr="000E4996" w14:paraId="0D6A44AF" w14:textId="77777777" w:rsidTr="00162B41">
        <w:tc>
          <w:tcPr>
            <w:tcW w:w="675" w:type="dxa"/>
            <w:shd w:val="clear" w:color="auto" w:fill="D9D9D9"/>
          </w:tcPr>
          <w:p w14:paraId="0DD7B282" w14:textId="77777777" w:rsidR="00DF333B" w:rsidRPr="00071CDB" w:rsidRDefault="00DF333B" w:rsidP="00162B41">
            <w:pPr>
              <w:rPr>
                <w:rFonts w:ascii="Tahoma" w:hAnsi="Tahoma" w:cs="Tahoma"/>
                <w:b/>
              </w:rPr>
            </w:pPr>
            <w:r w:rsidRPr="00071CDB">
              <w:rPr>
                <w:rFonts w:ascii="Tahoma" w:hAnsi="Tahoma" w:cs="Tahoma"/>
                <w:b/>
                <w:lang w:val="el-GR"/>
              </w:rPr>
              <w:t>4</w:t>
            </w:r>
            <w:r w:rsidRPr="00071CDB">
              <w:rPr>
                <w:rFonts w:ascii="Tahoma" w:hAnsi="Tahoma" w:cs="Tahoma"/>
                <w:b/>
              </w:rPr>
              <w:t>.</w:t>
            </w:r>
          </w:p>
        </w:tc>
        <w:tc>
          <w:tcPr>
            <w:tcW w:w="9180" w:type="dxa"/>
            <w:shd w:val="clear" w:color="auto" w:fill="D9D9D9"/>
          </w:tcPr>
          <w:p w14:paraId="26E7ECEF" w14:textId="77777777" w:rsidR="00DF333B" w:rsidRPr="00071CDB" w:rsidRDefault="00DF333B" w:rsidP="006B53EF">
            <w:pPr>
              <w:autoSpaceDE w:val="0"/>
              <w:autoSpaceDN w:val="0"/>
              <w:adjustRightInd w:val="0"/>
              <w:jc w:val="both"/>
              <w:rPr>
                <w:rFonts w:ascii="Tahoma" w:hAnsi="Tahoma" w:cs="Tahoma"/>
                <w:b/>
                <w:bCs/>
                <w:lang w:val="el-GR" w:eastAsia="el-GR"/>
              </w:rPr>
            </w:pPr>
            <w:r w:rsidRPr="00071CDB">
              <w:rPr>
                <w:rFonts w:ascii="Tahoma" w:hAnsi="Tahoma" w:cs="Tahoma"/>
                <w:b/>
                <w:bCs/>
                <w:lang w:val="el-GR" w:eastAsia="el-GR"/>
              </w:rPr>
              <w:t>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σύμφωνα με την παράγραφο</w:t>
            </w:r>
            <w:r w:rsidR="00DE0A4B" w:rsidRPr="00071CDB">
              <w:rPr>
                <w:rFonts w:ascii="Tahoma" w:hAnsi="Tahoma" w:cs="Tahoma"/>
                <w:b/>
                <w:bCs/>
                <w:lang w:val="el-GR" w:eastAsia="el-GR"/>
              </w:rPr>
              <w:t xml:space="preserve"> 2.2.6.2 .</w:t>
            </w:r>
            <w:r w:rsidRPr="00071CDB">
              <w:rPr>
                <w:rFonts w:ascii="Tahoma" w:hAnsi="Tahoma" w:cs="Tahoma"/>
                <w:b/>
                <w:bCs/>
                <w:lang w:val="el-GR" w:eastAsia="el-GR"/>
              </w:rPr>
              <w:t xml:space="preserve"> </w:t>
            </w:r>
          </w:p>
          <w:p w14:paraId="2A796025" w14:textId="77777777" w:rsidR="00DF333B" w:rsidRPr="00071CDB" w:rsidRDefault="00DF333B" w:rsidP="006B53EF">
            <w:pPr>
              <w:autoSpaceDE w:val="0"/>
              <w:autoSpaceDN w:val="0"/>
              <w:adjustRightInd w:val="0"/>
              <w:jc w:val="both"/>
              <w:rPr>
                <w:rFonts w:ascii="Tahoma" w:hAnsi="Tahoma" w:cs="Tahoma"/>
                <w:lang w:val="el-GR"/>
              </w:rPr>
            </w:pPr>
            <w:r w:rsidRPr="00071CDB">
              <w:rPr>
                <w:rFonts w:ascii="Tahoma" w:hAnsi="Tahoma" w:cs="Tahoma"/>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DF333B" w:rsidRPr="000E4996" w14:paraId="4BE1C974" w14:textId="77777777" w:rsidTr="00EC23C0">
        <w:trPr>
          <w:trHeight w:val="475"/>
        </w:trPr>
        <w:tc>
          <w:tcPr>
            <w:tcW w:w="675" w:type="dxa"/>
          </w:tcPr>
          <w:p w14:paraId="40D9ADDD" w14:textId="77777777" w:rsidR="00DF333B" w:rsidRPr="00071CDB" w:rsidRDefault="00DF333B" w:rsidP="00162B41">
            <w:pPr>
              <w:rPr>
                <w:rFonts w:ascii="Tahoma" w:hAnsi="Tahoma" w:cs="Tahoma"/>
              </w:rPr>
            </w:pPr>
            <w:r w:rsidRPr="00071CDB">
              <w:rPr>
                <w:rFonts w:ascii="Tahoma" w:hAnsi="Tahoma" w:cs="Tahoma"/>
                <w:lang w:val="el-GR"/>
              </w:rPr>
              <w:t>4</w:t>
            </w:r>
            <w:r w:rsidRPr="00071CDB">
              <w:rPr>
                <w:rFonts w:ascii="Tahoma" w:hAnsi="Tahoma" w:cs="Tahoma"/>
              </w:rPr>
              <w:t>.1</w:t>
            </w:r>
          </w:p>
        </w:tc>
        <w:tc>
          <w:tcPr>
            <w:tcW w:w="9180" w:type="dxa"/>
          </w:tcPr>
          <w:p w14:paraId="79EFCB47" w14:textId="77777777" w:rsidR="00DF333B" w:rsidRPr="00071CDB" w:rsidRDefault="00DF333B" w:rsidP="006B53EF">
            <w:pPr>
              <w:spacing w:line="276" w:lineRule="auto"/>
              <w:jc w:val="both"/>
              <w:rPr>
                <w:rFonts w:ascii="Tahoma" w:hAnsi="Tahoma" w:cs="Tahoma"/>
                <w:lang w:val="el-GR"/>
              </w:rPr>
            </w:pPr>
            <w:r w:rsidRPr="00071CDB">
              <w:rPr>
                <w:rFonts w:ascii="Tahoma" w:hAnsi="Tahoma" w:cs="Tahoma"/>
                <w:lang w:val="el-GR"/>
              </w:rPr>
              <w:t xml:space="preserve">Πίνακα των </w:t>
            </w:r>
            <w:r w:rsidRPr="00071CDB">
              <w:rPr>
                <w:rFonts w:ascii="Tahoma" w:hAnsi="Tahoma" w:cs="Tahoma"/>
                <w:b/>
                <w:lang w:val="el-GR"/>
              </w:rPr>
              <w:t xml:space="preserve">υπαλλήλων του Οικονομικού Φορέα </w:t>
            </w:r>
            <w:r w:rsidRPr="00071CDB">
              <w:rPr>
                <w:rFonts w:ascii="Tahoma" w:hAnsi="Tahoma" w:cs="Tahoma"/>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DF333B" w:rsidRPr="000E4996" w14:paraId="108C302F" w14:textId="77777777" w:rsidTr="00162B41">
              <w:trPr>
                <w:trHeight w:val="788"/>
              </w:trPr>
              <w:tc>
                <w:tcPr>
                  <w:tcW w:w="262" w:type="pct"/>
                  <w:shd w:val="clear" w:color="auto" w:fill="E0E0E0"/>
                  <w:vAlign w:val="center"/>
                </w:tcPr>
                <w:p w14:paraId="7F565461" w14:textId="77777777" w:rsidR="00DF333B" w:rsidRPr="00071CDB" w:rsidRDefault="00DF333B" w:rsidP="006B53EF">
                  <w:pPr>
                    <w:spacing w:line="276" w:lineRule="auto"/>
                    <w:jc w:val="both"/>
                    <w:rPr>
                      <w:rFonts w:ascii="Tahoma" w:hAnsi="Tahoma" w:cs="Tahoma"/>
                    </w:rPr>
                  </w:pPr>
                  <w:r w:rsidRPr="00071CDB">
                    <w:rPr>
                      <w:rFonts w:ascii="Tahoma" w:hAnsi="Tahoma" w:cs="Tahoma"/>
                    </w:rPr>
                    <w:lastRenderedPageBreak/>
                    <w:t>Α/Α</w:t>
                  </w:r>
                </w:p>
              </w:tc>
              <w:tc>
                <w:tcPr>
                  <w:tcW w:w="1130" w:type="pct"/>
                  <w:shd w:val="clear" w:color="auto" w:fill="E0E0E0"/>
                  <w:vAlign w:val="center"/>
                </w:tcPr>
                <w:p w14:paraId="2DF01B87" w14:textId="77777777" w:rsidR="00DF333B" w:rsidRPr="00071CDB" w:rsidRDefault="00DF333B" w:rsidP="006B53EF">
                  <w:pPr>
                    <w:spacing w:line="276" w:lineRule="auto"/>
                    <w:jc w:val="both"/>
                    <w:rPr>
                      <w:rFonts w:ascii="Tahoma" w:hAnsi="Tahoma" w:cs="Tahoma"/>
                      <w:lang w:val="el-GR"/>
                    </w:rPr>
                  </w:pPr>
                  <w:r w:rsidRPr="00071CDB">
                    <w:rPr>
                      <w:rFonts w:ascii="Tahoma" w:hAnsi="Tahoma" w:cs="Tahoma"/>
                      <w:lang w:val="el-GR"/>
                    </w:rPr>
                    <w:t>Εταιρεία (σε περίπτωση Ένωσης / Κοινοπραξίας)</w:t>
                  </w:r>
                </w:p>
              </w:tc>
              <w:tc>
                <w:tcPr>
                  <w:tcW w:w="1130" w:type="pct"/>
                  <w:shd w:val="clear" w:color="auto" w:fill="E0E0E0"/>
                  <w:vAlign w:val="center"/>
                </w:tcPr>
                <w:p w14:paraId="6F5CE17B" w14:textId="77777777" w:rsidR="00DF333B" w:rsidRPr="00071CDB" w:rsidRDefault="00DF333B" w:rsidP="006B53EF">
                  <w:pPr>
                    <w:spacing w:line="276" w:lineRule="auto"/>
                    <w:jc w:val="both"/>
                    <w:rPr>
                      <w:rFonts w:ascii="Tahoma" w:hAnsi="Tahoma" w:cs="Tahoma"/>
                      <w:lang w:val="el-GR"/>
                    </w:rPr>
                  </w:pPr>
                  <w:r w:rsidRPr="00071CDB">
                    <w:rPr>
                      <w:rFonts w:ascii="Tahoma" w:hAnsi="Tahoma" w:cs="Tahoma"/>
                      <w:lang w:val="el-GR"/>
                    </w:rPr>
                    <w:t>Ονοματεπώνυμο Μέλους Ομάδας Έργου</w:t>
                  </w:r>
                </w:p>
              </w:tc>
              <w:tc>
                <w:tcPr>
                  <w:tcW w:w="1132" w:type="pct"/>
                  <w:shd w:val="clear" w:color="auto" w:fill="E0E0E0"/>
                  <w:vAlign w:val="center"/>
                </w:tcPr>
                <w:p w14:paraId="59432AE9" w14:textId="77777777" w:rsidR="00DF333B" w:rsidRPr="00071CDB" w:rsidRDefault="00DF333B" w:rsidP="006B53EF">
                  <w:pPr>
                    <w:spacing w:line="276" w:lineRule="auto"/>
                    <w:jc w:val="both"/>
                    <w:rPr>
                      <w:rFonts w:ascii="Tahoma" w:hAnsi="Tahoma" w:cs="Tahoma"/>
                      <w:lang w:val="el-GR"/>
                    </w:rPr>
                  </w:pPr>
                  <w:r w:rsidRPr="00071CDB">
                    <w:rPr>
                      <w:rFonts w:ascii="Tahoma" w:hAnsi="Tahoma" w:cs="Tahoma"/>
                      <w:lang w:val="el-GR"/>
                    </w:rPr>
                    <w:t>Θέση στην Ομάδα Έργου</w:t>
                  </w:r>
                </w:p>
              </w:tc>
              <w:tc>
                <w:tcPr>
                  <w:tcW w:w="629" w:type="pct"/>
                  <w:shd w:val="clear" w:color="auto" w:fill="E0E0E0"/>
                  <w:vAlign w:val="center"/>
                </w:tcPr>
                <w:p w14:paraId="00D216F9" w14:textId="77777777" w:rsidR="00DF333B" w:rsidRPr="00071CDB" w:rsidRDefault="00DF333B" w:rsidP="006B53EF">
                  <w:pPr>
                    <w:spacing w:line="276" w:lineRule="auto"/>
                    <w:jc w:val="both"/>
                    <w:rPr>
                      <w:rFonts w:ascii="Tahoma" w:hAnsi="Tahoma" w:cs="Tahoma"/>
                      <w:lang w:val="el-GR"/>
                    </w:rPr>
                  </w:pPr>
                  <w:r w:rsidRPr="00071CDB">
                    <w:rPr>
                      <w:rFonts w:ascii="Tahoma" w:hAnsi="Tahoma" w:cs="Tahoma"/>
                      <w:lang w:val="el-GR"/>
                    </w:rPr>
                    <w:t>Ανθρωπομήνες</w:t>
                  </w:r>
                </w:p>
              </w:tc>
              <w:tc>
                <w:tcPr>
                  <w:tcW w:w="718" w:type="pct"/>
                  <w:shd w:val="clear" w:color="auto" w:fill="C0C0C0"/>
                </w:tcPr>
                <w:p w14:paraId="16C7F845" w14:textId="77777777" w:rsidR="00DF333B" w:rsidRPr="00071CDB" w:rsidRDefault="00DF333B" w:rsidP="006B53EF">
                  <w:pPr>
                    <w:spacing w:line="276" w:lineRule="auto"/>
                    <w:jc w:val="both"/>
                    <w:rPr>
                      <w:rFonts w:ascii="Tahoma" w:hAnsi="Tahoma" w:cs="Tahoma"/>
                      <w:lang w:val="el-GR"/>
                    </w:rPr>
                  </w:pPr>
                  <w:r w:rsidRPr="00071CDB">
                    <w:rPr>
                      <w:rFonts w:ascii="Tahoma" w:hAnsi="Tahoma" w:cs="Tahoma"/>
                      <w:lang w:val="el-GR"/>
                    </w:rPr>
                    <w:t>Ποσοστό συμμετοχής* (%)</w:t>
                  </w:r>
                </w:p>
              </w:tc>
            </w:tr>
            <w:tr w:rsidR="00DF333B" w:rsidRPr="000E4996" w14:paraId="309F52BA" w14:textId="77777777" w:rsidTr="00162B41">
              <w:trPr>
                <w:trHeight w:val="394"/>
              </w:trPr>
              <w:tc>
                <w:tcPr>
                  <w:tcW w:w="262" w:type="pct"/>
                  <w:vAlign w:val="center"/>
                </w:tcPr>
                <w:p w14:paraId="6D213421" w14:textId="77777777" w:rsidR="00DF333B" w:rsidRPr="00071CDB" w:rsidRDefault="00DF333B" w:rsidP="006B53EF">
                  <w:pPr>
                    <w:spacing w:line="276" w:lineRule="auto"/>
                    <w:jc w:val="both"/>
                    <w:rPr>
                      <w:rFonts w:ascii="Tahoma" w:hAnsi="Tahoma" w:cs="Tahoma"/>
                      <w:lang w:val="el-GR"/>
                    </w:rPr>
                  </w:pPr>
                </w:p>
              </w:tc>
              <w:tc>
                <w:tcPr>
                  <w:tcW w:w="1130" w:type="pct"/>
                  <w:vAlign w:val="center"/>
                </w:tcPr>
                <w:p w14:paraId="2DD9CF43" w14:textId="77777777" w:rsidR="00DF333B" w:rsidRPr="00071CDB" w:rsidRDefault="00DF333B" w:rsidP="006B53EF">
                  <w:pPr>
                    <w:spacing w:line="276" w:lineRule="auto"/>
                    <w:jc w:val="both"/>
                    <w:rPr>
                      <w:rFonts w:ascii="Tahoma" w:hAnsi="Tahoma" w:cs="Tahoma"/>
                      <w:lang w:val="el-GR"/>
                    </w:rPr>
                  </w:pPr>
                </w:p>
              </w:tc>
              <w:tc>
                <w:tcPr>
                  <w:tcW w:w="1130" w:type="pct"/>
                  <w:vAlign w:val="center"/>
                </w:tcPr>
                <w:p w14:paraId="17F1038D" w14:textId="77777777" w:rsidR="00DF333B" w:rsidRPr="00071CDB" w:rsidRDefault="00DF333B" w:rsidP="006B53EF">
                  <w:pPr>
                    <w:spacing w:line="276" w:lineRule="auto"/>
                    <w:jc w:val="both"/>
                    <w:rPr>
                      <w:rFonts w:ascii="Tahoma" w:hAnsi="Tahoma" w:cs="Tahoma"/>
                      <w:lang w:val="el-GR"/>
                    </w:rPr>
                  </w:pPr>
                </w:p>
              </w:tc>
              <w:tc>
                <w:tcPr>
                  <w:tcW w:w="1132" w:type="pct"/>
                  <w:vAlign w:val="center"/>
                </w:tcPr>
                <w:p w14:paraId="1421F345" w14:textId="77777777" w:rsidR="00DF333B" w:rsidRPr="00071CDB" w:rsidRDefault="00DF333B" w:rsidP="006B53EF">
                  <w:pPr>
                    <w:spacing w:line="276" w:lineRule="auto"/>
                    <w:jc w:val="both"/>
                    <w:rPr>
                      <w:rFonts w:ascii="Tahoma" w:hAnsi="Tahoma" w:cs="Tahoma"/>
                      <w:lang w:val="el-GR"/>
                    </w:rPr>
                  </w:pPr>
                </w:p>
              </w:tc>
              <w:tc>
                <w:tcPr>
                  <w:tcW w:w="629" w:type="pct"/>
                  <w:vAlign w:val="center"/>
                </w:tcPr>
                <w:p w14:paraId="757E56A2" w14:textId="77777777" w:rsidR="00DF333B" w:rsidRPr="00071CDB" w:rsidRDefault="00DF333B" w:rsidP="006B53EF">
                  <w:pPr>
                    <w:spacing w:line="276" w:lineRule="auto"/>
                    <w:jc w:val="both"/>
                    <w:rPr>
                      <w:rFonts w:ascii="Tahoma" w:hAnsi="Tahoma" w:cs="Tahoma"/>
                      <w:lang w:val="el-GR"/>
                    </w:rPr>
                  </w:pPr>
                </w:p>
              </w:tc>
              <w:tc>
                <w:tcPr>
                  <w:tcW w:w="718" w:type="pct"/>
                  <w:shd w:val="clear" w:color="auto" w:fill="C0C0C0"/>
                </w:tcPr>
                <w:p w14:paraId="0ACE8A61" w14:textId="77777777" w:rsidR="00DF333B" w:rsidRPr="00071CDB" w:rsidRDefault="00DF333B" w:rsidP="006B53EF">
                  <w:pPr>
                    <w:spacing w:line="276" w:lineRule="auto"/>
                    <w:jc w:val="both"/>
                    <w:rPr>
                      <w:rFonts w:ascii="Tahoma" w:hAnsi="Tahoma" w:cs="Tahoma"/>
                      <w:lang w:val="el-GR"/>
                    </w:rPr>
                  </w:pPr>
                </w:p>
              </w:tc>
            </w:tr>
            <w:tr w:rsidR="00DF333B" w:rsidRPr="000E4996" w14:paraId="4FDE7F5E" w14:textId="77777777" w:rsidTr="00162B41">
              <w:trPr>
                <w:trHeight w:val="394"/>
              </w:trPr>
              <w:tc>
                <w:tcPr>
                  <w:tcW w:w="262" w:type="pct"/>
                  <w:vAlign w:val="center"/>
                </w:tcPr>
                <w:p w14:paraId="6B3578D8" w14:textId="77777777" w:rsidR="00DF333B" w:rsidRPr="00071CDB" w:rsidRDefault="00DF333B" w:rsidP="006B53EF">
                  <w:pPr>
                    <w:spacing w:line="276" w:lineRule="auto"/>
                    <w:jc w:val="both"/>
                    <w:rPr>
                      <w:rFonts w:ascii="Tahoma" w:hAnsi="Tahoma" w:cs="Tahoma"/>
                      <w:lang w:val="el-GR"/>
                    </w:rPr>
                  </w:pPr>
                </w:p>
              </w:tc>
              <w:tc>
                <w:tcPr>
                  <w:tcW w:w="1130" w:type="pct"/>
                  <w:vAlign w:val="center"/>
                </w:tcPr>
                <w:p w14:paraId="7D69D70C" w14:textId="77777777" w:rsidR="00DF333B" w:rsidRPr="00071CDB" w:rsidRDefault="00DF333B" w:rsidP="006B53EF">
                  <w:pPr>
                    <w:spacing w:line="276" w:lineRule="auto"/>
                    <w:jc w:val="both"/>
                    <w:rPr>
                      <w:rFonts w:ascii="Tahoma" w:hAnsi="Tahoma" w:cs="Tahoma"/>
                      <w:lang w:val="el-GR"/>
                    </w:rPr>
                  </w:pPr>
                </w:p>
              </w:tc>
              <w:tc>
                <w:tcPr>
                  <w:tcW w:w="1130" w:type="pct"/>
                  <w:vAlign w:val="center"/>
                </w:tcPr>
                <w:p w14:paraId="606BECCE" w14:textId="77777777" w:rsidR="00DF333B" w:rsidRPr="00071CDB" w:rsidRDefault="00DF333B" w:rsidP="006B53EF">
                  <w:pPr>
                    <w:spacing w:line="276" w:lineRule="auto"/>
                    <w:jc w:val="both"/>
                    <w:rPr>
                      <w:rFonts w:ascii="Tahoma" w:hAnsi="Tahoma" w:cs="Tahoma"/>
                      <w:lang w:val="el-GR"/>
                    </w:rPr>
                  </w:pPr>
                </w:p>
              </w:tc>
              <w:tc>
                <w:tcPr>
                  <w:tcW w:w="1132" w:type="pct"/>
                  <w:vAlign w:val="center"/>
                </w:tcPr>
                <w:p w14:paraId="27688802" w14:textId="77777777" w:rsidR="00DF333B" w:rsidRPr="00071CDB" w:rsidRDefault="00DF333B" w:rsidP="006B53EF">
                  <w:pPr>
                    <w:spacing w:line="276" w:lineRule="auto"/>
                    <w:jc w:val="both"/>
                    <w:rPr>
                      <w:rFonts w:ascii="Tahoma" w:hAnsi="Tahoma" w:cs="Tahoma"/>
                      <w:lang w:val="el-GR"/>
                    </w:rPr>
                  </w:pPr>
                </w:p>
              </w:tc>
              <w:tc>
                <w:tcPr>
                  <w:tcW w:w="629" w:type="pct"/>
                  <w:vAlign w:val="center"/>
                </w:tcPr>
                <w:p w14:paraId="70368127" w14:textId="77777777" w:rsidR="00DF333B" w:rsidRPr="00071CDB" w:rsidRDefault="00DF333B" w:rsidP="006B53EF">
                  <w:pPr>
                    <w:spacing w:line="276" w:lineRule="auto"/>
                    <w:jc w:val="both"/>
                    <w:rPr>
                      <w:rFonts w:ascii="Tahoma" w:hAnsi="Tahoma" w:cs="Tahoma"/>
                      <w:lang w:val="el-GR"/>
                    </w:rPr>
                  </w:pPr>
                </w:p>
              </w:tc>
              <w:tc>
                <w:tcPr>
                  <w:tcW w:w="718" w:type="pct"/>
                  <w:shd w:val="clear" w:color="auto" w:fill="C0C0C0"/>
                </w:tcPr>
                <w:p w14:paraId="7605997E" w14:textId="77777777" w:rsidR="00DF333B" w:rsidRPr="00071CDB" w:rsidRDefault="00DF333B" w:rsidP="006B53EF">
                  <w:pPr>
                    <w:spacing w:line="276" w:lineRule="auto"/>
                    <w:jc w:val="both"/>
                    <w:rPr>
                      <w:rFonts w:ascii="Tahoma" w:hAnsi="Tahoma" w:cs="Tahoma"/>
                      <w:lang w:val="el-GR"/>
                    </w:rPr>
                  </w:pPr>
                </w:p>
              </w:tc>
            </w:tr>
            <w:tr w:rsidR="00DF333B" w:rsidRPr="000E4996" w14:paraId="66D77D74" w14:textId="77777777" w:rsidTr="00162B41">
              <w:trPr>
                <w:trHeight w:val="394"/>
              </w:trPr>
              <w:tc>
                <w:tcPr>
                  <w:tcW w:w="262" w:type="pct"/>
                  <w:vAlign w:val="center"/>
                </w:tcPr>
                <w:p w14:paraId="25C91816" w14:textId="77777777" w:rsidR="00DF333B" w:rsidRPr="00071CDB" w:rsidRDefault="00DF333B" w:rsidP="006B53EF">
                  <w:pPr>
                    <w:spacing w:line="276" w:lineRule="auto"/>
                    <w:jc w:val="both"/>
                    <w:rPr>
                      <w:rFonts w:ascii="Tahoma" w:hAnsi="Tahoma" w:cs="Tahoma"/>
                      <w:lang w:val="el-GR"/>
                    </w:rPr>
                  </w:pPr>
                </w:p>
              </w:tc>
              <w:tc>
                <w:tcPr>
                  <w:tcW w:w="1130" w:type="pct"/>
                  <w:vAlign w:val="center"/>
                </w:tcPr>
                <w:p w14:paraId="2EADBCCA" w14:textId="77777777" w:rsidR="00DF333B" w:rsidRPr="00071CDB" w:rsidRDefault="00DF333B" w:rsidP="006B53EF">
                  <w:pPr>
                    <w:spacing w:line="276" w:lineRule="auto"/>
                    <w:jc w:val="both"/>
                    <w:rPr>
                      <w:rFonts w:ascii="Tahoma" w:hAnsi="Tahoma" w:cs="Tahoma"/>
                      <w:lang w:val="el-GR"/>
                    </w:rPr>
                  </w:pPr>
                </w:p>
              </w:tc>
              <w:tc>
                <w:tcPr>
                  <w:tcW w:w="1130" w:type="pct"/>
                  <w:vAlign w:val="center"/>
                </w:tcPr>
                <w:p w14:paraId="5A305F15" w14:textId="77777777" w:rsidR="00DF333B" w:rsidRPr="00071CDB" w:rsidRDefault="00DF333B" w:rsidP="006B53EF">
                  <w:pPr>
                    <w:spacing w:line="276" w:lineRule="auto"/>
                    <w:jc w:val="both"/>
                    <w:rPr>
                      <w:rFonts w:ascii="Tahoma" w:hAnsi="Tahoma" w:cs="Tahoma"/>
                      <w:lang w:val="el-GR"/>
                    </w:rPr>
                  </w:pPr>
                </w:p>
              </w:tc>
              <w:tc>
                <w:tcPr>
                  <w:tcW w:w="1132" w:type="pct"/>
                  <w:vAlign w:val="center"/>
                </w:tcPr>
                <w:p w14:paraId="0CBC9055" w14:textId="77777777" w:rsidR="00DF333B" w:rsidRPr="00071CDB" w:rsidRDefault="00DF333B" w:rsidP="006B53EF">
                  <w:pPr>
                    <w:spacing w:line="276" w:lineRule="auto"/>
                    <w:jc w:val="both"/>
                    <w:rPr>
                      <w:rFonts w:ascii="Tahoma" w:hAnsi="Tahoma" w:cs="Tahoma"/>
                      <w:lang w:val="el-GR"/>
                    </w:rPr>
                  </w:pPr>
                </w:p>
              </w:tc>
              <w:tc>
                <w:tcPr>
                  <w:tcW w:w="629" w:type="pct"/>
                  <w:vAlign w:val="center"/>
                </w:tcPr>
                <w:p w14:paraId="38F9CF57" w14:textId="77777777" w:rsidR="00DF333B" w:rsidRPr="00071CDB" w:rsidRDefault="00DF333B" w:rsidP="006B53EF">
                  <w:pPr>
                    <w:spacing w:line="276" w:lineRule="auto"/>
                    <w:jc w:val="both"/>
                    <w:rPr>
                      <w:rFonts w:ascii="Tahoma" w:hAnsi="Tahoma" w:cs="Tahoma"/>
                      <w:lang w:val="el-GR"/>
                    </w:rPr>
                  </w:pPr>
                </w:p>
              </w:tc>
              <w:tc>
                <w:tcPr>
                  <w:tcW w:w="718" w:type="pct"/>
                  <w:shd w:val="clear" w:color="auto" w:fill="C0C0C0"/>
                </w:tcPr>
                <w:p w14:paraId="62941ADD" w14:textId="77777777" w:rsidR="00DF333B" w:rsidRPr="00071CDB" w:rsidRDefault="00DF333B" w:rsidP="006B53EF">
                  <w:pPr>
                    <w:spacing w:line="276" w:lineRule="auto"/>
                    <w:jc w:val="both"/>
                    <w:rPr>
                      <w:rFonts w:ascii="Tahoma" w:hAnsi="Tahoma" w:cs="Tahoma"/>
                      <w:lang w:val="el-GR"/>
                    </w:rPr>
                  </w:pPr>
                </w:p>
              </w:tc>
            </w:tr>
            <w:tr w:rsidR="00DF333B" w:rsidRPr="000E4996" w14:paraId="4400BFE5" w14:textId="77777777" w:rsidTr="00162B41">
              <w:trPr>
                <w:trHeight w:val="380"/>
              </w:trPr>
              <w:tc>
                <w:tcPr>
                  <w:tcW w:w="3654" w:type="pct"/>
                  <w:gridSpan w:val="4"/>
                  <w:tcBorders>
                    <w:bottom w:val="single" w:sz="4" w:space="0" w:color="000080"/>
                  </w:tcBorders>
                  <w:shd w:val="clear" w:color="auto" w:fill="C0C0C0"/>
                  <w:vAlign w:val="center"/>
                </w:tcPr>
                <w:p w14:paraId="73F4BDEE" w14:textId="77777777" w:rsidR="00DF333B" w:rsidRPr="00071CDB" w:rsidRDefault="00DF333B" w:rsidP="006B53EF">
                  <w:pPr>
                    <w:spacing w:line="276" w:lineRule="auto"/>
                    <w:jc w:val="both"/>
                    <w:rPr>
                      <w:rFonts w:ascii="Tahoma" w:hAnsi="Tahoma" w:cs="Tahoma"/>
                      <w:b/>
                      <w:lang w:val="el-GR"/>
                    </w:rPr>
                  </w:pPr>
                  <w:r w:rsidRPr="00071CDB">
                    <w:rPr>
                      <w:rFonts w:ascii="Tahoma" w:hAnsi="Tahoma" w:cs="Tahoma"/>
                      <w:b/>
                      <w:lang w:val="el-GR"/>
                    </w:rPr>
                    <w:t xml:space="preserve">ΜΕΡΙΚΟ ΣΥΝΟΛΟ (1) </w:t>
                  </w:r>
                </w:p>
              </w:tc>
              <w:tc>
                <w:tcPr>
                  <w:tcW w:w="629" w:type="pct"/>
                  <w:tcBorders>
                    <w:bottom w:val="single" w:sz="4" w:space="0" w:color="000080"/>
                  </w:tcBorders>
                  <w:shd w:val="clear" w:color="auto" w:fill="C0C0C0"/>
                  <w:vAlign w:val="center"/>
                </w:tcPr>
                <w:p w14:paraId="0F2737CB" w14:textId="77777777" w:rsidR="00DF333B" w:rsidRPr="00071CDB" w:rsidRDefault="00DF333B" w:rsidP="006B53EF">
                  <w:pPr>
                    <w:spacing w:line="276" w:lineRule="auto"/>
                    <w:jc w:val="both"/>
                    <w:rPr>
                      <w:rFonts w:ascii="Tahoma" w:hAnsi="Tahoma" w:cs="Tahoma"/>
                      <w:lang w:val="el-GR"/>
                    </w:rPr>
                  </w:pPr>
                </w:p>
              </w:tc>
              <w:tc>
                <w:tcPr>
                  <w:tcW w:w="718" w:type="pct"/>
                  <w:tcBorders>
                    <w:bottom w:val="single" w:sz="4" w:space="0" w:color="000080"/>
                  </w:tcBorders>
                  <w:shd w:val="clear" w:color="auto" w:fill="C0C0C0"/>
                </w:tcPr>
                <w:p w14:paraId="6E94229C" w14:textId="77777777" w:rsidR="00DF333B" w:rsidRPr="00071CDB" w:rsidRDefault="00DF333B" w:rsidP="006B53EF">
                  <w:pPr>
                    <w:spacing w:line="276" w:lineRule="auto"/>
                    <w:jc w:val="both"/>
                    <w:rPr>
                      <w:rFonts w:ascii="Tahoma" w:hAnsi="Tahoma" w:cs="Tahoma"/>
                      <w:lang w:val="el-GR"/>
                    </w:rPr>
                  </w:pPr>
                </w:p>
              </w:tc>
            </w:tr>
          </w:tbl>
          <w:p w14:paraId="6BCE8C88" w14:textId="77777777" w:rsidR="00DF333B" w:rsidRPr="00071CDB" w:rsidRDefault="00DF333B" w:rsidP="006B53EF">
            <w:pPr>
              <w:autoSpaceDE w:val="0"/>
              <w:autoSpaceDN w:val="0"/>
              <w:adjustRightInd w:val="0"/>
              <w:spacing w:after="70"/>
              <w:jc w:val="both"/>
              <w:rPr>
                <w:rFonts w:ascii="Tahoma" w:hAnsi="Tahoma" w:cs="Tahoma"/>
                <w:b/>
                <w:bCs/>
                <w:lang w:val="el-GR" w:eastAsia="el-GR"/>
              </w:rPr>
            </w:pPr>
          </w:p>
          <w:p w14:paraId="6DF21D2A" w14:textId="77777777" w:rsidR="00DF333B" w:rsidRPr="00071CDB" w:rsidRDefault="00DF333B" w:rsidP="006B53EF">
            <w:pPr>
              <w:spacing w:line="276" w:lineRule="auto"/>
              <w:jc w:val="both"/>
              <w:rPr>
                <w:rFonts w:ascii="Tahoma" w:hAnsi="Tahoma" w:cs="Tahoma"/>
                <w:lang w:val="el-GR"/>
              </w:rPr>
            </w:pPr>
            <w:r w:rsidRPr="00071CDB">
              <w:rPr>
                <w:rFonts w:ascii="Tahoma" w:hAnsi="Tahoma" w:cs="Tahoma"/>
                <w:lang w:val="el-GR"/>
              </w:rPr>
              <w:t xml:space="preserve">Πίνακα των </w:t>
            </w:r>
            <w:r w:rsidRPr="00071CDB">
              <w:rPr>
                <w:rFonts w:ascii="Tahoma" w:hAnsi="Tahoma" w:cs="Tahoma"/>
                <w:b/>
                <w:lang w:val="el-GR"/>
              </w:rPr>
              <w:t>στελεχών των Υπεργολάβων</w:t>
            </w:r>
            <w:r w:rsidRPr="00071CDB">
              <w:rPr>
                <w:rFonts w:ascii="Tahoma" w:hAnsi="Tahoma" w:cs="Tahoma"/>
                <w:lang w:val="el-GR"/>
              </w:rPr>
              <w:t xml:space="preserve"> </w:t>
            </w:r>
            <w:r w:rsidRPr="00071CDB">
              <w:rPr>
                <w:rFonts w:ascii="Tahoma" w:hAnsi="Tahoma" w:cs="Tahoma"/>
                <w:b/>
                <w:lang w:val="el-GR"/>
              </w:rPr>
              <w:t>του Οικονομικού Φορέα</w:t>
            </w:r>
            <w:r w:rsidRPr="00071CDB">
              <w:rPr>
                <w:rFonts w:ascii="Tahoma" w:hAnsi="Tahoma" w:cs="Tahoma"/>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DF333B" w:rsidRPr="000E4996" w14:paraId="3CCBCE49" w14:textId="77777777" w:rsidTr="00162B41">
              <w:trPr>
                <w:trHeight w:val="788"/>
              </w:trPr>
              <w:tc>
                <w:tcPr>
                  <w:tcW w:w="262" w:type="pct"/>
                  <w:shd w:val="clear" w:color="auto" w:fill="E0E0E0"/>
                  <w:vAlign w:val="center"/>
                </w:tcPr>
                <w:p w14:paraId="7C55B37D" w14:textId="77777777" w:rsidR="00DF333B" w:rsidRPr="00071CDB" w:rsidRDefault="00DF333B" w:rsidP="006B53EF">
                  <w:pPr>
                    <w:spacing w:line="276" w:lineRule="auto"/>
                    <w:jc w:val="both"/>
                    <w:rPr>
                      <w:rFonts w:ascii="Tahoma" w:hAnsi="Tahoma" w:cs="Tahoma"/>
                      <w:lang w:val="el-GR"/>
                    </w:rPr>
                  </w:pPr>
                  <w:r w:rsidRPr="00071CDB">
                    <w:rPr>
                      <w:rFonts w:ascii="Tahoma" w:hAnsi="Tahoma" w:cs="Tahoma"/>
                      <w:lang w:val="el-GR"/>
                    </w:rPr>
                    <w:t>Α/Α</w:t>
                  </w:r>
                </w:p>
              </w:tc>
              <w:tc>
                <w:tcPr>
                  <w:tcW w:w="1146" w:type="pct"/>
                  <w:shd w:val="clear" w:color="auto" w:fill="E0E0E0"/>
                  <w:vAlign w:val="center"/>
                </w:tcPr>
                <w:p w14:paraId="7ED3BD84" w14:textId="77777777" w:rsidR="00DF333B" w:rsidRPr="00071CDB" w:rsidRDefault="00DF333B" w:rsidP="006B53EF">
                  <w:pPr>
                    <w:spacing w:line="276" w:lineRule="auto"/>
                    <w:jc w:val="both"/>
                    <w:rPr>
                      <w:rFonts w:ascii="Tahoma" w:hAnsi="Tahoma" w:cs="Tahoma"/>
                      <w:lang w:val="el-GR"/>
                    </w:rPr>
                  </w:pPr>
                  <w:r w:rsidRPr="00071CDB">
                    <w:rPr>
                      <w:rFonts w:ascii="Tahoma" w:hAnsi="Tahoma" w:cs="Tahoma"/>
                      <w:lang w:val="el-GR"/>
                    </w:rPr>
                    <w:t>Επωνυμία Εταιρείας Υπεργολάβου</w:t>
                  </w:r>
                </w:p>
              </w:tc>
              <w:tc>
                <w:tcPr>
                  <w:tcW w:w="1146" w:type="pct"/>
                  <w:shd w:val="clear" w:color="auto" w:fill="E0E0E0"/>
                  <w:vAlign w:val="center"/>
                </w:tcPr>
                <w:p w14:paraId="1C1A5B94" w14:textId="77777777" w:rsidR="00DF333B" w:rsidRPr="00071CDB" w:rsidRDefault="00DF333B" w:rsidP="006B53EF">
                  <w:pPr>
                    <w:spacing w:line="276" w:lineRule="auto"/>
                    <w:jc w:val="both"/>
                    <w:rPr>
                      <w:rFonts w:ascii="Tahoma" w:hAnsi="Tahoma" w:cs="Tahoma"/>
                      <w:lang w:val="el-GR"/>
                    </w:rPr>
                  </w:pPr>
                  <w:r w:rsidRPr="00071CDB">
                    <w:rPr>
                      <w:rFonts w:ascii="Tahoma" w:hAnsi="Tahoma" w:cs="Tahoma"/>
                      <w:lang w:val="el-GR"/>
                    </w:rPr>
                    <w:t>Ονοματεπώνυμο Μέλους Ομάδας Έργου</w:t>
                  </w:r>
                </w:p>
              </w:tc>
              <w:tc>
                <w:tcPr>
                  <w:tcW w:w="1146" w:type="pct"/>
                  <w:shd w:val="clear" w:color="auto" w:fill="E0E0E0"/>
                  <w:vAlign w:val="center"/>
                </w:tcPr>
                <w:p w14:paraId="3A380286" w14:textId="77777777" w:rsidR="00DF333B" w:rsidRPr="00071CDB" w:rsidRDefault="00DF333B" w:rsidP="006B53EF">
                  <w:pPr>
                    <w:spacing w:line="276" w:lineRule="auto"/>
                    <w:jc w:val="both"/>
                    <w:rPr>
                      <w:rFonts w:ascii="Tahoma" w:hAnsi="Tahoma" w:cs="Tahoma"/>
                      <w:lang w:val="el-GR"/>
                    </w:rPr>
                  </w:pPr>
                  <w:r w:rsidRPr="00071CDB">
                    <w:rPr>
                      <w:rFonts w:ascii="Tahoma" w:hAnsi="Tahoma" w:cs="Tahoma"/>
                      <w:lang w:val="el-GR"/>
                    </w:rPr>
                    <w:t>Θέση στην Ομάδα Έργου</w:t>
                  </w:r>
                </w:p>
              </w:tc>
              <w:tc>
                <w:tcPr>
                  <w:tcW w:w="709" w:type="pct"/>
                  <w:shd w:val="clear" w:color="auto" w:fill="E0E0E0"/>
                  <w:vAlign w:val="center"/>
                </w:tcPr>
                <w:p w14:paraId="11C5ACA5" w14:textId="77777777" w:rsidR="00DF333B" w:rsidRPr="00071CDB" w:rsidRDefault="00DF333B" w:rsidP="006B53EF">
                  <w:pPr>
                    <w:spacing w:line="276" w:lineRule="auto"/>
                    <w:jc w:val="both"/>
                    <w:rPr>
                      <w:rFonts w:ascii="Tahoma" w:hAnsi="Tahoma" w:cs="Tahoma"/>
                      <w:lang w:val="el-GR"/>
                    </w:rPr>
                  </w:pPr>
                  <w:r w:rsidRPr="00071CDB">
                    <w:rPr>
                      <w:rFonts w:ascii="Tahoma" w:hAnsi="Tahoma" w:cs="Tahoma"/>
                      <w:lang w:val="el-GR"/>
                    </w:rPr>
                    <w:t>Ανθρωπομήνες</w:t>
                  </w:r>
                </w:p>
              </w:tc>
              <w:tc>
                <w:tcPr>
                  <w:tcW w:w="590" w:type="pct"/>
                  <w:shd w:val="clear" w:color="auto" w:fill="C0C0C0"/>
                </w:tcPr>
                <w:p w14:paraId="677CE0E0" w14:textId="77777777" w:rsidR="00DF333B" w:rsidRPr="00071CDB" w:rsidRDefault="00DF333B" w:rsidP="006B53EF">
                  <w:pPr>
                    <w:spacing w:line="276" w:lineRule="auto"/>
                    <w:jc w:val="both"/>
                    <w:rPr>
                      <w:rFonts w:ascii="Tahoma" w:hAnsi="Tahoma" w:cs="Tahoma"/>
                      <w:lang w:val="el-GR"/>
                    </w:rPr>
                  </w:pPr>
                  <w:r w:rsidRPr="00071CDB">
                    <w:rPr>
                      <w:rFonts w:ascii="Tahoma" w:hAnsi="Tahoma" w:cs="Tahoma"/>
                      <w:lang w:val="el-GR"/>
                    </w:rPr>
                    <w:t>Ποσοστό συμμετοχής* (%)</w:t>
                  </w:r>
                </w:p>
              </w:tc>
            </w:tr>
            <w:tr w:rsidR="00DF333B" w:rsidRPr="000E4996" w14:paraId="37A51260" w14:textId="77777777" w:rsidTr="00162B41">
              <w:trPr>
                <w:trHeight w:val="380"/>
              </w:trPr>
              <w:tc>
                <w:tcPr>
                  <w:tcW w:w="262" w:type="pct"/>
                  <w:vAlign w:val="center"/>
                </w:tcPr>
                <w:p w14:paraId="71B5A959" w14:textId="77777777" w:rsidR="00DF333B" w:rsidRPr="00071CDB" w:rsidRDefault="00DF333B" w:rsidP="006B53EF">
                  <w:pPr>
                    <w:spacing w:line="276" w:lineRule="auto"/>
                    <w:jc w:val="both"/>
                    <w:rPr>
                      <w:rFonts w:ascii="Tahoma" w:hAnsi="Tahoma" w:cs="Tahoma"/>
                      <w:lang w:val="el-GR"/>
                    </w:rPr>
                  </w:pPr>
                </w:p>
              </w:tc>
              <w:tc>
                <w:tcPr>
                  <w:tcW w:w="1146" w:type="pct"/>
                  <w:vAlign w:val="center"/>
                </w:tcPr>
                <w:p w14:paraId="612EAB93" w14:textId="77777777" w:rsidR="00DF333B" w:rsidRPr="00071CDB" w:rsidRDefault="00DF333B" w:rsidP="006B53EF">
                  <w:pPr>
                    <w:spacing w:line="276" w:lineRule="auto"/>
                    <w:jc w:val="both"/>
                    <w:rPr>
                      <w:rFonts w:ascii="Tahoma" w:hAnsi="Tahoma" w:cs="Tahoma"/>
                      <w:lang w:val="el-GR"/>
                    </w:rPr>
                  </w:pPr>
                </w:p>
              </w:tc>
              <w:tc>
                <w:tcPr>
                  <w:tcW w:w="1146" w:type="pct"/>
                  <w:vAlign w:val="center"/>
                </w:tcPr>
                <w:p w14:paraId="56790423" w14:textId="77777777" w:rsidR="00DF333B" w:rsidRPr="00071CDB" w:rsidRDefault="00DF333B" w:rsidP="006B53EF">
                  <w:pPr>
                    <w:spacing w:line="276" w:lineRule="auto"/>
                    <w:jc w:val="both"/>
                    <w:rPr>
                      <w:rFonts w:ascii="Tahoma" w:hAnsi="Tahoma" w:cs="Tahoma"/>
                      <w:lang w:val="el-GR"/>
                    </w:rPr>
                  </w:pPr>
                </w:p>
              </w:tc>
              <w:tc>
                <w:tcPr>
                  <w:tcW w:w="1146" w:type="pct"/>
                  <w:vAlign w:val="center"/>
                </w:tcPr>
                <w:p w14:paraId="7BA09578" w14:textId="77777777" w:rsidR="00DF333B" w:rsidRPr="00071CDB" w:rsidRDefault="00DF333B" w:rsidP="006B53EF">
                  <w:pPr>
                    <w:spacing w:line="276" w:lineRule="auto"/>
                    <w:jc w:val="both"/>
                    <w:rPr>
                      <w:rFonts w:ascii="Tahoma" w:hAnsi="Tahoma" w:cs="Tahoma"/>
                      <w:lang w:val="el-GR"/>
                    </w:rPr>
                  </w:pPr>
                </w:p>
              </w:tc>
              <w:tc>
                <w:tcPr>
                  <w:tcW w:w="709" w:type="pct"/>
                  <w:vAlign w:val="center"/>
                </w:tcPr>
                <w:p w14:paraId="5A9305DE" w14:textId="77777777" w:rsidR="00DF333B" w:rsidRPr="00071CDB" w:rsidRDefault="00DF333B" w:rsidP="006B53EF">
                  <w:pPr>
                    <w:spacing w:line="276" w:lineRule="auto"/>
                    <w:jc w:val="both"/>
                    <w:rPr>
                      <w:rFonts w:ascii="Tahoma" w:hAnsi="Tahoma" w:cs="Tahoma"/>
                      <w:lang w:val="el-GR"/>
                    </w:rPr>
                  </w:pPr>
                </w:p>
              </w:tc>
              <w:tc>
                <w:tcPr>
                  <w:tcW w:w="590" w:type="pct"/>
                  <w:shd w:val="clear" w:color="auto" w:fill="C0C0C0"/>
                </w:tcPr>
                <w:p w14:paraId="5554F76E" w14:textId="77777777" w:rsidR="00DF333B" w:rsidRPr="00071CDB" w:rsidRDefault="00DF333B" w:rsidP="006B53EF">
                  <w:pPr>
                    <w:spacing w:line="276" w:lineRule="auto"/>
                    <w:jc w:val="both"/>
                    <w:rPr>
                      <w:rFonts w:ascii="Tahoma" w:hAnsi="Tahoma" w:cs="Tahoma"/>
                      <w:lang w:val="el-GR"/>
                    </w:rPr>
                  </w:pPr>
                </w:p>
              </w:tc>
            </w:tr>
            <w:tr w:rsidR="00DF333B" w:rsidRPr="000E4996" w14:paraId="41BF50D0" w14:textId="77777777" w:rsidTr="00162B41">
              <w:trPr>
                <w:trHeight w:val="394"/>
              </w:trPr>
              <w:tc>
                <w:tcPr>
                  <w:tcW w:w="262" w:type="pct"/>
                  <w:vAlign w:val="center"/>
                </w:tcPr>
                <w:p w14:paraId="52BEB76E" w14:textId="77777777" w:rsidR="00DF333B" w:rsidRPr="00071CDB" w:rsidRDefault="00DF333B" w:rsidP="006B53EF">
                  <w:pPr>
                    <w:spacing w:line="276" w:lineRule="auto"/>
                    <w:jc w:val="both"/>
                    <w:rPr>
                      <w:rFonts w:ascii="Tahoma" w:hAnsi="Tahoma" w:cs="Tahoma"/>
                      <w:lang w:val="el-GR"/>
                    </w:rPr>
                  </w:pPr>
                </w:p>
              </w:tc>
              <w:tc>
                <w:tcPr>
                  <w:tcW w:w="1146" w:type="pct"/>
                  <w:vAlign w:val="center"/>
                </w:tcPr>
                <w:p w14:paraId="798FC688" w14:textId="77777777" w:rsidR="00DF333B" w:rsidRPr="00071CDB" w:rsidRDefault="00DF333B" w:rsidP="006B53EF">
                  <w:pPr>
                    <w:spacing w:line="276" w:lineRule="auto"/>
                    <w:jc w:val="both"/>
                    <w:rPr>
                      <w:rFonts w:ascii="Tahoma" w:hAnsi="Tahoma" w:cs="Tahoma"/>
                      <w:lang w:val="el-GR"/>
                    </w:rPr>
                  </w:pPr>
                </w:p>
              </w:tc>
              <w:tc>
                <w:tcPr>
                  <w:tcW w:w="1146" w:type="pct"/>
                  <w:vAlign w:val="center"/>
                </w:tcPr>
                <w:p w14:paraId="1BC04BDD" w14:textId="77777777" w:rsidR="00DF333B" w:rsidRPr="00071CDB" w:rsidRDefault="00DF333B" w:rsidP="006B53EF">
                  <w:pPr>
                    <w:spacing w:line="276" w:lineRule="auto"/>
                    <w:jc w:val="both"/>
                    <w:rPr>
                      <w:rFonts w:ascii="Tahoma" w:hAnsi="Tahoma" w:cs="Tahoma"/>
                      <w:lang w:val="el-GR"/>
                    </w:rPr>
                  </w:pPr>
                </w:p>
              </w:tc>
              <w:tc>
                <w:tcPr>
                  <w:tcW w:w="1146" w:type="pct"/>
                  <w:vAlign w:val="center"/>
                </w:tcPr>
                <w:p w14:paraId="3B2B2BE3" w14:textId="77777777" w:rsidR="00DF333B" w:rsidRPr="00071CDB" w:rsidRDefault="00DF333B" w:rsidP="006B53EF">
                  <w:pPr>
                    <w:spacing w:line="276" w:lineRule="auto"/>
                    <w:jc w:val="both"/>
                    <w:rPr>
                      <w:rFonts w:ascii="Tahoma" w:hAnsi="Tahoma" w:cs="Tahoma"/>
                      <w:lang w:val="el-GR"/>
                    </w:rPr>
                  </w:pPr>
                </w:p>
              </w:tc>
              <w:tc>
                <w:tcPr>
                  <w:tcW w:w="709" w:type="pct"/>
                  <w:vAlign w:val="center"/>
                </w:tcPr>
                <w:p w14:paraId="023F6BB3" w14:textId="77777777" w:rsidR="00DF333B" w:rsidRPr="00071CDB" w:rsidRDefault="00DF333B" w:rsidP="006B53EF">
                  <w:pPr>
                    <w:spacing w:line="276" w:lineRule="auto"/>
                    <w:jc w:val="both"/>
                    <w:rPr>
                      <w:rFonts w:ascii="Tahoma" w:hAnsi="Tahoma" w:cs="Tahoma"/>
                      <w:lang w:val="el-GR"/>
                    </w:rPr>
                  </w:pPr>
                </w:p>
              </w:tc>
              <w:tc>
                <w:tcPr>
                  <w:tcW w:w="590" w:type="pct"/>
                  <w:shd w:val="clear" w:color="auto" w:fill="C0C0C0"/>
                </w:tcPr>
                <w:p w14:paraId="56136966" w14:textId="77777777" w:rsidR="00DF333B" w:rsidRPr="00071CDB" w:rsidRDefault="00DF333B" w:rsidP="006B53EF">
                  <w:pPr>
                    <w:spacing w:line="276" w:lineRule="auto"/>
                    <w:jc w:val="both"/>
                    <w:rPr>
                      <w:rFonts w:ascii="Tahoma" w:hAnsi="Tahoma" w:cs="Tahoma"/>
                      <w:lang w:val="el-GR"/>
                    </w:rPr>
                  </w:pPr>
                </w:p>
              </w:tc>
            </w:tr>
            <w:tr w:rsidR="00DF333B" w:rsidRPr="000E4996" w14:paraId="637C8F75" w14:textId="77777777" w:rsidTr="00162B41">
              <w:trPr>
                <w:trHeight w:val="394"/>
              </w:trPr>
              <w:tc>
                <w:tcPr>
                  <w:tcW w:w="262" w:type="pct"/>
                  <w:vAlign w:val="center"/>
                </w:tcPr>
                <w:p w14:paraId="638C1579" w14:textId="77777777" w:rsidR="00DF333B" w:rsidRPr="00071CDB" w:rsidRDefault="00DF333B" w:rsidP="006B53EF">
                  <w:pPr>
                    <w:spacing w:line="276" w:lineRule="auto"/>
                    <w:jc w:val="both"/>
                    <w:rPr>
                      <w:rFonts w:ascii="Tahoma" w:hAnsi="Tahoma" w:cs="Tahoma"/>
                      <w:lang w:val="el-GR"/>
                    </w:rPr>
                  </w:pPr>
                </w:p>
              </w:tc>
              <w:tc>
                <w:tcPr>
                  <w:tcW w:w="1146" w:type="pct"/>
                  <w:vAlign w:val="center"/>
                </w:tcPr>
                <w:p w14:paraId="1020C1F7" w14:textId="77777777" w:rsidR="00DF333B" w:rsidRPr="00071CDB" w:rsidRDefault="00DF333B" w:rsidP="006B53EF">
                  <w:pPr>
                    <w:spacing w:line="276" w:lineRule="auto"/>
                    <w:jc w:val="both"/>
                    <w:rPr>
                      <w:rFonts w:ascii="Tahoma" w:hAnsi="Tahoma" w:cs="Tahoma"/>
                      <w:lang w:val="el-GR"/>
                    </w:rPr>
                  </w:pPr>
                </w:p>
              </w:tc>
              <w:tc>
                <w:tcPr>
                  <w:tcW w:w="1146" w:type="pct"/>
                  <w:vAlign w:val="center"/>
                </w:tcPr>
                <w:p w14:paraId="53BDCFA2" w14:textId="77777777" w:rsidR="00DF333B" w:rsidRPr="00071CDB" w:rsidRDefault="00DF333B" w:rsidP="006B53EF">
                  <w:pPr>
                    <w:spacing w:line="276" w:lineRule="auto"/>
                    <w:jc w:val="both"/>
                    <w:rPr>
                      <w:rFonts w:ascii="Tahoma" w:hAnsi="Tahoma" w:cs="Tahoma"/>
                      <w:lang w:val="el-GR"/>
                    </w:rPr>
                  </w:pPr>
                </w:p>
              </w:tc>
              <w:tc>
                <w:tcPr>
                  <w:tcW w:w="1146" w:type="pct"/>
                  <w:vAlign w:val="center"/>
                </w:tcPr>
                <w:p w14:paraId="33D36ED1" w14:textId="77777777" w:rsidR="00DF333B" w:rsidRPr="00071CDB" w:rsidRDefault="00DF333B" w:rsidP="006B53EF">
                  <w:pPr>
                    <w:spacing w:line="276" w:lineRule="auto"/>
                    <w:jc w:val="both"/>
                    <w:rPr>
                      <w:rFonts w:ascii="Tahoma" w:hAnsi="Tahoma" w:cs="Tahoma"/>
                      <w:lang w:val="el-GR"/>
                    </w:rPr>
                  </w:pPr>
                </w:p>
              </w:tc>
              <w:tc>
                <w:tcPr>
                  <w:tcW w:w="709" w:type="pct"/>
                  <w:vAlign w:val="center"/>
                </w:tcPr>
                <w:p w14:paraId="514F1028" w14:textId="77777777" w:rsidR="00DF333B" w:rsidRPr="00071CDB" w:rsidRDefault="00DF333B" w:rsidP="006B53EF">
                  <w:pPr>
                    <w:spacing w:line="276" w:lineRule="auto"/>
                    <w:jc w:val="both"/>
                    <w:rPr>
                      <w:rFonts w:ascii="Tahoma" w:hAnsi="Tahoma" w:cs="Tahoma"/>
                      <w:lang w:val="el-GR"/>
                    </w:rPr>
                  </w:pPr>
                </w:p>
              </w:tc>
              <w:tc>
                <w:tcPr>
                  <w:tcW w:w="590" w:type="pct"/>
                  <w:shd w:val="clear" w:color="auto" w:fill="C0C0C0"/>
                </w:tcPr>
                <w:p w14:paraId="612BAC44" w14:textId="77777777" w:rsidR="00DF333B" w:rsidRPr="00071CDB" w:rsidRDefault="00DF333B" w:rsidP="006B53EF">
                  <w:pPr>
                    <w:spacing w:line="276" w:lineRule="auto"/>
                    <w:jc w:val="both"/>
                    <w:rPr>
                      <w:rFonts w:ascii="Tahoma" w:hAnsi="Tahoma" w:cs="Tahoma"/>
                      <w:lang w:val="el-GR"/>
                    </w:rPr>
                  </w:pPr>
                </w:p>
              </w:tc>
            </w:tr>
            <w:tr w:rsidR="00DF333B" w:rsidRPr="000E4996" w14:paraId="26C43017" w14:textId="77777777" w:rsidTr="00162B41">
              <w:trPr>
                <w:trHeight w:val="394"/>
              </w:trPr>
              <w:tc>
                <w:tcPr>
                  <w:tcW w:w="3701" w:type="pct"/>
                  <w:gridSpan w:val="4"/>
                  <w:tcBorders>
                    <w:bottom w:val="single" w:sz="4" w:space="0" w:color="000080"/>
                  </w:tcBorders>
                  <w:shd w:val="clear" w:color="auto" w:fill="C0C0C0"/>
                  <w:vAlign w:val="center"/>
                </w:tcPr>
                <w:p w14:paraId="3C9864C7" w14:textId="77777777" w:rsidR="00DF333B" w:rsidRPr="00071CDB" w:rsidRDefault="00DF333B" w:rsidP="006B53EF">
                  <w:pPr>
                    <w:spacing w:line="276" w:lineRule="auto"/>
                    <w:jc w:val="both"/>
                    <w:rPr>
                      <w:rFonts w:ascii="Tahoma" w:hAnsi="Tahoma" w:cs="Tahoma"/>
                      <w:b/>
                      <w:lang w:val="el-GR"/>
                    </w:rPr>
                  </w:pPr>
                  <w:r w:rsidRPr="00071CDB">
                    <w:rPr>
                      <w:rFonts w:ascii="Tahoma" w:hAnsi="Tahoma" w:cs="Tahoma"/>
                      <w:b/>
                      <w:lang w:val="el-GR"/>
                    </w:rPr>
                    <w:t xml:space="preserve">ΜΕΡΙΚΟ ΣΥΝΟΛΟ (2) </w:t>
                  </w:r>
                </w:p>
              </w:tc>
              <w:tc>
                <w:tcPr>
                  <w:tcW w:w="709" w:type="pct"/>
                  <w:tcBorders>
                    <w:bottom w:val="single" w:sz="4" w:space="0" w:color="000080"/>
                  </w:tcBorders>
                  <w:shd w:val="clear" w:color="auto" w:fill="C0C0C0"/>
                  <w:vAlign w:val="center"/>
                </w:tcPr>
                <w:p w14:paraId="3D5F0800" w14:textId="77777777" w:rsidR="00DF333B" w:rsidRPr="00071CDB" w:rsidRDefault="00DF333B" w:rsidP="006B53EF">
                  <w:pPr>
                    <w:spacing w:line="276" w:lineRule="auto"/>
                    <w:jc w:val="both"/>
                    <w:rPr>
                      <w:rFonts w:ascii="Tahoma" w:hAnsi="Tahoma" w:cs="Tahoma"/>
                      <w:lang w:val="el-GR"/>
                    </w:rPr>
                  </w:pPr>
                </w:p>
              </w:tc>
              <w:tc>
                <w:tcPr>
                  <w:tcW w:w="590" w:type="pct"/>
                  <w:tcBorders>
                    <w:bottom w:val="single" w:sz="4" w:space="0" w:color="000080"/>
                  </w:tcBorders>
                  <w:shd w:val="clear" w:color="auto" w:fill="C0C0C0"/>
                </w:tcPr>
                <w:p w14:paraId="01C2BC73" w14:textId="77777777" w:rsidR="00DF333B" w:rsidRPr="00071CDB" w:rsidRDefault="00DF333B" w:rsidP="006B53EF">
                  <w:pPr>
                    <w:spacing w:line="276" w:lineRule="auto"/>
                    <w:jc w:val="both"/>
                    <w:rPr>
                      <w:rFonts w:ascii="Tahoma" w:hAnsi="Tahoma" w:cs="Tahoma"/>
                      <w:lang w:val="el-GR"/>
                    </w:rPr>
                  </w:pPr>
                </w:p>
              </w:tc>
            </w:tr>
          </w:tbl>
          <w:p w14:paraId="2F2F3354" w14:textId="77777777" w:rsidR="002F25B3" w:rsidRDefault="002F25B3" w:rsidP="006B53EF">
            <w:pPr>
              <w:spacing w:line="276" w:lineRule="auto"/>
              <w:jc w:val="both"/>
              <w:rPr>
                <w:rFonts w:ascii="Tahoma" w:hAnsi="Tahoma" w:cs="Tahoma"/>
                <w:lang w:val="el-GR"/>
              </w:rPr>
            </w:pPr>
          </w:p>
          <w:p w14:paraId="71298533" w14:textId="76EAF7BE" w:rsidR="00DF333B" w:rsidRPr="00071CDB" w:rsidRDefault="00DF333B" w:rsidP="006B53EF">
            <w:pPr>
              <w:spacing w:line="276" w:lineRule="auto"/>
              <w:jc w:val="both"/>
              <w:rPr>
                <w:rFonts w:ascii="Tahoma" w:hAnsi="Tahoma" w:cs="Tahoma"/>
                <w:lang w:val="el-GR"/>
              </w:rPr>
            </w:pPr>
            <w:r w:rsidRPr="00071CDB">
              <w:rPr>
                <w:rFonts w:ascii="Tahoma" w:hAnsi="Tahoma" w:cs="Tahoma"/>
                <w:lang w:val="el-GR"/>
              </w:rPr>
              <w:t xml:space="preserve">Πίνακα των </w:t>
            </w:r>
            <w:r w:rsidRPr="00071CDB">
              <w:rPr>
                <w:rFonts w:ascii="Tahoma" w:hAnsi="Tahoma" w:cs="Tahoma"/>
                <w:b/>
                <w:lang w:val="el-GR"/>
              </w:rPr>
              <w:t xml:space="preserve">εξωτερικών συνεργατών του Οικονομικού Φορέα </w:t>
            </w:r>
            <w:r w:rsidRPr="00071CDB">
              <w:rPr>
                <w:rFonts w:ascii="Tahoma" w:hAnsi="Tahoma" w:cs="Tahoma"/>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DF333B" w:rsidRPr="000E4996" w14:paraId="53211E74" w14:textId="77777777" w:rsidTr="00162B41">
              <w:trPr>
                <w:trHeight w:val="788"/>
              </w:trPr>
              <w:tc>
                <w:tcPr>
                  <w:tcW w:w="262" w:type="pct"/>
                  <w:shd w:val="clear" w:color="auto" w:fill="E0E0E0"/>
                  <w:vAlign w:val="center"/>
                </w:tcPr>
                <w:p w14:paraId="60E7F5F4" w14:textId="77777777" w:rsidR="00DF333B" w:rsidRPr="00071CDB" w:rsidRDefault="00DF333B" w:rsidP="006B53EF">
                  <w:pPr>
                    <w:spacing w:line="276" w:lineRule="auto"/>
                    <w:jc w:val="both"/>
                    <w:rPr>
                      <w:rFonts w:ascii="Tahoma" w:hAnsi="Tahoma" w:cs="Tahoma"/>
                      <w:lang w:val="el-GR"/>
                    </w:rPr>
                  </w:pPr>
                  <w:r w:rsidRPr="00071CDB">
                    <w:rPr>
                      <w:rFonts w:ascii="Tahoma" w:hAnsi="Tahoma" w:cs="Tahoma"/>
                      <w:lang w:val="el-GR"/>
                    </w:rPr>
                    <w:t>Α/Α</w:t>
                  </w:r>
                </w:p>
              </w:tc>
              <w:tc>
                <w:tcPr>
                  <w:tcW w:w="2261" w:type="pct"/>
                  <w:shd w:val="clear" w:color="auto" w:fill="E0E0E0"/>
                  <w:vAlign w:val="center"/>
                </w:tcPr>
                <w:p w14:paraId="3DD3785E" w14:textId="77777777" w:rsidR="00DF333B" w:rsidRPr="00071CDB" w:rsidRDefault="00DF333B" w:rsidP="006B53EF">
                  <w:pPr>
                    <w:spacing w:line="276" w:lineRule="auto"/>
                    <w:jc w:val="both"/>
                    <w:rPr>
                      <w:rFonts w:ascii="Tahoma" w:hAnsi="Tahoma" w:cs="Tahoma"/>
                      <w:lang w:val="el-GR"/>
                    </w:rPr>
                  </w:pPr>
                  <w:r w:rsidRPr="00071CDB">
                    <w:rPr>
                      <w:rFonts w:ascii="Tahoma" w:hAnsi="Tahoma" w:cs="Tahoma"/>
                      <w:lang w:val="el-GR"/>
                    </w:rPr>
                    <w:t>Ονοματεπώνυμο Μέλους Ομάδας Έργου</w:t>
                  </w:r>
                </w:p>
              </w:tc>
              <w:tc>
                <w:tcPr>
                  <w:tcW w:w="1128" w:type="pct"/>
                  <w:shd w:val="clear" w:color="auto" w:fill="E0E0E0"/>
                  <w:vAlign w:val="center"/>
                </w:tcPr>
                <w:p w14:paraId="74BD891C" w14:textId="77777777" w:rsidR="00DF333B" w:rsidRPr="00071CDB" w:rsidRDefault="00DF333B" w:rsidP="006B53EF">
                  <w:pPr>
                    <w:spacing w:line="276" w:lineRule="auto"/>
                    <w:jc w:val="both"/>
                    <w:rPr>
                      <w:rFonts w:ascii="Tahoma" w:hAnsi="Tahoma" w:cs="Tahoma"/>
                      <w:lang w:val="el-GR"/>
                    </w:rPr>
                  </w:pPr>
                  <w:r w:rsidRPr="00071CDB">
                    <w:rPr>
                      <w:rFonts w:ascii="Tahoma" w:hAnsi="Tahoma" w:cs="Tahoma"/>
                      <w:lang w:val="el-GR"/>
                    </w:rPr>
                    <w:t>Θέση στην Ομάδα Έργου</w:t>
                  </w:r>
                </w:p>
              </w:tc>
              <w:tc>
                <w:tcPr>
                  <w:tcW w:w="709" w:type="pct"/>
                  <w:shd w:val="clear" w:color="auto" w:fill="E0E0E0"/>
                  <w:vAlign w:val="center"/>
                </w:tcPr>
                <w:p w14:paraId="2641E4A5" w14:textId="77777777" w:rsidR="00DF333B" w:rsidRPr="00071CDB" w:rsidRDefault="00DF333B" w:rsidP="006B53EF">
                  <w:pPr>
                    <w:spacing w:line="276" w:lineRule="auto"/>
                    <w:jc w:val="both"/>
                    <w:rPr>
                      <w:rFonts w:ascii="Tahoma" w:hAnsi="Tahoma" w:cs="Tahoma"/>
                      <w:lang w:val="el-GR"/>
                    </w:rPr>
                  </w:pPr>
                  <w:r w:rsidRPr="00071CDB">
                    <w:rPr>
                      <w:rFonts w:ascii="Tahoma" w:hAnsi="Tahoma" w:cs="Tahoma"/>
                      <w:lang w:val="el-GR"/>
                    </w:rPr>
                    <w:t>Ανθρωπομήνες</w:t>
                  </w:r>
                </w:p>
              </w:tc>
              <w:tc>
                <w:tcPr>
                  <w:tcW w:w="639" w:type="pct"/>
                  <w:shd w:val="clear" w:color="auto" w:fill="C0C0C0"/>
                </w:tcPr>
                <w:p w14:paraId="48ED4FF4" w14:textId="77777777" w:rsidR="00DF333B" w:rsidRPr="00071CDB" w:rsidRDefault="00DF333B" w:rsidP="006B53EF">
                  <w:pPr>
                    <w:spacing w:line="276" w:lineRule="auto"/>
                    <w:jc w:val="both"/>
                    <w:rPr>
                      <w:rFonts w:ascii="Tahoma" w:hAnsi="Tahoma" w:cs="Tahoma"/>
                      <w:lang w:val="el-GR"/>
                    </w:rPr>
                  </w:pPr>
                  <w:r w:rsidRPr="00071CDB">
                    <w:rPr>
                      <w:rFonts w:ascii="Tahoma" w:hAnsi="Tahoma" w:cs="Tahoma"/>
                      <w:lang w:val="el-GR"/>
                    </w:rPr>
                    <w:t>Ποσοστό συμμετοχής* (%)</w:t>
                  </w:r>
                </w:p>
              </w:tc>
            </w:tr>
            <w:tr w:rsidR="00DF333B" w:rsidRPr="000E4996" w14:paraId="46F79B44" w14:textId="77777777" w:rsidTr="00162B41">
              <w:trPr>
                <w:trHeight w:val="394"/>
              </w:trPr>
              <w:tc>
                <w:tcPr>
                  <w:tcW w:w="262" w:type="pct"/>
                  <w:vAlign w:val="center"/>
                </w:tcPr>
                <w:p w14:paraId="389A27AD" w14:textId="77777777" w:rsidR="00DF333B" w:rsidRPr="00071CDB" w:rsidRDefault="00DF333B" w:rsidP="006B53EF">
                  <w:pPr>
                    <w:spacing w:line="276" w:lineRule="auto"/>
                    <w:jc w:val="both"/>
                    <w:rPr>
                      <w:rFonts w:ascii="Tahoma" w:hAnsi="Tahoma" w:cs="Tahoma"/>
                      <w:lang w:val="el-GR"/>
                    </w:rPr>
                  </w:pPr>
                </w:p>
              </w:tc>
              <w:tc>
                <w:tcPr>
                  <w:tcW w:w="2261" w:type="pct"/>
                  <w:vAlign w:val="center"/>
                </w:tcPr>
                <w:p w14:paraId="0CF0E208" w14:textId="77777777" w:rsidR="00DF333B" w:rsidRPr="00071CDB" w:rsidRDefault="00DF333B" w:rsidP="006B53EF">
                  <w:pPr>
                    <w:spacing w:line="276" w:lineRule="auto"/>
                    <w:jc w:val="both"/>
                    <w:rPr>
                      <w:rFonts w:ascii="Tahoma" w:hAnsi="Tahoma" w:cs="Tahoma"/>
                      <w:lang w:val="el-GR"/>
                    </w:rPr>
                  </w:pPr>
                </w:p>
              </w:tc>
              <w:tc>
                <w:tcPr>
                  <w:tcW w:w="1128" w:type="pct"/>
                  <w:vAlign w:val="center"/>
                </w:tcPr>
                <w:p w14:paraId="101BF9A4" w14:textId="77777777" w:rsidR="00DF333B" w:rsidRPr="00071CDB" w:rsidRDefault="00DF333B" w:rsidP="006B53EF">
                  <w:pPr>
                    <w:spacing w:line="276" w:lineRule="auto"/>
                    <w:jc w:val="both"/>
                    <w:rPr>
                      <w:rFonts w:ascii="Tahoma" w:hAnsi="Tahoma" w:cs="Tahoma"/>
                      <w:lang w:val="el-GR"/>
                    </w:rPr>
                  </w:pPr>
                </w:p>
              </w:tc>
              <w:tc>
                <w:tcPr>
                  <w:tcW w:w="709" w:type="pct"/>
                  <w:vAlign w:val="center"/>
                </w:tcPr>
                <w:p w14:paraId="1C44CCEA" w14:textId="77777777" w:rsidR="00DF333B" w:rsidRPr="00071CDB" w:rsidRDefault="00DF333B" w:rsidP="006B53EF">
                  <w:pPr>
                    <w:spacing w:line="276" w:lineRule="auto"/>
                    <w:jc w:val="both"/>
                    <w:rPr>
                      <w:rFonts w:ascii="Tahoma" w:hAnsi="Tahoma" w:cs="Tahoma"/>
                      <w:lang w:val="el-GR"/>
                    </w:rPr>
                  </w:pPr>
                </w:p>
              </w:tc>
              <w:tc>
                <w:tcPr>
                  <w:tcW w:w="639" w:type="pct"/>
                  <w:shd w:val="clear" w:color="auto" w:fill="C0C0C0"/>
                </w:tcPr>
                <w:p w14:paraId="1675F9AA" w14:textId="77777777" w:rsidR="00DF333B" w:rsidRPr="00071CDB" w:rsidRDefault="00DF333B" w:rsidP="006B53EF">
                  <w:pPr>
                    <w:spacing w:line="276" w:lineRule="auto"/>
                    <w:jc w:val="both"/>
                    <w:rPr>
                      <w:rFonts w:ascii="Tahoma" w:hAnsi="Tahoma" w:cs="Tahoma"/>
                      <w:lang w:val="el-GR"/>
                    </w:rPr>
                  </w:pPr>
                </w:p>
              </w:tc>
            </w:tr>
            <w:tr w:rsidR="00DF333B" w:rsidRPr="000E4996" w14:paraId="3074D1BE" w14:textId="77777777" w:rsidTr="00162B41">
              <w:trPr>
                <w:trHeight w:val="394"/>
              </w:trPr>
              <w:tc>
                <w:tcPr>
                  <w:tcW w:w="262" w:type="pct"/>
                  <w:vAlign w:val="center"/>
                </w:tcPr>
                <w:p w14:paraId="240C5580" w14:textId="77777777" w:rsidR="00DF333B" w:rsidRPr="00071CDB" w:rsidRDefault="00DF333B" w:rsidP="006B53EF">
                  <w:pPr>
                    <w:spacing w:line="276" w:lineRule="auto"/>
                    <w:jc w:val="both"/>
                    <w:rPr>
                      <w:rFonts w:ascii="Tahoma" w:hAnsi="Tahoma" w:cs="Tahoma"/>
                      <w:lang w:val="el-GR"/>
                    </w:rPr>
                  </w:pPr>
                </w:p>
              </w:tc>
              <w:tc>
                <w:tcPr>
                  <w:tcW w:w="2261" w:type="pct"/>
                  <w:vAlign w:val="center"/>
                </w:tcPr>
                <w:p w14:paraId="0838C228" w14:textId="77777777" w:rsidR="00DF333B" w:rsidRPr="00071CDB" w:rsidRDefault="00DF333B" w:rsidP="006B53EF">
                  <w:pPr>
                    <w:spacing w:line="276" w:lineRule="auto"/>
                    <w:jc w:val="both"/>
                    <w:rPr>
                      <w:rFonts w:ascii="Tahoma" w:hAnsi="Tahoma" w:cs="Tahoma"/>
                      <w:lang w:val="el-GR"/>
                    </w:rPr>
                  </w:pPr>
                </w:p>
              </w:tc>
              <w:tc>
                <w:tcPr>
                  <w:tcW w:w="1128" w:type="pct"/>
                  <w:vAlign w:val="center"/>
                </w:tcPr>
                <w:p w14:paraId="047D23EB" w14:textId="77777777" w:rsidR="00DF333B" w:rsidRPr="00071CDB" w:rsidRDefault="00DF333B" w:rsidP="006B53EF">
                  <w:pPr>
                    <w:spacing w:line="276" w:lineRule="auto"/>
                    <w:jc w:val="both"/>
                    <w:rPr>
                      <w:rFonts w:ascii="Tahoma" w:hAnsi="Tahoma" w:cs="Tahoma"/>
                      <w:lang w:val="el-GR"/>
                    </w:rPr>
                  </w:pPr>
                </w:p>
              </w:tc>
              <w:tc>
                <w:tcPr>
                  <w:tcW w:w="709" w:type="pct"/>
                  <w:vAlign w:val="center"/>
                </w:tcPr>
                <w:p w14:paraId="4FD7A85D" w14:textId="77777777" w:rsidR="00DF333B" w:rsidRPr="00071CDB" w:rsidRDefault="00DF333B" w:rsidP="006B53EF">
                  <w:pPr>
                    <w:spacing w:line="276" w:lineRule="auto"/>
                    <w:jc w:val="both"/>
                    <w:rPr>
                      <w:rFonts w:ascii="Tahoma" w:hAnsi="Tahoma" w:cs="Tahoma"/>
                      <w:lang w:val="el-GR"/>
                    </w:rPr>
                  </w:pPr>
                </w:p>
              </w:tc>
              <w:tc>
                <w:tcPr>
                  <w:tcW w:w="639" w:type="pct"/>
                  <w:shd w:val="clear" w:color="auto" w:fill="C0C0C0"/>
                </w:tcPr>
                <w:p w14:paraId="1F62E841" w14:textId="77777777" w:rsidR="00DF333B" w:rsidRPr="00071CDB" w:rsidRDefault="00DF333B" w:rsidP="006B53EF">
                  <w:pPr>
                    <w:spacing w:line="276" w:lineRule="auto"/>
                    <w:jc w:val="both"/>
                    <w:rPr>
                      <w:rFonts w:ascii="Tahoma" w:hAnsi="Tahoma" w:cs="Tahoma"/>
                      <w:lang w:val="el-GR"/>
                    </w:rPr>
                  </w:pPr>
                </w:p>
              </w:tc>
            </w:tr>
            <w:tr w:rsidR="00DF333B" w:rsidRPr="000E4996" w14:paraId="6839BE4F" w14:textId="77777777" w:rsidTr="00162B41">
              <w:trPr>
                <w:trHeight w:val="394"/>
              </w:trPr>
              <w:tc>
                <w:tcPr>
                  <w:tcW w:w="262" w:type="pct"/>
                  <w:vAlign w:val="center"/>
                </w:tcPr>
                <w:p w14:paraId="0C9F2E7C" w14:textId="77777777" w:rsidR="00DF333B" w:rsidRPr="00071CDB" w:rsidRDefault="00DF333B" w:rsidP="006B53EF">
                  <w:pPr>
                    <w:spacing w:line="276" w:lineRule="auto"/>
                    <w:jc w:val="both"/>
                    <w:rPr>
                      <w:rFonts w:ascii="Tahoma" w:hAnsi="Tahoma" w:cs="Tahoma"/>
                      <w:lang w:val="el-GR"/>
                    </w:rPr>
                  </w:pPr>
                </w:p>
              </w:tc>
              <w:tc>
                <w:tcPr>
                  <w:tcW w:w="2261" w:type="pct"/>
                  <w:vAlign w:val="center"/>
                </w:tcPr>
                <w:p w14:paraId="51C6F0F6" w14:textId="77777777" w:rsidR="00DF333B" w:rsidRPr="00071CDB" w:rsidRDefault="00DF333B" w:rsidP="006B53EF">
                  <w:pPr>
                    <w:spacing w:line="276" w:lineRule="auto"/>
                    <w:jc w:val="both"/>
                    <w:rPr>
                      <w:rFonts w:ascii="Tahoma" w:hAnsi="Tahoma" w:cs="Tahoma"/>
                      <w:lang w:val="el-GR"/>
                    </w:rPr>
                  </w:pPr>
                </w:p>
              </w:tc>
              <w:tc>
                <w:tcPr>
                  <w:tcW w:w="1128" w:type="pct"/>
                  <w:vAlign w:val="center"/>
                </w:tcPr>
                <w:p w14:paraId="5816E3C2" w14:textId="77777777" w:rsidR="00DF333B" w:rsidRPr="00071CDB" w:rsidRDefault="00DF333B" w:rsidP="006B53EF">
                  <w:pPr>
                    <w:spacing w:line="276" w:lineRule="auto"/>
                    <w:jc w:val="both"/>
                    <w:rPr>
                      <w:rFonts w:ascii="Tahoma" w:hAnsi="Tahoma" w:cs="Tahoma"/>
                      <w:lang w:val="el-GR"/>
                    </w:rPr>
                  </w:pPr>
                </w:p>
              </w:tc>
              <w:tc>
                <w:tcPr>
                  <w:tcW w:w="709" w:type="pct"/>
                  <w:vAlign w:val="center"/>
                </w:tcPr>
                <w:p w14:paraId="012C73E1" w14:textId="77777777" w:rsidR="00DF333B" w:rsidRPr="00071CDB" w:rsidRDefault="00DF333B" w:rsidP="006B53EF">
                  <w:pPr>
                    <w:spacing w:line="276" w:lineRule="auto"/>
                    <w:jc w:val="both"/>
                    <w:rPr>
                      <w:rFonts w:ascii="Tahoma" w:hAnsi="Tahoma" w:cs="Tahoma"/>
                      <w:lang w:val="el-GR"/>
                    </w:rPr>
                  </w:pPr>
                </w:p>
              </w:tc>
              <w:tc>
                <w:tcPr>
                  <w:tcW w:w="639" w:type="pct"/>
                  <w:shd w:val="clear" w:color="auto" w:fill="C0C0C0"/>
                </w:tcPr>
                <w:p w14:paraId="21662F85" w14:textId="77777777" w:rsidR="00DF333B" w:rsidRPr="00071CDB" w:rsidRDefault="00DF333B" w:rsidP="006B53EF">
                  <w:pPr>
                    <w:spacing w:line="276" w:lineRule="auto"/>
                    <w:jc w:val="both"/>
                    <w:rPr>
                      <w:rFonts w:ascii="Tahoma" w:hAnsi="Tahoma" w:cs="Tahoma"/>
                      <w:lang w:val="el-GR"/>
                    </w:rPr>
                  </w:pPr>
                </w:p>
              </w:tc>
            </w:tr>
            <w:tr w:rsidR="00DF333B" w:rsidRPr="000E4996" w14:paraId="313EB95D" w14:textId="77777777" w:rsidTr="00162B41">
              <w:trPr>
                <w:trHeight w:val="380"/>
              </w:trPr>
              <w:tc>
                <w:tcPr>
                  <w:tcW w:w="3653" w:type="pct"/>
                  <w:gridSpan w:val="3"/>
                  <w:shd w:val="clear" w:color="auto" w:fill="C0C0C0"/>
                  <w:vAlign w:val="center"/>
                </w:tcPr>
                <w:p w14:paraId="0A46BC80" w14:textId="77777777" w:rsidR="00DF333B" w:rsidRPr="00071CDB" w:rsidRDefault="00DF333B" w:rsidP="006B53EF">
                  <w:pPr>
                    <w:spacing w:line="276" w:lineRule="auto"/>
                    <w:jc w:val="both"/>
                    <w:rPr>
                      <w:rFonts w:ascii="Tahoma" w:hAnsi="Tahoma" w:cs="Tahoma"/>
                      <w:lang w:val="el-GR"/>
                    </w:rPr>
                  </w:pPr>
                  <w:r w:rsidRPr="00071CDB">
                    <w:rPr>
                      <w:rFonts w:ascii="Tahoma" w:hAnsi="Tahoma" w:cs="Tahoma"/>
                      <w:b/>
                      <w:lang w:val="el-GR"/>
                    </w:rPr>
                    <w:t>ΜΕΡΙΚΟ ΣΥΝΟΛΟ (3)</w:t>
                  </w:r>
                </w:p>
              </w:tc>
              <w:tc>
                <w:tcPr>
                  <w:tcW w:w="709" w:type="pct"/>
                  <w:shd w:val="clear" w:color="auto" w:fill="C0C0C0"/>
                  <w:vAlign w:val="center"/>
                </w:tcPr>
                <w:p w14:paraId="56BA238F" w14:textId="77777777" w:rsidR="00DF333B" w:rsidRPr="00071CDB" w:rsidRDefault="00DF333B" w:rsidP="006B53EF">
                  <w:pPr>
                    <w:spacing w:line="276" w:lineRule="auto"/>
                    <w:jc w:val="both"/>
                    <w:rPr>
                      <w:rFonts w:ascii="Tahoma" w:hAnsi="Tahoma" w:cs="Tahoma"/>
                      <w:lang w:val="el-GR"/>
                    </w:rPr>
                  </w:pPr>
                </w:p>
              </w:tc>
              <w:tc>
                <w:tcPr>
                  <w:tcW w:w="639" w:type="pct"/>
                  <w:shd w:val="clear" w:color="auto" w:fill="C0C0C0"/>
                </w:tcPr>
                <w:p w14:paraId="3DF31378" w14:textId="77777777" w:rsidR="00DF333B" w:rsidRPr="00071CDB" w:rsidRDefault="00DF333B" w:rsidP="006B53EF">
                  <w:pPr>
                    <w:spacing w:line="276" w:lineRule="auto"/>
                    <w:jc w:val="both"/>
                    <w:rPr>
                      <w:rFonts w:ascii="Tahoma" w:hAnsi="Tahoma" w:cs="Tahoma"/>
                      <w:lang w:val="el-GR"/>
                    </w:rPr>
                  </w:pPr>
                </w:p>
              </w:tc>
            </w:tr>
          </w:tbl>
          <w:p w14:paraId="4E59E54C" w14:textId="77777777" w:rsidR="00DF333B" w:rsidRPr="00071CDB" w:rsidRDefault="00DF333B" w:rsidP="006B53EF">
            <w:pPr>
              <w:spacing w:line="276" w:lineRule="auto"/>
              <w:jc w:val="both"/>
              <w:rPr>
                <w:rFonts w:ascii="Tahoma" w:hAnsi="Tahoma" w:cs="Tahoma"/>
                <w:lang w:val="el-GR"/>
              </w:rPr>
            </w:pPr>
            <w:r w:rsidRPr="00071CDB">
              <w:rPr>
                <w:rFonts w:ascii="Tahoma" w:hAnsi="Tahoma" w:cs="Tahoma"/>
                <w:lang w:val="el-GR"/>
              </w:rPr>
              <w:t xml:space="preserve">*ως </w:t>
            </w:r>
            <w:r w:rsidRPr="00071CDB">
              <w:rPr>
                <w:rFonts w:ascii="Tahoma" w:hAnsi="Tahoma" w:cs="Tahoma"/>
                <w:b/>
                <w:lang w:val="el-GR"/>
              </w:rPr>
              <w:t>Ποσοστό Συμμετοχής</w:t>
            </w:r>
            <w:r w:rsidRPr="00071CDB">
              <w:rPr>
                <w:rFonts w:ascii="Tahoma" w:hAnsi="Tahoma" w:cs="Tahoma"/>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69BE7D82" w14:textId="31F0DE4B" w:rsidR="00DF333B" w:rsidRPr="00071CDB" w:rsidRDefault="00DF333B" w:rsidP="006B53EF">
            <w:pPr>
              <w:autoSpaceDE w:val="0"/>
              <w:autoSpaceDN w:val="0"/>
              <w:adjustRightInd w:val="0"/>
              <w:spacing w:after="70"/>
              <w:jc w:val="both"/>
              <w:rPr>
                <w:rFonts w:ascii="Tahoma" w:hAnsi="Tahoma" w:cs="Tahoma"/>
                <w:b/>
                <w:bCs/>
                <w:lang w:val="el-GR" w:eastAsia="el-GR"/>
              </w:rPr>
            </w:pPr>
            <w:r w:rsidRPr="00071CDB">
              <w:rPr>
                <w:rFonts w:ascii="Tahoma" w:hAnsi="Tahoma" w:cs="Tahoma"/>
                <w:lang w:val="el-GR"/>
              </w:rPr>
              <w:t>Ο Οικονομικός Φορέας, συμπληρωματικά με τ</w:t>
            </w:r>
            <w:r w:rsidR="002F25B3">
              <w:rPr>
                <w:rFonts w:ascii="Tahoma" w:hAnsi="Tahoma" w:cs="Tahoma"/>
                <w:lang w:val="el-GR"/>
              </w:rPr>
              <w:t>ους</w:t>
            </w:r>
            <w:r w:rsidRPr="00071CDB">
              <w:rPr>
                <w:rFonts w:ascii="Tahoma" w:hAnsi="Tahoma" w:cs="Tahoma"/>
                <w:lang w:val="el-GR"/>
              </w:rPr>
              <w:t xml:space="preserve"> παραπάνω Πίνακ</w:t>
            </w:r>
            <w:r w:rsidR="002F25B3">
              <w:rPr>
                <w:rFonts w:ascii="Tahoma" w:hAnsi="Tahoma" w:cs="Tahoma"/>
                <w:lang w:val="el-GR"/>
              </w:rPr>
              <w:t>ες</w:t>
            </w:r>
            <w:r w:rsidRPr="00071CDB">
              <w:rPr>
                <w:rFonts w:ascii="Tahoma" w:hAnsi="Tahoma" w:cs="Tahoma"/>
                <w:lang w:val="el-GR"/>
              </w:rPr>
              <w:t>,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DF333B" w:rsidRPr="000E4996" w14:paraId="1765D8C1" w14:textId="77777777" w:rsidTr="00162B41">
        <w:tc>
          <w:tcPr>
            <w:tcW w:w="675" w:type="dxa"/>
          </w:tcPr>
          <w:p w14:paraId="2FFA5031" w14:textId="77777777" w:rsidR="00DF333B" w:rsidRPr="00071CDB" w:rsidRDefault="00DF333B" w:rsidP="00162B41">
            <w:pPr>
              <w:rPr>
                <w:rFonts w:ascii="Tahoma" w:hAnsi="Tahoma" w:cs="Tahoma"/>
              </w:rPr>
            </w:pPr>
            <w:r w:rsidRPr="00071CDB">
              <w:rPr>
                <w:rFonts w:ascii="Tahoma" w:hAnsi="Tahoma" w:cs="Tahoma"/>
                <w:lang w:val="el-GR"/>
              </w:rPr>
              <w:lastRenderedPageBreak/>
              <w:t>4</w:t>
            </w:r>
            <w:r w:rsidRPr="00071CDB">
              <w:rPr>
                <w:rFonts w:ascii="Tahoma" w:hAnsi="Tahoma" w:cs="Tahoma"/>
              </w:rPr>
              <w:t>.2</w:t>
            </w:r>
          </w:p>
        </w:tc>
        <w:tc>
          <w:tcPr>
            <w:tcW w:w="9180" w:type="dxa"/>
          </w:tcPr>
          <w:p w14:paraId="2319B666" w14:textId="2AE9661D" w:rsidR="00DF333B" w:rsidRDefault="00DF333B" w:rsidP="006B53EF">
            <w:pPr>
              <w:autoSpaceDE w:val="0"/>
              <w:autoSpaceDN w:val="0"/>
              <w:adjustRightInd w:val="0"/>
              <w:spacing w:after="70"/>
              <w:jc w:val="both"/>
              <w:rPr>
                <w:rFonts w:ascii="Tahoma" w:hAnsi="Tahoma" w:cs="Tahoma"/>
                <w:lang w:val="el-GR"/>
              </w:rPr>
            </w:pPr>
            <w:r w:rsidRPr="00071CDB">
              <w:rPr>
                <w:rFonts w:ascii="Tahoma" w:hAnsi="Tahoma" w:cs="Tahoma"/>
                <w:lang w:val="el-GR" w:eastAsia="el-GR"/>
              </w:rPr>
              <w:t>Βιογραφικά σημειώματα της Ομάδας Έργου (</w:t>
            </w:r>
            <w:r w:rsidRPr="00071CDB">
              <w:rPr>
                <w:rFonts w:ascii="Tahoma" w:hAnsi="Tahoma" w:cs="Tahoma"/>
                <w:lang w:val="el-GR"/>
              </w:rPr>
              <w:t>βάσει του υποδείγματος / βλ. «</w:t>
            </w:r>
            <w:r w:rsidR="007C36DE" w:rsidRPr="00071CDB">
              <w:rPr>
                <w:rFonts w:ascii="Tahoma" w:hAnsi="Tahoma" w:cs="Tahoma"/>
              </w:rPr>
              <w:fldChar w:fldCharType="begin"/>
            </w:r>
            <w:r w:rsidR="007C36DE" w:rsidRPr="00F33B0A">
              <w:rPr>
                <w:rFonts w:ascii="Tahoma" w:hAnsi="Tahoma" w:cs="Tahoma"/>
                <w:lang w:val="el-GR"/>
              </w:rPr>
              <w:instrText xml:space="preserve"> </w:instrText>
            </w:r>
            <w:r w:rsidR="007C36DE" w:rsidRPr="00071CDB">
              <w:rPr>
                <w:rFonts w:ascii="Tahoma" w:hAnsi="Tahoma" w:cs="Tahoma"/>
              </w:rPr>
              <w:instrText>REF</w:instrText>
            </w:r>
            <w:r w:rsidR="007C36DE" w:rsidRPr="00F33B0A">
              <w:rPr>
                <w:rFonts w:ascii="Tahoma" w:hAnsi="Tahoma" w:cs="Tahoma"/>
                <w:lang w:val="el-GR"/>
              </w:rPr>
              <w:instrText xml:space="preserve"> _</w:instrText>
            </w:r>
            <w:r w:rsidR="007C36DE" w:rsidRPr="00071CDB">
              <w:rPr>
                <w:rFonts w:ascii="Tahoma" w:hAnsi="Tahoma" w:cs="Tahoma"/>
              </w:rPr>
              <w:instrText>Ref</w:instrText>
            </w:r>
            <w:r w:rsidR="007C36DE" w:rsidRPr="00F33B0A">
              <w:rPr>
                <w:rFonts w:ascii="Tahoma" w:hAnsi="Tahoma" w:cs="Tahoma"/>
                <w:lang w:val="el-GR"/>
              </w:rPr>
              <w:instrText>496624509 \</w:instrText>
            </w:r>
            <w:r w:rsidR="007C36DE" w:rsidRPr="00071CDB">
              <w:rPr>
                <w:rFonts w:ascii="Tahoma" w:hAnsi="Tahoma" w:cs="Tahoma"/>
              </w:rPr>
              <w:instrText>h</w:instrText>
            </w:r>
            <w:r w:rsidR="007C36DE" w:rsidRPr="00F33B0A">
              <w:rPr>
                <w:rFonts w:ascii="Tahoma" w:hAnsi="Tahoma" w:cs="Tahoma"/>
                <w:lang w:val="el-GR"/>
              </w:rPr>
              <w:instrText xml:space="preserve">  \* </w:instrText>
            </w:r>
            <w:r w:rsidR="007C36DE" w:rsidRPr="00071CDB">
              <w:rPr>
                <w:rFonts w:ascii="Tahoma" w:hAnsi="Tahoma" w:cs="Tahoma"/>
              </w:rPr>
              <w:instrText>MERGEFORMAT</w:instrText>
            </w:r>
            <w:r w:rsidR="007C36DE" w:rsidRPr="00F33B0A">
              <w:rPr>
                <w:rFonts w:ascii="Tahoma" w:hAnsi="Tahoma" w:cs="Tahoma"/>
                <w:lang w:val="el-GR"/>
              </w:rPr>
              <w:instrText xml:space="preserve"> </w:instrText>
            </w:r>
            <w:r w:rsidR="007C36DE" w:rsidRPr="00071CDB">
              <w:rPr>
                <w:rFonts w:ascii="Tahoma" w:hAnsi="Tahoma" w:cs="Tahoma"/>
              </w:rPr>
            </w:r>
            <w:r w:rsidR="007C36DE" w:rsidRPr="00071CDB">
              <w:rPr>
                <w:rFonts w:ascii="Tahoma" w:hAnsi="Tahoma" w:cs="Tahoma"/>
              </w:rPr>
              <w:fldChar w:fldCharType="separate"/>
            </w:r>
            <w:r w:rsidR="0066033C" w:rsidRPr="00071CDB">
              <w:rPr>
                <w:rFonts w:ascii="Tahoma" w:hAnsi="Tahoma" w:cs="Tahoma"/>
                <w:lang w:val="el-GR"/>
              </w:rPr>
              <w:t>ΠΑΡΑΡΤΗΜΑ Ι</w:t>
            </w:r>
            <w:r w:rsidR="0066033C" w:rsidRPr="0066033C">
              <w:rPr>
                <w:rFonts w:ascii="Tahoma" w:hAnsi="Tahoma" w:cs="Tahoma"/>
                <w:lang w:val="el-GR"/>
              </w:rPr>
              <w:t>V</w:t>
            </w:r>
            <w:r w:rsidR="0066033C" w:rsidRPr="00071CDB">
              <w:rPr>
                <w:rFonts w:ascii="Tahoma" w:hAnsi="Tahoma" w:cs="Tahoma"/>
                <w:lang w:val="el-GR"/>
              </w:rPr>
              <w:t xml:space="preserve"> – Υπόδειγμα Βιογραφικού Σημειώματος</w:t>
            </w:r>
            <w:r w:rsidR="007C36DE" w:rsidRPr="00071CDB">
              <w:rPr>
                <w:rFonts w:ascii="Tahoma" w:hAnsi="Tahoma" w:cs="Tahoma"/>
              </w:rPr>
              <w:fldChar w:fldCharType="end"/>
            </w:r>
            <w:r w:rsidRPr="00071CDB">
              <w:rPr>
                <w:rFonts w:ascii="Tahoma" w:hAnsi="Tahoma" w:cs="Tahoma"/>
                <w:lang w:val="el-GR"/>
              </w:rPr>
              <w:t>»)</w:t>
            </w:r>
          </w:p>
          <w:p w14:paraId="30E3349B" w14:textId="343AF8E9" w:rsidR="002F25B3" w:rsidRPr="00071CDB" w:rsidRDefault="002F25B3" w:rsidP="006B53EF">
            <w:pPr>
              <w:autoSpaceDE w:val="0"/>
              <w:autoSpaceDN w:val="0"/>
              <w:adjustRightInd w:val="0"/>
              <w:spacing w:after="70"/>
              <w:jc w:val="both"/>
              <w:rPr>
                <w:rFonts w:ascii="Tahoma" w:hAnsi="Tahoma" w:cs="Tahoma"/>
                <w:lang w:val="el-GR" w:eastAsia="el-GR"/>
              </w:rPr>
            </w:pPr>
            <w:r w:rsidRPr="000A2154">
              <w:rPr>
                <w:rFonts w:ascii="Tahoma" w:hAnsi="Tahoma" w:cs="Tahoma"/>
                <w:lang w:val="el-GR"/>
              </w:rPr>
              <w:t xml:space="preserve">από τα οποία να αποδεικνύονται ευθέως και χωρίς άλλη αναγκαία πληροφορία ή διευκρίνιση, η εξειδίκευση, τα επαγγελματικά προσόντα και η εμπειρία του </w:t>
            </w:r>
            <w:r w:rsidR="005962E4">
              <w:rPr>
                <w:rFonts w:ascii="Tahoma" w:hAnsi="Tahoma" w:cs="Tahoma"/>
                <w:lang w:val="el-GR"/>
              </w:rPr>
              <w:t>εκάστοτε</w:t>
            </w:r>
            <w:r>
              <w:rPr>
                <w:rFonts w:ascii="Tahoma" w:hAnsi="Tahoma" w:cs="Tahoma"/>
                <w:lang w:val="el-GR"/>
              </w:rPr>
              <w:t xml:space="preserve"> στελέχους </w:t>
            </w:r>
            <w:r w:rsidRPr="000A2154">
              <w:rPr>
                <w:rFonts w:ascii="Tahoma" w:hAnsi="Tahoma" w:cs="Tahoma"/>
                <w:lang w:val="el-GR"/>
              </w:rPr>
              <w:t xml:space="preserve">σχετικά με </w:t>
            </w:r>
            <w:r w:rsidRPr="000A2154">
              <w:rPr>
                <w:rFonts w:ascii="Tahoma" w:hAnsi="Tahoma" w:cs="Tahoma"/>
                <w:lang w:val="el-GR"/>
              </w:rPr>
              <w:lastRenderedPageBreak/>
              <w:t xml:space="preserve">τις απαιτήσεις που αναλαμβάνει όπως προκύπτει από τον ρόλο που έχει περιγραφεί </w:t>
            </w:r>
            <w:r>
              <w:rPr>
                <w:rFonts w:ascii="Tahoma" w:hAnsi="Tahoma" w:cs="Tahoma"/>
                <w:lang w:val="el-GR"/>
              </w:rPr>
              <w:t>ότι αναλαμβάνει</w:t>
            </w:r>
            <w:r w:rsidRPr="000A2154">
              <w:rPr>
                <w:rFonts w:ascii="Tahoma" w:hAnsi="Tahoma" w:cs="Tahoma"/>
                <w:lang w:val="el-GR"/>
              </w:rPr>
              <w:t xml:space="preserve"> στην Ομάδα Έργου.</w:t>
            </w:r>
            <w:r>
              <w:rPr>
                <w:rFonts w:ascii="Tahoma" w:hAnsi="Tahoma" w:cs="Tahoma"/>
                <w:lang w:val="el-GR"/>
              </w:rPr>
              <w:t xml:space="preserve">  </w:t>
            </w:r>
          </w:p>
        </w:tc>
      </w:tr>
    </w:tbl>
    <w:p w14:paraId="62332085" w14:textId="77777777" w:rsidR="00DF333B" w:rsidRPr="00071CDB" w:rsidRDefault="00DF333B" w:rsidP="00DF333B">
      <w:pPr>
        <w:rPr>
          <w:rFonts w:ascii="Tahoma" w:hAnsi="Tahoma" w:cs="Tahoma"/>
          <w:b/>
          <w:bCs/>
          <w:lang w:val="el-GR"/>
        </w:rPr>
      </w:pPr>
    </w:p>
    <w:p w14:paraId="5E737F62" w14:textId="77777777" w:rsidR="00DF333B" w:rsidRPr="00071CDB" w:rsidRDefault="00DF333B" w:rsidP="006B53EF">
      <w:pPr>
        <w:spacing w:after="120"/>
        <w:jc w:val="both"/>
        <w:rPr>
          <w:rFonts w:ascii="Tahoma" w:hAnsi="Tahoma" w:cs="Tahoma"/>
          <w:b/>
          <w:lang w:val="el-GR"/>
        </w:rPr>
      </w:pPr>
      <w:r w:rsidRPr="00071CDB">
        <w:rPr>
          <w:rFonts w:ascii="Tahoma" w:hAnsi="Tahoma" w:cs="Tahoma"/>
          <w:b/>
          <w:bCs/>
          <w:lang w:val="el-GR"/>
        </w:rPr>
        <w:t xml:space="preserve">Β.5. </w:t>
      </w:r>
      <w:r w:rsidRPr="00071CDB">
        <w:rPr>
          <w:rFonts w:ascii="Tahoma" w:hAnsi="Tahoma" w:cs="Tahoma"/>
          <w:b/>
          <w:lang w:val="el-GR"/>
        </w:rPr>
        <w:t xml:space="preserve">Για την απόδειξη της συμμόρφωσής τους με </w:t>
      </w:r>
      <w:r w:rsidRPr="00071CDB">
        <w:rPr>
          <w:rFonts w:ascii="Tahoma" w:hAnsi="Tahoma" w:cs="Tahoma"/>
          <w:b/>
          <w:color w:val="000000"/>
          <w:lang w:val="el-GR"/>
        </w:rPr>
        <w:t xml:space="preserve">πρότυπα διασφάλισης ποιότητας </w:t>
      </w:r>
      <w:r w:rsidRPr="00071CDB">
        <w:rPr>
          <w:rFonts w:ascii="Tahoma" w:hAnsi="Tahoma" w:cs="Tahoma"/>
          <w:b/>
          <w:lang w:val="el-GR"/>
        </w:rPr>
        <w:t>της παραγράφου</w:t>
      </w:r>
      <w:r w:rsidR="00DE0A4B" w:rsidRPr="00071CDB">
        <w:rPr>
          <w:rFonts w:ascii="Tahoma" w:hAnsi="Tahoma" w:cs="Tahoma"/>
          <w:b/>
          <w:lang w:val="el-GR"/>
        </w:rPr>
        <w:t xml:space="preserve"> 2.2.7 </w:t>
      </w:r>
      <w:r w:rsidRPr="00071CDB">
        <w:rPr>
          <w:rFonts w:ascii="Tahoma" w:hAnsi="Tahoma" w:cs="Tahoma"/>
          <w:b/>
          <w:lang w:val="el-GR"/>
        </w:rPr>
        <w:t>οι οικονομικοί φορείς 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F333B" w:rsidRPr="000E4996" w14:paraId="0B393BBF" w14:textId="77777777" w:rsidTr="00162B41">
        <w:trPr>
          <w:trHeight w:val="711"/>
        </w:trPr>
        <w:tc>
          <w:tcPr>
            <w:tcW w:w="675" w:type="dxa"/>
            <w:shd w:val="clear" w:color="auto" w:fill="D9D9D9"/>
          </w:tcPr>
          <w:p w14:paraId="0FEAB01E" w14:textId="77777777" w:rsidR="00DF333B" w:rsidRPr="00071CDB" w:rsidRDefault="00DF333B" w:rsidP="00162B41">
            <w:pPr>
              <w:rPr>
                <w:rFonts w:ascii="Tahoma" w:hAnsi="Tahoma" w:cs="Tahoma"/>
                <w:b/>
              </w:rPr>
            </w:pPr>
            <w:r w:rsidRPr="00071CDB">
              <w:rPr>
                <w:rFonts w:ascii="Tahoma" w:hAnsi="Tahoma" w:cs="Tahoma"/>
                <w:b/>
                <w:lang w:val="el-GR"/>
              </w:rPr>
              <w:t>5</w:t>
            </w:r>
            <w:r w:rsidRPr="00071CDB">
              <w:rPr>
                <w:rFonts w:ascii="Tahoma" w:hAnsi="Tahoma" w:cs="Tahoma"/>
                <w:b/>
              </w:rPr>
              <w:t>.</w:t>
            </w:r>
          </w:p>
        </w:tc>
        <w:tc>
          <w:tcPr>
            <w:tcW w:w="9180" w:type="dxa"/>
            <w:shd w:val="clear" w:color="auto" w:fill="D9D9D9"/>
          </w:tcPr>
          <w:p w14:paraId="39731663" w14:textId="77777777" w:rsidR="00DF333B" w:rsidRPr="00071CDB" w:rsidRDefault="00DF333B" w:rsidP="006B53EF">
            <w:pPr>
              <w:autoSpaceDE w:val="0"/>
              <w:autoSpaceDN w:val="0"/>
              <w:adjustRightInd w:val="0"/>
              <w:jc w:val="both"/>
              <w:rPr>
                <w:rFonts w:ascii="Tahoma" w:hAnsi="Tahoma" w:cs="Tahoma"/>
                <w:b/>
                <w:lang w:val="el-GR"/>
              </w:rPr>
            </w:pPr>
            <w:r w:rsidRPr="00071CDB">
              <w:rPr>
                <w:rFonts w:ascii="Tahoma" w:hAnsi="Tahoma" w:cs="Tahoma"/>
                <w:b/>
                <w:lang w:val="el-GR" w:eastAsia="el-GR"/>
              </w:rPr>
              <w:t xml:space="preserve">Οι οικονομικοί φορείς που συμμετέχουν στη διαδικασία σύναψης της παρούσας απαιτείται </w:t>
            </w:r>
            <w:r w:rsidRPr="00071CDB">
              <w:rPr>
                <w:rFonts w:ascii="Tahoma" w:hAnsi="Tahoma" w:cs="Tahoma"/>
                <w:b/>
                <w:lang w:val="el-GR"/>
              </w:rPr>
              <w:t>να εξασφαλίζουν την ποιότητα των παρεχόμενων υπηρεσιών και να διαθέτουν οργανωμένο σύστημα διαχείρισης Ποιότητας</w:t>
            </w:r>
            <w:r w:rsidRPr="00071CDB">
              <w:rPr>
                <w:rFonts w:ascii="Tahoma" w:hAnsi="Tahoma" w:cs="Tahoma"/>
                <w:b/>
                <w:bCs/>
                <w:lang w:val="el-GR"/>
              </w:rPr>
              <w:t xml:space="preserve"> και συγκεκριμένα να καλύπτουν τις απαιτήσεις της παραγράφου 2.2.7 </w:t>
            </w:r>
          </w:p>
          <w:p w14:paraId="0F2EA33E" w14:textId="77777777" w:rsidR="00DF333B" w:rsidRPr="00071CDB" w:rsidRDefault="00DF333B" w:rsidP="006B53EF">
            <w:pPr>
              <w:autoSpaceDE w:val="0"/>
              <w:autoSpaceDN w:val="0"/>
              <w:adjustRightInd w:val="0"/>
              <w:jc w:val="both"/>
              <w:rPr>
                <w:rFonts w:ascii="Tahoma" w:hAnsi="Tahoma" w:cs="Tahoma"/>
                <w:lang w:val="el-GR" w:eastAsia="el-GR"/>
              </w:rPr>
            </w:pPr>
            <w:r w:rsidRPr="00071CDB">
              <w:rPr>
                <w:rFonts w:ascii="Tahoma" w:hAnsi="Tahoma" w:cs="Tahoma"/>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DF333B" w:rsidRPr="000E4996" w14:paraId="1D679A30" w14:textId="77777777" w:rsidTr="00D05D0A">
        <w:trPr>
          <w:trHeight w:val="843"/>
        </w:trPr>
        <w:tc>
          <w:tcPr>
            <w:tcW w:w="675" w:type="dxa"/>
          </w:tcPr>
          <w:p w14:paraId="2DB5C709" w14:textId="77777777" w:rsidR="00DF333B" w:rsidRPr="00071CDB" w:rsidRDefault="00DF333B" w:rsidP="00162B41">
            <w:pPr>
              <w:rPr>
                <w:rFonts w:ascii="Tahoma" w:hAnsi="Tahoma" w:cs="Tahoma"/>
              </w:rPr>
            </w:pPr>
            <w:r w:rsidRPr="00071CDB">
              <w:rPr>
                <w:rFonts w:ascii="Tahoma" w:hAnsi="Tahoma" w:cs="Tahoma"/>
                <w:lang w:val="el-GR"/>
              </w:rPr>
              <w:t>5</w:t>
            </w:r>
            <w:r w:rsidRPr="00071CDB">
              <w:rPr>
                <w:rFonts w:ascii="Tahoma" w:hAnsi="Tahoma" w:cs="Tahoma"/>
              </w:rPr>
              <w:t>.1</w:t>
            </w:r>
          </w:p>
        </w:tc>
        <w:tc>
          <w:tcPr>
            <w:tcW w:w="9180" w:type="dxa"/>
          </w:tcPr>
          <w:p w14:paraId="31A16409" w14:textId="77777777" w:rsidR="00DF333B" w:rsidRPr="00071CDB" w:rsidRDefault="00DF333B" w:rsidP="00E50E7C">
            <w:pPr>
              <w:pStyle w:val="Tabletext"/>
              <w:jc w:val="both"/>
              <w:rPr>
                <w:rFonts w:cs="Tahoma"/>
                <w:sz w:val="22"/>
                <w:szCs w:val="22"/>
              </w:rPr>
            </w:pPr>
            <w:r w:rsidRPr="00071CDB">
              <w:rPr>
                <w:rFonts w:cs="Tahoma"/>
                <w:sz w:val="22"/>
                <w:szCs w:val="22"/>
              </w:rPr>
              <w:t xml:space="preserve">Οι οικονομικοί φορείς προσκομίζουν πιστοποιητικά </w:t>
            </w:r>
            <w:r w:rsidR="005D7C25" w:rsidRPr="00071CDB">
              <w:rPr>
                <w:rFonts w:cs="Tahoma"/>
                <w:sz w:val="22"/>
                <w:szCs w:val="22"/>
              </w:rPr>
              <w:t xml:space="preserve">συστημάτων </w:t>
            </w:r>
            <w:r w:rsidRPr="00071CDB">
              <w:rPr>
                <w:rFonts w:cs="Tahoma"/>
                <w:sz w:val="22"/>
                <w:szCs w:val="22"/>
              </w:rPr>
              <w:t xml:space="preserve"> διαχείρισης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178776DA" w14:textId="77777777" w:rsidR="00DF333B" w:rsidRPr="00071CDB" w:rsidRDefault="00DF333B" w:rsidP="00E50E7C">
            <w:pPr>
              <w:pStyle w:val="Tabletext"/>
              <w:jc w:val="both"/>
              <w:rPr>
                <w:rFonts w:cs="Tahoma"/>
                <w:sz w:val="22"/>
                <w:szCs w:val="22"/>
              </w:rPr>
            </w:pPr>
            <w:r w:rsidRPr="00071CDB">
              <w:rPr>
                <w:rFonts w:cs="Tahoma"/>
                <w:sz w:val="22"/>
                <w:szCs w:val="22"/>
              </w:rPr>
              <w:t>Συγκεκριμένα απαιτούνται τα πιστοποιητικά για:</w:t>
            </w:r>
            <w:r w:rsidR="004C426B" w:rsidRPr="00071CDB">
              <w:rPr>
                <w:rFonts w:cs="Tahoma"/>
                <w:sz w:val="22"/>
                <w:szCs w:val="22"/>
              </w:rPr>
              <w:t xml:space="preserve">  </w:t>
            </w:r>
          </w:p>
          <w:p w14:paraId="42E74AE8" w14:textId="77777777" w:rsidR="00D05D0A" w:rsidRPr="00071CDB" w:rsidRDefault="00D05D0A" w:rsidP="006B53EF">
            <w:pPr>
              <w:pStyle w:val="aff0"/>
              <w:numPr>
                <w:ilvl w:val="0"/>
                <w:numId w:val="34"/>
              </w:numPr>
              <w:jc w:val="both"/>
              <w:rPr>
                <w:rFonts w:ascii="Tahoma" w:hAnsi="Tahoma" w:cs="Tahoma"/>
                <w:bCs/>
                <w:lang w:val="el-GR"/>
              </w:rPr>
            </w:pPr>
            <w:r w:rsidRPr="00071CDB">
              <w:rPr>
                <w:rFonts w:ascii="Tahoma" w:hAnsi="Tahoma" w:cs="Tahoma"/>
                <w:bCs/>
                <w:lang w:val="el-GR"/>
              </w:rPr>
              <w:t xml:space="preserve">Σύστημα Διαχείρισης Ποιότητας έργων ΤΠΕ, σύμφωνα με το πρότυπο ΕΛΟΤ ΕΝ ISO 9001:2015 ή ισοδύναμο, </w:t>
            </w:r>
          </w:p>
          <w:p w14:paraId="3E318B96" w14:textId="77777777" w:rsidR="00D05D0A" w:rsidRPr="00071CDB" w:rsidRDefault="00D05D0A" w:rsidP="006B53EF">
            <w:pPr>
              <w:pStyle w:val="aff0"/>
              <w:numPr>
                <w:ilvl w:val="0"/>
                <w:numId w:val="34"/>
              </w:numPr>
              <w:jc w:val="both"/>
              <w:rPr>
                <w:rFonts w:ascii="Tahoma" w:hAnsi="Tahoma" w:cs="Tahoma"/>
                <w:bCs/>
                <w:lang w:val="el-GR"/>
              </w:rPr>
            </w:pPr>
            <w:r w:rsidRPr="00071CDB">
              <w:rPr>
                <w:rFonts w:ascii="Tahoma" w:hAnsi="Tahoma" w:cs="Tahoma"/>
                <w:bCs/>
                <w:lang w:val="el-GR"/>
              </w:rPr>
              <w:t xml:space="preserve">Σύστημα Διαχείρισης Ασφάλειας Πληροφοριών κατά ISO 27001:2013 ή ισοδύναμο, </w:t>
            </w:r>
          </w:p>
          <w:p w14:paraId="0DC4C326" w14:textId="77777777" w:rsidR="00D05D0A" w:rsidRPr="00071CDB" w:rsidRDefault="00D05D0A" w:rsidP="006B53EF">
            <w:pPr>
              <w:pStyle w:val="aff0"/>
              <w:numPr>
                <w:ilvl w:val="0"/>
                <w:numId w:val="34"/>
              </w:numPr>
              <w:jc w:val="both"/>
              <w:rPr>
                <w:rFonts w:ascii="Tahoma" w:hAnsi="Tahoma" w:cs="Tahoma"/>
                <w:bCs/>
                <w:lang w:val="el-GR"/>
              </w:rPr>
            </w:pPr>
            <w:r w:rsidRPr="00071CDB">
              <w:rPr>
                <w:rFonts w:ascii="Tahoma" w:hAnsi="Tahoma" w:cs="Tahoma"/>
                <w:bCs/>
                <w:lang w:val="el-GR"/>
              </w:rPr>
              <w:t>Σύστημα Διαχείρισης Επιχειρησιακής Συνέχειας κατά ISO 22301:2019 ή ισοδύναμο,</w:t>
            </w:r>
          </w:p>
          <w:p w14:paraId="507F517C" w14:textId="77777777" w:rsidR="00D05D0A" w:rsidRPr="00071CDB" w:rsidRDefault="00D05D0A" w:rsidP="006B53EF">
            <w:pPr>
              <w:pStyle w:val="aff0"/>
              <w:numPr>
                <w:ilvl w:val="0"/>
                <w:numId w:val="34"/>
              </w:numPr>
              <w:jc w:val="both"/>
              <w:rPr>
                <w:rFonts w:ascii="Tahoma" w:hAnsi="Tahoma" w:cs="Tahoma"/>
                <w:bCs/>
                <w:lang w:val="el-GR"/>
              </w:rPr>
            </w:pPr>
            <w:r w:rsidRPr="00071CDB">
              <w:rPr>
                <w:rFonts w:ascii="Tahoma" w:hAnsi="Tahoma" w:cs="Tahoma"/>
                <w:bCs/>
                <w:lang w:val="el-GR"/>
              </w:rPr>
              <w:t xml:space="preserve">Σύστημα Διαχείρισης Υπηρεσιών της Τεχνολογίας Πληροφοριών κατά ISO 20000-1:2018 ή ισοδύναμο, </w:t>
            </w:r>
          </w:p>
          <w:p w14:paraId="3F65E33B" w14:textId="77777777" w:rsidR="00D05D0A" w:rsidRPr="00071CDB" w:rsidRDefault="00D05D0A" w:rsidP="006B53EF">
            <w:pPr>
              <w:pStyle w:val="aff0"/>
              <w:numPr>
                <w:ilvl w:val="0"/>
                <w:numId w:val="34"/>
              </w:numPr>
              <w:jc w:val="both"/>
              <w:rPr>
                <w:rFonts w:ascii="Tahoma" w:hAnsi="Tahoma" w:cs="Tahoma"/>
                <w:bCs/>
                <w:lang w:val="el-GR"/>
              </w:rPr>
            </w:pPr>
            <w:r w:rsidRPr="00071CDB">
              <w:rPr>
                <w:rFonts w:ascii="Tahoma" w:hAnsi="Tahoma" w:cs="Tahoma"/>
                <w:bCs/>
                <w:lang w:val="el-GR"/>
              </w:rPr>
              <w:t xml:space="preserve">Σύστημα Περιβαλλοντικής Διαχείρισης κατά ISO 14001:2015 ή ισοδύναμο και </w:t>
            </w:r>
          </w:p>
          <w:p w14:paraId="01BDE81E" w14:textId="77777777" w:rsidR="00216BF3" w:rsidRDefault="00D05D0A" w:rsidP="006B53EF">
            <w:pPr>
              <w:pStyle w:val="aff0"/>
              <w:numPr>
                <w:ilvl w:val="0"/>
                <w:numId w:val="34"/>
              </w:numPr>
              <w:jc w:val="both"/>
              <w:rPr>
                <w:rFonts w:ascii="Tahoma" w:hAnsi="Tahoma" w:cs="Tahoma"/>
                <w:bCs/>
                <w:lang w:val="el-GR"/>
              </w:rPr>
            </w:pPr>
            <w:r w:rsidRPr="00071CDB">
              <w:rPr>
                <w:rFonts w:ascii="Tahoma" w:hAnsi="Tahoma" w:cs="Tahoma"/>
                <w:bCs/>
                <w:lang w:val="el-GR"/>
              </w:rPr>
              <w:t>Σύστημα διαχείρισης της Υγείας και Ασφάλειας της Εργασίας κατά ISO 45001:2018 ή ισοδύναμο.</w:t>
            </w:r>
          </w:p>
          <w:p w14:paraId="42CB1877" w14:textId="556BE0C1" w:rsidR="00D05D0A" w:rsidRPr="00071CDB" w:rsidRDefault="005962E4" w:rsidP="006B53EF">
            <w:pPr>
              <w:pStyle w:val="aff0"/>
              <w:numPr>
                <w:ilvl w:val="0"/>
                <w:numId w:val="34"/>
              </w:numPr>
              <w:jc w:val="both"/>
              <w:rPr>
                <w:rFonts w:ascii="Tahoma" w:hAnsi="Tahoma" w:cs="Tahoma"/>
                <w:bCs/>
                <w:lang w:val="el-GR"/>
              </w:rPr>
            </w:pPr>
            <w:r w:rsidRPr="001002F1">
              <w:rPr>
                <w:rFonts w:ascii="Tahoma" w:hAnsi="Tahoma" w:cs="Tahoma"/>
                <w:bCs/>
                <w:lang w:val="el-GR"/>
              </w:rPr>
              <w:t>Σύστημα</w:t>
            </w:r>
            <w:r w:rsidR="00216BF3" w:rsidRPr="001002F1">
              <w:rPr>
                <w:rFonts w:ascii="Tahoma" w:hAnsi="Tahoma" w:cs="Tahoma"/>
                <w:bCs/>
                <w:lang w:val="el-GR"/>
              </w:rPr>
              <w:t xml:space="preserve"> διαχείρισης Προσωπικών Δεδομένων (Ιδιωτικότητας)  κατά ISO/IEC 27701:2019 ή ισοδύναμο</w:t>
            </w:r>
            <w:r w:rsidR="00D05D0A" w:rsidRPr="00071CDB">
              <w:rPr>
                <w:rFonts w:ascii="Tahoma" w:hAnsi="Tahoma" w:cs="Tahoma"/>
                <w:bCs/>
                <w:lang w:val="el-GR"/>
              </w:rPr>
              <w:t xml:space="preserve"> </w:t>
            </w:r>
          </w:p>
          <w:p w14:paraId="4A4392E8" w14:textId="73247E3C" w:rsidR="00DD7472" w:rsidRPr="00216BF3" w:rsidRDefault="00D05D0A" w:rsidP="006B53EF">
            <w:pPr>
              <w:ind w:left="360"/>
              <w:jc w:val="both"/>
              <w:rPr>
                <w:rFonts w:ascii="Tahoma" w:hAnsi="Tahoma" w:cs="Tahoma"/>
                <w:bCs/>
                <w:lang w:val="el-GR"/>
              </w:rPr>
            </w:pPr>
            <w:r w:rsidRPr="00071CDB">
              <w:rPr>
                <w:rFonts w:ascii="Tahoma" w:hAnsi="Tahoma" w:cs="Tahoma"/>
                <w:bCs/>
                <w:lang w:val="el-GR"/>
              </w:rPr>
              <w:t xml:space="preserve">Επίσης απαιτείται Πιστοποιητικό Βιομηχανικής Ασφάλειας κατά ΕΚΒΑ. </w:t>
            </w:r>
          </w:p>
        </w:tc>
      </w:tr>
    </w:tbl>
    <w:p w14:paraId="2A92D6FD" w14:textId="77777777" w:rsidR="00DF333B" w:rsidRPr="00071CDB" w:rsidRDefault="00DF333B" w:rsidP="00DF333B">
      <w:pPr>
        <w:rPr>
          <w:rFonts w:ascii="Tahoma" w:hAnsi="Tahoma" w:cs="Tahoma"/>
          <w:b/>
          <w:bCs/>
          <w:lang w:val="el-GR"/>
        </w:rPr>
      </w:pPr>
    </w:p>
    <w:p w14:paraId="5E4E808C" w14:textId="77777777" w:rsidR="00DF333B" w:rsidRPr="00071CDB" w:rsidRDefault="00DF333B" w:rsidP="006B53EF">
      <w:pPr>
        <w:spacing w:after="120"/>
        <w:jc w:val="both"/>
        <w:rPr>
          <w:rFonts w:ascii="Tahoma" w:hAnsi="Tahoma" w:cs="Tahoma"/>
          <w:b/>
          <w:lang w:val="el-GR"/>
        </w:rPr>
      </w:pPr>
      <w:r w:rsidRPr="00071CDB">
        <w:rPr>
          <w:rFonts w:ascii="Tahoma" w:hAnsi="Tahoma" w:cs="Tahoma"/>
          <w:b/>
          <w:bCs/>
          <w:lang w:val="el-GR"/>
        </w:rPr>
        <w:t>Β.6.</w:t>
      </w:r>
      <w:r w:rsidRPr="00071CDB">
        <w:rPr>
          <w:rFonts w:ascii="Tahoma" w:hAnsi="Tahoma" w:cs="Tahoma"/>
          <w:lang w:val="el-GR"/>
        </w:rPr>
        <w:t xml:space="preserve"> </w:t>
      </w:r>
      <w:r w:rsidRPr="00071CDB">
        <w:rPr>
          <w:rFonts w:ascii="Tahoma" w:hAnsi="Tahoma" w:cs="Tahoma"/>
          <w:b/>
          <w:lang w:val="el-GR"/>
        </w:rPr>
        <w:t>Για την απόδειξη της νόμιμης σύστασης και εκπροσώπησης:</w:t>
      </w:r>
    </w:p>
    <w:p w14:paraId="04A6767F" w14:textId="77777777" w:rsidR="00DF333B" w:rsidRPr="00071CDB" w:rsidRDefault="00DF333B" w:rsidP="006B53EF">
      <w:pPr>
        <w:spacing w:after="120"/>
        <w:jc w:val="both"/>
        <w:rPr>
          <w:rFonts w:ascii="Tahoma" w:hAnsi="Tahoma" w:cs="Tahoma"/>
          <w:lang w:val="el-GR"/>
        </w:rPr>
      </w:pPr>
      <w:r w:rsidRPr="00071CDB">
        <w:rPr>
          <w:rFonts w:ascii="Tahoma" w:hAnsi="Tahoma" w:cs="Tahoma"/>
          <w:lang w:val="el-GR"/>
        </w:rPr>
        <w:t>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εκτός αν αυτό φέρει συγκεκριμένο χρόνο ισχύος.</w:t>
      </w:r>
    </w:p>
    <w:p w14:paraId="011C8E61" w14:textId="77777777" w:rsidR="00DF333B" w:rsidRPr="00071CDB" w:rsidRDefault="00DF333B" w:rsidP="006B53EF">
      <w:pPr>
        <w:spacing w:after="120"/>
        <w:jc w:val="both"/>
        <w:rPr>
          <w:rFonts w:ascii="Tahoma" w:hAnsi="Tahoma" w:cs="Tahoma"/>
          <w:lang w:val="el-GR"/>
        </w:rPr>
      </w:pPr>
      <w:r w:rsidRPr="00071CDB">
        <w:rPr>
          <w:rFonts w:ascii="Tahoma" w:hAnsi="Tahoma" w:cs="Tahoma"/>
          <w:lang w:val="el-GR"/>
        </w:rPr>
        <w:t>Ειδικότερα για τους ημεδαπούς οικονομικούς φορείς προσκομίζονται:</w:t>
      </w:r>
    </w:p>
    <w:p w14:paraId="3F8EC11B" w14:textId="79D812B5" w:rsidR="00DF333B" w:rsidRPr="00071CDB" w:rsidRDefault="00DF333B" w:rsidP="006B53EF">
      <w:pPr>
        <w:spacing w:after="120"/>
        <w:jc w:val="both"/>
        <w:rPr>
          <w:rFonts w:ascii="Tahoma" w:hAnsi="Tahoma" w:cs="Tahoma"/>
          <w:lang w:val="el-GR"/>
        </w:rPr>
      </w:pPr>
      <w:r w:rsidRPr="00071CDB">
        <w:rPr>
          <w:rFonts w:ascii="Tahoma" w:hAnsi="Tahoma" w:cs="Tahoma"/>
          <w:lang w:val="el-GR"/>
        </w:rPr>
        <w:t xml:space="preserve">i) </w:t>
      </w:r>
      <w:r w:rsidRPr="00071CDB">
        <w:rPr>
          <w:rFonts w:ascii="Tahoma" w:hAnsi="Tahoma" w:cs="Tahoma"/>
          <w:b/>
          <w:lang w:val="el-GR"/>
        </w:rPr>
        <w:t>για την απόδειξη της νόμιμης εκπροσώπησης</w:t>
      </w:r>
      <w:r w:rsidRPr="00071CDB">
        <w:rPr>
          <w:rFonts w:ascii="Tahoma" w:hAnsi="Tahoma" w:cs="Tahoma"/>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5962E4">
        <w:rPr>
          <w:rFonts w:ascii="Tahoma" w:hAnsi="Tahoma" w:cs="Tahoma"/>
          <w:lang w:val="el-GR"/>
        </w:rPr>
        <w:t xml:space="preserve"> </w:t>
      </w:r>
      <w:r w:rsidRPr="00071CDB">
        <w:rPr>
          <w:rFonts w:ascii="Tahoma" w:hAnsi="Tahoma" w:cs="Tahoma"/>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6293068B" w14:textId="77777777" w:rsidR="00DF333B" w:rsidRPr="00071CDB" w:rsidRDefault="00DF333B" w:rsidP="006B53EF">
      <w:pPr>
        <w:spacing w:after="120"/>
        <w:jc w:val="both"/>
        <w:rPr>
          <w:rFonts w:ascii="Tahoma" w:hAnsi="Tahoma" w:cs="Tahoma"/>
          <w:color w:val="000000"/>
          <w:lang w:val="el-GR"/>
        </w:rPr>
      </w:pPr>
      <w:r w:rsidRPr="00071CDB">
        <w:rPr>
          <w:rFonts w:ascii="Tahoma" w:hAnsi="Tahoma" w:cs="Tahoma"/>
          <w:lang w:val="el-GR"/>
        </w:rPr>
        <w:t xml:space="preserve">ii) Για την </w:t>
      </w:r>
      <w:r w:rsidRPr="00071CDB">
        <w:rPr>
          <w:rFonts w:ascii="Tahoma" w:hAnsi="Tahoma" w:cs="Tahoma"/>
          <w:b/>
          <w:lang w:val="el-GR"/>
        </w:rPr>
        <w:t>απόδειξη της νόμιμης σύστασης και των μεταβολών</w:t>
      </w:r>
      <w:r w:rsidRPr="00071CDB">
        <w:rPr>
          <w:rFonts w:ascii="Tahoma" w:hAnsi="Tahoma" w:cs="Tahoma"/>
          <w:lang w:val="el-GR"/>
        </w:rPr>
        <w:t xml:space="preserve"> του νομικού προσώπου γενικό πιστοποιητικό μεταβολών του ΓΕΜΗ, εφόσον έχει εκδοθεί έως τρεις (3) μήνες πριν από την υποβολή του.</w:t>
      </w:r>
      <w:r w:rsidRPr="00071CDB">
        <w:rPr>
          <w:rFonts w:ascii="Tahoma" w:hAnsi="Tahoma" w:cs="Tahoma"/>
          <w:color w:val="000000"/>
          <w:lang w:val="el-GR"/>
        </w:rPr>
        <w:t xml:space="preserve">  </w:t>
      </w:r>
    </w:p>
    <w:p w14:paraId="3D6EF0B7" w14:textId="77777777" w:rsidR="00DF333B" w:rsidRPr="00071CDB" w:rsidRDefault="00DF333B" w:rsidP="006B53EF">
      <w:pPr>
        <w:spacing w:after="120"/>
        <w:jc w:val="both"/>
        <w:rPr>
          <w:rFonts w:ascii="Tahoma" w:hAnsi="Tahoma" w:cs="Tahoma"/>
          <w:color w:val="000000"/>
          <w:lang w:val="el-GR"/>
        </w:rPr>
      </w:pPr>
      <w:r w:rsidRPr="00071CDB">
        <w:rPr>
          <w:rFonts w:ascii="Tahoma" w:hAnsi="Tahoma" w:cs="Tahoma"/>
          <w:color w:val="000000"/>
          <w:lang w:val="el-GR"/>
        </w:rPr>
        <w:lastRenderedPageBreak/>
        <w:t xml:space="preserve">Στις λοιπές περιπτώσεις τα κατά περίπτωση νομιμοποιητικά έγγραφα </w:t>
      </w:r>
      <w:r w:rsidRPr="00071CDB">
        <w:rPr>
          <w:rFonts w:ascii="Tahoma" w:hAnsi="Tahoma" w:cs="Tahoma"/>
          <w:lang w:val="el-GR"/>
        </w:rPr>
        <w:t xml:space="preserve">σύστασης και </w:t>
      </w:r>
      <w:r w:rsidRPr="00071CDB">
        <w:rPr>
          <w:rFonts w:ascii="Tahoma" w:hAnsi="Tahoma" w:cs="Tahoma"/>
          <w:color w:val="000000"/>
          <w:lang w:val="el-GR"/>
        </w:rPr>
        <w:t xml:space="preserve">νόμιμης εκπροσώπησης (όπως καταστατικά, </w:t>
      </w:r>
      <w:r w:rsidRPr="00071CDB">
        <w:rPr>
          <w:rFonts w:ascii="Tahoma" w:hAnsi="Tahoma" w:cs="Tahoma"/>
          <w:lang w:val="el-GR"/>
        </w:rPr>
        <w:t xml:space="preserve">πιστοποιητικά μεταβολών, αντίστοιχα ΦΕΚ, αποφάσεις συγκρότησης οργάνων διοίκησης σε σώμα, κλπ., </w:t>
      </w:r>
      <w:r w:rsidRPr="00071CDB">
        <w:rPr>
          <w:rFonts w:ascii="Tahoma" w:hAnsi="Tahoma" w:cs="Tahoma"/>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64157DBC" w14:textId="77777777" w:rsidR="00DF333B" w:rsidRPr="00071CDB" w:rsidRDefault="00DF333B" w:rsidP="006B53EF">
      <w:pPr>
        <w:spacing w:after="120"/>
        <w:jc w:val="both"/>
        <w:rPr>
          <w:rFonts w:ascii="Tahoma" w:hAnsi="Tahoma" w:cs="Tahoma"/>
          <w:color w:val="000000"/>
          <w:lang w:val="el-GR"/>
        </w:rPr>
      </w:pPr>
      <w:r w:rsidRPr="00071CDB">
        <w:rPr>
          <w:rFonts w:ascii="Tahoma" w:hAnsi="Tahoma" w:cs="Tahoma"/>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27858CA9" w14:textId="77777777" w:rsidR="00DF333B" w:rsidRPr="00071CDB" w:rsidRDefault="00DF333B" w:rsidP="006B53EF">
      <w:pPr>
        <w:spacing w:after="120"/>
        <w:jc w:val="both"/>
        <w:rPr>
          <w:rFonts w:ascii="Tahoma" w:hAnsi="Tahoma" w:cs="Tahoma"/>
          <w:bCs/>
          <w:color w:val="000000"/>
          <w:lang w:val="el-GR"/>
        </w:rPr>
      </w:pPr>
      <w:r w:rsidRPr="00071CDB">
        <w:rPr>
          <w:rFonts w:ascii="Tahoma" w:hAnsi="Tahoma" w:cs="Tahoma"/>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4971F06F" w14:textId="77777777" w:rsidR="00DF333B" w:rsidRPr="00071CDB" w:rsidRDefault="00DF333B" w:rsidP="006B53EF">
      <w:pPr>
        <w:spacing w:after="120"/>
        <w:jc w:val="both"/>
        <w:rPr>
          <w:rFonts w:ascii="Tahoma" w:hAnsi="Tahoma" w:cs="Tahoma"/>
          <w:bCs/>
          <w:color w:val="000000"/>
          <w:lang w:val="el-GR"/>
        </w:rPr>
      </w:pPr>
      <w:r w:rsidRPr="00071CDB">
        <w:rPr>
          <w:rFonts w:ascii="Tahoma" w:hAnsi="Tahoma" w:cs="Tahoma"/>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33219F47" w14:textId="77777777" w:rsidR="00DF333B" w:rsidRPr="00071CDB" w:rsidRDefault="00DF333B" w:rsidP="006B53EF">
      <w:pPr>
        <w:spacing w:after="120"/>
        <w:jc w:val="both"/>
        <w:rPr>
          <w:rFonts w:ascii="Tahoma" w:hAnsi="Tahoma" w:cs="Tahoma"/>
          <w:color w:val="000000"/>
          <w:lang w:val="el-GR"/>
        </w:rPr>
      </w:pPr>
      <w:r w:rsidRPr="00071CDB">
        <w:rPr>
          <w:rFonts w:ascii="Tahoma" w:hAnsi="Tahoma" w:cs="Tahoma"/>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2BE82F2D" w14:textId="77777777" w:rsidR="00DF333B" w:rsidRPr="00071CDB" w:rsidRDefault="00DF333B" w:rsidP="006B53EF">
      <w:pPr>
        <w:spacing w:after="120"/>
        <w:jc w:val="both"/>
        <w:rPr>
          <w:rFonts w:ascii="Tahoma" w:hAnsi="Tahoma" w:cs="Tahoma"/>
          <w:b/>
          <w:bCs/>
          <w:lang w:val="el-GR"/>
        </w:rPr>
      </w:pPr>
    </w:p>
    <w:p w14:paraId="056696A9" w14:textId="77777777" w:rsidR="00DF333B" w:rsidRPr="00071CDB" w:rsidRDefault="00DF333B" w:rsidP="006B53EF">
      <w:pPr>
        <w:spacing w:after="120"/>
        <w:jc w:val="both"/>
        <w:rPr>
          <w:rFonts w:ascii="Tahoma" w:hAnsi="Tahoma" w:cs="Tahoma"/>
          <w:color w:val="000000"/>
          <w:lang w:val="el-GR"/>
        </w:rPr>
      </w:pPr>
      <w:r w:rsidRPr="00071CDB">
        <w:rPr>
          <w:rFonts w:ascii="Tahoma" w:hAnsi="Tahoma" w:cs="Tahoma"/>
          <w:b/>
          <w:bCs/>
          <w:color w:val="000000"/>
          <w:lang w:val="el-GR"/>
        </w:rPr>
        <w:t>Β.7.</w:t>
      </w:r>
      <w:r w:rsidRPr="00071CDB">
        <w:rPr>
          <w:rFonts w:ascii="Tahoma" w:hAnsi="Tahoma" w:cs="Tahoma"/>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071CDB">
        <w:rPr>
          <w:rFonts w:ascii="Tahoma" w:hAnsi="Tahoma" w:cs="Tahoma"/>
          <w:color w:val="000000"/>
        </w:rPr>
        <w:t>VII</w:t>
      </w:r>
      <w:r w:rsidRPr="00071CDB">
        <w:rPr>
          <w:rFonts w:ascii="Tahoma" w:hAnsi="Tahoma" w:cs="Tahoma"/>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4BAE858B" w14:textId="77777777" w:rsidR="00DF333B" w:rsidRPr="00071CDB" w:rsidRDefault="00DF333B" w:rsidP="006B53EF">
      <w:pPr>
        <w:spacing w:after="120"/>
        <w:jc w:val="both"/>
        <w:rPr>
          <w:rFonts w:ascii="Tahoma" w:hAnsi="Tahoma" w:cs="Tahoma"/>
          <w:color w:val="000000"/>
          <w:lang w:val="el-GR"/>
        </w:rPr>
      </w:pPr>
      <w:r w:rsidRPr="00071CDB">
        <w:rPr>
          <w:rFonts w:ascii="Tahoma" w:hAnsi="Tahoma" w:cs="Tahoma"/>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01460F86" w14:textId="77777777" w:rsidR="00DF333B" w:rsidRPr="00071CDB" w:rsidRDefault="00DF333B" w:rsidP="006B53EF">
      <w:pPr>
        <w:spacing w:after="120"/>
        <w:jc w:val="both"/>
        <w:rPr>
          <w:rFonts w:ascii="Tahoma" w:hAnsi="Tahoma" w:cs="Tahoma"/>
          <w:color w:val="000000"/>
          <w:lang w:val="el-GR"/>
        </w:rPr>
      </w:pPr>
      <w:r w:rsidRPr="00071CDB">
        <w:rPr>
          <w:rFonts w:ascii="Tahoma" w:hAnsi="Tahoma" w:cs="Tahoma"/>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77CE3BFA" w14:textId="77777777" w:rsidR="00DF333B" w:rsidRPr="00071CDB" w:rsidRDefault="00DF333B" w:rsidP="006B53EF">
      <w:pPr>
        <w:spacing w:after="120"/>
        <w:jc w:val="both"/>
        <w:rPr>
          <w:rFonts w:ascii="Tahoma" w:hAnsi="Tahoma" w:cs="Tahoma"/>
          <w:color w:val="000000"/>
          <w:lang w:val="el-GR"/>
        </w:rPr>
      </w:pPr>
      <w:r w:rsidRPr="00071CDB">
        <w:rPr>
          <w:rFonts w:ascii="Tahoma" w:hAnsi="Tahoma" w:cs="Tahoma"/>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w:t>
      </w:r>
      <w:r w:rsidRPr="00071CDB">
        <w:rPr>
          <w:rFonts w:ascii="Tahoma" w:hAnsi="Tahoma" w:cs="Tahoma"/>
          <w:color w:val="000000"/>
        </w:rPr>
        <w:t>i</w:t>
      </w:r>
      <w:r w:rsidRPr="00071CDB">
        <w:rPr>
          <w:rFonts w:ascii="Tahoma" w:hAnsi="Tahoma" w:cs="Tahoma"/>
          <w:color w:val="000000"/>
          <w:lang w:val="el-GR"/>
        </w:rPr>
        <w:t xml:space="preserve">, </w:t>
      </w:r>
      <w:r w:rsidRPr="00071CDB">
        <w:rPr>
          <w:rFonts w:ascii="Tahoma" w:hAnsi="Tahoma" w:cs="Tahoma"/>
          <w:color w:val="000000"/>
        </w:rPr>
        <w:t>ii</w:t>
      </w:r>
      <w:r w:rsidRPr="00071CDB">
        <w:rPr>
          <w:rFonts w:ascii="Tahoma" w:hAnsi="Tahoma" w:cs="Tahoma"/>
          <w:color w:val="000000"/>
          <w:lang w:val="el-GR"/>
        </w:rPr>
        <w:t xml:space="preserve"> και </w:t>
      </w:r>
      <w:r w:rsidRPr="00071CDB">
        <w:rPr>
          <w:rFonts w:ascii="Tahoma" w:hAnsi="Tahoma" w:cs="Tahoma"/>
          <w:color w:val="000000"/>
        </w:rPr>
        <w:t>iii</w:t>
      </w:r>
      <w:r w:rsidRPr="00071CDB">
        <w:rPr>
          <w:rFonts w:ascii="Tahoma" w:hAnsi="Tahoma" w:cs="Tahoma"/>
          <w:color w:val="000000"/>
          <w:lang w:val="el-GR"/>
        </w:rPr>
        <w:t xml:space="preserve"> της περ. β.</w:t>
      </w:r>
    </w:p>
    <w:p w14:paraId="3DDFDDC8" w14:textId="77777777" w:rsidR="00DF333B" w:rsidRPr="00071CDB" w:rsidRDefault="00DF333B" w:rsidP="006B53EF">
      <w:pPr>
        <w:spacing w:after="120"/>
        <w:jc w:val="both"/>
        <w:rPr>
          <w:rFonts w:ascii="Tahoma" w:hAnsi="Tahoma" w:cs="Tahoma"/>
          <w:lang w:val="el-GR"/>
        </w:rPr>
      </w:pPr>
    </w:p>
    <w:p w14:paraId="504C1FB1" w14:textId="77777777" w:rsidR="00DF333B" w:rsidRPr="00071CDB" w:rsidRDefault="00DF333B" w:rsidP="006B53EF">
      <w:pPr>
        <w:spacing w:after="120"/>
        <w:jc w:val="both"/>
        <w:rPr>
          <w:rFonts w:ascii="Tahoma" w:hAnsi="Tahoma" w:cs="Tahoma"/>
          <w:lang w:val="el-GR"/>
        </w:rPr>
      </w:pPr>
      <w:r w:rsidRPr="00071CDB">
        <w:rPr>
          <w:rFonts w:ascii="Tahoma" w:hAnsi="Tahoma" w:cs="Tahoma"/>
          <w:b/>
          <w:bCs/>
          <w:lang w:val="el-GR"/>
        </w:rPr>
        <w:t>Β.8.</w:t>
      </w:r>
      <w:r w:rsidRPr="00071CDB">
        <w:rPr>
          <w:rFonts w:ascii="Tahoma" w:hAnsi="Tahoma" w:cs="Tahoma"/>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1368A192" w14:textId="269A2B59" w:rsidR="00DF333B" w:rsidRPr="00071CDB" w:rsidRDefault="00DF333B" w:rsidP="006B53EF">
      <w:pPr>
        <w:spacing w:after="120"/>
        <w:jc w:val="both"/>
        <w:rPr>
          <w:rFonts w:ascii="Tahoma" w:hAnsi="Tahoma" w:cs="Tahoma"/>
          <w:lang w:val="el-GR"/>
        </w:rPr>
      </w:pPr>
      <w:r w:rsidRPr="00071CDB">
        <w:rPr>
          <w:rFonts w:ascii="Tahoma" w:hAnsi="Tahoma" w:cs="Tahoma"/>
          <w:lang w:val="el-GR"/>
        </w:rPr>
        <w:t xml:space="preserve">Επιπλέον υποβάλλεται συμφωνητικό μεταξύ των μελών της Ένωσης με το οποίο α) συστήνεται η Ένωση β) αναγράφεται να </w:t>
      </w:r>
      <w:r w:rsidR="005962E4" w:rsidRPr="00071CDB">
        <w:rPr>
          <w:rFonts w:ascii="Tahoma" w:hAnsi="Tahoma" w:cs="Tahoma"/>
          <w:lang w:val="el-GR"/>
        </w:rPr>
        <w:t>οριοθετείτε</w:t>
      </w:r>
      <w:r w:rsidRPr="00071CDB">
        <w:rPr>
          <w:rFonts w:ascii="Tahoma" w:hAnsi="Tahoma" w:cs="Tahoma"/>
          <w:lang w:val="el-GR"/>
        </w:rPr>
        <w:t xml:space="preserve"> με σαφήνεια το μέρος του Έργου και το ποσοστό (όχι απόλυτη </w:t>
      </w:r>
      <w:r w:rsidRPr="00071CDB">
        <w:rPr>
          <w:rFonts w:ascii="Tahoma" w:hAnsi="Tahoma" w:cs="Tahoma"/>
          <w:lang w:val="el-GR"/>
        </w:rPr>
        <w:lastRenderedPageBreak/>
        <w:t>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300B1078" w14:textId="77777777" w:rsidR="00DF333B" w:rsidRPr="00071CDB" w:rsidRDefault="00DF333B" w:rsidP="006B53EF">
      <w:pPr>
        <w:spacing w:after="120"/>
        <w:jc w:val="both"/>
        <w:rPr>
          <w:rFonts w:ascii="Tahoma" w:hAnsi="Tahoma" w:cs="Tahoma"/>
          <w:b/>
          <w:bCs/>
          <w:i/>
          <w:color w:val="5B9BD5"/>
          <w:lang w:val="el-GR"/>
        </w:rPr>
      </w:pPr>
    </w:p>
    <w:p w14:paraId="33838870" w14:textId="77777777" w:rsidR="00DF333B" w:rsidRPr="00071CDB" w:rsidRDefault="00DF333B" w:rsidP="006B53EF">
      <w:pPr>
        <w:spacing w:after="120"/>
        <w:jc w:val="both"/>
        <w:rPr>
          <w:rFonts w:ascii="Tahoma" w:hAnsi="Tahoma" w:cs="Tahoma"/>
          <w:lang w:val="el-GR"/>
        </w:rPr>
      </w:pPr>
      <w:bookmarkStart w:id="93" w:name="msgfield"/>
      <w:bookmarkStart w:id="94" w:name="preformat"/>
      <w:bookmarkEnd w:id="93"/>
      <w:bookmarkEnd w:id="94"/>
      <w:r w:rsidRPr="00071CDB">
        <w:rPr>
          <w:rFonts w:ascii="Tahoma" w:hAnsi="Tahoma" w:cs="Tahoma"/>
          <w:b/>
          <w:bCs/>
          <w:lang w:val="el-GR"/>
        </w:rPr>
        <w:t>Β.</w:t>
      </w:r>
      <w:r w:rsidR="00F016B7" w:rsidRPr="00071CDB">
        <w:rPr>
          <w:rFonts w:ascii="Tahoma" w:hAnsi="Tahoma" w:cs="Tahoma"/>
          <w:b/>
          <w:bCs/>
          <w:lang w:val="el-GR"/>
        </w:rPr>
        <w:t>9</w:t>
      </w:r>
      <w:r w:rsidRPr="00071CDB">
        <w:rPr>
          <w:rFonts w:ascii="Tahoma" w:hAnsi="Tahoma" w:cs="Tahoma"/>
          <w:b/>
          <w:bCs/>
          <w:lang w:val="el-GR"/>
        </w:rPr>
        <w:t>.</w:t>
      </w:r>
      <w:r w:rsidRPr="00071CDB">
        <w:rPr>
          <w:rFonts w:ascii="Tahoma" w:hAnsi="Tahoma" w:cs="Tahoma"/>
          <w:lang w:val="el-GR"/>
        </w:rPr>
        <w:t xml:space="preserve"> 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5815F70B" w14:textId="77777777" w:rsidR="00DF333B" w:rsidRPr="00071CDB" w:rsidRDefault="00DF333B" w:rsidP="006B53EF">
      <w:pPr>
        <w:spacing w:after="120"/>
        <w:jc w:val="both"/>
        <w:rPr>
          <w:rFonts w:ascii="Tahoma" w:hAnsi="Tahoma" w:cs="Tahoma"/>
          <w:color w:val="000000"/>
          <w:lang w:val="el-GR"/>
        </w:rPr>
      </w:pPr>
      <w:r w:rsidRPr="00071CDB">
        <w:rPr>
          <w:rFonts w:ascii="Tahoma" w:hAnsi="Tahoma" w:cs="Tahoma"/>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D83628" w:rsidRPr="00071CDB">
        <w:rPr>
          <w:rFonts w:ascii="Tahoma" w:hAnsi="Tahoma" w:cs="Tahoma"/>
          <w:lang w:val="el-GR"/>
        </w:rPr>
        <w:t xml:space="preserve"> </w:t>
      </w:r>
      <w:r w:rsidRPr="00071CDB">
        <w:rPr>
          <w:rFonts w:ascii="Tahoma" w:hAnsi="Tahoma" w:cs="Tahoma"/>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5DB35057" w14:textId="77777777" w:rsidR="00DF333B" w:rsidRPr="00071CDB" w:rsidRDefault="00DF333B" w:rsidP="006B53EF">
      <w:pPr>
        <w:spacing w:after="120"/>
        <w:jc w:val="both"/>
        <w:rPr>
          <w:rFonts w:ascii="Tahoma" w:hAnsi="Tahoma" w:cs="Tahoma"/>
          <w:color w:val="000000"/>
          <w:lang w:val="el-GR"/>
        </w:rPr>
      </w:pPr>
      <w:r w:rsidRPr="00071CDB">
        <w:rPr>
          <w:rFonts w:ascii="Tahoma" w:hAnsi="Tahoma" w:cs="Tahoma"/>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071CDB">
        <w:rPr>
          <w:rFonts w:ascii="Tahoma" w:hAnsi="Tahoma" w:cs="Tahoma"/>
          <w:lang w:val="el-GR"/>
        </w:rPr>
        <w:t xml:space="preserve"> </w:t>
      </w:r>
      <w:r w:rsidRPr="00071CDB">
        <w:rPr>
          <w:rFonts w:ascii="Tahoma" w:hAnsi="Tahoma" w:cs="Tahoma"/>
          <w:color w:val="000000"/>
          <w:lang w:val="el-GR"/>
        </w:rPr>
        <w:t xml:space="preserve">δηλώνοντας το τμήμα της σύμβασης που θα εκτελέσει. </w:t>
      </w:r>
    </w:p>
    <w:p w14:paraId="21BD5E4C" w14:textId="77777777" w:rsidR="00E50E7C" w:rsidRDefault="00E50E7C" w:rsidP="00E50E7C">
      <w:pPr>
        <w:spacing w:after="120"/>
        <w:jc w:val="both"/>
        <w:rPr>
          <w:rFonts w:ascii="Tahoma" w:hAnsi="Tahoma" w:cs="Tahoma"/>
          <w:b/>
          <w:bCs/>
          <w:lang w:val="el-GR"/>
        </w:rPr>
      </w:pPr>
    </w:p>
    <w:p w14:paraId="431DF04C" w14:textId="62A9A8CB" w:rsidR="00DF333B" w:rsidRPr="00071CDB" w:rsidRDefault="00DF333B" w:rsidP="006B53EF">
      <w:pPr>
        <w:spacing w:after="120"/>
        <w:jc w:val="both"/>
        <w:rPr>
          <w:rFonts w:ascii="Tahoma" w:hAnsi="Tahoma" w:cs="Tahoma"/>
          <w:color w:val="000000"/>
          <w:lang w:val="el-GR"/>
        </w:rPr>
      </w:pPr>
      <w:r w:rsidRPr="00071CDB">
        <w:rPr>
          <w:rFonts w:ascii="Tahoma" w:hAnsi="Tahoma" w:cs="Tahoma"/>
          <w:b/>
          <w:bCs/>
          <w:lang w:val="el-GR"/>
        </w:rPr>
        <w:t>Β.</w:t>
      </w:r>
      <w:r w:rsidR="00F016B7" w:rsidRPr="00071CDB">
        <w:rPr>
          <w:rFonts w:ascii="Tahoma" w:hAnsi="Tahoma" w:cs="Tahoma"/>
          <w:b/>
          <w:bCs/>
          <w:lang w:val="el-GR"/>
        </w:rPr>
        <w:t>10</w:t>
      </w:r>
      <w:r w:rsidRPr="00071CDB">
        <w:rPr>
          <w:rFonts w:ascii="Tahoma" w:hAnsi="Tahoma" w:cs="Tahoma"/>
          <w:b/>
          <w:bCs/>
          <w:lang w:val="el-GR"/>
        </w:rPr>
        <w:t>.</w:t>
      </w:r>
      <w:r w:rsidRPr="00071CDB">
        <w:rPr>
          <w:rFonts w:ascii="Tahoma" w:hAnsi="Tahoma" w:cs="Tahoma"/>
          <w:lang w:val="el-GR"/>
        </w:rPr>
        <w:t xml:space="preserve"> 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4C3B2364" w14:textId="77777777" w:rsidR="00E50E7C" w:rsidRDefault="00E50E7C" w:rsidP="00E50E7C">
      <w:pPr>
        <w:spacing w:after="120"/>
        <w:jc w:val="both"/>
        <w:rPr>
          <w:rFonts w:ascii="Tahoma" w:hAnsi="Tahoma" w:cs="Tahoma"/>
          <w:b/>
          <w:bCs/>
          <w:lang w:val="el-GR"/>
        </w:rPr>
      </w:pPr>
    </w:p>
    <w:p w14:paraId="6E987384" w14:textId="7074CF21" w:rsidR="00DF333B" w:rsidRPr="00071CDB" w:rsidRDefault="00DF333B" w:rsidP="006B53EF">
      <w:pPr>
        <w:spacing w:after="120"/>
        <w:jc w:val="both"/>
        <w:rPr>
          <w:rFonts w:ascii="Tahoma" w:hAnsi="Tahoma" w:cs="Tahoma"/>
          <w:b/>
          <w:bCs/>
          <w:lang w:val="el-GR"/>
        </w:rPr>
      </w:pPr>
      <w:r w:rsidRPr="00071CDB">
        <w:rPr>
          <w:rFonts w:ascii="Tahoma" w:hAnsi="Tahoma" w:cs="Tahoma"/>
          <w:b/>
          <w:bCs/>
          <w:lang w:val="el-GR"/>
        </w:rPr>
        <w:t>Β.1</w:t>
      </w:r>
      <w:r w:rsidR="00F016B7" w:rsidRPr="00071CDB">
        <w:rPr>
          <w:rFonts w:ascii="Tahoma" w:hAnsi="Tahoma" w:cs="Tahoma"/>
          <w:b/>
          <w:bCs/>
          <w:lang w:val="el-GR"/>
        </w:rPr>
        <w:t>1</w:t>
      </w:r>
      <w:r w:rsidRPr="00071CDB">
        <w:rPr>
          <w:rFonts w:ascii="Tahoma" w:hAnsi="Tahoma" w:cs="Tahoma"/>
          <w:b/>
          <w:bCs/>
          <w:lang w:val="el-GR"/>
        </w:rPr>
        <w:t>. Επισημαίνεται ότι γίνονται αποδεκτές:</w:t>
      </w:r>
    </w:p>
    <w:p w14:paraId="69947BF9" w14:textId="77777777" w:rsidR="00DF333B" w:rsidRPr="00071CDB" w:rsidRDefault="00DF333B" w:rsidP="006B53EF">
      <w:pPr>
        <w:numPr>
          <w:ilvl w:val="0"/>
          <w:numId w:val="27"/>
        </w:numPr>
        <w:spacing w:after="120"/>
        <w:jc w:val="both"/>
        <w:rPr>
          <w:rFonts w:ascii="Tahoma" w:hAnsi="Tahoma" w:cs="Tahoma"/>
          <w:b/>
          <w:bCs/>
          <w:lang w:val="el-GR"/>
        </w:rPr>
      </w:pPr>
      <w:r w:rsidRPr="00071CDB">
        <w:rPr>
          <w:rFonts w:ascii="Tahoma" w:hAnsi="Tahoma" w:cs="Tahoma"/>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0064E464" w14:textId="6FE8C7B8" w:rsidR="00DF333B" w:rsidRPr="00071CDB" w:rsidRDefault="00DF333B" w:rsidP="006B53EF">
      <w:pPr>
        <w:numPr>
          <w:ilvl w:val="0"/>
          <w:numId w:val="27"/>
        </w:numPr>
        <w:spacing w:after="120"/>
        <w:jc w:val="both"/>
        <w:rPr>
          <w:rFonts w:ascii="Tahoma" w:hAnsi="Tahoma" w:cs="Tahoma"/>
          <w:lang w:val="el-GR"/>
        </w:rPr>
      </w:pPr>
      <w:r w:rsidRPr="00071CDB">
        <w:rPr>
          <w:rFonts w:ascii="Tahoma" w:hAnsi="Tahoma" w:cs="Tahoma"/>
          <w:b/>
          <w:bCs/>
          <w:lang w:val="el-GR"/>
        </w:rPr>
        <w:t xml:space="preserve">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w:t>
      </w:r>
      <w:r w:rsidR="00F0042B" w:rsidRPr="00071CDB">
        <w:rPr>
          <w:rFonts w:ascii="Tahoma" w:hAnsi="Tahoma" w:cs="Tahoma"/>
          <w:b/>
          <w:bCs/>
          <w:lang w:val="el-GR"/>
        </w:rPr>
        <w:t>τους</w:t>
      </w:r>
    </w:p>
    <w:p w14:paraId="3484C28B" w14:textId="4F8A0766" w:rsidR="006138A5" w:rsidRDefault="006138A5">
      <w:pPr>
        <w:rPr>
          <w:rFonts w:ascii="Tahoma" w:hAnsi="Tahoma" w:cs="Tahoma"/>
          <w:lang w:val="el-GR"/>
        </w:rPr>
      </w:pPr>
      <w:r>
        <w:rPr>
          <w:rFonts w:ascii="Tahoma" w:hAnsi="Tahoma" w:cs="Tahoma"/>
          <w:lang w:val="el-GR"/>
        </w:rPr>
        <w:br w:type="page"/>
      </w:r>
    </w:p>
    <w:p w14:paraId="7D4AAFD7" w14:textId="77777777" w:rsidR="00F0042B" w:rsidRPr="00071CDB" w:rsidRDefault="00F0042B" w:rsidP="006B53EF">
      <w:pPr>
        <w:spacing w:after="120"/>
        <w:ind w:left="720"/>
        <w:jc w:val="both"/>
        <w:rPr>
          <w:rFonts w:ascii="Tahoma" w:hAnsi="Tahoma" w:cs="Tahoma"/>
          <w:lang w:val="el-GR"/>
        </w:rPr>
      </w:pPr>
    </w:p>
    <w:p w14:paraId="75D97D5D" w14:textId="77777777" w:rsidR="00C33C73" w:rsidRPr="00071CDB" w:rsidRDefault="00C33C73" w:rsidP="004719AE">
      <w:pPr>
        <w:pStyle w:val="2"/>
        <w:numPr>
          <w:ilvl w:val="1"/>
          <w:numId w:val="7"/>
        </w:numPr>
        <w:rPr>
          <w:rFonts w:ascii="Tahoma" w:hAnsi="Tahoma" w:cs="Tahoma"/>
          <w:sz w:val="22"/>
          <w:lang w:val="el-GR"/>
        </w:rPr>
      </w:pPr>
      <w:r w:rsidRPr="00071CDB">
        <w:rPr>
          <w:rFonts w:ascii="Tahoma" w:hAnsi="Tahoma" w:cs="Tahoma"/>
          <w:sz w:val="22"/>
          <w:lang w:val="el-GR"/>
        </w:rPr>
        <w:tab/>
      </w:r>
      <w:bookmarkStart w:id="95" w:name="_Toc153885481"/>
      <w:r w:rsidRPr="00071CDB">
        <w:rPr>
          <w:rFonts w:ascii="Tahoma" w:hAnsi="Tahoma" w:cs="Tahoma"/>
          <w:sz w:val="22"/>
          <w:lang w:val="el-GR"/>
        </w:rPr>
        <w:t>Κριτήρια Ανάθεσης</w:t>
      </w:r>
      <w:bookmarkEnd w:id="95"/>
      <w:r w:rsidRPr="00071CDB">
        <w:rPr>
          <w:rFonts w:ascii="Tahoma" w:hAnsi="Tahoma" w:cs="Tahoma"/>
          <w:sz w:val="22"/>
          <w:lang w:val="el-GR"/>
        </w:rPr>
        <w:t xml:space="preserve"> </w:t>
      </w:r>
    </w:p>
    <w:p w14:paraId="33AB467B" w14:textId="77777777" w:rsidR="008338F0" w:rsidRPr="00071CDB" w:rsidRDefault="003355E7" w:rsidP="004719AE">
      <w:pPr>
        <w:pStyle w:val="40"/>
        <w:numPr>
          <w:ilvl w:val="2"/>
          <w:numId w:val="7"/>
        </w:numPr>
      </w:pPr>
      <w:bookmarkStart w:id="96" w:name="_Ref496542191"/>
      <w:bookmarkStart w:id="97" w:name="_Toc153885482"/>
      <w:r w:rsidRPr="00071CDB">
        <w:t>Κριτήριο ανάθεσης</w:t>
      </w:r>
      <w:bookmarkEnd w:id="96"/>
      <w:bookmarkEnd w:id="97"/>
    </w:p>
    <w:p w14:paraId="6EE730C4" w14:textId="77777777" w:rsidR="006777C7" w:rsidRPr="00071CDB" w:rsidRDefault="006777C7" w:rsidP="006B53EF">
      <w:pPr>
        <w:spacing w:after="120"/>
        <w:jc w:val="both"/>
        <w:rPr>
          <w:rFonts w:ascii="Tahoma" w:hAnsi="Tahoma" w:cs="Tahoma"/>
          <w:lang w:val="el-GR"/>
        </w:rPr>
      </w:pPr>
      <w:r w:rsidRPr="00071CDB">
        <w:rPr>
          <w:rFonts w:ascii="Tahoma" w:hAnsi="Tahoma" w:cs="Tahoma"/>
          <w:lang w:val="el-GR"/>
        </w:rPr>
        <w:t xml:space="preserve">Κριτήριο ανάθεσης της Σύμβασης είναι η πλέον συμφέρουσα από οικονομική άποψη προσφορά βάσει βέλτιστης σχέσης ποιότητας – τιμής, η οποία εκτιμάται βάσει των κάτωθι κριτηρίων: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02"/>
        <w:gridCol w:w="4698"/>
        <w:gridCol w:w="1600"/>
        <w:gridCol w:w="2128"/>
      </w:tblGrid>
      <w:tr w:rsidR="006777C7" w:rsidRPr="00071CDB" w14:paraId="29DDA216" w14:textId="77777777" w:rsidTr="003D26AE">
        <w:trPr>
          <w:trHeight w:val="213"/>
          <w:jc w:val="center"/>
        </w:trPr>
        <w:tc>
          <w:tcPr>
            <w:tcW w:w="5000" w:type="pct"/>
            <w:gridSpan w:val="4"/>
            <w:shd w:val="clear" w:color="auto" w:fill="B3B3B3"/>
          </w:tcPr>
          <w:p w14:paraId="3646BD0D" w14:textId="77777777" w:rsidR="006777C7" w:rsidRPr="00071CDB" w:rsidRDefault="006777C7" w:rsidP="00FB6605">
            <w:pPr>
              <w:numPr>
                <w:ilvl w:val="12"/>
                <w:numId w:val="0"/>
              </w:numPr>
              <w:jc w:val="center"/>
              <w:rPr>
                <w:rFonts w:ascii="Tahoma" w:hAnsi="Tahoma" w:cs="Tahoma"/>
                <w:b/>
                <w:lang w:val="el-GR"/>
              </w:rPr>
            </w:pPr>
            <w:r w:rsidRPr="00071CDB">
              <w:rPr>
                <w:rFonts w:ascii="Tahoma" w:hAnsi="Tahoma" w:cs="Tahoma"/>
                <w:b/>
                <w:lang w:val="el-GR"/>
              </w:rPr>
              <w:t xml:space="preserve">ΠΙΝΑΚΑΣ ΚΡΙΤΗΡΙΩΝ ΑΞΙΟΛΟΓΗΣΗΣ </w:t>
            </w:r>
          </w:p>
        </w:tc>
      </w:tr>
      <w:tr w:rsidR="006777C7" w:rsidRPr="000E4996" w14:paraId="0B2DBF4E" w14:textId="77777777" w:rsidTr="00E43196">
        <w:trPr>
          <w:trHeight w:val="595"/>
          <w:jc w:val="center"/>
        </w:trPr>
        <w:tc>
          <w:tcPr>
            <w:tcW w:w="624" w:type="pct"/>
            <w:shd w:val="clear" w:color="auto" w:fill="B3B3B3"/>
            <w:vAlign w:val="center"/>
          </w:tcPr>
          <w:p w14:paraId="77C7960E" w14:textId="77777777" w:rsidR="006777C7" w:rsidRPr="00071CDB" w:rsidRDefault="006777C7" w:rsidP="00FB6605">
            <w:pPr>
              <w:jc w:val="center"/>
              <w:rPr>
                <w:rFonts w:ascii="Tahoma" w:hAnsi="Tahoma" w:cs="Tahoma"/>
                <w:b/>
                <w:lang w:val="el-GR"/>
              </w:rPr>
            </w:pPr>
            <w:r w:rsidRPr="00071CDB">
              <w:rPr>
                <w:rFonts w:ascii="Tahoma" w:hAnsi="Tahoma" w:cs="Tahoma"/>
                <w:b/>
                <w:lang w:val="el-GR"/>
              </w:rPr>
              <w:t>Κριτήριο</w:t>
            </w:r>
          </w:p>
        </w:tc>
        <w:tc>
          <w:tcPr>
            <w:tcW w:w="2440" w:type="pct"/>
            <w:shd w:val="clear" w:color="auto" w:fill="B3B3B3"/>
            <w:vAlign w:val="center"/>
          </w:tcPr>
          <w:p w14:paraId="3ED49ABC" w14:textId="77777777" w:rsidR="006777C7" w:rsidRPr="00071CDB" w:rsidRDefault="006777C7" w:rsidP="00FB6605">
            <w:pPr>
              <w:numPr>
                <w:ilvl w:val="12"/>
                <w:numId w:val="0"/>
              </w:numPr>
              <w:jc w:val="center"/>
              <w:rPr>
                <w:rFonts w:ascii="Tahoma" w:hAnsi="Tahoma" w:cs="Tahoma"/>
                <w:b/>
                <w:lang w:val="el-GR"/>
              </w:rPr>
            </w:pPr>
            <w:r w:rsidRPr="00071CDB">
              <w:rPr>
                <w:rFonts w:ascii="Tahoma" w:hAnsi="Tahoma" w:cs="Tahoma"/>
                <w:b/>
                <w:lang w:val="el-GR"/>
              </w:rPr>
              <w:t>Περιγραφή</w:t>
            </w:r>
            <w:r w:rsidRPr="00071CDB">
              <w:rPr>
                <w:rFonts w:ascii="Tahoma" w:hAnsi="Tahoma" w:cs="Tahoma"/>
                <w:b/>
              </w:rPr>
              <w:t xml:space="preserve"> </w:t>
            </w:r>
            <w:r w:rsidRPr="00071CDB">
              <w:rPr>
                <w:rFonts w:ascii="Tahoma" w:hAnsi="Tahoma" w:cs="Tahoma"/>
                <w:b/>
                <w:lang w:val="el-GR"/>
              </w:rPr>
              <w:t>(Κ)</w:t>
            </w:r>
          </w:p>
        </w:tc>
        <w:tc>
          <w:tcPr>
            <w:tcW w:w="831" w:type="pct"/>
            <w:shd w:val="clear" w:color="auto" w:fill="B3B3B3"/>
            <w:vAlign w:val="center"/>
          </w:tcPr>
          <w:p w14:paraId="7D40FDAD" w14:textId="77777777" w:rsidR="006777C7" w:rsidRPr="00071CDB" w:rsidRDefault="006777C7" w:rsidP="00FB6605">
            <w:pPr>
              <w:numPr>
                <w:ilvl w:val="12"/>
                <w:numId w:val="0"/>
              </w:numPr>
              <w:jc w:val="center"/>
              <w:rPr>
                <w:rFonts w:ascii="Tahoma" w:hAnsi="Tahoma" w:cs="Tahoma"/>
                <w:b/>
                <w:lang w:val="el-GR"/>
              </w:rPr>
            </w:pPr>
            <w:r w:rsidRPr="00071CDB">
              <w:rPr>
                <w:rFonts w:ascii="Tahoma" w:hAnsi="Tahoma" w:cs="Tahoma"/>
                <w:b/>
                <w:lang w:val="el-GR"/>
              </w:rPr>
              <w:t>Συντελεστής Βαρύτητας (σ)</w:t>
            </w:r>
          </w:p>
        </w:tc>
        <w:tc>
          <w:tcPr>
            <w:tcW w:w="1105" w:type="pct"/>
            <w:shd w:val="clear" w:color="auto" w:fill="B3B3B3"/>
            <w:vAlign w:val="center"/>
          </w:tcPr>
          <w:p w14:paraId="4150DED1" w14:textId="77777777" w:rsidR="006777C7" w:rsidRPr="00071CDB" w:rsidRDefault="006777C7" w:rsidP="00FB6605">
            <w:pPr>
              <w:numPr>
                <w:ilvl w:val="12"/>
                <w:numId w:val="0"/>
              </w:numPr>
              <w:jc w:val="center"/>
              <w:rPr>
                <w:rFonts w:ascii="Tahoma" w:hAnsi="Tahoma" w:cs="Tahoma"/>
                <w:b/>
                <w:lang w:val="el-GR"/>
              </w:rPr>
            </w:pPr>
            <w:r w:rsidRPr="00071CDB">
              <w:rPr>
                <w:rFonts w:ascii="Tahoma" w:hAnsi="Tahoma" w:cs="Tahoma"/>
                <w:b/>
                <w:lang w:val="el-GR"/>
              </w:rPr>
              <w:t>Παραπομπή σε παρ. απαίτησης της διακήρυξης</w:t>
            </w:r>
          </w:p>
        </w:tc>
      </w:tr>
      <w:tr w:rsidR="006777C7" w:rsidRPr="00071CDB" w14:paraId="0BDF5197" w14:textId="77777777" w:rsidTr="00E43196">
        <w:trPr>
          <w:trHeight w:val="465"/>
          <w:jc w:val="center"/>
        </w:trPr>
        <w:tc>
          <w:tcPr>
            <w:tcW w:w="624" w:type="pct"/>
            <w:shd w:val="clear" w:color="auto" w:fill="F7CAAC" w:themeFill="accent2" w:themeFillTint="66"/>
            <w:vAlign w:val="center"/>
          </w:tcPr>
          <w:p w14:paraId="27359B4A" w14:textId="77777777" w:rsidR="006777C7" w:rsidRPr="00071CDB" w:rsidRDefault="006777C7" w:rsidP="00FB6605">
            <w:pPr>
              <w:jc w:val="center"/>
              <w:rPr>
                <w:rFonts w:ascii="Tahoma" w:hAnsi="Tahoma" w:cs="Tahoma"/>
                <w:b/>
                <w:lang w:val="el-GR"/>
              </w:rPr>
            </w:pPr>
            <w:r w:rsidRPr="00071CDB">
              <w:rPr>
                <w:rFonts w:ascii="Tahoma" w:hAnsi="Tahoma" w:cs="Tahoma"/>
                <w:b/>
                <w:lang w:val="el-GR"/>
              </w:rPr>
              <w:t>1.</w:t>
            </w:r>
          </w:p>
        </w:tc>
        <w:tc>
          <w:tcPr>
            <w:tcW w:w="2440" w:type="pct"/>
            <w:shd w:val="clear" w:color="auto" w:fill="F7CAAC" w:themeFill="accent2" w:themeFillTint="66"/>
            <w:vAlign w:val="center"/>
          </w:tcPr>
          <w:p w14:paraId="4E933994" w14:textId="2DAF8251" w:rsidR="006777C7" w:rsidRPr="00071CDB" w:rsidRDefault="00F0042B" w:rsidP="00FB6605">
            <w:pPr>
              <w:numPr>
                <w:ilvl w:val="12"/>
                <w:numId w:val="0"/>
              </w:numPr>
              <w:rPr>
                <w:rFonts w:ascii="Tahoma" w:hAnsi="Tahoma" w:cs="Tahoma"/>
                <w:b/>
                <w:lang w:val="el-GR"/>
              </w:rPr>
            </w:pPr>
            <w:r w:rsidRPr="00071CDB">
              <w:rPr>
                <w:rFonts w:ascii="Tahoma" w:hAnsi="Tahoma" w:cs="Tahoma"/>
                <w:b/>
                <w:lang w:val="el-GR"/>
              </w:rPr>
              <w:t>ΤΕΧΝΙΚΗ ΛΥΣΗ</w:t>
            </w:r>
          </w:p>
        </w:tc>
        <w:tc>
          <w:tcPr>
            <w:tcW w:w="831" w:type="pct"/>
            <w:shd w:val="clear" w:color="auto" w:fill="F7CAAC" w:themeFill="accent2" w:themeFillTint="66"/>
            <w:vAlign w:val="center"/>
          </w:tcPr>
          <w:p w14:paraId="0114B87D" w14:textId="38C7F178" w:rsidR="006777C7" w:rsidRPr="00071CDB" w:rsidRDefault="00E43196" w:rsidP="00FB6605">
            <w:pPr>
              <w:numPr>
                <w:ilvl w:val="12"/>
                <w:numId w:val="0"/>
              </w:numPr>
              <w:jc w:val="center"/>
              <w:rPr>
                <w:rFonts w:ascii="Tahoma" w:hAnsi="Tahoma" w:cs="Tahoma"/>
                <w:b/>
                <w:bCs/>
                <w:lang w:val="el-GR"/>
              </w:rPr>
            </w:pPr>
            <w:r>
              <w:rPr>
                <w:rFonts w:ascii="Tahoma" w:hAnsi="Tahoma" w:cs="Tahoma"/>
                <w:b/>
                <w:bCs/>
                <w:lang w:val="el-GR"/>
              </w:rPr>
              <w:t>5</w:t>
            </w:r>
            <w:r w:rsidR="006777C7" w:rsidRPr="00071CDB">
              <w:rPr>
                <w:rFonts w:ascii="Tahoma" w:hAnsi="Tahoma" w:cs="Tahoma"/>
                <w:b/>
                <w:bCs/>
                <w:lang w:val="el-GR"/>
              </w:rPr>
              <w:t>0%</w:t>
            </w:r>
          </w:p>
        </w:tc>
        <w:tc>
          <w:tcPr>
            <w:tcW w:w="1105" w:type="pct"/>
            <w:shd w:val="clear" w:color="auto" w:fill="F7CAAC" w:themeFill="accent2" w:themeFillTint="66"/>
            <w:vAlign w:val="center"/>
          </w:tcPr>
          <w:p w14:paraId="12F63F19" w14:textId="77777777" w:rsidR="006777C7" w:rsidRPr="00071CDB" w:rsidRDefault="006777C7" w:rsidP="00FB6605">
            <w:pPr>
              <w:numPr>
                <w:ilvl w:val="12"/>
                <w:numId w:val="0"/>
              </w:numPr>
              <w:jc w:val="center"/>
              <w:rPr>
                <w:rFonts w:ascii="Tahoma" w:hAnsi="Tahoma" w:cs="Tahoma"/>
                <w:lang w:val="el-GR"/>
              </w:rPr>
            </w:pPr>
          </w:p>
        </w:tc>
      </w:tr>
      <w:tr w:rsidR="006777C7" w:rsidRPr="00071CDB" w14:paraId="569A1E1B" w14:textId="77777777" w:rsidTr="00E43196">
        <w:trPr>
          <w:trHeight w:val="495"/>
          <w:jc w:val="center"/>
        </w:trPr>
        <w:tc>
          <w:tcPr>
            <w:tcW w:w="624" w:type="pct"/>
            <w:vAlign w:val="center"/>
          </w:tcPr>
          <w:p w14:paraId="1149D2FB" w14:textId="77777777" w:rsidR="006777C7" w:rsidRPr="00071CDB" w:rsidRDefault="006777C7" w:rsidP="00FB6605">
            <w:pPr>
              <w:tabs>
                <w:tab w:val="num" w:pos="317"/>
              </w:tabs>
              <w:ind w:left="142"/>
              <w:jc w:val="center"/>
              <w:rPr>
                <w:rFonts w:ascii="Tahoma" w:hAnsi="Tahoma" w:cs="Tahoma"/>
                <w:b/>
                <w:lang w:val="el-GR"/>
              </w:rPr>
            </w:pPr>
            <w:r w:rsidRPr="00071CDB">
              <w:rPr>
                <w:rFonts w:ascii="Tahoma" w:hAnsi="Tahoma" w:cs="Tahoma"/>
                <w:b/>
                <w:lang w:val="el-GR"/>
              </w:rPr>
              <w:t>1.1</w:t>
            </w:r>
          </w:p>
        </w:tc>
        <w:tc>
          <w:tcPr>
            <w:tcW w:w="2440" w:type="pct"/>
            <w:vAlign w:val="center"/>
          </w:tcPr>
          <w:p w14:paraId="582F9D18" w14:textId="77777777" w:rsidR="006777C7" w:rsidRPr="00071CDB" w:rsidRDefault="006777C7" w:rsidP="00FB6605">
            <w:pPr>
              <w:numPr>
                <w:ilvl w:val="12"/>
                <w:numId w:val="0"/>
              </w:numPr>
              <w:rPr>
                <w:rFonts w:ascii="Tahoma" w:hAnsi="Tahoma" w:cs="Tahoma"/>
                <w:lang w:val="el-GR"/>
              </w:rPr>
            </w:pPr>
            <w:r w:rsidRPr="00071CDB">
              <w:rPr>
                <w:rFonts w:ascii="Tahoma" w:hAnsi="Tahoma" w:cs="Tahoma"/>
                <w:lang w:val="el-GR"/>
              </w:rPr>
              <w:t>Αντίληψη και κατανόηση του έργου από τον υποψήφιο Ανάδοχο</w:t>
            </w:r>
          </w:p>
        </w:tc>
        <w:tc>
          <w:tcPr>
            <w:tcW w:w="831" w:type="pct"/>
            <w:vAlign w:val="center"/>
          </w:tcPr>
          <w:p w14:paraId="35AA82DD" w14:textId="55F7E36C" w:rsidR="006777C7" w:rsidRPr="00071CDB" w:rsidRDefault="00E43196" w:rsidP="00FB6605">
            <w:pPr>
              <w:numPr>
                <w:ilvl w:val="12"/>
                <w:numId w:val="0"/>
              </w:numPr>
              <w:jc w:val="center"/>
              <w:rPr>
                <w:rFonts w:ascii="Tahoma" w:hAnsi="Tahoma" w:cs="Tahoma"/>
                <w:lang w:val="el-GR"/>
              </w:rPr>
            </w:pPr>
            <w:r>
              <w:rPr>
                <w:rFonts w:ascii="Tahoma" w:hAnsi="Tahoma" w:cs="Tahoma"/>
                <w:lang w:val="el-GR"/>
              </w:rPr>
              <w:t>15</w:t>
            </w:r>
            <w:r w:rsidR="006777C7" w:rsidRPr="00071CDB">
              <w:rPr>
                <w:rFonts w:ascii="Tahoma" w:hAnsi="Tahoma" w:cs="Tahoma"/>
                <w:lang w:val="el-GR"/>
              </w:rPr>
              <w:t>%</w:t>
            </w:r>
          </w:p>
        </w:tc>
        <w:tc>
          <w:tcPr>
            <w:tcW w:w="1105" w:type="pct"/>
            <w:vAlign w:val="center"/>
          </w:tcPr>
          <w:p w14:paraId="696B320C" w14:textId="77777777" w:rsidR="006777C7" w:rsidRPr="00071CDB" w:rsidRDefault="006777C7" w:rsidP="00FB6605">
            <w:pPr>
              <w:numPr>
                <w:ilvl w:val="12"/>
                <w:numId w:val="0"/>
              </w:numPr>
              <w:rPr>
                <w:rFonts w:ascii="Tahoma" w:hAnsi="Tahoma" w:cs="Tahoma"/>
                <w:lang w:val="el-GR"/>
              </w:rPr>
            </w:pPr>
            <w:r w:rsidRPr="00071CDB">
              <w:rPr>
                <w:rFonts w:ascii="Tahoma" w:hAnsi="Tahoma" w:cs="Tahoma"/>
                <w:lang w:val="el-GR"/>
              </w:rPr>
              <w:t xml:space="preserve">ΠΑΡΑΡΤΗΜΑ Ι &amp; ΙΙ </w:t>
            </w:r>
          </w:p>
          <w:p w14:paraId="506BE76D" w14:textId="77777777" w:rsidR="006777C7" w:rsidRPr="00071CDB" w:rsidRDefault="006777C7" w:rsidP="00FB6605">
            <w:pPr>
              <w:numPr>
                <w:ilvl w:val="12"/>
                <w:numId w:val="0"/>
              </w:numPr>
              <w:rPr>
                <w:rFonts w:ascii="Tahoma" w:hAnsi="Tahoma" w:cs="Tahoma"/>
                <w:lang w:val="el-GR"/>
              </w:rPr>
            </w:pPr>
          </w:p>
        </w:tc>
      </w:tr>
      <w:tr w:rsidR="006777C7" w:rsidRPr="00071CDB" w14:paraId="226B9CFA" w14:textId="77777777" w:rsidTr="00E43196">
        <w:trPr>
          <w:trHeight w:val="347"/>
          <w:jc w:val="center"/>
        </w:trPr>
        <w:tc>
          <w:tcPr>
            <w:tcW w:w="624" w:type="pct"/>
            <w:shd w:val="clear" w:color="auto" w:fill="FFFFFF" w:themeFill="background1"/>
            <w:vAlign w:val="center"/>
          </w:tcPr>
          <w:p w14:paraId="15FEB091" w14:textId="12D72000" w:rsidR="006777C7" w:rsidRPr="00071CDB" w:rsidRDefault="006777C7" w:rsidP="00FB6605">
            <w:pPr>
              <w:tabs>
                <w:tab w:val="num" w:pos="317"/>
              </w:tabs>
              <w:ind w:left="142"/>
              <w:jc w:val="center"/>
              <w:rPr>
                <w:rFonts w:ascii="Tahoma" w:hAnsi="Tahoma" w:cs="Tahoma"/>
                <w:b/>
                <w:lang w:val="el-GR"/>
              </w:rPr>
            </w:pPr>
            <w:r w:rsidRPr="00071CDB">
              <w:rPr>
                <w:rFonts w:ascii="Tahoma" w:hAnsi="Tahoma" w:cs="Tahoma"/>
                <w:b/>
                <w:lang w:val="el-GR"/>
              </w:rPr>
              <w:t>1.</w:t>
            </w:r>
            <w:r w:rsidR="00E43196">
              <w:rPr>
                <w:rFonts w:ascii="Tahoma" w:hAnsi="Tahoma" w:cs="Tahoma"/>
                <w:b/>
                <w:lang w:val="el-GR"/>
              </w:rPr>
              <w:t>2</w:t>
            </w:r>
          </w:p>
        </w:tc>
        <w:tc>
          <w:tcPr>
            <w:tcW w:w="2440" w:type="pct"/>
            <w:shd w:val="clear" w:color="auto" w:fill="FFFFFF" w:themeFill="background1"/>
            <w:vAlign w:val="center"/>
          </w:tcPr>
          <w:p w14:paraId="66C866C4" w14:textId="77777777" w:rsidR="006777C7" w:rsidRPr="00071CDB" w:rsidRDefault="006777C7" w:rsidP="00FB6605">
            <w:pPr>
              <w:numPr>
                <w:ilvl w:val="12"/>
                <w:numId w:val="0"/>
              </w:numPr>
              <w:rPr>
                <w:rFonts w:ascii="Tahoma" w:hAnsi="Tahoma" w:cs="Tahoma"/>
                <w:lang w:val="el-GR"/>
              </w:rPr>
            </w:pPr>
            <w:r w:rsidRPr="00071CDB">
              <w:rPr>
                <w:rFonts w:ascii="Tahoma" w:hAnsi="Tahoma" w:cs="Tahoma"/>
                <w:lang w:val="el-GR"/>
              </w:rPr>
              <w:t>Τεχνικά χαρακτηριστικά του προσφερόμενου εξοπλισμού &amp; λογισμικού</w:t>
            </w:r>
          </w:p>
        </w:tc>
        <w:tc>
          <w:tcPr>
            <w:tcW w:w="831" w:type="pct"/>
            <w:shd w:val="clear" w:color="auto" w:fill="FFFFFF" w:themeFill="background1"/>
            <w:vAlign w:val="center"/>
          </w:tcPr>
          <w:p w14:paraId="311B60F8" w14:textId="074B8B5B" w:rsidR="006777C7" w:rsidRPr="00071CDB" w:rsidRDefault="00E43196" w:rsidP="00FB6605">
            <w:pPr>
              <w:numPr>
                <w:ilvl w:val="12"/>
                <w:numId w:val="0"/>
              </w:numPr>
              <w:spacing w:before="120"/>
              <w:jc w:val="center"/>
              <w:rPr>
                <w:rFonts w:ascii="Tahoma" w:hAnsi="Tahoma" w:cs="Tahoma"/>
                <w:lang w:val="el-GR"/>
              </w:rPr>
            </w:pPr>
            <w:r>
              <w:rPr>
                <w:rFonts w:ascii="Tahoma" w:hAnsi="Tahoma" w:cs="Tahoma"/>
                <w:lang w:val="el-GR"/>
              </w:rPr>
              <w:t>35</w:t>
            </w:r>
            <w:r w:rsidR="006777C7" w:rsidRPr="00071CDB">
              <w:rPr>
                <w:rFonts w:ascii="Tahoma" w:hAnsi="Tahoma" w:cs="Tahoma"/>
                <w:lang w:val="el-GR"/>
              </w:rPr>
              <w:t>%</w:t>
            </w:r>
          </w:p>
        </w:tc>
        <w:tc>
          <w:tcPr>
            <w:tcW w:w="1105" w:type="pct"/>
            <w:shd w:val="clear" w:color="auto" w:fill="FFFFFF" w:themeFill="background1"/>
            <w:vAlign w:val="center"/>
          </w:tcPr>
          <w:p w14:paraId="0263D5ED" w14:textId="77777777" w:rsidR="006777C7" w:rsidRPr="00071CDB" w:rsidRDefault="006777C7" w:rsidP="00FB6605">
            <w:pPr>
              <w:numPr>
                <w:ilvl w:val="12"/>
                <w:numId w:val="0"/>
              </w:numPr>
              <w:rPr>
                <w:rFonts w:ascii="Tahoma" w:hAnsi="Tahoma" w:cs="Tahoma"/>
                <w:lang w:val="el-GR"/>
              </w:rPr>
            </w:pPr>
            <w:r w:rsidRPr="00071CDB">
              <w:rPr>
                <w:rFonts w:ascii="Tahoma" w:hAnsi="Tahoma" w:cs="Tahoma"/>
                <w:lang w:val="el-GR"/>
              </w:rPr>
              <w:t xml:space="preserve">ΠΑΡΑΡΤΗΜΑ Ι &amp; ΙΙ </w:t>
            </w:r>
          </w:p>
          <w:p w14:paraId="4B1291AE" w14:textId="77777777" w:rsidR="006777C7" w:rsidRPr="00071CDB" w:rsidRDefault="006777C7" w:rsidP="00FB6605">
            <w:pPr>
              <w:numPr>
                <w:ilvl w:val="12"/>
                <w:numId w:val="0"/>
              </w:numPr>
              <w:rPr>
                <w:rFonts w:ascii="Tahoma" w:hAnsi="Tahoma" w:cs="Tahoma"/>
                <w:lang w:val="el-GR"/>
              </w:rPr>
            </w:pPr>
          </w:p>
        </w:tc>
      </w:tr>
      <w:tr w:rsidR="006777C7" w:rsidRPr="00071CDB" w14:paraId="3C6796AC" w14:textId="77777777" w:rsidTr="00E43196">
        <w:trPr>
          <w:trHeight w:val="347"/>
          <w:jc w:val="center"/>
        </w:trPr>
        <w:tc>
          <w:tcPr>
            <w:tcW w:w="624" w:type="pct"/>
            <w:shd w:val="clear" w:color="auto" w:fill="F7CAAC" w:themeFill="accent2" w:themeFillTint="66"/>
            <w:vAlign w:val="center"/>
          </w:tcPr>
          <w:p w14:paraId="1571E85B" w14:textId="77777777" w:rsidR="006777C7" w:rsidRPr="00071CDB" w:rsidRDefault="006777C7" w:rsidP="00FB6605">
            <w:pPr>
              <w:jc w:val="center"/>
              <w:rPr>
                <w:rFonts w:ascii="Tahoma" w:hAnsi="Tahoma" w:cs="Tahoma"/>
                <w:b/>
                <w:lang w:val="el-GR"/>
              </w:rPr>
            </w:pPr>
            <w:r w:rsidRPr="00071CDB">
              <w:rPr>
                <w:rFonts w:ascii="Tahoma" w:hAnsi="Tahoma" w:cs="Tahoma"/>
                <w:b/>
                <w:lang w:val="el-GR"/>
              </w:rPr>
              <w:t>2.</w:t>
            </w:r>
          </w:p>
        </w:tc>
        <w:tc>
          <w:tcPr>
            <w:tcW w:w="2440" w:type="pct"/>
            <w:shd w:val="clear" w:color="auto" w:fill="F7CAAC" w:themeFill="accent2" w:themeFillTint="66"/>
            <w:vAlign w:val="center"/>
          </w:tcPr>
          <w:p w14:paraId="4DEBB41D" w14:textId="77777777" w:rsidR="006777C7" w:rsidRPr="00071CDB" w:rsidRDefault="006777C7" w:rsidP="00FB6605">
            <w:pPr>
              <w:numPr>
                <w:ilvl w:val="12"/>
                <w:numId w:val="0"/>
              </w:numPr>
              <w:rPr>
                <w:rFonts w:ascii="Tahoma" w:hAnsi="Tahoma" w:cs="Tahoma"/>
                <w:b/>
                <w:lang w:val="el-GR"/>
              </w:rPr>
            </w:pPr>
            <w:r w:rsidRPr="00071CDB">
              <w:rPr>
                <w:rFonts w:ascii="Tahoma" w:hAnsi="Tahoma" w:cs="Tahoma"/>
                <w:b/>
                <w:lang w:val="el-GR"/>
              </w:rPr>
              <w:t>ΠΑΡΕΧΟΜΕΝΕΣ ΥΠΗΡΕΣΙΕΣ</w:t>
            </w:r>
          </w:p>
        </w:tc>
        <w:tc>
          <w:tcPr>
            <w:tcW w:w="831" w:type="pct"/>
            <w:shd w:val="clear" w:color="auto" w:fill="F7CAAC" w:themeFill="accent2" w:themeFillTint="66"/>
            <w:vAlign w:val="center"/>
          </w:tcPr>
          <w:p w14:paraId="66699A32" w14:textId="39253900" w:rsidR="006777C7" w:rsidRPr="00071CDB" w:rsidRDefault="00E43196" w:rsidP="00FB6605">
            <w:pPr>
              <w:numPr>
                <w:ilvl w:val="12"/>
                <w:numId w:val="0"/>
              </w:numPr>
              <w:spacing w:before="120"/>
              <w:jc w:val="center"/>
              <w:rPr>
                <w:rFonts w:ascii="Tahoma" w:hAnsi="Tahoma" w:cs="Tahoma"/>
                <w:b/>
                <w:bCs/>
                <w:lang w:val="el-GR"/>
              </w:rPr>
            </w:pPr>
            <w:r>
              <w:rPr>
                <w:rFonts w:ascii="Tahoma" w:hAnsi="Tahoma" w:cs="Tahoma"/>
                <w:b/>
                <w:bCs/>
                <w:lang w:val="el-GR"/>
              </w:rPr>
              <w:t>20</w:t>
            </w:r>
            <w:r w:rsidR="006777C7" w:rsidRPr="00071CDB">
              <w:rPr>
                <w:rFonts w:ascii="Tahoma" w:hAnsi="Tahoma" w:cs="Tahoma"/>
                <w:b/>
                <w:bCs/>
                <w:lang w:val="el-GR"/>
              </w:rPr>
              <w:t>%</w:t>
            </w:r>
          </w:p>
        </w:tc>
        <w:tc>
          <w:tcPr>
            <w:tcW w:w="1105" w:type="pct"/>
            <w:shd w:val="clear" w:color="auto" w:fill="F7CAAC" w:themeFill="accent2" w:themeFillTint="66"/>
            <w:vAlign w:val="center"/>
          </w:tcPr>
          <w:p w14:paraId="7C4D4BF3" w14:textId="77777777" w:rsidR="006777C7" w:rsidRPr="00071CDB" w:rsidRDefault="006777C7" w:rsidP="00FB6605">
            <w:pPr>
              <w:numPr>
                <w:ilvl w:val="12"/>
                <w:numId w:val="0"/>
              </w:numPr>
              <w:rPr>
                <w:rFonts w:ascii="Tahoma" w:hAnsi="Tahoma" w:cs="Tahoma"/>
                <w:lang w:val="el-GR"/>
              </w:rPr>
            </w:pPr>
          </w:p>
        </w:tc>
      </w:tr>
      <w:tr w:rsidR="006777C7" w:rsidRPr="00071CDB" w14:paraId="35CDBEE5" w14:textId="77777777" w:rsidTr="00E43196">
        <w:trPr>
          <w:jc w:val="center"/>
        </w:trPr>
        <w:tc>
          <w:tcPr>
            <w:tcW w:w="624" w:type="pct"/>
            <w:vAlign w:val="center"/>
          </w:tcPr>
          <w:p w14:paraId="6D0C25D0" w14:textId="77777777" w:rsidR="006777C7" w:rsidRPr="00071CDB" w:rsidRDefault="006777C7" w:rsidP="00FB6605">
            <w:pPr>
              <w:ind w:left="142"/>
              <w:jc w:val="center"/>
              <w:rPr>
                <w:rFonts w:ascii="Tahoma" w:hAnsi="Tahoma" w:cs="Tahoma"/>
                <w:b/>
                <w:lang w:val="el-GR"/>
              </w:rPr>
            </w:pPr>
            <w:r w:rsidRPr="00071CDB">
              <w:rPr>
                <w:rFonts w:ascii="Tahoma" w:hAnsi="Tahoma" w:cs="Tahoma"/>
                <w:b/>
                <w:lang w:val="el-GR"/>
              </w:rPr>
              <w:t>2.1</w:t>
            </w:r>
          </w:p>
        </w:tc>
        <w:tc>
          <w:tcPr>
            <w:tcW w:w="2440" w:type="pct"/>
            <w:vAlign w:val="center"/>
          </w:tcPr>
          <w:p w14:paraId="06139AE5" w14:textId="77777777" w:rsidR="006777C7" w:rsidRPr="00071CDB" w:rsidRDefault="006777C7" w:rsidP="00FB6605">
            <w:pPr>
              <w:numPr>
                <w:ilvl w:val="12"/>
                <w:numId w:val="0"/>
              </w:numPr>
              <w:rPr>
                <w:rFonts w:ascii="Tahoma" w:hAnsi="Tahoma" w:cs="Tahoma"/>
                <w:lang w:val="el-GR"/>
              </w:rPr>
            </w:pPr>
            <w:r w:rsidRPr="00071CDB">
              <w:rPr>
                <w:rFonts w:ascii="Tahoma" w:hAnsi="Tahoma" w:cs="Tahoma"/>
                <w:lang w:val="el-GR"/>
              </w:rPr>
              <w:t xml:space="preserve">Υπηρεσίες εγκατάστασης, παραμετροποίησης και θέσης σε λειτουργία εξοπλισμού και συστημάτων </w:t>
            </w:r>
          </w:p>
        </w:tc>
        <w:tc>
          <w:tcPr>
            <w:tcW w:w="831" w:type="pct"/>
            <w:vAlign w:val="center"/>
          </w:tcPr>
          <w:p w14:paraId="392A0042" w14:textId="35A1F3B2" w:rsidR="006777C7" w:rsidRPr="00071CDB" w:rsidRDefault="00E43196" w:rsidP="00FB6605">
            <w:pPr>
              <w:numPr>
                <w:ilvl w:val="12"/>
                <w:numId w:val="0"/>
              </w:numPr>
              <w:jc w:val="center"/>
              <w:rPr>
                <w:rFonts w:ascii="Tahoma" w:hAnsi="Tahoma" w:cs="Tahoma"/>
                <w:lang w:val="el-GR"/>
              </w:rPr>
            </w:pPr>
            <w:r>
              <w:rPr>
                <w:rFonts w:ascii="Tahoma" w:hAnsi="Tahoma" w:cs="Tahoma"/>
                <w:lang w:val="el-GR"/>
              </w:rPr>
              <w:t>1</w:t>
            </w:r>
            <w:r w:rsidR="006777C7" w:rsidRPr="00071CDB">
              <w:rPr>
                <w:rFonts w:ascii="Tahoma" w:hAnsi="Tahoma" w:cs="Tahoma"/>
                <w:lang w:val="el-GR"/>
              </w:rPr>
              <w:t>5%</w:t>
            </w:r>
          </w:p>
        </w:tc>
        <w:tc>
          <w:tcPr>
            <w:tcW w:w="1105" w:type="pct"/>
            <w:vAlign w:val="center"/>
          </w:tcPr>
          <w:p w14:paraId="1B58BF3E" w14:textId="77777777" w:rsidR="006777C7" w:rsidRPr="00071CDB" w:rsidRDefault="006777C7" w:rsidP="00FB6605">
            <w:pPr>
              <w:numPr>
                <w:ilvl w:val="12"/>
                <w:numId w:val="0"/>
              </w:numPr>
              <w:rPr>
                <w:rFonts w:ascii="Tahoma" w:hAnsi="Tahoma" w:cs="Tahoma"/>
                <w:lang w:val="el-GR"/>
              </w:rPr>
            </w:pPr>
            <w:r w:rsidRPr="00071CDB">
              <w:rPr>
                <w:rFonts w:ascii="Tahoma" w:hAnsi="Tahoma" w:cs="Tahoma"/>
                <w:lang w:val="el-GR"/>
              </w:rPr>
              <w:t xml:space="preserve">ΠΑΡΑΡΤΗΜΑ Ι &amp; ΙΙ </w:t>
            </w:r>
          </w:p>
          <w:p w14:paraId="36AD6A24" w14:textId="77777777" w:rsidR="006777C7" w:rsidRPr="00071CDB" w:rsidRDefault="006777C7" w:rsidP="00FB6605">
            <w:pPr>
              <w:numPr>
                <w:ilvl w:val="12"/>
                <w:numId w:val="0"/>
              </w:numPr>
              <w:rPr>
                <w:rFonts w:ascii="Tahoma" w:hAnsi="Tahoma" w:cs="Tahoma"/>
                <w:lang w:val="el-GR"/>
              </w:rPr>
            </w:pPr>
          </w:p>
        </w:tc>
      </w:tr>
      <w:tr w:rsidR="006777C7" w:rsidRPr="00071CDB" w14:paraId="17E6D86F" w14:textId="77777777" w:rsidTr="00E43196">
        <w:trPr>
          <w:trHeight w:val="433"/>
          <w:jc w:val="center"/>
        </w:trPr>
        <w:tc>
          <w:tcPr>
            <w:tcW w:w="624" w:type="pct"/>
            <w:vAlign w:val="center"/>
          </w:tcPr>
          <w:p w14:paraId="703248E8" w14:textId="0D859D9C" w:rsidR="006777C7" w:rsidRPr="00071CDB" w:rsidRDefault="006777C7" w:rsidP="00FB6605">
            <w:pPr>
              <w:ind w:left="142"/>
              <w:jc w:val="center"/>
              <w:rPr>
                <w:rFonts w:ascii="Tahoma" w:hAnsi="Tahoma" w:cs="Tahoma"/>
                <w:b/>
                <w:lang w:val="el-GR"/>
              </w:rPr>
            </w:pPr>
            <w:r w:rsidRPr="00071CDB">
              <w:rPr>
                <w:rFonts w:ascii="Tahoma" w:hAnsi="Tahoma" w:cs="Tahoma"/>
                <w:b/>
                <w:lang w:val="el-GR"/>
              </w:rPr>
              <w:t>2.</w:t>
            </w:r>
            <w:r w:rsidR="00E43196">
              <w:rPr>
                <w:rFonts w:ascii="Tahoma" w:hAnsi="Tahoma" w:cs="Tahoma"/>
                <w:b/>
                <w:lang w:val="el-GR"/>
              </w:rPr>
              <w:t>2</w:t>
            </w:r>
          </w:p>
        </w:tc>
        <w:tc>
          <w:tcPr>
            <w:tcW w:w="2440" w:type="pct"/>
            <w:vAlign w:val="center"/>
          </w:tcPr>
          <w:p w14:paraId="5423E36B" w14:textId="77777777" w:rsidR="006777C7" w:rsidRPr="00071CDB" w:rsidRDefault="006777C7" w:rsidP="00FB6605">
            <w:pPr>
              <w:numPr>
                <w:ilvl w:val="12"/>
                <w:numId w:val="0"/>
              </w:numPr>
              <w:rPr>
                <w:rFonts w:ascii="Tahoma" w:hAnsi="Tahoma" w:cs="Tahoma"/>
                <w:lang w:val="el-GR"/>
              </w:rPr>
            </w:pPr>
            <w:r w:rsidRPr="00071CDB">
              <w:rPr>
                <w:rFonts w:ascii="Tahoma" w:hAnsi="Tahoma" w:cs="Tahoma"/>
                <w:lang w:val="el-GR"/>
              </w:rPr>
              <w:t>Υπηρεσίες Εκπαίδευσης</w:t>
            </w:r>
          </w:p>
        </w:tc>
        <w:tc>
          <w:tcPr>
            <w:tcW w:w="831" w:type="pct"/>
            <w:vAlign w:val="center"/>
          </w:tcPr>
          <w:p w14:paraId="7FD85283" w14:textId="77777777" w:rsidR="006777C7" w:rsidRPr="00071CDB" w:rsidRDefault="006777C7" w:rsidP="00FB6605">
            <w:pPr>
              <w:numPr>
                <w:ilvl w:val="12"/>
                <w:numId w:val="0"/>
              </w:numPr>
              <w:jc w:val="center"/>
              <w:rPr>
                <w:rFonts w:ascii="Tahoma" w:hAnsi="Tahoma" w:cs="Tahoma"/>
                <w:lang w:val="el-GR"/>
              </w:rPr>
            </w:pPr>
            <w:r w:rsidRPr="00071CDB">
              <w:rPr>
                <w:rFonts w:ascii="Tahoma" w:hAnsi="Tahoma" w:cs="Tahoma"/>
                <w:lang w:val="el-GR"/>
              </w:rPr>
              <w:t>5%</w:t>
            </w:r>
          </w:p>
        </w:tc>
        <w:tc>
          <w:tcPr>
            <w:tcW w:w="1105" w:type="pct"/>
            <w:vAlign w:val="center"/>
          </w:tcPr>
          <w:p w14:paraId="28E27935" w14:textId="77777777" w:rsidR="006777C7" w:rsidRPr="00071CDB" w:rsidRDefault="006777C7" w:rsidP="00FB6605">
            <w:pPr>
              <w:numPr>
                <w:ilvl w:val="12"/>
                <w:numId w:val="0"/>
              </w:numPr>
              <w:rPr>
                <w:rFonts w:ascii="Tahoma" w:hAnsi="Tahoma" w:cs="Tahoma"/>
                <w:lang w:val="el-GR"/>
              </w:rPr>
            </w:pPr>
            <w:r w:rsidRPr="00071CDB">
              <w:rPr>
                <w:rFonts w:ascii="Tahoma" w:hAnsi="Tahoma" w:cs="Tahoma"/>
                <w:lang w:val="el-GR"/>
              </w:rPr>
              <w:t xml:space="preserve">ΠΑΡΑΡΤΗΜΑ Ι &amp; ΙΙ </w:t>
            </w:r>
          </w:p>
          <w:p w14:paraId="1350A56C" w14:textId="77777777" w:rsidR="006777C7" w:rsidRPr="00071CDB" w:rsidRDefault="006777C7" w:rsidP="00FB6605">
            <w:pPr>
              <w:numPr>
                <w:ilvl w:val="12"/>
                <w:numId w:val="0"/>
              </w:numPr>
              <w:rPr>
                <w:rFonts w:ascii="Tahoma" w:hAnsi="Tahoma" w:cs="Tahoma"/>
                <w:lang w:val="el-GR"/>
              </w:rPr>
            </w:pPr>
          </w:p>
        </w:tc>
      </w:tr>
      <w:tr w:rsidR="006777C7" w:rsidRPr="00071CDB" w14:paraId="6E6613C0" w14:textId="77777777" w:rsidTr="00E43196">
        <w:trPr>
          <w:trHeight w:val="467"/>
          <w:jc w:val="center"/>
        </w:trPr>
        <w:tc>
          <w:tcPr>
            <w:tcW w:w="624" w:type="pct"/>
            <w:shd w:val="clear" w:color="auto" w:fill="F7CAAC" w:themeFill="accent2" w:themeFillTint="66"/>
            <w:vAlign w:val="center"/>
          </w:tcPr>
          <w:p w14:paraId="0E09D6A5" w14:textId="77777777" w:rsidR="006777C7" w:rsidRPr="00071CDB" w:rsidRDefault="006777C7" w:rsidP="00FB6605">
            <w:pPr>
              <w:jc w:val="center"/>
              <w:rPr>
                <w:rFonts w:ascii="Tahoma" w:hAnsi="Tahoma" w:cs="Tahoma"/>
                <w:b/>
                <w:lang w:val="el-GR"/>
              </w:rPr>
            </w:pPr>
            <w:r w:rsidRPr="00071CDB">
              <w:rPr>
                <w:rFonts w:ascii="Tahoma" w:hAnsi="Tahoma" w:cs="Tahoma"/>
                <w:b/>
                <w:lang w:val="el-GR"/>
              </w:rPr>
              <w:t>3.</w:t>
            </w:r>
          </w:p>
        </w:tc>
        <w:tc>
          <w:tcPr>
            <w:tcW w:w="2440" w:type="pct"/>
            <w:shd w:val="clear" w:color="auto" w:fill="F7CAAC" w:themeFill="accent2" w:themeFillTint="66"/>
            <w:vAlign w:val="center"/>
          </w:tcPr>
          <w:p w14:paraId="2A7C33E3" w14:textId="77777777" w:rsidR="006777C7" w:rsidRPr="00071CDB" w:rsidRDefault="006777C7" w:rsidP="00FB6605">
            <w:pPr>
              <w:numPr>
                <w:ilvl w:val="12"/>
                <w:numId w:val="0"/>
              </w:numPr>
              <w:rPr>
                <w:rFonts w:ascii="Tahoma" w:hAnsi="Tahoma" w:cs="Tahoma"/>
                <w:b/>
                <w:lang w:val="el-GR"/>
              </w:rPr>
            </w:pPr>
            <w:r w:rsidRPr="00071CDB">
              <w:rPr>
                <w:rFonts w:ascii="Tahoma" w:hAnsi="Tahoma" w:cs="Tahoma"/>
                <w:b/>
                <w:bCs/>
                <w:lang w:val="el-GR"/>
              </w:rPr>
              <w:t>ΜΕΘΟΔΟΛΟΓΙΑ ΥΛΟΠΟΙΗΣΗΣ - ΔΙΟΙΚΗΣΗΣ</w:t>
            </w:r>
          </w:p>
        </w:tc>
        <w:tc>
          <w:tcPr>
            <w:tcW w:w="831" w:type="pct"/>
            <w:shd w:val="clear" w:color="auto" w:fill="F7CAAC" w:themeFill="accent2" w:themeFillTint="66"/>
            <w:vAlign w:val="center"/>
          </w:tcPr>
          <w:p w14:paraId="79DF4AED" w14:textId="2B0EDB20" w:rsidR="006777C7" w:rsidRPr="00071CDB" w:rsidRDefault="00E43196" w:rsidP="00FB6605">
            <w:pPr>
              <w:numPr>
                <w:ilvl w:val="12"/>
                <w:numId w:val="0"/>
              </w:numPr>
              <w:spacing w:before="120"/>
              <w:jc w:val="center"/>
              <w:rPr>
                <w:rFonts w:ascii="Tahoma" w:hAnsi="Tahoma" w:cs="Tahoma"/>
                <w:b/>
                <w:bCs/>
                <w:lang w:val="el-GR"/>
              </w:rPr>
            </w:pPr>
            <w:r>
              <w:rPr>
                <w:rFonts w:ascii="Tahoma" w:hAnsi="Tahoma" w:cs="Tahoma"/>
                <w:b/>
                <w:bCs/>
                <w:lang w:val="el-GR"/>
              </w:rPr>
              <w:t>30</w:t>
            </w:r>
            <w:r w:rsidR="006777C7" w:rsidRPr="00071CDB">
              <w:rPr>
                <w:rFonts w:ascii="Tahoma" w:hAnsi="Tahoma" w:cs="Tahoma"/>
                <w:b/>
                <w:bCs/>
                <w:lang w:val="el-GR"/>
              </w:rPr>
              <w:t>%</w:t>
            </w:r>
          </w:p>
        </w:tc>
        <w:tc>
          <w:tcPr>
            <w:tcW w:w="1105" w:type="pct"/>
            <w:shd w:val="clear" w:color="auto" w:fill="F7CAAC" w:themeFill="accent2" w:themeFillTint="66"/>
            <w:vAlign w:val="center"/>
          </w:tcPr>
          <w:p w14:paraId="064A6089" w14:textId="77777777" w:rsidR="006777C7" w:rsidRPr="00071CDB" w:rsidRDefault="006777C7" w:rsidP="00FB6605">
            <w:pPr>
              <w:numPr>
                <w:ilvl w:val="12"/>
                <w:numId w:val="0"/>
              </w:numPr>
              <w:rPr>
                <w:rFonts w:ascii="Tahoma" w:hAnsi="Tahoma" w:cs="Tahoma"/>
                <w:lang w:val="el-GR"/>
              </w:rPr>
            </w:pPr>
          </w:p>
        </w:tc>
      </w:tr>
      <w:tr w:rsidR="006777C7" w:rsidRPr="00071CDB" w14:paraId="3ED080B1" w14:textId="77777777" w:rsidTr="00E43196">
        <w:trPr>
          <w:jc w:val="center"/>
        </w:trPr>
        <w:tc>
          <w:tcPr>
            <w:tcW w:w="624" w:type="pct"/>
            <w:vAlign w:val="center"/>
          </w:tcPr>
          <w:p w14:paraId="5D109E7D" w14:textId="77777777" w:rsidR="006777C7" w:rsidRPr="00071CDB" w:rsidRDefault="006777C7" w:rsidP="00FB6605">
            <w:pPr>
              <w:ind w:left="142"/>
              <w:jc w:val="center"/>
              <w:rPr>
                <w:rFonts w:ascii="Tahoma" w:hAnsi="Tahoma" w:cs="Tahoma"/>
                <w:b/>
                <w:lang w:val="el-GR"/>
              </w:rPr>
            </w:pPr>
            <w:r w:rsidRPr="00071CDB">
              <w:rPr>
                <w:rFonts w:ascii="Tahoma" w:hAnsi="Tahoma" w:cs="Tahoma"/>
                <w:b/>
                <w:lang w:val="el-GR"/>
              </w:rPr>
              <w:t>3.1</w:t>
            </w:r>
          </w:p>
        </w:tc>
        <w:tc>
          <w:tcPr>
            <w:tcW w:w="2440" w:type="pct"/>
            <w:vAlign w:val="center"/>
          </w:tcPr>
          <w:p w14:paraId="619D176C" w14:textId="77777777" w:rsidR="006777C7" w:rsidRPr="00071CDB" w:rsidRDefault="006777C7" w:rsidP="00FB6605">
            <w:pPr>
              <w:numPr>
                <w:ilvl w:val="12"/>
                <w:numId w:val="0"/>
              </w:numPr>
              <w:rPr>
                <w:rFonts w:ascii="Tahoma" w:hAnsi="Tahoma" w:cs="Tahoma"/>
                <w:lang w:val="el-GR"/>
              </w:rPr>
            </w:pPr>
            <w:r w:rsidRPr="00071CDB">
              <w:rPr>
                <w:rFonts w:ascii="Tahoma" w:hAnsi="Tahoma" w:cs="Tahoma"/>
                <w:lang w:val="el-GR"/>
              </w:rPr>
              <w:t>Οργάνωση Υλοποίησης Έργου (Χρονοδιάγραμμα, Παραδοτέα)</w:t>
            </w:r>
          </w:p>
        </w:tc>
        <w:tc>
          <w:tcPr>
            <w:tcW w:w="831" w:type="pct"/>
            <w:vAlign w:val="center"/>
          </w:tcPr>
          <w:p w14:paraId="6298674B" w14:textId="1D15677F" w:rsidR="006777C7" w:rsidRPr="00071CDB" w:rsidRDefault="00E43196" w:rsidP="00FB6605">
            <w:pPr>
              <w:numPr>
                <w:ilvl w:val="12"/>
                <w:numId w:val="0"/>
              </w:numPr>
              <w:jc w:val="center"/>
              <w:rPr>
                <w:rFonts w:ascii="Tahoma" w:hAnsi="Tahoma" w:cs="Tahoma"/>
                <w:lang w:val="el-GR"/>
              </w:rPr>
            </w:pPr>
            <w:r>
              <w:rPr>
                <w:rFonts w:ascii="Tahoma" w:hAnsi="Tahoma" w:cs="Tahoma"/>
                <w:lang w:val="el-GR"/>
              </w:rPr>
              <w:t>15</w:t>
            </w:r>
            <w:r w:rsidR="006777C7" w:rsidRPr="00071CDB">
              <w:rPr>
                <w:rFonts w:ascii="Tahoma" w:hAnsi="Tahoma" w:cs="Tahoma"/>
                <w:lang w:val="el-GR"/>
              </w:rPr>
              <w:t>%</w:t>
            </w:r>
          </w:p>
        </w:tc>
        <w:tc>
          <w:tcPr>
            <w:tcW w:w="1105" w:type="pct"/>
            <w:vAlign w:val="center"/>
          </w:tcPr>
          <w:p w14:paraId="0BBF9904" w14:textId="77777777" w:rsidR="006777C7" w:rsidRPr="00071CDB" w:rsidRDefault="006777C7" w:rsidP="00FB6605">
            <w:pPr>
              <w:numPr>
                <w:ilvl w:val="12"/>
                <w:numId w:val="0"/>
              </w:numPr>
              <w:rPr>
                <w:rFonts w:ascii="Tahoma" w:hAnsi="Tahoma" w:cs="Tahoma"/>
                <w:lang w:val="el-GR"/>
              </w:rPr>
            </w:pPr>
            <w:r w:rsidRPr="00071CDB">
              <w:rPr>
                <w:rFonts w:ascii="Tahoma" w:hAnsi="Tahoma" w:cs="Tahoma"/>
                <w:lang w:val="el-GR"/>
              </w:rPr>
              <w:t xml:space="preserve">ΠΑΡΑΡΤΗΜΑ Ι &amp; ΙΙ </w:t>
            </w:r>
          </w:p>
          <w:p w14:paraId="505DF017" w14:textId="77777777" w:rsidR="006777C7" w:rsidRPr="00071CDB" w:rsidRDefault="006777C7" w:rsidP="00FB6605">
            <w:pPr>
              <w:numPr>
                <w:ilvl w:val="12"/>
                <w:numId w:val="0"/>
              </w:numPr>
              <w:rPr>
                <w:rFonts w:ascii="Tahoma" w:hAnsi="Tahoma" w:cs="Tahoma"/>
                <w:lang w:val="el-GR"/>
              </w:rPr>
            </w:pPr>
          </w:p>
        </w:tc>
      </w:tr>
      <w:tr w:rsidR="006777C7" w:rsidRPr="00071CDB" w14:paraId="69F1B244" w14:textId="77777777" w:rsidTr="00E43196">
        <w:trPr>
          <w:jc w:val="center"/>
        </w:trPr>
        <w:tc>
          <w:tcPr>
            <w:tcW w:w="624" w:type="pct"/>
            <w:vAlign w:val="center"/>
          </w:tcPr>
          <w:p w14:paraId="5FE5D413" w14:textId="77777777" w:rsidR="006777C7" w:rsidRPr="00071CDB" w:rsidRDefault="006777C7" w:rsidP="00FB6605">
            <w:pPr>
              <w:ind w:left="180"/>
              <w:jc w:val="center"/>
              <w:rPr>
                <w:rFonts w:ascii="Tahoma" w:hAnsi="Tahoma" w:cs="Tahoma"/>
                <w:b/>
                <w:lang w:val="el-GR"/>
              </w:rPr>
            </w:pPr>
            <w:r w:rsidRPr="00071CDB">
              <w:rPr>
                <w:rFonts w:ascii="Tahoma" w:hAnsi="Tahoma" w:cs="Tahoma"/>
                <w:b/>
                <w:lang w:val="el-GR"/>
              </w:rPr>
              <w:t>3.2</w:t>
            </w:r>
          </w:p>
        </w:tc>
        <w:tc>
          <w:tcPr>
            <w:tcW w:w="2440" w:type="pct"/>
            <w:vAlign w:val="center"/>
          </w:tcPr>
          <w:p w14:paraId="0F05CB93" w14:textId="77777777" w:rsidR="006777C7" w:rsidRPr="00071CDB" w:rsidRDefault="006777C7" w:rsidP="00FB6605">
            <w:pPr>
              <w:numPr>
                <w:ilvl w:val="12"/>
                <w:numId w:val="0"/>
              </w:numPr>
              <w:rPr>
                <w:rFonts w:ascii="Tahoma" w:hAnsi="Tahoma" w:cs="Tahoma"/>
                <w:b/>
                <w:lang w:val="el-GR"/>
              </w:rPr>
            </w:pPr>
            <w:r w:rsidRPr="00071CDB">
              <w:rPr>
                <w:rFonts w:ascii="Tahoma" w:hAnsi="Tahoma" w:cs="Tahoma"/>
                <w:lang w:val="el-GR"/>
              </w:rPr>
              <w:t>Σχήμα Διοίκησης, Σχεδιασμού και Υλοποίησης του Έργου</w:t>
            </w:r>
          </w:p>
        </w:tc>
        <w:tc>
          <w:tcPr>
            <w:tcW w:w="831" w:type="pct"/>
            <w:vAlign w:val="center"/>
          </w:tcPr>
          <w:p w14:paraId="6C5F84BE" w14:textId="5FC325E0" w:rsidR="006777C7" w:rsidRPr="00071CDB" w:rsidRDefault="00E43196" w:rsidP="00FB6605">
            <w:pPr>
              <w:numPr>
                <w:ilvl w:val="12"/>
                <w:numId w:val="0"/>
              </w:numPr>
              <w:jc w:val="center"/>
              <w:rPr>
                <w:rFonts w:ascii="Tahoma" w:hAnsi="Tahoma" w:cs="Tahoma"/>
                <w:lang w:val="el-GR"/>
              </w:rPr>
            </w:pPr>
            <w:r>
              <w:rPr>
                <w:rFonts w:ascii="Tahoma" w:hAnsi="Tahoma" w:cs="Tahoma"/>
                <w:lang w:val="el-GR"/>
              </w:rPr>
              <w:t>1</w:t>
            </w:r>
            <w:r w:rsidR="006777C7" w:rsidRPr="00071CDB">
              <w:rPr>
                <w:rFonts w:ascii="Tahoma" w:hAnsi="Tahoma" w:cs="Tahoma"/>
                <w:lang w:val="el-GR"/>
              </w:rPr>
              <w:t>5%</w:t>
            </w:r>
          </w:p>
        </w:tc>
        <w:tc>
          <w:tcPr>
            <w:tcW w:w="1105" w:type="pct"/>
            <w:vAlign w:val="center"/>
          </w:tcPr>
          <w:p w14:paraId="27744BA9" w14:textId="77777777" w:rsidR="006777C7" w:rsidRPr="00071CDB" w:rsidRDefault="006777C7" w:rsidP="00FB6605">
            <w:pPr>
              <w:numPr>
                <w:ilvl w:val="12"/>
                <w:numId w:val="0"/>
              </w:numPr>
              <w:rPr>
                <w:rFonts w:ascii="Tahoma" w:hAnsi="Tahoma" w:cs="Tahoma"/>
                <w:lang w:val="el-GR"/>
              </w:rPr>
            </w:pPr>
            <w:r w:rsidRPr="00071CDB">
              <w:rPr>
                <w:rFonts w:ascii="Tahoma" w:hAnsi="Tahoma" w:cs="Tahoma"/>
                <w:lang w:val="el-GR"/>
              </w:rPr>
              <w:t xml:space="preserve">ΠΑΡΑΡΤΗΜΑ Ι &amp; ΙΙ </w:t>
            </w:r>
          </w:p>
          <w:p w14:paraId="338755C2" w14:textId="77777777" w:rsidR="006777C7" w:rsidRPr="00071CDB" w:rsidRDefault="006777C7" w:rsidP="00FB6605">
            <w:pPr>
              <w:rPr>
                <w:rFonts w:ascii="Tahoma" w:hAnsi="Tahoma" w:cs="Tahoma"/>
                <w:lang w:val="el-GR"/>
              </w:rPr>
            </w:pPr>
          </w:p>
        </w:tc>
      </w:tr>
      <w:tr w:rsidR="006777C7" w:rsidRPr="00071CDB" w14:paraId="451B1067" w14:textId="77777777" w:rsidTr="00E43196">
        <w:trPr>
          <w:jc w:val="center"/>
        </w:trPr>
        <w:tc>
          <w:tcPr>
            <w:tcW w:w="3064" w:type="pct"/>
            <w:gridSpan w:val="2"/>
            <w:shd w:val="clear" w:color="auto" w:fill="C0C0C0"/>
          </w:tcPr>
          <w:p w14:paraId="7850BCC8" w14:textId="77777777" w:rsidR="006777C7" w:rsidRPr="00071CDB" w:rsidRDefault="006777C7" w:rsidP="00FB6605">
            <w:pPr>
              <w:numPr>
                <w:ilvl w:val="12"/>
                <w:numId w:val="0"/>
              </w:numPr>
              <w:rPr>
                <w:rFonts w:ascii="Tahoma" w:hAnsi="Tahoma" w:cs="Tahoma"/>
                <w:b/>
                <w:lang w:val="el-GR"/>
              </w:rPr>
            </w:pPr>
            <w:r w:rsidRPr="00071CDB">
              <w:rPr>
                <w:rFonts w:ascii="Tahoma" w:hAnsi="Tahoma" w:cs="Tahoma"/>
                <w:b/>
                <w:lang w:val="el-GR"/>
              </w:rPr>
              <w:t>ΣΥΝΟΛΟ</w:t>
            </w:r>
          </w:p>
        </w:tc>
        <w:tc>
          <w:tcPr>
            <w:tcW w:w="831" w:type="pct"/>
            <w:shd w:val="clear" w:color="auto" w:fill="C0C0C0"/>
            <w:vAlign w:val="center"/>
          </w:tcPr>
          <w:p w14:paraId="4C673BF1" w14:textId="77777777" w:rsidR="006777C7" w:rsidRPr="00071CDB" w:rsidRDefault="006777C7" w:rsidP="00FB6605">
            <w:pPr>
              <w:numPr>
                <w:ilvl w:val="12"/>
                <w:numId w:val="0"/>
              </w:numPr>
              <w:jc w:val="center"/>
              <w:rPr>
                <w:rFonts w:ascii="Tahoma" w:hAnsi="Tahoma" w:cs="Tahoma"/>
                <w:b/>
                <w:lang w:val="el-GR"/>
              </w:rPr>
            </w:pPr>
            <w:r w:rsidRPr="00071CDB">
              <w:rPr>
                <w:rFonts w:ascii="Tahoma" w:hAnsi="Tahoma" w:cs="Tahoma"/>
                <w:b/>
                <w:lang w:val="el-GR"/>
              </w:rPr>
              <w:t>100%</w:t>
            </w:r>
          </w:p>
        </w:tc>
        <w:tc>
          <w:tcPr>
            <w:tcW w:w="1105" w:type="pct"/>
            <w:shd w:val="clear" w:color="auto" w:fill="C0C0C0"/>
          </w:tcPr>
          <w:p w14:paraId="2F736CFC" w14:textId="77777777" w:rsidR="006777C7" w:rsidRPr="00071CDB" w:rsidRDefault="006777C7" w:rsidP="00FB6605">
            <w:pPr>
              <w:numPr>
                <w:ilvl w:val="12"/>
                <w:numId w:val="0"/>
              </w:numPr>
              <w:jc w:val="center"/>
              <w:rPr>
                <w:rFonts w:ascii="Tahoma" w:hAnsi="Tahoma" w:cs="Tahoma"/>
                <w:b/>
                <w:lang w:val="el-GR"/>
              </w:rPr>
            </w:pPr>
          </w:p>
        </w:tc>
      </w:tr>
    </w:tbl>
    <w:p w14:paraId="0AD82BC5" w14:textId="77777777" w:rsidR="006777C7" w:rsidRPr="00071CDB" w:rsidRDefault="006777C7" w:rsidP="006777C7">
      <w:pPr>
        <w:rPr>
          <w:rFonts w:ascii="Tahoma" w:hAnsi="Tahoma" w:cs="Tahoma"/>
        </w:rPr>
      </w:pPr>
    </w:p>
    <w:p w14:paraId="74DCEDB0" w14:textId="77777777" w:rsidR="003D26AE" w:rsidRPr="00071CDB" w:rsidRDefault="003D26AE" w:rsidP="006777C7">
      <w:pPr>
        <w:spacing w:before="120" w:line="276" w:lineRule="auto"/>
        <w:rPr>
          <w:rFonts w:ascii="Tahoma" w:hAnsi="Tahoma" w:cs="Tahoma"/>
          <w:b/>
          <w:i/>
        </w:rPr>
      </w:pPr>
    </w:p>
    <w:p w14:paraId="2213ED79" w14:textId="77777777" w:rsidR="006777C7" w:rsidRPr="00071CDB" w:rsidRDefault="006777C7" w:rsidP="006777C7">
      <w:pPr>
        <w:spacing w:before="120" w:line="276" w:lineRule="auto"/>
        <w:rPr>
          <w:rFonts w:ascii="Tahoma" w:hAnsi="Tahoma" w:cs="Tahoma"/>
          <w:b/>
          <w:i/>
          <w:lang w:val="el-GR"/>
        </w:rPr>
      </w:pPr>
      <w:r w:rsidRPr="00071CDB">
        <w:rPr>
          <w:rFonts w:ascii="Tahoma" w:hAnsi="Tahoma" w:cs="Tahoma"/>
          <w:b/>
          <w:i/>
          <w:lang w:val="el-GR"/>
        </w:rPr>
        <w:t xml:space="preserve">Επεξήγηση Κριτηρίων: </w:t>
      </w:r>
    </w:p>
    <w:p w14:paraId="718A0AAE" w14:textId="77777777" w:rsidR="006777C7" w:rsidRPr="00071CDB" w:rsidRDefault="006777C7" w:rsidP="006777C7">
      <w:pPr>
        <w:spacing w:before="120" w:line="276" w:lineRule="auto"/>
        <w:rPr>
          <w:rFonts w:ascii="Tahoma" w:hAnsi="Tahoma" w:cs="Tahoma"/>
          <w:lang w:val="el-GR"/>
        </w:rPr>
      </w:pPr>
      <w:r w:rsidRPr="00071CDB">
        <w:rPr>
          <w:rFonts w:ascii="Tahoma" w:hAnsi="Tahoma" w:cs="Tahoma"/>
          <w:lang w:val="el-GR"/>
        </w:rPr>
        <w:t>Ανά κατηγορία και κριτήριο αξιολογούνται:</w:t>
      </w:r>
    </w:p>
    <w:tbl>
      <w:tblPr>
        <w:tblW w:w="9855" w:type="dxa"/>
        <w:tblLayout w:type="fixed"/>
        <w:tblLook w:val="01E0" w:firstRow="1" w:lastRow="1" w:firstColumn="1" w:lastColumn="1" w:noHBand="0" w:noVBand="0"/>
      </w:tblPr>
      <w:tblGrid>
        <w:gridCol w:w="9855"/>
      </w:tblGrid>
      <w:tr w:rsidR="006777C7" w:rsidRPr="00071CDB" w14:paraId="45ABA5E2" w14:textId="77777777" w:rsidTr="00FB6605">
        <w:tc>
          <w:tcPr>
            <w:tcW w:w="9855" w:type="dxa"/>
            <w:shd w:val="clear" w:color="auto" w:fill="E6E6E6"/>
          </w:tcPr>
          <w:p w14:paraId="57C8993D" w14:textId="14F0C660" w:rsidR="006777C7" w:rsidRPr="00071CDB" w:rsidRDefault="006777C7" w:rsidP="00FB6605">
            <w:pPr>
              <w:spacing w:before="120" w:line="276" w:lineRule="auto"/>
              <w:rPr>
                <w:rFonts w:ascii="Tahoma" w:hAnsi="Tahoma" w:cs="Tahoma"/>
                <w:u w:val="single"/>
                <w:lang w:val="el-GR"/>
              </w:rPr>
            </w:pPr>
            <w:r w:rsidRPr="00071CDB">
              <w:rPr>
                <w:rFonts w:ascii="Tahoma" w:hAnsi="Tahoma" w:cs="Tahoma"/>
                <w:u w:val="single"/>
                <w:lang w:val="el-GR"/>
              </w:rPr>
              <w:br w:type="page"/>
            </w:r>
            <w:r w:rsidRPr="00071CDB">
              <w:rPr>
                <w:rFonts w:ascii="Tahoma" w:hAnsi="Tahoma" w:cs="Tahoma"/>
                <w:b/>
                <w:lang w:val="el-GR"/>
              </w:rPr>
              <w:t xml:space="preserve">Ομάδα 1 – </w:t>
            </w:r>
            <w:r w:rsidR="00F0042B" w:rsidRPr="00071CDB">
              <w:rPr>
                <w:rFonts w:ascii="Tahoma" w:hAnsi="Tahoma" w:cs="Tahoma"/>
                <w:b/>
                <w:lang w:val="el-GR"/>
              </w:rPr>
              <w:t xml:space="preserve">ΤΕΧΝΙΚΗ ΛΥΣΗ  </w:t>
            </w:r>
          </w:p>
        </w:tc>
      </w:tr>
    </w:tbl>
    <w:p w14:paraId="65079814" w14:textId="77777777" w:rsidR="006777C7" w:rsidRPr="00071CDB" w:rsidRDefault="006777C7" w:rsidP="006B53EF">
      <w:pPr>
        <w:spacing w:after="120" w:line="276" w:lineRule="auto"/>
        <w:jc w:val="both"/>
        <w:rPr>
          <w:rFonts w:ascii="Tahoma" w:hAnsi="Tahoma" w:cs="Tahoma"/>
          <w:b/>
          <w:u w:val="single"/>
          <w:lang w:val="el-GR"/>
        </w:rPr>
      </w:pPr>
      <w:r w:rsidRPr="00071CDB">
        <w:rPr>
          <w:rFonts w:ascii="Tahoma" w:hAnsi="Tahoma" w:cs="Tahoma"/>
          <w:b/>
          <w:lang w:val="el-GR"/>
        </w:rPr>
        <w:t>1.1</w:t>
      </w:r>
      <w:r w:rsidRPr="00071CDB">
        <w:rPr>
          <w:rFonts w:ascii="Tahoma" w:hAnsi="Tahoma" w:cs="Tahoma"/>
          <w:lang w:val="el-GR"/>
        </w:rPr>
        <w:t>. Αντίληψη και κατανόηση του έργου από τον υποψήφιο Ανάδοχο</w:t>
      </w:r>
    </w:p>
    <w:p w14:paraId="6F623452" w14:textId="77777777" w:rsidR="006777C7" w:rsidRPr="00071CDB" w:rsidRDefault="006777C7" w:rsidP="006B53EF">
      <w:pPr>
        <w:spacing w:after="120" w:line="276" w:lineRule="auto"/>
        <w:jc w:val="both"/>
        <w:rPr>
          <w:rFonts w:ascii="Tahoma" w:hAnsi="Tahoma" w:cs="Tahoma"/>
          <w:lang w:val="el-GR"/>
        </w:rPr>
      </w:pPr>
      <w:r w:rsidRPr="00071CDB">
        <w:rPr>
          <w:rFonts w:ascii="Tahoma" w:hAnsi="Tahoma" w:cs="Tahoma"/>
          <w:lang w:val="el-GR"/>
        </w:rPr>
        <w:t>Ορθότητα αντίληψης του προσφέροντος για το αντικείμενο και τις απαιτήσεις της σύμβασης. Ο υποψήφιος ανάδοχος οφείλει να περιγράψει το αντικείμενο του έργου με τις ελάχιστες ζητούμενες υπηρεσίες, εξοπλισμό και λογισμικό που αποδεικνύουν την αντίληψη του έργου.</w:t>
      </w:r>
    </w:p>
    <w:p w14:paraId="257E0DB3" w14:textId="77777777" w:rsidR="006777C7" w:rsidRPr="00071CDB" w:rsidRDefault="006777C7" w:rsidP="006B53EF">
      <w:pPr>
        <w:spacing w:after="120" w:line="276" w:lineRule="auto"/>
        <w:jc w:val="both"/>
        <w:rPr>
          <w:rFonts w:ascii="Tahoma" w:hAnsi="Tahoma" w:cs="Tahoma"/>
          <w:lang w:val="el-GR"/>
        </w:rPr>
      </w:pPr>
      <w:r w:rsidRPr="00071CDB">
        <w:rPr>
          <w:rFonts w:ascii="Tahoma" w:hAnsi="Tahoma" w:cs="Tahoma"/>
          <w:lang w:val="el-GR"/>
        </w:rPr>
        <w:t>Αξιολογούνται:</w:t>
      </w:r>
    </w:p>
    <w:p w14:paraId="6FE052AF" w14:textId="77777777" w:rsidR="006777C7" w:rsidRPr="00071CDB" w:rsidRDefault="006777C7" w:rsidP="006B53EF">
      <w:pPr>
        <w:pStyle w:val="aff0"/>
        <w:numPr>
          <w:ilvl w:val="0"/>
          <w:numId w:val="46"/>
        </w:numPr>
        <w:spacing w:after="120" w:line="276" w:lineRule="auto"/>
        <w:contextualSpacing w:val="0"/>
        <w:jc w:val="both"/>
        <w:rPr>
          <w:rFonts w:ascii="Tahoma" w:hAnsi="Tahoma" w:cs="Tahoma"/>
          <w:lang w:val="el-GR"/>
        </w:rPr>
      </w:pPr>
      <w:r w:rsidRPr="00071CDB">
        <w:rPr>
          <w:rFonts w:ascii="Tahoma" w:hAnsi="Tahoma" w:cs="Tahoma"/>
          <w:lang w:val="el-GR"/>
        </w:rPr>
        <w:t>η συνολική αντίληψη του Αναδόχου όσον αφορά στο αντικείμενο του έργου, τους σκοπούς και τους στόχους του, τους κρίσιμους παράγοντες επιτυχίας και τους κινδύνους, καθώς και κυρίως στους τρόπους και τις μεθόδους αντιμετώπισής τους,</w:t>
      </w:r>
    </w:p>
    <w:p w14:paraId="0BD0E86E" w14:textId="77777777" w:rsidR="006777C7" w:rsidRPr="00071CDB" w:rsidRDefault="006777C7" w:rsidP="006B53EF">
      <w:pPr>
        <w:pStyle w:val="aff0"/>
        <w:numPr>
          <w:ilvl w:val="0"/>
          <w:numId w:val="46"/>
        </w:numPr>
        <w:spacing w:after="120" w:line="276" w:lineRule="auto"/>
        <w:contextualSpacing w:val="0"/>
        <w:jc w:val="both"/>
        <w:rPr>
          <w:rFonts w:ascii="Tahoma" w:hAnsi="Tahoma" w:cs="Tahoma"/>
          <w:lang w:val="el-GR"/>
        </w:rPr>
      </w:pPr>
      <w:r w:rsidRPr="00071CDB">
        <w:rPr>
          <w:rFonts w:ascii="Tahoma" w:hAnsi="Tahoma" w:cs="Tahoma"/>
          <w:lang w:val="el-GR"/>
        </w:rPr>
        <w:t>η τεκμηριωμένη αντίληψη του Αναδόχου σχετικά με τις παραμέτρους που συνθέτουν την υφιστάμενη κατάσταση τόσο σε επιχειρησιακό, όσο και σε τεχνολογικό επίπεδο,</w:t>
      </w:r>
    </w:p>
    <w:p w14:paraId="68718A51" w14:textId="77777777" w:rsidR="006777C7" w:rsidRPr="00071CDB" w:rsidRDefault="006777C7" w:rsidP="006B53EF">
      <w:pPr>
        <w:pStyle w:val="aff0"/>
        <w:numPr>
          <w:ilvl w:val="0"/>
          <w:numId w:val="46"/>
        </w:numPr>
        <w:spacing w:after="120" w:line="276" w:lineRule="auto"/>
        <w:contextualSpacing w:val="0"/>
        <w:jc w:val="both"/>
        <w:rPr>
          <w:rFonts w:ascii="Tahoma" w:hAnsi="Tahoma" w:cs="Tahoma"/>
          <w:lang w:val="el-GR"/>
        </w:rPr>
      </w:pPr>
      <w:r w:rsidRPr="00071CDB">
        <w:rPr>
          <w:rFonts w:ascii="Tahoma" w:hAnsi="Tahoma" w:cs="Tahoma"/>
          <w:lang w:val="el-GR"/>
        </w:rPr>
        <w:lastRenderedPageBreak/>
        <w:t>ο βαθμός της σαφήνειας, περιεκτικότητας και σφαιρικότητας της αντίληψης και κατανόησης των απαιτήσεων, της περιγραφόμενης πολυπλοκότητας των στόχων και των ορίων της έκτασης του αντικειμένου του έργου, όπως τεκμηριώνεται στην προσφορά,</w:t>
      </w:r>
    </w:p>
    <w:p w14:paraId="66D434C4" w14:textId="77777777" w:rsidR="006777C7" w:rsidRPr="00071CDB" w:rsidRDefault="006777C7" w:rsidP="006B53EF">
      <w:pPr>
        <w:pStyle w:val="aff0"/>
        <w:numPr>
          <w:ilvl w:val="0"/>
          <w:numId w:val="46"/>
        </w:numPr>
        <w:spacing w:after="120" w:line="276" w:lineRule="auto"/>
        <w:contextualSpacing w:val="0"/>
        <w:jc w:val="both"/>
        <w:rPr>
          <w:rFonts w:ascii="Tahoma" w:hAnsi="Tahoma" w:cs="Tahoma"/>
          <w:lang w:val="el-GR"/>
        </w:rPr>
      </w:pPr>
      <w:r w:rsidRPr="00071CDB">
        <w:rPr>
          <w:rFonts w:ascii="Tahoma" w:hAnsi="Tahoma" w:cs="Tahoma"/>
          <w:lang w:val="el-GR"/>
        </w:rPr>
        <w:t>η κατανόηση του περιβάλλοντος του έργου και συγκεκριμένα των εμπλεκομένων μερών, των ωφελούμενων, των παραγόντων,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w:t>
      </w:r>
    </w:p>
    <w:p w14:paraId="75F94041" w14:textId="77777777" w:rsidR="006777C7" w:rsidRPr="00071CDB" w:rsidRDefault="006777C7" w:rsidP="006B53EF">
      <w:pPr>
        <w:pStyle w:val="aff0"/>
        <w:numPr>
          <w:ilvl w:val="0"/>
          <w:numId w:val="46"/>
        </w:numPr>
        <w:spacing w:after="120" w:line="276" w:lineRule="auto"/>
        <w:contextualSpacing w:val="0"/>
        <w:jc w:val="both"/>
        <w:rPr>
          <w:rFonts w:ascii="Tahoma" w:hAnsi="Tahoma" w:cs="Tahoma"/>
          <w:lang w:val="el-GR"/>
        </w:rPr>
      </w:pPr>
      <w:r w:rsidRPr="00071CDB">
        <w:rPr>
          <w:rFonts w:ascii="Tahoma" w:hAnsi="Tahoma" w:cs="Tahoma"/>
          <w:lang w:val="el-GR"/>
        </w:rPr>
        <w:t>η αναγνώριση των πιθανών κινδύνων που σχετίζονται με την υλοποίηση των ενεργειών, καθώς και η προσέγγιση της ανάλυσης, η ρεαλιστική αξιολόγησή τους και η διαμόρφωση κατάλληλων προτάσεων για τη μείωση της έκθεσης στον κίνδυνο</w:t>
      </w:r>
    </w:p>
    <w:p w14:paraId="762303E2" w14:textId="77777777" w:rsidR="006777C7" w:rsidRPr="00071CDB" w:rsidRDefault="006777C7" w:rsidP="006B53EF">
      <w:pPr>
        <w:spacing w:after="120"/>
        <w:jc w:val="both"/>
        <w:rPr>
          <w:rFonts w:ascii="Tahoma" w:hAnsi="Tahoma" w:cs="Tahoma"/>
          <w:lang w:val="el-GR"/>
        </w:rPr>
      </w:pPr>
    </w:p>
    <w:p w14:paraId="3858E21F" w14:textId="6F72CA78" w:rsidR="006777C7" w:rsidRPr="00071CDB" w:rsidRDefault="006777C7" w:rsidP="006B53EF">
      <w:pPr>
        <w:spacing w:after="120" w:line="276" w:lineRule="auto"/>
        <w:jc w:val="both"/>
        <w:rPr>
          <w:rFonts w:ascii="Tahoma" w:hAnsi="Tahoma" w:cs="Tahoma"/>
          <w:lang w:val="el-GR"/>
        </w:rPr>
      </w:pPr>
      <w:r w:rsidRPr="00071CDB">
        <w:rPr>
          <w:rFonts w:ascii="Tahoma" w:hAnsi="Tahoma" w:cs="Tahoma"/>
          <w:b/>
          <w:lang w:val="el-GR"/>
        </w:rPr>
        <w:t>1.2.</w:t>
      </w:r>
      <w:r w:rsidRPr="00071CDB">
        <w:rPr>
          <w:rFonts w:ascii="Tahoma" w:hAnsi="Tahoma" w:cs="Tahoma"/>
          <w:lang w:val="el-GR"/>
        </w:rPr>
        <w:t xml:space="preserve"> Τεχνικά χαρακτηριστικά </w:t>
      </w:r>
      <w:r w:rsidR="00E43196" w:rsidRPr="00E43196">
        <w:rPr>
          <w:rFonts w:ascii="Tahoma" w:hAnsi="Tahoma" w:cs="Tahoma"/>
          <w:lang w:val="el-GR"/>
        </w:rPr>
        <w:t>του προσφερόμενου εξοπλισμού &amp; λογισμικού</w:t>
      </w:r>
    </w:p>
    <w:p w14:paraId="44E7A431" w14:textId="037DCA01" w:rsidR="006777C7" w:rsidRPr="00071CDB" w:rsidRDefault="006777C7" w:rsidP="006B53EF">
      <w:pPr>
        <w:spacing w:after="120" w:line="276" w:lineRule="auto"/>
        <w:jc w:val="both"/>
        <w:rPr>
          <w:rFonts w:ascii="Tahoma" w:hAnsi="Tahoma" w:cs="Tahoma"/>
          <w:lang w:val="el-GR"/>
        </w:rPr>
      </w:pPr>
      <w:r w:rsidRPr="00071CDB">
        <w:rPr>
          <w:rFonts w:ascii="Tahoma" w:hAnsi="Tahoma" w:cs="Tahoma"/>
          <w:bCs/>
          <w:lang w:val="el-GR"/>
        </w:rPr>
        <w:t xml:space="preserve">Αξιολογείται </w:t>
      </w:r>
      <w:r w:rsidRPr="00071CDB">
        <w:rPr>
          <w:rFonts w:ascii="Tahoma" w:hAnsi="Tahoma" w:cs="Tahoma"/>
          <w:lang w:val="el-GR"/>
        </w:rPr>
        <w:t xml:space="preserve">ο </w:t>
      </w:r>
      <w:r w:rsidRPr="00071CDB">
        <w:rPr>
          <w:rFonts w:ascii="Tahoma" w:hAnsi="Tahoma" w:cs="Tahoma"/>
          <w:lang w:val="el-GR" w:eastAsia="el-GR"/>
        </w:rPr>
        <w:t xml:space="preserve">βαθμός σαφήνειας, απλότητας, πρακτικότητας και αποτελεσματικότητας της προτεινόμενης λύσης σχετικά με την ικανοποίηση των απαιτήσεων </w:t>
      </w:r>
      <w:r w:rsidR="00EC56BE">
        <w:rPr>
          <w:rFonts w:ascii="Tahoma" w:hAnsi="Tahoma" w:cs="Tahoma"/>
          <w:lang w:val="el-GR" w:eastAsia="el-GR"/>
        </w:rPr>
        <w:t xml:space="preserve">και τεχνικών </w:t>
      </w:r>
      <w:r w:rsidR="005962E4">
        <w:rPr>
          <w:rFonts w:ascii="Tahoma" w:hAnsi="Tahoma" w:cs="Tahoma"/>
          <w:lang w:val="el-GR" w:eastAsia="el-GR"/>
        </w:rPr>
        <w:t>χαρακτηριστικών</w:t>
      </w:r>
      <w:r w:rsidR="00EC56BE">
        <w:rPr>
          <w:rFonts w:ascii="Tahoma" w:hAnsi="Tahoma" w:cs="Tahoma"/>
          <w:lang w:val="el-GR" w:eastAsia="el-GR"/>
        </w:rPr>
        <w:t xml:space="preserve"> </w:t>
      </w:r>
      <w:r w:rsidRPr="00071CDB">
        <w:rPr>
          <w:rFonts w:ascii="Tahoma" w:hAnsi="Tahoma" w:cs="Tahoma"/>
          <w:lang w:val="el-GR" w:eastAsia="el-GR"/>
        </w:rPr>
        <w:t>για τον εξοπλισμό και λογισμικό που ζητείται, καθώς και η</w:t>
      </w:r>
      <w:r w:rsidRPr="00071CDB">
        <w:rPr>
          <w:rFonts w:ascii="Tahoma" w:hAnsi="Tahoma" w:cs="Tahoma"/>
          <w:bCs/>
          <w:lang w:val="el-GR"/>
        </w:rPr>
        <w:t xml:space="preserve"> κάλυψη των απαιτήσεων του Παραρτήματος Ι </w:t>
      </w:r>
      <w:r w:rsidRPr="00071CDB">
        <w:rPr>
          <w:rFonts w:ascii="Tahoma" w:hAnsi="Tahoma" w:cs="Tahoma"/>
          <w:lang w:val="el-GR" w:eastAsia="el-GR"/>
        </w:rPr>
        <w:t>και των σχετικών Πινάκων Συμμόρφωσης του Παραρτήματος ΙΙ.</w:t>
      </w:r>
      <w:r w:rsidR="00EC56BE">
        <w:rPr>
          <w:rFonts w:ascii="Tahoma" w:hAnsi="Tahoma" w:cs="Tahoma"/>
          <w:lang w:val="el-GR" w:eastAsia="el-GR"/>
        </w:rPr>
        <w:t xml:space="preserve"> Επίσης αξιολογείται </w:t>
      </w:r>
      <w:r w:rsidR="00EC56BE" w:rsidRPr="00071CDB">
        <w:rPr>
          <w:rFonts w:ascii="Tahoma" w:hAnsi="Tahoma" w:cs="Tahoma"/>
          <w:lang w:val="el-GR"/>
        </w:rPr>
        <w:t>η κάλυψη απαιτήσεων πέραν των κατ’ ελάχιστα ζητούμενων στην παρούσα.</w:t>
      </w:r>
    </w:p>
    <w:p w14:paraId="40FE784E" w14:textId="77777777" w:rsidR="006777C7" w:rsidRPr="00071CDB" w:rsidRDefault="006777C7" w:rsidP="006B53EF">
      <w:pPr>
        <w:spacing w:after="120"/>
        <w:jc w:val="both"/>
        <w:rPr>
          <w:rFonts w:ascii="Tahoma" w:hAnsi="Tahoma" w:cs="Tahoma"/>
          <w:lang w:val="el-GR"/>
        </w:rPr>
      </w:pPr>
    </w:p>
    <w:tbl>
      <w:tblPr>
        <w:tblW w:w="9855" w:type="dxa"/>
        <w:tblLayout w:type="fixed"/>
        <w:tblLook w:val="01E0" w:firstRow="1" w:lastRow="1" w:firstColumn="1" w:lastColumn="1" w:noHBand="0" w:noVBand="0"/>
      </w:tblPr>
      <w:tblGrid>
        <w:gridCol w:w="9855"/>
      </w:tblGrid>
      <w:tr w:rsidR="006777C7" w:rsidRPr="00071CDB" w14:paraId="0385250D" w14:textId="77777777" w:rsidTr="00FB6605">
        <w:tc>
          <w:tcPr>
            <w:tcW w:w="9855" w:type="dxa"/>
            <w:shd w:val="clear" w:color="auto" w:fill="E6E6E6"/>
          </w:tcPr>
          <w:p w14:paraId="7D5A1283" w14:textId="77777777" w:rsidR="006777C7" w:rsidRPr="00071CDB" w:rsidRDefault="006777C7" w:rsidP="006B53EF">
            <w:pPr>
              <w:spacing w:after="120" w:line="276" w:lineRule="auto"/>
              <w:jc w:val="both"/>
              <w:rPr>
                <w:rFonts w:ascii="Tahoma" w:hAnsi="Tahoma" w:cs="Tahoma"/>
                <w:b/>
                <w:lang w:val="el-GR"/>
              </w:rPr>
            </w:pPr>
            <w:r w:rsidRPr="00071CDB">
              <w:rPr>
                <w:rFonts w:ascii="Tahoma" w:hAnsi="Tahoma" w:cs="Tahoma"/>
                <w:u w:val="single"/>
                <w:lang w:val="el-GR"/>
              </w:rPr>
              <w:br w:type="page"/>
            </w:r>
            <w:r w:rsidRPr="00071CDB">
              <w:rPr>
                <w:rFonts w:ascii="Tahoma" w:hAnsi="Tahoma" w:cs="Tahoma"/>
                <w:b/>
                <w:lang w:val="el-GR"/>
              </w:rPr>
              <w:t>Ομάδα 2 - Προσφερόμενες Υπηρεσίες</w:t>
            </w:r>
          </w:p>
        </w:tc>
      </w:tr>
    </w:tbl>
    <w:p w14:paraId="25EB2822" w14:textId="77777777" w:rsidR="006777C7" w:rsidRPr="00071CDB" w:rsidRDefault="006777C7" w:rsidP="006B53EF">
      <w:pPr>
        <w:spacing w:after="120" w:line="276" w:lineRule="auto"/>
        <w:jc w:val="both"/>
        <w:rPr>
          <w:rFonts w:ascii="Tahoma" w:hAnsi="Tahoma" w:cs="Tahoma"/>
          <w:lang w:val="el-GR"/>
        </w:rPr>
      </w:pPr>
      <w:r w:rsidRPr="00071CDB">
        <w:rPr>
          <w:rFonts w:ascii="Tahoma" w:hAnsi="Tahoma" w:cs="Tahoma"/>
          <w:b/>
          <w:lang w:val="el-GR"/>
        </w:rPr>
        <w:t>2.1</w:t>
      </w:r>
      <w:r w:rsidRPr="00071CDB">
        <w:rPr>
          <w:rFonts w:ascii="Tahoma" w:hAnsi="Tahoma" w:cs="Tahoma"/>
          <w:lang w:val="el-GR"/>
        </w:rPr>
        <w:t xml:space="preserve"> Υπηρεσίες </w:t>
      </w:r>
      <w:bookmarkStart w:id="98" w:name="_Hlk124172054"/>
      <w:r w:rsidRPr="00071CDB">
        <w:rPr>
          <w:rFonts w:ascii="Tahoma" w:hAnsi="Tahoma" w:cs="Tahoma"/>
          <w:lang w:val="el-GR"/>
        </w:rPr>
        <w:t>εγκατάστασης, παραμετροποίησης και θέσης σε λειτουργία εξοπλισμού και συστημάτων</w:t>
      </w:r>
      <w:bookmarkEnd w:id="98"/>
    </w:p>
    <w:p w14:paraId="496F73F9" w14:textId="77777777" w:rsidR="006777C7" w:rsidRPr="00071CDB" w:rsidRDefault="006777C7" w:rsidP="006B53EF">
      <w:pPr>
        <w:numPr>
          <w:ilvl w:val="12"/>
          <w:numId w:val="0"/>
        </w:numPr>
        <w:spacing w:after="120" w:line="276" w:lineRule="auto"/>
        <w:jc w:val="both"/>
        <w:rPr>
          <w:rFonts w:ascii="Tahoma" w:hAnsi="Tahoma" w:cs="Tahoma"/>
          <w:lang w:val="el-GR"/>
        </w:rPr>
      </w:pPr>
      <w:r w:rsidRPr="00071CDB">
        <w:rPr>
          <w:rFonts w:ascii="Tahoma" w:hAnsi="Tahoma" w:cs="Tahoma"/>
          <w:lang w:val="el-GR"/>
        </w:rPr>
        <w:t>Βαθμολογούνται οι προσφερόμενες υπηρεσίες και αξιολογείται η προτεινόμενη μεθοδολογία παροχής των υπηρεσιών εγκατάστασης, παραμετροποίησης και θέσης σε λειτουργία εξοπλισμού και συστημάτων.</w:t>
      </w:r>
    </w:p>
    <w:p w14:paraId="53C0E635" w14:textId="77777777" w:rsidR="006777C7" w:rsidRPr="00071CDB" w:rsidRDefault="006777C7" w:rsidP="006B53EF">
      <w:pPr>
        <w:spacing w:after="120" w:line="276" w:lineRule="auto"/>
        <w:jc w:val="both"/>
        <w:rPr>
          <w:rFonts w:ascii="Tahoma" w:hAnsi="Tahoma" w:cs="Tahoma"/>
          <w:lang w:val="el-GR"/>
        </w:rPr>
      </w:pPr>
    </w:p>
    <w:p w14:paraId="3C725F22" w14:textId="0EA5431C" w:rsidR="006777C7" w:rsidRPr="00071CDB" w:rsidRDefault="006777C7" w:rsidP="006B53EF">
      <w:pPr>
        <w:spacing w:after="120" w:line="276" w:lineRule="auto"/>
        <w:jc w:val="both"/>
        <w:rPr>
          <w:rFonts w:ascii="Tahoma" w:hAnsi="Tahoma" w:cs="Tahoma"/>
          <w:lang w:val="el-GR"/>
        </w:rPr>
      </w:pPr>
      <w:r w:rsidRPr="00071CDB">
        <w:rPr>
          <w:rFonts w:ascii="Tahoma" w:hAnsi="Tahoma" w:cs="Tahoma"/>
          <w:b/>
          <w:lang w:val="el-GR"/>
        </w:rPr>
        <w:t>2.</w:t>
      </w:r>
      <w:r w:rsidR="00EC56BE">
        <w:rPr>
          <w:rFonts w:ascii="Tahoma" w:hAnsi="Tahoma" w:cs="Tahoma"/>
          <w:b/>
          <w:lang w:val="el-GR"/>
        </w:rPr>
        <w:t>2</w:t>
      </w:r>
      <w:r w:rsidRPr="00071CDB">
        <w:rPr>
          <w:rFonts w:ascii="Tahoma" w:hAnsi="Tahoma" w:cs="Tahoma"/>
          <w:b/>
          <w:lang w:val="el-GR"/>
        </w:rPr>
        <w:t xml:space="preserve"> </w:t>
      </w:r>
      <w:r w:rsidRPr="00071CDB">
        <w:rPr>
          <w:rFonts w:ascii="Tahoma" w:hAnsi="Tahoma" w:cs="Tahoma"/>
          <w:lang w:val="el-GR"/>
        </w:rPr>
        <w:t>Υπηρεσίες εκπαίδευσης</w:t>
      </w:r>
    </w:p>
    <w:p w14:paraId="0AB87A37" w14:textId="77777777" w:rsidR="006777C7" w:rsidRPr="00071CDB" w:rsidRDefault="006777C7" w:rsidP="006B53EF">
      <w:pPr>
        <w:spacing w:after="120"/>
        <w:jc w:val="both"/>
        <w:rPr>
          <w:rFonts w:ascii="Tahoma" w:hAnsi="Tahoma" w:cs="Tahoma"/>
          <w:lang w:val="el-GR"/>
        </w:rPr>
      </w:pPr>
      <w:r w:rsidRPr="00071CDB">
        <w:rPr>
          <w:rFonts w:ascii="Tahoma" w:hAnsi="Tahoma" w:cs="Tahoma"/>
          <w:lang w:val="el-GR"/>
        </w:rPr>
        <w:t>Βαθμολογούνται οι προσφερόμενες υπηρεσίες και αξιολογείται η προτεινόμενη μεθοδολογία παροχής των υπηρεσιών εκπαίδευσης.</w:t>
      </w:r>
    </w:p>
    <w:p w14:paraId="623541CE" w14:textId="77777777" w:rsidR="006777C7" w:rsidRPr="00071CDB" w:rsidRDefault="006777C7" w:rsidP="006B53EF">
      <w:pPr>
        <w:spacing w:after="120"/>
        <w:jc w:val="both"/>
        <w:rPr>
          <w:rFonts w:ascii="Tahoma" w:hAnsi="Tahoma" w:cs="Tahoma"/>
          <w:lang w:val="el-GR"/>
        </w:rPr>
      </w:pPr>
    </w:p>
    <w:tbl>
      <w:tblPr>
        <w:tblW w:w="9855" w:type="dxa"/>
        <w:tblLayout w:type="fixed"/>
        <w:tblLook w:val="01E0" w:firstRow="1" w:lastRow="1" w:firstColumn="1" w:lastColumn="1" w:noHBand="0" w:noVBand="0"/>
      </w:tblPr>
      <w:tblGrid>
        <w:gridCol w:w="9855"/>
      </w:tblGrid>
      <w:tr w:rsidR="006777C7" w:rsidRPr="000E4996" w14:paraId="67B1CB24" w14:textId="77777777" w:rsidTr="00FB6605">
        <w:tc>
          <w:tcPr>
            <w:tcW w:w="9855" w:type="dxa"/>
            <w:shd w:val="clear" w:color="auto" w:fill="D9D9D9" w:themeFill="background1" w:themeFillShade="D9"/>
          </w:tcPr>
          <w:p w14:paraId="302A7406" w14:textId="77777777" w:rsidR="006777C7" w:rsidRPr="00071CDB" w:rsidRDefault="006777C7" w:rsidP="006B53EF">
            <w:pPr>
              <w:spacing w:after="120" w:line="276" w:lineRule="auto"/>
              <w:jc w:val="both"/>
              <w:rPr>
                <w:rFonts w:ascii="Tahoma" w:hAnsi="Tahoma" w:cs="Tahoma"/>
                <w:b/>
                <w:lang w:val="el-GR"/>
              </w:rPr>
            </w:pPr>
            <w:r w:rsidRPr="00071CDB">
              <w:rPr>
                <w:rFonts w:ascii="Tahoma" w:hAnsi="Tahoma" w:cs="Tahoma"/>
                <w:b/>
                <w:lang w:val="el-GR"/>
              </w:rPr>
              <w:br w:type="page"/>
              <w:t>Ομάδα 3 – Μεθοδολογία Οργάνωσης/Διοίκησης και Υλοποίησης Έργου</w:t>
            </w:r>
          </w:p>
        </w:tc>
      </w:tr>
    </w:tbl>
    <w:p w14:paraId="2ACB106D" w14:textId="77777777" w:rsidR="006777C7" w:rsidRPr="00071CDB" w:rsidRDefault="006777C7" w:rsidP="006B53EF">
      <w:pPr>
        <w:pStyle w:val="af7"/>
        <w:spacing w:after="120"/>
        <w:jc w:val="both"/>
        <w:rPr>
          <w:rFonts w:ascii="Tahoma" w:hAnsi="Tahoma" w:cs="Tahoma"/>
          <w:b/>
          <w:lang w:val="el-GR"/>
        </w:rPr>
      </w:pPr>
    </w:p>
    <w:p w14:paraId="4B41F219" w14:textId="77777777" w:rsidR="006777C7" w:rsidRPr="00071CDB" w:rsidRDefault="006777C7" w:rsidP="006B53EF">
      <w:pPr>
        <w:spacing w:after="120" w:line="276" w:lineRule="auto"/>
        <w:jc w:val="both"/>
        <w:rPr>
          <w:rFonts w:ascii="Tahoma" w:hAnsi="Tahoma" w:cs="Tahoma"/>
          <w:lang w:val="el-GR"/>
        </w:rPr>
      </w:pPr>
      <w:r w:rsidRPr="00071CDB">
        <w:rPr>
          <w:rFonts w:ascii="Tahoma" w:hAnsi="Tahoma" w:cs="Tahoma"/>
          <w:b/>
          <w:lang w:val="el-GR"/>
        </w:rPr>
        <w:t>3.1:</w:t>
      </w:r>
      <w:r w:rsidRPr="00071CDB">
        <w:rPr>
          <w:rFonts w:ascii="Tahoma" w:hAnsi="Tahoma" w:cs="Tahoma"/>
          <w:lang w:val="el-GR"/>
        </w:rPr>
        <w:t xml:space="preserve"> Οργάνωση Υλοποίησης Έργου (Φάσεις, Χρονοδιάγραμμα, Παραδοτέα)</w:t>
      </w:r>
    </w:p>
    <w:p w14:paraId="3BF19461" w14:textId="77777777" w:rsidR="006777C7" w:rsidRPr="00071CDB" w:rsidRDefault="006777C7" w:rsidP="006B53EF">
      <w:pPr>
        <w:spacing w:after="120" w:line="276" w:lineRule="auto"/>
        <w:jc w:val="both"/>
        <w:rPr>
          <w:rFonts w:ascii="Tahoma" w:hAnsi="Tahoma" w:cs="Tahoma"/>
          <w:lang w:val="el-GR"/>
        </w:rPr>
      </w:pPr>
      <w:r w:rsidRPr="00071CDB">
        <w:rPr>
          <w:rFonts w:ascii="Tahoma" w:hAnsi="Tahoma" w:cs="Tahoma"/>
          <w:lang w:val="el-GR"/>
        </w:rPr>
        <w:t>Ανάλυση του αντικειμένου της σύμβασης σε ενότητες εργασιών και σύνδεσή τους με τα ελάχιστα απαιτούμενα παραδοτέα και το χρονοδιάγραμμα που περιγράφεται στις τεχνικές προδιαγραφές.</w:t>
      </w:r>
    </w:p>
    <w:p w14:paraId="3DD62B46" w14:textId="77777777" w:rsidR="006777C7" w:rsidRPr="00071CDB" w:rsidRDefault="006777C7" w:rsidP="006B53EF">
      <w:pPr>
        <w:spacing w:after="120" w:line="276" w:lineRule="auto"/>
        <w:jc w:val="both"/>
        <w:rPr>
          <w:rFonts w:ascii="Tahoma" w:hAnsi="Tahoma" w:cs="Tahoma"/>
          <w:lang w:val="el-GR"/>
        </w:rPr>
      </w:pPr>
      <w:r w:rsidRPr="00071CDB">
        <w:rPr>
          <w:rFonts w:ascii="Tahoma" w:hAnsi="Tahoma" w:cs="Tahoma"/>
          <w:lang w:val="el-GR"/>
        </w:rPr>
        <w:t xml:space="preserve">Αξιολογούνται: </w:t>
      </w:r>
    </w:p>
    <w:p w14:paraId="5C46F4B2" w14:textId="77777777" w:rsidR="006777C7" w:rsidRPr="00071CDB" w:rsidRDefault="006777C7" w:rsidP="006B53EF">
      <w:pPr>
        <w:pStyle w:val="aff0"/>
        <w:numPr>
          <w:ilvl w:val="0"/>
          <w:numId w:val="47"/>
        </w:numPr>
        <w:spacing w:after="120" w:line="276" w:lineRule="auto"/>
        <w:contextualSpacing w:val="0"/>
        <w:jc w:val="both"/>
        <w:rPr>
          <w:rFonts w:ascii="Tahoma" w:hAnsi="Tahoma" w:cs="Tahoma"/>
          <w:lang w:val="el-GR"/>
        </w:rPr>
      </w:pPr>
      <w:r w:rsidRPr="00071CDB">
        <w:rPr>
          <w:rFonts w:ascii="Tahoma" w:hAnsi="Tahoma" w:cs="Tahoma"/>
          <w:lang w:val="el-GR"/>
        </w:rPr>
        <w:t>η σαφήνεια και πληρότητα ανάλυσης των προσφερόμενων υπηρεσιών του Υποψήφιου Αναδόχου, σε συνάρτηση με τον προσφερόμενο ανθρωποχρόνο,</w:t>
      </w:r>
    </w:p>
    <w:p w14:paraId="29262975" w14:textId="77777777" w:rsidR="006777C7" w:rsidRPr="00071CDB" w:rsidRDefault="006777C7" w:rsidP="006B53EF">
      <w:pPr>
        <w:pStyle w:val="aff0"/>
        <w:numPr>
          <w:ilvl w:val="0"/>
          <w:numId w:val="47"/>
        </w:numPr>
        <w:spacing w:after="120" w:line="276" w:lineRule="auto"/>
        <w:contextualSpacing w:val="0"/>
        <w:jc w:val="both"/>
        <w:rPr>
          <w:rFonts w:ascii="Tahoma" w:hAnsi="Tahoma" w:cs="Tahoma"/>
          <w:lang w:val="el-GR"/>
        </w:rPr>
      </w:pPr>
      <w:r w:rsidRPr="00071CDB">
        <w:rPr>
          <w:rFonts w:ascii="Tahoma" w:hAnsi="Tahoma" w:cs="Tahoma"/>
          <w:lang w:val="el-GR"/>
        </w:rPr>
        <w:lastRenderedPageBreak/>
        <w:t>ο ρεαλιστικός χρονοπρογραμματισμός των παρεχόμενων εργασιών του υποψήφιου Αναδόχου με βάση τις επιχειρησιακές απαιτήσεις του Κυρίου του Έργου,</w:t>
      </w:r>
    </w:p>
    <w:p w14:paraId="38112A59" w14:textId="77777777" w:rsidR="006777C7" w:rsidRPr="00071CDB" w:rsidRDefault="006777C7" w:rsidP="006B53EF">
      <w:pPr>
        <w:pStyle w:val="aff0"/>
        <w:numPr>
          <w:ilvl w:val="0"/>
          <w:numId w:val="47"/>
        </w:numPr>
        <w:spacing w:after="120" w:line="276" w:lineRule="auto"/>
        <w:contextualSpacing w:val="0"/>
        <w:jc w:val="both"/>
        <w:rPr>
          <w:rFonts w:ascii="Tahoma" w:hAnsi="Tahoma" w:cs="Tahoma"/>
          <w:lang w:val="el-GR"/>
        </w:rPr>
      </w:pPr>
      <w:r w:rsidRPr="00071CDB">
        <w:rPr>
          <w:rFonts w:ascii="Tahoma" w:hAnsi="Tahoma" w:cs="Tahoma"/>
          <w:lang w:val="el-GR"/>
        </w:rPr>
        <w:t>η ορθολογική ανάλυση του αντικειμένου του έργου σε Ενότητες Εργασίας και επιμέρους δραστηριότητες / ενέργειες υλοποίησης του Έργου και των μεταξύ τους αλληλεξαρτήσεων, λαμβάνοντας υπόψη το φυσικό αντικείμενο και το χρονοδιάγραμμα υλοποίησής του,</w:t>
      </w:r>
    </w:p>
    <w:p w14:paraId="05925EB2" w14:textId="77777777" w:rsidR="006777C7" w:rsidRPr="00071CDB" w:rsidRDefault="006777C7" w:rsidP="006B53EF">
      <w:pPr>
        <w:pStyle w:val="aff0"/>
        <w:numPr>
          <w:ilvl w:val="0"/>
          <w:numId w:val="47"/>
        </w:numPr>
        <w:spacing w:after="120" w:line="276" w:lineRule="auto"/>
        <w:contextualSpacing w:val="0"/>
        <w:jc w:val="both"/>
        <w:rPr>
          <w:rFonts w:ascii="Tahoma" w:hAnsi="Tahoma" w:cs="Tahoma"/>
          <w:lang w:val="el-GR"/>
        </w:rPr>
      </w:pPr>
      <w:r w:rsidRPr="00071CDB">
        <w:rPr>
          <w:rFonts w:ascii="Tahoma" w:hAnsi="Tahoma" w:cs="Tahoma"/>
          <w:lang w:val="el-GR"/>
        </w:rPr>
        <w:t>η ανάλυση, δομή και οργάνωση των παραδοτέων και η σύνδεσή τους με τις Ενότητες Εργασίας, σε σχέση με την προτεινόμενη Μεθοδολογία, τη ρεαλιστικότητα της προσέγγισης και την ολοκληρωμένη αντίληψη του υποψήφιου Αναδόχου για το Έργο,</w:t>
      </w:r>
    </w:p>
    <w:p w14:paraId="5B477548" w14:textId="77777777" w:rsidR="006777C7" w:rsidRPr="00071CDB" w:rsidRDefault="006777C7" w:rsidP="006B53EF">
      <w:pPr>
        <w:pStyle w:val="aff0"/>
        <w:numPr>
          <w:ilvl w:val="0"/>
          <w:numId w:val="47"/>
        </w:numPr>
        <w:spacing w:after="120" w:line="276" w:lineRule="auto"/>
        <w:contextualSpacing w:val="0"/>
        <w:jc w:val="both"/>
        <w:rPr>
          <w:rFonts w:ascii="Tahoma" w:hAnsi="Tahoma" w:cs="Tahoma"/>
          <w:lang w:val="el-GR"/>
        </w:rPr>
      </w:pPr>
      <w:r w:rsidRPr="00071CDB">
        <w:rPr>
          <w:rFonts w:ascii="Tahoma" w:hAnsi="Tahoma" w:cs="Tahoma"/>
          <w:lang w:val="el-GR"/>
        </w:rPr>
        <w:t>η λίστα με τα ορόσημα του Έργου, που αφορούν κρίσιμα σημεία/στιγμιότυπα του χρονοδιαγράμματος του Έργου, στα οποία το Έργο απομπλέκεται από κάποιο σημαντικό ρίσκο ή/και επιτυγχάνει κάποιο σημαντικό (ενδιάμεσο) στόχο.</w:t>
      </w:r>
    </w:p>
    <w:p w14:paraId="5F6B21D9" w14:textId="77777777" w:rsidR="006777C7" w:rsidRPr="00071CDB" w:rsidRDefault="006777C7" w:rsidP="006B53EF">
      <w:pPr>
        <w:spacing w:after="120" w:line="276" w:lineRule="auto"/>
        <w:jc w:val="both"/>
        <w:rPr>
          <w:rFonts w:ascii="Tahoma" w:hAnsi="Tahoma" w:cs="Tahoma"/>
          <w:lang w:val="el-GR"/>
        </w:rPr>
      </w:pPr>
    </w:p>
    <w:p w14:paraId="2BFE61BE" w14:textId="77777777" w:rsidR="006777C7" w:rsidRPr="00071CDB" w:rsidRDefault="006777C7" w:rsidP="006B53EF">
      <w:pPr>
        <w:spacing w:after="120" w:line="276" w:lineRule="auto"/>
        <w:jc w:val="both"/>
        <w:rPr>
          <w:rFonts w:ascii="Tahoma" w:hAnsi="Tahoma" w:cs="Tahoma"/>
          <w:lang w:val="el-GR"/>
        </w:rPr>
      </w:pPr>
      <w:r w:rsidRPr="00071CDB">
        <w:rPr>
          <w:rFonts w:ascii="Tahoma" w:hAnsi="Tahoma" w:cs="Tahoma"/>
          <w:b/>
          <w:lang w:val="el-GR"/>
        </w:rPr>
        <w:t>3.2:</w:t>
      </w:r>
      <w:r w:rsidRPr="00071CDB">
        <w:rPr>
          <w:rFonts w:ascii="Tahoma" w:hAnsi="Tahoma" w:cs="Tahoma"/>
          <w:lang w:val="el-GR"/>
        </w:rPr>
        <w:t xml:space="preserve"> </w:t>
      </w:r>
      <w:r w:rsidRPr="00071CDB">
        <w:rPr>
          <w:rFonts w:ascii="Tahoma" w:hAnsi="Tahoma" w:cs="Tahoma"/>
          <w:lang w:val="el-GR"/>
        </w:rPr>
        <w:tab/>
        <w:t>Σχήμα Διοίκησης - Μεθοδολογία Διοίκησης και Διασφάλισης Ποιότητας</w:t>
      </w:r>
    </w:p>
    <w:p w14:paraId="58F87CAE" w14:textId="77777777" w:rsidR="006777C7" w:rsidRPr="00071CDB" w:rsidRDefault="006777C7" w:rsidP="006B53EF">
      <w:pPr>
        <w:spacing w:after="120" w:line="276" w:lineRule="auto"/>
        <w:jc w:val="both"/>
        <w:rPr>
          <w:rFonts w:ascii="Tahoma" w:hAnsi="Tahoma" w:cs="Tahoma"/>
          <w:lang w:val="el-GR"/>
        </w:rPr>
      </w:pPr>
      <w:r w:rsidRPr="00071CDB">
        <w:rPr>
          <w:rFonts w:ascii="Tahoma" w:hAnsi="Tahoma" w:cs="Tahoma"/>
          <w:lang w:val="el-GR"/>
        </w:rPr>
        <w:t>Αξιολογούνται:</w:t>
      </w:r>
    </w:p>
    <w:p w14:paraId="4FD40410" w14:textId="77777777" w:rsidR="006777C7" w:rsidRPr="00071CDB" w:rsidRDefault="006777C7" w:rsidP="006B53EF">
      <w:pPr>
        <w:pStyle w:val="aff0"/>
        <w:numPr>
          <w:ilvl w:val="0"/>
          <w:numId w:val="48"/>
        </w:numPr>
        <w:spacing w:after="120" w:line="276" w:lineRule="auto"/>
        <w:contextualSpacing w:val="0"/>
        <w:jc w:val="both"/>
        <w:rPr>
          <w:rFonts w:ascii="Tahoma" w:hAnsi="Tahoma" w:cs="Tahoma"/>
          <w:lang w:val="el-GR"/>
        </w:rPr>
      </w:pPr>
      <w:r w:rsidRPr="00071CDB">
        <w:rPr>
          <w:rFonts w:ascii="Tahoma" w:hAnsi="Tahoma" w:cs="Tahoma"/>
          <w:lang w:val="el-GR"/>
        </w:rPr>
        <w:t>ο βαθμός επάρκειας, σαφήνειας και αποτελεσματικότητας του τρόπου διακυβέρνησης του έργου. Ελέγχεται κατά πόσον από την προσφορά είναι ευδιάκριτα τα όρια λογοδοσίας όλων των ρόλων, καθ’ όλον τον κύκλο ζωής του έργου και κατά πόσο ο τρόπος αξιοποίησης εξωτερικών συνεργατών, ή υπεργολάβων συντελεί στην ομαλή διακυβέρνηση χωρίς να αυξάνεται η πολυπλοκότητα,</w:t>
      </w:r>
    </w:p>
    <w:p w14:paraId="13ACC663" w14:textId="77777777" w:rsidR="006777C7" w:rsidRPr="00071CDB" w:rsidRDefault="006777C7" w:rsidP="006B53EF">
      <w:pPr>
        <w:pStyle w:val="aff0"/>
        <w:numPr>
          <w:ilvl w:val="0"/>
          <w:numId w:val="48"/>
        </w:numPr>
        <w:spacing w:after="120" w:line="276" w:lineRule="auto"/>
        <w:contextualSpacing w:val="0"/>
        <w:jc w:val="both"/>
        <w:rPr>
          <w:rFonts w:ascii="Tahoma" w:hAnsi="Tahoma" w:cs="Tahoma"/>
          <w:b/>
          <w:lang w:val="el-GR"/>
        </w:rPr>
      </w:pPr>
      <w:r w:rsidRPr="00071CDB">
        <w:rPr>
          <w:rFonts w:ascii="Tahoma" w:hAnsi="Tahoma" w:cs="Tahoma"/>
          <w:lang w:val="el-GR"/>
        </w:rPr>
        <w:t xml:space="preserve">η καταλληλότητα και η επάρκεια των διαδικασιών και των μηχανισμών επικοινωνίας της Ομάδας Έργου με τα αρμόδια εμπλεκόμενα τμήματα/μονάδες και τα στελέχη της ΚτΠ ΜΑΕ και του φορέα, αλλά και με όποιους άλλους φορείς εμπλέκονται ενδεχομένως στην υλοποίηση/εκτέλεση του Έργου με στόχο τόσο τη μεταφορά τεχνογνωσίας όσο και την αποτελεσματικότερη υλοποίηση του έργου, </w:t>
      </w:r>
    </w:p>
    <w:p w14:paraId="66437F02" w14:textId="77777777" w:rsidR="006777C7" w:rsidRPr="00071CDB" w:rsidRDefault="006777C7" w:rsidP="006B53EF">
      <w:pPr>
        <w:pStyle w:val="aff0"/>
        <w:numPr>
          <w:ilvl w:val="0"/>
          <w:numId w:val="48"/>
        </w:numPr>
        <w:spacing w:after="120" w:line="276" w:lineRule="auto"/>
        <w:contextualSpacing w:val="0"/>
        <w:jc w:val="both"/>
        <w:rPr>
          <w:rFonts w:ascii="Tahoma" w:hAnsi="Tahoma" w:cs="Tahoma"/>
          <w:b/>
          <w:lang w:val="el-GR"/>
        </w:rPr>
      </w:pPr>
      <w:r w:rsidRPr="00071CDB">
        <w:rPr>
          <w:rFonts w:ascii="Tahoma" w:hAnsi="Tahoma" w:cs="Tahoma"/>
          <w:lang w:val="el-GR"/>
        </w:rPr>
        <w:t>η αποτελεσματικότητα της προτεινόμενης μεθοδολογίας διοίκησης και διασφάλισης ποιότητας.</w:t>
      </w:r>
    </w:p>
    <w:p w14:paraId="186A6348" w14:textId="77777777" w:rsidR="00C32384" w:rsidRPr="00071CDB" w:rsidRDefault="00C32384" w:rsidP="006B53EF">
      <w:pPr>
        <w:pStyle w:val="af7"/>
        <w:spacing w:after="120"/>
        <w:jc w:val="both"/>
        <w:rPr>
          <w:rFonts w:ascii="Tahoma" w:hAnsi="Tahoma" w:cs="Tahoma"/>
          <w:b/>
          <w:lang w:val="el-GR"/>
        </w:rPr>
      </w:pPr>
    </w:p>
    <w:p w14:paraId="446F6DD0" w14:textId="77777777" w:rsidR="008338F0" w:rsidRPr="00071CDB" w:rsidRDefault="003355E7" w:rsidP="006B53EF">
      <w:pPr>
        <w:pStyle w:val="40"/>
        <w:numPr>
          <w:ilvl w:val="2"/>
          <w:numId w:val="7"/>
        </w:numPr>
        <w:spacing w:before="0" w:after="120"/>
        <w:jc w:val="both"/>
        <w:rPr>
          <w:i/>
          <w:color w:val="5B9BD5"/>
        </w:rPr>
      </w:pPr>
      <w:bookmarkStart w:id="99" w:name="_Toc153885483"/>
      <w:r w:rsidRPr="00071CDB">
        <w:t>Βαθμολόγηση και κατάταξη προσφορών</w:t>
      </w:r>
      <w:bookmarkEnd w:id="99"/>
      <w:r w:rsidRPr="00071CDB">
        <w:t xml:space="preserve"> </w:t>
      </w:r>
    </w:p>
    <w:p w14:paraId="56491605" w14:textId="77777777" w:rsidR="004717A5" w:rsidRPr="00071CDB" w:rsidRDefault="004717A5" w:rsidP="006B53EF">
      <w:pPr>
        <w:pStyle w:val="40"/>
        <w:numPr>
          <w:ilvl w:val="3"/>
          <w:numId w:val="7"/>
        </w:numPr>
        <w:spacing w:before="0" w:after="120"/>
        <w:jc w:val="both"/>
      </w:pPr>
      <w:bookmarkStart w:id="100" w:name="_Toc153885484"/>
      <w:r w:rsidRPr="00071CDB">
        <w:t>Βαθμολόγηση Τεχνικών Προσφορών</w:t>
      </w:r>
      <w:bookmarkEnd w:id="100"/>
      <w:r w:rsidRPr="00071CDB">
        <w:t xml:space="preserve"> </w:t>
      </w:r>
    </w:p>
    <w:p w14:paraId="4CDE9050" w14:textId="77777777" w:rsidR="00C71722" w:rsidRPr="00071CDB" w:rsidRDefault="00C71722" w:rsidP="006B53EF">
      <w:pPr>
        <w:spacing w:after="120"/>
        <w:jc w:val="both"/>
        <w:rPr>
          <w:rFonts w:ascii="Tahoma" w:hAnsi="Tahoma" w:cs="Tahoma"/>
          <w:lang w:val="el-GR"/>
        </w:rPr>
      </w:pPr>
      <w:r w:rsidRPr="00071CDB">
        <w:rPr>
          <w:rFonts w:ascii="Tahoma" w:hAnsi="Tahoma" w:cs="Tahoma"/>
          <w:lang w:val="el-GR"/>
        </w:rPr>
        <w:t>Η Βαθμολόγηση των τεχνικών προσφορών θα γίνει σύμφωνα με τα “Κριτήρια Αξιολόγησης”, όπως αυτά προσδιορίζονται στον πίνακα της παρ.</w:t>
      </w:r>
      <w:r w:rsidR="00D83628" w:rsidRPr="00071CDB">
        <w:rPr>
          <w:rFonts w:ascii="Tahoma" w:hAnsi="Tahoma" w:cs="Tahoma"/>
          <w:lang w:val="el-GR"/>
        </w:rPr>
        <w:t xml:space="preserve"> 2.3.1. </w:t>
      </w:r>
    </w:p>
    <w:p w14:paraId="11533D62" w14:textId="77777777" w:rsidR="008338F0" w:rsidRPr="00071CDB" w:rsidRDefault="003355E7" w:rsidP="006B53EF">
      <w:pPr>
        <w:spacing w:after="120"/>
        <w:jc w:val="both"/>
        <w:rPr>
          <w:rFonts w:ascii="Tahoma" w:hAnsi="Tahoma" w:cs="Tahoma"/>
          <w:lang w:val="el-GR"/>
        </w:rPr>
      </w:pPr>
      <w:r w:rsidRPr="00071CDB">
        <w:rPr>
          <w:rFonts w:ascii="Tahoma" w:hAnsi="Tahoma" w:cs="Tahoma"/>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120 βαθμούς όταν υπερκαλύπτονται οι απαιτήσεις του συγκεκριμένου κριτηρίου</w:t>
      </w:r>
      <w:r w:rsidRPr="006B53EF">
        <w:rPr>
          <w:rStyle w:val="15"/>
          <w:rFonts w:ascii="Tahoma" w:hAnsi="Tahoma" w:cs="Tahoma"/>
          <w:bCs/>
          <w:sz w:val="22"/>
          <w:szCs w:val="22"/>
          <w:lang w:val="el-GR"/>
        </w:rPr>
        <w:t>.</w:t>
      </w:r>
      <w:r w:rsidR="00E1337D" w:rsidRPr="006B53EF">
        <w:rPr>
          <w:rFonts w:ascii="Tahoma" w:hAnsi="Tahoma" w:cs="Tahoma"/>
          <w:bCs/>
          <w:lang w:val="el-GR"/>
        </w:rPr>
        <w:t xml:space="preserve"> </w:t>
      </w:r>
    </w:p>
    <w:p w14:paraId="416696CB" w14:textId="77777777" w:rsidR="008338F0" w:rsidRPr="00071CDB" w:rsidRDefault="003355E7" w:rsidP="006B53EF">
      <w:pPr>
        <w:spacing w:after="120"/>
        <w:jc w:val="both"/>
        <w:rPr>
          <w:rFonts w:ascii="Tahoma" w:hAnsi="Tahoma" w:cs="Tahoma"/>
          <w:lang w:val="el-GR"/>
        </w:rPr>
      </w:pPr>
      <w:r w:rsidRPr="00071CDB">
        <w:rPr>
          <w:rFonts w:ascii="Tahoma" w:hAnsi="Tahoma" w:cs="Tahoma"/>
          <w:lang w:val="el-GR"/>
        </w:rPr>
        <w:t xml:space="preserve">Κάθε κριτήριο αξιολόγησης βαθμολογείται αυτόνομα με βάση τα στοιχεία της προσφοράς. </w:t>
      </w:r>
    </w:p>
    <w:p w14:paraId="17B3BA72" w14:textId="77777777" w:rsidR="0001217D" w:rsidRPr="00071CDB" w:rsidRDefault="00414212" w:rsidP="006B53EF">
      <w:pPr>
        <w:spacing w:after="120"/>
        <w:jc w:val="both"/>
        <w:rPr>
          <w:rFonts w:ascii="Tahoma" w:hAnsi="Tahoma" w:cs="Tahoma"/>
          <w:i/>
          <w:color w:val="5B9BD5"/>
          <w:lang w:val="el-GR"/>
        </w:rPr>
      </w:pPr>
      <w:r w:rsidRPr="00071CDB">
        <w:rPr>
          <w:rFonts w:ascii="Tahoma" w:hAnsi="Tahoma" w:cs="Tahoma"/>
          <w:lang w:val="el-GR"/>
        </w:rPr>
        <w:t>Βαθμολογία</w:t>
      </w:r>
      <w:r w:rsidR="0001217D" w:rsidRPr="00071CDB">
        <w:rPr>
          <w:rFonts w:ascii="Tahoma" w:hAnsi="Tahoma" w:cs="Tahoma"/>
          <w:lang w:val="el-GR"/>
        </w:rPr>
        <w:t xml:space="preserve"> μικρότερη από 100 βαθμούς (ήτοι </w:t>
      </w:r>
      <w:r w:rsidR="00533858" w:rsidRPr="00071CDB">
        <w:rPr>
          <w:rFonts w:ascii="Tahoma" w:hAnsi="Tahoma" w:cs="Tahoma"/>
          <w:lang w:val="el-GR"/>
        </w:rPr>
        <w:t>προσφορά</w:t>
      </w:r>
      <w:r w:rsidRPr="00071CDB">
        <w:rPr>
          <w:rFonts w:ascii="Tahoma" w:hAnsi="Tahoma" w:cs="Tahoma"/>
          <w:lang w:val="el-GR"/>
        </w:rPr>
        <w:t xml:space="preserve"> </w:t>
      </w:r>
      <w:r w:rsidR="0001217D" w:rsidRPr="00071CDB">
        <w:rPr>
          <w:rFonts w:ascii="Tahoma" w:hAnsi="Tahoma" w:cs="Tahoma"/>
          <w:lang w:val="el-GR"/>
        </w:rPr>
        <w:t>που δεν καλύπτ</w:t>
      </w:r>
      <w:r w:rsidRPr="00071CDB">
        <w:rPr>
          <w:rFonts w:ascii="Tahoma" w:hAnsi="Tahoma" w:cs="Tahoma"/>
          <w:lang w:val="el-GR"/>
        </w:rPr>
        <w:t>ει</w:t>
      </w:r>
      <w:r w:rsidR="0001217D" w:rsidRPr="00071CDB">
        <w:rPr>
          <w:rFonts w:ascii="Tahoma" w:hAnsi="Tahoma" w:cs="Tahoma"/>
          <w:lang w:val="el-GR"/>
        </w:rPr>
        <w:t>/παρουσιάζ</w:t>
      </w:r>
      <w:r w:rsidRPr="00071CDB">
        <w:rPr>
          <w:rFonts w:ascii="Tahoma" w:hAnsi="Tahoma" w:cs="Tahoma"/>
          <w:lang w:val="el-GR"/>
        </w:rPr>
        <w:t>ει</w:t>
      </w:r>
      <w:r w:rsidR="0001217D" w:rsidRPr="00071CDB">
        <w:rPr>
          <w:rFonts w:ascii="Tahoma" w:hAnsi="Tahoma" w:cs="Tahoma"/>
          <w:lang w:val="el-GR"/>
        </w:rPr>
        <w:t xml:space="preserve"> αποκλίσεις από τις τεχνικές προδιαγραφές της παρούσας) επιφέρ</w:t>
      </w:r>
      <w:r w:rsidRPr="00071CDB">
        <w:rPr>
          <w:rFonts w:ascii="Tahoma" w:hAnsi="Tahoma" w:cs="Tahoma"/>
          <w:lang w:val="el-GR"/>
        </w:rPr>
        <w:t>ει</w:t>
      </w:r>
      <w:r w:rsidR="0001217D" w:rsidRPr="00071CDB">
        <w:rPr>
          <w:rFonts w:ascii="Tahoma" w:hAnsi="Tahoma" w:cs="Tahoma"/>
          <w:lang w:val="el-GR"/>
        </w:rPr>
        <w:t xml:space="preserve"> την απόρριψη της προσφοράς.</w:t>
      </w:r>
    </w:p>
    <w:p w14:paraId="650472F1" w14:textId="77777777" w:rsidR="008338F0" w:rsidRPr="00071CDB" w:rsidRDefault="003355E7" w:rsidP="006B53EF">
      <w:pPr>
        <w:spacing w:after="120"/>
        <w:jc w:val="both"/>
        <w:rPr>
          <w:rFonts w:ascii="Tahoma" w:hAnsi="Tahoma" w:cs="Tahoma"/>
          <w:lang w:val="el-GR"/>
        </w:rPr>
      </w:pPr>
      <w:r w:rsidRPr="00071CDB">
        <w:rPr>
          <w:rFonts w:ascii="Tahoma" w:hAnsi="Tahoma" w:cs="Tahoma"/>
          <w:lang w:val="el-GR"/>
        </w:rPr>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w:t>
      </w:r>
      <w:r w:rsidR="00EB4B2B" w:rsidRPr="00071CDB">
        <w:rPr>
          <w:rFonts w:ascii="Tahoma" w:hAnsi="Tahoma" w:cs="Tahoma"/>
          <w:lang w:val="el-GR"/>
        </w:rPr>
        <w:t>(Β</w:t>
      </w:r>
      <w:r w:rsidR="00EB4B2B" w:rsidRPr="00071CDB">
        <w:rPr>
          <w:rFonts w:ascii="Tahoma" w:hAnsi="Tahoma" w:cs="Tahoma"/>
          <w:vertAlign w:val="subscript"/>
        </w:rPr>
        <w:t>i</w:t>
      </w:r>
      <w:r w:rsidR="00EB4B2B" w:rsidRPr="00071CDB">
        <w:rPr>
          <w:rFonts w:ascii="Tahoma" w:hAnsi="Tahoma" w:cs="Tahoma"/>
          <w:lang w:val="el-GR"/>
        </w:rPr>
        <w:t>)</w:t>
      </w:r>
      <w:r w:rsidR="00F242FC" w:rsidRPr="00071CDB">
        <w:rPr>
          <w:rFonts w:ascii="Tahoma" w:hAnsi="Tahoma" w:cs="Tahoma"/>
          <w:lang w:val="el-GR"/>
        </w:rPr>
        <w:t xml:space="preserve"> </w:t>
      </w:r>
      <w:r w:rsidRPr="00071CDB">
        <w:rPr>
          <w:rFonts w:ascii="Tahoma" w:hAnsi="Tahoma" w:cs="Tahoma"/>
          <w:lang w:val="el-GR"/>
        </w:rPr>
        <w:t>θα προκύπτει από το άθροισμα των σταθμισμένων βαθμολογιών όλων των κριτηρίων.</w:t>
      </w:r>
    </w:p>
    <w:p w14:paraId="76BA64FC" w14:textId="77777777" w:rsidR="005D6806" w:rsidRPr="00071CDB" w:rsidRDefault="005D6806" w:rsidP="006B53EF">
      <w:pPr>
        <w:spacing w:after="120"/>
        <w:jc w:val="both"/>
        <w:rPr>
          <w:rFonts w:ascii="Tahoma" w:hAnsi="Tahoma" w:cs="Tahoma"/>
          <w:lang w:val="el-GR"/>
        </w:rPr>
      </w:pPr>
      <w:bookmarkStart w:id="101" w:name="_Hlk49962342"/>
      <w:r w:rsidRPr="00071CDB">
        <w:rPr>
          <w:rFonts w:ascii="Tahoma" w:hAnsi="Tahoma" w:cs="Tahoma"/>
          <w:lang w:val="el-GR"/>
        </w:rPr>
        <w:lastRenderedPageBreak/>
        <w:t xml:space="preserve">Η συνολική βαθμολογία της τεχνικής προσφοράς υπολογίζεται με βάση τον παρακάτω τύπο : </w:t>
      </w:r>
    </w:p>
    <w:p w14:paraId="67C104CA" w14:textId="77777777" w:rsidR="005D6806" w:rsidRPr="00EC56BE" w:rsidRDefault="005D6806" w:rsidP="006B53EF">
      <w:pPr>
        <w:spacing w:after="120"/>
        <w:jc w:val="both"/>
        <w:rPr>
          <w:rFonts w:ascii="Tahoma" w:hAnsi="Tahoma" w:cs="Tahoma"/>
          <w:lang w:val="el-GR"/>
        </w:rPr>
      </w:pPr>
      <w:r w:rsidRPr="00EC56BE">
        <w:rPr>
          <w:rFonts w:ascii="Tahoma" w:hAnsi="Tahoma" w:cs="Tahoma"/>
          <w:lang w:val="el-GR"/>
        </w:rPr>
        <w:t>Β = σ1χΚ1 + σ2χΚ2 +……+σνχΚν</w:t>
      </w:r>
    </w:p>
    <w:bookmarkEnd w:id="101"/>
    <w:p w14:paraId="72E1B34A" w14:textId="408C965F" w:rsidR="005D6806" w:rsidRDefault="00EC56BE" w:rsidP="006B53EF">
      <w:pPr>
        <w:spacing w:after="120"/>
        <w:jc w:val="both"/>
        <w:rPr>
          <w:rFonts w:ascii="Tahoma" w:hAnsi="Tahoma" w:cs="Tahoma"/>
          <w:lang w:val="el-GR"/>
        </w:rPr>
      </w:pPr>
      <w:r>
        <w:rPr>
          <w:rFonts w:ascii="Tahoma" w:hAnsi="Tahoma" w:cs="Tahoma"/>
          <w:lang w:val="el-GR"/>
        </w:rPr>
        <w:t>όπου:</w:t>
      </w:r>
    </w:p>
    <w:p w14:paraId="5952B506" w14:textId="5BDC3133" w:rsidR="00EC56BE" w:rsidRDefault="00EC56BE" w:rsidP="006B53EF">
      <w:pPr>
        <w:spacing w:after="120"/>
        <w:jc w:val="both"/>
        <w:rPr>
          <w:rFonts w:ascii="Tahoma" w:hAnsi="Tahoma" w:cs="Tahoma"/>
          <w:lang w:val="el-GR"/>
        </w:rPr>
      </w:pPr>
      <w:r>
        <w:rPr>
          <w:rFonts w:ascii="Tahoma" w:hAnsi="Tahoma" w:cs="Tahoma"/>
          <w:lang w:val="el-GR"/>
        </w:rPr>
        <w:t>Κ1, Κ2.. Κν = Βαθμολογ</w:t>
      </w:r>
      <w:r w:rsidR="00C30834">
        <w:rPr>
          <w:rFonts w:ascii="Tahoma" w:hAnsi="Tahoma" w:cs="Tahoma"/>
          <w:lang w:val="el-GR"/>
        </w:rPr>
        <w:t>ί</w:t>
      </w:r>
      <w:r>
        <w:rPr>
          <w:rFonts w:ascii="Tahoma" w:hAnsi="Tahoma" w:cs="Tahoma"/>
          <w:lang w:val="el-GR"/>
        </w:rPr>
        <w:t xml:space="preserve">α κριτηρίου αξιολόγησης </w:t>
      </w:r>
    </w:p>
    <w:p w14:paraId="3E75029C" w14:textId="2BD56C36" w:rsidR="00C30834" w:rsidRDefault="00C30834" w:rsidP="006B53EF">
      <w:pPr>
        <w:spacing w:after="120"/>
        <w:jc w:val="both"/>
        <w:rPr>
          <w:rFonts w:ascii="Tahoma" w:hAnsi="Tahoma" w:cs="Tahoma"/>
          <w:lang w:val="el-GR"/>
        </w:rPr>
      </w:pPr>
      <w:r>
        <w:rPr>
          <w:rFonts w:ascii="Tahoma" w:hAnsi="Tahoma" w:cs="Tahoma"/>
          <w:lang w:val="el-GR"/>
        </w:rPr>
        <w:t>σ1, σ2,... σν = Συντελεστής βαρύτητας κριτηρίου αξιολόγησης</w:t>
      </w:r>
    </w:p>
    <w:p w14:paraId="5B52A267" w14:textId="77777777" w:rsidR="005962E4" w:rsidRPr="00071CDB" w:rsidRDefault="005962E4" w:rsidP="006B53EF">
      <w:pPr>
        <w:spacing w:after="120"/>
        <w:jc w:val="both"/>
        <w:rPr>
          <w:rFonts w:ascii="Tahoma" w:hAnsi="Tahoma" w:cs="Tahoma"/>
          <w:lang w:val="el-GR"/>
        </w:rPr>
      </w:pPr>
    </w:p>
    <w:p w14:paraId="57A80C07" w14:textId="77777777" w:rsidR="0001217D" w:rsidRPr="00071CDB" w:rsidRDefault="0001217D" w:rsidP="006B53EF">
      <w:pPr>
        <w:pStyle w:val="40"/>
        <w:numPr>
          <w:ilvl w:val="3"/>
          <w:numId w:val="7"/>
        </w:numPr>
        <w:spacing w:before="0" w:after="120"/>
        <w:jc w:val="both"/>
      </w:pPr>
      <w:bookmarkStart w:id="102" w:name="_Toc153885485"/>
      <w:r w:rsidRPr="00071CDB">
        <w:t>Κατάταξη προσφορών</w:t>
      </w:r>
      <w:bookmarkEnd w:id="102"/>
      <w:r w:rsidRPr="00071CDB">
        <w:t xml:space="preserve"> </w:t>
      </w:r>
    </w:p>
    <w:p w14:paraId="64E242FB" w14:textId="0BBB4595" w:rsidR="0001217D" w:rsidRPr="00071CDB" w:rsidRDefault="0001217D" w:rsidP="006B53EF">
      <w:pPr>
        <w:spacing w:after="120"/>
        <w:jc w:val="both"/>
        <w:rPr>
          <w:rFonts w:ascii="Tahoma" w:hAnsi="Tahoma" w:cs="Tahoma"/>
          <w:lang w:val="el-GR"/>
        </w:rPr>
      </w:pPr>
      <w:r w:rsidRPr="00071CDB">
        <w:rPr>
          <w:rFonts w:ascii="Tahoma" w:hAnsi="Tahoma" w:cs="Tahoma"/>
          <w:lang w:val="el-GR"/>
        </w:rPr>
        <w:t xml:space="preserve">Πλέον συμφέρουσα από οικονομική άποψη προσφορά είναι εκείνη που παρουσιάζει το μεγαλύτερο </w:t>
      </w:r>
      <w:r w:rsidR="00FF18ED" w:rsidRPr="00071CDB">
        <w:rPr>
          <w:rFonts w:ascii="Tahoma" w:hAnsi="Tahoma" w:cs="Tahoma"/>
          <w:lang w:val="el-GR"/>
        </w:rPr>
        <w:t>Λ</w:t>
      </w:r>
      <w:r w:rsidR="00FF18ED" w:rsidRPr="00071CDB">
        <w:rPr>
          <w:rFonts w:ascii="Tahoma" w:hAnsi="Tahoma" w:cs="Tahoma"/>
          <w:vertAlign w:val="subscript"/>
          <w:lang w:val="nl-NL"/>
        </w:rPr>
        <w:t>i</w:t>
      </w:r>
      <w:r w:rsidR="00FF18ED" w:rsidRPr="00071CDB" w:rsidDel="00FF18ED">
        <w:rPr>
          <w:rFonts w:ascii="Tahoma" w:hAnsi="Tahoma" w:cs="Tahoma"/>
          <w:lang w:val="el-GR"/>
        </w:rPr>
        <w:t xml:space="preserve"> </w:t>
      </w:r>
      <w:r w:rsidRPr="00071CDB">
        <w:rPr>
          <w:rFonts w:ascii="Tahoma" w:hAnsi="Tahoma" w:cs="Tahoma"/>
          <w:lang w:val="el-GR"/>
        </w:rPr>
        <w:t>ο οποίος υπολογίζεται με βάση τον παρακάτω τύπο:</w:t>
      </w:r>
      <w:r w:rsidR="00DA6146" w:rsidRPr="00071CDB">
        <w:rPr>
          <w:rFonts w:ascii="Tahoma" w:hAnsi="Tahoma" w:cs="Tahoma"/>
          <w:lang w:val="el-GR"/>
        </w:rPr>
        <w:t xml:space="preserve">   </w:t>
      </w:r>
    </w:p>
    <w:p w14:paraId="57307A3D" w14:textId="77777777" w:rsidR="0001217D" w:rsidRPr="00071CDB" w:rsidRDefault="0001217D" w:rsidP="006B53EF">
      <w:pPr>
        <w:spacing w:after="120"/>
        <w:jc w:val="both"/>
        <w:rPr>
          <w:rFonts w:ascii="Tahoma" w:hAnsi="Tahoma" w:cs="Tahoma"/>
          <w:lang w:val="nl-NL"/>
        </w:rPr>
      </w:pPr>
      <w:r w:rsidRPr="00071CDB">
        <w:rPr>
          <w:rFonts w:ascii="Tahoma" w:hAnsi="Tahoma" w:cs="Tahoma"/>
          <w:lang w:val="el-GR"/>
        </w:rPr>
        <w:t>Λ</w:t>
      </w:r>
      <w:r w:rsidRPr="00071CDB">
        <w:rPr>
          <w:rFonts w:ascii="Tahoma" w:hAnsi="Tahoma" w:cs="Tahoma"/>
          <w:vertAlign w:val="subscript"/>
          <w:lang w:val="nl-NL"/>
        </w:rPr>
        <w:t>i</w:t>
      </w:r>
      <w:r w:rsidRPr="00071CDB">
        <w:rPr>
          <w:rFonts w:ascii="Tahoma" w:hAnsi="Tahoma" w:cs="Tahoma"/>
          <w:lang w:val="nl-NL"/>
        </w:rPr>
        <w:t xml:space="preserve"> = </w:t>
      </w:r>
      <w:r w:rsidR="001C5365" w:rsidRPr="00071CDB">
        <w:rPr>
          <w:rFonts w:ascii="Tahoma" w:hAnsi="Tahoma" w:cs="Tahoma"/>
          <w:lang w:val="de-DE"/>
        </w:rPr>
        <w:t>80</w:t>
      </w:r>
      <w:r w:rsidRPr="00071CDB">
        <w:rPr>
          <w:rFonts w:ascii="Tahoma" w:hAnsi="Tahoma" w:cs="Tahoma"/>
          <w:lang w:val="nl-NL"/>
        </w:rPr>
        <w:t xml:space="preserve"> * ( </w:t>
      </w:r>
      <w:r w:rsidRPr="00071CDB">
        <w:rPr>
          <w:rFonts w:ascii="Tahoma" w:hAnsi="Tahoma" w:cs="Tahoma"/>
          <w:lang w:val="el-GR"/>
        </w:rPr>
        <w:t>Β</w:t>
      </w:r>
      <w:r w:rsidRPr="00071CDB">
        <w:rPr>
          <w:rFonts w:ascii="Tahoma" w:hAnsi="Tahoma" w:cs="Tahoma"/>
          <w:vertAlign w:val="subscript"/>
          <w:lang w:val="nl-NL"/>
        </w:rPr>
        <w:t xml:space="preserve">i </w:t>
      </w:r>
      <w:r w:rsidRPr="00071CDB">
        <w:rPr>
          <w:rFonts w:ascii="Tahoma" w:hAnsi="Tahoma" w:cs="Tahoma"/>
          <w:lang w:val="nl-NL"/>
        </w:rPr>
        <w:t xml:space="preserve">/ </w:t>
      </w:r>
      <w:r w:rsidRPr="00071CDB">
        <w:rPr>
          <w:rFonts w:ascii="Tahoma" w:hAnsi="Tahoma" w:cs="Tahoma"/>
          <w:lang w:val="el-GR"/>
        </w:rPr>
        <w:t>Β</w:t>
      </w:r>
      <w:r w:rsidRPr="00071CDB">
        <w:rPr>
          <w:rFonts w:ascii="Tahoma" w:hAnsi="Tahoma" w:cs="Tahoma"/>
          <w:vertAlign w:val="subscript"/>
          <w:lang w:val="nl-NL"/>
        </w:rPr>
        <w:t xml:space="preserve">max </w:t>
      </w:r>
      <w:r w:rsidRPr="00071CDB">
        <w:rPr>
          <w:rFonts w:ascii="Tahoma" w:hAnsi="Tahoma" w:cs="Tahoma"/>
          <w:lang w:val="nl-NL"/>
        </w:rPr>
        <w:t xml:space="preserve">) + </w:t>
      </w:r>
      <w:r w:rsidR="001C5365" w:rsidRPr="00071CDB">
        <w:rPr>
          <w:rFonts w:ascii="Tahoma" w:hAnsi="Tahoma" w:cs="Tahoma"/>
          <w:lang w:val="de-DE"/>
        </w:rPr>
        <w:t>20</w:t>
      </w:r>
      <w:r w:rsidRPr="00071CDB">
        <w:rPr>
          <w:rFonts w:ascii="Tahoma" w:hAnsi="Tahoma" w:cs="Tahoma"/>
          <w:lang w:val="nl-NL"/>
        </w:rPr>
        <w:t>* (K</w:t>
      </w:r>
      <w:r w:rsidRPr="00071CDB">
        <w:rPr>
          <w:rFonts w:ascii="Tahoma" w:hAnsi="Tahoma" w:cs="Tahoma"/>
          <w:vertAlign w:val="subscript"/>
          <w:lang w:val="nl-NL"/>
        </w:rPr>
        <w:t>min</w:t>
      </w:r>
      <w:r w:rsidRPr="00071CDB">
        <w:rPr>
          <w:rFonts w:ascii="Tahoma" w:hAnsi="Tahoma" w:cs="Tahoma"/>
          <w:lang w:val="nl-NL"/>
        </w:rPr>
        <w:t>/K</w:t>
      </w:r>
      <w:r w:rsidRPr="00071CDB">
        <w:rPr>
          <w:rFonts w:ascii="Tahoma" w:hAnsi="Tahoma" w:cs="Tahoma"/>
          <w:vertAlign w:val="subscript"/>
          <w:lang w:val="nl-NL"/>
        </w:rPr>
        <w:t>i</w:t>
      </w:r>
      <w:r w:rsidRPr="00071CDB">
        <w:rPr>
          <w:rFonts w:ascii="Tahoma" w:hAnsi="Tahoma" w:cs="Tahoma"/>
          <w:lang w:val="nl-NL"/>
        </w:rPr>
        <w:t>)</w:t>
      </w:r>
    </w:p>
    <w:p w14:paraId="79CE54F1" w14:textId="77777777" w:rsidR="0001217D" w:rsidRPr="00071CDB" w:rsidRDefault="0001217D" w:rsidP="006B53EF">
      <w:pPr>
        <w:spacing w:after="120"/>
        <w:ind w:left="284"/>
        <w:jc w:val="both"/>
        <w:rPr>
          <w:rFonts w:ascii="Tahoma" w:hAnsi="Tahoma" w:cs="Tahoma"/>
          <w:lang w:val="el-GR"/>
        </w:rPr>
      </w:pPr>
      <w:r w:rsidRPr="00071CDB">
        <w:rPr>
          <w:rFonts w:ascii="Tahoma" w:hAnsi="Tahoma" w:cs="Tahoma"/>
          <w:lang w:val="el-GR"/>
        </w:rPr>
        <w:t>όπου:</w:t>
      </w:r>
    </w:p>
    <w:p w14:paraId="7B9D9922" w14:textId="77777777" w:rsidR="0001217D" w:rsidRPr="00071CDB" w:rsidRDefault="0001217D" w:rsidP="006B53EF">
      <w:pPr>
        <w:tabs>
          <w:tab w:val="left" w:pos="1080"/>
        </w:tabs>
        <w:spacing w:after="120"/>
        <w:ind w:left="284"/>
        <w:jc w:val="both"/>
        <w:rPr>
          <w:rFonts w:ascii="Tahoma" w:hAnsi="Tahoma" w:cs="Tahoma"/>
          <w:lang w:val="el-GR"/>
        </w:rPr>
      </w:pPr>
      <w:r w:rsidRPr="00071CDB">
        <w:rPr>
          <w:rFonts w:ascii="Tahoma" w:hAnsi="Tahoma" w:cs="Tahoma"/>
          <w:lang w:val="el-GR"/>
        </w:rPr>
        <w:t>Β</w:t>
      </w:r>
      <w:r w:rsidRPr="00071CDB">
        <w:rPr>
          <w:rFonts w:ascii="Tahoma" w:hAnsi="Tahoma" w:cs="Tahoma"/>
          <w:vertAlign w:val="subscript"/>
        </w:rPr>
        <w:t>max</w:t>
      </w:r>
      <w:r w:rsidRPr="00071CDB">
        <w:rPr>
          <w:rFonts w:ascii="Tahoma" w:hAnsi="Tahoma" w:cs="Tahoma"/>
          <w:vertAlign w:val="subscript"/>
          <w:lang w:val="el-GR"/>
        </w:rPr>
        <w:t xml:space="preserve"> </w:t>
      </w:r>
      <w:r w:rsidRPr="00071CDB">
        <w:rPr>
          <w:rFonts w:ascii="Tahoma" w:hAnsi="Tahoma" w:cs="Tahoma"/>
          <w:vertAlign w:val="subscript"/>
          <w:lang w:val="el-GR"/>
        </w:rPr>
        <w:tab/>
      </w:r>
      <w:r w:rsidRPr="00071CDB">
        <w:rPr>
          <w:rFonts w:ascii="Tahoma" w:hAnsi="Tahoma" w:cs="Tahoma"/>
          <w:lang w:val="el-GR"/>
        </w:rPr>
        <w:t xml:space="preserve">η συνολική βαθμολογία που έλαβε η καλύτερη Τεχνική Προσφορά </w:t>
      </w:r>
    </w:p>
    <w:p w14:paraId="6808A9A8" w14:textId="77777777" w:rsidR="0001217D" w:rsidRPr="00071CDB" w:rsidRDefault="0001217D" w:rsidP="006B53EF">
      <w:pPr>
        <w:tabs>
          <w:tab w:val="left" w:pos="1080"/>
        </w:tabs>
        <w:spacing w:after="120"/>
        <w:ind w:left="284"/>
        <w:jc w:val="both"/>
        <w:rPr>
          <w:rFonts w:ascii="Tahoma" w:hAnsi="Tahoma" w:cs="Tahoma"/>
          <w:lang w:val="el-GR"/>
        </w:rPr>
      </w:pPr>
      <w:r w:rsidRPr="00071CDB">
        <w:rPr>
          <w:rFonts w:ascii="Tahoma" w:hAnsi="Tahoma" w:cs="Tahoma"/>
          <w:lang w:val="el-GR"/>
        </w:rPr>
        <w:t>Β</w:t>
      </w:r>
      <w:r w:rsidRPr="00071CDB">
        <w:rPr>
          <w:rFonts w:ascii="Tahoma" w:hAnsi="Tahoma" w:cs="Tahoma"/>
          <w:vertAlign w:val="subscript"/>
        </w:rPr>
        <w:t>i</w:t>
      </w:r>
      <w:r w:rsidRPr="00071CDB">
        <w:rPr>
          <w:rFonts w:ascii="Tahoma" w:hAnsi="Tahoma" w:cs="Tahoma"/>
          <w:vertAlign w:val="subscript"/>
          <w:lang w:val="el-GR"/>
        </w:rPr>
        <w:tab/>
      </w:r>
      <w:r w:rsidRPr="00071CDB">
        <w:rPr>
          <w:rFonts w:ascii="Tahoma" w:hAnsi="Tahoma" w:cs="Tahoma"/>
          <w:lang w:val="el-GR"/>
        </w:rPr>
        <w:t xml:space="preserve">η συνολική βαθμολογία της Τεχνικής Προσφοράς </w:t>
      </w:r>
      <w:r w:rsidRPr="00071CDB">
        <w:rPr>
          <w:rFonts w:ascii="Tahoma" w:hAnsi="Tahoma" w:cs="Tahoma"/>
        </w:rPr>
        <w:t>i</w:t>
      </w:r>
    </w:p>
    <w:p w14:paraId="2F61790F" w14:textId="77777777" w:rsidR="0001217D" w:rsidRPr="00071CDB" w:rsidRDefault="0001217D" w:rsidP="006B53EF">
      <w:pPr>
        <w:tabs>
          <w:tab w:val="left" w:pos="1080"/>
        </w:tabs>
        <w:spacing w:after="120"/>
        <w:ind w:left="284"/>
        <w:jc w:val="both"/>
        <w:rPr>
          <w:rFonts w:ascii="Tahoma" w:hAnsi="Tahoma" w:cs="Tahoma"/>
          <w:lang w:val="el-GR"/>
        </w:rPr>
      </w:pPr>
      <w:r w:rsidRPr="00071CDB">
        <w:rPr>
          <w:rFonts w:ascii="Tahoma" w:hAnsi="Tahoma" w:cs="Tahoma"/>
        </w:rPr>
        <w:t>K</w:t>
      </w:r>
      <w:r w:rsidRPr="00071CDB">
        <w:rPr>
          <w:rFonts w:ascii="Tahoma" w:hAnsi="Tahoma" w:cs="Tahoma"/>
          <w:vertAlign w:val="subscript"/>
        </w:rPr>
        <w:t>min</w:t>
      </w:r>
      <w:r w:rsidRPr="00071CDB">
        <w:rPr>
          <w:rFonts w:ascii="Tahoma" w:hAnsi="Tahoma" w:cs="Tahoma"/>
          <w:vertAlign w:val="subscript"/>
          <w:lang w:val="el-GR"/>
        </w:rPr>
        <w:t xml:space="preserve"> </w:t>
      </w:r>
      <w:r w:rsidRPr="00071CDB">
        <w:rPr>
          <w:rFonts w:ascii="Tahoma" w:hAnsi="Tahoma" w:cs="Tahoma"/>
          <w:vertAlign w:val="subscript"/>
          <w:lang w:val="el-GR"/>
        </w:rPr>
        <w:tab/>
      </w:r>
      <w:r w:rsidRPr="00071CDB">
        <w:rPr>
          <w:rFonts w:ascii="Tahoma" w:hAnsi="Tahoma" w:cs="Tahoma"/>
          <w:lang w:val="el-GR"/>
        </w:rPr>
        <w:t xml:space="preserve">το συνολικό συγκριτικό κόστος της Προσφοράς με τη μικρότερη τιμή </w:t>
      </w:r>
    </w:p>
    <w:p w14:paraId="496E04EC" w14:textId="77777777" w:rsidR="0001217D" w:rsidRPr="00071CDB" w:rsidRDefault="0001217D" w:rsidP="006B53EF">
      <w:pPr>
        <w:tabs>
          <w:tab w:val="left" w:pos="1080"/>
        </w:tabs>
        <w:spacing w:after="120"/>
        <w:ind w:left="284"/>
        <w:jc w:val="both"/>
        <w:rPr>
          <w:rFonts w:ascii="Tahoma" w:hAnsi="Tahoma" w:cs="Tahoma"/>
          <w:lang w:val="el-GR"/>
        </w:rPr>
      </w:pPr>
      <w:r w:rsidRPr="00071CDB">
        <w:rPr>
          <w:rFonts w:ascii="Tahoma" w:hAnsi="Tahoma" w:cs="Tahoma"/>
          <w:lang w:val="el-GR"/>
        </w:rPr>
        <w:t>Κ</w:t>
      </w:r>
      <w:r w:rsidRPr="00071CDB">
        <w:rPr>
          <w:rFonts w:ascii="Tahoma" w:hAnsi="Tahoma" w:cs="Tahoma"/>
          <w:vertAlign w:val="subscript"/>
        </w:rPr>
        <w:t>i</w:t>
      </w:r>
      <w:r w:rsidRPr="00071CDB">
        <w:rPr>
          <w:rFonts w:ascii="Tahoma" w:hAnsi="Tahoma" w:cs="Tahoma"/>
          <w:vertAlign w:val="subscript"/>
          <w:lang w:val="el-GR"/>
        </w:rPr>
        <w:tab/>
      </w:r>
      <w:r w:rsidRPr="00071CDB">
        <w:rPr>
          <w:rFonts w:ascii="Tahoma" w:hAnsi="Tahoma" w:cs="Tahoma"/>
          <w:lang w:val="el-GR"/>
        </w:rPr>
        <w:t xml:space="preserve">το συνολικό συγκριτικό κόστος της Προσφοράς </w:t>
      </w:r>
      <w:r w:rsidRPr="00071CDB">
        <w:rPr>
          <w:rFonts w:ascii="Tahoma" w:hAnsi="Tahoma" w:cs="Tahoma"/>
        </w:rPr>
        <w:t>i</w:t>
      </w:r>
      <w:r w:rsidRPr="00071CDB">
        <w:rPr>
          <w:rFonts w:ascii="Tahoma" w:hAnsi="Tahoma" w:cs="Tahoma"/>
          <w:lang w:val="el-GR"/>
        </w:rPr>
        <w:t xml:space="preserve"> </w:t>
      </w:r>
    </w:p>
    <w:p w14:paraId="1CBFAEB9" w14:textId="77777777" w:rsidR="0001217D" w:rsidRPr="00071CDB" w:rsidRDefault="0001217D" w:rsidP="006B53EF">
      <w:pPr>
        <w:tabs>
          <w:tab w:val="left" w:pos="1080"/>
        </w:tabs>
        <w:spacing w:after="120"/>
        <w:ind w:left="284"/>
        <w:jc w:val="both"/>
        <w:rPr>
          <w:rFonts w:ascii="Tahoma" w:hAnsi="Tahoma" w:cs="Tahoma"/>
          <w:lang w:val="el-GR"/>
        </w:rPr>
      </w:pPr>
      <w:r w:rsidRPr="00071CDB">
        <w:rPr>
          <w:rFonts w:ascii="Tahoma" w:hAnsi="Tahoma" w:cs="Tahoma"/>
          <w:lang w:val="el-GR"/>
        </w:rPr>
        <w:t>Λ</w:t>
      </w:r>
      <w:r w:rsidRPr="00071CDB">
        <w:rPr>
          <w:rFonts w:ascii="Tahoma" w:hAnsi="Tahoma" w:cs="Tahoma"/>
          <w:vertAlign w:val="subscript"/>
        </w:rPr>
        <w:t>i</w:t>
      </w:r>
      <w:r w:rsidRPr="00071CDB">
        <w:rPr>
          <w:rFonts w:ascii="Tahoma" w:hAnsi="Tahoma" w:cs="Tahoma"/>
          <w:lang w:val="el-GR"/>
        </w:rPr>
        <w:tab/>
        <w:t>το οποίο στρογγυλοποιείται στα 2 δεκαδικά ψηφία.</w:t>
      </w:r>
    </w:p>
    <w:p w14:paraId="009EB2A6" w14:textId="77777777" w:rsidR="00C40FB9" w:rsidRPr="00071CDB" w:rsidRDefault="00C40FB9" w:rsidP="006B53EF">
      <w:pPr>
        <w:spacing w:after="120"/>
        <w:jc w:val="both"/>
        <w:rPr>
          <w:rFonts w:ascii="Tahoma" w:hAnsi="Tahoma" w:cs="Tahoma"/>
          <w:lang w:val="el-GR"/>
        </w:rPr>
      </w:pPr>
    </w:p>
    <w:p w14:paraId="633829B3" w14:textId="77777777" w:rsidR="0001217D" w:rsidRPr="00071CDB" w:rsidRDefault="0001217D" w:rsidP="006B53EF">
      <w:pPr>
        <w:pStyle w:val="40"/>
        <w:numPr>
          <w:ilvl w:val="3"/>
          <w:numId w:val="7"/>
        </w:numPr>
        <w:spacing w:before="0" w:after="120"/>
        <w:jc w:val="both"/>
      </w:pPr>
      <w:bookmarkStart w:id="103" w:name="_Toc9049526"/>
      <w:bookmarkStart w:id="104" w:name="_Toc9050798"/>
      <w:bookmarkStart w:id="105" w:name="_Toc16061711"/>
      <w:bookmarkStart w:id="106" w:name="_Toc25743321"/>
      <w:bookmarkStart w:id="107" w:name="_Toc26592535"/>
      <w:bookmarkStart w:id="108" w:name="_Toc43634791"/>
      <w:bookmarkStart w:id="109" w:name="_Toc44821171"/>
      <w:bookmarkStart w:id="110" w:name="_Toc48552963"/>
      <w:bookmarkStart w:id="111" w:name="_Toc49074409"/>
      <w:bookmarkStart w:id="112" w:name="_Toc286055470"/>
      <w:bookmarkStart w:id="113" w:name="_Toc153885486"/>
      <w:r w:rsidRPr="00071CDB">
        <w:t>Διαμόρφωση συγκριτικού κόστους Προσφοράς</w:t>
      </w:r>
      <w:bookmarkEnd w:id="103"/>
      <w:bookmarkEnd w:id="104"/>
      <w:bookmarkEnd w:id="105"/>
      <w:bookmarkEnd w:id="106"/>
      <w:bookmarkEnd w:id="107"/>
      <w:bookmarkEnd w:id="108"/>
      <w:bookmarkEnd w:id="109"/>
      <w:bookmarkEnd w:id="110"/>
      <w:bookmarkEnd w:id="111"/>
      <w:bookmarkEnd w:id="112"/>
      <w:bookmarkEnd w:id="113"/>
    </w:p>
    <w:p w14:paraId="7CA495FC" w14:textId="77777777" w:rsidR="00C32384" w:rsidRPr="00071CDB" w:rsidRDefault="00C32384" w:rsidP="006B53EF">
      <w:pPr>
        <w:spacing w:after="120"/>
        <w:jc w:val="both"/>
        <w:rPr>
          <w:rFonts w:ascii="Tahoma" w:hAnsi="Tahoma" w:cs="Tahoma"/>
          <w:lang w:val="el-GR"/>
        </w:rPr>
      </w:pPr>
      <w:r w:rsidRPr="00071CDB">
        <w:rPr>
          <w:rFonts w:ascii="Tahoma" w:hAnsi="Tahoma" w:cs="Tahoma"/>
          <w:lang w:val="el-GR"/>
        </w:rPr>
        <w:t xml:space="preserve">Το συγκριτικό κόστος Κ κάθε Προσφοράς περιλαμβάνει: </w:t>
      </w:r>
    </w:p>
    <w:p w14:paraId="141A343F" w14:textId="17DCD628" w:rsidR="006C13C2" w:rsidRDefault="00C32384" w:rsidP="00E50E7C">
      <w:pPr>
        <w:pStyle w:val="aff0"/>
        <w:numPr>
          <w:ilvl w:val="0"/>
          <w:numId w:val="72"/>
        </w:numPr>
        <w:spacing w:after="120"/>
        <w:jc w:val="both"/>
        <w:rPr>
          <w:rFonts w:ascii="Tahoma" w:hAnsi="Tahoma" w:cs="Tahoma"/>
          <w:lang w:val="el-GR"/>
        </w:rPr>
      </w:pPr>
      <w:r w:rsidRPr="006B53EF">
        <w:rPr>
          <w:rFonts w:ascii="Tahoma" w:hAnsi="Tahoma" w:cs="Tahoma"/>
          <w:lang w:val="el-GR"/>
        </w:rPr>
        <w:t>το συνολικό κόστος για το Έργο, χωρίς ΦΠΑ {</w:t>
      </w:r>
      <w:r w:rsidR="00533858" w:rsidRPr="006B53EF">
        <w:rPr>
          <w:rFonts w:ascii="Tahoma" w:hAnsi="Tahoma" w:cs="Tahoma"/>
          <w:lang w:val="el-GR"/>
        </w:rPr>
        <w:t>βλ. ΠΑΡΑΡΤΗΜΑ</w:t>
      </w:r>
      <w:r w:rsidR="00734E36" w:rsidRPr="006B53EF">
        <w:rPr>
          <w:rFonts w:ascii="Tahoma" w:hAnsi="Tahoma" w:cs="Tahoma"/>
          <w:lang w:val="el-GR"/>
        </w:rPr>
        <w:t xml:space="preserve"> </w:t>
      </w:r>
      <w:r w:rsidR="00734E36" w:rsidRPr="006B53EF">
        <w:rPr>
          <w:rFonts w:ascii="Tahoma" w:hAnsi="Tahoma" w:cs="Tahoma"/>
        </w:rPr>
        <w:t>VI</w:t>
      </w:r>
      <w:r w:rsidR="009D27AF" w:rsidRPr="006B53EF">
        <w:rPr>
          <w:rFonts w:ascii="Tahoma" w:hAnsi="Tahoma" w:cs="Tahoma"/>
          <w:lang w:val="el-GR"/>
        </w:rPr>
        <w:t xml:space="preserve"> – Πίνακας</w:t>
      </w:r>
      <w:r w:rsidR="00D83628" w:rsidRPr="006B53EF">
        <w:rPr>
          <w:rFonts w:ascii="Tahoma" w:hAnsi="Tahoma" w:cs="Tahoma"/>
          <w:lang w:val="el-GR"/>
        </w:rPr>
        <w:t xml:space="preserve"> </w:t>
      </w:r>
      <w:r w:rsidR="0026111B">
        <w:rPr>
          <w:rFonts w:ascii="Tahoma" w:hAnsi="Tahoma" w:cs="Tahoma"/>
          <w:lang w:val="el-GR"/>
        </w:rPr>
        <w:t>7</w:t>
      </w:r>
      <w:r w:rsidR="009D27AF" w:rsidRPr="006B53EF">
        <w:rPr>
          <w:rFonts w:ascii="Tahoma" w:hAnsi="Tahoma" w:cs="Tahoma"/>
          <w:lang w:val="el-GR"/>
        </w:rPr>
        <w:t xml:space="preserve"> </w:t>
      </w:r>
      <w:r w:rsidR="006C13C2">
        <w:rPr>
          <w:rFonts w:ascii="Tahoma" w:hAnsi="Tahoma" w:cs="Tahoma"/>
          <w:lang w:val="el-GR"/>
        </w:rPr>
        <w:t>}</w:t>
      </w:r>
    </w:p>
    <w:p w14:paraId="511AE7AC" w14:textId="0E106811" w:rsidR="00C32384" w:rsidRPr="006B53EF" w:rsidRDefault="00C32384" w:rsidP="006B53EF">
      <w:pPr>
        <w:spacing w:after="120"/>
        <w:jc w:val="both"/>
        <w:rPr>
          <w:rFonts w:ascii="Tahoma" w:hAnsi="Tahoma" w:cs="Tahoma"/>
          <w:lang w:val="el-GR"/>
        </w:rPr>
      </w:pPr>
      <w:r w:rsidRPr="006B53EF">
        <w:rPr>
          <w:rFonts w:ascii="Tahoma" w:hAnsi="Tahoma" w:cs="Tahoma"/>
          <w:lang w:val="el-GR"/>
        </w:rPr>
        <w:t xml:space="preserve">όπως προκύπτει από τους Πίνακες Οικονομικής Προσφοράς του υποψηφίου Αναδόχου. </w:t>
      </w:r>
    </w:p>
    <w:p w14:paraId="16D3C91B" w14:textId="12C136DE" w:rsidR="00221291" w:rsidRPr="00071CDB" w:rsidRDefault="00AF499D" w:rsidP="006B53EF">
      <w:pPr>
        <w:spacing w:after="120"/>
        <w:jc w:val="both"/>
        <w:rPr>
          <w:rFonts w:ascii="Tahoma" w:hAnsi="Tahoma" w:cs="Tahoma"/>
          <w:lang w:val="el-GR"/>
        </w:rPr>
      </w:pPr>
      <w:r w:rsidRPr="00AF499D">
        <w:rPr>
          <w:rFonts w:ascii="Tahoma" w:hAnsi="Tahoma" w:cs="Tahoma"/>
          <w:lang w:val="el-GR"/>
        </w:rPr>
        <w:t>Ο υπολογισμός του Λi γίνεται μέχρι το δεύτερο δεκαδικό ψηφίο, με στρογγυλοποίηση. Σε περίπτωση ισοβαθμίας υπολογίζονται και τα υπόλοιπα δεκαδικά ψηφία του αποτελέσματος και σε περίπτωση νέας ισοβαθμίας επικρατέστερη προσφορά θεωρείται αυτή με την καλύτερη βαθμολογία στην τεχνική αξιολόγηση. Οι τελικές βαθμολογίες ταξινομούνται σε πίνακα σε φθίνουσα σειρά για την επιλογή του πρώτου, του δεύτερου κλπ.</w:t>
      </w:r>
      <w:r w:rsidR="00221291" w:rsidRPr="00071CDB">
        <w:rPr>
          <w:rFonts w:ascii="Tahoma" w:hAnsi="Tahoma" w:cs="Tahoma"/>
          <w:lang w:val="el-GR"/>
        </w:rPr>
        <w:br w:type="page"/>
      </w:r>
    </w:p>
    <w:p w14:paraId="55D6BF0A" w14:textId="77777777" w:rsidR="004629AE" w:rsidRPr="00071CDB" w:rsidRDefault="004629AE">
      <w:pPr>
        <w:rPr>
          <w:rFonts w:ascii="Tahoma" w:hAnsi="Tahoma" w:cs="Tahoma"/>
          <w:lang w:val="el-GR"/>
        </w:rPr>
      </w:pPr>
    </w:p>
    <w:p w14:paraId="2A6BBF3F" w14:textId="77777777" w:rsidR="008338F0" w:rsidRPr="00071CDB" w:rsidRDefault="003355E7" w:rsidP="004719AE">
      <w:pPr>
        <w:pStyle w:val="2"/>
        <w:numPr>
          <w:ilvl w:val="1"/>
          <w:numId w:val="7"/>
        </w:numPr>
        <w:rPr>
          <w:rFonts w:ascii="Tahoma" w:hAnsi="Tahoma" w:cs="Tahoma"/>
          <w:sz w:val="22"/>
          <w:lang w:val="el-GR"/>
        </w:rPr>
      </w:pPr>
      <w:r w:rsidRPr="00071CDB">
        <w:rPr>
          <w:rFonts w:ascii="Tahoma" w:hAnsi="Tahoma" w:cs="Tahoma"/>
          <w:sz w:val="22"/>
          <w:lang w:val="el-GR"/>
        </w:rPr>
        <w:tab/>
      </w:r>
      <w:bookmarkStart w:id="114" w:name="_Toc153885487"/>
      <w:r w:rsidRPr="00071CDB">
        <w:rPr>
          <w:rFonts w:ascii="Tahoma" w:hAnsi="Tahoma" w:cs="Tahoma"/>
          <w:sz w:val="22"/>
          <w:lang w:val="el-GR"/>
        </w:rPr>
        <w:t>Κατάρτιση - Περιεχόμενο Προσφορών</w:t>
      </w:r>
      <w:bookmarkEnd w:id="114"/>
    </w:p>
    <w:p w14:paraId="02949AD9" w14:textId="77777777" w:rsidR="008338F0" w:rsidRPr="00071CDB" w:rsidRDefault="003355E7" w:rsidP="006B53EF">
      <w:pPr>
        <w:pStyle w:val="40"/>
        <w:numPr>
          <w:ilvl w:val="2"/>
          <w:numId w:val="7"/>
        </w:numPr>
        <w:spacing w:before="0" w:after="120"/>
        <w:jc w:val="both"/>
      </w:pPr>
      <w:bookmarkStart w:id="115" w:name="_Ref496542253"/>
      <w:bookmarkStart w:id="116" w:name="_Toc153885488"/>
      <w:r w:rsidRPr="00071CDB">
        <w:t>Γενικοί όροι υποβολής προσφορών</w:t>
      </w:r>
      <w:bookmarkEnd w:id="115"/>
      <w:bookmarkEnd w:id="116"/>
    </w:p>
    <w:p w14:paraId="1A052AD6" w14:textId="77777777" w:rsidR="008338F0" w:rsidRPr="00071CDB" w:rsidRDefault="003355E7" w:rsidP="006B53EF">
      <w:pPr>
        <w:spacing w:after="120"/>
        <w:jc w:val="both"/>
        <w:rPr>
          <w:rFonts w:ascii="Tahoma" w:hAnsi="Tahoma" w:cs="Tahoma"/>
          <w:lang w:val="el-GR"/>
        </w:rPr>
      </w:pPr>
      <w:r w:rsidRPr="00071CDB">
        <w:rPr>
          <w:rFonts w:ascii="Tahoma" w:hAnsi="Tahoma" w:cs="Tahoma"/>
          <w:lang w:val="el-GR"/>
        </w:rPr>
        <w:t xml:space="preserve">Οι προσφορές υποβάλλονται με βάση τις απαιτήσεις της </w:t>
      </w:r>
      <w:r w:rsidR="00893B0F" w:rsidRPr="00071CDB">
        <w:rPr>
          <w:rFonts w:ascii="Tahoma" w:hAnsi="Tahoma" w:cs="Tahoma"/>
          <w:lang w:val="el-GR"/>
        </w:rPr>
        <w:t xml:space="preserve">παρούσας </w:t>
      </w:r>
      <w:r w:rsidRPr="00071CDB">
        <w:rPr>
          <w:rFonts w:ascii="Tahoma" w:hAnsi="Tahoma" w:cs="Tahoma"/>
          <w:lang w:val="el-GR"/>
        </w:rPr>
        <w:t>Διακήρυξης, για</w:t>
      </w:r>
      <w:r w:rsidR="00E1337D" w:rsidRPr="00071CDB">
        <w:rPr>
          <w:rFonts w:ascii="Tahoma" w:hAnsi="Tahoma" w:cs="Tahoma"/>
          <w:lang w:val="el-GR"/>
        </w:rPr>
        <w:t xml:space="preserve"> </w:t>
      </w:r>
      <w:r w:rsidRPr="00071CDB">
        <w:rPr>
          <w:rFonts w:ascii="Tahoma" w:hAnsi="Tahoma" w:cs="Tahoma"/>
          <w:lang w:val="el-GR"/>
        </w:rPr>
        <w:t>όλες τις περιγραφόμενες υπηρεσίες</w:t>
      </w:r>
      <w:r w:rsidR="00E1337D" w:rsidRPr="00071CDB">
        <w:rPr>
          <w:rFonts w:ascii="Tahoma" w:hAnsi="Tahoma" w:cs="Tahoma"/>
          <w:lang w:val="el-GR"/>
        </w:rPr>
        <w:t xml:space="preserve"> </w:t>
      </w:r>
      <w:r w:rsidRPr="00071CDB">
        <w:rPr>
          <w:rFonts w:ascii="Tahoma" w:hAnsi="Tahoma" w:cs="Tahoma"/>
          <w:lang w:val="el-GR"/>
        </w:rPr>
        <w:t xml:space="preserve">. </w:t>
      </w:r>
    </w:p>
    <w:p w14:paraId="53490978" w14:textId="77777777" w:rsidR="008338F0" w:rsidRPr="00071CDB" w:rsidRDefault="003355E7" w:rsidP="006B53EF">
      <w:pPr>
        <w:spacing w:after="120"/>
        <w:jc w:val="both"/>
        <w:rPr>
          <w:rFonts w:ascii="Tahoma" w:hAnsi="Tahoma" w:cs="Tahoma"/>
          <w:color w:val="000000"/>
          <w:lang w:val="el-GR" w:eastAsia="el-GR"/>
        </w:rPr>
      </w:pPr>
      <w:r w:rsidRPr="00071CDB">
        <w:rPr>
          <w:rFonts w:ascii="Tahoma" w:hAnsi="Tahoma" w:cs="Tahoma"/>
          <w:lang w:val="el-GR"/>
        </w:rPr>
        <w:t xml:space="preserve">Δεν επιτρέπονται εναλλακτικές προσφορές </w:t>
      </w:r>
      <w:r w:rsidR="00893B0F" w:rsidRPr="00071CDB">
        <w:rPr>
          <w:rFonts w:ascii="Tahoma" w:hAnsi="Tahoma" w:cs="Tahoma"/>
          <w:i/>
          <w:iCs/>
          <w:color w:val="5B9BD5"/>
          <w:lang w:val="el-GR"/>
        </w:rPr>
        <w:t>.</w:t>
      </w:r>
    </w:p>
    <w:p w14:paraId="33FD1424" w14:textId="26751C1C" w:rsidR="00655D5E" w:rsidRDefault="00655D5E" w:rsidP="006B53EF">
      <w:pPr>
        <w:spacing w:after="120"/>
        <w:jc w:val="both"/>
        <w:rPr>
          <w:rFonts w:ascii="Tahoma" w:hAnsi="Tahoma" w:cs="Tahoma"/>
          <w:color w:val="000000"/>
          <w:lang w:val="el-GR" w:eastAsia="el-GR"/>
        </w:rPr>
      </w:pPr>
      <w:r w:rsidRPr="00071CDB">
        <w:rPr>
          <w:rFonts w:ascii="Tahoma" w:hAnsi="Tahoma" w:cs="Tahoma"/>
          <w:color w:val="000000"/>
          <w:lang w:val="el-GR" w:eastAsia="el-GR"/>
        </w:rPr>
        <w:t xml:space="preserve">Η ένωση οικονομικών φορέων υποβάλλει κοινή προσφορά, η οποία υπογράφεται υποχρεωτικά </w:t>
      </w:r>
      <w:r w:rsidRPr="00071CDB">
        <w:rPr>
          <w:rFonts w:ascii="Tahoma" w:hAnsi="Tahoma" w:cs="Tahoma"/>
          <w:lang w:val="el-GR"/>
        </w:rPr>
        <w:t xml:space="preserve">ηλεκτρονικά </w:t>
      </w:r>
      <w:r w:rsidRPr="00071CDB">
        <w:rPr>
          <w:rFonts w:ascii="Tahoma" w:hAnsi="Tahoma" w:cs="Tahom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565F24C1" w14:textId="088907EC" w:rsidR="00E140A5" w:rsidRPr="00071CDB" w:rsidRDefault="00E140A5" w:rsidP="006B53EF">
      <w:pPr>
        <w:spacing w:after="120"/>
        <w:jc w:val="both"/>
        <w:rPr>
          <w:rFonts w:ascii="Tahoma" w:hAnsi="Tahoma" w:cs="Tahoma"/>
          <w:color w:val="000000"/>
          <w:lang w:val="el-GR" w:eastAsia="el-GR"/>
        </w:rPr>
      </w:pPr>
      <w:r w:rsidRPr="00E140A5">
        <w:rPr>
          <w:rFonts w:ascii="Tahoma" w:hAnsi="Tahoma" w:cs="Tahoma"/>
          <w:color w:val="000000"/>
          <w:lang w:val="el-GR" w:eastAsia="el-GR"/>
        </w:rPr>
        <w:t>Η εν λόγω δήλωση περιλαμβάνεται είτε στο ΕΕΕΣ (Μέρος ΙΙ. Ενότητα Α) είτε στη συνοδευτική αυτού υπεύθυνη δήλωση που δύναται να υποβάλλουν τα μέλη της ένωσης. Για την υπογραφή της προδικαστικής προσφυγής από τον εκπρόσωπο / συντονιστή της ένωσης απαιτείται ρητή εξουσιοδότηση. Η εν λόγω εξουσιοδότηση μπορεί να περιλαμβάνεται είτε στο ΕΕΕΣ (Μέρος ΙΙ. Ενότητα Α), είτε στη συνοδευτική αυτού υπεύθυνη δήλωση, είτε στα έγγραφα συμφωνίας των οικονομικών φορέων για συμμετοχή στο διαγωνισμό ως ένωση, είτε στα πρακτικά των αρμοδίων οργάνων διοίκησης των μελών της ένωσης</w:t>
      </w:r>
      <w:r>
        <w:rPr>
          <w:rFonts w:ascii="Tahoma" w:hAnsi="Tahoma" w:cs="Tahoma"/>
          <w:color w:val="000000"/>
          <w:lang w:val="el-GR" w:eastAsia="el-GR"/>
        </w:rPr>
        <w:t>.</w:t>
      </w:r>
    </w:p>
    <w:p w14:paraId="0EFA70DD" w14:textId="75C42008" w:rsidR="00655D5E" w:rsidRPr="00071CDB" w:rsidRDefault="00655D5E" w:rsidP="006B53EF">
      <w:pPr>
        <w:spacing w:after="120"/>
        <w:jc w:val="both"/>
        <w:rPr>
          <w:rFonts w:ascii="Tahoma" w:hAnsi="Tahoma" w:cs="Tahoma"/>
          <w:lang w:val="el-GR"/>
        </w:rPr>
      </w:pPr>
      <w:r w:rsidRPr="00071CDB">
        <w:rPr>
          <w:rFonts w:ascii="Tahoma" w:hAnsi="Tahoma" w:cs="Tahoma"/>
          <w:color w:val="000000"/>
          <w:lang w:val="el-GR" w:eastAsia="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αποφαινομένου οργάνου της αναθέτουσας αρχής, υποβάλλοντας έγγραφη ειδοποίηση προς την αναθέτουσα αρχή μέσω της λειτουργικότητας «Επικοινωνία» του ΕΣΗΔΗΣ.</w:t>
      </w:r>
    </w:p>
    <w:p w14:paraId="38C88236" w14:textId="77777777" w:rsidR="008338F0" w:rsidRPr="00071CDB" w:rsidRDefault="008338F0">
      <w:pPr>
        <w:rPr>
          <w:rFonts w:ascii="Tahoma" w:hAnsi="Tahoma" w:cs="Tahoma"/>
          <w:lang w:val="el-GR"/>
        </w:rPr>
      </w:pPr>
    </w:p>
    <w:p w14:paraId="7F3826BB" w14:textId="77777777" w:rsidR="008338F0" w:rsidRPr="00071CDB" w:rsidRDefault="003355E7" w:rsidP="004719AE">
      <w:pPr>
        <w:pStyle w:val="40"/>
        <w:numPr>
          <w:ilvl w:val="2"/>
          <w:numId w:val="7"/>
        </w:numPr>
      </w:pPr>
      <w:bookmarkStart w:id="117" w:name="_Ref496542299"/>
      <w:bookmarkStart w:id="118" w:name="_Toc153885489"/>
      <w:r w:rsidRPr="00071CDB">
        <w:t>Χρόνος και Τρόπος υποβολής προσφορών</w:t>
      </w:r>
      <w:bookmarkEnd w:id="117"/>
      <w:bookmarkEnd w:id="118"/>
      <w:r w:rsidRPr="00071CDB">
        <w:t xml:space="preserve"> </w:t>
      </w:r>
    </w:p>
    <w:p w14:paraId="2832E153" w14:textId="77777777" w:rsidR="009011F2" w:rsidRPr="00071CDB" w:rsidRDefault="009011F2">
      <w:pPr>
        <w:rPr>
          <w:rFonts w:ascii="Tahoma" w:hAnsi="Tahoma" w:cs="Tahoma"/>
          <w:lang w:val="el-GR"/>
        </w:rPr>
      </w:pPr>
    </w:p>
    <w:p w14:paraId="42FAFDB3" w14:textId="77777777" w:rsidR="009011F2" w:rsidRPr="00071CDB" w:rsidRDefault="001C5365" w:rsidP="006B53EF">
      <w:pPr>
        <w:spacing w:after="120"/>
        <w:jc w:val="both"/>
        <w:rPr>
          <w:rFonts w:ascii="Tahoma" w:hAnsi="Tahoma" w:cs="Tahoma"/>
          <w:b/>
          <w:bCs/>
          <w:color w:val="000000"/>
          <w:lang w:val="el-GR"/>
        </w:rPr>
      </w:pPr>
      <w:r w:rsidRPr="00071CDB">
        <w:rPr>
          <w:rFonts w:ascii="Tahoma" w:hAnsi="Tahoma" w:cs="Tahoma"/>
          <w:b/>
          <w:bCs/>
          <w:color w:val="000000"/>
          <w:lang w:val="el-GR"/>
        </w:rPr>
        <w:t xml:space="preserve">2.4.2.1 </w:t>
      </w:r>
      <w:r w:rsidR="0097178C" w:rsidRPr="00071CDB">
        <w:rPr>
          <w:rFonts w:ascii="Tahoma" w:hAnsi="Tahoma" w:cs="Tahoma"/>
          <w:color w:val="000000"/>
          <w:lang w:val="el-GR"/>
        </w:rPr>
        <w:t xml:space="preserve"> </w:t>
      </w:r>
      <w:bookmarkStart w:id="119" w:name="_Toc74566863"/>
      <w:r w:rsidRPr="00071CDB">
        <w:rPr>
          <w:rFonts w:ascii="Tahoma" w:hAnsi="Tahoma" w:cs="Tahoma"/>
          <w:color w:val="000000"/>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 στην Ελληνική Γλώσσα, σε ηλεκτρονικό φάκελο, σύμφωνα με τα αναφερόμενα στο ν.4412/2016 , ιδίως στα άρθρα 36 και 37 και στην κατ’ εξουσιοδότηση των διατάξεων της παρ. 5 του άρθρου 36 του ν.4412/2016 εκδοθείσα με αρ. 64233(ΦΕΚ Β’ 2453/9-06-2021)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119"/>
    </w:p>
    <w:p w14:paraId="31E39FFC" w14:textId="2A6927F7" w:rsidR="00655D5E" w:rsidRPr="00071CDB" w:rsidRDefault="001C5365" w:rsidP="006B53EF">
      <w:pPr>
        <w:spacing w:after="120"/>
        <w:jc w:val="both"/>
        <w:rPr>
          <w:rFonts w:ascii="Tahoma" w:hAnsi="Tahoma" w:cs="Tahoma"/>
          <w:color w:val="000000"/>
          <w:lang w:val="el-GR"/>
        </w:rPr>
      </w:pPr>
      <w:r w:rsidRPr="00071CDB">
        <w:rPr>
          <w:rFonts w:ascii="Tahoma" w:hAnsi="Tahoma" w:cs="Tahoma"/>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r w:rsidR="00E140A5" w:rsidRPr="00071CDB">
        <w:rPr>
          <w:rFonts w:ascii="Tahoma" w:hAnsi="Tahoma" w:cs="Tahoma"/>
          <w:color w:val="000000"/>
          <w:lang w:val="el-GR"/>
        </w:rPr>
        <w:t>Πάροχο</w:t>
      </w:r>
      <w:r w:rsidRPr="00071CDB">
        <w:rPr>
          <w:rFonts w:ascii="Tahoma" w:hAnsi="Tahoma" w:cs="Tahoma"/>
          <w:color w:val="000000"/>
          <w:lang w:val="el-GR"/>
        </w:rPr>
        <w:t xml:space="preserve">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047D45DE" w14:textId="77777777" w:rsidR="009011F2" w:rsidRPr="00071CDB" w:rsidRDefault="009011F2" w:rsidP="006B53EF">
      <w:pPr>
        <w:spacing w:after="120"/>
        <w:jc w:val="both"/>
        <w:rPr>
          <w:rFonts w:ascii="Tahoma" w:hAnsi="Tahoma" w:cs="Tahoma"/>
          <w:color w:val="000000"/>
          <w:lang w:val="el-GR"/>
        </w:rPr>
      </w:pPr>
    </w:p>
    <w:p w14:paraId="54EDF56B" w14:textId="77777777" w:rsidR="009011F2" w:rsidRPr="00071CDB" w:rsidRDefault="001C5365" w:rsidP="006B53EF">
      <w:pPr>
        <w:spacing w:after="120"/>
        <w:jc w:val="both"/>
        <w:rPr>
          <w:rFonts w:ascii="Tahoma" w:hAnsi="Tahoma" w:cs="Tahoma"/>
          <w:color w:val="000000"/>
          <w:lang w:val="el-GR"/>
        </w:rPr>
      </w:pPr>
      <w:bookmarkStart w:id="120" w:name="_Toc74566864"/>
      <w:r w:rsidRPr="00071CDB">
        <w:rPr>
          <w:rFonts w:ascii="Tahoma" w:hAnsi="Tahoma" w:cs="Tahoma"/>
          <w:b/>
          <w:bCs/>
          <w:color w:val="000000"/>
          <w:lang w:val="el-GR"/>
        </w:rPr>
        <w:lastRenderedPageBreak/>
        <w:t>2.2.4.2</w:t>
      </w:r>
      <w:r w:rsidR="003F0F38" w:rsidRPr="00071CDB">
        <w:rPr>
          <w:rFonts w:ascii="Tahoma" w:hAnsi="Tahoma" w:cs="Tahoma"/>
          <w:color w:val="000000"/>
          <w:lang w:val="el-GR"/>
        </w:rPr>
        <w:t xml:space="preserve"> </w:t>
      </w:r>
      <w:r w:rsidRPr="00071CDB">
        <w:rPr>
          <w:rFonts w:ascii="Tahoma" w:hAnsi="Tahoma" w:cs="Tahoma"/>
          <w:color w:val="000000"/>
          <w:lang w:val="el-GR"/>
        </w:rPr>
        <w:t>Ο χρόνος υποβολής της προσφοράς μέσω του ΕΣΗΔΗΣ βεβαιώνεται αυτόματα από το ΕΣΗΔΗΣ με υπηρεσίες χρονοσήμανσης, σύμφωνα με τα οριζόμενα στο άρθρο 37 του ν. 4412/2016 και τις διατάξεις του άρθρου 10 της ως άνω κοινής υπουργικής απόφασης.</w:t>
      </w:r>
      <w:bookmarkEnd w:id="120"/>
    </w:p>
    <w:p w14:paraId="47ECE44F" w14:textId="77777777" w:rsidR="009011F2" w:rsidRPr="00071CDB" w:rsidRDefault="001C5365" w:rsidP="006B53EF">
      <w:pPr>
        <w:spacing w:after="120"/>
        <w:jc w:val="both"/>
        <w:rPr>
          <w:rFonts w:ascii="Tahoma" w:hAnsi="Tahoma" w:cs="Tahoma"/>
          <w:color w:val="000000"/>
          <w:lang w:val="el-GR"/>
        </w:rPr>
      </w:pPr>
      <w:r w:rsidRPr="00071CDB">
        <w:rPr>
          <w:rFonts w:ascii="Tahoma" w:hAnsi="Tahoma" w:cs="Tahoma"/>
          <w:color w:val="000000"/>
          <w:lang w:val="el-GR"/>
        </w:rPr>
        <w:t xml:space="preserve">Μετά την παρέλευση της καταληκτικής ημερομηνίας και ώρας, δεν υπάρχει η δυνατότητα υποβολής προσφοράς στο ΕΣΗΔΗΣ. </w:t>
      </w:r>
      <w:r w:rsidR="00655D5E" w:rsidRPr="00071CDB">
        <w:rPr>
          <w:rFonts w:ascii="Tahoma" w:hAnsi="Tahoma" w:cs="Tahom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65FF8DC1" w14:textId="77777777" w:rsidR="00655D5E" w:rsidRPr="00071CDB" w:rsidRDefault="00655D5E" w:rsidP="006B53EF">
      <w:pPr>
        <w:spacing w:after="120"/>
        <w:jc w:val="both"/>
        <w:rPr>
          <w:rFonts w:ascii="Tahoma" w:hAnsi="Tahoma" w:cs="Tahoma"/>
          <w:color w:val="000000"/>
          <w:lang w:val="el-GR"/>
        </w:rPr>
      </w:pPr>
    </w:p>
    <w:p w14:paraId="17EE03E6" w14:textId="77777777" w:rsidR="009011F2" w:rsidRPr="00071CDB" w:rsidRDefault="001C5365" w:rsidP="006B53EF">
      <w:pPr>
        <w:spacing w:after="120"/>
        <w:jc w:val="both"/>
        <w:rPr>
          <w:rFonts w:ascii="Tahoma" w:hAnsi="Tahoma" w:cs="Tahoma"/>
          <w:color w:val="000000"/>
          <w:lang w:val="el-GR"/>
        </w:rPr>
      </w:pPr>
      <w:r w:rsidRPr="00071CDB">
        <w:rPr>
          <w:rFonts w:ascii="Tahoma" w:hAnsi="Tahoma" w:cs="Tahoma"/>
          <w:b/>
          <w:bCs/>
          <w:color w:val="000000"/>
          <w:lang w:val="el-GR"/>
        </w:rPr>
        <w:t xml:space="preserve">2.4.2.3 </w:t>
      </w:r>
      <w:bookmarkStart w:id="121" w:name="_Toc74566865"/>
      <w:bookmarkStart w:id="122" w:name="_Toc74566866"/>
      <w:bookmarkEnd w:id="121"/>
      <w:r w:rsidRPr="00071CDB">
        <w:rPr>
          <w:rFonts w:ascii="Tahoma" w:hAnsi="Tahoma" w:cs="Tahoma"/>
          <w:color w:val="000000"/>
          <w:lang w:val="el-GR"/>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122"/>
      <w:r w:rsidRPr="00071CDB">
        <w:rPr>
          <w:rFonts w:ascii="Tahoma" w:hAnsi="Tahoma" w:cs="Tahoma"/>
          <w:b/>
          <w:bCs/>
          <w:color w:val="000000"/>
          <w:lang w:val="el-GR"/>
        </w:rPr>
        <w:t xml:space="preserve"> </w:t>
      </w:r>
    </w:p>
    <w:p w14:paraId="21185FC7" w14:textId="77777777" w:rsidR="00655D5E" w:rsidRPr="00071CDB" w:rsidRDefault="001C5365" w:rsidP="006B53EF">
      <w:pPr>
        <w:spacing w:after="120"/>
        <w:jc w:val="both"/>
        <w:rPr>
          <w:rFonts w:ascii="Tahoma" w:hAnsi="Tahoma" w:cs="Tahoma"/>
          <w:color w:val="000000"/>
          <w:lang w:val="el-GR"/>
        </w:rPr>
      </w:pPr>
      <w:r w:rsidRPr="007D254F">
        <w:rPr>
          <w:rFonts w:ascii="Tahoma" w:hAnsi="Tahoma" w:cs="Tahoma"/>
          <w:b/>
          <w:bCs/>
          <w:color w:val="000000"/>
          <w:lang w:val="el-GR"/>
        </w:rPr>
        <w:t xml:space="preserve">(α) έναν ηλεκτρονικό (υπο)φάκελο με την ένδειξη «Δικαιολογητικά Συμμετοχής–Τεχνική Προσφορά», </w:t>
      </w:r>
      <w:r w:rsidRPr="00071CDB">
        <w:rPr>
          <w:rFonts w:ascii="Tahoma" w:hAnsi="Tahoma" w:cs="Tahoma"/>
          <w:color w:val="000000"/>
          <w:lang w:val="el-GR"/>
        </w:rPr>
        <w:t>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3F1F2B3C" w14:textId="77777777" w:rsidR="00655D5E" w:rsidRPr="00071CDB" w:rsidRDefault="001C5365" w:rsidP="006B53EF">
      <w:pPr>
        <w:spacing w:after="120"/>
        <w:jc w:val="both"/>
        <w:rPr>
          <w:rFonts w:ascii="Tahoma" w:hAnsi="Tahoma" w:cs="Tahoma"/>
          <w:color w:val="000000"/>
          <w:lang w:val="el-GR"/>
        </w:rPr>
      </w:pPr>
      <w:r w:rsidRPr="007D254F">
        <w:rPr>
          <w:rFonts w:ascii="Tahoma" w:hAnsi="Tahoma" w:cs="Tahoma"/>
          <w:b/>
          <w:bCs/>
          <w:color w:val="000000"/>
          <w:lang w:val="el-GR"/>
        </w:rPr>
        <w:t>(β) έναν ηλεκτρονικό (υπο)φάκελο με την ένδειξη «Οικονομική Προσφορά»,</w:t>
      </w:r>
      <w:r w:rsidRPr="00071CDB">
        <w:rPr>
          <w:rFonts w:ascii="Tahoma" w:hAnsi="Tahoma" w:cs="Tahoma"/>
          <w:color w:val="000000"/>
          <w:lang w:val="el-GR"/>
        </w:rPr>
        <w:t xml:space="preserve"> στον οποίο περιλαμβάνεται η οικονομική προσφορά του οικονομικού φορέα και το σύνολο των κατά περίπτωση απαιτούμενων δικαιολογητικών. </w:t>
      </w:r>
    </w:p>
    <w:p w14:paraId="29CA83C0" w14:textId="77777777" w:rsidR="00655D5E" w:rsidRPr="00071CDB" w:rsidRDefault="001C5365" w:rsidP="006B53EF">
      <w:pPr>
        <w:spacing w:after="120"/>
        <w:jc w:val="both"/>
        <w:rPr>
          <w:rFonts w:ascii="Tahoma" w:hAnsi="Tahoma" w:cs="Tahoma"/>
          <w:color w:val="000000"/>
          <w:lang w:val="el-GR"/>
        </w:rPr>
      </w:pPr>
      <w:r w:rsidRPr="00071CDB">
        <w:rPr>
          <w:rFonts w:ascii="Tahoma" w:hAnsi="Tahoma" w:cs="Tahoma"/>
          <w:color w:val="000000"/>
          <w:lang w:val="el-GR"/>
        </w:rPr>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92D2641" w14:textId="77777777" w:rsidR="00655D5E" w:rsidRPr="00071CDB" w:rsidRDefault="001C5365" w:rsidP="006B53EF">
      <w:pPr>
        <w:spacing w:after="120"/>
        <w:jc w:val="both"/>
        <w:rPr>
          <w:rFonts w:ascii="Tahoma" w:hAnsi="Tahoma" w:cs="Tahoma"/>
          <w:color w:val="000000"/>
          <w:lang w:val="el-GR"/>
        </w:rPr>
      </w:pPr>
      <w:r w:rsidRPr="00071CDB">
        <w:rPr>
          <w:rFonts w:ascii="Tahoma" w:hAnsi="Tahoma" w:cs="Tahoma"/>
          <w:color w:val="000000"/>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34216CB9" w14:textId="77777777" w:rsidR="006535B0" w:rsidRPr="00071CDB" w:rsidRDefault="006535B0" w:rsidP="006B53EF">
      <w:pPr>
        <w:spacing w:after="120"/>
        <w:jc w:val="both"/>
        <w:rPr>
          <w:rFonts w:ascii="Tahoma" w:hAnsi="Tahoma" w:cs="Tahoma"/>
          <w:color w:val="000000"/>
          <w:lang w:val="el-GR"/>
        </w:rPr>
      </w:pPr>
      <w:bookmarkStart w:id="123" w:name="_Ref75869622"/>
    </w:p>
    <w:p w14:paraId="0154B846" w14:textId="0C5A3F1F" w:rsidR="009011F2" w:rsidRPr="00071CDB" w:rsidRDefault="001C5365" w:rsidP="006B53EF">
      <w:pPr>
        <w:spacing w:after="120"/>
        <w:jc w:val="both"/>
        <w:rPr>
          <w:rFonts w:ascii="Tahoma" w:hAnsi="Tahoma" w:cs="Tahoma"/>
          <w:color w:val="000000"/>
          <w:lang w:val="el-GR"/>
        </w:rPr>
      </w:pPr>
      <w:r w:rsidRPr="00071CDB">
        <w:rPr>
          <w:rFonts w:ascii="Tahoma" w:hAnsi="Tahoma" w:cs="Tahoma"/>
          <w:b/>
          <w:bCs/>
          <w:color w:val="000000"/>
          <w:lang w:val="el-GR"/>
        </w:rPr>
        <w:t>2.4.2.4</w:t>
      </w:r>
      <w:r w:rsidR="006535B0" w:rsidRPr="00071CDB">
        <w:rPr>
          <w:rFonts w:ascii="Tahoma" w:hAnsi="Tahoma" w:cs="Tahoma"/>
          <w:color w:val="000000"/>
          <w:lang w:val="el-GR"/>
        </w:rPr>
        <w:t xml:space="preserve"> </w:t>
      </w:r>
      <w:r w:rsidRPr="00071CDB">
        <w:rPr>
          <w:rFonts w:ascii="Tahoma" w:hAnsi="Tahoma" w:cs="Tahoma"/>
          <w:color w:val="000000"/>
          <w:lang w:val="el-GR"/>
        </w:rPr>
        <w:t xml:space="preserve">Εφόσον οι Οικονομικοί Φορείς καταχωρίσουν τα σχετικά στοιχεία, μεταδεδομένα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υποφακέλο  ξεχωριστά, από τη στιγμή που έχει ολοκληρωθεί η καταχώριση των στοιχείων σε αυτόν.  </w:t>
      </w:r>
      <w:bookmarkStart w:id="124" w:name="_Toc74566867"/>
      <w:bookmarkStart w:id="125" w:name="_Toc74566868"/>
      <w:bookmarkStart w:id="126" w:name="_Toc74566869"/>
      <w:bookmarkStart w:id="127" w:name="_Toc74566870"/>
      <w:bookmarkStart w:id="128" w:name="_Toc74566871"/>
      <w:bookmarkEnd w:id="124"/>
      <w:bookmarkEnd w:id="125"/>
      <w:bookmarkEnd w:id="126"/>
      <w:bookmarkEnd w:id="127"/>
      <w:r w:rsidRPr="00071CDB">
        <w:rPr>
          <w:rFonts w:ascii="Tahoma" w:hAnsi="Tahoma" w:cs="Tahoma"/>
          <w:color w:val="000000"/>
          <w:lang w:val="el-GR"/>
        </w:rPr>
        <w:t xml:space="preserve">Οι οικονομικοί φορείς συντάσσουν την τεχνική και οικονομική τους προσφορά σύμφωνα με τις απαιτήσεις της παρούσας </w:t>
      </w:r>
      <w:r w:rsidR="007C36DE" w:rsidRPr="00071CDB">
        <w:rPr>
          <w:rFonts w:ascii="Tahoma" w:hAnsi="Tahoma" w:cs="Tahoma"/>
        </w:rPr>
        <w:fldChar w:fldCharType="begin"/>
      </w:r>
      <w:r w:rsidR="007C36DE" w:rsidRPr="00071CDB">
        <w:rPr>
          <w:rFonts w:ascii="Tahoma" w:hAnsi="Tahoma" w:cs="Tahoma"/>
          <w:lang w:val="el-GR"/>
        </w:rPr>
        <w:instrText xml:space="preserve"> </w:instrText>
      </w:r>
      <w:r w:rsidR="007C36DE" w:rsidRPr="00071CDB">
        <w:rPr>
          <w:rFonts w:ascii="Tahoma" w:hAnsi="Tahoma" w:cs="Tahoma"/>
        </w:rPr>
        <w:instrText>REF</w:instrText>
      </w:r>
      <w:r w:rsidR="007C36DE" w:rsidRPr="00071CDB">
        <w:rPr>
          <w:rFonts w:ascii="Tahoma" w:hAnsi="Tahoma" w:cs="Tahoma"/>
          <w:lang w:val="el-GR"/>
        </w:rPr>
        <w:instrText xml:space="preserve"> _</w:instrText>
      </w:r>
      <w:r w:rsidR="007C36DE" w:rsidRPr="00071CDB">
        <w:rPr>
          <w:rFonts w:ascii="Tahoma" w:hAnsi="Tahoma" w:cs="Tahoma"/>
        </w:rPr>
        <w:instrText>Ref</w:instrText>
      </w:r>
      <w:r w:rsidR="007C36DE" w:rsidRPr="00071CDB">
        <w:rPr>
          <w:rFonts w:ascii="Tahoma" w:hAnsi="Tahoma" w:cs="Tahoma"/>
          <w:lang w:val="el-GR"/>
        </w:rPr>
        <w:instrText>510087097 \</w:instrText>
      </w:r>
      <w:r w:rsidR="007C36DE" w:rsidRPr="00071CDB">
        <w:rPr>
          <w:rFonts w:ascii="Tahoma" w:hAnsi="Tahoma" w:cs="Tahoma"/>
        </w:rPr>
        <w:instrText>h</w:instrText>
      </w:r>
      <w:r w:rsidR="007C36DE" w:rsidRPr="00071CDB">
        <w:rPr>
          <w:rFonts w:ascii="Tahoma" w:hAnsi="Tahoma" w:cs="Tahoma"/>
          <w:lang w:val="el-GR"/>
        </w:rPr>
        <w:instrText xml:space="preserve">  \* </w:instrText>
      </w:r>
      <w:r w:rsidR="007C36DE" w:rsidRPr="00071CDB">
        <w:rPr>
          <w:rFonts w:ascii="Tahoma" w:hAnsi="Tahoma" w:cs="Tahoma"/>
        </w:rPr>
        <w:instrText>MERGEFORMAT</w:instrText>
      </w:r>
      <w:r w:rsidR="007C36DE" w:rsidRPr="00071CDB">
        <w:rPr>
          <w:rFonts w:ascii="Tahoma" w:hAnsi="Tahoma" w:cs="Tahoma"/>
          <w:lang w:val="el-GR"/>
        </w:rPr>
        <w:instrText xml:space="preserve"> </w:instrText>
      </w:r>
      <w:r w:rsidR="007C36DE" w:rsidRPr="00071CDB">
        <w:rPr>
          <w:rFonts w:ascii="Tahoma" w:hAnsi="Tahoma" w:cs="Tahoma"/>
        </w:rPr>
      </w:r>
      <w:r w:rsidR="007C36DE" w:rsidRPr="00071CDB">
        <w:rPr>
          <w:rFonts w:ascii="Tahoma" w:hAnsi="Tahoma" w:cs="Tahoma"/>
        </w:rPr>
        <w:fldChar w:fldCharType="separate"/>
      </w:r>
      <w:r w:rsidR="0066033C" w:rsidRPr="0066033C">
        <w:rPr>
          <w:rFonts w:ascii="Tahoma" w:hAnsi="Tahoma" w:cs="Tahoma"/>
          <w:color w:val="000000"/>
          <w:lang w:val="el-GR"/>
        </w:rPr>
        <w:t>ΠΑΡΑΡΤΗΜΑ V – Υπόδειγμα Τεχνικής Προσφοράς</w:t>
      </w:r>
      <w:r w:rsidR="007C36DE" w:rsidRPr="00071CDB">
        <w:rPr>
          <w:rFonts w:ascii="Tahoma" w:hAnsi="Tahoma" w:cs="Tahoma"/>
        </w:rPr>
        <w:fldChar w:fldCharType="end"/>
      </w:r>
      <w:r w:rsidRPr="00071CDB">
        <w:rPr>
          <w:rFonts w:ascii="Tahoma" w:hAnsi="Tahoma" w:cs="Tahoma"/>
          <w:color w:val="000000"/>
          <w:lang w:val="el-GR"/>
        </w:rPr>
        <w:t xml:space="preserve"> &amp; </w:t>
      </w:r>
      <w:r w:rsidR="007C36DE" w:rsidRPr="00071CDB">
        <w:rPr>
          <w:rFonts w:ascii="Tahoma" w:hAnsi="Tahoma" w:cs="Tahoma"/>
        </w:rPr>
        <w:fldChar w:fldCharType="begin"/>
      </w:r>
      <w:r w:rsidR="007C36DE" w:rsidRPr="00071CDB">
        <w:rPr>
          <w:rFonts w:ascii="Tahoma" w:hAnsi="Tahoma" w:cs="Tahoma"/>
          <w:lang w:val="el-GR"/>
        </w:rPr>
        <w:instrText xml:space="preserve"> </w:instrText>
      </w:r>
      <w:r w:rsidR="007C36DE" w:rsidRPr="00071CDB">
        <w:rPr>
          <w:rFonts w:ascii="Tahoma" w:hAnsi="Tahoma" w:cs="Tahoma"/>
        </w:rPr>
        <w:instrText>REF</w:instrText>
      </w:r>
      <w:r w:rsidR="007C36DE" w:rsidRPr="00071CDB">
        <w:rPr>
          <w:rFonts w:ascii="Tahoma" w:hAnsi="Tahoma" w:cs="Tahoma"/>
          <w:lang w:val="el-GR"/>
        </w:rPr>
        <w:instrText xml:space="preserve"> _</w:instrText>
      </w:r>
      <w:r w:rsidR="007C36DE" w:rsidRPr="00071CDB">
        <w:rPr>
          <w:rFonts w:ascii="Tahoma" w:hAnsi="Tahoma" w:cs="Tahoma"/>
        </w:rPr>
        <w:instrText>Ref</w:instrText>
      </w:r>
      <w:r w:rsidR="007C36DE" w:rsidRPr="00071CDB">
        <w:rPr>
          <w:rFonts w:ascii="Tahoma" w:hAnsi="Tahoma" w:cs="Tahoma"/>
          <w:lang w:val="el-GR"/>
        </w:rPr>
        <w:instrText>510087099 \</w:instrText>
      </w:r>
      <w:r w:rsidR="007C36DE" w:rsidRPr="00071CDB">
        <w:rPr>
          <w:rFonts w:ascii="Tahoma" w:hAnsi="Tahoma" w:cs="Tahoma"/>
        </w:rPr>
        <w:instrText>h</w:instrText>
      </w:r>
      <w:r w:rsidR="007C36DE" w:rsidRPr="00071CDB">
        <w:rPr>
          <w:rFonts w:ascii="Tahoma" w:hAnsi="Tahoma" w:cs="Tahoma"/>
          <w:lang w:val="el-GR"/>
        </w:rPr>
        <w:instrText xml:space="preserve">  \* </w:instrText>
      </w:r>
      <w:r w:rsidR="007C36DE" w:rsidRPr="00071CDB">
        <w:rPr>
          <w:rFonts w:ascii="Tahoma" w:hAnsi="Tahoma" w:cs="Tahoma"/>
        </w:rPr>
        <w:instrText>MERGEFORMAT</w:instrText>
      </w:r>
      <w:r w:rsidR="007C36DE" w:rsidRPr="00071CDB">
        <w:rPr>
          <w:rFonts w:ascii="Tahoma" w:hAnsi="Tahoma" w:cs="Tahoma"/>
          <w:lang w:val="el-GR"/>
        </w:rPr>
        <w:instrText xml:space="preserve"> </w:instrText>
      </w:r>
      <w:r w:rsidR="007C36DE" w:rsidRPr="00071CDB">
        <w:rPr>
          <w:rFonts w:ascii="Tahoma" w:hAnsi="Tahoma" w:cs="Tahoma"/>
        </w:rPr>
      </w:r>
      <w:r w:rsidR="007C36DE" w:rsidRPr="00071CDB">
        <w:rPr>
          <w:rFonts w:ascii="Tahoma" w:hAnsi="Tahoma" w:cs="Tahoma"/>
        </w:rPr>
        <w:fldChar w:fldCharType="separate"/>
      </w:r>
      <w:r w:rsidR="0066033C" w:rsidRPr="0066033C">
        <w:rPr>
          <w:rFonts w:ascii="Tahoma" w:hAnsi="Tahoma" w:cs="Tahoma"/>
          <w:color w:val="000000"/>
          <w:lang w:val="el-GR"/>
        </w:rPr>
        <w:t>ΠΑΡΑΡΤΗΜΑ VI – Υπόδειγμα Οικονομικής Προσφοράς</w:t>
      </w:r>
      <w:r w:rsidR="007C36DE" w:rsidRPr="00071CDB">
        <w:rPr>
          <w:rFonts w:ascii="Tahoma" w:hAnsi="Tahoma" w:cs="Tahoma"/>
        </w:rPr>
        <w:fldChar w:fldCharType="end"/>
      </w:r>
      <w:r w:rsidRPr="00071CDB">
        <w:rPr>
          <w:rFonts w:ascii="Tahoma" w:hAnsi="Tahoma" w:cs="Tahoma"/>
          <w:color w:val="000000"/>
          <w:lang w:val="el-GR"/>
        </w:rPr>
        <w:t xml:space="preserve"> 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123"/>
    </w:p>
    <w:bookmarkEnd w:id="128"/>
    <w:p w14:paraId="2A2DF859" w14:textId="77777777" w:rsidR="006535B0" w:rsidRPr="00071CDB" w:rsidRDefault="006535B0" w:rsidP="006B53EF">
      <w:pPr>
        <w:pStyle w:val="40"/>
        <w:numPr>
          <w:ilvl w:val="0"/>
          <w:numId w:val="0"/>
        </w:numPr>
        <w:spacing w:before="0" w:after="120"/>
        <w:jc w:val="both"/>
        <w:rPr>
          <w:i/>
          <w:iCs/>
          <w:color w:val="5B9BD5"/>
        </w:rPr>
      </w:pPr>
    </w:p>
    <w:p w14:paraId="409D3A89" w14:textId="1F2F0979" w:rsidR="009011F2" w:rsidRPr="00071CDB" w:rsidRDefault="001C5365" w:rsidP="006B53EF">
      <w:pPr>
        <w:spacing w:after="120"/>
        <w:jc w:val="both"/>
        <w:rPr>
          <w:rFonts w:ascii="Tahoma" w:hAnsi="Tahoma" w:cs="Tahoma"/>
          <w:color w:val="000000"/>
          <w:lang w:val="el-GR"/>
        </w:rPr>
      </w:pPr>
      <w:bookmarkStart w:id="129" w:name="_Toc74566872"/>
      <w:bookmarkStart w:id="130" w:name="_Toc74566873"/>
      <w:bookmarkStart w:id="131" w:name="_Toc74566874"/>
      <w:bookmarkEnd w:id="129"/>
      <w:bookmarkEnd w:id="130"/>
      <w:r w:rsidRPr="00071CDB">
        <w:rPr>
          <w:rFonts w:ascii="Tahoma" w:hAnsi="Tahoma" w:cs="Tahoma"/>
          <w:b/>
          <w:bCs/>
          <w:color w:val="000000"/>
          <w:lang w:val="el-GR"/>
        </w:rPr>
        <w:t>2.4.2.5</w:t>
      </w:r>
      <w:r w:rsidR="006535B0" w:rsidRPr="00071CDB">
        <w:rPr>
          <w:rFonts w:ascii="Tahoma" w:hAnsi="Tahoma" w:cs="Tahoma"/>
          <w:color w:val="000000"/>
          <w:lang w:val="el-GR"/>
        </w:rPr>
        <w:t xml:space="preserve"> </w:t>
      </w:r>
      <w:r w:rsidRPr="00071CDB">
        <w:rPr>
          <w:rFonts w:ascii="Tahoma" w:hAnsi="Tahoma" w:cs="Tahoma"/>
          <w:color w:val="000000"/>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w:t>
      </w:r>
      <w:bookmarkEnd w:id="131"/>
    </w:p>
    <w:p w14:paraId="6ADB74B1" w14:textId="77777777" w:rsidR="00655D5E" w:rsidRPr="00071CDB" w:rsidRDefault="00655D5E" w:rsidP="006B53EF">
      <w:pPr>
        <w:spacing w:after="120"/>
        <w:jc w:val="both"/>
        <w:rPr>
          <w:rFonts w:ascii="Tahoma" w:hAnsi="Tahoma" w:cs="Tahoma"/>
          <w:color w:val="000000"/>
          <w:lang w:val="el-GR"/>
        </w:rPr>
      </w:pPr>
      <w:bookmarkStart w:id="132" w:name="_Hlk71366084"/>
      <w:r w:rsidRPr="00071CDB">
        <w:rPr>
          <w:rFonts w:ascii="Tahoma" w:hAnsi="Tahoma" w:cs="Tahoma"/>
          <w:color w:val="000000"/>
          <w:lang w:val="el-GR"/>
        </w:rPr>
        <w:t xml:space="preserve">Τα έγγραφα που καταχωρίζονται στην ηλεκτρονική προσφορά, και δεν απαιτείται να προσκομισθούν και σε έντυπη μορφή, γίνονται αποδεκτά κατά περίπτωση, σύμφωνα με τα προβλεπόμενα στις διατάξεις: </w:t>
      </w:r>
    </w:p>
    <w:p w14:paraId="0018A76F" w14:textId="77777777" w:rsidR="00655D5E" w:rsidRPr="00071CDB" w:rsidRDefault="00655D5E" w:rsidP="006B53EF">
      <w:pPr>
        <w:spacing w:after="120"/>
        <w:jc w:val="both"/>
        <w:rPr>
          <w:rFonts w:ascii="Tahoma" w:hAnsi="Tahoma" w:cs="Tahoma"/>
          <w:color w:val="000000"/>
          <w:lang w:val="el-GR"/>
        </w:rPr>
      </w:pPr>
      <w:r w:rsidRPr="00071CDB">
        <w:rPr>
          <w:rFonts w:ascii="Tahoma" w:hAnsi="Tahoma" w:cs="Tahoma"/>
          <w:color w:val="000000"/>
          <w:lang w:val="el-GR"/>
        </w:rPr>
        <w:lastRenderedPageBreak/>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071CDB">
        <w:rPr>
          <w:rFonts w:ascii="Tahoma" w:hAnsi="Tahoma" w:cs="Tahoma"/>
          <w:color w:val="000000"/>
        </w:rPr>
        <w:t>e</w:t>
      </w:r>
      <w:r w:rsidRPr="00071CDB">
        <w:rPr>
          <w:rFonts w:ascii="Tahoma" w:hAnsi="Tahoma" w:cs="Tahoma"/>
          <w:color w:val="000000"/>
          <w:lang w:val="el-GR"/>
        </w:rPr>
        <w:t>-</w:t>
      </w:r>
      <w:r w:rsidRPr="00071CDB">
        <w:rPr>
          <w:rFonts w:ascii="Tahoma" w:hAnsi="Tahoma" w:cs="Tahoma"/>
          <w:color w:val="000000"/>
        </w:rPr>
        <w:t>Apostille</w:t>
      </w:r>
      <w:r w:rsidRPr="00071CDB">
        <w:rPr>
          <w:rFonts w:ascii="Tahoma" w:hAnsi="Tahoma" w:cs="Tahoma"/>
          <w:color w:val="000000"/>
          <w:lang w:val="el-GR"/>
        </w:rPr>
        <w:t xml:space="preserve"> </w:t>
      </w:r>
    </w:p>
    <w:p w14:paraId="4CDC0DFD" w14:textId="77777777" w:rsidR="00655D5E" w:rsidRPr="00071CDB" w:rsidRDefault="00655D5E" w:rsidP="006B53EF">
      <w:pPr>
        <w:spacing w:after="120"/>
        <w:jc w:val="both"/>
        <w:rPr>
          <w:rFonts w:ascii="Tahoma" w:hAnsi="Tahoma" w:cs="Tahoma"/>
          <w:color w:val="000000"/>
          <w:lang w:val="el-GR"/>
        </w:rPr>
      </w:pPr>
      <w:r w:rsidRPr="00071CDB">
        <w:rPr>
          <w:rFonts w:ascii="Tahoma" w:hAnsi="Tahoma" w:cs="Tahoma"/>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31117363" w14:textId="77777777" w:rsidR="00655D5E" w:rsidRPr="00071CDB" w:rsidRDefault="00655D5E" w:rsidP="006B53EF">
      <w:pPr>
        <w:spacing w:after="120"/>
        <w:jc w:val="both"/>
        <w:rPr>
          <w:rFonts w:ascii="Tahoma" w:hAnsi="Tahoma" w:cs="Tahoma"/>
          <w:color w:val="000000"/>
          <w:lang w:val="el-GR"/>
        </w:rPr>
      </w:pPr>
      <w:r w:rsidRPr="00071CDB">
        <w:rPr>
          <w:rFonts w:ascii="Tahoma" w:hAnsi="Tahoma" w:cs="Tahoma"/>
          <w:color w:val="000000"/>
          <w:lang w:val="el-GR"/>
        </w:rPr>
        <w:t>γ) είτε του άρθρου 11 του ν. 2690/1999 (Α΄ 45),</w:t>
      </w:r>
      <w:r w:rsidRPr="00071CDB">
        <w:rPr>
          <w:rStyle w:val="ac"/>
          <w:rFonts w:ascii="Tahoma" w:hAnsi="Tahoma" w:cs="Tahoma"/>
          <w:color w:val="000000"/>
          <w:lang w:val="el-GR"/>
        </w:rPr>
        <w:t xml:space="preserve"> </w:t>
      </w:r>
    </w:p>
    <w:p w14:paraId="0584613A" w14:textId="77777777" w:rsidR="00655D5E" w:rsidRPr="00071CDB" w:rsidRDefault="00655D5E" w:rsidP="006B53EF">
      <w:pPr>
        <w:spacing w:after="120"/>
        <w:jc w:val="both"/>
        <w:rPr>
          <w:rFonts w:ascii="Tahoma" w:hAnsi="Tahoma" w:cs="Tahoma"/>
          <w:color w:val="000000"/>
          <w:lang w:val="el-GR"/>
        </w:rPr>
      </w:pPr>
      <w:r w:rsidRPr="00071CDB">
        <w:rPr>
          <w:rFonts w:ascii="Tahoma" w:hAnsi="Tahoma" w:cs="Tahoma"/>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4292B3C1" w14:textId="77777777" w:rsidR="00655D5E" w:rsidRPr="00071CDB" w:rsidRDefault="00655D5E" w:rsidP="006B53EF">
      <w:pPr>
        <w:spacing w:after="120"/>
        <w:jc w:val="both"/>
        <w:rPr>
          <w:rFonts w:ascii="Tahoma" w:hAnsi="Tahoma" w:cs="Tahoma"/>
          <w:color w:val="000000"/>
          <w:lang w:val="el-GR"/>
        </w:rPr>
      </w:pPr>
      <w:r w:rsidRPr="00071CDB">
        <w:rPr>
          <w:rFonts w:ascii="Tahoma" w:hAnsi="Tahoma" w:cs="Tahoma"/>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1106CA1C" w14:textId="77777777" w:rsidR="00655D5E" w:rsidRPr="00071CDB" w:rsidRDefault="00655D5E" w:rsidP="006B53EF">
      <w:pPr>
        <w:spacing w:after="120"/>
        <w:jc w:val="both"/>
        <w:rPr>
          <w:rFonts w:ascii="Tahoma" w:hAnsi="Tahoma" w:cs="Tahoma"/>
          <w:color w:val="000000"/>
          <w:lang w:val="el-GR"/>
        </w:rPr>
      </w:pPr>
      <w:r w:rsidRPr="00071CDB">
        <w:rPr>
          <w:rFonts w:ascii="Tahoma" w:hAnsi="Tahoma" w:cs="Tahoma"/>
          <w:color w:val="000000"/>
          <w:lang w:val="el-GR"/>
        </w:rPr>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4C84433A" w14:textId="62D2DD98" w:rsidR="00655D5E" w:rsidRPr="00071CDB" w:rsidRDefault="00655D5E" w:rsidP="006B53EF">
      <w:pPr>
        <w:spacing w:after="120"/>
        <w:jc w:val="both"/>
        <w:rPr>
          <w:rFonts w:ascii="Tahoma" w:hAnsi="Tahoma" w:cs="Tahoma"/>
          <w:b/>
          <w:strike/>
          <w:color w:val="000000"/>
          <w:lang w:val="el-GR"/>
        </w:rPr>
      </w:pPr>
      <w:r w:rsidRPr="00071CDB">
        <w:rPr>
          <w:rFonts w:ascii="Tahoma" w:hAnsi="Tahoma" w:cs="Tahoma"/>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00E140A5" w:rsidRPr="005E5414">
        <w:rPr>
          <w:rFonts w:ascii="Tahoma" w:hAnsi="Tahoma" w:cs="Tahoma"/>
          <w:bCs/>
          <w:color w:val="000000"/>
          <w:lang w:val="el-GR"/>
        </w:rPr>
        <w:t>.</w:t>
      </w:r>
      <w:bookmarkEnd w:id="132"/>
    </w:p>
    <w:p w14:paraId="0913E49C" w14:textId="77777777" w:rsidR="00655D5E" w:rsidRPr="00E140A5" w:rsidRDefault="00655D5E" w:rsidP="006B53EF">
      <w:pPr>
        <w:spacing w:after="120"/>
        <w:jc w:val="both"/>
        <w:rPr>
          <w:rFonts w:ascii="Tahoma" w:hAnsi="Tahoma" w:cs="Tahoma"/>
          <w:lang w:val="el-GR"/>
        </w:rPr>
      </w:pPr>
      <w:r w:rsidRPr="00071CDB">
        <w:rPr>
          <w:rFonts w:ascii="Tahoma" w:hAnsi="Tahoma" w:cs="Tahoma"/>
          <w:lang w:val="el-GR"/>
        </w:rPr>
        <w:t xml:space="preserve">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w:t>
      </w:r>
      <w:r w:rsidRPr="00E140A5">
        <w:rPr>
          <w:rFonts w:ascii="Tahoma" w:hAnsi="Tahoma" w:cs="Tahoma"/>
          <w:lang w:val="el-GR"/>
        </w:rPr>
        <w:t xml:space="preserve">προσκομισθούν </w:t>
      </w:r>
      <w:r w:rsidRPr="005E5414">
        <w:rPr>
          <w:rFonts w:ascii="Tahoma" w:hAnsi="Tahoma" w:cs="Tahoma"/>
          <w:lang w:val="el-GR"/>
        </w:rPr>
        <w:t>σε πρωτότυπη μορφή</w:t>
      </w:r>
      <w:r w:rsidRPr="00E140A5">
        <w:rPr>
          <w:rFonts w:ascii="Tahoma" w:hAnsi="Tahoma" w:cs="Tahoma"/>
          <w:lang w:val="el-GR"/>
        </w:rPr>
        <w:t>.</w:t>
      </w:r>
      <w:r w:rsidRPr="00E140A5">
        <w:rPr>
          <w:rFonts w:ascii="Tahoma" w:eastAsia="Calibri" w:hAnsi="Tahoma" w:cs="Tahoma"/>
          <w:lang w:val="el-GR" w:eastAsia="el-GR"/>
        </w:rPr>
        <w:t xml:space="preserve"> </w:t>
      </w:r>
      <w:r w:rsidRPr="00E140A5">
        <w:rPr>
          <w:rFonts w:ascii="Tahoma" w:hAnsi="Tahoma" w:cs="Tahoma"/>
          <w:lang w:val="el-GR"/>
        </w:rPr>
        <w:t>Τέτοια στοιχεία και δικαιολογητικά ενδεικτικά είναι :</w:t>
      </w:r>
    </w:p>
    <w:p w14:paraId="5B35F4A9" w14:textId="77777777" w:rsidR="00655D5E" w:rsidRPr="00071CDB" w:rsidRDefault="00655D5E" w:rsidP="006B53EF">
      <w:pPr>
        <w:spacing w:after="120"/>
        <w:jc w:val="both"/>
        <w:rPr>
          <w:rFonts w:ascii="Tahoma" w:hAnsi="Tahoma" w:cs="Tahoma"/>
          <w:lang w:val="el-GR"/>
        </w:rPr>
      </w:pPr>
      <w:r w:rsidRPr="007D254F">
        <w:rPr>
          <w:rFonts w:ascii="Tahoma" w:hAnsi="Tahoma" w:cs="Tahoma"/>
          <w:b/>
          <w:bCs/>
          <w:lang w:val="el-GR"/>
        </w:rPr>
        <w:t xml:space="preserve">α) </w:t>
      </w:r>
      <w:r w:rsidRPr="007D254F">
        <w:rPr>
          <w:rFonts w:ascii="Tahoma" w:hAnsi="Tahoma" w:cs="Tahoma"/>
          <w:lang w:val="el-GR"/>
        </w:rPr>
        <w:t>η πρωτότυπη εγγυητική επιστολή συμμετοχής</w:t>
      </w:r>
      <w:r w:rsidRPr="007D254F">
        <w:rPr>
          <w:rFonts w:ascii="Tahoma" w:hAnsi="Tahoma" w:cs="Tahoma"/>
          <w:b/>
          <w:bCs/>
          <w:lang w:val="el-GR"/>
        </w:rPr>
        <w:t>,</w:t>
      </w:r>
      <w:r w:rsidRPr="00071CDB">
        <w:rPr>
          <w:rFonts w:ascii="Tahoma" w:hAnsi="Tahoma" w:cs="Tahoma"/>
          <w:lang w:val="el-GR"/>
        </w:rPr>
        <w:t xml:space="preserve"> πλην των περιπτώσεων που αυτή εκδίδεται ηλεκτρονικά, άλλως η προσφορά απορρίπτεται ως απαράδεκτη,</w:t>
      </w:r>
    </w:p>
    <w:p w14:paraId="3FF7D5E1" w14:textId="77777777" w:rsidR="00655D5E" w:rsidRPr="007D254F" w:rsidRDefault="00655D5E" w:rsidP="006B53EF">
      <w:pPr>
        <w:spacing w:after="120"/>
        <w:jc w:val="both"/>
        <w:rPr>
          <w:rFonts w:ascii="Tahoma" w:hAnsi="Tahoma" w:cs="Tahoma"/>
          <w:b/>
          <w:bCs/>
          <w:lang w:val="el-GR"/>
        </w:rPr>
      </w:pPr>
      <w:r w:rsidRPr="007D254F">
        <w:rPr>
          <w:rFonts w:ascii="Tahoma" w:hAnsi="Tahoma" w:cs="Tahoma"/>
          <w:b/>
          <w:bCs/>
          <w:lang w:val="el-GR"/>
        </w:rPr>
        <w:t xml:space="preserve">β) </w:t>
      </w:r>
      <w:r w:rsidRPr="007D254F">
        <w:rPr>
          <w:rFonts w:ascii="Tahoma" w:hAnsi="Tahoma" w:cs="Tahoma"/>
          <w:lang w:val="el-GR"/>
        </w:rPr>
        <w:t xml:space="preserve">αυτά που δεν υπάγονται στις διατάξεις του άρθρου 11 παρ. 2 του ν. 2690/1999, </w:t>
      </w:r>
    </w:p>
    <w:p w14:paraId="21D4F474" w14:textId="71F29714" w:rsidR="00655D5E" w:rsidRPr="00071CDB" w:rsidRDefault="00655D5E" w:rsidP="006B53EF">
      <w:pPr>
        <w:spacing w:after="120"/>
        <w:jc w:val="both"/>
        <w:rPr>
          <w:rFonts w:ascii="Tahoma" w:hAnsi="Tahoma" w:cs="Tahoma"/>
          <w:lang w:val="el-GR"/>
        </w:rPr>
      </w:pPr>
      <w:r w:rsidRPr="007D254F">
        <w:rPr>
          <w:rFonts w:ascii="Tahoma" w:hAnsi="Tahoma" w:cs="Tahoma"/>
          <w:b/>
          <w:bCs/>
          <w:lang w:val="el-GR"/>
        </w:rPr>
        <w:t>γ)</w:t>
      </w:r>
      <w:r w:rsidRPr="00071CDB">
        <w:rPr>
          <w:rFonts w:ascii="Tahoma" w:hAnsi="Tahoma" w:cs="Tahoma"/>
          <w:lang w:val="el-GR"/>
        </w:rPr>
        <w:t xml:space="preserve">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01B2C635" w14:textId="77777777" w:rsidR="00655D5E" w:rsidRPr="00071CDB" w:rsidRDefault="00655D5E" w:rsidP="006B53EF">
      <w:pPr>
        <w:spacing w:after="120"/>
        <w:jc w:val="both"/>
        <w:rPr>
          <w:rFonts w:ascii="Tahoma" w:hAnsi="Tahoma" w:cs="Tahoma"/>
          <w:lang w:val="el-GR"/>
        </w:rPr>
      </w:pPr>
      <w:r w:rsidRPr="007D254F">
        <w:rPr>
          <w:rFonts w:ascii="Tahoma" w:hAnsi="Tahoma" w:cs="Tahoma"/>
          <w:b/>
          <w:bCs/>
          <w:lang w:val="el-GR"/>
        </w:rPr>
        <w:t>δ)</w:t>
      </w:r>
      <w:r w:rsidRPr="00071CDB">
        <w:rPr>
          <w:rFonts w:ascii="Tahoma" w:hAnsi="Tahoma" w:cs="Tahoma"/>
          <w:lang w:val="el-GR"/>
        </w:rPr>
        <w:t xml:space="preserve"> τα αλλοδαπά δημόσια έντυπα έγγραφα που φέρουν την επισημείωση της Χάγης (Apostille), ή προξενική θεώρηση και δεν έχουν επικυρωθεί  από δικηγόρο. </w:t>
      </w:r>
    </w:p>
    <w:p w14:paraId="426A9E58" w14:textId="77777777" w:rsidR="00655D5E" w:rsidRPr="00071CDB" w:rsidRDefault="00655D5E" w:rsidP="006B53EF">
      <w:pPr>
        <w:spacing w:after="120"/>
        <w:jc w:val="both"/>
        <w:rPr>
          <w:rFonts w:ascii="Tahoma" w:hAnsi="Tahoma" w:cs="Tahoma"/>
          <w:lang w:val="el-GR"/>
        </w:rPr>
      </w:pPr>
      <w:r w:rsidRPr="00071CDB">
        <w:rPr>
          <w:rFonts w:ascii="Tahoma" w:hAnsi="Tahoma" w:cs="Tahoma"/>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0F496D91" w14:textId="77777777" w:rsidR="00655D5E" w:rsidRPr="00071CDB" w:rsidRDefault="00655D5E" w:rsidP="006B53EF">
      <w:pPr>
        <w:spacing w:after="120"/>
        <w:jc w:val="both"/>
        <w:rPr>
          <w:rFonts w:ascii="Tahoma" w:hAnsi="Tahoma" w:cs="Tahoma"/>
          <w:lang w:val="el-GR"/>
        </w:rPr>
      </w:pPr>
      <w:r w:rsidRPr="00071CDB">
        <w:rPr>
          <w:rFonts w:ascii="Tahoma" w:hAnsi="Tahoma" w:cs="Tahoma"/>
          <w:lang w:val="el-GR"/>
        </w:rPr>
        <w:t xml:space="preserve">Στα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0EFD04C2" w14:textId="77777777" w:rsidR="00655D5E" w:rsidRPr="00071CDB" w:rsidRDefault="00655D5E" w:rsidP="006B53EF">
      <w:pPr>
        <w:spacing w:after="120"/>
        <w:jc w:val="both"/>
        <w:rPr>
          <w:rFonts w:ascii="Tahoma" w:hAnsi="Tahoma" w:cs="Tahoma"/>
          <w:lang w:val="el-GR"/>
        </w:rPr>
      </w:pPr>
      <w:r w:rsidRPr="00071CDB">
        <w:rPr>
          <w:rFonts w:ascii="Tahoma" w:hAnsi="Tahoma" w:cs="Tahoma"/>
          <w:lang w:val="el-GR"/>
        </w:rPr>
        <w:lastRenderedPageBreak/>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BAC38FB" w14:textId="77777777" w:rsidR="00655D5E" w:rsidRPr="00071CDB" w:rsidRDefault="00655D5E" w:rsidP="006B53EF">
      <w:pPr>
        <w:spacing w:after="120"/>
        <w:jc w:val="both"/>
        <w:rPr>
          <w:rFonts w:ascii="Tahoma" w:hAnsi="Tahoma" w:cs="Tahoma"/>
          <w:lang w:val="el-GR"/>
        </w:rPr>
      </w:pPr>
      <w:r w:rsidRPr="007D254F">
        <w:rPr>
          <w:rFonts w:ascii="Tahoma" w:hAnsi="Tahoma" w:cs="Tahoma"/>
          <w:b/>
          <w:bCs/>
          <w:lang w:val="el-GR"/>
        </w:rPr>
        <w:t xml:space="preserve">Οι πρωτότυπες εγγυήσεις συμμετοχής, πλην των εγγυήσεων που εκδίδονται ηλεκτρονικά, </w:t>
      </w:r>
      <w:r w:rsidRPr="007D254F">
        <w:rPr>
          <w:rFonts w:ascii="Tahoma" w:hAnsi="Tahoma" w:cs="Tahoma"/>
          <w:lang w:val="el-GR"/>
        </w:rPr>
        <w:t>προσκομίζονται</w:t>
      </w:r>
      <w:r w:rsidRPr="00071CDB">
        <w:rPr>
          <w:rFonts w:ascii="Tahoma" w:hAnsi="Tahoma" w:cs="Tahoma"/>
          <w:lang w:val="el-GR"/>
        </w:rPr>
        <w:t xml:space="preserve">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w:t>
      </w:r>
      <w:r w:rsidRPr="007D254F">
        <w:rPr>
          <w:rFonts w:ascii="Tahoma" w:hAnsi="Tahoma" w:cs="Tahoma"/>
          <w:b/>
          <w:bCs/>
          <w:lang w:val="el-GR"/>
        </w:rPr>
        <w:t>το αργότερο πριν την ημερομηνία και ώρα αποσφράγισης των προσφορών που ορίζεται στην παρ. 3.1 της παρούσας</w:t>
      </w:r>
      <w:r w:rsidRPr="00071CDB">
        <w:rPr>
          <w:rFonts w:ascii="Tahoma" w:hAnsi="Tahoma" w:cs="Tahoma"/>
          <w:lang w:val="el-GR"/>
        </w:rPr>
        <w:t xml:space="preserve">, άλλως η προσφορά απορρίπτεται ως απαράδεκτη μετά από γνώμη της Επιτροπής Διαγωνισμού.  </w:t>
      </w:r>
    </w:p>
    <w:p w14:paraId="3912B8FF" w14:textId="77777777" w:rsidR="00655D5E" w:rsidRPr="00071CDB" w:rsidRDefault="00655D5E" w:rsidP="006B53EF">
      <w:pPr>
        <w:spacing w:after="120"/>
        <w:jc w:val="both"/>
        <w:rPr>
          <w:rFonts w:ascii="Tahoma" w:hAnsi="Tahoma" w:cs="Tahoma"/>
          <w:lang w:val="el-GR"/>
        </w:rPr>
      </w:pPr>
      <w:r w:rsidRPr="00071CDB">
        <w:rPr>
          <w:rFonts w:ascii="Tahoma" w:hAnsi="Tahoma" w:cs="Tahoma"/>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1E4FD0E0" w14:textId="77777777" w:rsidR="00655D5E" w:rsidRPr="00071CDB" w:rsidRDefault="00655D5E" w:rsidP="006B53EF">
      <w:pPr>
        <w:spacing w:after="120"/>
        <w:jc w:val="both"/>
        <w:rPr>
          <w:rFonts w:ascii="Tahoma" w:hAnsi="Tahoma" w:cs="Tahoma"/>
          <w:color w:val="00B050"/>
          <w:lang w:val="el-GR"/>
        </w:rPr>
      </w:pPr>
      <w:r w:rsidRPr="00071CDB">
        <w:rPr>
          <w:rFonts w:ascii="Tahoma" w:hAnsi="Tahoma" w:cs="Tahoma"/>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770CEABA" w14:textId="77777777" w:rsidR="00CA1F25" w:rsidRPr="00071CDB" w:rsidRDefault="00CA1F25" w:rsidP="006B53EF">
      <w:pPr>
        <w:spacing w:after="120"/>
        <w:jc w:val="both"/>
        <w:rPr>
          <w:rFonts w:ascii="Tahoma" w:hAnsi="Tahoma" w:cs="Tahoma"/>
          <w:i/>
          <w:iCs/>
          <w:color w:val="5B9BD5"/>
          <w:lang w:val="el-GR"/>
        </w:rPr>
      </w:pPr>
    </w:p>
    <w:p w14:paraId="4595DB1B" w14:textId="77777777" w:rsidR="008338F0" w:rsidRPr="00071CDB" w:rsidRDefault="003355E7" w:rsidP="004719AE">
      <w:pPr>
        <w:pStyle w:val="40"/>
        <w:numPr>
          <w:ilvl w:val="2"/>
          <w:numId w:val="7"/>
        </w:numPr>
        <w:rPr>
          <w:i/>
          <w:iCs/>
          <w:color w:val="5B9BD5"/>
        </w:rPr>
      </w:pPr>
      <w:bookmarkStart w:id="133" w:name="_Ref496542340"/>
      <w:bookmarkStart w:id="134" w:name="_Toc153885490"/>
      <w:r w:rsidRPr="00071CDB">
        <w:t>Περιεχόμενα Φακέλου «Δικαιολογητικά Συμμετοχής - Τεχνική Προσφορά»</w:t>
      </w:r>
      <w:bookmarkEnd w:id="133"/>
      <w:bookmarkEnd w:id="134"/>
      <w:r w:rsidRPr="00071CDB">
        <w:t xml:space="preserve"> </w:t>
      </w:r>
    </w:p>
    <w:p w14:paraId="21036643" w14:textId="77777777" w:rsidR="002C7E9A" w:rsidRPr="00071CDB" w:rsidRDefault="002C7E9A" w:rsidP="004719AE">
      <w:pPr>
        <w:pStyle w:val="40"/>
        <w:numPr>
          <w:ilvl w:val="3"/>
          <w:numId w:val="7"/>
        </w:numPr>
        <w:rPr>
          <w:rStyle w:val="Heading4Char"/>
          <w:rFonts w:ascii="Tahoma" w:eastAsiaTheme="minorHAnsi" w:hAnsi="Tahoma" w:cs="Tahoma"/>
          <w:sz w:val="22"/>
          <w:szCs w:val="22"/>
          <w:lang w:val="el-GR"/>
        </w:rPr>
      </w:pPr>
      <w:bookmarkStart w:id="135" w:name="_Toc153885491"/>
      <w:r w:rsidRPr="00071CDB">
        <w:rPr>
          <w:rStyle w:val="Heading4Char"/>
          <w:rFonts w:ascii="Tahoma" w:eastAsiaTheme="minorHAnsi" w:hAnsi="Tahoma" w:cs="Tahoma"/>
          <w:b/>
          <w:bCs/>
          <w:sz w:val="22"/>
          <w:szCs w:val="22"/>
          <w:lang w:val="el-GR"/>
        </w:rPr>
        <w:t>Δικαιολογητικά Συμμετοχής</w:t>
      </w:r>
      <w:bookmarkEnd w:id="135"/>
    </w:p>
    <w:p w14:paraId="1A76EECF" w14:textId="25E7A517" w:rsidR="007B43EA" w:rsidRPr="00071CDB" w:rsidRDefault="007B43EA" w:rsidP="006B53EF">
      <w:pPr>
        <w:spacing w:after="120"/>
        <w:jc w:val="both"/>
        <w:rPr>
          <w:rFonts w:ascii="Tahoma" w:hAnsi="Tahoma" w:cs="Tahoma"/>
          <w:lang w:val="el-GR"/>
        </w:rPr>
      </w:pPr>
      <w:r w:rsidRPr="00071CDB">
        <w:rPr>
          <w:rFonts w:ascii="Tahoma" w:hAnsi="Tahoma" w:cs="Tahoma"/>
          <w:lang w:val="el-GR"/>
        </w:rPr>
        <w:t>Τα στοιχεία και δικαιολογητικά για την συμμετοχή των προσφερόντων στη διαγωνιστική διαδικασία περιλαμβάνουν με ποινή αποκλεισμού τα ακόλουθα υπό α</w:t>
      </w:r>
      <w:r w:rsidR="007D254F">
        <w:rPr>
          <w:rFonts w:ascii="Tahoma" w:hAnsi="Tahoma" w:cs="Tahoma"/>
          <w:lang w:val="el-GR"/>
        </w:rPr>
        <w:t>,</w:t>
      </w:r>
      <w:r w:rsidRPr="00071CDB">
        <w:rPr>
          <w:rFonts w:ascii="Tahoma" w:hAnsi="Tahoma" w:cs="Tahoma"/>
          <w:lang w:val="el-GR"/>
        </w:rPr>
        <w:t xml:space="preserve"> β</w:t>
      </w:r>
      <w:r w:rsidR="007D254F">
        <w:rPr>
          <w:rFonts w:ascii="Tahoma" w:hAnsi="Tahoma" w:cs="Tahoma"/>
          <w:lang w:val="el-GR"/>
        </w:rPr>
        <w:t>, και γ)</w:t>
      </w:r>
      <w:r w:rsidRPr="00071CDB">
        <w:rPr>
          <w:rFonts w:ascii="Tahoma" w:hAnsi="Tahoma" w:cs="Tahoma"/>
          <w:lang w:val="el-GR"/>
        </w:rPr>
        <w:t xml:space="preserve"> στοιχεία: </w:t>
      </w:r>
    </w:p>
    <w:p w14:paraId="5FB44633" w14:textId="77777777" w:rsidR="007B43EA" w:rsidRPr="00071CDB" w:rsidRDefault="007B43EA" w:rsidP="006B53EF">
      <w:pPr>
        <w:spacing w:after="120"/>
        <w:jc w:val="both"/>
        <w:rPr>
          <w:rFonts w:ascii="Tahoma" w:hAnsi="Tahoma" w:cs="Tahoma"/>
          <w:lang w:val="el-GR"/>
        </w:rPr>
      </w:pPr>
      <w:r w:rsidRPr="00071CDB">
        <w:rPr>
          <w:rFonts w:ascii="Tahoma" w:hAnsi="Tahoma" w:cs="Tahoma"/>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21F60BEA" w14:textId="0F8DDC17" w:rsidR="007B43EA" w:rsidRPr="00071CDB" w:rsidRDefault="007B43EA" w:rsidP="006B53EF">
      <w:pPr>
        <w:spacing w:after="120"/>
        <w:jc w:val="both"/>
        <w:rPr>
          <w:rFonts w:ascii="Tahoma" w:hAnsi="Tahoma" w:cs="Tahoma"/>
          <w:lang w:val="el-GR"/>
        </w:rPr>
      </w:pPr>
      <w:r w:rsidRPr="00071CDB">
        <w:rPr>
          <w:rFonts w:ascii="Tahoma" w:hAnsi="Tahoma" w:cs="Tahoma"/>
          <w:lang w:val="el-GR"/>
        </w:rPr>
        <w:t xml:space="preserve">β) την εγγύηση συμμετοχής, όπως προβλέπεται στο άρθρο 72 του Ν.4412/2016 και τις παραγράφους  2.1.5 και 2.2.2 αντίστοιχα της παρούσας διακήρυξης.  </w:t>
      </w:r>
    </w:p>
    <w:p w14:paraId="5041108F" w14:textId="7EE5FA1B" w:rsidR="000D4E35" w:rsidRPr="00071CDB" w:rsidRDefault="000D4E35" w:rsidP="006B53EF">
      <w:pPr>
        <w:spacing w:after="120"/>
        <w:jc w:val="both"/>
        <w:rPr>
          <w:rFonts w:ascii="Tahoma" w:hAnsi="Tahoma" w:cs="Tahoma"/>
          <w:lang w:val="el-GR"/>
        </w:rPr>
      </w:pPr>
      <w:bookmarkStart w:id="136" w:name="_Hlk118712689"/>
      <w:r w:rsidRPr="00071CDB">
        <w:rPr>
          <w:rFonts w:ascii="Tahoma" w:hAnsi="Tahoma" w:cs="Tahoma"/>
          <w:lang w:val="el-GR"/>
        </w:rPr>
        <w:t xml:space="preserve">γ) 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σύμφωνα με το </w:t>
      </w:r>
      <w:r w:rsidRPr="00071CDB">
        <w:rPr>
          <w:rFonts w:ascii="Tahoma" w:hAnsi="Tahoma" w:cs="Tahoma"/>
          <w:lang w:val="el-GR"/>
        </w:rPr>
        <w:fldChar w:fldCharType="begin"/>
      </w:r>
      <w:r w:rsidRPr="00071CDB">
        <w:rPr>
          <w:rFonts w:ascii="Tahoma" w:hAnsi="Tahoma" w:cs="Tahoma"/>
          <w:lang w:val="el-GR"/>
        </w:rPr>
        <w:instrText xml:space="preserve"> REF _Ref494118533 \h  \* MERGEFORMAT </w:instrText>
      </w:r>
      <w:r w:rsidRPr="00071CDB">
        <w:rPr>
          <w:rFonts w:ascii="Tahoma" w:hAnsi="Tahoma" w:cs="Tahoma"/>
          <w:lang w:val="el-GR"/>
        </w:rPr>
      </w:r>
      <w:r w:rsidRPr="00071CDB">
        <w:rPr>
          <w:rFonts w:ascii="Tahoma" w:hAnsi="Tahoma" w:cs="Tahoma"/>
          <w:lang w:val="el-GR"/>
        </w:rPr>
        <w:fldChar w:fldCharType="separate"/>
      </w:r>
      <w:r w:rsidR="0066033C" w:rsidRPr="00071CDB">
        <w:rPr>
          <w:rFonts w:ascii="Tahoma" w:hAnsi="Tahoma" w:cs="Tahoma"/>
          <w:lang w:val="el-GR"/>
        </w:rPr>
        <w:t xml:space="preserve">ΠΑΡΑΡΤΗΜΑ </w:t>
      </w:r>
      <w:r w:rsidR="0066033C" w:rsidRPr="00071CDB">
        <w:rPr>
          <w:rFonts w:ascii="Tahoma" w:hAnsi="Tahoma" w:cs="Tahoma"/>
        </w:rPr>
        <w:t>VI</w:t>
      </w:r>
      <w:r w:rsidR="0066033C" w:rsidRPr="0066033C">
        <w:rPr>
          <w:rFonts w:ascii="Tahoma" w:hAnsi="Tahoma" w:cs="Tahoma"/>
        </w:rPr>
        <w:t>Ι</w:t>
      </w:r>
      <w:r w:rsidR="0066033C" w:rsidRPr="00071CDB">
        <w:rPr>
          <w:rFonts w:ascii="Tahoma" w:hAnsi="Tahoma" w:cs="Tahoma"/>
          <w:lang w:val="el-GR"/>
        </w:rPr>
        <w:t xml:space="preserve"> – Άλλες Δηλώσεις</w:t>
      </w:r>
      <w:r w:rsidRPr="00071CDB">
        <w:rPr>
          <w:rFonts w:ascii="Tahoma" w:hAnsi="Tahoma" w:cs="Tahoma"/>
          <w:lang w:val="el-GR"/>
        </w:rPr>
        <w:fldChar w:fldCharType="end"/>
      </w:r>
      <w:r w:rsidRPr="00071CDB">
        <w:rPr>
          <w:rFonts w:ascii="Tahoma" w:hAnsi="Tahoma" w:cs="Tahoma"/>
          <w:lang w:val="el-GR"/>
        </w:rPr>
        <w:t>.</w:t>
      </w:r>
      <w:bookmarkEnd w:id="136"/>
    </w:p>
    <w:p w14:paraId="7733CD5F" w14:textId="77777777" w:rsidR="007B43EA" w:rsidRPr="00071CDB" w:rsidRDefault="007B43EA" w:rsidP="006B53EF">
      <w:pPr>
        <w:spacing w:after="120"/>
        <w:jc w:val="both"/>
        <w:rPr>
          <w:rFonts w:ascii="Tahoma" w:hAnsi="Tahoma" w:cs="Tahoma"/>
          <w:lang w:val="el-GR"/>
        </w:rPr>
      </w:pPr>
      <w:r w:rsidRPr="00071CDB">
        <w:rPr>
          <w:rFonts w:ascii="Tahoma" w:hAnsi="Tahoma" w:cs="Tahoma"/>
          <w:lang w:val="el-GR"/>
        </w:rPr>
        <w:t xml:space="preserve">Οι προσφέροντες συμπληρώνουν το σχετικό υπόδειγμα ΕΕΕΣ,  το οποίο αποτελεί αναπόσπαστο μέρος της παρούσας διακήρυξης (ΠΑΡΑΡΤΗΜΑ ΙΙI – ΕΥΡΩΠΑΙΚΟ ΕΝΙΑΙΟ ΕΓΓΡΑΦΟ ΣΥΜΒΑΣΗΣ (ΕΕΕΣ)  ως Παράρτημα  αυτής. </w:t>
      </w:r>
    </w:p>
    <w:p w14:paraId="195AACA7" w14:textId="77777777" w:rsidR="007B43EA" w:rsidRPr="00071CDB" w:rsidRDefault="007B43EA" w:rsidP="006B53EF">
      <w:pPr>
        <w:spacing w:after="120"/>
        <w:jc w:val="both"/>
        <w:rPr>
          <w:rFonts w:ascii="Tahoma" w:hAnsi="Tahoma" w:cs="Tahoma"/>
          <w:lang w:val="el-GR"/>
        </w:rPr>
      </w:pPr>
      <w:r w:rsidRPr="00071CDB">
        <w:rPr>
          <w:rFonts w:ascii="Tahoma" w:hAnsi="Tahoma" w:cs="Tahoma"/>
          <w:lang w:val="el-GR"/>
        </w:rPr>
        <w:t xml:space="preserve">Η συμπλήρωσή του δύναται να πραγματοποιηθεί με χρήση του υποσυστήματος Promitheus ESPDint, προσβάσιμου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w:t>
      </w:r>
      <w:r w:rsidRPr="00071CDB">
        <w:rPr>
          <w:rFonts w:ascii="Tahoma" w:hAnsi="Tahoma" w:cs="Tahoma"/>
          <w:lang w:val="el-GR"/>
        </w:rPr>
        <w:lastRenderedPageBreak/>
        <w:t>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469E2EF3" w14:textId="77777777" w:rsidR="007B43EA" w:rsidRPr="00071CDB" w:rsidRDefault="007B43EA" w:rsidP="006B53EF">
      <w:pPr>
        <w:spacing w:after="120"/>
        <w:jc w:val="both"/>
        <w:rPr>
          <w:rFonts w:ascii="Tahoma" w:hAnsi="Tahoma" w:cs="Tahoma"/>
          <w:lang w:val="el-GR"/>
        </w:rPr>
      </w:pPr>
      <w:r w:rsidRPr="00071CDB">
        <w:rPr>
          <w:rFonts w:ascii="Tahoma" w:hAnsi="Tahoma" w:cs="Tahoma"/>
          <w:lang w:val="el-GR"/>
        </w:rPr>
        <w:t>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PDF.</w:t>
      </w:r>
    </w:p>
    <w:p w14:paraId="3D7C0787" w14:textId="77777777" w:rsidR="007B43EA" w:rsidRPr="00071CDB" w:rsidRDefault="007B43EA" w:rsidP="006B53EF">
      <w:pPr>
        <w:spacing w:after="120"/>
        <w:jc w:val="both"/>
        <w:rPr>
          <w:rFonts w:ascii="Tahoma" w:hAnsi="Tahoma" w:cs="Tahoma"/>
          <w:lang w:val="el-GR"/>
        </w:rPr>
      </w:pPr>
      <w:r w:rsidRPr="00071CDB">
        <w:rPr>
          <w:rFonts w:ascii="Tahoma" w:hAnsi="Tahoma" w:cs="Tahoma"/>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(www.promitheus.gov.gr) του ΟΠΣ ΕΣΗΔΗΣ.</w:t>
      </w:r>
    </w:p>
    <w:p w14:paraId="5A39AB6B" w14:textId="77777777" w:rsidR="007B43EA" w:rsidRPr="00071CDB" w:rsidRDefault="007B43EA" w:rsidP="006B53EF">
      <w:pPr>
        <w:spacing w:after="120"/>
        <w:jc w:val="both"/>
        <w:rPr>
          <w:rFonts w:ascii="Tahoma" w:hAnsi="Tahoma" w:cs="Tahoma"/>
          <w:lang w:val="el-GR"/>
        </w:rPr>
      </w:pPr>
      <w:r w:rsidRPr="00071CDB">
        <w:rPr>
          <w:rFonts w:ascii="Tahoma" w:hAnsi="Tahoma" w:cs="Tahoma"/>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4216A27B" w14:textId="77777777" w:rsidR="007B43EA" w:rsidRPr="006B53EF" w:rsidRDefault="007B43EA" w:rsidP="006B53EF">
      <w:pPr>
        <w:spacing w:after="120"/>
        <w:jc w:val="both"/>
        <w:rPr>
          <w:rFonts w:ascii="Tahoma" w:hAnsi="Tahoma" w:cs="Tahoma"/>
          <w:b/>
          <w:bCs/>
          <w:u w:val="single"/>
          <w:lang w:val="el-GR"/>
        </w:rPr>
      </w:pPr>
      <w:r w:rsidRPr="006B53EF">
        <w:rPr>
          <w:rFonts w:ascii="Tahoma" w:hAnsi="Tahoma" w:cs="Tahoma"/>
          <w:b/>
          <w:bCs/>
          <w:u w:val="single"/>
          <w:lang w:val="el-GR"/>
        </w:rPr>
        <w:t xml:space="preserve">ΕΕΕΣ </w:t>
      </w:r>
    </w:p>
    <w:p w14:paraId="79642A50" w14:textId="77777777" w:rsidR="007B43EA" w:rsidRPr="00071CDB" w:rsidRDefault="007B43EA" w:rsidP="006B53EF">
      <w:pPr>
        <w:spacing w:after="120"/>
        <w:jc w:val="both"/>
        <w:rPr>
          <w:rFonts w:ascii="Tahoma" w:hAnsi="Tahoma" w:cs="Tahoma"/>
          <w:lang w:val="el-GR"/>
        </w:rPr>
      </w:pPr>
      <w:r w:rsidRPr="00071CDB">
        <w:rPr>
          <w:rFonts w:ascii="Tahoma" w:hAnsi="Tahoma" w:cs="Tahoma"/>
          <w:lang w:val="el-GR"/>
        </w:rPr>
        <w:t xml:space="preserve">Οι υποψήφιοι οικονομικοί υποβάλουν το ΕΕΕΣ, 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w:t>
      </w:r>
    </w:p>
    <w:p w14:paraId="3F859ADD" w14:textId="77777777" w:rsidR="007B43EA" w:rsidRPr="00071CDB" w:rsidRDefault="007B43EA" w:rsidP="006B53EF">
      <w:pPr>
        <w:spacing w:after="120"/>
        <w:jc w:val="both"/>
        <w:rPr>
          <w:rFonts w:ascii="Tahoma" w:hAnsi="Tahoma" w:cs="Tahoma"/>
          <w:lang w:val="el-GR"/>
        </w:rPr>
      </w:pPr>
      <w:r w:rsidRPr="00071CDB">
        <w:rPr>
          <w:rFonts w:ascii="Tahoma" w:hAnsi="Tahoma" w:cs="Tahoma"/>
          <w:lang w:val="el-GR"/>
        </w:rPr>
        <w:t xml:space="preserve">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 ΠΑΡΑΡΤΗΜΑ ΙΙI – ΕΥΡΩΠΑΙΚΟ ΕΝΙΑΙΟ ΕΓΓΡΑΦΟ ΣΥΜΒΑΣΗΣ (ΕΕΕΣ) . </w:t>
      </w:r>
    </w:p>
    <w:p w14:paraId="0392ED0D" w14:textId="77777777" w:rsidR="007B43EA" w:rsidRPr="00071CDB" w:rsidRDefault="007B43EA" w:rsidP="006B53EF">
      <w:pPr>
        <w:spacing w:after="120"/>
        <w:jc w:val="both"/>
        <w:rPr>
          <w:rFonts w:ascii="Tahoma" w:hAnsi="Tahoma" w:cs="Tahoma"/>
          <w:lang w:val="el-GR"/>
        </w:rPr>
      </w:pPr>
      <w:r w:rsidRPr="00071CDB">
        <w:rPr>
          <w:rFonts w:ascii="Tahoma" w:hAnsi="Tahoma" w:cs="Tahoma"/>
          <w:lang w:val="el-GR"/>
        </w:rPr>
        <w:t>Επισημαίνονται τα ακόλουθα, αναφορικά με την συμπλήρωση και υποβολή του ΕΕΕΣ:</w:t>
      </w:r>
    </w:p>
    <w:p w14:paraId="369CBA41" w14:textId="77777777" w:rsidR="007B43EA" w:rsidRPr="00071CDB" w:rsidRDefault="001C5365" w:rsidP="006B53EF">
      <w:pPr>
        <w:spacing w:after="120"/>
        <w:jc w:val="both"/>
        <w:rPr>
          <w:rFonts w:ascii="Tahoma" w:hAnsi="Tahoma" w:cs="Tahoma"/>
          <w:u w:val="single"/>
          <w:lang w:val="el-GR"/>
        </w:rPr>
      </w:pPr>
      <w:r w:rsidRPr="00071CDB">
        <w:rPr>
          <w:rFonts w:ascii="Tahoma" w:hAnsi="Tahoma" w:cs="Tahoma"/>
          <w:u w:val="single"/>
          <w:lang w:val="el-GR"/>
        </w:rPr>
        <w:t xml:space="preserve">α. ΕΕΕΣ –Οικονομικού Φορέα </w:t>
      </w:r>
    </w:p>
    <w:p w14:paraId="35A221BC" w14:textId="77777777" w:rsidR="007B43EA" w:rsidRPr="00071CDB" w:rsidRDefault="007B43EA" w:rsidP="006B53EF">
      <w:pPr>
        <w:spacing w:after="120"/>
        <w:jc w:val="both"/>
        <w:rPr>
          <w:rFonts w:ascii="Tahoma" w:hAnsi="Tahoma" w:cs="Tahoma"/>
          <w:lang w:val="el-GR"/>
        </w:rPr>
      </w:pPr>
      <w:r w:rsidRPr="00071CDB">
        <w:rPr>
          <w:rFonts w:ascii="Tahoma" w:hAnsi="Tahoma" w:cs="Tahoma"/>
          <w:lang w:val="el-GR"/>
        </w:rPr>
        <w:t>Στην περίπτωση που ένας οικονομικός φορέας συμμετέχει μόνος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w:t>
      </w:r>
    </w:p>
    <w:p w14:paraId="27F50623" w14:textId="77777777" w:rsidR="007B43EA" w:rsidRPr="00071CDB" w:rsidRDefault="001C5365" w:rsidP="006B53EF">
      <w:pPr>
        <w:spacing w:after="120"/>
        <w:jc w:val="both"/>
        <w:rPr>
          <w:rFonts w:ascii="Tahoma" w:hAnsi="Tahoma" w:cs="Tahoma"/>
          <w:u w:val="single"/>
          <w:lang w:val="el-GR"/>
        </w:rPr>
      </w:pPr>
      <w:r w:rsidRPr="00071CDB">
        <w:rPr>
          <w:rFonts w:ascii="Tahoma" w:hAnsi="Tahoma" w:cs="Tahoma"/>
          <w:u w:val="single"/>
          <w:lang w:val="el-GR"/>
        </w:rPr>
        <w:t>β. ΕΕΕΣ – Στήριξη Οικονομικού Φορέα στις ικανότητες άλλων φορέων</w:t>
      </w:r>
    </w:p>
    <w:p w14:paraId="7DF92236" w14:textId="1BAABAD8" w:rsidR="007B43EA" w:rsidRPr="00071CDB" w:rsidRDefault="007B43EA" w:rsidP="006B53EF">
      <w:pPr>
        <w:spacing w:after="120"/>
        <w:jc w:val="both"/>
        <w:rPr>
          <w:rFonts w:ascii="Tahoma" w:hAnsi="Tahoma" w:cs="Tahoma"/>
          <w:lang w:val="el-GR"/>
        </w:rPr>
      </w:pPr>
      <w:r w:rsidRPr="00071CDB">
        <w:rPr>
          <w:rFonts w:ascii="Tahoma" w:hAnsi="Tahoma" w:cs="Tahoma"/>
          <w:lang w:val="el-GR"/>
        </w:rPr>
        <w:t xml:space="preserve">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w:t>
      </w:r>
      <w:r w:rsidR="00E140A5" w:rsidRPr="00071CDB">
        <w:rPr>
          <w:rFonts w:ascii="Tahoma" w:hAnsi="Tahoma" w:cs="Tahoma"/>
          <w:lang w:val="el-GR"/>
        </w:rPr>
        <w:t>υποβάλλεται</w:t>
      </w:r>
      <w:r w:rsidRPr="00071CDB">
        <w:rPr>
          <w:rFonts w:ascii="Tahoma" w:hAnsi="Tahoma" w:cs="Tahoma"/>
          <w:lang w:val="el-GR"/>
        </w:rPr>
        <w:t xml:space="preserve"> χωριστό ΕΕΕΣ, που </w:t>
      </w:r>
      <w:r w:rsidR="00E140A5" w:rsidRPr="00071CDB">
        <w:rPr>
          <w:rFonts w:ascii="Tahoma" w:hAnsi="Tahoma" w:cs="Tahoma"/>
          <w:lang w:val="el-GR"/>
        </w:rPr>
        <w:t>συμπληρώνεται</w:t>
      </w:r>
      <w:r w:rsidRPr="00071CDB">
        <w:rPr>
          <w:rFonts w:ascii="Tahoma" w:hAnsi="Tahoma" w:cs="Tahoma"/>
          <w:lang w:val="el-GR"/>
        </w:rPr>
        <w:t xml:space="preserve"> και υπογράφεται ψηφιακά από τον τρίτο/ους, συμπληρώνοντας:</w:t>
      </w:r>
    </w:p>
    <w:p w14:paraId="59A265FB" w14:textId="2414C076" w:rsidR="007B43EA" w:rsidRPr="006B53EF" w:rsidRDefault="007B43EA" w:rsidP="006B53EF">
      <w:pPr>
        <w:pStyle w:val="aff0"/>
        <w:numPr>
          <w:ilvl w:val="0"/>
          <w:numId w:val="72"/>
        </w:numPr>
        <w:spacing w:after="120"/>
        <w:jc w:val="both"/>
        <w:rPr>
          <w:rFonts w:ascii="Tahoma" w:hAnsi="Tahoma" w:cs="Tahoma"/>
          <w:lang w:val="el-GR"/>
        </w:rPr>
      </w:pPr>
      <w:r w:rsidRPr="006B53EF">
        <w:rPr>
          <w:rFonts w:ascii="Tahoma" w:hAnsi="Tahoma" w:cs="Tahoma"/>
          <w:lang w:val="el-GR"/>
        </w:rPr>
        <w:t xml:space="preserve">τις ενότητες των Α και Β του Μέρους ΙΙ , το Μέρος ΙΙΙ , το Μέρος IV σχετικά με τις ικανότητες που δανείζει στον υποψήφιο οικονομικό φορέα καθώς και το Μέρος VI Τελικές Δηλώσεις </w:t>
      </w:r>
    </w:p>
    <w:p w14:paraId="462F2B78" w14:textId="77777777" w:rsidR="007B43EA" w:rsidRPr="00071CDB" w:rsidRDefault="007B43EA" w:rsidP="006B53EF">
      <w:pPr>
        <w:spacing w:after="120"/>
        <w:jc w:val="both"/>
        <w:rPr>
          <w:rFonts w:ascii="Tahoma" w:hAnsi="Tahoma" w:cs="Tahoma"/>
          <w:lang w:val="el-GR"/>
        </w:rPr>
      </w:pPr>
      <w:r w:rsidRPr="00071CDB">
        <w:rPr>
          <w:rFonts w:ascii="Tahoma" w:hAnsi="Tahoma" w:cs="Tahoma"/>
          <w:lang w:val="el-GR"/>
        </w:rPr>
        <w:t xml:space="preserve">Για την υπογραφή του ΕΕΕΣ του τρίτου/ων ισχύουν τα ανωτέρω αναφερόμενα για την υπογραφή του ΕΕΕΣ του προσφέροντος. </w:t>
      </w:r>
    </w:p>
    <w:p w14:paraId="1AA379E8" w14:textId="77777777" w:rsidR="007B43EA" w:rsidRPr="00071CDB" w:rsidRDefault="001C5365" w:rsidP="006B53EF">
      <w:pPr>
        <w:spacing w:after="120"/>
        <w:jc w:val="both"/>
        <w:rPr>
          <w:rFonts w:ascii="Tahoma" w:hAnsi="Tahoma" w:cs="Tahoma"/>
          <w:u w:val="single"/>
          <w:lang w:val="el-GR"/>
        </w:rPr>
      </w:pPr>
      <w:r w:rsidRPr="00071CDB">
        <w:rPr>
          <w:rFonts w:ascii="Tahoma" w:hAnsi="Tahoma" w:cs="Tahoma"/>
          <w:u w:val="single"/>
          <w:lang w:val="el-GR"/>
        </w:rPr>
        <w:t>γ. ΕΕΕΣ - Ενώσεις οικονομικών φορέων Κοινοπραξίες κλπ</w:t>
      </w:r>
    </w:p>
    <w:p w14:paraId="0C886E8F" w14:textId="77777777" w:rsidR="007B43EA" w:rsidRPr="00071CDB" w:rsidRDefault="007B43EA" w:rsidP="006B53EF">
      <w:pPr>
        <w:spacing w:after="120"/>
        <w:jc w:val="both"/>
        <w:rPr>
          <w:rFonts w:ascii="Tahoma" w:hAnsi="Tahoma" w:cs="Tahoma"/>
          <w:lang w:val="el-GR"/>
        </w:rPr>
      </w:pPr>
      <w:r w:rsidRPr="00071CDB">
        <w:rPr>
          <w:rFonts w:ascii="Tahoma" w:hAnsi="Tahoma" w:cs="Tahoma"/>
          <w:lang w:val="el-GR"/>
        </w:rPr>
        <w:t>Στην περίπτωση συμμετοχής στο διαγωνισμό από κοινού ομίλων οικονομικών φορέων (λ.χ ενώσεων, κοινοπραξιών, συνεταιρισμών κλπ), υποβάλλεται χωριστό ΕΕΕΣ για κάθε έναν συμμετέχοντα οικονομικό φορέα.</w:t>
      </w:r>
    </w:p>
    <w:p w14:paraId="69061D0B" w14:textId="77777777" w:rsidR="007B43EA" w:rsidRPr="00071CDB" w:rsidRDefault="001C5365" w:rsidP="006B53EF">
      <w:pPr>
        <w:spacing w:after="120"/>
        <w:jc w:val="both"/>
        <w:rPr>
          <w:rFonts w:ascii="Tahoma" w:hAnsi="Tahoma" w:cs="Tahoma"/>
          <w:u w:val="single"/>
          <w:lang w:val="el-GR"/>
        </w:rPr>
      </w:pPr>
      <w:r w:rsidRPr="00071CDB">
        <w:rPr>
          <w:rFonts w:ascii="Tahoma" w:hAnsi="Tahoma" w:cs="Tahoma"/>
          <w:u w:val="single"/>
          <w:lang w:val="el-GR"/>
        </w:rPr>
        <w:t>δ. ΕΕΕΣ - Υπεργολάβοι:</w:t>
      </w:r>
    </w:p>
    <w:p w14:paraId="2A951892" w14:textId="77777777" w:rsidR="007B43EA" w:rsidRPr="00071CDB" w:rsidRDefault="007B43EA" w:rsidP="006B53EF">
      <w:pPr>
        <w:spacing w:after="120"/>
        <w:jc w:val="both"/>
        <w:rPr>
          <w:rFonts w:ascii="Tahoma" w:hAnsi="Tahoma" w:cs="Tahoma"/>
          <w:lang w:val="el-GR"/>
        </w:rPr>
      </w:pPr>
      <w:r w:rsidRPr="00071CDB">
        <w:rPr>
          <w:rFonts w:ascii="Tahoma" w:hAnsi="Tahoma" w:cs="Tahoma"/>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w:t>
      </w:r>
      <w:r w:rsidRPr="00071CDB">
        <w:rPr>
          <w:rFonts w:ascii="Tahoma" w:hAnsi="Tahoma" w:cs="Tahoma"/>
          <w:lang w:val="el-GR"/>
        </w:rPr>
        <w:lastRenderedPageBreak/>
        <w:t xml:space="preserve">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καθώς και το Μέρος VI Τελικές Δηλώσεις. </w:t>
      </w:r>
    </w:p>
    <w:p w14:paraId="34DC7042" w14:textId="77777777" w:rsidR="007B43EA" w:rsidRPr="00071CDB" w:rsidRDefault="007B43EA" w:rsidP="006B53EF">
      <w:pPr>
        <w:spacing w:after="120"/>
        <w:jc w:val="both"/>
        <w:rPr>
          <w:rFonts w:ascii="Tahoma" w:hAnsi="Tahoma" w:cs="Tahoma"/>
          <w:lang w:val="el-GR"/>
        </w:rPr>
      </w:pPr>
      <w:r w:rsidRPr="00071CDB">
        <w:rPr>
          <w:rFonts w:ascii="Tahoma" w:hAnsi="Tahoma" w:cs="Tahoma"/>
          <w:lang w:val="el-GR"/>
        </w:rPr>
        <w:t xml:space="preserve">Για την υπογραφή του ΕΕΕΣ του υπεργολάβου ισχύουν και εφαρμόζονται τα ανωτέρω αναφερόμενα για την υπογραφή του ΕΕΕΣ του προσφέροντος. </w:t>
      </w:r>
    </w:p>
    <w:p w14:paraId="07CB57F1" w14:textId="77777777" w:rsidR="00FB65FD" w:rsidRPr="00071CDB" w:rsidRDefault="00FB65FD">
      <w:pPr>
        <w:rPr>
          <w:rFonts w:ascii="Tahoma" w:hAnsi="Tahoma" w:cs="Tahoma"/>
          <w:b/>
          <w:bCs/>
          <w:lang w:val="el-GR"/>
        </w:rPr>
      </w:pPr>
    </w:p>
    <w:p w14:paraId="1EF9625D" w14:textId="77777777" w:rsidR="002C7E9A" w:rsidRPr="00071CDB" w:rsidRDefault="002C7E9A" w:rsidP="004719AE">
      <w:pPr>
        <w:pStyle w:val="40"/>
        <w:numPr>
          <w:ilvl w:val="3"/>
          <w:numId w:val="7"/>
        </w:numPr>
      </w:pPr>
      <w:bookmarkStart w:id="137" w:name="_Toc153885492"/>
      <w:r w:rsidRPr="00071CDB">
        <w:t>Τεχνική Προσφορά</w:t>
      </w:r>
      <w:bookmarkEnd w:id="137"/>
      <w:r w:rsidRPr="00071CDB">
        <w:t xml:space="preserve"> </w:t>
      </w:r>
      <w:r w:rsidR="00E1337D" w:rsidRPr="00071CDB">
        <w:t xml:space="preserve"> </w:t>
      </w:r>
    </w:p>
    <w:p w14:paraId="603F4AE5" w14:textId="7FCEA703" w:rsidR="007B43EA" w:rsidRPr="00071CDB" w:rsidRDefault="007B43EA" w:rsidP="006B53EF">
      <w:pPr>
        <w:spacing w:after="120"/>
        <w:jc w:val="both"/>
        <w:rPr>
          <w:rFonts w:ascii="Tahoma" w:hAnsi="Tahoma" w:cs="Tahoma"/>
          <w:lang w:val="el-GR"/>
        </w:rPr>
      </w:pPr>
      <w:r w:rsidRPr="00071CDB">
        <w:rPr>
          <w:rFonts w:ascii="Tahoma" w:hAnsi="Tahoma" w:cs="Tahoma"/>
        </w:rPr>
        <w:t>H</w:t>
      </w:r>
      <w:r w:rsidRPr="00071CDB">
        <w:rPr>
          <w:rFonts w:ascii="Tahoma" w:hAnsi="Tahoma" w:cs="Tahoma"/>
          <w:lang w:val="el-GR"/>
        </w:rPr>
        <w:t xml:space="preserve"> τεχνική προσφορά θα πρέπει να καλύπτει όλες τις απαιτήσεις και τις προδιαγραφές της παρούσας και συγκεκριμένα των Παραρτημάτων ΠΑΡΑΡΤΗΜΑ Ι – Αναλυτική Περιγραφή Φυσικού και Οικονομικού Αντικειμένου της Σύμβασης &amp;</w:t>
      </w:r>
      <w:r w:rsidR="00E140A5">
        <w:rPr>
          <w:rFonts w:ascii="Tahoma" w:hAnsi="Tahoma" w:cs="Tahoma"/>
          <w:lang w:val="el-GR"/>
        </w:rPr>
        <w:t xml:space="preserve"> </w:t>
      </w:r>
      <w:r w:rsidRPr="00071CDB">
        <w:rPr>
          <w:rFonts w:ascii="Tahoma" w:hAnsi="Tahoma" w:cs="Tahoma"/>
          <w:lang w:val="el-GR"/>
        </w:rPr>
        <w:t xml:space="preserve">ΠΑΡΑΡΤΗΜΑ ΙΙ – Πίνακες Συμμόρφωσης Ι τις παρούσας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 </w:t>
      </w:r>
    </w:p>
    <w:p w14:paraId="77292D79" w14:textId="77777777" w:rsidR="002E10A7" w:rsidRPr="00071CDB" w:rsidRDefault="001C5365" w:rsidP="006B53EF">
      <w:pPr>
        <w:spacing w:after="120"/>
        <w:jc w:val="both"/>
        <w:rPr>
          <w:rFonts w:ascii="Tahoma" w:hAnsi="Tahoma" w:cs="Tahoma"/>
          <w:lang w:val="el-GR"/>
        </w:rPr>
      </w:pPr>
      <w:r w:rsidRPr="00071CDB">
        <w:rPr>
          <w:rFonts w:ascii="Tahoma" w:hAnsi="Tahoma" w:cs="Tahoma"/>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7B43EA" w:rsidRPr="00071CDB">
        <w:rPr>
          <w:rFonts w:ascii="Tahoma" w:hAnsi="Tahoma" w:cs="Tahoma"/>
          <w:lang w:val="el-GR"/>
        </w:rPr>
        <w:t xml:space="preserve">σύμφωνα με το ΠΑΡΑΡΤΗΜΑ </w:t>
      </w:r>
      <w:r w:rsidR="007B43EA" w:rsidRPr="00071CDB">
        <w:rPr>
          <w:rFonts w:ascii="Tahoma" w:hAnsi="Tahoma" w:cs="Tahoma"/>
        </w:rPr>
        <w:t>V</w:t>
      </w:r>
      <w:r w:rsidR="007B43EA" w:rsidRPr="00071CDB">
        <w:rPr>
          <w:rFonts w:ascii="Tahoma" w:hAnsi="Tahoma" w:cs="Tahoma"/>
          <w:lang w:val="el-GR"/>
        </w:rPr>
        <w:t xml:space="preserve"> – Υπόδειγμα Τεχνικής Προσφοράς της παρούσας διακήρυξης (σε συμπιεσμένη μορφή και κατά προτίμηση σε ένα (1) αρχείο </w:t>
      </w:r>
      <w:r w:rsidR="007B43EA" w:rsidRPr="00071CDB">
        <w:rPr>
          <w:rFonts w:ascii="Tahoma" w:hAnsi="Tahoma" w:cs="Tahoma"/>
        </w:rPr>
        <w:t>pdf</w:t>
      </w:r>
      <w:r w:rsidR="007B43EA" w:rsidRPr="00071CDB">
        <w:rPr>
          <w:rFonts w:ascii="Tahoma" w:hAnsi="Tahoma" w:cs="Tahoma"/>
          <w:lang w:val="el-GR"/>
        </w:rPr>
        <w:t>). Επιπλέον οι οικονομικοί φορείς αναφέρουν στην τεχνική προσφορά τους το τμήμα της σύμβασης που προτίθενται να αναθέσουν υπό μορφή υπεργολαβίας σε τρίτους, καθώς και τους υπεργολάβους που προτείνουν.</w:t>
      </w:r>
    </w:p>
    <w:p w14:paraId="01C26596" w14:textId="77777777" w:rsidR="002E10A7" w:rsidRPr="00071CDB" w:rsidRDefault="002E10A7" w:rsidP="007A3AC0">
      <w:pPr>
        <w:rPr>
          <w:rFonts w:ascii="Tahoma" w:hAnsi="Tahoma" w:cs="Tahoma"/>
          <w:lang w:val="el-GR"/>
        </w:rPr>
      </w:pPr>
    </w:p>
    <w:p w14:paraId="19BFCAE4" w14:textId="77777777" w:rsidR="008338F0" w:rsidRPr="00071CDB" w:rsidRDefault="003355E7" w:rsidP="005E5414">
      <w:pPr>
        <w:pStyle w:val="40"/>
        <w:numPr>
          <w:ilvl w:val="2"/>
          <w:numId w:val="7"/>
        </w:numPr>
        <w:jc w:val="both"/>
      </w:pPr>
      <w:bookmarkStart w:id="138" w:name="_Ref496542376"/>
      <w:bookmarkStart w:id="139" w:name="_Toc153885493"/>
      <w:r w:rsidRPr="00071CDB">
        <w:t>Περιεχόμενα Φακέλου «Οικονομική Προσφορά» / Τρόπος σύνταξης και υποβολής οικονομικών προσφορών</w:t>
      </w:r>
      <w:bookmarkEnd w:id="138"/>
      <w:bookmarkEnd w:id="139"/>
    </w:p>
    <w:p w14:paraId="7668F1E5" w14:textId="77777777" w:rsidR="007B43EA" w:rsidRPr="00071CDB" w:rsidRDefault="007B43EA" w:rsidP="006B53EF">
      <w:pPr>
        <w:autoSpaceDE w:val="0"/>
        <w:autoSpaceDN w:val="0"/>
        <w:adjustRightInd w:val="0"/>
        <w:spacing w:after="120" w:line="276" w:lineRule="auto"/>
        <w:jc w:val="both"/>
        <w:rPr>
          <w:rFonts w:ascii="Tahoma" w:hAnsi="Tahoma" w:cs="Tahoma"/>
          <w:lang w:val="el-GR" w:eastAsia="el-GR"/>
        </w:rPr>
      </w:pPr>
      <w:r w:rsidRPr="00071CDB">
        <w:rPr>
          <w:rFonts w:ascii="Tahoma" w:hAnsi="Tahoma" w:cs="Tahoma"/>
          <w:lang w:val="el-GR" w:eastAsia="el-GR"/>
        </w:rPr>
        <w:t xml:space="preserve">Η οικονομική προσφορά συντάσσεται με βάση το κριτήριο ανάθεσης και σύμφωνα με το υπόδειγμα που παρέχεται στο ΠΑΡΑΡΤΗΜΑ VI – Υπόδειγμα Οικονομικής Προσφοράς της παρούσας Διακήρυξης και υποβάλλεται ηλεκτρονικά σε μορφή αρχείου .pdf ψηφιακά υπογεγραμμένη, στον Υποφάκελο «Οικονομική Προσφορά». </w:t>
      </w:r>
    </w:p>
    <w:p w14:paraId="41BEA4C9" w14:textId="77777777" w:rsidR="007B43EA" w:rsidRPr="00071CDB" w:rsidRDefault="007B43EA" w:rsidP="006B53EF">
      <w:pPr>
        <w:autoSpaceDE w:val="0"/>
        <w:autoSpaceDN w:val="0"/>
        <w:adjustRightInd w:val="0"/>
        <w:spacing w:after="120" w:line="276" w:lineRule="auto"/>
        <w:jc w:val="both"/>
        <w:rPr>
          <w:rFonts w:ascii="Tahoma" w:hAnsi="Tahoma" w:cs="Tahoma"/>
          <w:lang w:val="el-GR" w:eastAsia="el-GR"/>
        </w:rPr>
      </w:pPr>
      <w:r w:rsidRPr="00071CDB">
        <w:rPr>
          <w:rFonts w:ascii="Tahoma" w:hAnsi="Tahoma" w:cs="Tahoma"/>
          <w:lang w:val="el-GR" w:eastAsia="el-GR"/>
        </w:rPr>
        <w:t>Η τιμή δίνεται σε ευρώ ανά μονάδα μέτρησης.</w:t>
      </w:r>
    </w:p>
    <w:p w14:paraId="49C483CB" w14:textId="77777777" w:rsidR="007B43EA" w:rsidRPr="00071CDB" w:rsidRDefault="007B43EA" w:rsidP="006B53EF">
      <w:pPr>
        <w:autoSpaceDE w:val="0"/>
        <w:autoSpaceDN w:val="0"/>
        <w:adjustRightInd w:val="0"/>
        <w:spacing w:after="120" w:line="276" w:lineRule="auto"/>
        <w:jc w:val="both"/>
        <w:rPr>
          <w:rFonts w:ascii="Tahoma" w:hAnsi="Tahoma" w:cs="Tahoma"/>
          <w:lang w:val="el-GR" w:eastAsia="el-GR"/>
        </w:rPr>
      </w:pPr>
      <w:r w:rsidRPr="00071CDB">
        <w:rPr>
          <w:rFonts w:ascii="Tahoma" w:hAnsi="Tahoma" w:cs="Tahoma"/>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της παρούσας.</w:t>
      </w:r>
    </w:p>
    <w:p w14:paraId="1300D53F" w14:textId="6C81C4B1" w:rsidR="007B43EA" w:rsidRPr="00071CDB" w:rsidRDefault="007B43EA" w:rsidP="006B53EF">
      <w:pPr>
        <w:autoSpaceDE w:val="0"/>
        <w:autoSpaceDN w:val="0"/>
        <w:adjustRightInd w:val="0"/>
        <w:spacing w:after="120" w:line="276" w:lineRule="auto"/>
        <w:jc w:val="both"/>
        <w:rPr>
          <w:rFonts w:ascii="Tahoma" w:hAnsi="Tahoma" w:cs="Tahoma"/>
          <w:lang w:val="el-GR" w:eastAsia="el-GR"/>
        </w:rPr>
      </w:pPr>
      <w:r w:rsidRPr="00071CDB">
        <w:rPr>
          <w:rFonts w:ascii="Tahoma" w:hAnsi="Tahoma" w:cs="Tahoma"/>
          <w:lang w:val="el-GR" w:eastAsia="el-GR"/>
        </w:rPr>
        <w:t xml:space="preserve">Οι υπέρ τρίτων κρατήσεις υπόκεινται στο εκάστοτε ισχύον αναλογικό τέλος χαρτοσήμου και στην επ’ αυτού εισφορά υπέρ </w:t>
      </w:r>
      <w:r w:rsidR="009F04AE">
        <w:rPr>
          <w:rFonts w:ascii="Tahoma" w:hAnsi="Tahoma" w:cs="Tahoma"/>
          <w:lang w:val="el-GR" w:eastAsia="el-GR"/>
        </w:rPr>
        <w:t xml:space="preserve">ΟΠΕΚΑ (πρώην </w:t>
      </w:r>
      <w:r w:rsidRPr="00071CDB">
        <w:rPr>
          <w:rFonts w:ascii="Tahoma" w:hAnsi="Tahoma" w:cs="Tahoma"/>
          <w:lang w:val="el-GR" w:eastAsia="el-GR"/>
        </w:rPr>
        <w:t>ΟΓΑ</w:t>
      </w:r>
      <w:r w:rsidR="009F04AE">
        <w:rPr>
          <w:rFonts w:ascii="Tahoma" w:hAnsi="Tahoma" w:cs="Tahoma"/>
          <w:lang w:val="el-GR" w:eastAsia="el-GR"/>
        </w:rPr>
        <w:t>)</w:t>
      </w:r>
      <w:r w:rsidRPr="00071CDB">
        <w:rPr>
          <w:rFonts w:ascii="Tahoma" w:hAnsi="Tahoma" w:cs="Tahoma"/>
          <w:lang w:val="el-GR" w:eastAsia="el-GR"/>
        </w:rPr>
        <w:t>.</w:t>
      </w:r>
    </w:p>
    <w:p w14:paraId="220184D7" w14:textId="1076CA02" w:rsidR="007B43EA" w:rsidRPr="00071CDB" w:rsidRDefault="007B43EA" w:rsidP="006B53EF">
      <w:pPr>
        <w:autoSpaceDE w:val="0"/>
        <w:autoSpaceDN w:val="0"/>
        <w:adjustRightInd w:val="0"/>
        <w:spacing w:after="120" w:line="276" w:lineRule="auto"/>
        <w:jc w:val="both"/>
        <w:rPr>
          <w:rFonts w:ascii="Tahoma" w:hAnsi="Tahoma" w:cs="Tahoma"/>
          <w:lang w:val="el-GR" w:eastAsia="el-GR"/>
        </w:rPr>
      </w:pPr>
      <w:r w:rsidRPr="00071CDB">
        <w:rPr>
          <w:rFonts w:ascii="Tahoma" w:hAnsi="Tahoma" w:cs="Tahoma"/>
          <w:lang w:val="el-GR" w:eastAsia="el-GR"/>
        </w:rPr>
        <w:t>Οι προσφερόμενες τιμές είναι σταθερές καθ’ όλη τη διάρκεια της σύμβασης και δεν αναπροσαρμόζονται</w:t>
      </w:r>
      <w:r w:rsidR="002910A7" w:rsidRPr="00071CDB">
        <w:rPr>
          <w:rFonts w:ascii="Tahoma" w:hAnsi="Tahoma" w:cs="Tahoma"/>
          <w:lang w:val="el-GR" w:eastAsia="el-GR"/>
        </w:rPr>
        <w:t>.</w:t>
      </w:r>
      <w:r w:rsidRPr="00071CDB">
        <w:rPr>
          <w:rFonts w:ascii="Tahoma" w:hAnsi="Tahoma" w:cs="Tahoma"/>
          <w:lang w:val="el-GR" w:eastAsia="el-GR"/>
        </w:rPr>
        <w:t xml:space="preserve"> </w:t>
      </w:r>
    </w:p>
    <w:p w14:paraId="2F51F35D" w14:textId="77777777" w:rsidR="007B43EA" w:rsidRPr="00071CDB" w:rsidRDefault="007B43EA" w:rsidP="006B53EF">
      <w:pPr>
        <w:autoSpaceDE w:val="0"/>
        <w:autoSpaceDN w:val="0"/>
        <w:adjustRightInd w:val="0"/>
        <w:spacing w:after="120" w:line="276" w:lineRule="auto"/>
        <w:jc w:val="both"/>
        <w:rPr>
          <w:rFonts w:ascii="Tahoma" w:hAnsi="Tahoma" w:cs="Tahoma"/>
          <w:lang w:val="el-GR" w:eastAsia="el-GR"/>
        </w:rPr>
      </w:pPr>
      <w:r w:rsidRPr="00071CDB">
        <w:rPr>
          <w:rFonts w:ascii="Tahoma" w:hAnsi="Tahoma" w:cs="Tahoma"/>
          <w:lang w:val="el-GR" w:eastAsia="el-GR"/>
        </w:rPr>
        <w:t xml:space="preserve">Ως απαράδεκτες θα απορρίπτονται προσφορές στις οποίες: </w:t>
      </w:r>
    </w:p>
    <w:p w14:paraId="75F206A8" w14:textId="77777777" w:rsidR="007B43EA" w:rsidRPr="00071CDB" w:rsidRDefault="007B43EA" w:rsidP="006B53EF">
      <w:pPr>
        <w:autoSpaceDE w:val="0"/>
        <w:autoSpaceDN w:val="0"/>
        <w:adjustRightInd w:val="0"/>
        <w:spacing w:after="120" w:line="276" w:lineRule="auto"/>
        <w:jc w:val="both"/>
        <w:rPr>
          <w:rFonts w:ascii="Tahoma" w:hAnsi="Tahoma" w:cs="Tahoma"/>
          <w:lang w:val="el-GR" w:eastAsia="el-GR"/>
        </w:rPr>
      </w:pPr>
      <w:r w:rsidRPr="00071CDB">
        <w:rPr>
          <w:rFonts w:ascii="Tahoma" w:hAnsi="Tahoma" w:cs="Tahoma"/>
          <w:lang w:val="el-GR" w:eastAsia="el-GR"/>
        </w:rPr>
        <w:t xml:space="preserve">α) δεν δίνεται τιμή σε ΕΥΡΩ ή που καθορίζεται σχέση ΕΥΡΩ προς ξένο νόμισμα, </w:t>
      </w:r>
    </w:p>
    <w:p w14:paraId="60F64CFF" w14:textId="77777777" w:rsidR="007B43EA" w:rsidRPr="00071CDB" w:rsidRDefault="007B43EA" w:rsidP="006B53EF">
      <w:pPr>
        <w:autoSpaceDE w:val="0"/>
        <w:autoSpaceDN w:val="0"/>
        <w:adjustRightInd w:val="0"/>
        <w:spacing w:after="120" w:line="276" w:lineRule="auto"/>
        <w:jc w:val="both"/>
        <w:rPr>
          <w:rFonts w:ascii="Tahoma" w:hAnsi="Tahoma" w:cs="Tahoma"/>
          <w:lang w:val="el-GR" w:eastAsia="el-GR"/>
        </w:rPr>
      </w:pPr>
      <w:r w:rsidRPr="00071CDB">
        <w:rPr>
          <w:rFonts w:ascii="Tahoma" w:hAnsi="Tahoma" w:cs="Tahoma"/>
          <w:lang w:val="el-GR" w:eastAsia="el-GR"/>
        </w:rPr>
        <w:t>β) δεν προκύπτει με σαφήνεια η προσφερόμενη τιμή, με την επιφύλαξη του άρθρου 102 του ν. 4412/2016 όπως τροποποιήθηκε με το άρθρο 42 του ν. 4782/Α36/9-3-2021 και</w:t>
      </w:r>
    </w:p>
    <w:p w14:paraId="63F4B71D" w14:textId="77777777" w:rsidR="007B43EA" w:rsidRPr="00071CDB" w:rsidRDefault="007B43EA" w:rsidP="006B53EF">
      <w:pPr>
        <w:autoSpaceDE w:val="0"/>
        <w:autoSpaceDN w:val="0"/>
        <w:adjustRightInd w:val="0"/>
        <w:spacing w:after="120" w:line="276" w:lineRule="auto"/>
        <w:jc w:val="both"/>
        <w:rPr>
          <w:rFonts w:ascii="Tahoma" w:hAnsi="Tahoma" w:cs="Tahoma"/>
          <w:lang w:val="el-GR" w:eastAsia="el-GR"/>
        </w:rPr>
      </w:pPr>
      <w:r w:rsidRPr="00071CDB">
        <w:rPr>
          <w:rFonts w:ascii="Tahoma" w:hAnsi="Tahoma" w:cs="Tahoma"/>
          <w:lang w:val="el-GR" w:eastAsia="el-GR"/>
        </w:rPr>
        <w:t xml:space="preserve"> γ) η τιμή υπερβαίνει τον προϋπολογισμό της σύμβασης που καθορίζεται στην παρούσα διακήρυξη. </w:t>
      </w:r>
    </w:p>
    <w:p w14:paraId="3E21C3A1" w14:textId="77777777" w:rsidR="007B43EA" w:rsidRPr="00071CDB" w:rsidRDefault="007B43EA" w:rsidP="006B53EF">
      <w:pPr>
        <w:autoSpaceDE w:val="0"/>
        <w:autoSpaceDN w:val="0"/>
        <w:adjustRightInd w:val="0"/>
        <w:spacing w:after="120" w:line="276" w:lineRule="auto"/>
        <w:jc w:val="both"/>
        <w:rPr>
          <w:rFonts w:ascii="Tahoma" w:hAnsi="Tahoma" w:cs="Tahoma"/>
          <w:lang w:val="el-GR" w:eastAsia="el-GR"/>
        </w:rPr>
      </w:pPr>
      <w:r w:rsidRPr="00071CDB">
        <w:rPr>
          <w:rFonts w:ascii="Tahoma" w:hAnsi="Tahoma" w:cs="Tahoma"/>
          <w:lang w:val="el-GR" w:eastAsia="el-GR"/>
        </w:rPr>
        <w:lastRenderedPageBreak/>
        <w:t xml:space="preserve">Στην οικονομική προσφορά θα πρέπει να επιλέγεται με σαφήνεια ένας από τους τρόπους πληρωμής που περιγράφονται στην παρ. 5.1 της παρούσας διακήρυξης. </w:t>
      </w:r>
    </w:p>
    <w:p w14:paraId="305AC723" w14:textId="77777777" w:rsidR="008338F0" w:rsidRPr="00071CDB" w:rsidRDefault="003355E7" w:rsidP="004719AE">
      <w:pPr>
        <w:pStyle w:val="40"/>
        <w:numPr>
          <w:ilvl w:val="2"/>
          <w:numId w:val="7"/>
        </w:numPr>
        <w:rPr>
          <w:lang w:eastAsia="el-GR"/>
        </w:rPr>
      </w:pPr>
      <w:bookmarkStart w:id="140" w:name="_Ref496542395"/>
      <w:bookmarkStart w:id="141" w:name="_Ref496542431"/>
      <w:bookmarkStart w:id="142" w:name="_Toc153885494"/>
      <w:r w:rsidRPr="00071CDB">
        <w:t>Χρόνος ισχύος των προσφορών</w:t>
      </w:r>
      <w:bookmarkEnd w:id="140"/>
      <w:bookmarkEnd w:id="141"/>
      <w:bookmarkEnd w:id="142"/>
      <w:r w:rsidR="00E1337D" w:rsidRPr="00071CDB">
        <w:t xml:space="preserve"> </w:t>
      </w:r>
    </w:p>
    <w:p w14:paraId="259666C7" w14:textId="77777777" w:rsidR="007B43EA" w:rsidRPr="00071CDB" w:rsidRDefault="007B43EA" w:rsidP="006B53EF">
      <w:pPr>
        <w:spacing w:after="120"/>
        <w:jc w:val="both"/>
        <w:rPr>
          <w:rFonts w:ascii="Tahoma" w:hAnsi="Tahoma" w:cs="Tahoma"/>
          <w:lang w:val="el-GR" w:eastAsia="el-GR"/>
        </w:rPr>
      </w:pPr>
      <w:r w:rsidRPr="00071CDB">
        <w:rPr>
          <w:rFonts w:ascii="Tahoma" w:hAnsi="Tahoma" w:cs="Tahoma"/>
          <w:lang w:val="el-GR" w:eastAsia="el-GR"/>
        </w:rPr>
        <w:t>Οι υποβαλλόμενες προσφορές ισχύουν και δεσμεύουν τους οικονομικούς φορείς για διάστημα δώδεκα (12) μηνών από την επόμενη της καταληκτικής ημερομηνίας υποβολής τους.</w:t>
      </w:r>
    </w:p>
    <w:p w14:paraId="15F1AAB3" w14:textId="77777777" w:rsidR="007B43EA" w:rsidRPr="00071CDB" w:rsidRDefault="007B43EA" w:rsidP="006B53EF">
      <w:pPr>
        <w:spacing w:after="120"/>
        <w:jc w:val="both"/>
        <w:rPr>
          <w:rFonts w:ascii="Tahoma" w:hAnsi="Tahoma" w:cs="Tahoma"/>
          <w:lang w:val="el-GR" w:eastAsia="el-GR"/>
        </w:rPr>
      </w:pPr>
      <w:r w:rsidRPr="00071CDB">
        <w:rPr>
          <w:rFonts w:ascii="Tahoma" w:hAnsi="Tahoma" w:cs="Tahoma"/>
          <w:lang w:val="el-GR" w:eastAsia="el-GR"/>
        </w:rPr>
        <w:t>Προσφορά η οποία ορίζει χρόνο ισχύος μικρότερο από τον ανωτέρω προβλεπόμενο απορρίπτεται.</w:t>
      </w:r>
    </w:p>
    <w:p w14:paraId="732E56A9" w14:textId="77777777" w:rsidR="007B43EA" w:rsidRPr="00071CDB" w:rsidRDefault="007B43EA" w:rsidP="006B53EF">
      <w:pPr>
        <w:spacing w:after="120"/>
        <w:jc w:val="both"/>
        <w:rPr>
          <w:rFonts w:ascii="Tahoma" w:hAnsi="Tahoma" w:cs="Tahoma"/>
          <w:lang w:val="el-GR" w:eastAsia="el-GR"/>
        </w:rPr>
      </w:pPr>
      <w:r w:rsidRPr="00071CDB">
        <w:rPr>
          <w:rFonts w:ascii="Tahoma" w:hAnsi="Tahoma" w:cs="Tahoma"/>
          <w:lang w:val="el-GR" w:eastAsia="el-GR"/>
        </w:rPr>
        <w:t>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την παράγραφο 2.2.2 της παρούσας, κατ' ανώτατο όριο για χρονικό διάστημα ίσο με την προβλεπόμενη ως άνω αρχική διάρκεια. 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53BF9617" w14:textId="77777777" w:rsidR="008338F0" w:rsidRPr="00071CDB" w:rsidRDefault="007B43EA" w:rsidP="006B53EF">
      <w:pPr>
        <w:spacing w:after="120"/>
        <w:jc w:val="both"/>
        <w:rPr>
          <w:rFonts w:ascii="Tahoma" w:hAnsi="Tahoma" w:cs="Tahoma"/>
          <w:lang w:val="el-GR" w:eastAsia="el-GR"/>
        </w:rPr>
      </w:pPr>
      <w:r w:rsidRPr="00071CDB">
        <w:rPr>
          <w:rFonts w:ascii="Tahoma" w:hAnsi="Tahoma" w:cs="Tahoma"/>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 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 Στην τελευταία περίπτωση, η διαδικασία συνεχίζεται με όσους παρέτειναν τις προσφορές τους.</w:t>
      </w:r>
    </w:p>
    <w:p w14:paraId="77EDE491" w14:textId="77777777" w:rsidR="008338F0" w:rsidRPr="00071CDB" w:rsidRDefault="008338F0">
      <w:pPr>
        <w:rPr>
          <w:rFonts w:ascii="Tahoma" w:hAnsi="Tahoma" w:cs="Tahoma"/>
          <w:lang w:val="el-GR"/>
        </w:rPr>
      </w:pPr>
    </w:p>
    <w:p w14:paraId="7C66844F" w14:textId="77777777" w:rsidR="008338F0" w:rsidRPr="00071CDB" w:rsidRDefault="003355E7" w:rsidP="004719AE">
      <w:pPr>
        <w:pStyle w:val="40"/>
        <w:numPr>
          <w:ilvl w:val="2"/>
          <w:numId w:val="7"/>
        </w:numPr>
      </w:pPr>
      <w:bookmarkStart w:id="143" w:name="_Toc153885495"/>
      <w:r w:rsidRPr="00071CDB">
        <w:t>Λόγοι απόρριψης προσφορών</w:t>
      </w:r>
      <w:bookmarkEnd w:id="143"/>
    </w:p>
    <w:p w14:paraId="4E6B5C8E" w14:textId="77777777" w:rsidR="006C13C2" w:rsidRPr="006B53EF" w:rsidRDefault="006C13C2" w:rsidP="006C13C2">
      <w:pPr>
        <w:rPr>
          <w:rFonts w:ascii="Tahoma" w:hAnsi="Tahoma" w:cs="Tahoma"/>
          <w:lang w:val="el-GR"/>
        </w:rPr>
      </w:pPr>
      <w:r w:rsidRPr="006B53EF">
        <w:rPr>
          <w:rFonts w:ascii="Tahoma" w:hAnsi="Tahoma" w:cs="Tahoma"/>
        </w:rPr>
        <w:t>H</w:t>
      </w:r>
      <w:r w:rsidRPr="006B53EF">
        <w:rPr>
          <w:rFonts w:ascii="Tahoma" w:hAnsi="Tahoma" w:cs="Tahoma"/>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07CA8F3A" w14:textId="1E186EC0" w:rsidR="006C13C2" w:rsidRPr="006B53EF" w:rsidRDefault="006C13C2" w:rsidP="006C13C2">
      <w:pPr>
        <w:pStyle w:val="aff0"/>
        <w:numPr>
          <w:ilvl w:val="0"/>
          <w:numId w:val="73"/>
        </w:numPr>
        <w:suppressAutoHyphens/>
        <w:spacing w:before="120" w:after="120"/>
        <w:ind w:left="284" w:hanging="142"/>
        <w:contextualSpacing w:val="0"/>
        <w:jc w:val="both"/>
        <w:rPr>
          <w:rFonts w:ascii="Tahoma" w:hAnsi="Tahoma" w:cs="Tahoma"/>
          <w:lang w:val="el-GR"/>
        </w:rPr>
      </w:pPr>
      <w:r w:rsidRPr="006B53EF">
        <w:rPr>
          <w:rFonts w:ascii="Tahoma" w:hAnsi="Tahoma" w:cs="Tahoma"/>
          <w:lang w:val="el-GR"/>
        </w:rPr>
        <w:t>η οποία</w:t>
      </w:r>
      <w:r w:rsidR="00AC7DB7">
        <w:rPr>
          <w:rFonts w:ascii="Tahoma" w:hAnsi="Tahoma" w:cs="Tahoma"/>
          <w:lang w:val="el-GR"/>
        </w:rPr>
        <w:t>,</w:t>
      </w:r>
      <w:r w:rsidRPr="006B53EF">
        <w:rPr>
          <w:rFonts w:ascii="Tahoma" w:hAnsi="Tahoma" w:cs="Tahoma"/>
          <w:lang w:val="el-GR"/>
        </w:rPr>
        <w:t xml:space="preserve"> </w:t>
      </w:r>
      <w:r w:rsidR="00AC7DB7" w:rsidRPr="00AC7DB7">
        <w:rPr>
          <w:rFonts w:ascii="Tahoma" w:hAnsi="Tahoma" w:cs="Tahoma"/>
          <w:lang w:val="el-GR"/>
        </w:rPr>
        <w:t>με την επιφύλαξη του άρθρου 102 του ν. 4412/2016 περί συμπλήρωσης</w:t>
      </w:r>
      <w:r w:rsidR="00AC7DB7">
        <w:rPr>
          <w:rFonts w:ascii="Tahoma" w:hAnsi="Tahoma" w:cs="Tahoma"/>
          <w:lang w:val="el-GR"/>
        </w:rPr>
        <w:t>,</w:t>
      </w:r>
      <w:r w:rsidR="00AC7DB7" w:rsidRPr="00AC7DB7">
        <w:rPr>
          <w:rFonts w:ascii="Tahoma" w:hAnsi="Tahoma" w:cs="Tahoma"/>
          <w:lang w:val="el-GR"/>
        </w:rPr>
        <w:t xml:space="preserve"> </w:t>
      </w:r>
      <w:r w:rsidRPr="006B53EF">
        <w:rPr>
          <w:rFonts w:ascii="Tahoma" w:hAnsi="Tahoma" w:cs="Tahoma"/>
          <w:lang w:val="el-GR"/>
        </w:rPr>
        <w:t>αποκλίνει από απαράβατους όρους περί σύνταξης και υποβολής της προσφοράς, ή δεν υποβάλλεται</w:t>
      </w:r>
      <w:r w:rsidRPr="006B53EF" w:rsidDel="00A334BA">
        <w:rPr>
          <w:rFonts w:ascii="Tahoma" w:hAnsi="Tahoma" w:cs="Tahoma"/>
          <w:lang w:val="el-GR"/>
        </w:rPr>
        <w:t xml:space="preserve"> </w:t>
      </w:r>
      <w:r w:rsidRPr="006B53EF">
        <w:rPr>
          <w:rFonts w:ascii="Tahoma" w:hAnsi="Tahoma" w:cs="Tahoma"/>
          <w:lang w:val="el-GR"/>
        </w:rPr>
        <w:t xml:space="preserve">εμπρόθεσμα, με τον τρόπο και με το περιεχόμενο που ορίζεται στην παρούσα και συγκεκριμένα στις παραγράφους </w:t>
      </w:r>
      <w:r w:rsidRPr="006B53EF">
        <w:rPr>
          <w:rFonts w:ascii="Tahoma" w:hAnsi="Tahoma" w:cs="Tahoma"/>
          <w:lang w:val="el-GR"/>
        </w:rPr>
        <w:fldChar w:fldCharType="begin"/>
      </w:r>
      <w:r w:rsidRPr="006B53EF">
        <w:rPr>
          <w:rFonts w:ascii="Tahoma" w:hAnsi="Tahoma" w:cs="Tahoma"/>
          <w:lang w:val="el-GR"/>
        </w:rPr>
        <w:instrText xml:space="preserve"> REF _Ref496542253 \r \h  \* MERGEFORMAT </w:instrText>
      </w:r>
      <w:r w:rsidRPr="006B53EF">
        <w:rPr>
          <w:rFonts w:ascii="Tahoma" w:hAnsi="Tahoma" w:cs="Tahoma"/>
          <w:lang w:val="el-GR"/>
        </w:rPr>
      </w:r>
      <w:r w:rsidRPr="006B53EF">
        <w:rPr>
          <w:rFonts w:ascii="Tahoma" w:hAnsi="Tahoma" w:cs="Tahoma"/>
          <w:lang w:val="el-GR"/>
        </w:rPr>
        <w:fldChar w:fldCharType="separate"/>
      </w:r>
      <w:r w:rsidR="0066033C">
        <w:rPr>
          <w:rFonts w:ascii="Tahoma" w:hAnsi="Tahoma" w:cs="Tahoma"/>
          <w:lang w:val="el-GR"/>
        </w:rPr>
        <w:t>2.4.1</w:t>
      </w:r>
      <w:r w:rsidRPr="006B53EF">
        <w:rPr>
          <w:rFonts w:ascii="Tahoma" w:hAnsi="Tahoma" w:cs="Tahoma"/>
          <w:lang w:val="el-GR"/>
        </w:rPr>
        <w:fldChar w:fldCharType="end"/>
      </w:r>
      <w:r w:rsidRPr="006B53EF">
        <w:rPr>
          <w:rFonts w:ascii="Tahoma" w:hAnsi="Tahoma" w:cs="Tahoma"/>
          <w:lang w:val="el-GR"/>
        </w:rPr>
        <w:t xml:space="preserve"> (Γενικοί όροι υποβολής προσφορών), </w:t>
      </w:r>
      <w:r w:rsidRPr="006B53EF">
        <w:rPr>
          <w:rFonts w:ascii="Tahoma" w:hAnsi="Tahoma" w:cs="Tahoma"/>
          <w:lang w:val="el-GR"/>
        </w:rPr>
        <w:fldChar w:fldCharType="begin"/>
      </w:r>
      <w:r w:rsidRPr="006B53EF">
        <w:rPr>
          <w:rFonts w:ascii="Tahoma" w:hAnsi="Tahoma" w:cs="Tahoma"/>
          <w:lang w:val="el-GR"/>
        </w:rPr>
        <w:instrText xml:space="preserve"> REF _Ref496542299 \r \h  \* MERGEFORMAT </w:instrText>
      </w:r>
      <w:r w:rsidRPr="006B53EF">
        <w:rPr>
          <w:rFonts w:ascii="Tahoma" w:hAnsi="Tahoma" w:cs="Tahoma"/>
          <w:lang w:val="el-GR"/>
        </w:rPr>
      </w:r>
      <w:r w:rsidRPr="006B53EF">
        <w:rPr>
          <w:rFonts w:ascii="Tahoma" w:hAnsi="Tahoma" w:cs="Tahoma"/>
          <w:lang w:val="el-GR"/>
        </w:rPr>
        <w:fldChar w:fldCharType="separate"/>
      </w:r>
      <w:r w:rsidR="0066033C">
        <w:rPr>
          <w:rFonts w:ascii="Tahoma" w:hAnsi="Tahoma" w:cs="Tahoma"/>
          <w:lang w:val="el-GR"/>
        </w:rPr>
        <w:t>2.4.2</w:t>
      </w:r>
      <w:r w:rsidRPr="006B53EF">
        <w:rPr>
          <w:rFonts w:ascii="Tahoma" w:hAnsi="Tahoma" w:cs="Tahoma"/>
          <w:lang w:val="el-GR"/>
        </w:rPr>
        <w:fldChar w:fldCharType="end"/>
      </w:r>
      <w:r w:rsidRPr="006B53EF">
        <w:rPr>
          <w:rFonts w:ascii="Tahoma" w:hAnsi="Tahoma" w:cs="Tahoma"/>
          <w:lang w:val="el-GR"/>
        </w:rPr>
        <w:t xml:space="preserve"> (Χρόνος και τρόπος υποβολής προσφορών), </w:t>
      </w:r>
      <w:r w:rsidRPr="006B53EF">
        <w:rPr>
          <w:rFonts w:ascii="Tahoma" w:hAnsi="Tahoma" w:cs="Tahoma"/>
          <w:lang w:val="el-GR"/>
        </w:rPr>
        <w:fldChar w:fldCharType="begin"/>
      </w:r>
      <w:r w:rsidRPr="006B53EF">
        <w:rPr>
          <w:rFonts w:ascii="Tahoma" w:hAnsi="Tahoma" w:cs="Tahoma"/>
          <w:lang w:val="el-GR"/>
        </w:rPr>
        <w:instrText xml:space="preserve"> REF _Ref496542340 \r \h  \* MERGEFORMAT </w:instrText>
      </w:r>
      <w:r w:rsidRPr="006B53EF">
        <w:rPr>
          <w:rFonts w:ascii="Tahoma" w:hAnsi="Tahoma" w:cs="Tahoma"/>
          <w:lang w:val="el-GR"/>
        </w:rPr>
      </w:r>
      <w:r w:rsidRPr="006B53EF">
        <w:rPr>
          <w:rFonts w:ascii="Tahoma" w:hAnsi="Tahoma" w:cs="Tahoma"/>
          <w:lang w:val="el-GR"/>
        </w:rPr>
        <w:fldChar w:fldCharType="separate"/>
      </w:r>
      <w:r w:rsidR="0066033C">
        <w:rPr>
          <w:rFonts w:ascii="Tahoma" w:hAnsi="Tahoma" w:cs="Tahoma"/>
          <w:lang w:val="el-GR"/>
        </w:rPr>
        <w:t>2.4.3</w:t>
      </w:r>
      <w:r w:rsidRPr="006B53EF">
        <w:rPr>
          <w:rFonts w:ascii="Tahoma" w:hAnsi="Tahoma" w:cs="Tahoma"/>
          <w:lang w:val="el-GR"/>
        </w:rPr>
        <w:fldChar w:fldCharType="end"/>
      </w:r>
      <w:r w:rsidRPr="006B53EF">
        <w:rPr>
          <w:rFonts w:ascii="Tahoma" w:hAnsi="Tahoma" w:cs="Tahoma"/>
          <w:lang w:val="el-GR"/>
        </w:rPr>
        <w:t xml:space="preserve"> (Περιεχόμενο φακέλων δικαιολογητικών συμμετοχής, τεχνικής προσφοράς), </w:t>
      </w:r>
      <w:r w:rsidRPr="006B53EF">
        <w:rPr>
          <w:rFonts w:ascii="Tahoma" w:hAnsi="Tahoma" w:cs="Tahoma"/>
          <w:lang w:val="el-GR"/>
        </w:rPr>
        <w:fldChar w:fldCharType="begin"/>
      </w:r>
      <w:r w:rsidRPr="006B53EF">
        <w:rPr>
          <w:rFonts w:ascii="Tahoma" w:hAnsi="Tahoma" w:cs="Tahoma"/>
          <w:lang w:val="el-GR"/>
        </w:rPr>
        <w:instrText xml:space="preserve"> REF _Ref496542376 \r \h  \* MERGEFORMAT </w:instrText>
      </w:r>
      <w:r w:rsidRPr="006B53EF">
        <w:rPr>
          <w:rFonts w:ascii="Tahoma" w:hAnsi="Tahoma" w:cs="Tahoma"/>
          <w:lang w:val="el-GR"/>
        </w:rPr>
      </w:r>
      <w:r w:rsidRPr="006B53EF">
        <w:rPr>
          <w:rFonts w:ascii="Tahoma" w:hAnsi="Tahoma" w:cs="Tahoma"/>
          <w:lang w:val="el-GR"/>
        </w:rPr>
        <w:fldChar w:fldCharType="separate"/>
      </w:r>
      <w:r w:rsidR="0066033C">
        <w:rPr>
          <w:rFonts w:ascii="Tahoma" w:hAnsi="Tahoma" w:cs="Tahoma"/>
          <w:lang w:val="el-GR"/>
        </w:rPr>
        <w:t>2.4.4</w:t>
      </w:r>
      <w:r w:rsidRPr="006B53EF">
        <w:rPr>
          <w:rFonts w:ascii="Tahoma" w:hAnsi="Tahoma" w:cs="Tahoma"/>
          <w:lang w:val="el-GR"/>
        </w:rPr>
        <w:fldChar w:fldCharType="end"/>
      </w:r>
      <w:r w:rsidRPr="006B53EF">
        <w:rPr>
          <w:rFonts w:ascii="Tahoma" w:hAnsi="Tahoma" w:cs="Tahoma"/>
          <w:lang w:val="el-GR"/>
        </w:rPr>
        <w:t xml:space="preserve"> (Περιεχόμενο φακέλου οικονομικής προσφοράς, τρόπος σύνταξης και υποβολής οικονομικών προσφορών), </w:t>
      </w:r>
      <w:r w:rsidRPr="006B53EF">
        <w:rPr>
          <w:rFonts w:ascii="Tahoma" w:hAnsi="Tahoma" w:cs="Tahoma"/>
          <w:lang w:val="el-GR"/>
        </w:rPr>
        <w:fldChar w:fldCharType="begin"/>
      </w:r>
      <w:r w:rsidRPr="006B53EF">
        <w:rPr>
          <w:rFonts w:ascii="Tahoma" w:hAnsi="Tahoma" w:cs="Tahoma"/>
          <w:lang w:val="el-GR"/>
        </w:rPr>
        <w:instrText xml:space="preserve"> REF _Ref496542395 \r \h  \* MERGEFORMAT </w:instrText>
      </w:r>
      <w:r w:rsidRPr="006B53EF">
        <w:rPr>
          <w:rFonts w:ascii="Tahoma" w:hAnsi="Tahoma" w:cs="Tahoma"/>
          <w:lang w:val="el-GR"/>
        </w:rPr>
      </w:r>
      <w:r w:rsidRPr="006B53EF">
        <w:rPr>
          <w:rFonts w:ascii="Tahoma" w:hAnsi="Tahoma" w:cs="Tahoma"/>
          <w:lang w:val="el-GR"/>
        </w:rPr>
        <w:fldChar w:fldCharType="separate"/>
      </w:r>
      <w:r w:rsidR="0066033C">
        <w:rPr>
          <w:rFonts w:ascii="Tahoma" w:hAnsi="Tahoma" w:cs="Tahoma"/>
          <w:lang w:val="el-GR"/>
        </w:rPr>
        <w:t>2.4.5</w:t>
      </w:r>
      <w:r w:rsidRPr="006B53EF">
        <w:rPr>
          <w:rFonts w:ascii="Tahoma" w:hAnsi="Tahoma" w:cs="Tahoma"/>
          <w:lang w:val="el-GR"/>
        </w:rPr>
        <w:fldChar w:fldCharType="end"/>
      </w:r>
      <w:r w:rsidRPr="006B53EF">
        <w:rPr>
          <w:rFonts w:ascii="Tahoma" w:hAnsi="Tahoma" w:cs="Tahoma"/>
          <w:lang w:val="el-GR"/>
        </w:rPr>
        <w:t xml:space="preserve"> (Χρόνος ισχύος προσφορών), </w:t>
      </w:r>
      <w:r w:rsidRPr="006B53EF">
        <w:rPr>
          <w:rFonts w:ascii="Tahoma" w:hAnsi="Tahoma" w:cs="Tahoma"/>
          <w:lang w:val="el-GR"/>
        </w:rPr>
        <w:fldChar w:fldCharType="begin"/>
      </w:r>
      <w:r w:rsidRPr="006B53EF">
        <w:rPr>
          <w:rFonts w:ascii="Tahoma" w:hAnsi="Tahoma" w:cs="Tahoma"/>
          <w:lang w:val="el-GR"/>
        </w:rPr>
        <w:instrText xml:space="preserve"> REF _Ref496542534 \r \h  \* MERGEFORMAT </w:instrText>
      </w:r>
      <w:r w:rsidRPr="006B53EF">
        <w:rPr>
          <w:rFonts w:ascii="Tahoma" w:hAnsi="Tahoma" w:cs="Tahoma"/>
          <w:lang w:val="el-GR"/>
        </w:rPr>
      </w:r>
      <w:r w:rsidRPr="006B53EF">
        <w:rPr>
          <w:rFonts w:ascii="Tahoma" w:hAnsi="Tahoma" w:cs="Tahoma"/>
          <w:lang w:val="el-GR"/>
        </w:rPr>
        <w:fldChar w:fldCharType="separate"/>
      </w:r>
      <w:r w:rsidR="0066033C">
        <w:rPr>
          <w:rFonts w:ascii="Tahoma" w:hAnsi="Tahoma" w:cs="Tahoma"/>
          <w:lang w:val="el-GR"/>
        </w:rPr>
        <w:t>3.1</w:t>
      </w:r>
      <w:r w:rsidRPr="006B53EF">
        <w:rPr>
          <w:rFonts w:ascii="Tahoma" w:hAnsi="Tahoma" w:cs="Tahoma"/>
          <w:lang w:val="el-GR"/>
        </w:rPr>
        <w:fldChar w:fldCharType="end"/>
      </w:r>
      <w:r w:rsidRPr="006B53EF">
        <w:rPr>
          <w:rFonts w:ascii="Tahoma" w:hAnsi="Tahoma" w:cs="Tahoma"/>
          <w:lang w:val="el-GR"/>
        </w:rPr>
        <w:t xml:space="preserve"> (Αποσφράγιση και αξιολόγηση προσφορών), </w:t>
      </w:r>
      <w:r w:rsidRPr="006B53EF">
        <w:rPr>
          <w:rFonts w:ascii="Tahoma" w:hAnsi="Tahoma" w:cs="Tahoma"/>
          <w:lang w:val="el-GR"/>
        </w:rPr>
        <w:fldChar w:fldCharType="begin"/>
      </w:r>
      <w:r w:rsidRPr="006B53EF">
        <w:rPr>
          <w:rFonts w:ascii="Tahoma" w:hAnsi="Tahoma" w:cs="Tahoma"/>
          <w:lang w:val="el-GR"/>
        </w:rPr>
        <w:instrText xml:space="preserve"> REF _Ref496542592 \r \h  \* MERGEFORMAT </w:instrText>
      </w:r>
      <w:r w:rsidRPr="006B53EF">
        <w:rPr>
          <w:rFonts w:ascii="Tahoma" w:hAnsi="Tahoma" w:cs="Tahoma"/>
          <w:lang w:val="el-GR"/>
        </w:rPr>
      </w:r>
      <w:r w:rsidRPr="006B53EF">
        <w:rPr>
          <w:rFonts w:ascii="Tahoma" w:hAnsi="Tahoma" w:cs="Tahoma"/>
          <w:lang w:val="el-GR"/>
        </w:rPr>
        <w:fldChar w:fldCharType="separate"/>
      </w:r>
      <w:r w:rsidR="0066033C">
        <w:rPr>
          <w:rFonts w:ascii="Tahoma" w:hAnsi="Tahoma" w:cs="Tahoma"/>
          <w:lang w:val="el-GR"/>
        </w:rPr>
        <w:t>3.2</w:t>
      </w:r>
      <w:r w:rsidRPr="006B53EF">
        <w:rPr>
          <w:rFonts w:ascii="Tahoma" w:hAnsi="Tahoma" w:cs="Tahoma"/>
          <w:lang w:val="el-GR"/>
        </w:rPr>
        <w:fldChar w:fldCharType="end"/>
      </w:r>
      <w:r w:rsidRPr="006B53EF">
        <w:rPr>
          <w:rFonts w:ascii="Tahoma" w:hAnsi="Tahoma" w:cs="Tahoma"/>
          <w:lang w:val="el-GR"/>
        </w:rPr>
        <w:t xml:space="preserve"> (Πρόσκληση υποβολής δικαιολογητικών προσωρινού αναδόχου) της παρούσας,</w:t>
      </w:r>
    </w:p>
    <w:p w14:paraId="00E55D2B" w14:textId="77777777" w:rsidR="006C13C2" w:rsidRPr="006B53EF" w:rsidRDefault="006C13C2" w:rsidP="006C13C2">
      <w:pPr>
        <w:pStyle w:val="aff0"/>
        <w:numPr>
          <w:ilvl w:val="0"/>
          <w:numId w:val="73"/>
        </w:numPr>
        <w:suppressAutoHyphens/>
        <w:spacing w:before="120" w:after="120"/>
        <w:ind w:left="284" w:hanging="142"/>
        <w:contextualSpacing w:val="0"/>
        <w:jc w:val="both"/>
        <w:rPr>
          <w:rFonts w:ascii="Tahoma" w:hAnsi="Tahoma" w:cs="Tahoma"/>
          <w:lang w:val="el-GR"/>
        </w:rPr>
      </w:pPr>
      <w:r w:rsidRPr="006B53EF">
        <w:rPr>
          <w:rFonts w:ascii="Tahoma" w:hAnsi="Tahoma" w:cs="Tahoma"/>
          <w:lang w:val="el-GR"/>
        </w:rPr>
        <w:t>η οποία περιέχει ατελείς, ελλιπείς, ασαφείς 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p>
    <w:p w14:paraId="379DAB99" w14:textId="60B9D0A0" w:rsidR="006C13C2" w:rsidRPr="006B53EF" w:rsidRDefault="006C13C2" w:rsidP="006C13C2">
      <w:pPr>
        <w:pStyle w:val="aff0"/>
        <w:numPr>
          <w:ilvl w:val="0"/>
          <w:numId w:val="73"/>
        </w:numPr>
        <w:suppressAutoHyphens/>
        <w:spacing w:before="120" w:after="120"/>
        <w:ind w:left="284" w:hanging="142"/>
        <w:contextualSpacing w:val="0"/>
        <w:jc w:val="both"/>
        <w:rPr>
          <w:rFonts w:ascii="Tahoma" w:hAnsi="Tahoma" w:cs="Tahoma"/>
          <w:lang w:val="el-GR"/>
        </w:rPr>
      </w:pPr>
      <w:r w:rsidRPr="006B53EF">
        <w:rPr>
          <w:rFonts w:ascii="Tahoma" w:hAnsi="Tahoma" w:cs="Tahoma"/>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Pr="006B53EF">
        <w:rPr>
          <w:rFonts w:ascii="Tahoma" w:hAnsi="Tahoma" w:cs="Tahoma"/>
          <w:lang w:val="el-GR"/>
        </w:rPr>
        <w:fldChar w:fldCharType="begin"/>
      </w:r>
      <w:r w:rsidRPr="006B53EF">
        <w:rPr>
          <w:rFonts w:ascii="Tahoma" w:hAnsi="Tahoma" w:cs="Tahoma"/>
          <w:lang w:val="el-GR"/>
        </w:rPr>
        <w:instrText xml:space="preserve"> REF _Ref496542486 \r \h  \* MERGEFORMAT </w:instrText>
      </w:r>
      <w:r w:rsidRPr="006B53EF">
        <w:rPr>
          <w:rFonts w:ascii="Tahoma" w:hAnsi="Tahoma" w:cs="Tahoma"/>
          <w:lang w:val="el-GR"/>
        </w:rPr>
      </w:r>
      <w:r w:rsidRPr="006B53EF">
        <w:rPr>
          <w:rFonts w:ascii="Tahoma" w:hAnsi="Tahoma" w:cs="Tahoma"/>
          <w:lang w:val="el-GR"/>
        </w:rPr>
        <w:fldChar w:fldCharType="separate"/>
      </w:r>
      <w:r w:rsidR="0066033C">
        <w:rPr>
          <w:rFonts w:ascii="Tahoma" w:hAnsi="Tahoma" w:cs="Tahoma"/>
          <w:lang w:val="el-GR"/>
        </w:rPr>
        <w:t>3.1.1</w:t>
      </w:r>
      <w:r w:rsidRPr="006B53EF">
        <w:rPr>
          <w:rFonts w:ascii="Tahoma" w:hAnsi="Tahoma" w:cs="Tahoma"/>
          <w:lang w:val="el-GR"/>
        </w:rPr>
        <w:fldChar w:fldCharType="end"/>
      </w:r>
      <w:r w:rsidRPr="006B53EF">
        <w:rPr>
          <w:rFonts w:ascii="Tahoma" w:hAnsi="Tahoma" w:cs="Tahoma"/>
          <w:lang w:val="el-GR"/>
        </w:rPr>
        <w:t>. της παρούσας και τα άρθρα 102 και 103 του ν. 4412/2016,</w:t>
      </w:r>
    </w:p>
    <w:p w14:paraId="36CCDC15" w14:textId="2A3C45F3" w:rsidR="006C13C2" w:rsidRPr="006B53EF" w:rsidRDefault="006C13C2" w:rsidP="006138A5">
      <w:pPr>
        <w:pStyle w:val="aff0"/>
        <w:numPr>
          <w:ilvl w:val="0"/>
          <w:numId w:val="73"/>
        </w:numPr>
        <w:suppressAutoHyphens/>
        <w:spacing w:before="120" w:after="120"/>
        <w:ind w:left="284" w:hanging="142"/>
        <w:contextualSpacing w:val="0"/>
        <w:jc w:val="both"/>
        <w:rPr>
          <w:rFonts w:ascii="Tahoma" w:hAnsi="Tahoma" w:cs="Tahoma"/>
          <w:lang w:val="el-GR"/>
        </w:rPr>
      </w:pPr>
      <w:r w:rsidRPr="006B53EF">
        <w:rPr>
          <w:rFonts w:ascii="Tahoma" w:hAnsi="Tahoma" w:cs="Tahoma"/>
          <w:lang w:val="el-GR"/>
        </w:rPr>
        <w:lastRenderedPageBreak/>
        <w:t>η οποία είναι εναλλακτική προσφορά.</w:t>
      </w:r>
    </w:p>
    <w:p w14:paraId="6C23E0C0" w14:textId="7346217D" w:rsidR="006C13C2" w:rsidRPr="006B53EF" w:rsidRDefault="006C13C2" w:rsidP="006C13C2">
      <w:pPr>
        <w:pStyle w:val="aff0"/>
        <w:numPr>
          <w:ilvl w:val="0"/>
          <w:numId w:val="73"/>
        </w:numPr>
        <w:suppressAutoHyphens/>
        <w:spacing w:before="120" w:after="120"/>
        <w:ind w:left="284" w:hanging="142"/>
        <w:contextualSpacing w:val="0"/>
        <w:jc w:val="both"/>
        <w:rPr>
          <w:rFonts w:ascii="Tahoma" w:hAnsi="Tahoma" w:cs="Tahoma"/>
          <w:lang w:val="el-GR"/>
        </w:rPr>
      </w:pPr>
      <w:r w:rsidRPr="006B53EF">
        <w:rPr>
          <w:rFonts w:ascii="Tahoma" w:hAnsi="Tahoma" w:cs="Tahoma"/>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461F28">
        <w:rPr>
          <w:rFonts w:ascii="Tahoma" w:hAnsi="Tahoma" w:cs="Tahoma"/>
          <w:lang w:val="el-GR"/>
        </w:rPr>
        <w:t xml:space="preserve">2.2.3.3 </w:t>
      </w:r>
      <w:r w:rsidRPr="006B53EF">
        <w:rPr>
          <w:rFonts w:ascii="Tahoma" w:hAnsi="Tahoma" w:cs="Tahoma"/>
          <w:lang w:val="el-GR"/>
        </w:rPr>
        <w:t xml:space="preserve">περ.γ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37721EC3" w14:textId="77777777" w:rsidR="006C13C2" w:rsidRPr="006B53EF" w:rsidRDefault="006C13C2" w:rsidP="006C13C2">
      <w:pPr>
        <w:pStyle w:val="aff0"/>
        <w:numPr>
          <w:ilvl w:val="0"/>
          <w:numId w:val="73"/>
        </w:numPr>
        <w:suppressAutoHyphens/>
        <w:spacing w:before="120" w:after="120"/>
        <w:ind w:left="284" w:hanging="142"/>
        <w:contextualSpacing w:val="0"/>
        <w:jc w:val="both"/>
        <w:rPr>
          <w:rFonts w:ascii="Tahoma" w:hAnsi="Tahoma" w:cs="Tahoma"/>
          <w:lang w:val="el-GR"/>
        </w:rPr>
      </w:pPr>
      <w:r w:rsidRPr="006B53EF">
        <w:rPr>
          <w:rFonts w:ascii="Tahoma" w:hAnsi="Tahoma" w:cs="Tahoma"/>
          <w:lang w:val="el-GR"/>
        </w:rPr>
        <w:t>η οποία είναι υπό αίρεση,</w:t>
      </w:r>
    </w:p>
    <w:p w14:paraId="3012DFCE" w14:textId="77777777" w:rsidR="006C13C2" w:rsidRPr="006B53EF" w:rsidRDefault="006C13C2" w:rsidP="006C13C2">
      <w:pPr>
        <w:pStyle w:val="aff0"/>
        <w:numPr>
          <w:ilvl w:val="0"/>
          <w:numId w:val="73"/>
        </w:numPr>
        <w:suppressAutoHyphens/>
        <w:spacing w:before="120" w:after="120"/>
        <w:ind w:left="284" w:hanging="142"/>
        <w:contextualSpacing w:val="0"/>
        <w:jc w:val="both"/>
        <w:rPr>
          <w:rFonts w:ascii="Tahoma" w:hAnsi="Tahoma" w:cs="Tahoma"/>
          <w:lang w:val="el-GR"/>
        </w:rPr>
      </w:pPr>
      <w:r w:rsidRPr="006B53EF">
        <w:rPr>
          <w:rFonts w:ascii="Tahoma" w:hAnsi="Tahoma" w:cs="Tahoma"/>
          <w:lang w:val="el-GR"/>
        </w:rPr>
        <w:t>η οποία θέτει όρο αναπροσαρμογής,</w:t>
      </w:r>
    </w:p>
    <w:p w14:paraId="5F20A7D1" w14:textId="77777777" w:rsidR="006C13C2" w:rsidRPr="006B53EF" w:rsidRDefault="006C13C2" w:rsidP="006C13C2">
      <w:pPr>
        <w:pStyle w:val="aff0"/>
        <w:numPr>
          <w:ilvl w:val="0"/>
          <w:numId w:val="73"/>
        </w:numPr>
        <w:suppressAutoHyphens/>
        <w:spacing w:before="120" w:after="120"/>
        <w:ind w:left="284" w:hanging="142"/>
        <w:contextualSpacing w:val="0"/>
        <w:jc w:val="both"/>
        <w:rPr>
          <w:rFonts w:ascii="Tahoma" w:hAnsi="Tahoma" w:cs="Tahoma"/>
          <w:lang w:val="el-GR"/>
        </w:rPr>
      </w:pPr>
      <w:r w:rsidRPr="006B53EF">
        <w:rPr>
          <w:rFonts w:ascii="Tahoma" w:hAnsi="Tahoma" w:cs="Tahoma"/>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02D2EFCB" w14:textId="77777777" w:rsidR="006C13C2" w:rsidRPr="006B53EF" w:rsidRDefault="006C13C2" w:rsidP="006C13C2">
      <w:pPr>
        <w:pStyle w:val="aff0"/>
        <w:numPr>
          <w:ilvl w:val="0"/>
          <w:numId w:val="73"/>
        </w:numPr>
        <w:suppressAutoHyphens/>
        <w:spacing w:before="120" w:after="120"/>
        <w:ind w:left="284" w:hanging="142"/>
        <w:contextualSpacing w:val="0"/>
        <w:jc w:val="both"/>
        <w:rPr>
          <w:rFonts w:ascii="Tahoma" w:hAnsi="Tahoma" w:cs="Tahoma"/>
          <w:lang w:val="el-GR"/>
        </w:rPr>
      </w:pPr>
      <w:r w:rsidRPr="006B53EF">
        <w:rPr>
          <w:rFonts w:ascii="Tahoma" w:hAnsi="Tahoma" w:cs="Tahoma"/>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714603AD" w14:textId="77777777" w:rsidR="006C13C2" w:rsidRPr="006B53EF" w:rsidRDefault="006C13C2" w:rsidP="006C13C2">
      <w:pPr>
        <w:pStyle w:val="aff0"/>
        <w:numPr>
          <w:ilvl w:val="0"/>
          <w:numId w:val="73"/>
        </w:numPr>
        <w:suppressAutoHyphens/>
        <w:spacing w:before="120" w:after="120"/>
        <w:ind w:left="284" w:hanging="142"/>
        <w:contextualSpacing w:val="0"/>
        <w:jc w:val="both"/>
        <w:rPr>
          <w:rFonts w:ascii="Tahoma" w:hAnsi="Tahoma" w:cs="Tahoma"/>
          <w:lang w:val="el-GR"/>
        </w:rPr>
      </w:pPr>
      <w:r w:rsidRPr="006B53EF">
        <w:rPr>
          <w:rFonts w:ascii="Tahoma" w:hAnsi="Tahoma" w:cs="Tahoma"/>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26080840" w14:textId="77777777" w:rsidR="006C13C2" w:rsidRPr="006B53EF" w:rsidRDefault="006C13C2" w:rsidP="006C13C2">
      <w:pPr>
        <w:pStyle w:val="aff0"/>
        <w:numPr>
          <w:ilvl w:val="0"/>
          <w:numId w:val="73"/>
        </w:numPr>
        <w:suppressAutoHyphens/>
        <w:spacing w:before="120" w:after="120"/>
        <w:ind w:left="284" w:hanging="142"/>
        <w:contextualSpacing w:val="0"/>
        <w:jc w:val="both"/>
        <w:rPr>
          <w:rFonts w:ascii="Tahoma" w:hAnsi="Tahoma" w:cs="Tahoma"/>
          <w:lang w:val="el-GR"/>
        </w:rPr>
      </w:pPr>
      <w:r w:rsidRPr="006B53EF">
        <w:rPr>
          <w:rFonts w:ascii="Tahoma" w:hAnsi="Tahoma" w:cs="Tahoma"/>
          <w:lang w:val="el-GR"/>
        </w:rPr>
        <w:t>η οποία παρουσιάζει αποκλίσεις ως προς τους όρους και τις τεχνικές προδιαγραφές της σύμβασης,</w:t>
      </w:r>
    </w:p>
    <w:p w14:paraId="1D314828" w14:textId="77777777" w:rsidR="006C13C2" w:rsidRPr="006B53EF" w:rsidRDefault="006C13C2" w:rsidP="006C13C2">
      <w:pPr>
        <w:pStyle w:val="aff0"/>
        <w:numPr>
          <w:ilvl w:val="0"/>
          <w:numId w:val="73"/>
        </w:numPr>
        <w:suppressAutoHyphens/>
        <w:spacing w:before="120" w:after="120"/>
        <w:ind w:left="284" w:hanging="142"/>
        <w:contextualSpacing w:val="0"/>
        <w:jc w:val="both"/>
        <w:rPr>
          <w:rFonts w:ascii="Tahoma" w:hAnsi="Tahoma" w:cs="Tahoma"/>
          <w:lang w:val="el-GR"/>
        </w:rPr>
      </w:pPr>
      <w:r w:rsidRPr="006B53EF">
        <w:rPr>
          <w:rFonts w:ascii="Tahoma" w:hAnsi="Tahoma" w:cs="Tahoma"/>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06A9F642" w14:textId="77777777" w:rsidR="006C13C2" w:rsidRPr="006B53EF" w:rsidRDefault="006C13C2" w:rsidP="006C13C2">
      <w:pPr>
        <w:pStyle w:val="aff0"/>
        <w:numPr>
          <w:ilvl w:val="0"/>
          <w:numId w:val="73"/>
        </w:numPr>
        <w:suppressAutoHyphens/>
        <w:spacing w:before="120" w:after="120"/>
        <w:ind w:left="284" w:hanging="142"/>
        <w:contextualSpacing w:val="0"/>
        <w:jc w:val="both"/>
        <w:rPr>
          <w:rFonts w:ascii="Tahoma" w:hAnsi="Tahoma" w:cs="Tahoma"/>
          <w:lang w:val="el-GR"/>
        </w:rPr>
      </w:pPr>
      <w:r w:rsidRPr="006B53EF">
        <w:rPr>
          <w:rFonts w:ascii="Tahoma" w:hAnsi="Tahoma" w:cs="Tahoma"/>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2.2.4.έως 2.2.7, περί κριτηρίων επιλογής,</w:t>
      </w:r>
    </w:p>
    <w:p w14:paraId="4158FFA5" w14:textId="77777777" w:rsidR="006C13C2" w:rsidRPr="006B53EF" w:rsidRDefault="006C13C2" w:rsidP="006C13C2">
      <w:pPr>
        <w:pStyle w:val="aff0"/>
        <w:numPr>
          <w:ilvl w:val="0"/>
          <w:numId w:val="73"/>
        </w:numPr>
        <w:suppressAutoHyphens/>
        <w:spacing w:before="120" w:after="120"/>
        <w:ind w:left="284" w:hanging="142"/>
        <w:contextualSpacing w:val="0"/>
        <w:jc w:val="both"/>
        <w:rPr>
          <w:rFonts w:ascii="Tahoma" w:hAnsi="Tahoma" w:cs="Tahoma"/>
          <w:lang w:val="el-GR"/>
        </w:rPr>
      </w:pPr>
      <w:r w:rsidRPr="006B53EF">
        <w:rPr>
          <w:rFonts w:ascii="Tahoma" w:hAnsi="Tahoma" w:cs="Tahoma"/>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0E54233A" w14:textId="77777777" w:rsidR="006C13C2" w:rsidRPr="006B53EF" w:rsidRDefault="006C13C2" w:rsidP="006C13C2">
      <w:pPr>
        <w:pStyle w:val="aff0"/>
        <w:numPr>
          <w:ilvl w:val="0"/>
          <w:numId w:val="73"/>
        </w:numPr>
        <w:suppressAutoHyphens/>
        <w:spacing w:before="120" w:after="120"/>
        <w:ind w:left="284" w:hanging="142"/>
        <w:contextualSpacing w:val="0"/>
        <w:jc w:val="both"/>
        <w:rPr>
          <w:rFonts w:ascii="Tahoma" w:hAnsi="Tahoma" w:cs="Tahoma"/>
          <w:lang w:val="el-GR"/>
        </w:rPr>
      </w:pPr>
      <w:bookmarkStart w:id="144" w:name="_Hlk126499328"/>
      <w:r w:rsidRPr="006B53EF">
        <w:rPr>
          <w:rFonts w:ascii="Tahoma" w:hAnsi="Tahoma" w:cs="Tahoma"/>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bookmarkEnd w:id="144"/>
    <w:p w14:paraId="4CD82A15" w14:textId="77777777" w:rsidR="006C13C2" w:rsidRPr="006B53EF" w:rsidRDefault="006C13C2" w:rsidP="006C13C2">
      <w:pPr>
        <w:pStyle w:val="aff0"/>
        <w:numPr>
          <w:ilvl w:val="0"/>
          <w:numId w:val="73"/>
        </w:numPr>
        <w:suppressAutoHyphens/>
        <w:spacing w:before="120" w:after="120"/>
        <w:ind w:left="284" w:hanging="142"/>
        <w:contextualSpacing w:val="0"/>
        <w:jc w:val="both"/>
        <w:rPr>
          <w:rFonts w:ascii="Tahoma" w:hAnsi="Tahoma" w:cs="Tahoma"/>
          <w:lang w:val="el-GR"/>
        </w:rPr>
      </w:pPr>
      <w:r w:rsidRPr="006B53EF">
        <w:rPr>
          <w:rFonts w:ascii="Tahoma" w:hAnsi="Tahoma" w:cs="Tahoma"/>
          <w:lang w:val="el-GR"/>
        </w:rPr>
        <w:t xml:space="preserve">της οποίας το συνολικό τίμημα υπερβαίνει τον προϋπολογισμό του Έργου, </w:t>
      </w:r>
    </w:p>
    <w:p w14:paraId="7023ECAB" w14:textId="6F27CA44" w:rsidR="006C13C2" w:rsidRPr="006B53EF" w:rsidRDefault="006C13C2" w:rsidP="006B53EF">
      <w:pPr>
        <w:pStyle w:val="aff0"/>
        <w:numPr>
          <w:ilvl w:val="0"/>
          <w:numId w:val="73"/>
        </w:numPr>
        <w:suppressAutoHyphens/>
        <w:spacing w:before="120" w:after="120"/>
        <w:ind w:left="284" w:hanging="142"/>
        <w:contextualSpacing w:val="0"/>
        <w:jc w:val="both"/>
        <w:rPr>
          <w:rFonts w:ascii="Tahoma" w:hAnsi="Tahoma" w:cs="Tahoma"/>
          <w:lang w:val="el-GR"/>
        </w:rPr>
      </w:pPr>
      <w:bookmarkStart w:id="145" w:name="_Hlk126499378"/>
      <w:r w:rsidRPr="006B53EF">
        <w:rPr>
          <w:rFonts w:ascii="Tahoma" w:hAnsi="Tahoma" w:cs="Tahoma"/>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bookmarkEnd w:id="145"/>
    </w:p>
    <w:p w14:paraId="27EB5625" w14:textId="77777777" w:rsidR="006138A5" w:rsidRPr="006B53EF" w:rsidRDefault="006138A5">
      <w:pPr>
        <w:rPr>
          <w:rFonts w:ascii="Tahoma" w:hAnsi="Tahoma" w:cs="Tahoma"/>
          <w:lang w:val="el-GR"/>
        </w:rPr>
      </w:pPr>
      <w:r w:rsidRPr="006B53EF">
        <w:rPr>
          <w:rFonts w:ascii="Tahoma" w:hAnsi="Tahoma" w:cs="Tahoma"/>
          <w:lang w:val="el-GR"/>
        </w:rPr>
        <w:br w:type="page"/>
      </w:r>
    </w:p>
    <w:p w14:paraId="73AABEBC" w14:textId="77777777" w:rsidR="00250252" w:rsidRPr="006C13C2" w:rsidRDefault="00250252" w:rsidP="00DE6525">
      <w:pPr>
        <w:rPr>
          <w:rFonts w:ascii="Tahoma" w:hAnsi="Tahoma" w:cs="Tahoma"/>
          <w:i/>
          <w:lang w:val="el-GR"/>
        </w:rPr>
      </w:pPr>
    </w:p>
    <w:p w14:paraId="4FDF047E" w14:textId="77777777" w:rsidR="009011F2" w:rsidRPr="00071CDB" w:rsidRDefault="001C5365" w:rsidP="004719AE">
      <w:pPr>
        <w:pStyle w:val="2"/>
        <w:numPr>
          <w:ilvl w:val="0"/>
          <w:numId w:val="7"/>
        </w:numPr>
        <w:rPr>
          <w:rFonts w:ascii="Tahoma" w:hAnsi="Tahoma" w:cs="Tahoma"/>
          <w:sz w:val="22"/>
          <w:lang w:val="el-GR"/>
        </w:rPr>
      </w:pPr>
      <w:bookmarkStart w:id="146" w:name="_Toc153885496"/>
      <w:r w:rsidRPr="00071CDB">
        <w:rPr>
          <w:rFonts w:ascii="Tahoma" w:hAnsi="Tahoma" w:cs="Tahoma"/>
          <w:bCs/>
          <w:color w:val="333399"/>
          <w:sz w:val="22"/>
          <w:lang w:val="el-GR"/>
        </w:rPr>
        <w:t>ΔΙΕΝΕΡΓΕΙΑ ΔΙΑΔΙΚΑΣΙΑΣ – ΑΞΙΟΛΟΓΗΣΗ ΠΡΟΣΦΟΡΩΝ</w:t>
      </w:r>
      <w:bookmarkEnd w:id="146"/>
      <w:r w:rsidRPr="00071CDB">
        <w:rPr>
          <w:rFonts w:ascii="Tahoma" w:hAnsi="Tahoma" w:cs="Tahoma"/>
          <w:bCs/>
          <w:color w:val="333399"/>
          <w:sz w:val="22"/>
          <w:lang w:val="el-GR"/>
        </w:rPr>
        <w:t xml:space="preserve"> </w:t>
      </w:r>
    </w:p>
    <w:p w14:paraId="39BC3D06" w14:textId="77777777" w:rsidR="008338F0" w:rsidRPr="00071CDB" w:rsidRDefault="003355E7" w:rsidP="004719AE">
      <w:pPr>
        <w:pStyle w:val="2"/>
        <w:numPr>
          <w:ilvl w:val="1"/>
          <w:numId w:val="7"/>
        </w:numPr>
        <w:rPr>
          <w:rFonts w:ascii="Tahoma" w:hAnsi="Tahoma" w:cs="Tahoma"/>
          <w:sz w:val="22"/>
          <w:lang w:val="el-GR"/>
        </w:rPr>
      </w:pPr>
      <w:r w:rsidRPr="00071CDB">
        <w:rPr>
          <w:rFonts w:ascii="Tahoma" w:hAnsi="Tahoma" w:cs="Tahoma"/>
          <w:sz w:val="22"/>
          <w:lang w:val="el-GR"/>
        </w:rPr>
        <w:tab/>
      </w:r>
      <w:bookmarkStart w:id="147" w:name="_Ref496542534"/>
      <w:bookmarkStart w:id="148" w:name="_Toc153885497"/>
      <w:r w:rsidRPr="00071CDB">
        <w:rPr>
          <w:rFonts w:ascii="Tahoma" w:hAnsi="Tahoma" w:cs="Tahoma"/>
          <w:sz w:val="22"/>
          <w:lang w:val="el-GR"/>
        </w:rPr>
        <w:t>Αποσφράγιση και αξιολόγηση προσφορών</w:t>
      </w:r>
      <w:bookmarkEnd w:id="147"/>
      <w:bookmarkEnd w:id="148"/>
      <w:r w:rsidRPr="00071CDB">
        <w:rPr>
          <w:rFonts w:ascii="Tahoma" w:hAnsi="Tahoma" w:cs="Tahoma"/>
          <w:sz w:val="22"/>
          <w:lang w:val="el-GR"/>
        </w:rPr>
        <w:t xml:space="preserve"> </w:t>
      </w:r>
    </w:p>
    <w:p w14:paraId="057DF490" w14:textId="77777777" w:rsidR="008338F0" w:rsidRPr="00071CDB" w:rsidRDefault="003355E7" w:rsidP="004719AE">
      <w:pPr>
        <w:pStyle w:val="40"/>
        <w:numPr>
          <w:ilvl w:val="2"/>
          <w:numId w:val="7"/>
        </w:numPr>
      </w:pPr>
      <w:bookmarkStart w:id="149" w:name="_Ref496542486"/>
      <w:bookmarkStart w:id="150" w:name="_Toc153885498"/>
      <w:r w:rsidRPr="00071CDB">
        <w:t>Ηλεκτρονική αποσφράγιση προσφορών</w:t>
      </w:r>
      <w:bookmarkEnd w:id="149"/>
      <w:bookmarkEnd w:id="150"/>
    </w:p>
    <w:p w14:paraId="4C1BE292" w14:textId="77777777" w:rsidR="00AB1AFF" w:rsidRPr="00071CDB" w:rsidRDefault="00AB1AFF" w:rsidP="006B53EF">
      <w:pPr>
        <w:spacing w:after="120"/>
        <w:jc w:val="both"/>
        <w:rPr>
          <w:rFonts w:ascii="Tahoma" w:hAnsi="Tahoma" w:cs="Tahoma"/>
          <w:lang w:val="el-GR"/>
        </w:rPr>
      </w:pPr>
      <w:r w:rsidRPr="00071CDB">
        <w:rPr>
          <w:rFonts w:ascii="Tahoma" w:hAnsi="Tahoma" w:cs="Tahoma"/>
          <w:lang w:val="el-GR"/>
        </w:rPr>
        <w:t>Το πιστοποιημένο στο ΕΣΗΔΗΣ, για την αποσφράγιση των προσφορών 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64CFE5F6" w14:textId="770E9A6C" w:rsidR="00AB1AFF" w:rsidRPr="00071CDB" w:rsidRDefault="00AB1AFF" w:rsidP="006B53EF">
      <w:pPr>
        <w:pStyle w:val="aff0"/>
        <w:numPr>
          <w:ilvl w:val="0"/>
          <w:numId w:val="23"/>
        </w:numPr>
        <w:spacing w:after="120"/>
        <w:contextualSpacing w:val="0"/>
        <w:jc w:val="both"/>
        <w:rPr>
          <w:rFonts w:ascii="Tahoma" w:hAnsi="Tahoma" w:cs="Tahoma"/>
          <w:lang w:val="el-GR"/>
        </w:rPr>
      </w:pPr>
      <w:r w:rsidRPr="00071CDB">
        <w:rPr>
          <w:rFonts w:ascii="Tahoma" w:hAnsi="Tahoma" w:cs="Tahoma"/>
          <w:lang w:val="el-GR"/>
        </w:rPr>
        <w:t xml:space="preserve">Ηλεκτρονική Αποσφράγιση του (υπό)φακέλου «Δικαιολογητικά Συμμετοχής-Τεχνική Προσφορά», τέσσερις (4) εργάσιμες ημέρες μετά την καταληκτική ημερομηνία προσφορών ήτοι </w:t>
      </w:r>
      <w:r w:rsidR="00AE6E03" w:rsidRPr="00AE6E03">
        <w:rPr>
          <w:rFonts w:ascii="Tahoma" w:hAnsi="Tahoma" w:cs="Tahoma"/>
          <w:b/>
          <w:bCs/>
          <w:lang w:val="el-GR"/>
        </w:rPr>
        <w:t>26</w:t>
      </w:r>
      <w:r w:rsidRPr="00AE6E03">
        <w:rPr>
          <w:rFonts w:ascii="Tahoma" w:hAnsi="Tahoma" w:cs="Tahoma"/>
          <w:b/>
          <w:bCs/>
          <w:lang w:val="el-GR"/>
        </w:rPr>
        <w:t>-</w:t>
      </w:r>
      <w:r w:rsidR="00AE6E03" w:rsidRPr="00AE6E03">
        <w:rPr>
          <w:rFonts w:ascii="Tahoma" w:hAnsi="Tahoma" w:cs="Tahoma"/>
          <w:b/>
          <w:bCs/>
          <w:lang w:val="el-GR"/>
        </w:rPr>
        <w:t>04</w:t>
      </w:r>
      <w:r w:rsidRPr="00AE6E03">
        <w:rPr>
          <w:rFonts w:ascii="Tahoma" w:hAnsi="Tahoma" w:cs="Tahoma"/>
          <w:b/>
          <w:bCs/>
          <w:lang w:val="el-GR"/>
        </w:rPr>
        <w:t>-202</w:t>
      </w:r>
      <w:r w:rsidR="00AE6E03" w:rsidRPr="00AE6E03">
        <w:rPr>
          <w:rFonts w:ascii="Tahoma" w:hAnsi="Tahoma" w:cs="Tahoma"/>
          <w:b/>
          <w:bCs/>
          <w:lang w:val="el-GR"/>
        </w:rPr>
        <w:t>4</w:t>
      </w:r>
      <w:r w:rsidRPr="00AE6E03">
        <w:rPr>
          <w:rFonts w:ascii="Tahoma" w:hAnsi="Tahoma" w:cs="Tahoma"/>
          <w:lang w:val="el-GR"/>
        </w:rPr>
        <w:t xml:space="preserve"> και ώρα </w:t>
      </w:r>
      <w:r w:rsidR="00AE6E03" w:rsidRPr="00AE6E03">
        <w:rPr>
          <w:rFonts w:ascii="Tahoma" w:hAnsi="Tahoma" w:cs="Tahoma"/>
          <w:b/>
          <w:bCs/>
          <w:lang w:val="el-GR"/>
        </w:rPr>
        <w:t>14</w:t>
      </w:r>
      <w:r w:rsidRPr="00AE6E03">
        <w:rPr>
          <w:rFonts w:ascii="Tahoma" w:hAnsi="Tahoma" w:cs="Tahoma"/>
          <w:b/>
          <w:bCs/>
          <w:lang w:val="el-GR"/>
        </w:rPr>
        <w:t>:</w:t>
      </w:r>
      <w:r w:rsidR="00AE6E03" w:rsidRPr="00AE6E03">
        <w:rPr>
          <w:rFonts w:ascii="Tahoma" w:hAnsi="Tahoma" w:cs="Tahoma"/>
          <w:b/>
          <w:bCs/>
          <w:lang w:val="el-GR"/>
        </w:rPr>
        <w:t>00</w:t>
      </w:r>
      <w:r w:rsidRPr="00AE6E03">
        <w:rPr>
          <w:rFonts w:ascii="Tahoma" w:hAnsi="Tahoma" w:cs="Tahoma"/>
          <w:lang w:val="el-GR"/>
        </w:rPr>
        <w:t xml:space="preserve">.  </w:t>
      </w:r>
    </w:p>
    <w:p w14:paraId="16B5EFED" w14:textId="77777777" w:rsidR="00AB1AFF" w:rsidRPr="00071CDB" w:rsidRDefault="00AB1AFF" w:rsidP="006B53EF">
      <w:pPr>
        <w:pStyle w:val="aff0"/>
        <w:numPr>
          <w:ilvl w:val="0"/>
          <w:numId w:val="23"/>
        </w:numPr>
        <w:spacing w:after="120"/>
        <w:contextualSpacing w:val="0"/>
        <w:jc w:val="both"/>
        <w:rPr>
          <w:rFonts w:ascii="Tahoma" w:hAnsi="Tahoma" w:cs="Tahoma"/>
          <w:lang w:val="el-GR"/>
        </w:rPr>
      </w:pPr>
      <w:r w:rsidRPr="00071CDB">
        <w:rPr>
          <w:rFonts w:ascii="Tahoma" w:hAnsi="Tahoma" w:cs="Tahoma"/>
          <w:lang w:val="el-GR"/>
        </w:rPr>
        <w:t>Ηλεκτρονική Αποσφράγιση του (υπό)φακέλου «Οικονομική Προσφορά», κατά την ημερομηνία και ώρα που θα ορίσει η Αναθέτουσα Αρχή</w:t>
      </w:r>
    </w:p>
    <w:p w14:paraId="5CC21D9B" w14:textId="77777777" w:rsidR="00AB1AFF" w:rsidRPr="00071CDB" w:rsidRDefault="00AB1AFF" w:rsidP="006B53EF">
      <w:pPr>
        <w:spacing w:after="120"/>
        <w:jc w:val="both"/>
        <w:rPr>
          <w:rFonts w:ascii="Tahoma" w:hAnsi="Tahoma" w:cs="Tahoma"/>
          <w:lang w:val="el-GR"/>
        </w:rPr>
      </w:pPr>
      <w:r w:rsidRPr="00071CDB">
        <w:rPr>
          <w:rFonts w:ascii="Tahoma" w:hAnsi="Tahoma" w:cs="Tahoma"/>
          <w:lang w:val="el-GR"/>
        </w:rPr>
        <w:t>Σε κάθε στάδιο τα στοιχεία των προσφορών που αποσφραγίζονται είναι καταρχήν προσβάσιμα μόνο στα μέλη της Επιτροπής Διαγωνισμού και την Αναθέτουσα Αρχή.</w:t>
      </w:r>
    </w:p>
    <w:p w14:paraId="1DF69A3A" w14:textId="77777777" w:rsidR="00B23FCC" w:rsidRPr="00071CDB" w:rsidRDefault="00B23FCC" w:rsidP="006B53EF">
      <w:pPr>
        <w:spacing w:after="120"/>
        <w:jc w:val="both"/>
        <w:rPr>
          <w:rFonts w:ascii="Tahoma" w:hAnsi="Tahoma" w:cs="Tahoma"/>
          <w:lang w:val="el-GR"/>
        </w:rPr>
      </w:pPr>
    </w:p>
    <w:p w14:paraId="18877186" w14:textId="77777777" w:rsidR="008338F0" w:rsidRPr="00071CDB" w:rsidRDefault="003355E7" w:rsidP="004719AE">
      <w:pPr>
        <w:pStyle w:val="40"/>
        <w:numPr>
          <w:ilvl w:val="2"/>
          <w:numId w:val="7"/>
        </w:numPr>
      </w:pPr>
      <w:bookmarkStart w:id="151" w:name="_Toc153885499"/>
      <w:r w:rsidRPr="00071CDB">
        <w:t>Αξιολόγηση προσφορών</w:t>
      </w:r>
      <w:bookmarkEnd w:id="151"/>
    </w:p>
    <w:p w14:paraId="1F1ADBFA" w14:textId="77777777" w:rsidR="00AB1AFF" w:rsidRPr="00071CDB" w:rsidRDefault="00AB1AFF" w:rsidP="00E03665">
      <w:pPr>
        <w:rPr>
          <w:rFonts w:ascii="Tahoma" w:hAnsi="Tahoma" w:cs="Tahoma"/>
          <w:lang w:val="el-GR"/>
        </w:rPr>
      </w:pPr>
    </w:p>
    <w:p w14:paraId="6475C56F" w14:textId="77777777" w:rsidR="00AB1AFF" w:rsidRPr="00071CDB" w:rsidRDefault="00AB1AFF" w:rsidP="006B53EF">
      <w:pPr>
        <w:spacing w:after="120"/>
        <w:jc w:val="both"/>
        <w:textAlignment w:val="baseline"/>
        <w:rPr>
          <w:rFonts w:ascii="Tahoma" w:hAnsi="Tahoma" w:cs="Tahoma"/>
          <w:lang w:val="el-GR"/>
        </w:rPr>
      </w:pPr>
      <w:r w:rsidRPr="00071CDB">
        <w:rPr>
          <w:rFonts w:ascii="Tahoma" w:hAnsi="Tahoma" w:cs="Tahoma"/>
          <w:lang w:val="el-GR"/>
        </w:rPr>
        <w:t>Μετά την ηλεκτρονική αποσφράγιση των προσφορών η Αναθέτουσα Αρχή προβαίνει στην αξιολόγηση αυτών μέσω των αρμόδιων πιστοποιημένων στο Σύστημα ΕΣΗΔΗΣ οργάνων της, εφαρμοζόμενων κατά τα λοιπά των κειμένων διατάξεων.</w:t>
      </w:r>
    </w:p>
    <w:p w14:paraId="15241555" w14:textId="77777777" w:rsidR="00AB1AFF" w:rsidRPr="00071CDB" w:rsidRDefault="00AB1AFF" w:rsidP="006B53EF">
      <w:pPr>
        <w:spacing w:after="120"/>
        <w:jc w:val="both"/>
        <w:textAlignment w:val="baseline"/>
        <w:rPr>
          <w:rFonts w:ascii="Tahoma" w:hAnsi="Tahoma" w:cs="Tahoma"/>
          <w:kern w:val="1"/>
          <w:lang w:val="el-GR" w:eastAsia="ar-SA"/>
        </w:rPr>
      </w:pPr>
      <w:r w:rsidRPr="00071CDB">
        <w:rPr>
          <w:rFonts w:ascii="Tahoma" w:hAnsi="Tahoma" w:cs="Tahoma"/>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071CDB">
        <w:rPr>
          <w:rFonts w:ascii="Tahoma" w:hAnsi="Tahoma" w:cs="Tahoma"/>
          <w:lang w:val="el-GR" w:eastAsia="ar-SA"/>
        </w:rPr>
        <w:t xml:space="preserve"> Η συμπλήρωση ή η αποσαφήνιση ζητείται και γίνεται αποδεκτή υπό την προϋπόθεση ότι δεν </w:t>
      </w:r>
      <w:r w:rsidRPr="00071CDB">
        <w:rPr>
          <w:rFonts w:ascii="Tahoma" w:hAnsi="Tahoma" w:cs="Tahoma"/>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 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245327D6" w14:textId="77777777" w:rsidR="00AB1AFF" w:rsidRPr="00071CDB" w:rsidRDefault="00AB1AFF" w:rsidP="006B53EF">
      <w:pPr>
        <w:spacing w:after="120"/>
        <w:jc w:val="both"/>
        <w:textAlignment w:val="baseline"/>
        <w:rPr>
          <w:rFonts w:ascii="Tahoma" w:eastAsia="Calibri" w:hAnsi="Tahoma" w:cs="Tahoma"/>
          <w:i/>
          <w:iCs/>
          <w:color w:val="5B9BD5"/>
          <w:kern w:val="1"/>
          <w:lang w:val="el-GR" w:eastAsia="el-GR"/>
        </w:rPr>
      </w:pPr>
      <w:r w:rsidRPr="00071CDB">
        <w:rPr>
          <w:rFonts w:ascii="Tahoma" w:hAnsi="Tahoma" w:cs="Tahoma"/>
          <w:kern w:val="1"/>
          <w:lang w:val="el-GR"/>
        </w:rPr>
        <w:t>Ειδικότερα :</w:t>
      </w:r>
    </w:p>
    <w:p w14:paraId="252BFAEF" w14:textId="77777777" w:rsidR="00AB1AFF" w:rsidRPr="00071CDB" w:rsidRDefault="00AB1AFF" w:rsidP="006B53EF">
      <w:pPr>
        <w:spacing w:after="120"/>
        <w:jc w:val="both"/>
        <w:textAlignment w:val="baseline"/>
        <w:rPr>
          <w:rFonts w:ascii="Tahoma" w:hAnsi="Tahoma" w:cs="Tahoma"/>
          <w:b/>
          <w:bCs/>
          <w:strike/>
          <w:kern w:val="1"/>
          <w:lang w:val="el-GR"/>
        </w:rPr>
      </w:pPr>
      <w:r w:rsidRPr="00071CDB">
        <w:rPr>
          <w:rFonts w:ascii="Tahoma" w:hAnsi="Tahoma" w:cs="Tahoma"/>
          <w:kern w:val="1"/>
          <w:lang w:val="el-GR"/>
        </w:rPr>
        <w:t xml:space="preserve">α) Η Επιτροπή Διαγωνισμού εξετάζει αρχικά  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23467386" w14:textId="77777777" w:rsidR="00AB1AFF" w:rsidRPr="00071CDB" w:rsidRDefault="00AB1AFF" w:rsidP="006B53EF">
      <w:pPr>
        <w:spacing w:after="120"/>
        <w:jc w:val="both"/>
        <w:textAlignment w:val="baseline"/>
        <w:rPr>
          <w:rFonts w:ascii="Tahoma" w:hAnsi="Tahoma" w:cs="Tahoma"/>
          <w:kern w:val="1"/>
          <w:lang w:val="el-GR"/>
        </w:rPr>
      </w:pPr>
      <w:r w:rsidRPr="00071CDB">
        <w:rPr>
          <w:rFonts w:ascii="Tahoma" w:hAnsi="Tahoma" w:cs="Tahoma"/>
          <w:kern w:val="1"/>
          <w:lang w:val="el-GR"/>
        </w:rPr>
        <w:t xml:space="preserve">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w:t>
      </w:r>
      <w:r w:rsidRPr="00071CDB">
        <w:rPr>
          <w:rFonts w:ascii="Tahoma" w:hAnsi="Tahoma" w:cs="Tahoma"/>
          <w:kern w:val="1"/>
          <w:lang w:val="el-GR"/>
        </w:rPr>
        <w:lastRenderedPageBreak/>
        <w:t>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60CAA735" w14:textId="77777777" w:rsidR="00AB1AFF" w:rsidRPr="00071CDB" w:rsidRDefault="00AB1AFF" w:rsidP="006B53EF">
      <w:pPr>
        <w:spacing w:after="120"/>
        <w:jc w:val="both"/>
        <w:textAlignment w:val="baseline"/>
        <w:rPr>
          <w:rFonts w:ascii="Tahoma" w:hAnsi="Tahoma" w:cs="Tahoma"/>
          <w:kern w:val="1"/>
          <w:lang w:val="el-GR"/>
        </w:rPr>
      </w:pPr>
      <w:r w:rsidRPr="00071CDB">
        <w:rPr>
          <w:rFonts w:ascii="Tahoma" w:hAnsi="Tahoma" w:cs="Tahoma"/>
          <w:kern w:val="1"/>
          <w:lang w:val="el-GR"/>
        </w:rPr>
        <w:t>Κατά της εν λόγω απόφασης χωρεί προδικαστική προσφυγή, σύμφωνα με τα οριζόμενα στην παράγραφο 3.4 της παρούσας.</w:t>
      </w:r>
    </w:p>
    <w:p w14:paraId="597D79B0" w14:textId="77777777" w:rsidR="00AB1AFF" w:rsidRPr="00071CDB" w:rsidRDefault="00AB1AFF" w:rsidP="006B53EF">
      <w:pPr>
        <w:spacing w:after="120"/>
        <w:jc w:val="both"/>
        <w:textAlignment w:val="baseline"/>
        <w:rPr>
          <w:rFonts w:ascii="Tahoma" w:hAnsi="Tahoma" w:cs="Tahoma"/>
          <w:kern w:val="1"/>
          <w:lang w:val="el-GR"/>
        </w:rPr>
      </w:pPr>
      <w:r w:rsidRPr="00071CDB">
        <w:rPr>
          <w:rFonts w:ascii="Tahoma" w:hAnsi="Tahoma" w:cs="Tahoma"/>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3DB2422F" w14:textId="77777777" w:rsidR="00AB1AFF" w:rsidRPr="00071CDB" w:rsidRDefault="00AB1AFF" w:rsidP="006B53EF">
      <w:pPr>
        <w:spacing w:after="120"/>
        <w:jc w:val="both"/>
        <w:textAlignment w:val="baseline"/>
        <w:rPr>
          <w:rFonts w:ascii="Tahoma" w:hAnsi="Tahoma" w:cs="Tahoma"/>
          <w:kern w:val="1"/>
          <w:lang w:val="el-GR"/>
        </w:rPr>
      </w:pPr>
      <w:r w:rsidRPr="00071CDB">
        <w:rPr>
          <w:rFonts w:ascii="Tahoma" w:hAnsi="Tahoma" w:cs="Tahoma"/>
          <w:kern w:val="1"/>
          <w:lang w:val="el-GR"/>
        </w:rPr>
        <w:t xml:space="preserve">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 Η αξιολόγηση και βαθμολόγηση γίνονται σύμφωνα με τα σχετικώς προβλεπόμενα στον ν.4412/2016  και τους όρους της παρούσας.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των αποτελεσμάτων της αξιολόγησης των τεχνικών προσφορών, της βαθμολόγησης των αποδεκτών τεχνικών προσφορών με βάση τα κριτήρια αξιολόγησης των παραγράφων 2.3.1 και 2.3.2 της παρούσας. </w:t>
      </w:r>
    </w:p>
    <w:p w14:paraId="7AA1D877" w14:textId="77777777" w:rsidR="00AB1AFF" w:rsidRPr="00071CDB" w:rsidRDefault="00AB1AFF" w:rsidP="006B53EF">
      <w:pPr>
        <w:spacing w:after="120"/>
        <w:jc w:val="both"/>
        <w:textAlignment w:val="baseline"/>
        <w:rPr>
          <w:rFonts w:ascii="Tahoma" w:hAnsi="Tahoma" w:cs="Tahoma"/>
          <w:kern w:val="1"/>
          <w:lang w:val="el-GR" w:eastAsia="el-GR"/>
        </w:rPr>
      </w:pPr>
      <w:r w:rsidRPr="00071CDB">
        <w:rPr>
          <w:rFonts w:ascii="Tahoma" w:hAnsi="Tahoma" w:cs="Tahoma"/>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2DFA53CE" w14:textId="77777777" w:rsidR="00AB1AFF" w:rsidRPr="00071CDB" w:rsidRDefault="00AB1AFF" w:rsidP="006B53EF">
      <w:pPr>
        <w:spacing w:after="120"/>
        <w:jc w:val="both"/>
        <w:textAlignment w:val="baseline"/>
        <w:rPr>
          <w:rFonts w:ascii="Tahoma" w:hAnsi="Tahoma" w:cs="Tahoma"/>
          <w:kern w:val="1"/>
          <w:lang w:val="el-GR"/>
        </w:rPr>
      </w:pPr>
      <w:r w:rsidRPr="00071CDB">
        <w:rPr>
          <w:rFonts w:ascii="Tahoma" w:hAnsi="Tahoma" w:cs="Tahoma"/>
          <w:kern w:val="1"/>
          <w:lang w:val="el-GR" w:eastAsia="el-GR"/>
        </w:rPr>
        <w:t>Κατά της εν λόγω απόφασης χωρεί προδικαστική προσφυγή, σύμφωνα με τα οριζόμενα στην παράγραφο 3.4 της παρούσας.</w:t>
      </w:r>
    </w:p>
    <w:p w14:paraId="776DC200" w14:textId="77777777" w:rsidR="00AB1AFF" w:rsidRPr="00071CDB" w:rsidRDefault="00AB1AFF" w:rsidP="006B53EF">
      <w:pPr>
        <w:spacing w:after="120"/>
        <w:jc w:val="both"/>
        <w:textAlignment w:val="baseline"/>
        <w:rPr>
          <w:rFonts w:ascii="Tahoma" w:hAnsi="Tahoma" w:cs="Tahoma"/>
          <w:kern w:val="1"/>
          <w:lang w:val="el-GR"/>
        </w:rPr>
      </w:pPr>
      <w:r w:rsidRPr="00071CDB">
        <w:rPr>
          <w:rFonts w:ascii="Tahoma" w:hAnsi="Tahoma" w:cs="Tahoma"/>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48B874BB" w14:textId="77777777" w:rsidR="00AB1AFF" w:rsidRPr="00071CDB" w:rsidRDefault="00AB1AFF" w:rsidP="006B53EF">
      <w:pPr>
        <w:autoSpaceDE w:val="0"/>
        <w:autoSpaceDN w:val="0"/>
        <w:adjustRightInd w:val="0"/>
        <w:spacing w:after="120"/>
        <w:jc w:val="both"/>
        <w:rPr>
          <w:rFonts w:ascii="Tahoma" w:hAnsi="Tahoma" w:cs="Tahoma"/>
          <w:kern w:val="1"/>
          <w:lang w:val="el-GR"/>
        </w:rPr>
      </w:pPr>
      <w:r w:rsidRPr="00071CDB">
        <w:rPr>
          <w:rFonts w:ascii="Tahoma" w:hAnsi="Tahoma" w:cs="Tahoma"/>
          <w:kern w:val="1"/>
          <w:lang w:val="el-GR"/>
        </w:rPr>
        <w:t xml:space="preserve">δ) 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p>
    <w:p w14:paraId="67631827" w14:textId="77777777" w:rsidR="00AB1AFF" w:rsidRPr="00071CDB" w:rsidRDefault="00AB1AFF" w:rsidP="006B53EF">
      <w:pPr>
        <w:spacing w:after="120"/>
        <w:jc w:val="both"/>
        <w:textAlignment w:val="baseline"/>
        <w:rPr>
          <w:rFonts w:ascii="Tahoma" w:hAnsi="Tahoma" w:cs="Tahoma"/>
          <w:kern w:val="1"/>
          <w:lang w:val="el-GR" w:eastAsia="el-GR"/>
        </w:rPr>
      </w:pPr>
      <w:r w:rsidRPr="00071CDB">
        <w:rPr>
          <w:rFonts w:ascii="Tahoma" w:hAnsi="Tahoma" w:cs="Tahoma"/>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071CDB">
        <w:rPr>
          <w:rFonts w:ascii="Tahoma" w:hAnsi="Tahoma" w:cs="Tahoma"/>
          <w:lang w:val="el-GR"/>
        </w:rPr>
        <w:t xml:space="preserve"> </w:t>
      </w:r>
      <w:r w:rsidRPr="00071CDB">
        <w:rPr>
          <w:rFonts w:ascii="Tahoma" w:hAnsi="Tahoma" w:cs="Tahoma"/>
          <w:kern w:val="1"/>
          <w:lang w:val="el-GR"/>
        </w:rPr>
        <w:t xml:space="preserve">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w:t>
      </w:r>
    </w:p>
    <w:p w14:paraId="5FA2716C" w14:textId="77777777" w:rsidR="00AB1AFF" w:rsidRPr="00071CDB" w:rsidRDefault="00AB1AFF" w:rsidP="006B53EF">
      <w:pPr>
        <w:spacing w:after="120"/>
        <w:jc w:val="both"/>
        <w:textAlignment w:val="baseline"/>
        <w:rPr>
          <w:rFonts w:ascii="Tahoma" w:hAnsi="Tahoma" w:cs="Tahoma"/>
          <w:lang w:val="el-GR"/>
        </w:rPr>
      </w:pPr>
      <w:r w:rsidRPr="00071CDB">
        <w:rPr>
          <w:rFonts w:ascii="Tahoma" w:hAnsi="Tahoma" w:cs="Tahoma"/>
          <w:kern w:val="1"/>
          <w:lang w:val="el-GR"/>
        </w:rPr>
        <w:t xml:space="preserve">Στην περίπτωση ισοδύναμων προφορών, δηλαδή προσφορών με την ίδια συνολική τελική βαθμολογία μεταξύ δύο ή περισσοτέρων προσφερόντων, η ανάθεση γίνεται στην προσφορά με τη μεγαλύτερη βαθμολογία τεχνικής προσφοράς. </w:t>
      </w:r>
    </w:p>
    <w:p w14:paraId="75E63398" w14:textId="445673C6" w:rsidR="00AB1AFF" w:rsidRPr="00071CDB" w:rsidRDefault="00AB1AFF" w:rsidP="006B53EF">
      <w:pPr>
        <w:spacing w:after="120"/>
        <w:jc w:val="both"/>
        <w:textAlignment w:val="baseline"/>
        <w:rPr>
          <w:rFonts w:ascii="Tahoma" w:eastAsia="Calibri" w:hAnsi="Tahoma" w:cs="Tahoma"/>
          <w:i/>
          <w:color w:val="5B9BD5"/>
          <w:kern w:val="1"/>
          <w:lang w:val="el-GR" w:eastAsia="el-GR"/>
        </w:rPr>
      </w:pPr>
      <w:r w:rsidRPr="00071CDB">
        <w:rPr>
          <w:rFonts w:ascii="Tahoma" w:hAnsi="Tahoma" w:cs="Tahoma"/>
          <w:kern w:val="1"/>
          <w:lang w:val="el-GR"/>
        </w:rPr>
        <w:t>Αν οι ισοδύναμες προσφορές έχουν την ίδια βαθμολογία τεχνικής προσφοράς</w:t>
      </w:r>
      <w:r w:rsidRPr="00071CDB">
        <w:rPr>
          <w:rFonts w:ascii="Tahoma" w:hAnsi="Tahoma" w:cs="Tahoma"/>
          <w:i/>
          <w:color w:val="5B9BD5"/>
          <w:kern w:val="1"/>
          <w:lang w:val="el-GR" w:eastAsia="el-GR"/>
        </w:rPr>
        <w:t xml:space="preserve"> </w:t>
      </w:r>
      <w:r w:rsidRPr="00071CDB">
        <w:rPr>
          <w:rFonts w:ascii="Tahoma" w:hAnsi="Tahoma" w:cs="Tahoma"/>
          <w:kern w:val="1"/>
          <w:lang w:val="el-GR"/>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1B56359F" w14:textId="77777777" w:rsidR="00AB1AFF" w:rsidRPr="00071CDB" w:rsidRDefault="00AB1AFF" w:rsidP="006B53EF">
      <w:pPr>
        <w:spacing w:after="120"/>
        <w:jc w:val="both"/>
        <w:textAlignment w:val="baseline"/>
        <w:rPr>
          <w:rFonts w:ascii="Tahoma" w:hAnsi="Tahoma" w:cs="Tahoma"/>
          <w:kern w:val="1"/>
          <w:lang w:val="el-GR" w:eastAsia="el-GR"/>
        </w:rPr>
      </w:pPr>
      <w:r w:rsidRPr="00071CDB">
        <w:rPr>
          <w:rFonts w:ascii="Tahoma" w:hAnsi="Tahoma" w:cs="Tahoma"/>
          <w:kern w:val="1"/>
          <w:lang w:val="el-GR" w:eastAsia="el-GR"/>
        </w:rPr>
        <w:t xml:space="preserve">Στη συνέχεια, εφόσον το αποφαινόμενο όργανο της αναθέτουσας αρχής εγκρίνει το ανωτέρω πρακτικό κατάταξης των προσφορών, εκδίδεται απόφαση για τα αποτελέσματα του εν λόγω σταδίου </w:t>
      </w:r>
      <w:r w:rsidRPr="00071CDB">
        <w:rPr>
          <w:rFonts w:ascii="Tahoma" w:hAnsi="Tahoma" w:cs="Tahoma"/>
          <w:kern w:val="1"/>
          <w:lang w:val="el-GR" w:eastAsia="el-GR"/>
        </w:rPr>
        <w:lastRenderedPageBreak/>
        <w:t>και η αναθέτουσα</w:t>
      </w:r>
      <w:r w:rsidRPr="00071CDB">
        <w:rPr>
          <w:rFonts w:ascii="Tahoma" w:eastAsia="Calibri" w:hAnsi="Tahoma" w:cs="Tahoma"/>
          <w:i/>
          <w:color w:val="5B9BD5"/>
          <w:kern w:val="1"/>
          <w:lang w:val="el-GR" w:eastAsia="el-GR"/>
        </w:rPr>
        <w:t xml:space="preserve"> </w:t>
      </w:r>
      <w:r w:rsidRPr="00071CDB">
        <w:rPr>
          <w:rFonts w:ascii="Tahoma" w:hAnsi="Tahoma" w:cs="Tahoma"/>
          <w:kern w:val="1"/>
          <w:lang w:val="el-GR" w:eastAsia="el-GR"/>
        </w:rPr>
        <w:t>αρχή προσκαλεί εγγράφως, μέσω της λειτουργικότητας της «Επικοινωνίας» του ηλεκτρονικού διαγωνισμού στο ΕΣΗΔΗΣ, τον πρώτο σε κατάταξη προσφέροντα,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 3.2 της παρούσας,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5553E1B6" w14:textId="43A43D42" w:rsidR="00AB1AFF" w:rsidRPr="00071CDB" w:rsidRDefault="00AB1AFF" w:rsidP="006B53EF">
      <w:pPr>
        <w:spacing w:after="120"/>
        <w:jc w:val="both"/>
        <w:textAlignment w:val="baseline"/>
        <w:rPr>
          <w:rFonts w:ascii="Tahoma" w:hAnsi="Tahoma" w:cs="Tahoma"/>
          <w:color w:val="000000"/>
          <w:shd w:val="clear" w:color="auto" w:fill="FFFFFF"/>
          <w:lang w:val="el-GR"/>
        </w:rPr>
      </w:pPr>
      <w:r w:rsidRPr="00071CDB">
        <w:rPr>
          <w:rFonts w:ascii="Tahoma" w:hAnsi="Tahoma" w:cs="Tahoma"/>
          <w:color w:val="000000"/>
          <w:shd w:val="clear" w:color="auto" w:fill="FFFFFF"/>
          <w:lang w:val="el-GR"/>
        </w:rPr>
        <w:t xml:space="preserve">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7D651B" w:rsidRPr="00071CDB">
        <w:rPr>
          <w:rFonts w:ascii="Tahoma" w:hAnsi="Tahoma" w:cs="Tahoma"/>
          <w:color w:val="000000"/>
          <w:shd w:val="clear" w:color="auto" w:fill="FFFFFF"/>
          <w:lang w:val="el-GR"/>
        </w:rPr>
        <w:t>Ε.Α.ΔΗ.ΣΥ.</w:t>
      </w:r>
      <w:r w:rsidRPr="00071CDB">
        <w:rPr>
          <w:rFonts w:ascii="Tahoma" w:hAnsi="Tahoma" w:cs="Tahoma"/>
          <w:color w:val="000000"/>
          <w:shd w:val="clear" w:color="auto" w:fill="FFFFFF"/>
          <w:lang w:val="el-GR"/>
        </w:rPr>
        <w:t xml:space="preserve"> σύμφωνα με όσα προβλέπονται στην παράγραφο 3.4 της παρούσας</w:t>
      </w:r>
      <w:r w:rsidRPr="009D4678">
        <w:rPr>
          <w:rFonts w:ascii="Tahoma" w:hAnsi="Tahoma" w:cs="Tahoma"/>
          <w:color w:val="000000"/>
          <w:shd w:val="clear" w:color="auto" w:fill="FFFFFF"/>
          <w:lang w:val="el-GR"/>
        </w:rPr>
        <w:t>.</w:t>
      </w:r>
    </w:p>
    <w:p w14:paraId="0E06F1DD" w14:textId="77777777" w:rsidR="00E03665" w:rsidRPr="00071CDB" w:rsidRDefault="00E03665" w:rsidP="006B53EF">
      <w:pPr>
        <w:spacing w:after="120"/>
        <w:jc w:val="both"/>
        <w:rPr>
          <w:rFonts w:ascii="Tahoma" w:hAnsi="Tahoma" w:cs="Tahoma"/>
          <w:lang w:val="el-GR"/>
        </w:rPr>
      </w:pPr>
      <w:bookmarkStart w:id="152" w:name="__RefHeading___Toc491950129"/>
      <w:bookmarkEnd w:id="152"/>
      <w:r w:rsidRPr="00071CDB">
        <w:rPr>
          <w:rFonts w:ascii="Tahoma" w:hAnsi="Tahoma" w:cs="Tahoma"/>
          <w:lang w:val="el-GR"/>
        </w:rPr>
        <w:t xml:space="preserve"> </w:t>
      </w:r>
    </w:p>
    <w:p w14:paraId="3B797098" w14:textId="77777777" w:rsidR="008338F0" w:rsidRPr="00071CDB" w:rsidRDefault="003355E7" w:rsidP="004719AE">
      <w:pPr>
        <w:pStyle w:val="2"/>
        <w:numPr>
          <w:ilvl w:val="1"/>
          <w:numId w:val="7"/>
        </w:numPr>
        <w:rPr>
          <w:rFonts w:ascii="Tahoma" w:hAnsi="Tahoma" w:cs="Tahoma"/>
          <w:sz w:val="22"/>
          <w:lang w:val="el-GR"/>
        </w:rPr>
      </w:pPr>
      <w:r w:rsidRPr="00071CDB">
        <w:rPr>
          <w:rFonts w:ascii="Tahoma" w:hAnsi="Tahoma" w:cs="Tahoma"/>
          <w:sz w:val="22"/>
          <w:lang w:val="el-GR"/>
        </w:rPr>
        <w:tab/>
      </w:r>
      <w:bookmarkStart w:id="153" w:name="_Ref496542592"/>
      <w:bookmarkStart w:id="154" w:name="_Toc153885500"/>
      <w:r w:rsidRPr="00071CDB">
        <w:rPr>
          <w:rFonts w:ascii="Tahoma" w:hAnsi="Tahoma" w:cs="Tahoma"/>
          <w:sz w:val="22"/>
          <w:lang w:val="el-GR"/>
        </w:rPr>
        <w:t xml:space="preserve">Πρόσκληση υποβολής </w:t>
      </w:r>
      <w:r w:rsidR="00BB3801" w:rsidRPr="00071CDB">
        <w:rPr>
          <w:rFonts w:ascii="Tahoma" w:hAnsi="Tahoma" w:cs="Tahoma"/>
          <w:sz w:val="22"/>
          <w:lang w:val="el-GR"/>
        </w:rPr>
        <w:t>δικαιολογητικών προσωρινού αναδόχου</w:t>
      </w:r>
      <w:r w:rsidR="00E1337D" w:rsidRPr="00071CDB">
        <w:rPr>
          <w:rFonts w:ascii="Tahoma" w:hAnsi="Tahoma" w:cs="Tahoma"/>
          <w:sz w:val="22"/>
          <w:lang w:val="el-GR"/>
        </w:rPr>
        <w:t xml:space="preserve"> </w:t>
      </w:r>
      <w:r w:rsidRPr="00071CDB">
        <w:rPr>
          <w:rFonts w:ascii="Tahoma" w:hAnsi="Tahoma" w:cs="Tahoma"/>
          <w:sz w:val="22"/>
          <w:lang w:val="el-GR"/>
        </w:rPr>
        <w:t xml:space="preserve">- Δικαιολογητικά </w:t>
      </w:r>
      <w:bookmarkEnd w:id="153"/>
      <w:r w:rsidR="00BB3801" w:rsidRPr="00071CDB">
        <w:rPr>
          <w:rFonts w:ascii="Tahoma" w:hAnsi="Tahoma" w:cs="Tahoma"/>
          <w:sz w:val="22"/>
          <w:lang w:val="el-GR"/>
        </w:rPr>
        <w:t>προσωρινού αναδόχου</w:t>
      </w:r>
      <w:bookmarkEnd w:id="154"/>
      <w:r w:rsidR="00BB3801" w:rsidRPr="00071CDB">
        <w:rPr>
          <w:rFonts w:ascii="Tahoma" w:hAnsi="Tahoma" w:cs="Tahoma"/>
          <w:sz w:val="22"/>
          <w:lang w:val="el-GR"/>
        </w:rPr>
        <w:t xml:space="preserve"> </w:t>
      </w:r>
    </w:p>
    <w:p w14:paraId="3CE151BC" w14:textId="77777777" w:rsidR="00512473" w:rsidRPr="00071CDB" w:rsidRDefault="00512473">
      <w:pPr>
        <w:rPr>
          <w:rFonts w:ascii="Tahoma" w:hAnsi="Tahoma" w:cs="Tahoma"/>
          <w:lang w:val="el-GR"/>
        </w:rPr>
      </w:pPr>
    </w:p>
    <w:p w14:paraId="2B095CF5" w14:textId="77777777" w:rsidR="00A941B9" w:rsidRPr="00071CDB" w:rsidRDefault="00A941B9" w:rsidP="006B53EF">
      <w:pPr>
        <w:spacing w:after="120"/>
        <w:jc w:val="both"/>
        <w:rPr>
          <w:rFonts w:ascii="Tahoma" w:hAnsi="Tahoma" w:cs="Tahoma"/>
          <w:lang w:val="el-GR"/>
        </w:rPr>
      </w:pPr>
      <w:r w:rsidRPr="00071CDB">
        <w:rPr>
          <w:rFonts w:ascii="Tahoma" w:hAnsi="Tahoma" w:cs="Tahoma"/>
          <w:lang w:val="el-GR"/>
        </w:rPr>
        <w:t>Μετά την αξιολόγηση των προσφορών, η αναθέτουσα αρχή αποστέλλει σχετική ηλεκτρονική  πρόσκληση στον προσφέροντα, στον οποίο πρόκειται να γίνει η κατακύρωση («προσωρινό ανάδοχο»), 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213FFDAB" w14:textId="77777777" w:rsidR="00A941B9" w:rsidRPr="00071CDB" w:rsidRDefault="00A941B9" w:rsidP="006B53EF">
      <w:pPr>
        <w:spacing w:after="120"/>
        <w:jc w:val="both"/>
        <w:rPr>
          <w:rFonts w:ascii="Tahoma" w:hAnsi="Tahoma" w:cs="Tahoma"/>
          <w:lang w:val="el-GR"/>
        </w:rPr>
      </w:pPr>
      <w:r w:rsidRPr="00071CDB">
        <w:rPr>
          <w:rFonts w:ascii="Tahoma" w:hAnsi="Tahoma" w:cs="Tahoma"/>
          <w:lang w:val="el-GR"/>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2EF35AB8" w14:textId="77777777" w:rsidR="00A941B9" w:rsidRPr="00071CDB" w:rsidRDefault="00A941B9" w:rsidP="006B53EF">
      <w:pPr>
        <w:spacing w:after="120"/>
        <w:jc w:val="both"/>
        <w:rPr>
          <w:rFonts w:ascii="Tahoma" w:hAnsi="Tahoma" w:cs="Tahoma"/>
          <w:lang w:val="el-GR"/>
        </w:rPr>
      </w:pPr>
      <w:r w:rsidRPr="00071CDB">
        <w:rPr>
          <w:rFonts w:ascii="Tahoma" w:hAnsi="Tahoma" w:cs="Tahoma"/>
          <w:lang w:val="el-GR"/>
        </w:rPr>
        <w:t xml:space="preserve">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 σύμφωνα με τα προβλεπόμενα στις διατάξεις της ως άνω παραγράφου 2.4.2.5. </w:t>
      </w:r>
    </w:p>
    <w:p w14:paraId="48EC1744" w14:textId="77777777" w:rsidR="00A941B9" w:rsidRPr="00071CDB" w:rsidRDefault="00A941B9" w:rsidP="006B53EF">
      <w:pPr>
        <w:spacing w:after="120"/>
        <w:jc w:val="both"/>
        <w:rPr>
          <w:rFonts w:ascii="Tahoma" w:hAnsi="Tahoma" w:cs="Tahoma"/>
          <w:lang w:val="el-GR"/>
        </w:rPr>
      </w:pPr>
      <w:r w:rsidRPr="00071CDB">
        <w:rPr>
          <w:rFonts w:ascii="Tahoma" w:hAnsi="Tahoma" w:cs="Tahoma"/>
          <w:lang w:val="el-GR"/>
        </w:rPr>
        <w:t>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 με την έννοια του άρθρου 102 του ν. 4412/2016, εντός δέκα (10) ημερών από την κοινοποίηση της σχετικής πρόσκλησης σε αυτόν.</w:t>
      </w:r>
    </w:p>
    <w:p w14:paraId="24455E0D" w14:textId="77777777" w:rsidR="00A941B9" w:rsidRPr="00071CDB" w:rsidRDefault="00A941B9" w:rsidP="006B53EF">
      <w:pPr>
        <w:spacing w:after="120"/>
        <w:jc w:val="both"/>
        <w:rPr>
          <w:rFonts w:ascii="Tahoma" w:hAnsi="Tahoma" w:cs="Tahoma"/>
          <w:lang w:val="el-GR"/>
        </w:rPr>
      </w:pPr>
      <w:r w:rsidRPr="00071CDB">
        <w:rPr>
          <w:rFonts w:ascii="Tahoma" w:hAnsi="Tahoma" w:cs="Tahoma"/>
          <w:lang w:val="el-GR"/>
        </w:rPr>
        <w:t xml:space="preserve">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  αρχικής προθεσμίας </w:t>
      </w:r>
      <w:r w:rsidRPr="00071CDB">
        <w:rPr>
          <w:rFonts w:ascii="Tahoma" w:hAnsi="Tahoma" w:cs="Tahoma"/>
          <w:lang w:val="el-GR"/>
        </w:rPr>
        <w:lastRenderedPageBreak/>
        <w:t>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1435E41B" w14:textId="77777777" w:rsidR="00A941B9" w:rsidRPr="00071CDB" w:rsidRDefault="00A941B9" w:rsidP="006B53EF">
      <w:pPr>
        <w:spacing w:after="120"/>
        <w:jc w:val="both"/>
        <w:rPr>
          <w:rFonts w:ascii="Tahoma" w:hAnsi="Tahoma" w:cs="Tahoma"/>
          <w:lang w:val="el-GR"/>
        </w:rPr>
      </w:pPr>
      <w:r w:rsidRPr="00071CDB">
        <w:rPr>
          <w:rFonts w:ascii="Tahoma" w:hAnsi="Tahoma" w:cs="Tahoma"/>
          <w:lang w:val="el-GR"/>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727C88F1" w14:textId="77777777" w:rsidR="00A941B9" w:rsidRPr="00071CDB" w:rsidRDefault="00A941B9" w:rsidP="006B53EF">
      <w:pPr>
        <w:spacing w:after="120"/>
        <w:jc w:val="both"/>
        <w:rPr>
          <w:rFonts w:ascii="Tahoma" w:hAnsi="Tahoma" w:cs="Tahoma"/>
          <w:lang w:val="el-GR"/>
        </w:rPr>
      </w:pPr>
      <w:r w:rsidRPr="00071CDB">
        <w:rPr>
          <w:rFonts w:ascii="Tahoma" w:hAnsi="Tahoma" w:cs="Tahoma"/>
          <w:lang w:val="el-GR"/>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2E9E7B0A" w14:textId="77777777" w:rsidR="00A941B9" w:rsidRPr="00071CDB" w:rsidRDefault="00A941B9" w:rsidP="006B53EF">
      <w:pPr>
        <w:spacing w:after="120"/>
        <w:jc w:val="both"/>
        <w:rPr>
          <w:rFonts w:ascii="Tahoma" w:hAnsi="Tahoma" w:cs="Tahoma"/>
          <w:lang w:val="el-GR"/>
        </w:rPr>
      </w:pPr>
      <w:r w:rsidRPr="00071CDB">
        <w:rPr>
          <w:rFonts w:ascii="Tahoma" w:hAnsi="Tahoma" w:cs="Tahoma"/>
          <w:lang w:val="el-GR"/>
        </w:rPr>
        <w:t xml:space="preserve">ii)  δεν υποβληθούν στο προκαθορισμένο χρονικό διάστημα τα απαιτούμενα πρωτότυπα ή αντίγραφα των παραπάνω δικαιολογητικών, ή </w:t>
      </w:r>
    </w:p>
    <w:p w14:paraId="10E30148" w14:textId="77777777" w:rsidR="00A941B9" w:rsidRPr="00071CDB" w:rsidRDefault="00A941B9" w:rsidP="006B53EF">
      <w:pPr>
        <w:spacing w:after="120"/>
        <w:jc w:val="both"/>
        <w:rPr>
          <w:rFonts w:ascii="Tahoma" w:hAnsi="Tahoma" w:cs="Tahoma"/>
          <w:lang w:val="el-GR"/>
        </w:rPr>
      </w:pPr>
      <w:r w:rsidRPr="00071CDB">
        <w:rPr>
          <w:rFonts w:ascii="Tahoma" w:hAnsi="Tahoma" w:cs="Tahoma"/>
          <w:lang w:val="el-GR"/>
        </w:rP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6FB4E80B" w14:textId="77777777" w:rsidR="00A941B9" w:rsidRPr="00071CDB" w:rsidRDefault="00A941B9" w:rsidP="006B53EF">
      <w:pPr>
        <w:spacing w:after="120"/>
        <w:jc w:val="both"/>
        <w:rPr>
          <w:rFonts w:ascii="Tahoma" w:hAnsi="Tahoma" w:cs="Tahoma"/>
          <w:lang w:val="el-GR"/>
        </w:rPr>
      </w:pPr>
      <w:r w:rsidRPr="00071CDB">
        <w:rPr>
          <w:rFonts w:ascii="Tahoma" w:hAnsi="Tahoma" w:cs="Tahoma"/>
          <w:lang w:val="el-GR"/>
        </w:rPr>
        <w:t xml:space="preserve">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0A36D361" w14:textId="77777777" w:rsidR="00A941B9" w:rsidRPr="00071CDB" w:rsidRDefault="00A941B9" w:rsidP="006B53EF">
      <w:pPr>
        <w:spacing w:after="120"/>
        <w:jc w:val="both"/>
        <w:rPr>
          <w:rFonts w:ascii="Tahoma" w:hAnsi="Tahoma" w:cs="Tahoma"/>
          <w:lang w:val="el-GR"/>
        </w:rPr>
      </w:pPr>
      <w:r w:rsidRPr="00071CDB">
        <w:rPr>
          <w:rFonts w:ascii="Tahoma" w:hAnsi="Tahoma" w:cs="Tahoma"/>
          <w:lang w:val="el-GR"/>
        </w:rPr>
        <w:t xml:space="preserve">Αν κανένας από τους προσφέροντες δεν υποβάλλει αληθή ή ακριβή δήλωση ή δεν προσκομίσει ένα ή περισσότερα από τα απαιτούμενα έγγραφα και δικαιολογητικά ή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7457DA92" w14:textId="77777777" w:rsidR="00A941B9" w:rsidRPr="00071CDB" w:rsidRDefault="00A941B9" w:rsidP="006B53EF">
      <w:pPr>
        <w:spacing w:after="120"/>
        <w:jc w:val="both"/>
        <w:rPr>
          <w:rFonts w:ascii="Tahoma" w:hAnsi="Tahoma" w:cs="Tahoma"/>
          <w:lang w:val="el-GR"/>
        </w:rPr>
      </w:pPr>
      <w:r w:rsidRPr="00071CDB">
        <w:rPr>
          <w:rFonts w:ascii="Tahoma" w:hAnsi="Tahoma" w:cs="Tahoma"/>
          <w:lang w:val="el-GR"/>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696904EE" w14:textId="77777777" w:rsidR="00A941B9" w:rsidRPr="00071CDB" w:rsidRDefault="00A941B9" w:rsidP="006B53EF">
      <w:pPr>
        <w:spacing w:after="120"/>
        <w:jc w:val="both"/>
        <w:rPr>
          <w:rFonts w:ascii="Tahoma" w:hAnsi="Tahoma" w:cs="Tahoma"/>
          <w:lang w:val="el-GR"/>
        </w:rPr>
      </w:pPr>
      <w:r w:rsidRPr="00071CDB">
        <w:rPr>
          <w:rFonts w:ascii="Tahoma" w:hAnsi="Tahoma" w:cs="Tahoma"/>
          <w:lang w:val="el-GR"/>
        </w:rPr>
        <w:t>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παρούσα σε ποσοστό και ως εξής:   εκατόν είκοσι τοις εκατό (120%)  στην περίπτωση της μεγαλύτερης ποσότητας και ογδόντα τοις εκατό (80%)  στην περίπτωση μικρότερης ποσότητας.</w:t>
      </w:r>
    </w:p>
    <w:p w14:paraId="7CEEFBE5" w14:textId="56F8C47E" w:rsidR="00A941B9" w:rsidRPr="00071CDB" w:rsidRDefault="00A941B9" w:rsidP="006B53EF">
      <w:pPr>
        <w:spacing w:after="120"/>
        <w:jc w:val="both"/>
        <w:rPr>
          <w:rFonts w:ascii="Tahoma" w:hAnsi="Tahoma" w:cs="Tahoma"/>
          <w:lang w:val="el-GR"/>
        </w:rPr>
      </w:pPr>
      <w:r w:rsidRPr="00071CDB">
        <w:rPr>
          <w:rFonts w:ascii="Tahoma" w:hAnsi="Tahoma" w:cs="Tahoma"/>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77426D6F" w14:textId="0ECEEE03" w:rsidR="00A941B9" w:rsidRPr="00071CDB" w:rsidRDefault="00A941B9" w:rsidP="006B53EF">
      <w:pPr>
        <w:spacing w:after="120"/>
        <w:jc w:val="both"/>
        <w:rPr>
          <w:rFonts w:ascii="Tahoma" w:hAnsi="Tahoma" w:cs="Tahoma"/>
          <w:lang w:val="el-GR"/>
        </w:rPr>
      </w:pPr>
      <w:r w:rsidRPr="00071CDB">
        <w:rPr>
          <w:rFonts w:ascii="Tahoma" w:hAnsi="Tahoma" w:cs="Tahoma"/>
          <w:lang w:val="el-GR"/>
        </w:rPr>
        <w:t xml:space="preserve">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w:t>
      </w:r>
      <w:r w:rsidRPr="00071CDB">
        <w:rPr>
          <w:rFonts w:ascii="Tahoma" w:hAnsi="Tahoma" w:cs="Tahoma"/>
          <w:lang w:val="el-GR"/>
        </w:rPr>
        <w:lastRenderedPageBreak/>
        <w:t xml:space="preserve">τελευταίου σταδίου της διαδικασίας. Κατά της ανωτέρω απόφασης χωρεί προδικαστική προσφυγή ενώπιον της </w:t>
      </w:r>
      <w:r w:rsidR="007D651B" w:rsidRPr="00071CDB">
        <w:rPr>
          <w:rFonts w:ascii="Tahoma" w:hAnsi="Tahoma" w:cs="Tahoma"/>
          <w:lang w:val="el-GR"/>
        </w:rPr>
        <w:t>Ε.Α.ΔΗ.ΣΥ.</w:t>
      </w:r>
      <w:r w:rsidRPr="00071CDB">
        <w:rPr>
          <w:rFonts w:ascii="Tahoma" w:hAnsi="Tahoma" w:cs="Tahoma"/>
          <w:lang w:val="el-GR"/>
        </w:rPr>
        <w:t xml:space="preserve"> σύμφωνα με όσα προβλέπονται στην παράγραφο 3.4 της παρούσας .</w:t>
      </w:r>
    </w:p>
    <w:p w14:paraId="4A6D353B" w14:textId="77777777" w:rsidR="008338F0" w:rsidRPr="00071CDB" w:rsidRDefault="003355E7" w:rsidP="004719AE">
      <w:pPr>
        <w:pStyle w:val="2"/>
        <w:numPr>
          <w:ilvl w:val="1"/>
          <w:numId w:val="7"/>
        </w:numPr>
        <w:rPr>
          <w:rFonts w:ascii="Tahoma" w:hAnsi="Tahoma" w:cs="Tahoma"/>
          <w:sz w:val="22"/>
          <w:lang w:val="el-GR"/>
        </w:rPr>
      </w:pPr>
      <w:r w:rsidRPr="00071CDB">
        <w:rPr>
          <w:rFonts w:ascii="Tahoma" w:hAnsi="Tahoma" w:cs="Tahoma"/>
          <w:sz w:val="22"/>
          <w:lang w:val="el-GR"/>
        </w:rPr>
        <w:tab/>
      </w:r>
      <w:bookmarkStart w:id="155" w:name="_Toc153885501"/>
      <w:r w:rsidRPr="00071CDB">
        <w:rPr>
          <w:rFonts w:ascii="Tahoma" w:hAnsi="Tahoma" w:cs="Tahoma"/>
          <w:sz w:val="22"/>
          <w:lang w:val="el-GR"/>
        </w:rPr>
        <w:t>Κατακύρωση - σύναψη σύμβασης</w:t>
      </w:r>
      <w:bookmarkEnd w:id="155"/>
      <w:r w:rsidRPr="00071CDB">
        <w:rPr>
          <w:rFonts w:ascii="Tahoma" w:hAnsi="Tahoma" w:cs="Tahoma"/>
          <w:sz w:val="22"/>
          <w:lang w:val="el-GR"/>
        </w:rPr>
        <w:t xml:space="preserve"> </w:t>
      </w:r>
    </w:p>
    <w:p w14:paraId="5AA006A7" w14:textId="77777777" w:rsidR="00A941B9" w:rsidRPr="00071CDB" w:rsidRDefault="00A941B9" w:rsidP="006B53EF">
      <w:pPr>
        <w:spacing w:after="120"/>
        <w:jc w:val="both"/>
        <w:rPr>
          <w:rFonts w:ascii="Tahoma" w:hAnsi="Tahoma" w:cs="Tahoma"/>
          <w:lang w:val="el-GR"/>
        </w:rPr>
      </w:pPr>
      <w:r w:rsidRPr="00071CDB">
        <w:rPr>
          <w:rFonts w:ascii="Tahoma" w:hAnsi="Tahoma" w:cs="Tahoma"/>
          <w:lang w:val="el-GR"/>
        </w:rPr>
        <w:t>3.3.1 Τα αποτελέσματα του ελέγχου των παραπάνω δικαιολογητικών κατακύρωσης και της εισήγησης της Επιτροπής Διαγωνισμού επικυρώνονται με την απόφαση κατακύρωσης, στην οποία ενσωματώνεται η απόφαση έγκρισης του πρακτικού κατάταξης των προσφερόντων και ανάδειξης προσωρινού αναδόχου, σε συνέχεια της αξιολόγησης των οικονομικών προσφορών τους.</w:t>
      </w:r>
    </w:p>
    <w:p w14:paraId="482C15ED" w14:textId="77777777" w:rsidR="00A941B9" w:rsidRPr="00071CDB" w:rsidRDefault="00A941B9" w:rsidP="006B53EF">
      <w:pPr>
        <w:spacing w:after="120"/>
        <w:jc w:val="both"/>
        <w:rPr>
          <w:rFonts w:ascii="Tahoma" w:hAnsi="Tahoma" w:cs="Tahoma"/>
          <w:lang w:val="el-GR"/>
        </w:rPr>
      </w:pPr>
      <w:r w:rsidRPr="00071CDB">
        <w:rPr>
          <w:rFonts w:ascii="Tahoma" w:hAnsi="Tahoma" w:cs="Tahoma"/>
          <w:lang w:val="el-GR"/>
        </w:rPr>
        <w:t xml:space="preserve">Η αναθέτουσα αρχή κοινοποιεί, μέσω της λειτουργικότητας της «Επικοινωνίας», σε όλους τους οικονομικούς φορείς που έλαβαν μέρος στη διαδικασία ανάθεσης, εκτός από όσους αποκλείστηκαν οριστικά, ιδίως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κατάταξης των προσφερόντων και ανάδειξης προσωρινού αναδόχου, και, επιπλέον, αναρτά τα δικαιολογητικά του προσωρινού αναδόχου στα «Συνημμένα Ηλεκτρονικού Διαγωνισμού». </w:t>
      </w:r>
    </w:p>
    <w:p w14:paraId="5E51F618" w14:textId="5B51D8E3" w:rsidR="00A941B9" w:rsidRPr="00071CDB" w:rsidRDefault="00A941B9" w:rsidP="006B53EF">
      <w:pPr>
        <w:spacing w:after="120"/>
        <w:jc w:val="both"/>
        <w:rPr>
          <w:rFonts w:ascii="Tahoma" w:hAnsi="Tahoma" w:cs="Tahoma"/>
          <w:lang w:val="el-GR"/>
        </w:rPr>
      </w:pPr>
      <w:r w:rsidRPr="00071CDB">
        <w:rPr>
          <w:rFonts w:ascii="Tahoma" w:hAnsi="Tahoma" w:cs="Tahoma"/>
          <w:lang w:val="el-GR"/>
        </w:rPr>
        <w:t xml:space="preserve">Μετά την έκδοση και κοινοποίηση της απόφασης κατακύρωσης οι προσφέροντες λαμβάνουν γνώση των οικονομικών προσφορών που αποσφραγίστηκαν, της κατάταξης των προσφορών και των υποβληθέντων δικαιολογητικών κατακύρωσης, με ενέργειες της αναθέτουσας αρχής. Κατά της απόφασης κατακύρωσης χωρεί προδικαστική προσφυγή ενώπιον της </w:t>
      </w:r>
      <w:r w:rsidR="007D651B" w:rsidRPr="00071CDB">
        <w:rPr>
          <w:rFonts w:ascii="Tahoma" w:hAnsi="Tahoma" w:cs="Tahoma"/>
          <w:lang w:val="el-GR"/>
        </w:rPr>
        <w:t>Ε.Α.ΔΗ.ΣΥ.</w:t>
      </w:r>
      <w:r w:rsidRPr="00071CDB">
        <w:rPr>
          <w:rFonts w:ascii="Tahoma" w:hAnsi="Tahoma" w:cs="Tahoma"/>
          <w:lang w:val="el-GR"/>
        </w:rPr>
        <w:t>, σύμφωνα με την παράγραφο 3.4 της παρούσας. Δεν επιτρέπεται η άσκηση άλλης διοικητικής προσφυγής κατά της ανωτέρω απόφασης.</w:t>
      </w:r>
    </w:p>
    <w:p w14:paraId="095ADE20" w14:textId="77777777" w:rsidR="00A941B9" w:rsidRPr="00071CDB" w:rsidRDefault="00A941B9" w:rsidP="006B53EF">
      <w:pPr>
        <w:spacing w:after="120"/>
        <w:jc w:val="both"/>
        <w:rPr>
          <w:rFonts w:ascii="Tahoma" w:hAnsi="Tahoma" w:cs="Tahoma"/>
          <w:lang w:val="el-GR"/>
        </w:rPr>
      </w:pPr>
      <w:r w:rsidRPr="00071CDB">
        <w:rPr>
          <w:rFonts w:ascii="Tahoma" w:hAnsi="Tahoma" w:cs="Tahoma"/>
          <w:lang w:val="el-GR"/>
        </w:rPr>
        <w:t>3.3.2 Η απόφαση κατακύρωσης καθίσταται οριστική, εφόσον συντρέξουν οι ακόλουθες προϋποθέσεις σωρευτικά:</w:t>
      </w:r>
    </w:p>
    <w:p w14:paraId="7E081836" w14:textId="77777777" w:rsidR="00A941B9" w:rsidRPr="00071CDB" w:rsidRDefault="00A941B9" w:rsidP="006B53EF">
      <w:pPr>
        <w:spacing w:after="120"/>
        <w:jc w:val="both"/>
        <w:rPr>
          <w:rFonts w:ascii="Tahoma" w:hAnsi="Tahoma" w:cs="Tahoma"/>
          <w:lang w:val="el-GR"/>
        </w:rPr>
      </w:pPr>
      <w:r w:rsidRPr="00071CDB">
        <w:rPr>
          <w:rFonts w:ascii="Tahoma" w:hAnsi="Tahoma" w:cs="Tahoma"/>
          <w:lang w:val="el-GR"/>
        </w:rPr>
        <w:t xml:space="preserve">α) κοινοποιηθεί η απόφαση κατακύρωσης σε όλους τους οικονομικούς φορείς που δεν έχουν αποκλειστεί οριστικά, </w:t>
      </w:r>
    </w:p>
    <w:p w14:paraId="1795BE5D" w14:textId="578A4D85" w:rsidR="00A941B9" w:rsidRPr="00071CDB" w:rsidRDefault="00A941B9" w:rsidP="006B53EF">
      <w:pPr>
        <w:spacing w:after="120"/>
        <w:jc w:val="both"/>
        <w:rPr>
          <w:rFonts w:ascii="Tahoma" w:hAnsi="Tahoma" w:cs="Tahoma"/>
          <w:lang w:val="el-GR"/>
        </w:rPr>
      </w:pPr>
      <w:r w:rsidRPr="00071CDB">
        <w:rPr>
          <w:rFonts w:ascii="Tahoma" w:hAnsi="Tahoma" w:cs="Tahoma"/>
          <w:lang w:val="el-GR"/>
        </w:rPr>
        <w:t xml:space="preserve">β) </w:t>
      </w:r>
      <w:r w:rsidR="00F3402F" w:rsidRPr="00071CDB">
        <w:rPr>
          <w:rFonts w:ascii="Tahoma" w:hAnsi="Tahoma" w:cs="Tahoma"/>
          <w:lang w:val="el-GR"/>
        </w:rPr>
        <w:t>)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Ε.Α.ΔΗ.ΣΥ.και σε περίπτωση άσκησης αίτησης αναστολής κατά της απόφασης της Ε.Α.ΔΗ.ΣΥ., εκδοθεί απόφαση επί της αίτησης, με την επιφύλαξη της χορήγησης προσωρινής διαταγής, σύμφωνα με όσα ορίζονται  στο τελευταίο εδάφιο της παρ.</w:t>
      </w:r>
      <w:hyperlink r:id="rId23" w:history="1">
        <w:r w:rsidR="00F3402F" w:rsidRPr="00071CDB">
          <w:rPr>
            <w:rStyle w:val="-"/>
            <w:rFonts w:ascii="Tahoma" w:hAnsi="Tahoma" w:cs="Tahoma"/>
            <w:lang w:val="el-GR"/>
          </w:rPr>
          <w:t>http://www.eaadhsy.gr/n4412/n4412fulltextlinks.html - art372_4</w:t>
        </w:r>
      </w:hyperlink>
      <w:r w:rsidR="00F3402F" w:rsidRPr="00071CDB">
        <w:rPr>
          <w:rFonts w:ascii="Tahoma" w:hAnsi="Tahoma" w:cs="Tahoma"/>
          <w:lang w:val="el-GR"/>
        </w:rPr>
        <w:t xml:space="preserve"> 4 του άρθρου 372 του ν. 4412/2016,</w:t>
      </w:r>
    </w:p>
    <w:p w14:paraId="66B4BB3E" w14:textId="77777777" w:rsidR="00A941B9" w:rsidRPr="00071CDB" w:rsidRDefault="00A941B9" w:rsidP="006B53EF">
      <w:pPr>
        <w:spacing w:after="120"/>
        <w:jc w:val="both"/>
        <w:rPr>
          <w:rFonts w:ascii="Tahoma" w:hAnsi="Tahoma" w:cs="Tahoma"/>
          <w:lang w:val="el-GR"/>
        </w:rPr>
      </w:pPr>
      <w:r w:rsidRPr="00071CDB">
        <w:rPr>
          <w:rFonts w:ascii="Tahoma" w:hAnsi="Tahoma" w:cs="Tahoma"/>
          <w:lang w:val="el-GR"/>
        </w:rPr>
        <w:t xml:space="preserve">γ) ολοκληρωθεί επιτυχώς ο προσυμβατικός έλεγχος από το Ελεγκτικό Συνέδριο, σύμφωνα με τα άρθρα 324 έως 327 του ν. 4700/2020, εφόσον απαιτείται, και </w:t>
      </w:r>
    </w:p>
    <w:p w14:paraId="3E8021F9" w14:textId="72F1E579" w:rsidR="00A941B9" w:rsidRDefault="00A941B9" w:rsidP="006B53EF">
      <w:pPr>
        <w:spacing w:after="120"/>
        <w:jc w:val="both"/>
        <w:rPr>
          <w:rFonts w:ascii="Tahoma" w:hAnsi="Tahoma" w:cs="Tahoma"/>
          <w:lang w:val="el-GR"/>
        </w:rPr>
      </w:pPr>
      <w:r w:rsidRPr="00071CDB">
        <w:rPr>
          <w:rFonts w:ascii="Tahoma" w:hAnsi="Tahoma" w:cs="Tahoma"/>
          <w:lang w:val="el-GR"/>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άρθρο 79Α του ν. 4412/2016, στην οποία δηλώνεται ότι, δεν έχουν επέλθει στο πρόσωπό του οψιγενείς μεταβολές κατά την έννοια του άρθρου 104 του ν. 4412/2016 και μόνον στην περίπτωση του προσυμβατικού ελέγχου ή της άσκησης προδικαστικής προσφυγής κατά της απόφασης κατακύρωσης. Η υπεύθυνη δήλωση ελέγχεται από την αναθέτουσα αρχή και μνημονεύεται στο συμφωνητικό.</w:t>
      </w:r>
    </w:p>
    <w:p w14:paraId="49E17053" w14:textId="1741F00D" w:rsidR="00E140A5" w:rsidRPr="00E140A5" w:rsidRDefault="00E140A5" w:rsidP="005E5414">
      <w:pPr>
        <w:spacing w:after="120"/>
        <w:jc w:val="both"/>
        <w:rPr>
          <w:rFonts w:ascii="Tahoma" w:hAnsi="Tahoma" w:cs="Tahoma"/>
          <w:lang w:val="el-GR"/>
        </w:rPr>
      </w:pPr>
      <w:r w:rsidRPr="00E140A5">
        <w:rPr>
          <w:rFonts w:ascii="Tahoma" w:hAnsi="Tahoma" w:cs="Tahoma"/>
          <w:lang w:val="el-GR"/>
        </w:rPr>
        <w:t>3.3.3 Στο πλαίσιο συμμόρφωσης με την υποχρέωση του άρθρου 22.2.δ. (iii) του Κανονισμού 2021/241, και τα προβλεπόμενα στο Σύστημα Διαχείρισης και Ελέγχου των  Δράσεων και των Έργων του Ταμείου Ανάκαμψης και Ανθεκτικότητας ο οικονομικός φορέας – προσωρινός ανάδοχος καλείται να υποβάλει τα στοιχεία ταυτότητας του/των πραγματικού/ων δικαιούχου/ων του, όπως αυτός ορίζεται στο άρθρο 3 σημείο 6 της Οδηγία (ΕΕ) 2015/849 του Ευρωπαϊκού Κοινοβουλίου και του Συμβουλίου, ως ακολούθως:</w:t>
      </w:r>
    </w:p>
    <w:p w14:paraId="689F0740" w14:textId="77777777" w:rsidR="00E140A5" w:rsidRPr="00E140A5" w:rsidRDefault="00E140A5" w:rsidP="005E5414">
      <w:pPr>
        <w:spacing w:after="120"/>
        <w:jc w:val="both"/>
        <w:rPr>
          <w:rFonts w:ascii="Tahoma" w:hAnsi="Tahoma" w:cs="Tahoma"/>
          <w:lang w:val="el-GR"/>
        </w:rPr>
      </w:pPr>
      <w:r w:rsidRPr="00E140A5">
        <w:rPr>
          <w:rFonts w:ascii="Tahoma" w:hAnsi="Tahoma" w:cs="Tahoma"/>
          <w:lang w:val="el-GR"/>
        </w:rPr>
        <w:t>•</w:t>
      </w:r>
      <w:r w:rsidRPr="00E140A5">
        <w:rPr>
          <w:rFonts w:ascii="Tahoma" w:hAnsi="Tahoma" w:cs="Tahoma"/>
          <w:lang w:val="el-GR"/>
        </w:rPr>
        <w:tab/>
        <w:t xml:space="preserve">Για τις περιπτώσεις οντοτήτων που έχουν υποχρέωση εγγραφής στο Κεντρικό Μητρώο Πραγματικών Δικαιούχων του ν.4557/2018, Κεντρικό Μητρώο Πραγματικών Δικαιούχων ως ισχύει, </w:t>
      </w:r>
      <w:r w:rsidRPr="00E140A5">
        <w:rPr>
          <w:rFonts w:ascii="Tahoma" w:hAnsi="Tahoma" w:cs="Tahoma"/>
          <w:lang w:val="el-GR"/>
        </w:rPr>
        <w:lastRenderedPageBreak/>
        <w:t>προσκομίζεται σχετική εκτύπωση των στοιχείων και πληροφοριών από το εν λόγω Μητρώο, συνοδευόμενη από Υπεύθυνη Δήλωση (της παρ. 4 του άρθρου 8 του ν.1599/1986 (Α΄ 75), αρμοδίως υπογεγραμμένη, στην οποία θα δηλώνονται τα στοιχεία των πραγματικών δικαιούχων του αποδέκτη των κονδυλίων ή του αναδόχου (κατ’ ελάχιστον, όνομα, επώνυμο, αριθμός φορολογικού μητρώου και ημερομηνία γέννησης), όπως αυτός ορίζεται στο άρθρο 3 σημείο 6 της Οδηγίας (ΕΕ) 2015/849 του Ευρωπαϊκού Κοινοβουλίου και του Συμβουλίου, το οποίο ενσωματώθηκε στην παρ. 17 του άρθρου 3 του ν.4557/18.</w:t>
      </w:r>
    </w:p>
    <w:p w14:paraId="32850505" w14:textId="1F318D6F" w:rsidR="00E140A5" w:rsidRPr="00071CDB" w:rsidRDefault="00E140A5" w:rsidP="00E140A5">
      <w:pPr>
        <w:spacing w:after="120"/>
        <w:jc w:val="both"/>
        <w:rPr>
          <w:rFonts w:ascii="Tahoma" w:hAnsi="Tahoma" w:cs="Tahoma"/>
          <w:lang w:val="el-GR"/>
        </w:rPr>
      </w:pPr>
      <w:r w:rsidRPr="00E140A5">
        <w:rPr>
          <w:rFonts w:ascii="Tahoma" w:hAnsi="Tahoma" w:cs="Tahoma"/>
          <w:lang w:val="el-GR"/>
        </w:rPr>
        <w:t>•</w:t>
      </w:r>
      <w:r w:rsidRPr="00E140A5">
        <w:rPr>
          <w:rFonts w:ascii="Tahoma" w:hAnsi="Tahoma" w:cs="Tahoma"/>
          <w:lang w:val="el-GR"/>
        </w:rPr>
        <w:tab/>
        <w:t>Για τις περιπτώσεις εισηγμένων εταιρειών σε ρυθμιζόμενη αγορά ή σε Πολυμερή Μηχανισμό Διαπραγμάτευσης, προσκομίζονται τα στοιχεία που προβλέπονται στην παράγραφο 2 του άρθρου 20 του ν.4557/2018 (Α’ 139), τα οποία, σε κάθε περίπτωση, συνοδεύονται από Υπεύθυνη Δήλωση της παρ. 4 του άρθρου 8 του ν.1599/1986 (Α΄ 75), αρμοδίως υπογεγραμμένη, στην οποία θα δηλώνονται τα στοιχεία των φυσικών προσώπων (κατ’ ελάχιστον, όνομα, επώνυμο, αριθμός φορολογικού μητρώου και ημερομηνία γέννησης) που κατέχουν άμεσα ή έμμεσα μετοχές με δικαίωμα ψήφου άνω του 5% ή που λογίζονται ως ΠΔ κατά την έννοια του άρθρου 3 σημείο 6 της Οδηγίας (ΕΕ) 2015/849</w:t>
      </w:r>
      <w:r>
        <w:rPr>
          <w:rFonts w:ascii="Tahoma" w:hAnsi="Tahoma" w:cs="Tahoma"/>
          <w:lang w:val="el-GR"/>
        </w:rPr>
        <w:t>.</w:t>
      </w:r>
    </w:p>
    <w:p w14:paraId="54A42F3D" w14:textId="44FD3783" w:rsidR="00A941B9" w:rsidRDefault="00A941B9" w:rsidP="006B53EF">
      <w:pPr>
        <w:spacing w:after="120"/>
        <w:jc w:val="both"/>
        <w:rPr>
          <w:rFonts w:ascii="Tahoma" w:hAnsi="Tahoma" w:cs="Tahoma"/>
          <w:lang w:val="el-GR"/>
        </w:rPr>
      </w:pPr>
      <w:r w:rsidRPr="00071CDB">
        <w:rPr>
          <w:rFonts w:ascii="Tahoma" w:hAnsi="Tahoma" w:cs="Tahoma"/>
          <w:lang w:val="el-GR"/>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 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w:t>
      </w:r>
    </w:p>
    <w:p w14:paraId="68B35079" w14:textId="65CCC9B7" w:rsidR="00E140A5" w:rsidRPr="00071CDB" w:rsidRDefault="00E140A5" w:rsidP="006B53EF">
      <w:pPr>
        <w:spacing w:after="120"/>
        <w:jc w:val="both"/>
        <w:rPr>
          <w:rFonts w:ascii="Tahoma" w:hAnsi="Tahoma" w:cs="Tahoma"/>
          <w:lang w:val="el-GR"/>
        </w:rPr>
      </w:pPr>
      <w:r w:rsidRPr="00E140A5">
        <w:rPr>
          <w:rFonts w:ascii="Tahoma" w:hAnsi="Tahoma" w:cs="Tahoma"/>
          <w:lang w:val="el-GR"/>
        </w:rPr>
        <w:t>Πριν την υπογραφή της σύμβασης υποβάλλεται η υπεύθυνη δήλωση της κοινής απόφασης των Υπουργών Ανάπτυξης και Επικρατείας 20977/23-8-2007 (Β’ 1673) «Δικαιολογητικά για την τήρηση των μητρώων του ν. 3310/2005 όπως τροποποιήθηκε με το ν. 3414/2005».</w:t>
      </w:r>
    </w:p>
    <w:p w14:paraId="72965BF4" w14:textId="77777777" w:rsidR="00A941B9" w:rsidRPr="00071CDB" w:rsidRDefault="00A941B9" w:rsidP="006B53EF">
      <w:pPr>
        <w:spacing w:after="120"/>
        <w:jc w:val="both"/>
        <w:rPr>
          <w:rFonts w:ascii="Tahoma" w:hAnsi="Tahoma" w:cs="Tahoma"/>
          <w:lang w:val="el-GR"/>
        </w:rPr>
      </w:pPr>
      <w:r w:rsidRPr="00071CDB">
        <w:rPr>
          <w:rFonts w:ascii="Tahoma" w:hAnsi="Tahoma" w:cs="Tahoma"/>
          <w:lang w:val="el-GR"/>
        </w:rPr>
        <w:t xml:space="preserve">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Στην περίπτωση αυτή,  η αναθέτουσα αρχή μπορεί να αναζητήσει αποζημίωση, πέρα από την καταπίπτουσα εγγυητική επιστολή, ιδίως δυνάμει των άρθρων 197 και 198 ΑΚ. </w:t>
      </w:r>
    </w:p>
    <w:p w14:paraId="0D529595" w14:textId="77777777" w:rsidR="00A941B9" w:rsidRPr="00071CDB" w:rsidRDefault="00A941B9" w:rsidP="006B53EF">
      <w:pPr>
        <w:spacing w:after="120"/>
        <w:jc w:val="both"/>
        <w:rPr>
          <w:rFonts w:ascii="Tahoma" w:hAnsi="Tahoma" w:cs="Tahoma"/>
          <w:lang w:val="el-GR"/>
        </w:rPr>
      </w:pPr>
      <w:r w:rsidRPr="00071CDB">
        <w:rPr>
          <w:rFonts w:ascii="Tahoma" w:hAnsi="Tahoma" w:cs="Tahoma"/>
          <w:lang w:val="el-GR"/>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42359A30" w14:textId="77777777" w:rsidR="008338F0" w:rsidRPr="00071CDB" w:rsidRDefault="00E536F5" w:rsidP="004719AE">
      <w:pPr>
        <w:pStyle w:val="2"/>
        <w:numPr>
          <w:ilvl w:val="1"/>
          <w:numId w:val="7"/>
        </w:numPr>
        <w:rPr>
          <w:rFonts w:ascii="Tahoma" w:hAnsi="Tahoma" w:cs="Tahoma"/>
          <w:sz w:val="22"/>
          <w:lang w:val="el-GR"/>
        </w:rPr>
      </w:pPr>
      <w:r w:rsidRPr="00071CDB" w:rsidDel="00E536F5">
        <w:rPr>
          <w:rFonts w:ascii="Tahoma" w:hAnsi="Tahoma" w:cs="Tahoma"/>
          <w:sz w:val="22"/>
          <w:lang w:val="el-GR"/>
        </w:rPr>
        <w:t xml:space="preserve"> </w:t>
      </w:r>
      <w:bookmarkStart w:id="156" w:name="_Ref496542648"/>
      <w:bookmarkStart w:id="157" w:name="_Ref496542669"/>
      <w:bookmarkStart w:id="158" w:name="_Toc153885502"/>
      <w:r w:rsidR="003355E7" w:rsidRPr="00071CDB">
        <w:rPr>
          <w:rFonts w:ascii="Tahoma" w:hAnsi="Tahoma" w:cs="Tahoma"/>
          <w:sz w:val="22"/>
          <w:lang w:val="el-GR"/>
        </w:rPr>
        <w:t>Προδικαστικές Προσφυγές - Προσωρινή Δικαστική Προστασία</w:t>
      </w:r>
      <w:bookmarkEnd w:id="156"/>
      <w:bookmarkEnd w:id="157"/>
      <w:bookmarkEnd w:id="158"/>
      <w:r w:rsidR="003355E7" w:rsidRPr="00071CDB">
        <w:rPr>
          <w:rFonts w:ascii="Tahoma" w:hAnsi="Tahoma" w:cs="Tahoma"/>
          <w:sz w:val="22"/>
          <w:lang w:val="el-GR"/>
        </w:rPr>
        <w:t xml:space="preserve"> </w:t>
      </w:r>
    </w:p>
    <w:p w14:paraId="1D6902D3" w14:textId="18A21F95" w:rsidR="00A941B9" w:rsidRPr="00071CDB" w:rsidRDefault="00A941B9" w:rsidP="006B53EF">
      <w:pPr>
        <w:spacing w:after="120"/>
        <w:jc w:val="both"/>
        <w:rPr>
          <w:rFonts w:ascii="Tahoma" w:hAnsi="Tahoma" w:cs="Tahoma"/>
          <w:color w:val="000000"/>
          <w:lang w:val="el-GR"/>
        </w:rPr>
      </w:pPr>
      <w:r w:rsidRPr="00071CDB">
        <w:rPr>
          <w:rFonts w:ascii="Tahoma" w:hAnsi="Tahoma" w:cs="Tahoma"/>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w:t>
      </w:r>
      <w:r w:rsidR="00045B08">
        <w:rPr>
          <w:rFonts w:ascii="Tahoma" w:hAnsi="Tahoma" w:cs="Tahoma"/>
          <w:color w:val="000000"/>
          <w:lang w:val="el-GR"/>
        </w:rPr>
        <w:t>Ενιαία Αρχή Δημοσίων Συμβάσεων</w:t>
      </w:r>
      <w:r w:rsidRPr="00071CDB">
        <w:rPr>
          <w:rFonts w:ascii="Tahoma" w:hAnsi="Tahoma" w:cs="Tahoma"/>
          <w:color w:val="000000"/>
          <w:lang w:val="el-GR"/>
        </w:rPr>
        <w:t xml:space="preserve"> (</w:t>
      </w:r>
      <w:r w:rsidR="007D651B" w:rsidRPr="00071CDB">
        <w:rPr>
          <w:rFonts w:ascii="Tahoma" w:hAnsi="Tahoma" w:cs="Tahoma"/>
          <w:color w:val="000000"/>
          <w:lang w:val="el-GR"/>
        </w:rPr>
        <w:t>Ε.Α.ΔΗ.ΣΥ.</w:t>
      </w:r>
      <w:r w:rsidRPr="00071CDB">
        <w:rPr>
          <w:rFonts w:ascii="Tahoma" w:hAnsi="Tahoma" w:cs="Tahoma"/>
          <w:color w:val="000000"/>
          <w:lang w:val="el-GR"/>
        </w:rPr>
        <w:t>), σύμφωνα με τα ειδικότερα οριζόμενα στα άρθρα 345 επ. ν. 4412/2016 και 1 επ. π.δ.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609E14E5" w14:textId="77777777" w:rsidR="00A941B9" w:rsidRPr="00071CDB" w:rsidRDefault="00A941B9" w:rsidP="006B53EF">
      <w:pPr>
        <w:spacing w:after="120"/>
        <w:jc w:val="both"/>
        <w:rPr>
          <w:rFonts w:ascii="Tahoma" w:hAnsi="Tahoma" w:cs="Tahoma"/>
          <w:color w:val="000000"/>
          <w:lang w:val="el-GR"/>
        </w:rPr>
      </w:pPr>
      <w:r w:rsidRPr="00071CDB">
        <w:rPr>
          <w:rFonts w:ascii="Tahoma" w:hAnsi="Tahoma" w:cs="Tahoma"/>
          <w:color w:val="000000"/>
          <w:lang w:val="el-GR"/>
        </w:rPr>
        <w:lastRenderedPageBreak/>
        <w:t>Σε περίπτωση προσφυγής κατά πράξης της αναθέτουσας αρχής, η προθεσμία για την άσκηση της προδικαστικής προσφυγής είναι:</w:t>
      </w:r>
    </w:p>
    <w:p w14:paraId="2B947088" w14:textId="77777777" w:rsidR="00A941B9" w:rsidRPr="00071CDB" w:rsidRDefault="00A941B9" w:rsidP="006B53EF">
      <w:pPr>
        <w:spacing w:after="120"/>
        <w:jc w:val="both"/>
        <w:rPr>
          <w:rFonts w:ascii="Tahoma" w:hAnsi="Tahoma" w:cs="Tahoma"/>
          <w:color w:val="000000"/>
          <w:lang w:val="el-GR"/>
        </w:rPr>
      </w:pPr>
      <w:r w:rsidRPr="00071CDB">
        <w:rPr>
          <w:rFonts w:ascii="Tahoma" w:hAnsi="Tahoma" w:cs="Tahoma"/>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78ADD4FD" w14:textId="77777777" w:rsidR="00A941B9" w:rsidRPr="00071CDB" w:rsidRDefault="00A941B9" w:rsidP="006B53EF">
      <w:pPr>
        <w:spacing w:after="120"/>
        <w:jc w:val="both"/>
        <w:rPr>
          <w:rFonts w:ascii="Tahoma" w:hAnsi="Tahoma" w:cs="Tahoma"/>
          <w:color w:val="000000"/>
          <w:lang w:val="el-GR"/>
        </w:rPr>
      </w:pPr>
      <w:r w:rsidRPr="00071CDB">
        <w:rPr>
          <w:rFonts w:ascii="Tahoma" w:hAnsi="Tahoma" w:cs="Tahoma"/>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3FD0E7F8" w14:textId="77777777" w:rsidR="00A941B9" w:rsidRPr="00071CDB" w:rsidRDefault="00A941B9" w:rsidP="006B53EF">
      <w:pPr>
        <w:spacing w:after="120"/>
        <w:jc w:val="both"/>
        <w:rPr>
          <w:rFonts w:ascii="Tahoma" w:hAnsi="Tahoma" w:cs="Tahoma"/>
          <w:color w:val="000000"/>
          <w:lang w:val="el-GR"/>
        </w:rPr>
      </w:pPr>
      <w:r w:rsidRPr="00071CDB">
        <w:rPr>
          <w:rFonts w:ascii="Tahoma" w:hAnsi="Tahoma" w:cs="Tahoma"/>
          <w:color w:val="000000"/>
          <w:lang w:val="el-GR"/>
        </w:rPr>
        <w:t>(γ) 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p>
    <w:p w14:paraId="4C5FEAE3" w14:textId="77777777" w:rsidR="00A941B9" w:rsidRPr="00071CDB" w:rsidRDefault="00A941B9" w:rsidP="006B53EF">
      <w:pPr>
        <w:spacing w:after="120"/>
        <w:jc w:val="both"/>
        <w:rPr>
          <w:rFonts w:ascii="Tahoma" w:hAnsi="Tahoma" w:cs="Tahoma"/>
          <w:color w:val="000000"/>
          <w:lang w:val="el-GR"/>
        </w:rPr>
      </w:pPr>
      <w:r w:rsidRPr="00071CDB">
        <w:rPr>
          <w:rFonts w:ascii="Tahoma" w:hAnsi="Tahoma" w:cs="Tahoma"/>
          <w:color w:val="000000"/>
          <w:lang w:val="el-GR"/>
        </w:rPr>
        <w:t xml:space="preserve"> 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p>
    <w:p w14:paraId="16C2DF7C" w14:textId="41476D70" w:rsidR="00A941B9" w:rsidRPr="00071CDB" w:rsidRDefault="00A941B9" w:rsidP="006B53EF">
      <w:pPr>
        <w:spacing w:after="120"/>
        <w:jc w:val="both"/>
        <w:rPr>
          <w:rFonts w:ascii="Tahoma" w:hAnsi="Tahoma" w:cs="Tahoma"/>
          <w:color w:val="000000"/>
          <w:lang w:val="el-GR"/>
        </w:rPr>
      </w:pPr>
      <w:r w:rsidRPr="00071CDB">
        <w:rPr>
          <w:rFonts w:ascii="Tahoma" w:hAnsi="Tahoma" w:cs="Tahoma"/>
          <w:color w:val="000000"/>
          <w:lang w:val="el-GR"/>
        </w:rPr>
        <w:t>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w:t>
      </w:r>
    </w:p>
    <w:p w14:paraId="4D04436E" w14:textId="77777777" w:rsidR="00A941B9" w:rsidRPr="00071CDB" w:rsidRDefault="00A941B9" w:rsidP="006B53EF">
      <w:pPr>
        <w:spacing w:after="120"/>
        <w:jc w:val="both"/>
        <w:rPr>
          <w:rFonts w:ascii="Tahoma" w:hAnsi="Tahoma" w:cs="Tahoma"/>
          <w:color w:val="000000"/>
          <w:lang w:val="el-GR"/>
        </w:rPr>
      </w:pPr>
      <w:r w:rsidRPr="00071CDB">
        <w:rPr>
          <w:rFonts w:ascii="Tahoma" w:hAnsi="Tahoma" w:cs="Tahoma"/>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 σύμφωνα με το άρθρο 18 της Κ.Υ.Α. Προμήθειες και Υπηρεσίες.</w:t>
      </w:r>
    </w:p>
    <w:p w14:paraId="379BB352" w14:textId="20D26266" w:rsidR="00A941B9" w:rsidRPr="00071CDB" w:rsidRDefault="00A941B9" w:rsidP="006B53EF">
      <w:pPr>
        <w:spacing w:after="120"/>
        <w:jc w:val="both"/>
        <w:rPr>
          <w:rFonts w:ascii="Tahoma" w:hAnsi="Tahoma" w:cs="Tahoma"/>
          <w:color w:val="000000"/>
          <w:lang w:val="el-GR"/>
        </w:rPr>
      </w:pPr>
      <w:r w:rsidRPr="00071CDB">
        <w:rPr>
          <w:rFonts w:ascii="Tahoma" w:hAnsi="Tahoma" w:cs="Tahoma"/>
          <w:color w:val="000000"/>
          <w:lang w:val="el-GR"/>
        </w:rPr>
        <w:t xml:space="preserve">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 όπως τροποποιήθηκε με το άρθρο 135 Ν. 4782/2021 .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7D651B" w:rsidRPr="00071CDB">
        <w:rPr>
          <w:rFonts w:ascii="Tahoma" w:hAnsi="Tahoma" w:cs="Tahoma"/>
          <w:color w:val="000000"/>
          <w:lang w:val="el-GR"/>
        </w:rPr>
        <w:t>Ε.Α.ΔΗ.ΣΥ.</w:t>
      </w:r>
      <w:r w:rsidRPr="00071CDB">
        <w:rPr>
          <w:rFonts w:ascii="Tahoma" w:hAnsi="Tahoma" w:cs="Tahoma"/>
          <w:color w:val="000000"/>
          <w:lang w:val="el-GR"/>
        </w:rPr>
        <w:t xml:space="preserve"> επί της προσφυγής, γ) σε περίπτωση παραίτησης του προσφεύγοντα από την προσφυγή του έως και δέκα (10) ημέρες από την κατάθεση της προσφυγής. </w:t>
      </w:r>
    </w:p>
    <w:p w14:paraId="6B3B1AE4" w14:textId="4215A72A" w:rsidR="00A941B9" w:rsidRPr="00071CDB" w:rsidRDefault="00A941B9" w:rsidP="006B53EF">
      <w:pPr>
        <w:spacing w:after="120"/>
        <w:jc w:val="both"/>
        <w:rPr>
          <w:rFonts w:ascii="Tahoma" w:hAnsi="Tahoma" w:cs="Tahoma"/>
          <w:color w:val="000000"/>
          <w:lang w:val="el-GR"/>
        </w:rPr>
      </w:pPr>
      <w:r w:rsidRPr="00071CDB">
        <w:rPr>
          <w:rFonts w:ascii="Tahoma" w:hAnsi="Tahoma" w:cs="Tahoma"/>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7D651B" w:rsidRPr="00071CDB">
        <w:rPr>
          <w:rFonts w:ascii="Tahoma" w:hAnsi="Tahoma" w:cs="Tahoma"/>
          <w:color w:val="000000"/>
          <w:lang w:val="el-GR"/>
        </w:rPr>
        <w:t>Ε.Α.ΔΗ.ΣΥ.</w:t>
      </w:r>
      <w:r w:rsidRPr="00071CDB">
        <w:rPr>
          <w:rFonts w:ascii="Tahoma" w:hAnsi="Tahoma" w:cs="Tahoma"/>
          <w:color w:val="000000"/>
          <w:lang w:val="el-GR"/>
        </w:rPr>
        <w:t xml:space="preserve"> μετά από άσκηση προδικαστικής προσφυγής, σύμφωνα με το άρθρο 368 του ν. 4412/2016 και 20 π.δ.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ν. 4412/2016 και 15 παρ. 1-4 π.δ. 39/2017. </w:t>
      </w:r>
    </w:p>
    <w:p w14:paraId="55838F51" w14:textId="77777777" w:rsidR="00A941B9" w:rsidRPr="00071CDB" w:rsidRDefault="00A941B9" w:rsidP="006B53EF">
      <w:pPr>
        <w:spacing w:after="120"/>
        <w:jc w:val="both"/>
        <w:rPr>
          <w:rFonts w:ascii="Tahoma" w:hAnsi="Tahoma" w:cs="Tahoma"/>
          <w:color w:val="000000"/>
          <w:lang w:val="el-GR"/>
        </w:rPr>
      </w:pPr>
      <w:r w:rsidRPr="00071CDB">
        <w:rPr>
          <w:rFonts w:ascii="Tahoma" w:hAnsi="Tahoma" w:cs="Tahoma"/>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331E053F" w14:textId="6C3E3B26" w:rsidR="00A941B9" w:rsidRPr="00071CDB" w:rsidRDefault="00A941B9" w:rsidP="006B53EF">
      <w:pPr>
        <w:spacing w:after="120"/>
        <w:jc w:val="both"/>
        <w:rPr>
          <w:rFonts w:ascii="Tahoma" w:hAnsi="Tahoma" w:cs="Tahoma"/>
          <w:color w:val="000000"/>
          <w:lang w:val="el-GR"/>
        </w:rPr>
      </w:pPr>
      <w:r w:rsidRPr="00071CDB">
        <w:rPr>
          <w:rFonts w:ascii="Tahoma" w:hAnsi="Tahoma" w:cs="Tahoma"/>
          <w:color w:val="000000"/>
          <w:lang w:val="el-GR"/>
        </w:rPr>
        <w:t xml:space="preserve">Μετά την, κατά τα ως άνω, ηλεκτρονική κατάθεση της προδικαστικής προσφυγής η αναθέτουσα αρχή,  μέσω της λειτουργίας «Επικοινωνία»: </w:t>
      </w:r>
    </w:p>
    <w:p w14:paraId="21BC0E2A" w14:textId="77777777" w:rsidR="00A941B9" w:rsidRPr="00071CDB" w:rsidRDefault="00A941B9" w:rsidP="006B53EF">
      <w:pPr>
        <w:spacing w:after="120"/>
        <w:jc w:val="both"/>
        <w:rPr>
          <w:rFonts w:ascii="Tahoma" w:hAnsi="Tahoma" w:cs="Tahoma"/>
          <w:color w:val="000000"/>
          <w:lang w:val="el-GR"/>
        </w:rPr>
      </w:pPr>
      <w:r w:rsidRPr="00071CDB">
        <w:rPr>
          <w:rFonts w:ascii="Tahoma" w:hAnsi="Tahoma" w:cs="Tahoma"/>
          <w:color w:val="000000"/>
          <w:lang w:val="el-GR"/>
        </w:rPr>
        <w:t>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π.δ.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467837A6" w14:textId="53BAD45E" w:rsidR="00A941B9" w:rsidRPr="00071CDB" w:rsidRDefault="00A941B9" w:rsidP="006B53EF">
      <w:pPr>
        <w:spacing w:after="120"/>
        <w:jc w:val="both"/>
        <w:rPr>
          <w:rFonts w:ascii="Tahoma" w:hAnsi="Tahoma" w:cs="Tahoma"/>
          <w:color w:val="000000"/>
          <w:lang w:val="el-GR"/>
        </w:rPr>
      </w:pPr>
      <w:r w:rsidRPr="00071CDB">
        <w:rPr>
          <w:rFonts w:ascii="Tahoma" w:hAnsi="Tahoma" w:cs="Tahoma"/>
          <w:color w:val="000000"/>
          <w:lang w:val="el-GR"/>
        </w:rPr>
        <w:t xml:space="preserve">β) Διαβιβάζει στην </w:t>
      </w:r>
      <w:r w:rsidR="007D651B" w:rsidRPr="00071CDB">
        <w:rPr>
          <w:rFonts w:ascii="Tahoma" w:hAnsi="Tahoma" w:cs="Tahoma"/>
          <w:color w:val="000000"/>
          <w:lang w:val="el-GR"/>
        </w:rPr>
        <w:t>Ε.Α.ΔΗ.ΣΥ.</w:t>
      </w:r>
      <w:r w:rsidRPr="00071CDB">
        <w:rPr>
          <w:rFonts w:ascii="Tahoma" w:hAnsi="Tahoma" w:cs="Tahoma"/>
          <w:color w:val="000000"/>
          <w:lang w:val="el-GR"/>
        </w:rPr>
        <w:t xml:space="preserve">,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w:t>
      </w:r>
      <w:r w:rsidRPr="00071CDB">
        <w:rPr>
          <w:rFonts w:ascii="Tahoma" w:hAnsi="Tahoma" w:cs="Tahoma"/>
          <w:color w:val="000000"/>
          <w:lang w:val="el-GR"/>
        </w:rPr>
        <w:lastRenderedPageBreak/>
        <w:t>να παραθέσει αρχική ή συμπληρωματική αιτιολογία για την υποστήριξη της προσβαλλόμενης με την προδικαστική προσφυγή πράξης.</w:t>
      </w:r>
    </w:p>
    <w:p w14:paraId="0CFBC5B5" w14:textId="77777777" w:rsidR="00A941B9" w:rsidRPr="00071CDB" w:rsidRDefault="00A941B9" w:rsidP="006B53EF">
      <w:pPr>
        <w:spacing w:after="120"/>
        <w:jc w:val="both"/>
        <w:rPr>
          <w:rFonts w:ascii="Tahoma" w:hAnsi="Tahoma" w:cs="Tahoma"/>
          <w:color w:val="000000"/>
          <w:lang w:val="el-GR"/>
        </w:rPr>
      </w:pPr>
      <w:r w:rsidRPr="00071CDB">
        <w:rPr>
          <w:rFonts w:ascii="Tahoma" w:hAnsi="Tahoma" w:cs="Tahoma"/>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31DC6189" w14:textId="2A701C5D" w:rsidR="00A941B9" w:rsidRPr="00071CDB" w:rsidRDefault="00A941B9" w:rsidP="006B53EF">
      <w:pPr>
        <w:spacing w:after="120"/>
        <w:jc w:val="both"/>
        <w:rPr>
          <w:rFonts w:ascii="Tahoma" w:hAnsi="Tahoma" w:cs="Tahoma"/>
          <w:color w:val="000000"/>
          <w:lang w:val="el-GR"/>
        </w:rPr>
      </w:pPr>
      <w:r w:rsidRPr="00071CDB">
        <w:rPr>
          <w:rFonts w:ascii="Tahoma" w:hAnsi="Tahoma" w:cs="Tahoma"/>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w:t>
      </w:r>
    </w:p>
    <w:p w14:paraId="6E9681C2" w14:textId="29FCE37E" w:rsidR="00A941B9" w:rsidRPr="00071CDB" w:rsidRDefault="00A941B9" w:rsidP="006B53EF">
      <w:pPr>
        <w:spacing w:after="120"/>
        <w:jc w:val="both"/>
        <w:rPr>
          <w:rFonts w:ascii="Tahoma" w:hAnsi="Tahoma" w:cs="Tahoma"/>
          <w:color w:val="000000"/>
          <w:lang w:val="el-GR"/>
        </w:rPr>
      </w:pPr>
      <w:r w:rsidRPr="00071CDB">
        <w:rPr>
          <w:rFonts w:ascii="Tahoma" w:hAnsi="Tahoma" w:cs="Tahoma"/>
          <w:color w:val="000000"/>
          <w:lang w:val="el-GR"/>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w:t>
      </w:r>
    </w:p>
    <w:p w14:paraId="1EFCEA23" w14:textId="4171F962" w:rsidR="00A941B9" w:rsidRPr="00071CDB" w:rsidRDefault="00A941B9" w:rsidP="006B53EF">
      <w:pPr>
        <w:spacing w:after="120"/>
        <w:jc w:val="both"/>
        <w:rPr>
          <w:rFonts w:ascii="Tahoma" w:hAnsi="Tahoma" w:cs="Tahoma"/>
          <w:color w:val="000000"/>
          <w:lang w:val="el-GR"/>
        </w:rPr>
      </w:pPr>
      <w:r w:rsidRPr="00071CDB">
        <w:rPr>
          <w:rFonts w:ascii="Tahoma" w:hAnsi="Tahoma" w:cs="Tahoma"/>
          <w:color w:val="000000"/>
          <w:lang w:val="el-GR"/>
        </w:rPr>
        <w:t xml:space="preserve">Β. Όποιος έχει έννομο συμφέρον μπορεί να ζητήσει, με το ίδιο δικόγραφο εφαρμοζόμενων αναλογικά των διατάξεων του π.δ. 18/1989, την αναστολή εκτέλεσης της απόφασης της </w:t>
      </w:r>
      <w:r w:rsidR="007D651B" w:rsidRPr="00071CDB">
        <w:rPr>
          <w:rFonts w:ascii="Tahoma" w:hAnsi="Tahoma" w:cs="Tahoma"/>
          <w:color w:val="000000"/>
          <w:lang w:val="el-GR"/>
        </w:rPr>
        <w:t>Ε.Α.ΔΗ.ΣΥ.</w:t>
      </w:r>
      <w:r w:rsidRPr="00071CDB">
        <w:rPr>
          <w:rFonts w:ascii="Tahoma" w:hAnsi="Tahoma" w:cs="Tahoma"/>
          <w:color w:val="000000"/>
          <w:lang w:val="el-GR"/>
        </w:rPr>
        <w:t xml:space="preserve"> και την ακύρωσή της ενώπιον του αρμοδίου Δικαστηρίου της παρ. 3 του αρθ. 372 Ν.4412/2016, όπως ισχύει</w:t>
      </w:r>
      <w:r w:rsidR="00A45490" w:rsidRPr="00071CDB">
        <w:rPr>
          <w:rFonts w:ascii="Tahoma" w:hAnsi="Tahoma" w:cs="Tahoma"/>
          <w:color w:val="000000"/>
          <w:lang w:val="el-GR"/>
        </w:rPr>
        <w:t xml:space="preserve">, </w:t>
      </w:r>
      <w:r w:rsidRPr="00071CDB">
        <w:rPr>
          <w:rFonts w:ascii="Tahoma" w:hAnsi="Tahoma" w:cs="Tahoma"/>
          <w:color w:val="000000"/>
          <w:lang w:val="el-GR"/>
        </w:rPr>
        <w:t xml:space="preserve">το Διοικητικό Εφετείο της έδρας της </w:t>
      </w:r>
      <w:r w:rsidR="00A45490" w:rsidRPr="00071CDB">
        <w:rPr>
          <w:rFonts w:ascii="Tahoma" w:hAnsi="Tahoma" w:cs="Tahoma"/>
          <w:color w:val="000000"/>
          <w:lang w:val="el-GR"/>
        </w:rPr>
        <w:t>Αναθέτουσας Αρχής</w:t>
      </w:r>
      <w:r w:rsidRPr="00071CDB">
        <w:rPr>
          <w:rFonts w:ascii="Tahoma" w:hAnsi="Tahoma" w:cs="Tahoma"/>
          <w:color w:val="000000"/>
          <w:lang w:val="el-GR"/>
        </w:rPr>
        <w:t xml:space="preserve">. Το αυτό ισχύει και σε περίπτωση σιωπηρής απόρριψης της προδικαστικής προσφυγής από την Α.Ε.Π.Π. Δικαίωμα άσκησης του ως άνω ένδικου βοηθήματος έχει και η αναθέτουσα αρχή αν η Α.Ε.Π.Π.  κάνει δεκτή την προδικαστική προσφυγή, αλλά και αυτός του οποίου έχει γίνει εν μέρει δεκτή η προδικαστική προσφυγή. </w:t>
      </w:r>
    </w:p>
    <w:p w14:paraId="67AF0187" w14:textId="4C78F945" w:rsidR="00A941B9" w:rsidRPr="00071CDB" w:rsidRDefault="00A941B9" w:rsidP="006B53EF">
      <w:pPr>
        <w:spacing w:after="120"/>
        <w:jc w:val="both"/>
        <w:rPr>
          <w:rFonts w:ascii="Tahoma" w:hAnsi="Tahoma" w:cs="Tahoma"/>
          <w:color w:val="000000"/>
          <w:lang w:val="el-GR"/>
        </w:rPr>
      </w:pPr>
      <w:r w:rsidRPr="00071CDB">
        <w:rPr>
          <w:rFonts w:ascii="Tahoma" w:hAnsi="Tahoma" w:cs="Tahoma"/>
          <w:color w:val="000000"/>
          <w:lang w:val="el-GR"/>
        </w:rPr>
        <w:t xml:space="preserve">Με την απόφαση της </w:t>
      </w:r>
      <w:r w:rsidR="007D651B" w:rsidRPr="00071CDB">
        <w:rPr>
          <w:rFonts w:ascii="Tahoma" w:hAnsi="Tahoma" w:cs="Tahoma"/>
          <w:color w:val="000000"/>
          <w:lang w:val="el-GR"/>
        </w:rPr>
        <w:t>Ε.Α.ΔΗ.ΣΥ.</w:t>
      </w:r>
      <w:r w:rsidRPr="00071CDB">
        <w:rPr>
          <w:rFonts w:ascii="Tahoma" w:hAnsi="Tahoma" w:cs="Tahoma"/>
          <w:color w:val="000000"/>
          <w:lang w:val="el-GR"/>
        </w:rPr>
        <w:t xml:space="preserve"> 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ως άνω αίτησης στο Δικαστήριο. </w:t>
      </w:r>
    </w:p>
    <w:p w14:paraId="3FDA7674" w14:textId="77777777" w:rsidR="00A941B9" w:rsidRPr="00071CDB" w:rsidRDefault="00A941B9" w:rsidP="006B53EF">
      <w:pPr>
        <w:spacing w:after="120"/>
        <w:jc w:val="both"/>
        <w:rPr>
          <w:rFonts w:ascii="Tahoma" w:hAnsi="Tahoma" w:cs="Tahoma"/>
          <w:color w:val="000000"/>
          <w:lang w:val="el-GR"/>
        </w:rPr>
      </w:pPr>
      <w:r w:rsidRPr="00071CDB">
        <w:rPr>
          <w:rFonts w:ascii="Tahoma" w:hAnsi="Tahoma" w:cs="Tahoma"/>
          <w:color w:val="000000"/>
          <w:lang w:val="el-GR"/>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Α.Ε.Π.Π. 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  </w:t>
      </w:r>
    </w:p>
    <w:p w14:paraId="3AFF14E3" w14:textId="77777777" w:rsidR="00A941B9" w:rsidRPr="00071CDB" w:rsidRDefault="00A941B9" w:rsidP="006B53EF">
      <w:pPr>
        <w:spacing w:after="120"/>
        <w:jc w:val="both"/>
        <w:rPr>
          <w:rFonts w:ascii="Tahoma" w:hAnsi="Tahoma" w:cs="Tahoma"/>
          <w:color w:val="000000"/>
          <w:lang w:val="el-GR"/>
        </w:rPr>
      </w:pPr>
      <w:r w:rsidRPr="00071CDB">
        <w:rPr>
          <w:rFonts w:ascii="Tahoma" w:hAnsi="Tahoma" w:cs="Tahoma"/>
          <w:color w:val="000000"/>
          <w:lang w:val="el-GR"/>
        </w:rPr>
        <w:t xml:space="preserve">Η ως άνω αίτηση κατατίθεται στο αρμόδιο δικαστήριο μέσα σε προθεσμία δέκα (10) ημερών από κοινοποίηση ή την πλήρη γνώση της απόφασης ή από την παρέλευση της προθεσμίας για την έκδοση της απόφασης επί της προδικαστικής προσφυγής, ενώ  η δικάσιμος για την εκδίκαση της αίτησης ακύρωσης δεν πρέπει να απέχει πέραν των εξήντα (60) ημερών από την κατάθεση του δικογράφου.  </w:t>
      </w:r>
    </w:p>
    <w:p w14:paraId="66D10CA6" w14:textId="77777777" w:rsidR="00A941B9" w:rsidRPr="00071CDB" w:rsidRDefault="00A941B9" w:rsidP="006B53EF">
      <w:pPr>
        <w:spacing w:after="120"/>
        <w:jc w:val="both"/>
        <w:rPr>
          <w:rFonts w:ascii="Tahoma" w:hAnsi="Tahoma" w:cs="Tahoma"/>
          <w:color w:val="000000"/>
          <w:lang w:val="el-GR"/>
        </w:rPr>
      </w:pPr>
      <w:r w:rsidRPr="00071CDB">
        <w:rPr>
          <w:rFonts w:ascii="Tahoma" w:hAnsi="Tahoma" w:cs="Tahoma"/>
          <w:color w:val="000000"/>
          <w:lang w:val="el-GR"/>
        </w:rPr>
        <w:t>Αντίγραφο της αίτησης με κλήση κοινοποιείται με τη φροντίδα του αιτούντος προς την Α.Ε.Π.Π.,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 της 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 της ως άνω πράξης, του Δικαστηρίου. Εντός αποκλειστικής προθεσμίας δέκα (10) ημερών από την ως άνω κοινοποίηση της αίτησης κατατίθεται η παρέμβαση και διαβιβάζονται ο φάκελος και οι απόψεις των παθητικώς νομιμοποιούμενων. Εντός της ίδιας προθεσμίας κατατίθενται στο Δικαστήριο και τα στοιχεία που υποστηρίζουν τους ισχυρισμούς των διαδίκων.</w:t>
      </w:r>
    </w:p>
    <w:p w14:paraId="7CDF2161" w14:textId="77777777" w:rsidR="00A941B9" w:rsidRPr="00071CDB" w:rsidRDefault="00A941B9" w:rsidP="006B53EF">
      <w:pPr>
        <w:spacing w:after="120"/>
        <w:jc w:val="both"/>
        <w:rPr>
          <w:rFonts w:ascii="Tahoma" w:hAnsi="Tahoma" w:cs="Tahoma"/>
          <w:color w:val="000000"/>
          <w:lang w:val="el-GR"/>
        </w:rPr>
      </w:pPr>
      <w:r w:rsidRPr="00071CDB">
        <w:rPr>
          <w:rFonts w:ascii="Tahoma" w:hAnsi="Tahoma" w:cs="Tahoma"/>
          <w:color w:val="000000"/>
          <w:lang w:val="el-GR"/>
        </w:rPr>
        <w:t>Επιπρόσθετα, η παρέμβαση κοινοποιείται με επιμέλεια του παρεμβαίνοντος στα λοιπά μέρη της 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171087B8" w14:textId="77777777" w:rsidR="00A941B9" w:rsidRPr="00071CDB" w:rsidRDefault="00A941B9" w:rsidP="006B53EF">
      <w:pPr>
        <w:spacing w:after="120"/>
        <w:jc w:val="both"/>
        <w:rPr>
          <w:rFonts w:ascii="Tahoma" w:hAnsi="Tahoma" w:cs="Tahoma"/>
          <w:color w:val="000000"/>
          <w:lang w:val="el-GR"/>
        </w:rPr>
      </w:pPr>
      <w:r w:rsidRPr="00071CDB">
        <w:rPr>
          <w:rFonts w:ascii="Tahoma" w:hAnsi="Tahoma" w:cs="Tahoma"/>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ο αρμόδιος δικαστής αποφανθεί διαφορετικά. Επίσης, η προθεσμία για την </w:t>
      </w:r>
      <w:r w:rsidRPr="00071CDB">
        <w:rPr>
          <w:rFonts w:ascii="Tahoma" w:hAnsi="Tahoma" w:cs="Tahoma"/>
          <w:color w:val="000000"/>
          <w:lang w:val="el-GR"/>
        </w:rPr>
        <w:lastRenderedPageBreak/>
        <w:t>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ο αρμόδιος δικαστής αποφανθεί διαφορετικά.   Για την άσκηση της αιτήσεως κατατίθεται παράβολο, σύμφωνα με τα ειδικότερα οριζόμενα στο άρθρο 372 παρ. 5 του Ν. 4412/2016.</w:t>
      </w:r>
    </w:p>
    <w:p w14:paraId="70334C85" w14:textId="77777777" w:rsidR="00A941B9" w:rsidRPr="00071CDB" w:rsidRDefault="00A941B9" w:rsidP="006B53EF">
      <w:pPr>
        <w:spacing w:after="120"/>
        <w:jc w:val="both"/>
        <w:rPr>
          <w:rFonts w:ascii="Tahoma" w:hAnsi="Tahoma" w:cs="Tahoma"/>
          <w:color w:val="000000"/>
          <w:lang w:val="el-GR"/>
        </w:rPr>
      </w:pPr>
      <w:r w:rsidRPr="00071CDB">
        <w:rPr>
          <w:rFonts w:ascii="Tahoma" w:hAnsi="Tahoma" w:cs="Tahoma"/>
          <w:color w:val="000000"/>
          <w:lang w:val="el-GR"/>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7B0B90BC" w14:textId="77777777" w:rsidR="00A941B9" w:rsidRPr="00071CDB" w:rsidRDefault="00A941B9" w:rsidP="006B53EF">
      <w:pPr>
        <w:spacing w:after="120"/>
        <w:jc w:val="both"/>
        <w:rPr>
          <w:rFonts w:ascii="Tahoma" w:hAnsi="Tahoma" w:cs="Tahoma"/>
          <w:color w:val="000000"/>
          <w:lang w:val="el-GR"/>
        </w:rPr>
      </w:pPr>
      <w:r w:rsidRPr="00071CDB">
        <w:rPr>
          <w:rFonts w:ascii="Tahoma" w:hAnsi="Tahoma" w:cs="Tahoma"/>
          <w:color w:val="000000"/>
          <w:lang w:val="el-GR"/>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05BC7768" w14:textId="77777777" w:rsidR="00A941B9" w:rsidRPr="00071CDB" w:rsidRDefault="00A941B9" w:rsidP="006B53EF">
      <w:pPr>
        <w:spacing w:after="120"/>
        <w:jc w:val="both"/>
        <w:rPr>
          <w:rFonts w:ascii="Tahoma" w:hAnsi="Tahoma" w:cs="Tahoma"/>
          <w:color w:val="000000"/>
          <w:lang w:val="el-GR"/>
        </w:rPr>
      </w:pPr>
      <w:r w:rsidRPr="00071CDB">
        <w:rPr>
          <w:rFonts w:ascii="Tahoma" w:hAnsi="Tahoma" w:cs="Tahoma"/>
          <w:color w:val="000000"/>
          <w:lang w:val="el-GR"/>
        </w:rPr>
        <w:t>Με την επιφύλαξη των διατάξεων του ν. 4412/2016, για την εκδίκαση των διαφορών του παρόντος άρθρου εφαρμόζονται οι διατάξεις του π.δ. 18/1989.</w:t>
      </w:r>
    </w:p>
    <w:p w14:paraId="178B8CAF" w14:textId="77777777" w:rsidR="008338F0" w:rsidRPr="00071CDB" w:rsidRDefault="003355E7" w:rsidP="004719AE">
      <w:pPr>
        <w:pStyle w:val="2"/>
        <w:numPr>
          <w:ilvl w:val="1"/>
          <w:numId w:val="7"/>
        </w:numPr>
        <w:rPr>
          <w:rFonts w:ascii="Tahoma" w:hAnsi="Tahoma" w:cs="Tahoma"/>
          <w:sz w:val="22"/>
          <w:lang w:val="el-GR"/>
        </w:rPr>
      </w:pPr>
      <w:r w:rsidRPr="00071CDB">
        <w:rPr>
          <w:rFonts w:ascii="Tahoma" w:hAnsi="Tahoma" w:cs="Tahoma"/>
          <w:sz w:val="22"/>
          <w:lang w:val="el-GR"/>
        </w:rPr>
        <w:tab/>
      </w:r>
      <w:bookmarkStart w:id="159" w:name="_Toc153885503"/>
      <w:r w:rsidRPr="00071CDB">
        <w:rPr>
          <w:rFonts w:ascii="Tahoma" w:hAnsi="Tahoma" w:cs="Tahoma"/>
          <w:sz w:val="22"/>
          <w:lang w:val="el-GR"/>
        </w:rPr>
        <w:t>Ματαίωση Διαδικασίας</w:t>
      </w:r>
      <w:bookmarkEnd w:id="159"/>
    </w:p>
    <w:p w14:paraId="5FA0C633" w14:textId="77777777" w:rsidR="00A941B9" w:rsidRPr="00071CDB" w:rsidRDefault="00A941B9" w:rsidP="006B53EF">
      <w:pPr>
        <w:spacing w:after="120"/>
        <w:jc w:val="both"/>
        <w:rPr>
          <w:rFonts w:ascii="Tahoma" w:hAnsi="Tahoma" w:cs="Tahoma"/>
          <w:lang w:val="el-GR"/>
        </w:rPr>
      </w:pPr>
      <w:r w:rsidRPr="00071CDB">
        <w:rPr>
          <w:rFonts w:ascii="Tahoma" w:hAnsi="Tahoma" w:cs="Tahoma"/>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35E08E4F" w14:textId="77777777" w:rsidR="00A941B9" w:rsidRPr="00071CDB" w:rsidRDefault="00A941B9" w:rsidP="006B53EF">
      <w:pPr>
        <w:spacing w:after="120"/>
        <w:jc w:val="both"/>
        <w:rPr>
          <w:rFonts w:ascii="Tahoma" w:hAnsi="Tahoma" w:cs="Tahoma"/>
          <w:lang w:val="el-GR"/>
        </w:rPr>
      </w:pPr>
      <w:r w:rsidRPr="00071CDB">
        <w:rPr>
          <w:rFonts w:ascii="Tahoma" w:hAnsi="Tahoma" w:cs="Tahoma"/>
          <w:lang w:val="el-GR"/>
        </w:rPr>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σύμβασης.</w:t>
      </w:r>
    </w:p>
    <w:p w14:paraId="02C0493D" w14:textId="77777777" w:rsidR="00F371B3" w:rsidRPr="00071CDB" w:rsidRDefault="00A941B9" w:rsidP="006B53EF">
      <w:pPr>
        <w:spacing w:after="120"/>
        <w:jc w:val="both"/>
        <w:rPr>
          <w:rFonts w:ascii="Tahoma" w:hAnsi="Tahoma" w:cs="Tahoma"/>
          <w:lang w:val="el-GR"/>
        </w:rPr>
      </w:pPr>
      <w:r w:rsidRPr="00071CDB">
        <w:rPr>
          <w:rFonts w:ascii="Tahoma" w:hAnsi="Tahoma" w:cs="Tahoma"/>
          <w:lang w:val="el-GR"/>
        </w:rPr>
        <w:t>Επίσης μπορεί 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 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αν λόγω ανωτέρας βίας, δεν είναι δυνατή η κανονική εκτέλεση της σύμβασης, δ) αν η επιλεγείσα προσφορά κριθεί ως μη συμφέρουσα από οικονομική άποψη, ε) στην περίπτωση των παρ. 3 και 4 του άρθρου 97, περί χρόνου ισχύος προσφορών, στ) για άλλους επιτακτικούς λόγους δημοσίου συμφέροντος, όπως ιδίως, δημόσιας υγείας ή προστασίας του περιβάλλοντος.</w:t>
      </w:r>
      <w:r w:rsidR="00F371B3" w:rsidRPr="00071CDB">
        <w:rPr>
          <w:rFonts w:ascii="Tahoma" w:hAnsi="Tahoma" w:cs="Tahoma"/>
          <w:lang w:val="el-GR"/>
        </w:rPr>
        <w:t xml:space="preserve"> </w:t>
      </w:r>
    </w:p>
    <w:p w14:paraId="25C66927" w14:textId="4328E8A1" w:rsidR="002910A7" w:rsidRPr="00071CDB" w:rsidRDefault="002910A7">
      <w:pPr>
        <w:rPr>
          <w:rFonts w:ascii="Tahoma" w:hAnsi="Tahoma" w:cs="Tahoma"/>
          <w:lang w:val="el-GR"/>
        </w:rPr>
      </w:pPr>
      <w:r w:rsidRPr="00071CDB">
        <w:rPr>
          <w:rFonts w:ascii="Tahoma" w:hAnsi="Tahoma" w:cs="Tahoma"/>
          <w:lang w:val="el-GR"/>
        </w:rPr>
        <w:br w:type="page"/>
      </w:r>
    </w:p>
    <w:p w14:paraId="13713B23" w14:textId="77777777" w:rsidR="000630B2" w:rsidRPr="00071CDB" w:rsidRDefault="000630B2" w:rsidP="00A941B9">
      <w:pPr>
        <w:rPr>
          <w:rFonts w:ascii="Tahoma" w:hAnsi="Tahoma" w:cs="Tahoma"/>
          <w:lang w:val="el-GR"/>
        </w:rPr>
      </w:pPr>
    </w:p>
    <w:p w14:paraId="47BCB54B" w14:textId="77777777" w:rsidR="009011F2" w:rsidRPr="00071CDB" w:rsidRDefault="001C5365" w:rsidP="004719AE">
      <w:pPr>
        <w:pStyle w:val="2"/>
        <w:numPr>
          <w:ilvl w:val="0"/>
          <w:numId w:val="7"/>
        </w:numPr>
        <w:rPr>
          <w:rFonts w:ascii="Tahoma" w:hAnsi="Tahoma" w:cs="Tahoma"/>
          <w:sz w:val="22"/>
          <w:lang w:val="el-GR"/>
        </w:rPr>
      </w:pPr>
      <w:bookmarkStart w:id="160" w:name="_Toc153885504"/>
      <w:r w:rsidRPr="00071CDB">
        <w:rPr>
          <w:rFonts w:ascii="Tahoma" w:hAnsi="Tahoma" w:cs="Tahoma"/>
          <w:bCs/>
          <w:color w:val="333399"/>
          <w:sz w:val="22"/>
          <w:lang w:val="el-GR"/>
        </w:rPr>
        <w:t>ΟΡΟΙ ΕΚΤΕΛΕΣΗΣ ΤΗΣ ΣΥΜΒΑΣΗΣ</w:t>
      </w:r>
      <w:bookmarkEnd w:id="160"/>
      <w:r w:rsidRPr="00071CDB">
        <w:rPr>
          <w:rFonts w:ascii="Tahoma" w:hAnsi="Tahoma" w:cs="Tahoma"/>
          <w:bCs/>
          <w:color w:val="333399"/>
          <w:sz w:val="22"/>
          <w:lang w:val="el-GR"/>
        </w:rPr>
        <w:t xml:space="preserve"> </w:t>
      </w:r>
    </w:p>
    <w:p w14:paraId="2D83CA99" w14:textId="77777777" w:rsidR="008338F0" w:rsidRPr="00071CDB" w:rsidRDefault="003355E7" w:rsidP="004719AE">
      <w:pPr>
        <w:pStyle w:val="2"/>
        <w:numPr>
          <w:ilvl w:val="1"/>
          <w:numId w:val="7"/>
        </w:numPr>
        <w:rPr>
          <w:rFonts w:ascii="Tahoma" w:hAnsi="Tahoma" w:cs="Tahoma"/>
          <w:sz w:val="22"/>
          <w:lang w:val="el-GR"/>
        </w:rPr>
      </w:pPr>
      <w:r w:rsidRPr="00071CDB">
        <w:rPr>
          <w:rFonts w:ascii="Tahoma" w:hAnsi="Tahoma" w:cs="Tahoma"/>
          <w:sz w:val="22"/>
          <w:lang w:val="el-GR"/>
        </w:rPr>
        <w:tab/>
      </w:r>
      <w:bookmarkStart w:id="161" w:name="_Ref496542746"/>
      <w:bookmarkStart w:id="162" w:name="_Toc153885505"/>
      <w:r w:rsidRPr="00071CDB">
        <w:rPr>
          <w:rFonts w:ascii="Tahoma" w:hAnsi="Tahoma" w:cs="Tahoma"/>
          <w:sz w:val="22"/>
          <w:lang w:val="el-GR"/>
        </w:rPr>
        <w:t>Εγγυήσεις</w:t>
      </w:r>
      <w:r w:rsidR="00E1337D" w:rsidRPr="00071CDB">
        <w:rPr>
          <w:rFonts w:ascii="Tahoma" w:hAnsi="Tahoma" w:cs="Tahoma"/>
          <w:sz w:val="22"/>
          <w:lang w:val="el-GR"/>
        </w:rPr>
        <w:t xml:space="preserve"> </w:t>
      </w:r>
      <w:r w:rsidRPr="00071CDB">
        <w:rPr>
          <w:rFonts w:ascii="Tahoma" w:hAnsi="Tahoma" w:cs="Tahoma"/>
          <w:sz w:val="22"/>
          <w:lang w:val="el-GR"/>
        </w:rPr>
        <w:t>(καλής εκτέλεσης, προκαταβολής</w:t>
      </w:r>
      <w:r w:rsidR="00B143DA" w:rsidRPr="00071CDB">
        <w:rPr>
          <w:rFonts w:ascii="Tahoma" w:hAnsi="Tahoma" w:cs="Tahoma"/>
          <w:sz w:val="22"/>
          <w:lang w:val="el-GR"/>
        </w:rPr>
        <w:t>, καλής λειτουργίας</w:t>
      </w:r>
      <w:r w:rsidRPr="00071CDB">
        <w:rPr>
          <w:rFonts w:ascii="Tahoma" w:hAnsi="Tahoma" w:cs="Tahoma"/>
          <w:sz w:val="22"/>
          <w:lang w:val="el-GR"/>
        </w:rPr>
        <w:t>)</w:t>
      </w:r>
      <w:bookmarkEnd w:id="161"/>
      <w:bookmarkEnd w:id="162"/>
    </w:p>
    <w:p w14:paraId="34002CF2" w14:textId="77777777" w:rsidR="008338F0" w:rsidRPr="006B53EF" w:rsidRDefault="003355E7" w:rsidP="006B53EF">
      <w:pPr>
        <w:spacing w:after="120"/>
        <w:jc w:val="both"/>
        <w:rPr>
          <w:rFonts w:ascii="Tahoma" w:hAnsi="Tahoma" w:cs="Tahoma"/>
          <w:b/>
          <w:bCs/>
          <w:lang w:val="el-GR"/>
        </w:rPr>
      </w:pPr>
      <w:r w:rsidRPr="006B53EF">
        <w:rPr>
          <w:rFonts w:ascii="Tahoma" w:hAnsi="Tahoma" w:cs="Tahoma"/>
          <w:b/>
          <w:bCs/>
          <w:lang w:val="el-GR"/>
        </w:rPr>
        <w:t xml:space="preserve">Εγγύηση καλής εκτέλεσης και εγγύηση προκαταβολής </w:t>
      </w:r>
      <w:r w:rsidR="00417A19" w:rsidRPr="006B53EF">
        <w:rPr>
          <w:rFonts w:ascii="Tahoma" w:hAnsi="Tahoma" w:cs="Tahoma"/>
          <w:b/>
          <w:bCs/>
          <w:lang w:val="el-GR"/>
        </w:rPr>
        <w:t xml:space="preserve">: </w:t>
      </w:r>
    </w:p>
    <w:p w14:paraId="05C8FFD5" w14:textId="6D7E250F" w:rsidR="002C4FCD" w:rsidRPr="00071CDB" w:rsidRDefault="002C4FCD" w:rsidP="006B53EF">
      <w:pPr>
        <w:spacing w:after="120"/>
        <w:jc w:val="both"/>
        <w:rPr>
          <w:rFonts w:ascii="Tahoma" w:hAnsi="Tahoma" w:cs="Tahoma"/>
          <w:i/>
          <w:color w:val="5B9BD5"/>
          <w:lang w:val="el-GR" w:eastAsia="el-GR"/>
        </w:rPr>
      </w:pPr>
      <w:r w:rsidRPr="00071CDB">
        <w:rPr>
          <w:rFonts w:ascii="Tahoma" w:hAnsi="Tahoma" w:cs="Tahoma"/>
          <w:lang w:val="el-GR"/>
        </w:rPr>
        <w:t>Για την υπογραφή της σύμβασης απαιτείται η παροχή εγγύησης καλής εκτέλεσης, σύμφωνα με το άρθρο 72 παρ. 4 του ν. 4412/2016, το ύψος της οποίας ανέρχεται σε ποσοστό 4% επί της εκτιμώμενης αξίας της σύμβασης, μη συμπεριλαμβανομένου ΦΠΑ</w:t>
      </w:r>
      <w:r w:rsidR="00010CDC">
        <w:rPr>
          <w:rFonts w:ascii="Tahoma" w:hAnsi="Tahoma" w:cs="Tahoma"/>
          <w:lang w:val="el-GR"/>
        </w:rPr>
        <w:t>,</w:t>
      </w:r>
      <w:r w:rsidRPr="00071CDB">
        <w:rPr>
          <w:rFonts w:ascii="Tahoma" w:hAnsi="Tahoma" w:cs="Tahoma"/>
          <w:lang w:val="el-GR"/>
        </w:rPr>
        <w:t xml:space="preserve"> με χρόνο ισχύος </w:t>
      </w:r>
      <w:r w:rsidR="0000435C">
        <w:rPr>
          <w:rFonts w:ascii="Tahoma" w:hAnsi="Tahoma" w:cs="Tahoma"/>
          <w:lang w:val="el-GR"/>
        </w:rPr>
        <w:t>είκοσι τέσσερις</w:t>
      </w:r>
      <w:r w:rsidR="00C917C0" w:rsidRPr="00071CDB">
        <w:rPr>
          <w:rFonts w:ascii="Tahoma" w:hAnsi="Tahoma" w:cs="Tahoma"/>
          <w:lang w:val="el-GR"/>
        </w:rPr>
        <w:t xml:space="preserve"> </w:t>
      </w:r>
      <w:r w:rsidRPr="00071CDB">
        <w:rPr>
          <w:rFonts w:ascii="Tahoma" w:hAnsi="Tahoma" w:cs="Tahoma"/>
          <w:lang w:val="el-GR"/>
        </w:rPr>
        <w:t>(</w:t>
      </w:r>
      <w:r w:rsidR="0000435C">
        <w:rPr>
          <w:rFonts w:ascii="Tahoma" w:hAnsi="Tahoma" w:cs="Tahoma"/>
          <w:lang w:val="el-GR"/>
        </w:rPr>
        <w:t>24</w:t>
      </w:r>
      <w:r w:rsidRPr="00071CDB">
        <w:rPr>
          <w:rFonts w:ascii="Tahoma" w:hAnsi="Tahoma" w:cs="Tahoma"/>
          <w:lang w:val="el-GR"/>
        </w:rPr>
        <w:t>) μήνες και η οποία κατατίθεται μέχρι και την υπογραφή του συμφωνητικού</w:t>
      </w:r>
      <w:r w:rsidRPr="006B53EF">
        <w:rPr>
          <w:rFonts w:ascii="Tahoma" w:hAnsi="Tahoma" w:cs="Tahoma"/>
          <w:i/>
          <w:lang w:val="el-GR" w:eastAsia="el-GR"/>
        </w:rPr>
        <w:t xml:space="preserve">. </w:t>
      </w:r>
    </w:p>
    <w:p w14:paraId="0B0B3F89" w14:textId="30EDE5F4" w:rsidR="002C4FCD" w:rsidRPr="00071CDB" w:rsidRDefault="002C4FCD" w:rsidP="006B53EF">
      <w:pPr>
        <w:spacing w:after="120"/>
        <w:jc w:val="both"/>
        <w:rPr>
          <w:rFonts w:ascii="Tahoma" w:hAnsi="Tahoma" w:cs="Tahoma"/>
          <w:lang w:val="el-GR"/>
        </w:rPr>
      </w:pPr>
      <w:r w:rsidRPr="00071CDB">
        <w:rPr>
          <w:rFonts w:ascii="Tahoma" w:hAnsi="Tahoma" w:cs="Tahoma"/>
          <w:lang w:val="el-GR"/>
        </w:rPr>
        <w:t>Η εγγύηση καλής εκτέλεσης, προκειμένου να γίνει αποδεκτή, πρέπει να περιλαμβάνει κατ' ελάχιστον κατ' ελάχιστον τα αναφερόμενα στην παρ. 12 του άρθρου 72 του ν. 4412/2016 στοιχεία, πλην αυτού της περ. η (βλ. παράγραφο</w:t>
      </w:r>
      <w:r w:rsidR="00C917C0" w:rsidRPr="00071CDB">
        <w:rPr>
          <w:rFonts w:ascii="Tahoma" w:hAnsi="Tahoma" w:cs="Tahoma"/>
          <w:lang w:val="el-GR"/>
        </w:rPr>
        <w:t xml:space="preserve"> 2.1.5 </w:t>
      </w:r>
      <w:r w:rsidRPr="00071CDB">
        <w:rPr>
          <w:rFonts w:ascii="Tahoma" w:hAnsi="Tahoma" w:cs="Tahoma"/>
          <w:lang w:val="el-GR"/>
        </w:rPr>
        <w:t xml:space="preserve">της παρούσας) και, επιπλέον, τον τίτλο και τον αριθμό της σχετικής σύμβασης, εφόσον ο τελευταίος είναι γνωστός σύμφωνα με το αντίστοιχο υπόδειγμα που περιλαμβάνεται στο </w:t>
      </w:r>
      <w:r w:rsidR="007C36DE" w:rsidRPr="00071CDB">
        <w:rPr>
          <w:rFonts w:ascii="Tahoma" w:hAnsi="Tahoma" w:cs="Tahoma"/>
        </w:rPr>
        <w:fldChar w:fldCharType="begin"/>
      </w:r>
      <w:r w:rsidR="007C36DE" w:rsidRPr="00071CDB">
        <w:rPr>
          <w:rFonts w:ascii="Tahoma" w:hAnsi="Tahoma" w:cs="Tahoma"/>
          <w:lang w:val="el-GR"/>
        </w:rPr>
        <w:instrText xml:space="preserve"> </w:instrText>
      </w:r>
      <w:r w:rsidR="007C36DE" w:rsidRPr="00071CDB">
        <w:rPr>
          <w:rFonts w:ascii="Tahoma" w:hAnsi="Tahoma" w:cs="Tahoma"/>
        </w:rPr>
        <w:instrText>REF</w:instrText>
      </w:r>
      <w:r w:rsidR="007C36DE" w:rsidRPr="00071CDB">
        <w:rPr>
          <w:rFonts w:ascii="Tahoma" w:hAnsi="Tahoma" w:cs="Tahoma"/>
          <w:lang w:val="el-GR"/>
        </w:rPr>
        <w:instrText xml:space="preserve"> _</w:instrText>
      </w:r>
      <w:r w:rsidR="007C36DE" w:rsidRPr="00071CDB">
        <w:rPr>
          <w:rFonts w:ascii="Tahoma" w:hAnsi="Tahoma" w:cs="Tahoma"/>
        </w:rPr>
        <w:instrText>Ref</w:instrText>
      </w:r>
      <w:r w:rsidR="007C36DE" w:rsidRPr="00071CDB">
        <w:rPr>
          <w:rFonts w:ascii="Tahoma" w:hAnsi="Tahoma" w:cs="Tahoma"/>
          <w:lang w:val="el-GR"/>
        </w:rPr>
        <w:instrText>496625135 \</w:instrText>
      </w:r>
      <w:r w:rsidR="007C36DE" w:rsidRPr="00071CDB">
        <w:rPr>
          <w:rFonts w:ascii="Tahoma" w:hAnsi="Tahoma" w:cs="Tahoma"/>
        </w:rPr>
        <w:instrText>h</w:instrText>
      </w:r>
      <w:r w:rsidR="007C36DE" w:rsidRPr="00071CDB">
        <w:rPr>
          <w:rFonts w:ascii="Tahoma" w:hAnsi="Tahoma" w:cs="Tahoma"/>
          <w:lang w:val="el-GR"/>
        </w:rPr>
        <w:instrText xml:space="preserve">  \* </w:instrText>
      </w:r>
      <w:r w:rsidR="007C36DE" w:rsidRPr="00071CDB">
        <w:rPr>
          <w:rFonts w:ascii="Tahoma" w:hAnsi="Tahoma" w:cs="Tahoma"/>
        </w:rPr>
        <w:instrText>MERGEFORMAT</w:instrText>
      </w:r>
      <w:r w:rsidR="007C36DE" w:rsidRPr="00071CDB">
        <w:rPr>
          <w:rFonts w:ascii="Tahoma" w:hAnsi="Tahoma" w:cs="Tahoma"/>
          <w:lang w:val="el-GR"/>
        </w:rPr>
        <w:instrText xml:space="preserve"> </w:instrText>
      </w:r>
      <w:r w:rsidR="007C36DE" w:rsidRPr="00071CDB">
        <w:rPr>
          <w:rFonts w:ascii="Tahoma" w:hAnsi="Tahoma" w:cs="Tahoma"/>
        </w:rPr>
      </w:r>
      <w:r w:rsidR="007C36DE" w:rsidRPr="00071CDB">
        <w:rPr>
          <w:rFonts w:ascii="Tahoma" w:hAnsi="Tahoma" w:cs="Tahoma"/>
        </w:rPr>
        <w:fldChar w:fldCharType="separate"/>
      </w:r>
      <w:r w:rsidR="0066033C" w:rsidRPr="00071CDB">
        <w:rPr>
          <w:rFonts w:ascii="Tahoma" w:hAnsi="Tahoma" w:cs="Tahoma"/>
          <w:lang w:val="el-GR"/>
        </w:rPr>
        <w:t xml:space="preserve">ΠΑΡΑΡΤΗΜΑ </w:t>
      </w:r>
      <w:r w:rsidR="0066033C" w:rsidRPr="00071CDB">
        <w:rPr>
          <w:rFonts w:ascii="Tahoma" w:hAnsi="Tahoma" w:cs="Tahoma"/>
        </w:rPr>
        <w:t>VIII</w:t>
      </w:r>
      <w:r w:rsidR="0066033C" w:rsidRPr="00071CDB">
        <w:rPr>
          <w:rFonts w:ascii="Tahoma" w:hAnsi="Tahoma" w:cs="Tahoma"/>
          <w:lang w:val="el-GR"/>
        </w:rPr>
        <w:t xml:space="preserve"> – Υποδείγματα Εγγυητικών Επιστολών</w:t>
      </w:r>
      <w:r w:rsidR="007C36DE" w:rsidRPr="00071CDB">
        <w:rPr>
          <w:rFonts w:ascii="Tahoma" w:hAnsi="Tahoma" w:cs="Tahoma"/>
        </w:rPr>
        <w:fldChar w:fldCharType="end"/>
      </w:r>
      <w:r w:rsidRPr="00071CDB">
        <w:rPr>
          <w:rFonts w:ascii="Tahoma" w:hAnsi="Tahoma" w:cs="Tahoma"/>
          <w:lang w:val="el-GR"/>
        </w:rPr>
        <w:t xml:space="preserve"> της Διακήρυξης και τα οριζόμενα στο άρθρο 72 του ν. 4412/2016.</w:t>
      </w:r>
    </w:p>
    <w:p w14:paraId="4991243D" w14:textId="77777777" w:rsidR="002C4FCD" w:rsidRPr="00071CDB" w:rsidRDefault="002C4FCD" w:rsidP="006B53EF">
      <w:pPr>
        <w:spacing w:after="120"/>
        <w:jc w:val="both"/>
        <w:rPr>
          <w:rFonts w:ascii="Tahoma" w:hAnsi="Tahoma" w:cs="Tahoma"/>
          <w:lang w:val="el-GR"/>
        </w:rPr>
      </w:pPr>
      <w:r w:rsidRPr="00071CDB">
        <w:rPr>
          <w:rFonts w:ascii="Tahoma" w:hAnsi="Tahoma" w:cs="Tahoma"/>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60281E36" w14:textId="77777777" w:rsidR="002C4FCD" w:rsidRPr="00071CDB" w:rsidRDefault="002C4FCD" w:rsidP="006B53EF">
      <w:pPr>
        <w:spacing w:after="120"/>
        <w:jc w:val="both"/>
        <w:rPr>
          <w:rFonts w:ascii="Tahoma" w:hAnsi="Tahoma" w:cs="Tahoma"/>
          <w:lang w:val="el-GR"/>
        </w:rPr>
      </w:pPr>
      <w:r w:rsidRPr="00071CDB">
        <w:rPr>
          <w:rFonts w:ascii="Tahoma" w:hAnsi="Tahoma" w:cs="Tahoma"/>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7E1BE697" w14:textId="69F647E0" w:rsidR="002C4FCD" w:rsidRPr="00071CDB" w:rsidRDefault="002C4FCD" w:rsidP="006B53EF">
      <w:pPr>
        <w:spacing w:after="120"/>
        <w:jc w:val="both"/>
        <w:rPr>
          <w:rFonts w:ascii="Tahoma" w:hAnsi="Tahoma" w:cs="Tahoma"/>
          <w:lang w:val="el-GR"/>
        </w:rPr>
      </w:pPr>
      <w:r w:rsidRPr="00071CDB">
        <w:rPr>
          <w:rFonts w:ascii="Tahoma" w:hAnsi="Tahoma" w:cs="Tahoma"/>
          <w:lang w:val="el-GR"/>
        </w:rPr>
        <w:t>Στην περίπτωση χορήγησης προκαταβολής, σύμφωνα με την παράγραφο</w:t>
      </w:r>
      <w:r w:rsidR="00C917C0" w:rsidRPr="00071CDB">
        <w:rPr>
          <w:rFonts w:ascii="Tahoma" w:hAnsi="Tahoma" w:cs="Tahoma"/>
          <w:lang w:val="el-GR"/>
        </w:rPr>
        <w:t xml:space="preserve">. 5.1 </w:t>
      </w:r>
      <w:r w:rsidRPr="00071CDB">
        <w:rPr>
          <w:rFonts w:ascii="Tahoma" w:hAnsi="Tahoma" w:cs="Tahoma"/>
          <w:lang w:val="el-GR"/>
        </w:rPr>
        <w:t xml:space="preserve">Τρόπος Πληρωμής της παρούσας, απαιτείται από τον ανάδοχο «εγγύηση προκαταβολής» για ποσό ίσο με αυτό της προκαταβολής, σύμφωνα με το υπόδειγμα που περιλαμβάνεται στο </w:t>
      </w:r>
      <w:r w:rsidR="007C36DE" w:rsidRPr="00071CDB">
        <w:rPr>
          <w:rFonts w:ascii="Tahoma" w:hAnsi="Tahoma" w:cs="Tahoma"/>
        </w:rPr>
        <w:fldChar w:fldCharType="begin"/>
      </w:r>
      <w:r w:rsidR="007C36DE" w:rsidRPr="00071CDB">
        <w:rPr>
          <w:rFonts w:ascii="Tahoma" w:hAnsi="Tahoma" w:cs="Tahoma"/>
          <w:lang w:val="el-GR"/>
        </w:rPr>
        <w:instrText xml:space="preserve"> </w:instrText>
      </w:r>
      <w:r w:rsidR="007C36DE" w:rsidRPr="00071CDB">
        <w:rPr>
          <w:rFonts w:ascii="Tahoma" w:hAnsi="Tahoma" w:cs="Tahoma"/>
        </w:rPr>
        <w:instrText>REF</w:instrText>
      </w:r>
      <w:r w:rsidR="007C36DE" w:rsidRPr="00071CDB">
        <w:rPr>
          <w:rFonts w:ascii="Tahoma" w:hAnsi="Tahoma" w:cs="Tahoma"/>
          <w:lang w:val="el-GR"/>
        </w:rPr>
        <w:instrText xml:space="preserve"> _</w:instrText>
      </w:r>
      <w:r w:rsidR="007C36DE" w:rsidRPr="00071CDB">
        <w:rPr>
          <w:rFonts w:ascii="Tahoma" w:hAnsi="Tahoma" w:cs="Tahoma"/>
        </w:rPr>
        <w:instrText>Ref</w:instrText>
      </w:r>
      <w:r w:rsidR="007C36DE" w:rsidRPr="00071CDB">
        <w:rPr>
          <w:rFonts w:ascii="Tahoma" w:hAnsi="Tahoma" w:cs="Tahoma"/>
          <w:lang w:val="el-GR"/>
        </w:rPr>
        <w:instrText>496625135 \</w:instrText>
      </w:r>
      <w:r w:rsidR="007C36DE" w:rsidRPr="00071CDB">
        <w:rPr>
          <w:rFonts w:ascii="Tahoma" w:hAnsi="Tahoma" w:cs="Tahoma"/>
        </w:rPr>
        <w:instrText>h</w:instrText>
      </w:r>
      <w:r w:rsidR="007C36DE" w:rsidRPr="00071CDB">
        <w:rPr>
          <w:rFonts w:ascii="Tahoma" w:hAnsi="Tahoma" w:cs="Tahoma"/>
          <w:lang w:val="el-GR"/>
        </w:rPr>
        <w:instrText xml:space="preserve">  \* </w:instrText>
      </w:r>
      <w:r w:rsidR="007C36DE" w:rsidRPr="00071CDB">
        <w:rPr>
          <w:rFonts w:ascii="Tahoma" w:hAnsi="Tahoma" w:cs="Tahoma"/>
        </w:rPr>
        <w:instrText>MERGEFORMAT</w:instrText>
      </w:r>
      <w:r w:rsidR="007C36DE" w:rsidRPr="00071CDB">
        <w:rPr>
          <w:rFonts w:ascii="Tahoma" w:hAnsi="Tahoma" w:cs="Tahoma"/>
          <w:lang w:val="el-GR"/>
        </w:rPr>
        <w:instrText xml:space="preserve"> </w:instrText>
      </w:r>
      <w:r w:rsidR="007C36DE" w:rsidRPr="00071CDB">
        <w:rPr>
          <w:rFonts w:ascii="Tahoma" w:hAnsi="Tahoma" w:cs="Tahoma"/>
        </w:rPr>
      </w:r>
      <w:r w:rsidR="007C36DE" w:rsidRPr="00071CDB">
        <w:rPr>
          <w:rFonts w:ascii="Tahoma" w:hAnsi="Tahoma" w:cs="Tahoma"/>
        </w:rPr>
        <w:fldChar w:fldCharType="separate"/>
      </w:r>
      <w:r w:rsidR="0066033C" w:rsidRPr="00071CDB">
        <w:rPr>
          <w:rFonts w:ascii="Tahoma" w:hAnsi="Tahoma" w:cs="Tahoma"/>
          <w:lang w:val="el-GR"/>
        </w:rPr>
        <w:t xml:space="preserve">ΠΑΡΑΡΤΗΜΑ </w:t>
      </w:r>
      <w:r w:rsidR="0066033C" w:rsidRPr="00071CDB">
        <w:rPr>
          <w:rFonts w:ascii="Tahoma" w:hAnsi="Tahoma" w:cs="Tahoma"/>
        </w:rPr>
        <w:t>VIII</w:t>
      </w:r>
      <w:r w:rsidR="0066033C" w:rsidRPr="00071CDB">
        <w:rPr>
          <w:rFonts w:ascii="Tahoma" w:hAnsi="Tahoma" w:cs="Tahoma"/>
          <w:lang w:val="el-GR"/>
        </w:rPr>
        <w:t xml:space="preserve"> – Υποδείγματα Εγγυητικών Επιστολών</w:t>
      </w:r>
      <w:r w:rsidR="007C36DE" w:rsidRPr="00071CDB">
        <w:rPr>
          <w:rFonts w:ascii="Tahoma" w:hAnsi="Tahoma" w:cs="Tahoma"/>
        </w:rPr>
        <w:fldChar w:fldCharType="end"/>
      </w:r>
      <w:r w:rsidRPr="00071CDB">
        <w:rPr>
          <w:rFonts w:ascii="Tahoma" w:hAnsi="Tahoma" w:cs="Tahoma"/>
          <w:lang w:val="el-GR"/>
        </w:rPr>
        <w:t xml:space="preserve"> της Διακήρυξης. Η προκαταβολή και η εγγύηση προκαταβολής μπορούν να χορηγούνται τμηματικά, σύμφωνα με την παράγραφο 5.1 της παρούσας (τρόπος πληρωμής). </w:t>
      </w:r>
    </w:p>
    <w:p w14:paraId="0F6A1B0E" w14:textId="77777777" w:rsidR="002C4FCD" w:rsidRPr="00071CDB" w:rsidRDefault="002C4FCD" w:rsidP="006B53EF">
      <w:pPr>
        <w:spacing w:after="120"/>
        <w:jc w:val="both"/>
        <w:rPr>
          <w:rFonts w:ascii="Tahoma" w:hAnsi="Tahoma" w:cs="Tahoma"/>
          <w:lang w:val="el-GR"/>
        </w:rPr>
      </w:pPr>
      <w:r w:rsidRPr="00071CDB">
        <w:rPr>
          <w:rFonts w:ascii="Tahoma" w:hAnsi="Tahoma" w:cs="Tahoma"/>
          <w:lang w:val="el-GR"/>
        </w:rPr>
        <w:t>Η εγγύηση καλής εκτέλεσης επιστρέφεται στο σύνολό της μετά από την ποσοτική και ποιοτική παραλαβή του συνόλου του αντικειμένου της σύμβασης.</w:t>
      </w:r>
    </w:p>
    <w:p w14:paraId="749CA6A6" w14:textId="77777777" w:rsidR="002C4FCD" w:rsidRPr="00071CDB" w:rsidRDefault="002C4FCD" w:rsidP="006B53EF">
      <w:pPr>
        <w:spacing w:after="120"/>
        <w:jc w:val="both"/>
        <w:rPr>
          <w:rFonts w:ascii="Tahoma" w:hAnsi="Tahoma" w:cs="Tahoma"/>
          <w:lang w:val="el-GR"/>
        </w:rPr>
      </w:pPr>
      <w:r w:rsidRPr="00071CDB">
        <w:rPr>
          <w:rFonts w:ascii="Tahoma" w:hAnsi="Tahoma" w:cs="Tahoma"/>
          <w:lang w:val="el-GR"/>
        </w:rPr>
        <w:t xml:space="preserve">Η απόσβεση της προκαταβολής πραγματοποιείται σύμφωνα με τα αναφερόμενα στην παρ. 5.1 Τρόπος Πληρωμής και η εγγύηση προκαταβολής επιστρέφεται μετά από την οριστική ποσοτική και ποιοτική παραλαβή των υπηρεσιών. </w:t>
      </w:r>
    </w:p>
    <w:p w14:paraId="38B221D8" w14:textId="77777777" w:rsidR="002C4FCD" w:rsidRPr="00071CDB" w:rsidRDefault="002C4FCD" w:rsidP="006B53EF">
      <w:pPr>
        <w:spacing w:after="120"/>
        <w:jc w:val="both"/>
        <w:rPr>
          <w:rFonts w:ascii="Tahoma" w:hAnsi="Tahoma" w:cs="Tahoma"/>
          <w:lang w:val="el-GR"/>
        </w:rPr>
      </w:pPr>
      <w:r w:rsidRPr="00071CDB">
        <w:rPr>
          <w:rFonts w:ascii="Tahoma" w:hAnsi="Tahoma" w:cs="Tahoma"/>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Αν οι υπηρεσίες είναι διαιρετές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5698E32A" w14:textId="77777777" w:rsidR="002C4FCD" w:rsidRPr="006B53EF" w:rsidRDefault="001C5365" w:rsidP="006B53EF">
      <w:pPr>
        <w:spacing w:after="120" w:line="276" w:lineRule="auto"/>
        <w:jc w:val="both"/>
        <w:rPr>
          <w:rFonts w:ascii="Tahoma" w:hAnsi="Tahoma" w:cs="Tahoma"/>
          <w:b/>
          <w:bCs/>
          <w:lang w:val="el-GR"/>
        </w:rPr>
      </w:pPr>
      <w:r w:rsidRPr="006B53EF">
        <w:rPr>
          <w:rFonts w:ascii="Tahoma" w:hAnsi="Tahoma" w:cs="Tahoma"/>
          <w:b/>
          <w:bCs/>
          <w:lang w:val="el-GR"/>
        </w:rPr>
        <w:t>Εγγύηση καλής Λειτουργίας :</w:t>
      </w:r>
    </w:p>
    <w:p w14:paraId="424F95A7" w14:textId="0F23E9A5" w:rsidR="002C4FCD" w:rsidRPr="00071CDB" w:rsidRDefault="001C5365" w:rsidP="006B53EF">
      <w:pPr>
        <w:spacing w:after="120"/>
        <w:jc w:val="both"/>
        <w:rPr>
          <w:rFonts w:ascii="Tahoma" w:hAnsi="Tahoma" w:cs="Tahoma"/>
          <w:lang w:val="el-GR"/>
        </w:rPr>
      </w:pPr>
      <w:r w:rsidRPr="00071CDB">
        <w:rPr>
          <w:rFonts w:ascii="Tahoma" w:hAnsi="Tahoma" w:cs="Tahoma"/>
          <w:lang w:val="el-GR"/>
        </w:rPr>
        <w:t xml:space="preserve">Για την καλή λειτουργία του Έργου, μετά την οριστική παραλαβή του, ο Ανάδοχος υποχρεούται να καταθέσει </w:t>
      </w:r>
      <w:r w:rsidRPr="00071CDB">
        <w:rPr>
          <w:rFonts w:ascii="Tahoma" w:hAnsi="Tahoma" w:cs="Tahoma"/>
          <w:b/>
          <w:lang w:val="el-GR"/>
        </w:rPr>
        <w:t>Εγγυητική Επιστολή Καλής Λειτουργίας</w:t>
      </w:r>
      <w:r w:rsidRPr="00071CDB">
        <w:rPr>
          <w:rFonts w:ascii="Tahoma" w:hAnsi="Tahoma" w:cs="Tahoma"/>
          <w:lang w:val="el-GR"/>
        </w:rPr>
        <w:t xml:space="preserve"> (βλ. </w:t>
      </w:r>
      <w:r w:rsidR="007C36DE" w:rsidRPr="00071CDB">
        <w:rPr>
          <w:rFonts w:ascii="Tahoma" w:hAnsi="Tahoma" w:cs="Tahoma"/>
        </w:rPr>
        <w:fldChar w:fldCharType="begin"/>
      </w:r>
      <w:r w:rsidR="007C36DE" w:rsidRPr="00071CDB">
        <w:rPr>
          <w:rFonts w:ascii="Tahoma" w:hAnsi="Tahoma" w:cs="Tahoma"/>
          <w:lang w:val="el-GR"/>
        </w:rPr>
        <w:instrText xml:space="preserve"> </w:instrText>
      </w:r>
      <w:r w:rsidR="007C36DE" w:rsidRPr="00071CDB">
        <w:rPr>
          <w:rFonts w:ascii="Tahoma" w:hAnsi="Tahoma" w:cs="Tahoma"/>
        </w:rPr>
        <w:instrText>REF</w:instrText>
      </w:r>
      <w:r w:rsidR="007C36DE" w:rsidRPr="00071CDB">
        <w:rPr>
          <w:rFonts w:ascii="Tahoma" w:hAnsi="Tahoma" w:cs="Tahoma"/>
          <w:lang w:val="el-GR"/>
        </w:rPr>
        <w:instrText xml:space="preserve"> _</w:instrText>
      </w:r>
      <w:r w:rsidR="007C36DE" w:rsidRPr="00071CDB">
        <w:rPr>
          <w:rFonts w:ascii="Tahoma" w:hAnsi="Tahoma" w:cs="Tahoma"/>
        </w:rPr>
        <w:instrText>Ref</w:instrText>
      </w:r>
      <w:r w:rsidR="007C36DE" w:rsidRPr="00071CDB">
        <w:rPr>
          <w:rFonts w:ascii="Tahoma" w:hAnsi="Tahoma" w:cs="Tahoma"/>
          <w:lang w:val="el-GR"/>
        </w:rPr>
        <w:instrText>496623895 \</w:instrText>
      </w:r>
      <w:r w:rsidR="007C36DE" w:rsidRPr="00071CDB">
        <w:rPr>
          <w:rFonts w:ascii="Tahoma" w:hAnsi="Tahoma" w:cs="Tahoma"/>
        </w:rPr>
        <w:instrText>h</w:instrText>
      </w:r>
      <w:r w:rsidR="007C36DE" w:rsidRPr="00071CDB">
        <w:rPr>
          <w:rFonts w:ascii="Tahoma" w:hAnsi="Tahoma" w:cs="Tahoma"/>
          <w:lang w:val="el-GR"/>
        </w:rPr>
        <w:instrText xml:space="preserve">  \* </w:instrText>
      </w:r>
      <w:r w:rsidR="007C36DE" w:rsidRPr="00071CDB">
        <w:rPr>
          <w:rFonts w:ascii="Tahoma" w:hAnsi="Tahoma" w:cs="Tahoma"/>
        </w:rPr>
        <w:instrText>MERGEFORMAT</w:instrText>
      </w:r>
      <w:r w:rsidR="007C36DE" w:rsidRPr="00071CDB">
        <w:rPr>
          <w:rFonts w:ascii="Tahoma" w:hAnsi="Tahoma" w:cs="Tahoma"/>
          <w:lang w:val="el-GR"/>
        </w:rPr>
        <w:instrText xml:space="preserve"> </w:instrText>
      </w:r>
      <w:r w:rsidR="007C36DE" w:rsidRPr="00071CDB">
        <w:rPr>
          <w:rFonts w:ascii="Tahoma" w:hAnsi="Tahoma" w:cs="Tahoma"/>
        </w:rPr>
      </w:r>
      <w:r w:rsidR="007C36DE" w:rsidRPr="00071CDB">
        <w:rPr>
          <w:rFonts w:ascii="Tahoma" w:hAnsi="Tahoma" w:cs="Tahoma"/>
        </w:rPr>
        <w:fldChar w:fldCharType="separate"/>
      </w:r>
      <w:r w:rsidR="0066033C" w:rsidRPr="00071CDB">
        <w:rPr>
          <w:rFonts w:ascii="Tahoma" w:hAnsi="Tahoma" w:cs="Tahoma"/>
          <w:lang w:val="el-GR"/>
        </w:rPr>
        <w:t xml:space="preserve">ΠΑΡΑΡΤΗΜΑ </w:t>
      </w:r>
      <w:r w:rsidR="0066033C" w:rsidRPr="00071CDB">
        <w:rPr>
          <w:rFonts w:ascii="Tahoma" w:hAnsi="Tahoma" w:cs="Tahoma"/>
        </w:rPr>
        <w:t>VIII</w:t>
      </w:r>
      <w:r w:rsidR="0066033C" w:rsidRPr="00071CDB">
        <w:rPr>
          <w:rFonts w:ascii="Tahoma" w:hAnsi="Tahoma" w:cs="Tahoma"/>
          <w:lang w:val="el-GR"/>
        </w:rPr>
        <w:t xml:space="preserve"> – Υποδείγματα Εγγυητικών Επιστολών</w:t>
      </w:r>
      <w:r w:rsidR="007C36DE" w:rsidRPr="00071CDB">
        <w:rPr>
          <w:rFonts w:ascii="Tahoma" w:hAnsi="Tahoma" w:cs="Tahoma"/>
        </w:rPr>
        <w:fldChar w:fldCharType="end"/>
      </w:r>
      <w:r w:rsidRPr="00071CDB">
        <w:rPr>
          <w:rFonts w:ascii="Tahoma" w:hAnsi="Tahoma" w:cs="Tahoma"/>
          <w:lang w:val="el-GR"/>
        </w:rPr>
        <w:t xml:space="preserve">), η αξία της οποίας θα ανέρχεται σε ποσοστό 2,5% του συμβατικού τιμήματος μη συμπεριλαμβανομένου ΦΠΑ. </w:t>
      </w:r>
    </w:p>
    <w:p w14:paraId="022D07E1" w14:textId="77777777" w:rsidR="002C4FCD" w:rsidRPr="00071CDB" w:rsidRDefault="001C5365" w:rsidP="006B53EF">
      <w:pPr>
        <w:spacing w:after="120"/>
        <w:jc w:val="both"/>
        <w:rPr>
          <w:rFonts w:ascii="Tahoma" w:hAnsi="Tahoma" w:cs="Tahoma"/>
          <w:lang w:val="el-GR"/>
        </w:rPr>
      </w:pPr>
      <w:r w:rsidRPr="00071CDB">
        <w:rPr>
          <w:rFonts w:ascii="Tahoma" w:hAnsi="Tahoma" w:cs="Tahoma"/>
          <w:lang w:val="el-GR"/>
        </w:rPr>
        <w:lastRenderedPageBreak/>
        <w:t xml:space="preserve">Σε περίπτωση προσφοράς Περιόδου Εγγύησης μεγαλύτερης της ζητούμενης, το παραπάνω ποσοστό (2,5%) της Εγγυητικής Επιστολής προσαυξάνεται κατά μία (1) ποσοστιαία μονάδα για κάθε επί πλέον προσφερόμενο έτος εγγύησης. Κατά την Περίοδο Εγγύησης, ο Ανάδοχος ευθύνεται για την καλή λειτουργία του συνόλου του Έργου. </w:t>
      </w:r>
    </w:p>
    <w:p w14:paraId="1493FEE9" w14:textId="77777777" w:rsidR="002C4FCD" w:rsidRPr="00071CDB" w:rsidRDefault="001C5365" w:rsidP="006B53EF">
      <w:pPr>
        <w:spacing w:after="120"/>
        <w:jc w:val="both"/>
        <w:rPr>
          <w:rFonts w:ascii="Tahoma" w:hAnsi="Tahoma" w:cs="Tahoma"/>
          <w:lang w:val="el-GR"/>
        </w:rPr>
      </w:pPr>
      <w:r w:rsidRPr="00071CDB">
        <w:rPr>
          <w:rFonts w:ascii="Tahoma" w:hAnsi="Tahoma" w:cs="Tahoma"/>
          <w:lang w:val="el-GR"/>
        </w:rPr>
        <w:t>Η Εγγύηση Καλής Λειτουργίας επιστρέφεται μετά τη λήξη της περιόδου Εγγύησης, ύστερα από την εκκαθάριση των τυχόν απαιτήσεων από τους δύο συμβαλλόμενους.</w:t>
      </w:r>
    </w:p>
    <w:p w14:paraId="0CA6DEA8" w14:textId="77777777" w:rsidR="008338F0" w:rsidRPr="00071CDB" w:rsidRDefault="003355E7" w:rsidP="004719AE">
      <w:pPr>
        <w:pStyle w:val="2"/>
        <w:numPr>
          <w:ilvl w:val="1"/>
          <w:numId w:val="7"/>
        </w:numPr>
        <w:rPr>
          <w:rFonts w:ascii="Tahoma" w:hAnsi="Tahoma" w:cs="Tahoma"/>
          <w:sz w:val="22"/>
          <w:lang w:val="el-GR"/>
        </w:rPr>
      </w:pPr>
      <w:r w:rsidRPr="00071CDB">
        <w:rPr>
          <w:rFonts w:ascii="Tahoma" w:hAnsi="Tahoma" w:cs="Tahoma"/>
          <w:sz w:val="22"/>
          <w:lang w:val="el-GR"/>
        </w:rPr>
        <w:tab/>
      </w:r>
      <w:bookmarkStart w:id="163" w:name="_Toc153885506"/>
      <w:r w:rsidRPr="00071CDB">
        <w:rPr>
          <w:rFonts w:ascii="Tahoma" w:hAnsi="Tahoma" w:cs="Tahoma"/>
          <w:sz w:val="22"/>
          <w:lang w:val="el-GR"/>
        </w:rPr>
        <w:t>Συμβατικό πλαίσιο – Εφαρμοστέα νομοθεσία</w:t>
      </w:r>
      <w:bookmarkEnd w:id="163"/>
    </w:p>
    <w:p w14:paraId="78B88B60" w14:textId="77777777" w:rsidR="008338F0" w:rsidRPr="00071CDB" w:rsidRDefault="003355E7" w:rsidP="006B53EF">
      <w:pPr>
        <w:spacing w:after="120"/>
        <w:jc w:val="both"/>
        <w:rPr>
          <w:rFonts w:ascii="Tahoma" w:hAnsi="Tahoma" w:cs="Tahoma"/>
          <w:lang w:val="el-GR"/>
        </w:rPr>
      </w:pPr>
      <w:r w:rsidRPr="00071CDB">
        <w:rPr>
          <w:rFonts w:ascii="Tahoma" w:hAnsi="Tahoma" w:cs="Tahoma"/>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5AC7D27E" w14:textId="77777777" w:rsidR="008338F0" w:rsidRPr="00071CDB" w:rsidRDefault="003355E7" w:rsidP="004719AE">
      <w:pPr>
        <w:pStyle w:val="2"/>
        <w:numPr>
          <w:ilvl w:val="1"/>
          <w:numId w:val="7"/>
        </w:numPr>
        <w:rPr>
          <w:rFonts w:ascii="Tahoma" w:hAnsi="Tahoma" w:cs="Tahoma"/>
          <w:sz w:val="22"/>
          <w:lang w:val="el-GR"/>
        </w:rPr>
      </w:pPr>
      <w:r w:rsidRPr="00071CDB">
        <w:rPr>
          <w:rFonts w:ascii="Tahoma" w:hAnsi="Tahoma" w:cs="Tahoma"/>
          <w:sz w:val="22"/>
          <w:lang w:val="el-GR"/>
        </w:rPr>
        <w:tab/>
      </w:r>
      <w:bookmarkStart w:id="164" w:name="_Toc153885507"/>
      <w:r w:rsidRPr="00071CDB">
        <w:rPr>
          <w:rFonts w:ascii="Tahoma" w:hAnsi="Tahoma" w:cs="Tahoma"/>
          <w:sz w:val="22"/>
          <w:lang w:val="el-GR"/>
        </w:rPr>
        <w:t>Όροι εκτέλεσης της σύμβασης</w:t>
      </w:r>
      <w:bookmarkEnd w:id="164"/>
    </w:p>
    <w:p w14:paraId="3EE305EA" w14:textId="77777777" w:rsidR="00216CDE" w:rsidRPr="00071CDB" w:rsidRDefault="00216CDE" w:rsidP="006B53EF">
      <w:pPr>
        <w:spacing w:after="120"/>
        <w:jc w:val="both"/>
        <w:rPr>
          <w:rFonts w:ascii="Tahoma" w:hAnsi="Tahoma" w:cs="Tahoma"/>
          <w:lang w:val="el-GR"/>
        </w:rPr>
      </w:pPr>
      <w:r w:rsidRPr="00071CDB">
        <w:rPr>
          <w:rFonts w:ascii="Tahoma" w:hAnsi="Tahoma" w:cs="Tahoma"/>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2666A931" w14:textId="77777777" w:rsidR="00216CDE" w:rsidRPr="00071CDB" w:rsidRDefault="00216CDE" w:rsidP="006B53EF">
      <w:pPr>
        <w:spacing w:after="120"/>
        <w:jc w:val="both"/>
        <w:rPr>
          <w:rFonts w:ascii="Tahoma" w:hAnsi="Tahoma" w:cs="Tahoma"/>
          <w:lang w:val="el-GR"/>
        </w:rPr>
      </w:pPr>
      <w:r w:rsidRPr="00071CDB">
        <w:rPr>
          <w:rFonts w:ascii="Tahoma" w:hAnsi="Tahoma" w:cs="Tahoma"/>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4B7585B5" w14:textId="1CBF36A8" w:rsidR="00216CDE" w:rsidRPr="00071CDB" w:rsidRDefault="00216CDE" w:rsidP="006B53EF">
      <w:pPr>
        <w:spacing w:after="120"/>
        <w:jc w:val="both"/>
        <w:rPr>
          <w:rFonts w:ascii="Tahoma" w:hAnsi="Tahoma" w:cs="Tahoma"/>
          <w:lang w:val="el-GR"/>
        </w:rPr>
      </w:pPr>
      <w:r w:rsidRPr="00071CDB">
        <w:rPr>
          <w:rFonts w:ascii="Tahoma" w:hAnsi="Tahoma" w:cs="Tahoma"/>
          <w:lang w:val="el-GR"/>
        </w:rPr>
        <w:t>Κατά την εκτέλεση της σύμβασης ο Ανάδοχος θα πρέπει να τηρεί τις υποχρεώσεις που προκύπτουν από τη Στρατηγική Δημοσιότητας και τον Οδηγό Επικοινωνίας του Ταμείου Ανάκαμψης, καθώς και τις υποχρεώσεις που απορρέουν από το Σύστημα Διαχείρισης Ελέγχου του Ταμείου Ανάκαμψης (</w:t>
      </w:r>
      <w:hyperlink r:id="rId24" w:history="1">
        <w:r w:rsidR="00FB65DF" w:rsidRPr="00277E25">
          <w:rPr>
            <w:rStyle w:val="-"/>
            <w:rFonts w:ascii="Tahoma" w:hAnsi="Tahoma" w:cs="Tahoma"/>
            <w:lang w:val="el-GR"/>
          </w:rPr>
          <w:t>https://greece20.gov.gr/epikoinwnia-dimosiotita/</w:t>
        </w:r>
      </w:hyperlink>
      <w:r w:rsidRPr="00071CDB">
        <w:rPr>
          <w:rFonts w:ascii="Tahoma" w:hAnsi="Tahoma" w:cs="Tahoma"/>
          <w:lang w:val="el-GR"/>
        </w:rPr>
        <w:t>)</w:t>
      </w:r>
      <w:r w:rsidR="00F90D4A" w:rsidRPr="00071CDB">
        <w:rPr>
          <w:rFonts w:ascii="Tahoma" w:hAnsi="Tahoma" w:cs="Tahoma"/>
          <w:lang w:val="el-GR"/>
        </w:rPr>
        <w:t>.</w:t>
      </w:r>
      <w:r w:rsidRPr="00071CDB">
        <w:rPr>
          <w:rFonts w:ascii="Tahoma" w:hAnsi="Tahoma" w:cs="Tahoma"/>
          <w:lang w:val="el-GR"/>
        </w:rPr>
        <w:t xml:space="preserve"> </w:t>
      </w:r>
    </w:p>
    <w:p w14:paraId="435A9845" w14:textId="77777777" w:rsidR="002910A7" w:rsidRPr="00071CDB" w:rsidRDefault="002910A7" w:rsidP="006B53EF">
      <w:pPr>
        <w:spacing w:after="120"/>
        <w:jc w:val="both"/>
        <w:rPr>
          <w:rFonts w:ascii="Tahoma" w:hAnsi="Tahoma" w:cs="Tahoma"/>
          <w:lang w:val="el-GR"/>
        </w:rPr>
      </w:pPr>
      <w:r w:rsidRPr="00071CDB">
        <w:rPr>
          <w:rFonts w:ascii="Tahoma" w:hAnsi="Tahoma" w:cs="Tahoma"/>
          <w:lang w:val="el-GR"/>
        </w:rPr>
        <w:t>Ο ανάδοχος αναλαμβάνει την υποχρέωση, κατά την διάρκεια υλοποίησης του έργου, να υποβάλει και να επικαιροποιεί τα στοιχεία του άρθρου 22.2.δ.</w:t>
      </w:r>
      <w:r w:rsidRPr="00071CDB">
        <w:rPr>
          <w:rFonts w:ascii="Tahoma" w:hAnsi="Tahoma" w:cs="Tahoma"/>
        </w:rPr>
        <w:t>i</w:t>
      </w:r>
      <w:r w:rsidRPr="00071CDB">
        <w:rPr>
          <w:rFonts w:ascii="Tahoma" w:hAnsi="Tahoma" w:cs="Tahoma"/>
          <w:lang w:val="el-GR"/>
        </w:rPr>
        <w:t xml:space="preserve">) έως </w:t>
      </w:r>
      <w:r w:rsidRPr="00071CDB">
        <w:rPr>
          <w:rFonts w:ascii="Tahoma" w:hAnsi="Tahoma" w:cs="Tahoma"/>
        </w:rPr>
        <w:t>iii</w:t>
      </w:r>
      <w:r w:rsidRPr="00071CDB">
        <w:rPr>
          <w:rFonts w:ascii="Tahoma" w:hAnsi="Tahoma" w:cs="Tahoma"/>
          <w:lang w:val="el-GR"/>
        </w:rPr>
        <w:t>) του Καν. 2021/241.</w:t>
      </w:r>
    </w:p>
    <w:p w14:paraId="05907772" w14:textId="77777777" w:rsidR="002910A7" w:rsidRPr="00071CDB" w:rsidRDefault="002910A7" w:rsidP="006B53EF">
      <w:pPr>
        <w:spacing w:after="120"/>
        <w:jc w:val="both"/>
        <w:rPr>
          <w:rFonts w:ascii="Tahoma" w:hAnsi="Tahoma" w:cs="Tahoma"/>
          <w:lang w:val="el-GR"/>
        </w:rPr>
      </w:pPr>
      <w:r w:rsidRPr="00071CDB">
        <w:rPr>
          <w:rFonts w:ascii="Tahoma" w:hAnsi="Tahoma" w:cs="Tahoma"/>
          <w:lang w:val="el-GR"/>
        </w:rPr>
        <w:t xml:space="preserve">Ποιο συγκεκριμένα: </w:t>
      </w:r>
    </w:p>
    <w:p w14:paraId="124304DE" w14:textId="77777777" w:rsidR="002910A7" w:rsidRPr="00071CDB" w:rsidRDefault="002910A7" w:rsidP="006B53EF">
      <w:pPr>
        <w:spacing w:after="120"/>
        <w:jc w:val="both"/>
        <w:rPr>
          <w:rFonts w:ascii="Tahoma" w:hAnsi="Tahoma" w:cs="Tahoma"/>
          <w:lang w:val="el-GR"/>
        </w:rPr>
      </w:pPr>
      <w:r w:rsidRPr="00071CDB">
        <w:rPr>
          <w:rFonts w:ascii="Tahoma" w:hAnsi="Tahoma" w:cs="Tahoma"/>
        </w:rPr>
        <w:t>i</w:t>
      </w:r>
      <w:r w:rsidRPr="00071CDB">
        <w:rPr>
          <w:rFonts w:ascii="Tahoma" w:hAnsi="Tahoma" w:cs="Tahoma"/>
          <w:lang w:val="el-GR"/>
        </w:rPr>
        <w:t xml:space="preserve">) όνομα του τελικού αποδέκτη των κονδυλίων, </w:t>
      </w:r>
    </w:p>
    <w:p w14:paraId="301E71D2" w14:textId="77777777" w:rsidR="002910A7" w:rsidRPr="00071CDB" w:rsidRDefault="002910A7" w:rsidP="006B53EF">
      <w:pPr>
        <w:spacing w:after="120"/>
        <w:jc w:val="both"/>
        <w:rPr>
          <w:rFonts w:ascii="Tahoma" w:hAnsi="Tahoma" w:cs="Tahoma"/>
          <w:lang w:val="el-GR"/>
        </w:rPr>
      </w:pPr>
      <w:r w:rsidRPr="00071CDB">
        <w:rPr>
          <w:rFonts w:ascii="Tahoma" w:hAnsi="Tahoma" w:cs="Tahoma"/>
        </w:rPr>
        <w:t>ii</w:t>
      </w:r>
      <w:r w:rsidRPr="00071CDB">
        <w:rPr>
          <w:rFonts w:ascii="Tahoma" w:hAnsi="Tahoma" w:cs="Tahoma"/>
          <w:lang w:val="el-GR"/>
        </w:rPr>
        <w:t xml:space="preserve">) όνομα του αναδόχου και του υπεργολάβου, στην περίπτωση που ο τελικός αποδέκτης των κονδυλίων είναι αναθέτουσα αρχή κατά την έννοια του ενωσιακού ή εθνικού δικαίου δημοσίων συμβάσεων, </w:t>
      </w:r>
    </w:p>
    <w:p w14:paraId="1B014F78" w14:textId="77777777" w:rsidR="002910A7" w:rsidRPr="00071CDB" w:rsidRDefault="002910A7" w:rsidP="006B53EF">
      <w:pPr>
        <w:spacing w:after="120"/>
        <w:jc w:val="both"/>
        <w:rPr>
          <w:rFonts w:ascii="Tahoma" w:hAnsi="Tahoma" w:cs="Tahoma"/>
          <w:lang w:val="el-GR"/>
        </w:rPr>
      </w:pPr>
      <w:r w:rsidRPr="00071CDB">
        <w:rPr>
          <w:rFonts w:ascii="Tahoma" w:hAnsi="Tahoma" w:cs="Tahoma"/>
        </w:rPr>
        <w:t>iii</w:t>
      </w:r>
      <w:r w:rsidRPr="00071CDB">
        <w:rPr>
          <w:rFonts w:ascii="Tahoma" w:hAnsi="Tahoma" w:cs="Tahoma"/>
          <w:lang w:val="el-GR"/>
        </w:rPr>
        <w:t>) όνομα (ή ονόματα), επώνυμο (ή επώνυμα) και ημερομηνία γέννησης του πραγματικού δικαιούχου (ή των πραγματικών δικαιούχων) του αποδέκτη των κονδυλίων ή του αναδόχου, όπως ορίζεται στο άρθρο 3 σημείο 6 της οδηγίας (ΕΕ) 2015/849 του Ευρωπαϊκού Κοινοβουλίου και του Συμβουλίου.</w:t>
      </w:r>
    </w:p>
    <w:p w14:paraId="79E5C991" w14:textId="77777777" w:rsidR="002910A7" w:rsidRPr="00071CDB" w:rsidRDefault="002910A7" w:rsidP="006B53EF">
      <w:pPr>
        <w:spacing w:after="120"/>
        <w:jc w:val="both"/>
        <w:rPr>
          <w:rFonts w:ascii="Tahoma" w:hAnsi="Tahoma" w:cs="Tahoma"/>
          <w:lang w:val="el-GR"/>
        </w:rPr>
      </w:pPr>
    </w:p>
    <w:p w14:paraId="76974079" w14:textId="77777777" w:rsidR="00216CDE" w:rsidRPr="00071CDB" w:rsidRDefault="00216CDE" w:rsidP="006B53EF">
      <w:pPr>
        <w:spacing w:after="120"/>
        <w:jc w:val="both"/>
        <w:rPr>
          <w:rFonts w:ascii="Tahoma" w:hAnsi="Tahoma" w:cs="Tahoma"/>
          <w:lang w:val="el-GR"/>
        </w:rPr>
      </w:pPr>
      <w:r w:rsidRPr="00071CDB">
        <w:rPr>
          <w:rFonts w:ascii="Tahoma" w:hAnsi="Tahoma" w:cs="Tahoma"/>
          <w:lang w:val="el-GR"/>
        </w:rPr>
        <w:t xml:space="preserve">Ο ανάδοχος δεσμεύεται ότι: </w:t>
      </w:r>
    </w:p>
    <w:p w14:paraId="23916C5A" w14:textId="77777777" w:rsidR="00216CDE" w:rsidRPr="00071CDB" w:rsidRDefault="00216CDE" w:rsidP="006B53EF">
      <w:pPr>
        <w:spacing w:after="120"/>
        <w:jc w:val="both"/>
        <w:rPr>
          <w:rFonts w:ascii="Tahoma" w:hAnsi="Tahoma" w:cs="Tahoma"/>
          <w:lang w:val="el-GR"/>
        </w:rPr>
      </w:pPr>
      <w:r w:rsidRPr="00071CDB">
        <w:rPr>
          <w:rFonts w:ascii="Tahoma" w:hAnsi="Tahoma" w:cs="Tahoma"/>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CF67F0E" w14:textId="77777777" w:rsidR="00216CDE" w:rsidRPr="00071CDB" w:rsidRDefault="00216CDE" w:rsidP="006B53EF">
      <w:pPr>
        <w:spacing w:after="120"/>
        <w:jc w:val="both"/>
        <w:rPr>
          <w:rFonts w:ascii="Tahoma" w:hAnsi="Tahoma" w:cs="Tahoma"/>
          <w:lang w:val="el-GR"/>
        </w:rPr>
      </w:pPr>
      <w:r w:rsidRPr="00071CDB">
        <w:rPr>
          <w:rFonts w:ascii="Tahoma" w:hAnsi="Tahoma" w:cs="Tahoma"/>
          <w:lang w:val="el-GR"/>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w:t>
      </w:r>
      <w:r w:rsidRPr="00071CDB">
        <w:rPr>
          <w:rFonts w:ascii="Tahoma" w:hAnsi="Tahoma" w:cs="Tahoma"/>
          <w:lang w:val="el-GR"/>
        </w:rPr>
        <w:lastRenderedPageBreak/>
        <w:t xml:space="preserve">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 . </w:t>
      </w:r>
    </w:p>
    <w:p w14:paraId="37750511" w14:textId="65BFFD79" w:rsidR="00216CDE" w:rsidRPr="00071CDB" w:rsidRDefault="00216CDE" w:rsidP="006B53EF">
      <w:pPr>
        <w:spacing w:after="120"/>
        <w:jc w:val="both"/>
        <w:rPr>
          <w:rFonts w:ascii="Tahoma" w:hAnsi="Tahoma" w:cs="Tahoma"/>
          <w:lang w:val="el-GR"/>
        </w:rPr>
      </w:pPr>
      <w:r w:rsidRPr="00071CDB">
        <w:rPr>
          <w:rFonts w:ascii="Tahoma" w:hAnsi="Tahoma" w:cs="Tahoma"/>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116C0757" w14:textId="2C0D59C9" w:rsidR="006C4BE1" w:rsidRPr="00071CDB" w:rsidRDefault="006C4BE1" w:rsidP="006B53EF">
      <w:pPr>
        <w:spacing w:after="120"/>
        <w:jc w:val="both"/>
        <w:rPr>
          <w:rFonts w:ascii="Tahoma" w:hAnsi="Tahoma" w:cs="Tahoma"/>
          <w:lang w:val="el-GR"/>
        </w:rPr>
      </w:pPr>
      <w:r w:rsidRPr="00071CDB">
        <w:rPr>
          <w:rFonts w:ascii="Tahoma" w:hAnsi="Tahoma" w:cs="Tahoma"/>
          <w:lang w:val="el-GR"/>
        </w:rPr>
        <w:t>Οι υποχρεώσεις και οι απαγορεύσεις της ρήτρας αυτής ισχύουν, και στην περίπτωση που ο ανάδοχος είναι ένωση, για όλα τα μέλη της ένωσης, καθώς και για τους υπεργολάβους που χρησιμοποιεί. Ο ανάδοχος όλα τα μέλη της ένωσης και τυχόν υπεργολάβοι δεσμεύονται ότι θα τηρούν τους όρους που περιγράφονται στο ‎‎ΠΑΡΑΡΤΗΜΑ X – Ρήτρα Ακεραιότητας η οποία θα περιληφθεί στη σύμβαση.</w:t>
      </w:r>
    </w:p>
    <w:p w14:paraId="1F5033DF" w14:textId="77777777" w:rsidR="00216CDE" w:rsidRPr="00071CDB" w:rsidRDefault="00216CDE" w:rsidP="006B53EF">
      <w:pPr>
        <w:spacing w:after="120"/>
        <w:jc w:val="both"/>
        <w:rPr>
          <w:rFonts w:ascii="Tahoma" w:hAnsi="Tahoma" w:cs="Tahoma"/>
          <w:lang w:val="el-GR"/>
        </w:rPr>
      </w:pPr>
      <w:r w:rsidRPr="00071CDB">
        <w:rPr>
          <w:rFonts w:ascii="Tahoma" w:hAnsi="Tahoma" w:cs="Tahoma"/>
          <w:lang w:val="el-GR"/>
        </w:rPr>
        <w:t>Κατά την εκτέλεση της σύμβασης ο ανάδοχος δε δικαιούται να εκχωρεί το συμβατικό τίμημα σε οποιοδήποτε τρίτο, χωρίς την έγγραφη έγκριση της Αναθέτουσας Αρχής. Εάν το συμβατικό τίμημα εκχωρηθεί εν όλω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 δεν έχει καμία ευθύνη έναντι της εκδοχέως Τράπεζας.</w:t>
      </w:r>
    </w:p>
    <w:p w14:paraId="62E2AB8E" w14:textId="77777777" w:rsidR="00216CDE" w:rsidRPr="00071CDB" w:rsidRDefault="00216CDE" w:rsidP="006B53EF">
      <w:pPr>
        <w:spacing w:after="120"/>
        <w:jc w:val="both"/>
        <w:rPr>
          <w:rFonts w:ascii="Tahoma" w:hAnsi="Tahoma" w:cs="Tahoma"/>
          <w:lang w:val="el-GR"/>
        </w:rPr>
      </w:pPr>
      <w:r w:rsidRPr="00071CDB">
        <w:rPr>
          <w:rFonts w:ascii="Tahoma" w:hAnsi="Tahoma" w:cs="Tahoma"/>
          <w:lang w:val="el-GR"/>
        </w:rPr>
        <w:t xml:space="preserve">Κατά την εκτέλεση της σύμβασης ο ανάδοχος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Αναθέτουσα Αρχή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Αναθέτουσας Αρχής και μόνο με άλλο πρόσωπο αντιστοίχων προσόντων ή εμπειρίας. Ο Ανάδοχος υποχρεούται να ειδοποιήσει την ΚτΠ Μ.Α.Ε. εγγράφως δεκαπέντε (15) ημέρες πριν από την αντικατάσταση. </w:t>
      </w:r>
    </w:p>
    <w:p w14:paraId="2CDC539C" w14:textId="77777777" w:rsidR="00216CDE" w:rsidRPr="00071CDB" w:rsidRDefault="00216CDE" w:rsidP="006B53EF">
      <w:pPr>
        <w:spacing w:after="120"/>
        <w:jc w:val="both"/>
        <w:rPr>
          <w:rFonts w:ascii="Tahoma" w:hAnsi="Tahoma" w:cs="Tahoma"/>
          <w:lang w:val="el-GR"/>
        </w:rPr>
      </w:pPr>
      <w:r w:rsidRPr="00071CDB">
        <w:rPr>
          <w:rFonts w:ascii="Tahoma" w:hAnsi="Tahoma" w:cs="Tahoma"/>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1B80462A" w14:textId="77777777" w:rsidR="00216CDE" w:rsidRPr="00071CDB" w:rsidRDefault="00216CDE" w:rsidP="006B53EF">
      <w:pPr>
        <w:spacing w:after="120"/>
        <w:jc w:val="both"/>
        <w:rPr>
          <w:rFonts w:ascii="Tahoma" w:hAnsi="Tahoma" w:cs="Tahoma"/>
          <w:lang w:val="el-GR"/>
        </w:rPr>
      </w:pPr>
      <w:r w:rsidRPr="00071CDB">
        <w:rPr>
          <w:rFonts w:ascii="Tahoma" w:hAnsi="Tahoma" w:cs="Tahoma"/>
          <w:lang w:val="el-GR"/>
        </w:rPr>
        <w:t>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Αναθέτουσας Αρχής. Σε αντίθετη περίπτωση, η Αναθέτουσα Αρχή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Αναθέτουσας Αρχής.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Αναθέτουσας Αρχής και οι Εγγυητικές Επιστολές Προκαταβολής και Καλής Εκτέλεσης που προβλέπονται στη Σύμβαση.</w:t>
      </w:r>
    </w:p>
    <w:p w14:paraId="23107F78" w14:textId="77777777" w:rsidR="00216CDE" w:rsidRPr="00071CDB" w:rsidRDefault="00216CDE" w:rsidP="006B53EF">
      <w:pPr>
        <w:spacing w:after="120"/>
        <w:jc w:val="both"/>
        <w:rPr>
          <w:rFonts w:ascii="Tahoma" w:hAnsi="Tahoma" w:cs="Tahoma"/>
          <w:lang w:val="el-GR"/>
        </w:rPr>
      </w:pPr>
      <w:r w:rsidRPr="00071CDB">
        <w:rPr>
          <w:rFonts w:ascii="Tahoma" w:hAnsi="Tahoma" w:cs="Tahoma"/>
          <w:lang w:val="el-GR"/>
        </w:rPr>
        <w:lastRenderedPageBreak/>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4AF6D9A3" w14:textId="77777777" w:rsidR="00216CDE" w:rsidRPr="00071CDB" w:rsidRDefault="00216CDE" w:rsidP="006B53EF">
      <w:pPr>
        <w:spacing w:after="120"/>
        <w:jc w:val="both"/>
        <w:rPr>
          <w:rFonts w:ascii="Tahoma" w:hAnsi="Tahoma" w:cs="Tahoma"/>
          <w:lang w:val="el-GR"/>
        </w:rPr>
      </w:pPr>
      <w:r w:rsidRPr="00071CDB">
        <w:rPr>
          <w:rFonts w:ascii="Tahoma" w:hAnsi="Tahoma" w:cs="Tahoma"/>
          <w:lang w:val="el-GR"/>
        </w:rP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7B082125" w14:textId="77777777" w:rsidR="00216CDE" w:rsidRPr="00071CDB" w:rsidRDefault="00216CDE" w:rsidP="006B53EF">
      <w:pPr>
        <w:spacing w:after="120"/>
        <w:jc w:val="both"/>
        <w:rPr>
          <w:rFonts w:ascii="Tahoma" w:hAnsi="Tahoma" w:cs="Tahoma"/>
          <w:lang w:val="el-GR"/>
        </w:rPr>
      </w:pPr>
      <w:r w:rsidRPr="00071CDB">
        <w:rPr>
          <w:rFonts w:ascii="Tahoma" w:hAnsi="Tahoma" w:cs="Tahoma"/>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01EC8DF8" w14:textId="77777777" w:rsidR="00216CDE" w:rsidRPr="00071CDB" w:rsidRDefault="00216CDE" w:rsidP="006B53EF">
      <w:pPr>
        <w:spacing w:after="120"/>
        <w:jc w:val="both"/>
        <w:rPr>
          <w:rFonts w:ascii="Tahoma" w:hAnsi="Tahoma" w:cs="Tahoma"/>
          <w:lang w:val="el-GR"/>
        </w:rPr>
      </w:pPr>
      <w:r w:rsidRPr="00071CDB">
        <w:rPr>
          <w:rFonts w:ascii="Tahoma" w:hAnsi="Tahoma" w:cs="Tahoma"/>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B0F0A94" w14:textId="77777777" w:rsidR="00216CDE" w:rsidRPr="00071CDB" w:rsidRDefault="00216CDE" w:rsidP="006B53EF">
      <w:pPr>
        <w:spacing w:after="120"/>
        <w:jc w:val="both"/>
        <w:rPr>
          <w:rFonts w:ascii="Tahoma" w:hAnsi="Tahoma" w:cs="Tahoma"/>
          <w:lang w:val="el-GR"/>
        </w:rPr>
      </w:pPr>
      <w:r w:rsidRPr="00071CDB">
        <w:rPr>
          <w:rFonts w:ascii="Tahoma" w:hAnsi="Tahoma" w:cs="Tahoma"/>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3B15C568" w14:textId="77777777" w:rsidR="00216CDE" w:rsidRPr="00071CDB" w:rsidRDefault="00216CDE" w:rsidP="006B53EF">
      <w:pPr>
        <w:spacing w:after="120"/>
        <w:jc w:val="both"/>
        <w:rPr>
          <w:rFonts w:ascii="Tahoma" w:hAnsi="Tahoma" w:cs="Tahoma"/>
          <w:lang w:val="el-GR"/>
        </w:rPr>
      </w:pPr>
      <w:r w:rsidRPr="00071CDB">
        <w:rPr>
          <w:rFonts w:ascii="Tahoma" w:hAnsi="Tahoma" w:cs="Tahoma"/>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4D42F814" w14:textId="77777777" w:rsidR="00216CDE" w:rsidRPr="00071CDB" w:rsidRDefault="00216CDE" w:rsidP="006B53EF">
      <w:pPr>
        <w:spacing w:after="120"/>
        <w:jc w:val="both"/>
        <w:rPr>
          <w:rFonts w:ascii="Tahoma" w:hAnsi="Tahoma" w:cs="Tahoma"/>
          <w:lang w:val="el-GR"/>
        </w:rPr>
      </w:pPr>
      <w:r w:rsidRPr="00071CDB">
        <w:rPr>
          <w:rFonts w:ascii="Tahoma" w:hAnsi="Tahoma" w:cs="Tahoma"/>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1D33F42E" w14:textId="77777777" w:rsidR="00216CDE" w:rsidRPr="00071CDB" w:rsidRDefault="00216CDE" w:rsidP="006B53EF">
      <w:pPr>
        <w:spacing w:after="120"/>
        <w:jc w:val="both"/>
        <w:rPr>
          <w:rFonts w:ascii="Tahoma" w:hAnsi="Tahoma" w:cs="Tahoma"/>
          <w:lang w:val="el-GR"/>
        </w:rPr>
      </w:pPr>
      <w:r w:rsidRPr="00071CDB">
        <w:rPr>
          <w:rFonts w:ascii="Tahoma" w:hAnsi="Tahoma" w:cs="Tahoma"/>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6D2B452D" w14:textId="77777777" w:rsidR="00216CDE" w:rsidRPr="00071CDB" w:rsidRDefault="00216CDE" w:rsidP="006B53EF">
      <w:pPr>
        <w:spacing w:after="120"/>
        <w:jc w:val="both"/>
        <w:rPr>
          <w:rFonts w:ascii="Tahoma" w:hAnsi="Tahoma" w:cs="Tahoma"/>
          <w:lang w:val="el-GR"/>
        </w:rPr>
      </w:pPr>
      <w:r w:rsidRPr="00071CDB">
        <w:rPr>
          <w:rFonts w:ascii="Tahoma" w:hAnsi="Tahoma" w:cs="Tahoma"/>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3009BF97" w14:textId="77777777" w:rsidR="00216CDE" w:rsidRPr="00071CDB" w:rsidRDefault="00216CDE" w:rsidP="006B53EF">
      <w:pPr>
        <w:spacing w:after="120"/>
        <w:jc w:val="both"/>
        <w:rPr>
          <w:rFonts w:ascii="Tahoma" w:hAnsi="Tahoma" w:cs="Tahoma"/>
          <w:lang w:val="el-GR"/>
        </w:rPr>
      </w:pPr>
      <w:r w:rsidRPr="00071CDB">
        <w:rPr>
          <w:rFonts w:ascii="Tahoma" w:hAnsi="Tahoma" w:cs="Tahoma"/>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0107E198" w14:textId="77777777" w:rsidR="00216CDE" w:rsidRPr="00071CDB" w:rsidRDefault="00216CDE" w:rsidP="006B53EF">
      <w:pPr>
        <w:spacing w:after="120"/>
        <w:jc w:val="both"/>
        <w:rPr>
          <w:rFonts w:ascii="Tahoma" w:hAnsi="Tahoma" w:cs="Tahoma"/>
          <w:lang w:val="el-GR"/>
        </w:rPr>
      </w:pPr>
      <w:r w:rsidRPr="00071CDB">
        <w:rPr>
          <w:rFonts w:ascii="Tahoma" w:hAnsi="Tahoma" w:cs="Tahoma"/>
          <w:lang w:val="el-GR"/>
        </w:rPr>
        <w:t>Ειδικότερα :</w:t>
      </w:r>
    </w:p>
    <w:p w14:paraId="2666409D" w14:textId="77777777" w:rsidR="00216CDE" w:rsidRPr="00071CDB" w:rsidRDefault="00216CDE" w:rsidP="006B53EF">
      <w:pPr>
        <w:spacing w:after="120"/>
        <w:jc w:val="both"/>
        <w:rPr>
          <w:rFonts w:ascii="Tahoma" w:hAnsi="Tahoma" w:cs="Tahoma"/>
          <w:lang w:val="el-GR"/>
        </w:rPr>
      </w:pPr>
      <w:r w:rsidRPr="00071CDB">
        <w:rPr>
          <w:rFonts w:ascii="Tahoma" w:hAnsi="Tahoma" w:cs="Tahoma"/>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3BC989F3" w14:textId="77777777" w:rsidR="00216CDE" w:rsidRPr="00071CDB" w:rsidRDefault="00216CDE" w:rsidP="006B53EF">
      <w:pPr>
        <w:spacing w:after="120"/>
        <w:jc w:val="both"/>
        <w:rPr>
          <w:rFonts w:ascii="Tahoma" w:hAnsi="Tahoma" w:cs="Tahoma"/>
          <w:lang w:val="el-GR"/>
        </w:rPr>
      </w:pPr>
      <w:r w:rsidRPr="00071CDB">
        <w:rPr>
          <w:rFonts w:ascii="Tahoma" w:hAnsi="Tahoma" w:cs="Tahoma"/>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3DBDF61F" w14:textId="77777777" w:rsidR="00216CDE" w:rsidRPr="00071CDB" w:rsidRDefault="00216CDE" w:rsidP="006B53EF">
      <w:pPr>
        <w:spacing w:after="120"/>
        <w:jc w:val="both"/>
        <w:rPr>
          <w:rFonts w:ascii="Tahoma" w:hAnsi="Tahoma" w:cs="Tahoma"/>
          <w:lang w:val="el-GR"/>
        </w:rPr>
      </w:pPr>
      <w:r w:rsidRPr="00071CDB">
        <w:rPr>
          <w:rFonts w:ascii="Tahoma" w:hAnsi="Tahoma" w:cs="Tahoma"/>
          <w:lang w:val="el-GR"/>
        </w:rPr>
        <w:lastRenderedPageBreak/>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3B97E651" w14:textId="77777777" w:rsidR="00216CDE" w:rsidRPr="00071CDB" w:rsidRDefault="00216CDE" w:rsidP="006B53EF">
      <w:pPr>
        <w:spacing w:after="120"/>
        <w:jc w:val="both"/>
        <w:rPr>
          <w:rFonts w:ascii="Tahoma" w:hAnsi="Tahoma" w:cs="Tahoma"/>
          <w:lang w:val="el-GR"/>
        </w:rPr>
      </w:pPr>
      <w:r w:rsidRPr="00071CDB">
        <w:rPr>
          <w:rFonts w:ascii="Tahoma" w:hAnsi="Tahoma" w:cs="Tahoma"/>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4D6B9036" w14:textId="77777777" w:rsidR="00216CDE" w:rsidRPr="00071CDB" w:rsidRDefault="00216CDE" w:rsidP="006B53EF">
      <w:pPr>
        <w:spacing w:after="120"/>
        <w:jc w:val="both"/>
        <w:rPr>
          <w:rFonts w:ascii="Tahoma" w:hAnsi="Tahoma" w:cs="Tahoma"/>
          <w:lang w:val="el-GR"/>
        </w:rPr>
      </w:pPr>
      <w:r w:rsidRPr="00071CDB">
        <w:rPr>
          <w:rFonts w:ascii="Tahoma" w:hAnsi="Tahoma" w:cs="Tahoma"/>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328838D7" w14:textId="77777777" w:rsidR="00474632" w:rsidRPr="00071CDB" w:rsidRDefault="001C5365" w:rsidP="006B53EF">
      <w:pPr>
        <w:spacing w:after="120" w:line="276" w:lineRule="auto"/>
        <w:jc w:val="both"/>
        <w:rPr>
          <w:rFonts w:ascii="Tahoma" w:hAnsi="Tahoma" w:cs="Tahoma"/>
          <w:lang w:val="el-GR"/>
        </w:rPr>
      </w:pPr>
      <w:r w:rsidRPr="00071CDB">
        <w:rPr>
          <w:rFonts w:ascii="Tahoma" w:hAnsi="Tahoma" w:cs="Tahoma"/>
          <w:lang w:val="el-GR"/>
        </w:rPr>
        <w:t>Εάν μετά την κατακύρωση του Διαγωνισμού και πριν από την παράδοση εξοπλισμού/έτοιμου λογισμικού βάσει του αντικειμένου της σύμβασης, στο πλαίσιο πρότασης επικαιροποίησης, έχουν ανακοινωθεί νεότερα μοντέλα/ εκδόσεις, αποδεδειγμένα ισχυρότερα και καλύτερα από εκείνα που προσφέρθηκαν και αξιολογήθηκαν, τότε ο Ανάδοχος υποχρεούται, και η ΚτΠ Μ.Α.Ε. δύναται να αποδεχθεί, να τα προμηθεύσει αντί των προσφερθέντων, με την προϋπόθεση ότι δεν επέρχεται οποιαδήποτε πρόσθετη οικονομική επιβάρυνση.</w:t>
      </w:r>
    </w:p>
    <w:p w14:paraId="2EF9660D" w14:textId="77777777" w:rsidR="004B7E25" w:rsidRPr="00071CDB" w:rsidRDefault="004B7E25" w:rsidP="004B7E25">
      <w:pPr>
        <w:spacing w:after="200" w:line="276" w:lineRule="auto"/>
        <w:rPr>
          <w:rFonts w:ascii="Tahoma" w:hAnsi="Tahoma" w:cs="Tahoma"/>
          <w:lang w:val="el-GR"/>
        </w:rPr>
      </w:pPr>
    </w:p>
    <w:p w14:paraId="30CCC150" w14:textId="77777777" w:rsidR="008338F0" w:rsidRPr="00071CDB" w:rsidRDefault="003355E7" w:rsidP="004719AE">
      <w:pPr>
        <w:pStyle w:val="2"/>
        <w:numPr>
          <w:ilvl w:val="1"/>
          <w:numId w:val="7"/>
        </w:numPr>
        <w:rPr>
          <w:rFonts w:ascii="Tahoma" w:hAnsi="Tahoma" w:cs="Tahoma"/>
          <w:sz w:val="22"/>
          <w:lang w:val="el-GR"/>
        </w:rPr>
      </w:pPr>
      <w:r w:rsidRPr="00071CDB">
        <w:rPr>
          <w:rFonts w:ascii="Tahoma" w:hAnsi="Tahoma" w:cs="Tahoma"/>
          <w:sz w:val="22"/>
          <w:lang w:val="el-GR"/>
        </w:rPr>
        <w:tab/>
      </w:r>
      <w:bookmarkStart w:id="165" w:name="_Toc153885508"/>
      <w:r w:rsidRPr="00071CDB">
        <w:rPr>
          <w:rFonts w:ascii="Tahoma" w:hAnsi="Tahoma" w:cs="Tahoma"/>
          <w:sz w:val="22"/>
          <w:lang w:val="el-GR"/>
        </w:rPr>
        <w:t>Υπεργολαβία</w:t>
      </w:r>
      <w:bookmarkEnd w:id="165"/>
    </w:p>
    <w:p w14:paraId="3A20E391" w14:textId="77777777" w:rsidR="00216CDE" w:rsidRPr="00071CDB" w:rsidRDefault="00216CDE" w:rsidP="006B53EF">
      <w:pPr>
        <w:spacing w:after="120"/>
        <w:jc w:val="both"/>
        <w:rPr>
          <w:rFonts w:ascii="Tahoma" w:hAnsi="Tahoma" w:cs="Tahoma"/>
          <w:lang w:val="el-GR"/>
        </w:rPr>
      </w:pPr>
      <w:r w:rsidRPr="00071CDB">
        <w:rPr>
          <w:rFonts w:ascii="Tahoma" w:hAnsi="Tahoma" w:cs="Tahoma"/>
          <w:b/>
          <w:bCs/>
          <w:lang w:val="el-GR"/>
        </w:rPr>
        <w:t xml:space="preserve">4.4.1. </w:t>
      </w:r>
      <w:r w:rsidRPr="00071CDB">
        <w:rPr>
          <w:rFonts w:ascii="Tahoma" w:hAnsi="Tahoma" w:cs="Tahoma"/>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62286C14" w14:textId="77777777" w:rsidR="00216CDE" w:rsidRPr="00071CDB" w:rsidRDefault="00216CDE" w:rsidP="006B53EF">
      <w:pPr>
        <w:spacing w:after="120"/>
        <w:jc w:val="both"/>
        <w:rPr>
          <w:rFonts w:ascii="Tahoma" w:hAnsi="Tahoma" w:cs="Tahoma"/>
          <w:i/>
          <w:iCs/>
          <w:color w:val="5B9BD5"/>
          <w:spacing w:val="5"/>
          <w:kern w:val="1"/>
          <w:lang w:val="el-GR"/>
        </w:rPr>
      </w:pPr>
      <w:r w:rsidRPr="00071CDB">
        <w:rPr>
          <w:rFonts w:ascii="Tahoma" w:hAnsi="Tahoma" w:cs="Tahoma"/>
          <w:b/>
          <w:bCs/>
          <w:lang w:val="el-GR"/>
        </w:rPr>
        <w:t xml:space="preserve">4.4.2. </w:t>
      </w:r>
      <w:r w:rsidRPr="00071CDB">
        <w:rPr>
          <w:rFonts w:ascii="Tahoma" w:hAnsi="Tahoma" w:cs="Tahoma"/>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071CDB">
        <w:rPr>
          <w:rFonts w:ascii="Tahoma" w:eastAsia="SimSun" w:hAnsi="Tahoma" w:cs="Tahoma"/>
          <w:i/>
          <w:iCs/>
          <w:color w:val="0099FF"/>
          <w:kern w:val="1"/>
          <w:lang w:val="el-GR" w:bidi="hi-IN"/>
        </w:rPr>
        <w:t>.</w:t>
      </w:r>
      <w:r w:rsidRPr="00071CDB">
        <w:rPr>
          <w:rFonts w:ascii="Tahoma" w:hAnsi="Tahoma" w:cs="Tahoma"/>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4AC5F8D9" w14:textId="77777777" w:rsidR="00216CDE" w:rsidRPr="00071CDB" w:rsidRDefault="00216CDE" w:rsidP="006B53EF">
      <w:pPr>
        <w:spacing w:after="120"/>
        <w:jc w:val="both"/>
        <w:rPr>
          <w:rFonts w:ascii="Tahoma" w:hAnsi="Tahoma" w:cs="Tahoma"/>
          <w:lang w:val="el-GR"/>
        </w:rPr>
      </w:pPr>
      <w:r w:rsidRPr="00071CDB">
        <w:rPr>
          <w:rFonts w:ascii="Tahoma" w:hAnsi="Tahoma" w:cs="Tahoma"/>
          <w:b/>
          <w:bCs/>
          <w:lang w:val="el-GR"/>
        </w:rPr>
        <w:t>4.4.3.</w:t>
      </w:r>
      <w:r w:rsidRPr="00071CDB">
        <w:rPr>
          <w:rFonts w:ascii="Tahoma" w:hAnsi="Tahoma" w:cs="Tahoma"/>
          <w:lang w:val="el-GR"/>
        </w:rPr>
        <w:t xml:space="preserve"> Η αναθέτουσα αρχή επαληθεύει τη συνδρομή των λόγων αποκλεισμού για τους υπεργολάβους, όπως αυτοί περιγράφονται στην παράγραφο</w:t>
      </w:r>
      <w:r w:rsidR="00474632" w:rsidRPr="00071CDB">
        <w:rPr>
          <w:rFonts w:ascii="Tahoma" w:hAnsi="Tahoma" w:cs="Tahoma"/>
          <w:lang w:val="el-GR"/>
        </w:rPr>
        <w:t xml:space="preserve"> 2.2.3</w:t>
      </w:r>
      <w:r w:rsidRPr="00071CDB">
        <w:rPr>
          <w:rFonts w:ascii="Tahoma" w:hAnsi="Tahoma" w:cs="Tahoma"/>
          <w:lang w:val="el-GR"/>
        </w:rPr>
        <w:t xml:space="preserve"> και με τα αποδεικτικά μέσα της παραγράφου</w:t>
      </w:r>
      <w:r w:rsidR="00474632" w:rsidRPr="00071CDB">
        <w:rPr>
          <w:rFonts w:ascii="Tahoma" w:hAnsi="Tahoma" w:cs="Tahoma"/>
          <w:lang w:val="el-GR"/>
        </w:rPr>
        <w:t xml:space="preserve"> 2.2.9.2 </w:t>
      </w:r>
      <w:r w:rsidRPr="00071CDB">
        <w:rPr>
          <w:rFonts w:ascii="Tahoma" w:hAnsi="Tahoma" w:cs="Tahoma"/>
          <w:lang w:val="el-GR"/>
        </w:rPr>
        <w:t xml:space="preserve">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w:t>
      </w:r>
      <w:r w:rsidRPr="00071CDB">
        <w:rPr>
          <w:rFonts w:ascii="Tahoma" w:hAnsi="Tahoma" w:cs="Tahoma"/>
          <w:lang w:val="el-GR"/>
        </w:rPr>
        <w:lastRenderedPageBreak/>
        <w:t xml:space="preserve">επαληθεύσει τους ως άνω λόγους και για τμήμα ή τμήματα της σύμβασης που υπολείπονται του ως άνω ποσοστού. </w:t>
      </w:r>
    </w:p>
    <w:p w14:paraId="27E86C42" w14:textId="77777777" w:rsidR="00216CDE" w:rsidRPr="00071CDB" w:rsidRDefault="00216CDE" w:rsidP="006B53EF">
      <w:pPr>
        <w:spacing w:after="120"/>
        <w:jc w:val="both"/>
        <w:rPr>
          <w:rFonts w:ascii="Tahoma" w:hAnsi="Tahoma" w:cs="Tahoma"/>
          <w:lang w:val="el-GR"/>
        </w:rPr>
      </w:pPr>
      <w:r w:rsidRPr="00071CDB">
        <w:rPr>
          <w:rFonts w:ascii="Tahoma" w:hAnsi="Tahoma" w:cs="Tahoma"/>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1A8DE823" w14:textId="77777777" w:rsidR="008338F0" w:rsidRPr="00071CDB" w:rsidRDefault="003355E7">
      <w:pPr>
        <w:rPr>
          <w:rFonts w:ascii="Tahoma" w:hAnsi="Tahoma" w:cs="Tahoma"/>
          <w:b/>
          <w:bCs/>
          <w:lang w:val="el-GR"/>
        </w:rPr>
      </w:pPr>
      <w:r w:rsidRPr="00071CDB">
        <w:rPr>
          <w:rFonts w:ascii="Tahoma" w:hAnsi="Tahoma" w:cs="Tahoma"/>
          <w:lang w:val="el-GR"/>
        </w:rPr>
        <w:t xml:space="preserve"> </w:t>
      </w:r>
    </w:p>
    <w:p w14:paraId="510F371E" w14:textId="77777777" w:rsidR="008338F0" w:rsidRPr="00071CDB" w:rsidRDefault="003355E7" w:rsidP="004719AE">
      <w:pPr>
        <w:pStyle w:val="2"/>
        <w:numPr>
          <w:ilvl w:val="1"/>
          <w:numId w:val="7"/>
        </w:numPr>
        <w:rPr>
          <w:rFonts w:ascii="Tahoma" w:hAnsi="Tahoma" w:cs="Tahoma"/>
          <w:sz w:val="22"/>
          <w:lang w:val="el-GR"/>
        </w:rPr>
      </w:pPr>
      <w:r w:rsidRPr="00071CDB">
        <w:rPr>
          <w:rFonts w:ascii="Tahoma" w:hAnsi="Tahoma" w:cs="Tahoma"/>
          <w:sz w:val="22"/>
          <w:lang w:val="el-GR"/>
        </w:rPr>
        <w:tab/>
      </w:r>
      <w:bookmarkStart w:id="166" w:name="_Ref496607258"/>
      <w:bookmarkStart w:id="167" w:name="_Toc153885509"/>
      <w:r w:rsidRPr="00071CDB">
        <w:rPr>
          <w:rFonts w:ascii="Tahoma" w:hAnsi="Tahoma" w:cs="Tahoma"/>
          <w:sz w:val="22"/>
          <w:lang w:val="el-GR"/>
        </w:rPr>
        <w:t>Τροποποίηση σύμβασης κατά τη διάρκειά της</w:t>
      </w:r>
      <w:bookmarkEnd w:id="166"/>
      <w:bookmarkEnd w:id="167"/>
      <w:r w:rsidRPr="00071CDB">
        <w:rPr>
          <w:rFonts w:ascii="Tahoma" w:hAnsi="Tahoma" w:cs="Tahoma"/>
          <w:sz w:val="22"/>
          <w:lang w:val="el-GR"/>
        </w:rPr>
        <w:t xml:space="preserve"> </w:t>
      </w:r>
    </w:p>
    <w:p w14:paraId="4FC260C6" w14:textId="77777777" w:rsidR="001C12FF" w:rsidRPr="00071CDB" w:rsidRDefault="001C12FF" w:rsidP="006B53EF">
      <w:pPr>
        <w:spacing w:after="120"/>
        <w:jc w:val="both"/>
        <w:rPr>
          <w:rFonts w:ascii="Tahoma" w:hAnsi="Tahoma" w:cs="Tahoma"/>
          <w:lang w:val="el-GR"/>
        </w:rPr>
      </w:pPr>
      <w:r w:rsidRPr="00071CDB">
        <w:rPr>
          <w:rFonts w:ascii="Tahoma" w:hAnsi="Tahoma" w:cs="Tahoma"/>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γνωμοδότησης του αρμοδίου οργάνου της Αναθέτουσας Αρχής.</w:t>
      </w:r>
    </w:p>
    <w:p w14:paraId="6F0774D4" w14:textId="77777777" w:rsidR="001C12FF" w:rsidRPr="00071CDB" w:rsidRDefault="001C12FF" w:rsidP="006B53EF">
      <w:pPr>
        <w:spacing w:after="120"/>
        <w:jc w:val="both"/>
        <w:rPr>
          <w:rFonts w:ascii="Tahoma" w:hAnsi="Tahoma" w:cs="Tahoma"/>
          <w:lang w:val="el-GR"/>
        </w:rPr>
      </w:pPr>
      <w:r w:rsidRPr="00071CDB">
        <w:rPr>
          <w:rFonts w:ascii="Tahoma" w:hAnsi="Tahoma" w:cs="Tahoma"/>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επόμενο/ους, κατά σειρά κατάταξης οικονομικό φορέα που συμμετέχει-ουν στην παρούσα 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 .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3405C022" w14:textId="77777777" w:rsidR="00580BCD" w:rsidRPr="00071CDB" w:rsidRDefault="00580BCD" w:rsidP="006B53EF">
      <w:pPr>
        <w:pStyle w:val="aff0"/>
        <w:spacing w:after="120"/>
        <w:ind w:left="360"/>
        <w:jc w:val="both"/>
        <w:rPr>
          <w:rFonts w:ascii="Tahoma" w:hAnsi="Tahoma" w:cs="Tahoma"/>
          <w:lang w:val="el-GR"/>
        </w:rPr>
      </w:pPr>
    </w:p>
    <w:p w14:paraId="5BA89C4F" w14:textId="77777777" w:rsidR="008338F0" w:rsidRPr="00071CDB" w:rsidRDefault="00E1337D" w:rsidP="004719AE">
      <w:pPr>
        <w:pStyle w:val="2"/>
        <w:numPr>
          <w:ilvl w:val="1"/>
          <w:numId w:val="7"/>
        </w:numPr>
        <w:rPr>
          <w:rFonts w:ascii="Tahoma" w:hAnsi="Tahoma" w:cs="Tahoma"/>
          <w:sz w:val="22"/>
          <w:lang w:val="el-GR"/>
        </w:rPr>
      </w:pPr>
      <w:r w:rsidRPr="00071CDB">
        <w:rPr>
          <w:rFonts w:ascii="Tahoma" w:hAnsi="Tahoma" w:cs="Tahoma"/>
          <w:sz w:val="22"/>
          <w:lang w:val="el-GR"/>
        </w:rPr>
        <w:t xml:space="preserve"> </w:t>
      </w:r>
      <w:r w:rsidR="003355E7" w:rsidRPr="00071CDB">
        <w:rPr>
          <w:rFonts w:ascii="Tahoma" w:hAnsi="Tahoma" w:cs="Tahoma"/>
          <w:sz w:val="22"/>
          <w:lang w:val="el-GR"/>
        </w:rPr>
        <w:tab/>
      </w:r>
      <w:bookmarkStart w:id="168" w:name="_Toc153885510"/>
      <w:r w:rsidR="003355E7" w:rsidRPr="00071CDB">
        <w:rPr>
          <w:rFonts w:ascii="Tahoma" w:hAnsi="Tahoma" w:cs="Tahoma"/>
          <w:sz w:val="22"/>
          <w:lang w:val="el-GR"/>
        </w:rPr>
        <w:t>Δικαίωμα μονομερούς λύσης της σύμβασης</w:t>
      </w:r>
      <w:bookmarkEnd w:id="168"/>
    </w:p>
    <w:p w14:paraId="6E81793C" w14:textId="77777777" w:rsidR="009649DC" w:rsidRPr="00071CDB" w:rsidRDefault="009649DC" w:rsidP="006B53EF">
      <w:pPr>
        <w:spacing w:after="120"/>
        <w:jc w:val="both"/>
        <w:rPr>
          <w:rFonts w:ascii="Tahoma" w:hAnsi="Tahoma" w:cs="Tahoma"/>
          <w:lang w:val="el-GR"/>
        </w:rPr>
      </w:pPr>
      <w:r w:rsidRPr="00071CDB">
        <w:rPr>
          <w:rFonts w:ascii="Tahoma" w:hAnsi="Tahoma" w:cs="Tahoma"/>
          <w:b/>
          <w:bCs/>
          <w:lang w:val="el-GR"/>
        </w:rPr>
        <w:t>4.6.1.</w:t>
      </w:r>
      <w:r w:rsidRPr="00071CDB">
        <w:rPr>
          <w:rFonts w:ascii="Tahoma" w:hAnsi="Tahoma" w:cs="Tahoma"/>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7814DA45" w14:textId="77777777" w:rsidR="009649DC" w:rsidRPr="00071CDB" w:rsidRDefault="009649DC" w:rsidP="006B53EF">
      <w:pPr>
        <w:spacing w:after="120"/>
        <w:jc w:val="both"/>
        <w:rPr>
          <w:rFonts w:ascii="Tahoma" w:hAnsi="Tahoma" w:cs="Tahoma"/>
          <w:lang w:val="el-GR"/>
        </w:rPr>
      </w:pPr>
      <w:r w:rsidRPr="00071CDB">
        <w:rPr>
          <w:rFonts w:ascii="Tahoma" w:hAnsi="Tahoma" w:cs="Tahoma"/>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5306836C" w14:textId="77777777" w:rsidR="009649DC" w:rsidRPr="00071CDB" w:rsidRDefault="009649DC" w:rsidP="006B53EF">
      <w:pPr>
        <w:spacing w:after="120"/>
        <w:jc w:val="both"/>
        <w:rPr>
          <w:rFonts w:ascii="Tahoma" w:hAnsi="Tahoma" w:cs="Tahoma"/>
          <w:lang w:val="el-GR"/>
        </w:rPr>
      </w:pPr>
      <w:r w:rsidRPr="00071CDB">
        <w:rPr>
          <w:rFonts w:ascii="Tahoma" w:hAnsi="Tahoma" w:cs="Tahoma"/>
          <w:lang w:val="el-GR"/>
        </w:rPr>
        <w:t>β) ο ανάδοχος, κατά το χρόνο της ανάθεσης της σύμβασης, τελούσε σε μια από τις καταστάσεις που αναφέρονται στην παράγραφο</w:t>
      </w:r>
      <w:r w:rsidR="00F8759F" w:rsidRPr="00071CDB">
        <w:rPr>
          <w:rFonts w:ascii="Tahoma" w:hAnsi="Tahoma" w:cs="Tahoma"/>
          <w:lang w:val="el-GR"/>
        </w:rPr>
        <w:t xml:space="preserve"> 2.2.3.1</w:t>
      </w:r>
      <w:r w:rsidRPr="00071CDB">
        <w:rPr>
          <w:rFonts w:ascii="Tahoma" w:hAnsi="Tahoma" w:cs="Tahoma"/>
          <w:lang w:val="el-GR"/>
        </w:rPr>
        <w:t>και, ως εκ τούτου, θα έπρεπε να έχει αποκλειστεί από τη διαδικασία σύναψης της σύμβασης,</w:t>
      </w:r>
    </w:p>
    <w:p w14:paraId="3BECB7E7" w14:textId="77777777" w:rsidR="009649DC" w:rsidRPr="00071CDB" w:rsidRDefault="009649DC" w:rsidP="006B53EF">
      <w:pPr>
        <w:spacing w:after="120"/>
        <w:jc w:val="both"/>
        <w:rPr>
          <w:rFonts w:ascii="Tahoma" w:hAnsi="Tahoma" w:cs="Tahoma"/>
          <w:lang w:val="el-GR"/>
        </w:rPr>
      </w:pPr>
      <w:r w:rsidRPr="00071CDB">
        <w:rPr>
          <w:rFonts w:ascii="Tahoma" w:hAnsi="Tahoma" w:cs="Tahoma"/>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357E174" w14:textId="77777777" w:rsidR="00466B60" w:rsidRPr="00071CDB" w:rsidRDefault="00466B60" w:rsidP="006B53EF">
      <w:pPr>
        <w:spacing w:after="120"/>
        <w:jc w:val="both"/>
        <w:rPr>
          <w:rFonts w:ascii="Tahoma" w:hAnsi="Tahoma" w:cs="Tahoma"/>
          <w:lang w:val="el-GR"/>
        </w:rPr>
      </w:pPr>
      <w:r w:rsidRPr="00071CDB">
        <w:rPr>
          <w:rFonts w:ascii="Tahoma" w:hAnsi="Tahoma" w:cs="Tahoma"/>
          <w:lang w:val="el-GR"/>
        </w:rPr>
        <w:t>δ) ο ανάδοχος καταδικαστεί αμετάκλητα, κατά τη διάρκεια εκτέλεσης της σύμβασης, για ένα από τα αδικήματα που αναφέρονται στην παρ. 2.2.3.1 της παρούσας,</w:t>
      </w:r>
    </w:p>
    <w:p w14:paraId="08E5F4C9" w14:textId="085120FA" w:rsidR="000E0AF6" w:rsidRPr="00071CDB" w:rsidRDefault="000E0AF6" w:rsidP="006B53EF">
      <w:pPr>
        <w:spacing w:after="120"/>
        <w:jc w:val="both"/>
        <w:rPr>
          <w:rFonts w:ascii="Tahoma" w:hAnsi="Tahoma" w:cs="Tahoma"/>
          <w:lang w:val="el-GR"/>
        </w:rPr>
      </w:pPr>
      <w:r w:rsidRPr="00071CDB">
        <w:rPr>
          <w:rFonts w:ascii="Tahoma" w:hAnsi="Tahoma" w:cs="Tahoma"/>
          <w:lang w:val="el-GR"/>
        </w:rPr>
        <w:t>ε) 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 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2B6AD310" w14:textId="6166987C" w:rsidR="006C4BE1" w:rsidRPr="00071CDB" w:rsidRDefault="006C4BE1" w:rsidP="006B53EF">
      <w:pPr>
        <w:spacing w:after="120"/>
        <w:jc w:val="both"/>
        <w:rPr>
          <w:rFonts w:ascii="Tahoma" w:hAnsi="Tahoma" w:cs="Tahoma"/>
          <w:lang w:val="el-GR"/>
        </w:rPr>
      </w:pPr>
      <w:r w:rsidRPr="00071CDB">
        <w:rPr>
          <w:rFonts w:ascii="Tahoma" w:hAnsi="Tahoma" w:cs="Tahoma"/>
          <w:lang w:val="el-GR"/>
        </w:rPr>
        <w:lastRenderedPageBreak/>
        <w:t>στ) ο ανάδοχος παραβεί αποδεδειγμένα τις υποχρεώσεις του που απορρέουν από την δέσμευση ακεραιότητας της παρ. 4.3 της παρούσας, ως αναλυτικά περιγράφεται στο ‎ΠΑΡΑΡΤΗΜΑ X – Ρήτρα Ακεραιότητας  και θα περιληφθεί στη σύμβαση.</w:t>
      </w:r>
    </w:p>
    <w:p w14:paraId="5D70CC05" w14:textId="6013E8FD" w:rsidR="006138A5" w:rsidRDefault="006138A5">
      <w:pPr>
        <w:rPr>
          <w:rFonts w:ascii="Tahoma" w:hAnsi="Tahoma" w:cs="Tahoma"/>
          <w:b/>
          <w:bCs/>
          <w:lang w:val="el-GR"/>
        </w:rPr>
      </w:pPr>
      <w:r>
        <w:rPr>
          <w:rFonts w:ascii="Tahoma" w:hAnsi="Tahoma" w:cs="Tahoma"/>
          <w:b/>
          <w:bCs/>
          <w:lang w:val="el-GR"/>
        </w:rPr>
        <w:br w:type="page"/>
      </w:r>
    </w:p>
    <w:p w14:paraId="76DE19D5" w14:textId="77777777" w:rsidR="00466B60" w:rsidRPr="00071CDB" w:rsidRDefault="00466B60" w:rsidP="006B53EF">
      <w:pPr>
        <w:spacing w:after="120"/>
        <w:jc w:val="both"/>
        <w:rPr>
          <w:rFonts w:ascii="Tahoma" w:hAnsi="Tahoma" w:cs="Tahoma"/>
          <w:b/>
          <w:bCs/>
          <w:lang w:val="el-GR"/>
        </w:rPr>
      </w:pPr>
    </w:p>
    <w:p w14:paraId="4B4FD473" w14:textId="77777777" w:rsidR="009011F2" w:rsidRPr="00071CDB" w:rsidRDefault="0000791A" w:rsidP="004719AE">
      <w:pPr>
        <w:pStyle w:val="2"/>
        <w:numPr>
          <w:ilvl w:val="0"/>
          <w:numId w:val="7"/>
        </w:numPr>
        <w:rPr>
          <w:rFonts w:ascii="Tahoma" w:hAnsi="Tahoma" w:cs="Tahoma"/>
          <w:sz w:val="22"/>
          <w:lang w:val="el-GR"/>
        </w:rPr>
      </w:pPr>
      <w:bookmarkStart w:id="169" w:name="_Toc153885511"/>
      <w:r w:rsidRPr="00071CDB">
        <w:rPr>
          <w:rFonts w:ascii="Tahoma" w:hAnsi="Tahoma" w:cs="Tahoma"/>
          <w:bCs/>
          <w:color w:val="333399"/>
          <w:sz w:val="22"/>
          <w:lang w:val="el-GR"/>
        </w:rPr>
        <w:t xml:space="preserve">ΕΙΔΙΚΟΙ </w:t>
      </w:r>
      <w:r w:rsidR="001C5365" w:rsidRPr="00071CDB">
        <w:rPr>
          <w:rFonts w:ascii="Tahoma" w:hAnsi="Tahoma" w:cs="Tahoma"/>
          <w:bCs/>
          <w:color w:val="333399"/>
          <w:sz w:val="22"/>
          <w:lang w:val="el-GR"/>
        </w:rPr>
        <w:t>ΟΡΟΙ ΕΚΤΕΛΕΣΗΣ ΤΗΣ ΣΥΜΒΑΣΗΣ</w:t>
      </w:r>
      <w:bookmarkEnd w:id="169"/>
      <w:r w:rsidR="001C5365" w:rsidRPr="00071CDB">
        <w:rPr>
          <w:rFonts w:ascii="Tahoma" w:hAnsi="Tahoma" w:cs="Tahoma"/>
          <w:bCs/>
          <w:color w:val="333399"/>
          <w:sz w:val="22"/>
          <w:lang w:val="el-GR"/>
        </w:rPr>
        <w:t xml:space="preserve"> </w:t>
      </w:r>
    </w:p>
    <w:p w14:paraId="50962A8D" w14:textId="77777777" w:rsidR="008338F0" w:rsidRPr="00071CDB" w:rsidRDefault="003355E7" w:rsidP="004719AE">
      <w:pPr>
        <w:pStyle w:val="2"/>
        <w:numPr>
          <w:ilvl w:val="1"/>
          <w:numId w:val="7"/>
        </w:numPr>
        <w:rPr>
          <w:rFonts w:ascii="Tahoma" w:hAnsi="Tahoma" w:cs="Tahoma"/>
          <w:sz w:val="22"/>
          <w:lang w:val="el-GR"/>
        </w:rPr>
      </w:pPr>
      <w:r w:rsidRPr="00071CDB">
        <w:rPr>
          <w:rFonts w:ascii="Tahoma" w:hAnsi="Tahoma" w:cs="Tahoma"/>
          <w:sz w:val="22"/>
          <w:lang w:val="el-GR"/>
        </w:rPr>
        <w:tab/>
      </w:r>
      <w:bookmarkStart w:id="170" w:name="_Ref496607306"/>
      <w:bookmarkStart w:id="171" w:name="_Toc153885512"/>
      <w:r w:rsidRPr="00071CDB">
        <w:rPr>
          <w:rFonts w:ascii="Tahoma" w:hAnsi="Tahoma" w:cs="Tahoma"/>
          <w:sz w:val="22"/>
          <w:lang w:val="el-GR"/>
        </w:rPr>
        <w:t>Τρόπος πληρωμής</w:t>
      </w:r>
      <w:bookmarkEnd w:id="170"/>
      <w:bookmarkEnd w:id="171"/>
      <w:r w:rsidRPr="00071CDB">
        <w:rPr>
          <w:rFonts w:ascii="Tahoma" w:hAnsi="Tahoma" w:cs="Tahoma"/>
          <w:sz w:val="22"/>
          <w:lang w:val="el-GR"/>
        </w:rPr>
        <w:t xml:space="preserve"> </w:t>
      </w:r>
    </w:p>
    <w:p w14:paraId="2BEB36D8" w14:textId="77777777" w:rsidR="009649DC" w:rsidRPr="00071CDB" w:rsidRDefault="003355E7" w:rsidP="005E5414">
      <w:pPr>
        <w:jc w:val="both"/>
        <w:rPr>
          <w:rFonts w:ascii="Tahoma" w:hAnsi="Tahoma" w:cs="Tahoma"/>
          <w:b/>
          <w:lang w:val="el-GR"/>
        </w:rPr>
      </w:pPr>
      <w:r w:rsidRPr="00071CDB">
        <w:rPr>
          <w:rFonts w:ascii="Tahoma" w:hAnsi="Tahoma" w:cs="Tahoma"/>
          <w:lang w:val="el-GR"/>
        </w:rPr>
        <w:t>5.1.1. Η πληρωμή του αναδόχου θα πραγματοποιηθεί</w:t>
      </w:r>
      <w:r w:rsidR="007C6E3D" w:rsidRPr="00071CDB">
        <w:rPr>
          <w:rFonts w:ascii="Tahoma" w:hAnsi="Tahoma" w:cs="Tahoma"/>
          <w:lang w:val="el-GR"/>
        </w:rPr>
        <w:t xml:space="preserve"> με ένα από τους παρακάτω τρόπους πληρωμής που θα δηλώσει ο υποψήφιος οικονομικός φορέας στον υποφάκελο της οικονομικής προσφοράς του. </w:t>
      </w:r>
    </w:p>
    <w:p w14:paraId="26657EFC" w14:textId="7C2DF402" w:rsidR="00F04FCD" w:rsidRPr="00071CDB" w:rsidRDefault="001C5365" w:rsidP="005E5414">
      <w:pPr>
        <w:jc w:val="both"/>
        <w:rPr>
          <w:rFonts w:ascii="Tahoma" w:hAnsi="Tahoma" w:cs="Tahoma"/>
          <w:lang w:val="el-GR"/>
        </w:rPr>
      </w:pPr>
      <w:r w:rsidRPr="00071CDB">
        <w:rPr>
          <w:rFonts w:ascii="Tahoma" w:hAnsi="Tahoma" w:cs="Tahoma"/>
          <w:lang w:val="el-GR"/>
        </w:rPr>
        <w:t>Στην περίπτωση που δεν έχει επιλεγεί με σαφήνεια ένας από τους κάτωθι τρόπους πληρωμής,   θεωρείται ότι ο υποψήφιος Ανάδοχος αποδέχεται τον τρόπο πληρωμής που θα επιλέξει η Αναθέτουσα Αρχή</w:t>
      </w:r>
      <w:r w:rsidR="007322AD" w:rsidRPr="00071CDB">
        <w:rPr>
          <w:rFonts w:ascii="Tahoma" w:hAnsi="Tahoma" w:cs="Tahoma"/>
          <w:lang w:val="el-GR"/>
        </w:rPr>
        <w:t>.</w:t>
      </w:r>
    </w:p>
    <w:p w14:paraId="79A3CB37" w14:textId="17819F03" w:rsidR="00F8759F" w:rsidRPr="00071CDB" w:rsidRDefault="00F8759F" w:rsidP="00F8759F">
      <w:pPr>
        <w:rPr>
          <w:rFonts w:ascii="Tahoma" w:hAnsi="Tahoma" w:cs="Tahoma"/>
          <w:lang w:val="el-GR"/>
        </w:rPr>
      </w:pPr>
    </w:p>
    <w:p w14:paraId="1BB7F984" w14:textId="77777777" w:rsidR="007C6E3D" w:rsidRDefault="007C6E3D">
      <w:pPr>
        <w:rPr>
          <w:rFonts w:ascii="Tahoma" w:hAnsi="Tahoma" w:cs="Tahoma"/>
          <w:b/>
          <w:lang w:val="el-GR"/>
        </w:rPr>
      </w:pPr>
      <w:r w:rsidRPr="00071CDB">
        <w:rPr>
          <w:rFonts w:ascii="Tahoma" w:hAnsi="Tahoma" w:cs="Tahoma"/>
          <w:b/>
          <w:lang w:val="el-GR"/>
        </w:rPr>
        <w:t xml:space="preserve">Τρόποι Πληρωμής: </w:t>
      </w:r>
      <w:r w:rsidR="00894DC8" w:rsidRPr="00071CDB">
        <w:rPr>
          <w:rFonts w:ascii="Tahoma" w:hAnsi="Tahoma" w:cs="Tahoma"/>
          <w:b/>
          <w:lang w:val="el-GR"/>
        </w:rPr>
        <w:t xml:space="preserve">    </w:t>
      </w:r>
    </w:p>
    <w:tbl>
      <w:tblPr>
        <w:tblStyle w:val="aff1"/>
        <w:tblW w:w="0" w:type="auto"/>
        <w:tblLook w:val="04A0" w:firstRow="1" w:lastRow="0" w:firstColumn="1" w:lastColumn="0" w:noHBand="0" w:noVBand="1"/>
      </w:tblPr>
      <w:tblGrid>
        <w:gridCol w:w="421"/>
        <w:gridCol w:w="8569"/>
      </w:tblGrid>
      <w:tr w:rsidR="00FB6DE1" w:rsidRPr="000E4996" w14:paraId="4E1DC02E" w14:textId="77777777" w:rsidTr="0058443E">
        <w:tc>
          <w:tcPr>
            <w:tcW w:w="421" w:type="dxa"/>
          </w:tcPr>
          <w:p w14:paraId="2897F0AC" w14:textId="77777777" w:rsidR="00FB6DE1" w:rsidRPr="001E54F6" w:rsidRDefault="00FB6DE1" w:rsidP="0058443E">
            <w:pPr>
              <w:rPr>
                <w:b/>
                <w:lang w:val="el-GR"/>
              </w:rPr>
            </w:pPr>
            <w:r w:rsidRPr="001E54F6">
              <w:rPr>
                <w:b/>
                <w:lang w:val="el-GR"/>
              </w:rPr>
              <w:t>1)</w:t>
            </w:r>
          </w:p>
        </w:tc>
        <w:tc>
          <w:tcPr>
            <w:tcW w:w="8569" w:type="dxa"/>
          </w:tcPr>
          <w:p w14:paraId="67F8C801" w14:textId="6EA09F06" w:rsidR="00FB6DE1" w:rsidRDefault="00FB6DE1" w:rsidP="0058443E">
            <w:pPr>
              <w:rPr>
                <w:b/>
                <w:lang w:val="el-GR"/>
              </w:rPr>
            </w:pPr>
            <w:r w:rsidRPr="00603221">
              <w:rPr>
                <w:lang w:val="el-GR"/>
              </w:rPr>
              <w:t xml:space="preserve">Το </w:t>
            </w:r>
            <w:r w:rsidRPr="00603221">
              <w:rPr>
                <w:b/>
                <w:lang w:val="el-GR"/>
              </w:rPr>
              <w:t>100%</w:t>
            </w:r>
            <w:r w:rsidRPr="00603221">
              <w:rPr>
                <w:lang w:val="el-GR"/>
              </w:rPr>
              <w:t xml:space="preserve"> της συμβατικής αξίας μετά την οριστική παραλαβή των</w:t>
            </w:r>
            <w:r>
              <w:rPr>
                <w:lang w:val="el-GR"/>
              </w:rPr>
              <w:t xml:space="preserve"> </w:t>
            </w:r>
            <w:r w:rsidR="006024E1">
              <w:rPr>
                <w:lang w:val="el-GR"/>
              </w:rPr>
              <w:t>προμηθειών</w:t>
            </w:r>
            <w:r>
              <w:rPr>
                <w:lang w:val="el-GR"/>
              </w:rPr>
              <w:t xml:space="preserve"> και</w:t>
            </w:r>
            <w:r w:rsidRPr="00603221">
              <w:rPr>
                <w:lang w:val="el-GR"/>
              </w:rPr>
              <w:t xml:space="preserve"> υπηρεσιών</w:t>
            </w:r>
          </w:p>
        </w:tc>
      </w:tr>
      <w:tr w:rsidR="00FB6DE1" w:rsidRPr="000E4996" w14:paraId="1EC4C33B" w14:textId="77777777" w:rsidTr="0058443E">
        <w:tc>
          <w:tcPr>
            <w:tcW w:w="421" w:type="dxa"/>
          </w:tcPr>
          <w:p w14:paraId="66627B2D" w14:textId="77777777" w:rsidR="00FB6DE1" w:rsidRPr="001E54F6" w:rsidRDefault="00FB6DE1" w:rsidP="0058443E">
            <w:pPr>
              <w:rPr>
                <w:b/>
                <w:lang w:val="el-GR"/>
              </w:rPr>
            </w:pPr>
            <w:r w:rsidRPr="001E54F6">
              <w:rPr>
                <w:b/>
                <w:lang w:val="el-GR"/>
              </w:rPr>
              <w:t>2)</w:t>
            </w:r>
          </w:p>
        </w:tc>
        <w:tc>
          <w:tcPr>
            <w:tcW w:w="8569" w:type="dxa"/>
          </w:tcPr>
          <w:p w14:paraId="6B1C5EB6" w14:textId="4600032D" w:rsidR="00FB6DE1" w:rsidRDefault="00FB6DE1" w:rsidP="00FB6DE1">
            <w:pPr>
              <w:pStyle w:val="aff0"/>
              <w:numPr>
                <w:ilvl w:val="0"/>
                <w:numId w:val="74"/>
              </w:numPr>
              <w:suppressAutoHyphens/>
              <w:spacing w:before="120" w:after="120"/>
              <w:jc w:val="both"/>
              <w:rPr>
                <w:lang w:val="el-GR"/>
              </w:rPr>
            </w:pPr>
            <w:r w:rsidRPr="001E54F6">
              <w:rPr>
                <w:lang w:val="el-GR"/>
              </w:rPr>
              <w:t xml:space="preserve">Χορήγηση έντοκης προκαταβολής μέχρι </w:t>
            </w:r>
            <w:r w:rsidRPr="001E54F6">
              <w:rPr>
                <w:b/>
                <w:bCs/>
                <w:lang w:val="el-GR"/>
              </w:rPr>
              <w:t>ποσοστού</w:t>
            </w:r>
            <w:r>
              <w:rPr>
                <w:b/>
                <w:bCs/>
                <w:lang w:val="el-GR"/>
              </w:rPr>
              <w:t xml:space="preserve"> τριάντα τ</w:t>
            </w:r>
            <w:r w:rsidR="006B0178">
              <w:rPr>
                <w:b/>
                <w:bCs/>
                <w:lang w:val="el-GR"/>
              </w:rPr>
              <w:t>οι</w:t>
            </w:r>
            <w:r>
              <w:rPr>
                <w:b/>
                <w:bCs/>
                <w:lang w:val="el-GR"/>
              </w:rPr>
              <w:t>ς εκατό</w:t>
            </w:r>
            <w:r w:rsidRPr="001E54F6">
              <w:rPr>
                <w:b/>
                <w:bCs/>
                <w:lang w:val="el-GR"/>
              </w:rPr>
              <w:t xml:space="preserve">  (</w:t>
            </w:r>
            <w:r>
              <w:rPr>
                <w:b/>
                <w:bCs/>
                <w:lang w:val="el-GR"/>
              </w:rPr>
              <w:t>30</w:t>
            </w:r>
            <w:r w:rsidRPr="001E54F6">
              <w:rPr>
                <w:b/>
                <w:bCs/>
                <w:lang w:val="el-GR"/>
              </w:rPr>
              <w:t>%</w:t>
            </w:r>
            <w:r w:rsidRPr="001E54F6">
              <w:rPr>
                <w:lang w:val="el-GR"/>
              </w:rPr>
              <w:t xml:space="preserve">) </w:t>
            </w:r>
            <w:r>
              <w:rPr>
                <w:lang w:val="el-GR"/>
              </w:rPr>
              <w:t>του</w:t>
            </w:r>
            <w:r w:rsidRPr="001E54F6">
              <w:rPr>
                <w:lang w:val="el-GR"/>
              </w:rPr>
              <w:t xml:space="preserve"> συμβατικ</w:t>
            </w:r>
            <w:r>
              <w:rPr>
                <w:lang w:val="el-GR"/>
              </w:rPr>
              <w:t>ού</w:t>
            </w:r>
            <w:r w:rsidRPr="001E54F6">
              <w:rPr>
                <w:lang w:val="el-GR"/>
              </w:rPr>
              <w:t xml:space="preserve"> </w:t>
            </w:r>
            <w:r>
              <w:rPr>
                <w:lang w:val="el-GR"/>
              </w:rPr>
              <w:t xml:space="preserve">τιμήματος </w:t>
            </w:r>
            <w:r w:rsidRPr="001E54F6">
              <w:rPr>
                <w:lang w:val="el-GR"/>
              </w:rPr>
              <w:t xml:space="preserve">χωρίς Φ.Π.Α., με την κατάθεση </w:t>
            </w:r>
            <w:r>
              <w:rPr>
                <w:lang w:val="el-GR"/>
              </w:rPr>
              <w:t>ισόποσης</w:t>
            </w:r>
            <w:r w:rsidRPr="001E54F6">
              <w:rPr>
                <w:lang w:val="el-GR"/>
              </w:rPr>
              <w:t xml:space="preserve"> εγγύησης, σύμφωνα με τα οριζόμενα στο άρθρο 72§</w:t>
            </w:r>
            <w:r>
              <w:rPr>
                <w:lang w:val="el-GR"/>
              </w:rPr>
              <w:t>7</w:t>
            </w:r>
            <w:r w:rsidRPr="001E54F6">
              <w:rPr>
                <w:lang w:val="el-GR"/>
              </w:rPr>
              <w:t xml:space="preserve"> του ν. 4412/2016 και</w:t>
            </w:r>
            <w:r>
              <w:rPr>
                <w:lang w:val="el-GR"/>
              </w:rPr>
              <w:t xml:space="preserve"> της Παρ.</w:t>
            </w:r>
            <w:r w:rsidRPr="001E54F6">
              <w:rPr>
                <w:lang w:val="el-GR"/>
              </w:rPr>
              <w:t xml:space="preserve"> </w:t>
            </w:r>
            <w:r w:rsidRPr="001E54F6">
              <w:rPr>
                <w:lang w:val="el-GR"/>
              </w:rPr>
              <w:fldChar w:fldCharType="begin"/>
            </w:r>
            <w:r w:rsidRPr="001E54F6">
              <w:rPr>
                <w:lang w:val="el-GR"/>
              </w:rPr>
              <w:instrText xml:space="preserve"> REF _Ref496542746 \r \h  \* MERGEFORMAT </w:instrText>
            </w:r>
            <w:r w:rsidRPr="001E54F6">
              <w:rPr>
                <w:lang w:val="el-GR"/>
              </w:rPr>
            </w:r>
            <w:r w:rsidRPr="001E54F6">
              <w:rPr>
                <w:lang w:val="el-GR"/>
              </w:rPr>
              <w:fldChar w:fldCharType="separate"/>
            </w:r>
            <w:r w:rsidR="0066033C">
              <w:rPr>
                <w:lang w:val="el-GR"/>
              </w:rPr>
              <w:t>4.1</w:t>
            </w:r>
            <w:r w:rsidRPr="001E54F6">
              <w:rPr>
                <w:lang w:val="el-GR"/>
              </w:rPr>
              <w:fldChar w:fldCharType="end"/>
            </w:r>
            <w:r w:rsidRPr="001E54F6">
              <w:rPr>
                <w:lang w:val="el-GR"/>
              </w:rPr>
              <w:t xml:space="preserve">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 </w:t>
            </w:r>
          </w:p>
          <w:p w14:paraId="3A6A6580" w14:textId="77777777" w:rsidR="00FB6DE1" w:rsidRPr="001E54F6" w:rsidRDefault="00FB6DE1" w:rsidP="00FB6DE1">
            <w:pPr>
              <w:pStyle w:val="aff0"/>
              <w:numPr>
                <w:ilvl w:val="0"/>
                <w:numId w:val="74"/>
              </w:numPr>
              <w:suppressAutoHyphens/>
              <w:spacing w:before="120" w:after="120"/>
              <w:jc w:val="both"/>
              <w:rPr>
                <w:lang w:val="el-GR"/>
              </w:rPr>
            </w:pPr>
            <w:r w:rsidRPr="001E54F6">
              <w:rPr>
                <w:lang w:val="el-GR"/>
              </w:rPr>
              <w:t xml:space="preserve">Καταβολή </w:t>
            </w:r>
            <w:r w:rsidRPr="001E54F6">
              <w:rPr>
                <w:b/>
                <w:bCs/>
                <w:lang w:val="el-GR"/>
              </w:rPr>
              <w:t>του υπόλοιπου του συμβατικού τιμήματος</w:t>
            </w:r>
            <w:r w:rsidRPr="001E54F6">
              <w:rPr>
                <w:lang w:val="el-GR"/>
              </w:rPr>
              <w:t>, μετά την οριστική ποιοτική και ποσοτική παραλαβή του συνόλου του Έργου, αφού παρακρατηθεί ο με τον παραπάνω τρόπο υπολογισθείς τόκος.</w:t>
            </w:r>
          </w:p>
        </w:tc>
      </w:tr>
      <w:tr w:rsidR="00FB6DE1" w:rsidRPr="000E4996" w14:paraId="1BD23656" w14:textId="77777777" w:rsidTr="0058443E">
        <w:tc>
          <w:tcPr>
            <w:tcW w:w="421" w:type="dxa"/>
            <w:vAlign w:val="center"/>
          </w:tcPr>
          <w:p w14:paraId="7D827F34" w14:textId="77777777" w:rsidR="00FB6DE1" w:rsidRPr="001E54F6" w:rsidRDefault="00FB6DE1" w:rsidP="0058443E">
            <w:pPr>
              <w:rPr>
                <w:b/>
                <w:lang w:val="el-GR"/>
              </w:rPr>
            </w:pPr>
            <w:bookmarkStart w:id="172" w:name="_Hlk59200699"/>
            <w:r>
              <w:rPr>
                <w:b/>
                <w:lang w:val="el-GR"/>
              </w:rPr>
              <w:t>3)</w:t>
            </w:r>
          </w:p>
        </w:tc>
        <w:tc>
          <w:tcPr>
            <w:tcW w:w="8569" w:type="dxa"/>
          </w:tcPr>
          <w:p w14:paraId="1256E6C1" w14:textId="108E0402" w:rsidR="00FB6DE1" w:rsidRPr="001E54F6" w:rsidRDefault="00FB6DE1" w:rsidP="00FB6DE1">
            <w:pPr>
              <w:pStyle w:val="aff0"/>
              <w:numPr>
                <w:ilvl w:val="0"/>
                <w:numId w:val="75"/>
              </w:numPr>
              <w:suppressAutoHyphens/>
              <w:spacing w:before="120" w:after="120"/>
              <w:jc w:val="both"/>
              <w:rPr>
                <w:lang w:val="el-GR"/>
              </w:rPr>
            </w:pPr>
            <w:r w:rsidRPr="001E54F6">
              <w:rPr>
                <w:lang w:val="el-GR"/>
              </w:rPr>
              <w:t xml:space="preserve">Χορήγηση έντοκης προκαταβολής μέχρι </w:t>
            </w:r>
            <w:r w:rsidRPr="001E54F6">
              <w:rPr>
                <w:b/>
                <w:bCs/>
                <w:lang w:val="el-GR"/>
              </w:rPr>
              <w:t>ποσοστού</w:t>
            </w:r>
            <w:r>
              <w:rPr>
                <w:b/>
                <w:bCs/>
                <w:lang w:val="el-GR"/>
              </w:rPr>
              <w:t xml:space="preserve"> είκοσι τ</w:t>
            </w:r>
            <w:r w:rsidR="006B0178">
              <w:rPr>
                <w:b/>
                <w:bCs/>
                <w:lang w:val="el-GR"/>
              </w:rPr>
              <w:t>οι</w:t>
            </w:r>
            <w:r>
              <w:rPr>
                <w:b/>
                <w:bCs/>
                <w:lang w:val="el-GR"/>
              </w:rPr>
              <w:t>ς εκατό</w:t>
            </w:r>
            <w:r w:rsidRPr="00FB6DE1">
              <w:rPr>
                <w:b/>
                <w:bCs/>
                <w:lang w:val="el-GR"/>
              </w:rPr>
              <w:t xml:space="preserve"> </w:t>
            </w:r>
            <w:r w:rsidRPr="006B53EF">
              <w:rPr>
                <w:b/>
                <w:bCs/>
                <w:lang w:val="el-GR"/>
              </w:rPr>
              <w:t xml:space="preserve"> (20</w:t>
            </w:r>
            <w:r w:rsidRPr="00FB6DE1">
              <w:rPr>
                <w:b/>
                <w:bCs/>
                <w:lang w:val="el-GR"/>
              </w:rPr>
              <w:t>%</w:t>
            </w:r>
            <w:r w:rsidRPr="006B53EF">
              <w:rPr>
                <w:b/>
                <w:bCs/>
                <w:lang w:val="el-GR"/>
              </w:rPr>
              <w:t>)</w:t>
            </w:r>
            <w:r w:rsidRPr="001E54F6">
              <w:rPr>
                <w:lang w:val="el-GR"/>
              </w:rPr>
              <w:t xml:space="preserve"> τ</w:t>
            </w:r>
            <w:r>
              <w:rPr>
                <w:lang w:val="el-GR"/>
              </w:rPr>
              <w:t>ου</w:t>
            </w:r>
            <w:r w:rsidRPr="001E54F6">
              <w:rPr>
                <w:lang w:val="el-GR"/>
              </w:rPr>
              <w:t xml:space="preserve"> συμβατικ</w:t>
            </w:r>
            <w:r>
              <w:rPr>
                <w:lang w:val="el-GR"/>
              </w:rPr>
              <w:t>ού</w:t>
            </w:r>
            <w:r w:rsidRPr="001E54F6">
              <w:rPr>
                <w:lang w:val="el-GR"/>
              </w:rPr>
              <w:t xml:space="preserve"> </w:t>
            </w:r>
            <w:r>
              <w:rPr>
                <w:lang w:val="el-GR"/>
              </w:rPr>
              <w:t xml:space="preserve">τιμήματος </w:t>
            </w:r>
            <w:r w:rsidRPr="001E54F6">
              <w:rPr>
                <w:lang w:val="el-GR"/>
              </w:rPr>
              <w:t xml:space="preserve"> χωρίς Φ.Π.Α., με την κατάθεση ισόποσης εγγύησης, σύμφωνα με τα οριζόμενα στο άρθρο 72§</w:t>
            </w:r>
            <w:r>
              <w:rPr>
                <w:lang w:val="el-GR"/>
              </w:rPr>
              <w:t>7</w:t>
            </w:r>
            <w:r w:rsidRPr="001E54F6">
              <w:rPr>
                <w:lang w:val="el-GR"/>
              </w:rPr>
              <w:t xml:space="preserve"> του ν. 4412/2016 και </w:t>
            </w:r>
            <w:r w:rsidRPr="001E54F6">
              <w:rPr>
                <w:lang w:val="el-GR"/>
              </w:rPr>
              <w:fldChar w:fldCharType="begin"/>
            </w:r>
            <w:r w:rsidRPr="001E54F6">
              <w:rPr>
                <w:lang w:val="el-GR"/>
              </w:rPr>
              <w:instrText xml:space="preserve"> REF _Ref496542746 \r \h  \* MERGEFORMAT </w:instrText>
            </w:r>
            <w:r w:rsidRPr="001E54F6">
              <w:rPr>
                <w:lang w:val="el-GR"/>
              </w:rPr>
            </w:r>
            <w:r w:rsidRPr="001E54F6">
              <w:rPr>
                <w:lang w:val="el-GR"/>
              </w:rPr>
              <w:fldChar w:fldCharType="separate"/>
            </w:r>
            <w:r w:rsidR="0066033C">
              <w:rPr>
                <w:lang w:val="el-GR"/>
              </w:rPr>
              <w:t>4.1</w:t>
            </w:r>
            <w:r w:rsidRPr="001E54F6">
              <w:rPr>
                <w:lang w:val="el-GR"/>
              </w:rPr>
              <w:fldChar w:fldCharType="end"/>
            </w:r>
            <w:r w:rsidRPr="001E54F6">
              <w:rPr>
                <w:lang w:val="el-GR"/>
              </w:rPr>
              <w:t xml:space="preserve">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2ADF2D24" w14:textId="0DA57381" w:rsidR="00FB6DE1" w:rsidRPr="001E54F6" w:rsidRDefault="00FB6DE1" w:rsidP="00FB6DE1">
            <w:pPr>
              <w:pStyle w:val="aff0"/>
              <w:numPr>
                <w:ilvl w:val="0"/>
                <w:numId w:val="75"/>
              </w:numPr>
              <w:suppressAutoHyphens/>
              <w:spacing w:before="120" w:after="120"/>
              <w:jc w:val="both"/>
              <w:rPr>
                <w:lang w:val="el-GR"/>
              </w:rPr>
            </w:pPr>
            <w:r w:rsidRPr="001E54F6">
              <w:rPr>
                <w:lang w:val="el-GR"/>
              </w:rPr>
              <w:t xml:space="preserve">Καταβολή </w:t>
            </w:r>
            <w:r w:rsidRPr="001E54F6">
              <w:rPr>
                <w:b/>
                <w:bCs/>
                <w:lang w:val="el-GR"/>
              </w:rPr>
              <w:t xml:space="preserve">ποσοστού </w:t>
            </w:r>
            <w:r>
              <w:rPr>
                <w:b/>
                <w:bCs/>
                <w:lang w:val="el-GR"/>
              </w:rPr>
              <w:t>τριάντα τ</w:t>
            </w:r>
            <w:r w:rsidR="006B0178">
              <w:rPr>
                <w:b/>
                <w:bCs/>
                <w:lang w:val="el-GR"/>
              </w:rPr>
              <w:t>οι</w:t>
            </w:r>
            <w:r>
              <w:rPr>
                <w:b/>
                <w:bCs/>
                <w:lang w:val="el-GR"/>
              </w:rPr>
              <w:t>ς εκατό</w:t>
            </w:r>
            <w:r w:rsidRPr="001E54F6">
              <w:rPr>
                <w:b/>
                <w:bCs/>
                <w:lang w:val="el-GR"/>
              </w:rPr>
              <w:t xml:space="preserve"> (</w:t>
            </w:r>
            <w:r>
              <w:rPr>
                <w:b/>
                <w:bCs/>
                <w:lang w:val="el-GR"/>
              </w:rPr>
              <w:t>30</w:t>
            </w:r>
            <w:r w:rsidRPr="001E54F6">
              <w:rPr>
                <w:b/>
                <w:bCs/>
                <w:lang w:val="el-GR"/>
              </w:rPr>
              <w:t>%)</w:t>
            </w:r>
            <w:r w:rsidRPr="001E54F6">
              <w:rPr>
                <w:lang w:val="el-GR"/>
              </w:rPr>
              <w:t xml:space="preserve"> του συμβατικού τιμήματος, μετά την παραλαβή</w:t>
            </w:r>
            <w:r>
              <w:rPr>
                <w:lang w:val="el-GR"/>
              </w:rPr>
              <w:t xml:space="preserve"> των Φάσεων 1 και 2</w:t>
            </w:r>
            <w:r w:rsidRPr="001E54F6">
              <w:rPr>
                <w:lang w:val="el-GR"/>
              </w:rPr>
              <w:t xml:space="preserve"> και αφού αφαιρεθεί : (i) ποσοστό της χορηγηθείσας προκαταβολής ίσο προς το ανωτέρω ποσοστό της πληρωμής που καταβάλλεται (αναλογική απόσβεση προκαταβολής), και (ii) ο αντίστοιχος τόκος της προκαταβολής, για χρονικό διάστημα από την ημερομηνία λήψεως της προκαταβολής μέχρι την εν λόγω τμηματική παραλαβή. </w:t>
            </w:r>
          </w:p>
          <w:p w14:paraId="24BA5817" w14:textId="77777777" w:rsidR="00FB6DE1" w:rsidRPr="001E54F6" w:rsidRDefault="00FB6DE1" w:rsidP="00FB6DE1">
            <w:pPr>
              <w:pStyle w:val="aff0"/>
              <w:numPr>
                <w:ilvl w:val="0"/>
                <w:numId w:val="75"/>
              </w:numPr>
              <w:suppressAutoHyphens/>
              <w:spacing w:before="120" w:after="120"/>
              <w:jc w:val="both"/>
              <w:rPr>
                <w:lang w:val="el-GR"/>
              </w:rPr>
            </w:pPr>
            <w:r w:rsidRPr="001E54F6">
              <w:rPr>
                <w:lang w:val="el-GR"/>
              </w:rPr>
              <w:t xml:space="preserve">Καταβολή </w:t>
            </w:r>
            <w:r w:rsidRPr="001E54F6">
              <w:rPr>
                <w:b/>
                <w:bCs/>
                <w:lang w:val="el-GR"/>
              </w:rPr>
              <w:t>του υπόλοιπου του συμβατικού τιμήματος</w:t>
            </w:r>
            <w:r w:rsidRPr="001E54F6">
              <w:rPr>
                <w:lang w:val="el-GR"/>
              </w:rPr>
              <w:t xml:space="preserve">, μετά την οριστική ποιοτική και ποσοτική παραλαβή του συνόλου του Έργου, αφού αφαιρεθεί : (i) το υπόλοιπο ποσοστό της χορηγηθείσας προκαταβολής (αναλογική απόσβεση προκαταβολής), και (ii) τόκος επί της απομειωμένης από την προηγούμενη πληρωμή (γ) προκαταβολής και για το χρονικό διάστημα από την ημερομηνία του υπολογισμού τόκου της προηγούμενης τμηματικής πληρωμής μέχρι την οριστική ποιοτική και ποσοτική παραλαβή του Έργου. </w:t>
            </w:r>
          </w:p>
        </w:tc>
      </w:tr>
      <w:bookmarkEnd w:id="172"/>
      <w:tr w:rsidR="00FB6DE1" w:rsidRPr="000E4996" w14:paraId="432F759A" w14:textId="77777777" w:rsidTr="0058443E">
        <w:tc>
          <w:tcPr>
            <w:tcW w:w="421" w:type="dxa"/>
          </w:tcPr>
          <w:p w14:paraId="6A7B3BC2" w14:textId="77777777" w:rsidR="00FB6DE1" w:rsidRDefault="00FB6DE1" w:rsidP="0058443E">
            <w:pPr>
              <w:rPr>
                <w:b/>
                <w:lang w:val="el-GR"/>
              </w:rPr>
            </w:pPr>
            <w:r w:rsidRPr="00603221">
              <w:rPr>
                <w:b/>
                <w:lang w:val="el-GR"/>
              </w:rPr>
              <w:lastRenderedPageBreak/>
              <w:t>4)</w:t>
            </w:r>
          </w:p>
        </w:tc>
        <w:tc>
          <w:tcPr>
            <w:tcW w:w="8569" w:type="dxa"/>
          </w:tcPr>
          <w:p w14:paraId="14B07C5D" w14:textId="23019AC6" w:rsidR="00FB6DE1" w:rsidRPr="001E54F6" w:rsidRDefault="00FB6DE1" w:rsidP="00FB6DE1">
            <w:pPr>
              <w:pStyle w:val="aff0"/>
              <w:numPr>
                <w:ilvl w:val="0"/>
                <w:numId w:val="76"/>
              </w:numPr>
              <w:suppressAutoHyphens/>
              <w:spacing w:before="120" w:after="120"/>
              <w:jc w:val="both"/>
              <w:rPr>
                <w:lang w:val="el-GR"/>
              </w:rPr>
            </w:pPr>
            <w:r w:rsidRPr="001E54F6">
              <w:rPr>
                <w:lang w:val="el-GR"/>
              </w:rPr>
              <w:t xml:space="preserve">Καταβολή </w:t>
            </w:r>
            <w:r w:rsidRPr="001E54F6">
              <w:rPr>
                <w:b/>
                <w:bCs/>
                <w:lang w:val="el-GR"/>
              </w:rPr>
              <w:t xml:space="preserve">ποσοστού </w:t>
            </w:r>
            <w:r w:rsidR="00230685">
              <w:rPr>
                <w:b/>
                <w:bCs/>
                <w:lang w:val="el-GR"/>
              </w:rPr>
              <w:t>πενήντα</w:t>
            </w:r>
            <w:r>
              <w:rPr>
                <w:b/>
                <w:bCs/>
                <w:lang w:val="el-GR"/>
              </w:rPr>
              <w:t xml:space="preserve"> τ</w:t>
            </w:r>
            <w:r w:rsidR="006B0178">
              <w:rPr>
                <w:b/>
                <w:bCs/>
                <w:lang w:val="el-GR"/>
              </w:rPr>
              <w:t>οι</w:t>
            </w:r>
            <w:r>
              <w:rPr>
                <w:b/>
                <w:bCs/>
                <w:lang w:val="el-GR"/>
              </w:rPr>
              <w:t>ς εκατό</w:t>
            </w:r>
            <w:r w:rsidRPr="001E54F6">
              <w:rPr>
                <w:b/>
                <w:bCs/>
                <w:lang w:val="el-GR"/>
              </w:rPr>
              <w:t xml:space="preserve"> (</w:t>
            </w:r>
            <w:r>
              <w:rPr>
                <w:b/>
                <w:bCs/>
                <w:lang w:val="el-GR"/>
              </w:rPr>
              <w:t>50</w:t>
            </w:r>
            <w:r w:rsidRPr="001E54F6">
              <w:rPr>
                <w:b/>
                <w:bCs/>
                <w:lang w:val="el-GR"/>
              </w:rPr>
              <w:t>%)</w:t>
            </w:r>
            <w:r w:rsidRPr="001E54F6">
              <w:rPr>
                <w:lang w:val="el-GR"/>
              </w:rPr>
              <w:t xml:space="preserve"> του συμβατικού τιμήματος, μετά την παραλαβή</w:t>
            </w:r>
            <w:r>
              <w:rPr>
                <w:lang w:val="el-GR"/>
              </w:rPr>
              <w:t xml:space="preserve"> των Φάσεων 1 και 2</w:t>
            </w:r>
            <w:r w:rsidRPr="001E54F6">
              <w:rPr>
                <w:i/>
                <w:iCs/>
                <w:color w:val="5B9BD5"/>
                <w:spacing w:val="5"/>
                <w:kern w:val="1"/>
                <w:lang w:val="el-GR"/>
              </w:rPr>
              <w:t xml:space="preserve"> </w:t>
            </w:r>
          </w:p>
          <w:p w14:paraId="75727640" w14:textId="55579401" w:rsidR="00FB6DE1" w:rsidRPr="006B53EF" w:rsidRDefault="00FB6DE1" w:rsidP="00FB6DE1">
            <w:pPr>
              <w:pStyle w:val="aff0"/>
              <w:numPr>
                <w:ilvl w:val="0"/>
                <w:numId w:val="76"/>
              </w:numPr>
              <w:suppressAutoHyphens/>
              <w:spacing w:before="120" w:after="120"/>
              <w:jc w:val="both"/>
              <w:rPr>
                <w:i/>
                <w:iCs/>
                <w:color w:val="5B9BD5"/>
                <w:spacing w:val="5"/>
                <w:kern w:val="1"/>
                <w:lang w:val="el-GR"/>
              </w:rPr>
            </w:pPr>
            <w:r w:rsidRPr="00FB6DE1">
              <w:rPr>
                <w:lang w:val="el-GR"/>
              </w:rPr>
              <w:t xml:space="preserve">Το </w:t>
            </w:r>
            <w:r w:rsidRPr="00FB6DE1">
              <w:rPr>
                <w:b/>
                <w:bCs/>
                <w:lang w:val="el-GR"/>
              </w:rPr>
              <w:t>υπόλοιπο του συμβατικού τιμήματος</w:t>
            </w:r>
            <w:r w:rsidRPr="00FB6DE1">
              <w:rPr>
                <w:lang w:val="el-GR"/>
              </w:rPr>
              <w:t xml:space="preserve"> μετά την οριστική ποιοτική και ποσοτική παραλαβή του συνόλου του Έργου.</w:t>
            </w:r>
          </w:p>
        </w:tc>
      </w:tr>
    </w:tbl>
    <w:p w14:paraId="0EBF74A2" w14:textId="77777777" w:rsidR="00FB6DE1" w:rsidRPr="00603221" w:rsidRDefault="00FB6DE1" w:rsidP="00FB6DE1">
      <w:pPr>
        <w:rPr>
          <w:b/>
          <w:lang w:val="el-GR"/>
        </w:rPr>
      </w:pPr>
    </w:p>
    <w:p w14:paraId="6F7A01D7" w14:textId="77777777" w:rsidR="00FB6DE1" w:rsidRDefault="00FB6DE1">
      <w:pPr>
        <w:rPr>
          <w:rFonts w:ascii="Tahoma" w:hAnsi="Tahoma" w:cs="Tahoma"/>
          <w:b/>
          <w:lang w:val="el-GR"/>
        </w:rPr>
      </w:pPr>
    </w:p>
    <w:p w14:paraId="0676B3DA" w14:textId="01A70504" w:rsidR="00E22C5B" w:rsidRPr="004455E4" w:rsidRDefault="00E22C5B" w:rsidP="006B53EF">
      <w:pPr>
        <w:spacing w:after="120"/>
        <w:jc w:val="both"/>
        <w:rPr>
          <w:rFonts w:ascii="Tahoma" w:hAnsi="Tahoma" w:cs="Tahoma"/>
          <w:lang w:val="el-GR"/>
        </w:rPr>
      </w:pPr>
      <w:r w:rsidRPr="004455E4">
        <w:rPr>
          <w:rFonts w:ascii="Tahoma" w:hAnsi="Tahoma" w:cs="Tahoma"/>
          <w:lang w:val="el-GR"/>
        </w:rPr>
        <w:t>Επισημαίνεται ότι η παραπάνω προκαταβολή</w:t>
      </w:r>
      <w:r w:rsidR="00592686" w:rsidRPr="004455E4">
        <w:rPr>
          <w:rFonts w:ascii="Tahoma" w:hAnsi="Tahoma" w:cs="Tahoma"/>
          <w:lang w:val="el-GR"/>
        </w:rPr>
        <w:t xml:space="preserve"> (όπου προβλέπεται)</w:t>
      </w:r>
      <w:r w:rsidRPr="004455E4">
        <w:rPr>
          <w:rFonts w:ascii="Tahoma" w:hAnsi="Tahoma" w:cs="Tahoma"/>
          <w:lang w:val="el-GR"/>
        </w:rPr>
        <w:t xml:space="preserve"> δύναται να χορηγηθεί και</w:t>
      </w:r>
      <w:r w:rsidR="00FB6DE1" w:rsidRPr="004455E4">
        <w:rPr>
          <w:rFonts w:ascii="Tahoma" w:hAnsi="Tahoma" w:cs="Tahoma"/>
          <w:lang w:val="el-GR"/>
        </w:rPr>
        <w:t xml:space="preserve"> </w:t>
      </w:r>
      <w:r w:rsidRPr="004455E4">
        <w:rPr>
          <w:rFonts w:ascii="Tahoma" w:hAnsi="Tahoma" w:cs="Tahoma"/>
          <w:lang w:val="el-GR"/>
        </w:rPr>
        <w:t xml:space="preserve">τμηματικά. </w:t>
      </w:r>
    </w:p>
    <w:p w14:paraId="12DE5CE8" w14:textId="77777777" w:rsidR="00E22C5B" w:rsidRPr="00071CDB" w:rsidRDefault="00E22C5B" w:rsidP="006B53EF">
      <w:pPr>
        <w:spacing w:after="120"/>
        <w:jc w:val="both"/>
        <w:rPr>
          <w:rFonts w:ascii="Tahoma" w:hAnsi="Tahoma" w:cs="Tahoma"/>
          <w:lang w:val="el-GR"/>
        </w:rPr>
      </w:pPr>
      <w:r w:rsidRPr="00071CDB">
        <w:rPr>
          <w:rFonts w:ascii="Tahoma" w:hAnsi="Tahoma" w:cs="Tahoma"/>
          <w:lang w:val="el-GR"/>
        </w:rPr>
        <w:t xml:space="preserve">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 </w:t>
      </w:r>
    </w:p>
    <w:p w14:paraId="779EF849" w14:textId="77777777" w:rsidR="00E22C5B" w:rsidRPr="00071CDB" w:rsidRDefault="00E22C5B" w:rsidP="006B53EF">
      <w:pPr>
        <w:spacing w:after="120"/>
        <w:jc w:val="both"/>
        <w:rPr>
          <w:rFonts w:ascii="Tahoma" w:hAnsi="Tahoma" w:cs="Tahoma"/>
          <w:lang w:val="el-GR"/>
        </w:rPr>
      </w:pPr>
      <w:r w:rsidRPr="00071CDB">
        <w:rPr>
          <w:rFonts w:ascii="Tahoma" w:hAnsi="Tahoma" w:cs="Tahoma"/>
          <w:lang w:val="el-GR"/>
        </w:rPr>
        <w:t xml:space="preserve">5.1.2. Toν Ανάδοχο βαρύνουν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 </w:t>
      </w:r>
    </w:p>
    <w:p w14:paraId="28A7F7B7" w14:textId="77777777" w:rsidR="00E22C5B" w:rsidRPr="00071CDB" w:rsidRDefault="00E22C5B" w:rsidP="006B53EF">
      <w:pPr>
        <w:spacing w:after="120"/>
        <w:jc w:val="both"/>
        <w:rPr>
          <w:rFonts w:ascii="Tahoma" w:hAnsi="Tahoma" w:cs="Tahoma"/>
          <w:lang w:val="el-GR"/>
        </w:rPr>
      </w:pPr>
      <w:r w:rsidRPr="00071CDB">
        <w:rPr>
          <w:rFonts w:ascii="Tahoma" w:hAnsi="Tahoma" w:cs="Tahoma"/>
          <w:lang w:val="el-GR"/>
        </w:rPr>
        <w:t xml:space="preserve">Ιδίως βαρύνεται με τις ακόλουθες κρατήσεις: </w:t>
      </w:r>
    </w:p>
    <w:p w14:paraId="7F7DE4AF" w14:textId="77777777" w:rsidR="000E0AF6" w:rsidRPr="00071CDB" w:rsidRDefault="000E0AF6" w:rsidP="006B53EF">
      <w:pPr>
        <w:spacing w:after="120"/>
        <w:jc w:val="both"/>
        <w:rPr>
          <w:rFonts w:ascii="Tahoma" w:hAnsi="Tahoma" w:cs="Tahoma"/>
          <w:lang w:val="el-GR"/>
        </w:rPr>
      </w:pPr>
      <w:bookmarkStart w:id="173" w:name="_Hlk118712168"/>
      <w:r w:rsidRPr="00071CDB">
        <w:rPr>
          <w:rFonts w:ascii="Tahoma" w:hAnsi="Tahoma" w:cs="Tahoma"/>
          <w:lang w:val="el-GR"/>
        </w:rPr>
        <w:t>α) Κράτηση ύψους 0,1% επί όλων των συμβάσεων που υπάγονται στον Ν. 4912/2022 (Α' 59) και στον Ν.4413/2016 (Α' 148), αξίας άνω των χιλίων (1.000) ευρώ, ανεξάρτητα από την πηγή προέλευσης της χρηματοδότησης, Η κράτηση αυτή υπολογίζεται επί της αξίας κάθε πληρωμής προ φόρων και κρατήσεων της αρχικής, καθώς και κάθε συμπληρωματικής ή τροποποιητικής σύμβασης.</w:t>
      </w:r>
    </w:p>
    <w:p w14:paraId="1BBB12E0" w14:textId="77777777" w:rsidR="000E0AF6" w:rsidRPr="00071CDB" w:rsidRDefault="000E0AF6" w:rsidP="006B53EF">
      <w:pPr>
        <w:spacing w:after="120"/>
        <w:jc w:val="both"/>
        <w:rPr>
          <w:rFonts w:ascii="Tahoma" w:hAnsi="Tahoma" w:cs="Tahoma"/>
          <w:lang w:val="el-GR"/>
        </w:rPr>
      </w:pPr>
      <w:r w:rsidRPr="00071CDB">
        <w:rPr>
          <w:rFonts w:ascii="Tahoma" w:hAnsi="Tahoma" w:cs="Tahoma"/>
          <w:lang w:val="el-GR"/>
        </w:rPr>
        <w:t>Το ποσό της κράτησης παρακρατείται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72CFD43E" w14:textId="77777777" w:rsidR="000E0AF6" w:rsidRPr="00071CDB" w:rsidRDefault="000E0AF6" w:rsidP="006B53EF">
      <w:pPr>
        <w:spacing w:after="120"/>
        <w:jc w:val="both"/>
        <w:rPr>
          <w:rFonts w:ascii="Tahoma" w:hAnsi="Tahoma" w:cs="Tahoma"/>
          <w:lang w:val="el-GR"/>
        </w:rPr>
      </w:pPr>
      <w:r w:rsidRPr="00071CDB">
        <w:rPr>
          <w:rFonts w:ascii="Tahoma" w:hAnsi="Tahoma" w:cs="Tahoma"/>
          <w:lang w:val="el-GR"/>
        </w:rPr>
        <w:t>Τράπεζα της Ελλάδας:   ΙΒΑΝ GR 2001000240000000026180286</w:t>
      </w:r>
    </w:p>
    <w:p w14:paraId="2A0E498F" w14:textId="77777777" w:rsidR="000E0AF6" w:rsidRPr="00071CDB" w:rsidRDefault="000E0AF6" w:rsidP="006B53EF">
      <w:pPr>
        <w:spacing w:after="120"/>
        <w:jc w:val="both"/>
        <w:rPr>
          <w:rFonts w:ascii="Tahoma" w:hAnsi="Tahoma" w:cs="Tahoma"/>
          <w:lang w:val="el-GR"/>
        </w:rPr>
      </w:pPr>
      <w:r w:rsidRPr="00071CDB">
        <w:rPr>
          <w:rFonts w:ascii="Tahoma" w:hAnsi="Tahoma" w:cs="Tahoma"/>
          <w:lang w:val="el-GR"/>
        </w:rPr>
        <w:t>Τράπεζα ΠΕΙΡΑΙΩΣ:       ΙΒΑΝ GR 1901721360005136088985432</w:t>
      </w:r>
    </w:p>
    <w:bookmarkEnd w:id="173"/>
    <w:p w14:paraId="26CB15F3" w14:textId="77777777" w:rsidR="00E22C5B" w:rsidRPr="00071CDB" w:rsidRDefault="00E22C5B" w:rsidP="006B53EF">
      <w:pPr>
        <w:spacing w:after="120"/>
        <w:jc w:val="both"/>
        <w:rPr>
          <w:rFonts w:ascii="Tahoma" w:hAnsi="Tahoma" w:cs="Tahoma"/>
          <w:lang w:val="el-GR"/>
        </w:rPr>
      </w:pPr>
      <w:r w:rsidRPr="00071CDB">
        <w:rPr>
          <w:rFonts w:ascii="Tahoma" w:hAnsi="Tahoma" w:cs="Tahoma"/>
          <w:lang w:val="el-GR"/>
        </w:rPr>
        <w:t>β)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5815D12F" w14:textId="223B581D" w:rsidR="00E22C5B" w:rsidRPr="00071CDB" w:rsidRDefault="00E22C5B" w:rsidP="006B53EF">
      <w:pPr>
        <w:spacing w:after="120"/>
        <w:jc w:val="both"/>
        <w:rPr>
          <w:rFonts w:ascii="Tahoma" w:hAnsi="Tahoma" w:cs="Tahoma"/>
          <w:lang w:val="el-GR"/>
        </w:rPr>
      </w:pPr>
      <w:r w:rsidRPr="00071CDB">
        <w:rPr>
          <w:rFonts w:ascii="Tahoma" w:hAnsi="Tahoma" w:cs="Tahoma"/>
          <w:lang w:val="el-GR"/>
        </w:rPr>
        <w:t xml:space="preserve">Οι υπέρ τρίτων κρατήσεις υπόκεινται στο εκάστοτε ισχύον αναλογικό τέλος χαρτοσήμου και στην επ’ αυτού εισφορά υπέρ </w:t>
      </w:r>
      <w:r w:rsidR="003E3452">
        <w:rPr>
          <w:rFonts w:ascii="Tahoma" w:hAnsi="Tahoma" w:cs="Tahoma"/>
          <w:lang w:val="el-GR"/>
        </w:rPr>
        <w:t xml:space="preserve">ΟΠΕΚΑ (πρώην </w:t>
      </w:r>
      <w:r w:rsidRPr="00071CDB">
        <w:rPr>
          <w:rFonts w:ascii="Tahoma" w:hAnsi="Tahoma" w:cs="Tahoma"/>
          <w:lang w:val="el-GR"/>
        </w:rPr>
        <w:t>ΟΓΑ</w:t>
      </w:r>
      <w:r w:rsidR="003E3452">
        <w:rPr>
          <w:rFonts w:ascii="Tahoma" w:hAnsi="Tahoma" w:cs="Tahoma"/>
          <w:lang w:val="el-GR"/>
        </w:rPr>
        <w:t>)</w:t>
      </w:r>
      <w:r w:rsidRPr="00071CDB">
        <w:rPr>
          <w:rFonts w:ascii="Tahoma" w:hAnsi="Tahoma" w:cs="Tahoma"/>
          <w:lang w:val="el-GR"/>
        </w:rPr>
        <w:t>.</w:t>
      </w:r>
    </w:p>
    <w:p w14:paraId="5806E3F8" w14:textId="77777777" w:rsidR="00E22C5B" w:rsidRPr="00071CDB" w:rsidRDefault="00E22C5B" w:rsidP="00E22C5B">
      <w:pPr>
        <w:rPr>
          <w:rFonts w:ascii="Tahoma" w:hAnsi="Tahoma" w:cs="Tahoma"/>
          <w:lang w:val="el-GR"/>
        </w:rPr>
      </w:pPr>
      <w:r w:rsidRPr="00071CDB">
        <w:rPr>
          <w:rFonts w:ascii="Tahoma" w:hAnsi="Tahoma" w:cs="Tahoma"/>
          <w:lang w:val="el-GR"/>
        </w:rPr>
        <w:t> </w:t>
      </w:r>
    </w:p>
    <w:p w14:paraId="1B649084" w14:textId="77777777" w:rsidR="008338F0" w:rsidRPr="00071CDB" w:rsidRDefault="00331981" w:rsidP="004719AE">
      <w:pPr>
        <w:pStyle w:val="2"/>
        <w:numPr>
          <w:ilvl w:val="1"/>
          <w:numId w:val="7"/>
        </w:numPr>
        <w:rPr>
          <w:rFonts w:ascii="Tahoma" w:hAnsi="Tahoma" w:cs="Tahoma"/>
          <w:sz w:val="22"/>
          <w:lang w:val="el-GR"/>
        </w:rPr>
      </w:pPr>
      <w:r w:rsidRPr="00071CDB">
        <w:rPr>
          <w:rFonts w:ascii="Tahoma" w:hAnsi="Tahoma" w:cs="Tahoma"/>
          <w:sz w:val="22"/>
          <w:lang w:val="el-GR"/>
        </w:rPr>
        <w:tab/>
      </w:r>
      <w:bookmarkStart w:id="174" w:name="_Ref496607484"/>
      <w:bookmarkStart w:id="175" w:name="_Toc153885513"/>
      <w:r w:rsidRPr="00071CDB">
        <w:rPr>
          <w:rFonts w:ascii="Tahoma" w:hAnsi="Tahoma" w:cs="Tahoma"/>
          <w:sz w:val="22"/>
          <w:lang w:val="el-GR"/>
        </w:rPr>
        <w:t>Κήρυξη οικονομικού φορέα έ</w:t>
      </w:r>
      <w:r w:rsidR="003355E7" w:rsidRPr="00071CDB">
        <w:rPr>
          <w:rFonts w:ascii="Tahoma" w:hAnsi="Tahoma" w:cs="Tahoma"/>
          <w:sz w:val="22"/>
          <w:lang w:val="el-GR"/>
        </w:rPr>
        <w:t>κπτ</w:t>
      </w:r>
      <w:r w:rsidRPr="00071CDB">
        <w:rPr>
          <w:rFonts w:ascii="Tahoma" w:hAnsi="Tahoma" w:cs="Tahoma"/>
          <w:sz w:val="22"/>
          <w:lang w:val="el-GR"/>
        </w:rPr>
        <w:t>ω</w:t>
      </w:r>
      <w:r w:rsidR="003355E7" w:rsidRPr="00071CDB">
        <w:rPr>
          <w:rFonts w:ascii="Tahoma" w:hAnsi="Tahoma" w:cs="Tahoma"/>
          <w:sz w:val="22"/>
          <w:lang w:val="el-GR"/>
        </w:rPr>
        <w:t>του - Κυρώσεις</w:t>
      </w:r>
      <w:bookmarkEnd w:id="174"/>
      <w:bookmarkEnd w:id="175"/>
      <w:r w:rsidR="003355E7" w:rsidRPr="00071CDB">
        <w:rPr>
          <w:rFonts w:ascii="Tahoma" w:hAnsi="Tahoma" w:cs="Tahoma"/>
          <w:sz w:val="22"/>
          <w:lang w:val="el-GR"/>
        </w:rPr>
        <w:t xml:space="preserve"> </w:t>
      </w:r>
    </w:p>
    <w:p w14:paraId="0FB1C43F" w14:textId="77777777" w:rsidR="00794177" w:rsidRPr="00794177" w:rsidRDefault="00794177" w:rsidP="00794177">
      <w:pPr>
        <w:autoSpaceDE w:val="0"/>
        <w:spacing w:after="120"/>
        <w:jc w:val="both"/>
        <w:rPr>
          <w:rFonts w:ascii="Tahoma" w:eastAsia="SimSun" w:hAnsi="Tahoma" w:cs="Tahoma"/>
          <w:lang w:val="el-GR"/>
        </w:rPr>
      </w:pPr>
      <w:r w:rsidRPr="00794177">
        <w:rPr>
          <w:rFonts w:ascii="Tahoma" w:eastAsia="SimSun" w:hAnsi="Tahoma" w:cs="Tahoma"/>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p>
    <w:p w14:paraId="31C24E9F" w14:textId="77777777" w:rsidR="00794177" w:rsidRPr="00794177" w:rsidRDefault="00794177" w:rsidP="00794177">
      <w:pPr>
        <w:autoSpaceDE w:val="0"/>
        <w:spacing w:after="120"/>
        <w:jc w:val="both"/>
        <w:rPr>
          <w:rFonts w:ascii="Tahoma" w:eastAsia="SimSun" w:hAnsi="Tahoma" w:cs="Tahoma"/>
          <w:lang w:val="el-GR"/>
        </w:rPr>
      </w:pPr>
      <w:r w:rsidRPr="00794177">
        <w:rPr>
          <w:rFonts w:ascii="Tahoma" w:eastAsia="SimSun" w:hAnsi="Tahoma" w:cs="Tahoma"/>
          <w:lang w:val="el-GR"/>
        </w:rPr>
        <w:t>α) στην περίπτωση της παρ. 7 του άρθρου 105 περί κατακύρωσης και σύναψης σύμβασης</w:t>
      </w:r>
    </w:p>
    <w:p w14:paraId="064F0A46" w14:textId="77777777" w:rsidR="00794177" w:rsidRPr="00794177" w:rsidRDefault="00794177" w:rsidP="00794177">
      <w:pPr>
        <w:autoSpaceDE w:val="0"/>
        <w:spacing w:after="120"/>
        <w:jc w:val="both"/>
        <w:rPr>
          <w:rFonts w:ascii="Tahoma" w:eastAsia="SimSun" w:hAnsi="Tahoma" w:cs="Tahoma"/>
          <w:lang w:val="el-GR"/>
        </w:rPr>
      </w:pPr>
      <w:r w:rsidRPr="00794177">
        <w:rPr>
          <w:rFonts w:ascii="Tahoma" w:eastAsia="SimSun" w:hAnsi="Tahoma" w:cs="Tahoma"/>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2149D11C" w14:textId="776AA0F8" w:rsidR="00794177" w:rsidRPr="00794177" w:rsidRDefault="00794177" w:rsidP="00794177">
      <w:pPr>
        <w:autoSpaceDE w:val="0"/>
        <w:spacing w:after="120"/>
        <w:jc w:val="both"/>
        <w:rPr>
          <w:rFonts w:ascii="Tahoma" w:eastAsia="SimSun" w:hAnsi="Tahoma" w:cs="Tahoma"/>
          <w:lang w:val="el-GR"/>
        </w:rPr>
      </w:pPr>
      <w:r w:rsidRPr="00794177">
        <w:rPr>
          <w:rFonts w:ascii="Tahoma" w:eastAsia="SimSun" w:hAnsi="Tahoma" w:cs="Tahoma"/>
          <w:lang w:val="el-GR"/>
        </w:rPr>
        <w:t xml:space="preserve">γ) εφόσον δεν παράσχει τις υπηρεσίες ή δεν υποβάλει τα παραδοτέα ή δεν προβεί στην αντικατάστασή </w:t>
      </w:r>
      <w:r w:rsidR="000B1E7A">
        <w:rPr>
          <w:rFonts w:ascii="Tahoma" w:eastAsia="SimSun" w:hAnsi="Tahoma" w:cs="Tahoma"/>
          <w:lang w:val="el-GR"/>
        </w:rPr>
        <w:t xml:space="preserve">τους ή </w:t>
      </w:r>
      <w:r w:rsidR="000B1E7A" w:rsidRPr="000B1E7A">
        <w:rPr>
          <w:rFonts w:eastAsia="Times New Roman"/>
          <w:szCs w:val="24"/>
          <w:lang w:val="el-GR" w:eastAsia="ar-SA"/>
          <w14:ligatures w14:val="none"/>
        </w:rPr>
        <w:t xml:space="preserve"> </w:t>
      </w:r>
      <w:r w:rsidR="000B1E7A" w:rsidRPr="000B1E7A">
        <w:rPr>
          <w:rFonts w:ascii="Tahoma" w:eastAsia="SimSun" w:hAnsi="Tahoma" w:cs="Tahoma"/>
          <w:lang w:val="el-GR"/>
        </w:rPr>
        <w:t>δεν φορτώσει, δεν παραδώσει ή δεν αντικαταστήσει τα συμβατικά αγαθά ή δεν επισκευάσει ή δεν συντηρήσει</w:t>
      </w:r>
      <w:r w:rsidRPr="00794177">
        <w:rPr>
          <w:rFonts w:ascii="Tahoma" w:eastAsia="SimSun" w:hAnsi="Tahoma" w:cs="Tahoma"/>
          <w:lang w:val="el-GR"/>
        </w:rPr>
        <w:t xml:space="preserve"> μέσα στον συμβατικό χρόνο ή στον χρόνο παράτασης που του </w:t>
      </w:r>
      <w:r w:rsidRPr="00794177">
        <w:rPr>
          <w:rFonts w:ascii="Tahoma" w:eastAsia="SimSun" w:hAnsi="Tahoma" w:cs="Tahoma"/>
          <w:lang w:val="el-GR"/>
        </w:rPr>
        <w:lastRenderedPageBreak/>
        <w:t>δοθεί, σύμφωνα με τα όσα προβλέπονται στο άρθρο 217 περί διάρκειας σύμβασης παροχής υπηρεσίας με την επιφύλαξη της επόμενης παραγράφου.</w:t>
      </w:r>
    </w:p>
    <w:p w14:paraId="27E7E30F" w14:textId="77777777" w:rsidR="00794177" w:rsidRPr="00794177" w:rsidRDefault="00794177" w:rsidP="00794177">
      <w:pPr>
        <w:autoSpaceDE w:val="0"/>
        <w:spacing w:after="120"/>
        <w:jc w:val="both"/>
        <w:rPr>
          <w:rFonts w:ascii="Tahoma" w:eastAsia="SimSun" w:hAnsi="Tahoma" w:cs="Tahoma"/>
          <w:lang w:val="el-GR"/>
        </w:rPr>
      </w:pPr>
      <w:r w:rsidRPr="00794177">
        <w:rPr>
          <w:rFonts w:ascii="Tahoma" w:eastAsia="SimSun" w:hAnsi="Tahoma" w:cs="Tahoma"/>
          <w:lang w:val="el-GR"/>
        </w:rPr>
        <w:t>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 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05FE7FA8" w14:textId="77777777" w:rsidR="00794177" w:rsidRPr="00794177" w:rsidRDefault="00794177" w:rsidP="00794177">
      <w:pPr>
        <w:autoSpaceDE w:val="0"/>
        <w:spacing w:after="120"/>
        <w:jc w:val="both"/>
        <w:rPr>
          <w:rFonts w:ascii="Tahoma" w:eastAsia="SimSun" w:hAnsi="Tahoma" w:cs="Tahoma"/>
          <w:lang w:val="el-GR"/>
        </w:rPr>
      </w:pPr>
      <w:r w:rsidRPr="00794177">
        <w:rPr>
          <w:rFonts w:ascii="Tahoma" w:eastAsia="SimSun" w:hAnsi="Tahoma" w:cs="Tahoma"/>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0F741545" w14:textId="77777777" w:rsidR="00794177" w:rsidRPr="00794177" w:rsidRDefault="00794177" w:rsidP="00794177">
      <w:pPr>
        <w:autoSpaceDE w:val="0"/>
        <w:spacing w:after="120"/>
        <w:jc w:val="both"/>
        <w:rPr>
          <w:rFonts w:ascii="Tahoma" w:eastAsia="SimSun" w:hAnsi="Tahoma" w:cs="Tahoma"/>
          <w:lang w:val="el-GR"/>
        </w:rPr>
      </w:pPr>
      <w:r w:rsidRPr="00794177">
        <w:rPr>
          <w:rFonts w:ascii="Tahoma" w:eastAsia="SimSun" w:hAnsi="Tahoma" w:cs="Tahoma"/>
          <w:lang w:val="el-GR"/>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7360A53F" w14:textId="77777777" w:rsidR="00794177" w:rsidRPr="00794177" w:rsidRDefault="00794177" w:rsidP="00794177">
      <w:pPr>
        <w:autoSpaceDE w:val="0"/>
        <w:spacing w:after="120"/>
        <w:jc w:val="both"/>
        <w:rPr>
          <w:rFonts w:ascii="Tahoma" w:eastAsia="SimSun" w:hAnsi="Tahoma" w:cs="Tahoma"/>
          <w:lang w:val="el-GR"/>
        </w:rPr>
      </w:pPr>
      <w:r w:rsidRPr="00794177">
        <w:rPr>
          <w:rFonts w:ascii="Tahoma" w:eastAsia="SimSun" w:hAnsi="Tahoma" w:cs="Tahoma"/>
          <w:lang w:val="el-GR"/>
        </w:rPr>
        <w:t>α) ολική κατάπτωση της εγγύησης καλής εκτέλεσης της σύμβασης,</w:t>
      </w:r>
    </w:p>
    <w:p w14:paraId="5DB05008" w14:textId="0B7F363B" w:rsidR="00794177" w:rsidRDefault="00794177" w:rsidP="00794177">
      <w:pPr>
        <w:autoSpaceDE w:val="0"/>
        <w:spacing w:after="120"/>
        <w:jc w:val="both"/>
        <w:rPr>
          <w:rFonts w:ascii="Tahoma" w:eastAsia="SimSun" w:hAnsi="Tahoma" w:cs="Tahoma"/>
          <w:lang w:val="el-GR"/>
        </w:rPr>
      </w:pPr>
      <w:r w:rsidRPr="00794177">
        <w:rPr>
          <w:rFonts w:ascii="Tahoma" w:eastAsia="SimSun" w:hAnsi="Tahoma" w:cs="Tahoma"/>
          <w:lang w:val="el-GR"/>
        </w:rPr>
        <w:t>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εφόσον προβλέπεται προκαταβολή.</w:t>
      </w:r>
    </w:p>
    <w:p w14:paraId="63D06859" w14:textId="77777777" w:rsidR="00562AAF" w:rsidRPr="00D76722" w:rsidRDefault="00562AAF" w:rsidP="00D76722">
      <w:pPr>
        <w:autoSpaceDE w:val="0"/>
        <w:spacing w:after="120"/>
        <w:jc w:val="both"/>
        <w:rPr>
          <w:rFonts w:ascii="Tahoma" w:eastAsia="SimSun" w:hAnsi="Tahoma" w:cs="Tahoma"/>
          <w:lang w:val="el-GR"/>
        </w:rPr>
      </w:pPr>
      <w:r w:rsidRPr="00D76722">
        <w:rPr>
          <w:rFonts w:eastAsia="SimSun"/>
          <w:lang w:val="el-GR"/>
        </w:rPr>
        <w:t>Προτεινόμενη προσθήκη όσον αφορά στα προς προμήθεια αγαθά:</w:t>
      </w:r>
    </w:p>
    <w:p w14:paraId="4D400FC6" w14:textId="77777777" w:rsidR="00562AAF" w:rsidRPr="00D76722" w:rsidRDefault="00562AAF" w:rsidP="00D76722">
      <w:pPr>
        <w:autoSpaceDE w:val="0"/>
        <w:spacing w:after="120"/>
        <w:jc w:val="both"/>
        <w:rPr>
          <w:rFonts w:ascii="Tahoma" w:eastAsia="SimSun" w:hAnsi="Tahoma" w:cs="Tahoma"/>
          <w:lang w:val="el-GR"/>
        </w:rPr>
      </w:pPr>
      <w:r w:rsidRPr="00D76722">
        <w:rPr>
          <w:rFonts w:eastAsia="SimSun"/>
          <w:lang w:val="el-GR"/>
        </w:rPr>
        <w:t>«γ)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στον επόμενο κατά σειρά κατάταξης οικονομικό φορέα που είχε λάβει μέρος στη διαδικασία ανάθεσης της σύμβασης. Αν ο οικονομικός φορέας του προηγούμενου εδαφίου δεν αποδεχθεί την ανάθεση της σύμβασης, η αναθέτουσα αρχή μπορεί να προμηθευτεί τα αγαθά, που δεν προσκομίστηκαν προσηκόντως από τον έκπτωτο οικονομικό φορέα, από τρίτο οικονομικό φορέα, είτε με διενέργεια νέας διαδικασίας ανάθεσης σύμβασης, είτε με προσφυγή στη διαδικασία διαπραγμάτευσης, χωρίς προηγούμενη δημοσίευση, εφόσον συντρέχουν οι προϋποθέσεις του άρθρου 32 του ν. 4412/2016. Το διαφέρον υπολογίζεται με τον ακόλουθο τύπο:</w:t>
      </w:r>
    </w:p>
    <w:p w14:paraId="2DA9F8EC" w14:textId="77777777" w:rsidR="00562AAF" w:rsidRPr="00B44CF1" w:rsidRDefault="00562AAF" w:rsidP="00562AAF">
      <w:pPr>
        <w:pStyle w:val="pf0"/>
        <w:rPr>
          <w:rStyle w:val="cf01"/>
          <w:rFonts w:ascii="Tahoma" w:hAnsi="Tahoma" w:cs="Tahoma"/>
          <w:sz w:val="20"/>
          <w:szCs w:val="20"/>
        </w:rPr>
      </w:pPr>
      <w:r w:rsidRPr="00B44CF1">
        <w:rPr>
          <w:rStyle w:val="cf01"/>
          <w:rFonts w:ascii="Tahoma" w:hAnsi="Tahoma" w:cs="Tahoma"/>
          <w:sz w:val="20"/>
          <w:szCs w:val="20"/>
        </w:rPr>
        <w:t>Δ = (ΤΚΤ ΤΚΕ) x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14:paraId="04A2C84E" w14:textId="77777777" w:rsidR="00716D70" w:rsidRPr="00B44CF1" w:rsidRDefault="00716D70" w:rsidP="00716D70">
      <w:pPr>
        <w:pStyle w:val="pf0"/>
        <w:rPr>
          <w:rFonts w:ascii="Tahoma" w:hAnsi="Tahoma" w:cs="Tahoma"/>
          <w:sz w:val="20"/>
          <w:szCs w:val="20"/>
        </w:rPr>
      </w:pPr>
      <w:r w:rsidRPr="00B44CF1">
        <w:rPr>
          <w:rFonts w:ascii="Tahoma" w:hAnsi="Tahoma" w:cs="Tahoma"/>
          <w:sz w:val="20"/>
          <w:szCs w:val="20"/>
        </w:rPr>
        <w:t>ΤΚΤ = Τιμή κατακύρωσης της προμήθειας των αγαθών, που δεν προσκομίστηκαν προσηκόντως από τον έκπτωτο οικονομικό φορέα στον νέο ανάδοχο.</w:t>
      </w:r>
    </w:p>
    <w:p w14:paraId="73EB1E3E" w14:textId="77777777" w:rsidR="00716D70" w:rsidRPr="00B44CF1" w:rsidRDefault="00716D70" w:rsidP="00716D70">
      <w:pPr>
        <w:pStyle w:val="pf0"/>
        <w:rPr>
          <w:rFonts w:ascii="Tahoma" w:hAnsi="Tahoma" w:cs="Tahoma"/>
          <w:sz w:val="20"/>
          <w:szCs w:val="20"/>
        </w:rPr>
      </w:pPr>
      <w:r w:rsidRPr="00B44CF1">
        <w:rPr>
          <w:rFonts w:ascii="Tahoma" w:hAnsi="Tahoma" w:cs="Tahoma"/>
          <w:sz w:val="20"/>
          <w:szCs w:val="20"/>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14:paraId="1DF41C6C" w14:textId="77777777" w:rsidR="00716D70" w:rsidRPr="00B44CF1" w:rsidRDefault="00716D70" w:rsidP="00716D70">
      <w:pPr>
        <w:pStyle w:val="pf0"/>
        <w:rPr>
          <w:rFonts w:ascii="Tahoma" w:hAnsi="Tahoma" w:cs="Tahoma"/>
          <w:sz w:val="20"/>
          <w:szCs w:val="20"/>
        </w:rPr>
      </w:pPr>
      <w:r w:rsidRPr="00B44CF1">
        <w:rPr>
          <w:rFonts w:ascii="Tahoma" w:hAnsi="Tahoma" w:cs="Tahoma"/>
          <w:sz w:val="20"/>
          <w:szCs w:val="20"/>
        </w:rPr>
        <w:t>Π = Συντελεστής προσαύξησης προσδιορισμού της έμμεσης ζημίας που προκαλείται στην αναθέτουσα αρχή από την έκπτωση του αναδόχου ο οποίος λαμβάνει την τιμή ……. [Ο ανωτέρω συντελεστής λαμβάνει τιμές από 1,01 έως και 1,05 και προσδιορίζεται από την αναθέτουσα αρχή στα έγγραφα της σύμβασης. Αν δεν προσδιορίζεται στα έγγραφα της σύμβασης, λαμβάνει την τιμή 1,01].</w:t>
      </w:r>
    </w:p>
    <w:p w14:paraId="45AC8DE2" w14:textId="38F3244A" w:rsidR="00716D70" w:rsidRPr="00B44CF1" w:rsidRDefault="00716D70" w:rsidP="00716D70">
      <w:pPr>
        <w:pStyle w:val="pf0"/>
        <w:rPr>
          <w:rFonts w:ascii="Tahoma" w:hAnsi="Tahoma" w:cs="Tahoma"/>
          <w:sz w:val="20"/>
          <w:szCs w:val="20"/>
        </w:rPr>
      </w:pPr>
      <w:r w:rsidRPr="00B44CF1">
        <w:rPr>
          <w:rFonts w:ascii="Tahoma" w:hAnsi="Tahoma" w:cs="Tahoma"/>
          <w:sz w:val="20"/>
          <w:szCs w:val="20"/>
        </w:rPr>
        <w:lastRenderedPageBreak/>
        <w:t>Ο καταλογισμός του διαφέροντος επιβάλλεται στον έκπτωτο οικονομικό φορέα με απόφαση της αναθέτουσας αρχής, που εκδίδεται σε αποκλειστική προθεσμία δεκαοκτώ (18) μηνών μετά την έκδοση και την κοινοποίηση της απόφασης κήρυξης εκπτώτου, και εφόσον κατακυρωθεί η προμήθεια των αγαθών που δεν προσκομίστηκαν προσηκόντως από τον έκπτωτο οικονομικό φορέα σε τρίτο οικονομικό φορέα. 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14:paraId="4FFB1D58" w14:textId="77777777" w:rsidR="00794177" w:rsidRPr="00794177" w:rsidRDefault="00794177" w:rsidP="00794177">
      <w:pPr>
        <w:autoSpaceDE w:val="0"/>
        <w:spacing w:after="120"/>
        <w:jc w:val="both"/>
        <w:rPr>
          <w:rFonts w:ascii="Tahoma" w:eastAsia="SimSun" w:hAnsi="Tahoma" w:cs="Tahoma"/>
          <w:lang w:val="el-GR"/>
        </w:rPr>
      </w:pPr>
    </w:p>
    <w:p w14:paraId="6FA19C05" w14:textId="77777777" w:rsidR="00794177" w:rsidRPr="00794177" w:rsidRDefault="00794177" w:rsidP="00794177">
      <w:pPr>
        <w:autoSpaceDE w:val="0"/>
        <w:spacing w:after="120"/>
        <w:jc w:val="both"/>
        <w:rPr>
          <w:rFonts w:ascii="Tahoma" w:eastAsia="SimSun" w:hAnsi="Tahoma" w:cs="Tahoma"/>
          <w:lang w:val="el-GR"/>
        </w:rPr>
      </w:pPr>
      <w:r w:rsidRPr="00794177">
        <w:rPr>
          <w:rFonts w:ascii="Tahoma" w:eastAsia="SimSun" w:hAnsi="Tahoma" w:cs="Tahoma"/>
          <w:lang w:val="el-GR"/>
        </w:rPr>
        <w:t xml:space="preserve">5.2.2 Υλικά  </w:t>
      </w:r>
    </w:p>
    <w:p w14:paraId="25EB70F7" w14:textId="77777777" w:rsidR="00794177" w:rsidRPr="00794177" w:rsidRDefault="00794177" w:rsidP="00794177">
      <w:pPr>
        <w:autoSpaceDE w:val="0"/>
        <w:spacing w:after="120"/>
        <w:jc w:val="both"/>
        <w:rPr>
          <w:rFonts w:ascii="Tahoma" w:eastAsia="SimSun" w:hAnsi="Tahoma" w:cs="Tahoma"/>
          <w:lang w:val="el-GR"/>
        </w:rPr>
      </w:pPr>
      <w:r w:rsidRPr="00794177">
        <w:rPr>
          <w:rFonts w:ascii="Tahoma" w:eastAsia="SimSun" w:hAnsi="Tahoma" w:cs="Tahoma"/>
          <w:lang w:val="el-GR"/>
        </w:rPr>
        <w:t>Αν η Προμήθεια υλικών (εξοπλισμός και λογισμικό) φορτωθεί ή παραδοθεί ή αντικατασταθεί μετά τη λήξη του συμβατικού χρόνου και μέχρι λήξης του χρόνου της παράτασης που χορηγήθηκε, σύμφωνα με το Άρθρο 206 του Ν. 4412/2016, επιβάλλεται πρόστιμο 5% επί της συμβατικής αξίας της ποσότητας που παραδόθηκε εκπρόθεσμα, όπως προβλέπεται σύμφωνα με το Άρθρο 207 του Ν. 4412/2016. Το παραπάνω πρόστιμο υπολογίζεται επί της συμβατικής αξίας των εκπρόθεσμα παραδοθέντων, χωρίς ΦΠΑ.</w:t>
      </w:r>
    </w:p>
    <w:p w14:paraId="54598507" w14:textId="77777777" w:rsidR="00794177" w:rsidRPr="00794177" w:rsidRDefault="00794177" w:rsidP="00794177">
      <w:pPr>
        <w:autoSpaceDE w:val="0"/>
        <w:spacing w:after="120"/>
        <w:jc w:val="both"/>
        <w:rPr>
          <w:rFonts w:ascii="Tahoma" w:eastAsia="SimSun" w:hAnsi="Tahoma" w:cs="Tahoma"/>
          <w:lang w:val="el-GR"/>
        </w:rPr>
      </w:pPr>
      <w:r w:rsidRPr="00794177">
        <w:rPr>
          <w:rFonts w:ascii="Tahoma" w:eastAsia="SimSun" w:hAnsi="Tahoma" w:cs="Tahoma"/>
          <w:lang w:val="el-GR"/>
        </w:rPr>
        <w:t>Αν ο εξοπλισμός και το Λογισμικό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 5% επί της συμβατικής αξίας της ποσότητας που παραδόθηκε εκπρόθεσμα.</w:t>
      </w:r>
    </w:p>
    <w:p w14:paraId="09513A75" w14:textId="77777777" w:rsidR="00794177" w:rsidRPr="00794177" w:rsidRDefault="00794177" w:rsidP="00794177">
      <w:pPr>
        <w:autoSpaceDE w:val="0"/>
        <w:spacing w:after="120"/>
        <w:jc w:val="both"/>
        <w:rPr>
          <w:rFonts w:ascii="Tahoma" w:eastAsia="SimSun" w:hAnsi="Tahoma" w:cs="Tahoma"/>
          <w:lang w:val="el-GR"/>
        </w:rPr>
      </w:pPr>
      <w:r w:rsidRPr="00794177">
        <w:rPr>
          <w:rFonts w:ascii="Tahoma" w:eastAsia="SimSun" w:hAnsi="Tahoma" w:cs="Tahoma"/>
          <w:lang w:val="el-GR"/>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14:paraId="0C3C56F9" w14:textId="77777777" w:rsidR="00794177" w:rsidRPr="00794177" w:rsidRDefault="00794177" w:rsidP="00794177">
      <w:pPr>
        <w:autoSpaceDE w:val="0"/>
        <w:spacing w:after="120"/>
        <w:jc w:val="both"/>
        <w:rPr>
          <w:rFonts w:ascii="Tahoma" w:eastAsia="SimSun" w:hAnsi="Tahoma" w:cs="Tahoma"/>
          <w:lang w:val="el-GR"/>
        </w:rPr>
      </w:pPr>
      <w:r w:rsidRPr="00794177">
        <w:rPr>
          <w:rFonts w:ascii="Tahoma" w:eastAsia="SimSun" w:hAnsi="Tahoma" w:cs="Tahoma"/>
          <w:lang w:val="el-GR"/>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14:paraId="01E15857" w14:textId="77777777" w:rsidR="00794177" w:rsidRPr="00794177" w:rsidRDefault="00794177" w:rsidP="00794177">
      <w:pPr>
        <w:autoSpaceDE w:val="0"/>
        <w:spacing w:after="120"/>
        <w:jc w:val="both"/>
        <w:rPr>
          <w:rFonts w:ascii="Tahoma" w:eastAsia="SimSun" w:hAnsi="Tahoma" w:cs="Tahoma"/>
          <w:lang w:val="el-GR"/>
        </w:rPr>
      </w:pPr>
      <w:r w:rsidRPr="00794177">
        <w:rPr>
          <w:rFonts w:ascii="Tahoma" w:eastAsia="SimSun" w:hAnsi="Tahoma" w:cs="Tahoma"/>
          <w:lang w:val="el-GR"/>
        </w:rPr>
        <w:t>Εφόσον ο ανάδοχος έχει λάβει προκαταβολή, εκτός από το προβλεπόμενο κατά τα ανωτέρω πρόστιμο, καταλογίζεται σε βάρος του και τόκος επί του ποσού της προκαταβολής, που υπολογίζεται από την επόμενη της λήξης του συμβατικού χρόνου, μέχρι την προσκόμιση του συμβατικού υλικού, με το ισχύον κάθε φορά ανώτατο όριο του ποσοστού του τόκου υπερημερίας.</w:t>
      </w:r>
    </w:p>
    <w:p w14:paraId="3D06B8D4" w14:textId="77777777" w:rsidR="00794177" w:rsidRPr="00794177" w:rsidRDefault="00794177" w:rsidP="00794177">
      <w:pPr>
        <w:autoSpaceDE w:val="0"/>
        <w:spacing w:after="120"/>
        <w:jc w:val="both"/>
        <w:rPr>
          <w:rFonts w:ascii="Tahoma" w:eastAsia="SimSun" w:hAnsi="Tahoma" w:cs="Tahoma"/>
          <w:lang w:val="el-GR"/>
        </w:rPr>
      </w:pPr>
      <w:r w:rsidRPr="00794177">
        <w:rPr>
          <w:rFonts w:ascii="Tahoma" w:eastAsia="SimSun" w:hAnsi="Tahoma" w:cs="Tahoma"/>
          <w:lang w:val="el-GR"/>
        </w:rPr>
        <w:t>Η είσπραξη του προστίμου και των τόκων επί της προκαταβολής γίνεται με παρακράτηση από το ποσό πληρωμής του αναδόχου ή, σε περίπτωση ανεπάρκειας ή έλλειψης αυτού, με ισόποση κατάπτωση της εγγύησης καλής εκτέλεσης και προκαταβολής αντίστοιχα, εφόσον ο ανάδοχος δεν καταθέσει το απαιτούμενο ποσό.</w:t>
      </w:r>
    </w:p>
    <w:p w14:paraId="45ED71D6" w14:textId="77777777" w:rsidR="00794177" w:rsidRPr="00794177" w:rsidRDefault="00794177" w:rsidP="00794177">
      <w:pPr>
        <w:autoSpaceDE w:val="0"/>
        <w:spacing w:after="120"/>
        <w:jc w:val="both"/>
        <w:rPr>
          <w:rFonts w:ascii="Tahoma" w:eastAsia="SimSun" w:hAnsi="Tahoma" w:cs="Tahoma"/>
          <w:lang w:val="el-GR"/>
        </w:rPr>
      </w:pPr>
      <w:r w:rsidRPr="00794177">
        <w:rPr>
          <w:rFonts w:ascii="Tahoma" w:eastAsia="SimSun" w:hAnsi="Tahoma" w:cs="Tahoma"/>
          <w:lang w:val="el-GR"/>
        </w:rPr>
        <w:t>Σε περίπτωση ένωσης οικονομικών φορέων, το πρόστιμο και οι τόκοι επιβάλλονται αναλόγως σε όλα τα μέλη της ένωσης.</w:t>
      </w:r>
    </w:p>
    <w:p w14:paraId="413500E6" w14:textId="77777777" w:rsidR="00794177" w:rsidRPr="00794177" w:rsidRDefault="00794177" w:rsidP="00794177">
      <w:pPr>
        <w:autoSpaceDE w:val="0"/>
        <w:spacing w:after="120"/>
        <w:jc w:val="both"/>
        <w:rPr>
          <w:rFonts w:ascii="Tahoma" w:eastAsia="SimSun" w:hAnsi="Tahoma" w:cs="Tahoma"/>
          <w:lang w:val="el-GR"/>
        </w:rPr>
      </w:pPr>
      <w:r w:rsidRPr="00794177">
        <w:rPr>
          <w:rFonts w:ascii="Tahoma" w:eastAsia="SimSun" w:hAnsi="Tahoma" w:cs="Tahoma"/>
          <w:lang w:val="el-GR"/>
        </w:rPr>
        <w:t xml:space="preserve">5.2.3 Υπηρεσίες </w:t>
      </w:r>
    </w:p>
    <w:p w14:paraId="29704F73" w14:textId="77777777" w:rsidR="00794177" w:rsidRPr="00794177" w:rsidRDefault="00794177" w:rsidP="00794177">
      <w:pPr>
        <w:autoSpaceDE w:val="0"/>
        <w:spacing w:after="120"/>
        <w:jc w:val="both"/>
        <w:rPr>
          <w:rFonts w:ascii="Tahoma" w:eastAsia="SimSun" w:hAnsi="Tahoma" w:cs="Tahoma"/>
          <w:lang w:val="el-GR"/>
        </w:rPr>
      </w:pPr>
      <w:r w:rsidRPr="00794177">
        <w:rPr>
          <w:rFonts w:ascii="Tahoma" w:eastAsia="SimSun" w:hAnsi="Tahoma" w:cs="Tahoma"/>
          <w:lang w:val="el-GR"/>
        </w:rPr>
        <w:t>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54A4A4BA" w14:textId="77777777" w:rsidR="00794177" w:rsidRPr="00794177" w:rsidRDefault="00794177" w:rsidP="00794177">
      <w:pPr>
        <w:autoSpaceDE w:val="0"/>
        <w:spacing w:after="120"/>
        <w:jc w:val="both"/>
        <w:rPr>
          <w:rFonts w:ascii="Tahoma" w:eastAsia="SimSun" w:hAnsi="Tahoma" w:cs="Tahoma"/>
          <w:lang w:val="el-GR"/>
        </w:rPr>
      </w:pPr>
      <w:r w:rsidRPr="00794177">
        <w:rPr>
          <w:rFonts w:ascii="Tahoma" w:eastAsia="SimSun" w:hAnsi="Tahoma" w:cs="Tahoma"/>
          <w:lang w:val="el-GR"/>
        </w:rPr>
        <w:t xml:space="preserve">Παροχή Υπηρεσιών/Παράδοση Παραδοτέων/Τεκμηρίωση υπηρεσιών: 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w:t>
      </w:r>
      <w:r w:rsidRPr="00794177">
        <w:rPr>
          <w:rFonts w:ascii="Tahoma" w:eastAsia="SimSun" w:hAnsi="Tahoma" w:cs="Tahoma"/>
          <w:lang w:val="el-GR"/>
        </w:rPr>
        <w:lastRenderedPageBreak/>
        <w:t>επιβάλλονται εις βάρος του Αναδόχου ποινικές ρήτρες, με αιτιολογημένη απόφαση της Αναθέτουσας Αρχής, σύμφωνα με το Άρθρο 218 του Ν. 4412/2016.</w:t>
      </w:r>
    </w:p>
    <w:p w14:paraId="4B504504" w14:textId="77777777" w:rsidR="00794177" w:rsidRPr="00794177" w:rsidRDefault="00794177" w:rsidP="00794177">
      <w:pPr>
        <w:autoSpaceDE w:val="0"/>
        <w:spacing w:after="120"/>
        <w:jc w:val="both"/>
        <w:rPr>
          <w:rFonts w:ascii="Tahoma" w:eastAsia="SimSun" w:hAnsi="Tahoma" w:cs="Tahoma"/>
          <w:lang w:val="el-GR"/>
        </w:rPr>
      </w:pPr>
      <w:r w:rsidRPr="00794177">
        <w:rPr>
          <w:rFonts w:ascii="Tahoma" w:eastAsia="SimSun" w:hAnsi="Tahoma" w:cs="Tahoma"/>
          <w:lang w:val="el-GR"/>
        </w:rPr>
        <w:t>Οι ποινικές ρήτρες υπολογίζονται ως εξής:</w:t>
      </w:r>
    </w:p>
    <w:p w14:paraId="6174954D" w14:textId="77777777" w:rsidR="00794177" w:rsidRPr="00794177" w:rsidRDefault="00794177" w:rsidP="00794177">
      <w:pPr>
        <w:autoSpaceDE w:val="0"/>
        <w:spacing w:after="120"/>
        <w:jc w:val="both"/>
        <w:rPr>
          <w:rFonts w:ascii="Tahoma" w:eastAsia="SimSun" w:hAnsi="Tahoma" w:cs="Tahoma"/>
          <w:lang w:val="el-GR"/>
        </w:rPr>
      </w:pPr>
      <w:r w:rsidRPr="00794177">
        <w:rPr>
          <w:rFonts w:ascii="Tahoma" w:eastAsia="SimSun" w:hAnsi="Tahoma" w:cs="Tahoma"/>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5090858F" w14:textId="77777777" w:rsidR="00794177" w:rsidRPr="00794177" w:rsidRDefault="00794177" w:rsidP="00794177">
      <w:pPr>
        <w:autoSpaceDE w:val="0"/>
        <w:spacing w:after="120"/>
        <w:jc w:val="both"/>
        <w:rPr>
          <w:rFonts w:ascii="Tahoma" w:eastAsia="SimSun" w:hAnsi="Tahoma" w:cs="Tahoma"/>
          <w:lang w:val="el-GR"/>
        </w:rPr>
      </w:pPr>
      <w:r w:rsidRPr="00794177">
        <w:rPr>
          <w:rFonts w:ascii="Tahoma" w:eastAsia="SimSun" w:hAnsi="Tahoma" w:cs="Tahoma"/>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5360AFF1" w14:textId="77777777" w:rsidR="00794177" w:rsidRPr="00794177" w:rsidRDefault="00794177" w:rsidP="00794177">
      <w:pPr>
        <w:autoSpaceDE w:val="0"/>
        <w:spacing w:after="120"/>
        <w:jc w:val="both"/>
        <w:rPr>
          <w:rFonts w:ascii="Tahoma" w:eastAsia="SimSun" w:hAnsi="Tahoma" w:cs="Tahoma"/>
          <w:lang w:val="el-GR"/>
        </w:rPr>
      </w:pPr>
      <w:r w:rsidRPr="00794177">
        <w:rPr>
          <w:rFonts w:ascii="Tahoma" w:eastAsia="SimSun" w:hAnsi="Tahoma" w:cs="Tahoma"/>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3F4A8718" w14:textId="77777777" w:rsidR="00794177" w:rsidRPr="00794177" w:rsidRDefault="00794177" w:rsidP="00794177">
      <w:pPr>
        <w:autoSpaceDE w:val="0"/>
        <w:spacing w:after="120"/>
        <w:jc w:val="both"/>
        <w:rPr>
          <w:rFonts w:ascii="Tahoma" w:eastAsia="SimSun" w:hAnsi="Tahoma" w:cs="Tahoma"/>
          <w:lang w:val="el-GR"/>
        </w:rPr>
      </w:pPr>
      <w:r w:rsidRPr="00794177">
        <w:rPr>
          <w:rFonts w:ascii="Tahoma" w:eastAsia="SimSun" w:hAnsi="Tahoma" w:cs="Tahoma"/>
          <w:lang w:val="el-GR"/>
        </w:rPr>
        <w:t>Το ποσό των ποινικών ρητρών αφαιρείται/συμψηφίζεται από/με την αμοιβή του αναδόχου.</w:t>
      </w:r>
    </w:p>
    <w:p w14:paraId="27C41118" w14:textId="3A26225F" w:rsidR="008338F0" w:rsidRPr="00071CDB" w:rsidRDefault="00794177" w:rsidP="006B53EF">
      <w:pPr>
        <w:autoSpaceDE w:val="0"/>
        <w:spacing w:after="120"/>
        <w:jc w:val="both"/>
        <w:rPr>
          <w:rFonts w:ascii="Tahoma" w:hAnsi="Tahoma" w:cs="Tahoma"/>
          <w:lang w:val="el-GR"/>
        </w:rPr>
      </w:pPr>
      <w:r w:rsidRPr="00794177">
        <w:rPr>
          <w:rFonts w:ascii="Tahoma" w:eastAsia="SimSun" w:hAnsi="Tahoma" w:cs="Tahoma"/>
          <w:lang w:val="el-GR"/>
        </w:rPr>
        <w:t>Η επιβολή ποινικών ρητρών δεν στερεί από την αναθέτουσα αρχή το δικαίωμα να κηρύξει τον ανάδοχο έκπτωτο.</w:t>
      </w:r>
    </w:p>
    <w:p w14:paraId="27D089D5" w14:textId="77777777" w:rsidR="008338F0" w:rsidRPr="00071CDB" w:rsidRDefault="003355E7" w:rsidP="004719AE">
      <w:pPr>
        <w:pStyle w:val="2"/>
        <w:numPr>
          <w:ilvl w:val="1"/>
          <w:numId w:val="7"/>
        </w:numPr>
        <w:rPr>
          <w:rFonts w:ascii="Tahoma" w:hAnsi="Tahoma" w:cs="Tahoma"/>
          <w:sz w:val="22"/>
          <w:lang w:val="el-GR"/>
        </w:rPr>
      </w:pPr>
      <w:r w:rsidRPr="00071CDB">
        <w:rPr>
          <w:rFonts w:ascii="Tahoma" w:hAnsi="Tahoma" w:cs="Tahoma"/>
          <w:sz w:val="22"/>
          <w:lang w:val="el-GR"/>
        </w:rPr>
        <w:tab/>
      </w:r>
      <w:bookmarkStart w:id="176" w:name="_Toc153885514"/>
      <w:r w:rsidRPr="00071CDB">
        <w:rPr>
          <w:rFonts w:ascii="Tahoma" w:hAnsi="Tahoma" w:cs="Tahoma"/>
          <w:sz w:val="22"/>
          <w:lang w:val="el-GR"/>
        </w:rPr>
        <w:t>Διοικητικές προσφυγές κατά τη διαδικασία εκτέλεσης</w:t>
      </w:r>
      <w:bookmarkEnd w:id="176"/>
      <w:r w:rsidRPr="00071CDB">
        <w:rPr>
          <w:rFonts w:ascii="Tahoma" w:hAnsi="Tahoma" w:cs="Tahoma"/>
          <w:sz w:val="22"/>
          <w:lang w:val="el-GR"/>
        </w:rPr>
        <w:t xml:space="preserve"> </w:t>
      </w:r>
    </w:p>
    <w:p w14:paraId="06446821" w14:textId="77777777" w:rsidR="00E22C5B" w:rsidRPr="00071CDB" w:rsidRDefault="00E22C5B" w:rsidP="006B53EF">
      <w:pPr>
        <w:spacing w:after="120"/>
        <w:jc w:val="both"/>
        <w:rPr>
          <w:rFonts w:ascii="Tahoma" w:hAnsi="Tahoma" w:cs="Tahoma"/>
          <w:lang w:val="el-GR"/>
        </w:rPr>
      </w:pPr>
      <w:r w:rsidRPr="00071CDB">
        <w:rPr>
          <w:rFonts w:ascii="Tahoma" w:hAnsi="Tahoma" w:cs="Tahoma"/>
          <w:lang w:val="el-GR"/>
        </w:rPr>
        <w:t xml:space="preserve">Ο ανάδοχος μπορεί κατά των αποφάσεων που επιβάλλουν σε βάρος του κυρώσεις, δυνάμει των όρων των άρθρων 5.2 (Κήρυξη οικονομικού φορέα εκπτώτου - Κυρώσεις) και 6.4. (Απόρριψη παραδοτέων – Αντικατάσταση), 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095B72DD" w14:textId="77777777" w:rsidR="008338F0" w:rsidRPr="00071CDB" w:rsidRDefault="00E22C5B" w:rsidP="006B53EF">
      <w:pPr>
        <w:spacing w:after="120"/>
        <w:jc w:val="both"/>
        <w:rPr>
          <w:rFonts w:ascii="Tahoma" w:hAnsi="Tahoma" w:cs="Tahoma"/>
          <w:lang w:val="el-GR"/>
        </w:rPr>
      </w:pPr>
      <w:r w:rsidRPr="00071CDB">
        <w:rPr>
          <w:rFonts w:ascii="Tahoma" w:hAnsi="Tahoma" w:cs="Tahoma"/>
          <w:lang w:val="el-GR"/>
        </w:rPr>
        <w:t>Επί της προσφυγής αποφασίζει το αρμοδίως αποφαινόμενο όργανο, ύστερα από γνωμοδότηση του προβλεπόμενου της περίπτωσης δ΄ της παραγράφου 11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14523698" w14:textId="77777777" w:rsidR="008338F0" w:rsidRPr="00071CDB" w:rsidRDefault="008338F0">
      <w:pPr>
        <w:rPr>
          <w:rFonts w:ascii="Tahoma" w:hAnsi="Tahoma" w:cs="Tahoma"/>
          <w:lang w:val="el-GR"/>
        </w:rPr>
      </w:pPr>
    </w:p>
    <w:p w14:paraId="31052270" w14:textId="77777777" w:rsidR="00E22C5B" w:rsidRPr="00071CDB" w:rsidRDefault="00E22C5B" w:rsidP="004719AE">
      <w:pPr>
        <w:pStyle w:val="2"/>
        <w:numPr>
          <w:ilvl w:val="1"/>
          <w:numId w:val="7"/>
        </w:numPr>
        <w:rPr>
          <w:rFonts w:ascii="Tahoma" w:hAnsi="Tahoma" w:cs="Tahoma"/>
          <w:sz w:val="22"/>
          <w:lang w:val="el-GR"/>
        </w:rPr>
      </w:pPr>
      <w:bookmarkStart w:id="177" w:name="_Toc13748951"/>
      <w:r w:rsidRPr="00071CDB">
        <w:rPr>
          <w:rFonts w:ascii="Tahoma" w:hAnsi="Tahoma" w:cs="Tahoma"/>
          <w:sz w:val="22"/>
          <w:lang w:val="el-GR"/>
        </w:rPr>
        <w:tab/>
      </w:r>
      <w:bookmarkStart w:id="178" w:name="_Toc74566941"/>
      <w:bookmarkStart w:id="179" w:name="_Toc153885515"/>
      <w:r w:rsidRPr="00071CDB">
        <w:rPr>
          <w:rFonts w:ascii="Tahoma" w:hAnsi="Tahoma" w:cs="Tahoma"/>
          <w:sz w:val="22"/>
          <w:lang w:val="el-GR"/>
        </w:rPr>
        <w:t>Δικαστική επίλυση διαφορών</w:t>
      </w:r>
      <w:bookmarkEnd w:id="177"/>
      <w:bookmarkEnd w:id="178"/>
      <w:bookmarkEnd w:id="179"/>
    </w:p>
    <w:p w14:paraId="2D06E586" w14:textId="640173CC" w:rsidR="00E22C5B" w:rsidRPr="00071CDB" w:rsidRDefault="00E22C5B" w:rsidP="006B53EF">
      <w:pPr>
        <w:spacing w:after="120"/>
        <w:jc w:val="both"/>
        <w:rPr>
          <w:rFonts w:ascii="Tahoma" w:hAnsi="Tahoma" w:cs="Tahoma"/>
          <w:b/>
          <w:lang w:val="el-GR"/>
        </w:rPr>
      </w:pPr>
      <w:r w:rsidRPr="00071CDB">
        <w:rPr>
          <w:rFonts w:ascii="Tahoma" w:hAnsi="Tahoma" w:cs="Tahoma"/>
          <w:lang w:val="el-GR"/>
        </w:rPr>
        <w:t>Κάθε διαφορά μεταξύ των συμβαλλόμενων μερών που προκύπτει από τις συμβάσεις που συνάπτονται στο πλαίσιο της παρούσας διακήρυξης,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Πριν από την άσκηση της προσφυγής στο Διοικητικό Εφετείο προηγείται υποχρεωτικά η τήρηση της ενδικοφανούς διαδικασίας που προβλέπεται στο άρθρο 205 του ν. 4412/2016 και την παράγραφο</w:t>
      </w:r>
      <w:r w:rsidR="0068293B" w:rsidRPr="00071CDB">
        <w:rPr>
          <w:rFonts w:ascii="Tahoma" w:hAnsi="Tahoma" w:cs="Tahoma"/>
          <w:lang w:val="el-GR"/>
        </w:rPr>
        <w:t xml:space="preserve"> 5.3</w:t>
      </w:r>
      <w:r w:rsidRPr="00071CDB">
        <w:rPr>
          <w:rFonts w:ascii="Tahoma" w:hAnsi="Tahoma" w:cs="Tahoma"/>
          <w:lang w:val="el-GR"/>
        </w:rPr>
        <w:t xml:space="preserve"> της 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7CA0206A" w14:textId="06CF357A" w:rsidR="006138A5" w:rsidRDefault="006138A5">
      <w:pPr>
        <w:rPr>
          <w:rFonts w:ascii="Tahoma" w:hAnsi="Tahoma" w:cs="Tahoma"/>
          <w:lang w:val="el-GR"/>
        </w:rPr>
      </w:pPr>
      <w:r>
        <w:rPr>
          <w:rFonts w:ascii="Tahoma" w:hAnsi="Tahoma" w:cs="Tahoma"/>
          <w:lang w:val="el-GR"/>
        </w:rPr>
        <w:br w:type="page"/>
      </w:r>
    </w:p>
    <w:p w14:paraId="564346C3" w14:textId="77777777" w:rsidR="00E22C5B" w:rsidRPr="00071CDB" w:rsidRDefault="00E22C5B">
      <w:pPr>
        <w:rPr>
          <w:rFonts w:ascii="Tahoma" w:hAnsi="Tahoma" w:cs="Tahoma"/>
          <w:lang w:val="el-GR"/>
        </w:rPr>
      </w:pPr>
    </w:p>
    <w:p w14:paraId="26088170" w14:textId="77777777" w:rsidR="009011F2" w:rsidRPr="00071CDB" w:rsidRDefault="001C5365" w:rsidP="004719AE">
      <w:pPr>
        <w:pStyle w:val="2"/>
        <w:numPr>
          <w:ilvl w:val="0"/>
          <w:numId w:val="7"/>
        </w:numPr>
        <w:rPr>
          <w:rFonts w:ascii="Tahoma" w:hAnsi="Tahoma" w:cs="Tahoma"/>
          <w:sz w:val="22"/>
          <w:lang w:val="el-GR"/>
        </w:rPr>
      </w:pPr>
      <w:bookmarkStart w:id="180" w:name="_Toc153885516"/>
      <w:r w:rsidRPr="00071CDB">
        <w:rPr>
          <w:rFonts w:ascii="Tahoma" w:hAnsi="Tahoma" w:cs="Tahoma"/>
          <w:bCs/>
          <w:color w:val="333399"/>
          <w:sz w:val="22"/>
          <w:lang w:val="el-GR"/>
        </w:rPr>
        <w:t>ΧΡΟΝΟΣ ΚΑΙ ΤΡΟΠΟΣ ΕΚΤΕΛΕΣΗΣ</w:t>
      </w:r>
      <w:bookmarkEnd w:id="180"/>
      <w:r w:rsidRPr="00071CDB">
        <w:rPr>
          <w:rFonts w:ascii="Tahoma" w:hAnsi="Tahoma" w:cs="Tahoma"/>
          <w:bCs/>
          <w:color w:val="333399"/>
          <w:sz w:val="22"/>
          <w:lang w:val="el-GR"/>
        </w:rPr>
        <w:t xml:space="preserve"> </w:t>
      </w:r>
    </w:p>
    <w:p w14:paraId="2F5A7424" w14:textId="77777777" w:rsidR="008338F0" w:rsidRPr="00071CDB" w:rsidRDefault="003355E7" w:rsidP="004719AE">
      <w:pPr>
        <w:pStyle w:val="2"/>
        <w:numPr>
          <w:ilvl w:val="1"/>
          <w:numId w:val="7"/>
        </w:numPr>
        <w:rPr>
          <w:rFonts w:ascii="Tahoma" w:hAnsi="Tahoma" w:cs="Tahoma"/>
          <w:sz w:val="22"/>
          <w:lang w:val="el-GR"/>
        </w:rPr>
      </w:pPr>
      <w:r w:rsidRPr="00071CDB">
        <w:rPr>
          <w:rFonts w:ascii="Tahoma" w:hAnsi="Tahoma" w:cs="Tahoma"/>
          <w:sz w:val="22"/>
          <w:lang w:val="el-GR"/>
        </w:rPr>
        <w:tab/>
      </w:r>
      <w:bookmarkStart w:id="181" w:name="_Toc153885517"/>
      <w:r w:rsidRPr="00071CDB">
        <w:rPr>
          <w:rFonts w:ascii="Tahoma" w:hAnsi="Tahoma" w:cs="Tahoma"/>
          <w:sz w:val="22"/>
          <w:lang w:val="el-GR"/>
        </w:rPr>
        <w:t>Παρακολούθηση της σύμβασης</w:t>
      </w:r>
      <w:bookmarkEnd w:id="181"/>
      <w:r w:rsidRPr="00071CDB">
        <w:rPr>
          <w:rFonts w:ascii="Tahoma" w:hAnsi="Tahoma" w:cs="Tahoma"/>
          <w:sz w:val="22"/>
          <w:lang w:val="el-GR"/>
        </w:rPr>
        <w:t xml:space="preserve"> </w:t>
      </w:r>
    </w:p>
    <w:p w14:paraId="3C26435F" w14:textId="77777777" w:rsidR="00AE782C" w:rsidRPr="00071CDB" w:rsidRDefault="00AE782C" w:rsidP="006B53EF">
      <w:pPr>
        <w:spacing w:after="120"/>
        <w:jc w:val="both"/>
        <w:rPr>
          <w:rFonts w:ascii="Tahoma" w:hAnsi="Tahoma" w:cs="Tahoma"/>
          <w:lang w:val="el-GR"/>
        </w:rPr>
      </w:pPr>
      <w:r w:rsidRPr="00071CDB">
        <w:rPr>
          <w:rFonts w:ascii="Tahoma" w:hAnsi="Tahoma" w:cs="Tahoma"/>
          <w:lang w:val="el-GR"/>
        </w:rPr>
        <w:t>6.1.1. Η παρακολούθηση της εκτέλεσης της Σύμβασης και η διοίκηση αυτής θα διενεργηθεί από ειδική Επιτροπή (τριμελή ή πενταμελή) η οποία θα ορισθεί με απόφαση της αναθέτουσας αρχής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22F3797E" w14:textId="77777777" w:rsidR="00AE782C" w:rsidRPr="00071CDB" w:rsidRDefault="00AE782C" w:rsidP="006B53EF">
      <w:pPr>
        <w:spacing w:after="120"/>
        <w:jc w:val="both"/>
        <w:rPr>
          <w:rFonts w:ascii="Tahoma" w:hAnsi="Tahoma" w:cs="Tahoma"/>
          <w:lang w:val="el-GR"/>
        </w:rPr>
      </w:pPr>
      <w:r w:rsidRPr="00071CDB">
        <w:rPr>
          <w:rFonts w:ascii="Tahoma" w:hAnsi="Tahoma" w:cs="Tahoma"/>
          <w:lang w:val="el-GR"/>
        </w:rPr>
        <w:t xml:space="preserve">Με υπόδειξη του Κυρίου του Έργου μπορεί να ορίζονται εκπρόσωποί του, οι οποίοι θα συμμετέχουν στην Επιτροπή Παρακολούθησης της σύμβασης. </w:t>
      </w:r>
    </w:p>
    <w:p w14:paraId="7188926A" w14:textId="77777777" w:rsidR="00AE782C" w:rsidRPr="00071CDB" w:rsidRDefault="00AE782C" w:rsidP="006B53EF">
      <w:pPr>
        <w:spacing w:after="120"/>
        <w:jc w:val="both"/>
        <w:rPr>
          <w:rFonts w:ascii="Tahoma" w:hAnsi="Tahoma" w:cs="Tahoma"/>
          <w:lang w:val="el-GR"/>
        </w:rPr>
      </w:pPr>
      <w:r w:rsidRPr="00071CDB">
        <w:rPr>
          <w:rFonts w:ascii="Tahoma" w:hAnsi="Tahoma" w:cs="Tahoma"/>
          <w:lang w:val="el-GR"/>
        </w:rPr>
        <w:t xml:space="preserve">Η αρμόδια Επιτροπή Παρακολούθησης δύναται να θα αποστέλλει έγγραφα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  </w:t>
      </w:r>
    </w:p>
    <w:p w14:paraId="1F65DCD4" w14:textId="77777777" w:rsidR="00087FEA" w:rsidRPr="00071CDB" w:rsidRDefault="00087FEA" w:rsidP="006B53EF">
      <w:pPr>
        <w:spacing w:after="120"/>
        <w:jc w:val="both"/>
        <w:rPr>
          <w:rFonts w:ascii="Tahoma" w:hAnsi="Tahoma" w:cs="Tahoma"/>
          <w:lang w:val="el-GR"/>
        </w:rPr>
      </w:pPr>
    </w:p>
    <w:p w14:paraId="21D56F49" w14:textId="77777777" w:rsidR="008338F0" w:rsidRPr="00071CDB" w:rsidRDefault="003355E7" w:rsidP="004719AE">
      <w:pPr>
        <w:pStyle w:val="2"/>
        <w:numPr>
          <w:ilvl w:val="1"/>
          <w:numId w:val="7"/>
        </w:numPr>
        <w:rPr>
          <w:rFonts w:ascii="Tahoma" w:hAnsi="Tahoma" w:cs="Tahoma"/>
          <w:sz w:val="22"/>
          <w:lang w:val="el-GR"/>
        </w:rPr>
      </w:pPr>
      <w:r w:rsidRPr="00071CDB">
        <w:rPr>
          <w:rFonts w:ascii="Tahoma" w:hAnsi="Tahoma" w:cs="Tahoma"/>
          <w:sz w:val="22"/>
          <w:lang w:val="el-GR"/>
        </w:rPr>
        <w:tab/>
      </w:r>
      <w:bookmarkStart w:id="182" w:name="_Toc153885518"/>
      <w:r w:rsidRPr="00071CDB">
        <w:rPr>
          <w:rFonts w:ascii="Tahoma" w:hAnsi="Tahoma" w:cs="Tahoma"/>
          <w:sz w:val="22"/>
          <w:lang w:val="el-GR"/>
        </w:rPr>
        <w:t>Διάρκεια σύμβασης</w:t>
      </w:r>
      <w:bookmarkEnd w:id="182"/>
      <w:r w:rsidRPr="00071CDB">
        <w:rPr>
          <w:rFonts w:ascii="Tahoma" w:hAnsi="Tahoma" w:cs="Tahoma"/>
          <w:sz w:val="22"/>
          <w:lang w:val="el-GR"/>
        </w:rPr>
        <w:t xml:space="preserve"> </w:t>
      </w:r>
    </w:p>
    <w:p w14:paraId="141AF4D3" w14:textId="043695D2" w:rsidR="00AE782C" w:rsidRPr="00071CDB" w:rsidRDefault="00AE782C" w:rsidP="006B53EF">
      <w:pPr>
        <w:spacing w:after="120"/>
        <w:jc w:val="both"/>
        <w:rPr>
          <w:rFonts w:ascii="Tahoma" w:hAnsi="Tahoma" w:cs="Tahoma"/>
          <w:lang w:val="el-GR"/>
        </w:rPr>
      </w:pPr>
      <w:r w:rsidRPr="00071CDB">
        <w:rPr>
          <w:rFonts w:ascii="Tahoma" w:hAnsi="Tahoma" w:cs="Tahoma"/>
          <w:lang w:val="el-GR"/>
        </w:rPr>
        <w:t xml:space="preserve">6.2.1. Η συνολική διάρκεια της σύμβασης ορίζεται </w:t>
      </w:r>
      <w:r w:rsidRPr="00B13213">
        <w:rPr>
          <w:rFonts w:ascii="Tahoma" w:hAnsi="Tahoma" w:cs="Tahoma"/>
          <w:lang w:val="el-GR"/>
        </w:rPr>
        <w:t>σε</w:t>
      </w:r>
      <w:r w:rsidR="00365EA8" w:rsidRPr="00B13213">
        <w:rPr>
          <w:rFonts w:ascii="Tahoma" w:hAnsi="Tahoma" w:cs="Tahoma"/>
          <w:lang w:val="el-GR"/>
        </w:rPr>
        <w:t xml:space="preserve"> </w:t>
      </w:r>
      <w:r w:rsidR="00B13213" w:rsidRPr="00B13213">
        <w:rPr>
          <w:rFonts w:ascii="Tahoma" w:hAnsi="Tahoma" w:cs="Tahoma"/>
          <w:lang w:val="el-GR"/>
        </w:rPr>
        <w:t>δώδεκα</w:t>
      </w:r>
      <w:r w:rsidR="00365EA8" w:rsidRPr="00B13213">
        <w:rPr>
          <w:rFonts w:ascii="Tahoma" w:hAnsi="Tahoma" w:cs="Tahoma"/>
          <w:lang w:val="el-GR"/>
        </w:rPr>
        <w:t xml:space="preserve"> (</w:t>
      </w:r>
      <w:r w:rsidR="00B13213" w:rsidRPr="00B13213">
        <w:rPr>
          <w:rFonts w:ascii="Tahoma" w:hAnsi="Tahoma" w:cs="Tahoma"/>
          <w:lang w:val="el-GR"/>
        </w:rPr>
        <w:t>12</w:t>
      </w:r>
      <w:r w:rsidRPr="00B13213">
        <w:rPr>
          <w:rFonts w:ascii="Tahoma" w:hAnsi="Tahoma" w:cs="Tahoma"/>
          <w:lang w:val="el-GR"/>
        </w:rPr>
        <w:t>) μήνες</w:t>
      </w:r>
      <w:r w:rsidRPr="00071CDB">
        <w:rPr>
          <w:rFonts w:ascii="Tahoma" w:hAnsi="Tahoma" w:cs="Tahoma"/>
          <w:lang w:val="el-GR"/>
        </w:rPr>
        <w:t xml:space="preserve"> και νοείται το χρονικό διάστημα από την ημερομηνία υπογραφής της σύμβασης έως την υποβολή του τελευταίου παραδοτέου σύμφωνα με το αναλυτικό χρονοδιάγραμμα που περιλαμβάνεται στο ΠΑΡΑΡΤΗΜΑ Ι – Αναλυτική Περιγραφή Φυσικού και Οικονομικού Αντικειμένου της Σύμβασης της παρούσας. Επισημαίνεται ότι στη συνολική διάρκεια περιλαμβάνεται και ο χρόνος που θα απαιτηθεί για την παραλαβή των ενδιάμεσων φάσεων ή παραδοτέων μέχρι την παράδοση και του τελευταίου παραδοτέου που ορίζει την λήξη της σύμβασης και την έναρξη της οριστικής παραλαβής του έργου.</w:t>
      </w:r>
    </w:p>
    <w:p w14:paraId="692F0A0F" w14:textId="77777777" w:rsidR="008338F0" w:rsidRPr="00071CDB" w:rsidRDefault="003355E7" w:rsidP="006B53EF">
      <w:pPr>
        <w:spacing w:after="120"/>
        <w:jc w:val="both"/>
        <w:rPr>
          <w:rFonts w:ascii="Tahoma" w:hAnsi="Tahoma" w:cs="Tahoma"/>
          <w:lang w:val="el-GR"/>
        </w:rPr>
      </w:pPr>
      <w:r w:rsidRPr="00071CDB">
        <w:rPr>
          <w:rFonts w:ascii="Tahoma" w:hAnsi="Tahoma" w:cs="Tahoma"/>
          <w:lang w:val="el-GR"/>
        </w:rPr>
        <w:t>6.2.2. Η</w:t>
      </w:r>
      <w:r w:rsidR="00E1337D" w:rsidRPr="00071CDB">
        <w:rPr>
          <w:rFonts w:ascii="Tahoma" w:hAnsi="Tahoma" w:cs="Tahoma"/>
          <w:lang w:val="el-GR"/>
        </w:rPr>
        <w:t xml:space="preserve"> </w:t>
      </w:r>
      <w:r w:rsidRPr="00071CDB">
        <w:rPr>
          <w:rFonts w:ascii="Tahoma" w:hAnsi="Tahoma" w:cs="Tahoma"/>
          <w:lang w:val="el-GR"/>
        </w:rPr>
        <w:t>συνολική διάρκεια της σύμβασης μπορεί να παρατείνεται μετά από</w:t>
      </w:r>
      <w:r w:rsidR="00E1337D" w:rsidRPr="00071CDB">
        <w:rPr>
          <w:rFonts w:ascii="Tahoma" w:hAnsi="Tahoma" w:cs="Tahoma"/>
          <w:lang w:val="el-GR"/>
        </w:rPr>
        <w:t xml:space="preserve"> </w:t>
      </w:r>
      <w:r w:rsidRPr="00071CDB">
        <w:rPr>
          <w:rFonts w:ascii="Tahoma" w:hAnsi="Tahoma" w:cs="Tahoma"/>
          <w:lang w:val="el-GR"/>
        </w:rPr>
        <w:t>αιτιολογημένη απόφαση της αναθέτουσας αρχής μέχρι το 50% αυτής ύστερα από σχετικό αίτημα του</w:t>
      </w:r>
      <w:r w:rsidR="00E1337D" w:rsidRPr="00071CDB">
        <w:rPr>
          <w:rFonts w:ascii="Tahoma" w:hAnsi="Tahoma" w:cs="Tahoma"/>
          <w:lang w:val="el-GR"/>
        </w:rPr>
        <w:t xml:space="preserve"> </w:t>
      </w:r>
      <w:r w:rsidRPr="00071CDB">
        <w:rPr>
          <w:rFonts w:ascii="Tahoma" w:hAnsi="Tahoma" w:cs="Tahoma"/>
          <w:lang w:val="el-GR"/>
        </w:rPr>
        <w:t>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766AC6" w:rsidRPr="00071CDB">
        <w:rPr>
          <w:rFonts w:ascii="Tahoma" w:hAnsi="Tahoma" w:cs="Tahoma"/>
          <w:lang w:val="el-GR"/>
        </w:rPr>
        <w:t>.</w:t>
      </w:r>
      <w:r w:rsidRPr="00071CDB">
        <w:rPr>
          <w:rFonts w:ascii="Tahoma" w:hAnsi="Tahoma" w:cs="Tahoma"/>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071CDB">
        <w:rPr>
          <w:rFonts w:ascii="Tahoma" w:hAnsi="Tahoma" w:cs="Tahoma"/>
          <w:lang w:val="el-GR"/>
        </w:rPr>
        <w:t>την παρ.</w:t>
      </w:r>
      <w:r w:rsidR="00653C00" w:rsidRPr="00071CDB">
        <w:rPr>
          <w:rFonts w:ascii="Tahoma" w:hAnsi="Tahoma" w:cs="Tahoma"/>
          <w:lang w:val="el-GR"/>
        </w:rPr>
        <w:t xml:space="preserve"> 5.2 </w:t>
      </w:r>
      <w:r w:rsidRPr="00071CDB">
        <w:rPr>
          <w:rFonts w:ascii="Tahoma" w:hAnsi="Tahoma" w:cs="Tahoma"/>
          <w:lang w:val="el-GR"/>
        </w:rPr>
        <w:t xml:space="preserve"> της παρούσας.</w:t>
      </w:r>
    </w:p>
    <w:p w14:paraId="4CA1BF42" w14:textId="77777777" w:rsidR="008338F0" w:rsidRPr="00071CDB" w:rsidRDefault="003355E7" w:rsidP="004719AE">
      <w:pPr>
        <w:pStyle w:val="2"/>
        <w:numPr>
          <w:ilvl w:val="1"/>
          <w:numId w:val="7"/>
        </w:numPr>
        <w:rPr>
          <w:rFonts w:ascii="Tahoma" w:hAnsi="Tahoma" w:cs="Tahoma"/>
          <w:sz w:val="22"/>
          <w:lang w:val="el-GR"/>
        </w:rPr>
      </w:pPr>
      <w:r w:rsidRPr="00071CDB">
        <w:rPr>
          <w:rFonts w:ascii="Tahoma" w:hAnsi="Tahoma" w:cs="Tahoma"/>
          <w:sz w:val="22"/>
          <w:lang w:val="el-GR"/>
        </w:rPr>
        <w:tab/>
      </w:r>
      <w:bookmarkStart w:id="183" w:name="_Ref6835485"/>
      <w:bookmarkStart w:id="184" w:name="_Ref6835486"/>
      <w:bookmarkStart w:id="185" w:name="_Ref6835487"/>
      <w:bookmarkStart w:id="186" w:name="_Toc153885519"/>
      <w:r w:rsidRPr="00071CDB">
        <w:rPr>
          <w:rFonts w:ascii="Tahoma" w:hAnsi="Tahoma" w:cs="Tahoma"/>
          <w:sz w:val="22"/>
          <w:lang w:val="el-GR"/>
        </w:rPr>
        <w:t>Παραλαβή του αντικειμένου της σύμβασης</w:t>
      </w:r>
      <w:bookmarkEnd w:id="183"/>
      <w:bookmarkEnd w:id="184"/>
      <w:bookmarkEnd w:id="185"/>
      <w:bookmarkEnd w:id="186"/>
      <w:r w:rsidRPr="00071CDB">
        <w:rPr>
          <w:rFonts w:ascii="Tahoma" w:hAnsi="Tahoma" w:cs="Tahoma"/>
          <w:sz w:val="22"/>
          <w:lang w:val="el-GR"/>
        </w:rPr>
        <w:t xml:space="preserve"> </w:t>
      </w:r>
    </w:p>
    <w:p w14:paraId="6B9EEEFE" w14:textId="77777777" w:rsidR="000E1933" w:rsidRPr="006B53EF" w:rsidRDefault="000E1933" w:rsidP="000E1933">
      <w:pPr>
        <w:spacing w:after="120"/>
        <w:jc w:val="both"/>
        <w:rPr>
          <w:rFonts w:ascii="Tahoma" w:hAnsi="Tahoma" w:cs="Tahoma"/>
          <w:bCs/>
          <w:lang w:val="el-GR"/>
        </w:rPr>
      </w:pPr>
      <w:r w:rsidRPr="006B53EF">
        <w:rPr>
          <w:rFonts w:ascii="Tahoma" w:hAnsi="Tahoma" w:cs="Tahoma"/>
          <w:bCs/>
          <w:lang w:val="el-GR"/>
        </w:rPr>
        <w:t>6.3.1 H παραλαβή του εξοπλισμού/λογισμικού, των σχετικών παραδοτέων, συνοδευτικών υπηρεσιών ή/και φάσεων και υπηρεσιών γίνεται από Επιτροπή Παραλαβής (τριμελή ή πενταμελή) που συγκροτείται σύμφωνα με το Άρθρο 221 του Ν.4412/16, κατά τα αναλυτικώς αναφερόμενα στο Παράρτημα Ι, παρ. ‎7.2.6 της παρούσας, όπου περιγράφεται ο Χρόνος Υποβολής και η Διαδικασία Οριστικοποίησης Παραδοτέων ανά φάση υλοποίησης καθώς και το χρονοδιάγραμμα παράδοσης.</w:t>
      </w:r>
    </w:p>
    <w:p w14:paraId="4B4370E5" w14:textId="77777777" w:rsidR="000E1933" w:rsidRPr="006B53EF" w:rsidRDefault="000E1933" w:rsidP="000E1933">
      <w:pPr>
        <w:spacing w:after="120"/>
        <w:jc w:val="both"/>
        <w:rPr>
          <w:rFonts w:ascii="Tahoma" w:hAnsi="Tahoma" w:cs="Tahoma"/>
          <w:bCs/>
          <w:lang w:val="el-GR"/>
        </w:rPr>
      </w:pPr>
      <w:r w:rsidRPr="006B53EF">
        <w:rPr>
          <w:rFonts w:ascii="Tahoma" w:hAnsi="Tahoma" w:cs="Tahoma"/>
          <w:bCs/>
          <w:lang w:val="el-GR"/>
        </w:rPr>
        <w:t>Η ακριβής διαδικασία και τα απαιτούμενα παραστατικά για την παραλαβή των υλικών θα καθορισθεί κατά την φάση της μελέτης εφαρμογής.</w:t>
      </w:r>
    </w:p>
    <w:p w14:paraId="754EED4F" w14:textId="77777777" w:rsidR="000E1933" w:rsidRPr="006B53EF" w:rsidRDefault="000E1933" w:rsidP="000E1933">
      <w:pPr>
        <w:spacing w:after="120"/>
        <w:jc w:val="both"/>
        <w:rPr>
          <w:rFonts w:ascii="Tahoma" w:hAnsi="Tahoma" w:cs="Tahoma"/>
          <w:bCs/>
          <w:lang w:val="el-GR"/>
        </w:rPr>
      </w:pPr>
      <w:r w:rsidRPr="006B53EF">
        <w:rPr>
          <w:rFonts w:ascii="Tahoma" w:hAnsi="Tahoma" w:cs="Tahoma"/>
          <w:bCs/>
          <w:lang w:val="el-GR"/>
        </w:rPr>
        <w:t xml:space="preserve">6.3.2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w:t>
      </w:r>
      <w:r w:rsidRPr="006B53EF">
        <w:rPr>
          <w:rFonts w:ascii="Tahoma" w:hAnsi="Tahoma" w:cs="Tahoma"/>
          <w:bCs/>
          <w:lang w:val="el-GR"/>
        </w:rPr>
        <w:lastRenderedPageBreak/>
        <w:t xml:space="preserve">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υπηρεσιών ή παραδοτέων, σύμφωνα με τις παραγράφους 3 και 4. Τα ανωτέρω εφαρμόζονται και σε τμηματικές παραλαβές. </w:t>
      </w:r>
    </w:p>
    <w:p w14:paraId="6FF2F405" w14:textId="77777777" w:rsidR="000E1933" w:rsidRPr="006B53EF" w:rsidRDefault="000E1933" w:rsidP="000E1933">
      <w:pPr>
        <w:spacing w:after="120"/>
        <w:jc w:val="both"/>
        <w:rPr>
          <w:rFonts w:ascii="Tahoma" w:hAnsi="Tahoma" w:cs="Tahoma"/>
          <w:bCs/>
          <w:lang w:val="el-GR"/>
        </w:rPr>
      </w:pPr>
      <w:r w:rsidRPr="006B53EF">
        <w:rPr>
          <w:rFonts w:ascii="Tahoma" w:hAnsi="Tahoma" w:cs="Tahoma"/>
          <w:bCs/>
          <w:lang w:val="el-GR"/>
        </w:rPr>
        <w:t xml:space="preserve">Παραλαβή υλικών </w:t>
      </w:r>
    </w:p>
    <w:p w14:paraId="56885BA0" w14:textId="77777777" w:rsidR="000E1933" w:rsidRPr="006B53EF" w:rsidRDefault="000E1933" w:rsidP="000E1933">
      <w:pPr>
        <w:spacing w:after="120"/>
        <w:jc w:val="both"/>
        <w:rPr>
          <w:rFonts w:ascii="Tahoma" w:hAnsi="Tahoma" w:cs="Tahoma"/>
          <w:bCs/>
          <w:lang w:val="el-GR"/>
        </w:rPr>
      </w:pPr>
      <w:r w:rsidRPr="006B53EF">
        <w:rPr>
          <w:rFonts w:ascii="Tahoma" w:hAnsi="Tahoma" w:cs="Tahoma"/>
          <w:bCs/>
          <w:lang w:val="el-GR"/>
        </w:rPr>
        <w:t xml:space="preserve">Κατά την διαδικασία παραλαβής των υλικών διενεργείται ποσοτικός και ποιοτικός έλεγχος και εφόσον το επιθυμεί μπορεί να παραστεί και ο προμηθευτής. Ο ποιοτικός έλεγχος των υλικών γίνεται σύμφωνα με τα αναφερόμενα στο Παράρτημα Ι. </w:t>
      </w:r>
    </w:p>
    <w:p w14:paraId="482FF40C" w14:textId="77777777" w:rsidR="000E1933" w:rsidRPr="006B53EF" w:rsidRDefault="000E1933" w:rsidP="000E1933">
      <w:pPr>
        <w:spacing w:after="120"/>
        <w:jc w:val="both"/>
        <w:rPr>
          <w:rFonts w:ascii="Tahoma" w:hAnsi="Tahoma" w:cs="Tahoma"/>
          <w:bCs/>
          <w:lang w:val="el-GR"/>
        </w:rPr>
      </w:pPr>
      <w:r w:rsidRPr="006B53EF">
        <w:rPr>
          <w:rFonts w:ascii="Tahoma" w:hAnsi="Tahoma" w:cs="Tahoma"/>
          <w:bCs/>
          <w:lang w:val="el-GR"/>
        </w:rPr>
        <w:t>Το κόστος της διενέργειας των ελέγχων βαρύνει τον ανάδοχο.</w:t>
      </w:r>
    </w:p>
    <w:p w14:paraId="72B251EA" w14:textId="77777777" w:rsidR="000E1933" w:rsidRPr="006B53EF" w:rsidRDefault="000E1933" w:rsidP="000E1933">
      <w:pPr>
        <w:spacing w:after="120"/>
        <w:jc w:val="both"/>
        <w:rPr>
          <w:rFonts w:ascii="Tahoma" w:hAnsi="Tahoma" w:cs="Tahoma"/>
          <w:bCs/>
          <w:lang w:val="el-GR"/>
        </w:rPr>
      </w:pPr>
      <w:r w:rsidRPr="006B53EF">
        <w:rPr>
          <w:rFonts w:ascii="Tahoma" w:hAnsi="Tahoma" w:cs="Tahoma"/>
          <w:bCs/>
          <w:lang w:val="el-GR"/>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 τα οποία κοινοποιούνται υποχρεωτικά και στον ανάδοχο.</w:t>
      </w:r>
    </w:p>
    <w:p w14:paraId="3DFD6AE1" w14:textId="77777777" w:rsidR="000E1933" w:rsidRPr="006B53EF" w:rsidRDefault="000E1933" w:rsidP="000E1933">
      <w:pPr>
        <w:spacing w:after="120"/>
        <w:jc w:val="both"/>
        <w:rPr>
          <w:rFonts w:ascii="Tahoma" w:hAnsi="Tahoma" w:cs="Tahoma"/>
          <w:bCs/>
          <w:lang w:val="el-GR"/>
        </w:rPr>
      </w:pPr>
      <w:r w:rsidRPr="006B53EF">
        <w:rPr>
          <w:rFonts w:ascii="Tahoma" w:hAnsi="Tahoma" w:cs="Tahoma"/>
          <w:bCs/>
          <w:lang w:val="el-GR"/>
        </w:rP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14:paraId="3DFA10BB" w14:textId="77777777" w:rsidR="000E1933" w:rsidRPr="006B53EF" w:rsidRDefault="000E1933" w:rsidP="000E1933">
      <w:pPr>
        <w:spacing w:after="120"/>
        <w:jc w:val="both"/>
        <w:rPr>
          <w:rFonts w:ascii="Tahoma" w:hAnsi="Tahoma" w:cs="Tahoma"/>
          <w:bCs/>
          <w:lang w:val="el-GR"/>
        </w:rPr>
      </w:pPr>
      <w:r w:rsidRPr="006B53EF">
        <w:rPr>
          <w:rFonts w:ascii="Tahoma" w:hAnsi="Tahoma" w:cs="Tahoma"/>
          <w:bCs/>
          <w:lang w:val="el-GR"/>
        </w:rPr>
        <w:t>Επίσης, εάν ο τελευταίος διαφωνεί με τα αποτελέσματα των ελέγχων  που  διενεργήθηκαν από πρωτοβάθμιες ή δευτεροβάθμιες επιτροπές παραλαβής μπορεί να ζητήσει εγγράφως εξέταση κατ΄εφεση των οικείων αντιδειγμάτων, μέσα σε ανατρεπτική προθεσμία είκοσι (20) ημερών από την γνωστοποίηση σε αυτόν των αποτελεσμάτων του αρχικού ελέγχου,  με τον τρόπο  που περιγράφεται στην παρ. 8 του άρθρου 208 του Ν.4412/16.</w:t>
      </w:r>
    </w:p>
    <w:p w14:paraId="3D60AB5A" w14:textId="77777777" w:rsidR="000E1933" w:rsidRPr="006B53EF" w:rsidRDefault="000E1933" w:rsidP="000E1933">
      <w:pPr>
        <w:spacing w:after="120"/>
        <w:jc w:val="both"/>
        <w:rPr>
          <w:rFonts w:ascii="Tahoma" w:hAnsi="Tahoma" w:cs="Tahoma"/>
          <w:bCs/>
          <w:lang w:val="el-GR"/>
        </w:rPr>
      </w:pPr>
      <w:r w:rsidRPr="006B53EF">
        <w:rPr>
          <w:rFonts w:ascii="Tahoma" w:hAnsi="Tahoma" w:cs="Tahoma"/>
          <w:bCs/>
          <w:lang w:val="el-GR"/>
        </w:rPr>
        <w:t>Το αποτέλεσμα  της κατ’ έφεση εξέτασης είναι υποχρεωτικό και τελεσίδικο και για τα δύο μέρη.</w:t>
      </w:r>
    </w:p>
    <w:p w14:paraId="409A783B" w14:textId="77777777" w:rsidR="000E1933" w:rsidRPr="006B53EF" w:rsidRDefault="000E1933" w:rsidP="000E1933">
      <w:pPr>
        <w:spacing w:after="120"/>
        <w:jc w:val="both"/>
        <w:rPr>
          <w:rFonts w:ascii="Tahoma" w:hAnsi="Tahoma" w:cs="Tahoma"/>
          <w:bCs/>
          <w:lang w:val="el-GR"/>
        </w:rPr>
      </w:pPr>
      <w:r w:rsidRPr="006B53EF">
        <w:rPr>
          <w:rFonts w:ascii="Tahoma" w:hAnsi="Tahoma" w:cs="Tahoma"/>
          <w:bCs/>
          <w:lang w:val="el-GR"/>
        </w:rPr>
        <w:t>Ο ανάδοχος δεν μπορεί να ζητήσει παραπομπή σε δευτεροβάθμια επιτροπή παραλαβής μετά τα αποτελέσματα της κατ’ έφεση εξέτασης.</w:t>
      </w:r>
    </w:p>
    <w:p w14:paraId="010355CA" w14:textId="77777777" w:rsidR="000E1933" w:rsidRPr="006B53EF" w:rsidRDefault="000E1933" w:rsidP="000E1933">
      <w:pPr>
        <w:spacing w:after="120"/>
        <w:jc w:val="both"/>
        <w:rPr>
          <w:rFonts w:ascii="Tahoma" w:hAnsi="Tahoma" w:cs="Tahoma"/>
          <w:bCs/>
          <w:lang w:val="el-GR"/>
        </w:rPr>
      </w:pPr>
      <w:r w:rsidRPr="006B53EF">
        <w:rPr>
          <w:rFonts w:ascii="Tahoma" w:hAnsi="Tahoma" w:cs="Tahoma"/>
          <w:bCs/>
          <w:lang w:val="el-GR"/>
        </w:rPr>
        <w:t xml:space="preserve">Η παραλαβή των υλικών και η έκδοση των σχετικών πρωτοκόλλων παραλαβής πραγματοποιείται μέσα στους κατωτέρω καθοριζόμενους χρόνους στο Παράρτημα Ι, παρ. ‎7.2.6 της παρούσας. </w:t>
      </w:r>
    </w:p>
    <w:p w14:paraId="77FEDE80" w14:textId="77777777" w:rsidR="000E1933" w:rsidRPr="006B53EF" w:rsidRDefault="000E1933" w:rsidP="000E1933">
      <w:pPr>
        <w:spacing w:after="120"/>
        <w:jc w:val="both"/>
        <w:rPr>
          <w:rFonts w:ascii="Tahoma" w:hAnsi="Tahoma" w:cs="Tahoma"/>
          <w:bCs/>
          <w:lang w:val="el-GR"/>
        </w:rPr>
      </w:pPr>
      <w:r w:rsidRPr="006B53EF">
        <w:rPr>
          <w:rFonts w:ascii="Tahoma" w:hAnsi="Tahoma" w:cs="Tahoma"/>
          <w:bCs/>
          <w:lang w:val="el-GR"/>
        </w:rPr>
        <w:t>Αν η παραλαβή των υλικών και η σύνταξη του σχετικού πρωτοκόλλου δεν πραγματοποιηθεί από την επιτροπή παρακολούθησης και παραλαβής μέσα στον οριζόμενο από τη σύμβαση χρόνο, σύμφωνα με όσα ορίζονται στο Παράρτημα Ι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14:paraId="07AAD695" w14:textId="77777777" w:rsidR="000E1933" w:rsidRPr="006B53EF" w:rsidRDefault="000E1933" w:rsidP="000E1933">
      <w:pPr>
        <w:spacing w:after="120"/>
        <w:jc w:val="both"/>
        <w:rPr>
          <w:rFonts w:ascii="Tahoma" w:hAnsi="Tahoma" w:cs="Tahoma"/>
          <w:bCs/>
          <w:lang w:val="el-GR"/>
        </w:rPr>
      </w:pPr>
      <w:r w:rsidRPr="006B53EF">
        <w:rPr>
          <w:rFonts w:ascii="Tahoma" w:hAnsi="Tahoma" w:cs="Tahoma"/>
          <w:bCs/>
          <w:lang w:val="el-GR"/>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προβλεπόμενων από τη σύμβαση ελέγχων και τη σύνταξη των σχετικών πρωτοκόλλων.</w:t>
      </w:r>
    </w:p>
    <w:p w14:paraId="3FF6B75E" w14:textId="77777777" w:rsidR="000E1933" w:rsidRPr="00B529EF" w:rsidRDefault="000E1933" w:rsidP="000E1933">
      <w:pPr>
        <w:spacing w:after="120"/>
        <w:jc w:val="both"/>
        <w:rPr>
          <w:rFonts w:ascii="Tahoma" w:hAnsi="Tahoma" w:cs="Tahoma"/>
          <w:b/>
          <w:lang w:val="el-GR"/>
        </w:rPr>
      </w:pPr>
      <w:r w:rsidRPr="00B529EF">
        <w:rPr>
          <w:rFonts w:ascii="Tahoma" w:hAnsi="Tahoma" w:cs="Tahoma"/>
          <w:b/>
          <w:lang w:val="el-GR"/>
        </w:rPr>
        <w:t xml:space="preserve">Παραλαβή Υπηρεσιών </w:t>
      </w:r>
    </w:p>
    <w:p w14:paraId="76E5758D" w14:textId="77777777" w:rsidR="000E1933" w:rsidRPr="006B53EF" w:rsidRDefault="000E1933" w:rsidP="000E1933">
      <w:pPr>
        <w:spacing w:after="120"/>
        <w:jc w:val="both"/>
        <w:rPr>
          <w:rFonts w:ascii="Tahoma" w:hAnsi="Tahoma" w:cs="Tahoma"/>
          <w:bCs/>
          <w:lang w:val="el-GR"/>
        </w:rPr>
      </w:pPr>
      <w:r w:rsidRPr="006B53EF">
        <w:rPr>
          <w:rFonts w:ascii="Tahoma" w:hAnsi="Tahoma" w:cs="Tahoma"/>
          <w:bCs/>
          <w:lang w:val="el-GR"/>
        </w:rPr>
        <w:lastRenderedPageBreak/>
        <w:t xml:space="preserve">Κατά τη διαδικασία παραλαβής διενεργείται ο απαιτούμενος έλεγχος, σύμφωνα με τα οριζόμενα στη σύμβαση, μπορεί δε να καλείται να παραστεί και  εκπρόσωπος του αναδόχου.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υπηρεσιών ή παραδοτέων, σύμφωνα με τις παραγράφους κατωτέρω δύο παραγράφους. Τα ανωτέρω εφαρμόζονται και σε τμηματικές παραλαβές. </w:t>
      </w:r>
    </w:p>
    <w:p w14:paraId="5BDB8B58" w14:textId="77777777" w:rsidR="000E1933" w:rsidRPr="006B53EF" w:rsidRDefault="000E1933" w:rsidP="000E1933">
      <w:pPr>
        <w:spacing w:after="120"/>
        <w:jc w:val="both"/>
        <w:rPr>
          <w:rFonts w:ascii="Tahoma" w:hAnsi="Tahoma" w:cs="Tahoma"/>
          <w:bCs/>
          <w:lang w:val="el-GR"/>
        </w:rPr>
      </w:pPr>
      <w:r w:rsidRPr="006B53EF">
        <w:rPr>
          <w:rFonts w:ascii="Tahoma" w:hAnsi="Tahoma" w:cs="Tahoma"/>
          <w:bCs/>
          <w:lang w:val="el-GR"/>
        </w:rPr>
        <w:t xml:space="preserve">1)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107DA92E" w14:textId="77777777" w:rsidR="000E1933" w:rsidRPr="006B53EF" w:rsidRDefault="000E1933" w:rsidP="000E1933">
      <w:pPr>
        <w:spacing w:after="120"/>
        <w:jc w:val="both"/>
        <w:rPr>
          <w:rFonts w:ascii="Tahoma" w:hAnsi="Tahoma" w:cs="Tahoma"/>
          <w:bCs/>
          <w:lang w:val="el-GR"/>
        </w:rPr>
      </w:pPr>
      <w:r w:rsidRPr="006B53EF">
        <w:rPr>
          <w:rFonts w:ascii="Tahoma" w:hAnsi="Tahoma" w:cs="Tahoma"/>
          <w:bCs/>
          <w:lang w:val="el-GR"/>
        </w:rPr>
        <w:t xml:space="preserve">2) Για την εφαρμογή της προηγούμενης παραγράφου ορίζονται τα ακόλουθα: </w:t>
      </w:r>
    </w:p>
    <w:p w14:paraId="3FD00701" w14:textId="77777777" w:rsidR="000E1933" w:rsidRPr="006B53EF" w:rsidRDefault="000E1933" w:rsidP="000E1933">
      <w:pPr>
        <w:spacing w:after="120"/>
        <w:jc w:val="both"/>
        <w:rPr>
          <w:rFonts w:ascii="Tahoma" w:hAnsi="Tahoma" w:cs="Tahoma"/>
          <w:bCs/>
          <w:lang w:val="el-GR"/>
        </w:rPr>
      </w:pPr>
      <w:r w:rsidRPr="006B53EF">
        <w:rPr>
          <w:rFonts w:ascii="Tahoma" w:hAnsi="Tahoma" w:cs="Tahoma"/>
          <w:bCs/>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2AA97B2B" w14:textId="77777777" w:rsidR="000E1933" w:rsidRPr="006B53EF" w:rsidRDefault="000E1933" w:rsidP="000E1933">
      <w:pPr>
        <w:spacing w:after="120"/>
        <w:jc w:val="both"/>
        <w:rPr>
          <w:rFonts w:ascii="Tahoma" w:hAnsi="Tahoma" w:cs="Tahoma"/>
          <w:bCs/>
          <w:lang w:val="el-GR"/>
        </w:rPr>
      </w:pPr>
      <w:r w:rsidRPr="006B53EF">
        <w:rPr>
          <w:rFonts w:ascii="Tahoma" w:hAnsi="Tahoma" w:cs="Tahoma"/>
          <w:bCs/>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55BF731D" w14:textId="77777777" w:rsidR="00B13213" w:rsidRDefault="000E1933" w:rsidP="00B13213">
      <w:pPr>
        <w:spacing w:after="120"/>
        <w:jc w:val="both"/>
        <w:rPr>
          <w:rFonts w:ascii="Tahoma" w:hAnsi="Tahoma" w:cs="Tahoma"/>
          <w:bCs/>
          <w:lang w:val="el-GR"/>
        </w:rPr>
      </w:pPr>
      <w:r w:rsidRPr="006B53EF">
        <w:rPr>
          <w:rFonts w:ascii="Tahoma" w:hAnsi="Tahoma" w:cs="Tahoma"/>
          <w:bCs/>
          <w:lang w:val="el-GR"/>
        </w:rPr>
        <w:t xml:space="preserve">3)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ή πρωτόκολλο με παρατηρήσεις των παραπάνω παραγράφων, θεωρείται ότι η παραλαβή έχει συντελεσθεί αυτοδίκαια. </w:t>
      </w:r>
    </w:p>
    <w:p w14:paraId="4F17A581" w14:textId="58768454" w:rsidR="00B13213" w:rsidRPr="00B13213" w:rsidRDefault="000E1933" w:rsidP="00B13213">
      <w:pPr>
        <w:spacing w:after="120"/>
        <w:jc w:val="both"/>
        <w:rPr>
          <w:rFonts w:ascii="Tahoma" w:hAnsi="Tahoma" w:cs="Tahoma"/>
          <w:bCs/>
          <w:lang w:val="el-GR"/>
        </w:rPr>
      </w:pPr>
      <w:r w:rsidRPr="006B53EF">
        <w:rPr>
          <w:rFonts w:ascii="Tahoma" w:hAnsi="Tahoma" w:cs="Tahoma"/>
          <w:bCs/>
          <w:lang w:val="el-GR"/>
        </w:rPr>
        <w:t>4)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αρχικής επιτροπής.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προβλεπόμενων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bookmarkStart w:id="187" w:name="_Toc102141245"/>
      <w:bookmarkStart w:id="188" w:name="_Toc102141246"/>
      <w:bookmarkEnd w:id="187"/>
      <w:bookmarkEnd w:id="188"/>
      <w:r w:rsidR="003355E7" w:rsidRPr="00071CDB">
        <w:rPr>
          <w:rFonts w:ascii="Tahoma" w:hAnsi="Tahoma" w:cs="Tahoma"/>
          <w:lang w:val="el-GR"/>
        </w:rPr>
        <w:tab/>
      </w:r>
      <w:bookmarkStart w:id="189" w:name="_Ref496625354"/>
    </w:p>
    <w:p w14:paraId="4909D038" w14:textId="3D1E5109" w:rsidR="008338F0" w:rsidRPr="00071CDB" w:rsidRDefault="003355E7" w:rsidP="004719AE">
      <w:pPr>
        <w:pStyle w:val="2"/>
        <w:numPr>
          <w:ilvl w:val="1"/>
          <w:numId w:val="7"/>
        </w:numPr>
        <w:rPr>
          <w:rFonts w:ascii="Tahoma" w:hAnsi="Tahoma" w:cs="Tahoma"/>
          <w:sz w:val="22"/>
          <w:lang w:val="el-GR"/>
        </w:rPr>
      </w:pPr>
      <w:bookmarkStart w:id="190" w:name="_Toc153885520"/>
      <w:r w:rsidRPr="00071CDB">
        <w:rPr>
          <w:rFonts w:ascii="Tahoma" w:hAnsi="Tahoma" w:cs="Tahoma"/>
          <w:sz w:val="22"/>
          <w:lang w:val="el-GR"/>
        </w:rPr>
        <w:t>Απόρριψη παραδοτέων – Αντικατάσταση</w:t>
      </w:r>
      <w:bookmarkEnd w:id="189"/>
      <w:bookmarkEnd w:id="190"/>
      <w:r w:rsidRPr="00071CDB">
        <w:rPr>
          <w:rFonts w:ascii="Tahoma" w:hAnsi="Tahoma" w:cs="Tahoma"/>
          <w:sz w:val="22"/>
          <w:lang w:val="el-GR"/>
        </w:rPr>
        <w:t xml:space="preserve"> </w:t>
      </w:r>
    </w:p>
    <w:p w14:paraId="5177FFFF" w14:textId="77777777" w:rsidR="000E1933" w:rsidRPr="000E1933" w:rsidRDefault="000E1933" w:rsidP="000E1933">
      <w:pPr>
        <w:spacing w:after="120"/>
        <w:jc w:val="both"/>
        <w:rPr>
          <w:rFonts w:ascii="Tahoma" w:hAnsi="Tahoma" w:cs="Tahoma"/>
          <w:lang w:val="el-GR"/>
        </w:rPr>
      </w:pPr>
      <w:r w:rsidRPr="000E1933">
        <w:rPr>
          <w:rFonts w:ascii="Tahoma" w:hAnsi="Tahoma" w:cs="Tahoma"/>
          <w:lang w:val="el-GR"/>
        </w:rPr>
        <w:t xml:space="preserve">Υλικά </w:t>
      </w:r>
    </w:p>
    <w:p w14:paraId="03A4B3C8" w14:textId="77777777" w:rsidR="000E1933" w:rsidRPr="000E1933" w:rsidRDefault="000E1933" w:rsidP="000E1933">
      <w:pPr>
        <w:spacing w:after="120"/>
        <w:jc w:val="both"/>
        <w:rPr>
          <w:rFonts w:ascii="Tahoma" w:hAnsi="Tahoma" w:cs="Tahoma"/>
          <w:lang w:val="el-GR"/>
        </w:rPr>
      </w:pPr>
      <w:r w:rsidRPr="000E1933">
        <w:rPr>
          <w:rFonts w:ascii="Tahoma" w:hAnsi="Tahoma" w:cs="Tahoma"/>
          <w:lang w:val="el-GR"/>
        </w:rPr>
        <w:t>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14:paraId="6091A079" w14:textId="77777777" w:rsidR="000E1933" w:rsidRPr="000E1933" w:rsidRDefault="000E1933" w:rsidP="000E1933">
      <w:pPr>
        <w:spacing w:after="120"/>
        <w:jc w:val="both"/>
        <w:rPr>
          <w:rFonts w:ascii="Tahoma" w:hAnsi="Tahoma" w:cs="Tahoma"/>
          <w:lang w:val="el-GR"/>
        </w:rPr>
      </w:pPr>
      <w:r w:rsidRPr="000E1933">
        <w:rPr>
          <w:rFonts w:ascii="Tahoma" w:hAnsi="Tahoma" w:cs="Tahoma"/>
          <w:lang w:val="el-GR"/>
        </w:rPr>
        <w:t>Αν η αντικατάσταση γίνεται μετά τη λήξη του συμβατικού χρόνου, η προθεσμία που ορίζεται για την αντικατάσταση τους δεν μπορεί να είναι μεγαλύτερη του 1/2 του συνολικού συμβατικού χρόνου για τα υλικά, ο δε ανάδοχος θεωρείται ως εκπρόθεσμος και υπόκειται σε κυρώσεις λόγω εκπρόθεσμης παράδοσης.</w:t>
      </w:r>
    </w:p>
    <w:p w14:paraId="4DC6313A" w14:textId="77777777" w:rsidR="000E1933" w:rsidRPr="000E1933" w:rsidRDefault="000E1933" w:rsidP="000E1933">
      <w:pPr>
        <w:spacing w:after="120"/>
        <w:jc w:val="both"/>
        <w:rPr>
          <w:rFonts w:ascii="Tahoma" w:hAnsi="Tahoma" w:cs="Tahoma"/>
          <w:lang w:val="el-GR"/>
        </w:rPr>
      </w:pPr>
      <w:r w:rsidRPr="000E1933">
        <w:rPr>
          <w:rFonts w:ascii="Tahoma" w:hAnsi="Tahoma" w:cs="Tahoma"/>
          <w:lang w:val="el-GR"/>
        </w:rPr>
        <w:lastRenderedPageBreak/>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14:paraId="475B4DCB" w14:textId="77777777" w:rsidR="000E1933" w:rsidRPr="000E1933" w:rsidRDefault="000E1933" w:rsidP="000E1933">
      <w:pPr>
        <w:spacing w:after="120"/>
        <w:jc w:val="both"/>
        <w:rPr>
          <w:rFonts w:ascii="Tahoma" w:hAnsi="Tahoma" w:cs="Tahoma"/>
          <w:lang w:val="el-GR"/>
        </w:rPr>
      </w:pPr>
      <w:r w:rsidRPr="000E1933">
        <w:rPr>
          <w:rFonts w:ascii="Tahoma" w:hAnsi="Tahoma" w:cs="Tahoma"/>
          <w:lang w:val="el-GR"/>
        </w:rPr>
        <w:t>Η επιστροφή των υλικών που απορρίφθηκαν γίνεται σύμφωνα με τα προβλεπόμενα στις παρ. 2 και 3  του άρθρου 213 του ν. 4412/2016.</w:t>
      </w:r>
    </w:p>
    <w:p w14:paraId="14C448C7" w14:textId="77777777" w:rsidR="000E1933" w:rsidRPr="000E1933" w:rsidRDefault="000E1933" w:rsidP="000E1933">
      <w:pPr>
        <w:spacing w:after="120"/>
        <w:jc w:val="both"/>
        <w:rPr>
          <w:rFonts w:ascii="Tahoma" w:hAnsi="Tahoma" w:cs="Tahoma"/>
          <w:lang w:val="el-GR"/>
        </w:rPr>
      </w:pPr>
    </w:p>
    <w:p w14:paraId="4928C093" w14:textId="77777777" w:rsidR="000E1933" w:rsidRPr="000E1933" w:rsidRDefault="000E1933" w:rsidP="000E1933">
      <w:pPr>
        <w:spacing w:after="120"/>
        <w:jc w:val="both"/>
        <w:rPr>
          <w:rFonts w:ascii="Tahoma" w:hAnsi="Tahoma" w:cs="Tahoma"/>
          <w:lang w:val="el-GR"/>
        </w:rPr>
      </w:pPr>
      <w:r w:rsidRPr="000E1933">
        <w:rPr>
          <w:rFonts w:ascii="Tahoma" w:hAnsi="Tahoma" w:cs="Tahoma"/>
          <w:lang w:val="el-GR"/>
        </w:rPr>
        <w:t xml:space="preserve">Συνοδευτικές Υπηρεσίες /Παραδοτέα </w:t>
      </w:r>
    </w:p>
    <w:p w14:paraId="3B70AFC7" w14:textId="77777777" w:rsidR="000E1933" w:rsidRPr="000E1933" w:rsidRDefault="000E1933" w:rsidP="000E1933">
      <w:pPr>
        <w:spacing w:after="120"/>
        <w:jc w:val="both"/>
        <w:rPr>
          <w:rFonts w:ascii="Tahoma" w:hAnsi="Tahoma" w:cs="Tahoma"/>
          <w:lang w:val="el-GR"/>
        </w:rPr>
      </w:pPr>
      <w:r w:rsidRPr="000E1933">
        <w:rPr>
          <w:rFonts w:ascii="Tahoma" w:hAnsi="Tahoma" w:cs="Tahoma"/>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των επιμέρους προθεσμιών για τις υπηρεσίες / παραδοτέα, ο δε ανάδοχος υπόκειται σε ποινικές ρήτρες, σύμφωνα με το άρθρο 218 του ν. 4412/2016 και την παράγραφο 5.2.3 της παρούσας, λόγω εκπρόθεσμης παράδοσης.</w:t>
      </w:r>
    </w:p>
    <w:p w14:paraId="70D5F8E8" w14:textId="52547458" w:rsidR="009278EC" w:rsidRPr="00071CDB" w:rsidRDefault="000E1933" w:rsidP="005E5414">
      <w:pPr>
        <w:rPr>
          <w:lang w:val="el-GR"/>
        </w:rPr>
      </w:pPr>
      <w:r w:rsidRPr="000E1933">
        <w:rPr>
          <w:rFonts w:ascii="Tahoma" w:hAnsi="Tahoma" w:cs="Tahoma"/>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Για την απόρριψη των παραδοτέων και την τυχόν αντικατάσταση αυτών, εφαρμόζεται αναλογικά και το Άρθρο 220 Ν. 4412/2016.</w:t>
      </w:r>
    </w:p>
    <w:p w14:paraId="4323DA91" w14:textId="77777777" w:rsidR="008338F0" w:rsidRPr="00071CDB" w:rsidRDefault="003355E7" w:rsidP="00766AC6">
      <w:pPr>
        <w:pStyle w:val="10"/>
        <w:ind w:left="360" w:hanging="360"/>
        <w:rPr>
          <w:rFonts w:ascii="Tahoma" w:hAnsi="Tahoma" w:cs="Tahoma"/>
          <w:sz w:val="22"/>
          <w:szCs w:val="22"/>
          <w:lang w:val="el-GR"/>
        </w:rPr>
      </w:pPr>
      <w:r w:rsidRPr="00071CDB">
        <w:rPr>
          <w:rFonts w:ascii="Tahoma" w:hAnsi="Tahoma" w:cs="Tahoma"/>
          <w:sz w:val="22"/>
          <w:szCs w:val="22"/>
          <w:lang w:val="el-GR"/>
        </w:rPr>
        <w:lastRenderedPageBreak/>
        <w:t>ΠΑΡΑΡΤΗΜΑΤΑ</w:t>
      </w:r>
    </w:p>
    <w:p w14:paraId="5184CED5" w14:textId="77777777" w:rsidR="008338F0" w:rsidRPr="00071CDB" w:rsidRDefault="003355E7" w:rsidP="005B2CE7">
      <w:pPr>
        <w:pStyle w:val="2"/>
        <w:rPr>
          <w:rFonts w:ascii="Tahoma" w:hAnsi="Tahoma" w:cs="Tahoma"/>
          <w:sz w:val="22"/>
          <w:lang w:val="el-GR"/>
        </w:rPr>
      </w:pPr>
      <w:bookmarkStart w:id="191" w:name="_Ref496625830"/>
      <w:bookmarkStart w:id="192" w:name="_Toc153885521"/>
      <w:bookmarkStart w:id="193" w:name="_Ref496625399"/>
      <w:r w:rsidRPr="00071CDB">
        <w:rPr>
          <w:rFonts w:ascii="Tahoma" w:hAnsi="Tahoma" w:cs="Tahoma"/>
          <w:sz w:val="22"/>
          <w:lang w:val="el-GR"/>
        </w:rPr>
        <w:t>ΠΑΡΑΡΤΗΜΑ Ι – Αναλυτική Περιγραφή Φυσικού και Οικονομικού Αντικειμένου της Σύμβασης</w:t>
      </w:r>
      <w:bookmarkEnd w:id="191"/>
      <w:bookmarkEnd w:id="192"/>
      <w:r w:rsidRPr="00071CDB">
        <w:rPr>
          <w:rFonts w:ascii="Tahoma" w:hAnsi="Tahoma" w:cs="Tahoma"/>
          <w:sz w:val="22"/>
          <w:lang w:val="el-GR"/>
        </w:rPr>
        <w:t xml:space="preserve"> </w:t>
      </w:r>
      <w:bookmarkEnd w:id="193"/>
    </w:p>
    <w:p w14:paraId="6EFF9944" w14:textId="77777777" w:rsidR="008338F0" w:rsidRPr="00071CDB" w:rsidRDefault="008338F0">
      <w:pPr>
        <w:pStyle w:val="normalwithoutspacing"/>
        <w:rPr>
          <w:rFonts w:ascii="Tahoma" w:eastAsia="SimSun" w:hAnsi="Tahoma" w:cs="Tahoma"/>
          <w:i/>
          <w:iCs/>
          <w:color w:val="5B9BD5"/>
        </w:rPr>
      </w:pPr>
    </w:p>
    <w:p w14:paraId="5EA7C860" w14:textId="77777777" w:rsidR="008338F0" w:rsidRPr="00071CDB" w:rsidRDefault="003355E7" w:rsidP="004719AE">
      <w:pPr>
        <w:pStyle w:val="40"/>
        <w:numPr>
          <w:ilvl w:val="0"/>
          <w:numId w:val="10"/>
        </w:numPr>
        <w:rPr>
          <w:rFonts w:eastAsia="SimSun"/>
        </w:rPr>
      </w:pPr>
      <w:bookmarkStart w:id="194" w:name="_Ref6835940"/>
      <w:bookmarkStart w:id="195" w:name="_Toc153885522"/>
      <w:r w:rsidRPr="00071CDB">
        <w:rPr>
          <w:rFonts w:eastAsia="SimSun"/>
        </w:rPr>
        <w:t>ΠΕΡΙΒΑΛΛΟΝ ΤΗΣ ΣΥΜΒΑΣΗΣ</w:t>
      </w:r>
      <w:bookmarkEnd w:id="194"/>
      <w:bookmarkEnd w:id="195"/>
      <w:r w:rsidRPr="00071CDB">
        <w:rPr>
          <w:rFonts w:eastAsia="SimSun"/>
        </w:rPr>
        <w:t xml:space="preserve"> </w:t>
      </w:r>
    </w:p>
    <w:p w14:paraId="65BF02AF" w14:textId="77777777" w:rsidR="0099465C" w:rsidRPr="00071CDB" w:rsidRDefault="0099465C" w:rsidP="004719AE">
      <w:pPr>
        <w:pStyle w:val="40"/>
        <w:numPr>
          <w:ilvl w:val="1"/>
          <w:numId w:val="10"/>
        </w:numPr>
        <w:rPr>
          <w:rFonts w:eastAsia="SimSun"/>
        </w:rPr>
      </w:pPr>
      <w:bookmarkStart w:id="196" w:name="_Toc153885523"/>
      <w:r w:rsidRPr="00071CDB">
        <w:rPr>
          <w:rFonts w:eastAsia="SimSun"/>
        </w:rPr>
        <w:t>Εμπλεκόμενοι στην Υλοποίηση του Έργου</w:t>
      </w:r>
      <w:bookmarkEnd w:id="196"/>
    </w:p>
    <w:p w14:paraId="6BD6DE6B" w14:textId="77777777" w:rsidR="0099465C" w:rsidRPr="00071CDB" w:rsidRDefault="0099465C" w:rsidP="0099465C">
      <w:pPr>
        <w:rPr>
          <w:rFonts w:ascii="Tahoma" w:eastAsia="SimSun" w:hAnsi="Tahoma" w:cs="Tahoma"/>
          <w:lang w:val="el-GR"/>
        </w:rPr>
      </w:pPr>
    </w:p>
    <w:p w14:paraId="2D1FAFD3" w14:textId="77777777" w:rsidR="0099465C" w:rsidRPr="00071CDB" w:rsidRDefault="0099465C" w:rsidP="0099465C">
      <w:pPr>
        <w:autoSpaceDE w:val="0"/>
        <w:spacing w:after="60"/>
        <w:rPr>
          <w:rFonts w:ascii="Tahoma" w:eastAsia="SimSun" w:hAnsi="Tahoma" w:cs="Tahoma"/>
          <w:lang w:val="el-GR"/>
        </w:rPr>
      </w:pPr>
      <w:r w:rsidRPr="00071CDB">
        <w:rPr>
          <w:rFonts w:ascii="Tahoma" w:eastAsia="SimSun" w:hAnsi="Tahoma" w:cs="Tahoma"/>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0"/>
        <w:gridCol w:w="2417"/>
        <w:gridCol w:w="3928"/>
      </w:tblGrid>
      <w:tr w:rsidR="00A57A78" w:rsidRPr="000E4996" w14:paraId="30179C2E" w14:textId="77777777" w:rsidTr="00BA2BE5">
        <w:tc>
          <w:tcPr>
            <w:tcW w:w="3510" w:type="dxa"/>
            <w:tcBorders>
              <w:top w:val="single" w:sz="4" w:space="0" w:color="auto"/>
              <w:left w:val="single" w:sz="4" w:space="0" w:color="auto"/>
              <w:bottom w:val="single" w:sz="4" w:space="0" w:color="auto"/>
              <w:right w:val="single" w:sz="4" w:space="0" w:color="auto"/>
            </w:tcBorders>
          </w:tcPr>
          <w:p w14:paraId="33A8FC5B" w14:textId="77777777" w:rsidR="00A57A78" w:rsidRPr="00071CDB" w:rsidRDefault="00A57A78" w:rsidP="00A57A78">
            <w:pPr>
              <w:autoSpaceDE w:val="0"/>
              <w:spacing w:after="60"/>
              <w:rPr>
                <w:rFonts w:ascii="Tahoma" w:eastAsia="SimSun" w:hAnsi="Tahoma" w:cs="Tahoma"/>
                <w:lang w:val="el-GR"/>
              </w:rPr>
            </w:pPr>
            <w:r w:rsidRPr="00071CDB">
              <w:rPr>
                <w:rFonts w:ascii="Tahoma" w:eastAsia="SimSun" w:hAnsi="Tahoma" w:cs="Tahoma"/>
                <w:lang w:val="el-GR"/>
              </w:rPr>
              <w:t xml:space="preserve">Φορέας Διαχείρισης </w:t>
            </w:r>
          </w:p>
        </w:tc>
        <w:tc>
          <w:tcPr>
            <w:tcW w:w="2417" w:type="dxa"/>
            <w:tcBorders>
              <w:top w:val="single" w:sz="4" w:space="0" w:color="auto"/>
              <w:left w:val="single" w:sz="4" w:space="0" w:color="auto"/>
              <w:bottom w:val="single" w:sz="4" w:space="0" w:color="auto"/>
              <w:right w:val="single" w:sz="4" w:space="0" w:color="auto"/>
            </w:tcBorders>
            <w:vAlign w:val="center"/>
          </w:tcPr>
          <w:p w14:paraId="74E60C91" w14:textId="77777777" w:rsidR="00A57A78" w:rsidRPr="00071CDB" w:rsidRDefault="00A57A78" w:rsidP="00A57A78">
            <w:pPr>
              <w:autoSpaceDE w:val="0"/>
              <w:spacing w:after="60"/>
              <w:rPr>
                <w:rFonts w:ascii="Tahoma" w:eastAsia="SimSun" w:hAnsi="Tahoma" w:cs="Tahoma"/>
                <w:lang w:val="el-GR"/>
              </w:rPr>
            </w:pPr>
            <w:r w:rsidRPr="00071CDB">
              <w:rPr>
                <w:rFonts w:ascii="Tahoma" w:eastAsia="SimSun" w:hAnsi="Tahoma" w:cs="Tahoma"/>
                <w:lang w:val="el-GR"/>
              </w:rPr>
              <w:t>Ειδική Υπηρεσία Συντονισμού Ταμείου Ανάκαμψης</w:t>
            </w:r>
          </w:p>
        </w:tc>
        <w:tc>
          <w:tcPr>
            <w:tcW w:w="3928" w:type="dxa"/>
            <w:tcBorders>
              <w:top w:val="single" w:sz="4" w:space="0" w:color="auto"/>
              <w:left w:val="single" w:sz="4" w:space="0" w:color="auto"/>
              <w:bottom w:val="single" w:sz="4" w:space="0" w:color="auto"/>
              <w:right w:val="single" w:sz="4" w:space="0" w:color="auto"/>
            </w:tcBorders>
            <w:vAlign w:val="center"/>
          </w:tcPr>
          <w:p w14:paraId="387D0AE4" w14:textId="77777777" w:rsidR="00A57A78" w:rsidRPr="00071CDB" w:rsidRDefault="00A57A78" w:rsidP="00A57A78">
            <w:pPr>
              <w:autoSpaceDE w:val="0"/>
              <w:spacing w:after="60"/>
              <w:rPr>
                <w:rFonts w:ascii="Tahoma" w:eastAsia="SimSun" w:hAnsi="Tahoma" w:cs="Tahoma"/>
                <w:lang w:val="el-GR"/>
              </w:rPr>
            </w:pPr>
            <w:r w:rsidRPr="00071CDB">
              <w:rPr>
                <w:rFonts w:ascii="Tahoma" w:eastAsia="SimSun" w:hAnsi="Tahoma" w:cs="Tahoma"/>
                <w:lang w:val="el-GR"/>
              </w:rPr>
              <w:t>https://www.greece20.gov.gr/</w:t>
            </w:r>
          </w:p>
        </w:tc>
      </w:tr>
      <w:tr w:rsidR="00A57A78" w:rsidRPr="000E4996" w14:paraId="5CF43E69" w14:textId="77777777" w:rsidTr="00BA2BE5">
        <w:tc>
          <w:tcPr>
            <w:tcW w:w="3510" w:type="dxa"/>
            <w:tcBorders>
              <w:top w:val="single" w:sz="4" w:space="0" w:color="auto"/>
              <w:left w:val="single" w:sz="4" w:space="0" w:color="auto"/>
              <w:bottom w:val="single" w:sz="4" w:space="0" w:color="auto"/>
              <w:right w:val="single" w:sz="4" w:space="0" w:color="auto"/>
            </w:tcBorders>
          </w:tcPr>
          <w:p w14:paraId="14CF51E7" w14:textId="77777777" w:rsidR="00A57A78" w:rsidRPr="00071CDB" w:rsidRDefault="00A57A78" w:rsidP="00A57A78">
            <w:pPr>
              <w:autoSpaceDE w:val="0"/>
              <w:spacing w:after="60"/>
              <w:rPr>
                <w:rFonts w:ascii="Tahoma" w:eastAsia="SimSun" w:hAnsi="Tahoma" w:cs="Tahoma"/>
                <w:lang w:val="el-GR"/>
              </w:rPr>
            </w:pPr>
            <w:r w:rsidRPr="00071CDB">
              <w:rPr>
                <w:rFonts w:ascii="Tahoma" w:eastAsia="SimSun" w:hAnsi="Tahoma" w:cs="Tahoma"/>
                <w:lang w:val="el-GR"/>
              </w:rPr>
              <w:t>Φορέας Υλοποίησης</w:t>
            </w:r>
          </w:p>
        </w:tc>
        <w:tc>
          <w:tcPr>
            <w:tcW w:w="2417" w:type="dxa"/>
            <w:tcBorders>
              <w:top w:val="single" w:sz="4" w:space="0" w:color="auto"/>
              <w:left w:val="single" w:sz="4" w:space="0" w:color="auto"/>
              <w:bottom w:val="single" w:sz="4" w:space="0" w:color="auto"/>
              <w:right w:val="single" w:sz="4" w:space="0" w:color="auto"/>
            </w:tcBorders>
            <w:vAlign w:val="center"/>
          </w:tcPr>
          <w:p w14:paraId="7085BF71" w14:textId="77777777" w:rsidR="00A57A78" w:rsidRPr="00071CDB" w:rsidRDefault="00A57A78" w:rsidP="00A57A78">
            <w:pPr>
              <w:autoSpaceDE w:val="0"/>
              <w:spacing w:after="60"/>
              <w:rPr>
                <w:rFonts w:ascii="Tahoma" w:eastAsia="SimSun" w:hAnsi="Tahoma" w:cs="Tahoma"/>
                <w:lang w:val="el-GR"/>
              </w:rPr>
            </w:pPr>
            <w:r w:rsidRPr="00071CDB">
              <w:rPr>
                <w:rFonts w:ascii="Tahoma" w:eastAsia="SimSun" w:hAnsi="Tahoma" w:cs="Tahoma"/>
                <w:lang w:val="el-GR"/>
              </w:rPr>
              <w:t>Κοινωνία της Πληροφορίας Μ.Α.Ε</w:t>
            </w:r>
          </w:p>
        </w:tc>
        <w:tc>
          <w:tcPr>
            <w:tcW w:w="3928" w:type="dxa"/>
            <w:tcBorders>
              <w:top w:val="single" w:sz="4" w:space="0" w:color="auto"/>
              <w:left w:val="single" w:sz="4" w:space="0" w:color="auto"/>
              <w:bottom w:val="single" w:sz="4" w:space="0" w:color="auto"/>
              <w:right w:val="single" w:sz="4" w:space="0" w:color="auto"/>
            </w:tcBorders>
            <w:vAlign w:val="center"/>
          </w:tcPr>
          <w:p w14:paraId="560E388D" w14:textId="77777777" w:rsidR="00A57A78" w:rsidRPr="00071CDB" w:rsidRDefault="00BA2BE5" w:rsidP="00A57A78">
            <w:pPr>
              <w:autoSpaceDE w:val="0"/>
              <w:spacing w:after="60"/>
              <w:rPr>
                <w:rFonts w:ascii="Tahoma" w:eastAsia="SimSun" w:hAnsi="Tahoma" w:cs="Tahoma"/>
                <w:lang w:val="el-GR"/>
              </w:rPr>
            </w:pPr>
            <w:r w:rsidRPr="00071CDB">
              <w:rPr>
                <w:rFonts w:ascii="Tahoma" w:eastAsia="SimSun" w:hAnsi="Tahoma" w:cs="Tahoma"/>
                <w:lang w:val="el-GR"/>
              </w:rPr>
              <w:t>Βλ. Παρ. 1.1.</w:t>
            </w:r>
            <w:r w:rsidR="00A57A78" w:rsidRPr="00071CDB">
              <w:rPr>
                <w:rFonts w:ascii="Tahoma" w:eastAsia="SimSun" w:hAnsi="Tahoma" w:cs="Tahoma"/>
                <w:lang w:val="el-GR"/>
              </w:rPr>
              <w:t>1</w:t>
            </w:r>
          </w:p>
          <w:p w14:paraId="7A9C65A4" w14:textId="77777777" w:rsidR="00A57A78" w:rsidRPr="00071CDB" w:rsidRDefault="00A57A78" w:rsidP="00A57A78">
            <w:pPr>
              <w:autoSpaceDE w:val="0"/>
              <w:spacing w:after="60"/>
              <w:rPr>
                <w:rFonts w:ascii="Tahoma" w:eastAsia="SimSun" w:hAnsi="Tahoma" w:cs="Tahoma"/>
                <w:lang w:val="el-GR"/>
              </w:rPr>
            </w:pPr>
            <w:r w:rsidRPr="00071CDB">
              <w:rPr>
                <w:rFonts w:ascii="Tahoma" w:eastAsia="SimSun" w:hAnsi="Tahoma" w:cs="Tahoma"/>
                <w:lang w:val="el-GR"/>
              </w:rPr>
              <w:t>www.ktpae.gr</w:t>
            </w:r>
          </w:p>
        </w:tc>
      </w:tr>
      <w:tr w:rsidR="00A57A78" w:rsidRPr="000E4996" w14:paraId="593FF9DA" w14:textId="77777777" w:rsidTr="00BA2BE5">
        <w:tc>
          <w:tcPr>
            <w:tcW w:w="3510" w:type="dxa"/>
            <w:tcBorders>
              <w:top w:val="single" w:sz="4" w:space="0" w:color="auto"/>
              <w:left w:val="single" w:sz="4" w:space="0" w:color="auto"/>
              <w:bottom w:val="single" w:sz="4" w:space="0" w:color="auto"/>
              <w:right w:val="single" w:sz="4" w:space="0" w:color="auto"/>
            </w:tcBorders>
          </w:tcPr>
          <w:p w14:paraId="210B2979" w14:textId="77777777" w:rsidR="00A57A78" w:rsidRPr="00071CDB" w:rsidRDefault="00A57A78" w:rsidP="00A57A78">
            <w:pPr>
              <w:autoSpaceDE w:val="0"/>
              <w:spacing w:after="60"/>
              <w:rPr>
                <w:rFonts w:ascii="Tahoma" w:eastAsia="SimSun" w:hAnsi="Tahoma" w:cs="Tahoma"/>
                <w:lang w:val="el-GR"/>
              </w:rPr>
            </w:pPr>
            <w:r w:rsidRPr="00071CDB">
              <w:rPr>
                <w:rFonts w:ascii="Tahoma" w:eastAsia="SimSun" w:hAnsi="Tahoma" w:cs="Tahoma"/>
                <w:lang w:val="el-GR"/>
              </w:rPr>
              <w:t>Φορέας Χρηματοδότησης</w:t>
            </w:r>
          </w:p>
        </w:tc>
        <w:tc>
          <w:tcPr>
            <w:tcW w:w="2417" w:type="dxa"/>
            <w:tcBorders>
              <w:top w:val="single" w:sz="4" w:space="0" w:color="auto"/>
              <w:left w:val="single" w:sz="4" w:space="0" w:color="auto"/>
              <w:bottom w:val="single" w:sz="4" w:space="0" w:color="auto"/>
              <w:right w:val="single" w:sz="4" w:space="0" w:color="auto"/>
            </w:tcBorders>
            <w:vAlign w:val="center"/>
          </w:tcPr>
          <w:p w14:paraId="4442CCF1" w14:textId="77777777" w:rsidR="00A57A78" w:rsidRPr="00071CDB" w:rsidRDefault="00A57A78" w:rsidP="00A57A78">
            <w:pPr>
              <w:autoSpaceDE w:val="0"/>
              <w:spacing w:after="60"/>
              <w:rPr>
                <w:rFonts w:ascii="Tahoma" w:eastAsia="SimSun" w:hAnsi="Tahoma" w:cs="Tahoma"/>
                <w:lang w:val="el-GR"/>
              </w:rPr>
            </w:pPr>
            <w:r w:rsidRPr="00071CDB">
              <w:rPr>
                <w:rFonts w:ascii="Tahoma" w:eastAsia="SimSun" w:hAnsi="Tahoma" w:cs="Tahoma"/>
                <w:lang w:val="el-GR"/>
              </w:rPr>
              <w:t>Υπουργείο Ψηφιακής Διακυβέρνησης</w:t>
            </w:r>
          </w:p>
        </w:tc>
        <w:tc>
          <w:tcPr>
            <w:tcW w:w="3928" w:type="dxa"/>
            <w:tcBorders>
              <w:top w:val="single" w:sz="4" w:space="0" w:color="auto"/>
              <w:left w:val="single" w:sz="4" w:space="0" w:color="auto"/>
              <w:bottom w:val="single" w:sz="4" w:space="0" w:color="auto"/>
              <w:right w:val="single" w:sz="4" w:space="0" w:color="auto"/>
            </w:tcBorders>
            <w:vAlign w:val="center"/>
          </w:tcPr>
          <w:p w14:paraId="51BD060D" w14:textId="77777777" w:rsidR="00A57A78" w:rsidRPr="00071CDB" w:rsidRDefault="00D63B92" w:rsidP="001A5A89">
            <w:pPr>
              <w:autoSpaceDE w:val="0"/>
              <w:spacing w:after="60"/>
              <w:rPr>
                <w:rFonts w:ascii="Tahoma" w:eastAsia="SimSun" w:hAnsi="Tahoma" w:cs="Tahoma"/>
                <w:lang w:val="el-GR"/>
              </w:rPr>
            </w:pPr>
            <w:r w:rsidRPr="00071CDB">
              <w:rPr>
                <w:rFonts w:ascii="Tahoma" w:eastAsia="SimSun" w:hAnsi="Tahoma" w:cs="Tahoma"/>
                <w:lang w:val="el-GR"/>
              </w:rPr>
              <w:t>Βλ. Παρ. 1.1.</w:t>
            </w:r>
            <w:r w:rsidR="00A57A78" w:rsidRPr="00071CDB">
              <w:rPr>
                <w:rFonts w:ascii="Tahoma" w:eastAsia="SimSun" w:hAnsi="Tahoma" w:cs="Tahoma"/>
                <w:lang w:val="el-GR"/>
              </w:rPr>
              <w:t>2</w:t>
            </w:r>
          </w:p>
          <w:p w14:paraId="5B9E0C05" w14:textId="77777777" w:rsidR="00BA2BE5" w:rsidRPr="00071CDB" w:rsidRDefault="00051C8E" w:rsidP="001A5A89">
            <w:pPr>
              <w:autoSpaceDE w:val="0"/>
              <w:spacing w:after="60"/>
              <w:rPr>
                <w:rFonts w:ascii="Tahoma" w:eastAsia="SimSun" w:hAnsi="Tahoma" w:cs="Tahoma"/>
                <w:lang w:val="el-GR"/>
              </w:rPr>
            </w:pPr>
            <w:hyperlink r:id="rId25" w:history="1">
              <w:r w:rsidR="00BA2BE5" w:rsidRPr="00071CDB">
                <w:rPr>
                  <w:rStyle w:val="-"/>
                  <w:rFonts w:ascii="Tahoma" w:eastAsia="SimSun" w:hAnsi="Tahoma" w:cs="Tahoma"/>
                  <w:lang w:val="el-GR"/>
                </w:rPr>
                <w:t>www.mindigital.gr</w:t>
              </w:r>
            </w:hyperlink>
          </w:p>
        </w:tc>
      </w:tr>
      <w:tr w:rsidR="00A57A78" w:rsidRPr="000E4996" w14:paraId="6C88644B" w14:textId="77777777" w:rsidTr="00BA2BE5">
        <w:trPr>
          <w:trHeight w:val="569"/>
        </w:trPr>
        <w:tc>
          <w:tcPr>
            <w:tcW w:w="3510" w:type="dxa"/>
            <w:tcBorders>
              <w:top w:val="single" w:sz="4" w:space="0" w:color="auto"/>
              <w:left w:val="single" w:sz="4" w:space="0" w:color="auto"/>
              <w:bottom w:val="single" w:sz="4" w:space="0" w:color="auto"/>
              <w:right w:val="single" w:sz="4" w:space="0" w:color="auto"/>
            </w:tcBorders>
          </w:tcPr>
          <w:p w14:paraId="0660F877" w14:textId="77777777" w:rsidR="00A57A78" w:rsidRPr="00071CDB" w:rsidRDefault="00A57A78" w:rsidP="00A57A78">
            <w:pPr>
              <w:autoSpaceDE w:val="0"/>
              <w:spacing w:after="60"/>
              <w:rPr>
                <w:rFonts w:ascii="Tahoma" w:eastAsia="SimSun" w:hAnsi="Tahoma" w:cs="Tahoma"/>
                <w:lang w:val="el-GR"/>
              </w:rPr>
            </w:pPr>
            <w:r w:rsidRPr="00071CDB">
              <w:rPr>
                <w:rFonts w:ascii="Tahoma" w:eastAsia="SimSun" w:hAnsi="Tahoma" w:cs="Tahoma"/>
                <w:lang w:val="el-GR"/>
              </w:rPr>
              <w:t>Κύριος του Έργου</w:t>
            </w:r>
          </w:p>
        </w:tc>
        <w:tc>
          <w:tcPr>
            <w:tcW w:w="2417" w:type="dxa"/>
            <w:tcBorders>
              <w:top w:val="single" w:sz="4" w:space="0" w:color="auto"/>
              <w:left w:val="single" w:sz="4" w:space="0" w:color="auto"/>
              <w:bottom w:val="single" w:sz="4" w:space="0" w:color="auto"/>
              <w:right w:val="single" w:sz="4" w:space="0" w:color="auto"/>
            </w:tcBorders>
            <w:vAlign w:val="center"/>
          </w:tcPr>
          <w:p w14:paraId="51289FA8" w14:textId="77777777" w:rsidR="00A57A78" w:rsidRPr="00071CDB" w:rsidRDefault="00A57A78" w:rsidP="002605A7">
            <w:pPr>
              <w:autoSpaceDE w:val="0"/>
              <w:spacing w:after="60"/>
              <w:rPr>
                <w:rFonts w:ascii="Tahoma" w:eastAsia="SimSun" w:hAnsi="Tahoma" w:cs="Tahoma"/>
                <w:lang w:val="el-GR"/>
              </w:rPr>
            </w:pPr>
            <w:r w:rsidRPr="00071CDB">
              <w:rPr>
                <w:rFonts w:ascii="Tahoma" w:eastAsia="SimSun" w:hAnsi="Tahoma" w:cs="Tahoma"/>
                <w:lang w:val="el-GR"/>
              </w:rPr>
              <w:t xml:space="preserve">Υπουργείο </w:t>
            </w:r>
            <w:r w:rsidR="002605A7" w:rsidRPr="00071CDB">
              <w:rPr>
                <w:rFonts w:ascii="Tahoma" w:eastAsia="SimSun" w:hAnsi="Tahoma" w:cs="Tahoma"/>
                <w:lang w:val="el-GR"/>
              </w:rPr>
              <w:t>Εξωτερικών</w:t>
            </w:r>
          </w:p>
        </w:tc>
        <w:tc>
          <w:tcPr>
            <w:tcW w:w="3928" w:type="dxa"/>
            <w:tcBorders>
              <w:top w:val="single" w:sz="4" w:space="0" w:color="auto"/>
              <w:left w:val="single" w:sz="4" w:space="0" w:color="auto"/>
              <w:bottom w:val="single" w:sz="4" w:space="0" w:color="auto"/>
              <w:right w:val="single" w:sz="4" w:space="0" w:color="auto"/>
            </w:tcBorders>
            <w:vAlign w:val="center"/>
          </w:tcPr>
          <w:p w14:paraId="1E81D33D" w14:textId="77777777" w:rsidR="00BA2BE5" w:rsidRPr="00071CDB" w:rsidRDefault="00D63B92" w:rsidP="00BA2BE5">
            <w:pPr>
              <w:shd w:val="clear" w:color="auto" w:fill="FFFFFF"/>
              <w:rPr>
                <w:rFonts w:ascii="Tahoma" w:eastAsia="SimSun" w:hAnsi="Tahoma" w:cs="Tahoma"/>
                <w:lang w:val="el-GR"/>
              </w:rPr>
            </w:pPr>
            <w:r w:rsidRPr="00071CDB">
              <w:rPr>
                <w:rFonts w:ascii="Tahoma" w:eastAsia="SimSun" w:hAnsi="Tahoma" w:cs="Tahoma"/>
                <w:lang w:val="el-GR"/>
              </w:rPr>
              <w:t>Βλ. Παρ. 1.1.3</w:t>
            </w:r>
          </w:p>
          <w:p w14:paraId="75919184" w14:textId="77777777" w:rsidR="00A57A78" w:rsidRPr="00071CDB" w:rsidRDefault="00051C8E" w:rsidP="00BA2BE5">
            <w:pPr>
              <w:shd w:val="clear" w:color="auto" w:fill="FFFFFF"/>
              <w:rPr>
                <w:rFonts w:ascii="Tahoma" w:hAnsi="Tahoma" w:cs="Tahoma"/>
                <w:color w:val="202124"/>
                <w:lang w:val="el-GR"/>
              </w:rPr>
            </w:pPr>
            <w:hyperlink r:id="rId26" w:history="1">
              <w:r w:rsidR="00BA2BE5" w:rsidRPr="00071CDB">
                <w:rPr>
                  <w:rStyle w:val="-"/>
                  <w:rFonts w:ascii="Tahoma" w:hAnsi="Tahoma" w:cs="Tahoma"/>
                </w:rPr>
                <w:t>www</w:t>
              </w:r>
              <w:r w:rsidR="00BA2BE5" w:rsidRPr="00071CDB">
                <w:rPr>
                  <w:rStyle w:val="-"/>
                  <w:rFonts w:ascii="Tahoma" w:hAnsi="Tahoma" w:cs="Tahoma"/>
                  <w:lang w:val="el-GR"/>
                </w:rPr>
                <w:t>.</w:t>
              </w:r>
              <w:r w:rsidR="00BA2BE5" w:rsidRPr="00071CDB">
                <w:rPr>
                  <w:rStyle w:val="-"/>
                  <w:rFonts w:ascii="Tahoma" w:hAnsi="Tahoma" w:cs="Tahoma"/>
                </w:rPr>
                <w:t>mfa</w:t>
              </w:r>
              <w:r w:rsidR="00BA2BE5" w:rsidRPr="00071CDB">
                <w:rPr>
                  <w:rStyle w:val="-"/>
                  <w:rFonts w:ascii="Tahoma" w:hAnsi="Tahoma" w:cs="Tahoma"/>
                  <w:lang w:val="el-GR"/>
                </w:rPr>
                <w:t>.</w:t>
              </w:r>
              <w:r w:rsidR="00BA2BE5" w:rsidRPr="00071CDB">
                <w:rPr>
                  <w:rStyle w:val="-"/>
                  <w:rFonts w:ascii="Tahoma" w:hAnsi="Tahoma" w:cs="Tahoma"/>
                </w:rPr>
                <w:t>gr</w:t>
              </w:r>
            </w:hyperlink>
            <w:r w:rsidR="00BA2BE5" w:rsidRPr="00071CDB">
              <w:rPr>
                <w:rFonts w:ascii="Tahoma" w:hAnsi="Tahoma" w:cs="Tahoma"/>
                <w:color w:val="202124"/>
                <w:lang w:val="el-GR"/>
              </w:rPr>
              <w:t xml:space="preserve"> </w:t>
            </w:r>
          </w:p>
        </w:tc>
      </w:tr>
      <w:tr w:rsidR="00A57A78" w:rsidRPr="000E4996" w14:paraId="4596FC1A" w14:textId="77777777" w:rsidTr="00BA2BE5">
        <w:tc>
          <w:tcPr>
            <w:tcW w:w="3510" w:type="dxa"/>
            <w:tcBorders>
              <w:top w:val="single" w:sz="4" w:space="0" w:color="auto"/>
              <w:left w:val="single" w:sz="4" w:space="0" w:color="auto"/>
              <w:bottom w:val="single" w:sz="4" w:space="0" w:color="auto"/>
              <w:right w:val="single" w:sz="4" w:space="0" w:color="auto"/>
            </w:tcBorders>
          </w:tcPr>
          <w:p w14:paraId="477C8E73" w14:textId="77777777" w:rsidR="00A57A78" w:rsidRPr="00071CDB" w:rsidRDefault="00A57A78" w:rsidP="00A57A78">
            <w:pPr>
              <w:autoSpaceDE w:val="0"/>
              <w:spacing w:after="60"/>
              <w:rPr>
                <w:rFonts w:ascii="Tahoma" w:eastAsia="SimSun" w:hAnsi="Tahoma" w:cs="Tahoma"/>
                <w:lang w:val="el-GR"/>
              </w:rPr>
            </w:pPr>
            <w:r w:rsidRPr="00071CDB">
              <w:rPr>
                <w:rFonts w:ascii="Tahoma" w:eastAsia="SimSun" w:hAnsi="Tahoma" w:cs="Tahoma"/>
                <w:lang w:val="el-GR"/>
              </w:rPr>
              <w:t>Φορέας Λειτουργίας του Έργου</w:t>
            </w:r>
          </w:p>
        </w:tc>
        <w:tc>
          <w:tcPr>
            <w:tcW w:w="2417" w:type="dxa"/>
            <w:tcBorders>
              <w:top w:val="single" w:sz="4" w:space="0" w:color="auto"/>
              <w:left w:val="single" w:sz="4" w:space="0" w:color="auto"/>
              <w:bottom w:val="single" w:sz="4" w:space="0" w:color="auto"/>
              <w:right w:val="single" w:sz="4" w:space="0" w:color="auto"/>
            </w:tcBorders>
            <w:vAlign w:val="center"/>
          </w:tcPr>
          <w:p w14:paraId="1071BFB3" w14:textId="77777777" w:rsidR="00A57A78" w:rsidRPr="00071CDB" w:rsidRDefault="00A57A78" w:rsidP="002605A7">
            <w:pPr>
              <w:autoSpaceDE w:val="0"/>
              <w:spacing w:after="60"/>
              <w:rPr>
                <w:rFonts w:ascii="Tahoma" w:eastAsia="SimSun" w:hAnsi="Tahoma" w:cs="Tahoma"/>
                <w:lang w:val="el-GR"/>
              </w:rPr>
            </w:pPr>
            <w:r w:rsidRPr="00071CDB">
              <w:rPr>
                <w:rFonts w:ascii="Tahoma" w:eastAsia="SimSun" w:hAnsi="Tahoma" w:cs="Tahoma"/>
                <w:lang w:val="el-GR"/>
              </w:rPr>
              <w:t xml:space="preserve">Υπουργείο </w:t>
            </w:r>
            <w:r w:rsidR="002605A7" w:rsidRPr="00071CDB">
              <w:rPr>
                <w:rFonts w:ascii="Tahoma" w:eastAsia="SimSun" w:hAnsi="Tahoma" w:cs="Tahoma"/>
                <w:lang w:val="el-GR"/>
              </w:rPr>
              <w:t xml:space="preserve">Εξωτερικών </w:t>
            </w:r>
          </w:p>
        </w:tc>
        <w:tc>
          <w:tcPr>
            <w:tcW w:w="3928" w:type="dxa"/>
            <w:tcBorders>
              <w:top w:val="single" w:sz="4" w:space="0" w:color="auto"/>
              <w:left w:val="single" w:sz="4" w:space="0" w:color="auto"/>
              <w:bottom w:val="single" w:sz="4" w:space="0" w:color="auto"/>
              <w:right w:val="single" w:sz="4" w:space="0" w:color="auto"/>
            </w:tcBorders>
            <w:vAlign w:val="center"/>
          </w:tcPr>
          <w:p w14:paraId="76D3FB68" w14:textId="77777777" w:rsidR="00A57A78" w:rsidRPr="00071CDB" w:rsidRDefault="00BA2BE5" w:rsidP="00A57A78">
            <w:pPr>
              <w:autoSpaceDE w:val="0"/>
              <w:spacing w:after="60"/>
              <w:rPr>
                <w:rFonts w:ascii="Tahoma" w:eastAsia="SimSun" w:hAnsi="Tahoma" w:cs="Tahoma"/>
                <w:lang w:val="el-GR"/>
              </w:rPr>
            </w:pPr>
            <w:r w:rsidRPr="00071CDB">
              <w:rPr>
                <w:rFonts w:ascii="Tahoma" w:eastAsia="SimSun" w:hAnsi="Tahoma" w:cs="Tahoma"/>
                <w:lang w:val="el-GR"/>
              </w:rPr>
              <w:t>Βλ. Παρ. 1.1.3</w:t>
            </w:r>
          </w:p>
          <w:p w14:paraId="3D60CCA0" w14:textId="77777777" w:rsidR="00A57A78" w:rsidRPr="00071CDB" w:rsidRDefault="00051C8E" w:rsidP="00A57A78">
            <w:pPr>
              <w:autoSpaceDE w:val="0"/>
              <w:spacing w:after="60"/>
              <w:rPr>
                <w:rFonts w:ascii="Tahoma" w:eastAsia="SimSun" w:hAnsi="Tahoma" w:cs="Tahoma"/>
                <w:lang w:val="el-GR"/>
              </w:rPr>
            </w:pPr>
            <w:hyperlink r:id="rId27" w:history="1">
              <w:r w:rsidR="00BA2BE5" w:rsidRPr="00071CDB">
                <w:rPr>
                  <w:rStyle w:val="-"/>
                  <w:rFonts w:ascii="Tahoma" w:hAnsi="Tahoma" w:cs="Tahoma"/>
                </w:rPr>
                <w:t>www</w:t>
              </w:r>
              <w:r w:rsidR="00BA2BE5" w:rsidRPr="00071CDB">
                <w:rPr>
                  <w:rStyle w:val="-"/>
                  <w:rFonts w:ascii="Tahoma" w:hAnsi="Tahoma" w:cs="Tahoma"/>
                  <w:lang w:val="el-GR"/>
                </w:rPr>
                <w:t>.</w:t>
              </w:r>
              <w:r w:rsidR="00BA2BE5" w:rsidRPr="00071CDB">
                <w:rPr>
                  <w:rStyle w:val="-"/>
                  <w:rFonts w:ascii="Tahoma" w:hAnsi="Tahoma" w:cs="Tahoma"/>
                </w:rPr>
                <w:t>mfa</w:t>
              </w:r>
              <w:r w:rsidR="00BA2BE5" w:rsidRPr="00071CDB">
                <w:rPr>
                  <w:rStyle w:val="-"/>
                  <w:rFonts w:ascii="Tahoma" w:hAnsi="Tahoma" w:cs="Tahoma"/>
                  <w:lang w:val="el-GR"/>
                </w:rPr>
                <w:t>.</w:t>
              </w:r>
              <w:r w:rsidR="00BA2BE5" w:rsidRPr="00071CDB">
                <w:rPr>
                  <w:rStyle w:val="-"/>
                  <w:rFonts w:ascii="Tahoma" w:hAnsi="Tahoma" w:cs="Tahoma"/>
                </w:rPr>
                <w:t>gr</w:t>
              </w:r>
            </w:hyperlink>
            <w:r w:rsidR="00BA2BE5" w:rsidRPr="00071CDB">
              <w:rPr>
                <w:rFonts w:ascii="Tahoma" w:hAnsi="Tahoma" w:cs="Tahoma"/>
                <w:color w:val="202124"/>
                <w:lang w:val="el-GR"/>
              </w:rPr>
              <w:t xml:space="preserve"> </w:t>
            </w:r>
          </w:p>
        </w:tc>
      </w:tr>
      <w:tr w:rsidR="00A57A78" w:rsidRPr="00071CDB" w:rsidDel="00DF55C4" w14:paraId="7F42E220" w14:textId="77777777" w:rsidTr="00BA2BE5">
        <w:tc>
          <w:tcPr>
            <w:tcW w:w="3510" w:type="dxa"/>
            <w:tcBorders>
              <w:top w:val="single" w:sz="4" w:space="0" w:color="auto"/>
              <w:left w:val="single" w:sz="4" w:space="0" w:color="auto"/>
              <w:bottom w:val="single" w:sz="4" w:space="0" w:color="auto"/>
              <w:right w:val="single" w:sz="4" w:space="0" w:color="auto"/>
            </w:tcBorders>
          </w:tcPr>
          <w:p w14:paraId="4C525373" w14:textId="77777777" w:rsidR="00A57A78" w:rsidRPr="00071CDB" w:rsidDel="00DF55C4" w:rsidRDefault="00A57A78" w:rsidP="00A57A78">
            <w:pPr>
              <w:autoSpaceDE w:val="0"/>
              <w:spacing w:after="60"/>
              <w:rPr>
                <w:rFonts w:ascii="Tahoma" w:eastAsia="SimSun" w:hAnsi="Tahoma" w:cs="Tahoma"/>
                <w:lang w:val="el-GR"/>
              </w:rPr>
            </w:pPr>
            <w:r w:rsidRPr="00071CDB">
              <w:rPr>
                <w:rFonts w:ascii="Tahoma" w:eastAsia="SimSun" w:hAnsi="Tahoma" w:cs="Tahoma"/>
                <w:lang w:val="el-GR"/>
              </w:rPr>
              <w:t>Όργανα &amp; Επιτροπές Παρακολούθησης, Διακυβέρνησης και Ελέγχου του Έργου</w:t>
            </w:r>
          </w:p>
        </w:tc>
        <w:tc>
          <w:tcPr>
            <w:tcW w:w="2417" w:type="dxa"/>
            <w:tcBorders>
              <w:top w:val="single" w:sz="4" w:space="0" w:color="auto"/>
              <w:left w:val="single" w:sz="4" w:space="0" w:color="auto"/>
              <w:bottom w:val="single" w:sz="4" w:space="0" w:color="auto"/>
              <w:right w:val="single" w:sz="4" w:space="0" w:color="auto"/>
            </w:tcBorders>
            <w:vAlign w:val="center"/>
          </w:tcPr>
          <w:p w14:paraId="0D585319" w14:textId="77777777" w:rsidR="00A57A78" w:rsidRPr="00071CDB" w:rsidDel="00DF55C4" w:rsidRDefault="00A57A78" w:rsidP="00A57A78">
            <w:pPr>
              <w:autoSpaceDE w:val="0"/>
              <w:spacing w:after="60"/>
              <w:rPr>
                <w:rFonts w:ascii="Tahoma" w:eastAsia="SimSun" w:hAnsi="Tahoma" w:cs="Tahoma"/>
                <w:lang w:val="el-GR"/>
              </w:rPr>
            </w:pPr>
            <w:r w:rsidRPr="00071CDB">
              <w:rPr>
                <w:rFonts w:ascii="Tahoma" w:eastAsia="SimSun" w:hAnsi="Tahoma" w:cs="Tahoma"/>
                <w:lang w:val="el-GR"/>
              </w:rPr>
              <w:t>-</w:t>
            </w:r>
          </w:p>
        </w:tc>
        <w:tc>
          <w:tcPr>
            <w:tcW w:w="3928" w:type="dxa"/>
            <w:tcBorders>
              <w:top w:val="single" w:sz="4" w:space="0" w:color="auto"/>
              <w:left w:val="single" w:sz="4" w:space="0" w:color="auto"/>
              <w:bottom w:val="single" w:sz="4" w:space="0" w:color="auto"/>
              <w:right w:val="single" w:sz="4" w:space="0" w:color="auto"/>
            </w:tcBorders>
            <w:vAlign w:val="center"/>
          </w:tcPr>
          <w:p w14:paraId="1078A447" w14:textId="77777777" w:rsidR="00A57A78" w:rsidRPr="00071CDB" w:rsidDel="00DF55C4" w:rsidRDefault="00BA2BE5" w:rsidP="001A5A89">
            <w:pPr>
              <w:autoSpaceDE w:val="0"/>
              <w:spacing w:after="60"/>
              <w:rPr>
                <w:rFonts w:ascii="Tahoma" w:eastAsia="SimSun" w:hAnsi="Tahoma" w:cs="Tahoma"/>
                <w:lang w:val="el-GR"/>
              </w:rPr>
            </w:pPr>
            <w:r w:rsidRPr="00071CDB">
              <w:rPr>
                <w:rFonts w:ascii="Tahoma" w:eastAsia="SimSun" w:hAnsi="Tahoma" w:cs="Tahoma"/>
                <w:lang w:val="el-GR"/>
              </w:rPr>
              <w:t>Βλ. Παρ. 1.1</w:t>
            </w:r>
            <w:r w:rsidR="00A57A78" w:rsidRPr="00071CDB">
              <w:rPr>
                <w:rFonts w:ascii="Tahoma" w:eastAsia="SimSun" w:hAnsi="Tahoma" w:cs="Tahoma"/>
                <w:lang w:val="el-GR"/>
              </w:rPr>
              <w:t>.4</w:t>
            </w:r>
          </w:p>
        </w:tc>
      </w:tr>
    </w:tbl>
    <w:p w14:paraId="43E9D784" w14:textId="77777777" w:rsidR="0099465C" w:rsidRPr="00071CDB" w:rsidRDefault="0099465C" w:rsidP="0099465C">
      <w:pPr>
        <w:rPr>
          <w:rFonts w:ascii="Tahoma" w:eastAsia="SimSun" w:hAnsi="Tahoma" w:cs="Tahoma"/>
          <w:lang w:val="el-GR"/>
        </w:rPr>
      </w:pPr>
    </w:p>
    <w:p w14:paraId="7CFDC063" w14:textId="77777777" w:rsidR="0099465C" w:rsidRPr="00071CDB" w:rsidRDefault="0099465C" w:rsidP="004719AE">
      <w:pPr>
        <w:pStyle w:val="40"/>
        <w:numPr>
          <w:ilvl w:val="2"/>
          <w:numId w:val="10"/>
        </w:numPr>
        <w:rPr>
          <w:rFonts w:eastAsia="SimSun"/>
        </w:rPr>
      </w:pPr>
      <w:bookmarkStart w:id="197" w:name="_Ref496534713"/>
      <w:bookmarkStart w:id="198" w:name="_Toc153885524"/>
      <w:r w:rsidRPr="00071CDB">
        <w:rPr>
          <w:rFonts w:eastAsia="SimSun"/>
        </w:rPr>
        <w:t>Φορέας Υλοποίησης – Αναθέτουσα Αρχή</w:t>
      </w:r>
      <w:bookmarkEnd w:id="197"/>
      <w:bookmarkEnd w:id="198"/>
      <w:r w:rsidRPr="00071CDB">
        <w:rPr>
          <w:rFonts w:eastAsia="SimSun"/>
        </w:rPr>
        <w:t xml:space="preserve"> </w:t>
      </w:r>
    </w:p>
    <w:p w14:paraId="2DCA8336" w14:textId="77777777" w:rsidR="00DF1D08" w:rsidRPr="00071CDB" w:rsidRDefault="00DF1D08" w:rsidP="006B53EF">
      <w:pPr>
        <w:spacing w:after="120"/>
        <w:jc w:val="both"/>
        <w:rPr>
          <w:rFonts w:ascii="Tahoma" w:hAnsi="Tahoma" w:cs="Tahoma"/>
          <w:lang w:val="el-GR"/>
        </w:rPr>
      </w:pPr>
      <w:r w:rsidRPr="00071CDB">
        <w:rPr>
          <w:rFonts w:ascii="Tahoma" w:hAnsi="Tahoma" w:cs="Tahoma"/>
          <w:lang w:val="el-GR"/>
        </w:rPr>
        <w:t>Η «Κοινωνία της Πληροφορίας Μονοπρόσωπη 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4D188229" w14:textId="77777777" w:rsidR="00DF1D08" w:rsidRPr="00071CDB" w:rsidRDefault="00DF1D08" w:rsidP="006B53EF">
      <w:pPr>
        <w:spacing w:after="120"/>
        <w:jc w:val="both"/>
        <w:rPr>
          <w:rFonts w:ascii="Tahoma" w:hAnsi="Tahoma" w:cs="Tahoma"/>
          <w:lang w:val="el-GR"/>
        </w:rPr>
      </w:pPr>
      <w:r w:rsidRPr="00071CDB">
        <w:rPr>
          <w:rFonts w:ascii="Tahoma" w:hAnsi="Tahoma" w:cs="Tahoma"/>
          <w:lang w:val="el-GR"/>
        </w:rPr>
        <w:t>Βασικός σκοπός της Εταιρείας, όπως ορίζεται στην τελευταία τροποποίηση του καταστατικού αυτής (ΦΕΚ 343/Β/07-02-2020), είναι:</w:t>
      </w:r>
    </w:p>
    <w:p w14:paraId="40464D0A" w14:textId="77777777" w:rsidR="00DF1D08" w:rsidRPr="00071CDB" w:rsidRDefault="00DF1D08" w:rsidP="006B53EF">
      <w:pPr>
        <w:spacing w:after="120"/>
        <w:jc w:val="both"/>
        <w:rPr>
          <w:rFonts w:ascii="Tahoma" w:hAnsi="Tahoma" w:cs="Tahoma"/>
          <w:lang w:val="el-GR"/>
        </w:rPr>
      </w:pPr>
      <w:r w:rsidRPr="00071CDB">
        <w:rPr>
          <w:rFonts w:ascii="Tahoma" w:hAnsi="Tahoma" w:cs="Tahoma"/>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640652EB" w14:textId="77777777" w:rsidR="00DF1D08" w:rsidRPr="00071CDB" w:rsidRDefault="00DF1D08" w:rsidP="006B53EF">
      <w:pPr>
        <w:spacing w:after="120"/>
        <w:jc w:val="both"/>
        <w:rPr>
          <w:rFonts w:ascii="Tahoma" w:hAnsi="Tahoma" w:cs="Tahoma"/>
          <w:lang w:val="el-GR"/>
        </w:rPr>
      </w:pPr>
      <w:r w:rsidRPr="00071CDB">
        <w:rPr>
          <w:rFonts w:ascii="Tahoma" w:hAnsi="Tahoma" w:cs="Tahoma"/>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w:t>
      </w:r>
      <w:r w:rsidRPr="00071CDB">
        <w:rPr>
          <w:rFonts w:ascii="Tahoma" w:hAnsi="Tahoma" w:cs="Tahoma"/>
          <w:lang w:val="el-GR"/>
        </w:rPr>
        <w:lastRenderedPageBreak/>
        <w:t xml:space="preserve">του Προγράμματος Δημοσίων Επενδύσεων), και η υποστήριξη της δημόσιας διοίκησης για την εκτέλεση σχετικών έργων. </w:t>
      </w:r>
    </w:p>
    <w:p w14:paraId="61A7FCDA" w14:textId="77777777" w:rsidR="00DF1D08" w:rsidRPr="00071CDB" w:rsidRDefault="00DF1D08" w:rsidP="006B53EF">
      <w:pPr>
        <w:spacing w:after="120"/>
        <w:jc w:val="both"/>
        <w:rPr>
          <w:rFonts w:ascii="Tahoma" w:hAnsi="Tahoma" w:cs="Tahoma"/>
          <w:lang w:val="el-GR"/>
        </w:rPr>
      </w:pPr>
      <w:r w:rsidRPr="00071CDB">
        <w:rPr>
          <w:rFonts w:ascii="Tahoma" w:hAnsi="Tahoma" w:cs="Tahoma"/>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049C1E3A" w14:textId="77777777" w:rsidR="00DF1D08" w:rsidRPr="00071CDB" w:rsidRDefault="00DF1D08" w:rsidP="006B53EF">
      <w:pPr>
        <w:spacing w:after="120"/>
        <w:jc w:val="both"/>
        <w:rPr>
          <w:rFonts w:ascii="Tahoma" w:hAnsi="Tahoma" w:cs="Tahoma"/>
          <w:lang w:val="el-GR"/>
        </w:rPr>
      </w:pPr>
      <w:r w:rsidRPr="00071CDB">
        <w:rPr>
          <w:rFonts w:ascii="Tahoma" w:hAnsi="Tahoma" w:cs="Tahoma"/>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7440412D" w14:textId="77777777" w:rsidR="00DF1D08" w:rsidRPr="00071CDB" w:rsidRDefault="00DF1D08" w:rsidP="006B53EF">
      <w:pPr>
        <w:spacing w:after="120"/>
        <w:jc w:val="both"/>
        <w:rPr>
          <w:rFonts w:ascii="Tahoma" w:hAnsi="Tahoma" w:cs="Tahoma"/>
          <w:lang w:val="el-GR"/>
        </w:rPr>
      </w:pPr>
      <w:r w:rsidRPr="00071CDB">
        <w:rPr>
          <w:rFonts w:ascii="Tahoma" w:hAnsi="Tahoma" w:cs="Tahoma"/>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60115EB2" w14:textId="77777777" w:rsidR="00DF1D08" w:rsidRPr="00071CDB" w:rsidRDefault="00DF1D08" w:rsidP="006B53EF">
      <w:pPr>
        <w:spacing w:after="120"/>
        <w:jc w:val="both"/>
        <w:rPr>
          <w:rFonts w:ascii="Tahoma" w:hAnsi="Tahoma" w:cs="Tahoma"/>
          <w:lang w:val="el-GR"/>
        </w:rPr>
      </w:pPr>
      <w:r w:rsidRPr="00071CDB">
        <w:rPr>
          <w:rFonts w:ascii="Tahoma" w:hAnsi="Tahoma" w:cs="Tahoma"/>
          <w:lang w:val="el-GR"/>
        </w:rPr>
        <w:t>στ)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156ABC8A" w14:textId="77777777" w:rsidR="00DF1D08" w:rsidRPr="00071CDB" w:rsidRDefault="00DF1D08" w:rsidP="006B53EF">
      <w:pPr>
        <w:spacing w:after="120"/>
        <w:jc w:val="both"/>
        <w:rPr>
          <w:rFonts w:ascii="Tahoma" w:hAnsi="Tahoma" w:cs="Tahoma"/>
          <w:lang w:val="el-GR"/>
        </w:rPr>
      </w:pPr>
      <w:r w:rsidRPr="00071CDB">
        <w:rPr>
          <w:rFonts w:ascii="Tahoma" w:hAnsi="Tahoma" w:cs="Tahoma"/>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3ACFC6DC" w14:textId="77777777" w:rsidR="00DF1D08" w:rsidRPr="00071CDB" w:rsidRDefault="00DF1D08" w:rsidP="006B53EF">
      <w:pPr>
        <w:spacing w:after="120"/>
        <w:jc w:val="both"/>
        <w:rPr>
          <w:rFonts w:ascii="Tahoma" w:hAnsi="Tahoma" w:cs="Tahoma"/>
          <w:lang w:val="el-GR"/>
        </w:rPr>
      </w:pPr>
      <w:r w:rsidRPr="00071CDB">
        <w:rPr>
          <w:rFonts w:ascii="Tahoma" w:hAnsi="Tahoma" w:cs="Tahoma"/>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500CBFC3" w14:textId="77777777" w:rsidR="00DF1D08" w:rsidRPr="00071CDB" w:rsidRDefault="00DF1D08" w:rsidP="006B53EF">
      <w:pPr>
        <w:spacing w:after="120"/>
        <w:jc w:val="both"/>
        <w:rPr>
          <w:rFonts w:ascii="Tahoma" w:hAnsi="Tahoma" w:cs="Tahoma"/>
          <w:lang w:val="el-GR"/>
        </w:rPr>
      </w:pPr>
      <w:r w:rsidRPr="00071CDB">
        <w:rPr>
          <w:rFonts w:ascii="Tahoma" w:hAnsi="Tahoma" w:cs="Tahoma"/>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14256D84" w14:textId="77777777" w:rsidR="00DF1D08" w:rsidRPr="00071CDB" w:rsidRDefault="00DF1D08" w:rsidP="006B53EF">
      <w:pPr>
        <w:spacing w:after="120"/>
        <w:jc w:val="both"/>
        <w:rPr>
          <w:rFonts w:ascii="Tahoma" w:hAnsi="Tahoma" w:cs="Tahoma"/>
          <w:lang w:val="el-GR"/>
        </w:rPr>
      </w:pPr>
      <w:r w:rsidRPr="00071CDB">
        <w:rPr>
          <w:rFonts w:ascii="Tahoma" w:hAnsi="Tahoma" w:cs="Tahoma"/>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7AE713FA" w14:textId="77777777" w:rsidR="00DF1D08" w:rsidRPr="00071CDB" w:rsidRDefault="00DF1D08" w:rsidP="006B53EF">
      <w:pPr>
        <w:spacing w:after="120"/>
        <w:jc w:val="both"/>
        <w:rPr>
          <w:rFonts w:ascii="Tahoma" w:hAnsi="Tahoma" w:cs="Tahoma"/>
          <w:lang w:val="el-GR"/>
        </w:rPr>
      </w:pPr>
      <w:r w:rsidRPr="00071CDB">
        <w:rPr>
          <w:rFonts w:ascii="Tahoma" w:hAnsi="Tahoma" w:cs="Tahoma"/>
          <w:lang w:val="el-GR"/>
        </w:rPr>
        <w:t>ια)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0DF6526A" w14:textId="77777777" w:rsidR="0099465C" w:rsidRPr="00071CDB" w:rsidRDefault="0099465C" w:rsidP="006B53EF">
      <w:pPr>
        <w:autoSpaceDE w:val="0"/>
        <w:spacing w:after="120"/>
        <w:jc w:val="both"/>
        <w:rPr>
          <w:rFonts w:ascii="Tahoma" w:eastAsia="SimSun" w:hAnsi="Tahoma" w:cs="Tahoma"/>
          <w:b/>
          <w:lang w:val="el-GR"/>
        </w:rPr>
      </w:pPr>
    </w:p>
    <w:p w14:paraId="3DC451E6" w14:textId="77777777" w:rsidR="0099465C" w:rsidRPr="00071CDB" w:rsidRDefault="0099465C" w:rsidP="006B53EF">
      <w:pPr>
        <w:pStyle w:val="40"/>
        <w:numPr>
          <w:ilvl w:val="2"/>
          <w:numId w:val="10"/>
        </w:numPr>
        <w:spacing w:before="0" w:after="120"/>
        <w:jc w:val="both"/>
        <w:rPr>
          <w:rFonts w:eastAsia="SimSun"/>
        </w:rPr>
      </w:pPr>
      <w:bookmarkStart w:id="199" w:name="_Ref4700477"/>
      <w:bookmarkStart w:id="200" w:name="_Ref5751820"/>
      <w:bookmarkStart w:id="201" w:name="_Toc153885525"/>
      <w:r w:rsidRPr="00071CDB">
        <w:rPr>
          <w:rFonts w:eastAsia="SimSun"/>
        </w:rPr>
        <w:t>Φορέας Χρηματοδότησης</w:t>
      </w:r>
      <w:bookmarkEnd w:id="199"/>
      <w:bookmarkEnd w:id="200"/>
      <w:bookmarkEnd w:id="201"/>
    </w:p>
    <w:p w14:paraId="2F86B089" w14:textId="77777777" w:rsidR="00DF1D08" w:rsidRPr="00071CDB" w:rsidRDefault="00DF1D08" w:rsidP="006B53EF">
      <w:pPr>
        <w:autoSpaceDE w:val="0"/>
        <w:spacing w:after="120"/>
        <w:jc w:val="both"/>
        <w:rPr>
          <w:rFonts w:ascii="Tahoma" w:hAnsi="Tahoma" w:cs="Tahoma"/>
          <w:lang w:val="el-GR"/>
        </w:rPr>
      </w:pPr>
      <w:bookmarkStart w:id="202" w:name="_Toc342378981"/>
      <w:bookmarkEnd w:id="202"/>
      <w:r w:rsidRPr="00071CDB">
        <w:rPr>
          <w:rFonts w:ascii="Tahoma" w:hAnsi="Tahoma" w:cs="Tahoma"/>
          <w:lang w:val="el-GR"/>
        </w:rPr>
        <w:t>Φορέας Χρηματοδότησης είναι το Υπουργείο Ψηφιακής Διακυβέρνησης (Φορέας Κεντρικής Κυβέρνησης).</w:t>
      </w:r>
    </w:p>
    <w:p w14:paraId="5D2F3249" w14:textId="77777777" w:rsidR="00A57A78" w:rsidRPr="00071CDB" w:rsidRDefault="00A57A78" w:rsidP="006B53EF">
      <w:pPr>
        <w:autoSpaceDE w:val="0"/>
        <w:spacing w:after="120"/>
        <w:jc w:val="both"/>
        <w:rPr>
          <w:rFonts w:ascii="Tahoma" w:hAnsi="Tahoma" w:cs="Tahoma"/>
          <w:lang w:val="el-GR"/>
        </w:rPr>
      </w:pPr>
      <w:r w:rsidRPr="00071CDB">
        <w:rPr>
          <w:rFonts w:ascii="Tahoma" w:hAnsi="Tahoma" w:cs="Tahoma"/>
          <w:lang w:val="el-GR"/>
        </w:rPr>
        <w:t>Το Υπουργείο Ψηφιακής Διακυβέρνησης αποτελεί μια μονάδα δημόσιας διοίκησης η οποία για πρώτη φορά συγκεντρώνει της της κρίσιμες δομές πληροφορικής και τηλεπικοινωνιών που σχετίζονται με την παροχή ηλεκτρονικών υπηρεσιών της της πολίτες και τον ευρύτερο ψηφιακό μετασχηματισμό της χώρας. Περαιτέρω, σκοπός του Υπουργείου είναι πριν από την μετατροπή οποιαδήποτε διαδικασίας σε ψηφιακή αυτή να απλοποιείται προκειμένου να αποφεύγεται η ψηφιοποίηση της γραφειοκρατίας.</w:t>
      </w:r>
    </w:p>
    <w:p w14:paraId="76A91566" w14:textId="77777777" w:rsidR="00A57A78" w:rsidRPr="00071CDB" w:rsidRDefault="00A57A78" w:rsidP="006B53EF">
      <w:pPr>
        <w:autoSpaceDE w:val="0"/>
        <w:spacing w:after="120"/>
        <w:jc w:val="both"/>
        <w:rPr>
          <w:rFonts w:ascii="Tahoma" w:hAnsi="Tahoma" w:cs="Tahoma"/>
          <w:lang w:val="el-GR"/>
        </w:rPr>
      </w:pPr>
    </w:p>
    <w:p w14:paraId="4FA6E60F" w14:textId="77777777" w:rsidR="00DF1D08" w:rsidRPr="00071CDB" w:rsidRDefault="00DF1D08" w:rsidP="006B53EF">
      <w:pPr>
        <w:pStyle w:val="40"/>
        <w:numPr>
          <w:ilvl w:val="2"/>
          <w:numId w:val="10"/>
        </w:numPr>
        <w:spacing w:before="0" w:after="120"/>
        <w:jc w:val="both"/>
        <w:rPr>
          <w:rFonts w:eastAsia="SimSun"/>
        </w:rPr>
      </w:pPr>
      <w:bookmarkStart w:id="203" w:name="_Toc153885526"/>
      <w:r w:rsidRPr="00071CDB">
        <w:rPr>
          <w:rFonts w:eastAsia="SimSun"/>
        </w:rPr>
        <w:t>Κύριος του Έργου – Φορέας Λειτουργίας του Έργου</w:t>
      </w:r>
      <w:bookmarkEnd w:id="203"/>
    </w:p>
    <w:p w14:paraId="0CAEEAB1" w14:textId="77777777" w:rsidR="00A57A78" w:rsidRPr="00071CDB" w:rsidRDefault="00A57A78" w:rsidP="006B53EF">
      <w:pPr>
        <w:autoSpaceDE w:val="0"/>
        <w:spacing w:after="120"/>
        <w:jc w:val="both"/>
        <w:rPr>
          <w:rFonts w:ascii="Tahoma" w:hAnsi="Tahoma" w:cs="Tahoma"/>
          <w:lang w:val="el-GR"/>
        </w:rPr>
      </w:pPr>
      <w:r w:rsidRPr="00071CDB">
        <w:rPr>
          <w:rFonts w:ascii="Tahoma" w:hAnsi="Tahoma" w:cs="Tahoma"/>
          <w:lang w:val="el-GR"/>
        </w:rPr>
        <w:t xml:space="preserve">Κύριος του Έργου και Φορέας Λειτουργίας του είναι το </w:t>
      </w:r>
      <w:r w:rsidR="008F0180" w:rsidRPr="00071CDB">
        <w:rPr>
          <w:rFonts w:ascii="Tahoma" w:hAnsi="Tahoma" w:cs="Tahoma"/>
          <w:b/>
          <w:lang w:val="el-GR"/>
        </w:rPr>
        <w:t>Υπουργείο Εξωτερικών</w:t>
      </w:r>
      <w:r w:rsidR="008F0180" w:rsidRPr="00071CDB">
        <w:rPr>
          <w:rFonts w:ascii="Tahoma" w:hAnsi="Tahoma" w:cs="Tahoma"/>
          <w:lang w:val="el-GR"/>
        </w:rPr>
        <w:t xml:space="preserve"> </w:t>
      </w:r>
    </w:p>
    <w:p w14:paraId="2D6E3D6D" w14:textId="77777777" w:rsidR="008F0180" w:rsidRPr="00071CDB" w:rsidRDefault="008F0180" w:rsidP="006B53EF">
      <w:pPr>
        <w:autoSpaceDE w:val="0"/>
        <w:spacing w:after="120"/>
        <w:jc w:val="both"/>
        <w:rPr>
          <w:rFonts w:ascii="Tahoma" w:hAnsi="Tahoma" w:cs="Tahoma"/>
          <w:lang w:val="el-GR"/>
        </w:rPr>
      </w:pPr>
      <w:r w:rsidRPr="00071CDB">
        <w:rPr>
          <w:rFonts w:ascii="Tahoma" w:hAnsi="Tahoma" w:cs="Tahoma"/>
          <w:lang w:val="el-GR"/>
        </w:rPr>
        <w:t>Αποστολή του Υπουργείου Εξωτερικών είναι η άσκηση της εξωτερικής πολιτικής της χώρας, η οποία περιλαμβάνει τα θέματα που αφορούν στις διεθνείς σχέσεις, τη διεθνή συνεργασία και τη διεθνή πολιτική της χώρας, τη διεθνή εκπροσώπηση της χώρας, την προάσπιση των ελληνικών συμφερόντων στο εξωτερικό καθώς και την ενίσχυση της διεθνούς νομιμότητας.</w:t>
      </w:r>
    </w:p>
    <w:p w14:paraId="7937501E" w14:textId="77777777" w:rsidR="008F0180" w:rsidRPr="00071CDB" w:rsidRDefault="008F0180" w:rsidP="006B53EF">
      <w:pPr>
        <w:autoSpaceDE w:val="0"/>
        <w:spacing w:after="120"/>
        <w:jc w:val="both"/>
        <w:rPr>
          <w:rFonts w:ascii="Tahoma" w:hAnsi="Tahoma" w:cs="Tahoma"/>
          <w:lang w:val="el-GR"/>
        </w:rPr>
      </w:pPr>
    </w:p>
    <w:p w14:paraId="5A0980B7" w14:textId="77777777" w:rsidR="008F0180" w:rsidRPr="00071CDB" w:rsidRDefault="008F0180" w:rsidP="006B53EF">
      <w:pPr>
        <w:autoSpaceDE w:val="0"/>
        <w:spacing w:after="120"/>
        <w:jc w:val="both"/>
        <w:rPr>
          <w:rFonts w:ascii="Tahoma" w:hAnsi="Tahoma" w:cs="Tahoma"/>
          <w:lang w:val="el-GR"/>
        </w:rPr>
      </w:pPr>
      <w:r w:rsidRPr="00071CDB">
        <w:rPr>
          <w:rFonts w:ascii="Tahoma" w:hAnsi="Tahoma" w:cs="Tahoma"/>
          <w:lang w:val="el-GR"/>
        </w:rPr>
        <w:t>Η άσκηση της εξωτερικής πολιτικής περιλαμβάνει παρακολούθηση, αξιολόγηση, σχεδιασμό και εφαρμογή. Ειδικότερα, στις αρμοδιότητες του Υπουργείου Εξωτερικών ανήκουν ιδίως:</w:t>
      </w:r>
    </w:p>
    <w:p w14:paraId="27958F27" w14:textId="77777777" w:rsidR="008F0180" w:rsidRPr="00071CDB" w:rsidRDefault="008F0180" w:rsidP="006B53EF">
      <w:pPr>
        <w:pStyle w:val="aff0"/>
        <w:numPr>
          <w:ilvl w:val="0"/>
          <w:numId w:val="32"/>
        </w:numPr>
        <w:autoSpaceDE w:val="0"/>
        <w:spacing w:after="120"/>
        <w:ind w:left="567"/>
        <w:contextualSpacing w:val="0"/>
        <w:jc w:val="both"/>
        <w:rPr>
          <w:rFonts w:ascii="Tahoma" w:hAnsi="Tahoma" w:cs="Tahoma"/>
          <w:lang w:val="el-GR"/>
        </w:rPr>
      </w:pPr>
      <w:r w:rsidRPr="00071CDB">
        <w:rPr>
          <w:rFonts w:ascii="Tahoma" w:hAnsi="Tahoma" w:cs="Tahoma"/>
          <w:lang w:val="el-GR"/>
        </w:rPr>
        <w:t>Η προστασία των δικαιωμάτων και η τήρηση των υποχρεώσεων του ελληνικού κράτους, καθώς και η υποστήριξη και προώθηση των εθνικών συμφερόντων στα ξένα κράτη, στους διεθνείς οργανισμούς, στα διεθνή όργανα και στις συνδιασκέψεις.</w:t>
      </w:r>
    </w:p>
    <w:p w14:paraId="2FA19A12" w14:textId="77777777" w:rsidR="008F0180" w:rsidRPr="00071CDB" w:rsidRDefault="008F0180" w:rsidP="006B53EF">
      <w:pPr>
        <w:pStyle w:val="aff0"/>
        <w:numPr>
          <w:ilvl w:val="0"/>
          <w:numId w:val="32"/>
        </w:numPr>
        <w:autoSpaceDE w:val="0"/>
        <w:spacing w:after="120"/>
        <w:ind w:left="567"/>
        <w:contextualSpacing w:val="0"/>
        <w:jc w:val="both"/>
        <w:rPr>
          <w:rFonts w:ascii="Tahoma" w:hAnsi="Tahoma" w:cs="Tahoma"/>
          <w:lang w:val="el-GR"/>
        </w:rPr>
      </w:pPr>
      <w:r w:rsidRPr="00071CDB">
        <w:rPr>
          <w:rFonts w:ascii="Tahoma" w:hAnsi="Tahoma" w:cs="Tahoma"/>
          <w:lang w:val="el-GR"/>
        </w:rPr>
        <w:t>Η παρακολούθηση των διμερών και διεθνών πολιτικών, οικονομικών, πολιτιστικών και άλλων θεμάτων, καθώς και ζητημάτων διεθνούς ασφάλειας, η ενημέρωση της Κυβέρνησης και η διατύπωση σχετικών εισηγήσεων επ’ αυτών.</w:t>
      </w:r>
    </w:p>
    <w:p w14:paraId="65A06247" w14:textId="77777777" w:rsidR="008F0180" w:rsidRPr="00071CDB" w:rsidRDefault="008F0180" w:rsidP="006B53EF">
      <w:pPr>
        <w:pStyle w:val="aff0"/>
        <w:numPr>
          <w:ilvl w:val="0"/>
          <w:numId w:val="32"/>
        </w:numPr>
        <w:autoSpaceDE w:val="0"/>
        <w:spacing w:after="120"/>
        <w:ind w:left="567"/>
        <w:contextualSpacing w:val="0"/>
        <w:jc w:val="both"/>
        <w:rPr>
          <w:rFonts w:ascii="Tahoma" w:hAnsi="Tahoma" w:cs="Tahoma"/>
          <w:lang w:val="el-GR"/>
        </w:rPr>
      </w:pPr>
      <w:r w:rsidRPr="00071CDB">
        <w:rPr>
          <w:rFonts w:ascii="Tahoma" w:hAnsi="Tahoma" w:cs="Tahoma"/>
          <w:lang w:val="el-GR"/>
        </w:rPr>
        <w:t>Η ενημέρωση των ξένων κρατών, των διεθνών οργανισμών και της διεθνούς κοινής γνώμης, καθώς και η παροχή πληροφοριών επί των ελληνικών θεμάτων.</w:t>
      </w:r>
    </w:p>
    <w:p w14:paraId="54E73168" w14:textId="77777777" w:rsidR="008F0180" w:rsidRPr="00071CDB" w:rsidRDefault="008F0180" w:rsidP="006B53EF">
      <w:pPr>
        <w:pStyle w:val="aff0"/>
        <w:numPr>
          <w:ilvl w:val="0"/>
          <w:numId w:val="32"/>
        </w:numPr>
        <w:autoSpaceDE w:val="0"/>
        <w:spacing w:after="120"/>
        <w:ind w:left="567"/>
        <w:contextualSpacing w:val="0"/>
        <w:jc w:val="both"/>
        <w:rPr>
          <w:rFonts w:ascii="Tahoma" w:hAnsi="Tahoma" w:cs="Tahoma"/>
          <w:lang w:val="el-GR"/>
        </w:rPr>
      </w:pPr>
      <w:r w:rsidRPr="00071CDB">
        <w:rPr>
          <w:rFonts w:ascii="Tahoma" w:hAnsi="Tahoma" w:cs="Tahoma"/>
          <w:lang w:val="el-GR"/>
        </w:rPr>
        <w:t>Η συμμετοχή στη διεθνή συνεργασία, η διαπραγμάτευση και η μέριμνα για τη σύναψη, παρακολούθηση και εφαρμογή των διεθνών συνθηκών και άλλων διεθνών πράξεων, καθώς και ο χειρισμός διεθνών διαδικασιών συνδιαλλαγής, διαιτησίας και δικαστικού διακανονισμού.</w:t>
      </w:r>
    </w:p>
    <w:p w14:paraId="445F4709" w14:textId="77777777" w:rsidR="008F0180" w:rsidRPr="00071CDB" w:rsidRDefault="008F0180" w:rsidP="006B53EF">
      <w:pPr>
        <w:pStyle w:val="aff0"/>
        <w:numPr>
          <w:ilvl w:val="0"/>
          <w:numId w:val="32"/>
        </w:numPr>
        <w:autoSpaceDE w:val="0"/>
        <w:spacing w:after="120"/>
        <w:ind w:left="567"/>
        <w:contextualSpacing w:val="0"/>
        <w:jc w:val="both"/>
        <w:rPr>
          <w:rFonts w:ascii="Tahoma" w:hAnsi="Tahoma" w:cs="Tahoma"/>
          <w:lang w:val="el-GR"/>
        </w:rPr>
      </w:pPr>
      <w:r w:rsidRPr="00071CDB">
        <w:rPr>
          <w:rFonts w:ascii="Tahoma" w:hAnsi="Tahoma" w:cs="Tahoma"/>
          <w:lang w:val="el-GR"/>
        </w:rPr>
        <w:t>Η εκπροσώπηση της Ελλάδας στα ξένα κράτη, τους διεθνείς οργανισμούς και άλλα διεθνή όργανα και συνδιασκέψεις.</w:t>
      </w:r>
    </w:p>
    <w:p w14:paraId="1634FF76" w14:textId="77777777" w:rsidR="008F0180" w:rsidRPr="00071CDB" w:rsidRDefault="008F0180" w:rsidP="006B53EF">
      <w:pPr>
        <w:pStyle w:val="aff0"/>
        <w:numPr>
          <w:ilvl w:val="0"/>
          <w:numId w:val="32"/>
        </w:numPr>
        <w:autoSpaceDE w:val="0"/>
        <w:spacing w:after="120"/>
        <w:ind w:left="567"/>
        <w:contextualSpacing w:val="0"/>
        <w:jc w:val="both"/>
        <w:rPr>
          <w:rFonts w:ascii="Tahoma" w:hAnsi="Tahoma" w:cs="Tahoma"/>
          <w:lang w:val="el-GR"/>
        </w:rPr>
      </w:pPr>
      <w:r w:rsidRPr="00071CDB">
        <w:rPr>
          <w:rFonts w:ascii="Tahoma" w:hAnsi="Tahoma" w:cs="Tahoma"/>
          <w:lang w:val="el-GR"/>
        </w:rPr>
        <w:t>Η εκπροσώπηση της χώρας στην Ευρωπαϊκή Ένωση και η επεξεργασία της πολιτικής για τη θεσμική εξέλιξη της Ένωσης και την ευρωπαϊκή ολοκλήρωση, σε συνεργασία με άλλα Υπουργεία και φορείς.</w:t>
      </w:r>
    </w:p>
    <w:p w14:paraId="0A390785" w14:textId="77777777" w:rsidR="008F0180" w:rsidRPr="00071CDB" w:rsidRDefault="008F0180" w:rsidP="006B53EF">
      <w:pPr>
        <w:pStyle w:val="aff0"/>
        <w:numPr>
          <w:ilvl w:val="0"/>
          <w:numId w:val="32"/>
        </w:numPr>
        <w:autoSpaceDE w:val="0"/>
        <w:spacing w:after="120"/>
        <w:ind w:left="567"/>
        <w:contextualSpacing w:val="0"/>
        <w:jc w:val="both"/>
        <w:rPr>
          <w:rFonts w:ascii="Tahoma" w:hAnsi="Tahoma" w:cs="Tahoma"/>
          <w:lang w:val="el-GR"/>
        </w:rPr>
      </w:pPr>
      <w:r w:rsidRPr="00071CDB">
        <w:rPr>
          <w:rFonts w:ascii="Tahoma" w:hAnsi="Tahoma" w:cs="Tahoma"/>
          <w:lang w:val="el-GR"/>
        </w:rPr>
        <w:t>Ο συντονισμός των Υπουργείων και φορέων στο σχεδιασμό, την εφαρμογή και την αξιολόγηση της ευρωπαϊκής και της εν γένει εξωτερικής πολιτικής της χώρας.</w:t>
      </w:r>
    </w:p>
    <w:p w14:paraId="48E22EE4" w14:textId="77777777" w:rsidR="008F0180" w:rsidRPr="00071CDB" w:rsidRDefault="008F0180" w:rsidP="006B53EF">
      <w:pPr>
        <w:pStyle w:val="aff0"/>
        <w:numPr>
          <w:ilvl w:val="0"/>
          <w:numId w:val="32"/>
        </w:numPr>
        <w:autoSpaceDE w:val="0"/>
        <w:spacing w:after="120"/>
        <w:ind w:left="567"/>
        <w:contextualSpacing w:val="0"/>
        <w:jc w:val="both"/>
        <w:rPr>
          <w:rFonts w:ascii="Tahoma" w:hAnsi="Tahoma" w:cs="Tahoma"/>
          <w:lang w:val="el-GR"/>
        </w:rPr>
      </w:pPr>
      <w:r w:rsidRPr="00071CDB">
        <w:rPr>
          <w:rFonts w:ascii="Tahoma" w:hAnsi="Tahoma" w:cs="Tahoma"/>
          <w:lang w:val="el-GR"/>
        </w:rPr>
        <w:t>Η διπλωματική υποστήριξη των οργάνων του κράτους, των Ν.Π.Δ.Δ., των δημοσίων επιχειρήσεων και οργανισμών, καθώς επίσης και των πολιτικών κομμάτων και των βουλευτών, κατά την πραγματοποίηση των διεθνών επαφών τους.</w:t>
      </w:r>
    </w:p>
    <w:p w14:paraId="282DB5CC" w14:textId="77777777" w:rsidR="008F0180" w:rsidRPr="00071CDB" w:rsidRDefault="008F0180" w:rsidP="006B53EF">
      <w:pPr>
        <w:pStyle w:val="aff0"/>
        <w:numPr>
          <w:ilvl w:val="0"/>
          <w:numId w:val="32"/>
        </w:numPr>
        <w:autoSpaceDE w:val="0"/>
        <w:spacing w:after="120"/>
        <w:ind w:left="567"/>
        <w:contextualSpacing w:val="0"/>
        <w:jc w:val="both"/>
        <w:rPr>
          <w:rFonts w:ascii="Tahoma" w:hAnsi="Tahoma" w:cs="Tahoma"/>
          <w:lang w:val="el-GR"/>
        </w:rPr>
      </w:pPr>
      <w:r w:rsidRPr="00071CDB">
        <w:rPr>
          <w:rFonts w:ascii="Tahoma" w:hAnsi="Tahoma" w:cs="Tahoma"/>
          <w:lang w:val="el-GR"/>
        </w:rPr>
        <w:t>Η προώθηση και προστασία των δικαιωμάτων και των συμφερόντων των Ελλήνων στο εξωτερικό, θέματα αναφερόμενα στον απόδημο ελληνισμό, στη μετανάστευση και την παλιννόστηση, ως και η εξυπηρέτηση των ομογενών και αποδήμων μέσω του Κέντρου Εξυπηρέτησης και Πληροφόρησης Αποδήμων Ελλήνων.</w:t>
      </w:r>
    </w:p>
    <w:p w14:paraId="7CA42C32" w14:textId="77777777" w:rsidR="008F0180" w:rsidRPr="00071CDB" w:rsidRDefault="008F0180" w:rsidP="006B53EF">
      <w:pPr>
        <w:pStyle w:val="aff0"/>
        <w:numPr>
          <w:ilvl w:val="0"/>
          <w:numId w:val="32"/>
        </w:numPr>
        <w:autoSpaceDE w:val="0"/>
        <w:spacing w:after="120"/>
        <w:ind w:left="567"/>
        <w:contextualSpacing w:val="0"/>
        <w:jc w:val="both"/>
        <w:rPr>
          <w:rFonts w:ascii="Tahoma" w:hAnsi="Tahoma" w:cs="Tahoma"/>
          <w:lang w:val="el-GR"/>
        </w:rPr>
      </w:pPr>
      <w:r w:rsidRPr="00071CDB">
        <w:rPr>
          <w:rFonts w:ascii="Tahoma" w:hAnsi="Tahoma" w:cs="Tahoma"/>
          <w:lang w:val="el-GR"/>
        </w:rPr>
        <w:t>Η προώθηση και προστασία των οικονομικών, εμπορικών, ναυτιλιακών, τουριστικών και λοιπών ελληνικών συμφερόντων στο εξωτερικό.</w:t>
      </w:r>
    </w:p>
    <w:p w14:paraId="4140793E" w14:textId="77777777" w:rsidR="008F0180" w:rsidRPr="00071CDB" w:rsidRDefault="008F0180" w:rsidP="006B53EF">
      <w:pPr>
        <w:pStyle w:val="aff0"/>
        <w:numPr>
          <w:ilvl w:val="0"/>
          <w:numId w:val="32"/>
        </w:numPr>
        <w:autoSpaceDE w:val="0"/>
        <w:spacing w:after="120"/>
        <w:ind w:left="567"/>
        <w:contextualSpacing w:val="0"/>
        <w:jc w:val="both"/>
        <w:rPr>
          <w:rFonts w:ascii="Tahoma" w:hAnsi="Tahoma" w:cs="Tahoma"/>
          <w:lang w:val="el-GR"/>
        </w:rPr>
      </w:pPr>
      <w:r w:rsidRPr="00071CDB">
        <w:rPr>
          <w:rFonts w:ascii="Tahoma" w:hAnsi="Tahoma" w:cs="Tahoma"/>
          <w:lang w:val="el-GR"/>
        </w:rPr>
        <w:t>Η διπλωματική και προξενική συνδρομή Ελλήνων πολιτών, αναγνωρισμένων κοινωνικών ομάδων και ιδιωτικών οργανώσεων, κατά τις διεθνείς δραστηριότητές τους, εφόσον αυτές δεν είναι αντίθετες με τα εθνικά συμφέροντα.</w:t>
      </w:r>
    </w:p>
    <w:p w14:paraId="61781BC2" w14:textId="77777777" w:rsidR="008F0180" w:rsidRPr="00071CDB" w:rsidRDefault="008F0180" w:rsidP="006B53EF">
      <w:pPr>
        <w:pStyle w:val="aff0"/>
        <w:numPr>
          <w:ilvl w:val="0"/>
          <w:numId w:val="32"/>
        </w:numPr>
        <w:autoSpaceDE w:val="0"/>
        <w:spacing w:after="120"/>
        <w:ind w:left="567"/>
        <w:contextualSpacing w:val="0"/>
        <w:jc w:val="both"/>
        <w:rPr>
          <w:rFonts w:ascii="Tahoma" w:hAnsi="Tahoma" w:cs="Tahoma"/>
          <w:lang w:val="el-GR"/>
        </w:rPr>
      </w:pPr>
      <w:r w:rsidRPr="00071CDB">
        <w:rPr>
          <w:rFonts w:ascii="Tahoma" w:hAnsi="Tahoma" w:cs="Tahoma"/>
          <w:lang w:val="el-GR"/>
        </w:rPr>
        <w:t>Η ανάπτυξη των διεθνών πολιτικών, οικονομικών και πολιτιστικών σχέσεων της Ελλάδας.</w:t>
      </w:r>
    </w:p>
    <w:p w14:paraId="57CDD251" w14:textId="77777777" w:rsidR="008F0180" w:rsidRPr="00071CDB" w:rsidRDefault="008F0180" w:rsidP="006B53EF">
      <w:pPr>
        <w:pStyle w:val="aff0"/>
        <w:numPr>
          <w:ilvl w:val="0"/>
          <w:numId w:val="32"/>
        </w:numPr>
        <w:autoSpaceDE w:val="0"/>
        <w:spacing w:after="120"/>
        <w:ind w:left="567"/>
        <w:contextualSpacing w:val="0"/>
        <w:jc w:val="both"/>
        <w:rPr>
          <w:rFonts w:ascii="Tahoma" w:hAnsi="Tahoma" w:cs="Tahoma"/>
          <w:lang w:val="el-GR"/>
        </w:rPr>
      </w:pPr>
      <w:r w:rsidRPr="00071CDB">
        <w:rPr>
          <w:rFonts w:ascii="Tahoma" w:hAnsi="Tahoma" w:cs="Tahoma"/>
          <w:lang w:val="el-GR"/>
        </w:rPr>
        <w:t>Η διεθνής προβολή της Ελλάδας, του ελληνικού πνεύματος και πολιτισμού.</w:t>
      </w:r>
    </w:p>
    <w:p w14:paraId="0E0A5C66" w14:textId="77777777" w:rsidR="008F0180" w:rsidRPr="00071CDB" w:rsidRDefault="008F0180" w:rsidP="006B53EF">
      <w:pPr>
        <w:pStyle w:val="aff0"/>
        <w:numPr>
          <w:ilvl w:val="0"/>
          <w:numId w:val="32"/>
        </w:numPr>
        <w:autoSpaceDE w:val="0"/>
        <w:spacing w:after="120"/>
        <w:ind w:left="567"/>
        <w:contextualSpacing w:val="0"/>
        <w:jc w:val="both"/>
        <w:rPr>
          <w:rFonts w:ascii="Tahoma" w:hAnsi="Tahoma" w:cs="Tahoma"/>
          <w:lang w:val="el-GR"/>
        </w:rPr>
      </w:pPr>
      <w:r w:rsidRPr="00071CDB">
        <w:rPr>
          <w:rFonts w:ascii="Tahoma" w:hAnsi="Tahoma" w:cs="Tahoma"/>
          <w:lang w:val="el-GR"/>
        </w:rPr>
        <w:lastRenderedPageBreak/>
        <w:t>Η παρακολούθηση θεμάτων που αφορούν στην προστασία των δικαιωμάτων του ανθρώπου και την ανθρωπιστική δράση σε διεθνές επίπεδο.</w:t>
      </w:r>
    </w:p>
    <w:p w14:paraId="3E8768E8" w14:textId="77777777" w:rsidR="008F0180" w:rsidRPr="00071CDB" w:rsidRDefault="008F0180" w:rsidP="006B53EF">
      <w:pPr>
        <w:pStyle w:val="aff0"/>
        <w:numPr>
          <w:ilvl w:val="0"/>
          <w:numId w:val="32"/>
        </w:numPr>
        <w:autoSpaceDE w:val="0"/>
        <w:spacing w:after="120"/>
        <w:ind w:left="567"/>
        <w:contextualSpacing w:val="0"/>
        <w:jc w:val="both"/>
        <w:rPr>
          <w:rFonts w:ascii="Tahoma" w:hAnsi="Tahoma" w:cs="Tahoma"/>
          <w:lang w:val="el-GR"/>
        </w:rPr>
      </w:pPr>
      <w:r w:rsidRPr="00071CDB">
        <w:rPr>
          <w:rFonts w:ascii="Tahoma" w:hAnsi="Tahoma" w:cs="Tahoma"/>
          <w:lang w:val="el-GR"/>
        </w:rPr>
        <w:t>Θέματα που προκύπτουν από την εφαρμογή διεθνών συνθηκών για συγκεκριμένες ομάδες του πληθυσμού της χώρας, σε συνεργασία με άλλα αρμόδια Υπουργεία.</w:t>
      </w:r>
    </w:p>
    <w:p w14:paraId="6BD05A6E" w14:textId="77777777" w:rsidR="008F0180" w:rsidRPr="00071CDB" w:rsidRDefault="008F0180" w:rsidP="006B53EF">
      <w:pPr>
        <w:pStyle w:val="aff0"/>
        <w:numPr>
          <w:ilvl w:val="0"/>
          <w:numId w:val="32"/>
        </w:numPr>
        <w:autoSpaceDE w:val="0"/>
        <w:spacing w:after="120"/>
        <w:ind w:left="567"/>
        <w:contextualSpacing w:val="0"/>
        <w:jc w:val="both"/>
        <w:rPr>
          <w:rFonts w:ascii="Tahoma" w:hAnsi="Tahoma" w:cs="Tahoma"/>
          <w:lang w:val="el-GR"/>
        </w:rPr>
      </w:pPr>
      <w:r w:rsidRPr="00071CDB">
        <w:rPr>
          <w:rFonts w:ascii="Tahoma" w:hAnsi="Tahoma" w:cs="Tahoma"/>
          <w:lang w:val="el-GR"/>
        </w:rPr>
        <w:t>Η εποπτεία και ο έλεγχος των αναγνωρισμένων εκπαιδευτικών ιδρυμάτων και σωματείων στο εξωτερικό, όπως ορίζεται με αποφάσεις του Υπουργού Εξωτερικών.</w:t>
      </w:r>
    </w:p>
    <w:p w14:paraId="332A191C" w14:textId="77777777" w:rsidR="008F0180" w:rsidRPr="00071CDB" w:rsidRDefault="008F0180" w:rsidP="006B53EF">
      <w:pPr>
        <w:pStyle w:val="aff0"/>
        <w:numPr>
          <w:ilvl w:val="0"/>
          <w:numId w:val="32"/>
        </w:numPr>
        <w:autoSpaceDE w:val="0"/>
        <w:spacing w:after="120"/>
        <w:ind w:left="567"/>
        <w:contextualSpacing w:val="0"/>
        <w:jc w:val="both"/>
        <w:rPr>
          <w:rFonts w:ascii="Tahoma" w:hAnsi="Tahoma" w:cs="Tahoma"/>
          <w:lang w:val="el-GR"/>
        </w:rPr>
      </w:pPr>
      <w:r w:rsidRPr="00071CDB">
        <w:rPr>
          <w:rFonts w:ascii="Tahoma" w:hAnsi="Tahoma" w:cs="Tahoma"/>
          <w:lang w:val="el-GR"/>
        </w:rPr>
        <w:t>Η παρακολούθηση των κοινοτικών, εκπαιδευτικών και εκκλησιαστικών υποθέσεων των Ελλήνων στο εξωτερικό.</w:t>
      </w:r>
    </w:p>
    <w:p w14:paraId="7112176B" w14:textId="77777777" w:rsidR="008F0180" w:rsidRPr="00071CDB" w:rsidRDefault="008F0180" w:rsidP="006B53EF">
      <w:pPr>
        <w:pStyle w:val="aff0"/>
        <w:numPr>
          <w:ilvl w:val="0"/>
          <w:numId w:val="32"/>
        </w:numPr>
        <w:autoSpaceDE w:val="0"/>
        <w:spacing w:after="120"/>
        <w:ind w:left="567"/>
        <w:contextualSpacing w:val="0"/>
        <w:jc w:val="both"/>
        <w:rPr>
          <w:rFonts w:ascii="Tahoma" w:hAnsi="Tahoma" w:cs="Tahoma"/>
          <w:lang w:val="el-GR"/>
        </w:rPr>
      </w:pPr>
      <w:r w:rsidRPr="00071CDB">
        <w:rPr>
          <w:rFonts w:ascii="Tahoma" w:hAnsi="Tahoma" w:cs="Tahoma"/>
          <w:lang w:val="el-GR"/>
        </w:rPr>
        <w:t>Η διατήρηση και σύσφιγξη των δεσμών της Ελλάδας με τους ανά τον κόσμο ομογενείς.</w:t>
      </w:r>
    </w:p>
    <w:p w14:paraId="5E195250" w14:textId="77777777" w:rsidR="008F0180" w:rsidRPr="00071CDB" w:rsidRDefault="008F0180" w:rsidP="006B53EF">
      <w:pPr>
        <w:pStyle w:val="aff0"/>
        <w:numPr>
          <w:ilvl w:val="0"/>
          <w:numId w:val="32"/>
        </w:numPr>
        <w:autoSpaceDE w:val="0"/>
        <w:spacing w:after="120"/>
        <w:ind w:left="567"/>
        <w:contextualSpacing w:val="0"/>
        <w:jc w:val="both"/>
        <w:rPr>
          <w:rFonts w:ascii="Tahoma" w:hAnsi="Tahoma" w:cs="Tahoma"/>
          <w:lang w:val="el-GR"/>
        </w:rPr>
      </w:pPr>
      <w:r w:rsidRPr="00071CDB">
        <w:rPr>
          <w:rFonts w:ascii="Tahoma" w:hAnsi="Tahoma" w:cs="Tahoma"/>
          <w:lang w:val="el-GR"/>
        </w:rPr>
        <w:t>Τα θέματα που αφορούν σε εθνικά και άλλα κληροδοτήματα, δωρεές και εισφορές υπέρ του Δημοσίου ή κοινωφελών σκοπών στο εξωτερικό.</w:t>
      </w:r>
    </w:p>
    <w:p w14:paraId="0C77BD61" w14:textId="77777777" w:rsidR="008F0180" w:rsidRPr="00071CDB" w:rsidRDefault="008F0180" w:rsidP="006B53EF">
      <w:pPr>
        <w:pStyle w:val="aff0"/>
        <w:numPr>
          <w:ilvl w:val="0"/>
          <w:numId w:val="32"/>
        </w:numPr>
        <w:autoSpaceDE w:val="0"/>
        <w:spacing w:after="120"/>
        <w:ind w:left="567"/>
        <w:contextualSpacing w:val="0"/>
        <w:jc w:val="both"/>
        <w:rPr>
          <w:rFonts w:ascii="Tahoma" w:hAnsi="Tahoma" w:cs="Tahoma"/>
          <w:lang w:val="el-GR"/>
        </w:rPr>
      </w:pPr>
      <w:r w:rsidRPr="00071CDB">
        <w:rPr>
          <w:rFonts w:ascii="Tahoma" w:hAnsi="Tahoma" w:cs="Tahoma"/>
          <w:lang w:val="el-GR"/>
        </w:rPr>
        <w:t>Τα θέματα που αφορούν στην προσωπική εν γένει κατάσταση των Ελλήνων στο εξωτερικό, καθώς επίσης και αυτά που έχουν σχέση με την ελληνική ιθαγένεια και τα διαβατήριά τους. Ομοίως, η επιμέλεια των κληρονομιών Ελλήνων που απεβίωσαν στο εξωτερικό.</w:t>
      </w:r>
    </w:p>
    <w:p w14:paraId="68A8DE72" w14:textId="77777777" w:rsidR="008F0180" w:rsidRPr="00071CDB" w:rsidRDefault="008F0180" w:rsidP="006B53EF">
      <w:pPr>
        <w:pStyle w:val="aff0"/>
        <w:numPr>
          <w:ilvl w:val="0"/>
          <w:numId w:val="32"/>
        </w:numPr>
        <w:autoSpaceDE w:val="0"/>
        <w:spacing w:after="120"/>
        <w:ind w:left="567"/>
        <w:contextualSpacing w:val="0"/>
        <w:jc w:val="both"/>
        <w:rPr>
          <w:rFonts w:ascii="Tahoma" w:hAnsi="Tahoma" w:cs="Tahoma"/>
          <w:lang w:val="el-GR"/>
        </w:rPr>
      </w:pPr>
      <w:r w:rsidRPr="00071CDB">
        <w:rPr>
          <w:rFonts w:ascii="Tahoma" w:hAnsi="Tahoma" w:cs="Tahoma"/>
          <w:lang w:val="el-GR"/>
        </w:rPr>
        <w:t>Θέματα συναφή προς τη δικαστική αρωγή, την επίδοση δικογράφων, την εκτέλεση δικαστικών αποφάσεων και ανακριτικών παραγγελιών στο εξωτερικό, καθώς και την έκδοση εγκληματιών.</w:t>
      </w:r>
    </w:p>
    <w:p w14:paraId="316A9BB3" w14:textId="77777777" w:rsidR="008F0180" w:rsidRPr="00071CDB" w:rsidRDefault="008F0180" w:rsidP="006B53EF">
      <w:pPr>
        <w:pStyle w:val="aff0"/>
        <w:numPr>
          <w:ilvl w:val="0"/>
          <w:numId w:val="32"/>
        </w:numPr>
        <w:autoSpaceDE w:val="0"/>
        <w:spacing w:after="120"/>
        <w:ind w:left="567"/>
        <w:contextualSpacing w:val="0"/>
        <w:jc w:val="both"/>
        <w:rPr>
          <w:rFonts w:ascii="Tahoma" w:hAnsi="Tahoma" w:cs="Tahoma"/>
          <w:lang w:val="el-GR"/>
        </w:rPr>
      </w:pPr>
      <w:r w:rsidRPr="00071CDB">
        <w:rPr>
          <w:rFonts w:ascii="Tahoma" w:hAnsi="Tahoma" w:cs="Tahoma"/>
          <w:lang w:val="el-GR"/>
        </w:rPr>
        <w:t>Η διπλωματική αλληλογραφία του Προέδρου της Δημοκρατίας.</w:t>
      </w:r>
    </w:p>
    <w:p w14:paraId="61E3E529" w14:textId="77777777" w:rsidR="008F0180" w:rsidRPr="00071CDB" w:rsidRDefault="008F0180" w:rsidP="006B53EF">
      <w:pPr>
        <w:pStyle w:val="aff0"/>
        <w:numPr>
          <w:ilvl w:val="0"/>
          <w:numId w:val="32"/>
        </w:numPr>
        <w:autoSpaceDE w:val="0"/>
        <w:spacing w:after="120"/>
        <w:ind w:left="567"/>
        <w:contextualSpacing w:val="0"/>
        <w:jc w:val="both"/>
        <w:rPr>
          <w:rFonts w:ascii="Tahoma" w:hAnsi="Tahoma" w:cs="Tahoma"/>
          <w:lang w:val="el-GR"/>
        </w:rPr>
      </w:pPr>
      <w:r w:rsidRPr="00071CDB">
        <w:rPr>
          <w:rFonts w:ascii="Tahoma" w:hAnsi="Tahoma" w:cs="Tahoma"/>
          <w:lang w:val="el-GR"/>
        </w:rPr>
        <w:t>Η Εθιμοτυπία και η Εθιμοταξία, θέματα απονομής διασήμων ελληνικών Ταγμάτων Αριστείας και άδειας αποδοχής ξένων διασήμων.</w:t>
      </w:r>
    </w:p>
    <w:p w14:paraId="7EDB4C81" w14:textId="77777777" w:rsidR="008F0180" w:rsidRPr="00071CDB" w:rsidRDefault="008F0180" w:rsidP="006B53EF">
      <w:pPr>
        <w:pStyle w:val="aff0"/>
        <w:numPr>
          <w:ilvl w:val="0"/>
          <w:numId w:val="32"/>
        </w:numPr>
        <w:autoSpaceDE w:val="0"/>
        <w:spacing w:after="120"/>
        <w:ind w:left="567"/>
        <w:contextualSpacing w:val="0"/>
        <w:jc w:val="both"/>
        <w:rPr>
          <w:rFonts w:ascii="Tahoma" w:hAnsi="Tahoma" w:cs="Tahoma"/>
          <w:lang w:val="el-GR"/>
        </w:rPr>
      </w:pPr>
      <w:r w:rsidRPr="00071CDB">
        <w:rPr>
          <w:rFonts w:ascii="Tahoma" w:hAnsi="Tahoma" w:cs="Tahoma"/>
          <w:lang w:val="el-GR"/>
        </w:rPr>
        <w:t>Η έκδοση διπλωματικών και ειδικών υπηρεσιακών διαβατηρίων.</w:t>
      </w:r>
    </w:p>
    <w:p w14:paraId="3E12DF4F" w14:textId="77777777" w:rsidR="008F0180" w:rsidRPr="00071CDB" w:rsidRDefault="008F0180" w:rsidP="006B53EF">
      <w:pPr>
        <w:pStyle w:val="aff0"/>
        <w:numPr>
          <w:ilvl w:val="0"/>
          <w:numId w:val="32"/>
        </w:numPr>
        <w:autoSpaceDE w:val="0"/>
        <w:spacing w:after="120"/>
        <w:ind w:left="567"/>
        <w:contextualSpacing w:val="0"/>
        <w:jc w:val="both"/>
        <w:rPr>
          <w:rFonts w:ascii="Tahoma" w:hAnsi="Tahoma" w:cs="Tahoma"/>
          <w:lang w:val="el-GR"/>
        </w:rPr>
      </w:pPr>
      <w:r w:rsidRPr="00071CDB">
        <w:rPr>
          <w:rFonts w:ascii="Tahoma" w:hAnsi="Tahoma" w:cs="Tahoma"/>
          <w:lang w:val="el-GR"/>
        </w:rPr>
        <w:t>Οι σχέσεις του Κράτους προς τον Οικουμενικό Θρόνο, τα άλλα Πατριαρχεία, τις Αυτοκέφαλες   Ορθόδοξες Εκκλησίες, καθώς και θέματα που αφορούν στα άλλα χριστιανικά δόγματα, θρησκεύματα και διεθνείς εκκλησιαστικές οργανώσεις στο εξωτερικό.</w:t>
      </w:r>
    </w:p>
    <w:p w14:paraId="750DA9A5" w14:textId="77777777" w:rsidR="008F0180" w:rsidRPr="00071CDB" w:rsidRDefault="008F0180" w:rsidP="006B53EF">
      <w:pPr>
        <w:pStyle w:val="aff0"/>
        <w:numPr>
          <w:ilvl w:val="0"/>
          <w:numId w:val="32"/>
        </w:numPr>
        <w:autoSpaceDE w:val="0"/>
        <w:spacing w:after="120"/>
        <w:ind w:left="567"/>
        <w:contextualSpacing w:val="0"/>
        <w:jc w:val="both"/>
        <w:rPr>
          <w:rFonts w:ascii="Tahoma" w:hAnsi="Tahoma" w:cs="Tahoma"/>
          <w:lang w:val="el-GR"/>
        </w:rPr>
      </w:pPr>
      <w:r w:rsidRPr="00071CDB">
        <w:rPr>
          <w:rFonts w:ascii="Tahoma" w:hAnsi="Tahoma" w:cs="Tahoma"/>
          <w:lang w:val="el-GR"/>
        </w:rPr>
        <w:t>Η πολιτική διοίκηση του Αγίου Όρους.</w:t>
      </w:r>
    </w:p>
    <w:p w14:paraId="283217E1" w14:textId="77777777" w:rsidR="008F0180" w:rsidRPr="00071CDB" w:rsidRDefault="008F0180" w:rsidP="006B53EF">
      <w:pPr>
        <w:pStyle w:val="aff0"/>
        <w:numPr>
          <w:ilvl w:val="0"/>
          <w:numId w:val="32"/>
        </w:numPr>
        <w:autoSpaceDE w:val="0"/>
        <w:spacing w:after="120"/>
        <w:ind w:left="567"/>
        <w:contextualSpacing w:val="0"/>
        <w:jc w:val="both"/>
        <w:rPr>
          <w:rFonts w:ascii="Tahoma" w:hAnsi="Tahoma" w:cs="Tahoma"/>
          <w:lang w:val="el-GR"/>
        </w:rPr>
      </w:pPr>
      <w:r w:rsidRPr="00071CDB">
        <w:rPr>
          <w:rFonts w:ascii="Tahoma" w:hAnsi="Tahoma" w:cs="Tahoma"/>
          <w:lang w:val="el-GR"/>
        </w:rPr>
        <w:t>Η επίσημη μετάφραση κειμένων διεθνών συμβάσεων, συνθηκών και άλλων διεθνών πράξεων, εγγράφων ελληνικών και ξένων δημοσίων υπηρεσιών, η μετάφραση και η επικύρωση εγγράφων των ελληνικών αρχών που προορίζονται για τις ελληνικές και ξένες αρχές στο εξωτερικό, η επικύρωση της υπογραφής των εντεταλμένων οργάνων των διπλωματικών και προξενικών αρχών στην Ελλάδα επί εγγράφων τους που προορίζονται για τις ελληνικές υπηρεσίες.</w:t>
      </w:r>
    </w:p>
    <w:p w14:paraId="24CACCCF" w14:textId="77777777" w:rsidR="008F0180" w:rsidRPr="00071CDB" w:rsidRDefault="008F0180" w:rsidP="006B53EF">
      <w:pPr>
        <w:pStyle w:val="aff0"/>
        <w:numPr>
          <w:ilvl w:val="0"/>
          <w:numId w:val="32"/>
        </w:numPr>
        <w:autoSpaceDE w:val="0"/>
        <w:spacing w:after="120"/>
        <w:ind w:left="567"/>
        <w:contextualSpacing w:val="0"/>
        <w:jc w:val="both"/>
        <w:rPr>
          <w:rFonts w:ascii="Tahoma" w:hAnsi="Tahoma" w:cs="Tahoma"/>
          <w:lang w:val="el-GR"/>
        </w:rPr>
      </w:pPr>
      <w:r w:rsidRPr="00071CDB">
        <w:rPr>
          <w:rFonts w:ascii="Tahoma" w:hAnsi="Tahoma" w:cs="Tahoma"/>
          <w:lang w:val="el-GR"/>
        </w:rPr>
        <w:t>Θέματα που ανάγονται στα καθήκοντα των διπλωματικών και προξενικών αρχών.</w:t>
      </w:r>
    </w:p>
    <w:p w14:paraId="131FF246" w14:textId="77777777" w:rsidR="008F0180" w:rsidRPr="00071CDB" w:rsidRDefault="008F0180" w:rsidP="006B53EF">
      <w:pPr>
        <w:pStyle w:val="aff0"/>
        <w:numPr>
          <w:ilvl w:val="0"/>
          <w:numId w:val="32"/>
        </w:numPr>
        <w:autoSpaceDE w:val="0"/>
        <w:spacing w:after="120"/>
        <w:ind w:left="567"/>
        <w:contextualSpacing w:val="0"/>
        <w:jc w:val="both"/>
        <w:rPr>
          <w:rFonts w:ascii="Tahoma" w:hAnsi="Tahoma" w:cs="Tahoma"/>
          <w:lang w:val="el-GR"/>
        </w:rPr>
      </w:pPr>
      <w:r w:rsidRPr="00071CDB">
        <w:rPr>
          <w:rFonts w:ascii="Tahoma" w:hAnsi="Tahoma" w:cs="Tahoma"/>
          <w:lang w:val="el-GR"/>
        </w:rPr>
        <w:t>Η ενημέρωση των μελών της Βουλής των Ελλήνων.</w:t>
      </w:r>
    </w:p>
    <w:p w14:paraId="4B9E2F6F" w14:textId="77777777" w:rsidR="008F0180" w:rsidRPr="00071CDB" w:rsidRDefault="008F0180" w:rsidP="006B53EF">
      <w:pPr>
        <w:autoSpaceDE w:val="0"/>
        <w:spacing w:after="120"/>
        <w:jc w:val="both"/>
        <w:rPr>
          <w:rFonts w:ascii="Tahoma" w:hAnsi="Tahoma" w:cs="Tahoma"/>
          <w:lang w:val="el-GR"/>
        </w:rPr>
      </w:pPr>
    </w:p>
    <w:p w14:paraId="0E8EA485" w14:textId="77777777" w:rsidR="008F0180" w:rsidRPr="00071CDB" w:rsidRDefault="008F0180" w:rsidP="006B53EF">
      <w:pPr>
        <w:autoSpaceDE w:val="0"/>
        <w:spacing w:after="120"/>
        <w:jc w:val="both"/>
        <w:rPr>
          <w:rFonts w:ascii="Tahoma" w:hAnsi="Tahoma" w:cs="Tahoma"/>
          <w:lang w:val="el-GR"/>
        </w:rPr>
      </w:pPr>
      <w:r w:rsidRPr="00071CDB">
        <w:rPr>
          <w:rFonts w:ascii="Tahoma" w:hAnsi="Tahoma" w:cs="Tahoma"/>
          <w:lang w:val="el-GR"/>
        </w:rPr>
        <w:t>Η αποστολή και αρμοδιότητες του Υπουργείου Εξωτερικών καθορίζονται αναλυτικότερα με τα άρθρα 1 και 5 του Ν. 3566/2007 (ΦΕΚ Α΄ 117/5-6-2007).</w:t>
      </w:r>
    </w:p>
    <w:p w14:paraId="114A4B13" w14:textId="77777777" w:rsidR="0099465C" w:rsidRPr="00071CDB" w:rsidRDefault="0099465C" w:rsidP="006B53EF">
      <w:pPr>
        <w:spacing w:after="120"/>
        <w:jc w:val="both"/>
        <w:rPr>
          <w:rFonts w:ascii="Tahoma" w:hAnsi="Tahoma" w:cs="Tahoma"/>
          <w:lang w:val="el-GR"/>
        </w:rPr>
      </w:pPr>
    </w:p>
    <w:p w14:paraId="6A2ED9B0" w14:textId="77777777" w:rsidR="0099465C" w:rsidRPr="00071CDB" w:rsidRDefault="0099465C" w:rsidP="006B53EF">
      <w:pPr>
        <w:pStyle w:val="40"/>
        <w:numPr>
          <w:ilvl w:val="2"/>
          <w:numId w:val="10"/>
        </w:numPr>
        <w:spacing w:before="0" w:after="120"/>
        <w:jc w:val="both"/>
        <w:rPr>
          <w:rFonts w:eastAsia="SimSun"/>
        </w:rPr>
      </w:pPr>
      <w:bookmarkStart w:id="204" w:name="_Ref496534867"/>
      <w:bookmarkStart w:id="205" w:name="_Toc153885527"/>
      <w:r w:rsidRPr="00071CDB">
        <w:rPr>
          <w:rFonts w:eastAsia="SimSun"/>
        </w:rPr>
        <w:t>Όργανα &amp; Επιτροπές Παρακολούθησης, Διακυβέρνησης και Ελέγχου του Έργου</w:t>
      </w:r>
      <w:bookmarkEnd w:id="204"/>
      <w:bookmarkEnd w:id="205"/>
    </w:p>
    <w:p w14:paraId="22622136" w14:textId="77777777" w:rsidR="00DF1D08" w:rsidRPr="00071CDB" w:rsidRDefault="00DF1D08" w:rsidP="006B53EF">
      <w:pPr>
        <w:spacing w:after="120"/>
        <w:jc w:val="both"/>
        <w:rPr>
          <w:rFonts w:ascii="Tahoma" w:hAnsi="Tahoma" w:cs="Tahoma"/>
          <w:lang w:val="el-GR"/>
        </w:rPr>
      </w:pPr>
      <w:bookmarkStart w:id="206" w:name="_Toc301518171"/>
      <w:r w:rsidRPr="00071CDB">
        <w:rPr>
          <w:rFonts w:ascii="Tahoma" w:hAnsi="Tahoma" w:cs="Tahoma"/>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29A0DA27" w14:textId="77777777" w:rsidR="00914D88" w:rsidRPr="00071CDB" w:rsidRDefault="00914D88" w:rsidP="006B53EF">
      <w:pPr>
        <w:spacing w:after="120"/>
        <w:jc w:val="both"/>
        <w:rPr>
          <w:rFonts w:ascii="Tahoma" w:hAnsi="Tahoma" w:cs="Tahoma"/>
          <w:lang w:val="el-GR"/>
        </w:rPr>
      </w:pPr>
    </w:p>
    <w:p w14:paraId="1ADDD33A" w14:textId="77777777" w:rsidR="00914D88" w:rsidRPr="00071CDB" w:rsidRDefault="00914D88" w:rsidP="006B53EF">
      <w:pPr>
        <w:spacing w:after="120"/>
        <w:jc w:val="both"/>
        <w:rPr>
          <w:rFonts w:ascii="Tahoma" w:hAnsi="Tahoma" w:cs="Tahoma"/>
          <w:b/>
          <w:lang w:val="el-GR"/>
        </w:rPr>
      </w:pPr>
      <w:r w:rsidRPr="00071CDB">
        <w:rPr>
          <w:rFonts w:ascii="Tahoma" w:hAnsi="Tahoma" w:cs="Tahoma"/>
          <w:b/>
          <w:lang w:val="el-GR"/>
        </w:rPr>
        <w:t>-</w:t>
      </w:r>
      <w:r w:rsidRPr="00071CDB">
        <w:rPr>
          <w:rFonts w:ascii="Tahoma" w:hAnsi="Tahoma" w:cs="Tahoma"/>
          <w:b/>
          <w:lang w:val="el-GR"/>
        </w:rPr>
        <w:tab/>
        <w:t>Επιτροπή Εποπτείας Προγραμματικής Συμφωνίας (ΕΕΠΣ)</w:t>
      </w:r>
    </w:p>
    <w:p w14:paraId="4AFD0F5E" w14:textId="77777777" w:rsidR="00914D88" w:rsidRPr="00071CDB" w:rsidRDefault="00914D88" w:rsidP="006B53EF">
      <w:pPr>
        <w:spacing w:after="120"/>
        <w:jc w:val="both"/>
        <w:rPr>
          <w:rFonts w:ascii="Tahoma" w:hAnsi="Tahoma" w:cs="Tahoma"/>
          <w:lang w:val="el-GR"/>
        </w:rPr>
      </w:pPr>
      <w:r w:rsidRPr="00071CDB">
        <w:rPr>
          <w:rFonts w:ascii="Tahoma" w:hAnsi="Tahoma" w:cs="Tahoma"/>
          <w:lang w:val="el-GR"/>
        </w:rPr>
        <w:lastRenderedPageBreak/>
        <w:t>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ΚτΠ ΜΑΕ του Υπουργείου Εξωτερικών και του ΥΠΨΔ (ως 3</w:t>
      </w:r>
      <w:r w:rsidRPr="00071CDB">
        <w:rPr>
          <w:rFonts w:ascii="Tahoma" w:hAnsi="Tahoma" w:cs="Tahoma"/>
          <w:vertAlign w:val="superscript"/>
          <w:lang w:val="el-GR"/>
        </w:rPr>
        <w:t>ου</w:t>
      </w:r>
      <w:r w:rsidRPr="00071CDB">
        <w:rPr>
          <w:rFonts w:ascii="Tahoma" w:hAnsi="Tahoma" w:cs="Tahoma"/>
          <w:lang w:val="el-GR"/>
        </w:rPr>
        <w:t xml:space="preserve"> συμβαλλόμενου),  στο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5255C0B2" w14:textId="77777777" w:rsidR="00436C5A" w:rsidRPr="00436C5A" w:rsidRDefault="00436C5A" w:rsidP="00436C5A">
      <w:pPr>
        <w:spacing w:after="120"/>
        <w:rPr>
          <w:rFonts w:ascii="Tahoma" w:hAnsi="Tahoma" w:cs="Tahoma"/>
          <w:lang w:val="el-GR"/>
        </w:rPr>
      </w:pPr>
      <w:r w:rsidRPr="00436C5A">
        <w:rPr>
          <w:rFonts w:ascii="Tahoma" w:hAnsi="Tahoma" w:cs="Tahoma"/>
          <w:lang w:val="el-GR"/>
        </w:rPr>
        <w:t xml:space="preserve">Η ΕΕΠΣ:  </w:t>
      </w:r>
    </w:p>
    <w:p w14:paraId="3ECE4A7A" w14:textId="77777777" w:rsidR="00436C5A" w:rsidRPr="00436C5A" w:rsidRDefault="00436C5A" w:rsidP="00436C5A">
      <w:pPr>
        <w:spacing w:after="120"/>
        <w:rPr>
          <w:rFonts w:ascii="Tahoma" w:hAnsi="Tahoma" w:cs="Tahoma"/>
          <w:lang w:val="el-GR"/>
        </w:rPr>
      </w:pPr>
      <w:r w:rsidRPr="00436C5A">
        <w:rPr>
          <w:rFonts w:ascii="Tahoma" w:hAnsi="Tahoma" w:cs="Tahoma"/>
          <w:lang w:val="el-GR"/>
        </w:rPr>
        <w:t>•</w:t>
      </w:r>
      <w:r w:rsidRPr="00436C5A">
        <w:rPr>
          <w:rFonts w:ascii="Tahoma" w:hAnsi="Tahoma" w:cs="Tahoma"/>
          <w:lang w:val="el-GR"/>
        </w:rPr>
        <w:tab/>
        <w:t>Είναι υπεύθυνη για το συντονισμό και την παρακολούθηση όλων των εργασιών που απαιτούνται για την εκτέλεση της Προγραμματικής Συμφωνίας.</w:t>
      </w:r>
    </w:p>
    <w:p w14:paraId="0B0BFB52" w14:textId="77777777" w:rsidR="00436C5A" w:rsidRPr="00436C5A" w:rsidRDefault="00436C5A" w:rsidP="00436C5A">
      <w:pPr>
        <w:spacing w:after="120"/>
        <w:rPr>
          <w:rFonts w:ascii="Tahoma" w:hAnsi="Tahoma" w:cs="Tahoma"/>
          <w:lang w:val="el-GR"/>
        </w:rPr>
      </w:pPr>
      <w:r w:rsidRPr="00436C5A">
        <w:rPr>
          <w:rFonts w:ascii="Tahoma" w:hAnsi="Tahoma" w:cs="Tahoma"/>
          <w:lang w:val="el-GR"/>
        </w:rPr>
        <w:t>•</w:t>
      </w:r>
      <w:r w:rsidRPr="00436C5A">
        <w:rPr>
          <w:rFonts w:ascii="Tahoma" w:hAnsi="Tahoma" w:cs="Tahoma"/>
          <w:lang w:val="el-GR"/>
        </w:rPr>
        <w:tab/>
        <w:t>Εισηγείται στα αρμόδια όργανα των συμβαλλόμενων μερών κάθε αναγκαίο μέτρο και ενέργεια για την υλοποίηση της Προγραμματικής Συμφωνίας.</w:t>
      </w:r>
    </w:p>
    <w:p w14:paraId="65B539D3" w14:textId="77777777" w:rsidR="00436C5A" w:rsidRPr="00436C5A" w:rsidRDefault="00436C5A" w:rsidP="00436C5A">
      <w:pPr>
        <w:spacing w:after="120"/>
        <w:rPr>
          <w:rFonts w:ascii="Tahoma" w:hAnsi="Tahoma" w:cs="Tahoma"/>
          <w:lang w:val="el-GR"/>
        </w:rPr>
      </w:pPr>
      <w:r w:rsidRPr="00436C5A">
        <w:rPr>
          <w:rFonts w:ascii="Tahoma" w:hAnsi="Tahoma" w:cs="Tahoma"/>
          <w:lang w:val="el-GR"/>
        </w:rPr>
        <w:t>•</w:t>
      </w:r>
      <w:r w:rsidRPr="00436C5A">
        <w:rPr>
          <w:rFonts w:ascii="Tahoma" w:hAnsi="Tahoma" w:cs="Tahoma"/>
          <w:lang w:val="el-GR"/>
        </w:rPr>
        <w:tab/>
        <w:t xml:space="preserve">Εισηγείται την έγκριση για την έναρξη των διαδικασιών της επόμενης φάσης της Προγραμματικής Συμφωνίας. </w:t>
      </w:r>
    </w:p>
    <w:p w14:paraId="747846F7" w14:textId="77777777" w:rsidR="00436C5A" w:rsidRPr="00436C5A" w:rsidRDefault="00436C5A" w:rsidP="00436C5A">
      <w:pPr>
        <w:spacing w:after="120"/>
        <w:rPr>
          <w:rFonts w:ascii="Tahoma" w:hAnsi="Tahoma" w:cs="Tahoma"/>
          <w:lang w:val="el-GR"/>
        </w:rPr>
      </w:pPr>
      <w:r w:rsidRPr="00436C5A">
        <w:rPr>
          <w:rFonts w:ascii="Tahoma" w:hAnsi="Tahoma" w:cs="Tahoma"/>
          <w:lang w:val="el-GR"/>
        </w:rPr>
        <w:t>•</w:t>
      </w:r>
      <w:r w:rsidRPr="00436C5A">
        <w:rPr>
          <w:rFonts w:ascii="Tahoma" w:hAnsi="Tahoma" w:cs="Tahoma"/>
          <w:lang w:val="el-GR"/>
        </w:rPr>
        <w:tab/>
        <w:t>Εισηγείται προς τα ανώτατα όργανα διοίκησης ή εποπτείας των συμβαλλομένων μερών, την διαπίστωση αδυναμίας ολοκλήρωσης και εκτέλεσης της Προγραμματικής Συμφωνίας.</w:t>
      </w:r>
    </w:p>
    <w:p w14:paraId="2CC930CC" w14:textId="77777777" w:rsidR="00914D88" w:rsidRPr="00071CDB" w:rsidRDefault="00914D88" w:rsidP="006B53EF">
      <w:pPr>
        <w:spacing w:after="120"/>
        <w:jc w:val="both"/>
        <w:rPr>
          <w:rFonts w:ascii="Tahoma" w:hAnsi="Tahoma" w:cs="Tahoma"/>
          <w:lang w:val="el-GR"/>
        </w:rPr>
      </w:pPr>
    </w:p>
    <w:p w14:paraId="3D61C6F8" w14:textId="77777777" w:rsidR="00A57A78" w:rsidRPr="00071CDB" w:rsidRDefault="00A57A78" w:rsidP="006B53EF">
      <w:pPr>
        <w:pStyle w:val="aff0"/>
        <w:numPr>
          <w:ilvl w:val="0"/>
          <w:numId w:val="28"/>
        </w:numPr>
        <w:tabs>
          <w:tab w:val="clear" w:pos="420"/>
        </w:tabs>
        <w:spacing w:after="120"/>
        <w:ind w:left="0" w:firstLine="6"/>
        <w:contextualSpacing w:val="0"/>
        <w:jc w:val="both"/>
        <w:rPr>
          <w:rFonts w:ascii="Tahoma" w:hAnsi="Tahoma" w:cs="Tahoma"/>
          <w:b/>
          <w:bCs/>
        </w:rPr>
      </w:pPr>
      <w:r w:rsidRPr="00071CDB">
        <w:rPr>
          <w:rFonts w:ascii="Tahoma" w:hAnsi="Tahoma" w:cs="Tahoma"/>
          <w:b/>
          <w:bCs/>
        </w:rPr>
        <w:t>Επιτροπή Παρακολούθησης Έργου (ΕΠΕ)</w:t>
      </w:r>
    </w:p>
    <w:p w14:paraId="6B1AEF28" w14:textId="77777777" w:rsidR="00A57A78" w:rsidRPr="00071CDB" w:rsidRDefault="00A57A78" w:rsidP="006B53EF">
      <w:pPr>
        <w:spacing w:after="120"/>
        <w:jc w:val="both"/>
        <w:rPr>
          <w:rFonts w:ascii="Tahoma" w:hAnsi="Tahoma" w:cs="Tahoma"/>
          <w:lang w:val="el-GR"/>
        </w:rPr>
      </w:pPr>
      <w:r w:rsidRPr="00071CDB">
        <w:rPr>
          <w:rFonts w:ascii="Tahoma" w:hAnsi="Tahoma" w:cs="Tahoma"/>
          <w:lang w:val="el-GR"/>
        </w:rPr>
        <w:t xml:space="preserve">Για τις ανάγκες υλοποίησης του Έργου της παρούσας Διακήρυξης και σύμφωνα με το άρθρο 216 του Ν. 4412/2016, ορίζεται «Επιτροπή Παρακολούθησης Έργου» (ΕΠΕ), αρμοδιότητα της οποίας αποτελεί η παρακολούθηση της πορείας υλοποίησης του Έργου, η αξιολόγηση των παραδοτέων και η εισήγηση για τμηματική και οριστική παραλαβή του Έργου. </w:t>
      </w:r>
    </w:p>
    <w:p w14:paraId="0355D449" w14:textId="77777777" w:rsidR="00A57A78" w:rsidRPr="00071CDB" w:rsidRDefault="00A57A78" w:rsidP="006B53EF">
      <w:pPr>
        <w:spacing w:after="120"/>
        <w:jc w:val="both"/>
        <w:rPr>
          <w:rFonts w:ascii="Tahoma" w:hAnsi="Tahoma" w:cs="Tahoma"/>
          <w:bCs/>
          <w:lang w:val="el-GR"/>
        </w:rPr>
      </w:pPr>
    </w:p>
    <w:p w14:paraId="0EBDA6A6" w14:textId="77777777" w:rsidR="00A57A78" w:rsidRPr="00071CDB" w:rsidRDefault="00A57A78" w:rsidP="006B53EF">
      <w:pPr>
        <w:pStyle w:val="aff0"/>
        <w:numPr>
          <w:ilvl w:val="0"/>
          <w:numId w:val="28"/>
        </w:numPr>
        <w:tabs>
          <w:tab w:val="clear" w:pos="420"/>
        </w:tabs>
        <w:spacing w:after="120"/>
        <w:ind w:left="0" w:firstLine="6"/>
        <w:contextualSpacing w:val="0"/>
        <w:jc w:val="both"/>
        <w:rPr>
          <w:rFonts w:ascii="Tahoma" w:hAnsi="Tahoma" w:cs="Tahoma"/>
          <w:b/>
          <w:bCs/>
          <w:lang w:val="el-GR"/>
        </w:rPr>
      </w:pPr>
      <w:r w:rsidRPr="00071CDB">
        <w:rPr>
          <w:rFonts w:ascii="Tahoma" w:hAnsi="Tahoma" w:cs="Tahoma"/>
          <w:b/>
          <w:bCs/>
          <w:lang w:val="el-GR"/>
        </w:rPr>
        <w:t>Επιτροπή Παραλαβής Έργου (ΕΠΕ)</w:t>
      </w:r>
    </w:p>
    <w:p w14:paraId="1CAEF5A4" w14:textId="77777777" w:rsidR="00A57A78" w:rsidRPr="00071CDB" w:rsidRDefault="00A57A78" w:rsidP="006B53EF">
      <w:pPr>
        <w:spacing w:after="120"/>
        <w:jc w:val="both"/>
        <w:rPr>
          <w:rFonts w:ascii="Tahoma" w:hAnsi="Tahoma" w:cs="Tahoma"/>
          <w:lang w:val="el-GR"/>
        </w:rPr>
      </w:pPr>
      <w:r w:rsidRPr="00071CDB">
        <w:rPr>
          <w:rFonts w:ascii="Tahoma" w:hAnsi="Tahoma" w:cs="Tahoma"/>
          <w:lang w:val="el-GR"/>
        </w:rPr>
        <w:t xml:space="preserve">Για την παραλαβή των παρεχόμενων υπηρεσιών ή/και παραδοτέων του Έργου, θα οριστεί «Επιτροπή  Παραλαβής Έργου (ΕΠΕ)», σύμφωνα με την παράγραφο 11 εδάφιο δ’ του άρθρου 221 του ν. 4412/2016. </w:t>
      </w:r>
    </w:p>
    <w:p w14:paraId="7F12450E" w14:textId="77777777" w:rsidR="00A57A78" w:rsidRPr="00071CDB" w:rsidRDefault="00A57A78" w:rsidP="006B53EF">
      <w:pPr>
        <w:spacing w:after="120"/>
        <w:jc w:val="both"/>
        <w:rPr>
          <w:rFonts w:ascii="Tahoma" w:hAnsi="Tahoma" w:cs="Tahoma"/>
          <w:lang w:val="el-GR"/>
        </w:rPr>
      </w:pPr>
    </w:p>
    <w:p w14:paraId="7AF017ED" w14:textId="77777777" w:rsidR="00B41E21" w:rsidRPr="00071CDB" w:rsidRDefault="001C5365" w:rsidP="006B53EF">
      <w:pPr>
        <w:spacing w:after="120"/>
        <w:jc w:val="both"/>
        <w:rPr>
          <w:rFonts w:ascii="Tahoma" w:hAnsi="Tahoma" w:cs="Tahoma"/>
          <w:b/>
          <w:bCs/>
          <w:lang w:val="el-GR"/>
        </w:rPr>
      </w:pPr>
      <w:r w:rsidRPr="00071CDB">
        <w:rPr>
          <w:rFonts w:ascii="Tahoma" w:hAnsi="Tahoma" w:cs="Tahoma"/>
          <w:b/>
          <w:bCs/>
          <w:lang w:val="el-GR"/>
        </w:rPr>
        <w:t>-</w:t>
      </w:r>
      <w:r w:rsidRPr="00071CDB">
        <w:rPr>
          <w:rFonts w:ascii="Tahoma" w:hAnsi="Tahoma" w:cs="Tahoma"/>
          <w:b/>
          <w:bCs/>
          <w:lang w:val="el-GR"/>
        </w:rPr>
        <w:tab/>
        <w:t>Θεματικές Ομάδες Εργασίας</w:t>
      </w:r>
    </w:p>
    <w:p w14:paraId="67D2EA63" w14:textId="77777777" w:rsidR="00B41E21" w:rsidRPr="00071CDB" w:rsidRDefault="001C5365" w:rsidP="006B53EF">
      <w:pPr>
        <w:spacing w:after="120"/>
        <w:jc w:val="both"/>
        <w:rPr>
          <w:rFonts w:ascii="Tahoma" w:eastAsia="SimSun" w:hAnsi="Tahoma" w:cs="Tahoma"/>
          <w:lang w:val="el-GR"/>
        </w:rPr>
      </w:pPr>
      <w:r w:rsidRPr="00071CDB">
        <w:rPr>
          <w:rFonts w:ascii="Tahoma" w:hAnsi="Tahoma" w:cs="Tahoma"/>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2176CB95" w14:textId="77777777" w:rsidR="0099465C" w:rsidRPr="00071CDB" w:rsidRDefault="0099465C" w:rsidP="006B53EF">
      <w:pPr>
        <w:spacing w:after="120"/>
        <w:jc w:val="both"/>
        <w:rPr>
          <w:rFonts w:ascii="Tahoma" w:hAnsi="Tahoma" w:cs="Tahoma"/>
          <w:lang w:val="el-GR"/>
        </w:rPr>
      </w:pPr>
      <w:bookmarkStart w:id="207" w:name="_Toc222031904"/>
      <w:bookmarkStart w:id="208" w:name="_Toc222031908"/>
      <w:bookmarkStart w:id="209" w:name="_Toc222031914"/>
      <w:bookmarkStart w:id="210" w:name="_Toc222031915"/>
      <w:bookmarkEnd w:id="206"/>
      <w:bookmarkEnd w:id="207"/>
      <w:bookmarkEnd w:id="208"/>
      <w:bookmarkEnd w:id="209"/>
      <w:bookmarkEnd w:id="210"/>
    </w:p>
    <w:p w14:paraId="656CD105" w14:textId="77777777" w:rsidR="0099465C" w:rsidRPr="00071CDB" w:rsidRDefault="0099465C" w:rsidP="006B53EF">
      <w:pPr>
        <w:pStyle w:val="40"/>
        <w:numPr>
          <w:ilvl w:val="1"/>
          <w:numId w:val="10"/>
        </w:numPr>
        <w:spacing w:before="0" w:after="120"/>
        <w:jc w:val="both"/>
        <w:rPr>
          <w:rFonts w:eastAsia="SimSun"/>
        </w:rPr>
      </w:pPr>
      <w:bookmarkStart w:id="211" w:name="_Toc153885528"/>
      <w:bookmarkStart w:id="212" w:name="_Ref508033632"/>
      <w:bookmarkStart w:id="213" w:name="_Toc5011833"/>
      <w:r w:rsidRPr="00071CDB">
        <w:rPr>
          <w:rFonts w:eastAsia="SimSun"/>
        </w:rPr>
        <w:t>Υφιστάμενη Κατάσταση</w:t>
      </w:r>
      <w:bookmarkEnd w:id="211"/>
      <w:r w:rsidRPr="00071CDB">
        <w:rPr>
          <w:rFonts w:eastAsia="SimSun"/>
        </w:rPr>
        <w:t xml:space="preserve"> </w:t>
      </w:r>
      <w:bookmarkEnd w:id="212"/>
      <w:bookmarkEnd w:id="213"/>
    </w:p>
    <w:p w14:paraId="77C3D649" w14:textId="736750BB" w:rsidR="00FD6062" w:rsidRPr="00071CDB" w:rsidRDefault="00FD6062" w:rsidP="006B53EF">
      <w:pPr>
        <w:spacing w:after="120"/>
        <w:jc w:val="both"/>
        <w:rPr>
          <w:rFonts w:ascii="Tahoma" w:hAnsi="Tahoma" w:cs="Tahoma"/>
          <w:lang w:val="el-GR"/>
        </w:rPr>
      </w:pPr>
      <w:r>
        <w:rPr>
          <w:rStyle w:val="normaltextrun"/>
          <w:rFonts w:ascii="Tahoma" w:hAnsi="Tahoma" w:cs="Tahoma"/>
          <w:lang w:val="el-GR"/>
        </w:rPr>
        <w:t>Σ</w:t>
      </w:r>
      <w:r w:rsidRPr="00491D47">
        <w:rPr>
          <w:rStyle w:val="normaltextrun"/>
          <w:rFonts w:ascii="Tahoma" w:hAnsi="Tahoma" w:cs="Tahoma"/>
          <w:lang w:val="el-GR"/>
        </w:rPr>
        <w:t xml:space="preserve">το πλαίσιο της δυναμικής επέκτασης στη χρήση νέων τεχνολογιών και της απαιτούμενης ταχύτητας προσαρμογής στις συνεχείς εξελίξεις, το Υπουργείο Εξωτερικών διατυπώνει </w:t>
      </w:r>
      <w:r>
        <w:rPr>
          <w:rStyle w:val="normaltextrun"/>
          <w:rFonts w:ascii="Tahoma" w:hAnsi="Tahoma" w:cs="Tahoma"/>
          <w:lang w:val="el-GR"/>
        </w:rPr>
        <w:t>με την παρ</w:t>
      </w:r>
      <w:r w:rsidR="004B6A79">
        <w:rPr>
          <w:rStyle w:val="normaltextrun"/>
          <w:rFonts w:ascii="Tahoma" w:hAnsi="Tahoma" w:cs="Tahoma"/>
          <w:lang w:val="el-GR"/>
        </w:rPr>
        <w:t>ο</w:t>
      </w:r>
      <w:r>
        <w:rPr>
          <w:rStyle w:val="normaltextrun"/>
          <w:rFonts w:ascii="Tahoma" w:hAnsi="Tahoma" w:cs="Tahoma"/>
          <w:lang w:val="el-GR"/>
        </w:rPr>
        <w:t xml:space="preserve">ύσα </w:t>
      </w:r>
      <w:r w:rsidRPr="00491D47">
        <w:rPr>
          <w:rStyle w:val="normaltextrun"/>
          <w:rFonts w:ascii="Tahoma" w:hAnsi="Tahoma" w:cs="Tahoma"/>
          <w:lang w:val="el-GR"/>
        </w:rPr>
        <w:t>την αναγκαιότητα προμήθειας μηχανογραφικού εξοπλισμού τελικού χρήστη (φορητού και σταθερού) για την εκτέλεση εργασιών</w:t>
      </w:r>
    </w:p>
    <w:p w14:paraId="1F2C114E" w14:textId="44C0A90B" w:rsidR="00914D88" w:rsidRDefault="00FD6062" w:rsidP="006B53EF">
      <w:pPr>
        <w:spacing w:after="120"/>
        <w:jc w:val="both"/>
        <w:rPr>
          <w:rStyle w:val="normaltextrun"/>
          <w:rFonts w:ascii="Tahoma" w:hAnsi="Tahoma" w:cs="Tahoma"/>
          <w:lang w:val="el-GR"/>
        </w:rPr>
      </w:pPr>
      <w:r w:rsidRPr="00491D47">
        <w:rPr>
          <w:rStyle w:val="normaltextrun"/>
          <w:rFonts w:ascii="Tahoma" w:hAnsi="Tahoma" w:cs="Tahoma"/>
          <w:lang w:val="el-GR"/>
        </w:rPr>
        <w:t xml:space="preserve">Στο Υπουργείο Εξωτερικών χρησιμοποιούνται αρκετοί ηλεκτρονικοί υπολογιστές (ΗΥ) οι οποίοι είναι παλαιοί, μη αναβαθμίσιμοι ενώ το λειτουργικό τους σύστημα δεν υποστηρίζεται. Παράλληλα σε αρκετές περιπτώσεις απουσιάζουν Υπηρεσίες Καταλόγου </w:t>
      </w:r>
      <w:r w:rsidRPr="00491D47">
        <w:rPr>
          <w:rStyle w:val="normaltextrun"/>
          <w:rFonts w:ascii="Tahoma" w:hAnsi="Tahoma" w:cs="Tahoma"/>
        </w:rPr>
        <w:t>Active</w:t>
      </w:r>
      <w:r w:rsidRPr="00491D47">
        <w:rPr>
          <w:rStyle w:val="normaltextrun"/>
          <w:rFonts w:ascii="Tahoma" w:hAnsi="Tahoma" w:cs="Tahoma"/>
          <w:lang w:val="el-GR"/>
        </w:rPr>
        <w:t xml:space="preserve"> </w:t>
      </w:r>
      <w:r w:rsidRPr="00491D47">
        <w:rPr>
          <w:rStyle w:val="normaltextrun"/>
          <w:rFonts w:ascii="Tahoma" w:hAnsi="Tahoma" w:cs="Tahoma"/>
        </w:rPr>
        <w:t>Directory</w:t>
      </w:r>
      <w:r w:rsidRPr="00491D47">
        <w:rPr>
          <w:rStyle w:val="normaltextrun"/>
          <w:rFonts w:ascii="Tahoma" w:hAnsi="Tahoma" w:cs="Tahoma"/>
          <w:lang w:val="el-GR"/>
        </w:rPr>
        <w:t xml:space="preserve"> δυσχεραίνοντας τη διαχείριση των Υπολογιστών και τη διασφάλιση της λειτουργίας τους.</w:t>
      </w:r>
      <w:r w:rsidRPr="00491D47">
        <w:rPr>
          <w:rStyle w:val="eop"/>
          <w:rFonts w:ascii="Tahoma" w:hAnsi="Tahoma" w:cs="Tahoma"/>
        </w:rPr>
        <w:t> </w:t>
      </w:r>
      <w:r w:rsidRPr="00491D47">
        <w:rPr>
          <w:rFonts w:ascii="Tahoma" w:hAnsi="Tahoma" w:cs="Tahoma"/>
          <w:lang w:val="el-GR"/>
        </w:rPr>
        <w:t xml:space="preserve"> </w:t>
      </w:r>
      <w:r w:rsidRPr="00491D47">
        <w:rPr>
          <w:rStyle w:val="normaltextrun"/>
          <w:rFonts w:ascii="Tahoma" w:hAnsi="Tahoma" w:cs="Tahoma"/>
          <w:lang w:val="el-GR"/>
        </w:rPr>
        <w:t xml:space="preserve">Ο αδιάλειπτος εκσυγχρονισμός του Φορέα με νέες εφαρμογές επιβάλλει τη συνεχή αναβάθμιση του μηχανογραφικού εξοπλισμού γραφείου, ενώ παράλληλα αυξάνονται οι δυνατότητες διενέργειας ελέγχων και εργασιών εκτός </w:t>
      </w:r>
      <w:r w:rsidRPr="00491D47">
        <w:rPr>
          <w:rStyle w:val="normaltextrun"/>
          <w:rFonts w:ascii="Tahoma" w:hAnsi="Tahoma" w:cs="Tahoma"/>
          <w:lang w:val="el-GR"/>
        </w:rPr>
        <w:lastRenderedPageBreak/>
        <w:t xml:space="preserve">κλειστού χώρου εργασίας. Επιπλέον, </w:t>
      </w:r>
      <w:r>
        <w:rPr>
          <w:rStyle w:val="normaltextrun"/>
          <w:rFonts w:ascii="Tahoma" w:hAnsi="Tahoma" w:cs="Tahoma"/>
          <w:lang w:val="el-GR"/>
        </w:rPr>
        <w:t xml:space="preserve">χρειάζεται να </w:t>
      </w:r>
      <w:r w:rsidRPr="00491D47">
        <w:rPr>
          <w:rStyle w:val="normaltextrun"/>
          <w:rFonts w:ascii="Tahoma" w:hAnsi="Tahoma" w:cs="Tahoma"/>
          <w:lang w:val="el-GR"/>
        </w:rPr>
        <w:t>καλυφθούν ανάγκες σε συσκευές εκτύπωσης – σάρωσης καθώς ο υφιστάμενος εξοπλισμός έχει ξεπεράσει οκτώ (8) συναπτά έτη λειτουργίας</w:t>
      </w:r>
      <w:r>
        <w:rPr>
          <w:rStyle w:val="normaltextrun"/>
          <w:rFonts w:ascii="Tahoma" w:hAnsi="Tahoma" w:cs="Tahoma"/>
          <w:lang w:val="el-GR"/>
        </w:rPr>
        <w:t>.</w:t>
      </w:r>
    </w:p>
    <w:p w14:paraId="6809783F" w14:textId="59CEB476" w:rsidR="00FD6062" w:rsidRDefault="00FD6062" w:rsidP="00F561DD">
      <w:pPr>
        <w:spacing w:after="120"/>
        <w:jc w:val="both"/>
        <w:rPr>
          <w:rStyle w:val="normaltextrun"/>
          <w:rFonts w:ascii="Tahoma" w:hAnsi="Tahoma" w:cs="Tahoma"/>
          <w:lang w:val="el-GR"/>
        </w:rPr>
      </w:pPr>
      <w:r>
        <w:rPr>
          <w:rStyle w:val="normaltextrun"/>
          <w:rFonts w:ascii="Tahoma" w:hAnsi="Tahoma" w:cs="Tahoma"/>
          <w:lang w:val="el-GR"/>
        </w:rPr>
        <w:t xml:space="preserve">Οι ανάγκες που προδιαγράφονται από τα </w:t>
      </w:r>
      <w:r w:rsidR="00436C5A">
        <w:rPr>
          <w:rStyle w:val="normaltextrun"/>
          <w:rFonts w:ascii="Tahoma" w:hAnsi="Tahoma" w:cs="Tahoma"/>
          <w:lang w:val="el-GR"/>
        </w:rPr>
        <w:t>προαναφερόμενα</w:t>
      </w:r>
      <w:r>
        <w:rPr>
          <w:rStyle w:val="normaltextrun"/>
          <w:rFonts w:ascii="Tahoma" w:hAnsi="Tahoma" w:cs="Tahoma"/>
          <w:lang w:val="el-GR"/>
        </w:rPr>
        <w:t xml:space="preserve">  πλαισιώνονται και </w:t>
      </w:r>
      <w:r w:rsidRPr="00FD6062">
        <w:rPr>
          <w:rStyle w:val="normaltextrun"/>
          <w:rFonts w:ascii="Tahoma" w:hAnsi="Tahoma" w:cs="Tahoma"/>
          <w:lang w:val="el-GR"/>
        </w:rPr>
        <w:t>από την</w:t>
      </w:r>
      <w:r>
        <w:rPr>
          <w:rStyle w:val="normaltextrun"/>
          <w:rFonts w:ascii="Tahoma" w:hAnsi="Tahoma" w:cs="Tahoma"/>
          <w:lang w:val="el-GR"/>
        </w:rPr>
        <w:t xml:space="preserve"> απαραίτητη</w:t>
      </w:r>
      <w:r w:rsidRPr="00FD6062">
        <w:rPr>
          <w:rStyle w:val="normaltextrun"/>
          <w:rFonts w:ascii="Tahoma" w:hAnsi="Tahoma" w:cs="Tahoma"/>
          <w:lang w:val="el-GR"/>
        </w:rPr>
        <w:t xml:space="preserve"> αντικατάσταση των κεντρικών υποδομών του Υπουργείου σε εξυπηρετητές και συστήματα αποθήκευσης καθώς και των απαραιτήτων αδειών λογισμικού για την λειτουργία τους.</w:t>
      </w:r>
    </w:p>
    <w:p w14:paraId="464D2942" w14:textId="77777777" w:rsidR="006138A5" w:rsidRDefault="006138A5" w:rsidP="006B53EF">
      <w:pPr>
        <w:spacing w:after="120"/>
        <w:jc w:val="both"/>
        <w:rPr>
          <w:rStyle w:val="normaltextrun"/>
          <w:rFonts w:ascii="Tahoma" w:hAnsi="Tahoma" w:cs="Tahoma"/>
          <w:lang w:val="el-GR"/>
        </w:rPr>
      </w:pPr>
    </w:p>
    <w:p w14:paraId="78A0A3B1" w14:textId="77777777" w:rsidR="00DF1D08" w:rsidRPr="00071CDB" w:rsidRDefault="00DF1D08" w:rsidP="006B53EF">
      <w:pPr>
        <w:pStyle w:val="40"/>
        <w:numPr>
          <w:ilvl w:val="0"/>
          <w:numId w:val="10"/>
        </w:numPr>
        <w:spacing w:before="0" w:after="120"/>
        <w:jc w:val="both"/>
        <w:rPr>
          <w:rFonts w:eastAsia="SimSun"/>
        </w:rPr>
      </w:pPr>
      <w:bookmarkStart w:id="214" w:name="_Ref40953149"/>
      <w:bookmarkStart w:id="215" w:name="_Toc74566958"/>
      <w:bookmarkStart w:id="216" w:name="_Toc153885529"/>
      <w:r w:rsidRPr="00071CDB">
        <w:rPr>
          <w:rFonts w:eastAsia="SimSun"/>
        </w:rPr>
        <w:t>Περιγραφή Φυσικού Αντικειμένου της Σ</w:t>
      </w:r>
      <w:bookmarkEnd w:id="214"/>
      <w:r w:rsidRPr="00071CDB">
        <w:rPr>
          <w:rFonts w:eastAsia="SimSun"/>
        </w:rPr>
        <w:t>ύμβασης</w:t>
      </w:r>
      <w:bookmarkEnd w:id="215"/>
      <w:bookmarkEnd w:id="216"/>
    </w:p>
    <w:p w14:paraId="3F500CC9" w14:textId="77777777" w:rsidR="008338F0" w:rsidRPr="00071CDB" w:rsidRDefault="009269A1" w:rsidP="006B53EF">
      <w:pPr>
        <w:pStyle w:val="40"/>
        <w:numPr>
          <w:ilvl w:val="1"/>
          <w:numId w:val="10"/>
        </w:numPr>
        <w:spacing w:before="0" w:after="120"/>
        <w:ind w:left="426"/>
        <w:jc w:val="both"/>
      </w:pPr>
      <w:bookmarkStart w:id="217" w:name="_Toc148433577"/>
      <w:bookmarkStart w:id="218" w:name="_Ref6833014"/>
      <w:bookmarkEnd w:id="217"/>
      <w:r w:rsidRPr="00071CDB">
        <w:t xml:space="preserve"> </w:t>
      </w:r>
      <w:bookmarkStart w:id="219" w:name="_Toc153885530"/>
      <w:r w:rsidR="00353DD1" w:rsidRPr="00071CDB">
        <w:t>Σκοπός και στόχοι της Σύμβασης</w:t>
      </w:r>
      <w:bookmarkEnd w:id="219"/>
      <w:r w:rsidR="00353DD1" w:rsidRPr="00071CDB">
        <w:t xml:space="preserve"> </w:t>
      </w:r>
      <w:bookmarkEnd w:id="218"/>
    </w:p>
    <w:p w14:paraId="469CB7D9" w14:textId="2BC4A2BA" w:rsidR="004B6A79" w:rsidRDefault="004B6A79" w:rsidP="006B53EF">
      <w:pPr>
        <w:spacing w:after="120"/>
        <w:jc w:val="both"/>
        <w:rPr>
          <w:rFonts w:ascii="Tahoma" w:hAnsi="Tahoma" w:cs="Tahoma"/>
          <w:lang w:val="el-GR"/>
        </w:rPr>
      </w:pPr>
      <w:r>
        <w:rPr>
          <w:rStyle w:val="normaltextrun"/>
          <w:rFonts w:ascii="Tahoma" w:hAnsi="Tahoma" w:cs="Tahoma"/>
          <w:lang w:val="el-GR"/>
        </w:rPr>
        <w:t xml:space="preserve">Το έργο στοχεύει στη </w:t>
      </w:r>
      <w:r w:rsidRPr="00491D47">
        <w:rPr>
          <w:rStyle w:val="normaltextrun"/>
          <w:rFonts w:ascii="Tahoma" w:hAnsi="Tahoma" w:cs="Tahoma"/>
          <w:lang w:val="el-GR"/>
        </w:rPr>
        <w:t xml:space="preserve">δυναμική επέκταση </w:t>
      </w:r>
      <w:r>
        <w:rPr>
          <w:rStyle w:val="normaltextrun"/>
          <w:rFonts w:ascii="Tahoma" w:hAnsi="Tahoma" w:cs="Tahoma"/>
          <w:lang w:val="el-GR"/>
        </w:rPr>
        <w:t xml:space="preserve">του ΥπΕξ </w:t>
      </w:r>
      <w:r w:rsidRPr="00491D47">
        <w:rPr>
          <w:rStyle w:val="normaltextrun"/>
          <w:rFonts w:ascii="Tahoma" w:hAnsi="Tahoma" w:cs="Tahoma"/>
          <w:lang w:val="el-GR"/>
        </w:rPr>
        <w:t>στη χρήση νέων τεχνολογιών και τη</w:t>
      </w:r>
      <w:r>
        <w:rPr>
          <w:rStyle w:val="normaltextrun"/>
          <w:rFonts w:ascii="Tahoma" w:hAnsi="Tahoma" w:cs="Tahoma"/>
          <w:lang w:val="el-GR"/>
        </w:rPr>
        <w:t xml:space="preserve">ν επίτευξη της </w:t>
      </w:r>
      <w:r w:rsidRPr="00491D47">
        <w:rPr>
          <w:rStyle w:val="normaltextrun"/>
          <w:rFonts w:ascii="Tahoma" w:hAnsi="Tahoma" w:cs="Tahoma"/>
          <w:lang w:val="el-GR"/>
        </w:rPr>
        <w:t xml:space="preserve">απαιτούμενης ταχύτητας προσαρμογής στις συνεχείς </w:t>
      </w:r>
      <w:r>
        <w:rPr>
          <w:rStyle w:val="normaltextrun"/>
          <w:rFonts w:ascii="Tahoma" w:hAnsi="Tahoma" w:cs="Tahoma"/>
          <w:lang w:val="el-GR"/>
        </w:rPr>
        <w:t xml:space="preserve">τεχνολογικές </w:t>
      </w:r>
      <w:r w:rsidRPr="00491D47">
        <w:rPr>
          <w:rStyle w:val="normaltextrun"/>
          <w:rFonts w:ascii="Tahoma" w:hAnsi="Tahoma" w:cs="Tahoma"/>
          <w:lang w:val="el-GR"/>
        </w:rPr>
        <w:t>εξελίξεις</w:t>
      </w:r>
      <w:r w:rsidRPr="004B6A79">
        <w:rPr>
          <w:rFonts w:ascii="Tahoma" w:hAnsi="Tahoma" w:cs="Tahoma"/>
          <w:lang w:val="el-GR"/>
        </w:rPr>
        <w:t xml:space="preserve"> </w:t>
      </w:r>
      <w:r>
        <w:rPr>
          <w:rFonts w:ascii="Tahoma" w:hAnsi="Tahoma" w:cs="Tahoma"/>
          <w:lang w:val="el-GR"/>
        </w:rPr>
        <w:t>Με την υλοποίηση του</w:t>
      </w:r>
      <w:r w:rsidRPr="004B6A79">
        <w:rPr>
          <w:rFonts w:ascii="Tahoma" w:hAnsi="Tahoma" w:cs="Tahoma"/>
          <w:lang w:val="el-GR"/>
        </w:rPr>
        <w:t xml:space="preserve"> έργο</w:t>
      </w:r>
      <w:r>
        <w:rPr>
          <w:rFonts w:ascii="Tahoma" w:hAnsi="Tahoma" w:cs="Tahoma"/>
          <w:lang w:val="el-GR"/>
        </w:rPr>
        <w:t>υ</w:t>
      </w:r>
      <w:r w:rsidRPr="004B6A79">
        <w:rPr>
          <w:rFonts w:ascii="Tahoma" w:hAnsi="Tahoma" w:cs="Tahoma"/>
          <w:lang w:val="el-GR"/>
        </w:rPr>
        <w:t xml:space="preserve"> θα </w:t>
      </w:r>
      <w:r w:rsidR="00436C5A" w:rsidRPr="004B6A79">
        <w:rPr>
          <w:rFonts w:ascii="Tahoma" w:hAnsi="Tahoma" w:cs="Tahoma"/>
          <w:lang w:val="el-GR"/>
        </w:rPr>
        <w:t>αναβαθ</w:t>
      </w:r>
      <w:r w:rsidR="00436C5A">
        <w:rPr>
          <w:rFonts w:ascii="Tahoma" w:hAnsi="Tahoma" w:cs="Tahoma"/>
          <w:lang w:val="el-GR"/>
        </w:rPr>
        <w:t>μιστεί</w:t>
      </w:r>
      <w:r>
        <w:rPr>
          <w:rFonts w:ascii="Tahoma" w:hAnsi="Tahoma" w:cs="Tahoma"/>
          <w:lang w:val="el-GR"/>
        </w:rPr>
        <w:t xml:space="preserve"> </w:t>
      </w:r>
      <w:r w:rsidRPr="004B6A79">
        <w:rPr>
          <w:rFonts w:ascii="Tahoma" w:hAnsi="Tahoma" w:cs="Tahoma"/>
          <w:lang w:val="el-GR"/>
        </w:rPr>
        <w:t xml:space="preserve">σημαντικά το περιβάλλον εργασίας των χρηστών, θα </w:t>
      </w:r>
      <w:r>
        <w:rPr>
          <w:rFonts w:ascii="Tahoma" w:hAnsi="Tahoma" w:cs="Tahoma"/>
          <w:lang w:val="el-GR"/>
        </w:rPr>
        <w:t xml:space="preserve">εκμηδενιστούν </w:t>
      </w:r>
      <w:r w:rsidRPr="004B6A79">
        <w:rPr>
          <w:rFonts w:ascii="Tahoma" w:hAnsi="Tahoma" w:cs="Tahoma"/>
          <w:lang w:val="el-GR"/>
        </w:rPr>
        <w:t xml:space="preserve">τα προβλήματα κατά τη χρήση του </w:t>
      </w:r>
      <w:r>
        <w:rPr>
          <w:rFonts w:ascii="Tahoma" w:hAnsi="Tahoma" w:cs="Tahoma"/>
          <w:lang w:val="el-GR"/>
        </w:rPr>
        <w:t xml:space="preserve">πληροφοριακού εξοπλισμού </w:t>
      </w:r>
      <w:r w:rsidRPr="004B6A79">
        <w:rPr>
          <w:rFonts w:ascii="Tahoma" w:hAnsi="Tahoma" w:cs="Tahoma"/>
          <w:lang w:val="el-GR"/>
        </w:rPr>
        <w:t>και θα δημιουργ</w:t>
      </w:r>
      <w:r>
        <w:rPr>
          <w:rFonts w:ascii="Tahoma" w:hAnsi="Tahoma" w:cs="Tahoma"/>
          <w:lang w:val="el-GR"/>
        </w:rPr>
        <w:t>ηθεί</w:t>
      </w:r>
      <w:r w:rsidRPr="004B6A79">
        <w:rPr>
          <w:rFonts w:ascii="Tahoma" w:hAnsi="Tahoma" w:cs="Tahoma"/>
          <w:lang w:val="el-GR"/>
        </w:rPr>
        <w:t xml:space="preserve"> </w:t>
      </w:r>
      <w:r>
        <w:rPr>
          <w:rFonts w:ascii="Tahoma" w:hAnsi="Tahoma" w:cs="Tahoma"/>
          <w:lang w:val="el-GR"/>
        </w:rPr>
        <w:t>η</w:t>
      </w:r>
      <w:r w:rsidRPr="004B6A79">
        <w:rPr>
          <w:rFonts w:ascii="Tahoma" w:hAnsi="Tahoma" w:cs="Tahoma"/>
          <w:lang w:val="el-GR"/>
        </w:rPr>
        <w:t xml:space="preserve"> υποδομή όπου θα λειτουργούν με ασφάλεια, ταχύτητα και δίχως προβλήματα οι νέες υπηρεσίες που προβλέπονται στο πλαίσιο του</w:t>
      </w:r>
      <w:r>
        <w:rPr>
          <w:rFonts w:ascii="Tahoma" w:hAnsi="Tahoma" w:cs="Tahoma"/>
          <w:lang w:val="el-GR"/>
        </w:rPr>
        <w:t xml:space="preserve"> ψηφιακού μετασχηματισμού </w:t>
      </w:r>
      <w:r w:rsidR="00436C5A">
        <w:rPr>
          <w:rFonts w:ascii="Tahoma" w:hAnsi="Tahoma" w:cs="Tahoma"/>
          <w:lang w:val="el-GR"/>
        </w:rPr>
        <w:t>σκοπούμενου</w:t>
      </w:r>
      <w:r>
        <w:rPr>
          <w:rFonts w:ascii="Tahoma" w:hAnsi="Tahoma" w:cs="Tahoma"/>
          <w:lang w:val="el-GR"/>
        </w:rPr>
        <w:t xml:space="preserve"> μέσω των δράσεων του</w:t>
      </w:r>
      <w:r w:rsidRPr="004B6A79">
        <w:rPr>
          <w:rFonts w:ascii="Tahoma" w:hAnsi="Tahoma" w:cs="Tahoma"/>
          <w:lang w:val="el-GR"/>
        </w:rPr>
        <w:t xml:space="preserve"> Ταμείου Ανάκαμψης.</w:t>
      </w:r>
    </w:p>
    <w:p w14:paraId="0DE99679" w14:textId="77777777" w:rsidR="00520901" w:rsidRPr="00071CDB" w:rsidRDefault="00520901" w:rsidP="006B53EF">
      <w:pPr>
        <w:spacing w:after="120"/>
        <w:jc w:val="both"/>
        <w:rPr>
          <w:rFonts w:ascii="Tahoma" w:hAnsi="Tahoma" w:cs="Tahoma"/>
          <w:lang w:val="el-GR"/>
        </w:rPr>
      </w:pPr>
    </w:p>
    <w:p w14:paraId="553E609F" w14:textId="77777777" w:rsidR="008338F0" w:rsidRPr="00071CDB" w:rsidRDefault="005945AB" w:rsidP="004719AE">
      <w:pPr>
        <w:pStyle w:val="40"/>
        <w:numPr>
          <w:ilvl w:val="1"/>
          <w:numId w:val="10"/>
        </w:numPr>
        <w:ind w:left="450"/>
      </w:pPr>
      <w:bookmarkStart w:id="220" w:name="_Ref6833019"/>
      <w:r w:rsidRPr="00071CDB">
        <w:t xml:space="preserve"> </w:t>
      </w:r>
      <w:bookmarkStart w:id="221" w:name="_Toc153885531"/>
      <w:r w:rsidRPr="00071CDB">
        <w:t xml:space="preserve">Αντικείμενο </w:t>
      </w:r>
      <w:bookmarkEnd w:id="220"/>
      <w:r w:rsidR="003D6478" w:rsidRPr="00071CDB">
        <w:t>της Σύμβασης</w:t>
      </w:r>
      <w:bookmarkEnd w:id="221"/>
      <w:r w:rsidR="003D6478" w:rsidRPr="00071CDB">
        <w:t xml:space="preserve"> </w:t>
      </w:r>
    </w:p>
    <w:p w14:paraId="550D843C" w14:textId="0FC485D5" w:rsidR="00FA6660" w:rsidRDefault="005609A7" w:rsidP="006B53EF">
      <w:pPr>
        <w:spacing w:after="120"/>
        <w:jc w:val="both"/>
        <w:rPr>
          <w:rFonts w:ascii="Tahoma" w:hAnsi="Tahoma" w:cs="Tahoma"/>
          <w:lang w:val="el-GR"/>
        </w:rPr>
      </w:pPr>
      <w:r w:rsidRPr="00071CDB">
        <w:rPr>
          <w:rFonts w:ascii="Tahoma" w:hAnsi="Tahoma" w:cs="Tahoma"/>
          <w:lang w:val="el-GR"/>
        </w:rPr>
        <w:t xml:space="preserve">Για την επίτευξη </w:t>
      </w:r>
      <w:r w:rsidR="00335AF1" w:rsidRPr="00071CDB">
        <w:rPr>
          <w:rFonts w:ascii="Tahoma" w:hAnsi="Tahoma" w:cs="Tahoma"/>
          <w:lang w:val="el-GR"/>
        </w:rPr>
        <w:t>του σκοπο</w:t>
      </w:r>
      <w:r w:rsidR="009B0A2F" w:rsidRPr="00071CDB">
        <w:rPr>
          <w:rFonts w:ascii="Tahoma" w:hAnsi="Tahoma" w:cs="Tahoma"/>
          <w:lang w:val="el-GR"/>
        </w:rPr>
        <w:t>ύ</w:t>
      </w:r>
      <w:r w:rsidR="00335AF1" w:rsidRPr="00071CDB">
        <w:rPr>
          <w:rFonts w:ascii="Tahoma" w:hAnsi="Tahoma" w:cs="Tahoma"/>
          <w:lang w:val="el-GR"/>
        </w:rPr>
        <w:t xml:space="preserve"> της σύμβασης</w:t>
      </w:r>
      <w:r w:rsidR="009B0A2F" w:rsidRPr="00071CDB">
        <w:rPr>
          <w:rFonts w:ascii="Tahoma" w:hAnsi="Tahoma" w:cs="Tahoma"/>
          <w:lang w:val="el-GR"/>
        </w:rPr>
        <w:t xml:space="preserve"> όπως </w:t>
      </w:r>
      <w:r w:rsidR="00436C5A" w:rsidRPr="00071CDB">
        <w:rPr>
          <w:rFonts w:ascii="Tahoma" w:hAnsi="Tahoma" w:cs="Tahoma"/>
          <w:lang w:val="el-GR"/>
        </w:rPr>
        <w:t>περιεγράφηκε</w:t>
      </w:r>
      <w:r w:rsidR="009B0A2F" w:rsidRPr="00071CDB">
        <w:rPr>
          <w:rFonts w:ascii="Tahoma" w:hAnsi="Tahoma" w:cs="Tahoma"/>
          <w:lang w:val="el-GR"/>
        </w:rPr>
        <w:t xml:space="preserve"> ως άνω υπό 2.1, ο Ανάδοχος της</w:t>
      </w:r>
      <w:r w:rsidR="00335AF1" w:rsidRPr="00071CDB">
        <w:rPr>
          <w:rFonts w:ascii="Tahoma" w:hAnsi="Tahoma" w:cs="Tahoma"/>
          <w:lang w:val="el-GR"/>
        </w:rPr>
        <w:t xml:space="preserve"> παρούσας σύμβασης</w:t>
      </w:r>
      <w:r w:rsidRPr="00071CDB">
        <w:rPr>
          <w:rFonts w:ascii="Tahoma" w:hAnsi="Tahoma" w:cs="Tahoma"/>
          <w:lang w:val="el-GR"/>
        </w:rPr>
        <w:t xml:space="preserve"> </w:t>
      </w:r>
      <w:r w:rsidR="009B0A2F" w:rsidRPr="00071CDB">
        <w:rPr>
          <w:rFonts w:ascii="Tahoma" w:hAnsi="Tahoma" w:cs="Tahoma"/>
          <w:lang w:val="el-GR"/>
        </w:rPr>
        <w:t>(</w:t>
      </w:r>
      <w:r w:rsidRPr="00071CDB">
        <w:rPr>
          <w:rFonts w:ascii="Tahoma" w:hAnsi="Tahoma" w:cs="Tahoma"/>
          <w:lang w:val="el-GR"/>
        </w:rPr>
        <w:t>έργου</w:t>
      </w:r>
      <w:r w:rsidR="009B0A2F" w:rsidRPr="00071CDB">
        <w:rPr>
          <w:rFonts w:ascii="Tahoma" w:hAnsi="Tahoma" w:cs="Tahoma"/>
          <w:lang w:val="el-GR"/>
        </w:rPr>
        <w:t>)</w:t>
      </w:r>
      <w:r w:rsidRPr="00071CDB">
        <w:rPr>
          <w:rFonts w:ascii="Tahoma" w:hAnsi="Tahoma" w:cs="Tahoma"/>
          <w:lang w:val="el-GR"/>
        </w:rPr>
        <w:t xml:space="preserve"> θα </w:t>
      </w:r>
      <w:r w:rsidR="003D6478" w:rsidRPr="00071CDB">
        <w:rPr>
          <w:rFonts w:ascii="Tahoma" w:hAnsi="Tahoma" w:cs="Tahoma"/>
          <w:lang w:val="el-GR"/>
        </w:rPr>
        <w:t>προμηθεύσει τον απαιτού</w:t>
      </w:r>
      <w:r w:rsidR="00914D88" w:rsidRPr="00071CDB">
        <w:rPr>
          <w:rFonts w:ascii="Tahoma" w:hAnsi="Tahoma" w:cs="Tahoma"/>
          <w:lang w:val="el-GR"/>
        </w:rPr>
        <w:t>μενο εξοπλισμό</w:t>
      </w:r>
      <w:r w:rsidR="007C645F">
        <w:rPr>
          <w:rFonts w:ascii="Tahoma" w:hAnsi="Tahoma" w:cs="Tahoma"/>
          <w:lang w:val="el-GR"/>
        </w:rPr>
        <w:t xml:space="preserve"> και λογισμικό</w:t>
      </w:r>
      <w:r w:rsidR="00914D88" w:rsidRPr="00071CDB">
        <w:rPr>
          <w:rFonts w:ascii="Tahoma" w:hAnsi="Tahoma" w:cs="Tahoma"/>
          <w:lang w:val="el-GR"/>
        </w:rPr>
        <w:t xml:space="preserve"> και θα  </w:t>
      </w:r>
      <w:r w:rsidRPr="00071CDB">
        <w:rPr>
          <w:rFonts w:ascii="Tahoma" w:hAnsi="Tahoma" w:cs="Tahoma"/>
          <w:lang w:val="el-GR"/>
        </w:rPr>
        <w:t xml:space="preserve">παράσχει </w:t>
      </w:r>
      <w:r w:rsidR="007C645F">
        <w:rPr>
          <w:rFonts w:ascii="Tahoma" w:hAnsi="Tahoma" w:cs="Tahoma"/>
          <w:lang w:val="el-GR"/>
        </w:rPr>
        <w:t xml:space="preserve">σχετικές </w:t>
      </w:r>
      <w:r w:rsidRPr="00071CDB">
        <w:rPr>
          <w:rFonts w:ascii="Tahoma" w:hAnsi="Tahoma" w:cs="Tahoma"/>
          <w:lang w:val="el-GR"/>
        </w:rPr>
        <w:t xml:space="preserve"> υπηρεσίες, </w:t>
      </w:r>
      <w:r w:rsidR="009B0A2F" w:rsidRPr="00071CDB">
        <w:rPr>
          <w:rFonts w:ascii="Tahoma" w:hAnsi="Tahoma" w:cs="Tahoma"/>
          <w:lang w:val="el-GR"/>
        </w:rPr>
        <w:t xml:space="preserve">όπως </w:t>
      </w:r>
      <w:r w:rsidRPr="00071CDB">
        <w:rPr>
          <w:rFonts w:ascii="Tahoma" w:hAnsi="Tahoma" w:cs="Tahoma"/>
          <w:lang w:val="el-GR"/>
        </w:rPr>
        <w:t xml:space="preserve"> </w:t>
      </w:r>
      <w:r w:rsidR="003D6478" w:rsidRPr="00071CDB">
        <w:rPr>
          <w:rFonts w:ascii="Tahoma" w:hAnsi="Tahoma" w:cs="Tahoma"/>
          <w:lang w:val="el-GR"/>
        </w:rPr>
        <w:t xml:space="preserve">περιγράφονται </w:t>
      </w:r>
      <w:r w:rsidRPr="00071CDB">
        <w:rPr>
          <w:rFonts w:ascii="Tahoma" w:hAnsi="Tahoma" w:cs="Tahoma"/>
          <w:lang w:val="el-GR"/>
        </w:rPr>
        <w:t xml:space="preserve"> </w:t>
      </w:r>
      <w:r w:rsidR="009B0A2F" w:rsidRPr="00071CDB">
        <w:rPr>
          <w:rFonts w:ascii="Tahoma" w:hAnsi="Tahoma" w:cs="Tahoma"/>
          <w:lang w:val="el-GR"/>
        </w:rPr>
        <w:t xml:space="preserve">επιγραμματικά παρακάτω και αναλυτικότερα </w:t>
      </w:r>
      <w:r w:rsidRPr="00071CDB">
        <w:rPr>
          <w:rFonts w:ascii="Tahoma" w:hAnsi="Tahoma" w:cs="Tahoma"/>
          <w:lang w:val="el-GR"/>
        </w:rPr>
        <w:t>στη συνέχεια.</w:t>
      </w:r>
      <w:r w:rsidR="009B0A2F" w:rsidRPr="00071CDB">
        <w:rPr>
          <w:rFonts w:ascii="Tahoma" w:hAnsi="Tahoma" w:cs="Tahoma"/>
          <w:lang w:val="el-GR"/>
        </w:rPr>
        <w:t xml:space="preserve"> Επιγραμματικά, </w:t>
      </w:r>
      <w:r w:rsidR="007C645F">
        <w:rPr>
          <w:rFonts w:ascii="Tahoma" w:hAnsi="Tahoma" w:cs="Tahoma"/>
          <w:lang w:val="el-GR"/>
        </w:rPr>
        <w:t>η α</w:t>
      </w:r>
      <w:r w:rsidR="007C645F" w:rsidRPr="007C645F">
        <w:rPr>
          <w:rFonts w:ascii="Tahoma" w:hAnsi="Tahoma" w:cs="Tahoma"/>
          <w:lang w:val="el-GR"/>
        </w:rPr>
        <w:t xml:space="preserve">ντικατάσταση Υπολογιστικού Εξοπλισμού και προμήθεια Αδειών χρήσης Λογισμικού του </w:t>
      </w:r>
      <w:r w:rsidR="007C645F">
        <w:rPr>
          <w:rFonts w:ascii="Tahoma" w:hAnsi="Tahoma" w:cs="Tahoma"/>
          <w:lang w:val="el-GR"/>
        </w:rPr>
        <w:t xml:space="preserve">ΥπΕξ </w:t>
      </w:r>
      <w:r w:rsidR="009B0A2F" w:rsidRPr="00071CDB">
        <w:rPr>
          <w:rFonts w:ascii="Tahoma" w:hAnsi="Tahoma" w:cs="Tahoma"/>
          <w:lang w:val="el-GR"/>
        </w:rPr>
        <w:t>θα υλοποιηθο</w:t>
      </w:r>
      <w:r w:rsidR="00FA6660" w:rsidRPr="00071CDB">
        <w:rPr>
          <w:rFonts w:ascii="Tahoma" w:hAnsi="Tahoma" w:cs="Tahoma"/>
          <w:lang w:val="el-GR"/>
        </w:rPr>
        <w:t xml:space="preserve">ύν </w:t>
      </w:r>
      <w:r w:rsidR="00436C5A" w:rsidRPr="00071CDB">
        <w:rPr>
          <w:rFonts w:ascii="Tahoma" w:hAnsi="Tahoma" w:cs="Tahoma"/>
          <w:lang w:val="el-GR"/>
        </w:rPr>
        <w:t>μέσω</w:t>
      </w:r>
      <w:r w:rsidR="00FA6660" w:rsidRPr="00071CDB">
        <w:rPr>
          <w:rFonts w:ascii="Tahoma" w:hAnsi="Tahoma" w:cs="Tahoma"/>
          <w:lang w:val="el-GR"/>
        </w:rPr>
        <w:t xml:space="preserve"> των κατωτέρω:</w:t>
      </w:r>
    </w:p>
    <w:p w14:paraId="168581CE" w14:textId="77777777" w:rsidR="002D4706" w:rsidRPr="00071CDB" w:rsidRDefault="002D4706" w:rsidP="006B53EF">
      <w:pPr>
        <w:spacing w:after="120"/>
        <w:jc w:val="both"/>
        <w:rPr>
          <w:rFonts w:ascii="Tahoma" w:hAnsi="Tahoma" w:cs="Tahoma"/>
          <w:lang w:val="el-GR"/>
        </w:rPr>
      </w:pPr>
    </w:p>
    <w:p w14:paraId="1114F192" w14:textId="77777777" w:rsidR="005878DB" w:rsidRPr="00071CDB" w:rsidRDefault="005878DB" w:rsidP="006B53EF">
      <w:pPr>
        <w:pStyle w:val="aff0"/>
        <w:numPr>
          <w:ilvl w:val="0"/>
          <w:numId w:val="35"/>
        </w:numPr>
        <w:spacing w:after="120"/>
        <w:contextualSpacing w:val="0"/>
        <w:jc w:val="both"/>
        <w:rPr>
          <w:rFonts w:ascii="Tahoma" w:hAnsi="Tahoma" w:cs="Tahoma"/>
          <w:b/>
          <w:lang w:val="el-GR"/>
        </w:rPr>
      </w:pPr>
      <w:r w:rsidRPr="00071CDB">
        <w:rPr>
          <w:rFonts w:ascii="Tahoma" w:hAnsi="Tahoma" w:cs="Tahoma"/>
          <w:b/>
          <w:lang w:val="el-GR"/>
        </w:rPr>
        <w:t xml:space="preserve">Εκπόνηση Μελέτης Εφαρμογής, </w:t>
      </w:r>
    </w:p>
    <w:p w14:paraId="54620589" w14:textId="400A1CB9" w:rsidR="007C645F" w:rsidRDefault="007C645F" w:rsidP="006B53EF">
      <w:pPr>
        <w:pStyle w:val="aff0"/>
        <w:numPr>
          <w:ilvl w:val="0"/>
          <w:numId w:val="35"/>
        </w:numPr>
        <w:spacing w:after="120"/>
        <w:contextualSpacing w:val="0"/>
        <w:jc w:val="both"/>
        <w:rPr>
          <w:rFonts w:ascii="Tahoma" w:hAnsi="Tahoma" w:cs="Tahoma"/>
          <w:b/>
          <w:lang w:val="el-GR"/>
        </w:rPr>
      </w:pPr>
      <w:r>
        <w:rPr>
          <w:rFonts w:ascii="Tahoma" w:hAnsi="Tahoma" w:cs="Tahoma"/>
          <w:b/>
          <w:lang w:val="el-GR"/>
        </w:rPr>
        <w:t xml:space="preserve">Προμήθεια Εξοπλισμού και αδειών λογισμικού </w:t>
      </w:r>
    </w:p>
    <w:p w14:paraId="6B842569" w14:textId="2C0F3E19" w:rsidR="005878DB" w:rsidRPr="00071CDB" w:rsidRDefault="005878DB" w:rsidP="006B53EF">
      <w:pPr>
        <w:pStyle w:val="aff0"/>
        <w:numPr>
          <w:ilvl w:val="0"/>
          <w:numId w:val="35"/>
        </w:numPr>
        <w:spacing w:after="120"/>
        <w:contextualSpacing w:val="0"/>
        <w:jc w:val="both"/>
        <w:rPr>
          <w:rFonts w:ascii="Tahoma" w:hAnsi="Tahoma" w:cs="Tahoma"/>
          <w:b/>
          <w:lang w:val="el-GR"/>
        </w:rPr>
      </w:pPr>
      <w:r w:rsidRPr="00071CDB">
        <w:rPr>
          <w:rFonts w:ascii="Tahoma" w:hAnsi="Tahoma" w:cs="Tahoma"/>
          <w:b/>
          <w:lang w:val="el-GR"/>
        </w:rPr>
        <w:t>Υπηρεσίες Εγκατάστασης</w:t>
      </w:r>
      <w:r w:rsidR="00FF4A98">
        <w:rPr>
          <w:rFonts w:ascii="Tahoma" w:hAnsi="Tahoma" w:cs="Tahoma"/>
          <w:b/>
          <w:lang w:val="el-GR"/>
        </w:rPr>
        <w:t xml:space="preserve">, </w:t>
      </w:r>
      <w:r w:rsidRPr="00071CDB">
        <w:rPr>
          <w:rFonts w:ascii="Tahoma" w:hAnsi="Tahoma" w:cs="Tahoma"/>
          <w:b/>
          <w:lang w:val="el-GR"/>
        </w:rPr>
        <w:t xml:space="preserve">παραμετροποίησης </w:t>
      </w:r>
      <w:r w:rsidR="00FF4A98">
        <w:rPr>
          <w:rFonts w:ascii="Tahoma" w:hAnsi="Tahoma" w:cs="Tahoma"/>
          <w:b/>
          <w:lang w:val="el-GR"/>
        </w:rPr>
        <w:t xml:space="preserve">και πιλοτικής λειτουργίας </w:t>
      </w:r>
      <w:r w:rsidRPr="00071CDB">
        <w:rPr>
          <w:rFonts w:ascii="Tahoma" w:hAnsi="Tahoma" w:cs="Tahoma"/>
          <w:b/>
          <w:lang w:val="el-GR"/>
        </w:rPr>
        <w:t>του εξοπλισμού και του λογισμικού</w:t>
      </w:r>
    </w:p>
    <w:p w14:paraId="479C0FE6" w14:textId="1EF6EE5F" w:rsidR="005878DB" w:rsidRPr="00071CDB" w:rsidRDefault="005878DB" w:rsidP="006B53EF">
      <w:pPr>
        <w:pStyle w:val="aff0"/>
        <w:numPr>
          <w:ilvl w:val="0"/>
          <w:numId w:val="35"/>
        </w:numPr>
        <w:spacing w:after="120"/>
        <w:contextualSpacing w:val="0"/>
        <w:jc w:val="both"/>
        <w:rPr>
          <w:rFonts w:ascii="Tahoma" w:hAnsi="Tahoma" w:cs="Tahoma"/>
          <w:b/>
          <w:lang w:val="el-GR"/>
        </w:rPr>
      </w:pPr>
      <w:r w:rsidRPr="00071CDB">
        <w:rPr>
          <w:rFonts w:ascii="Tahoma" w:hAnsi="Tahoma" w:cs="Tahoma"/>
          <w:b/>
          <w:lang w:val="el-GR"/>
        </w:rPr>
        <w:t>Υπηρεσίες Εκπαίδευσης των χρηστών του Φορέα</w:t>
      </w:r>
      <w:r w:rsidR="00FF4A98">
        <w:rPr>
          <w:rFonts w:ascii="Tahoma" w:hAnsi="Tahoma" w:cs="Tahoma"/>
          <w:b/>
          <w:lang w:val="el-GR"/>
        </w:rPr>
        <w:t xml:space="preserve"> Λειτουργίας</w:t>
      </w:r>
    </w:p>
    <w:p w14:paraId="491AD3FB" w14:textId="47FC24AD" w:rsidR="005878DB" w:rsidRDefault="005878DB" w:rsidP="006B53EF">
      <w:pPr>
        <w:pStyle w:val="aff0"/>
        <w:numPr>
          <w:ilvl w:val="0"/>
          <w:numId w:val="35"/>
        </w:numPr>
        <w:spacing w:after="120"/>
        <w:contextualSpacing w:val="0"/>
        <w:jc w:val="both"/>
        <w:rPr>
          <w:rFonts w:ascii="Tahoma" w:hAnsi="Tahoma" w:cs="Tahoma"/>
          <w:b/>
          <w:lang w:val="el-GR"/>
        </w:rPr>
      </w:pPr>
      <w:r w:rsidRPr="00071CDB">
        <w:rPr>
          <w:rFonts w:ascii="Tahoma" w:hAnsi="Tahoma" w:cs="Tahoma"/>
          <w:b/>
          <w:lang w:val="el-GR"/>
        </w:rPr>
        <w:t>Υπηρεσίες  τεχνικής υποστήριξης (Help Desk).</w:t>
      </w:r>
    </w:p>
    <w:p w14:paraId="73EC7096" w14:textId="77777777" w:rsidR="002D4706" w:rsidRPr="00071CDB" w:rsidRDefault="002D4706" w:rsidP="006B53EF">
      <w:pPr>
        <w:pStyle w:val="aff0"/>
        <w:spacing w:after="120"/>
        <w:contextualSpacing w:val="0"/>
        <w:jc w:val="both"/>
        <w:rPr>
          <w:rFonts w:ascii="Tahoma" w:hAnsi="Tahoma" w:cs="Tahoma"/>
          <w:b/>
          <w:lang w:val="el-GR"/>
        </w:rPr>
      </w:pPr>
    </w:p>
    <w:p w14:paraId="7873B04A" w14:textId="014F0656" w:rsidR="007C645F" w:rsidRPr="00071CDB" w:rsidRDefault="007C645F" w:rsidP="006B53EF">
      <w:pPr>
        <w:spacing w:after="120"/>
        <w:jc w:val="both"/>
        <w:rPr>
          <w:rFonts w:ascii="Tahoma" w:hAnsi="Tahoma" w:cs="Tahoma"/>
          <w:lang w:val="el-GR"/>
        </w:rPr>
      </w:pPr>
      <w:r w:rsidRPr="00071CDB">
        <w:rPr>
          <w:rFonts w:ascii="Tahoma" w:hAnsi="Tahoma" w:cs="Tahoma"/>
          <w:lang w:val="el-GR"/>
        </w:rPr>
        <w:t xml:space="preserve">Όλος ο προσφερόμενος εξοπλισμός και λογισμικό/εφαρμογές πρέπει να καλύπτονται από εγγύηση </w:t>
      </w:r>
      <w:r w:rsidR="00AF1FB6">
        <w:rPr>
          <w:rFonts w:ascii="Tahoma" w:hAnsi="Tahoma" w:cs="Tahoma"/>
          <w:lang w:val="el-GR"/>
        </w:rPr>
        <w:t xml:space="preserve">η οποία καθορίζεται στο </w:t>
      </w:r>
      <w:r w:rsidR="00AF1FB6" w:rsidRPr="00AF1FB6">
        <w:rPr>
          <w:rFonts w:ascii="Tahoma" w:hAnsi="Tahoma" w:cs="Tahoma"/>
          <w:lang w:val="el-GR"/>
        </w:rPr>
        <w:t xml:space="preserve">ΠΑΡΑΡΤΗΜΑ ΙΙ – Πίνακες Συμμόρφωσης </w:t>
      </w:r>
      <w:r w:rsidR="00AF1FB6">
        <w:rPr>
          <w:rFonts w:ascii="Tahoma" w:hAnsi="Tahoma" w:cs="Tahoma"/>
          <w:lang w:val="el-GR"/>
        </w:rPr>
        <w:t xml:space="preserve">με διάρκεια σύμφωνη προς την  εγγύηση του κατασκευαστή του εκάστοτε προμηθευόμενου </w:t>
      </w:r>
      <w:r w:rsidR="00436C5A">
        <w:rPr>
          <w:rFonts w:ascii="Tahoma" w:hAnsi="Tahoma" w:cs="Tahoma"/>
          <w:lang w:val="el-GR"/>
        </w:rPr>
        <w:t>είδους</w:t>
      </w:r>
      <w:r w:rsidR="00AF1FB6">
        <w:rPr>
          <w:rFonts w:ascii="Tahoma" w:hAnsi="Tahoma" w:cs="Tahoma"/>
          <w:lang w:val="el-GR"/>
        </w:rPr>
        <w:t xml:space="preserve"> και με έναρξη ισχύος από </w:t>
      </w:r>
      <w:r w:rsidRPr="00071CDB">
        <w:rPr>
          <w:rFonts w:ascii="Tahoma" w:hAnsi="Tahoma" w:cs="Tahoma"/>
          <w:lang w:val="el-GR"/>
        </w:rPr>
        <w:t xml:space="preserve">την ημερομηνία της οριστικής παραλαβής του συνολικού έργου </w:t>
      </w:r>
    </w:p>
    <w:p w14:paraId="766223BF" w14:textId="0020CA06" w:rsidR="005609A7" w:rsidRPr="00071CDB" w:rsidRDefault="005878DB" w:rsidP="006B53EF">
      <w:pPr>
        <w:spacing w:after="120"/>
        <w:jc w:val="both"/>
        <w:rPr>
          <w:rFonts w:ascii="Tahoma" w:hAnsi="Tahoma" w:cs="Tahoma"/>
          <w:lang w:val="el-GR"/>
        </w:rPr>
      </w:pPr>
      <w:r w:rsidRPr="00071CDB">
        <w:rPr>
          <w:rFonts w:ascii="Tahoma" w:hAnsi="Tahoma" w:cs="Tahoma"/>
          <w:lang w:val="el-GR"/>
        </w:rPr>
        <w:t>Στις</w:t>
      </w:r>
      <w:r w:rsidR="005609A7" w:rsidRPr="00071CDB">
        <w:rPr>
          <w:rFonts w:ascii="Tahoma" w:hAnsi="Tahoma" w:cs="Tahoma"/>
          <w:lang w:val="el-GR"/>
        </w:rPr>
        <w:t xml:space="preserve"> επόμενες παραγράφους περιγράφεται αναλυτικά το αντικείμενο του έργου και οι</w:t>
      </w:r>
      <w:r w:rsidR="00D63178" w:rsidRPr="00071CDB">
        <w:rPr>
          <w:rFonts w:ascii="Tahoma" w:hAnsi="Tahoma" w:cs="Tahoma"/>
          <w:lang w:val="el-GR"/>
        </w:rPr>
        <w:t xml:space="preserve"> συνοδευτικές </w:t>
      </w:r>
      <w:r w:rsidR="005609A7" w:rsidRPr="00071CDB">
        <w:rPr>
          <w:rFonts w:ascii="Tahoma" w:hAnsi="Tahoma" w:cs="Tahoma"/>
          <w:lang w:val="el-GR"/>
        </w:rPr>
        <w:t xml:space="preserve"> υπηρεσίες που απαιτούνται από τον Ανάδοχο στο πλαίσιο υλοποίησης αυτού.</w:t>
      </w:r>
    </w:p>
    <w:p w14:paraId="2E0244E8" w14:textId="25FC10BF" w:rsidR="005609A7" w:rsidRPr="00071CDB" w:rsidRDefault="005609A7" w:rsidP="006B53EF">
      <w:pPr>
        <w:spacing w:after="120"/>
        <w:jc w:val="both"/>
        <w:rPr>
          <w:rFonts w:ascii="Tahoma" w:hAnsi="Tahoma" w:cs="Tahoma"/>
          <w:lang w:val="el-GR"/>
        </w:rPr>
      </w:pPr>
      <w:r w:rsidRPr="00071CDB">
        <w:rPr>
          <w:rFonts w:ascii="Tahoma" w:hAnsi="Tahoma" w:cs="Tahoma"/>
          <w:lang w:val="el-GR"/>
        </w:rPr>
        <w:t xml:space="preserve">Σημειώνεται ότι κάθε επί μέρους εργασία που θα πραγματοποιηθεί από τον Ανάδοχο στο πλαίσιο του παρόντος έργου, θα συνοδεύεται και από πλήρη αναφορά, η οποία θα </w:t>
      </w:r>
      <w:r w:rsidR="00AF1FB6">
        <w:rPr>
          <w:rFonts w:ascii="Tahoma" w:hAnsi="Tahoma" w:cs="Tahoma"/>
          <w:lang w:val="el-GR"/>
        </w:rPr>
        <w:t xml:space="preserve">πρέπει να είναι </w:t>
      </w:r>
      <w:r w:rsidR="00AF1FB6" w:rsidRPr="00071CDB">
        <w:rPr>
          <w:rFonts w:ascii="Tahoma" w:hAnsi="Tahoma" w:cs="Tahoma"/>
          <w:lang w:val="el-GR"/>
        </w:rPr>
        <w:t xml:space="preserve"> </w:t>
      </w:r>
      <w:r w:rsidRPr="00071CDB">
        <w:rPr>
          <w:rFonts w:ascii="Tahoma" w:hAnsi="Tahoma" w:cs="Tahoma"/>
          <w:lang w:val="el-GR"/>
        </w:rPr>
        <w:t xml:space="preserve">από μόνη </w:t>
      </w:r>
      <w:r w:rsidR="00AF1FB6">
        <w:rPr>
          <w:rFonts w:ascii="Tahoma" w:hAnsi="Tahoma" w:cs="Tahoma"/>
          <w:lang w:val="el-GR"/>
        </w:rPr>
        <w:t xml:space="preserve">της </w:t>
      </w:r>
      <w:r w:rsidRPr="00071CDB">
        <w:rPr>
          <w:rFonts w:ascii="Tahoma" w:hAnsi="Tahoma" w:cs="Tahoma"/>
          <w:lang w:val="el-GR"/>
        </w:rPr>
        <w:t xml:space="preserve">ικανή να τεκμηριώσει τις υπηρεσίες που παρασχέθηκαν από τον Ανάδοχο στο πλαίσιο της εν λόγω εργασίας καθώς και τα </w:t>
      </w:r>
      <w:r w:rsidR="001A445D" w:rsidRPr="00071CDB">
        <w:rPr>
          <w:rFonts w:ascii="Tahoma" w:hAnsi="Tahoma" w:cs="Tahoma"/>
          <w:lang w:val="el-GR"/>
        </w:rPr>
        <w:t xml:space="preserve">τυχόν </w:t>
      </w:r>
      <w:r w:rsidRPr="00071CDB">
        <w:rPr>
          <w:rFonts w:ascii="Tahoma" w:hAnsi="Tahoma" w:cs="Tahoma"/>
          <w:lang w:val="el-GR"/>
        </w:rPr>
        <w:t>ευρήματα που προέκυψαν. Επιπροσθέτως, ο Ανάδοχος θα περιγράψει αναλυτικά στην προσφορά του, το αντικείμενο κάθε μιας από τις παρακάτω εργασίες που απαιτούνται στο πλαίσιο του έργου καθώς και τη μεθοδολογία που θα ακολουθήσει για την υλοποίηση τους.</w:t>
      </w:r>
    </w:p>
    <w:p w14:paraId="76B362D7" w14:textId="77777777" w:rsidR="00AF1FB6" w:rsidRPr="00071CDB" w:rsidRDefault="00AF1FB6" w:rsidP="006B53EF">
      <w:pPr>
        <w:spacing w:after="120"/>
        <w:jc w:val="both"/>
        <w:rPr>
          <w:rFonts w:ascii="Tahoma" w:hAnsi="Tahoma" w:cs="Tahoma"/>
          <w:lang w:val="el-GR"/>
        </w:rPr>
      </w:pPr>
    </w:p>
    <w:p w14:paraId="145A461C" w14:textId="77777777" w:rsidR="005609A7" w:rsidRPr="00071CDB" w:rsidRDefault="00357D15" w:rsidP="004719AE">
      <w:pPr>
        <w:pStyle w:val="40"/>
        <w:numPr>
          <w:ilvl w:val="2"/>
          <w:numId w:val="10"/>
        </w:numPr>
        <w:ind w:left="540"/>
      </w:pPr>
      <w:bookmarkStart w:id="222" w:name="_Toc153885532"/>
      <w:r w:rsidRPr="00071CDB">
        <w:lastRenderedPageBreak/>
        <w:t>Μελέτη Εφαρμογής</w:t>
      </w:r>
      <w:bookmarkEnd w:id="222"/>
      <w:r w:rsidRPr="00071CDB">
        <w:t xml:space="preserve"> </w:t>
      </w:r>
    </w:p>
    <w:p w14:paraId="66405E96" w14:textId="206F621A" w:rsidR="00B12C9D" w:rsidRPr="00071CDB" w:rsidRDefault="00B12C9D" w:rsidP="006B53EF">
      <w:pPr>
        <w:spacing w:after="120"/>
        <w:jc w:val="both"/>
        <w:rPr>
          <w:rFonts w:ascii="Tahoma" w:hAnsi="Tahoma" w:cs="Tahoma"/>
          <w:lang w:val="el-GR"/>
        </w:rPr>
      </w:pPr>
      <w:r w:rsidRPr="00071CDB">
        <w:rPr>
          <w:rFonts w:ascii="Tahoma" w:hAnsi="Tahoma" w:cs="Tahoma"/>
          <w:lang w:val="el-GR"/>
        </w:rPr>
        <w:t xml:space="preserve">Ο Ανάδοχος οφείλει να εκπονήσει Μελέτη Εφαρμογής </w:t>
      </w:r>
      <w:r w:rsidR="009D090D">
        <w:rPr>
          <w:rFonts w:ascii="Tahoma" w:hAnsi="Tahoma" w:cs="Tahoma"/>
          <w:lang w:val="el-GR"/>
        </w:rPr>
        <w:t xml:space="preserve">που </w:t>
      </w:r>
      <w:r w:rsidRPr="00071CDB">
        <w:rPr>
          <w:rFonts w:ascii="Tahoma" w:hAnsi="Tahoma" w:cs="Tahoma"/>
          <w:lang w:val="el-GR"/>
        </w:rPr>
        <w:t>θα αποτελέσει τον βασικό οδηγό υλοποίησης του</w:t>
      </w:r>
      <w:r w:rsidR="008125F1" w:rsidRPr="00071CDB">
        <w:rPr>
          <w:rFonts w:ascii="Tahoma" w:hAnsi="Tahoma" w:cs="Tahoma"/>
          <w:lang w:val="el-GR"/>
        </w:rPr>
        <w:t xml:space="preserve"> συνόλου του αντικ</w:t>
      </w:r>
      <w:r w:rsidR="00CB1A11" w:rsidRPr="00071CDB">
        <w:rPr>
          <w:rFonts w:ascii="Tahoma" w:hAnsi="Tahoma" w:cs="Tahoma"/>
          <w:lang w:val="el-GR"/>
        </w:rPr>
        <w:t>ειμένου της Σύμβασης</w:t>
      </w:r>
      <w:r w:rsidRPr="00071CDB">
        <w:rPr>
          <w:rFonts w:ascii="Tahoma" w:hAnsi="Tahoma" w:cs="Tahoma"/>
          <w:lang w:val="el-GR"/>
        </w:rPr>
        <w:t xml:space="preserve">. </w:t>
      </w:r>
    </w:p>
    <w:p w14:paraId="4E798618" w14:textId="77777777" w:rsidR="00B12C9D" w:rsidRPr="00071CDB" w:rsidRDefault="00B12C9D" w:rsidP="006B53EF">
      <w:pPr>
        <w:spacing w:after="120"/>
        <w:jc w:val="both"/>
        <w:rPr>
          <w:rFonts w:ascii="Tahoma" w:hAnsi="Tahoma" w:cs="Tahoma"/>
          <w:lang w:val="el-GR"/>
        </w:rPr>
      </w:pPr>
      <w:r w:rsidRPr="00071CDB">
        <w:rPr>
          <w:rFonts w:ascii="Tahoma" w:hAnsi="Tahoma" w:cs="Tahoma"/>
          <w:lang w:val="el-GR"/>
        </w:rPr>
        <w:t xml:space="preserve">Η μελέτη </w:t>
      </w:r>
      <w:r w:rsidR="00CB1A11" w:rsidRPr="00071CDB">
        <w:rPr>
          <w:rFonts w:ascii="Tahoma" w:hAnsi="Tahoma" w:cs="Tahoma"/>
          <w:lang w:val="el-GR"/>
        </w:rPr>
        <w:t>Εφαρμογής</w:t>
      </w:r>
      <w:r w:rsidRPr="00071CDB">
        <w:rPr>
          <w:rFonts w:ascii="Tahoma" w:hAnsi="Tahoma" w:cs="Tahoma"/>
          <w:lang w:val="el-GR"/>
        </w:rPr>
        <w:t xml:space="preserve"> κρίνεται απαραίτητο να επικαιροποιείται από τον Ανάδοχο  όποτε κρίνεται </w:t>
      </w:r>
      <w:r w:rsidR="00CB1A11" w:rsidRPr="00071CDB">
        <w:rPr>
          <w:rFonts w:ascii="Tahoma" w:hAnsi="Tahoma" w:cs="Tahoma"/>
          <w:lang w:val="el-GR"/>
        </w:rPr>
        <w:t xml:space="preserve">αναγκαίο </w:t>
      </w:r>
      <w:r w:rsidRPr="00071CDB">
        <w:rPr>
          <w:rFonts w:ascii="Tahoma" w:hAnsi="Tahoma" w:cs="Tahoma"/>
          <w:lang w:val="el-GR"/>
        </w:rPr>
        <w:t xml:space="preserve">από την ΕΠΠΕ, ώστε ανά πάσα στιγμή έως και την ολοκλήρωση να υπάρχει η ορθή και αναλυτική τεκμηρίωση όλου του έργου. </w:t>
      </w:r>
    </w:p>
    <w:p w14:paraId="271A2C40" w14:textId="6FBD46CC" w:rsidR="00B12C9D" w:rsidRDefault="00CB1A11" w:rsidP="006B53EF">
      <w:pPr>
        <w:spacing w:after="120"/>
        <w:jc w:val="both"/>
        <w:rPr>
          <w:rFonts w:ascii="Tahoma" w:hAnsi="Tahoma" w:cs="Tahoma"/>
          <w:lang w:val="el-GR"/>
        </w:rPr>
      </w:pPr>
      <w:r w:rsidRPr="00071CDB">
        <w:rPr>
          <w:rFonts w:ascii="Tahoma" w:hAnsi="Tahoma" w:cs="Tahoma"/>
          <w:lang w:val="el-GR"/>
        </w:rPr>
        <w:t>Κατά τη διάρκεια εκπόνησης Μελέτης Εφαρμογής</w:t>
      </w:r>
      <w:r w:rsidR="00B12C9D" w:rsidRPr="00071CDB">
        <w:rPr>
          <w:rFonts w:ascii="Tahoma" w:hAnsi="Tahoma" w:cs="Tahoma"/>
          <w:lang w:val="el-GR"/>
        </w:rPr>
        <w:t xml:space="preserve"> θα προσδιοριστούν από τον Ανάδοχο επακριβώς οι προτεραιότητες της υλοποίησης (ιεραρχημένοι και διακριτοί χρονισμοί και διάρθρωσή τους) λαμβάνοντας υπόψη τις πραγματικές</w:t>
      </w:r>
      <w:r w:rsidRPr="00071CDB">
        <w:rPr>
          <w:rFonts w:ascii="Tahoma" w:hAnsi="Tahoma" w:cs="Tahoma"/>
          <w:lang w:val="el-GR"/>
        </w:rPr>
        <w:t xml:space="preserve">/τρέχουσες </w:t>
      </w:r>
      <w:r w:rsidR="00B12C9D" w:rsidRPr="00071CDB">
        <w:rPr>
          <w:rFonts w:ascii="Tahoma" w:hAnsi="Tahoma" w:cs="Tahoma"/>
          <w:lang w:val="el-GR"/>
        </w:rPr>
        <w:t xml:space="preserve"> δυνατότητες των εμπλεκόμενων στο έργο Υπηρεσιών </w:t>
      </w:r>
      <w:r w:rsidRPr="00071CDB">
        <w:rPr>
          <w:rFonts w:ascii="Tahoma" w:hAnsi="Tahoma" w:cs="Tahoma"/>
          <w:lang w:val="el-GR"/>
        </w:rPr>
        <w:t>του Υ</w:t>
      </w:r>
      <w:r w:rsidR="009D090D">
        <w:rPr>
          <w:rFonts w:ascii="Tahoma" w:hAnsi="Tahoma" w:cs="Tahoma"/>
          <w:lang w:val="el-GR"/>
        </w:rPr>
        <w:t>πΕξ</w:t>
      </w:r>
      <w:r w:rsidRPr="00071CDB">
        <w:rPr>
          <w:rFonts w:ascii="Tahoma" w:hAnsi="Tahoma" w:cs="Tahoma"/>
          <w:lang w:val="el-GR"/>
        </w:rPr>
        <w:t xml:space="preserve">  </w:t>
      </w:r>
      <w:r w:rsidR="00B12C9D" w:rsidRPr="00071CDB">
        <w:rPr>
          <w:rFonts w:ascii="Tahoma" w:hAnsi="Tahoma" w:cs="Tahoma"/>
          <w:lang w:val="el-GR"/>
        </w:rPr>
        <w:t xml:space="preserve">ώστε οι Υπηρεσίες </w:t>
      </w:r>
      <w:r w:rsidR="009D090D">
        <w:rPr>
          <w:rFonts w:ascii="Tahoma" w:hAnsi="Tahoma" w:cs="Tahoma"/>
          <w:lang w:val="el-GR"/>
        </w:rPr>
        <w:t xml:space="preserve">του </w:t>
      </w:r>
      <w:r w:rsidR="00B12C9D" w:rsidRPr="00071CDB">
        <w:rPr>
          <w:rFonts w:ascii="Tahoma" w:hAnsi="Tahoma" w:cs="Tahoma"/>
          <w:lang w:val="el-GR"/>
        </w:rPr>
        <w:t xml:space="preserve">να προσαρμοστούν, απορροφήσουν, υποστηρίξουν και αξιοποιήσουν </w:t>
      </w:r>
      <w:r w:rsidRPr="00071CDB">
        <w:rPr>
          <w:rFonts w:ascii="Tahoma" w:hAnsi="Tahoma" w:cs="Tahoma"/>
          <w:lang w:val="el-GR"/>
        </w:rPr>
        <w:t xml:space="preserve">αποτελεσματικά </w:t>
      </w:r>
      <w:r w:rsidR="00B12C9D" w:rsidRPr="00071CDB">
        <w:rPr>
          <w:rFonts w:ascii="Tahoma" w:hAnsi="Tahoma" w:cs="Tahoma"/>
          <w:lang w:val="el-GR"/>
        </w:rPr>
        <w:t>το νέο περιβάλλον</w:t>
      </w:r>
      <w:r w:rsidRPr="00071CDB">
        <w:rPr>
          <w:rFonts w:ascii="Tahoma" w:hAnsi="Tahoma" w:cs="Tahoma"/>
          <w:lang w:val="el-GR"/>
        </w:rPr>
        <w:t xml:space="preserve"> που θα έχει προκύψει με την ολοκλήρωση του έργου</w:t>
      </w:r>
      <w:r w:rsidR="00B12C9D" w:rsidRPr="00071CDB">
        <w:rPr>
          <w:rFonts w:ascii="Tahoma" w:hAnsi="Tahoma" w:cs="Tahoma"/>
          <w:lang w:val="el-GR"/>
        </w:rPr>
        <w:t xml:space="preserve">. </w:t>
      </w:r>
    </w:p>
    <w:p w14:paraId="5F71F54A" w14:textId="77777777" w:rsidR="002D4706" w:rsidRPr="00071CDB" w:rsidRDefault="002D4706" w:rsidP="006B53EF">
      <w:pPr>
        <w:spacing w:after="120"/>
        <w:jc w:val="both"/>
        <w:rPr>
          <w:rFonts w:ascii="Tahoma" w:hAnsi="Tahoma" w:cs="Tahoma"/>
          <w:lang w:val="el-GR"/>
        </w:rPr>
      </w:pPr>
    </w:p>
    <w:p w14:paraId="32204B73" w14:textId="77777777" w:rsidR="00357D15" w:rsidRPr="00071CDB" w:rsidRDefault="00CB1A11" w:rsidP="006B53EF">
      <w:pPr>
        <w:spacing w:after="120"/>
        <w:jc w:val="both"/>
        <w:rPr>
          <w:rFonts w:ascii="Tahoma" w:hAnsi="Tahoma" w:cs="Tahoma"/>
          <w:lang w:val="el-GR"/>
        </w:rPr>
      </w:pPr>
      <w:r w:rsidRPr="00071CDB">
        <w:rPr>
          <w:rFonts w:ascii="Tahoma" w:hAnsi="Tahoma" w:cs="Tahoma"/>
          <w:lang w:val="el-GR"/>
        </w:rPr>
        <w:t>Πιο συγκεκριμένα η Μ</w:t>
      </w:r>
      <w:r w:rsidR="00B12C9D" w:rsidRPr="00071CDB">
        <w:rPr>
          <w:rFonts w:ascii="Tahoma" w:hAnsi="Tahoma" w:cs="Tahoma"/>
          <w:lang w:val="el-GR"/>
        </w:rPr>
        <w:t xml:space="preserve">ελέτη </w:t>
      </w:r>
      <w:r w:rsidRPr="00071CDB">
        <w:rPr>
          <w:rFonts w:ascii="Tahoma" w:hAnsi="Tahoma" w:cs="Tahoma"/>
          <w:lang w:val="el-GR"/>
        </w:rPr>
        <w:t xml:space="preserve">Εφαρμογής (για κάθε τμήμα του αντικειμένου της σύμβασης) </w:t>
      </w:r>
      <w:r w:rsidR="00B12C9D" w:rsidRPr="00071CDB">
        <w:rPr>
          <w:rFonts w:ascii="Tahoma" w:hAnsi="Tahoma" w:cs="Tahoma"/>
          <w:lang w:val="el-GR"/>
        </w:rPr>
        <w:t>θα πρέπει να περιλαμβάνει:</w:t>
      </w:r>
    </w:p>
    <w:p w14:paraId="1BFB3719" w14:textId="77777777" w:rsidR="008125F1" w:rsidRPr="00071CDB" w:rsidRDefault="008125F1" w:rsidP="006B53EF">
      <w:pPr>
        <w:spacing w:after="120"/>
        <w:jc w:val="both"/>
        <w:rPr>
          <w:rFonts w:ascii="Tahoma" w:hAnsi="Tahoma" w:cs="Tahoma"/>
          <w:lang w:val="el-GR"/>
        </w:rPr>
      </w:pPr>
      <w:r w:rsidRPr="00071CDB">
        <w:rPr>
          <w:rFonts w:ascii="Tahoma" w:hAnsi="Tahoma" w:cs="Tahoma"/>
          <w:lang w:val="el-GR"/>
        </w:rPr>
        <w:t>o</w:t>
      </w:r>
      <w:r w:rsidRPr="00071CDB">
        <w:rPr>
          <w:rFonts w:ascii="Tahoma" w:hAnsi="Tahoma" w:cs="Tahoma"/>
          <w:lang w:val="el-GR"/>
        </w:rPr>
        <w:tab/>
        <w:t>Οργανωτικό Σχήμα/ Δομή Διοίκησης Έργου</w:t>
      </w:r>
    </w:p>
    <w:p w14:paraId="0F7D7607" w14:textId="77777777" w:rsidR="008125F1" w:rsidRPr="00071CDB" w:rsidRDefault="008125F1" w:rsidP="006B53EF">
      <w:pPr>
        <w:spacing w:after="120"/>
        <w:jc w:val="both"/>
        <w:rPr>
          <w:rFonts w:ascii="Tahoma" w:hAnsi="Tahoma" w:cs="Tahoma"/>
          <w:lang w:val="el-GR"/>
        </w:rPr>
      </w:pPr>
      <w:r w:rsidRPr="00071CDB">
        <w:rPr>
          <w:rFonts w:ascii="Tahoma" w:hAnsi="Tahoma" w:cs="Tahoma"/>
          <w:lang w:val="el-GR"/>
        </w:rPr>
        <w:t>o</w:t>
      </w:r>
      <w:r w:rsidRPr="00071CDB">
        <w:rPr>
          <w:rFonts w:ascii="Tahoma" w:hAnsi="Tahoma" w:cs="Tahoma"/>
          <w:lang w:val="el-GR"/>
        </w:rPr>
        <w:tab/>
        <w:t>Επικαιροποιημένη Ομάδα Έργου</w:t>
      </w:r>
    </w:p>
    <w:p w14:paraId="5B25AA02" w14:textId="77777777" w:rsidR="008125F1" w:rsidRPr="00071CDB" w:rsidRDefault="008125F1" w:rsidP="006B53EF">
      <w:pPr>
        <w:spacing w:after="120"/>
        <w:jc w:val="both"/>
        <w:rPr>
          <w:rFonts w:ascii="Tahoma" w:hAnsi="Tahoma" w:cs="Tahoma"/>
          <w:lang w:val="el-GR"/>
        </w:rPr>
      </w:pPr>
      <w:r w:rsidRPr="00071CDB">
        <w:rPr>
          <w:rFonts w:ascii="Tahoma" w:hAnsi="Tahoma" w:cs="Tahoma"/>
          <w:lang w:val="el-GR"/>
        </w:rPr>
        <w:t>o</w:t>
      </w:r>
      <w:r w:rsidRPr="00071CDB">
        <w:rPr>
          <w:rFonts w:ascii="Tahoma" w:hAnsi="Tahoma" w:cs="Tahoma"/>
          <w:lang w:val="el-GR"/>
        </w:rPr>
        <w:tab/>
        <w:t>Σχέδιο Επικοινωνίας</w:t>
      </w:r>
    </w:p>
    <w:p w14:paraId="4EF7E2CC" w14:textId="77777777" w:rsidR="008125F1" w:rsidRPr="00071CDB" w:rsidRDefault="008125F1" w:rsidP="006B53EF">
      <w:pPr>
        <w:spacing w:after="120"/>
        <w:jc w:val="both"/>
        <w:rPr>
          <w:rFonts w:ascii="Tahoma" w:hAnsi="Tahoma" w:cs="Tahoma"/>
          <w:lang w:val="el-GR"/>
        </w:rPr>
      </w:pPr>
      <w:r w:rsidRPr="00071CDB">
        <w:rPr>
          <w:rFonts w:ascii="Tahoma" w:hAnsi="Tahoma" w:cs="Tahoma"/>
          <w:lang w:val="el-GR"/>
        </w:rPr>
        <w:t>o</w:t>
      </w:r>
      <w:r w:rsidRPr="00071CDB">
        <w:rPr>
          <w:rFonts w:ascii="Tahoma" w:hAnsi="Tahoma" w:cs="Tahoma"/>
          <w:lang w:val="el-GR"/>
        </w:rPr>
        <w:tab/>
        <w:t>Επικαιροποιημένο – Αναλυτικό Χρονοδιάγραμμα Έργου</w:t>
      </w:r>
    </w:p>
    <w:p w14:paraId="16C47E4F" w14:textId="77777777" w:rsidR="008125F1" w:rsidRPr="00071CDB" w:rsidRDefault="008125F1" w:rsidP="006B53EF">
      <w:pPr>
        <w:spacing w:after="120"/>
        <w:jc w:val="both"/>
        <w:rPr>
          <w:rFonts w:ascii="Tahoma" w:hAnsi="Tahoma" w:cs="Tahoma"/>
          <w:lang w:val="el-GR"/>
        </w:rPr>
      </w:pPr>
      <w:r w:rsidRPr="00071CDB">
        <w:rPr>
          <w:rFonts w:ascii="Tahoma" w:hAnsi="Tahoma" w:cs="Tahoma"/>
          <w:lang w:val="el-GR"/>
        </w:rPr>
        <w:t>o</w:t>
      </w:r>
      <w:r w:rsidRPr="00071CDB">
        <w:rPr>
          <w:rFonts w:ascii="Tahoma" w:hAnsi="Tahoma" w:cs="Tahoma"/>
          <w:lang w:val="el-GR"/>
        </w:rPr>
        <w:tab/>
        <w:t>Διαχείριση Θεμάτων</w:t>
      </w:r>
    </w:p>
    <w:p w14:paraId="0B2E5A25" w14:textId="77777777" w:rsidR="008125F1" w:rsidRPr="00071CDB" w:rsidRDefault="008125F1" w:rsidP="006B53EF">
      <w:pPr>
        <w:spacing w:after="120"/>
        <w:jc w:val="both"/>
        <w:rPr>
          <w:rFonts w:ascii="Tahoma" w:hAnsi="Tahoma" w:cs="Tahoma"/>
          <w:lang w:val="el-GR"/>
        </w:rPr>
      </w:pPr>
      <w:r w:rsidRPr="00071CDB">
        <w:rPr>
          <w:rFonts w:ascii="Tahoma" w:hAnsi="Tahoma" w:cs="Tahoma"/>
          <w:lang w:val="el-GR"/>
        </w:rPr>
        <w:t>o</w:t>
      </w:r>
      <w:r w:rsidRPr="00071CDB">
        <w:rPr>
          <w:rFonts w:ascii="Tahoma" w:hAnsi="Tahoma" w:cs="Tahoma"/>
          <w:lang w:val="el-GR"/>
        </w:rPr>
        <w:tab/>
        <w:t>Εκτίμηση / Διάγνωση &amp; Διαχείριση Κινδύνων</w:t>
      </w:r>
    </w:p>
    <w:p w14:paraId="0C44EED3" w14:textId="77777777" w:rsidR="008125F1" w:rsidRPr="00071CDB" w:rsidRDefault="008125F1" w:rsidP="006B53EF">
      <w:pPr>
        <w:spacing w:after="120"/>
        <w:jc w:val="both"/>
        <w:rPr>
          <w:rFonts w:ascii="Tahoma" w:hAnsi="Tahoma" w:cs="Tahoma"/>
          <w:lang w:val="el-GR"/>
        </w:rPr>
      </w:pPr>
      <w:r w:rsidRPr="00071CDB">
        <w:rPr>
          <w:rFonts w:ascii="Tahoma" w:hAnsi="Tahoma" w:cs="Tahoma"/>
          <w:lang w:val="el-GR"/>
        </w:rPr>
        <w:t>o</w:t>
      </w:r>
      <w:r w:rsidRPr="00071CDB">
        <w:rPr>
          <w:rFonts w:ascii="Tahoma" w:hAnsi="Tahoma" w:cs="Tahoma"/>
          <w:lang w:val="el-GR"/>
        </w:rPr>
        <w:tab/>
        <w:t>Διασφάλιση – Έλεγχος Ποιότητας</w:t>
      </w:r>
    </w:p>
    <w:p w14:paraId="4B8ABCAA" w14:textId="77777777" w:rsidR="008125F1" w:rsidRPr="00071CDB" w:rsidRDefault="008125F1" w:rsidP="006B53EF">
      <w:pPr>
        <w:spacing w:after="120"/>
        <w:jc w:val="both"/>
        <w:rPr>
          <w:rFonts w:ascii="Tahoma" w:hAnsi="Tahoma" w:cs="Tahoma"/>
          <w:lang w:val="el-GR"/>
        </w:rPr>
      </w:pPr>
      <w:r w:rsidRPr="00071CDB">
        <w:rPr>
          <w:rFonts w:ascii="Tahoma" w:hAnsi="Tahoma" w:cs="Tahoma"/>
          <w:lang w:val="el-GR"/>
        </w:rPr>
        <w:t>o</w:t>
      </w:r>
      <w:r w:rsidRPr="00071CDB">
        <w:rPr>
          <w:rFonts w:ascii="Tahoma" w:hAnsi="Tahoma" w:cs="Tahoma"/>
          <w:lang w:val="el-GR"/>
        </w:rPr>
        <w:tab/>
        <w:t>Διαχείριση Αρχείων - Δεδομένων</w:t>
      </w:r>
    </w:p>
    <w:p w14:paraId="24749F73" w14:textId="77777777" w:rsidR="008125F1" w:rsidRPr="00071CDB" w:rsidRDefault="008125F1" w:rsidP="006B53EF">
      <w:pPr>
        <w:spacing w:after="120"/>
        <w:jc w:val="both"/>
        <w:rPr>
          <w:rFonts w:ascii="Tahoma" w:hAnsi="Tahoma" w:cs="Tahoma"/>
          <w:lang w:val="el-GR"/>
        </w:rPr>
      </w:pPr>
      <w:r w:rsidRPr="00071CDB">
        <w:rPr>
          <w:rFonts w:ascii="Tahoma" w:hAnsi="Tahoma" w:cs="Tahoma"/>
          <w:lang w:val="el-GR"/>
        </w:rPr>
        <w:t>o</w:t>
      </w:r>
      <w:r w:rsidRPr="00071CDB">
        <w:rPr>
          <w:rFonts w:ascii="Tahoma" w:hAnsi="Tahoma" w:cs="Tahoma"/>
          <w:lang w:val="el-GR"/>
        </w:rPr>
        <w:tab/>
        <w:t xml:space="preserve">Διαχείριση Αλλαγών </w:t>
      </w:r>
    </w:p>
    <w:p w14:paraId="2915C284" w14:textId="77777777" w:rsidR="00280961" w:rsidRPr="00071CDB" w:rsidRDefault="008125F1" w:rsidP="006B53EF">
      <w:pPr>
        <w:spacing w:after="120"/>
        <w:jc w:val="both"/>
        <w:rPr>
          <w:rFonts w:ascii="Tahoma" w:hAnsi="Tahoma" w:cs="Tahoma"/>
          <w:lang w:val="el-GR"/>
        </w:rPr>
      </w:pPr>
      <w:r w:rsidRPr="00071CDB">
        <w:rPr>
          <w:rFonts w:ascii="Tahoma" w:hAnsi="Tahoma" w:cs="Tahoma"/>
          <w:lang w:val="el-GR"/>
        </w:rPr>
        <w:t>o</w:t>
      </w:r>
      <w:r w:rsidRPr="00071CDB">
        <w:rPr>
          <w:rFonts w:ascii="Tahoma" w:hAnsi="Tahoma" w:cs="Tahoma"/>
          <w:lang w:val="el-GR"/>
        </w:rPr>
        <w:tab/>
        <w:t xml:space="preserve">Διοικητική Πληροφόρηση </w:t>
      </w:r>
    </w:p>
    <w:p w14:paraId="5A1F7ADE" w14:textId="77777777" w:rsidR="00094B35" w:rsidRPr="00071CDB" w:rsidRDefault="00094B35" w:rsidP="005609A7">
      <w:pPr>
        <w:rPr>
          <w:rFonts w:ascii="Tahoma" w:hAnsi="Tahoma" w:cs="Tahoma"/>
          <w:lang w:val="el-GR"/>
        </w:rPr>
      </w:pPr>
    </w:p>
    <w:p w14:paraId="04B98BD7" w14:textId="0230F56C" w:rsidR="005609A7" w:rsidRPr="00071CDB" w:rsidRDefault="00094B35" w:rsidP="004719AE">
      <w:pPr>
        <w:pStyle w:val="40"/>
        <w:numPr>
          <w:ilvl w:val="2"/>
          <w:numId w:val="10"/>
        </w:numPr>
        <w:ind w:left="567"/>
      </w:pPr>
      <w:bookmarkStart w:id="223" w:name="_Toc153885533"/>
      <w:bookmarkStart w:id="224" w:name="_Ref377559724"/>
      <w:bookmarkStart w:id="225" w:name="_Toc380586499"/>
      <w:r w:rsidRPr="00071CDB">
        <w:t xml:space="preserve">Προμήθεια </w:t>
      </w:r>
      <w:r w:rsidR="009D090D">
        <w:t>Εξοπλισμού και Αδειών Λογισμικού</w:t>
      </w:r>
      <w:bookmarkEnd w:id="223"/>
      <w:r w:rsidR="009D090D">
        <w:t xml:space="preserve"> </w:t>
      </w:r>
      <w:bookmarkEnd w:id="224"/>
      <w:bookmarkEnd w:id="225"/>
    </w:p>
    <w:p w14:paraId="5D366DE0" w14:textId="327E1226" w:rsidR="009011F2" w:rsidRDefault="00484673" w:rsidP="006B53EF">
      <w:pPr>
        <w:spacing w:after="120"/>
        <w:jc w:val="both"/>
        <w:rPr>
          <w:rFonts w:ascii="Tahoma" w:hAnsi="Tahoma" w:cs="Tahoma"/>
          <w:lang w:val="el-GR"/>
        </w:rPr>
      </w:pPr>
      <w:r>
        <w:rPr>
          <w:rFonts w:ascii="Tahoma" w:hAnsi="Tahoma" w:cs="Tahoma"/>
          <w:lang w:val="el-GR"/>
        </w:rPr>
        <w:t xml:space="preserve">Η παρούσα σύμβαση </w:t>
      </w:r>
      <w:r w:rsidR="009D090D">
        <w:rPr>
          <w:rFonts w:ascii="Tahoma" w:hAnsi="Tahoma" w:cs="Tahoma"/>
          <w:lang w:val="el-GR"/>
        </w:rPr>
        <w:t>α</w:t>
      </w:r>
      <w:r w:rsidR="009D090D" w:rsidRPr="007C645F">
        <w:rPr>
          <w:rFonts w:ascii="Tahoma" w:hAnsi="Tahoma" w:cs="Tahoma"/>
          <w:lang w:val="el-GR"/>
        </w:rPr>
        <w:t>ντικατάσταση</w:t>
      </w:r>
      <w:r>
        <w:rPr>
          <w:rFonts w:ascii="Tahoma" w:hAnsi="Tahoma" w:cs="Tahoma"/>
          <w:lang w:val="el-GR"/>
        </w:rPr>
        <w:t>ς</w:t>
      </w:r>
      <w:r w:rsidR="009D090D" w:rsidRPr="007C645F">
        <w:rPr>
          <w:rFonts w:ascii="Tahoma" w:hAnsi="Tahoma" w:cs="Tahoma"/>
          <w:lang w:val="el-GR"/>
        </w:rPr>
        <w:t xml:space="preserve"> Υπολογιστικού Εξοπλισμού και προμήθεια</w:t>
      </w:r>
      <w:r>
        <w:rPr>
          <w:rFonts w:ascii="Tahoma" w:hAnsi="Tahoma" w:cs="Tahoma"/>
          <w:lang w:val="el-GR"/>
        </w:rPr>
        <w:t>ς</w:t>
      </w:r>
      <w:r w:rsidR="009D090D" w:rsidRPr="007C645F">
        <w:rPr>
          <w:rFonts w:ascii="Tahoma" w:hAnsi="Tahoma" w:cs="Tahoma"/>
          <w:lang w:val="el-GR"/>
        </w:rPr>
        <w:t xml:space="preserve"> Αδειών χρήσης Λογισμικού του </w:t>
      </w:r>
      <w:r w:rsidR="009D090D">
        <w:rPr>
          <w:rFonts w:ascii="Tahoma" w:hAnsi="Tahoma" w:cs="Tahoma"/>
          <w:lang w:val="el-GR"/>
        </w:rPr>
        <w:t>ΥπΕξ</w:t>
      </w:r>
      <w:r w:rsidR="00280961" w:rsidRPr="00071CDB">
        <w:rPr>
          <w:rFonts w:ascii="Tahoma" w:hAnsi="Tahoma" w:cs="Tahoma"/>
          <w:lang w:val="el-GR"/>
        </w:rPr>
        <w:t xml:space="preserve"> </w:t>
      </w:r>
      <w:r w:rsidR="009D090D">
        <w:rPr>
          <w:rFonts w:ascii="Tahoma" w:hAnsi="Tahoma" w:cs="Tahoma"/>
          <w:lang w:val="el-GR"/>
        </w:rPr>
        <w:t>περιλαμβάνει τα ακόλουθα επιμέρους στοιχεία</w:t>
      </w:r>
      <w:r w:rsidRPr="00484673">
        <w:rPr>
          <w:rFonts w:ascii="Tahoma" w:hAnsi="Tahoma" w:cs="Tahoma"/>
          <w:lang w:val="el-GR"/>
        </w:rPr>
        <w:t xml:space="preserve"> </w:t>
      </w:r>
      <w:r>
        <w:rPr>
          <w:rFonts w:ascii="Tahoma" w:hAnsi="Tahoma" w:cs="Tahoma"/>
          <w:lang w:val="el-GR"/>
        </w:rPr>
        <w:t>και ποσότητες</w:t>
      </w:r>
      <w:r w:rsidR="009D090D">
        <w:rPr>
          <w:rFonts w:ascii="Tahoma" w:hAnsi="Tahoma" w:cs="Tahoma"/>
          <w:lang w:val="el-GR"/>
        </w:rPr>
        <w:t>:</w:t>
      </w:r>
    </w:p>
    <w:p w14:paraId="2EA02CA5" w14:textId="77777777" w:rsidR="00484673" w:rsidRDefault="00484673">
      <w:pPr>
        <w:rPr>
          <w:rFonts w:ascii="Tahoma" w:hAnsi="Tahoma" w:cs="Tahoma"/>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29"/>
        <w:gridCol w:w="2099"/>
      </w:tblGrid>
      <w:tr w:rsidR="00484673" w:rsidRPr="00484673" w14:paraId="4CA8180C" w14:textId="77777777" w:rsidTr="00484673">
        <w:trPr>
          <w:trHeight w:val="290"/>
        </w:trPr>
        <w:tc>
          <w:tcPr>
            <w:tcW w:w="3910" w:type="pct"/>
            <w:shd w:val="clear" w:color="000000" w:fill="BFBFBF"/>
            <w:noWrap/>
            <w:vAlign w:val="bottom"/>
            <w:hideMark/>
          </w:tcPr>
          <w:p w14:paraId="5A5DAEF6" w14:textId="77777777" w:rsidR="00484673" w:rsidRPr="00484673" w:rsidRDefault="00484673" w:rsidP="00484673">
            <w:pPr>
              <w:rPr>
                <w:rFonts w:ascii="Tahoma" w:hAnsi="Tahoma" w:cs="Tahoma"/>
                <w:b/>
                <w:bCs/>
                <w:color w:val="000000"/>
                <w:lang w:val="el-GR" w:eastAsia="el-GR"/>
              </w:rPr>
            </w:pPr>
            <w:r w:rsidRPr="00484673">
              <w:rPr>
                <w:rFonts w:ascii="Tahoma" w:hAnsi="Tahoma" w:cs="Tahoma"/>
                <w:b/>
                <w:bCs/>
                <w:color w:val="000000"/>
                <w:lang w:val="el-GR" w:eastAsia="el-GR"/>
              </w:rPr>
              <w:t>Περιγραφή</w:t>
            </w:r>
          </w:p>
        </w:tc>
        <w:tc>
          <w:tcPr>
            <w:tcW w:w="1090" w:type="pct"/>
            <w:shd w:val="clear" w:color="000000" w:fill="BFBFBF"/>
            <w:noWrap/>
            <w:vAlign w:val="bottom"/>
            <w:hideMark/>
          </w:tcPr>
          <w:p w14:paraId="570DEF74" w14:textId="77777777" w:rsidR="00484673" w:rsidRPr="00484673" w:rsidRDefault="00484673" w:rsidP="00484673">
            <w:pPr>
              <w:rPr>
                <w:rFonts w:ascii="Tahoma" w:hAnsi="Tahoma" w:cs="Tahoma"/>
                <w:b/>
                <w:bCs/>
                <w:color w:val="000000"/>
                <w:lang w:val="el-GR" w:eastAsia="el-GR"/>
              </w:rPr>
            </w:pPr>
            <w:r w:rsidRPr="00484673">
              <w:rPr>
                <w:rFonts w:ascii="Tahoma" w:hAnsi="Tahoma" w:cs="Tahoma"/>
                <w:b/>
                <w:bCs/>
                <w:color w:val="000000"/>
                <w:lang w:val="el-GR" w:eastAsia="el-GR"/>
              </w:rPr>
              <w:t>Ποσότητα</w:t>
            </w:r>
          </w:p>
        </w:tc>
      </w:tr>
      <w:tr w:rsidR="00484673" w:rsidRPr="00484673" w14:paraId="4D1C8709" w14:textId="77777777" w:rsidTr="00484673">
        <w:trPr>
          <w:trHeight w:val="290"/>
        </w:trPr>
        <w:tc>
          <w:tcPr>
            <w:tcW w:w="3910" w:type="pct"/>
            <w:shd w:val="clear" w:color="auto" w:fill="auto"/>
            <w:noWrap/>
            <w:vAlign w:val="bottom"/>
            <w:hideMark/>
          </w:tcPr>
          <w:p w14:paraId="67AF5534" w14:textId="77777777" w:rsidR="00484673" w:rsidRPr="00484673" w:rsidRDefault="00484673" w:rsidP="00484673">
            <w:pPr>
              <w:rPr>
                <w:rFonts w:ascii="Tahoma" w:hAnsi="Tahoma" w:cs="Tahoma"/>
                <w:color w:val="000000"/>
                <w:lang w:val="el-GR" w:eastAsia="el-GR"/>
              </w:rPr>
            </w:pPr>
            <w:r w:rsidRPr="00484673">
              <w:rPr>
                <w:rFonts w:ascii="Tahoma" w:hAnsi="Tahoma" w:cs="Tahoma"/>
                <w:color w:val="000000"/>
                <w:lang w:val="el-GR" w:eastAsia="el-GR"/>
              </w:rPr>
              <w:t>Storage (Συστήματα Αποθήκευσης)</w:t>
            </w:r>
          </w:p>
        </w:tc>
        <w:tc>
          <w:tcPr>
            <w:tcW w:w="1090" w:type="pct"/>
            <w:shd w:val="clear" w:color="auto" w:fill="auto"/>
            <w:noWrap/>
            <w:vAlign w:val="bottom"/>
            <w:hideMark/>
          </w:tcPr>
          <w:p w14:paraId="4C64ABB8" w14:textId="77777777" w:rsidR="00484673" w:rsidRPr="00484673" w:rsidRDefault="00484673" w:rsidP="00484673">
            <w:pPr>
              <w:jc w:val="right"/>
              <w:rPr>
                <w:rFonts w:ascii="Tahoma" w:hAnsi="Tahoma" w:cs="Tahoma"/>
                <w:color w:val="000000"/>
                <w:lang w:val="el-GR" w:eastAsia="el-GR"/>
              </w:rPr>
            </w:pPr>
            <w:r w:rsidRPr="00484673">
              <w:rPr>
                <w:rFonts w:ascii="Tahoma" w:hAnsi="Tahoma" w:cs="Tahoma"/>
                <w:color w:val="000000"/>
                <w:lang w:val="el-GR" w:eastAsia="el-GR"/>
              </w:rPr>
              <w:t>1</w:t>
            </w:r>
          </w:p>
        </w:tc>
      </w:tr>
      <w:tr w:rsidR="00484673" w:rsidRPr="00484673" w14:paraId="2D9E4173" w14:textId="77777777" w:rsidTr="00484673">
        <w:trPr>
          <w:trHeight w:val="290"/>
        </w:trPr>
        <w:tc>
          <w:tcPr>
            <w:tcW w:w="3910" w:type="pct"/>
            <w:shd w:val="clear" w:color="auto" w:fill="auto"/>
            <w:noWrap/>
            <w:vAlign w:val="bottom"/>
            <w:hideMark/>
          </w:tcPr>
          <w:p w14:paraId="5A755243" w14:textId="77777777" w:rsidR="00484673" w:rsidRPr="00484673" w:rsidRDefault="00484673" w:rsidP="00484673">
            <w:pPr>
              <w:rPr>
                <w:rFonts w:ascii="Tahoma" w:hAnsi="Tahoma" w:cs="Tahoma"/>
                <w:color w:val="000000"/>
                <w:lang w:val="el-GR" w:eastAsia="el-GR"/>
              </w:rPr>
            </w:pPr>
            <w:r w:rsidRPr="00484673">
              <w:rPr>
                <w:rFonts w:ascii="Tahoma" w:hAnsi="Tahoma" w:cs="Tahoma"/>
                <w:color w:val="000000"/>
                <w:lang w:val="el-GR" w:eastAsia="el-GR"/>
              </w:rPr>
              <w:t>Core Switches (μεταγωγείς)</w:t>
            </w:r>
          </w:p>
        </w:tc>
        <w:tc>
          <w:tcPr>
            <w:tcW w:w="1090" w:type="pct"/>
            <w:shd w:val="clear" w:color="auto" w:fill="auto"/>
            <w:noWrap/>
            <w:vAlign w:val="bottom"/>
            <w:hideMark/>
          </w:tcPr>
          <w:p w14:paraId="61E1C70E" w14:textId="77777777" w:rsidR="00484673" w:rsidRPr="00484673" w:rsidRDefault="00484673" w:rsidP="00484673">
            <w:pPr>
              <w:jc w:val="right"/>
              <w:rPr>
                <w:rFonts w:ascii="Tahoma" w:hAnsi="Tahoma" w:cs="Tahoma"/>
                <w:color w:val="000000"/>
                <w:lang w:val="el-GR" w:eastAsia="el-GR"/>
              </w:rPr>
            </w:pPr>
            <w:r w:rsidRPr="00484673">
              <w:rPr>
                <w:rFonts w:ascii="Tahoma" w:hAnsi="Tahoma" w:cs="Tahoma"/>
                <w:color w:val="000000"/>
                <w:lang w:val="el-GR" w:eastAsia="el-GR"/>
              </w:rPr>
              <w:t>2</w:t>
            </w:r>
          </w:p>
        </w:tc>
      </w:tr>
      <w:tr w:rsidR="00484673" w:rsidRPr="00484673" w14:paraId="1BFF52C3" w14:textId="77777777" w:rsidTr="00484673">
        <w:trPr>
          <w:trHeight w:val="290"/>
        </w:trPr>
        <w:tc>
          <w:tcPr>
            <w:tcW w:w="3910" w:type="pct"/>
            <w:shd w:val="clear" w:color="auto" w:fill="auto"/>
            <w:noWrap/>
            <w:vAlign w:val="bottom"/>
            <w:hideMark/>
          </w:tcPr>
          <w:p w14:paraId="2B4198B1" w14:textId="77777777" w:rsidR="00484673" w:rsidRPr="00484673" w:rsidRDefault="00484673" w:rsidP="00484673">
            <w:pPr>
              <w:rPr>
                <w:rFonts w:ascii="Tahoma" w:hAnsi="Tahoma" w:cs="Tahoma"/>
                <w:color w:val="000000"/>
                <w:lang w:val="el-GR" w:eastAsia="el-GR"/>
              </w:rPr>
            </w:pPr>
            <w:r w:rsidRPr="00484673">
              <w:rPr>
                <w:rFonts w:ascii="Tahoma" w:hAnsi="Tahoma" w:cs="Tahoma"/>
                <w:color w:val="000000"/>
                <w:lang w:val="el-GR" w:eastAsia="el-GR"/>
              </w:rPr>
              <w:t>MDS Switches (μεταγωγείς)</w:t>
            </w:r>
          </w:p>
        </w:tc>
        <w:tc>
          <w:tcPr>
            <w:tcW w:w="1090" w:type="pct"/>
            <w:shd w:val="clear" w:color="auto" w:fill="auto"/>
            <w:noWrap/>
            <w:vAlign w:val="bottom"/>
            <w:hideMark/>
          </w:tcPr>
          <w:p w14:paraId="0E8B95D2" w14:textId="77777777" w:rsidR="00484673" w:rsidRPr="00484673" w:rsidRDefault="00484673" w:rsidP="00484673">
            <w:pPr>
              <w:jc w:val="right"/>
              <w:rPr>
                <w:rFonts w:ascii="Tahoma" w:hAnsi="Tahoma" w:cs="Tahoma"/>
                <w:color w:val="000000"/>
                <w:lang w:val="el-GR" w:eastAsia="el-GR"/>
              </w:rPr>
            </w:pPr>
            <w:r w:rsidRPr="00484673">
              <w:rPr>
                <w:rFonts w:ascii="Tahoma" w:hAnsi="Tahoma" w:cs="Tahoma"/>
                <w:color w:val="000000"/>
                <w:lang w:val="el-GR" w:eastAsia="el-GR"/>
              </w:rPr>
              <w:t>2</w:t>
            </w:r>
          </w:p>
        </w:tc>
      </w:tr>
      <w:tr w:rsidR="00484673" w:rsidRPr="00484673" w14:paraId="5387EBA6" w14:textId="77777777" w:rsidTr="00484673">
        <w:trPr>
          <w:trHeight w:val="290"/>
        </w:trPr>
        <w:tc>
          <w:tcPr>
            <w:tcW w:w="3910" w:type="pct"/>
            <w:shd w:val="clear" w:color="auto" w:fill="auto"/>
            <w:noWrap/>
            <w:vAlign w:val="bottom"/>
            <w:hideMark/>
          </w:tcPr>
          <w:p w14:paraId="2D16C288" w14:textId="77777777" w:rsidR="00484673" w:rsidRPr="00484673" w:rsidRDefault="00484673" w:rsidP="00484673">
            <w:pPr>
              <w:rPr>
                <w:rFonts w:ascii="Tahoma" w:hAnsi="Tahoma" w:cs="Tahoma"/>
                <w:color w:val="000000"/>
                <w:lang w:val="el-GR" w:eastAsia="el-GR"/>
              </w:rPr>
            </w:pPr>
            <w:r w:rsidRPr="00484673">
              <w:rPr>
                <w:rFonts w:ascii="Tahoma" w:hAnsi="Tahoma" w:cs="Tahoma"/>
                <w:color w:val="000000"/>
                <w:lang w:val="el-GR" w:eastAsia="el-GR"/>
              </w:rPr>
              <w:t>Thin Clients (desktop/ επιτραπέζιοι υπολογιστές)</w:t>
            </w:r>
          </w:p>
        </w:tc>
        <w:tc>
          <w:tcPr>
            <w:tcW w:w="1090" w:type="pct"/>
            <w:shd w:val="clear" w:color="auto" w:fill="auto"/>
            <w:noWrap/>
            <w:vAlign w:val="bottom"/>
            <w:hideMark/>
          </w:tcPr>
          <w:p w14:paraId="5D319E04" w14:textId="77777777" w:rsidR="00484673" w:rsidRPr="00484673" w:rsidRDefault="00484673" w:rsidP="00484673">
            <w:pPr>
              <w:jc w:val="right"/>
              <w:rPr>
                <w:rFonts w:ascii="Tahoma" w:hAnsi="Tahoma" w:cs="Tahoma"/>
                <w:color w:val="000000"/>
                <w:lang w:val="el-GR" w:eastAsia="el-GR"/>
              </w:rPr>
            </w:pPr>
            <w:r w:rsidRPr="00484673">
              <w:rPr>
                <w:rFonts w:ascii="Tahoma" w:hAnsi="Tahoma" w:cs="Tahoma"/>
                <w:color w:val="000000"/>
                <w:lang w:val="el-GR" w:eastAsia="el-GR"/>
              </w:rPr>
              <w:t>150</w:t>
            </w:r>
          </w:p>
        </w:tc>
      </w:tr>
      <w:tr w:rsidR="00484673" w:rsidRPr="00484673" w14:paraId="5E70D3BE" w14:textId="77777777" w:rsidTr="00484673">
        <w:trPr>
          <w:trHeight w:val="290"/>
        </w:trPr>
        <w:tc>
          <w:tcPr>
            <w:tcW w:w="3910" w:type="pct"/>
            <w:shd w:val="clear" w:color="auto" w:fill="auto"/>
            <w:noWrap/>
            <w:vAlign w:val="bottom"/>
            <w:hideMark/>
          </w:tcPr>
          <w:p w14:paraId="2068243C" w14:textId="77777777" w:rsidR="00484673" w:rsidRPr="00484673" w:rsidRDefault="00484673" w:rsidP="00484673">
            <w:pPr>
              <w:rPr>
                <w:rFonts w:ascii="Tahoma" w:hAnsi="Tahoma" w:cs="Tahoma"/>
                <w:color w:val="000000"/>
                <w:lang w:val="el-GR" w:eastAsia="el-GR"/>
              </w:rPr>
            </w:pPr>
            <w:r w:rsidRPr="00484673">
              <w:rPr>
                <w:rFonts w:ascii="Tahoma" w:hAnsi="Tahoma" w:cs="Tahoma"/>
                <w:color w:val="000000"/>
                <w:lang w:val="el-GR" w:eastAsia="el-GR"/>
              </w:rPr>
              <w:t>Servers (εξυπηρετητές)</w:t>
            </w:r>
          </w:p>
        </w:tc>
        <w:tc>
          <w:tcPr>
            <w:tcW w:w="1090" w:type="pct"/>
            <w:shd w:val="clear" w:color="auto" w:fill="auto"/>
            <w:noWrap/>
            <w:vAlign w:val="bottom"/>
            <w:hideMark/>
          </w:tcPr>
          <w:p w14:paraId="5642DEF9" w14:textId="77777777" w:rsidR="00484673" w:rsidRPr="00484673" w:rsidRDefault="00484673" w:rsidP="00484673">
            <w:pPr>
              <w:jc w:val="right"/>
              <w:rPr>
                <w:rFonts w:ascii="Tahoma" w:hAnsi="Tahoma" w:cs="Tahoma"/>
                <w:color w:val="000000"/>
                <w:lang w:val="el-GR" w:eastAsia="el-GR"/>
              </w:rPr>
            </w:pPr>
            <w:r w:rsidRPr="00484673">
              <w:rPr>
                <w:rFonts w:ascii="Tahoma" w:hAnsi="Tahoma" w:cs="Tahoma"/>
                <w:color w:val="000000"/>
                <w:lang w:val="el-GR" w:eastAsia="el-GR"/>
              </w:rPr>
              <w:t>5</w:t>
            </w:r>
          </w:p>
        </w:tc>
      </w:tr>
      <w:tr w:rsidR="00B2383F" w:rsidRPr="00B2383F" w14:paraId="78CBE09E" w14:textId="77777777" w:rsidTr="00484673">
        <w:trPr>
          <w:trHeight w:val="290"/>
        </w:trPr>
        <w:tc>
          <w:tcPr>
            <w:tcW w:w="3910" w:type="pct"/>
            <w:shd w:val="clear" w:color="auto" w:fill="auto"/>
            <w:noWrap/>
            <w:vAlign w:val="bottom"/>
          </w:tcPr>
          <w:p w14:paraId="0D1DB25F" w14:textId="0A93BA41" w:rsidR="00B2383F" w:rsidRPr="00B2383F" w:rsidRDefault="00B2383F" w:rsidP="00484673">
            <w:pPr>
              <w:rPr>
                <w:rFonts w:ascii="Tahoma" w:hAnsi="Tahoma" w:cs="Tahoma"/>
                <w:color w:val="000000"/>
                <w:lang w:val="el-GR" w:eastAsia="el-GR"/>
              </w:rPr>
            </w:pPr>
            <w:r w:rsidRPr="00B2383F">
              <w:rPr>
                <w:rFonts w:ascii="Tahoma" w:hAnsi="Tahoma" w:cs="Tahoma"/>
                <w:color w:val="000000"/>
                <w:lang w:val="el-GR" w:eastAsia="el-GR"/>
              </w:rPr>
              <w:t>Σύστημα αποθήκευσης αντιγράφων ασφαλείας (backup)</w:t>
            </w:r>
          </w:p>
        </w:tc>
        <w:tc>
          <w:tcPr>
            <w:tcW w:w="1090" w:type="pct"/>
            <w:shd w:val="clear" w:color="auto" w:fill="auto"/>
            <w:noWrap/>
            <w:vAlign w:val="bottom"/>
          </w:tcPr>
          <w:p w14:paraId="475090B2" w14:textId="57C57CB1" w:rsidR="00B2383F" w:rsidRPr="00484673" w:rsidRDefault="00B2383F" w:rsidP="00484673">
            <w:pPr>
              <w:jc w:val="right"/>
              <w:rPr>
                <w:rFonts w:ascii="Tahoma" w:hAnsi="Tahoma" w:cs="Tahoma"/>
                <w:color w:val="000000"/>
                <w:lang w:val="el-GR" w:eastAsia="el-GR"/>
              </w:rPr>
            </w:pPr>
            <w:r>
              <w:rPr>
                <w:rFonts w:ascii="Tahoma" w:hAnsi="Tahoma" w:cs="Tahoma"/>
                <w:color w:val="000000"/>
                <w:lang w:val="el-GR" w:eastAsia="el-GR"/>
              </w:rPr>
              <w:t>1</w:t>
            </w:r>
          </w:p>
        </w:tc>
      </w:tr>
      <w:tr w:rsidR="00484673" w:rsidRPr="00484673" w14:paraId="2777166A" w14:textId="77777777" w:rsidTr="00484673">
        <w:trPr>
          <w:trHeight w:val="290"/>
        </w:trPr>
        <w:tc>
          <w:tcPr>
            <w:tcW w:w="3910" w:type="pct"/>
            <w:shd w:val="clear" w:color="auto" w:fill="auto"/>
            <w:noWrap/>
            <w:vAlign w:val="bottom"/>
            <w:hideMark/>
          </w:tcPr>
          <w:p w14:paraId="2977FF55" w14:textId="77777777" w:rsidR="00484673" w:rsidRPr="00484673" w:rsidRDefault="00484673" w:rsidP="00484673">
            <w:pPr>
              <w:rPr>
                <w:rFonts w:ascii="Tahoma" w:hAnsi="Tahoma" w:cs="Tahoma"/>
                <w:color w:val="000000"/>
                <w:lang w:val="el-GR" w:eastAsia="el-GR"/>
              </w:rPr>
            </w:pPr>
            <w:r w:rsidRPr="00484673">
              <w:rPr>
                <w:rFonts w:ascii="Tahoma" w:hAnsi="Tahoma" w:cs="Tahoma"/>
                <w:color w:val="000000"/>
                <w:lang w:val="el-GR" w:eastAsia="el-GR"/>
              </w:rPr>
              <w:t>Monitors (Οθόνες)</w:t>
            </w:r>
          </w:p>
        </w:tc>
        <w:tc>
          <w:tcPr>
            <w:tcW w:w="1090" w:type="pct"/>
            <w:shd w:val="clear" w:color="auto" w:fill="auto"/>
            <w:noWrap/>
            <w:vAlign w:val="bottom"/>
            <w:hideMark/>
          </w:tcPr>
          <w:p w14:paraId="7B8B3B83" w14:textId="77777777" w:rsidR="00484673" w:rsidRPr="00484673" w:rsidRDefault="00484673" w:rsidP="00484673">
            <w:pPr>
              <w:jc w:val="right"/>
              <w:rPr>
                <w:rFonts w:ascii="Tahoma" w:hAnsi="Tahoma" w:cs="Tahoma"/>
                <w:color w:val="000000"/>
                <w:lang w:val="el-GR" w:eastAsia="el-GR"/>
              </w:rPr>
            </w:pPr>
            <w:r w:rsidRPr="00484673">
              <w:rPr>
                <w:rFonts w:ascii="Tahoma" w:hAnsi="Tahoma" w:cs="Tahoma"/>
                <w:color w:val="000000"/>
                <w:lang w:val="el-GR" w:eastAsia="el-GR"/>
              </w:rPr>
              <w:t>1200</w:t>
            </w:r>
          </w:p>
        </w:tc>
      </w:tr>
      <w:tr w:rsidR="00484673" w:rsidRPr="00484673" w14:paraId="4FD87A8E" w14:textId="77777777" w:rsidTr="00484673">
        <w:trPr>
          <w:trHeight w:val="290"/>
        </w:trPr>
        <w:tc>
          <w:tcPr>
            <w:tcW w:w="3910" w:type="pct"/>
            <w:shd w:val="clear" w:color="auto" w:fill="auto"/>
            <w:noWrap/>
            <w:vAlign w:val="bottom"/>
            <w:hideMark/>
          </w:tcPr>
          <w:p w14:paraId="1EA3A3DF" w14:textId="77777777" w:rsidR="00484673" w:rsidRPr="00484673" w:rsidRDefault="00484673" w:rsidP="00484673">
            <w:pPr>
              <w:rPr>
                <w:rFonts w:ascii="Tahoma" w:hAnsi="Tahoma" w:cs="Tahoma"/>
                <w:color w:val="000000"/>
                <w:lang w:val="el-GR" w:eastAsia="el-GR"/>
              </w:rPr>
            </w:pPr>
            <w:r w:rsidRPr="00484673">
              <w:rPr>
                <w:rFonts w:ascii="Tahoma" w:hAnsi="Tahoma" w:cs="Tahoma"/>
                <w:color w:val="000000"/>
                <w:lang w:val="el-GR" w:eastAsia="el-GR"/>
              </w:rPr>
              <w:t>Εκτυπωτές</w:t>
            </w:r>
          </w:p>
        </w:tc>
        <w:tc>
          <w:tcPr>
            <w:tcW w:w="1090" w:type="pct"/>
            <w:shd w:val="clear" w:color="auto" w:fill="auto"/>
            <w:noWrap/>
            <w:vAlign w:val="bottom"/>
            <w:hideMark/>
          </w:tcPr>
          <w:p w14:paraId="06D260CE" w14:textId="77777777" w:rsidR="00484673" w:rsidRPr="00484673" w:rsidRDefault="00484673" w:rsidP="00484673">
            <w:pPr>
              <w:jc w:val="right"/>
              <w:rPr>
                <w:rFonts w:ascii="Tahoma" w:hAnsi="Tahoma" w:cs="Tahoma"/>
                <w:color w:val="000000"/>
                <w:lang w:val="el-GR" w:eastAsia="el-GR"/>
              </w:rPr>
            </w:pPr>
            <w:r w:rsidRPr="00484673">
              <w:rPr>
                <w:rFonts w:ascii="Tahoma" w:hAnsi="Tahoma" w:cs="Tahoma"/>
                <w:color w:val="000000"/>
                <w:lang w:val="el-GR" w:eastAsia="el-GR"/>
              </w:rPr>
              <w:t>400</w:t>
            </w:r>
          </w:p>
        </w:tc>
      </w:tr>
      <w:tr w:rsidR="00484673" w:rsidRPr="00484673" w14:paraId="61706D77" w14:textId="77777777" w:rsidTr="00484673">
        <w:trPr>
          <w:trHeight w:val="290"/>
        </w:trPr>
        <w:tc>
          <w:tcPr>
            <w:tcW w:w="3910" w:type="pct"/>
            <w:shd w:val="clear" w:color="auto" w:fill="auto"/>
            <w:noWrap/>
            <w:vAlign w:val="bottom"/>
            <w:hideMark/>
          </w:tcPr>
          <w:p w14:paraId="3EE26A82" w14:textId="6B689AAB" w:rsidR="00484673" w:rsidRPr="00484673" w:rsidRDefault="00484673" w:rsidP="00484673">
            <w:pPr>
              <w:rPr>
                <w:rFonts w:ascii="Tahoma" w:hAnsi="Tahoma" w:cs="Tahoma"/>
                <w:color w:val="000000"/>
                <w:lang w:val="el-GR" w:eastAsia="el-GR"/>
              </w:rPr>
            </w:pPr>
            <w:r w:rsidRPr="00484673">
              <w:rPr>
                <w:rFonts w:ascii="Tahoma" w:hAnsi="Tahoma" w:cs="Tahoma"/>
                <w:color w:val="000000"/>
                <w:lang w:val="el-GR" w:eastAsia="el-GR"/>
              </w:rPr>
              <w:t xml:space="preserve">Εκτυπωτές </w:t>
            </w:r>
            <w:r w:rsidR="006B3FD0">
              <w:rPr>
                <w:rFonts w:ascii="Tahoma" w:hAnsi="Tahoma" w:cs="Tahoma"/>
                <w:color w:val="000000"/>
                <w:lang w:val="el-GR" w:eastAsia="el-GR"/>
              </w:rPr>
              <w:t xml:space="preserve">/ Σαρωτές </w:t>
            </w:r>
            <w:r w:rsidRPr="00484673">
              <w:rPr>
                <w:rFonts w:ascii="Tahoma" w:hAnsi="Tahoma" w:cs="Tahoma"/>
                <w:color w:val="000000"/>
                <w:lang w:val="el-GR" w:eastAsia="el-GR"/>
              </w:rPr>
              <w:t>Βαρέως Τύπου</w:t>
            </w:r>
          </w:p>
        </w:tc>
        <w:tc>
          <w:tcPr>
            <w:tcW w:w="1090" w:type="pct"/>
            <w:shd w:val="clear" w:color="auto" w:fill="auto"/>
            <w:noWrap/>
            <w:vAlign w:val="bottom"/>
            <w:hideMark/>
          </w:tcPr>
          <w:p w14:paraId="0F1CDDAA" w14:textId="77777777" w:rsidR="00484673" w:rsidRPr="00484673" w:rsidRDefault="00484673" w:rsidP="00484673">
            <w:pPr>
              <w:jc w:val="right"/>
              <w:rPr>
                <w:rFonts w:ascii="Tahoma" w:hAnsi="Tahoma" w:cs="Tahoma"/>
                <w:color w:val="000000"/>
                <w:lang w:val="el-GR" w:eastAsia="el-GR"/>
              </w:rPr>
            </w:pPr>
            <w:r w:rsidRPr="00484673">
              <w:rPr>
                <w:rFonts w:ascii="Tahoma" w:hAnsi="Tahoma" w:cs="Tahoma"/>
                <w:color w:val="000000"/>
                <w:lang w:val="el-GR" w:eastAsia="el-GR"/>
              </w:rPr>
              <w:t>80</w:t>
            </w:r>
          </w:p>
        </w:tc>
      </w:tr>
      <w:tr w:rsidR="00484673" w:rsidRPr="00484673" w14:paraId="5B51C30C" w14:textId="77777777" w:rsidTr="00484673">
        <w:trPr>
          <w:trHeight w:val="290"/>
        </w:trPr>
        <w:tc>
          <w:tcPr>
            <w:tcW w:w="3910" w:type="pct"/>
            <w:shd w:val="clear" w:color="auto" w:fill="auto"/>
            <w:noWrap/>
            <w:vAlign w:val="bottom"/>
            <w:hideMark/>
          </w:tcPr>
          <w:p w14:paraId="31245C9A" w14:textId="77777777" w:rsidR="00484673" w:rsidRPr="00AB0A1C" w:rsidRDefault="00484673" w:rsidP="00484673">
            <w:pPr>
              <w:rPr>
                <w:rFonts w:ascii="Tahoma" w:hAnsi="Tahoma" w:cs="Tahoma"/>
                <w:color w:val="000000"/>
                <w:lang w:eastAsia="el-GR"/>
              </w:rPr>
            </w:pPr>
            <w:r w:rsidRPr="00AB0A1C">
              <w:rPr>
                <w:rFonts w:ascii="Tahoma" w:hAnsi="Tahoma" w:cs="Tahoma"/>
                <w:color w:val="000000"/>
                <w:lang w:eastAsia="el-GR"/>
              </w:rPr>
              <w:t>Desktop PCs (</w:t>
            </w:r>
            <w:r w:rsidRPr="00484673">
              <w:rPr>
                <w:rFonts w:ascii="Tahoma" w:hAnsi="Tahoma" w:cs="Tahoma"/>
                <w:color w:val="000000"/>
                <w:lang w:val="el-GR" w:eastAsia="el-GR"/>
              </w:rPr>
              <w:t>επιτ</w:t>
            </w:r>
            <w:r w:rsidRPr="00AB0A1C">
              <w:rPr>
                <w:rFonts w:ascii="Tahoma" w:hAnsi="Tahoma" w:cs="Tahoma"/>
                <w:color w:val="000000"/>
                <w:lang w:eastAsia="el-GR"/>
              </w:rPr>
              <w:t>r</w:t>
            </w:r>
            <w:r w:rsidRPr="00484673">
              <w:rPr>
                <w:rFonts w:ascii="Tahoma" w:hAnsi="Tahoma" w:cs="Tahoma"/>
                <w:color w:val="000000"/>
                <w:lang w:val="el-GR" w:eastAsia="el-GR"/>
              </w:rPr>
              <w:t>απέζιοι</w:t>
            </w:r>
            <w:r w:rsidRPr="00AB0A1C">
              <w:rPr>
                <w:rFonts w:ascii="Tahoma" w:hAnsi="Tahoma" w:cs="Tahoma"/>
                <w:color w:val="000000"/>
                <w:lang w:eastAsia="el-GR"/>
              </w:rPr>
              <w:t xml:space="preserve"> </w:t>
            </w:r>
            <w:r w:rsidRPr="00484673">
              <w:rPr>
                <w:rFonts w:ascii="Tahoma" w:hAnsi="Tahoma" w:cs="Tahoma"/>
                <w:color w:val="000000"/>
                <w:lang w:val="el-GR" w:eastAsia="el-GR"/>
              </w:rPr>
              <w:t>υπολογιστές</w:t>
            </w:r>
            <w:r w:rsidRPr="00AB0A1C">
              <w:rPr>
                <w:rFonts w:ascii="Tahoma" w:hAnsi="Tahoma" w:cs="Tahoma"/>
                <w:color w:val="000000"/>
                <w:lang w:eastAsia="el-GR"/>
              </w:rPr>
              <w:t xml:space="preserve"> </w:t>
            </w:r>
            <w:r w:rsidRPr="00484673">
              <w:rPr>
                <w:rFonts w:ascii="Tahoma" w:hAnsi="Tahoma" w:cs="Tahoma"/>
                <w:color w:val="000000"/>
                <w:lang w:val="el-GR" w:eastAsia="el-GR"/>
              </w:rPr>
              <w:t>εκτός</w:t>
            </w:r>
            <w:r w:rsidRPr="00AB0A1C">
              <w:rPr>
                <w:rFonts w:ascii="Tahoma" w:hAnsi="Tahoma" w:cs="Tahoma"/>
                <w:color w:val="000000"/>
                <w:lang w:eastAsia="el-GR"/>
              </w:rPr>
              <w:t xml:space="preserve"> Thin Client)</w:t>
            </w:r>
          </w:p>
        </w:tc>
        <w:tc>
          <w:tcPr>
            <w:tcW w:w="1090" w:type="pct"/>
            <w:shd w:val="clear" w:color="auto" w:fill="auto"/>
            <w:noWrap/>
            <w:vAlign w:val="bottom"/>
            <w:hideMark/>
          </w:tcPr>
          <w:p w14:paraId="5B0148C6" w14:textId="77777777" w:rsidR="00484673" w:rsidRPr="00484673" w:rsidRDefault="00484673" w:rsidP="00484673">
            <w:pPr>
              <w:jc w:val="right"/>
              <w:rPr>
                <w:rFonts w:ascii="Tahoma" w:hAnsi="Tahoma" w:cs="Tahoma"/>
                <w:color w:val="000000"/>
                <w:lang w:val="el-GR" w:eastAsia="el-GR"/>
              </w:rPr>
            </w:pPr>
            <w:r w:rsidRPr="00484673">
              <w:rPr>
                <w:rFonts w:ascii="Tahoma" w:hAnsi="Tahoma" w:cs="Tahoma"/>
                <w:color w:val="000000"/>
                <w:lang w:val="el-GR" w:eastAsia="el-GR"/>
              </w:rPr>
              <w:t>300</w:t>
            </w:r>
          </w:p>
        </w:tc>
      </w:tr>
      <w:tr w:rsidR="00484673" w:rsidRPr="00484673" w14:paraId="0C8F8209" w14:textId="77777777" w:rsidTr="00484673">
        <w:trPr>
          <w:trHeight w:val="290"/>
        </w:trPr>
        <w:tc>
          <w:tcPr>
            <w:tcW w:w="3910" w:type="pct"/>
            <w:shd w:val="clear" w:color="auto" w:fill="auto"/>
            <w:noWrap/>
            <w:vAlign w:val="bottom"/>
            <w:hideMark/>
          </w:tcPr>
          <w:p w14:paraId="6AB48B82" w14:textId="4941B86E" w:rsidR="00484673" w:rsidRPr="00446527" w:rsidRDefault="00484673" w:rsidP="00484673">
            <w:pPr>
              <w:rPr>
                <w:rFonts w:ascii="Tahoma" w:hAnsi="Tahoma" w:cs="Tahoma"/>
                <w:color w:val="000000"/>
                <w:lang w:val="el-GR" w:eastAsia="el-GR"/>
              </w:rPr>
            </w:pPr>
            <w:r w:rsidRPr="00446527">
              <w:rPr>
                <w:rFonts w:ascii="Tahoma" w:hAnsi="Tahoma" w:cs="Tahoma"/>
                <w:color w:val="000000"/>
                <w:lang w:val="el-GR" w:eastAsia="el-GR"/>
              </w:rPr>
              <w:lastRenderedPageBreak/>
              <w:t xml:space="preserve">Αδειες Windows Datacenter </w:t>
            </w:r>
            <w:r w:rsidR="008867A2" w:rsidRPr="00446527">
              <w:rPr>
                <w:rFonts w:ascii="Tahoma" w:hAnsi="Tahoma" w:cs="Tahoma"/>
                <w:color w:val="000000"/>
                <w:lang w:val="el-GR" w:eastAsia="el-GR"/>
              </w:rPr>
              <w:t>32</w:t>
            </w:r>
            <w:r w:rsidRPr="00446527">
              <w:rPr>
                <w:rFonts w:ascii="Tahoma" w:hAnsi="Tahoma" w:cs="Tahoma"/>
                <w:color w:val="000000"/>
                <w:lang w:val="el-GR" w:eastAsia="el-GR"/>
              </w:rPr>
              <w:t xml:space="preserve"> Core</w:t>
            </w:r>
          </w:p>
        </w:tc>
        <w:tc>
          <w:tcPr>
            <w:tcW w:w="1090" w:type="pct"/>
            <w:shd w:val="clear" w:color="auto" w:fill="auto"/>
            <w:noWrap/>
            <w:vAlign w:val="bottom"/>
            <w:hideMark/>
          </w:tcPr>
          <w:p w14:paraId="2B58E680" w14:textId="550276B2" w:rsidR="00484673" w:rsidRPr="00446527" w:rsidRDefault="008867A2" w:rsidP="00484673">
            <w:pPr>
              <w:jc w:val="right"/>
              <w:rPr>
                <w:rFonts w:ascii="Tahoma" w:hAnsi="Tahoma" w:cs="Tahoma"/>
                <w:color w:val="000000"/>
                <w:lang w:val="el-GR" w:eastAsia="el-GR"/>
              </w:rPr>
            </w:pPr>
            <w:r w:rsidRPr="00446527">
              <w:rPr>
                <w:rFonts w:ascii="Tahoma" w:hAnsi="Tahoma" w:cs="Tahoma"/>
                <w:color w:val="000000"/>
                <w:lang w:val="el-GR" w:eastAsia="el-GR"/>
              </w:rPr>
              <w:t>5</w:t>
            </w:r>
          </w:p>
        </w:tc>
      </w:tr>
      <w:tr w:rsidR="00484673" w:rsidRPr="00484673" w14:paraId="425B3C80" w14:textId="77777777" w:rsidTr="00484673">
        <w:trPr>
          <w:trHeight w:val="290"/>
        </w:trPr>
        <w:tc>
          <w:tcPr>
            <w:tcW w:w="3910" w:type="pct"/>
            <w:shd w:val="clear" w:color="auto" w:fill="auto"/>
            <w:noWrap/>
            <w:vAlign w:val="bottom"/>
            <w:hideMark/>
          </w:tcPr>
          <w:p w14:paraId="787C5C52" w14:textId="77777777" w:rsidR="00484673" w:rsidRPr="00484673" w:rsidRDefault="00484673" w:rsidP="00484673">
            <w:pPr>
              <w:rPr>
                <w:rFonts w:ascii="Tahoma" w:hAnsi="Tahoma" w:cs="Tahoma"/>
                <w:color w:val="000000"/>
                <w:lang w:val="el-GR" w:eastAsia="el-GR"/>
              </w:rPr>
            </w:pPr>
            <w:r w:rsidRPr="00484673">
              <w:rPr>
                <w:rFonts w:ascii="Tahoma" w:hAnsi="Tahoma" w:cs="Tahoma"/>
                <w:color w:val="000000"/>
                <w:lang w:val="el-GR" w:eastAsia="el-GR"/>
              </w:rPr>
              <w:t>Αδειες vmWare</w:t>
            </w:r>
          </w:p>
        </w:tc>
        <w:tc>
          <w:tcPr>
            <w:tcW w:w="1090" w:type="pct"/>
            <w:shd w:val="clear" w:color="auto" w:fill="auto"/>
            <w:noWrap/>
            <w:vAlign w:val="bottom"/>
            <w:hideMark/>
          </w:tcPr>
          <w:p w14:paraId="55EEB9D0" w14:textId="77777777" w:rsidR="00484673" w:rsidRPr="00484673" w:rsidRDefault="00484673" w:rsidP="00484673">
            <w:pPr>
              <w:jc w:val="right"/>
              <w:rPr>
                <w:rFonts w:ascii="Tahoma" w:hAnsi="Tahoma" w:cs="Tahoma"/>
                <w:color w:val="000000"/>
                <w:lang w:val="el-GR" w:eastAsia="el-GR"/>
              </w:rPr>
            </w:pPr>
            <w:r w:rsidRPr="00484673">
              <w:rPr>
                <w:rFonts w:ascii="Tahoma" w:hAnsi="Tahoma" w:cs="Tahoma"/>
                <w:color w:val="000000"/>
                <w:lang w:val="el-GR" w:eastAsia="el-GR"/>
              </w:rPr>
              <w:t>5</w:t>
            </w:r>
          </w:p>
        </w:tc>
      </w:tr>
      <w:tr w:rsidR="00484673" w:rsidRPr="00484673" w14:paraId="3AD39D4A" w14:textId="77777777" w:rsidTr="00484673">
        <w:trPr>
          <w:trHeight w:val="290"/>
        </w:trPr>
        <w:tc>
          <w:tcPr>
            <w:tcW w:w="3910" w:type="pct"/>
            <w:shd w:val="clear" w:color="auto" w:fill="auto"/>
            <w:noWrap/>
            <w:vAlign w:val="bottom"/>
            <w:hideMark/>
          </w:tcPr>
          <w:p w14:paraId="412CCF78" w14:textId="77777777" w:rsidR="00484673" w:rsidRPr="00484673" w:rsidRDefault="00484673" w:rsidP="00484673">
            <w:pPr>
              <w:rPr>
                <w:rFonts w:ascii="Tahoma" w:hAnsi="Tahoma" w:cs="Tahoma"/>
                <w:color w:val="000000"/>
                <w:lang w:val="el-GR" w:eastAsia="el-GR"/>
              </w:rPr>
            </w:pPr>
            <w:r w:rsidRPr="00484673">
              <w:rPr>
                <w:rFonts w:ascii="Tahoma" w:hAnsi="Tahoma" w:cs="Tahoma"/>
                <w:color w:val="000000"/>
                <w:lang w:val="el-GR" w:eastAsia="el-GR"/>
              </w:rPr>
              <w:t>Αδειες vCenter</w:t>
            </w:r>
          </w:p>
        </w:tc>
        <w:tc>
          <w:tcPr>
            <w:tcW w:w="1090" w:type="pct"/>
            <w:shd w:val="clear" w:color="auto" w:fill="auto"/>
            <w:noWrap/>
            <w:vAlign w:val="bottom"/>
            <w:hideMark/>
          </w:tcPr>
          <w:p w14:paraId="6F2007AE" w14:textId="77777777" w:rsidR="00484673" w:rsidRPr="00484673" w:rsidRDefault="00484673" w:rsidP="00484673">
            <w:pPr>
              <w:jc w:val="right"/>
              <w:rPr>
                <w:rFonts w:ascii="Tahoma" w:hAnsi="Tahoma" w:cs="Tahoma"/>
                <w:color w:val="000000"/>
                <w:lang w:val="el-GR" w:eastAsia="el-GR"/>
              </w:rPr>
            </w:pPr>
            <w:r w:rsidRPr="00484673">
              <w:rPr>
                <w:rFonts w:ascii="Tahoma" w:hAnsi="Tahoma" w:cs="Tahoma"/>
                <w:color w:val="000000"/>
                <w:lang w:val="el-GR" w:eastAsia="el-GR"/>
              </w:rPr>
              <w:t>1</w:t>
            </w:r>
          </w:p>
        </w:tc>
      </w:tr>
      <w:tr w:rsidR="00484673" w:rsidRPr="00484673" w14:paraId="27F770A1" w14:textId="77777777" w:rsidTr="00484673">
        <w:trPr>
          <w:trHeight w:val="290"/>
        </w:trPr>
        <w:tc>
          <w:tcPr>
            <w:tcW w:w="3910" w:type="pct"/>
            <w:shd w:val="clear" w:color="auto" w:fill="auto"/>
            <w:noWrap/>
            <w:vAlign w:val="bottom"/>
            <w:hideMark/>
          </w:tcPr>
          <w:p w14:paraId="6345FC1E" w14:textId="77777777" w:rsidR="00484673" w:rsidRPr="00484673" w:rsidRDefault="00484673" w:rsidP="00484673">
            <w:pPr>
              <w:rPr>
                <w:rFonts w:ascii="Tahoma" w:hAnsi="Tahoma" w:cs="Tahoma"/>
                <w:color w:val="000000"/>
                <w:lang w:val="el-GR" w:eastAsia="el-GR"/>
              </w:rPr>
            </w:pPr>
            <w:r w:rsidRPr="00484673">
              <w:rPr>
                <w:rFonts w:ascii="Tahoma" w:hAnsi="Tahoma" w:cs="Tahoma"/>
                <w:color w:val="000000"/>
                <w:lang w:val="el-GR" w:eastAsia="el-GR"/>
              </w:rPr>
              <w:t>Αδειες Veeam</w:t>
            </w:r>
          </w:p>
        </w:tc>
        <w:tc>
          <w:tcPr>
            <w:tcW w:w="1090" w:type="pct"/>
            <w:shd w:val="clear" w:color="auto" w:fill="auto"/>
            <w:noWrap/>
            <w:vAlign w:val="bottom"/>
            <w:hideMark/>
          </w:tcPr>
          <w:p w14:paraId="0EE5FBBE" w14:textId="77777777" w:rsidR="00484673" w:rsidRPr="00484673" w:rsidRDefault="00484673" w:rsidP="00484673">
            <w:pPr>
              <w:jc w:val="right"/>
              <w:rPr>
                <w:rFonts w:ascii="Tahoma" w:hAnsi="Tahoma" w:cs="Tahoma"/>
                <w:color w:val="000000"/>
                <w:lang w:val="el-GR" w:eastAsia="el-GR"/>
              </w:rPr>
            </w:pPr>
            <w:r w:rsidRPr="00484673">
              <w:rPr>
                <w:rFonts w:ascii="Tahoma" w:hAnsi="Tahoma" w:cs="Tahoma"/>
                <w:color w:val="000000"/>
                <w:lang w:val="el-GR" w:eastAsia="el-GR"/>
              </w:rPr>
              <w:t>1</w:t>
            </w:r>
          </w:p>
        </w:tc>
      </w:tr>
    </w:tbl>
    <w:p w14:paraId="3A8E8C97" w14:textId="77777777" w:rsidR="00484673" w:rsidRDefault="00484673">
      <w:pPr>
        <w:rPr>
          <w:rFonts w:ascii="Tahoma" w:hAnsi="Tahoma" w:cs="Tahoma"/>
          <w:lang w:val="el-GR"/>
        </w:rPr>
      </w:pPr>
    </w:p>
    <w:p w14:paraId="626BCE81" w14:textId="43839987" w:rsidR="00484673" w:rsidRDefault="00484673" w:rsidP="006B53EF">
      <w:pPr>
        <w:spacing w:after="120"/>
        <w:jc w:val="both"/>
        <w:rPr>
          <w:rFonts w:ascii="Tahoma" w:hAnsi="Tahoma" w:cs="Tahoma"/>
          <w:lang w:val="el-GR"/>
        </w:rPr>
      </w:pPr>
      <w:r>
        <w:rPr>
          <w:rFonts w:ascii="Tahoma" w:hAnsi="Tahoma" w:cs="Tahoma"/>
          <w:lang w:val="el-GR"/>
        </w:rPr>
        <w:t xml:space="preserve">Οι απαιτούμενες τεχνικές προδιαγραφές για το σύνολο των ως άνω, καθορίζονται αναλυτικά  στο </w:t>
      </w:r>
      <w:r w:rsidRPr="00AF1FB6">
        <w:rPr>
          <w:rFonts w:ascii="Tahoma" w:hAnsi="Tahoma" w:cs="Tahoma"/>
          <w:lang w:val="el-GR"/>
        </w:rPr>
        <w:t>ΠΑΡΑΡΤΗΜΑ ΙΙ – Πίνακες Συμμόρφωσης</w:t>
      </w:r>
      <w:r w:rsidR="00BD4E47">
        <w:rPr>
          <w:rFonts w:ascii="Tahoma" w:hAnsi="Tahoma" w:cs="Tahoma"/>
          <w:lang w:val="el-GR"/>
        </w:rPr>
        <w:t>.</w:t>
      </w:r>
    </w:p>
    <w:p w14:paraId="30881F97" w14:textId="190ECE6C" w:rsidR="00BD4E47" w:rsidRDefault="0085727B" w:rsidP="006B53EF">
      <w:pPr>
        <w:spacing w:after="120"/>
        <w:jc w:val="both"/>
        <w:rPr>
          <w:rFonts w:ascii="Tahoma" w:hAnsi="Tahoma" w:cs="Tahoma"/>
          <w:lang w:val="el-GR"/>
        </w:rPr>
      </w:pPr>
      <w:r w:rsidRPr="008B0622">
        <w:rPr>
          <w:rFonts w:ascii="Tahoma" w:hAnsi="Tahoma" w:cs="Tahoma"/>
          <w:lang w:val="el-GR"/>
        </w:rPr>
        <w:t xml:space="preserve">Ο Ανάδοχος θα αναλάβει με μέριμνα, ευθύνη και δαπάνη του τη μεταφορά και παράδοση του εξοπλισμού και του λογισμικού στα </w:t>
      </w:r>
      <w:r>
        <w:rPr>
          <w:rFonts w:ascii="Tahoma" w:hAnsi="Tahoma" w:cs="Tahoma"/>
          <w:lang w:val="el-GR"/>
        </w:rPr>
        <w:t xml:space="preserve">σημεία των εγκαταστάσεων του Φορέα Λειτουργίας όπως αυτά θα έχουν συμφωνηθεί με την </w:t>
      </w:r>
      <w:r w:rsidRPr="008B0622">
        <w:rPr>
          <w:rFonts w:ascii="Tahoma" w:hAnsi="Tahoma" w:cs="Tahoma"/>
          <w:lang w:val="el-GR"/>
        </w:rPr>
        <w:t>Επιτροπή Παρακολούθησης ή/και Παραλαβής Έργων της Αναθέτουσας Αρχής</w:t>
      </w:r>
      <w:r w:rsidR="00B119B2">
        <w:rPr>
          <w:rFonts w:ascii="Tahoma" w:hAnsi="Tahoma" w:cs="Tahoma"/>
          <w:lang w:val="el-GR"/>
        </w:rPr>
        <w:t>.</w:t>
      </w:r>
      <w:r w:rsidRPr="008B0622">
        <w:rPr>
          <w:rFonts w:ascii="Tahoma" w:hAnsi="Tahoma" w:cs="Tahoma"/>
          <w:lang w:val="el-GR"/>
        </w:rPr>
        <w:t xml:space="preserve"> </w:t>
      </w:r>
      <w:r w:rsidR="00BD4E47" w:rsidRPr="008B0622">
        <w:rPr>
          <w:rFonts w:ascii="Tahoma" w:hAnsi="Tahoma" w:cs="Tahoma"/>
          <w:lang w:val="el-GR"/>
        </w:rPr>
        <w:t xml:space="preserve">Ο Ανάδοχος οφείλει να ενημερώνει εγγράφως </w:t>
      </w:r>
      <w:r w:rsidR="00BD4E47">
        <w:rPr>
          <w:rFonts w:ascii="Tahoma" w:hAnsi="Tahoma" w:cs="Tahoma"/>
          <w:lang w:val="el-GR"/>
        </w:rPr>
        <w:t xml:space="preserve">την </w:t>
      </w:r>
      <w:r w:rsidR="00BD4E47" w:rsidRPr="008B0622">
        <w:rPr>
          <w:rFonts w:ascii="Tahoma" w:hAnsi="Tahoma" w:cs="Tahoma"/>
          <w:lang w:val="el-GR"/>
        </w:rPr>
        <w:t xml:space="preserve">Επιτροπή Παρακολούθησης ή/και Παραλαβής Έργων της Αναθέτουσας Αρχής τουλάχιστον πέντε (05) εργάσιμες ημέρες νωρίτερα για την επιθυμητή ημερομηνία </w:t>
      </w:r>
      <w:r w:rsidR="00BD4E47">
        <w:rPr>
          <w:rFonts w:ascii="Tahoma" w:hAnsi="Tahoma" w:cs="Tahoma"/>
          <w:lang w:val="el-GR"/>
        </w:rPr>
        <w:t>παράδοσης του εξοπλισμού και λογισμικού</w:t>
      </w:r>
      <w:r>
        <w:rPr>
          <w:rFonts w:ascii="Tahoma" w:hAnsi="Tahoma" w:cs="Tahoma"/>
          <w:lang w:val="el-GR"/>
        </w:rPr>
        <w:t>.</w:t>
      </w:r>
    </w:p>
    <w:p w14:paraId="1FBDA880" w14:textId="77777777" w:rsidR="007721C6" w:rsidRPr="00AF1FB6" w:rsidRDefault="007721C6" w:rsidP="005D03CB">
      <w:pPr>
        <w:rPr>
          <w:rFonts w:ascii="Tahoma" w:hAnsi="Tahoma" w:cs="Tahoma"/>
          <w:lang w:val="el-GR"/>
        </w:rPr>
      </w:pPr>
    </w:p>
    <w:p w14:paraId="3ACD0D62" w14:textId="4FB2CF6F" w:rsidR="008B0622" w:rsidRDefault="008B0622" w:rsidP="008B0622">
      <w:pPr>
        <w:pStyle w:val="40"/>
        <w:numPr>
          <w:ilvl w:val="2"/>
          <w:numId w:val="10"/>
        </w:numPr>
        <w:ind w:left="567"/>
      </w:pPr>
      <w:bookmarkStart w:id="226" w:name="_Toc153885534"/>
      <w:r w:rsidRPr="008B0622">
        <w:t>Υπηρεσίες Εγκατάσταση</w:t>
      </w:r>
      <w:r w:rsidR="00FF4A98">
        <w:t xml:space="preserve">ς, </w:t>
      </w:r>
      <w:r w:rsidRPr="008B0622">
        <w:t xml:space="preserve">παραμετροποίησης </w:t>
      </w:r>
      <w:r w:rsidR="00FF4A98">
        <w:t xml:space="preserve">πιλοτικής </w:t>
      </w:r>
      <w:r w:rsidR="00436C5A">
        <w:t>λειτουργίας</w:t>
      </w:r>
      <w:r w:rsidR="00FF4A98">
        <w:t xml:space="preserve"> </w:t>
      </w:r>
      <w:r w:rsidRPr="008B0622">
        <w:t>του εξοπλισμού και του λογισμικού</w:t>
      </w:r>
      <w:bookmarkEnd w:id="226"/>
    </w:p>
    <w:p w14:paraId="21C43A77" w14:textId="7AD60A40" w:rsidR="004C2FCA" w:rsidRDefault="00B119B2" w:rsidP="006B53EF">
      <w:pPr>
        <w:spacing w:after="120"/>
        <w:jc w:val="both"/>
        <w:rPr>
          <w:rFonts w:ascii="Tahoma" w:hAnsi="Tahoma" w:cs="Tahoma"/>
          <w:lang w:val="el-GR"/>
        </w:rPr>
      </w:pPr>
      <w:r>
        <w:rPr>
          <w:rFonts w:ascii="Tahoma" w:hAnsi="Tahoma" w:cs="Tahoma"/>
          <w:lang w:val="el-GR"/>
        </w:rPr>
        <w:t xml:space="preserve">Ο Ανάδοχος </w:t>
      </w:r>
      <w:r w:rsidR="008B0622" w:rsidRPr="008B0622">
        <w:rPr>
          <w:rFonts w:ascii="Tahoma" w:hAnsi="Tahoma" w:cs="Tahoma"/>
          <w:lang w:val="el-GR"/>
        </w:rPr>
        <w:t xml:space="preserve">οφείλει με μέριμνα, ευθύνη και δαπάνη του να </w:t>
      </w:r>
      <w:r>
        <w:rPr>
          <w:rFonts w:ascii="Tahoma" w:hAnsi="Tahoma" w:cs="Tahoma"/>
          <w:lang w:val="el-GR"/>
        </w:rPr>
        <w:t xml:space="preserve">προχωρήσει στην </w:t>
      </w:r>
      <w:r w:rsidR="008B0622" w:rsidRPr="008B0622">
        <w:rPr>
          <w:rFonts w:ascii="Tahoma" w:hAnsi="Tahoma" w:cs="Tahoma"/>
          <w:lang w:val="el-GR"/>
        </w:rPr>
        <w:t>εγκατ</w:t>
      </w:r>
      <w:r>
        <w:rPr>
          <w:rFonts w:ascii="Tahoma" w:hAnsi="Tahoma" w:cs="Tahoma"/>
          <w:lang w:val="el-GR"/>
        </w:rPr>
        <w:t xml:space="preserve">άσταση </w:t>
      </w:r>
      <w:r w:rsidR="008B0622" w:rsidRPr="008B0622">
        <w:rPr>
          <w:rFonts w:ascii="Tahoma" w:hAnsi="Tahoma" w:cs="Tahoma"/>
          <w:lang w:val="el-GR"/>
        </w:rPr>
        <w:t xml:space="preserve">και </w:t>
      </w:r>
      <w:r w:rsidR="00436C5A" w:rsidRPr="008B0622">
        <w:rPr>
          <w:rFonts w:ascii="Tahoma" w:hAnsi="Tahoma" w:cs="Tahoma"/>
          <w:lang w:val="el-GR"/>
        </w:rPr>
        <w:t>παραμετροποίησ</w:t>
      </w:r>
      <w:r w:rsidR="00436C5A">
        <w:rPr>
          <w:rFonts w:ascii="Tahoma" w:hAnsi="Tahoma" w:cs="Tahoma"/>
          <w:lang w:val="el-GR"/>
        </w:rPr>
        <w:t>η</w:t>
      </w:r>
      <w:r>
        <w:rPr>
          <w:rFonts w:ascii="Tahoma" w:hAnsi="Tahoma" w:cs="Tahoma"/>
          <w:lang w:val="el-GR"/>
        </w:rPr>
        <w:t xml:space="preserve"> </w:t>
      </w:r>
      <w:r w:rsidR="008B0622" w:rsidRPr="008B0622">
        <w:rPr>
          <w:rFonts w:ascii="Tahoma" w:hAnsi="Tahoma" w:cs="Tahoma"/>
          <w:lang w:val="el-GR"/>
        </w:rPr>
        <w:t xml:space="preserve"> το</w:t>
      </w:r>
      <w:r>
        <w:rPr>
          <w:rFonts w:ascii="Tahoma" w:hAnsi="Tahoma" w:cs="Tahoma"/>
          <w:lang w:val="el-GR"/>
        </w:rPr>
        <w:t>υ</w:t>
      </w:r>
      <w:r w:rsidR="008B0622" w:rsidRPr="008B0622">
        <w:rPr>
          <w:rFonts w:ascii="Tahoma" w:hAnsi="Tahoma" w:cs="Tahoma"/>
          <w:lang w:val="el-GR"/>
        </w:rPr>
        <w:t xml:space="preserve"> εξοπλισμ</w:t>
      </w:r>
      <w:r>
        <w:rPr>
          <w:rFonts w:ascii="Tahoma" w:hAnsi="Tahoma" w:cs="Tahoma"/>
          <w:lang w:val="el-GR"/>
        </w:rPr>
        <w:t>ού</w:t>
      </w:r>
      <w:r w:rsidR="008B0622" w:rsidRPr="008B0622">
        <w:rPr>
          <w:rFonts w:ascii="Tahoma" w:hAnsi="Tahoma" w:cs="Tahoma"/>
          <w:lang w:val="el-GR"/>
        </w:rPr>
        <w:t xml:space="preserve"> και το</w:t>
      </w:r>
      <w:r>
        <w:rPr>
          <w:rFonts w:ascii="Tahoma" w:hAnsi="Tahoma" w:cs="Tahoma"/>
          <w:lang w:val="el-GR"/>
        </w:rPr>
        <w:t>υ</w:t>
      </w:r>
      <w:r w:rsidR="008B0622" w:rsidRPr="008B0622">
        <w:rPr>
          <w:rFonts w:ascii="Tahoma" w:hAnsi="Tahoma" w:cs="Tahoma"/>
          <w:lang w:val="el-GR"/>
        </w:rPr>
        <w:t xml:space="preserve"> λογισμικ</w:t>
      </w:r>
      <w:r>
        <w:rPr>
          <w:rFonts w:ascii="Tahoma" w:hAnsi="Tahoma" w:cs="Tahoma"/>
          <w:lang w:val="el-GR"/>
        </w:rPr>
        <w:t>ού</w:t>
      </w:r>
      <w:r w:rsidR="008B0622" w:rsidRPr="008B0622">
        <w:rPr>
          <w:rFonts w:ascii="Tahoma" w:hAnsi="Tahoma" w:cs="Tahoma"/>
          <w:lang w:val="el-GR"/>
        </w:rPr>
        <w:t xml:space="preserve"> και να τα παραδώσει έτοιμα προς χρήση</w:t>
      </w:r>
      <w:r>
        <w:rPr>
          <w:rFonts w:ascii="Tahoma" w:hAnsi="Tahoma" w:cs="Tahoma"/>
          <w:lang w:val="el-GR"/>
        </w:rPr>
        <w:t xml:space="preserve"> σύμφωνα  με αυτά που θα έχουν συμφωνηθεί με την </w:t>
      </w:r>
      <w:r w:rsidRPr="008B0622">
        <w:rPr>
          <w:rFonts w:ascii="Tahoma" w:hAnsi="Tahoma" w:cs="Tahoma"/>
          <w:lang w:val="el-GR"/>
        </w:rPr>
        <w:t>Επιτροπή Παρακολούθησης ή/και Παραλαβής Έργων της Αναθέτουσας Αρχής</w:t>
      </w:r>
      <w:r>
        <w:rPr>
          <w:rFonts w:ascii="Tahoma" w:hAnsi="Tahoma" w:cs="Tahoma"/>
          <w:lang w:val="el-GR"/>
        </w:rPr>
        <w:t>.</w:t>
      </w:r>
      <w:r w:rsidRPr="008B0622">
        <w:rPr>
          <w:rFonts w:ascii="Tahoma" w:hAnsi="Tahoma" w:cs="Tahoma"/>
          <w:lang w:val="el-GR"/>
        </w:rPr>
        <w:t xml:space="preserve"> </w:t>
      </w:r>
      <w:r w:rsidR="008B0622" w:rsidRPr="008B0622">
        <w:rPr>
          <w:rFonts w:ascii="Tahoma" w:hAnsi="Tahoma" w:cs="Tahoma"/>
          <w:lang w:val="el-GR"/>
        </w:rPr>
        <w:t xml:space="preserve">Ο Ανάδοχος οφείλει να ενημερώνει εγγράφως </w:t>
      </w:r>
      <w:r w:rsidR="008B0622">
        <w:rPr>
          <w:rFonts w:ascii="Tahoma" w:hAnsi="Tahoma" w:cs="Tahoma"/>
          <w:lang w:val="el-GR"/>
        </w:rPr>
        <w:t xml:space="preserve">την </w:t>
      </w:r>
      <w:r w:rsidR="008B0622" w:rsidRPr="008B0622">
        <w:rPr>
          <w:rFonts w:ascii="Tahoma" w:hAnsi="Tahoma" w:cs="Tahoma"/>
          <w:lang w:val="el-GR"/>
        </w:rPr>
        <w:t xml:space="preserve">Επιτροπή Παρακολούθησης ή/και Παραλαβής Έργων της Αναθέτουσας Αρχής τουλάχιστον πέντε (05) εργάσιμες ημέρες νωρίτερα για την επιθυμητή ημερομηνία </w:t>
      </w:r>
      <w:r w:rsidR="00BD4E47">
        <w:rPr>
          <w:rFonts w:ascii="Tahoma" w:hAnsi="Tahoma" w:cs="Tahoma"/>
          <w:lang w:val="el-GR"/>
        </w:rPr>
        <w:t xml:space="preserve">εγκατάστασης </w:t>
      </w:r>
      <w:r w:rsidR="008B0622" w:rsidRPr="008B0622">
        <w:rPr>
          <w:rFonts w:ascii="Tahoma" w:hAnsi="Tahoma" w:cs="Tahoma"/>
          <w:lang w:val="el-GR"/>
        </w:rPr>
        <w:t>στα τελικά σημεία.</w:t>
      </w:r>
    </w:p>
    <w:p w14:paraId="177CEA8A" w14:textId="005445E5" w:rsidR="008B0622" w:rsidRDefault="008B0622" w:rsidP="006B53EF">
      <w:pPr>
        <w:spacing w:after="120"/>
        <w:jc w:val="both"/>
        <w:rPr>
          <w:rFonts w:ascii="Tahoma" w:hAnsi="Tahoma" w:cs="Tahoma"/>
          <w:lang w:val="el-GR"/>
        </w:rPr>
      </w:pPr>
      <w:r>
        <w:rPr>
          <w:rFonts w:ascii="Tahoma" w:hAnsi="Tahoma" w:cs="Tahoma"/>
          <w:lang w:val="el-GR"/>
        </w:rPr>
        <w:t xml:space="preserve">Στη συνέχεια, ο Ανάδοχος </w:t>
      </w:r>
      <w:r w:rsidRPr="008B0622">
        <w:rPr>
          <w:rFonts w:ascii="Tahoma" w:hAnsi="Tahoma" w:cs="Tahoma"/>
          <w:lang w:val="el-GR"/>
        </w:rPr>
        <w:t>καλείται να προβεί σε ελέγχους καλής λειτουργίας, εκτελώντας όλα τα σενάρια και περιπτώσεις χρήσης που προδιαγράφηκαν κ</w:t>
      </w:r>
      <w:r w:rsidR="00BD4E47">
        <w:rPr>
          <w:rFonts w:ascii="Tahoma" w:hAnsi="Tahoma" w:cs="Tahoma"/>
          <w:lang w:val="el-GR"/>
        </w:rPr>
        <w:t>α</w:t>
      </w:r>
      <w:r w:rsidRPr="008B0622">
        <w:rPr>
          <w:rFonts w:ascii="Tahoma" w:hAnsi="Tahoma" w:cs="Tahoma"/>
          <w:lang w:val="el-GR"/>
        </w:rPr>
        <w:t xml:space="preserve">ι αναπτύχθηκαν </w:t>
      </w:r>
      <w:r w:rsidR="00BD4E47">
        <w:rPr>
          <w:rFonts w:ascii="Tahoma" w:hAnsi="Tahoma" w:cs="Tahoma"/>
          <w:lang w:val="el-GR"/>
        </w:rPr>
        <w:t xml:space="preserve">στο </w:t>
      </w:r>
      <w:r w:rsidR="00436C5A">
        <w:rPr>
          <w:rFonts w:ascii="Tahoma" w:hAnsi="Tahoma" w:cs="Tahoma"/>
          <w:lang w:val="el-GR"/>
        </w:rPr>
        <w:t>πλαίσιο</w:t>
      </w:r>
      <w:r w:rsidR="00BD4E47">
        <w:rPr>
          <w:rFonts w:ascii="Tahoma" w:hAnsi="Tahoma" w:cs="Tahoma"/>
          <w:lang w:val="el-GR"/>
        </w:rPr>
        <w:t xml:space="preserve"> της </w:t>
      </w:r>
      <w:r w:rsidRPr="008B0622">
        <w:rPr>
          <w:rFonts w:ascii="Tahoma" w:hAnsi="Tahoma" w:cs="Tahoma"/>
          <w:lang w:val="el-GR"/>
        </w:rPr>
        <w:t>Φάσ</w:t>
      </w:r>
      <w:r w:rsidR="00BD4E47">
        <w:rPr>
          <w:rFonts w:ascii="Tahoma" w:hAnsi="Tahoma" w:cs="Tahoma"/>
          <w:lang w:val="el-GR"/>
        </w:rPr>
        <w:t>η</w:t>
      </w:r>
      <w:r w:rsidRPr="008B0622">
        <w:rPr>
          <w:rFonts w:ascii="Tahoma" w:hAnsi="Tahoma" w:cs="Tahoma"/>
          <w:lang w:val="el-GR"/>
        </w:rPr>
        <w:t>ς 1</w:t>
      </w:r>
      <w:r w:rsidR="00BD4E47">
        <w:rPr>
          <w:rFonts w:ascii="Tahoma" w:hAnsi="Tahoma" w:cs="Tahoma"/>
          <w:lang w:val="el-GR"/>
        </w:rPr>
        <w:t xml:space="preserve"> (Μελέτη Εφαρμογής)</w:t>
      </w:r>
      <w:r w:rsidRPr="008B0622">
        <w:rPr>
          <w:rFonts w:ascii="Tahoma" w:hAnsi="Tahoma" w:cs="Tahoma"/>
          <w:lang w:val="el-GR"/>
        </w:rPr>
        <w:t>, βελτιστοποιώντας τη λειτουργία του συνόλου του παραδοτέου εξοπλισμού και λογισμικού</w:t>
      </w:r>
      <w:r w:rsidR="00BC05B1">
        <w:rPr>
          <w:rFonts w:ascii="Tahoma" w:hAnsi="Tahoma" w:cs="Tahoma"/>
          <w:lang w:val="el-GR"/>
        </w:rPr>
        <w:t>.</w:t>
      </w:r>
    </w:p>
    <w:p w14:paraId="018CA03C" w14:textId="113B9D90" w:rsidR="00F93F56" w:rsidRPr="00071CDB" w:rsidRDefault="00FF4A98" w:rsidP="006B53EF">
      <w:pPr>
        <w:spacing w:after="120"/>
        <w:jc w:val="both"/>
        <w:rPr>
          <w:rFonts w:ascii="Tahoma" w:hAnsi="Tahoma" w:cs="Tahoma"/>
          <w:lang w:val="el-GR"/>
        </w:rPr>
      </w:pPr>
      <w:r>
        <w:rPr>
          <w:rFonts w:ascii="Tahoma" w:hAnsi="Tahoma" w:cs="Tahoma"/>
          <w:lang w:val="el-GR"/>
        </w:rPr>
        <w:t>Επίσης, ο</w:t>
      </w:r>
      <w:r w:rsidR="00F93F56" w:rsidRPr="00071CDB">
        <w:rPr>
          <w:rFonts w:ascii="Tahoma" w:hAnsi="Tahoma" w:cs="Tahoma"/>
          <w:lang w:val="el-GR"/>
        </w:rPr>
        <w:t xml:space="preserve"> Ανάδοχος υποχρεούται στο πλαίσιο του Έργου να παράσχει υπηρεσίες Πιλοτικής  Λειτουργίας των συστημάτων σε μια ομάδα κρίσιμων χρηστών - στελεχών του Φορέα Λειτουργίας, υπό εικονικές συνθήκες λειτουργίας του, με πραγματικά δεδομένα. </w:t>
      </w:r>
    </w:p>
    <w:p w14:paraId="0AEBDA1E" w14:textId="77777777" w:rsidR="00F93F56" w:rsidRPr="00071CDB" w:rsidRDefault="00F93F56" w:rsidP="006B53EF">
      <w:pPr>
        <w:spacing w:after="120"/>
        <w:jc w:val="both"/>
        <w:rPr>
          <w:rFonts w:ascii="Tahoma" w:hAnsi="Tahoma" w:cs="Tahoma"/>
          <w:lang w:val="el-GR"/>
        </w:rPr>
      </w:pPr>
      <w:r w:rsidRPr="00071CDB">
        <w:rPr>
          <w:rFonts w:ascii="Tahoma" w:hAnsi="Tahoma" w:cs="Tahoma"/>
          <w:lang w:val="el-GR"/>
        </w:rPr>
        <w:t>Στόχος είναι να αναδειχθούν τυχόν ελλείψεις στη λειτουργικότητα των συστημάτων (εξοπλισμού και λογισμικού) ή άλλα προβλήματα στον σχεδιασμό πριν λειτουργήσουν τα συστήματα στο κρίσιμο πραγματικό επιχειρησιακό περιβάλλον.</w:t>
      </w:r>
    </w:p>
    <w:p w14:paraId="151B6CD8" w14:textId="77777777" w:rsidR="00F93F56" w:rsidRPr="00071CDB" w:rsidRDefault="00F93F56" w:rsidP="006B53EF">
      <w:pPr>
        <w:spacing w:after="120"/>
        <w:jc w:val="both"/>
        <w:rPr>
          <w:rFonts w:ascii="Tahoma" w:hAnsi="Tahoma" w:cs="Tahoma"/>
          <w:lang w:val="el-GR"/>
        </w:rPr>
      </w:pPr>
      <w:r w:rsidRPr="00071CDB">
        <w:rPr>
          <w:rFonts w:ascii="Tahoma" w:hAnsi="Tahoma" w:cs="Tahoma"/>
          <w:lang w:val="el-GR"/>
        </w:rPr>
        <w:t xml:space="preserve">Επιπλέον θα υπάρχει δυνατότητα, βελτιώσεων ή προσθηκών στα συστήματα που θα έχουν υλοποιηθεί, με στόχο την βέλτιστη υλοποίηση και προσαρμογή στους επιχειρησιακούς στόχους του Υπουργείου. </w:t>
      </w:r>
    </w:p>
    <w:p w14:paraId="582B656F" w14:textId="77777777" w:rsidR="00F93F56" w:rsidRPr="00071CDB" w:rsidRDefault="00F93F56" w:rsidP="006B53EF">
      <w:pPr>
        <w:spacing w:after="120"/>
        <w:jc w:val="both"/>
        <w:rPr>
          <w:rFonts w:ascii="Tahoma" w:hAnsi="Tahoma" w:cs="Tahoma"/>
          <w:lang w:val="el-GR"/>
        </w:rPr>
      </w:pPr>
      <w:r w:rsidRPr="00071CDB">
        <w:rPr>
          <w:rFonts w:ascii="Tahoma" w:hAnsi="Tahoma" w:cs="Tahoma"/>
          <w:lang w:val="el-GR"/>
        </w:rPr>
        <w:t>Οι υπηρεσίες Πιλοτικής Λειτουργίας, που θα παρασχεθούν από τον Ανάδοχο, περιλαμβάνουν:</w:t>
      </w:r>
    </w:p>
    <w:p w14:paraId="13DF360C" w14:textId="77777777" w:rsidR="00F93F56" w:rsidRPr="00071CDB" w:rsidRDefault="00F93F56" w:rsidP="006B53EF">
      <w:pPr>
        <w:spacing w:after="120"/>
        <w:jc w:val="both"/>
        <w:rPr>
          <w:rFonts w:ascii="Tahoma" w:hAnsi="Tahoma" w:cs="Tahoma"/>
          <w:lang w:val="el-GR"/>
        </w:rPr>
      </w:pPr>
      <w:r w:rsidRPr="00071CDB">
        <w:rPr>
          <w:rFonts w:ascii="Tahoma" w:hAnsi="Tahoma" w:cs="Tahoma"/>
          <w:lang w:val="el-GR"/>
        </w:rPr>
        <w:t>•</w:t>
      </w:r>
      <w:r w:rsidRPr="00071CDB">
        <w:rPr>
          <w:rFonts w:ascii="Tahoma" w:hAnsi="Tahoma" w:cs="Tahoma"/>
          <w:lang w:val="el-GR"/>
        </w:rPr>
        <w:tab/>
        <w:t>Συνεχή παρουσία και επόπτευση τόσο των υλοποιημένων συστημάτων όσο και τυχόν απαιτούμενες βελτιώσεις ή προσθήκες, που θα εντοπιστούν σε αυτή τη φάση.</w:t>
      </w:r>
    </w:p>
    <w:p w14:paraId="75291690" w14:textId="77777777" w:rsidR="00F93F56" w:rsidRPr="00071CDB" w:rsidRDefault="00F93F56" w:rsidP="006B53EF">
      <w:pPr>
        <w:spacing w:after="120"/>
        <w:jc w:val="both"/>
        <w:rPr>
          <w:rFonts w:ascii="Tahoma" w:hAnsi="Tahoma" w:cs="Tahoma"/>
          <w:lang w:val="el-GR"/>
        </w:rPr>
      </w:pPr>
      <w:r w:rsidRPr="00071CDB">
        <w:rPr>
          <w:rFonts w:ascii="Tahoma" w:hAnsi="Tahoma" w:cs="Tahoma"/>
          <w:lang w:val="el-GR"/>
        </w:rPr>
        <w:t>•</w:t>
      </w:r>
      <w:r w:rsidRPr="00071CDB">
        <w:rPr>
          <w:rFonts w:ascii="Tahoma" w:hAnsi="Tahoma" w:cs="Tahoma"/>
          <w:lang w:val="el-GR"/>
        </w:rPr>
        <w:tab/>
        <w:t>Την υλοποίηση τυχόν βελτιώσεων ή προσθηκών σε επίπεδο εφαρμογής των συστημάτων</w:t>
      </w:r>
    </w:p>
    <w:p w14:paraId="445398F5" w14:textId="77777777" w:rsidR="00F93F56" w:rsidRPr="00071CDB" w:rsidRDefault="00F93F56" w:rsidP="006B53EF">
      <w:pPr>
        <w:spacing w:after="120"/>
        <w:jc w:val="both"/>
        <w:rPr>
          <w:rFonts w:ascii="Tahoma" w:hAnsi="Tahoma" w:cs="Tahoma"/>
          <w:lang w:val="el-GR"/>
        </w:rPr>
      </w:pPr>
      <w:r w:rsidRPr="00071CDB">
        <w:rPr>
          <w:rFonts w:ascii="Tahoma" w:hAnsi="Tahoma" w:cs="Tahoma"/>
          <w:lang w:val="el-GR"/>
        </w:rPr>
        <w:t>•</w:t>
      </w:r>
      <w:r w:rsidRPr="00071CDB">
        <w:rPr>
          <w:rFonts w:ascii="Tahoma" w:hAnsi="Tahoma" w:cs="Tahoma"/>
          <w:lang w:val="el-GR"/>
        </w:rPr>
        <w:tab/>
        <w:t>Τον έλεγχο και επιβεβαίωση καλής λειτουργίας, σύμφωνα με τυχόν επικαιροποιημένα σενάρια ελέγχου, των  συστημάτων</w:t>
      </w:r>
    </w:p>
    <w:p w14:paraId="561FD894" w14:textId="77777777" w:rsidR="00F93F56" w:rsidRPr="00071CDB" w:rsidRDefault="00F93F56" w:rsidP="006B53EF">
      <w:pPr>
        <w:spacing w:after="120"/>
        <w:jc w:val="both"/>
        <w:rPr>
          <w:rFonts w:ascii="Tahoma" w:hAnsi="Tahoma" w:cs="Tahoma"/>
          <w:lang w:val="el-GR"/>
        </w:rPr>
      </w:pPr>
      <w:r w:rsidRPr="00071CDB">
        <w:rPr>
          <w:rFonts w:ascii="Tahoma" w:hAnsi="Tahoma" w:cs="Tahoma"/>
          <w:lang w:val="el-GR"/>
        </w:rPr>
        <w:t>•</w:t>
      </w:r>
      <w:r w:rsidRPr="00071CDB">
        <w:rPr>
          <w:rFonts w:ascii="Tahoma" w:hAnsi="Tahoma" w:cs="Tahoma"/>
          <w:lang w:val="el-GR"/>
        </w:rPr>
        <w:tab/>
        <w:t>Τις τελικές δοκιμές ελέγχου λειτουργικότητας, επίδοσης και διαθεσιμότητας, προσθήκες/ τροποποιήσεις, σύνθεση, κλπ.) με στόχο να επιβεβαιωθεί η απόλυτα εύρυθμη λειτουργία και καλή συνεργασία των συστημάτων υπό συνθήκες πλήρους παραγωγικής λειτουργίας.</w:t>
      </w:r>
    </w:p>
    <w:p w14:paraId="31E91F0D" w14:textId="77777777" w:rsidR="00BC05B1" w:rsidRDefault="00BC05B1" w:rsidP="004C2FCA">
      <w:pPr>
        <w:rPr>
          <w:rFonts w:ascii="Tahoma" w:hAnsi="Tahoma" w:cs="Tahoma"/>
          <w:lang w:val="el-GR"/>
        </w:rPr>
      </w:pPr>
    </w:p>
    <w:p w14:paraId="5600DBF1" w14:textId="79A2B4BE" w:rsidR="005609A7" w:rsidRPr="00071CDB" w:rsidRDefault="00697F89" w:rsidP="004719AE">
      <w:pPr>
        <w:pStyle w:val="40"/>
        <w:numPr>
          <w:ilvl w:val="2"/>
          <w:numId w:val="10"/>
        </w:numPr>
        <w:ind w:left="540"/>
      </w:pPr>
      <w:bookmarkStart w:id="227" w:name="_Toc153885535"/>
      <w:r w:rsidRPr="00071CDB">
        <w:t>Υπηρεσίες</w:t>
      </w:r>
      <w:r w:rsidR="00D42EAA" w:rsidRPr="00071CDB">
        <w:t xml:space="preserve"> Εκπαίδευσης </w:t>
      </w:r>
      <w:r w:rsidRPr="00071CDB">
        <w:t xml:space="preserve"> </w:t>
      </w:r>
      <w:r w:rsidR="00FF4A98">
        <w:t>των χρηστών του Φορέα Λειτ</w:t>
      </w:r>
      <w:r w:rsidR="003F3C4D">
        <w:t>ο</w:t>
      </w:r>
      <w:r w:rsidR="00FF4A98">
        <w:t>υργίας</w:t>
      </w:r>
      <w:bookmarkEnd w:id="227"/>
    </w:p>
    <w:p w14:paraId="7A027E12" w14:textId="011374CE" w:rsidR="000026A7" w:rsidRPr="00071CDB" w:rsidRDefault="000026A7" w:rsidP="006B53EF">
      <w:pPr>
        <w:spacing w:after="120"/>
        <w:jc w:val="both"/>
        <w:rPr>
          <w:rFonts w:ascii="Tahoma" w:hAnsi="Tahoma" w:cs="Tahoma"/>
          <w:u w:val="single"/>
          <w:lang w:val="el-GR"/>
        </w:rPr>
      </w:pPr>
      <w:r w:rsidRPr="00071CDB">
        <w:rPr>
          <w:rFonts w:ascii="Tahoma" w:hAnsi="Tahoma" w:cs="Tahoma"/>
          <w:lang w:val="el-GR"/>
        </w:rPr>
        <w:t xml:space="preserve">Ο </w:t>
      </w:r>
      <w:r w:rsidR="00436C5A" w:rsidRPr="00071CDB">
        <w:rPr>
          <w:rFonts w:ascii="Tahoma" w:hAnsi="Tahoma" w:cs="Tahoma"/>
          <w:lang w:val="el-GR"/>
        </w:rPr>
        <w:t>υποψήφιος</w:t>
      </w:r>
      <w:r w:rsidRPr="00071CDB">
        <w:rPr>
          <w:rFonts w:ascii="Tahoma" w:hAnsi="Tahoma" w:cs="Tahoma"/>
          <w:lang w:val="el-GR"/>
        </w:rPr>
        <w:t xml:space="preserve"> Ανάδοχος οφείλει να προσφέρει υπηρεσίες εκπαίδευσης – μεταφοράς τεχνογνωσίας </w:t>
      </w:r>
      <w:r w:rsidR="00343421" w:rsidRPr="00071CDB">
        <w:rPr>
          <w:rFonts w:ascii="Tahoma" w:hAnsi="Tahoma" w:cs="Tahoma"/>
          <w:lang w:val="el-GR"/>
        </w:rPr>
        <w:t xml:space="preserve">– </w:t>
      </w:r>
      <w:r w:rsidR="00343421" w:rsidRPr="00071CDB">
        <w:rPr>
          <w:rFonts w:ascii="Tahoma" w:hAnsi="Tahoma" w:cs="Tahoma"/>
        </w:rPr>
        <w:t>on</w:t>
      </w:r>
      <w:r w:rsidR="00343421" w:rsidRPr="00071CDB">
        <w:rPr>
          <w:rFonts w:ascii="Tahoma" w:hAnsi="Tahoma" w:cs="Tahoma"/>
          <w:lang w:val="el-GR"/>
        </w:rPr>
        <w:t xml:space="preserve"> </w:t>
      </w:r>
      <w:r w:rsidR="00343421" w:rsidRPr="00071CDB">
        <w:rPr>
          <w:rFonts w:ascii="Tahoma" w:hAnsi="Tahoma" w:cs="Tahoma"/>
        </w:rPr>
        <w:t>the</w:t>
      </w:r>
      <w:r w:rsidR="00343421" w:rsidRPr="00071CDB">
        <w:rPr>
          <w:rFonts w:ascii="Tahoma" w:hAnsi="Tahoma" w:cs="Tahoma"/>
          <w:lang w:val="el-GR"/>
        </w:rPr>
        <w:t xml:space="preserve"> </w:t>
      </w:r>
      <w:r w:rsidR="00343421" w:rsidRPr="00071CDB">
        <w:rPr>
          <w:rFonts w:ascii="Tahoma" w:hAnsi="Tahoma" w:cs="Tahoma"/>
        </w:rPr>
        <w:t>job</w:t>
      </w:r>
      <w:r w:rsidR="00343421" w:rsidRPr="00071CDB">
        <w:rPr>
          <w:rFonts w:ascii="Tahoma" w:hAnsi="Tahoma" w:cs="Tahoma"/>
          <w:lang w:val="el-GR"/>
        </w:rPr>
        <w:t xml:space="preserve"> </w:t>
      </w:r>
      <w:r w:rsidR="00343421" w:rsidRPr="00071CDB">
        <w:rPr>
          <w:rFonts w:ascii="Tahoma" w:hAnsi="Tahoma" w:cs="Tahoma"/>
        </w:rPr>
        <w:t>training</w:t>
      </w:r>
      <w:r w:rsidR="00343421" w:rsidRPr="00071CDB">
        <w:rPr>
          <w:rFonts w:ascii="Tahoma" w:hAnsi="Tahoma" w:cs="Tahoma"/>
          <w:lang w:val="el-GR"/>
        </w:rPr>
        <w:t xml:space="preserve"> </w:t>
      </w:r>
      <w:r w:rsidRPr="00071CDB">
        <w:rPr>
          <w:rFonts w:ascii="Tahoma" w:hAnsi="Tahoma" w:cs="Tahoma"/>
          <w:lang w:val="el-GR"/>
        </w:rPr>
        <w:t>στα στελέχη</w:t>
      </w:r>
      <w:r w:rsidR="00343421" w:rsidRPr="00071CDB">
        <w:rPr>
          <w:rFonts w:ascii="Tahoma" w:hAnsi="Tahoma" w:cs="Tahoma"/>
          <w:lang w:val="el-GR"/>
        </w:rPr>
        <w:t xml:space="preserve"> /</w:t>
      </w:r>
      <w:r w:rsidRPr="00071CDB">
        <w:rPr>
          <w:rFonts w:ascii="Tahoma" w:hAnsi="Tahoma" w:cs="Tahoma"/>
          <w:lang w:val="el-GR"/>
        </w:rPr>
        <w:t xml:space="preserve"> χρήστες και διαχειριστές τ</w:t>
      </w:r>
      <w:r w:rsidR="004477E5">
        <w:rPr>
          <w:rFonts w:ascii="Tahoma" w:hAnsi="Tahoma" w:cs="Tahoma"/>
          <w:lang w:val="el-GR"/>
        </w:rPr>
        <w:t>ων</w:t>
      </w:r>
      <w:r w:rsidRPr="00071CDB">
        <w:rPr>
          <w:rFonts w:ascii="Tahoma" w:hAnsi="Tahoma" w:cs="Tahoma"/>
          <w:lang w:val="el-GR"/>
        </w:rPr>
        <w:t xml:space="preserve"> Συστ</w:t>
      </w:r>
      <w:r w:rsidR="004477E5">
        <w:rPr>
          <w:rFonts w:ascii="Tahoma" w:hAnsi="Tahoma" w:cs="Tahoma"/>
          <w:lang w:val="el-GR"/>
        </w:rPr>
        <w:t>ημάτων</w:t>
      </w:r>
      <w:r w:rsidRPr="00071CDB">
        <w:rPr>
          <w:rFonts w:ascii="Tahoma" w:hAnsi="Tahoma" w:cs="Tahoma"/>
          <w:lang w:val="el-GR"/>
        </w:rPr>
        <w:t xml:space="preserve"> με στόχο την πλήρη αξιοποίηση </w:t>
      </w:r>
      <w:r w:rsidR="004477E5">
        <w:rPr>
          <w:rFonts w:ascii="Tahoma" w:hAnsi="Tahoma" w:cs="Tahoma"/>
          <w:lang w:val="el-GR"/>
        </w:rPr>
        <w:t xml:space="preserve">του </w:t>
      </w:r>
      <w:r w:rsidR="00436C5A">
        <w:rPr>
          <w:rFonts w:ascii="Tahoma" w:hAnsi="Tahoma" w:cs="Tahoma"/>
          <w:lang w:val="el-GR"/>
        </w:rPr>
        <w:t>προμηθευόμενου</w:t>
      </w:r>
      <w:r w:rsidR="004477E5">
        <w:rPr>
          <w:rFonts w:ascii="Tahoma" w:hAnsi="Tahoma" w:cs="Tahoma"/>
          <w:lang w:val="el-GR"/>
        </w:rPr>
        <w:t xml:space="preserve"> </w:t>
      </w:r>
      <w:r w:rsidR="00436C5A">
        <w:rPr>
          <w:rFonts w:ascii="Tahoma" w:hAnsi="Tahoma" w:cs="Tahoma"/>
          <w:lang w:val="el-GR"/>
        </w:rPr>
        <w:t>εξοπλισμού</w:t>
      </w:r>
      <w:r w:rsidR="004477E5">
        <w:rPr>
          <w:rFonts w:ascii="Tahoma" w:hAnsi="Tahoma" w:cs="Tahoma"/>
          <w:lang w:val="el-GR"/>
        </w:rPr>
        <w:t xml:space="preserve"> και λογισμικού</w:t>
      </w:r>
      <w:r w:rsidRPr="00071CDB">
        <w:rPr>
          <w:rFonts w:ascii="Tahoma" w:hAnsi="Tahoma" w:cs="Tahoma"/>
          <w:lang w:val="el-GR"/>
        </w:rPr>
        <w:t>.</w:t>
      </w:r>
    </w:p>
    <w:p w14:paraId="4CAB6A5B" w14:textId="6274C106" w:rsidR="000026A7" w:rsidRPr="00071CDB" w:rsidRDefault="000026A7" w:rsidP="006B53EF">
      <w:pPr>
        <w:spacing w:after="120"/>
        <w:jc w:val="both"/>
        <w:rPr>
          <w:rFonts w:ascii="Tahoma" w:hAnsi="Tahoma" w:cs="Tahoma"/>
          <w:lang w:val="el-GR"/>
        </w:rPr>
      </w:pPr>
      <w:r w:rsidRPr="00071CDB">
        <w:rPr>
          <w:rFonts w:ascii="Tahoma" w:hAnsi="Tahoma" w:cs="Tahoma"/>
        </w:rPr>
        <w:t>H</w:t>
      </w:r>
      <w:r w:rsidRPr="00071CDB">
        <w:rPr>
          <w:rFonts w:ascii="Tahoma" w:hAnsi="Tahoma" w:cs="Tahoma"/>
          <w:lang w:val="el-GR"/>
        </w:rPr>
        <w:t xml:space="preserve"> εκπαίδευση, που θα παρασχεθεί στο πλαίσιο του Έργου της παρούσας διακήρυξης, θα είναι </w:t>
      </w:r>
      <w:r w:rsidR="00343421" w:rsidRPr="00F93F56">
        <w:rPr>
          <w:rFonts w:ascii="Tahoma" w:hAnsi="Tahoma" w:cs="Tahoma"/>
          <w:b/>
          <w:bCs/>
          <w:lang w:val="el-GR"/>
        </w:rPr>
        <w:t xml:space="preserve">τουλάχιστον </w:t>
      </w:r>
      <w:r w:rsidR="004477E5" w:rsidRPr="00F93F56">
        <w:rPr>
          <w:rFonts w:ascii="Tahoma" w:hAnsi="Tahoma" w:cs="Tahoma"/>
          <w:b/>
          <w:bCs/>
          <w:lang w:val="el-GR"/>
        </w:rPr>
        <w:t xml:space="preserve">εκατόν είκοσι </w:t>
      </w:r>
      <w:r w:rsidR="00343421" w:rsidRPr="00F93F56">
        <w:rPr>
          <w:rFonts w:ascii="Tahoma" w:hAnsi="Tahoma" w:cs="Tahoma"/>
          <w:b/>
          <w:bCs/>
          <w:lang w:val="el-GR"/>
        </w:rPr>
        <w:t>(120) ώρες</w:t>
      </w:r>
      <w:r w:rsidR="00343421" w:rsidRPr="00071CDB">
        <w:rPr>
          <w:rFonts w:ascii="Tahoma" w:hAnsi="Tahoma" w:cs="Tahoma"/>
          <w:lang w:val="el-GR"/>
        </w:rPr>
        <w:t xml:space="preserve">, </w:t>
      </w:r>
      <w:r w:rsidRPr="00071CDB">
        <w:rPr>
          <w:rFonts w:ascii="Tahoma" w:hAnsi="Tahoma" w:cs="Tahoma"/>
          <w:lang w:val="el-GR"/>
        </w:rPr>
        <w:t>δομημένη σε</w:t>
      </w:r>
      <w:r w:rsidR="009968E1" w:rsidRPr="00071CDB">
        <w:rPr>
          <w:rFonts w:ascii="Tahoma" w:hAnsi="Tahoma" w:cs="Tahoma"/>
          <w:b/>
          <w:bCs/>
          <w:lang w:val="el-GR"/>
        </w:rPr>
        <w:t xml:space="preserve"> </w:t>
      </w:r>
      <w:r w:rsidRPr="00071CDB">
        <w:rPr>
          <w:rFonts w:ascii="Tahoma" w:hAnsi="Tahoma" w:cs="Tahoma"/>
          <w:b/>
          <w:bCs/>
          <w:lang w:val="el-GR"/>
        </w:rPr>
        <w:t>σεμινάρια των</w:t>
      </w:r>
      <w:r w:rsidR="009968E1" w:rsidRPr="00071CDB">
        <w:rPr>
          <w:rFonts w:ascii="Tahoma" w:hAnsi="Tahoma" w:cs="Tahoma"/>
          <w:b/>
          <w:bCs/>
          <w:lang w:val="el-GR"/>
        </w:rPr>
        <w:t xml:space="preserve"> </w:t>
      </w:r>
      <w:r w:rsidR="00F93F56">
        <w:rPr>
          <w:rFonts w:ascii="Tahoma" w:hAnsi="Tahoma" w:cs="Tahoma"/>
          <w:b/>
          <w:bCs/>
          <w:lang w:val="el-GR"/>
        </w:rPr>
        <w:t xml:space="preserve">τεσσάρων (4) </w:t>
      </w:r>
      <w:r w:rsidR="009968E1" w:rsidRPr="00071CDB">
        <w:rPr>
          <w:rFonts w:ascii="Tahoma" w:hAnsi="Tahoma" w:cs="Tahoma"/>
          <w:b/>
          <w:bCs/>
          <w:lang w:val="el-GR"/>
        </w:rPr>
        <w:t>ωρών κατά μέγιστο α</w:t>
      </w:r>
      <w:r w:rsidR="00343421" w:rsidRPr="00071CDB">
        <w:rPr>
          <w:rFonts w:ascii="Tahoma" w:hAnsi="Tahoma" w:cs="Tahoma"/>
          <w:b/>
          <w:bCs/>
          <w:lang w:val="el-GR"/>
        </w:rPr>
        <w:t>ν</w:t>
      </w:r>
      <w:r w:rsidRPr="00071CDB">
        <w:rPr>
          <w:rFonts w:ascii="Tahoma" w:hAnsi="Tahoma" w:cs="Tahoma"/>
          <w:b/>
          <w:bCs/>
          <w:lang w:val="el-GR"/>
        </w:rPr>
        <w:t>ά ημέρα</w:t>
      </w:r>
      <w:r w:rsidR="009968E1" w:rsidRPr="00071CDB">
        <w:rPr>
          <w:rFonts w:ascii="Tahoma" w:hAnsi="Tahoma" w:cs="Tahoma"/>
          <w:b/>
          <w:bCs/>
          <w:lang w:val="el-GR"/>
        </w:rPr>
        <w:t xml:space="preserve"> εκπαίδευσης</w:t>
      </w:r>
      <w:r w:rsidRPr="00071CDB">
        <w:rPr>
          <w:rFonts w:ascii="Tahoma" w:hAnsi="Tahoma" w:cs="Tahoma"/>
          <w:lang w:val="el-GR"/>
        </w:rPr>
        <w:t xml:space="preserve">. </w:t>
      </w:r>
    </w:p>
    <w:p w14:paraId="671BFB99" w14:textId="77777777" w:rsidR="000026A7" w:rsidRPr="00071CDB" w:rsidRDefault="000026A7" w:rsidP="006B53EF">
      <w:pPr>
        <w:spacing w:after="120"/>
        <w:jc w:val="both"/>
        <w:rPr>
          <w:rFonts w:ascii="Tahoma" w:hAnsi="Tahoma" w:cs="Tahoma"/>
          <w:lang w:val="el-GR"/>
        </w:rPr>
      </w:pPr>
      <w:r w:rsidRPr="00071CDB">
        <w:rPr>
          <w:rFonts w:ascii="Tahoma" w:hAnsi="Tahoma" w:cs="Tahoma"/>
          <w:lang w:val="el-GR"/>
        </w:rPr>
        <w:t>Τα τμήματα εκπαίδευσης θα είναι κατά μέγιστον 10μελή.</w:t>
      </w:r>
    </w:p>
    <w:p w14:paraId="379014EB" w14:textId="77777777" w:rsidR="000026A7" w:rsidRPr="00071CDB" w:rsidRDefault="000026A7" w:rsidP="006B53EF">
      <w:pPr>
        <w:spacing w:after="120"/>
        <w:jc w:val="both"/>
        <w:rPr>
          <w:rFonts w:ascii="Tahoma" w:hAnsi="Tahoma" w:cs="Tahoma"/>
          <w:lang w:val="el-GR"/>
        </w:rPr>
      </w:pPr>
      <w:r w:rsidRPr="00071CDB">
        <w:rPr>
          <w:rFonts w:ascii="Tahoma" w:hAnsi="Tahoma" w:cs="Tahoma"/>
          <w:lang w:val="el-GR"/>
        </w:rPr>
        <w:t>Οι υπηρεσίες εκπαίδευσης θα περιλαμβάνουν κατ’ ελάχιστο τα εξής:</w:t>
      </w:r>
    </w:p>
    <w:p w14:paraId="2D7F4A46" w14:textId="77777777" w:rsidR="000026A7" w:rsidRPr="00071CDB" w:rsidRDefault="000026A7" w:rsidP="006B53EF">
      <w:pPr>
        <w:numPr>
          <w:ilvl w:val="0"/>
          <w:numId w:val="36"/>
        </w:numPr>
        <w:spacing w:after="120"/>
        <w:jc w:val="both"/>
        <w:rPr>
          <w:rFonts w:ascii="Tahoma" w:hAnsi="Tahoma" w:cs="Tahoma"/>
          <w:lang w:val="el-GR"/>
        </w:rPr>
      </w:pPr>
      <w:r w:rsidRPr="00071CDB">
        <w:rPr>
          <w:rFonts w:ascii="Tahoma" w:hAnsi="Tahoma" w:cs="Tahoma"/>
          <w:lang w:val="el-GR"/>
        </w:rPr>
        <w:t>Οδηγό εκπαίδευσης (σεμιναριακού τύπου), ο οποίος θα περιλαμβάνει:</w:t>
      </w:r>
    </w:p>
    <w:p w14:paraId="07511D2D" w14:textId="77777777" w:rsidR="000026A7" w:rsidRPr="00071CDB" w:rsidRDefault="000026A7" w:rsidP="006B53EF">
      <w:pPr>
        <w:numPr>
          <w:ilvl w:val="1"/>
          <w:numId w:val="36"/>
        </w:numPr>
        <w:spacing w:after="120"/>
        <w:jc w:val="both"/>
        <w:rPr>
          <w:rFonts w:ascii="Tahoma" w:hAnsi="Tahoma" w:cs="Tahoma"/>
          <w:lang w:val="el-GR"/>
        </w:rPr>
      </w:pPr>
      <w:r w:rsidRPr="00071CDB">
        <w:rPr>
          <w:rFonts w:ascii="Tahoma" w:hAnsi="Tahoma" w:cs="Tahoma"/>
          <w:lang w:val="el-GR"/>
        </w:rPr>
        <w:t>το αντικείμενο της εκπαίδευσης ανά κατηγορία εκπαιδευομένων</w:t>
      </w:r>
    </w:p>
    <w:p w14:paraId="4DD8EE3C" w14:textId="77777777" w:rsidR="000026A7" w:rsidRPr="00071CDB" w:rsidRDefault="000026A7" w:rsidP="006B53EF">
      <w:pPr>
        <w:numPr>
          <w:ilvl w:val="1"/>
          <w:numId w:val="36"/>
        </w:numPr>
        <w:spacing w:after="120"/>
        <w:jc w:val="both"/>
        <w:rPr>
          <w:rFonts w:ascii="Tahoma" w:hAnsi="Tahoma" w:cs="Tahoma"/>
          <w:lang w:val="el-GR"/>
        </w:rPr>
      </w:pPr>
      <w:r w:rsidRPr="00071CDB">
        <w:rPr>
          <w:rFonts w:ascii="Tahoma" w:hAnsi="Tahoma" w:cs="Tahoma"/>
          <w:lang w:val="el-GR"/>
        </w:rPr>
        <w:t>την εκπαιδευτική διαδικασία και τον τρόπο διαχείρισής της</w:t>
      </w:r>
    </w:p>
    <w:p w14:paraId="1638580E" w14:textId="77777777" w:rsidR="000026A7" w:rsidRPr="00071CDB" w:rsidRDefault="000026A7" w:rsidP="006B53EF">
      <w:pPr>
        <w:numPr>
          <w:ilvl w:val="1"/>
          <w:numId w:val="36"/>
        </w:numPr>
        <w:spacing w:after="120"/>
        <w:jc w:val="both"/>
        <w:rPr>
          <w:rFonts w:ascii="Tahoma" w:hAnsi="Tahoma" w:cs="Tahoma"/>
          <w:lang w:val="el-GR"/>
        </w:rPr>
      </w:pPr>
      <w:r w:rsidRPr="00071CDB">
        <w:rPr>
          <w:rFonts w:ascii="Tahoma" w:hAnsi="Tahoma" w:cs="Tahoma"/>
          <w:lang w:val="el-GR"/>
        </w:rPr>
        <w:t xml:space="preserve">τη μεθοδολογική προσέγγιση, την οργάνωση και προετοιμασία εκπαίδευσης και </w:t>
      </w:r>
    </w:p>
    <w:p w14:paraId="0A96C5EA" w14:textId="77777777" w:rsidR="000026A7" w:rsidRPr="00071CDB" w:rsidRDefault="000026A7" w:rsidP="006B53EF">
      <w:pPr>
        <w:numPr>
          <w:ilvl w:val="1"/>
          <w:numId w:val="36"/>
        </w:numPr>
        <w:spacing w:after="120"/>
        <w:jc w:val="both"/>
        <w:rPr>
          <w:rFonts w:ascii="Tahoma" w:hAnsi="Tahoma" w:cs="Tahoma"/>
          <w:lang w:val="el-GR"/>
        </w:rPr>
      </w:pPr>
      <w:r w:rsidRPr="00071CDB">
        <w:rPr>
          <w:rFonts w:ascii="Tahoma" w:hAnsi="Tahoma" w:cs="Tahoma"/>
          <w:lang w:val="el-GR"/>
        </w:rPr>
        <w:t>τον αναλυτικό προγραμματισμό εκπαιδευτικών σεμιναρίων, ο οποίος θα συμφωνηθεί με τον Φορέα Λειτουργίας</w:t>
      </w:r>
    </w:p>
    <w:p w14:paraId="553357A8" w14:textId="77777777" w:rsidR="000026A7" w:rsidRPr="00071CDB" w:rsidRDefault="000026A7" w:rsidP="006B53EF">
      <w:pPr>
        <w:numPr>
          <w:ilvl w:val="0"/>
          <w:numId w:val="36"/>
        </w:numPr>
        <w:spacing w:after="120"/>
        <w:jc w:val="both"/>
        <w:rPr>
          <w:rFonts w:ascii="Tahoma" w:hAnsi="Tahoma" w:cs="Tahoma"/>
          <w:lang w:val="el-GR"/>
        </w:rPr>
      </w:pPr>
      <w:r w:rsidRPr="00071CDB">
        <w:rPr>
          <w:rFonts w:ascii="Tahoma" w:hAnsi="Tahoma" w:cs="Tahoma"/>
          <w:lang w:val="el-GR"/>
        </w:rPr>
        <w:t>Δημιουργία εκπαιδευτικού και εποπτικού υλικού εκπαίδευσης (σε έντυπη και ηλεκτρονική μορφή) για όλες τις κατηγορίες χρηστών που θα αναφερθούν στη συνέχεια, με βάση τις ανάγκες και τον προσδοκώμενο ρόλο στην επιχειρησιακή αξιοποίηση του Συστημάτων.</w:t>
      </w:r>
    </w:p>
    <w:p w14:paraId="2DB6A3F8" w14:textId="77777777" w:rsidR="000026A7" w:rsidRPr="00071CDB" w:rsidRDefault="000026A7" w:rsidP="006B53EF">
      <w:pPr>
        <w:pStyle w:val="aff0"/>
        <w:numPr>
          <w:ilvl w:val="0"/>
          <w:numId w:val="36"/>
        </w:numPr>
        <w:spacing w:after="120"/>
        <w:contextualSpacing w:val="0"/>
        <w:jc w:val="both"/>
        <w:rPr>
          <w:rFonts w:ascii="Tahoma" w:hAnsi="Tahoma" w:cs="Tahoma"/>
          <w:lang w:val="el-GR"/>
        </w:rPr>
      </w:pPr>
      <w:r w:rsidRPr="00071CDB">
        <w:rPr>
          <w:rFonts w:ascii="Tahoma" w:hAnsi="Tahoma" w:cs="Tahoma"/>
          <w:lang w:val="el-GR"/>
        </w:rPr>
        <w:t>Το σύνολο του εκπαιδευτικού υλικού θα πρέπει να είναι γραμμένο στην ελληνική γλώσσα.</w:t>
      </w:r>
    </w:p>
    <w:p w14:paraId="52BD3610" w14:textId="77777777" w:rsidR="000026A7" w:rsidRPr="00071CDB" w:rsidRDefault="000026A7" w:rsidP="006B53EF">
      <w:pPr>
        <w:numPr>
          <w:ilvl w:val="0"/>
          <w:numId w:val="36"/>
        </w:numPr>
        <w:spacing w:after="120"/>
        <w:jc w:val="both"/>
        <w:rPr>
          <w:rFonts w:ascii="Tahoma" w:hAnsi="Tahoma" w:cs="Tahoma"/>
          <w:lang w:val="el-GR"/>
        </w:rPr>
      </w:pPr>
      <w:r w:rsidRPr="00071CDB">
        <w:rPr>
          <w:rFonts w:ascii="Tahoma" w:hAnsi="Tahoma" w:cs="Tahoma"/>
          <w:lang w:val="el-GR"/>
        </w:rPr>
        <w:t>Διενέργεια εκπαίδευσης των χ</w:t>
      </w:r>
      <w:r w:rsidR="00E2395C" w:rsidRPr="00071CDB">
        <w:rPr>
          <w:rFonts w:ascii="Tahoma" w:hAnsi="Tahoma" w:cs="Tahoma"/>
          <w:lang w:val="el-GR"/>
        </w:rPr>
        <w:t>ρηστών με βάση τον ρόλο τους στη χρήση των συστημάτων</w:t>
      </w:r>
    </w:p>
    <w:p w14:paraId="3FCFDCE7" w14:textId="77777777" w:rsidR="000026A7" w:rsidRPr="00071CDB" w:rsidRDefault="000026A7" w:rsidP="006B53EF">
      <w:pPr>
        <w:numPr>
          <w:ilvl w:val="0"/>
          <w:numId w:val="36"/>
        </w:numPr>
        <w:spacing w:after="120"/>
        <w:jc w:val="both"/>
        <w:rPr>
          <w:rFonts w:ascii="Tahoma" w:hAnsi="Tahoma" w:cs="Tahoma"/>
          <w:lang w:val="el-GR"/>
        </w:rPr>
      </w:pPr>
      <w:r w:rsidRPr="00071CDB">
        <w:rPr>
          <w:rFonts w:ascii="Tahoma" w:hAnsi="Tahoma" w:cs="Tahoma"/>
          <w:lang w:val="el-GR"/>
        </w:rPr>
        <w:t>Αξιολόγηση της διαδικασίας και των αποτελεσμάτων εκπαίδευσης και εισηγητικά μέτρα για μεγιστοποίηση της επιχειρησιακής αξιοποίησης των Συστημάτων</w:t>
      </w:r>
    </w:p>
    <w:p w14:paraId="245A62A3" w14:textId="60655DF6" w:rsidR="000026A7" w:rsidRPr="00071CDB" w:rsidRDefault="000026A7" w:rsidP="006B53EF">
      <w:pPr>
        <w:spacing w:after="120"/>
        <w:ind w:left="360"/>
        <w:jc w:val="both"/>
        <w:rPr>
          <w:rFonts w:ascii="Tahoma" w:hAnsi="Tahoma" w:cs="Tahoma"/>
          <w:lang w:val="el-GR" w:eastAsia="el-GR"/>
        </w:rPr>
      </w:pPr>
      <w:r w:rsidRPr="00071CDB">
        <w:rPr>
          <w:rFonts w:ascii="Tahoma" w:hAnsi="Tahoma" w:cs="Tahoma"/>
          <w:lang w:val="el-GR"/>
        </w:rPr>
        <w:t>Οι κατηγορίες των εκπαιδευομένων που ο Ανάδοχος υποχρεούται να εκπαιδεύσει στο πλαίσιο του Έργου, είναι οι εξής</w:t>
      </w:r>
      <w:r w:rsidR="00343421" w:rsidRPr="00071CDB">
        <w:rPr>
          <w:rFonts w:ascii="Tahoma" w:hAnsi="Tahoma" w:cs="Tahoma"/>
          <w:lang w:val="el-GR"/>
        </w:rPr>
        <w:t xml:space="preserve"> ενδεικτικά</w:t>
      </w:r>
      <w:r w:rsidRPr="00071CDB">
        <w:rPr>
          <w:rFonts w:ascii="Tahoma" w:hAnsi="Tahoma" w:cs="Tahoma"/>
          <w:lang w:val="el-GR"/>
        </w:rPr>
        <w:t>:</w:t>
      </w:r>
    </w:p>
    <w:p w14:paraId="3A86BD17" w14:textId="7E1B566A" w:rsidR="000026A7" w:rsidRPr="00071CDB" w:rsidRDefault="000026A7" w:rsidP="006B53EF">
      <w:pPr>
        <w:pStyle w:val="aff0"/>
        <w:spacing w:after="120"/>
        <w:contextualSpacing w:val="0"/>
        <w:jc w:val="both"/>
        <w:rPr>
          <w:rFonts w:ascii="Tahoma" w:hAnsi="Tahoma" w:cs="Tahoma"/>
          <w:lang w:val="el-GR"/>
        </w:rPr>
      </w:pPr>
      <w:r w:rsidRPr="00071CDB">
        <w:rPr>
          <w:rFonts w:ascii="Tahoma" w:hAnsi="Tahoma" w:cs="Tahoma"/>
          <w:lang w:val="el-GR"/>
        </w:rPr>
        <w:t>1.</w:t>
      </w:r>
      <w:r w:rsidRPr="00071CDB">
        <w:rPr>
          <w:rFonts w:ascii="Tahoma" w:hAnsi="Tahoma" w:cs="Tahoma"/>
        </w:rPr>
        <w:t> </w:t>
      </w:r>
      <w:r w:rsidRPr="00071CDB">
        <w:rPr>
          <w:rFonts w:ascii="Tahoma" w:hAnsi="Tahoma" w:cs="Tahoma"/>
        </w:rPr>
        <w:t> </w:t>
      </w:r>
      <w:r w:rsidRPr="00071CDB">
        <w:rPr>
          <w:rFonts w:ascii="Tahoma" w:hAnsi="Tahoma" w:cs="Tahoma"/>
        </w:rPr>
        <w:t> </w:t>
      </w:r>
      <w:r w:rsidRPr="00071CDB">
        <w:rPr>
          <w:rFonts w:ascii="Tahoma" w:hAnsi="Tahoma" w:cs="Tahoma"/>
        </w:rPr>
        <w:t> </w:t>
      </w:r>
      <w:r w:rsidRPr="00071CDB">
        <w:rPr>
          <w:rFonts w:ascii="Tahoma" w:hAnsi="Tahoma" w:cs="Tahoma"/>
          <w:lang w:val="el-GR"/>
        </w:rPr>
        <w:t>Διαχειριστές Συστημάτων</w:t>
      </w:r>
    </w:p>
    <w:p w14:paraId="5E10E5D5" w14:textId="1AC1F0E2" w:rsidR="000026A7" w:rsidRPr="00071CDB" w:rsidRDefault="000026A7" w:rsidP="006B53EF">
      <w:pPr>
        <w:pStyle w:val="aff0"/>
        <w:spacing w:after="120"/>
        <w:contextualSpacing w:val="0"/>
        <w:jc w:val="both"/>
        <w:rPr>
          <w:rFonts w:ascii="Tahoma" w:hAnsi="Tahoma" w:cs="Tahoma"/>
          <w:lang w:val="el-GR"/>
        </w:rPr>
      </w:pPr>
      <w:r w:rsidRPr="00071CDB">
        <w:rPr>
          <w:rFonts w:ascii="Tahoma" w:hAnsi="Tahoma" w:cs="Tahoma"/>
          <w:lang w:val="el-GR"/>
        </w:rPr>
        <w:t>2.</w:t>
      </w:r>
      <w:r w:rsidRPr="00071CDB">
        <w:rPr>
          <w:rFonts w:ascii="Tahoma" w:hAnsi="Tahoma" w:cs="Tahoma"/>
        </w:rPr>
        <w:t> </w:t>
      </w:r>
      <w:r w:rsidRPr="00071CDB">
        <w:rPr>
          <w:rFonts w:ascii="Tahoma" w:hAnsi="Tahoma" w:cs="Tahoma"/>
        </w:rPr>
        <w:t> </w:t>
      </w:r>
      <w:r w:rsidRPr="00071CDB">
        <w:rPr>
          <w:rFonts w:ascii="Tahoma" w:hAnsi="Tahoma" w:cs="Tahoma"/>
        </w:rPr>
        <w:t> </w:t>
      </w:r>
      <w:r w:rsidRPr="00071CDB">
        <w:rPr>
          <w:rFonts w:ascii="Tahoma" w:hAnsi="Tahoma" w:cs="Tahoma"/>
        </w:rPr>
        <w:t> </w:t>
      </w:r>
      <w:r w:rsidRPr="00071CDB">
        <w:rPr>
          <w:rFonts w:ascii="Tahoma" w:hAnsi="Tahoma" w:cs="Tahoma"/>
          <w:lang w:val="el-GR"/>
        </w:rPr>
        <w:t xml:space="preserve">Αναβαθμισμένοι Χρήστες – Εκπαιδευτές </w:t>
      </w:r>
    </w:p>
    <w:p w14:paraId="494E0B59" w14:textId="1D42CFD1" w:rsidR="000026A7" w:rsidRPr="00071CDB" w:rsidRDefault="000026A7" w:rsidP="006B53EF">
      <w:pPr>
        <w:pStyle w:val="aff0"/>
        <w:spacing w:after="120"/>
        <w:contextualSpacing w:val="0"/>
        <w:jc w:val="both"/>
        <w:rPr>
          <w:rFonts w:ascii="Tahoma" w:hAnsi="Tahoma" w:cs="Tahoma"/>
          <w:lang w:val="el-GR"/>
        </w:rPr>
      </w:pPr>
      <w:r w:rsidRPr="00071CDB">
        <w:rPr>
          <w:rFonts w:ascii="Tahoma" w:hAnsi="Tahoma" w:cs="Tahoma"/>
          <w:lang w:val="el-GR"/>
        </w:rPr>
        <w:t>3.</w:t>
      </w:r>
      <w:r w:rsidRPr="00071CDB">
        <w:rPr>
          <w:rFonts w:ascii="Tahoma" w:hAnsi="Tahoma" w:cs="Tahoma"/>
        </w:rPr>
        <w:t> </w:t>
      </w:r>
      <w:r w:rsidRPr="00071CDB">
        <w:rPr>
          <w:rFonts w:ascii="Tahoma" w:hAnsi="Tahoma" w:cs="Tahoma"/>
        </w:rPr>
        <w:t> </w:t>
      </w:r>
      <w:r w:rsidRPr="00071CDB">
        <w:rPr>
          <w:rFonts w:ascii="Tahoma" w:hAnsi="Tahoma" w:cs="Tahoma"/>
        </w:rPr>
        <w:t> </w:t>
      </w:r>
      <w:r w:rsidRPr="00071CDB">
        <w:rPr>
          <w:rFonts w:ascii="Tahoma" w:hAnsi="Tahoma" w:cs="Tahoma"/>
        </w:rPr>
        <w:t> </w:t>
      </w:r>
      <w:r w:rsidR="00343421" w:rsidRPr="00071CDB">
        <w:rPr>
          <w:rFonts w:ascii="Tahoma" w:hAnsi="Tahoma" w:cs="Tahoma"/>
          <w:lang w:val="el-GR"/>
        </w:rPr>
        <w:t xml:space="preserve">Απλοί </w:t>
      </w:r>
      <w:r w:rsidRPr="00071CDB">
        <w:rPr>
          <w:rFonts w:ascii="Tahoma" w:hAnsi="Tahoma" w:cs="Tahoma"/>
          <w:lang w:val="el-GR"/>
        </w:rPr>
        <w:t xml:space="preserve">Χρήστες </w:t>
      </w:r>
    </w:p>
    <w:p w14:paraId="382ADC03" w14:textId="341DFA3E" w:rsidR="000026A7" w:rsidRPr="00071CDB" w:rsidRDefault="000026A7" w:rsidP="006B53EF">
      <w:pPr>
        <w:spacing w:after="120"/>
        <w:jc w:val="both"/>
        <w:rPr>
          <w:rFonts w:ascii="Tahoma" w:hAnsi="Tahoma" w:cs="Tahoma"/>
          <w:lang w:val="el-GR"/>
        </w:rPr>
      </w:pPr>
      <w:r w:rsidRPr="00071CDB">
        <w:rPr>
          <w:rFonts w:ascii="Tahoma" w:hAnsi="Tahoma" w:cs="Tahoma"/>
          <w:lang w:val="el-GR"/>
        </w:rPr>
        <w:t xml:space="preserve">Επισημαίνεται ότι η κατηγορία Αναβαθμισμένων Χρηστών </w:t>
      </w:r>
      <w:r w:rsidR="00001A6B" w:rsidRPr="00071CDB">
        <w:rPr>
          <w:rFonts w:ascii="Tahoma" w:hAnsi="Tahoma" w:cs="Tahoma"/>
          <w:lang w:val="el-GR"/>
        </w:rPr>
        <w:t xml:space="preserve">– </w:t>
      </w:r>
      <w:r w:rsidR="00E06E31" w:rsidRPr="00071CDB">
        <w:rPr>
          <w:rFonts w:ascii="Tahoma" w:hAnsi="Tahoma" w:cs="Tahoma"/>
          <w:lang w:val="el-GR"/>
        </w:rPr>
        <w:t>Εκπαιδευτών</w:t>
      </w:r>
      <w:r w:rsidR="00001A6B" w:rsidRPr="00071CDB">
        <w:rPr>
          <w:rFonts w:ascii="Tahoma" w:hAnsi="Tahoma" w:cs="Tahoma"/>
          <w:lang w:val="el-GR"/>
        </w:rPr>
        <w:t xml:space="preserve"> </w:t>
      </w:r>
      <w:r w:rsidRPr="00071CDB">
        <w:rPr>
          <w:rFonts w:ascii="Tahoma" w:hAnsi="Tahoma" w:cs="Tahoma"/>
          <w:lang w:val="el-GR"/>
        </w:rPr>
        <w:t>(</w:t>
      </w:r>
      <w:r w:rsidRPr="00071CDB">
        <w:rPr>
          <w:rFonts w:ascii="Tahoma" w:hAnsi="Tahoma" w:cs="Tahoma"/>
        </w:rPr>
        <w:t>Super</w:t>
      </w:r>
      <w:r w:rsidRPr="00071CDB">
        <w:rPr>
          <w:rFonts w:ascii="Tahoma" w:hAnsi="Tahoma" w:cs="Tahoma"/>
          <w:lang w:val="el-GR"/>
        </w:rPr>
        <w:t xml:space="preserve"> </w:t>
      </w:r>
      <w:r w:rsidRPr="00071CDB">
        <w:rPr>
          <w:rFonts w:ascii="Tahoma" w:hAnsi="Tahoma" w:cs="Tahoma"/>
        </w:rPr>
        <w:t>User</w:t>
      </w:r>
      <w:r w:rsidRPr="00071CDB">
        <w:rPr>
          <w:rFonts w:ascii="Tahoma" w:hAnsi="Tahoma" w:cs="Tahoma"/>
          <w:lang w:val="el-GR"/>
        </w:rPr>
        <w:t>) θα εκτελέσει και ρόλο εκπαίδευσης σε δεύτερο χρόνο ή όποτε απαιτηθεί</w:t>
      </w:r>
      <w:r w:rsidR="00001A6B" w:rsidRPr="00071CDB">
        <w:rPr>
          <w:rFonts w:ascii="Tahoma" w:hAnsi="Tahoma" w:cs="Tahoma"/>
          <w:lang w:val="el-GR"/>
        </w:rPr>
        <w:t xml:space="preserve">, </w:t>
      </w:r>
      <w:r w:rsidRPr="00071CDB">
        <w:rPr>
          <w:rFonts w:ascii="Tahoma" w:hAnsi="Tahoma" w:cs="Tahoma"/>
          <w:lang w:val="el-GR"/>
        </w:rPr>
        <w:t xml:space="preserve"> </w:t>
      </w:r>
      <w:r w:rsidR="00001A6B" w:rsidRPr="00071CDB">
        <w:rPr>
          <w:rFonts w:ascii="Tahoma" w:hAnsi="Tahoma" w:cs="Tahoma"/>
          <w:lang w:val="el-GR"/>
        </w:rPr>
        <w:t>στα λοιπά</w:t>
      </w:r>
      <w:r w:rsidRPr="00071CDB">
        <w:rPr>
          <w:rFonts w:ascii="Tahoma" w:hAnsi="Tahoma" w:cs="Tahoma"/>
          <w:lang w:val="el-GR"/>
        </w:rPr>
        <w:t xml:space="preserve"> </w:t>
      </w:r>
      <w:r w:rsidRPr="00071CDB">
        <w:rPr>
          <w:rFonts w:ascii="Tahoma" w:hAnsi="Tahoma" w:cs="Tahoma"/>
        </w:rPr>
        <w:t> </w:t>
      </w:r>
      <w:r w:rsidRPr="00071CDB">
        <w:rPr>
          <w:rFonts w:ascii="Tahoma" w:hAnsi="Tahoma" w:cs="Tahoma"/>
          <w:lang w:val="el-GR"/>
        </w:rPr>
        <w:t>στελ</w:t>
      </w:r>
      <w:r w:rsidR="00001A6B" w:rsidRPr="00071CDB">
        <w:rPr>
          <w:rFonts w:ascii="Tahoma" w:hAnsi="Tahoma" w:cs="Tahoma"/>
          <w:lang w:val="el-GR"/>
        </w:rPr>
        <w:t xml:space="preserve">έχη </w:t>
      </w:r>
      <w:r w:rsidRPr="00071CDB">
        <w:rPr>
          <w:rFonts w:ascii="Tahoma" w:hAnsi="Tahoma" w:cs="Tahoma"/>
          <w:lang w:val="el-GR"/>
        </w:rPr>
        <w:t>του Υ</w:t>
      </w:r>
      <w:r w:rsidR="004477E5">
        <w:rPr>
          <w:rFonts w:ascii="Tahoma" w:hAnsi="Tahoma" w:cs="Tahoma"/>
          <w:lang w:val="el-GR"/>
        </w:rPr>
        <w:t>π</w:t>
      </w:r>
      <w:r w:rsidRPr="00071CDB">
        <w:rPr>
          <w:rFonts w:ascii="Tahoma" w:hAnsi="Tahoma" w:cs="Tahoma"/>
          <w:lang w:val="el-GR"/>
        </w:rPr>
        <w:t>Ε</w:t>
      </w:r>
      <w:r w:rsidR="004477E5">
        <w:rPr>
          <w:rFonts w:ascii="Tahoma" w:hAnsi="Tahoma" w:cs="Tahoma"/>
          <w:lang w:val="el-GR"/>
        </w:rPr>
        <w:t>ξ</w:t>
      </w:r>
      <w:r w:rsidRPr="00071CDB">
        <w:rPr>
          <w:rFonts w:ascii="Tahoma" w:hAnsi="Tahoma" w:cs="Tahoma"/>
          <w:lang w:val="el-GR"/>
        </w:rPr>
        <w:t xml:space="preserve"> που θα χρησιμοποιούν τα συστήματα.</w:t>
      </w:r>
    </w:p>
    <w:p w14:paraId="4C713F45" w14:textId="5B25398E" w:rsidR="00697F89" w:rsidRPr="00071CDB" w:rsidRDefault="000026A7" w:rsidP="006B53EF">
      <w:pPr>
        <w:spacing w:after="120"/>
        <w:jc w:val="both"/>
        <w:rPr>
          <w:rFonts w:ascii="Tahoma" w:hAnsi="Tahoma" w:cs="Tahoma"/>
          <w:lang w:val="el-GR"/>
        </w:rPr>
      </w:pPr>
      <w:r w:rsidRPr="00071CDB">
        <w:rPr>
          <w:rFonts w:ascii="Tahoma" w:hAnsi="Tahoma" w:cs="Tahoma"/>
          <w:lang w:val="el-GR"/>
        </w:rPr>
        <w:t>Στην Τεχνική Προσφορά του ο υποψήφιος Ανάδοχος πρέπει να προτείνει πρόγραμμα για τις υπηρεσίες εκπαίδευσης που θα προσφέρει, το κόστος των οποίων θα αποτυπώνεται αναλυτικά στην Οικονομική Προσφορά του.</w:t>
      </w:r>
    </w:p>
    <w:p w14:paraId="2F952451" w14:textId="77777777" w:rsidR="005609A7" w:rsidRPr="00071CDB" w:rsidRDefault="005609A7" w:rsidP="005609A7">
      <w:pPr>
        <w:rPr>
          <w:rFonts w:ascii="Tahoma" w:hAnsi="Tahoma" w:cs="Tahoma"/>
          <w:lang w:val="el-GR"/>
        </w:rPr>
      </w:pPr>
    </w:p>
    <w:p w14:paraId="079F00A2" w14:textId="624D3BCD" w:rsidR="00D44897" w:rsidRPr="00071CDB" w:rsidRDefault="00D44897" w:rsidP="004719AE">
      <w:pPr>
        <w:pStyle w:val="40"/>
        <w:numPr>
          <w:ilvl w:val="2"/>
          <w:numId w:val="10"/>
        </w:numPr>
        <w:ind w:left="540"/>
      </w:pPr>
      <w:bookmarkStart w:id="228" w:name="_Toc153885536"/>
      <w:r w:rsidRPr="00071CDB">
        <w:t xml:space="preserve">Υπηρεσίες </w:t>
      </w:r>
      <w:r w:rsidR="00F93F56" w:rsidRPr="00F93F56">
        <w:t xml:space="preserve">τεχνικής υποστήριξης </w:t>
      </w:r>
      <w:r w:rsidRPr="00071CDB">
        <w:t>(</w:t>
      </w:r>
      <w:r w:rsidRPr="00071CDB">
        <w:rPr>
          <w:lang w:val="en-US"/>
        </w:rPr>
        <w:t>Helpdesk</w:t>
      </w:r>
      <w:r w:rsidRPr="00071CDB">
        <w:t xml:space="preserve"> – Γραφείο  Υποστήριξης)</w:t>
      </w:r>
      <w:bookmarkEnd w:id="228"/>
      <w:r w:rsidRPr="00071CDB">
        <w:t xml:space="preserve">  </w:t>
      </w:r>
    </w:p>
    <w:p w14:paraId="79E80C15" w14:textId="4FACBA3E" w:rsidR="00D44897" w:rsidRPr="00071CDB" w:rsidRDefault="00D44897" w:rsidP="006B53EF">
      <w:pPr>
        <w:spacing w:after="120"/>
        <w:jc w:val="both"/>
        <w:rPr>
          <w:rFonts w:ascii="Tahoma" w:hAnsi="Tahoma" w:cs="Tahoma"/>
          <w:lang w:val="el-GR"/>
        </w:rPr>
      </w:pPr>
      <w:r w:rsidRPr="00071CDB">
        <w:rPr>
          <w:rFonts w:ascii="Tahoma" w:hAnsi="Tahoma" w:cs="Tahoma"/>
          <w:lang w:val="el-GR"/>
        </w:rPr>
        <w:t>Υποχρέωση του Αναδόχου αποτελεί η οργάνωση και λειτουργία Γραφείου Υποστήριξης (</w:t>
      </w:r>
      <w:r w:rsidRPr="00071CDB">
        <w:rPr>
          <w:rFonts w:ascii="Tahoma" w:hAnsi="Tahoma" w:cs="Tahoma"/>
        </w:rPr>
        <w:t>helpdesk</w:t>
      </w:r>
      <w:r w:rsidRPr="00071CDB">
        <w:rPr>
          <w:rFonts w:ascii="Tahoma" w:hAnsi="Tahoma" w:cs="Tahoma"/>
          <w:lang w:val="el-GR"/>
        </w:rPr>
        <w:t xml:space="preserve">), με σκοπό την έγκαιρη και ουσιαστική υποστήριξη </w:t>
      </w:r>
      <w:r w:rsidR="00F93F56">
        <w:rPr>
          <w:rFonts w:ascii="Tahoma" w:hAnsi="Tahoma" w:cs="Tahoma"/>
          <w:lang w:val="el-GR"/>
        </w:rPr>
        <w:t>-</w:t>
      </w:r>
      <w:r w:rsidR="003F3C4D">
        <w:rPr>
          <w:rFonts w:ascii="Tahoma" w:hAnsi="Tahoma" w:cs="Tahoma"/>
          <w:lang w:val="el-GR"/>
        </w:rPr>
        <w:t xml:space="preserve">μετά την εγκατάσταση του εξοπλισμού και λογισμικού και έως τη λήξη της σύμβασης </w:t>
      </w:r>
      <w:r w:rsidR="00F93F56">
        <w:rPr>
          <w:rFonts w:ascii="Tahoma" w:hAnsi="Tahoma" w:cs="Tahoma"/>
          <w:lang w:val="el-GR"/>
        </w:rPr>
        <w:t xml:space="preserve">- </w:t>
      </w:r>
      <w:r w:rsidRPr="00071CDB">
        <w:rPr>
          <w:rFonts w:ascii="Tahoma" w:hAnsi="Tahoma" w:cs="Tahoma"/>
          <w:lang w:val="el-GR"/>
        </w:rPr>
        <w:t>σε τεχνικά προβλήματα, δυσλειτουργίες και παραλείψεις τόσο τηλεφωνικά, όσο και ηλεκτρονικά (</w:t>
      </w:r>
      <w:r w:rsidRPr="00071CDB">
        <w:rPr>
          <w:rFonts w:ascii="Tahoma" w:hAnsi="Tahoma" w:cs="Tahoma"/>
        </w:rPr>
        <w:t>email</w:t>
      </w:r>
      <w:r w:rsidRPr="00071CDB">
        <w:rPr>
          <w:rFonts w:ascii="Tahoma" w:hAnsi="Tahoma" w:cs="Tahoma"/>
          <w:lang w:val="el-GR"/>
        </w:rPr>
        <w:t>).</w:t>
      </w:r>
    </w:p>
    <w:p w14:paraId="56247B89" w14:textId="77777777" w:rsidR="00D44897" w:rsidRPr="00071CDB" w:rsidRDefault="00D44897" w:rsidP="006B53EF">
      <w:pPr>
        <w:spacing w:after="120"/>
        <w:jc w:val="both"/>
        <w:rPr>
          <w:rFonts w:ascii="Tahoma" w:hAnsi="Tahoma" w:cs="Tahoma"/>
          <w:lang w:val="el-GR"/>
        </w:rPr>
      </w:pPr>
      <w:r w:rsidRPr="00071CDB">
        <w:rPr>
          <w:rFonts w:ascii="Tahoma" w:hAnsi="Tahoma" w:cs="Tahoma"/>
          <w:lang w:val="el-GR"/>
        </w:rPr>
        <w:lastRenderedPageBreak/>
        <w:t>Η οργάνωση και λειτουργία του Γραφείου Υποστήριξης θα πρέπει να σχεδιαστεί και υλοποιηθεί σύμφωνα με τα παρακάτω:</w:t>
      </w:r>
    </w:p>
    <w:p w14:paraId="50A424FD" w14:textId="77777777" w:rsidR="00D44897" w:rsidRPr="00071CDB" w:rsidRDefault="00D44897" w:rsidP="006B53EF">
      <w:pPr>
        <w:numPr>
          <w:ilvl w:val="0"/>
          <w:numId w:val="37"/>
        </w:numPr>
        <w:spacing w:after="120"/>
        <w:jc w:val="both"/>
        <w:rPr>
          <w:rFonts w:ascii="Tahoma" w:hAnsi="Tahoma" w:cs="Tahoma"/>
          <w:lang w:val="el-GR"/>
        </w:rPr>
      </w:pPr>
      <w:r w:rsidRPr="00071CDB">
        <w:rPr>
          <w:rFonts w:ascii="Tahoma" w:hAnsi="Tahoma" w:cs="Tahoma"/>
          <w:lang w:val="el-GR"/>
        </w:rPr>
        <w:t xml:space="preserve">Ο Ανάδοχος οφείλει να διαθέτει σε ετοιμότητα τεχνικό προσωπικό, η εμπειρία του οποίου είναι ευθύνη του Αναδόχου, ώστε να εξασφαλίζει </w:t>
      </w:r>
    </w:p>
    <w:p w14:paraId="442BDF2B" w14:textId="77777777" w:rsidR="00D44897" w:rsidRPr="00071CDB" w:rsidRDefault="00D44897" w:rsidP="006B53EF">
      <w:pPr>
        <w:numPr>
          <w:ilvl w:val="1"/>
          <w:numId w:val="37"/>
        </w:numPr>
        <w:spacing w:after="120"/>
        <w:jc w:val="both"/>
        <w:rPr>
          <w:rFonts w:ascii="Tahoma" w:hAnsi="Tahoma" w:cs="Tahoma"/>
          <w:lang w:val="el-GR"/>
        </w:rPr>
      </w:pPr>
      <w:r w:rsidRPr="00071CDB">
        <w:rPr>
          <w:rFonts w:ascii="Tahoma" w:hAnsi="Tahoma" w:cs="Tahoma"/>
          <w:lang w:val="el-GR"/>
        </w:rPr>
        <w:t>την παροχή πληροφοριών / διευκρινήσεων στους χρήστες ή / και διαχειριστές των συστημάτων καθώς και</w:t>
      </w:r>
    </w:p>
    <w:p w14:paraId="621D459E" w14:textId="77777777" w:rsidR="00D44897" w:rsidRPr="00071CDB" w:rsidRDefault="00D44897" w:rsidP="006B53EF">
      <w:pPr>
        <w:numPr>
          <w:ilvl w:val="1"/>
          <w:numId w:val="37"/>
        </w:numPr>
        <w:spacing w:after="120"/>
        <w:jc w:val="both"/>
        <w:rPr>
          <w:rFonts w:ascii="Tahoma" w:hAnsi="Tahoma" w:cs="Tahoma"/>
        </w:rPr>
      </w:pPr>
      <w:r w:rsidRPr="00071CDB">
        <w:rPr>
          <w:rFonts w:ascii="Tahoma" w:hAnsi="Tahoma" w:cs="Tahoma"/>
        </w:rPr>
        <w:t>την αποκατάσταση βλαβών</w:t>
      </w:r>
    </w:p>
    <w:p w14:paraId="1804A5CD" w14:textId="77777777" w:rsidR="00D44897" w:rsidRPr="00071CDB" w:rsidRDefault="00D44897" w:rsidP="006B53EF">
      <w:pPr>
        <w:numPr>
          <w:ilvl w:val="0"/>
          <w:numId w:val="37"/>
        </w:numPr>
        <w:spacing w:after="120"/>
        <w:jc w:val="both"/>
        <w:rPr>
          <w:rFonts w:ascii="Tahoma" w:hAnsi="Tahoma" w:cs="Tahoma"/>
          <w:lang w:val="el-GR"/>
        </w:rPr>
      </w:pPr>
      <w:r w:rsidRPr="00071CDB">
        <w:rPr>
          <w:rFonts w:ascii="Tahoma" w:hAnsi="Tahoma" w:cs="Tahoma"/>
          <w:lang w:val="el-GR"/>
        </w:rPr>
        <w:t xml:space="preserve">Το </w:t>
      </w:r>
      <w:r w:rsidRPr="00071CDB">
        <w:rPr>
          <w:rFonts w:ascii="Tahoma" w:hAnsi="Tahoma" w:cs="Tahoma"/>
        </w:rPr>
        <w:t>helpdesk</w:t>
      </w:r>
      <w:r w:rsidRPr="00071CDB">
        <w:rPr>
          <w:rFonts w:ascii="Tahoma" w:hAnsi="Tahoma" w:cs="Tahoma"/>
          <w:lang w:val="el-GR"/>
        </w:rPr>
        <w:t xml:space="preserve"> θα πρέπει να είναι διαθέσιμο, σε ώρες ΚΩΚ</w:t>
      </w:r>
    </w:p>
    <w:p w14:paraId="0559766E" w14:textId="77777777" w:rsidR="00D44897" w:rsidRPr="00071CDB" w:rsidRDefault="00D44897" w:rsidP="006B53EF">
      <w:pPr>
        <w:numPr>
          <w:ilvl w:val="0"/>
          <w:numId w:val="37"/>
        </w:numPr>
        <w:spacing w:after="120"/>
        <w:jc w:val="both"/>
        <w:rPr>
          <w:rFonts w:ascii="Tahoma" w:hAnsi="Tahoma" w:cs="Tahoma"/>
          <w:lang w:val="el-GR"/>
        </w:rPr>
      </w:pPr>
      <w:r w:rsidRPr="00071CDB">
        <w:rPr>
          <w:rFonts w:ascii="Tahoma" w:hAnsi="Tahoma" w:cs="Tahoma"/>
          <w:lang w:val="el-GR"/>
        </w:rPr>
        <w:t>Κατά τις εκτός ΚΩΚ περιόδους, ο Ανάδοχος θα πρέπει να προτείνει διαδικασία παροχής υποστήριξης σε περίπτωση ανάγκης. Η διαδικασία, θα πρέπει να ορίζει τρόπο πρόσβασης στο προσωπικό ανάγκης του Αναδόχου (π.χ. μέσω κινητού τηλεφώνου).</w:t>
      </w:r>
    </w:p>
    <w:p w14:paraId="5420FBFA" w14:textId="77777777" w:rsidR="00D44897" w:rsidRPr="00071CDB" w:rsidRDefault="00D44897" w:rsidP="006B53EF">
      <w:pPr>
        <w:numPr>
          <w:ilvl w:val="0"/>
          <w:numId w:val="37"/>
        </w:numPr>
        <w:spacing w:after="120"/>
        <w:jc w:val="both"/>
        <w:rPr>
          <w:rFonts w:ascii="Tahoma" w:hAnsi="Tahoma" w:cs="Tahoma"/>
          <w:lang w:val="el-GR"/>
        </w:rPr>
      </w:pPr>
      <w:r w:rsidRPr="00071CDB">
        <w:rPr>
          <w:rFonts w:ascii="Tahoma" w:hAnsi="Tahoma" w:cs="Tahoma"/>
          <w:lang w:val="el-GR"/>
        </w:rPr>
        <w:t>Το Γραφείο Υποστήριξης θα πρέπει να δίνει δυνατότητα υποστήριξης:</w:t>
      </w:r>
    </w:p>
    <w:p w14:paraId="106F917F" w14:textId="77777777" w:rsidR="00D44897" w:rsidRPr="00071CDB" w:rsidRDefault="00D44897" w:rsidP="006B53EF">
      <w:pPr>
        <w:numPr>
          <w:ilvl w:val="1"/>
          <w:numId w:val="38"/>
        </w:numPr>
        <w:spacing w:after="120"/>
        <w:jc w:val="both"/>
        <w:rPr>
          <w:rFonts w:ascii="Tahoma" w:hAnsi="Tahoma" w:cs="Tahoma"/>
          <w:lang w:val="el-GR"/>
        </w:rPr>
      </w:pPr>
      <w:r w:rsidRPr="00071CDB">
        <w:rPr>
          <w:rFonts w:ascii="Tahoma" w:hAnsi="Tahoma" w:cs="Tahoma"/>
          <w:lang w:val="el-GR"/>
        </w:rPr>
        <w:t>1</w:t>
      </w:r>
      <w:r w:rsidRPr="00071CDB">
        <w:rPr>
          <w:rFonts w:ascii="Tahoma" w:hAnsi="Tahoma" w:cs="Tahoma"/>
          <w:vertAlign w:val="superscript"/>
          <w:lang w:val="el-GR"/>
        </w:rPr>
        <w:t>ου</w:t>
      </w:r>
      <w:r w:rsidRPr="00071CDB">
        <w:rPr>
          <w:rFonts w:ascii="Tahoma" w:hAnsi="Tahoma" w:cs="Tahoma"/>
          <w:lang w:val="el-GR"/>
        </w:rPr>
        <w:t xml:space="preserve"> επιπέδου, όσον αφορά στα εξής:</w:t>
      </w:r>
    </w:p>
    <w:p w14:paraId="232D694A" w14:textId="77777777" w:rsidR="00D44897" w:rsidRPr="00071CDB" w:rsidRDefault="00D44897" w:rsidP="006B53EF">
      <w:pPr>
        <w:numPr>
          <w:ilvl w:val="2"/>
          <w:numId w:val="37"/>
        </w:numPr>
        <w:tabs>
          <w:tab w:val="num" w:pos="1830"/>
        </w:tabs>
        <w:spacing w:after="120"/>
        <w:jc w:val="both"/>
        <w:rPr>
          <w:rFonts w:ascii="Tahoma" w:hAnsi="Tahoma" w:cs="Tahoma"/>
          <w:lang w:val="el-GR"/>
        </w:rPr>
      </w:pPr>
      <w:r w:rsidRPr="00071CDB">
        <w:rPr>
          <w:rFonts w:ascii="Tahoma" w:hAnsi="Tahoma" w:cs="Tahoma"/>
          <w:lang w:val="el-GR"/>
        </w:rPr>
        <w:t>στη χρήση των Υποσυστημάτων και στις διαδικασίες που διεκπεραιώνουν</w:t>
      </w:r>
    </w:p>
    <w:p w14:paraId="202CFF8C" w14:textId="77777777" w:rsidR="00D44897" w:rsidRPr="00071CDB" w:rsidRDefault="00D44897" w:rsidP="006B53EF">
      <w:pPr>
        <w:numPr>
          <w:ilvl w:val="2"/>
          <w:numId w:val="37"/>
        </w:numPr>
        <w:tabs>
          <w:tab w:val="num" w:pos="1830"/>
        </w:tabs>
        <w:spacing w:after="120"/>
        <w:jc w:val="both"/>
        <w:rPr>
          <w:rFonts w:ascii="Tahoma" w:hAnsi="Tahoma" w:cs="Tahoma"/>
          <w:lang w:val="el-GR"/>
        </w:rPr>
      </w:pPr>
      <w:r w:rsidRPr="00071CDB">
        <w:rPr>
          <w:rFonts w:ascii="Tahoma" w:hAnsi="Tahoma" w:cs="Tahoma"/>
          <w:lang w:val="el-GR"/>
        </w:rPr>
        <w:t xml:space="preserve">σε γενικότερα θέματα που σχετίζονται με τυχόν νέες ή αναβαθμισμένες διαδικασίες </w:t>
      </w:r>
    </w:p>
    <w:p w14:paraId="79545228" w14:textId="77777777" w:rsidR="00D44897" w:rsidRPr="00071CDB" w:rsidRDefault="00D44897" w:rsidP="006B53EF">
      <w:pPr>
        <w:numPr>
          <w:ilvl w:val="2"/>
          <w:numId w:val="37"/>
        </w:numPr>
        <w:tabs>
          <w:tab w:val="num" w:pos="1830"/>
        </w:tabs>
        <w:spacing w:after="120"/>
        <w:jc w:val="both"/>
        <w:rPr>
          <w:rFonts w:ascii="Tahoma" w:hAnsi="Tahoma" w:cs="Tahoma"/>
          <w:lang w:val="el-GR"/>
        </w:rPr>
      </w:pPr>
      <w:r w:rsidRPr="00071CDB">
        <w:rPr>
          <w:rFonts w:ascii="Tahoma" w:hAnsi="Tahoma" w:cs="Tahoma"/>
          <w:lang w:val="el-GR"/>
        </w:rPr>
        <w:t>σε μηνύματα λαθών που οφείλονται σε κακή χρήση των Υποσυστημάτων</w:t>
      </w:r>
    </w:p>
    <w:p w14:paraId="32E0C07E" w14:textId="77777777" w:rsidR="00D44897" w:rsidRPr="00071CDB" w:rsidRDefault="00D44897" w:rsidP="006B53EF">
      <w:pPr>
        <w:numPr>
          <w:ilvl w:val="1"/>
          <w:numId w:val="38"/>
        </w:numPr>
        <w:spacing w:after="120"/>
        <w:jc w:val="both"/>
        <w:rPr>
          <w:rFonts w:ascii="Tahoma" w:hAnsi="Tahoma" w:cs="Tahoma"/>
          <w:lang w:val="el-GR"/>
        </w:rPr>
      </w:pPr>
      <w:r w:rsidRPr="00071CDB">
        <w:rPr>
          <w:rFonts w:ascii="Tahoma" w:hAnsi="Tahoma" w:cs="Tahoma"/>
          <w:lang w:val="el-GR"/>
        </w:rPr>
        <w:t>2</w:t>
      </w:r>
      <w:r w:rsidRPr="00071CDB">
        <w:rPr>
          <w:rFonts w:ascii="Tahoma" w:hAnsi="Tahoma" w:cs="Tahoma"/>
          <w:vertAlign w:val="superscript"/>
          <w:lang w:val="el-GR"/>
        </w:rPr>
        <w:t>ου</w:t>
      </w:r>
      <w:r w:rsidRPr="00071CDB">
        <w:rPr>
          <w:rFonts w:ascii="Tahoma" w:hAnsi="Tahoma" w:cs="Tahoma"/>
          <w:lang w:val="el-GR"/>
        </w:rPr>
        <w:t xml:space="preserve"> επιπέδου, σε θέματα που δεν καλύπτονται από το </w:t>
      </w:r>
      <w:r w:rsidRPr="00071CDB">
        <w:rPr>
          <w:rFonts w:ascii="Tahoma" w:hAnsi="Tahoma" w:cs="Tahoma"/>
        </w:rPr>
        <w:t>helpdesk</w:t>
      </w:r>
      <w:r w:rsidRPr="00071CDB">
        <w:rPr>
          <w:rFonts w:ascii="Tahoma" w:hAnsi="Tahoma" w:cs="Tahoma"/>
          <w:lang w:val="el-GR"/>
        </w:rPr>
        <w:t xml:space="preserve"> 1</w:t>
      </w:r>
      <w:r w:rsidRPr="00071CDB">
        <w:rPr>
          <w:rFonts w:ascii="Tahoma" w:hAnsi="Tahoma" w:cs="Tahoma"/>
          <w:vertAlign w:val="superscript"/>
          <w:lang w:val="el-GR"/>
        </w:rPr>
        <w:t>ου</w:t>
      </w:r>
      <w:r w:rsidRPr="00071CDB">
        <w:rPr>
          <w:rFonts w:ascii="Tahoma" w:hAnsi="Tahoma" w:cs="Tahoma"/>
          <w:lang w:val="el-GR"/>
        </w:rPr>
        <w:t xml:space="preserve"> επιπέδου καθώς και σε σύνθετα τεχνικά προβλήματα που ενδεχομένως να αντιμετωπίσουν οι χρήστες.</w:t>
      </w:r>
    </w:p>
    <w:p w14:paraId="4A8A5461" w14:textId="77777777" w:rsidR="00D44897" w:rsidRPr="00071CDB" w:rsidRDefault="00D44897" w:rsidP="006B53EF">
      <w:pPr>
        <w:spacing w:after="120"/>
        <w:jc w:val="both"/>
        <w:rPr>
          <w:rFonts w:ascii="Tahoma" w:hAnsi="Tahoma" w:cs="Tahoma"/>
        </w:rPr>
      </w:pPr>
      <w:r w:rsidRPr="00071CDB">
        <w:rPr>
          <w:rFonts w:ascii="Tahoma" w:hAnsi="Tahoma" w:cs="Tahoma"/>
        </w:rPr>
        <w:t>Διευκρινίζονται τα εξής:</w:t>
      </w:r>
    </w:p>
    <w:p w14:paraId="37D3FADC" w14:textId="3723444B" w:rsidR="00D44897" w:rsidRPr="00071CDB" w:rsidRDefault="00D44897" w:rsidP="006B53EF">
      <w:pPr>
        <w:numPr>
          <w:ilvl w:val="0"/>
          <w:numId w:val="37"/>
        </w:numPr>
        <w:spacing w:after="120"/>
        <w:jc w:val="both"/>
        <w:rPr>
          <w:rFonts w:ascii="Tahoma" w:hAnsi="Tahoma" w:cs="Tahoma"/>
          <w:lang w:val="el-GR"/>
        </w:rPr>
      </w:pPr>
      <w:r w:rsidRPr="00071CDB">
        <w:rPr>
          <w:rFonts w:ascii="Tahoma" w:hAnsi="Tahoma" w:cs="Tahoma"/>
          <w:lang w:val="el-GR"/>
        </w:rPr>
        <w:t xml:space="preserve">Η αναγγελία </w:t>
      </w:r>
      <w:r w:rsidR="00F93F56">
        <w:rPr>
          <w:rFonts w:ascii="Tahoma" w:hAnsi="Tahoma" w:cs="Tahoma"/>
          <w:lang w:val="el-GR"/>
        </w:rPr>
        <w:t>προβλημάτων</w:t>
      </w:r>
      <w:r w:rsidRPr="00071CDB">
        <w:rPr>
          <w:rFonts w:ascii="Tahoma" w:hAnsi="Tahoma" w:cs="Tahoma"/>
          <w:lang w:val="el-GR"/>
        </w:rPr>
        <w:t xml:space="preserve">, θα μπορεί να γίνει με όλους τους παρακάτω </w:t>
      </w:r>
      <w:r w:rsidR="00F93F56">
        <w:rPr>
          <w:rFonts w:ascii="Tahoma" w:hAnsi="Tahoma" w:cs="Tahoma"/>
          <w:lang w:val="el-GR"/>
        </w:rPr>
        <w:t xml:space="preserve">εναλλακτικούς </w:t>
      </w:r>
      <w:r w:rsidRPr="00071CDB">
        <w:rPr>
          <w:rFonts w:ascii="Tahoma" w:hAnsi="Tahoma" w:cs="Tahoma"/>
          <w:lang w:val="el-GR"/>
        </w:rPr>
        <w:t>τρόπους:</w:t>
      </w:r>
    </w:p>
    <w:p w14:paraId="5A4B99CB" w14:textId="77777777" w:rsidR="00D44897" w:rsidRPr="00071CDB" w:rsidRDefault="00D44897" w:rsidP="006B53EF">
      <w:pPr>
        <w:numPr>
          <w:ilvl w:val="1"/>
          <w:numId w:val="39"/>
        </w:numPr>
        <w:spacing w:after="120"/>
        <w:jc w:val="both"/>
        <w:rPr>
          <w:rFonts w:ascii="Tahoma" w:hAnsi="Tahoma" w:cs="Tahoma"/>
        </w:rPr>
      </w:pPr>
      <w:r w:rsidRPr="00071CDB">
        <w:rPr>
          <w:rFonts w:ascii="Tahoma" w:hAnsi="Tahoma" w:cs="Tahoma"/>
        </w:rPr>
        <w:t>Τηλέφωνο</w:t>
      </w:r>
    </w:p>
    <w:p w14:paraId="2157F2B7" w14:textId="77777777" w:rsidR="00D44897" w:rsidRPr="00071CDB" w:rsidRDefault="00D44897" w:rsidP="006B53EF">
      <w:pPr>
        <w:numPr>
          <w:ilvl w:val="1"/>
          <w:numId w:val="39"/>
        </w:numPr>
        <w:spacing w:after="120"/>
        <w:jc w:val="both"/>
        <w:rPr>
          <w:rFonts w:ascii="Tahoma" w:hAnsi="Tahoma" w:cs="Tahoma"/>
        </w:rPr>
      </w:pPr>
      <w:r w:rsidRPr="00071CDB">
        <w:rPr>
          <w:rFonts w:ascii="Tahoma" w:hAnsi="Tahoma" w:cs="Tahoma"/>
        </w:rPr>
        <w:t>Email</w:t>
      </w:r>
    </w:p>
    <w:p w14:paraId="46071485" w14:textId="3151A5B6" w:rsidR="00D44897" w:rsidRPr="00071CDB" w:rsidRDefault="00D44897" w:rsidP="006B53EF">
      <w:pPr>
        <w:numPr>
          <w:ilvl w:val="0"/>
          <w:numId w:val="37"/>
        </w:numPr>
        <w:spacing w:after="120"/>
        <w:jc w:val="both"/>
        <w:rPr>
          <w:rFonts w:ascii="Tahoma" w:hAnsi="Tahoma" w:cs="Tahoma"/>
          <w:lang w:val="el-GR"/>
        </w:rPr>
      </w:pPr>
      <w:r w:rsidRPr="00071CDB">
        <w:rPr>
          <w:rFonts w:ascii="Tahoma" w:hAnsi="Tahoma" w:cs="Tahoma"/>
          <w:lang w:val="el-GR"/>
        </w:rPr>
        <w:t xml:space="preserve">Στο τέλος </w:t>
      </w:r>
      <w:r w:rsidR="00F93F56">
        <w:rPr>
          <w:rFonts w:ascii="Tahoma" w:hAnsi="Tahoma" w:cs="Tahoma"/>
          <w:lang w:val="el-GR"/>
        </w:rPr>
        <w:t xml:space="preserve">της </w:t>
      </w:r>
      <w:r w:rsidR="003F3C4D">
        <w:rPr>
          <w:rFonts w:ascii="Tahoma" w:hAnsi="Tahoma" w:cs="Tahoma"/>
          <w:lang w:val="el-GR"/>
        </w:rPr>
        <w:t xml:space="preserve">συμβατικής </w:t>
      </w:r>
      <w:r w:rsidR="00F93F56">
        <w:rPr>
          <w:rFonts w:ascii="Tahoma" w:hAnsi="Tahoma" w:cs="Tahoma"/>
          <w:lang w:val="el-GR"/>
        </w:rPr>
        <w:t>περιόδου</w:t>
      </w:r>
      <w:r w:rsidRPr="00071CDB">
        <w:rPr>
          <w:rFonts w:ascii="Tahoma" w:hAnsi="Tahoma" w:cs="Tahoma"/>
          <w:lang w:val="el-GR"/>
        </w:rPr>
        <w:t>, ο Ανάδοχος υποβάλλει έκθεση για το βαθμό ικανοποίησης των όρων της παρεχόμενης υπηρεσίας. Η έκθεση θα υποβ</w:t>
      </w:r>
      <w:r w:rsidR="00F93F56">
        <w:rPr>
          <w:rFonts w:ascii="Tahoma" w:hAnsi="Tahoma" w:cs="Tahoma"/>
          <w:lang w:val="el-GR"/>
        </w:rPr>
        <w:t>ληθεί</w:t>
      </w:r>
      <w:r w:rsidRPr="00071CDB">
        <w:rPr>
          <w:rFonts w:ascii="Tahoma" w:hAnsi="Tahoma" w:cs="Tahoma"/>
          <w:lang w:val="el-GR"/>
        </w:rPr>
        <w:t xml:space="preserve"> από τον Ανάδοχο, </w:t>
      </w:r>
      <w:r w:rsidR="00F93F56">
        <w:rPr>
          <w:rFonts w:ascii="Tahoma" w:hAnsi="Tahoma" w:cs="Tahoma"/>
          <w:lang w:val="el-GR"/>
        </w:rPr>
        <w:t xml:space="preserve">με </w:t>
      </w:r>
      <w:r w:rsidRPr="00071CDB">
        <w:rPr>
          <w:rFonts w:ascii="Tahoma" w:hAnsi="Tahoma" w:cs="Tahoma"/>
          <w:lang w:val="el-GR"/>
        </w:rPr>
        <w:t>την ημερομηνία λήξ</w:t>
      </w:r>
      <w:r w:rsidR="00F93F56">
        <w:rPr>
          <w:rFonts w:ascii="Tahoma" w:hAnsi="Tahoma" w:cs="Tahoma"/>
          <w:lang w:val="el-GR"/>
        </w:rPr>
        <w:t xml:space="preserve">ης </w:t>
      </w:r>
      <w:r w:rsidR="003F3C4D">
        <w:rPr>
          <w:rFonts w:ascii="Tahoma" w:hAnsi="Tahoma" w:cs="Tahoma"/>
          <w:lang w:val="el-GR"/>
        </w:rPr>
        <w:t xml:space="preserve">σύμβασης </w:t>
      </w:r>
      <w:r w:rsidRPr="00071CDB">
        <w:rPr>
          <w:rFonts w:ascii="Tahoma" w:hAnsi="Tahoma" w:cs="Tahoma"/>
          <w:lang w:val="el-GR"/>
        </w:rPr>
        <w:t xml:space="preserve">και θα περιλαμβάνει τα παρακάτω στοιχεία: </w:t>
      </w:r>
    </w:p>
    <w:p w14:paraId="18AB1B72" w14:textId="3358BD0E" w:rsidR="00D44897" w:rsidRPr="00071CDB" w:rsidRDefault="00D44897" w:rsidP="006B53EF">
      <w:pPr>
        <w:numPr>
          <w:ilvl w:val="1"/>
          <w:numId w:val="37"/>
        </w:numPr>
        <w:spacing w:after="120"/>
        <w:jc w:val="both"/>
        <w:rPr>
          <w:rFonts w:ascii="Tahoma" w:hAnsi="Tahoma" w:cs="Tahoma"/>
          <w:lang w:val="el-GR"/>
        </w:rPr>
      </w:pPr>
      <w:r w:rsidRPr="00071CDB">
        <w:rPr>
          <w:rFonts w:ascii="Tahoma" w:hAnsi="Tahoma" w:cs="Tahoma"/>
          <w:lang w:val="el-GR"/>
        </w:rPr>
        <w:t xml:space="preserve">Αριθμός αναγγελιών, </w:t>
      </w:r>
      <w:r w:rsidR="002D3B4D">
        <w:rPr>
          <w:rFonts w:ascii="Tahoma" w:hAnsi="Tahoma" w:cs="Tahoma"/>
          <w:lang w:val="el-GR"/>
        </w:rPr>
        <w:t xml:space="preserve">τύπος </w:t>
      </w:r>
      <w:r w:rsidRPr="00071CDB">
        <w:rPr>
          <w:rFonts w:ascii="Tahoma" w:hAnsi="Tahoma" w:cs="Tahoma"/>
          <w:lang w:val="el-GR"/>
        </w:rPr>
        <w:t xml:space="preserve"> (σφάλμα / συμβάν / ενέργεια υποστήριξης) και τρόπος αντιμετώπισής τους.</w:t>
      </w:r>
    </w:p>
    <w:p w14:paraId="774891D1" w14:textId="77777777" w:rsidR="00D44897" w:rsidRPr="00071CDB" w:rsidRDefault="00D44897" w:rsidP="006B53EF">
      <w:pPr>
        <w:numPr>
          <w:ilvl w:val="1"/>
          <w:numId w:val="37"/>
        </w:numPr>
        <w:spacing w:after="120"/>
        <w:jc w:val="both"/>
        <w:rPr>
          <w:rFonts w:ascii="Tahoma" w:hAnsi="Tahoma" w:cs="Tahoma"/>
          <w:lang w:val="el-GR"/>
        </w:rPr>
      </w:pPr>
      <w:r w:rsidRPr="00071CDB">
        <w:rPr>
          <w:rFonts w:ascii="Tahoma" w:hAnsi="Tahoma" w:cs="Tahoma"/>
          <w:lang w:val="el-GR"/>
        </w:rPr>
        <w:t>Αναλυτικά στοιχεία για χρόνους απόκρισης Γραφείου Υποστήριξης ανά κλήση και συνολική κατανομή.</w:t>
      </w:r>
    </w:p>
    <w:p w14:paraId="360F01FA" w14:textId="4D35EC7D" w:rsidR="00D44897" w:rsidRPr="00071CDB" w:rsidRDefault="00D44897" w:rsidP="006B53EF">
      <w:pPr>
        <w:numPr>
          <w:ilvl w:val="1"/>
          <w:numId w:val="37"/>
        </w:numPr>
        <w:spacing w:after="120"/>
        <w:jc w:val="both"/>
        <w:rPr>
          <w:rFonts w:ascii="Tahoma" w:hAnsi="Tahoma" w:cs="Tahoma"/>
          <w:lang w:val="el-GR"/>
        </w:rPr>
      </w:pPr>
      <w:r w:rsidRPr="00071CDB">
        <w:rPr>
          <w:rFonts w:ascii="Tahoma" w:hAnsi="Tahoma" w:cs="Tahoma"/>
          <w:lang w:val="el-GR"/>
        </w:rPr>
        <w:t>Αναλυτικά στοιχεία για κάθε κλήση προβλήματος που εξυπηρετήθηκε πέραν των χρονικών υποχρεώσεων που αναφέρονται στη παρούσα.</w:t>
      </w:r>
    </w:p>
    <w:p w14:paraId="370BD280" w14:textId="77777777" w:rsidR="00680DE6" w:rsidRPr="00071CDB" w:rsidRDefault="00680DE6" w:rsidP="00680DE6">
      <w:pPr>
        <w:rPr>
          <w:rFonts w:ascii="Tahoma" w:hAnsi="Tahoma" w:cs="Tahoma"/>
          <w:lang w:val="el-GR"/>
        </w:rPr>
      </w:pPr>
    </w:p>
    <w:p w14:paraId="2DCF3D2D" w14:textId="77777777" w:rsidR="00D527BF" w:rsidRPr="00071CDB" w:rsidRDefault="00D527BF" w:rsidP="004719AE">
      <w:pPr>
        <w:pStyle w:val="40"/>
        <w:numPr>
          <w:ilvl w:val="2"/>
          <w:numId w:val="10"/>
        </w:numPr>
        <w:tabs>
          <w:tab w:val="clear" w:pos="1134"/>
          <w:tab w:val="left" w:pos="851"/>
        </w:tabs>
        <w:ind w:left="567"/>
      </w:pPr>
      <w:bookmarkStart w:id="229" w:name="_Toc148433585"/>
      <w:bookmarkStart w:id="230" w:name="_Toc153885537"/>
      <w:bookmarkEnd w:id="229"/>
      <w:r w:rsidRPr="00071CDB">
        <w:t>Υπηρεσίες Εγγύησης</w:t>
      </w:r>
      <w:bookmarkEnd w:id="230"/>
      <w:r w:rsidRPr="00071CDB">
        <w:t xml:space="preserve">  </w:t>
      </w:r>
    </w:p>
    <w:p w14:paraId="026AA398" w14:textId="156242AD" w:rsidR="00D419DD" w:rsidRPr="00071CDB" w:rsidRDefault="001C5365" w:rsidP="006B53EF">
      <w:pPr>
        <w:spacing w:after="120"/>
        <w:jc w:val="both"/>
        <w:rPr>
          <w:rFonts w:ascii="Tahoma" w:hAnsi="Tahoma" w:cs="Tahoma"/>
          <w:lang w:val="el-GR"/>
        </w:rPr>
      </w:pPr>
      <w:r w:rsidRPr="00071CDB">
        <w:rPr>
          <w:rFonts w:ascii="Tahoma" w:hAnsi="Tahoma" w:cs="Tahoma"/>
          <w:lang w:val="el-GR"/>
        </w:rPr>
        <w:t xml:space="preserve">Όλος </w:t>
      </w:r>
      <w:r w:rsidRPr="002D3B4D">
        <w:rPr>
          <w:rFonts w:ascii="Tahoma" w:hAnsi="Tahoma" w:cs="Tahoma"/>
          <w:lang w:val="el-GR"/>
        </w:rPr>
        <w:t>ο προσφερόμενος εξοπλισμός και λογισμικό</w:t>
      </w:r>
      <w:r w:rsidR="00735190" w:rsidRPr="002D3B4D">
        <w:rPr>
          <w:rFonts w:ascii="Tahoma" w:hAnsi="Tahoma" w:cs="Tahoma"/>
          <w:lang w:val="el-GR"/>
        </w:rPr>
        <w:t xml:space="preserve"> </w:t>
      </w:r>
      <w:r w:rsidRPr="002D3B4D">
        <w:rPr>
          <w:rFonts w:ascii="Tahoma" w:hAnsi="Tahoma" w:cs="Tahoma"/>
          <w:lang w:val="el-GR"/>
        </w:rPr>
        <w:t xml:space="preserve"> πρέπει να καλύπτονται </w:t>
      </w:r>
      <w:r w:rsidRPr="003F3C4D">
        <w:rPr>
          <w:rFonts w:ascii="Tahoma" w:hAnsi="Tahoma" w:cs="Tahoma"/>
          <w:b/>
          <w:bCs/>
          <w:lang w:val="el-GR"/>
        </w:rPr>
        <w:t xml:space="preserve">από εγγύηση </w:t>
      </w:r>
      <w:r w:rsidR="00735190" w:rsidRPr="003F3C4D">
        <w:rPr>
          <w:rFonts w:ascii="Tahoma" w:hAnsi="Tahoma" w:cs="Tahoma"/>
          <w:b/>
          <w:bCs/>
          <w:lang w:val="el-GR"/>
        </w:rPr>
        <w:t xml:space="preserve">ανάλογη αυτής </w:t>
      </w:r>
      <w:r w:rsidR="002D3B4D" w:rsidRPr="003F3C4D">
        <w:rPr>
          <w:rFonts w:ascii="Tahoma" w:hAnsi="Tahoma" w:cs="Tahoma"/>
          <w:b/>
          <w:bCs/>
          <w:lang w:val="el-GR"/>
        </w:rPr>
        <w:t>που προσφέρει ο εκάστοτε κατασκευαστής του</w:t>
      </w:r>
      <w:r w:rsidR="00735190" w:rsidRPr="003F3C4D">
        <w:rPr>
          <w:rFonts w:ascii="Tahoma" w:hAnsi="Tahoma" w:cs="Tahoma"/>
          <w:b/>
          <w:bCs/>
          <w:lang w:val="el-GR"/>
        </w:rPr>
        <w:t xml:space="preserve"> </w:t>
      </w:r>
      <w:r w:rsidR="002D3B4D" w:rsidRPr="003F3C4D">
        <w:rPr>
          <w:rFonts w:ascii="Tahoma" w:hAnsi="Tahoma" w:cs="Tahoma"/>
          <w:b/>
          <w:bCs/>
          <w:lang w:val="el-GR"/>
        </w:rPr>
        <w:t>με έναρξη</w:t>
      </w:r>
      <w:r w:rsidRPr="003F3C4D">
        <w:rPr>
          <w:rFonts w:ascii="Tahoma" w:hAnsi="Tahoma" w:cs="Tahoma"/>
          <w:b/>
          <w:bCs/>
          <w:lang w:val="el-GR"/>
        </w:rPr>
        <w:t xml:space="preserve"> από την ημερομηνία της οριστικής παραλαβής του συνολικού έργου </w:t>
      </w:r>
      <w:r w:rsidRPr="00071CDB">
        <w:rPr>
          <w:rFonts w:ascii="Tahoma" w:hAnsi="Tahoma" w:cs="Tahoma"/>
          <w:lang w:val="el-GR"/>
        </w:rPr>
        <w:t>(Περίοδος Εγγύησης).</w:t>
      </w:r>
    </w:p>
    <w:p w14:paraId="5012B331" w14:textId="77777777" w:rsidR="00D419DD" w:rsidRPr="00071CDB" w:rsidRDefault="001C5365" w:rsidP="006B53EF">
      <w:pPr>
        <w:spacing w:after="120"/>
        <w:jc w:val="both"/>
        <w:rPr>
          <w:rFonts w:ascii="Tahoma" w:hAnsi="Tahoma" w:cs="Tahoma"/>
          <w:lang w:val="el-GR"/>
        </w:rPr>
      </w:pPr>
      <w:r w:rsidRPr="00071CDB">
        <w:rPr>
          <w:rFonts w:ascii="Tahoma" w:hAnsi="Tahoma" w:cs="Tahoma"/>
          <w:lang w:val="el-GR"/>
        </w:rPr>
        <w:t>Καθ’ όλο το διάστημα της περιόδου εγγύησης αλλά και κατά το διάστημα υλοποίησης του έργου, ο Ανάδοχος είναι υποχρεωμένος να παρέχει υπηρεσίες συντήρησης του προσφε</w:t>
      </w:r>
      <w:r w:rsidR="00D527BF" w:rsidRPr="00071CDB">
        <w:rPr>
          <w:rFonts w:ascii="Tahoma" w:hAnsi="Tahoma" w:cs="Tahoma"/>
          <w:lang w:val="el-GR"/>
        </w:rPr>
        <w:t>ρόμενων συστημάτων εξοπλισμού και λογισμικού</w:t>
      </w:r>
      <w:r w:rsidRPr="00071CDB">
        <w:rPr>
          <w:rFonts w:ascii="Tahoma" w:hAnsi="Tahoma" w:cs="Tahoma"/>
          <w:lang w:val="el-GR"/>
        </w:rPr>
        <w:t xml:space="preserve"> που εμπλέκονται στην παροχή των υπηρεσιών.</w:t>
      </w:r>
    </w:p>
    <w:p w14:paraId="787148C0" w14:textId="059AD6CC" w:rsidR="00D419DD" w:rsidRPr="00071CDB" w:rsidRDefault="003667FA" w:rsidP="006B53EF">
      <w:pPr>
        <w:spacing w:after="120"/>
        <w:jc w:val="both"/>
        <w:rPr>
          <w:rFonts w:ascii="Tahoma" w:hAnsi="Tahoma" w:cs="Tahoma"/>
          <w:lang w:val="el-GR"/>
        </w:rPr>
      </w:pPr>
      <w:bookmarkStart w:id="231" w:name="_Toc136416858"/>
      <w:r w:rsidRPr="00071CDB">
        <w:rPr>
          <w:rFonts w:ascii="Tahoma" w:hAnsi="Tahoma" w:cs="Tahoma"/>
          <w:lang w:val="el-GR"/>
        </w:rPr>
        <w:lastRenderedPageBreak/>
        <w:t>Οι υπηρεσίες της Περιόδου Εγγύησης αφορούν στο σύνολο των Συστημάτων εξοπλι</w:t>
      </w:r>
      <w:r w:rsidR="00854A32" w:rsidRPr="00071CDB">
        <w:rPr>
          <w:rFonts w:ascii="Tahoma" w:hAnsi="Tahoma" w:cs="Tahoma"/>
          <w:lang w:val="el-GR"/>
        </w:rPr>
        <w:t>σμ</w:t>
      </w:r>
      <w:r w:rsidRPr="00071CDB">
        <w:rPr>
          <w:rFonts w:ascii="Tahoma" w:hAnsi="Tahoma" w:cs="Tahoma"/>
          <w:lang w:val="el-GR"/>
        </w:rPr>
        <w:t>ού και λογισμικού του αντικειμένου της σύμβασης, και παρέχονται δωρεάν σε</w:t>
      </w:r>
      <w:r w:rsidRPr="00071CDB">
        <w:rPr>
          <w:rFonts w:ascii="Tahoma" w:hAnsi="Tahoma" w:cs="Tahoma"/>
          <w:b/>
          <w:lang w:val="el-GR"/>
        </w:rPr>
        <w:t xml:space="preserve"> περιβάλλον Εγγυημένου Επιπέδου Υπηρεσιών</w:t>
      </w:r>
      <w:r w:rsidRPr="00071CDB">
        <w:rPr>
          <w:rFonts w:ascii="Tahoma" w:hAnsi="Tahoma" w:cs="Tahoma"/>
          <w:lang w:val="el-GR"/>
        </w:rPr>
        <w:t>.</w:t>
      </w:r>
    </w:p>
    <w:bookmarkEnd w:id="231"/>
    <w:p w14:paraId="2D00D873" w14:textId="77777777" w:rsidR="00D419DD" w:rsidRPr="00071CDB" w:rsidRDefault="001C5365" w:rsidP="006B53EF">
      <w:pPr>
        <w:spacing w:after="120"/>
        <w:jc w:val="both"/>
        <w:rPr>
          <w:rFonts w:ascii="Tahoma" w:hAnsi="Tahoma" w:cs="Tahoma"/>
          <w:lang w:val="el-GR"/>
        </w:rPr>
      </w:pPr>
      <w:r w:rsidRPr="00071CDB">
        <w:rPr>
          <w:rFonts w:ascii="Tahoma" w:hAnsi="Tahoma" w:cs="Tahoma"/>
          <w:lang w:val="el-GR"/>
        </w:rPr>
        <w:t>Οι υπηρεσίες συντήρησης θα παρέχονται κατ’ ελάχιστο κατά τις ΚΩΚ</w:t>
      </w:r>
      <w:r w:rsidR="003667FA" w:rsidRPr="00071CDB">
        <w:rPr>
          <w:rFonts w:ascii="Tahoma" w:hAnsi="Tahoma" w:cs="Tahoma"/>
          <w:lang w:val="el-GR"/>
        </w:rPr>
        <w:t xml:space="preserve"> (Κανονικές Ώρες Κάλυψης: 07:30 – 17:00 για τις εργάσιμες ημέρες.) </w:t>
      </w:r>
      <w:r w:rsidRPr="00071CDB">
        <w:rPr>
          <w:rFonts w:ascii="Tahoma" w:hAnsi="Tahoma" w:cs="Tahoma"/>
          <w:lang w:val="el-GR"/>
        </w:rPr>
        <w:t xml:space="preserve"> Θα τηρείται «Ημερολόγιο Επεμβάσεων» στο οποίο θα καταγράφονται συνοπτικά όλες οι επεμβάσεις συντήρησης, τόσο στον εξοπλισμό, όσο και στο λογισμικό, προληπτικές και επανορθωτικές. Την ευθύνη τήρησης του ημερολόγιου αυτού έχει ο Ανάδοχος, ενώ την ευθύνη ελέγχου αρμόδιο στέλεχος του Φορέα.</w:t>
      </w:r>
    </w:p>
    <w:p w14:paraId="147C806F" w14:textId="7D15F383" w:rsidR="00D419DD" w:rsidRPr="00071CDB" w:rsidRDefault="001C5365" w:rsidP="006B53EF">
      <w:pPr>
        <w:spacing w:after="120"/>
        <w:jc w:val="both"/>
        <w:rPr>
          <w:rFonts w:ascii="Tahoma" w:hAnsi="Tahoma" w:cs="Tahoma"/>
          <w:lang w:val="el-GR"/>
        </w:rPr>
      </w:pPr>
      <w:r w:rsidRPr="00071CDB">
        <w:rPr>
          <w:rFonts w:ascii="Tahoma" w:hAnsi="Tahoma" w:cs="Tahoma"/>
          <w:lang w:val="el-GR"/>
        </w:rPr>
        <w:t xml:space="preserve">Κατά την Περίοδο </w:t>
      </w:r>
      <w:r w:rsidR="00E06E31" w:rsidRPr="00071CDB">
        <w:rPr>
          <w:rFonts w:ascii="Tahoma" w:hAnsi="Tahoma" w:cs="Tahoma"/>
          <w:lang w:val="el-GR"/>
        </w:rPr>
        <w:t>Εγγύησης</w:t>
      </w:r>
      <w:r w:rsidR="003667FA" w:rsidRPr="00071CDB">
        <w:rPr>
          <w:rFonts w:ascii="Tahoma" w:hAnsi="Tahoma" w:cs="Tahoma"/>
          <w:lang w:val="el-GR"/>
        </w:rPr>
        <w:t xml:space="preserve"> </w:t>
      </w:r>
      <w:r w:rsidRPr="00071CDB">
        <w:rPr>
          <w:rFonts w:ascii="Tahoma" w:hAnsi="Tahoma" w:cs="Tahoma"/>
          <w:lang w:val="el-GR"/>
        </w:rPr>
        <w:t xml:space="preserve"> θα πρέπει να παρέχονται οι εξής υπηρεσίες:</w:t>
      </w:r>
    </w:p>
    <w:p w14:paraId="0757CED6" w14:textId="77777777" w:rsidR="009011F2" w:rsidRPr="00071CDB" w:rsidRDefault="001C5365" w:rsidP="006B53EF">
      <w:pPr>
        <w:pStyle w:val="aff0"/>
        <w:numPr>
          <w:ilvl w:val="0"/>
          <w:numId w:val="31"/>
        </w:numPr>
        <w:spacing w:after="120"/>
        <w:contextualSpacing w:val="0"/>
        <w:jc w:val="both"/>
        <w:rPr>
          <w:rFonts w:ascii="Tahoma" w:hAnsi="Tahoma" w:cs="Tahoma"/>
          <w:lang w:val="el-GR"/>
        </w:rPr>
      </w:pPr>
      <w:r w:rsidRPr="00071CDB">
        <w:rPr>
          <w:rFonts w:ascii="Tahoma" w:hAnsi="Tahoma" w:cs="Tahoma"/>
          <w:lang w:val="el-GR"/>
        </w:rPr>
        <w:t xml:space="preserve">Αποκατάσταση βλαβών και </w:t>
      </w:r>
      <w:r w:rsidR="003667FA" w:rsidRPr="00071CDB">
        <w:rPr>
          <w:rFonts w:ascii="Tahoma" w:hAnsi="Tahoma" w:cs="Tahoma"/>
          <w:lang w:val="el-GR"/>
        </w:rPr>
        <w:t xml:space="preserve">δυσλειτουργιών του προσφερόμενων συστημάτων  εξοπλισμού και λογισμικού </w:t>
      </w:r>
      <w:r w:rsidRPr="00071CDB">
        <w:rPr>
          <w:rFonts w:ascii="Tahoma" w:hAnsi="Tahoma" w:cs="Tahoma"/>
          <w:lang w:val="el-GR"/>
        </w:rPr>
        <w:t xml:space="preserve"> κατόπιν έγγραφης ειδοποίησης από την Επιβλέπουσα Υπηρεσία.</w:t>
      </w:r>
    </w:p>
    <w:p w14:paraId="4EA6972C" w14:textId="77777777" w:rsidR="009011F2" w:rsidRPr="00071CDB" w:rsidRDefault="001C5365" w:rsidP="006B53EF">
      <w:pPr>
        <w:pStyle w:val="aff0"/>
        <w:numPr>
          <w:ilvl w:val="0"/>
          <w:numId w:val="31"/>
        </w:numPr>
        <w:spacing w:after="120"/>
        <w:contextualSpacing w:val="0"/>
        <w:jc w:val="both"/>
        <w:rPr>
          <w:rFonts w:ascii="Tahoma" w:hAnsi="Tahoma" w:cs="Tahoma"/>
          <w:lang w:val="el-GR"/>
        </w:rPr>
      </w:pPr>
      <w:r w:rsidRPr="00071CDB">
        <w:rPr>
          <w:rFonts w:ascii="Tahoma" w:hAnsi="Tahoma" w:cs="Tahoma"/>
          <w:lang w:val="el-GR"/>
        </w:rPr>
        <w:t>Παράδοση - εγκατάσταση τυχόν νέων εκδόσεων του προσφερόμενου λογισμικού/εφαρμογών</w:t>
      </w:r>
    </w:p>
    <w:p w14:paraId="68024BFF" w14:textId="4E2BE45F" w:rsidR="009011F2" w:rsidRPr="00071CDB" w:rsidRDefault="001C5365" w:rsidP="006B53EF">
      <w:pPr>
        <w:pStyle w:val="aff0"/>
        <w:numPr>
          <w:ilvl w:val="0"/>
          <w:numId w:val="31"/>
        </w:numPr>
        <w:spacing w:after="120"/>
        <w:contextualSpacing w:val="0"/>
        <w:jc w:val="both"/>
        <w:rPr>
          <w:rFonts w:ascii="Tahoma" w:hAnsi="Tahoma" w:cs="Tahoma"/>
          <w:lang w:val="el-GR"/>
        </w:rPr>
      </w:pPr>
      <w:r w:rsidRPr="00071CDB">
        <w:rPr>
          <w:rFonts w:ascii="Tahoma" w:hAnsi="Tahoma" w:cs="Tahoma"/>
          <w:lang w:val="el-GR"/>
        </w:rPr>
        <w:t>Παράδοση αντιτύπων όλων των μεταβολών ή των επανεκδόσεων ή τρ</w:t>
      </w:r>
      <w:r w:rsidR="0000770B" w:rsidRPr="00071CDB">
        <w:rPr>
          <w:rFonts w:ascii="Tahoma" w:hAnsi="Tahoma" w:cs="Tahoma"/>
          <w:lang w:val="el-GR"/>
        </w:rPr>
        <w:t>οποποιήσεων των εγχειριδίων των συστημάτων (</w:t>
      </w:r>
      <w:r w:rsidR="00E06E31" w:rsidRPr="00071CDB">
        <w:rPr>
          <w:rFonts w:ascii="Tahoma" w:hAnsi="Tahoma" w:cs="Tahoma"/>
          <w:lang w:val="el-GR"/>
        </w:rPr>
        <w:t>εξοπλισμού</w:t>
      </w:r>
      <w:r w:rsidR="0000770B" w:rsidRPr="00071CDB">
        <w:rPr>
          <w:rFonts w:ascii="Tahoma" w:hAnsi="Tahoma" w:cs="Tahoma"/>
          <w:lang w:val="el-GR"/>
        </w:rPr>
        <w:t xml:space="preserve"> και λογισμικού) </w:t>
      </w:r>
      <w:r w:rsidRPr="00071CDB">
        <w:rPr>
          <w:rFonts w:ascii="Tahoma" w:hAnsi="Tahoma" w:cs="Tahoma"/>
          <w:lang w:val="el-GR"/>
        </w:rPr>
        <w:t>Συντήρηση του λογισμικού/εφαρμογών και του εξοπλισμού.</w:t>
      </w:r>
    </w:p>
    <w:p w14:paraId="3B2A6DBF" w14:textId="77777777" w:rsidR="009011F2" w:rsidRPr="00071CDB" w:rsidRDefault="001C5365" w:rsidP="006B53EF">
      <w:pPr>
        <w:pStyle w:val="aff0"/>
        <w:numPr>
          <w:ilvl w:val="0"/>
          <w:numId w:val="31"/>
        </w:numPr>
        <w:spacing w:after="120"/>
        <w:contextualSpacing w:val="0"/>
        <w:jc w:val="both"/>
        <w:rPr>
          <w:rFonts w:ascii="Tahoma" w:hAnsi="Tahoma" w:cs="Tahoma"/>
          <w:lang w:val="el-GR"/>
        </w:rPr>
      </w:pPr>
      <w:r w:rsidRPr="00071CDB">
        <w:rPr>
          <w:rFonts w:ascii="Tahoma" w:hAnsi="Tahoma" w:cs="Tahoma"/>
          <w:lang w:val="el-GR"/>
        </w:rPr>
        <w:t>Άμεση Βοήθεια (Help Desk).</w:t>
      </w:r>
    </w:p>
    <w:p w14:paraId="65C118BE" w14:textId="77777777" w:rsidR="009011F2" w:rsidRPr="00071CDB" w:rsidRDefault="001C5365" w:rsidP="006B53EF">
      <w:pPr>
        <w:pStyle w:val="aff0"/>
        <w:numPr>
          <w:ilvl w:val="0"/>
          <w:numId w:val="31"/>
        </w:numPr>
        <w:spacing w:after="120"/>
        <w:contextualSpacing w:val="0"/>
        <w:jc w:val="both"/>
        <w:rPr>
          <w:rFonts w:ascii="Tahoma" w:hAnsi="Tahoma" w:cs="Tahoma"/>
          <w:lang w:val="el-GR"/>
        </w:rPr>
      </w:pPr>
      <w:r w:rsidRPr="00071CDB">
        <w:rPr>
          <w:rFonts w:ascii="Tahoma" w:hAnsi="Tahoma" w:cs="Tahoma"/>
          <w:lang w:val="el-GR"/>
        </w:rPr>
        <w:t>Επί Τόπου Βοήθεια.</w:t>
      </w:r>
    </w:p>
    <w:p w14:paraId="3BDF217E" w14:textId="77777777" w:rsidR="009011F2" w:rsidRPr="00071CDB" w:rsidRDefault="001C5365" w:rsidP="006B53EF">
      <w:pPr>
        <w:pStyle w:val="aff0"/>
        <w:numPr>
          <w:ilvl w:val="0"/>
          <w:numId w:val="31"/>
        </w:numPr>
        <w:spacing w:after="120"/>
        <w:contextualSpacing w:val="0"/>
        <w:jc w:val="both"/>
        <w:rPr>
          <w:rFonts w:ascii="Tahoma" w:hAnsi="Tahoma" w:cs="Tahoma"/>
          <w:lang w:val="el-GR"/>
        </w:rPr>
      </w:pPr>
      <w:r w:rsidRPr="00071CDB">
        <w:rPr>
          <w:rFonts w:ascii="Tahoma" w:hAnsi="Tahoma" w:cs="Tahoma"/>
          <w:lang w:val="el-GR"/>
        </w:rPr>
        <w:t>Εξασφάλιση ανταλλακτικών.</w:t>
      </w:r>
    </w:p>
    <w:p w14:paraId="7A14AAE6" w14:textId="5D66CBB6" w:rsidR="009011F2" w:rsidRPr="00071CDB" w:rsidRDefault="00E06E31" w:rsidP="006B53EF">
      <w:pPr>
        <w:pStyle w:val="aff0"/>
        <w:numPr>
          <w:ilvl w:val="0"/>
          <w:numId w:val="31"/>
        </w:numPr>
        <w:spacing w:after="120"/>
        <w:contextualSpacing w:val="0"/>
        <w:jc w:val="both"/>
        <w:rPr>
          <w:rFonts w:ascii="Tahoma" w:hAnsi="Tahoma" w:cs="Tahoma"/>
          <w:lang w:val="el-GR"/>
        </w:rPr>
      </w:pPr>
      <w:r w:rsidRPr="00071CDB">
        <w:rPr>
          <w:rFonts w:ascii="Tahoma" w:hAnsi="Tahoma" w:cs="Tahoma"/>
          <w:lang w:val="el-GR"/>
        </w:rPr>
        <w:t>Τήρηση</w:t>
      </w:r>
      <w:r w:rsidR="003667FA" w:rsidRPr="00071CDB">
        <w:rPr>
          <w:rFonts w:ascii="Tahoma" w:hAnsi="Tahoma" w:cs="Tahoma"/>
          <w:lang w:val="el-GR"/>
        </w:rPr>
        <w:t xml:space="preserve"> Χρόνων</w:t>
      </w:r>
      <w:r w:rsidR="001C5365" w:rsidRPr="00071CDB">
        <w:rPr>
          <w:rFonts w:ascii="Tahoma" w:hAnsi="Tahoma" w:cs="Tahoma"/>
          <w:lang w:val="el-GR"/>
        </w:rPr>
        <w:t xml:space="preserve"> </w:t>
      </w:r>
      <w:r w:rsidRPr="00071CDB">
        <w:rPr>
          <w:rFonts w:ascii="Tahoma" w:hAnsi="Tahoma" w:cs="Tahoma"/>
          <w:lang w:val="el-GR"/>
        </w:rPr>
        <w:t>αποκατάστασης</w:t>
      </w:r>
      <w:r w:rsidR="0000770B" w:rsidRPr="00071CDB">
        <w:rPr>
          <w:rFonts w:ascii="Tahoma" w:hAnsi="Tahoma" w:cs="Tahoma"/>
          <w:lang w:val="el-GR"/>
        </w:rPr>
        <w:t xml:space="preserve"> βλαβών και δυσλειτουργιών </w:t>
      </w:r>
    </w:p>
    <w:p w14:paraId="05ED2861" w14:textId="77777777" w:rsidR="009011F2" w:rsidRPr="00071CDB" w:rsidRDefault="0000770B" w:rsidP="006B53EF">
      <w:pPr>
        <w:pStyle w:val="aff0"/>
        <w:numPr>
          <w:ilvl w:val="0"/>
          <w:numId w:val="31"/>
        </w:numPr>
        <w:spacing w:after="120"/>
        <w:contextualSpacing w:val="0"/>
        <w:jc w:val="both"/>
        <w:rPr>
          <w:rFonts w:ascii="Tahoma" w:hAnsi="Tahoma" w:cs="Tahoma"/>
          <w:lang w:val="el-GR"/>
        </w:rPr>
      </w:pPr>
      <w:r w:rsidRPr="00071CDB">
        <w:rPr>
          <w:rFonts w:ascii="Tahoma" w:hAnsi="Tahoma" w:cs="Tahoma"/>
          <w:lang w:val="el-GR"/>
        </w:rPr>
        <w:t xml:space="preserve">Προβλεπόμενη </w:t>
      </w:r>
      <w:r w:rsidR="001C5365" w:rsidRPr="00071CDB">
        <w:rPr>
          <w:rFonts w:ascii="Tahoma" w:hAnsi="Tahoma" w:cs="Tahoma"/>
          <w:lang w:val="el-GR"/>
        </w:rPr>
        <w:t>Προληπτική συντήρηση.</w:t>
      </w:r>
    </w:p>
    <w:p w14:paraId="7632B739" w14:textId="77777777" w:rsidR="00D419DD" w:rsidRPr="00071CDB" w:rsidRDefault="00D419DD" w:rsidP="006B53EF">
      <w:pPr>
        <w:spacing w:after="120"/>
        <w:jc w:val="both"/>
        <w:rPr>
          <w:rFonts w:ascii="Tahoma" w:hAnsi="Tahoma" w:cs="Tahoma"/>
          <w:lang w:val="el-GR"/>
        </w:rPr>
      </w:pPr>
    </w:p>
    <w:p w14:paraId="12AC096F" w14:textId="035AD581" w:rsidR="00D419DD" w:rsidRPr="00071CDB" w:rsidRDefault="001C5365" w:rsidP="006B53EF">
      <w:pPr>
        <w:spacing w:after="120"/>
        <w:jc w:val="both"/>
        <w:rPr>
          <w:rFonts w:ascii="Tahoma" w:hAnsi="Tahoma" w:cs="Tahoma"/>
          <w:lang w:val="el-GR"/>
        </w:rPr>
      </w:pPr>
      <w:r w:rsidRPr="00071CDB">
        <w:rPr>
          <w:rFonts w:ascii="Tahoma" w:hAnsi="Tahoma" w:cs="Tahoma"/>
          <w:lang w:val="el-GR"/>
        </w:rPr>
        <w:t>Ο Ανάδοχος παρέχει Εγγύηση Καλής Λειτουργίας τ</w:t>
      </w:r>
      <w:r w:rsidR="0000770B" w:rsidRPr="00071CDB">
        <w:rPr>
          <w:rFonts w:ascii="Tahoma" w:hAnsi="Tahoma" w:cs="Tahoma"/>
          <w:lang w:val="el-GR"/>
        </w:rPr>
        <w:t xml:space="preserve">ων συστημάτων </w:t>
      </w:r>
      <w:r w:rsidRPr="00071CDB">
        <w:rPr>
          <w:rFonts w:ascii="Tahoma" w:hAnsi="Tahoma" w:cs="Tahoma"/>
          <w:lang w:val="el-GR"/>
        </w:rPr>
        <w:t xml:space="preserve"> λογισμικού / εφαρμογών καθ’ όλη τη διάρκεια εκτέλεσης του Έργου, καθώς και για την Περίοδο Εγγύησης. Στα πλαίσια της προσφερόμενης Εγγύησης Καλής Λειτουργίας θα αποκαθίστανται όλα τα προβλήματα στην λειτουργία τ</w:t>
      </w:r>
      <w:r w:rsidR="002D3B4D">
        <w:rPr>
          <w:rFonts w:ascii="Tahoma" w:hAnsi="Tahoma" w:cs="Tahoma"/>
          <w:lang w:val="el-GR"/>
        </w:rPr>
        <w:t xml:space="preserve">ου εξοπλισμού και λογισμικού </w:t>
      </w:r>
      <w:r w:rsidRPr="00071CDB">
        <w:rPr>
          <w:rFonts w:ascii="Tahoma" w:hAnsi="Tahoma" w:cs="Tahoma"/>
          <w:lang w:val="el-GR"/>
        </w:rPr>
        <w:t xml:space="preserve">και θα εξασφαλίζεται η βελτιστοποίηση της απόδοσης τους. Ο Ανάδοχος επίσης θα ενημερώνει τον κατασκευαστή για την εμφάνιση </w:t>
      </w:r>
      <w:r w:rsidR="002D3B4D">
        <w:rPr>
          <w:rFonts w:ascii="Tahoma" w:hAnsi="Tahoma" w:cs="Tahoma"/>
          <w:lang w:val="el-GR"/>
        </w:rPr>
        <w:t xml:space="preserve">τυχόν </w:t>
      </w:r>
      <w:r w:rsidRPr="00071CDB">
        <w:rPr>
          <w:rFonts w:ascii="Tahoma" w:hAnsi="Tahoma" w:cs="Tahoma"/>
          <w:lang w:val="el-GR"/>
        </w:rPr>
        <w:t>προβλημάτων του λογισμικού με σκοπό να περιληφθεί η λύση αυτών σε νεότερη διορθωτική έκδοση (patch) και ταυτόχρονα υλοποίηση εναλλακτικής προσωρινής λύσης, όπου αυτό είναι δυνατό.</w:t>
      </w:r>
    </w:p>
    <w:p w14:paraId="6CF2A763" w14:textId="3E4CC4A4" w:rsidR="00D419DD" w:rsidRPr="00071CDB" w:rsidRDefault="001C5365" w:rsidP="006B53EF">
      <w:pPr>
        <w:spacing w:after="120"/>
        <w:jc w:val="both"/>
        <w:rPr>
          <w:rFonts w:ascii="Tahoma" w:hAnsi="Tahoma" w:cs="Tahoma"/>
          <w:lang w:val="el-GR"/>
        </w:rPr>
      </w:pPr>
      <w:r w:rsidRPr="00071CDB">
        <w:rPr>
          <w:rFonts w:ascii="Tahoma" w:hAnsi="Tahoma" w:cs="Tahoma"/>
          <w:lang w:val="el-GR"/>
        </w:rPr>
        <w:t xml:space="preserve">Η εγκατάσταση των </w:t>
      </w:r>
      <w:r w:rsidR="0000770B" w:rsidRPr="00071CDB">
        <w:rPr>
          <w:rFonts w:ascii="Tahoma" w:hAnsi="Tahoma" w:cs="Tahoma"/>
          <w:lang w:val="el-GR"/>
        </w:rPr>
        <w:t xml:space="preserve">τυχόν </w:t>
      </w:r>
      <w:r w:rsidRPr="00071CDB">
        <w:rPr>
          <w:rFonts w:ascii="Tahoma" w:hAnsi="Tahoma" w:cs="Tahoma"/>
          <w:lang w:val="el-GR"/>
        </w:rPr>
        <w:t xml:space="preserve">νέων εκδόσεων θα πρέπει να γίνεται κατά τρόπο που να δημιουργεί την ελάχιστη δυνατή διαταραχή στην κανονική λειτουργία, μετά από συνεννόηση με την Υπηρεσία. Ο Ανάδοχος έχει την ευθύνη της εγκατάστασης των νέων εκδόσεων, σε πλήρη και ομαλή λειτουργία. </w:t>
      </w:r>
    </w:p>
    <w:p w14:paraId="340C666B" w14:textId="1474B262" w:rsidR="00D419DD" w:rsidRPr="00071CDB" w:rsidRDefault="003F3C4D" w:rsidP="006B53EF">
      <w:pPr>
        <w:spacing w:after="120"/>
        <w:jc w:val="both"/>
        <w:rPr>
          <w:rFonts w:ascii="Tahoma" w:hAnsi="Tahoma" w:cs="Tahoma"/>
          <w:lang w:val="el-GR"/>
        </w:rPr>
      </w:pPr>
      <w:r>
        <w:rPr>
          <w:rFonts w:ascii="Tahoma" w:hAnsi="Tahoma" w:cs="Tahoma"/>
          <w:lang w:val="el-GR"/>
        </w:rPr>
        <w:t>Ε</w:t>
      </w:r>
      <w:r w:rsidR="001C5365" w:rsidRPr="00071CDB">
        <w:rPr>
          <w:rFonts w:ascii="Tahoma" w:hAnsi="Tahoma" w:cs="Tahoma"/>
          <w:lang w:val="el-GR"/>
        </w:rPr>
        <w:t>πεμβάσεις προληπτικής συντήρησης τ</w:t>
      </w:r>
      <w:r w:rsidR="002D3B4D">
        <w:rPr>
          <w:rFonts w:ascii="Tahoma" w:hAnsi="Tahoma" w:cs="Tahoma"/>
          <w:lang w:val="el-GR"/>
        </w:rPr>
        <w:t>ων</w:t>
      </w:r>
      <w:r w:rsidR="001C5365" w:rsidRPr="00071CDB">
        <w:rPr>
          <w:rFonts w:ascii="Tahoma" w:hAnsi="Tahoma" w:cs="Tahoma"/>
          <w:lang w:val="el-GR"/>
        </w:rPr>
        <w:t xml:space="preserve"> συστ</w:t>
      </w:r>
      <w:r w:rsidR="002D3B4D">
        <w:rPr>
          <w:rFonts w:ascii="Tahoma" w:hAnsi="Tahoma" w:cs="Tahoma"/>
          <w:lang w:val="el-GR"/>
        </w:rPr>
        <w:t>ημάτων</w:t>
      </w:r>
      <w:r w:rsidR="001C5365" w:rsidRPr="00071CDB">
        <w:rPr>
          <w:rFonts w:ascii="Tahoma" w:hAnsi="Tahoma" w:cs="Tahoma"/>
          <w:lang w:val="el-GR"/>
        </w:rPr>
        <w:t xml:space="preserve"> θα προγραμματίζονται από κοινού από τον Ανάδοχο και την Επιβλέπουσα Υπηρεσία , ώστε να δημιουργούν την ελάχιστη δυνατή ενόχληση στην κανονική λειτουργία και η πραγματοποίησή τους να γίνεται εντός ωραρίου της Υπηρεσίας</w:t>
      </w:r>
      <w:r w:rsidR="002D3B4D">
        <w:rPr>
          <w:rFonts w:ascii="Tahoma" w:hAnsi="Tahoma" w:cs="Tahoma"/>
          <w:lang w:val="el-GR"/>
        </w:rPr>
        <w:t xml:space="preserve"> του Φορέα Λειτουργίας</w:t>
      </w:r>
      <w:r w:rsidR="001C5365" w:rsidRPr="00071CDB">
        <w:rPr>
          <w:rFonts w:ascii="Tahoma" w:hAnsi="Tahoma" w:cs="Tahoma"/>
          <w:lang w:val="el-GR"/>
        </w:rPr>
        <w:t xml:space="preserve">. </w:t>
      </w:r>
    </w:p>
    <w:p w14:paraId="5AC1EE9C" w14:textId="64E8B402" w:rsidR="00D419DD" w:rsidRPr="00071CDB" w:rsidRDefault="003F3C4D" w:rsidP="006B53EF">
      <w:pPr>
        <w:spacing w:after="120"/>
        <w:jc w:val="both"/>
        <w:rPr>
          <w:rFonts w:ascii="Tahoma" w:hAnsi="Tahoma" w:cs="Tahoma"/>
          <w:lang w:val="el-GR"/>
        </w:rPr>
      </w:pPr>
      <w:r>
        <w:rPr>
          <w:rFonts w:ascii="Tahoma" w:hAnsi="Tahoma" w:cs="Tahoma"/>
          <w:lang w:val="el-GR"/>
        </w:rPr>
        <w:t>Ε</w:t>
      </w:r>
      <w:r w:rsidR="001C5365" w:rsidRPr="00071CDB">
        <w:rPr>
          <w:rFonts w:ascii="Tahoma" w:hAnsi="Tahoma" w:cs="Tahoma"/>
          <w:lang w:val="el-GR"/>
        </w:rPr>
        <w:t xml:space="preserve">ργασίες προληπτικής συντήρησης θα εκτελούνται τουλάχιστον (1) φορά το έτος και θα  περιλαμβάνονται όλα εκείνα τα μέτρα που απαιτούνται ώστε να εξασφαλίζεται η ορθή λειτουργία </w:t>
      </w:r>
      <w:r w:rsidR="0000770B" w:rsidRPr="00071CDB">
        <w:rPr>
          <w:rFonts w:ascii="Tahoma" w:hAnsi="Tahoma" w:cs="Tahoma"/>
          <w:lang w:val="el-GR"/>
        </w:rPr>
        <w:t>των συστημάτων</w:t>
      </w:r>
      <w:r w:rsidR="001C5365" w:rsidRPr="00071CDB">
        <w:rPr>
          <w:rFonts w:ascii="Tahoma" w:hAnsi="Tahoma" w:cs="Tahoma"/>
          <w:lang w:val="el-GR"/>
        </w:rPr>
        <w:t>.</w:t>
      </w:r>
    </w:p>
    <w:p w14:paraId="5CEBCB69" w14:textId="77777777" w:rsidR="00D419DD" w:rsidRPr="00071CDB" w:rsidRDefault="001C5365" w:rsidP="006B53EF">
      <w:pPr>
        <w:spacing w:after="120"/>
        <w:jc w:val="both"/>
        <w:rPr>
          <w:rFonts w:ascii="Tahoma" w:hAnsi="Tahoma" w:cs="Tahoma"/>
          <w:lang w:val="el-GR"/>
        </w:rPr>
      </w:pPr>
      <w:r w:rsidRPr="00071CDB">
        <w:rPr>
          <w:rFonts w:ascii="Tahoma" w:hAnsi="Tahoma" w:cs="Tahoma"/>
          <w:lang w:val="el-GR"/>
        </w:rPr>
        <w:t xml:space="preserve">Το προσωπικό του Αναδόχου θα καταγράφει και θα αξιολογεί το αναφερθέν πρόβλημα, θα διενεργεί τους απαραίτητους ελέγχους με τα μέσα που έχει στη διάθεσή του, θα εξαντλεί κάθε δυνατότητα προσδιορισμού του προβλήματος (εκτέλεση remote διαγνωστικών, συλλογή στοιχείων κλπ.) και άμεσης επίλυσής του, θα προσδιορίζει τις απαιτούμενες ενέργειες και θα δρομολογεί την επίσκεψη μηχανικού (αν αυτό κρίνεται απαραίτητο). </w:t>
      </w:r>
    </w:p>
    <w:p w14:paraId="5CE754D5" w14:textId="77777777" w:rsidR="00D419DD" w:rsidRPr="00071CDB" w:rsidRDefault="001C5365" w:rsidP="006B53EF">
      <w:pPr>
        <w:spacing w:after="120"/>
        <w:jc w:val="both"/>
        <w:rPr>
          <w:rFonts w:ascii="Tahoma" w:hAnsi="Tahoma" w:cs="Tahoma"/>
          <w:lang w:val="el-GR"/>
        </w:rPr>
      </w:pPr>
      <w:r w:rsidRPr="00071CDB">
        <w:rPr>
          <w:rFonts w:ascii="Tahoma" w:hAnsi="Tahoma" w:cs="Tahoma"/>
          <w:lang w:val="el-GR"/>
        </w:rPr>
        <w:lastRenderedPageBreak/>
        <w:t xml:space="preserve">Μετά τις εργασίες επανορθωτικής συντήρησης, εκτελούνται, παρουσία της Επιβλέπουσας Υπηρεσίας, όλοι οι αναγκαίοι έλεγχοι, ώστε να διαπιστωθεί η καλή λειτουργία. Ακολούθως θα ενημερώνονται τα σχετικά αρχεία παρακολούθησης που τηρεί ο Ανάδοχος και θα κοινοποιούνται στην Επιβλέπουσα Υπηρεσία. </w:t>
      </w:r>
    </w:p>
    <w:p w14:paraId="3CA065B2" w14:textId="77777777" w:rsidR="00EC13E9" w:rsidRPr="00071CDB" w:rsidRDefault="00EC13E9" w:rsidP="00DE5291">
      <w:pPr>
        <w:rPr>
          <w:rFonts w:ascii="Tahoma" w:hAnsi="Tahoma" w:cs="Tahoma"/>
          <w:lang w:val="el-GR"/>
        </w:rPr>
      </w:pPr>
    </w:p>
    <w:p w14:paraId="706A2C7C" w14:textId="77777777" w:rsidR="008338F0" w:rsidRPr="00071CDB" w:rsidRDefault="003355E7" w:rsidP="004719AE">
      <w:pPr>
        <w:pStyle w:val="40"/>
        <w:numPr>
          <w:ilvl w:val="2"/>
          <w:numId w:val="10"/>
        </w:numPr>
        <w:ind w:left="540"/>
      </w:pPr>
      <w:bookmarkStart w:id="232" w:name="_Ref6833394"/>
      <w:bookmarkStart w:id="233" w:name="_Toc153885538"/>
      <w:r w:rsidRPr="00071CDB">
        <w:t>Μεθοδολογία υλοποίησης</w:t>
      </w:r>
      <w:bookmarkEnd w:id="232"/>
      <w:bookmarkEnd w:id="233"/>
    </w:p>
    <w:p w14:paraId="3439948C" w14:textId="77777777" w:rsidR="001A445D" w:rsidRPr="00071CDB" w:rsidRDefault="001A445D" w:rsidP="001A445D">
      <w:pPr>
        <w:pStyle w:val="40"/>
      </w:pPr>
      <w:bookmarkStart w:id="234" w:name="_Toc102131380"/>
      <w:bookmarkStart w:id="235" w:name="_Toc102131942"/>
      <w:bookmarkStart w:id="236" w:name="_Toc102132381"/>
      <w:bookmarkStart w:id="237" w:name="_Toc102132750"/>
      <w:bookmarkStart w:id="238" w:name="_Toc102134116"/>
      <w:bookmarkStart w:id="239" w:name="_Toc102141323"/>
      <w:bookmarkStart w:id="240" w:name="_Toc102131381"/>
      <w:bookmarkStart w:id="241" w:name="_Toc102131943"/>
      <w:bookmarkStart w:id="242" w:name="_Toc102132382"/>
      <w:bookmarkStart w:id="243" w:name="_Toc102132751"/>
      <w:bookmarkStart w:id="244" w:name="_Toc102134117"/>
      <w:bookmarkStart w:id="245" w:name="_Toc102141324"/>
      <w:bookmarkStart w:id="246" w:name="_Toc102131382"/>
      <w:bookmarkStart w:id="247" w:name="_Toc102131944"/>
      <w:bookmarkStart w:id="248" w:name="_Toc102132383"/>
      <w:bookmarkStart w:id="249" w:name="_Toc102132752"/>
      <w:bookmarkStart w:id="250" w:name="_Toc102134118"/>
      <w:bookmarkStart w:id="251" w:name="_Toc102141325"/>
      <w:bookmarkStart w:id="252" w:name="_Toc102131383"/>
      <w:bookmarkStart w:id="253" w:name="_Toc102131945"/>
      <w:bookmarkStart w:id="254" w:name="_Toc102132384"/>
      <w:bookmarkStart w:id="255" w:name="_Toc102132753"/>
      <w:bookmarkStart w:id="256" w:name="_Toc102134119"/>
      <w:bookmarkStart w:id="257" w:name="_Toc102141326"/>
      <w:bookmarkStart w:id="258" w:name="_Toc102131384"/>
      <w:bookmarkStart w:id="259" w:name="_Toc102131946"/>
      <w:bookmarkStart w:id="260" w:name="_Toc102132385"/>
      <w:bookmarkStart w:id="261" w:name="_Toc102132754"/>
      <w:bookmarkStart w:id="262" w:name="_Toc102134120"/>
      <w:bookmarkStart w:id="263" w:name="_Toc102141327"/>
      <w:bookmarkStart w:id="264" w:name="_Toc102131385"/>
      <w:bookmarkStart w:id="265" w:name="_Toc102131947"/>
      <w:bookmarkStart w:id="266" w:name="_Toc102132386"/>
      <w:bookmarkStart w:id="267" w:name="_Toc102132755"/>
      <w:bookmarkStart w:id="268" w:name="_Toc102134121"/>
      <w:bookmarkStart w:id="269" w:name="_Toc102141328"/>
      <w:bookmarkStart w:id="270" w:name="_Toc102131386"/>
      <w:bookmarkStart w:id="271" w:name="_Toc102131948"/>
      <w:bookmarkStart w:id="272" w:name="_Toc102132387"/>
      <w:bookmarkStart w:id="273" w:name="_Toc102132756"/>
      <w:bookmarkStart w:id="274" w:name="_Toc102134122"/>
      <w:bookmarkStart w:id="275" w:name="_Toc102141329"/>
      <w:bookmarkStart w:id="276" w:name="_Toc102131387"/>
      <w:bookmarkStart w:id="277" w:name="_Toc102131949"/>
      <w:bookmarkStart w:id="278" w:name="_Toc102132388"/>
      <w:bookmarkStart w:id="279" w:name="_Toc102132757"/>
      <w:bookmarkStart w:id="280" w:name="_Toc102134123"/>
      <w:bookmarkStart w:id="281" w:name="_Toc102141330"/>
      <w:bookmarkStart w:id="282" w:name="_Toc102131388"/>
      <w:bookmarkStart w:id="283" w:name="_Toc102131950"/>
      <w:bookmarkStart w:id="284" w:name="_Toc102132389"/>
      <w:bookmarkStart w:id="285" w:name="_Toc102132758"/>
      <w:bookmarkStart w:id="286" w:name="_Toc102134124"/>
      <w:bookmarkStart w:id="287" w:name="_Toc102141331"/>
      <w:bookmarkStart w:id="288" w:name="_Toc102131389"/>
      <w:bookmarkStart w:id="289" w:name="_Toc102131951"/>
      <w:bookmarkStart w:id="290" w:name="_Toc102132390"/>
      <w:bookmarkStart w:id="291" w:name="_Toc102132759"/>
      <w:bookmarkStart w:id="292" w:name="_Toc102134125"/>
      <w:bookmarkStart w:id="293" w:name="_Toc102141332"/>
      <w:bookmarkStart w:id="294" w:name="_Toc102131390"/>
      <w:bookmarkStart w:id="295" w:name="_Toc102131952"/>
      <w:bookmarkStart w:id="296" w:name="_Toc102132391"/>
      <w:bookmarkStart w:id="297" w:name="_Toc102132760"/>
      <w:bookmarkStart w:id="298" w:name="_Toc102134126"/>
      <w:bookmarkStart w:id="299" w:name="_Toc102141333"/>
      <w:bookmarkStart w:id="300" w:name="_Toc102131391"/>
      <w:bookmarkStart w:id="301" w:name="_Toc102131953"/>
      <w:bookmarkStart w:id="302" w:name="_Toc102132392"/>
      <w:bookmarkStart w:id="303" w:name="_Toc102132761"/>
      <w:bookmarkStart w:id="304" w:name="_Toc102134127"/>
      <w:bookmarkStart w:id="305" w:name="_Toc102141334"/>
      <w:bookmarkStart w:id="306" w:name="_Toc102131392"/>
      <w:bookmarkStart w:id="307" w:name="_Toc102131954"/>
      <w:bookmarkStart w:id="308" w:name="_Toc102132393"/>
      <w:bookmarkStart w:id="309" w:name="_Toc102132762"/>
      <w:bookmarkStart w:id="310" w:name="_Toc102134128"/>
      <w:bookmarkStart w:id="311" w:name="_Toc102141335"/>
      <w:bookmarkStart w:id="312" w:name="_Toc102131393"/>
      <w:bookmarkStart w:id="313" w:name="_Toc102131955"/>
      <w:bookmarkStart w:id="314" w:name="_Toc102132394"/>
      <w:bookmarkStart w:id="315" w:name="_Toc102132763"/>
      <w:bookmarkStart w:id="316" w:name="_Toc102134129"/>
      <w:bookmarkStart w:id="317" w:name="_Toc102141336"/>
      <w:bookmarkStart w:id="318" w:name="_Toc102131394"/>
      <w:bookmarkStart w:id="319" w:name="_Toc102131956"/>
      <w:bookmarkStart w:id="320" w:name="_Toc102132395"/>
      <w:bookmarkStart w:id="321" w:name="_Toc102132764"/>
      <w:bookmarkStart w:id="322" w:name="_Toc102134130"/>
      <w:bookmarkStart w:id="323" w:name="_Toc102141337"/>
      <w:bookmarkStart w:id="324" w:name="_Toc102131395"/>
      <w:bookmarkStart w:id="325" w:name="_Toc102131957"/>
      <w:bookmarkStart w:id="326" w:name="_Toc102132396"/>
      <w:bookmarkStart w:id="327" w:name="_Toc102132765"/>
      <w:bookmarkStart w:id="328" w:name="_Toc102134131"/>
      <w:bookmarkStart w:id="329" w:name="_Toc102141338"/>
      <w:bookmarkStart w:id="330" w:name="_Toc102131396"/>
      <w:bookmarkStart w:id="331" w:name="_Toc102131958"/>
      <w:bookmarkStart w:id="332" w:name="_Toc102132397"/>
      <w:bookmarkStart w:id="333" w:name="_Toc102132766"/>
      <w:bookmarkStart w:id="334" w:name="_Toc102134132"/>
      <w:bookmarkStart w:id="335" w:name="_Toc102141339"/>
      <w:bookmarkStart w:id="336" w:name="_Toc102131397"/>
      <w:bookmarkStart w:id="337" w:name="_Toc102131959"/>
      <w:bookmarkStart w:id="338" w:name="_Toc102132398"/>
      <w:bookmarkStart w:id="339" w:name="_Toc102132767"/>
      <w:bookmarkStart w:id="340" w:name="_Toc102134133"/>
      <w:bookmarkStart w:id="341" w:name="_Toc102141340"/>
      <w:bookmarkStart w:id="342" w:name="_Toc102131398"/>
      <w:bookmarkStart w:id="343" w:name="_Toc102131960"/>
      <w:bookmarkStart w:id="344" w:name="_Toc102132399"/>
      <w:bookmarkStart w:id="345" w:name="_Toc102132768"/>
      <w:bookmarkStart w:id="346" w:name="_Toc102134134"/>
      <w:bookmarkStart w:id="347" w:name="_Toc102141341"/>
      <w:bookmarkStart w:id="348" w:name="_Toc102131399"/>
      <w:bookmarkStart w:id="349" w:name="_Toc102131961"/>
      <w:bookmarkStart w:id="350" w:name="_Toc102132400"/>
      <w:bookmarkStart w:id="351" w:name="_Toc102132769"/>
      <w:bookmarkStart w:id="352" w:name="_Toc102134135"/>
      <w:bookmarkStart w:id="353" w:name="_Toc102141342"/>
      <w:bookmarkStart w:id="354" w:name="_Toc102131400"/>
      <w:bookmarkStart w:id="355" w:name="_Toc102131962"/>
      <w:bookmarkStart w:id="356" w:name="_Toc102132401"/>
      <w:bookmarkStart w:id="357" w:name="_Toc102132770"/>
      <w:bookmarkStart w:id="358" w:name="_Toc102134136"/>
      <w:bookmarkStart w:id="359" w:name="_Toc102141343"/>
      <w:bookmarkStart w:id="360" w:name="_Toc102131401"/>
      <w:bookmarkStart w:id="361" w:name="_Toc102131963"/>
      <w:bookmarkStart w:id="362" w:name="_Toc102132402"/>
      <w:bookmarkStart w:id="363" w:name="_Toc102132771"/>
      <w:bookmarkStart w:id="364" w:name="_Toc102134137"/>
      <w:bookmarkStart w:id="365" w:name="_Toc102141344"/>
      <w:bookmarkStart w:id="366" w:name="_Toc102131402"/>
      <w:bookmarkStart w:id="367" w:name="_Toc102131964"/>
      <w:bookmarkStart w:id="368" w:name="_Toc102132403"/>
      <w:bookmarkStart w:id="369" w:name="_Toc102132772"/>
      <w:bookmarkStart w:id="370" w:name="_Toc102134138"/>
      <w:bookmarkStart w:id="371" w:name="_Toc102141345"/>
      <w:bookmarkStart w:id="372" w:name="_Toc102131403"/>
      <w:bookmarkStart w:id="373" w:name="_Toc102131965"/>
      <w:bookmarkStart w:id="374" w:name="_Toc102132404"/>
      <w:bookmarkStart w:id="375" w:name="_Toc102132773"/>
      <w:bookmarkStart w:id="376" w:name="_Toc102134139"/>
      <w:bookmarkStart w:id="377" w:name="_Toc102141346"/>
      <w:bookmarkStart w:id="378" w:name="_Toc102131404"/>
      <w:bookmarkStart w:id="379" w:name="_Toc102131966"/>
      <w:bookmarkStart w:id="380" w:name="_Toc102132405"/>
      <w:bookmarkStart w:id="381" w:name="_Toc102132774"/>
      <w:bookmarkStart w:id="382" w:name="_Toc102134140"/>
      <w:bookmarkStart w:id="383" w:name="_Toc102141347"/>
      <w:bookmarkStart w:id="384" w:name="_Toc102131405"/>
      <w:bookmarkStart w:id="385" w:name="_Toc102131967"/>
      <w:bookmarkStart w:id="386" w:name="_Toc102132406"/>
      <w:bookmarkStart w:id="387" w:name="_Toc102132775"/>
      <w:bookmarkStart w:id="388" w:name="_Toc102134141"/>
      <w:bookmarkStart w:id="389" w:name="_Toc102141348"/>
      <w:bookmarkStart w:id="390" w:name="_Toc102131406"/>
      <w:bookmarkStart w:id="391" w:name="_Toc102131968"/>
      <w:bookmarkStart w:id="392" w:name="_Toc102132407"/>
      <w:bookmarkStart w:id="393" w:name="_Toc102132776"/>
      <w:bookmarkStart w:id="394" w:name="_Toc102134142"/>
      <w:bookmarkStart w:id="395" w:name="_Toc102141349"/>
      <w:bookmarkStart w:id="396" w:name="_Toc102131407"/>
      <w:bookmarkStart w:id="397" w:name="_Toc102131969"/>
      <w:bookmarkStart w:id="398" w:name="_Toc102132408"/>
      <w:bookmarkStart w:id="399" w:name="_Toc102132777"/>
      <w:bookmarkStart w:id="400" w:name="_Toc102134143"/>
      <w:bookmarkStart w:id="401" w:name="_Toc102141350"/>
      <w:bookmarkStart w:id="402" w:name="_Toc102131408"/>
      <w:bookmarkStart w:id="403" w:name="_Toc102131970"/>
      <w:bookmarkStart w:id="404" w:name="_Toc102132409"/>
      <w:bookmarkStart w:id="405" w:name="_Toc102132778"/>
      <w:bookmarkStart w:id="406" w:name="_Toc102134144"/>
      <w:bookmarkStart w:id="407" w:name="_Toc102141351"/>
      <w:bookmarkStart w:id="408" w:name="_Toc102131409"/>
      <w:bookmarkStart w:id="409" w:name="_Toc102131971"/>
      <w:bookmarkStart w:id="410" w:name="_Toc102132410"/>
      <w:bookmarkStart w:id="411" w:name="_Toc102132779"/>
      <w:bookmarkStart w:id="412" w:name="_Toc102134145"/>
      <w:bookmarkStart w:id="413" w:name="_Toc102141352"/>
      <w:bookmarkStart w:id="414" w:name="_Toc102131410"/>
      <w:bookmarkStart w:id="415" w:name="_Toc102131972"/>
      <w:bookmarkStart w:id="416" w:name="_Toc102132411"/>
      <w:bookmarkStart w:id="417" w:name="_Toc102132780"/>
      <w:bookmarkStart w:id="418" w:name="_Toc102134146"/>
      <w:bookmarkStart w:id="419" w:name="_Toc102141353"/>
      <w:bookmarkStart w:id="420" w:name="_Toc102131411"/>
      <w:bookmarkStart w:id="421" w:name="_Toc102131973"/>
      <w:bookmarkStart w:id="422" w:name="_Toc102132412"/>
      <w:bookmarkStart w:id="423" w:name="_Toc102132781"/>
      <w:bookmarkStart w:id="424" w:name="_Toc102134147"/>
      <w:bookmarkStart w:id="425" w:name="_Toc102141354"/>
      <w:bookmarkStart w:id="426" w:name="_Toc102131412"/>
      <w:bookmarkStart w:id="427" w:name="_Toc102131974"/>
      <w:bookmarkStart w:id="428" w:name="_Toc102132413"/>
      <w:bookmarkStart w:id="429" w:name="_Toc102132782"/>
      <w:bookmarkStart w:id="430" w:name="_Toc102134148"/>
      <w:bookmarkStart w:id="431" w:name="_Toc102141355"/>
      <w:bookmarkStart w:id="432" w:name="_Toc102131413"/>
      <w:bookmarkStart w:id="433" w:name="_Toc102131975"/>
      <w:bookmarkStart w:id="434" w:name="_Toc102132414"/>
      <w:bookmarkStart w:id="435" w:name="_Toc102132783"/>
      <w:bookmarkStart w:id="436" w:name="_Toc102134149"/>
      <w:bookmarkStart w:id="437" w:name="_Toc102141356"/>
      <w:bookmarkStart w:id="438" w:name="_Toc102131414"/>
      <w:bookmarkStart w:id="439" w:name="_Toc102131976"/>
      <w:bookmarkStart w:id="440" w:name="_Toc102132415"/>
      <w:bookmarkStart w:id="441" w:name="_Toc102132784"/>
      <w:bookmarkStart w:id="442" w:name="_Toc102134150"/>
      <w:bookmarkStart w:id="443" w:name="_Toc102141357"/>
      <w:bookmarkStart w:id="444" w:name="_Toc102131415"/>
      <w:bookmarkStart w:id="445" w:name="_Toc102131977"/>
      <w:bookmarkStart w:id="446" w:name="_Toc102132416"/>
      <w:bookmarkStart w:id="447" w:name="_Toc102132785"/>
      <w:bookmarkStart w:id="448" w:name="_Toc102134151"/>
      <w:bookmarkStart w:id="449" w:name="_Toc102141358"/>
      <w:bookmarkStart w:id="450" w:name="_Toc102131416"/>
      <w:bookmarkStart w:id="451" w:name="_Toc102131978"/>
      <w:bookmarkStart w:id="452" w:name="_Toc102132417"/>
      <w:bookmarkStart w:id="453" w:name="_Toc102132786"/>
      <w:bookmarkStart w:id="454" w:name="_Toc102134152"/>
      <w:bookmarkStart w:id="455" w:name="_Toc102141359"/>
      <w:bookmarkStart w:id="456" w:name="_Toc102131417"/>
      <w:bookmarkStart w:id="457" w:name="_Toc102131979"/>
      <w:bookmarkStart w:id="458" w:name="_Toc102132418"/>
      <w:bookmarkStart w:id="459" w:name="_Toc102132787"/>
      <w:bookmarkStart w:id="460" w:name="_Toc102134153"/>
      <w:bookmarkStart w:id="461" w:name="_Toc102141360"/>
      <w:bookmarkStart w:id="462" w:name="_Toc102131418"/>
      <w:bookmarkStart w:id="463" w:name="_Toc102131980"/>
      <w:bookmarkStart w:id="464" w:name="_Toc102132419"/>
      <w:bookmarkStart w:id="465" w:name="_Toc102132788"/>
      <w:bookmarkStart w:id="466" w:name="_Toc102134154"/>
      <w:bookmarkStart w:id="467" w:name="_Toc102141361"/>
      <w:bookmarkStart w:id="468" w:name="_Toc102131419"/>
      <w:bookmarkStart w:id="469" w:name="_Toc102131981"/>
      <w:bookmarkStart w:id="470" w:name="_Toc102132420"/>
      <w:bookmarkStart w:id="471" w:name="_Toc102132789"/>
      <w:bookmarkStart w:id="472" w:name="_Toc102134155"/>
      <w:bookmarkStart w:id="473" w:name="_Toc102141362"/>
      <w:bookmarkStart w:id="474" w:name="_Toc102131420"/>
      <w:bookmarkStart w:id="475" w:name="_Toc102131982"/>
      <w:bookmarkStart w:id="476" w:name="_Toc102132421"/>
      <w:bookmarkStart w:id="477" w:name="_Toc102132790"/>
      <w:bookmarkStart w:id="478" w:name="_Toc102134156"/>
      <w:bookmarkStart w:id="479" w:name="_Toc102141363"/>
      <w:bookmarkStart w:id="480" w:name="_Toc102131421"/>
      <w:bookmarkStart w:id="481" w:name="_Toc102131983"/>
      <w:bookmarkStart w:id="482" w:name="_Toc102132422"/>
      <w:bookmarkStart w:id="483" w:name="_Toc102132791"/>
      <w:bookmarkStart w:id="484" w:name="_Toc102134157"/>
      <w:bookmarkStart w:id="485" w:name="_Toc102141364"/>
      <w:bookmarkStart w:id="486" w:name="_Toc153885539"/>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r w:rsidRPr="00071CDB">
        <w:t xml:space="preserve">Μεθοδολογία διοίκησης και διασφάλισης ποιότητας </w:t>
      </w:r>
      <w:r w:rsidR="00B0511A" w:rsidRPr="00071CDB">
        <w:t>Έργου</w:t>
      </w:r>
      <w:bookmarkEnd w:id="486"/>
      <w:r w:rsidRPr="00071CDB">
        <w:t xml:space="preserve"> </w:t>
      </w:r>
    </w:p>
    <w:p w14:paraId="2004904F" w14:textId="77777777" w:rsidR="00B0511A" w:rsidRPr="00071CDB" w:rsidRDefault="00B0511A" w:rsidP="00BE7448">
      <w:pPr>
        <w:rPr>
          <w:rFonts w:ascii="Tahoma" w:hAnsi="Tahoma" w:cs="Tahoma"/>
          <w:lang w:val="el-GR"/>
        </w:rPr>
      </w:pPr>
    </w:p>
    <w:p w14:paraId="6A20EB2E" w14:textId="77777777" w:rsidR="00BE7448" w:rsidRPr="00071CDB" w:rsidRDefault="00BE7448" w:rsidP="006B53EF">
      <w:pPr>
        <w:spacing w:after="120"/>
        <w:jc w:val="both"/>
        <w:rPr>
          <w:rFonts w:ascii="Tahoma" w:hAnsi="Tahoma" w:cs="Tahoma"/>
          <w:lang w:val="el-GR"/>
        </w:rPr>
      </w:pPr>
      <w:r w:rsidRPr="00071CDB">
        <w:rPr>
          <w:rFonts w:ascii="Tahoma" w:hAnsi="Tahoma" w:cs="Tahoma"/>
          <w:lang w:val="el-GR"/>
        </w:rPr>
        <w:t>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w:t>
      </w:r>
      <w:r w:rsidRPr="00071CDB">
        <w:rPr>
          <w:rFonts w:ascii="Tahoma" w:hAnsi="Tahoma" w:cs="Tahoma"/>
        </w:rPr>
        <w:t> </w:t>
      </w:r>
      <w:r w:rsidRPr="00071CDB">
        <w:rPr>
          <w:rFonts w:ascii="Tahoma" w:hAnsi="Tahoma" w:cs="Tahoma"/>
          <w:lang w:val="el-GR"/>
        </w:rPr>
        <w:t>/</w:t>
      </w:r>
      <w:r w:rsidRPr="00071CDB">
        <w:rPr>
          <w:rFonts w:ascii="Tahoma" w:hAnsi="Tahoma" w:cs="Tahoma"/>
        </w:rPr>
        <w:t> </w:t>
      </w:r>
      <w:r w:rsidRPr="00071CDB">
        <w:rPr>
          <w:rFonts w:ascii="Tahoma" w:hAnsi="Tahoma" w:cs="Tahoma"/>
          <w:lang w:val="el-GR"/>
        </w:rPr>
        <w:t xml:space="preserve">ομάδες έργου) και αρμοδιότητες, καθώς και τα κύρια ορόσημα του Έργου. </w:t>
      </w:r>
    </w:p>
    <w:p w14:paraId="0BEB44AB" w14:textId="77777777" w:rsidR="00BE7448" w:rsidRPr="00071CDB" w:rsidRDefault="00BE7448" w:rsidP="006B53EF">
      <w:pPr>
        <w:spacing w:after="120"/>
        <w:jc w:val="both"/>
        <w:rPr>
          <w:rFonts w:ascii="Tahoma" w:hAnsi="Tahoma" w:cs="Tahoma"/>
          <w:lang w:val="el-GR"/>
        </w:rPr>
      </w:pPr>
      <w:r w:rsidRPr="00071CDB">
        <w:rPr>
          <w:rFonts w:ascii="Tahoma" w:hAnsi="Tahoma" w:cs="Tahoma"/>
          <w:lang w:val="el-GR"/>
        </w:rPr>
        <w:t xml:space="preserve">Κατά τη διάρκεια υλοποίησης του Έργου, ο Ανάδοχος θα υποβάλλει </w:t>
      </w:r>
      <w:r w:rsidR="00306297" w:rsidRPr="00071CDB">
        <w:rPr>
          <w:rFonts w:ascii="Tahoma" w:hAnsi="Tahoma" w:cs="Tahoma"/>
          <w:lang w:val="el-GR"/>
        </w:rPr>
        <w:t>ανά Φάση Απολογιστικές</w:t>
      </w:r>
      <w:r w:rsidRPr="00071CDB">
        <w:rPr>
          <w:rFonts w:ascii="Tahoma" w:hAnsi="Tahoma" w:cs="Tahoma"/>
          <w:lang w:val="el-GR"/>
        </w:rPr>
        <w:t xml:space="preserve"> Αναφορές Προόδου (</w:t>
      </w:r>
      <w:r w:rsidRPr="00071CDB">
        <w:rPr>
          <w:rFonts w:ascii="Tahoma" w:hAnsi="Tahoma" w:cs="Tahoma"/>
        </w:rPr>
        <w:t>progress</w:t>
      </w:r>
      <w:r w:rsidRPr="00071CDB">
        <w:rPr>
          <w:rFonts w:ascii="Tahoma" w:hAnsi="Tahoma" w:cs="Tahoma"/>
          <w:lang w:val="el-GR"/>
        </w:rPr>
        <w:t xml:space="preserve"> </w:t>
      </w:r>
      <w:r w:rsidRPr="00071CDB">
        <w:rPr>
          <w:rFonts w:ascii="Tahoma" w:hAnsi="Tahoma" w:cs="Tahoma"/>
        </w:rPr>
        <w:t>reports</w:t>
      </w:r>
      <w:r w:rsidRPr="00071CDB">
        <w:rPr>
          <w:rFonts w:ascii="Tahoma" w:hAnsi="Tahoma" w:cs="Tahoma"/>
          <w:lang w:val="el-GR"/>
        </w:rPr>
        <w:t>) σχετικά με τις δράσεις του και τις διαδικασίες εκτέλεσης του Έργου, έτσι ώστε να διασφαλίζεται:</w:t>
      </w:r>
    </w:p>
    <w:p w14:paraId="5BB5F863" w14:textId="77777777" w:rsidR="00BE7448" w:rsidRPr="00071CDB" w:rsidRDefault="00BE7448" w:rsidP="006B53EF">
      <w:pPr>
        <w:numPr>
          <w:ilvl w:val="0"/>
          <w:numId w:val="18"/>
        </w:numPr>
        <w:spacing w:after="120"/>
        <w:ind w:left="714" w:hanging="357"/>
        <w:jc w:val="both"/>
        <w:rPr>
          <w:rFonts w:ascii="Tahoma" w:hAnsi="Tahoma" w:cs="Tahoma"/>
          <w:lang w:val="el-GR"/>
        </w:rPr>
      </w:pPr>
      <w:r w:rsidRPr="00071CDB">
        <w:rPr>
          <w:rFonts w:ascii="Tahoma" w:hAnsi="Tahoma" w:cs="Tahoma"/>
          <w:lang w:val="el-GR"/>
        </w:rPr>
        <w:t>η τήρηση του χρονοδιαγράμματος του Έργου</w:t>
      </w:r>
    </w:p>
    <w:p w14:paraId="6F06C481" w14:textId="77777777" w:rsidR="00BE7448" w:rsidRPr="00071CDB" w:rsidRDefault="00BE7448" w:rsidP="006B53EF">
      <w:pPr>
        <w:numPr>
          <w:ilvl w:val="0"/>
          <w:numId w:val="18"/>
        </w:numPr>
        <w:spacing w:after="120"/>
        <w:ind w:left="714" w:hanging="357"/>
        <w:jc w:val="both"/>
        <w:rPr>
          <w:rFonts w:ascii="Tahoma" w:hAnsi="Tahoma" w:cs="Tahoma"/>
          <w:lang w:val="el-GR"/>
        </w:rPr>
      </w:pPr>
      <w:r w:rsidRPr="00071CDB">
        <w:rPr>
          <w:rFonts w:ascii="Tahoma" w:hAnsi="Tahoma" w:cs="Tahoma"/>
          <w:lang w:val="el-GR"/>
        </w:rPr>
        <w:t>η ορθή, και συμβατή με τις προδιαγραφές, εκτέλεση των υποχρεώσεων του Αναδόχου.</w:t>
      </w:r>
    </w:p>
    <w:p w14:paraId="71AD8132" w14:textId="77777777" w:rsidR="00BE7448" w:rsidRPr="00071CDB" w:rsidRDefault="00BE7448" w:rsidP="006B53EF">
      <w:pPr>
        <w:spacing w:after="120"/>
        <w:jc w:val="both"/>
        <w:rPr>
          <w:rFonts w:ascii="Tahoma" w:hAnsi="Tahoma" w:cs="Tahoma"/>
          <w:lang w:val="el-GR"/>
        </w:rPr>
      </w:pPr>
      <w:r w:rsidRPr="00071CDB">
        <w:rPr>
          <w:rFonts w:ascii="Tahoma" w:hAnsi="Tahoma" w:cs="Tahoma"/>
          <w:lang w:val="el-GR"/>
        </w:rPr>
        <w:t xml:space="preserve">Οι τακτικές συναντήσεις του Αναδόχου με την ΕΠΠΕ για την πρόοδο του Έργου θα διεξάγονται σε μηνιαία βάση. </w:t>
      </w:r>
    </w:p>
    <w:p w14:paraId="28425094" w14:textId="77777777" w:rsidR="00BE7448" w:rsidRPr="00071CDB" w:rsidRDefault="00BE7448" w:rsidP="006B53EF">
      <w:pPr>
        <w:spacing w:after="120"/>
        <w:jc w:val="both"/>
        <w:rPr>
          <w:rFonts w:ascii="Tahoma" w:hAnsi="Tahoma" w:cs="Tahoma"/>
          <w:lang w:val="el-GR"/>
        </w:rPr>
      </w:pPr>
      <w:r w:rsidRPr="00071CDB">
        <w:rPr>
          <w:rFonts w:ascii="Tahoma" w:hAnsi="Tahoma" w:cs="Tahoma"/>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131A0985" w14:textId="77777777" w:rsidR="00BE7448" w:rsidRPr="00071CDB" w:rsidRDefault="00BE7448" w:rsidP="006B53EF">
      <w:pPr>
        <w:spacing w:after="120"/>
        <w:jc w:val="both"/>
        <w:rPr>
          <w:rFonts w:ascii="Tahoma" w:hAnsi="Tahoma" w:cs="Tahoma"/>
          <w:lang w:val="el-GR"/>
        </w:rPr>
      </w:pPr>
      <w:r w:rsidRPr="00071CDB">
        <w:rPr>
          <w:rFonts w:ascii="Tahoma" w:hAnsi="Tahoma" w:cs="Tahoma"/>
          <w:lang w:val="el-GR"/>
        </w:rPr>
        <w:t>Εκτός από τις τακτικές συναντήσεις, ο Πρόεδρος της ΕΠΠΕ μπορεί να συγκαλέσει έκτακτες συναντήσεις εάν κριθεί απαραίτητο.</w:t>
      </w:r>
    </w:p>
    <w:p w14:paraId="68EBFF4B" w14:textId="77777777" w:rsidR="00BE7448" w:rsidRPr="00071CDB" w:rsidRDefault="00BE7448" w:rsidP="006B53EF">
      <w:pPr>
        <w:spacing w:after="120"/>
        <w:jc w:val="both"/>
        <w:rPr>
          <w:rFonts w:ascii="Tahoma" w:hAnsi="Tahoma" w:cs="Tahoma"/>
          <w:lang w:val="el-GR"/>
        </w:rPr>
      </w:pPr>
      <w:r w:rsidRPr="00071CDB">
        <w:rPr>
          <w:rFonts w:ascii="Tahoma" w:hAnsi="Tahoma" w:cs="Tahoma"/>
          <w:lang w:val="el-GR"/>
        </w:rPr>
        <w:t xml:space="preserve">Ο Ανάδοχος θα τηρεί τα πρακτικά των συναντήσεων που διεξάγονται για την πρόοδο του Έργου και θα τα αποστέλλει στην </w:t>
      </w:r>
      <w:r w:rsidR="003A16FE" w:rsidRPr="00071CDB">
        <w:rPr>
          <w:rFonts w:ascii="Tahoma" w:hAnsi="Tahoma" w:cs="Tahoma"/>
          <w:lang w:val="el-GR"/>
        </w:rPr>
        <w:t xml:space="preserve">Αναθέτουσα Αρχή </w:t>
      </w:r>
    </w:p>
    <w:p w14:paraId="40ADC121" w14:textId="77777777" w:rsidR="00BE7448" w:rsidRPr="00071CDB" w:rsidRDefault="00BE7448" w:rsidP="006B53EF">
      <w:pPr>
        <w:spacing w:after="120"/>
        <w:jc w:val="both"/>
        <w:rPr>
          <w:rFonts w:ascii="Tahoma" w:hAnsi="Tahoma" w:cs="Tahoma"/>
          <w:lang w:val="el-GR"/>
        </w:rPr>
      </w:pPr>
      <w:r w:rsidRPr="00071CDB">
        <w:rPr>
          <w:rFonts w:ascii="Tahoma" w:hAnsi="Tahoma" w:cs="Tahoma"/>
          <w:lang w:val="el-GR"/>
        </w:rPr>
        <w:t xml:space="preserve">Ο υποψήφιος Ανάδοχος, θα πρέπει να συμπεριλάβει στην προσφορά του τα έγγραφα της Μεθοδολογίας Διαχείρισης Ποιότητας του Έργου  που εφαρμόζει, ή σε περίπτωση χρήσης </w:t>
      </w:r>
      <w:r w:rsidR="00045543" w:rsidRPr="00071CDB">
        <w:rPr>
          <w:rFonts w:ascii="Tahoma" w:hAnsi="Tahoma" w:cs="Tahoma"/>
          <w:lang w:val="el-GR"/>
        </w:rPr>
        <w:t xml:space="preserve">σχετικού </w:t>
      </w:r>
      <w:r w:rsidRPr="00071CDB">
        <w:rPr>
          <w:rFonts w:ascii="Tahoma" w:hAnsi="Tahoma" w:cs="Tahoma"/>
          <w:lang w:val="el-GR"/>
        </w:rPr>
        <w:t xml:space="preserve">λογισμικού, να γίνει σχετική αναφορά. </w:t>
      </w:r>
    </w:p>
    <w:p w14:paraId="64D6E381" w14:textId="77777777" w:rsidR="00B0511A" w:rsidRPr="00071CDB" w:rsidRDefault="00B0511A" w:rsidP="00B0511A">
      <w:pPr>
        <w:pStyle w:val="40"/>
      </w:pPr>
      <w:bookmarkStart w:id="487" w:name="_Toc153885540"/>
      <w:bookmarkStart w:id="488" w:name="_Hlk100904413"/>
      <w:r w:rsidRPr="00071CDB">
        <w:t>Ομάδα  Έργου/Σχήμα Διοίκησης Έργου</w:t>
      </w:r>
      <w:bookmarkEnd w:id="487"/>
    </w:p>
    <w:p w14:paraId="22E2C7DF" w14:textId="77777777" w:rsidR="00B0511A" w:rsidRPr="00071CDB" w:rsidRDefault="00B0511A" w:rsidP="006B53EF">
      <w:pPr>
        <w:spacing w:after="120"/>
        <w:jc w:val="both"/>
        <w:rPr>
          <w:rFonts w:ascii="Tahoma" w:hAnsi="Tahoma" w:cs="Tahoma"/>
          <w:lang w:val="el-GR"/>
        </w:rPr>
      </w:pPr>
      <w:r w:rsidRPr="00071CDB">
        <w:rPr>
          <w:rFonts w:ascii="Tahoma" w:hAnsi="Tahoma" w:cs="Tahoma"/>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Υπεύθυνοι και η Ομάδα Έργου, καθώς και το χρόνο απασχόλησής τους ανά Φάση του Έργου. </w:t>
      </w:r>
    </w:p>
    <w:p w14:paraId="711A8116" w14:textId="77777777" w:rsidR="00B0511A" w:rsidRPr="00071CDB" w:rsidRDefault="00B0511A" w:rsidP="006B53EF">
      <w:pPr>
        <w:spacing w:after="120"/>
        <w:jc w:val="both"/>
        <w:rPr>
          <w:rFonts w:ascii="Tahoma" w:hAnsi="Tahoma" w:cs="Tahoma"/>
          <w:lang w:val="el-GR"/>
        </w:rPr>
      </w:pPr>
      <w:r w:rsidRPr="00071CDB">
        <w:rPr>
          <w:rFonts w:ascii="Tahoma" w:hAnsi="Tahoma" w:cs="Tahoma"/>
          <w:lang w:val="el-GR"/>
        </w:rPr>
        <w:t>Τυχόν αλλαγή των στελεχών της Ομάδας Έργου θα τελεί υπό την έγκριση της Αναθέτουσας Αρχής μετά από σχετική εισήγηση της ΕΠΠΕ και οι σχετικές αποφάσεις θα αποτελούν αναπόσπαστο μέρος της συναφθείσας σύμβασης.</w:t>
      </w:r>
    </w:p>
    <w:p w14:paraId="20D72959" w14:textId="77777777" w:rsidR="00B0511A" w:rsidRPr="00071CDB" w:rsidRDefault="00B0511A" w:rsidP="006B53EF">
      <w:pPr>
        <w:spacing w:after="120"/>
        <w:jc w:val="both"/>
        <w:rPr>
          <w:rFonts w:ascii="Tahoma" w:hAnsi="Tahoma" w:cs="Tahoma"/>
          <w:lang w:val="el-GR"/>
        </w:rPr>
      </w:pPr>
      <w:r w:rsidRPr="00071CDB">
        <w:rPr>
          <w:rFonts w:ascii="Tahoma" w:hAnsi="Tahoma" w:cs="Tahoma"/>
          <w:lang w:val="el-GR"/>
        </w:rPr>
        <w:t>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w:t>
      </w:r>
    </w:p>
    <w:p w14:paraId="7959F4A6" w14:textId="77777777" w:rsidR="00A613D1" w:rsidRPr="00071CDB" w:rsidRDefault="00A57A78" w:rsidP="00B0511A">
      <w:pPr>
        <w:pStyle w:val="40"/>
        <w:ind w:left="1728"/>
      </w:pPr>
      <w:bookmarkStart w:id="489" w:name="_Toc153885541"/>
      <w:r w:rsidRPr="00071CDB">
        <w:t>Χρονοδιάγραμμα</w:t>
      </w:r>
      <w:bookmarkEnd w:id="489"/>
    </w:p>
    <w:p w14:paraId="0B0B82CA" w14:textId="2CBBD0CC" w:rsidR="00BE7448" w:rsidRPr="00071CDB" w:rsidRDefault="00BE7448" w:rsidP="004F6C6F">
      <w:pPr>
        <w:rPr>
          <w:rFonts w:ascii="Tahoma" w:hAnsi="Tahoma" w:cs="Tahoma"/>
          <w:lang w:val="el-GR"/>
        </w:rPr>
      </w:pPr>
      <w:r w:rsidRPr="00071CDB">
        <w:rPr>
          <w:rFonts w:ascii="Tahoma" w:hAnsi="Tahoma" w:cs="Tahoma"/>
          <w:lang w:val="el-GR"/>
        </w:rPr>
        <w:t xml:space="preserve">Ο χρόνος υλοποίησης του Έργου </w:t>
      </w:r>
      <w:r w:rsidRPr="00B13213">
        <w:rPr>
          <w:rFonts w:ascii="Tahoma" w:hAnsi="Tahoma" w:cs="Tahoma"/>
          <w:lang w:val="el-GR"/>
        </w:rPr>
        <w:t xml:space="preserve">ορίζεται σε </w:t>
      </w:r>
      <w:r w:rsidR="002D3B4D" w:rsidRPr="00B13213">
        <w:rPr>
          <w:rFonts w:ascii="Tahoma" w:hAnsi="Tahoma" w:cs="Tahoma"/>
          <w:b/>
          <w:lang w:val="el-GR"/>
        </w:rPr>
        <w:t>δώδεκα</w:t>
      </w:r>
      <w:r w:rsidR="00680DE6" w:rsidRPr="00B13213">
        <w:rPr>
          <w:rFonts w:ascii="Tahoma" w:hAnsi="Tahoma" w:cs="Tahoma"/>
          <w:b/>
          <w:lang w:val="el-GR"/>
        </w:rPr>
        <w:t xml:space="preserve">  (</w:t>
      </w:r>
      <w:r w:rsidR="002D3B4D" w:rsidRPr="00B13213">
        <w:rPr>
          <w:rFonts w:ascii="Tahoma" w:hAnsi="Tahoma" w:cs="Tahoma"/>
          <w:b/>
          <w:lang w:val="el-GR"/>
        </w:rPr>
        <w:t>12</w:t>
      </w:r>
      <w:r w:rsidRPr="00B13213">
        <w:rPr>
          <w:rFonts w:ascii="Tahoma" w:hAnsi="Tahoma" w:cs="Tahoma"/>
          <w:b/>
          <w:lang w:val="el-GR"/>
        </w:rPr>
        <w:t>) μήνες</w:t>
      </w:r>
      <w:r w:rsidRPr="00B13213">
        <w:rPr>
          <w:rFonts w:ascii="Tahoma" w:hAnsi="Tahoma" w:cs="Tahoma"/>
          <w:lang w:val="el-GR"/>
        </w:rPr>
        <w:t>.</w:t>
      </w:r>
      <w:r w:rsidRPr="00071CDB">
        <w:rPr>
          <w:rFonts w:ascii="Tahoma" w:hAnsi="Tahoma" w:cs="Tahoma"/>
          <w:lang w:val="el-GR"/>
        </w:rPr>
        <w:t xml:space="preserve"> </w:t>
      </w:r>
    </w:p>
    <w:p w14:paraId="53A523DF" w14:textId="7D7A9081" w:rsidR="00BE7448" w:rsidRPr="00071CDB" w:rsidRDefault="00BE7448" w:rsidP="006B53EF">
      <w:pPr>
        <w:spacing w:after="120"/>
        <w:jc w:val="both"/>
        <w:rPr>
          <w:rFonts w:ascii="Tahoma" w:hAnsi="Tahoma" w:cs="Tahoma"/>
          <w:lang w:val="el-GR"/>
        </w:rPr>
      </w:pPr>
      <w:r w:rsidRPr="00071CDB">
        <w:rPr>
          <w:rFonts w:ascii="Tahoma" w:hAnsi="Tahoma" w:cs="Tahoma"/>
          <w:lang w:val="el-GR"/>
        </w:rPr>
        <w:lastRenderedPageBreak/>
        <w:t xml:space="preserve">Στο χρόνο υλοποίησης δεν περιλαμβάνεται η διαδικασία επανυποβολής παραδοτέων που ορίζεται στην παράγραφο </w:t>
      </w:r>
      <w:r w:rsidR="001C5365" w:rsidRPr="00071CDB">
        <w:rPr>
          <w:rFonts w:ascii="Tahoma" w:hAnsi="Tahoma" w:cs="Tahoma"/>
          <w:lang w:val="el-GR"/>
        </w:rPr>
        <w:fldChar w:fldCharType="begin"/>
      </w:r>
      <w:r w:rsidR="002D13DD" w:rsidRPr="00071CDB">
        <w:rPr>
          <w:rFonts w:ascii="Tahoma" w:hAnsi="Tahoma" w:cs="Tahoma"/>
          <w:lang w:val="el-GR"/>
        </w:rPr>
        <w:instrText xml:space="preserve"> REF _Ref6835485 \w \h </w:instrText>
      </w:r>
      <w:r w:rsidR="00071CDB" w:rsidRPr="00071CDB">
        <w:rPr>
          <w:rFonts w:ascii="Tahoma" w:hAnsi="Tahoma" w:cs="Tahoma"/>
          <w:lang w:val="el-GR"/>
        </w:rPr>
        <w:instrText xml:space="preserve"> \* MERGEFORMAT </w:instrText>
      </w:r>
      <w:r w:rsidR="001C5365" w:rsidRPr="00071CDB">
        <w:rPr>
          <w:rFonts w:ascii="Tahoma" w:hAnsi="Tahoma" w:cs="Tahoma"/>
          <w:lang w:val="el-GR"/>
        </w:rPr>
      </w:r>
      <w:r w:rsidR="001C5365" w:rsidRPr="00071CDB">
        <w:rPr>
          <w:rFonts w:ascii="Tahoma" w:hAnsi="Tahoma" w:cs="Tahoma"/>
          <w:lang w:val="el-GR"/>
        </w:rPr>
        <w:fldChar w:fldCharType="separate"/>
      </w:r>
      <w:r w:rsidR="0066033C">
        <w:rPr>
          <w:rFonts w:ascii="Tahoma" w:hAnsi="Tahoma" w:cs="Tahoma"/>
          <w:lang w:val="el-GR"/>
        </w:rPr>
        <w:t>6.3</w:t>
      </w:r>
      <w:r w:rsidR="001C5365" w:rsidRPr="00071CDB">
        <w:rPr>
          <w:rFonts w:ascii="Tahoma" w:hAnsi="Tahoma" w:cs="Tahoma"/>
          <w:lang w:val="el-GR"/>
        </w:rPr>
        <w:fldChar w:fldCharType="end"/>
      </w:r>
      <w:r w:rsidR="002D13DD" w:rsidRPr="00071CDB">
        <w:rPr>
          <w:rFonts w:ascii="Tahoma" w:hAnsi="Tahoma" w:cs="Tahoma"/>
          <w:lang w:val="el-GR"/>
        </w:rPr>
        <w:t xml:space="preserve"> </w:t>
      </w:r>
      <w:r w:rsidRPr="00071CDB">
        <w:rPr>
          <w:rFonts w:ascii="Tahoma" w:hAnsi="Tahoma" w:cs="Tahoma"/>
          <w:lang w:val="el-GR"/>
        </w:rPr>
        <w:t>«</w:t>
      </w:r>
      <w:r w:rsidR="003A16FE" w:rsidRPr="00071CDB">
        <w:rPr>
          <w:rFonts w:ascii="Tahoma" w:hAnsi="Tahoma" w:cs="Tahoma"/>
          <w:lang w:val="el-GR"/>
        </w:rPr>
        <w:t xml:space="preserve">Παραλαβή του αντικειμένου της σύμβασης </w:t>
      </w:r>
      <w:r w:rsidRPr="00071CDB">
        <w:rPr>
          <w:rFonts w:ascii="Tahoma" w:hAnsi="Tahoma" w:cs="Tahoma"/>
          <w:lang w:val="el-GR"/>
        </w:rPr>
        <w:t>».</w:t>
      </w:r>
    </w:p>
    <w:p w14:paraId="015E0D77" w14:textId="308A9671" w:rsidR="00BE7448" w:rsidRPr="00071CDB" w:rsidRDefault="00BE7448" w:rsidP="006B53EF">
      <w:pPr>
        <w:spacing w:after="120"/>
        <w:jc w:val="both"/>
        <w:rPr>
          <w:rFonts w:ascii="Tahoma" w:hAnsi="Tahoma" w:cs="Tahoma"/>
          <w:lang w:val="el-GR"/>
        </w:rPr>
      </w:pPr>
      <w:r w:rsidRPr="00071CDB">
        <w:rPr>
          <w:rFonts w:ascii="Tahoma" w:hAnsi="Tahoma" w:cs="Tahoma"/>
          <w:lang w:val="el-GR"/>
        </w:rPr>
        <w:t xml:space="preserve">Η διάρκεια της σύμβασης υπολογίζεται ως το άθροισμα του χρόνου υλοποίησης και του χρόνου που θα απαιτηθεί για την παραλαβή των ενδιάμεσων φάσεων και της οριστικής παραλαβής με βάση τη διαδικασία επανυποβολής παραδοτέων που ορίζεται στην παράγραφο </w:t>
      </w:r>
      <w:r w:rsidR="001C5365" w:rsidRPr="00071CDB">
        <w:rPr>
          <w:rFonts w:ascii="Tahoma" w:hAnsi="Tahoma" w:cs="Tahoma"/>
        </w:rPr>
        <w:fldChar w:fldCharType="begin"/>
      </w:r>
      <w:r w:rsidR="002D13DD" w:rsidRPr="00071CDB">
        <w:rPr>
          <w:rFonts w:ascii="Tahoma" w:hAnsi="Tahoma" w:cs="Tahoma"/>
          <w:lang w:val="el-GR"/>
        </w:rPr>
        <w:instrText xml:space="preserve"> REF _Ref6835486 \w \h </w:instrText>
      </w:r>
      <w:r w:rsidR="00071CDB" w:rsidRPr="00071CDB">
        <w:rPr>
          <w:rFonts w:ascii="Tahoma" w:hAnsi="Tahoma" w:cs="Tahoma"/>
          <w:lang w:val="el-GR"/>
        </w:rPr>
        <w:instrText xml:space="preserve"> \* </w:instrText>
      </w:r>
      <w:r w:rsidR="00071CDB" w:rsidRPr="00071CDB">
        <w:rPr>
          <w:rFonts w:ascii="Tahoma" w:hAnsi="Tahoma" w:cs="Tahoma"/>
        </w:rPr>
        <w:instrText>MERGEFORMAT</w:instrText>
      </w:r>
      <w:r w:rsidR="00071CDB" w:rsidRPr="00071CDB">
        <w:rPr>
          <w:rFonts w:ascii="Tahoma" w:hAnsi="Tahoma" w:cs="Tahoma"/>
          <w:lang w:val="el-GR"/>
        </w:rPr>
        <w:instrText xml:space="preserve"> </w:instrText>
      </w:r>
      <w:r w:rsidR="001C5365" w:rsidRPr="00071CDB">
        <w:rPr>
          <w:rFonts w:ascii="Tahoma" w:hAnsi="Tahoma" w:cs="Tahoma"/>
        </w:rPr>
      </w:r>
      <w:r w:rsidR="001C5365" w:rsidRPr="00071CDB">
        <w:rPr>
          <w:rFonts w:ascii="Tahoma" w:hAnsi="Tahoma" w:cs="Tahoma"/>
        </w:rPr>
        <w:fldChar w:fldCharType="separate"/>
      </w:r>
      <w:r w:rsidR="0066033C">
        <w:rPr>
          <w:rFonts w:ascii="Tahoma" w:hAnsi="Tahoma" w:cs="Tahoma"/>
          <w:lang w:val="el-GR"/>
        </w:rPr>
        <w:t>6.3</w:t>
      </w:r>
      <w:r w:rsidR="001C5365" w:rsidRPr="00071CDB">
        <w:rPr>
          <w:rFonts w:ascii="Tahoma" w:hAnsi="Tahoma" w:cs="Tahoma"/>
        </w:rPr>
        <w:fldChar w:fldCharType="end"/>
      </w:r>
      <w:r w:rsidR="002D13DD" w:rsidRPr="00071CDB">
        <w:rPr>
          <w:rFonts w:ascii="Tahoma" w:hAnsi="Tahoma" w:cs="Tahoma"/>
          <w:lang w:val="el-GR"/>
        </w:rPr>
        <w:t xml:space="preserve"> </w:t>
      </w:r>
      <w:r w:rsidRPr="00071CDB">
        <w:rPr>
          <w:rFonts w:ascii="Tahoma" w:hAnsi="Tahoma" w:cs="Tahoma"/>
          <w:lang w:val="el-GR"/>
        </w:rPr>
        <w:t>«</w:t>
      </w:r>
      <w:r w:rsidR="003A16FE" w:rsidRPr="00071CDB">
        <w:rPr>
          <w:rFonts w:ascii="Tahoma" w:hAnsi="Tahoma" w:cs="Tahoma"/>
          <w:lang w:val="el-GR"/>
        </w:rPr>
        <w:t>Παρ</w:t>
      </w:r>
      <w:r w:rsidR="00582285" w:rsidRPr="00071CDB">
        <w:rPr>
          <w:rFonts w:ascii="Tahoma" w:hAnsi="Tahoma" w:cs="Tahoma"/>
          <w:lang w:val="el-GR"/>
        </w:rPr>
        <w:t>α</w:t>
      </w:r>
      <w:r w:rsidR="003A16FE" w:rsidRPr="00071CDB">
        <w:rPr>
          <w:rFonts w:ascii="Tahoma" w:hAnsi="Tahoma" w:cs="Tahoma"/>
          <w:lang w:val="el-GR"/>
        </w:rPr>
        <w:t xml:space="preserve">λαβή του αντικειμένου της σύμβασης </w:t>
      </w:r>
      <w:r w:rsidRPr="00071CDB">
        <w:rPr>
          <w:rFonts w:ascii="Tahoma" w:hAnsi="Tahoma" w:cs="Tahoma"/>
          <w:lang w:val="el-GR"/>
        </w:rPr>
        <w:t>».</w:t>
      </w:r>
    </w:p>
    <w:p w14:paraId="10372D7B" w14:textId="77777777" w:rsidR="00BE7448" w:rsidRPr="00071CDB" w:rsidRDefault="00BE7448" w:rsidP="006B53EF">
      <w:pPr>
        <w:spacing w:after="120"/>
        <w:jc w:val="both"/>
        <w:rPr>
          <w:rFonts w:ascii="Tahoma" w:hAnsi="Tahoma" w:cs="Tahoma"/>
          <w:lang w:val="el-GR"/>
        </w:rPr>
      </w:pPr>
      <w:r w:rsidRPr="00071CDB">
        <w:rPr>
          <w:rFonts w:ascii="Tahoma" w:hAnsi="Tahoma" w:cs="Tahoma"/>
          <w:lang w:val="el-GR"/>
        </w:rPr>
        <w:t xml:space="preserve">Ειδικότερα η περιγραφή του Έργου ανά </w:t>
      </w:r>
      <w:r w:rsidRPr="00071CDB">
        <w:rPr>
          <w:rFonts w:ascii="Tahoma" w:hAnsi="Tahoma" w:cs="Tahoma"/>
          <w:b/>
          <w:lang w:val="el-GR"/>
        </w:rPr>
        <w:t xml:space="preserve">Φάση </w:t>
      </w:r>
      <w:r w:rsidRPr="00071CDB">
        <w:rPr>
          <w:rFonts w:ascii="Tahoma" w:hAnsi="Tahoma" w:cs="Tahoma"/>
          <w:lang w:val="el-GR"/>
        </w:rPr>
        <w:t>έχει ως εξής:</w:t>
      </w:r>
    </w:p>
    <w:p w14:paraId="1D812203" w14:textId="77777777" w:rsidR="00BE7448" w:rsidRPr="00071CDB" w:rsidRDefault="00BE7448" w:rsidP="00BE7448">
      <w:pPr>
        <w:rPr>
          <w:rFonts w:ascii="Tahoma" w:hAnsi="Tahoma" w:cs="Tahoma"/>
          <w:lang w:val="el-GR"/>
        </w:rPr>
      </w:pPr>
    </w:p>
    <w:tbl>
      <w:tblPr>
        <w:tblW w:w="39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4"/>
        <w:gridCol w:w="3504"/>
        <w:gridCol w:w="3138"/>
      </w:tblGrid>
      <w:tr w:rsidR="00343421" w:rsidRPr="00071CDB" w14:paraId="7771C7FD" w14:textId="77777777" w:rsidTr="00E241FA">
        <w:trPr>
          <w:trHeight w:val="397"/>
        </w:trPr>
        <w:tc>
          <w:tcPr>
            <w:tcW w:w="599" w:type="pct"/>
            <w:shd w:val="clear" w:color="auto" w:fill="E6E6E6"/>
            <w:vAlign w:val="center"/>
          </w:tcPr>
          <w:p w14:paraId="7E029189" w14:textId="77777777" w:rsidR="00343421" w:rsidRPr="00071CDB" w:rsidRDefault="00343421" w:rsidP="00BE7448">
            <w:pPr>
              <w:pStyle w:val="Tabletext"/>
              <w:jc w:val="center"/>
              <w:rPr>
                <w:rFonts w:cs="Tahoma"/>
                <w:color w:val="000000" w:themeColor="text1"/>
                <w:sz w:val="22"/>
                <w:szCs w:val="22"/>
              </w:rPr>
            </w:pPr>
            <w:r w:rsidRPr="00071CDB">
              <w:rPr>
                <w:rFonts w:cs="Tahoma"/>
                <w:color w:val="000000" w:themeColor="text1"/>
                <w:sz w:val="22"/>
                <w:szCs w:val="22"/>
              </w:rPr>
              <w:t>Φάση</w:t>
            </w:r>
          </w:p>
        </w:tc>
        <w:tc>
          <w:tcPr>
            <w:tcW w:w="2322" w:type="pct"/>
            <w:shd w:val="clear" w:color="auto" w:fill="E6E6E6"/>
            <w:vAlign w:val="center"/>
          </w:tcPr>
          <w:p w14:paraId="43961F0E" w14:textId="77777777" w:rsidR="00343421" w:rsidRPr="00071CDB" w:rsidRDefault="00343421" w:rsidP="00BE7448">
            <w:pPr>
              <w:pStyle w:val="Tabletext"/>
              <w:rPr>
                <w:rFonts w:cs="Tahoma"/>
                <w:color w:val="000000" w:themeColor="text1"/>
                <w:sz w:val="22"/>
                <w:szCs w:val="22"/>
              </w:rPr>
            </w:pPr>
            <w:r w:rsidRPr="00071CDB">
              <w:rPr>
                <w:rFonts w:cs="Tahoma"/>
                <w:color w:val="000000" w:themeColor="text1"/>
                <w:sz w:val="22"/>
                <w:szCs w:val="22"/>
              </w:rPr>
              <w:t>Τίτλος Φάσης</w:t>
            </w:r>
          </w:p>
        </w:tc>
        <w:tc>
          <w:tcPr>
            <w:tcW w:w="2079" w:type="pct"/>
            <w:shd w:val="clear" w:color="auto" w:fill="E6E6E6"/>
            <w:vAlign w:val="center"/>
          </w:tcPr>
          <w:p w14:paraId="2F374C2B" w14:textId="77777777" w:rsidR="00343421" w:rsidRPr="00071CDB" w:rsidRDefault="00343421" w:rsidP="005421EA">
            <w:pPr>
              <w:pStyle w:val="Tabletext"/>
              <w:rPr>
                <w:rFonts w:cs="Tahoma"/>
                <w:color w:val="000000" w:themeColor="text1"/>
                <w:sz w:val="22"/>
                <w:szCs w:val="22"/>
              </w:rPr>
            </w:pPr>
            <w:r w:rsidRPr="00071CDB">
              <w:rPr>
                <w:rFonts w:cs="Tahoma"/>
                <w:color w:val="000000" w:themeColor="text1"/>
                <w:sz w:val="22"/>
                <w:szCs w:val="22"/>
              </w:rPr>
              <w:t xml:space="preserve">Προϋπόθεση έναρξης </w:t>
            </w:r>
          </w:p>
        </w:tc>
      </w:tr>
      <w:tr w:rsidR="00343421" w:rsidRPr="000E4996" w14:paraId="1ED0C0F3" w14:textId="77777777" w:rsidTr="00E241FA">
        <w:trPr>
          <w:trHeight w:val="720"/>
        </w:trPr>
        <w:tc>
          <w:tcPr>
            <w:tcW w:w="599" w:type="pct"/>
            <w:vAlign w:val="center"/>
          </w:tcPr>
          <w:p w14:paraId="631221DB" w14:textId="77777777" w:rsidR="00343421" w:rsidRPr="00071CDB" w:rsidRDefault="00343421" w:rsidP="00A55E08">
            <w:pPr>
              <w:pStyle w:val="Tabletext"/>
              <w:ind w:left="113"/>
              <w:jc w:val="center"/>
              <w:rPr>
                <w:rFonts w:cs="Tahoma"/>
                <w:color w:val="000000" w:themeColor="text1"/>
                <w:sz w:val="22"/>
                <w:szCs w:val="22"/>
              </w:rPr>
            </w:pPr>
            <w:r w:rsidRPr="00071CDB">
              <w:rPr>
                <w:rFonts w:cs="Tahoma"/>
                <w:color w:val="000000" w:themeColor="text1"/>
                <w:sz w:val="22"/>
                <w:szCs w:val="22"/>
              </w:rPr>
              <w:t>1</w:t>
            </w:r>
          </w:p>
        </w:tc>
        <w:tc>
          <w:tcPr>
            <w:tcW w:w="2322" w:type="pct"/>
            <w:vAlign w:val="center"/>
          </w:tcPr>
          <w:p w14:paraId="49A9AC98" w14:textId="0EF67AFD" w:rsidR="00343421" w:rsidRPr="00071CDB" w:rsidRDefault="00A6220C" w:rsidP="003A16FE">
            <w:pPr>
              <w:pStyle w:val="Tabletext"/>
              <w:ind w:left="72"/>
              <w:rPr>
                <w:rFonts w:cs="Tahoma"/>
                <w:color w:val="000000" w:themeColor="text1"/>
                <w:sz w:val="22"/>
                <w:szCs w:val="22"/>
              </w:rPr>
            </w:pPr>
            <w:r>
              <w:rPr>
                <w:rFonts w:cs="Tahoma"/>
                <w:color w:val="000000" w:themeColor="text1"/>
                <w:sz w:val="22"/>
                <w:szCs w:val="22"/>
              </w:rPr>
              <w:t xml:space="preserve">Εκπόνηση </w:t>
            </w:r>
            <w:r w:rsidR="00343421" w:rsidRPr="00071CDB">
              <w:rPr>
                <w:rFonts w:cs="Tahoma"/>
                <w:color w:val="000000" w:themeColor="text1"/>
                <w:sz w:val="22"/>
                <w:szCs w:val="22"/>
              </w:rPr>
              <w:t>Μελέτη</w:t>
            </w:r>
            <w:r>
              <w:rPr>
                <w:rFonts w:cs="Tahoma"/>
                <w:color w:val="000000" w:themeColor="text1"/>
                <w:sz w:val="22"/>
                <w:szCs w:val="22"/>
              </w:rPr>
              <w:t>ς</w:t>
            </w:r>
            <w:r w:rsidR="00343421" w:rsidRPr="00071CDB">
              <w:rPr>
                <w:rFonts w:cs="Tahoma"/>
                <w:color w:val="000000" w:themeColor="text1"/>
                <w:sz w:val="22"/>
                <w:szCs w:val="22"/>
              </w:rPr>
              <w:t xml:space="preserve"> Εφαρμογής </w:t>
            </w:r>
          </w:p>
        </w:tc>
        <w:tc>
          <w:tcPr>
            <w:tcW w:w="2079" w:type="pct"/>
            <w:vAlign w:val="center"/>
          </w:tcPr>
          <w:p w14:paraId="2EDE3CD7" w14:textId="77777777" w:rsidR="00343421" w:rsidRPr="00071CDB" w:rsidRDefault="00343421" w:rsidP="00BE7448">
            <w:pPr>
              <w:pStyle w:val="Tabletext"/>
              <w:ind w:left="72"/>
              <w:rPr>
                <w:rFonts w:cs="Tahoma"/>
                <w:color w:val="000000" w:themeColor="text1"/>
                <w:sz w:val="22"/>
                <w:szCs w:val="22"/>
              </w:rPr>
            </w:pPr>
            <w:r w:rsidRPr="00071CDB">
              <w:rPr>
                <w:rFonts w:cs="Tahoma"/>
                <w:color w:val="000000" w:themeColor="text1"/>
                <w:sz w:val="22"/>
                <w:szCs w:val="22"/>
              </w:rPr>
              <w:t>Έναρξη με την υπογραφή της Σύμβασης</w:t>
            </w:r>
          </w:p>
        </w:tc>
      </w:tr>
      <w:tr w:rsidR="00343421" w:rsidRPr="00071CDB" w14:paraId="219C0141" w14:textId="77777777" w:rsidTr="00E241FA">
        <w:trPr>
          <w:trHeight w:val="720"/>
        </w:trPr>
        <w:tc>
          <w:tcPr>
            <w:tcW w:w="599" w:type="pct"/>
            <w:vAlign w:val="center"/>
          </w:tcPr>
          <w:p w14:paraId="4986F0A2" w14:textId="77777777" w:rsidR="00343421" w:rsidRPr="00071CDB" w:rsidRDefault="00343421" w:rsidP="00A55E08">
            <w:pPr>
              <w:pStyle w:val="Tabletext"/>
              <w:ind w:left="113"/>
              <w:jc w:val="center"/>
              <w:rPr>
                <w:rFonts w:cs="Tahoma"/>
                <w:color w:val="000000" w:themeColor="text1"/>
                <w:sz w:val="22"/>
                <w:szCs w:val="22"/>
              </w:rPr>
            </w:pPr>
            <w:r w:rsidRPr="00071CDB">
              <w:rPr>
                <w:rFonts w:cs="Tahoma"/>
                <w:color w:val="000000" w:themeColor="text1"/>
                <w:sz w:val="22"/>
                <w:szCs w:val="22"/>
              </w:rPr>
              <w:t>2</w:t>
            </w:r>
          </w:p>
        </w:tc>
        <w:tc>
          <w:tcPr>
            <w:tcW w:w="2322" w:type="pct"/>
            <w:vAlign w:val="center"/>
          </w:tcPr>
          <w:p w14:paraId="58CA6632" w14:textId="2ED1D5BF" w:rsidR="00343421" w:rsidRPr="00071CDB" w:rsidRDefault="007C2426" w:rsidP="00A55E08">
            <w:pPr>
              <w:pStyle w:val="Tabletext"/>
              <w:ind w:left="72"/>
              <w:rPr>
                <w:rFonts w:cs="Tahoma"/>
                <w:color w:val="000000" w:themeColor="text1"/>
                <w:sz w:val="22"/>
                <w:szCs w:val="22"/>
              </w:rPr>
            </w:pPr>
            <w:r w:rsidRPr="007C2426">
              <w:rPr>
                <w:rFonts w:cs="Tahoma"/>
                <w:color w:val="000000" w:themeColor="text1"/>
                <w:sz w:val="22"/>
                <w:szCs w:val="22"/>
              </w:rPr>
              <w:t>Προμήθεια Εξοπλισμού και αδειών λογισμικού</w:t>
            </w:r>
          </w:p>
        </w:tc>
        <w:tc>
          <w:tcPr>
            <w:tcW w:w="2079" w:type="pct"/>
            <w:vAlign w:val="center"/>
          </w:tcPr>
          <w:p w14:paraId="34404B78" w14:textId="77777777" w:rsidR="00343421" w:rsidRPr="00071CDB" w:rsidRDefault="00343421" w:rsidP="00BE7448">
            <w:pPr>
              <w:pStyle w:val="Tabletext"/>
              <w:ind w:left="72"/>
              <w:rPr>
                <w:rFonts w:cs="Tahoma"/>
                <w:color w:val="000000" w:themeColor="text1"/>
                <w:sz w:val="22"/>
                <w:szCs w:val="22"/>
              </w:rPr>
            </w:pPr>
            <w:r w:rsidRPr="00071CDB">
              <w:rPr>
                <w:rFonts w:cs="Tahoma"/>
                <w:color w:val="000000" w:themeColor="text1"/>
                <w:sz w:val="22"/>
                <w:szCs w:val="22"/>
              </w:rPr>
              <w:t>Ολοκλήρωση Φάσης 1</w:t>
            </w:r>
          </w:p>
        </w:tc>
      </w:tr>
      <w:tr w:rsidR="00343421" w:rsidRPr="009E566F" w14:paraId="3451E59C" w14:textId="77777777" w:rsidTr="00E241FA">
        <w:trPr>
          <w:trHeight w:val="720"/>
        </w:trPr>
        <w:tc>
          <w:tcPr>
            <w:tcW w:w="599" w:type="pct"/>
            <w:vAlign w:val="center"/>
          </w:tcPr>
          <w:p w14:paraId="78E8D91A" w14:textId="77777777" w:rsidR="00343421" w:rsidRPr="00071CDB" w:rsidRDefault="00343421" w:rsidP="00A55E08">
            <w:pPr>
              <w:pStyle w:val="Tabletext"/>
              <w:ind w:left="113"/>
              <w:jc w:val="center"/>
              <w:rPr>
                <w:rFonts w:cs="Tahoma"/>
                <w:color w:val="000000" w:themeColor="text1"/>
                <w:sz w:val="22"/>
                <w:szCs w:val="22"/>
              </w:rPr>
            </w:pPr>
            <w:r w:rsidRPr="00071CDB">
              <w:rPr>
                <w:rFonts w:cs="Tahoma"/>
                <w:color w:val="000000" w:themeColor="text1"/>
                <w:sz w:val="22"/>
                <w:szCs w:val="22"/>
              </w:rPr>
              <w:t>3</w:t>
            </w:r>
          </w:p>
        </w:tc>
        <w:tc>
          <w:tcPr>
            <w:tcW w:w="2322" w:type="pct"/>
            <w:vAlign w:val="center"/>
          </w:tcPr>
          <w:p w14:paraId="17DDA705" w14:textId="77CEF1E5" w:rsidR="00343421" w:rsidRPr="00071CDB" w:rsidRDefault="007C2426" w:rsidP="00A55E08">
            <w:pPr>
              <w:pStyle w:val="Tabletext"/>
              <w:ind w:left="72"/>
              <w:rPr>
                <w:rFonts w:cs="Tahoma"/>
                <w:color w:val="000000" w:themeColor="text1"/>
                <w:sz w:val="22"/>
                <w:szCs w:val="22"/>
              </w:rPr>
            </w:pPr>
            <w:r w:rsidRPr="007C2426">
              <w:rPr>
                <w:rFonts w:cs="Tahoma"/>
                <w:color w:val="000000" w:themeColor="text1"/>
                <w:sz w:val="22"/>
                <w:szCs w:val="22"/>
              </w:rPr>
              <w:t>Υπηρεσίες Εγκατάστασης, παραμετροποίησης και πιλοτικής λειτουργίας του εξοπλισμού και του λογισμικού</w:t>
            </w:r>
          </w:p>
        </w:tc>
        <w:tc>
          <w:tcPr>
            <w:tcW w:w="2079" w:type="pct"/>
            <w:vAlign w:val="center"/>
          </w:tcPr>
          <w:p w14:paraId="698527B9" w14:textId="2958550D" w:rsidR="00343421" w:rsidRPr="00071CDB" w:rsidRDefault="009E566F" w:rsidP="00C37DC0">
            <w:pPr>
              <w:pStyle w:val="Tabletext"/>
              <w:ind w:left="72"/>
              <w:rPr>
                <w:rFonts w:cs="Tahoma"/>
                <w:color w:val="000000" w:themeColor="text1"/>
                <w:sz w:val="22"/>
                <w:szCs w:val="22"/>
              </w:rPr>
            </w:pPr>
            <w:r>
              <w:rPr>
                <w:rFonts w:cs="Tahoma"/>
                <w:color w:val="000000" w:themeColor="text1"/>
                <w:sz w:val="22"/>
                <w:szCs w:val="22"/>
              </w:rPr>
              <w:t xml:space="preserve">Τμηματική Υλοποίηση/Ολοκλήρωση </w:t>
            </w:r>
            <w:r w:rsidR="00343421" w:rsidRPr="00071CDB">
              <w:rPr>
                <w:rFonts w:cs="Tahoma"/>
                <w:color w:val="000000" w:themeColor="text1"/>
                <w:sz w:val="22"/>
                <w:szCs w:val="22"/>
              </w:rPr>
              <w:t>Φάσ</w:t>
            </w:r>
            <w:r w:rsidR="00FC63AA" w:rsidRPr="00071CDB">
              <w:rPr>
                <w:rFonts w:cs="Tahoma"/>
                <w:color w:val="000000" w:themeColor="text1"/>
                <w:sz w:val="22"/>
                <w:szCs w:val="22"/>
              </w:rPr>
              <w:t xml:space="preserve">ης </w:t>
            </w:r>
            <w:r>
              <w:rPr>
                <w:rFonts w:cs="Tahoma"/>
                <w:color w:val="000000" w:themeColor="text1"/>
                <w:sz w:val="22"/>
                <w:szCs w:val="22"/>
              </w:rPr>
              <w:t xml:space="preserve">2 </w:t>
            </w:r>
          </w:p>
        </w:tc>
      </w:tr>
      <w:tr w:rsidR="00343421" w:rsidRPr="00071CDB" w14:paraId="2E973501" w14:textId="77777777" w:rsidTr="00E241FA">
        <w:trPr>
          <w:trHeight w:val="720"/>
        </w:trPr>
        <w:tc>
          <w:tcPr>
            <w:tcW w:w="599" w:type="pct"/>
            <w:vAlign w:val="center"/>
          </w:tcPr>
          <w:p w14:paraId="5940A8F8" w14:textId="626188DE" w:rsidR="00343421" w:rsidRPr="00071CDB" w:rsidRDefault="00A425C2" w:rsidP="00A55E08">
            <w:pPr>
              <w:pStyle w:val="Tabletext"/>
              <w:ind w:left="113"/>
              <w:jc w:val="center"/>
              <w:rPr>
                <w:rFonts w:cs="Tahoma"/>
                <w:color w:val="000000" w:themeColor="text1"/>
                <w:sz w:val="22"/>
                <w:szCs w:val="22"/>
              </w:rPr>
            </w:pPr>
            <w:r>
              <w:rPr>
                <w:rFonts w:cs="Tahoma"/>
                <w:color w:val="000000" w:themeColor="text1"/>
                <w:sz w:val="22"/>
                <w:szCs w:val="22"/>
              </w:rPr>
              <w:t>4</w:t>
            </w:r>
          </w:p>
        </w:tc>
        <w:tc>
          <w:tcPr>
            <w:tcW w:w="2322" w:type="pct"/>
            <w:vAlign w:val="center"/>
          </w:tcPr>
          <w:p w14:paraId="209F1FCA" w14:textId="23C3AC78" w:rsidR="00343421" w:rsidRPr="00071CDB" w:rsidRDefault="00343421" w:rsidP="00BE7448">
            <w:pPr>
              <w:pStyle w:val="Tabletext"/>
              <w:ind w:left="72"/>
              <w:rPr>
                <w:rFonts w:cs="Tahoma"/>
                <w:color w:val="000000" w:themeColor="text1"/>
                <w:sz w:val="22"/>
                <w:szCs w:val="22"/>
              </w:rPr>
            </w:pPr>
            <w:r w:rsidRPr="00071CDB">
              <w:rPr>
                <w:rFonts w:cs="Tahoma"/>
                <w:color w:val="000000" w:themeColor="text1"/>
                <w:sz w:val="22"/>
                <w:szCs w:val="22"/>
              </w:rPr>
              <w:t xml:space="preserve">Υπηρεσίες Εκπαίδευσης </w:t>
            </w:r>
            <w:r w:rsidR="007C2426" w:rsidRPr="007C2426">
              <w:rPr>
                <w:rFonts w:cs="Tahoma"/>
                <w:color w:val="000000" w:themeColor="text1"/>
                <w:sz w:val="22"/>
                <w:szCs w:val="22"/>
              </w:rPr>
              <w:t>των χρηστών του Φορέα Λειτουργίας</w:t>
            </w:r>
          </w:p>
        </w:tc>
        <w:tc>
          <w:tcPr>
            <w:tcW w:w="2079" w:type="pct"/>
            <w:vAlign w:val="center"/>
          </w:tcPr>
          <w:p w14:paraId="17B8FB8E" w14:textId="0464C491" w:rsidR="00343421" w:rsidRPr="00071CDB" w:rsidRDefault="00343421" w:rsidP="00B0511A">
            <w:pPr>
              <w:pStyle w:val="Tabletext"/>
              <w:ind w:left="72"/>
              <w:rPr>
                <w:rFonts w:cs="Tahoma"/>
                <w:color w:val="000000" w:themeColor="text1"/>
                <w:sz w:val="22"/>
                <w:szCs w:val="22"/>
              </w:rPr>
            </w:pPr>
            <w:r w:rsidRPr="00071CDB">
              <w:rPr>
                <w:rFonts w:cs="Tahoma"/>
                <w:color w:val="000000" w:themeColor="text1"/>
                <w:sz w:val="22"/>
                <w:szCs w:val="22"/>
              </w:rPr>
              <w:t>Ολοκλήρωση Φάσ</w:t>
            </w:r>
            <w:r w:rsidR="00FC63AA" w:rsidRPr="00071CDB">
              <w:rPr>
                <w:rFonts w:cs="Tahoma"/>
                <w:color w:val="000000" w:themeColor="text1"/>
                <w:sz w:val="22"/>
                <w:szCs w:val="22"/>
              </w:rPr>
              <w:t xml:space="preserve">ης </w:t>
            </w:r>
            <w:r w:rsidR="009E566F">
              <w:rPr>
                <w:rFonts w:cs="Tahoma"/>
                <w:color w:val="000000" w:themeColor="text1"/>
                <w:sz w:val="22"/>
                <w:szCs w:val="22"/>
              </w:rPr>
              <w:t>2</w:t>
            </w:r>
          </w:p>
        </w:tc>
      </w:tr>
      <w:tr w:rsidR="00343421" w:rsidRPr="00071CDB" w14:paraId="61AA380C" w14:textId="77777777" w:rsidTr="00E241FA">
        <w:trPr>
          <w:trHeight w:val="720"/>
        </w:trPr>
        <w:tc>
          <w:tcPr>
            <w:tcW w:w="599" w:type="pct"/>
            <w:vAlign w:val="center"/>
          </w:tcPr>
          <w:p w14:paraId="79D92699" w14:textId="0EDC9238" w:rsidR="00343421" w:rsidRPr="00071CDB" w:rsidRDefault="00A425C2" w:rsidP="00A55E08">
            <w:pPr>
              <w:pStyle w:val="Tabletext"/>
              <w:ind w:left="113"/>
              <w:jc w:val="center"/>
              <w:rPr>
                <w:rFonts w:cs="Tahoma"/>
                <w:color w:val="000000" w:themeColor="text1"/>
                <w:sz w:val="22"/>
                <w:szCs w:val="22"/>
              </w:rPr>
            </w:pPr>
            <w:r>
              <w:rPr>
                <w:rFonts w:cs="Tahoma"/>
                <w:color w:val="000000" w:themeColor="text1"/>
                <w:sz w:val="22"/>
                <w:szCs w:val="22"/>
              </w:rPr>
              <w:t>5</w:t>
            </w:r>
          </w:p>
        </w:tc>
        <w:tc>
          <w:tcPr>
            <w:tcW w:w="2322" w:type="pct"/>
            <w:vAlign w:val="center"/>
          </w:tcPr>
          <w:p w14:paraId="1AAAC77A" w14:textId="2D5C7C8D" w:rsidR="00343421" w:rsidRPr="00071CDB" w:rsidRDefault="00343421" w:rsidP="00BE7448">
            <w:pPr>
              <w:pStyle w:val="Tabletext"/>
              <w:ind w:left="72"/>
              <w:rPr>
                <w:rFonts w:cs="Tahoma"/>
                <w:color w:val="000000" w:themeColor="text1"/>
                <w:sz w:val="22"/>
                <w:szCs w:val="22"/>
              </w:rPr>
            </w:pPr>
            <w:r w:rsidRPr="00071CDB">
              <w:rPr>
                <w:rFonts w:cs="Tahoma"/>
                <w:color w:val="000000" w:themeColor="text1"/>
                <w:sz w:val="22"/>
                <w:szCs w:val="22"/>
              </w:rPr>
              <w:t xml:space="preserve">Υπηρεσίες </w:t>
            </w:r>
            <w:r w:rsidR="007C2426">
              <w:rPr>
                <w:rFonts w:cs="Tahoma"/>
                <w:color w:val="000000" w:themeColor="text1"/>
                <w:sz w:val="22"/>
                <w:szCs w:val="22"/>
              </w:rPr>
              <w:t xml:space="preserve">Τεχνικής </w:t>
            </w:r>
            <w:r w:rsidRPr="00071CDB">
              <w:rPr>
                <w:rFonts w:cs="Tahoma"/>
                <w:color w:val="000000" w:themeColor="text1"/>
                <w:sz w:val="22"/>
                <w:szCs w:val="22"/>
              </w:rPr>
              <w:t>Υποστήριξης (Helpdesk</w:t>
            </w:r>
            <w:r w:rsidR="007C2426">
              <w:rPr>
                <w:rFonts w:cs="Tahoma"/>
                <w:color w:val="000000" w:themeColor="text1"/>
                <w:sz w:val="22"/>
                <w:szCs w:val="22"/>
              </w:rPr>
              <w:t>)</w:t>
            </w:r>
          </w:p>
        </w:tc>
        <w:tc>
          <w:tcPr>
            <w:tcW w:w="2079" w:type="pct"/>
            <w:vAlign w:val="center"/>
          </w:tcPr>
          <w:p w14:paraId="0D67C982" w14:textId="2A889487" w:rsidR="00343421" w:rsidRPr="00071CDB" w:rsidRDefault="009E566F" w:rsidP="00BE7448">
            <w:pPr>
              <w:pStyle w:val="Tabletext"/>
              <w:ind w:left="72"/>
              <w:rPr>
                <w:rFonts w:cs="Tahoma"/>
                <w:color w:val="000000" w:themeColor="text1"/>
                <w:sz w:val="22"/>
                <w:szCs w:val="22"/>
              </w:rPr>
            </w:pPr>
            <w:r>
              <w:rPr>
                <w:rFonts w:cs="Tahoma"/>
                <w:color w:val="000000" w:themeColor="text1"/>
                <w:sz w:val="22"/>
                <w:szCs w:val="22"/>
              </w:rPr>
              <w:t>Τμηματική Υλοποίηση/Ολοκλήρωση Φάσης 2</w:t>
            </w:r>
          </w:p>
        </w:tc>
      </w:tr>
    </w:tbl>
    <w:p w14:paraId="2EABDDC9" w14:textId="77777777" w:rsidR="00BE7448" w:rsidRPr="00071CDB" w:rsidRDefault="00BE7448" w:rsidP="00BE7448">
      <w:pPr>
        <w:rPr>
          <w:rFonts w:ascii="Tahoma" w:hAnsi="Tahoma" w:cs="Tahoma"/>
          <w:lang w:val="el-GR"/>
        </w:rPr>
      </w:pPr>
    </w:p>
    <w:p w14:paraId="405538E7" w14:textId="6399DBC1" w:rsidR="00BE7448" w:rsidRPr="00071CDB" w:rsidRDefault="00BE7448" w:rsidP="00BE7448">
      <w:pPr>
        <w:rPr>
          <w:rFonts w:ascii="Tahoma" w:hAnsi="Tahoma" w:cs="Tahoma"/>
          <w:lang w:val="el-GR"/>
        </w:rPr>
      </w:pPr>
      <w:r w:rsidRPr="00071CDB">
        <w:rPr>
          <w:rFonts w:ascii="Tahoma" w:hAnsi="Tahoma" w:cs="Tahoma"/>
          <w:lang w:val="el-GR"/>
        </w:rPr>
        <w:t xml:space="preserve">Στη συνέχεια παρατίθεται </w:t>
      </w:r>
      <w:r w:rsidR="009E566F">
        <w:rPr>
          <w:rFonts w:ascii="Tahoma" w:hAnsi="Tahoma" w:cs="Tahoma"/>
          <w:lang w:val="el-GR"/>
        </w:rPr>
        <w:t xml:space="preserve">σχηματικά </w:t>
      </w:r>
      <w:r w:rsidRPr="00071CDB">
        <w:rPr>
          <w:rFonts w:ascii="Tahoma" w:hAnsi="Tahoma" w:cs="Tahoma"/>
          <w:lang w:val="el-GR"/>
        </w:rPr>
        <w:t>το συνοπτικό χρονοδιάγραμμα υλοποίησης του Έργου.</w:t>
      </w:r>
    </w:p>
    <w:p w14:paraId="2074C724" w14:textId="77777777" w:rsidR="00BE7448" w:rsidRPr="00071CDB" w:rsidRDefault="00BE7448" w:rsidP="00BE7448">
      <w:pPr>
        <w:ind w:right="-81"/>
        <w:rPr>
          <w:rFonts w:ascii="Tahoma" w:hAnsi="Tahoma" w:cs="Tahoma"/>
          <w:lang w:val="el-GR"/>
        </w:rPr>
      </w:pPr>
    </w:p>
    <w:p w14:paraId="3B088606" w14:textId="5022F920" w:rsidR="007C2426" w:rsidRDefault="007C2426">
      <w:pPr>
        <w:rPr>
          <w:rFonts w:ascii="Tahoma" w:hAnsi="Tahoma" w:cs="Tahoma"/>
          <w:lang w:val="el-GR"/>
        </w:rPr>
      </w:pPr>
      <w:r>
        <w:rPr>
          <w:rFonts w:ascii="Tahoma" w:hAnsi="Tahoma" w:cs="Tahoma"/>
          <w:lang w:val="el-GR"/>
        </w:rPr>
        <w:br w:type="page"/>
      </w:r>
    </w:p>
    <w:p w14:paraId="68BC1A89" w14:textId="77777777" w:rsidR="009F3C84" w:rsidRPr="00071CDB" w:rsidRDefault="009F3C84" w:rsidP="00BE7448">
      <w:pPr>
        <w:ind w:right="-81"/>
        <w:rPr>
          <w:rFonts w:ascii="Tahoma" w:hAnsi="Tahoma" w:cs="Tahoma"/>
          <w:lang w:val="el-GR"/>
        </w:rPr>
      </w:pPr>
    </w:p>
    <w:p w14:paraId="4A97682A" w14:textId="77777777" w:rsidR="009F3C84" w:rsidRPr="00071CDB" w:rsidRDefault="009F3C84" w:rsidP="00BE7448">
      <w:pPr>
        <w:ind w:right="-81"/>
        <w:rPr>
          <w:rFonts w:ascii="Tahoma" w:hAnsi="Tahoma" w:cs="Tahoma"/>
          <w:lang w:val="el-GR"/>
        </w:rPr>
      </w:pPr>
    </w:p>
    <w:tbl>
      <w:tblPr>
        <w:tblW w:w="5627" w:type="pct"/>
        <w:tblInd w:w="-669" w:type="dxa"/>
        <w:tblLayout w:type="fixed"/>
        <w:tblLook w:val="0000" w:firstRow="0" w:lastRow="0" w:firstColumn="0" w:lastColumn="0" w:noHBand="0" w:noVBand="0"/>
      </w:tblPr>
      <w:tblGrid>
        <w:gridCol w:w="501"/>
        <w:gridCol w:w="1804"/>
        <w:gridCol w:w="562"/>
        <w:gridCol w:w="555"/>
        <w:gridCol w:w="557"/>
        <w:gridCol w:w="559"/>
        <w:gridCol w:w="525"/>
        <w:gridCol w:w="497"/>
        <w:gridCol w:w="464"/>
        <w:gridCol w:w="464"/>
        <w:gridCol w:w="464"/>
        <w:gridCol w:w="466"/>
        <w:gridCol w:w="464"/>
        <w:gridCol w:w="557"/>
        <w:gridCol w:w="462"/>
        <w:gridCol w:w="939"/>
        <w:gridCol w:w="236"/>
        <w:gridCol w:w="765"/>
      </w:tblGrid>
      <w:tr w:rsidR="00C3770F" w:rsidRPr="00071CDB" w14:paraId="5B7AC00F" w14:textId="77777777" w:rsidTr="006B53EF">
        <w:trPr>
          <w:trHeight w:val="255"/>
        </w:trPr>
        <w:tc>
          <w:tcPr>
            <w:tcW w:w="231"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14:paraId="2D83E2C2" w14:textId="77777777" w:rsidR="00C3770F" w:rsidRPr="00071CDB" w:rsidRDefault="00C3770F" w:rsidP="00BE7448">
            <w:pPr>
              <w:jc w:val="center"/>
              <w:rPr>
                <w:rFonts w:ascii="Tahoma" w:eastAsia="MS Mincho" w:hAnsi="Tahoma" w:cs="Tahoma"/>
                <w:b/>
                <w:bCs/>
                <w:color w:val="000000" w:themeColor="text1"/>
                <w:lang w:eastAsia="ja-JP"/>
              </w:rPr>
            </w:pPr>
            <w:r w:rsidRPr="00071CDB">
              <w:rPr>
                <w:rFonts w:ascii="Tahoma" w:eastAsia="MS Mincho" w:hAnsi="Tahoma" w:cs="Tahoma"/>
                <w:b/>
                <w:bCs/>
                <w:color w:val="000000" w:themeColor="text1"/>
                <w:lang w:eastAsia="ja-JP"/>
              </w:rPr>
              <w:t>Α/Α</w:t>
            </w:r>
          </w:p>
        </w:tc>
        <w:tc>
          <w:tcPr>
            <w:tcW w:w="832"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14:paraId="379EFB9A" w14:textId="77777777" w:rsidR="00C3770F" w:rsidRPr="00071CDB" w:rsidRDefault="00C3770F" w:rsidP="00BE7448">
            <w:pPr>
              <w:jc w:val="center"/>
              <w:rPr>
                <w:rFonts w:ascii="Tahoma" w:eastAsia="MS Mincho" w:hAnsi="Tahoma" w:cs="Tahoma"/>
                <w:b/>
                <w:bCs/>
                <w:color w:val="000000" w:themeColor="text1"/>
                <w:lang w:eastAsia="ja-JP"/>
              </w:rPr>
            </w:pPr>
            <w:r w:rsidRPr="00071CDB">
              <w:rPr>
                <w:rFonts w:ascii="Tahoma" w:eastAsia="MS Mincho" w:hAnsi="Tahoma" w:cs="Tahoma"/>
                <w:b/>
                <w:bCs/>
                <w:color w:val="000000" w:themeColor="text1"/>
                <w:lang w:eastAsia="ja-JP"/>
              </w:rPr>
              <w:t>ΦΑΣΗ</w:t>
            </w:r>
          </w:p>
        </w:tc>
        <w:tc>
          <w:tcPr>
            <w:tcW w:w="3474" w:type="pct"/>
            <w:gridSpan w:val="14"/>
            <w:tcBorders>
              <w:top w:val="single" w:sz="4" w:space="0" w:color="auto"/>
              <w:left w:val="nil"/>
              <w:bottom w:val="single" w:sz="4" w:space="0" w:color="auto"/>
              <w:right w:val="single" w:sz="4" w:space="0" w:color="000000"/>
            </w:tcBorders>
            <w:shd w:val="clear" w:color="auto" w:fill="auto"/>
            <w:noWrap/>
            <w:vAlign w:val="bottom"/>
          </w:tcPr>
          <w:p w14:paraId="69271597" w14:textId="77777777" w:rsidR="00C3770F" w:rsidRPr="00071CDB" w:rsidRDefault="00C3770F" w:rsidP="00BE7448">
            <w:pPr>
              <w:jc w:val="center"/>
              <w:rPr>
                <w:rFonts w:ascii="Tahoma" w:eastAsia="MS Mincho" w:hAnsi="Tahoma" w:cs="Tahoma"/>
                <w:b/>
                <w:bCs/>
                <w:color w:val="000000" w:themeColor="text1"/>
                <w:lang w:eastAsia="ja-JP"/>
              </w:rPr>
            </w:pPr>
            <w:r w:rsidRPr="00071CDB">
              <w:rPr>
                <w:rFonts w:ascii="Tahoma" w:eastAsia="MS Mincho" w:hAnsi="Tahoma" w:cs="Tahoma"/>
                <w:b/>
                <w:bCs/>
                <w:color w:val="000000" w:themeColor="text1"/>
                <w:lang w:eastAsia="ja-JP"/>
              </w:rPr>
              <w:t>ΜΗΝΕΣ</w:t>
            </w:r>
          </w:p>
        </w:tc>
        <w:tc>
          <w:tcPr>
            <w:tcW w:w="109" w:type="pct"/>
            <w:tcBorders>
              <w:top w:val="nil"/>
              <w:left w:val="nil"/>
              <w:bottom w:val="nil"/>
              <w:right w:val="nil"/>
            </w:tcBorders>
            <w:shd w:val="clear" w:color="auto" w:fill="auto"/>
            <w:noWrap/>
            <w:vAlign w:val="bottom"/>
          </w:tcPr>
          <w:p w14:paraId="1B74291C" w14:textId="77777777" w:rsidR="00C3770F" w:rsidRPr="00071CDB" w:rsidRDefault="00C3770F" w:rsidP="00BE7448">
            <w:pPr>
              <w:rPr>
                <w:rFonts w:ascii="Tahoma" w:eastAsia="MS Mincho" w:hAnsi="Tahoma" w:cs="Tahoma"/>
                <w:color w:val="000000" w:themeColor="text1"/>
                <w:lang w:eastAsia="ja-JP"/>
              </w:rPr>
            </w:pPr>
          </w:p>
        </w:tc>
        <w:tc>
          <w:tcPr>
            <w:tcW w:w="355" w:type="pct"/>
            <w:tcBorders>
              <w:top w:val="nil"/>
              <w:left w:val="nil"/>
              <w:bottom w:val="nil"/>
              <w:right w:val="nil"/>
            </w:tcBorders>
            <w:shd w:val="clear" w:color="auto" w:fill="auto"/>
            <w:noWrap/>
            <w:vAlign w:val="bottom"/>
          </w:tcPr>
          <w:p w14:paraId="5259D630" w14:textId="77777777" w:rsidR="00C3770F" w:rsidRPr="00071CDB" w:rsidRDefault="00C3770F" w:rsidP="00BE7448">
            <w:pPr>
              <w:rPr>
                <w:rFonts w:ascii="Tahoma" w:eastAsia="MS Mincho" w:hAnsi="Tahoma" w:cs="Tahoma"/>
                <w:color w:val="000000" w:themeColor="text1"/>
                <w:lang w:eastAsia="ja-JP"/>
              </w:rPr>
            </w:pPr>
          </w:p>
        </w:tc>
      </w:tr>
      <w:tr w:rsidR="007C2426" w:rsidRPr="00071CDB" w14:paraId="1ACDB657" w14:textId="77777777" w:rsidTr="006B53EF">
        <w:trPr>
          <w:gridAfter w:val="2"/>
          <w:wAfter w:w="464" w:type="pct"/>
          <w:trHeight w:val="255"/>
        </w:trPr>
        <w:tc>
          <w:tcPr>
            <w:tcW w:w="231" w:type="pct"/>
            <w:vMerge/>
            <w:tcBorders>
              <w:top w:val="single" w:sz="4" w:space="0" w:color="auto"/>
              <w:left w:val="single" w:sz="4" w:space="0" w:color="auto"/>
              <w:bottom w:val="single" w:sz="4" w:space="0" w:color="000000"/>
              <w:right w:val="single" w:sz="4" w:space="0" w:color="auto"/>
            </w:tcBorders>
            <w:vAlign w:val="center"/>
          </w:tcPr>
          <w:p w14:paraId="0F26EA60" w14:textId="77777777" w:rsidR="00A6220C" w:rsidRPr="00071CDB" w:rsidRDefault="00A6220C" w:rsidP="00BE7448">
            <w:pPr>
              <w:rPr>
                <w:rFonts w:ascii="Tahoma" w:eastAsia="MS Mincho" w:hAnsi="Tahoma" w:cs="Tahoma"/>
                <w:b/>
                <w:bCs/>
                <w:color w:val="000000" w:themeColor="text1"/>
                <w:lang w:eastAsia="ja-JP"/>
              </w:rPr>
            </w:pPr>
          </w:p>
        </w:tc>
        <w:tc>
          <w:tcPr>
            <w:tcW w:w="832" w:type="pct"/>
            <w:vMerge/>
            <w:tcBorders>
              <w:top w:val="single" w:sz="4" w:space="0" w:color="auto"/>
              <w:left w:val="single" w:sz="4" w:space="0" w:color="auto"/>
              <w:bottom w:val="single" w:sz="4" w:space="0" w:color="000000"/>
              <w:right w:val="single" w:sz="4" w:space="0" w:color="auto"/>
            </w:tcBorders>
            <w:vAlign w:val="center"/>
          </w:tcPr>
          <w:p w14:paraId="62FA2011" w14:textId="77777777" w:rsidR="00A6220C" w:rsidRPr="00071CDB" w:rsidRDefault="00A6220C" w:rsidP="00BE7448">
            <w:pPr>
              <w:rPr>
                <w:rFonts w:ascii="Tahoma" w:eastAsia="MS Mincho" w:hAnsi="Tahoma" w:cs="Tahoma"/>
                <w:b/>
                <w:bCs/>
                <w:color w:val="000000" w:themeColor="text1"/>
                <w:lang w:eastAsia="ja-JP"/>
              </w:rPr>
            </w:pPr>
          </w:p>
        </w:tc>
        <w:tc>
          <w:tcPr>
            <w:tcW w:w="259" w:type="pct"/>
            <w:tcBorders>
              <w:top w:val="nil"/>
              <w:left w:val="nil"/>
              <w:bottom w:val="single" w:sz="4" w:space="0" w:color="auto"/>
              <w:right w:val="single" w:sz="4" w:space="0" w:color="auto"/>
            </w:tcBorders>
            <w:shd w:val="clear" w:color="auto" w:fill="auto"/>
            <w:noWrap/>
            <w:vAlign w:val="bottom"/>
          </w:tcPr>
          <w:p w14:paraId="30AD190C" w14:textId="77777777" w:rsidR="00A6220C" w:rsidRPr="00071CDB" w:rsidRDefault="00A6220C" w:rsidP="00BE7448">
            <w:pPr>
              <w:jc w:val="center"/>
              <w:rPr>
                <w:rFonts w:ascii="Tahoma" w:eastAsia="MS Mincho" w:hAnsi="Tahoma" w:cs="Tahoma"/>
                <w:b/>
                <w:bCs/>
                <w:color w:val="000000" w:themeColor="text1"/>
                <w:lang w:eastAsia="ja-JP"/>
              </w:rPr>
            </w:pPr>
            <w:r w:rsidRPr="00071CDB">
              <w:rPr>
                <w:rFonts w:ascii="Tahoma" w:eastAsia="MS Mincho" w:hAnsi="Tahoma" w:cs="Tahoma"/>
                <w:b/>
                <w:bCs/>
                <w:color w:val="000000" w:themeColor="text1"/>
                <w:lang w:eastAsia="ja-JP"/>
              </w:rPr>
              <w:t>Μ1</w:t>
            </w:r>
          </w:p>
        </w:tc>
        <w:tc>
          <w:tcPr>
            <w:tcW w:w="256" w:type="pct"/>
            <w:tcBorders>
              <w:top w:val="nil"/>
              <w:left w:val="nil"/>
              <w:bottom w:val="single" w:sz="4" w:space="0" w:color="auto"/>
              <w:right w:val="single" w:sz="4" w:space="0" w:color="auto"/>
            </w:tcBorders>
            <w:shd w:val="clear" w:color="auto" w:fill="auto"/>
            <w:noWrap/>
            <w:vAlign w:val="bottom"/>
          </w:tcPr>
          <w:p w14:paraId="7BA6B846" w14:textId="77777777" w:rsidR="00A6220C" w:rsidRPr="00071CDB" w:rsidRDefault="00A6220C" w:rsidP="00BE7448">
            <w:pPr>
              <w:jc w:val="center"/>
              <w:rPr>
                <w:rFonts w:ascii="Tahoma" w:eastAsia="MS Mincho" w:hAnsi="Tahoma" w:cs="Tahoma"/>
                <w:b/>
                <w:bCs/>
                <w:color w:val="000000" w:themeColor="text1"/>
                <w:lang w:eastAsia="ja-JP"/>
              </w:rPr>
            </w:pPr>
            <w:r w:rsidRPr="00071CDB">
              <w:rPr>
                <w:rFonts w:ascii="Tahoma" w:eastAsia="MS Mincho" w:hAnsi="Tahoma" w:cs="Tahoma"/>
                <w:b/>
                <w:bCs/>
                <w:color w:val="000000" w:themeColor="text1"/>
                <w:lang w:eastAsia="ja-JP"/>
              </w:rPr>
              <w:t>Μ2</w:t>
            </w:r>
          </w:p>
        </w:tc>
        <w:tc>
          <w:tcPr>
            <w:tcW w:w="257" w:type="pct"/>
            <w:tcBorders>
              <w:top w:val="nil"/>
              <w:left w:val="nil"/>
              <w:bottom w:val="single" w:sz="4" w:space="0" w:color="auto"/>
              <w:right w:val="single" w:sz="4" w:space="0" w:color="auto"/>
            </w:tcBorders>
            <w:shd w:val="clear" w:color="auto" w:fill="auto"/>
            <w:noWrap/>
            <w:vAlign w:val="bottom"/>
          </w:tcPr>
          <w:p w14:paraId="45F84A3E" w14:textId="77777777" w:rsidR="00A6220C" w:rsidRPr="00071CDB" w:rsidRDefault="00A6220C" w:rsidP="00BE7448">
            <w:pPr>
              <w:jc w:val="center"/>
              <w:rPr>
                <w:rFonts w:ascii="Tahoma" w:eastAsia="MS Mincho" w:hAnsi="Tahoma" w:cs="Tahoma"/>
                <w:b/>
                <w:bCs/>
                <w:color w:val="000000" w:themeColor="text1"/>
                <w:lang w:eastAsia="ja-JP"/>
              </w:rPr>
            </w:pPr>
            <w:r w:rsidRPr="00071CDB">
              <w:rPr>
                <w:rFonts w:ascii="Tahoma" w:eastAsia="MS Mincho" w:hAnsi="Tahoma" w:cs="Tahoma"/>
                <w:b/>
                <w:bCs/>
                <w:color w:val="000000" w:themeColor="text1"/>
                <w:lang w:eastAsia="ja-JP"/>
              </w:rPr>
              <w:t>Μ3</w:t>
            </w:r>
          </w:p>
        </w:tc>
        <w:tc>
          <w:tcPr>
            <w:tcW w:w="258" w:type="pct"/>
            <w:tcBorders>
              <w:top w:val="nil"/>
              <w:left w:val="nil"/>
              <w:bottom w:val="single" w:sz="4" w:space="0" w:color="auto"/>
              <w:right w:val="single" w:sz="4" w:space="0" w:color="auto"/>
            </w:tcBorders>
            <w:shd w:val="clear" w:color="auto" w:fill="auto"/>
            <w:noWrap/>
            <w:vAlign w:val="bottom"/>
          </w:tcPr>
          <w:p w14:paraId="61450D41" w14:textId="77777777" w:rsidR="00A6220C" w:rsidRPr="00071CDB" w:rsidRDefault="00A6220C" w:rsidP="00BE7448">
            <w:pPr>
              <w:jc w:val="center"/>
              <w:rPr>
                <w:rFonts w:ascii="Tahoma" w:eastAsia="MS Mincho" w:hAnsi="Tahoma" w:cs="Tahoma"/>
                <w:b/>
                <w:bCs/>
                <w:color w:val="000000" w:themeColor="text1"/>
                <w:lang w:eastAsia="ja-JP"/>
              </w:rPr>
            </w:pPr>
            <w:r w:rsidRPr="00071CDB">
              <w:rPr>
                <w:rFonts w:ascii="Tahoma" w:eastAsia="MS Mincho" w:hAnsi="Tahoma" w:cs="Tahoma"/>
                <w:b/>
                <w:bCs/>
                <w:color w:val="000000" w:themeColor="text1"/>
                <w:lang w:eastAsia="ja-JP"/>
              </w:rPr>
              <w:t>Μ4</w:t>
            </w:r>
          </w:p>
        </w:tc>
        <w:tc>
          <w:tcPr>
            <w:tcW w:w="242" w:type="pct"/>
            <w:tcBorders>
              <w:top w:val="nil"/>
              <w:left w:val="nil"/>
              <w:bottom w:val="single" w:sz="4" w:space="0" w:color="auto"/>
              <w:right w:val="single" w:sz="4" w:space="0" w:color="auto"/>
            </w:tcBorders>
            <w:shd w:val="clear" w:color="auto" w:fill="auto"/>
            <w:noWrap/>
            <w:vAlign w:val="bottom"/>
          </w:tcPr>
          <w:p w14:paraId="311A638F" w14:textId="77777777" w:rsidR="00A6220C" w:rsidRPr="00071CDB" w:rsidRDefault="00A6220C" w:rsidP="00BE7448">
            <w:pPr>
              <w:jc w:val="center"/>
              <w:rPr>
                <w:rFonts w:ascii="Tahoma" w:eastAsia="MS Mincho" w:hAnsi="Tahoma" w:cs="Tahoma"/>
                <w:b/>
                <w:bCs/>
                <w:color w:val="000000" w:themeColor="text1"/>
                <w:lang w:eastAsia="ja-JP"/>
              </w:rPr>
            </w:pPr>
            <w:r w:rsidRPr="00071CDB">
              <w:rPr>
                <w:rFonts w:ascii="Tahoma" w:eastAsia="MS Mincho" w:hAnsi="Tahoma" w:cs="Tahoma"/>
                <w:b/>
                <w:bCs/>
                <w:color w:val="000000" w:themeColor="text1"/>
                <w:lang w:eastAsia="ja-JP"/>
              </w:rPr>
              <w:t>Μ5</w:t>
            </w:r>
          </w:p>
        </w:tc>
        <w:tc>
          <w:tcPr>
            <w:tcW w:w="229" w:type="pct"/>
            <w:tcBorders>
              <w:top w:val="nil"/>
              <w:left w:val="nil"/>
              <w:bottom w:val="single" w:sz="4" w:space="0" w:color="auto"/>
              <w:right w:val="single" w:sz="4" w:space="0" w:color="auto"/>
            </w:tcBorders>
            <w:shd w:val="clear" w:color="auto" w:fill="auto"/>
            <w:noWrap/>
            <w:vAlign w:val="bottom"/>
          </w:tcPr>
          <w:p w14:paraId="5C6A42D5" w14:textId="77777777" w:rsidR="00A6220C" w:rsidRPr="00071CDB" w:rsidRDefault="00A6220C" w:rsidP="00BE7448">
            <w:pPr>
              <w:jc w:val="center"/>
              <w:rPr>
                <w:rFonts w:ascii="Tahoma" w:eastAsia="MS Mincho" w:hAnsi="Tahoma" w:cs="Tahoma"/>
                <w:b/>
                <w:bCs/>
                <w:color w:val="000000" w:themeColor="text1"/>
                <w:lang w:eastAsia="ja-JP"/>
              </w:rPr>
            </w:pPr>
            <w:r w:rsidRPr="00071CDB">
              <w:rPr>
                <w:rFonts w:ascii="Tahoma" w:eastAsia="MS Mincho" w:hAnsi="Tahoma" w:cs="Tahoma"/>
                <w:b/>
                <w:bCs/>
                <w:color w:val="000000" w:themeColor="text1"/>
                <w:lang w:eastAsia="ja-JP"/>
              </w:rPr>
              <w:t>Μ6</w:t>
            </w:r>
          </w:p>
        </w:tc>
        <w:tc>
          <w:tcPr>
            <w:tcW w:w="214" w:type="pct"/>
            <w:tcBorders>
              <w:top w:val="nil"/>
              <w:left w:val="nil"/>
              <w:bottom w:val="single" w:sz="4" w:space="0" w:color="auto"/>
              <w:right w:val="single" w:sz="4" w:space="0" w:color="auto"/>
            </w:tcBorders>
            <w:shd w:val="clear" w:color="auto" w:fill="auto"/>
            <w:noWrap/>
            <w:vAlign w:val="bottom"/>
          </w:tcPr>
          <w:p w14:paraId="7392D611" w14:textId="77777777" w:rsidR="00A6220C" w:rsidRPr="00071CDB" w:rsidRDefault="00A6220C" w:rsidP="00BE7448">
            <w:pPr>
              <w:jc w:val="center"/>
              <w:rPr>
                <w:rFonts w:ascii="Tahoma" w:eastAsia="MS Mincho" w:hAnsi="Tahoma" w:cs="Tahoma"/>
                <w:b/>
                <w:bCs/>
                <w:color w:val="000000" w:themeColor="text1"/>
                <w:lang w:eastAsia="ja-JP"/>
              </w:rPr>
            </w:pPr>
            <w:r w:rsidRPr="00071CDB">
              <w:rPr>
                <w:rFonts w:ascii="Tahoma" w:eastAsia="MS Mincho" w:hAnsi="Tahoma" w:cs="Tahoma"/>
                <w:b/>
                <w:bCs/>
                <w:color w:val="000000" w:themeColor="text1"/>
                <w:lang w:eastAsia="ja-JP"/>
              </w:rPr>
              <w:t>Μ7</w:t>
            </w:r>
          </w:p>
        </w:tc>
        <w:tc>
          <w:tcPr>
            <w:tcW w:w="214" w:type="pct"/>
            <w:tcBorders>
              <w:top w:val="nil"/>
              <w:left w:val="nil"/>
              <w:bottom w:val="single" w:sz="4" w:space="0" w:color="auto"/>
              <w:right w:val="single" w:sz="4" w:space="0" w:color="auto"/>
            </w:tcBorders>
            <w:shd w:val="clear" w:color="auto" w:fill="auto"/>
            <w:noWrap/>
            <w:vAlign w:val="bottom"/>
          </w:tcPr>
          <w:p w14:paraId="632B5192" w14:textId="77777777" w:rsidR="00A6220C" w:rsidRPr="00071CDB" w:rsidRDefault="00A6220C" w:rsidP="00BE7448">
            <w:pPr>
              <w:jc w:val="center"/>
              <w:rPr>
                <w:rFonts w:ascii="Tahoma" w:eastAsia="MS Mincho" w:hAnsi="Tahoma" w:cs="Tahoma"/>
                <w:b/>
                <w:bCs/>
                <w:color w:val="000000" w:themeColor="text1"/>
                <w:lang w:eastAsia="ja-JP"/>
              </w:rPr>
            </w:pPr>
            <w:r w:rsidRPr="00071CDB">
              <w:rPr>
                <w:rFonts w:ascii="Tahoma" w:eastAsia="MS Mincho" w:hAnsi="Tahoma" w:cs="Tahoma"/>
                <w:b/>
                <w:bCs/>
                <w:color w:val="000000" w:themeColor="text1"/>
                <w:lang w:eastAsia="ja-JP"/>
              </w:rPr>
              <w:t>Μ8</w:t>
            </w:r>
          </w:p>
        </w:tc>
        <w:tc>
          <w:tcPr>
            <w:tcW w:w="214" w:type="pct"/>
            <w:tcBorders>
              <w:top w:val="nil"/>
              <w:left w:val="nil"/>
              <w:bottom w:val="single" w:sz="4" w:space="0" w:color="auto"/>
              <w:right w:val="single" w:sz="4" w:space="0" w:color="auto"/>
            </w:tcBorders>
            <w:shd w:val="clear" w:color="auto" w:fill="auto"/>
            <w:noWrap/>
            <w:vAlign w:val="bottom"/>
          </w:tcPr>
          <w:p w14:paraId="0FE53093" w14:textId="77777777" w:rsidR="00A6220C" w:rsidRPr="00071CDB" w:rsidRDefault="00A6220C" w:rsidP="00BE7448">
            <w:pPr>
              <w:jc w:val="center"/>
              <w:rPr>
                <w:rFonts w:ascii="Tahoma" w:eastAsia="MS Mincho" w:hAnsi="Tahoma" w:cs="Tahoma"/>
                <w:b/>
                <w:bCs/>
                <w:color w:val="000000" w:themeColor="text1"/>
                <w:lang w:eastAsia="ja-JP"/>
              </w:rPr>
            </w:pPr>
            <w:r w:rsidRPr="00071CDB">
              <w:rPr>
                <w:rFonts w:ascii="Tahoma" w:eastAsia="MS Mincho" w:hAnsi="Tahoma" w:cs="Tahoma"/>
                <w:b/>
                <w:bCs/>
                <w:color w:val="000000" w:themeColor="text1"/>
                <w:lang w:eastAsia="ja-JP"/>
              </w:rPr>
              <w:t>Μ9</w:t>
            </w:r>
          </w:p>
        </w:tc>
        <w:tc>
          <w:tcPr>
            <w:tcW w:w="215" w:type="pct"/>
            <w:tcBorders>
              <w:top w:val="nil"/>
              <w:left w:val="nil"/>
              <w:bottom w:val="single" w:sz="4" w:space="0" w:color="auto"/>
              <w:right w:val="single" w:sz="4" w:space="0" w:color="auto"/>
            </w:tcBorders>
            <w:shd w:val="clear" w:color="auto" w:fill="auto"/>
            <w:noWrap/>
            <w:vAlign w:val="bottom"/>
          </w:tcPr>
          <w:p w14:paraId="66852568" w14:textId="77777777" w:rsidR="00A6220C" w:rsidRPr="00071CDB" w:rsidRDefault="00A6220C" w:rsidP="00BE7448">
            <w:pPr>
              <w:jc w:val="center"/>
              <w:rPr>
                <w:rFonts w:ascii="Tahoma" w:eastAsia="MS Mincho" w:hAnsi="Tahoma" w:cs="Tahoma"/>
                <w:b/>
                <w:bCs/>
                <w:color w:val="000000" w:themeColor="text1"/>
                <w:lang w:eastAsia="ja-JP"/>
              </w:rPr>
            </w:pPr>
            <w:r w:rsidRPr="00071CDB">
              <w:rPr>
                <w:rFonts w:ascii="Tahoma" w:eastAsia="MS Mincho" w:hAnsi="Tahoma" w:cs="Tahoma"/>
                <w:b/>
                <w:bCs/>
                <w:color w:val="000000" w:themeColor="text1"/>
                <w:lang w:eastAsia="ja-JP"/>
              </w:rPr>
              <w:t>Μ10</w:t>
            </w:r>
          </w:p>
        </w:tc>
        <w:tc>
          <w:tcPr>
            <w:tcW w:w="214" w:type="pct"/>
            <w:tcBorders>
              <w:top w:val="nil"/>
              <w:left w:val="nil"/>
              <w:bottom w:val="single" w:sz="4" w:space="0" w:color="auto"/>
              <w:right w:val="single" w:sz="4" w:space="0" w:color="auto"/>
            </w:tcBorders>
            <w:shd w:val="clear" w:color="auto" w:fill="auto"/>
            <w:noWrap/>
            <w:vAlign w:val="bottom"/>
          </w:tcPr>
          <w:p w14:paraId="1CF8F4DA" w14:textId="77777777" w:rsidR="00A6220C" w:rsidRPr="00071CDB" w:rsidRDefault="00A6220C" w:rsidP="00BE7448">
            <w:pPr>
              <w:jc w:val="center"/>
              <w:rPr>
                <w:rFonts w:ascii="Tahoma" w:eastAsia="MS Mincho" w:hAnsi="Tahoma" w:cs="Tahoma"/>
                <w:b/>
                <w:bCs/>
                <w:color w:val="000000" w:themeColor="text1"/>
                <w:lang w:eastAsia="ja-JP"/>
              </w:rPr>
            </w:pPr>
            <w:r w:rsidRPr="00071CDB">
              <w:rPr>
                <w:rFonts w:ascii="Tahoma" w:eastAsia="MS Mincho" w:hAnsi="Tahoma" w:cs="Tahoma"/>
                <w:b/>
                <w:bCs/>
                <w:color w:val="000000" w:themeColor="text1"/>
                <w:lang w:eastAsia="ja-JP"/>
              </w:rPr>
              <w:t>Μ11</w:t>
            </w:r>
          </w:p>
        </w:tc>
        <w:tc>
          <w:tcPr>
            <w:tcW w:w="257" w:type="pct"/>
            <w:tcBorders>
              <w:top w:val="nil"/>
              <w:left w:val="nil"/>
              <w:bottom w:val="single" w:sz="4" w:space="0" w:color="auto"/>
              <w:right w:val="single" w:sz="4" w:space="0" w:color="auto"/>
            </w:tcBorders>
            <w:shd w:val="clear" w:color="auto" w:fill="auto"/>
            <w:noWrap/>
            <w:vAlign w:val="bottom"/>
          </w:tcPr>
          <w:p w14:paraId="15D62285" w14:textId="77777777" w:rsidR="00A6220C" w:rsidRPr="00071CDB" w:rsidRDefault="00A6220C" w:rsidP="00BE7448">
            <w:pPr>
              <w:jc w:val="center"/>
              <w:rPr>
                <w:rFonts w:ascii="Tahoma" w:eastAsia="MS Mincho" w:hAnsi="Tahoma" w:cs="Tahoma"/>
                <w:b/>
                <w:bCs/>
                <w:color w:val="000000" w:themeColor="text1"/>
                <w:lang w:eastAsia="ja-JP"/>
              </w:rPr>
            </w:pPr>
            <w:r w:rsidRPr="00071CDB">
              <w:rPr>
                <w:rFonts w:ascii="Tahoma" w:eastAsia="MS Mincho" w:hAnsi="Tahoma" w:cs="Tahoma"/>
                <w:b/>
                <w:bCs/>
                <w:color w:val="000000" w:themeColor="text1"/>
                <w:lang w:eastAsia="ja-JP"/>
              </w:rPr>
              <w:t>Μ12</w:t>
            </w:r>
          </w:p>
        </w:tc>
        <w:tc>
          <w:tcPr>
            <w:tcW w:w="213" w:type="pct"/>
            <w:tcBorders>
              <w:top w:val="nil"/>
              <w:left w:val="nil"/>
              <w:bottom w:val="nil"/>
              <w:right w:val="nil"/>
            </w:tcBorders>
            <w:shd w:val="clear" w:color="auto" w:fill="auto"/>
            <w:noWrap/>
            <w:vAlign w:val="bottom"/>
          </w:tcPr>
          <w:p w14:paraId="0F062BEE" w14:textId="77777777" w:rsidR="00A6220C" w:rsidRPr="00071CDB" w:rsidRDefault="00A6220C" w:rsidP="00BE7448">
            <w:pPr>
              <w:rPr>
                <w:rFonts w:ascii="Tahoma" w:eastAsia="MS Mincho" w:hAnsi="Tahoma" w:cs="Tahoma"/>
                <w:color w:val="000000" w:themeColor="text1"/>
                <w:lang w:eastAsia="ja-JP"/>
              </w:rPr>
            </w:pPr>
          </w:p>
        </w:tc>
        <w:tc>
          <w:tcPr>
            <w:tcW w:w="43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AD00E9E" w14:textId="77777777" w:rsidR="00A6220C" w:rsidRPr="00071CDB" w:rsidRDefault="00A6220C" w:rsidP="00BE7448">
            <w:pPr>
              <w:jc w:val="center"/>
              <w:rPr>
                <w:rFonts w:ascii="Tahoma" w:eastAsia="MS Mincho" w:hAnsi="Tahoma" w:cs="Tahoma"/>
                <w:b/>
                <w:bCs/>
                <w:color w:val="000000" w:themeColor="text1"/>
                <w:lang w:eastAsia="ja-JP"/>
              </w:rPr>
            </w:pPr>
            <w:r w:rsidRPr="00071CDB">
              <w:rPr>
                <w:rFonts w:ascii="Tahoma" w:eastAsia="MS Mincho" w:hAnsi="Tahoma" w:cs="Tahoma"/>
                <w:b/>
                <w:bCs/>
                <w:color w:val="000000" w:themeColor="text1"/>
                <w:lang w:eastAsia="ja-JP"/>
              </w:rPr>
              <w:t>ΔΙΑΡΚΕΙΑ</w:t>
            </w:r>
          </w:p>
        </w:tc>
      </w:tr>
      <w:tr w:rsidR="001220E3" w:rsidRPr="00071CDB" w14:paraId="1DFD78FA" w14:textId="77777777" w:rsidTr="00DC08F4">
        <w:trPr>
          <w:gridAfter w:val="2"/>
          <w:wAfter w:w="464" w:type="pct"/>
          <w:trHeight w:val="542"/>
        </w:trPr>
        <w:tc>
          <w:tcPr>
            <w:tcW w:w="231" w:type="pct"/>
            <w:tcBorders>
              <w:top w:val="nil"/>
              <w:left w:val="single" w:sz="4" w:space="0" w:color="auto"/>
              <w:bottom w:val="single" w:sz="4" w:space="0" w:color="auto"/>
              <w:right w:val="single" w:sz="4" w:space="0" w:color="auto"/>
            </w:tcBorders>
            <w:shd w:val="clear" w:color="auto" w:fill="auto"/>
            <w:noWrap/>
            <w:vAlign w:val="bottom"/>
          </w:tcPr>
          <w:p w14:paraId="60D8F3A8" w14:textId="77777777" w:rsidR="00A6220C" w:rsidRPr="00071CDB" w:rsidRDefault="00A6220C" w:rsidP="00BE7448">
            <w:pPr>
              <w:jc w:val="center"/>
              <w:rPr>
                <w:rFonts w:ascii="Tahoma" w:eastAsia="MS Mincho" w:hAnsi="Tahoma" w:cs="Tahoma"/>
                <w:color w:val="000000" w:themeColor="text1"/>
                <w:lang w:eastAsia="ja-JP"/>
              </w:rPr>
            </w:pPr>
            <w:r w:rsidRPr="00071CDB">
              <w:rPr>
                <w:rFonts w:ascii="Tahoma" w:eastAsia="MS Mincho" w:hAnsi="Tahoma" w:cs="Tahoma"/>
                <w:color w:val="000000" w:themeColor="text1"/>
                <w:lang w:eastAsia="ja-JP"/>
              </w:rPr>
              <w:t>1</w:t>
            </w:r>
          </w:p>
        </w:tc>
        <w:tc>
          <w:tcPr>
            <w:tcW w:w="832" w:type="pct"/>
            <w:tcBorders>
              <w:top w:val="nil"/>
              <w:left w:val="nil"/>
              <w:bottom w:val="single" w:sz="4" w:space="0" w:color="auto"/>
              <w:right w:val="single" w:sz="4" w:space="0" w:color="auto"/>
            </w:tcBorders>
            <w:shd w:val="clear" w:color="auto" w:fill="auto"/>
            <w:vAlign w:val="bottom"/>
          </w:tcPr>
          <w:p w14:paraId="7E085BE1" w14:textId="77777777" w:rsidR="00A6220C" w:rsidRPr="00071CDB" w:rsidRDefault="00A6220C" w:rsidP="003A16FE">
            <w:pPr>
              <w:rPr>
                <w:rFonts w:ascii="Tahoma" w:eastAsia="MS Mincho" w:hAnsi="Tahoma" w:cs="Tahoma"/>
                <w:color w:val="000000" w:themeColor="text1"/>
                <w:lang w:eastAsia="ja-JP"/>
              </w:rPr>
            </w:pPr>
            <w:r w:rsidRPr="00071CDB">
              <w:rPr>
                <w:rFonts w:ascii="Tahoma" w:eastAsia="MS Mincho" w:hAnsi="Tahoma" w:cs="Tahoma"/>
                <w:color w:val="000000" w:themeColor="text1"/>
                <w:lang w:eastAsia="ja-JP"/>
              </w:rPr>
              <w:t>Μελέτη Εφαρμογής</w:t>
            </w:r>
          </w:p>
        </w:tc>
        <w:tc>
          <w:tcPr>
            <w:tcW w:w="259" w:type="pct"/>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21B9BD80" w14:textId="77777777" w:rsidR="00A6220C" w:rsidRPr="00071CDB" w:rsidRDefault="00A6220C" w:rsidP="00BE7448">
            <w:pPr>
              <w:jc w:val="center"/>
              <w:rPr>
                <w:rFonts w:ascii="Tahoma" w:eastAsia="MS Mincho" w:hAnsi="Tahoma" w:cs="Tahoma"/>
                <w:color w:val="000000" w:themeColor="text1"/>
                <w:lang w:eastAsia="ja-JP"/>
              </w:rPr>
            </w:pPr>
            <w:r w:rsidRPr="00071CDB">
              <w:rPr>
                <w:rFonts w:ascii="Tahoma" w:eastAsia="MS Mincho" w:hAnsi="Tahoma" w:cs="Tahoma"/>
                <w:color w:val="000000" w:themeColor="text1"/>
                <w:lang w:eastAsia="ja-JP"/>
              </w:rPr>
              <w:t>1</w:t>
            </w:r>
          </w:p>
        </w:tc>
        <w:tc>
          <w:tcPr>
            <w:tcW w:w="256" w:type="pct"/>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6DA7AD97" w14:textId="77777777" w:rsidR="00A6220C" w:rsidRPr="00071CDB" w:rsidRDefault="00A6220C" w:rsidP="00BE7448">
            <w:pPr>
              <w:jc w:val="center"/>
              <w:rPr>
                <w:rFonts w:ascii="Tahoma" w:eastAsia="MS Mincho" w:hAnsi="Tahoma" w:cs="Tahoma"/>
                <w:color w:val="000000" w:themeColor="text1"/>
                <w:lang w:eastAsia="ja-JP"/>
              </w:rPr>
            </w:pPr>
            <w:r w:rsidRPr="00071CDB">
              <w:rPr>
                <w:rFonts w:ascii="Tahoma" w:eastAsia="MS Mincho" w:hAnsi="Tahoma" w:cs="Tahoma"/>
                <w:color w:val="000000" w:themeColor="text1"/>
                <w:lang w:eastAsia="ja-JP"/>
              </w:rPr>
              <w:t>1</w:t>
            </w:r>
          </w:p>
        </w:tc>
        <w:tc>
          <w:tcPr>
            <w:tcW w:w="257" w:type="pct"/>
            <w:tcBorders>
              <w:top w:val="single" w:sz="4" w:space="0" w:color="auto"/>
              <w:left w:val="nil"/>
              <w:bottom w:val="single" w:sz="4" w:space="0" w:color="auto"/>
              <w:right w:val="single" w:sz="4" w:space="0" w:color="auto"/>
            </w:tcBorders>
            <w:shd w:val="clear" w:color="auto" w:fill="auto"/>
            <w:noWrap/>
            <w:vAlign w:val="center"/>
          </w:tcPr>
          <w:p w14:paraId="54BB6EBE" w14:textId="68D58FEA" w:rsidR="00A6220C" w:rsidRPr="00071CDB" w:rsidRDefault="00A6220C" w:rsidP="00BE7448">
            <w:pPr>
              <w:jc w:val="center"/>
              <w:rPr>
                <w:rFonts w:ascii="Tahoma" w:eastAsia="MS Mincho" w:hAnsi="Tahoma" w:cs="Tahoma"/>
                <w:color w:val="000000" w:themeColor="text1"/>
                <w:lang w:eastAsia="ja-JP"/>
              </w:rPr>
            </w:pPr>
          </w:p>
        </w:tc>
        <w:tc>
          <w:tcPr>
            <w:tcW w:w="258" w:type="pct"/>
            <w:tcBorders>
              <w:top w:val="nil"/>
              <w:left w:val="nil"/>
              <w:bottom w:val="single" w:sz="4" w:space="0" w:color="auto"/>
              <w:right w:val="single" w:sz="4" w:space="0" w:color="auto"/>
            </w:tcBorders>
            <w:shd w:val="clear" w:color="auto" w:fill="auto"/>
            <w:noWrap/>
            <w:vAlign w:val="center"/>
          </w:tcPr>
          <w:p w14:paraId="359456A6" w14:textId="77777777" w:rsidR="00A6220C" w:rsidRPr="00071CDB" w:rsidRDefault="00A6220C" w:rsidP="00BE7448">
            <w:pPr>
              <w:jc w:val="center"/>
              <w:rPr>
                <w:rFonts w:ascii="Tahoma" w:eastAsia="MS Mincho" w:hAnsi="Tahoma" w:cs="Tahoma"/>
                <w:color w:val="000000" w:themeColor="text1"/>
                <w:lang w:eastAsia="ja-JP"/>
              </w:rPr>
            </w:pPr>
            <w:r w:rsidRPr="00071CDB">
              <w:rPr>
                <w:rFonts w:ascii="Tahoma" w:eastAsia="MS Mincho" w:hAnsi="Tahoma" w:cs="Tahoma"/>
                <w:color w:val="000000" w:themeColor="text1"/>
                <w:lang w:eastAsia="ja-JP"/>
              </w:rPr>
              <w:t> </w:t>
            </w:r>
          </w:p>
        </w:tc>
        <w:tc>
          <w:tcPr>
            <w:tcW w:w="242" w:type="pct"/>
            <w:tcBorders>
              <w:top w:val="nil"/>
              <w:left w:val="nil"/>
              <w:bottom w:val="single" w:sz="4" w:space="0" w:color="auto"/>
              <w:right w:val="single" w:sz="4" w:space="0" w:color="auto"/>
            </w:tcBorders>
            <w:shd w:val="clear" w:color="auto" w:fill="auto"/>
            <w:noWrap/>
            <w:vAlign w:val="center"/>
          </w:tcPr>
          <w:p w14:paraId="16CD002A" w14:textId="77777777" w:rsidR="00A6220C" w:rsidRPr="00071CDB" w:rsidRDefault="00A6220C" w:rsidP="00BE7448">
            <w:pPr>
              <w:jc w:val="center"/>
              <w:rPr>
                <w:rFonts w:ascii="Tahoma" w:eastAsia="MS Mincho" w:hAnsi="Tahoma" w:cs="Tahoma"/>
                <w:color w:val="000000" w:themeColor="text1"/>
                <w:lang w:eastAsia="ja-JP"/>
              </w:rPr>
            </w:pPr>
            <w:r w:rsidRPr="00071CDB">
              <w:rPr>
                <w:rFonts w:ascii="Tahoma" w:eastAsia="MS Mincho" w:hAnsi="Tahoma" w:cs="Tahoma"/>
                <w:color w:val="000000" w:themeColor="text1"/>
                <w:lang w:eastAsia="ja-JP"/>
              </w:rPr>
              <w:t> </w:t>
            </w:r>
          </w:p>
        </w:tc>
        <w:tc>
          <w:tcPr>
            <w:tcW w:w="229" w:type="pct"/>
            <w:tcBorders>
              <w:top w:val="nil"/>
              <w:left w:val="nil"/>
              <w:bottom w:val="single" w:sz="4" w:space="0" w:color="auto"/>
              <w:right w:val="single" w:sz="4" w:space="0" w:color="auto"/>
            </w:tcBorders>
            <w:shd w:val="clear" w:color="auto" w:fill="auto"/>
            <w:noWrap/>
            <w:vAlign w:val="center"/>
          </w:tcPr>
          <w:p w14:paraId="518C0746" w14:textId="77777777" w:rsidR="00A6220C" w:rsidRPr="00071CDB" w:rsidRDefault="00A6220C" w:rsidP="00BE7448">
            <w:pPr>
              <w:jc w:val="center"/>
              <w:rPr>
                <w:rFonts w:ascii="Tahoma" w:eastAsia="MS Mincho" w:hAnsi="Tahoma" w:cs="Tahoma"/>
                <w:color w:val="000000" w:themeColor="text1"/>
                <w:lang w:eastAsia="ja-JP"/>
              </w:rPr>
            </w:pPr>
            <w:r w:rsidRPr="00071CDB">
              <w:rPr>
                <w:rFonts w:ascii="Tahoma" w:eastAsia="MS Mincho" w:hAnsi="Tahoma" w:cs="Tahoma"/>
                <w:color w:val="000000" w:themeColor="text1"/>
                <w:lang w:eastAsia="ja-JP"/>
              </w:rPr>
              <w:t> </w:t>
            </w:r>
          </w:p>
        </w:tc>
        <w:tc>
          <w:tcPr>
            <w:tcW w:w="214" w:type="pct"/>
            <w:tcBorders>
              <w:top w:val="nil"/>
              <w:left w:val="nil"/>
              <w:bottom w:val="single" w:sz="4" w:space="0" w:color="auto"/>
              <w:right w:val="single" w:sz="4" w:space="0" w:color="auto"/>
            </w:tcBorders>
            <w:shd w:val="clear" w:color="auto" w:fill="auto"/>
            <w:noWrap/>
            <w:vAlign w:val="center"/>
          </w:tcPr>
          <w:p w14:paraId="03FFF53B" w14:textId="77777777" w:rsidR="00A6220C" w:rsidRPr="00071CDB" w:rsidRDefault="00A6220C" w:rsidP="00BE7448">
            <w:pPr>
              <w:jc w:val="center"/>
              <w:rPr>
                <w:rFonts w:ascii="Tahoma" w:eastAsia="MS Mincho" w:hAnsi="Tahoma" w:cs="Tahoma"/>
                <w:color w:val="000000" w:themeColor="text1"/>
                <w:lang w:eastAsia="ja-JP"/>
              </w:rPr>
            </w:pPr>
            <w:r w:rsidRPr="00071CDB">
              <w:rPr>
                <w:rFonts w:ascii="Tahoma" w:eastAsia="MS Mincho" w:hAnsi="Tahoma" w:cs="Tahoma"/>
                <w:color w:val="000000" w:themeColor="text1"/>
                <w:lang w:eastAsia="ja-JP"/>
              </w:rPr>
              <w:t> </w:t>
            </w:r>
          </w:p>
        </w:tc>
        <w:tc>
          <w:tcPr>
            <w:tcW w:w="214" w:type="pct"/>
            <w:tcBorders>
              <w:top w:val="nil"/>
              <w:left w:val="nil"/>
              <w:bottom w:val="single" w:sz="4" w:space="0" w:color="auto"/>
              <w:right w:val="single" w:sz="4" w:space="0" w:color="auto"/>
            </w:tcBorders>
            <w:shd w:val="clear" w:color="auto" w:fill="auto"/>
            <w:noWrap/>
            <w:vAlign w:val="center"/>
          </w:tcPr>
          <w:p w14:paraId="0D6F8206" w14:textId="77777777" w:rsidR="00A6220C" w:rsidRPr="00071CDB" w:rsidRDefault="00A6220C" w:rsidP="00BE7448">
            <w:pPr>
              <w:jc w:val="center"/>
              <w:rPr>
                <w:rFonts w:ascii="Tahoma" w:eastAsia="MS Mincho" w:hAnsi="Tahoma" w:cs="Tahoma"/>
                <w:color w:val="000000" w:themeColor="text1"/>
                <w:lang w:eastAsia="ja-JP"/>
              </w:rPr>
            </w:pPr>
            <w:r w:rsidRPr="00071CDB">
              <w:rPr>
                <w:rFonts w:ascii="Tahoma" w:eastAsia="MS Mincho" w:hAnsi="Tahoma" w:cs="Tahoma"/>
                <w:color w:val="000000" w:themeColor="text1"/>
                <w:lang w:eastAsia="ja-JP"/>
              </w:rPr>
              <w:t> </w:t>
            </w:r>
          </w:p>
        </w:tc>
        <w:tc>
          <w:tcPr>
            <w:tcW w:w="214" w:type="pct"/>
            <w:tcBorders>
              <w:top w:val="nil"/>
              <w:left w:val="nil"/>
              <w:bottom w:val="single" w:sz="4" w:space="0" w:color="auto"/>
              <w:right w:val="single" w:sz="4" w:space="0" w:color="auto"/>
            </w:tcBorders>
            <w:shd w:val="clear" w:color="auto" w:fill="auto"/>
            <w:noWrap/>
            <w:vAlign w:val="center"/>
          </w:tcPr>
          <w:p w14:paraId="09DBCC64" w14:textId="77777777" w:rsidR="00A6220C" w:rsidRPr="00071CDB" w:rsidRDefault="00A6220C" w:rsidP="00BE7448">
            <w:pPr>
              <w:jc w:val="center"/>
              <w:rPr>
                <w:rFonts w:ascii="Tahoma" w:eastAsia="MS Mincho" w:hAnsi="Tahoma" w:cs="Tahoma"/>
                <w:color w:val="000000" w:themeColor="text1"/>
                <w:lang w:eastAsia="ja-JP"/>
              </w:rPr>
            </w:pPr>
            <w:r w:rsidRPr="00071CDB">
              <w:rPr>
                <w:rFonts w:ascii="Tahoma" w:eastAsia="MS Mincho" w:hAnsi="Tahoma" w:cs="Tahoma"/>
                <w:color w:val="000000" w:themeColor="text1"/>
                <w:lang w:eastAsia="ja-JP"/>
              </w:rPr>
              <w:t> </w:t>
            </w:r>
          </w:p>
        </w:tc>
        <w:tc>
          <w:tcPr>
            <w:tcW w:w="215" w:type="pct"/>
            <w:tcBorders>
              <w:top w:val="nil"/>
              <w:left w:val="nil"/>
              <w:bottom w:val="single" w:sz="4" w:space="0" w:color="auto"/>
              <w:right w:val="single" w:sz="4" w:space="0" w:color="auto"/>
            </w:tcBorders>
            <w:shd w:val="clear" w:color="auto" w:fill="auto"/>
            <w:noWrap/>
            <w:vAlign w:val="center"/>
          </w:tcPr>
          <w:p w14:paraId="503CD23F" w14:textId="77777777" w:rsidR="00A6220C" w:rsidRPr="00071CDB" w:rsidRDefault="00A6220C" w:rsidP="00BE7448">
            <w:pPr>
              <w:jc w:val="center"/>
              <w:rPr>
                <w:rFonts w:ascii="Tahoma" w:eastAsia="MS Mincho" w:hAnsi="Tahoma" w:cs="Tahoma"/>
                <w:color w:val="000000" w:themeColor="text1"/>
                <w:lang w:eastAsia="ja-JP"/>
              </w:rPr>
            </w:pPr>
            <w:r w:rsidRPr="00071CDB">
              <w:rPr>
                <w:rFonts w:ascii="Tahoma" w:eastAsia="MS Mincho" w:hAnsi="Tahoma" w:cs="Tahoma"/>
                <w:color w:val="000000" w:themeColor="text1"/>
                <w:lang w:eastAsia="ja-JP"/>
              </w:rPr>
              <w:t> </w:t>
            </w:r>
          </w:p>
        </w:tc>
        <w:tc>
          <w:tcPr>
            <w:tcW w:w="214" w:type="pct"/>
            <w:tcBorders>
              <w:top w:val="nil"/>
              <w:left w:val="nil"/>
              <w:bottom w:val="single" w:sz="4" w:space="0" w:color="auto"/>
              <w:right w:val="single" w:sz="4" w:space="0" w:color="auto"/>
            </w:tcBorders>
            <w:shd w:val="clear" w:color="auto" w:fill="auto"/>
            <w:noWrap/>
            <w:vAlign w:val="center"/>
          </w:tcPr>
          <w:p w14:paraId="485AA463" w14:textId="77777777" w:rsidR="00A6220C" w:rsidRPr="00071CDB" w:rsidRDefault="00A6220C" w:rsidP="00BE7448">
            <w:pPr>
              <w:jc w:val="center"/>
              <w:rPr>
                <w:rFonts w:ascii="Tahoma" w:eastAsia="MS Mincho" w:hAnsi="Tahoma" w:cs="Tahoma"/>
                <w:color w:val="000000" w:themeColor="text1"/>
                <w:lang w:eastAsia="ja-JP"/>
              </w:rPr>
            </w:pPr>
            <w:r w:rsidRPr="00071CDB">
              <w:rPr>
                <w:rFonts w:ascii="Tahoma" w:eastAsia="MS Mincho" w:hAnsi="Tahoma" w:cs="Tahoma"/>
                <w:color w:val="000000" w:themeColor="text1"/>
                <w:lang w:eastAsia="ja-JP"/>
              </w:rPr>
              <w:t> </w:t>
            </w:r>
          </w:p>
        </w:tc>
        <w:tc>
          <w:tcPr>
            <w:tcW w:w="257" w:type="pct"/>
            <w:tcBorders>
              <w:top w:val="nil"/>
              <w:left w:val="nil"/>
              <w:bottom w:val="single" w:sz="4" w:space="0" w:color="auto"/>
              <w:right w:val="single" w:sz="4" w:space="0" w:color="auto"/>
            </w:tcBorders>
            <w:shd w:val="clear" w:color="auto" w:fill="auto"/>
            <w:noWrap/>
            <w:vAlign w:val="center"/>
          </w:tcPr>
          <w:p w14:paraId="58613A36" w14:textId="77777777" w:rsidR="00A6220C" w:rsidRPr="00071CDB" w:rsidRDefault="00A6220C" w:rsidP="00BE7448">
            <w:pPr>
              <w:jc w:val="center"/>
              <w:rPr>
                <w:rFonts w:ascii="Tahoma" w:eastAsia="MS Mincho" w:hAnsi="Tahoma" w:cs="Tahoma"/>
                <w:color w:val="000000" w:themeColor="text1"/>
                <w:lang w:eastAsia="ja-JP"/>
              </w:rPr>
            </w:pPr>
            <w:r w:rsidRPr="00071CDB">
              <w:rPr>
                <w:rFonts w:ascii="Tahoma" w:eastAsia="MS Mincho" w:hAnsi="Tahoma" w:cs="Tahoma"/>
                <w:color w:val="000000" w:themeColor="text1"/>
                <w:lang w:eastAsia="ja-JP"/>
              </w:rPr>
              <w:t> </w:t>
            </w:r>
          </w:p>
        </w:tc>
        <w:tc>
          <w:tcPr>
            <w:tcW w:w="213" w:type="pct"/>
            <w:tcBorders>
              <w:top w:val="nil"/>
              <w:left w:val="nil"/>
              <w:bottom w:val="nil"/>
              <w:right w:val="nil"/>
            </w:tcBorders>
            <w:shd w:val="clear" w:color="auto" w:fill="auto"/>
            <w:noWrap/>
            <w:vAlign w:val="bottom"/>
          </w:tcPr>
          <w:p w14:paraId="798716E7" w14:textId="77777777" w:rsidR="00A6220C" w:rsidRPr="00071CDB" w:rsidRDefault="00A6220C" w:rsidP="00BE7448">
            <w:pPr>
              <w:rPr>
                <w:rFonts w:ascii="Tahoma" w:eastAsia="MS Mincho" w:hAnsi="Tahoma" w:cs="Tahoma"/>
                <w:color w:val="000000" w:themeColor="text1"/>
                <w:lang w:eastAsia="ja-JP"/>
              </w:rPr>
            </w:pPr>
          </w:p>
        </w:tc>
        <w:tc>
          <w:tcPr>
            <w:tcW w:w="433" w:type="pct"/>
            <w:tcBorders>
              <w:top w:val="nil"/>
              <w:left w:val="single" w:sz="4" w:space="0" w:color="auto"/>
              <w:bottom w:val="single" w:sz="4" w:space="0" w:color="auto"/>
              <w:right w:val="single" w:sz="4" w:space="0" w:color="auto"/>
            </w:tcBorders>
            <w:shd w:val="clear" w:color="auto" w:fill="auto"/>
            <w:noWrap/>
            <w:vAlign w:val="bottom"/>
          </w:tcPr>
          <w:p w14:paraId="4E86A1E4" w14:textId="48BBE404" w:rsidR="00A6220C" w:rsidRPr="00E5125D" w:rsidRDefault="00E5125D" w:rsidP="00E241FA">
            <w:pPr>
              <w:jc w:val="center"/>
              <w:rPr>
                <w:rFonts w:ascii="Tahoma" w:eastAsia="MS Mincho" w:hAnsi="Tahoma" w:cs="Tahoma"/>
                <w:color w:val="000000" w:themeColor="text1"/>
                <w:lang w:val="el-GR" w:eastAsia="ja-JP"/>
              </w:rPr>
            </w:pPr>
            <w:r>
              <w:rPr>
                <w:rFonts w:ascii="Tahoma" w:eastAsia="MS Mincho" w:hAnsi="Tahoma" w:cs="Tahoma"/>
                <w:color w:val="000000" w:themeColor="text1"/>
                <w:lang w:val="el-GR" w:eastAsia="ja-JP"/>
              </w:rPr>
              <w:t>2</w:t>
            </w:r>
          </w:p>
        </w:tc>
      </w:tr>
      <w:tr w:rsidR="004455E4" w:rsidRPr="00071CDB" w14:paraId="6007AC92" w14:textId="77777777" w:rsidTr="00DC08F4">
        <w:trPr>
          <w:gridAfter w:val="2"/>
          <w:wAfter w:w="464" w:type="pct"/>
          <w:trHeight w:val="255"/>
        </w:trPr>
        <w:tc>
          <w:tcPr>
            <w:tcW w:w="231" w:type="pct"/>
            <w:tcBorders>
              <w:top w:val="nil"/>
              <w:left w:val="single" w:sz="4" w:space="0" w:color="auto"/>
              <w:bottom w:val="single" w:sz="4" w:space="0" w:color="auto"/>
              <w:right w:val="single" w:sz="4" w:space="0" w:color="auto"/>
            </w:tcBorders>
            <w:shd w:val="clear" w:color="auto" w:fill="auto"/>
            <w:noWrap/>
            <w:vAlign w:val="bottom"/>
          </w:tcPr>
          <w:p w14:paraId="2016DDCC" w14:textId="77777777" w:rsidR="00A6220C" w:rsidRPr="00071CDB" w:rsidRDefault="00A6220C" w:rsidP="00BE7448">
            <w:pPr>
              <w:jc w:val="center"/>
              <w:rPr>
                <w:rFonts w:ascii="Tahoma" w:eastAsia="MS Mincho" w:hAnsi="Tahoma" w:cs="Tahoma"/>
                <w:color w:val="000000" w:themeColor="text1"/>
                <w:lang w:eastAsia="ja-JP"/>
              </w:rPr>
            </w:pPr>
            <w:r w:rsidRPr="00071CDB">
              <w:rPr>
                <w:rFonts w:ascii="Tahoma" w:eastAsia="MS Mincho" w:hAnsi="Tahoma" w:cs="Tahoma"/>
                <w:color w:val="000000" w:themeColor="text1"/>
                <w:lang w:eastAsia="ja-JP"/>
              </w:rPr>
              <w:t>2</w:t>
            </w:r>
          </w:p>
        </w:tc>
        <w:tc>
          <w:tcPr>
            <w:tcW w:w="832" w:type="pct"/>
            <w:tcBorders>
              <w:top w:val="nil"/>
              <w:left w:val="nil"/>
              <w:bottom w:val="single" w:sz="4" w:space="0" w:color="auto"/>
              <w:right w:val="single" w:sz="4" w:space="0" w:color="auto"/>
            </w:tcBorders>
            <w:shd w:val="clear" w:color="auto" w:fill="auto"/>
            <w:vAlign w:val="bottom"/>
          </w:tcPr>
          <w:p w14:paraId="28479FD2" w14:textId="2285C85E" w:rsidR="00A6220C" w:rsidRPr="00071CDB" w:rsidRDefault="00A6220C" w:rsidP="0046057A">
            <w:pPr>
              <w:rPr>
                <w:rFonts w:ascii="Tahoma" w:eastAsia="MS Mincho" w:hAnsi="Tahoma" w:cs="Tahoma"/>
                <w:color w:val="000000" w:themeColor="text1"/>
                <w:lang w:val="el-GR" w:eastAsia="ja-JP"/>
              </w:rPr>
            </w:pPr>
            <w:r w:rsidRPr="00A6220C">
              <w:rPr>
                <w:rFonts w:ascii="Tahoma" w:eastAsia="MS Mincho" w:hAnsi="Tahoma" w:cs="Tahoma"/>
                <w:color w:val="000000" w:themeColor="text1"/>
                <w:lang w:val="el-GR" w:eastAsia="ja-JP"/>
              </w:rPr>
              <w:t>Προμήθεια Εξοπλισμού και αδειών λογισμικού</w:t>
            </w:r>
          </w:p>
        </w:tc>
        <w:tc>
          <w:tcPr>
            <w:tcW w:w="259" w:type="pct"/>
            <w:tcBorders>
              <w:top w:val="nil"/>
              <w:left w:val="nil"/>
              <w:bottom w:val="single" w:sz="4" w:space="0" w:color="auto"/>
              <w:right w:val="single" w:sz="4" w:space="0" w:color="auto"/>
            </w:tcBorders>
            <w:shd w:val="clear" w:color="auto" w:fill="auto"/>
            <w:noWrap/>
            <w:vAlign w:val="center"/>
          </w:tcPr>
          <w:p w14:paraId="5ECB046B" w14:textId="77777777" w:rsidR="00A6220C" w:rsidRPr="00071CDB" w:rsidRDefault="00A6220C" w:rsidP="00BE7448">
            <w:pPr>
              <w:jc w:val="center"/>
              <w:rPr>
                <w:rFonts w:ascii="Tahoma" w:eastAsia="MS Mincho" w:hAnsi="Tahoma" w:cs="Tahoma"/>
                <w:color w:val="000000" w:themeColor="text1"/>
                <w:lang w:val="el-GR" w:eastAsia="ja-JP"/>
              </w:rPr>
            </w:pPr>
            <w:r w:rsidRPr="00071CDB">
              <w:rPr>
                <w:rFonts w:ascii="Tahoma" w:eastAsia="MS Mincho" w:hAnsi="Tahoma" w:cs="Tahoma"/>
                <w:color w:val="000000" w:themeColor="text1"/>
                <w:lang w:eastAsia="ja-JP"/>
              </w:rPr>
              <w:t> </w:t>
            </w:r>
          </w:p>
        </w:tc>
        <w:tc>
          <w:tcPr>
            <w:tcW w:w="256" w:type="pct"/>
            <w:tcBorders>
              <w:top w:val="nil"/>
              <w:left w:val="nil"/>
              <w:bottom w:val="single" w:sz="4" w:space="0" w:color="auto"/>
              <w:right w:val="single" w:sz="4" w:space="0" w:color="auto"/>
            </w:tcBorders>
            <w:shd w:val="clear" w:color="auto" w:fill="auto"/>
            <w:noWrap/>
            <w:vAlign w:val="center"/>
          </w:tcPr>
          <w:p w14:paraId="2D756180" w14:textId="77777777" w:rsidR="00A6220C" w:rsidRPr="00071CDB" w:rsidRDefault="00A6220C" w:rsidP="00BE7448">
            <w:pPr>
              <w:jc w:val="center"/>
              <w:rPr>
                <w:rFonts w:ascii="Tahoma" w:eastAsia="MS Mincho" w:hAnsi="Tahoma" w:cs="Tahoma"/>
                <w:color w:val="000000" w:themeColor="text1"/>
                <w:lang w:val="el-GR" w:eastAsia="ja-JP"/>
              </w:rPr>
            </w:pPr>
            <w:r w:rsidRPr="00071CDB">
              <w:rPr>
                <w:rFonts w:ascii="Tahoma" w:eastAsia="MS Mincho" w:hAnsi="Tahoma" w:cs="Tahoma"/>
                <w:color w:val="000000" w:themeColor="text1"/>
                <w:lang w:eastAsia="ja-JP"/>
              </w:rPr>
              <w:t> </w:t>
            </w:r>
          </w:p>
        </w:tc>
        <w:tc>
          <w:tcPr>
            <w:tcW w:w="257" w:type="pct"/>
            <w:tcBorders>
              <w:top w:val="nil"/>
              <w:left w:val="nil"/>
              <w:bottom w:val="single" w:sz="4" w:space="0" w:color="auto"/>
              <w:right w:val="single" w:sz="4" w:space="0" w:color="auto"/>
            </w:tcBorders>
            <w:shd w:val="clear" w:color="auto" w:fill="D9D9D9" w:themeFill="background1" w:themeFillShade="D9"/>
            <w:noWrap/>
            <w:vAlign w:val="center"/>
          </w:tcPr>
          <w:p w14:paraId="0B2A432B" w14:textId="41F90FD6" w:rsidR="00A6220C" w:rsidRPr="00071CDB" w:rsidRDefault="00E5125D" w:rsidP="00BE7448">
            <w:pPr>
              <w:jc w:val="center"/>
              <w:rPr>
                <w:rFonts w:ascii="Tahoma" w:eastAsia="MS Mincho" w:hAnsi="Tahoma" w:cs="Tahoma"/>
                <w:color w:val="000000" w:themeColor="text1"/>
                <w:lang w:val="el-GR" w:eastAsia="ja-JP"/>
              </w:rPr>
            </w:pPr>
            <w:r>
              <w:rPr>
                <w:rFonts w:ascii="Tahoma" w:eastAsia="MS Mincho" w:hAnsi="Tahoma" w:cs="Tahoma"/>
                <w:color w:val="000000" w:themeColor="text1"/>
                <w:lang w:val="el-GR" w:eastAsia="ja-JP"/>
              </w:rPr>
              <w:t>1</w:t>
            </w:r>
            <w:r w:rsidR="00A6220C" w:rsidRPr="00071CDB">
              <w:rPr>
                <w:rFonts w:ascii="Tahoma" w:eastAsia="MS Mincho" w:hAnsi="Tahoma" w:cs="Tahoma"/>
                <w:color w:val="000000" w:themeColor="text1"/>
                <w:lang w:eastAsia="ja-JP"/>
              </w:rPr>
              <w:t> </w:t>
            </w:r>
          </w:p>
        </w:tc>
        <w:tc>
          <w:tcPr>
            <w:tcW w:w="258" w:type="pct"/>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6F5F9006" w14:textId="77777777" w:rsidR="00A6220C" w:rsidRPr="00071CDB" w:rsidRDefault="00A6220C" w:rsidP="00BE7448">
            <w:pPr>
              <w:jc w:val="center"/>
              <w:rPr>
                <w:rFonts w:ascii="Tahoma" w:eastAsia="MS Mincho" w:hAnsi="Tahoma" w:cs="Tahoma"/>
                <w:color w:val="000000" w:themeColor="text1"/>
                <w:lang w:eastAsia="ja-JP"/>
              </w:rPr>
            </w:pPr>
            <w:r w:rsidRPr="00071CDB">
              <w:rPr>
                <w:rFonts w:ascii="Tahoma" w:eastAsia="MS Mincho" w:hAnsi="Tahoma" w:cs="Tahoma"/>
                <w:color w:val="000000" w:themeColor="text1"/>
                <w:lang w:eastAsia="ja-JP"/>
              </w:rPr>
              <w:t>1</w:t>
            </w:r>
          </w:p>
        </w:tc>
        <w:tc>
          <w:tcPr>
            <w:tcW w:w="242" w:type="pct"/>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40253A5A" w14:textId="77777777" w:rsidR="00A6220C" w:rsidRPr="00071CDB" w:rsidRDefault="00A6220C" w:rsidP="00BE7448">
            <w:pPr>
              <w:jc w:val="center"/>
              <w:rPr>
                <w:rFonts w:ascii="Tahoma" w:eastAsia="MS Mincho" w:hAnsi="Tahoma" w:cs="Tahoma"/>
                <w:color w:val="000000" w:themeColor="text1"/>
                <w:lang w:eastAsia="ja-JP"/>
              </w:rPr>
            </w:pPr>
            <w:r w:rsidRPr="00071CDB">
              <w:rPr>
                <w:rFonts w:ascii="Tahoma" w:eastAsia="MS Mincho" w:hAnsi="Tahoma" w:cs="Tahoma"/>
                <w:color w:val="000000" w:themeColor="text1"/>
                <w:lang w:eastAsia="ja-JP"/>
              </w:rPr>
              <w:t>1</w:t>
            </w:r>
          </w:p>
        </w:tc>
        <w:tc>
          <w:tcPr>
            <w:tcW w:w="229" w:type="pct"/>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6F3C786B" w14:textId="77777777" w:rsidR="00A6220C" w:rsidRPr="00071CDB" w:rsidRDefault="00A6220C" w:rsidP="00BE7448">
            <w:pPr>
              <w:jc w:val="center"/>
              <w:rPr>
                <w:rFonts w:ascii="Tahoma" w:eastAsia="MS Mincho" w:hAnsi="Tahoma" w:cs="Tahoma"/>
                <w:color w:val="000000" w:themeColor="text1"/>
                <w:lang w:eastAsia="ja-JP"/>
              </w:rPr>
            </w:pPr>
            <w:r w:rsidRPr="00071CDB">
              <w:rPr>
                <w:rFonts w:ascii="Tahoma" w:eastAsia="MS Mincho" w:hAnsi="Tahoma" w:cs="Tahoma"/>
                <w:color w:val="000000" w:themeColor="text1"/>
                <w:lang w:eastAsia="ja-JP"/>
              </w:rPr>
              <w:t>1</w:t>
            </w:r>
          </w:p>
        </w:tc>
        <w:tc>
          <w:tcPr>
            <w:tcW w:w="214" w:type="pct"/>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7DE48605" w14:textId="77777777" w:rsidR="00A6220C" w:rsidRPr="00071CDB" w:rsidRDefault="00A6220C" w:rsidP="0025743C">
            <w:pPr>
              <w:jc w:val="center"/>
              <w:rPr>
                <w:rFonts w:ascii="Tahoma" w:eastAsia="MS Mincho" w:hAnsi="Tahoma" w:cs="Tahoma"/>
                <w:color w:val="000000" w:themeColor="text1"/>
                <w:lang w:eastAsia="ja-JP"/>
              </w:rPr>
            </w:pPr>
            <w:r w:rsidRPr="00071CDB">
              <w:rPr>
                <w:rFonts w:ascii="Tahoma" w:eastAsia="MS Mincho" w:hAnsi="Tahoma" w:cs="Tahoma"/>
                <w:color w:val="000000" w:themeColor="text1"/>
                <w:lang w:eastAsia="ja-JP"/>
              </w:rPr>
              <w:t>1</w:t>
            </w:r>
          </w:p>
        </w:tc>
        <w:tc>
          <w:tcPr>
            <w:tcW w:w="214" w:type="pct"/>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42F67669" w14:textId="77777777" w:rsidR="00A6220C" w:rsidRPr="00071CDB" w:rsidRDefault="00A6220C" w:rsidP="0025743C">
            <w:pPr>
              <w:jc w:val="center"/>
              <w:rPr>
                <w:rFonts w:ascii="Tahoma" w:eastAsia="MS Mincho" w:hAnsi="Tahoma" w:cs="Tahoma"/>
                <w:color w:val="000000" w:themeColor="text1"/>
                <w:lang w:eastAsia="ja-JP"/>
              </w:rPr>
            </w:pPr>
            <w:r w:rsidRPr="00071CDB">
              <w:rPr>
                <w:rFonts w:ascii="Tahoma" w:eastAsia="MS Mincho" w:hAnsi="Tahoma" w:cs="Tahoma"/>
                <w:color w:val="000000" w:themeColor="text1"/>
                <w:lang w:eastAsia="ja-JP"/>
              </w:rPr>
              <w:t>1</w:t>
            </w:r>
          </w:p>
        </w:tc>
        <w:tc>
          <w:tcPr>
            <w:tcW w:w="214" w:type="pct"/>
            <w:tcBorders>
              <w:top w:val="single" w:sz="4" w:space="0" w:color="auto"/>
              <w:left w:val="nil"/>
              <w:bottom w:val="single" w:sz="4" w:space="0" w:color="auto"/>
              <w:right w:val="single" w:sz="4" w:space="0" w:color="auto"/>
            </w:tcBorders>
            <w:shd w:val="clear" w:color="auto" w:fill="auto"/>
            <w:noWrap/>
            <w:vAlign w:val="center"/>
          </w:tcPr>
          <w:p w14:paraId="04297915" w14:textId="0933CA00" w:rsidR="00A6220C" w:rsidRPr="00071CDB" w:rsidRDefault="00A6220C" w:rsidP="0025743C">
            <w:pPr>
              <w:jc w:val="center"/>
              <w:rPr>
                <w:rFonts w:ascii="Tahoma" w:eastAsia="MS Mincho" w:hAnsi="Tahoma" w:cs="Tahoma"/>
                <w:color w:val="000000" w:themeColor="text1"/>
                <w:lang w:eastAsia="ja-JP"/>
              </w:rPr>
            </w:pPr>
          </w:p>
        </w:tc>
        <w:tc>
          <w:tcPr>
            <w:tcW w:w="215" w:type="pct"/>
            <w:tcBorders>
              <w:top w:val="single" w:sz="4" w:space="0" w:color="auto"/>
              <w:left w:val="nil"/>
              <w:bottom w:val="single" w:sz="4" w:space="0" w:color="auto"/>
              <w:right w:val="single" w:sz="4" w:space="0" w:color="auto"/>
            </w:tcBorders>
            <w:shd w:val="clear" w:color="auto" w:fill="auto"/>
            <w:noWrap/>
            <w:vAlign w:val="center"/>
          </w:tcPr>
          <w:p w14:paraId="4616D36D" w14:textId="7A28C5A8" w:rsidR="00A6220C" w:rsidRPr="00071CDB" w:rsidRDefault="00A6220C" w:rsidP="00BE7448">
            <w:pPr>
              <w:jc w:val="center"/>
              <w:rPr>
                <w:rFonts w:ascii="Tahoma" w:eastAsia="MS Mincho" w:hAnsi="Tahoma" w:cs="Tahoma"/>
                <w:color w:val="000000" w:themeColor="text1"/>
                <w:lang w:eastAsia="ja-JP"/>
              </w:rPr>
            </w:pPr>
          </w:p>
        </w:tc>
        <w:tc>
          <w:tcPr>
            <w:tcW w:w="214" w:type="pct"/>
            <w:tcBorders>
              <w:top w:val="single" w:sz="4" w:space="0" w:color="auto"/>
              <w:left w:val="nil"/>
              <w:bottom w:val="single" w:sz="4" w:space="0" w:color="auto"/>
              <w:right w:val="single" w:sz="4" w:space="0" w:color="auto"/>
            </w:tcBorders>
            <w:shd w:val="clear" w:color="auto" w:fill="auto"/>
            <w:noWrap/>
            <w:vAlign w:val="center"/>
          </w:tcPr>
          <w:p w14:paraId="74B9CA4C" w14:textId="0373524B" w:rsidR="00A6220C" w:rsidRPr="00071CDB" w:rsidRDefault="00A6220C" w:rsidP="00BE7448">
            <w:pPr>
              <w:jc w:val="center"/>
              <w:rPr>
                <w:rFonts w:ascii="Tahoma" w:eastAsia="MS Mincho" w:hAnsi="Tahoma" w:cs="Tahoma"/>
                <w:color w:val="000000" w:themeColor="text1"/>
                <w:lang w:val="el-GR" w:eastAsia="ja-JP"/>
              </w:rPr>
            </w:pPr>
          </w:p>
        </w:tc>
        <w:tc>
          <w:tcPr>
            <w:tcW w:w="257" w:type="pct"/>
            <w:tcBorders>
              <w:top w:val="single" w:sz="4" w:space="0" w:color="auto"/>
              <w:left w:val="nil"/>
              <w:bottom w:val="single" w:sz="4" w:space="0" w:color="auto"/>
              <w:right w:val="single" w:sz="4" w:space="0" w:color="auto"/>
            </w:tcBorders>
            <w:shd w:val="clear" w:color="auto" w:fill="auto"/>
            <w:noWrap/>
            <w:vAlign w:val="center"/>
          </w:tcPr>
          <w:p w14:paraId="1692AD50" w14:textId="0CE68B1B" w:rsidR="00A6220C" w:rsidRPr="00071CDB" w:rsidRDefault="00A6220C" w:rsidP="00BE7448">
            <w:pPr>
              <w:jc w:val="center"/>
              <w:rPr>
                <w:rFonts w:ascii="Tahoma" w:eastAsia="MS Mincho" w:hAnsi="Tahoma" w:cs="Tahoma"/>
                <w:color w:val="000000" w:themeColor="text1"/>
                <w:lang w:eastAsia="ja-JP"/>
              </w:rPr>
            </w:pPr>
          </w:p>
        </w:tc>
        <w:tc>
          <w:tcPr>
            <w:tcW w:w="213" w:type="pct"/>
            <w:tcBorders>
              <w:top w:val="nil"/>
              <w:left w:val="nil"/>
              <w:bottom w:val="nil"/>
              <w:right w:val="nil"/>
            </w:tcBorders>
            <w:shd w:val="clear" w:color="auto" w:fill="auto"/>
            <w:noWrap/>
            <w:vAlign w:val="bottom"/>
          </w:tcPr>
          <w:p w14:paraId="3D1173F1" w14:textId="77777777" w:rsidR="00A6220C" w:rsidRPr="00071CDB" w:rsidRDefault="00A6220C" w:rsidP="00BE7448">
            <w:pPr>
              <w:rPr>
                <w:rFonts w:ascii="Tahoma" w:eastAsia="MS Mincho" w:hAnsi="Tahoma" w:cs="Tahoma"/>
                <w:color w:val="000000" w:themeColor="text1"/>
                <w:lang w:eastAsia="ja-JP"/>
              </w:rPr>
            </w:pPr>
          </w:p>
        </w:tc>
        <w:tc>
          <w:tcPr>
            <w:tcW w:w="433" w:type="pct"/>
            <w:tcBorders>
              <w:top w:val="nil"/>
              <w:left w:val="single" w:sz="4" w:space="0" w:color="auto"/>
              <w:bottom w:val="single" w:sz="4" w:space="0" w:color="auto"/>
              <w:right w:val="single" w:sz="4" w:space="0" w:color="auto"/>
            </w:tcBorders>
            <w:shd w:val="clear" w:color="auto" w:fill="auto"/>
            <w:noWrap/>
            <w:vAlign w:val="bottom"/>
          </w:tcPr>
          <w:p w14:paraId="6199B027" w14:textId="0DDA5B20" w:rsidR="00A6220C" w:rsidRPr="00071CDB" w:rsidRDefault="00E5125D" w:rsidP="00E241FA">
            <w:pPr>
              <w:jc w:val="center"/>
              <w:rPr>
                <w:rFonts w:ascii="Tahoma" w:eastAsia="MS Mincho" w:hAnsi="Tahoma" w:cs="Tahoma"/>
                <w:color w:val="000000" w:themeColor="text1"/>
                <w:lang w:val="el-GR" w:eastAsia="ja-JP"/>
              </w:rPr>
            </w:pPr>
            <w:r>
              <w:rPr>
                <w:rFonts w:ascii="Tahoma" w:eastAsia="MS Mincho" w:hAnsi="Tahoma" w:cs="Tahoma"/>
                <w:color w:val="000000" w:themeColor="text1"/>
                <w:lang w:val="el-GR" w:eastAsia="ja-JP"/>
              </w:rPr>
              <w:t>6</w:t>
            </w:r>
          </w:p>
        </w:tc>
      </w:tr>
      <w:tr w:rsidR="004455E4" w:rsidRPr="00071CDB" w14:paraId="3E21BE33" w14:textId="77777777" w:rsidTr="00DC08F4">
        <w:trPr>
          <w:gridAfter w:val="2"/>
          <w:wAfter w:w="464" w:type="pct"/>
          <w:trHeight w:val="510"/>
        </w:trPr>
        <w:tc>
          <w:tcPr>
            <w:tcW w:w="231" w:type="pct"/>
            <w:tcBorders>
              <w:top w:val="nil"/>
              <w:left w:val="single" w:sz="4" w:space="0" w:color="auto"/>
              <w:bottom w:val="single" w:sz="4" w:space="0" w:color="auto"/>
              <w:right w:val="single" w:sz="4" w:space="0" w:color="auto"/>
            </w:tcBorders>
            <w:shd w:val="clear" w:color="auto" w:fill="auto"/>
            <w:noWrap/>
            <w:vAlign w:val="bottom"/>
          </w:tcPr>
          <w:p w14:paraId="2174462A" w14:textId="77777777" w:rsidR="00426BEC" w:rsidRPr="00071CDB" w:rsidRDefault="00426BEC" w:rsidP="00426BEC">
            <w:pPr>
              <w:jc w:val="center"/>
              <w:rPr>
                <w:rFonts w:ascii="Tahoma" w:eastAsia="MS Mincho" w:hAnsi="Tahoma" w:cs="Tahoma"/>
                <w:color w:val="000000" w:themeColor="text1"/>
                <w:lang w:eastAsia="ja-JP"/>
              </w:rPr>
            </w:pPr>
            <w:r w:rsidRPr="00071CDB">
              <w:rPr>
                <w:rFonts w:ascii="Tahoma" w:eastAsia="MS Mincho" w:hAnsi="Tahoma" w:cs="Tahoma"/>
                <w:color w:val="000000" w:themeColor="text1"/>
                <w:lang w:eastAsia="ja-JP"/>
              </w:rPr>
              <w:t>3</w:t>
            </w:r>
          </w:p>
        </w:tc>
        <w:tc>
          <w:tcPr>
            <w:tcW w:w="832" w:type="pct"/>
            <w:tcBorders>
              <w:top w:val="nil"/>
              <w:left w:val="nil"/>
              <w:bottom w:val="single" w:sz="4" w:space="0" w:color="auto"/>
              <w:right w:val="single" w:sz="4" w:space="0" w:color="auto"/>
            </w:tcBorders>
            <w:shd w:val="clear" w:color="auto" w:fill="auto"/>
            <w:vAlign w:val="bottom"/>
          </w:tcPr>
          <w:p w14:paraId="04B48D08" w14:textId="35DEFF62" w:rsidR="00426BEC" w:rsidRPr="00071CDB" w:rsidRDefault="00426BEC" w:rsidP="00426BEC">
            <w:pPr>
              <w:rPr>
                <w:rFonts w:ascii="Tahoma" w:eastAsia="MS Mincho" w:hAnsi="Tahoma" w:cs="Tahoma"/>
                <w:color w:val="000000" w:themeColor="text1"/>
                <w:lang w:val="el-GR" w:eastAsia="ja-JP"/>
              </w:rPr>
            </w:pPr>
            <w:r w:rsidRPr="00A6220C">
              <w:rPr>
                <w:rFonts w:ascii="Tahoma" w:hAnsi="Tahoma" w:cs="Tahoma"/>
                <w:lang w:val="el-GR"/>
              </w:rPr>
              <w:t>Υπηρεσίες Εγκατάστασης, παραμετροποίησης και πιλοτικής λειτουργίας του εξοπλισμού και του λογισμικού</w:t>
            </w:r>
          </w:p>
        </w:tc>
        <w:tc>
          <w:tcPr>
            <w:tcW w:w="259" w:type="pct"/>
            <w:tcBorders>
              <w:top w:val="nil"/>
              <w:left w:val="nil"/>
              <w:bottom w:val="single" w:sz="4" w:space="0" w:color="auto"/>
              <w:right w:val="single" w:sz="4" w:space="0" w:color="auto"/>
            </w:tcBorders>
            <w:shd w:val="clear" w:color="auto" w:fill="auto"/>
            <w:noWrap/>
            <w:vAlign w:val="center"/>
          </w:tcPr>
          <w:p w14:paraId="1D93223B" w14:textId="77777777" w:rsidR="00426BEC" w:rsidRPr="00071CDB" w:rsidRDefault="00426BEC" w:rsidP="00426BEC">
            <w:pPr>
              <w:jc w:val="center"/>
              <w:rPr>
                <w:rFonts w:ascii="Tahoma" w:eastAsia="MS Mincho" w:hAnsi="Tahoma" w:cs="Tahoma"/>
                <w:color w:val="000000" w:themeColor="text1"/>
                <w:lang w:val="el-GR" w:eastAsia="ja-JP"/>
              </w:rPr>
            </w:pPr>
            <w:r w:rsidRPr="00071CDB">
              <w:rPr>
                <w:rFonts w:ascii="Tahoma" w:eastAsia="MS Mincho" w:hAnsi="Tahoma" w:cs="Tahoma"/>
                <w:color w:val="000000" w:themeColor="text1"/>
                <w:lang w:eastAsia="ja-JP"/>
              </w:rPr>
              <w:t> </w:t>
            </w:r>
          </w:p>
        </w:tc>
        <w:tc>
          <w:tcPr>
            <w:tcW w:w="256" w:type="pct"/>
            <w:tcBorders>
              <w:top w:val="nil"/>
              <w:left w:val="nil"/>
              <w:bottom w:val="single" w:sz="4" w:space="0" w:color="auto"/>
              <w:right w:val="single" w:sz="4" w:space="0" w:color="auto"/>
            </w:tcBorders>
            <w:shd w:val="clear" w:color="auto" w:fill="auto"/>
            <w:noWrap/>
            <w:vAlign w:val="center"/>
          </w:tcPr>
          <w:p w14:paraId="3094FF5C" w14:textId="77777777" w:rsidR="00426BEC" w:rsidRPr="00071CDB" w:rsidRDefault="00426BEC" w:rsidP="00426BEC">
            <w:pPr>
              <w:jc w:val="center"/>
              <w:rPr>
                <w:rFonts w:ascii="Tahoma" w:eastAsia="MS Mincho" w:hAnsi="Tahoma" w:cs="Tahoma"/>
                <w:color w:val="000000" w:themeColor="text1"/>
                <w:lang w:val="el-GR" w:eastAsia="ja-JP"/>
              </w:rPr>
            </w:pPr>
            <w:r w:rsidRPr="00071CDB">
              <w:rPr>
                <w:rFonts w:ascii="Tahoma" w:eastAsia="MS Mincho" w:hAnsi="Tahoma" w:cs="Tahoma"/>
                <w:color w:val="000000" w:themeColor="text1"/>
                <w:lang w:eastAsia="ja-JP"/>
              </w:rPr>
              <w:t> </w:t>
            </w:r>
          </w:p>
        </w:tc>
        <w:tc>
          <w:tcPr>
            <w:tcW w:w="257" w:type="pct"/>
            <w:tcBorders>
              <w:top w:val="nil"/>
              <w:left w:val="nil"/>
              <w:bottom w:val="single" w:sz="4" w:space="0" w:color="auto"/>
              <w:right w:val="single" w:sz="4" w:space="0" w:color="auto"/>
            </w:tcBorders>
            <w:shd w:val="clear" w:color="auto" w:fill="auto"/>
            <w:noWrap/>
            <w:vAlign w:val="center"/>
          </w:tcPr>
          <w:p w14:paraId="5F1542AA" w14:textId="77777777" w:rsidR="00426BEC" w:rsidRPr="00071CDB" w:rsidRDefault="00426BEC" w:rsidP="00426BEC">
            <w:pPr>
              <w:jc w:val="center"/>
              <w:rPr>
                <w:rFonts w:ascii="Tahoma" w:eastAsia="MS Mincho" w:hAnsi="Tahoma" w:cs="Tahoma"/>
                <w:color w:val="000000" w:themeColor="text1"/>
                <w:lang w:val="el-GR" w:eastAsia="ja-JP"/>
              </w:rPr>
            </w:pPr>
            <w:r w:rsidRPr="00071CDB">
              <w:rPr>
                <w:rFonts w:ascii="Tahoma" w:eastAsia="MS Mincho" w:hAnsi="Tahoma" w:cs="Tahoma"/>
                <w:color w:val="000000" w:themeColor="text1"/>
                <w:lang w:eastAsia="ja-JP"/>
              </w:rPr>
              <w:t> </w:t>
            </w:r>
          </w:p>
        </w:tc>
        <w:tc>
          <w:tcPr>
            <w:tcW w:w="258" w:type="pct"/>
            <w:tcBorders>
              <w:top w:val="single" w:sz="4" w:space="0" w:color="auto"/>
              <w:left w:val="nil"/>
              <w:bottom w:val="single" w:sz="4" w:space="0" w:color="auto"/>
              <w:right w:val="single" w:sz="4" w:space="0" w:color="auto"/>
            </w:tcBorders>
            <w:shd w:val="clear" w:color="auto" w:fill="auto"/>
            <w:noWrap/>
            <w:vAlign w:val="center"/>
          </w:tcPr>
          <w:p w14:paraId="4DAB5038" w14:textId="79BB1B3E" w:rsidR="00426BEC" w:rsidRPr="00071CDB" w:rsidRDefault="00426BEC" w:rsidP="00426BEC">
            <w:pPr>
              <w:jc w:val="center"/>
              <w:rPr>
                <w:rFonts w:ascii="Tahoma" w:eastAsia="MS Mincho" w:hAnsi="Tahoma" w:cs="Tahoma"/>
                <w:color w:val="000000" w:themeColor="text1"/>
                <w:lang w:val="el-GR" w:eastAsia="ja-JP"/>
              </w:rPr>
            </w:pPr>
          </w:p>
        </w:tc>
        <w:tc>
          <w:tcPr>
            <w:tcW w:w="242" w:type="pct"/>
            <w:tcBorders>
              <w:top w:val="single" w:sz="4" w:space="0" w:color="auto"/>
              <w:left w:val="nil"/>
              <w:bottom w:val="single" w:sz="4" w:space="0" w:color="auto"/>
              <w:right w:val="single" w:sz="4" w:space="0" w:color="auto"/>
            </w:tcBorders>
            <w:shd w:val="clear" w:color="auto" w:fill="auto"/>
            <w:noWrap/>
            <w:vAlign w:val="center"/>
          </w:tcPr>
          <w:p w14:paraId="403153BA" w14:textId="2F964D36" w:rsidR="00426BEC" w:rsidRPr="00071CDB" w:rsidRDefault="00426BEC" w:rsidP="00426BEC">
            <w:pPr>
              <w:jc w:val="center"/>
              <w:rPr>
                <w:rFonts w:ascii="Tahoma" w:eastAsia="MS Mincho" w:hAnsi="Tahoma" w:cs="Tahoma"/>
                <w:color w:val="000000" w:themeColor="text1"/>
                <w:lang w:val="el-GR" w:eastAsia="ja-JP"/>
              </w:rPr>
            </w:pPr>
          </w:p>
        </w:tc>
        <w:tc>
          <w:tcPr>
            <w:tcW w:w="229" w:type="pct"/>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3F65E92D" w14:textId="28700A94" w:rsidR="00426BEC" w:rsidRPr="00071CDB" w:rsidRDefault="00426BEC" w:rsidP="00426BEC">
            <w:pPr>
              <w:jc w:val="center"/>
              <w:rPr>
                <w:rFonts w:ascii="Tahoma" w:eastAsia="MS Mincho" w:hAnsi="Tahoma" w:cs="Tahoma"/>
                <w:color w:val="000000" w:themeColor="text1"/>
                <w:lang w:val="el-GR" w:eastAsia="ja-JP"/>
              </w:rPr>
            </w:pPr>
            <w:r w:rsidRPr="00071CDB">
              <w:rPr>
                <w:rFonts w:ascii="Tahoma" w:eastAsia="MS Mincho" w:hAnsi="Tahoma" w:cs="Tahoma"/>
                <w:color w:val="000000" w:themeColor="text1"/>
                <w:lang w:eastAsia="ja-JP"/>
              </w:rPr>
              <w:t>1</w:t>
            </w:r>
          </w:p>
        </w:tc>
        <w:tc>
          <w:tcPr>
            <w:tcW w:w="214" w:type="pct"/>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43AF3EAF" w14:textId="3F826B53" w:rsidR="00426BEC" w:rsidRPr="00071CDB" w:rsidRDefault="00426BEC" w:rsidP="00426BEC">
            <w:pPr>
              <w:jc w:val="center"/>
              <w:rPr>
                <w:rFonts w:ascii="Tahoma" w:eastAsia="MS Mincho" w:hAnsi="Tahoma" w:cs="Tahoma"/>
                <w:color w:val="000000" w:themeColor="text1"/>
                <w:lang w:val="el-GR" w:eastAsia="ja-JP"/>
              </w:rPr>
            </w:pPr>
            <w:r w:rsidRPr="00071CDB">
              <w:rPr>
                <w:rFonts w:ascii="Tahoma" w:eastAsia="MS Mincho" w:hAnsi="Tahoma" w:cs="Tahoma"/>
                <w:color w:val="000000" w:themeColor="text1"/>
                <w:lang w:eastAsia="ja-JP"/>
              </w:rPr>
              <w:t>1</w:t>
            </w:r>
          </w:p>
        </w:tc>
        <w:tc>
          <w:tcPr>
            <w:tcW w:w="214" w:type="pct"/>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3504A986" w14:textId="095C1A9C" w:rsidR="00426BEC" w:rsidRPr="00071CDB" w:rsidRDefault="00426BEC" w:rsidP="00426BEC">
            <w:pPr>
              <w:jc w:val="center"/>
              <w:rPr>
                <w:rFonts w:ascii="Tahoma" w:eastAsia="MS Mincho" w:hAnsi="Tahoma" w:cs="Tahoma"/>
                <w:color w:val="000000" w:themeColor="text1"/>
                <w:lang w:val="el-GR" w:eastAsia="ja-JP"/>
              </w:rPr>
            </w:pPr>
            <w:r w:rsidRPr="00071CDB">
              <w:rPr>
                <w:rFonts w:ascii="Tahoma" w:eastAsia="MS Mincho" w:hAnsi="Tahoma" w:cs="Tahoma"/>
                <w:color w:val="000000" w:themeColor="text1"/>
                <w:lang w:eastAsia="ja-JP"/>
              </w:rPr>
              <w:t>1</w:t>
            </w:r>
          </w:p>
        </w:tc>
        <w:tc>
          <w:tcPr>
            <w:tcW w:w="214" w:type="pct"/>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0EE84D61" w14:textId="2D7582C7" w:rsidR="00426BEC" w:rsidRPr="00071CDB" w:rsidRDefault="00426BEC" w:rsidP="00426BEC">
            <w:pPr>
              <w:jc w:val="center"/>
              <w:rPr>
                <w:rFonts w:ascii="Tahoma" w:eastAsia="MS Mincho" w:hAnsi="Tahoma" w:cs="Tahoma"/>
                <w:color w:val="000000" w:themeColor="text1"/>
                <w:lang w:val="el-GR" w:eastAsia="ja-JP"/>
              </w:rPr>
            </w:pPr>
            <w:r w:rsidRPr="00071CDB">
              <w:rPr>
                <w:rFonts w:ascii="Tahoma" w:eastAsia="MS Mincho" w:hAnsi="Tahoma" w:cs="Tahoma"/>
                <w:color w:val="000000" w:themeColor="text1"/>
                <w:lang w:eastAsia="ja-JP"/>
              </w:rPr>
              <w:t>1</w:t>
            </w:r>
          </w:p>
        </w:tc>
        <w:tc>
          <w:tcPr>
            <w:tcW w:w="215" w:type="pct"/>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00ED3199" w14:textId="615FA32F" w:rsidR="00426BEC" w:rsidRPr="00071CDB" w:rsidRDefault="00426BEC" w:rsidP="00426BEC">
            <w:pPr>
              <w:jc w:val="center"/>
              <w:rPr>
                <w:rFonts w:ascii="Tahoma" w:eastAsia="MS Mincho" w:hAnsi="Tahoma" w:cs="Tahoma"/>
                <w:color w:val="000000" w:themeColor="text1"/>
                <w:lang w:val="el-GR" w:eastAsia="ja-JP"/>
              </w:rPr>
            </w:pPr>
            <w:r w:rsidRPr="00071CDB">
              <w:rPr>
                <w:rFonts w:ascii="Tahoma" w:eastAsia="MS Mincho" w:hAnsi="Tahoma" w:cs="Tahoma"/>
                <w:color w:val="000000" w:themeColor="text1"/>
                <w:lang w:val="el-GR" w:eastAsia="ja-JP"/>
              </w:rPr>
              <w:t>1</w:t>
            </w:r>
            <w:r w:rsidRPr="00071CDB">
              <w:rPr>
                <w:rFonts w:ascii="Tahoma" w:eastAsia="MS Mincho" w:hAnsi="Tahoma" w:cs="Tahoma"/>
                <w:color w:val="000000" w:themeColor="text1"/>
                <w:lang w:eastAsia="ja-JP"/>
              </w:rPr>
              <w:t> </w:t>
            </w:r>
          </w:p>
        </w:tc>
        <w:tc>
          <w:tcPr>
            <w:tcW w:w="214" w:type="pct"/>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26946644" w14:textId="2959271B" w:rsidR="00426BEC" w:rsidRPr="00071CDB" w:rsidRDefault="00426BEC" w:rsidP="00426BEC">
            <w:pPr>
              <w:jc w:val="center"/>
              <w:rPr>
                <w:rFonts w:ascii="Tahoma" w:eastAsia="MS Mincho" w:hAnsi="Tahoma" w:cs="Tahoma"/>
                <w:color w:val="000000" w:themeColor="text1"/>
                <w:lang w:val="el-GR" w:eastAsia="ja-JP"/>
              </w:rPr>
            </w:pPr>
            <w:r w:rsidRPr="00071CDB">
              <w:rPr>
                <w:rFonts w:ascii="Tahoma" w:eastAsia="MS Mincho" w:hAnsi="Tahoma" w:cs="Tahoma"/>
                <w:color w:val="000000" w:themeColor="text1"/>
                <w:lang w:eastAsia="ja-JP"/>
              </w:rPr>
              <w:t> </w:t>
            </w:r>
            <w:r w:rsidRPr="00071CDB">
              <w:rPr>
                <w:rFonts w:ascii="Tahoma" w:eastAsia="MS Mincho" w:hAnsi="Tahoma" w:cs="Tahoma"/>
                <w:color w:val="000000" w:themeColor="text1"/>
                <w:lang w:val="el-GR" w:eastAsia="ja-JP"/>
              </w:rPr>
              <w:t>1</w:t>
            </w:r>
          </w:p>
        </w:tc>
        <w:tc>
          <w:tcPr>
            <w:tcW w:w="257" w:type="pct"/>
            <w:tcBorders>
              <w:top w:val="single" w:sz="4" w:space="0" w:color="auto"/>
              <w:left w:val="nil"/>
              <w:bottom w:val="single" w:sz="4" w:space="0" w:color="auto"/>
              <w:right w:val="single" w:sz="4" w:space="0" w:color="auto"/>
            </w:tcBorders>
            <w:shd w:val="clear" w:color="auto" w:fill="auto"/>
            <w:noWrap/>
            <w:vAlign w:val="center"/>
          </w:tcPr>
          <w:p w14:paraId="26241493" w14:textId="0D89E33E" w:rsidR="00426BEC" w:rsidRPr="00071CDB" w:rsidRDefault="00426BEC" w:rsidP="00426BEC">
            <w:pPr>
              <w:jc w:val="center"/>
              <w:rPr>
                <w:rFonts w:ascii="Tahoma" w:eastAsia="MS Mincho" w:hAnsi="Tahoma" w:cs="Tahoma"/>
                <w:color w:val="000000" w:themeColor="text1"/>
                <w:lang w:val="el-GR" w:eastAsia="ja-JP"/>
              </w:rPr>
            </w:pPr>
          </w:p>
        </w:tc>
        <w:tc>
          <w:tcPr>
            <w:tcW w:w="213" w:type="pct"/>
            <w:tcBorders>
              <w:top w:val="nil"/>
              <w:left w:val="nil"/>
              <w:bottom w:val="nil"/>
              <w:right w:val="nil"/>
            </w:tcBorders>
            <w:shd w:val="clear" w:color="auto" w:fill="auto"/>
            <w:noWrap/>
            <w:vAlign w:val="bottom"/>
          </w:tcPr>
          <w:p w14:paraId="588D97FD" w14:textId="77777777" w:rsidR="00426BEC" w:rsidRPr="00071CDB" w:rsidRDefault="00426BEC" w:rsidP="00426BEC">
            <w:pPr>
              <w:rPr>
                <w:rFonts w:ascii="Tahoma" w:eastAsia="MS Mincho" w:hAnsi="Tahoma" w:cs="Tahoma"/>
                <w:color w:val="000000" w:themeColor="text1"/>
                <w:lang w:eastAsia="ja-JP"/>
              </w:rPr>
            </w:pPr>
          </w:p>
        </w:tc>
        <w:tc>
          <w:tcPr>
            <w:tcW w:w="433" w:type="pct"/>
            <w:tcBorders>
              <w:top w:val="nil"/>
              <w:left w:val="single" w:sz="4" w:space="0" w:color="auto"/>
              <w:bottom w:val="single" w:sz="4" w:space="0" w:color="auto"/>
              <w:right w:val="single" w:sz="4" w:space="0" w:color="auto"/>
            </w:tcBorders>
            <w:shd w:val="clear" w:color="auto" w:fill="auto"/>
            <w:noWrap/>
            <w:vAlign w:val="bottom"/>
          </w:tcPr>
          <w:p w14:paraId="4B0C9E4D" w14:textId="4BA1E39A" w:rsidR="00426BEC" w:rsidRPr="006B53EF" w:rsidRDefault="009A4B0E" w:rsidP="00426BEC">
            <w:pPr>
              <w:jc w:val="center"/>
              <w:rPr>
                <w:rFonts w:ascii="Tahoma" w:eastAsia="MS Mincho" w:hAnsi="Tahoma" w:cs="Tahoma"/>
                <w:color w:val="000000" w:themeColor="text1"/>
                <w:lang w:eastAsia="ja-JP"/>
              </w:rPr>
            </w:pPr>
            <w:r>
              <w:rPr>
                <w:rFonts w:ascii="Tahoma" w:eastAsia="MS Mincho" w:hAnsi="Tahoma" w:cs="Tahoma"/>
                <w:color w:val="000000" w:themeColor="text1"/>
                <w:lang w:eastAsia="ja-JP"/>
              </w:rPr>
              <w:t>6</w:t>
            </w:r>
          </w:p>
        </w:tc>
      </w:tr>
      <w:tr w:rsidR="004455E4" w:rsidRPr="00071CDB" w14:paraId="530ABD2D" w14:textId="77777777" w:rsidTr="00DC08F4">
        <w:trPr>
          <w:gridAfter w:val="2"/>
          <w:wAfter w:w="464" w:type="pct"/>
          <w:trHeight w:val="510"/>
        </w:trPr>
        <w:tc>
          <w:tcPr>
            <w:tcW w:w="231" w:type="pct"/>
            <w:tcBorders>
              <w:top w:val="nil"/>
              <w:left w:val="single" w:sz="4" w:space="0" w:color="auto"/>
              <w:bottom w:val="single" w:sz="4" w:space="0" w:color="auto"/>
              <w:right w:val="single" w:sz="4" w:space="0" w:color="auto"/>
            </w:tcBorders>
            <w:shd w:val="clear" w:color="auto" w:fill="auto"/>
            <w:noWrap/>
            <w:vAlign w:val="bottom"/>
          </w:tcPr>
          <w:p w14:paraId="2F8A7648" w14:textId="77777777" w:rsidR="00426BEC" w:rsidRPr="00071CDB" w:rsidRDefault="00426BEC" w:rsidP="00426BEC">
            <w:pPr>
              <w:jc w:val="center"/>
              <w:rPr>
                <w:rFonts w:ascii="Tahoma" w:eastAsia="MS Mincho" w:hAnsi="Tahoma" w:cs="Tahoma"/>
                <w:color w:val="000000" w:themeColor="text1"/>
                <w:lang w:eastAsia="ja-JP"/>
              </w:rPr>
            </w:pPr>
            <w:r w:rsidRPr="00071CDB">
              <w:rPr>
                <w:rFonts w:ascii="Tahoma" w:eastAsia="MS Mincho" w:hAnsi="Tahoma" w:cs="Tahoma"/>
                <w:color w:val="000000" w:themeColor="text1"/>
                <w:lang w:eastAsia="ja-JP"/>
              </w:rPr>
              <w:t>4</w:t>
            </w:r>
          </w:p>
        </w:tc>
        <w:tc>
          <w:tcPr>
            <w:tcW w:w="832" w:type="pct"/>
            <w:tcBorders>
              <w:top w:val="nil"/>
              <w:left w:val="nil"/>
              <w:bottom w:val="single" w:sz="4" w:space="0" w:color="auto"/>
              <w:right w:val="single" w:sz="4" w:space="0" w:color="auto"/>
            </w:tcBorders>
            <w:shd w:val="clear" w:color="auto" w:fill="auto"/>
            <w:vAlign w:val="bottom"/>
          </w:tcPr>
          <w:p w14:paraId="6DE87422" w14:textId="450F5EF8" w:rsidR="00426BEC" w:rsidRPr="003F3C4D" w:rsidRDefault="00426BEC" w:rsidP="00426BEC">
            <w:pPr>
              <w:rPr>
                <w:rFonts w:ascii="Tahoma" w:eastAsia="MS Mincho" w:hAnsi="Tahoma" w:cs="Tahoma"/>
                <w:color w:val="000000" w:themeColor="text1"/>
                <w:lang w:val="el-GR" w:eastAsia="ja-JP"/>
              </w:rPr>
            </w:pPr>
            <w:r w:rsidRPr="00A6220C">
              <w:rPr>
                <w:rFonts w:ascii="Tahoma" w:hAnsi="Tahoma" w:cs="Tahoma"/>
                <w:lang w:val="el-GR"/>
              </w:rPr>
              <w:t>Υπηρεσίες Εκπαίδευσης των χρηστών του Φορέα Λειτουργίας</w:t>
            </w:r>
          </w:p>
        </w:tc>
        <w:tc>
          <w:tcPr>
            <w:tcW w:w="259" w:type="pct"/>
            <w:tcBorders>
              <w:top w:val="nil"/>
              <w:left w:val="nil"/>
              <w:bottom w:val="single" w:sz="4" w:space="0" w:color="auto"/>
              <w:right w:val="single" w:sz="4" w:space="0" w:color="auto"/>
            </w:tcBorders>
            <w:shd w:val="clear" w:color="auto" w:fill="auto"/>
            <w:noWrap/>
            <w:vAlign w:val="center"/>
          </w:tcPr>
          <w:p w14:paraId="09BC1D3D" w14:textId="77777777" w:rsidR="00426BEC" w:rsidRPr="00071CDB" w:rsidRDefault="00426BEC" w:rsidP="00426BEC">
            <w:pPr>
              <w:jc w:val="center"/>
              <w:rPr>
                <w:rFonts w:ascii="Tahoma" w:eastAsia="MS Mincho" w:hAnsi="Tahoma" w:cs="Tahoma"/>
                <w:color w:val="000000" w:themeColor="text1"/>
                <w:lang w:val="el-GR" w:eastAsia="ja-JP"/>
              </w:rPr>
            </w:pPr>
            <w:r w:rsidRPr="00071CDB">
              <w:rPr>
                <w:rFonts w:ascii="Tahoma" w:eastAsia="MS Mincho" w:hAnsi="Tahoma" w:cs="Tahoma"/>
                <w:color w:val="000000" w:themeColor="text1"/>
                <w:lang w:eastAsia="ja-JP"/>
              </w:rPr>
              <w:t> </w:t>
            </w:r>
          </w:p>
        </w:tc>
        <w:tc>
          <w:tcPr>
            <w:tcW w:w="256" w:type="pct"/>
            <w:tcBorders>
              <w:top w:val="nil"/>
              <w:left w:val="nil"/>
              <w:bottom w:val="single" w:sz="4" w:space="0" w:color="auto"/>
              <w:right w:val="single" w:sz="4" w:space="0" w:color="auto"/>
            </w:tcBorders>
            <w:shd w:val="clear" w:color="auto" w:fill="auto"/>
            <w:noWrap/>
            <w:vAlign w:val="center"/>
          </w:tcPr>
          <w:p w14:paraId="10BA5B65" w14:textId="77777777" w:rsidR="00426BEC" w:rsidRPr="00071CDB" w:rsidRDefault="00426BEC" w:rsidP="00426BEC">
            <w:pPr>
              <w:jc w:val="center"/>
              <w:rPr>
                <w:rFonts w:ascii="Tahoma" w:eastAsia="MS Mincho" w:hAnsi="Tahoma" w:cs="Tahoma"/>
                <w:color w:val="000000" w:themeColor="text1"/>
                <w:lang w:val="el-GR" w:eastAsia="ja-JP"/>
              </w:rPr>
            </w:pPr>
            <w:r w:rsidRPr="00071CDB">
              <w:rPr>
                <w:rFonts w:ascii="Tahoma" w:eastAsia="MS Mincho" w:hAnsi="Tahoma" w:cs="Tahoma"/>
                <w:color w:val="000000" w:themeColor="text1"/>
                <w:lang w:eastAsia="ja-JP"/>
              </w:rPr>
              <w:t> </w:t>
            </w:r>
          </w:p>
        </w:tc>
        <w:tc>
          <w:tcPr>
            <w:tcW w:w="257" w:type="pct"/>
            <w:tcBorders>
              <w:top w:val="nil"/>
              <w:left w:val="nil"/>
              <w:bottom w:val="single" w:sz="4" w:space="0" w:color="auto"/>
              <w:right w:val="single" w:sz="4" w:space="0" w:color="auto"/>
            </w:tcBorders>
            <w:shd w:val="clear" w:color="auto" w:fill="auto"/>
            <w:noWrap/>
            <w:vAlign w:val="center"/>
          </w:tcPr>
          <w:p w14:paraId="5850E7F0" w14:textId="77777777" w:rsidR="00426BEC" w:rsidRPr="00071CDB" w:rsidRDefault="00426BEC" w:rsidP="00426BEC">
            <w:pPr>
              <w:jc w:val="center"/>
              <w:rPr>
                <w:rFonts w:ascii="Tahoma" w:eastAsia="MS Mincho" w:hAnsi="Tahoma" w:cs="Tahoma"/>
                <w:color w:val="000000" w:themeColor="text1"/>
                <w:lang w:val="el-GR" w:eastAsia="ja-JP"/>
              </w:rPr>
            </w:pPr>
            <w:r w:rsidRPr="00071CDB">
              <w:rPr>
                <w:rFonts w:ascii="Tahoma" w:eastAsia="MS Mincho" w:hAnsi="Tahoma" w:cs="Tahoma"/>
                <w:color w:val="000000" w:themeColor="text1"/>
                <w:lang w:eastAsia="ja-JP"/>
              </w:rPr>
              <w:t> </w:t>
            </w:r>
          </w:p>
        </w:tc>
        <w:tc>
          <w:tcPr>
            <w:tcW w:w="258" w:type="pct"/>
            <w:tcBorders>
              <w:top w:val="single" w:sz="4" w:space="0" w:color="auto"/>
              <w:left w:val="nil"/>
              <w:bottom w:val="single" w:sz="4" w:space="0" w:color="auto"/>
              <w:right w:val="single" w:sz="4" w:space="0" w:color="auto"/>
            </w:tcBorders>
            <w:shd w:val="clear" w:color="auto" w:fill="auto"/>
            <w:noWrap/>
            <w:vAlign w:val="center"/>
          </w:tcPr>
          <w:p w14:paraId="32DECF82" w14:textId="130546E7" w:rsidR="00426BEC" w:rsidRPr="00F82D2A" w:rsidRDefault="00426BEC" w:rsidP="00426BEC">
            <w:pPr>
              <w:jc w:val="center"/>
              <w:rPr>
                <w:rFonts w:ascii="Tahoma" w:eastAsia="MS Mincho" w:hAnsi="Tahoma" w:cs="Tahoma"/>
                <w:color w:val="000000" w:themeColor="text1"/>
                <w:lang w:val="el-GR" w:eastAsia="ja-JP"/>
              </w:rPr>
            </w:pPr>
          </w:p>
        </w:tc>
        <w:tc>
          <w:tcPr>
            <w:tcW w:w="242" w:type="pct"/>
            <w:tcBorders>
              <w:top w:val="single" w:sz="4" w:space="0" w:color="auto"/>
              <w:left w:val="nil"/>
              <w:bottom w:val="single" w:sz="4" w:space="0" w:color="auto"/>
              <w:right w:val="single" w:sz="4" w:space="0" w:color="auto"/>
            </w:tcBorders>
            <w:shd w:val="clear" w:color="auto" w:fill="auto"/>
            <w:noWrap/>
            <w:vAlign w:val="center"/>
          </w:tcPr>
          <w:p w14:paraId="28CB8898" w14:textId="0D15A91C" w:rsidR="00426BEC" w:rsidRPr="00F82D2A" w:rsidRDefault="00426BEC" w:rsidP="00426BEC">
            <w:pPr>
              <w:jc w:val="center"/>
              <w:rPr>
                <w:rFonts w:ascii="Tahoma" w:eastAsia="MS Mincho" w:hAnsi="Tahoma" w:cs="Tahoma"/>
                <w:color w:val="000000" w:themeColor="text1"/>
                <w:lang w:val="el-GR" w:eastAsia="ja-JP"/>
              </w:rPr>
            </w:pPr>
          </w:p>
        </w:tc>
        <w:tc>
          <w:tcPr>
            <w:tcW w:w="229" w:type="pct"/>
            <w:tcBorders>
              <w:top w:val="single" w:sz="4" w:space="0" w:color="auto"/>
              <w:left w:val="nil"/>
              <w:bottom w:val="single" w:sz="4" w:space="0" w:color="auto"/>
              <w:right w:val="single" w:sz="4" w:space="0" w:color="auto"/>
            </w:tcBorders>
            <w:shd w:val="clear" w:color="auto" w:fill="auto"/>
            <w:noWrap/>
            <w:vAlign w:val="center"/>
          </w:tcPr>
          <w:p w14:paraId="2343E4F2" w14:textId="6BA0A638" w:rsidR="00426BEC" w:rsidRPr="00F82D2A" w:rsidRDefault="00426BEC" w:rsidP="00426BEC">
            <w:pPr>
              <w:jc w:val="center"/>
              <w:rPr>
                <w:rFonts w:ascii="Tahoma" w:eastAsia="MS Mincho" w:hAnsi="Tahoma" w:cs="Tahoma"/>
                <w:color w:val="000000" w:themeColor="text1"/>
                <w:lang w:val="el-GR" w:eastAsia="ja-JP"/>
              </w:rPr>
            </w:pPr>
          </w:p>
        </w:tc>
        <w:tc>
          <w:tcPr>
            <w:tcW w:w="214" w:type="pct"/>
            <w:tcBorders>
              <w:top w:val="single" w:sz="4" w:space="0" w:color="auto"/>
              <w:left w:val="nil"/>
              <w:bottom w:val="single" w:sz="4" w:space="0" w:color="auto"/>
              <w:right w:val="single" w:sz="4" w:space="0" w:color="auto"/>
            </w:tcBorders>
            <w:shd w:val="clear" w:color="auto" w:fill="auto"/>
            <w:noWrap/>
            <w:vAlign w:val="center"/>
          </w:tcPr>
          <w:p w14:paraId="7EB2D474" w14:textId="473C33EB" w:rsidR="00426BEC" w:rsidRPr="00F82D2A" w:rsidRDefault="00426BEC" w:rsidP="00426BEC">
            <w:pPr>
              <w:jc w:val="center"/>
              <w:rPr>
                <w:rFonts w:ascii="Tahoma" w:eastAsia="MS Mincho" w:hAnsi="Tahoma" w:cs="Tahoma"/>
                <w:color w:val="000000" w:themeColor="text1"/>
                <w:lang w:val="el-GR" w:eastAsia="ja-JP"/>
              </w:rPr>
            </w:pPr>
          </w:p>
        </w:tc>
        <w:tc>
          <w:tcPr>
            <w:tcW w:w="214" w:type="pct"/>
            <w:tcBorders>
              <w:top w:val="single" w:sz="4" w:space="0" w:color="auto"/>
              <w:left w:val="nil"/>
              <w:bottom w:val="single" w:sz="4" w:space="0" w:color="auto"/>
              <w:right w:val="single" w:sz="4" w:space="0" w:color="auto"/>
            </w:tcBorders>
            <w:shd w:val="clear" w:color="auto" w:fill="auto"/>
            <w:noWrap/>
            <w:vAlign w:val="center"/>
          </w:tcPr>
          <w:p w14:paraId="2D8D5D5A" w14:textId="648A7361" w:rsidR="00426BEC" w:rsidRPr="00F82D2A" w:rsidRDefault="00426BEC" w:rsidP="00426BEC">
            <w:pPr>
              <w:jc w:val="center"/>
              <w:rPr>
                <w:rFonts w:ascii="Tahoma" w:eastAsia="MS Mincho" w:hAnsi="Tahoma" w:cs="Tahoma"/>
                <w:color w:val="000000" w:themeColor="text1"/>
                <w:lang w:val="el-GR" w:eastAsia="ja-JP"/>
              </w:rPr>
            </w:pPr>
          </w:p>
        </w:tc>
        <w:tc>
          <w:tcPr>
            <w:tcW w:w="214" w:type="pct"/>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23431F3D" w14:textId="56F8F758" w:rsidR="00426BEC" w:rsidRPr="00071CDB" w:rsidRDefault="00426BEC" w:rsidP="00426BEC">
            <w:pPr>
              <w:jc w:val="center"/>
              <w:rPr>
                <w:rFonts w:ascii="Tahoma" w:eastAsia="MS Mincho" w:hAnsi="Tahoma" w:cs="Tahoma"/>
                <w:color w:val="000000" w:themeColor="text1"/>
                <w:lang w:eastAsia="ja-JP"/>
              </w:rPr>
            </w:pPr>
            <w:r w:rsidRPr="00071CDB">
              <w:rPr>
                <w:rFonts w:ascii="Tahoma" w:eastAsia="MS Mincho" w:hAnsi="Tahoma" w:cs="Tahoma"/>
                <w:color w:val="000000" w:themeColor="text1"/>
                <w:lang w:eastAsia="ja-JP"/>
              </w:rPr>
              <w:t> </w:t>
            </w:r>
            <w:r w:rsidRPr="00071CDB">
              <w:rPr>
                <w:rFonts w:ascii="Tahoma" w:eastAsia="MS Mincho" w:hAnsi="Tahoma" w:cs="Tahoma"/>
                <w:color w:val="000000" w:themeColor="text1"/>
                <w:lang w:val="el-GR" w:eastAsia="ja-JP"/>
              </w:rPr>
              <w:t>1</w:t>
            </w:r>
          </w:p>
        </w:tc>
        <w:tc>
          <w:tcPr>
            <w:tcW w:w="215" w:type="pct"/>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61121CF5" w14:textId="6881DE68" w:rsidR="00426BEC" w:rsidRPr="00071CDB" w:rsidRDefault="00426BEC" w:rsidP="00426BEC">
            <w:pPr>
              <w:jc w:val="center"/>
              <w:rPr>
                <w:rFonts w:ascii="Tahoma" w:eastAsia="MS Mincho" w:hAnsi="Tahoma" w:cs="Tahoma"/>
                <w:color w:val="000000" w:themeColor="text1"/>
                <w:lang w:eastAsia="ja-JP"/>
              </w:rPr>
            </w:pPr>
            <w:r w:rsidRPr="00071CDB">
              <w:rPr>
                <w:rFonts w:ascii="Tahoma" w:eastAsia="MS Mincho" w:hAnsi="Tahoma" w:cs="Tahoma"/>
                <w:color w:val="000000" w:themeColor="text1"/>
                <w:lang w:val="el-GR" w:eastAsia="ja-JP"/>
              </w:rPr>
              <w:t>1</w:t>
            </w:r>
            <w:r w:rsidRPr="00071CDB">
              <w:rPr>
                <w:rFonts w:ascii="Tahoma" w:eastAsia="MS Mincho" w:hAnsi="Tahoma" w:cs="Tahoma"/>
                <w:color w:val="000000" w:themeColor="text1"/>
                <w:lang w:eastAsia="ja-JP"/>
              </w:rPr>
              <w:t> </w:t>
            </w:r>
          </w:p>
        </w:tc>
        <w:tc>
          <w:tcPr>
            <w:tcW w:w="214" w:type="pct"/>
            <w:tcBorders>
              <w:top w:val="single" w:sz="4" w:space="0" w:color="auto"/>
              <w:left w:val="nil"/>
              <w:bottom w:val="single" w:sz="4" w:space="0" w:color="auto"/>
              <w:right w:val="single" w:sz="4" w:space="0" w:color="auto"/>
            </w:tcBorders>
            <w:shd w:val="clear" w:color="auto" w:fill="auto"/>
            <w:noWrap/>
            <w:vAlign w:val="center"/>
          </w:tcPr>
          <w:p w14:paraId="0EEDCCE2" w14:textId="4D0876B9" w:rsidR="00426BEC" w:rsidRPr="00071CDB" w:rsidRDefault="00426BEC" w:rsidP="00426BEC">
            <w:pPr>
              <w:jc w:val="center"/>
              <w:rPr>
                <w:rFonts w:ascii="Tahoma" w:eastAsia="MS Mincho" w:hAnsi="Tahoma" w:cs="Tahoma"/>
                <w:color w:val="000000" w:themeColor="text1"/>
                <w:lang w:eastAsia="ja-JP"/>
              </w:rPr>
            </w:pPr>
          </w:p>
        </w:tc>
        <w:tc>
          <w:tcPr>
            <w:tcW w:w="257" w:type="pct"/>
            <w:tcBorders>
              <w:top w:val="single" w:sz="4" w:space="0" w:color="auto"/>
              <w:left w:val="nil"/>
              <w:bottom w:val="single" w:sz="4" w:space="0" w:color="auto"/>
              <w:right w:val="single" w:sz="4" w:space="0" w:color="auto"/>
            </w:tcBorders>
            <w:shd w:val="clear" w:color="auto" w:fill="auto"/>
            <w:noWrap/>
            <w:vAlign w:val="center"/>
          </w:tcPr>
          <w:p w14:paraId="53D9A077" w14:textId="348CBBB1" w:rsidR="00426BEC" w:rsidRPr="00071CDB" w:rsidRDefault="00426BEC" w:rsidP="00426BEC">
            <w:pPr>
              <w:jc w:val="center"/>
              <w:rPr>
                <w:rFonts w:ascii="Tahoma" w:eastAsia="MS Mincho" w:hAnsi="Tahoma" w:cs="Tahoma"/>
                <w:color w:val="000000" w:themeColor="text1"/>
                <w:lang w:eastAsia="ja-JP"/>
              </w:rPr>
            </w:pPr>
          </w:p>
        </w:tc>
        <w:tc>
          <w:tcPr>
            <w:tcW w:w="213" w:type="pct"/>
            <w:tcBorders>
              <w:top w:val="nil"/>
              <w:left w:val="nil"/>
              <w:bottom w:val="nil"/>
              <w:right w:val="nil"/>
            </w:tcBorders>
            <w:shd w:val="clear" w:color="auto" w:fill="auto"/>
            <w:noWrap/>
            <w:vAlign w:val="bottom"/>
          </w:tcPr>
          <w:p w14:paraId="69C9B678" w14:textId="77777777" w:rsidR="00426BEC" w:rsidRPr="00071CDB" w:rsidRDefault="00426BEC" w:rsidP="00426BEC">
            <w:pPr>
              <w:rPr>
                <w:rFonts w:ascii="Tahoma" w:eastAsia="MS Mincho" w:hAnsi="Tahoma" w:cs="Tahoma"/>
                <w:color w:val="000000" w:themeColor="text1"/>
                <w:lang w:eastAsia="ja-JP"/>
              </w:rPr>
            </w:pPr>
          </w:p>
        </w:tc>
        <w:tc>
          <w:tcPr>
            <w:tcW w:w="433" w:type="pct"/>
            <w:tcBorders>
              <w:top w:val="nil"/>
              <w:left w:val="single" w:sz="4" w:space="0" w:color="auto"/>
              <w:bottom w:val="single" w:sz="4" w:space="0" w:color="auto"/>
              <w:right w:val="single" w:sz="4" w:space="0" w:color="auto"/>
            </w:tcBorders>
            <w:shd w:val="clear" w:color="auto" w:fill="auto"/>
            <w:noWrap/>
            <w:vAlign w:val="bottom"/>
          </w:tcPr>
          <w:p w14:paraId="7A6A173F" w14:textId="14AB5A44" w:rsidR="00426BEC" w:rsidRPr="009E566F" w:rsidRDefault="009E566F" w:rsidP="00426BEC">
            <w:pPr>
              <w:jc w:val="center"/>
              <w:rPr>
                <w:rFonts w:ascii="Tahoma" w:eastAsia="MS Mincho" w:hAnsi="Tahoma" w:cs="Tahoma"/>
                <w:color w:val="000000" w:themeColor="text1"/>
                <w:lang w:val="el-GR" w:eastAsia="ja-JP"/>
              </w:rPr>
            </w:pPr>
            <w:r>
              <w:rPr>
                <w:rFonts w:ascii="Tahoma" w:eastAsia="MS Mincho" w:hAnsi="Tahoma" w:cs="Tahoma"/>
                <w:color w:val="000000" w:themeColor="text1"/>
                <w:lang w:val="el-GR" w:eastAsia="ja-JP"/>
              </w:rPr>
              <w:t>2</w:t>
            </w:r>
          </w:p>
        </w:tc>
      </w:tr>
      <w:tr w:rsidR="004455E4" w:rsidRPr="00071CDB" w14:paraId="2C3BF7E3" w14:textId="77777777" w:rsidTr="00DC08F4">
        <w:trPr>
          <w:gridAfter w:val="2"/>
          <w:wAfter w:w="464" w:type="pct"/>
          <w:trHeight w:val="255"/>
        </w:trPr>
        <w:tc>
          <w:tcPr>
            <w:tcW w:w="231" w:type="pct"/>
            <w:tcBorders>
              <w:top w:val="nil"/>
              <w:left w:val="single" w:sz="4" w:space="0" w:color="auto"/>
              <w:bottom w:val="single" w:sz="4" w:space="0" w:color="auto"/>
              <w:right w:val="single" w:sz="4" w:space="0" w:color="auto"/>
            </w:tcBorders>
            <w:shd w:val="clear" w:color="auto" w:fill="auto"/>
            <w:noWrap/>
            <w:vAlign w:val="bottom"/>
          </w:tcPr>
          <w:p w14:paraId="20679384" w14:textId="1CA566A9" w:rsidR="00426BEC" w:rsidRPr="00071CDB" w:rsidRDefault="00A66C43" w:rsidP="00426BEC">
            <w:pPr>
              <w:jc w:val="center"/>
              <w:rPr>
                <w:rFonts w:ascii="Tahoma" w:eastAsia="MS Mincho" w:hAnsi="Tahoma" w:cs="Tahoma"/>
                <w:color w:val="000000" w:themeColor="text1"/>
                <w:lang w:val="el-GR" w:eastAsia="ja-JP"/>
              </w:rPr>
            </w:pPr>
            <w:r>
              <w:rPr>
                <w:rFonts w:ascii="Tahoma" w:eastAsia="MS Mincho" w:hAnsi="Tahoma" w:cs="Tahoma"/>
                <w:color w:val="000000" w:themeColor="text1"/>
                <w:lang w:val="el-GR" w:eastAsia="ja-JP"/>
              </w:rPr>
              <w:t>5</w:t>
            </w:r>
          </w:p>
        </w:tc>
        <w:tc>
          <w:tcPr>
            <w:tcW w:w="832" w:type="pct"/>
            <w:tcBorders>
              <w:top w:val="nil"/>
              <w:left w:val="nil"/>
              <w:bottom w:val="single" w:sz="4" w:space="0" w:color="auto"/>
              <w:right w:val="single" w:sz="4" w:space="0" w:color="auto"/>
            </w:tcBorders>
            <w:shd w:val="clear" w:color="auto" w:fill="auto"/>
            <w:vAlign w:val="bottom"/>
          </w:tcPr>
          <w:p w14:paraId="4092F9F5" w14:textId="59C9CFE7" w:rsidR="00426BEC" w:rsidRPr="003F3C4D" w:rsidRDefault="00426BEC" w:rsidP="00426BEC">
            <w:pPr>
              <w:rPr>
                <w:rFonts w:ascii="Tahoma" w:eastAsia="MS Mincho" w:hAnsi="Tahoma" w:cs="Tahoma"/>
                <w:color w:val="000000" w:themeColor="text1"/>
                <w:lang w:val="el-GR" w:eastAsia="ja-JP"/>
              </w:rPr>
            </w:pPr>
            <w:r w:rsidRPr="00071CDB">
              <w:rPr>
                <w:rFonts w:ascii="Tahoma" w:eastAsia="MS Mincho" w:hAnsi="Tahoma" w:cs="Tahoma"/>
                <w:color w:val="000000" w:themeColor="text1"/>
                <w:lang w:val="el-GR" w:eastAsia="ja-JP"/>
              </w:rPr>
              <w:t xml:space="preserve">Υπηρεσίες </w:t>
            </w:r>
            <w:r>
              <w:rPr>
                <w:rFonts w:ascii="Tahoma" w:eastAsia="MS Mincho" w:hAnsi="Tahoma" w:cs="Tahoma"/>
                <w:color w:val="000000" w:themeColor="text1"/>
                <w:lang w:val="el-GR" w:eastAsia="ja-JP"/>
              </w:rPr>
              <w:t xml:space="preserve">Τεχνικής </w:t>
            </w:r>
            <w:r w:rsidRPr="00071CDB">
              <w:rPr>
                <w:rFonts w:ascii="Tahoma" w:eastAsia="MS Mincho" w:hAnsi="Tahoma" w:cs="Tahoma"/>
                <w:color w:val="000000" w:themeColor="text1"/>
                <w:lang w:val="el-GR" w:eastAsia="ja-JP"/>
              </w:rPr>
              <w:t>Υποστήριξης (</w:t>
            </w:r>
            <w:r w:rsidRPr="00071CDB">
              <w:rPr>
                <w:rFonts w:ascii="Tahoma" w:eastAsia="MS Mincho" w:hAnsi="Tahoma" w:cs="Tahoma"/>
                <w:color w:val="000000" w:themeColor="text1"/>
                <w:lang w:eastAsia="ja-JP"/>
              </w:rPr>
              <w:t>Helpdesk</w:t>
            </w:r>
            <w:r>
              <w:rPr>
                <w:rFonts w:ascii="Tahoma" w:eastAsia="MS Mincho" w:hAnsi="Tahoma" w:cs="Tahoma"/>
                <w:color w:val="000000" w:themeColor="text1"/>
                <w:lang w:val="el-GR" w:eastAsia="ja-JP"/>
              </w:rPr>
              <w:t>)</w:t>
            </w:r>
          </w:p>
        </w:tc>
        <w:tc>
          <w:tcPr>
            <w:tcW w:w="259" w:type="pct"/>
            <w:tcBorders>
              <w:top w:val="nil"/>
              <w:left w:val="nil"/>
              <w:bottom w:val="single" w:sz="4" w:space="0" w:color="auto"/>
              <w:right w:val="single" w:sz="4" w:space="0" w:color="auto"/>
            </w:tcBorders>
            <w:shd w:val="clear" w:color="auto" w:fill="auto"/>
            <w:noWrap/>
            <w:vAlign w:val="center"/>
          </w:tcPr>
          <w:p w14:paraId="618C0A86" w14:textId="77777777" w:rsidR="00426BEC" w:rsidRPr="00071CDB" w:rsidRDefault="00426BEC" w:rsidP="00426BEC">
            <w:pPr>
              <w:jc w:val="center"/>
              <w:rPr>
                <w:rFonts w:ascii="Tahoma" w:eastAsia="MS Mincho" w:hAnsi="Tahoma" w:cs="Tahoma"/>
                <w:color w:val="000000" w:themeColor="text1"/>
                <w:lang w:val="el-GR" w:eastAsia="ja-JP"/>
              </w:rPr>
            </w:pPr>
          </w:p>
        </w:tc>
        <w:tc>
          <w:tcPr>
            <w:tcW w:w="256" w:type="pct"/>
            <w:tcBorders>
              <w:top w:val="nil"/>
              <w:left w:val="nil"/>
              <w:bottom w:val="single" w:sz="4" w:space="0" w:color="auto"/>
              <w:right w:val="single" w:sz="4" w:space="0" w:color="auto"/>
            </w:tcBorders>
            <w:shd w:val="clear" w:color="auto" w:fill="auto"/>
            <w:noWrap/>
            <w:vAlign w:val="center"/>
          </w:tcPr>
          <w:p w14:paraId="547CA905" w14:textId="77777777" w:rsidR="00426BEC" w:rsidRPr="00071CDB" w:rsidRDefault="00426BEC" w:rsidP="00426BEC">
            <w:pPr>
              <w:jc w:val="center"/>
              <w:rPr>
                <w:rFonts w:ascii="Tahoma" w:eastAsia="MS Mincho" w:hAnsi="Tahoma" w:cs="Tahoma"/>
                <w:color w:val="000000" w:themeColor="text1"/>
                <w:lang w:val="el-GR" w:eastAsia="ja-JP"/>
              </w:rPr>
            </w:pPr>
          </w:p>
        </w:tc>
        <w:tc>
          <w:tcPr>
            <w:tcW w:w="257" w:type="pct"/>
            <w:tcBorders>
              <w:top w:val="nil"/>
              <w:left w:val="nil"/>
              <w:bottom w:val="single" w:sz="4" w:space="0" w:color="auto"/>
              <w:right w:val="single" w:sz="4" w:space="0" w:color="auto"/>
            </w:tcBorders>
            <w:shd w:val="clear" w:color="auto" w:fill="auto"/>
            <w:noWrap/>
            <w:vAlign w:val="center"/>
          </w:tcPr>
          <w:p w14:paraId="4D6D05B3" w14:textId="77777777" w:rsidR="00426BEC" w:rsidRPr="00071CDB" w:rsidRDefault="00426BEC" w:rsidP="00426BEC">
            <w:pPr>
              <w:jc w:val="center"/>
              <w:rPr>
                <w:rFonts w:ascii="Tahoma" w:eastAsia="MS Mincho" w:hAnsi="Tahoma" w:cs="Tahoma"/>
                <w:color w:val="000000" w:themeColor="text1"/>
                <w:lang w:val="el-GR" w:eastAsia="ja-JP"/>
              </w:rPr>
            </w:pPr>
          </w:p>
        </w:tc>
        <w:tc>
          <w:tcPr>
            <w:tcW w:w="258" w:type="pct"/>
            <w:tcBorders>
              <w:top w:val="single" w:sz="4" w:space="0" w:color="auto"/>
              <w:left w:val="nil"/>
              <w:bottom w:val="single" w:sz="4" w:space="0" w:color="auto"/>
              <w:right w:val="single" w:sz="4" w:space="0" w:color="auto"/>
            </w:tcBorders>
            <w:shd w:val="clear" w:color="auto" w:fill="auto"/>
            <w:noWrap/>
            <w:vAlign w:val="center"/>
          </w:tcPr>
          <w:p w14:paraId="6A80788B" w14:textId="77777777" w:rsidR="00426BEC" w:rsidRPr="00071CDB" w:rsidRDefault="00426BEC" w:rsidP="00426BEC">
            <w:pPr>
              <w:jc w:val="center"/>
              <w:rPr>
                <w:rFonts w:ascii="Tahoma" w:eastAsia="MS Mincho" w:hAnsi="Tahoma" w:cs="Tahoma"/>
                <w:color w:val="000000" w:themeColor="text1"/>
                <w:lang w:val="el-GR" w:eastAsia="ja-JP"/>
              </w:rPr>
            </w:pPr>
          </w:p>
        </w:tc>
        <w:tc>
          <w:tcPr>
            <w:tcW w:w="242" w:type="pct"/>
            <w:tcBorders>
              <w:top w:val="single" w:sz="4" w:space="0" w:color="auto"/>
              <w:left w:val="nil"/>
              <w:bottom w:val="single" w:sz="4" w:space="0" w:color="auto"/>
              <w:right w:val="single" w:sz="4" w:space="0" w:color="auto"/>
            </w:tcBorders>
            <w:shd w:val="clear" w:color="auto" w:fill="auto"/>
            <w:noWrap/>
            <w:vAlign w:val="center"/>
          </w:tcPr>
          <w:p w14:paraId="5D9D6880" w14:textId="77777777" w:rsidR="00426BEC" w:rsidRPr="00071CDB" w:rsidRDefault="00426BEC" w:rsidP="00426BEC">
            <w:pPr>
              <w:jc w:val="center"/>
              <w:rPr>
                <w:rFonts w:ascii="Tahoma" w:eastAsia="MS Mincho" w:hAnsi="Tahoma" w:cs="Tahoma"/>
                <w:color w:val="000000" w:themeColor="text1"/>
                <w:lang w:val="el-GR" w:eastAsia="ja-JP"/>
              </w:rPr>
            </w:pPr>
          </w:p>
        </w:tc>
        <w:tc>
          <w:tcPr>
            <w:tcW w:w="229" w:type="pct"/>
            <w:tcBorders>
              <w:top w:val="single" w:sz="4" w:space="0" w:color="auto"/>
              <w:left w:val="nil"/>
              <w:bottom w:val="single" w:sz="4" w:space="0" w:color="auto"/>
              <w:right w:val="single" w:sz="4" w:space="0" w:color="auto"/>
            </w:tcBorders>
            <w:shd w:val="clear" w:color="auto" w:fill="auto"/>
            <w:noWrap/>
            <w:vAlign w:val="center"/>
          </w:tcPr>
          <w:p w14:paraId="7ABEE7F0" w14:textId="2A8ACC9A" w:rsidR="00426BEC" w:rsidRPr="00071CDB" w:rsidRDefault="00426BEC" w:rsidP="00426BEC">
            <w:pPr>
              <w:jc w:val="center"/>
              <w:rPr>
                <w:rFonts w:ascii="Tahoma" w:eastAsia="MS Mincho" w:hAnsi="Tahoma" w:cs="Tahoma"/>
                <w:color w:val="000000" w:themeColor="text1"/>
                <w:lang w:val="el-GR" w:eastAsia="ja-JP"/>
              </w:rPr>
            </w:pPr>
          </w:p>
        </w:tc>
        <w:tc>
          <w:tcPr>
            <w:tcW w:w="214" w:type="pct"/>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08D4E28B" w14:textId="74F54938" w:rsidR="00426BEC" w:rsidRPr="00071CDB" w:rsidRDefault="00426BEC" w:rsidP="00426BEC">
            <w:pPr>
              <w:jc w:val="center"/>
              <w:rPr>
                <w:rFonts w:ascii="Tahoma" w:eastAsia="MS Mincho" w:hAnsi="Tahoma" w:cs="Tahoma"/>
                <w:color w:val="000000" w:themeColor="text1"/>
                <w:lang w:val="el-GR" w:eastAsia="ja-JP"/>
              </w:rPr>
            </w:pPr>
            <w:r w:rsidRPr="00071CDB">
              <w:rPr>
                <w:rFonts w:ascii="Tahoma" w:eastAsia="MS Mincho" w:hAnsi="Tahoma" w:cs="Tahoma"/>
                <w:color w:val="000000" w:themeColor="text1"/>
                <w:lang w:eastAsia="ja-JP"/>
              </w:rPr>
              <w:t>1</w:t>
            </w:r>
          </w:p>
        </w:tc>
        <w:tc>
          <w:tcPr>
            <w:tcW w:w="214" w:type="pct"/>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6A03A7D0" w14:textId="0106D791" w:rsidR="00426BEC" w:rsidRPr="00071CDB" w:rsidRDefault="00426BEC" w:rsidP="00426BEC">
            <w:pPr>
              <w:jc w:val="center"/>
              <w:rPr>
                <w:rFonts w:ascii="Tahoma" w:eastAsia="MS Mincho" w:hAnsi="Tahoma" w:cs="Tahoma"/>
                <w:color w:val="000000" w:themeColor="text1"/>
                <w:lang w:val="el-GR" w:eastAsia="ja-JP"/>
              </w:rPr>
            </w:pPr>
            <w:r w:rsidRPr="00071CDB">
              <w:rPr>
                <w:rFonts w:ascii="Tahoma" w:eastAsia="MS Mincho" w:hAnsi="Tahoma" w:cs="Tahoma"/>
                <w:color w:val="000000" w:themeColor="text1"/>
                <w:lang w:eastAsia="ja-JP"/>
              </w:rPr>
              <w:t>1</w:t>
            </w:r>
          </w:p>
        </w:tc>
        <w:tc>
          <w:tcPr>
            <w:tcW w:w="214" w:type="pct"/>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2949D50B" w14:textId="7E8890A4" w:rsidR="00426BEC" w:rsidRPr="00071CDB" w:rsidRDefault="00426BEC" w:rsidP="00426BEC">
            <w:pPr>
              <w:jc w:val="center"/>
              <w:rPr>
                <w:rFonts w:ascii="Tahoma" w:eastAsia="MS Mincho" w:hAnsi="Tahoma" w:cs="Tahoma"/>
                <w:color w:val="000000" w:themeColor="text1"/>
                <w:lang w:val="el-GR" w:eastAsia="ja-JP"/>
              </w:rPr>
            </w:pPr>
            <w:r w:rsidRPr="00071CDB">
              <w:rPr>
                <w:rFonts w:ascii="Tahoma" w:eastAsia="MS Mincho" w:hAnsi="Tahoma" w:cs="Tahoma"/>
                <w:color w:val="000000" w:themeColor="text1"/>
                <w:lang w:eastAsia="ja-JP"/>
              </w:rPr>
              <w:t>1</w:t>
            </w:r>
          </w:p>
        </w:tc>
        <w:tc>
          <w:tcPr>
            <w:tcW w:w="215" w:type="pct"/>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107ED1DA" w14:textId="5821E1E8" w:rsidR="00426BEC" w:rsidRPr="00071CDB" w:rsidRDefault="00426BEC" w:rsidP="00426BEC">
            <w:pPr>
              <w:jc w:val="center"/>
              <w:rPr>
                <w:rFonts w:ascii="Tahoma" w:eastAsia="MS Mincho" w:hAnsi="Tahoma" w:cs="Tahoma"/>
                <w:color w:val="000000" w:themeColor="text1"/>
                <w:lang w:val="el-GR" w:eastAsia="ja-JP"/>
              </w:rPr>
            </w:pPr>
            <w:r w:rsidRPr="00071CDB">
              <w:rPr>
                <w:rFonts w:ascii="Tahoma" w:eastAsia="MS Mincho" w:hAnsi="Tahoma" w:cs="Tahoma"/>
                <w:color w:val="000000" w:themeColor="text1"/>
                <w:lang w:eastAsia="ja-JP"/>
              </w:rPr>
              <w:t>1</w:t>
            </w:r>
          </w:p>
        </w:tc>
        <w:tc>
          <w:tcPr>
            <w:tcW w:w="214" w:type="pct"/>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6C455D47" w14:textId="26E4701A" w:rsidR="00426BEC" w:rsidRPr="00071CDB" w:rsidRDefault="00426BEC" w:rsidP="00426BEC">
            <w:pPr>
              <w:jc w:val="center"/>
              <w:rPr>
                <w:rFonts w:ascii="Tahoma" w:eastAsia="MS Mincho" w:hAnsi="Tahoma" w:cs="Tahoma"/>
                <w:color w:val="000000" w:themeColor="text1"/>
                <w:lang w:val="el-GR" w:eastAsia="ja-JP"/>
              </w:rPr>
            </w:pPr>
            <w:r w:rsidRPr="00071CDB">
              <w:rPr>
                <w:rFonts w:ascii="Tahoma" w:eastAsia="MS Mincho" w:hAnsi="Tahoma" w:cs="Tahoma"/>
                <w:color w:val="000000" w:themeColor="text1"/>
                <w:lang w:val="el-GR" w:eastAsia="ja-JP"/>
              </w:rPr>
              <w:t>1</w:t>
            </w:r>
            <w:r w:rsidRPr="00071CDB">
              <w:rPr>
                <w:rFonts w:ascii="Tahoma" w:eastAsia="MS Mincho" w:hAnsi="Tahoma" w:cs="Tahoma"/>
                <w:color w:val="000000" w:themeColor="text1"/>
                <w:lang w:eastAsia="ja-JP"/>
              </w:rPr>
              <w:t> </w:t>
            </w:r>
          </w:p>
        </w:tc>
        <w:tc>
          <w:tcPr>
            <w:tcW w:w="257" w:type="pct"/>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3C1858C4" w14:textId="24AD61B9" w:rsidR="00426BEC" w:rsidRPr="00071CDB" w:rsidRDefault="00426BEC" w:rsidP="00426BEC">
            <w:pPr>
              <w:jc w:val="center"/>
              <w:rPr>
                <w:rFonts w:ascii="Tahoma" w:eastAsia="MS Mincho" w:hAnsi="Tahoma" w:cs="Tahoma"/>
                <w:color w:val="000000" w:themeColor="text1"/>
                <w:lang w:val="el-GR" w:eastAsia="ja-JP"/>
              </w:rPr>
            </w:pPr>
            <w:r w:rsidRPr="00071CDB">
              <w:rPr>
                <w:rFonts w:ascii="Tahoma" w:eastAsia="MS Mincho" w:hAnsi="Tahoma" w:cs="Tahoma"/>
                <w:color w:val="000000" w:themeColor="text1"/>
                <w:lang w:eastAsia="ja-JP"/>
              </w:rPr>
              <w:t>1</w:t>
            </w:r>
          </w:p>
        </w:tc>
        <w:tc>
          <w:tcPr>
            <w:tcW w:w="213" w:type="pct"/>
            <w:tcBorders>
              <w:top w:val="nil"/>
              <w:left w:val="nil"/>
              <w:bottom w:val="nil"/>
              <w:right w:val="nil"/>
            </w:tcBorders>
            <w:shd w:val="clear" w:color="auto" w:fill="auto"/>
            <w:noWrap/>
            <w:vAlign w:val="bottom"/>
          </w:tcPr>
          <w:p w14:paraId="433993C3" w14:textId="77777777" w:rsidR="00426BEC" w:rsidRPr="00071CDB" w:rsidRDefault="00426BEC" w:rsidP="00426BEC">
            <w:pPr>
              <w:rPr>
                <w:rFonts w:ascii="Tahoma" w:eastAsia="MS Mincho" w:hAnsi="Tahoma" w:cs="Tahoma"/>
                <w:color w:val="000000" w:themeColor="text1"/>
                <w:lang w:val="el-GR" w:eastAsia="ja-JP"/>
              </w:rPr>
            </w:pPr>
          </w:p>
        </w:tc>
        <w:tc>
          <w:tcPr>
            <w:tcW w:w="433" w:type="pct"/>
            <w:tcBorders>
              <w:top w:val="nil"/>
              <w:left w:val="single" w:sz="4" w:space="0" w:color="auto"/>
              <w:bottom w:val="single" w:sz="4" w:space="0" w:color="auto"/>
              <w:right w:val="single" w:sz="4" w:space="0" w:color="auto"/>
            </w:tcBorders>
            <w:shd w:val="clear" w:color="auto" w:fill="auto"/>
            <w:noWrap/>
            <w:vAlign w:val="bottom"/>
          </w:tcPr>
          <w:p w14:paraId="12E6684C" w14:textId="1E76A4C2" w:rsidR="00426BEC" w:rsidRPr="00071CDB" w:rsidRDefault="009E566F" w:rsidP="00426BEC">
            <w:pPr>
              <w:jc w:val="center"/>
              <w:rPr>
                <w:rFonts w:ascii="Tahoma" w:eastAsia="MS Mincho" w:hAnsi="Tahoma" w:cs="Tahoma"/>
                <w:color w:val="000000" w:themeColor="text1"/>
                <w:lang w:val="el-GR" w:eastAsia="ja-JP"/>
              </w:rPr>
            </w:pPr>
            <w:r>
              <w:rPr>
                <w:rFonts w:ascii="Tahoma" w:eastAsia="MS Mincho" w:hAnsi="Tahoma" w:cs="Tahoma"/>
                <w:color w:val="000000" w:themeColor="text1"/>
                <w:lang w:val="el-GR" w:eastAsia="ja-JP"/>
              </w:rPr>
              <w:t>6</w:t>
            </w:r>
          </w:p>
        </w:tc>
      </w:tr>
    </w:tbl>
    <w:p w14:paraId="17D5CE4E" w14:textId="77777777" w:rsidR="00BE7448" w:rsidRPr="00071CDB" w:rsidRDefault="00BE7448" w:rsidP="00BE7448">
      <w:pPr>
        <w:ind w:right="-81"/>
        <w:rPr>
          <w:rFonts w:ascii="Tahoma" w:hAnsi="Tahoma" w:cs="Tahoma"/>
        </w:rPr>
      </w:pPr>
    </w:p>
    <w:p w14:paraId="005835C5" w14:textId="4C7DDA71" w:rsidR="00BE7448" w:rsidRDefault="00BE7448" w:rsidP="006B53EF">
      <w:pPr>
        <w:spacing w:after="120"/>
        <w:jc w:val="both"/>
        <w:rPr>
          <w:rFonts w:ascii="Tahoma" w:hAnsi="Tahoma" w:cs="Tahoma"/>
          <w:lang w:val="el-GR"/>
        </w:rPr>
      </w:pPr>
      <w:r w:rsidRPr="00071CDB">
        <w:rPr>
          <w:rFonts w:ascii="Tahoma" w:hAnsi="Tahoma" w:cs="Tahoma"/>
          <w:lang w:val="el-GR"/>
        </w:rPr>
        <w:t xml:space="preserve">Οι παραπάνω διάρκειες των </w:t>
      </w:r>
      <w:r w:rsidR="00D1760C" w:rsidRPr="00071CDB">
        <w:rPr>
          <w:rFonts w:ascii="Tahoma" w:hAnsi="Tahoma" w:cs="Tahoma"/>
          <w:lang w:val="el-GR"/>
        </w:rPr>
        <w:t xml:space="preserve">επιμέρους </w:t>
      </w:r>
      <w:r w:rsidRPr="00071CDB">
        <w:rPr>
          <w:rFonts w:ascii="Tahoma" w:hAnsi="Tahoma" w:cs="Tahoma"/>
          <w:lang w:val="el-GR"/>
        </w:rPr>
        <w:t xml:space="preserve">Φάσεων είναι </w:t>
      </w:r>
      <w:r w:rsidR="00D1760C" w:rsidRPr="00071CDB">
        <w:rPr>
          <w:rFonts w:ascii="Tahoma" w:hAnsi="Tahoma" w:cs="Tahoma"/>
          <w:lang w:val="el-GR"/>
        </w:rPr>
        <w:t>ενδεικτικές</w:t>
      </w:r>
      <w:r w:rsidRPr="00071CDB">
        <w:rPr>
          <w:rFonts w:ascii="Tahoma" w:hAnsi="Tahoma" w:cs="Tahoma"/>
          <w:lang w:val="el-GR"/>
        </w:rPr>
        <w:t xml:space="preserve">. Ο υποψήφιος Ανάδοχος μπορεί να προτείνει στην προσφορά του </w:t>
      </w:r>
      <w:r w:rsidR="00D1760C" w:rsidRPr="00071CDB">
        <w:rPr>
          <w:rFonts w:ascii="Tahoma" w:hAnsi="Tahoma" w:cs="Tahoma"/>
          <w:lang w:val="el-GR"/>
        </w:rPr>
        <w:t xml:space="preserve">διαφορετικές </w:t>
      </w:r>
      <w:r w:rsidRPr="00071CDB">
        <w:rPr>
          <w:rFonts w:ascii="Tahoma" w:hAnsi="Tahoma" w:cs="Tahoma"/>
          <w:lang w:val="el-GR"/>
        </w:rPr>
        <w:t xml:space="preserve">διάρκειες με </w:t>
      </w:r>
      <w:r w:rsidR="00E241FA" w:rsidRPr="00071CDB">
        <w:rPr>
          <w:rFonts w:ascii="Tahoma" w:hAnsi="Tahoma" w:cs="Tahoma"/>
          <w:lang w:val="el-GR"/>
        </w:rPr>
        <w:t>κατάλληλη τεκμηρίωση</w:t>
      </w:r>
      <w:r w:rsidR="00D1760C" w:rsidRPr="00071CDB">
        <w:rPr>
          <w:rFonts w:ascii="Tahoma" w:hAnsi="Tahoma" w:cs="Tahoma"/>
          <w:lang w:val="el-GR"/>
        </w:rPr>
        <w:t xml:space="preserve"> και </w:t>
      </w:r>
      <w:r w:rsidR="00E241FA" w:rsidRPr="00071CDB">
        <w:rPr>
          <w:rFonts w:ascii="Tahoma" w:hAnsi="Tahoma" w:cs="Tahoma"/>
          <w:lang w:val="el-GR"/>
        </w:rPr>
        <w:t>παράλληλα,</w:t>
      </w:r>
      <w:r w:rsidRPr="00071CDB">
        <w:rPr>
          <w:rFonts w:ascii="Tahoma" w:hAnsi="Tahoma" w:cs="Tahoma"/>
          <w:lang w:val="el-GR"/>
        </w:rPr>
        <w:t xml:space="preserve"> </w:t>
      </w:r>
      <w:r w:rsidR="00E241FA" w:rsidRPr="00071CDB">
        <w:rPr>
          <w:rFonts w:ascii="Tahoma" w:hAnsi="Tahoma" w:cs="Tahoma"/>
          <w:lang w:val="el-GR"/>
        </w:rPr>
        <w:t>διατή</w:t>
      </w:r>
      <w:r w:rsidR="00D1760C" w:rsidRPr="00071CDB">
        <w:rPr>
          <w:rFonts w:ascii="Tahoma" w:hAnsi="Tahoma" w:cs="Tahoma"/>
          <w:lang w:val="el-GR"/>
        </w:rPr>
        <w:t>ρηση των προϋποθέσεων έναρξης έκαστης φάσης (του προηγούμενου πίνακα)</w:t>
      </w:r>
      <w:r w:rsidR="003F3C4D">
        <w:rPr>
          <w:rFonts w:ascii="Tahoma" w:hAnsi="Tahoma" w:cs="Tahoma"/>
          <w:lang w:val="el-GR"/>
        </w:rPr>
        <w:t>.</w:t>
      </w:r>
    </w:p>
    <w:p w14:paraId="0183B6B5" w14:textId="658913C7" w:rsidR="003F3C4D" w:rsidRPr="00071CDB" w:rsidRDefault="003F3C4D" w:rsidP="006B53EF">
      <w:pPr>
        <w:spacing w:after="120"/>
        <w:jc w:val="both"/>
        <w:rPr>
          <w:rFonts w:ascii="Tahoma" w:hAnsi="Tahoma" w:cs="Tahoma"/>
          <w:lang w:val="el-GR"/>
        </w:rPr>
      </w:pPr>
      <w:r>
        <w:rPr>
          <w:rFonts w:ascii="Tahoma" w:hAnsi="Tahoma" w:cs="Tahoma"/>
          <w:lang w:val="el-GR"/>
        </w:rPr>
        <w:t xml:space="preserve">Η περίοδος εγγύησης </w:t>
      </w:r>
      <w:r w:rsidRPr="00E16AC6">
        <w:rPr>
          <w:rFonts w:ascii="Tahoma" w:hAnsi="Tahoma" w:cs="Tahoma"/>
          <w:lang w:val="el-GR"/>
        </w:rPr>
        <w:t xml:space="preserve">αρχίζει με τη λήξη του συμβατικού </w:t>
      </w:r>
      <w:r w:rsidRPr="005E5414">
        <w:rPr>
          <w:rFonts w:ascii="Tahoma" w:hAnsi="Tahoma" w:cs="Tahoma"/>
          <w:lang w:val="el-GR"/>
        </w:rPr>
        <w:t>χρονοδιαγράμματος των 12 μηνών</w:t>
      </w:r>
      <w:r w:rsidR="00A425C2" w:rsidRPr="00E16AC6">
        <w:rPr>
          <w:rFonts w:ascii="Tahoma" w:hAnsi="Tahoma" w:cs="Tahoma"/>
          <w:lang w:val="el-GR"/>
        </w:rPr>
        <w:t>, σύμφωνα με την παρ. 2.2.6.</w:t>
      </w:r>
    </w:p>
    <w:bookmarkEnd w:id="488"/>
    <w:p w14:paraId="53137938" w14:textId="77777777" w:rsidR="00BE7448" w:rsidRPr="00071CDB" w:rsidRDefault="00BE7448" w:rsidP="00BE7448">
      <w:pPr>
        <w:rPr>
          <w:rFonts w:ascii="Tahoma" w:eastAsia="SimSun" w:hAnsi="Tahoma" w:cs="Tahoma"/>
          <w:lang w:val="el-GR"/>
        </w:rPr>
        <w:sectPr w:rsidR="00BE7448" w:rsidRPr="00071CDB" w:rsidSect="00230C28">
          <w:pgSz w:w="11906" w:h="16838"/>
          <w:pgMar w:top="1134" w:right="1134" w:bottom="1134" w:left="1134" w:header="720" w:footer="709" w:gutter="0"/>
          <w:cols w:space="720"/>
          <w:titlePg/>
          <w:docGrid w:linePitch="360"/>
        </w:sectPr>
      </w:pPr>
    </w:p>
    <w:p w14:paraId="2D1E2B18" w14:textId="77777777" w:rsidR="00BE7448" w:rsidRPr="00071CDB" w:rsidRDefault="00BE7448" w:rsidP="00BE7448">
      <w:pPr>
        <w:rPr>
          <w:rFonts w:ascii="Tahoma" w:eastAsia="SimSun" w:hAnsi="Tahoma" w:cs="Tahoma"/>
          <w:lang w:val="el-GR"/>
        </w:rPr>
      </w:pPr>
    </w:p>
    <w:p w14:paraId="79680019" w14:textId="77777777" w:rsidR="00A613D1" w:rsidRPr="00071CDB" w:rsidRDefault="003355E7" w:rsidP="00B0511A">
      <w:pPr>
        <w:pStyle w:val="40"/>
        <w:ind w:left="1728"/>
      </w:pPr>
      <w:bookmarkStart w:id="490" w:name="_Toc153885542"/>
      <w:r w:rsidRPr="00071CDB">
        <w:t>Τόπος υλοποίησης/ παροχής των υπηρεσιών</w:t>
      </w:r>
      <w:bookmarkEnd w:id="490"/>
      <w:r w:rsidR="00E1337D" w:rsidRPr="00071CDB">
        <w:t xml:space="preserve"> </w:t>
      </w:r>
    </w:p>
    <w:p w14:paraId="25D8AAC2" w14:textId="3561C4F3" w:rsidR="00BE7448" w:rsidRPr="00071CDB" w:rsidRDefault="00BE7448" w:rsidP="006B53EF">
      <w:pPr>
        <w:spacing w:after="120"/>
        <w:jc w:val="both"/>
        <w:rPr>
          <w:rFonts w:ascii="Tahoma" w:hAnsi="Tahoma" w:cs="Tahoma"/>
          <w:lang w:val="el-GR"/>
        </w:rPr>
      </w:pPr>
      <w:r w:rsidRPr="00071CDB">
        <w:rPr>
          <w:rFonts w:ascii="Tahoma" w:hAnsi="Tahoma" w:cs="Tahoma"/>
          <w:lang w:val="el-GR"/>
        </w:rPr>
        <w:t xml:space="preserve">Ο Ανάδοχος θα υλοποιήσει το έργο σε όλα τα σημεία </w:t>
      </w:r>
      <w:r w:rsidR="00A12641" w:rsidRPr="00071CDB">
        <w:rPr>
          <w:rFonts w:ascii="Tahoma" w:hAnsi="Tahoma" w:cs="Tahoma"/>
          <w:lang w:val="el-GR"/>
        </w:rPr>
        <w:t xml:space="preserve">εγκατάστασης και </w:t>
      </w:r>
      <w:r w:rsidR="00E06E31" w:rsidRPr="00071CDB">
        <w:rPr>
          <w:rFonts w:ascii="Tahoma" w:hAnsi="Tahoma" w:cs="Tahoma"/>
          <w:lang w:val="el-GR"/>
        </w:rPr>
        <w:t>υποστήριξης</w:t>
      </w:r>
      <w:r w:rsidR="00A12641" w:rsidRPr="00071CDB">
        <w:rPr>
          <w:rFonts w:ascii="Tahoma" w:hAnsi="Tahoma" w:cs="Tahoma"/>
          <w:lang w:val="el-GR"/>
        </w:rPr>
        <w:t xml:space="preserve"> του εξοπλισμού</w:t>
      </w:r>
      <w:r w:rsidRPr="00071CDB">
        <w:rPr>
          <w:rFonts w:ascii="Tahoma" w:hAnsi="Tahoma" w:cs="Tahoma"/>
          <w:lang w:val="el-GR"/>
        </w:rPr>
        <w:t>, κατά περίπτωση. Τόπος παράδοσης των παραδοτέων που προκύπτουν από τη Σύμβαση που θα</w:t>
      </w:r>
      <w:r w:rsidR="00D1760C" w:rsidRPr="00071CDB">
        <w:rPr>
          <w:rFonts w:ascii="Tahoma" w:hAnsi="Tahoma" w:cs="Tahoma"/>
          <w:lang w:val="el-GR"/>
        </w:rPr>
        <w:t xml:space="preserve"> υπογραφεί με τον Ανάδοχο, ορίζονται τα κτήρια της Κεντρικής Υπηρεσίας του Υ</w:t>
      </w:r>
      <w:r w:rsidR="0035024F" w:rsidRPr="00071CDB">
        <w:rPr>
          <w:rFonts w:ascii="Tahoma" w:hAnsi="Tahoma" w:cs="Tahoma"/>
          <w:lang w:val="el-GR"/>
        </w:rPr>
        <w:t xml:space="preserve">πουργείου </w:t>
      </w:r>
      <w:r w:rsidR="00D1760C" w:rsidRPr="00071CDB">
        <w:rPr>
          <w:rFonts w:ascii="Tahoma" w:hAnsi="Tahoma" w:cs="Tahoma"/>
          <w:lang w:val="el-GR"/>
        </w:rPr>
        <w:t>Ε</w:t>
      </w:r>
      <w:r w:rsidR="0035024F" w:rsidRPr="00071CDB">
        <w:rPr>
          <w:rFonts w:ascii="Tahoma" w:hAnsi="Tahoma" w:cs="Tahoma"/>
          <w:lang w:val="el-GR"/>
        </w:rPr>
        <w:t>ξωτερικών</w:t>
      </w:r>
      <w:r w:rsidR="00D1760C" w:rsidRPr="00071CDB">
        <w:rPr>
          <w:rFonts w:ascii="Tahoma" w:hAnsi="Tahoma" w:cs="Tahoma"/>
          <w:lang w:val="el-GR"/>
        </w:rPr>
        <w:t xml:space="preserve"> </w:t>
      </w:r>
      <w:r w:rsidR="009305E1" w:rsidRPr="00071CDB">
        <w:rPr>
          <w:rFonts w:ascii="Tahoma" w:hAnsi="Tahoma" w:cs="Tahoma"/>
          <w:lang w:val="el-GR"/>
        </w:rPr>
        <w:t xml:space="preserve">(Φορέας Λειτουργίας) </w:t>
      </w:r>
      <w:r w:rsidR="00D1760C" w:rsidRPr="00071CDB">
        <w:rPr>
          <w:rFonts w:ascii="Tahoma" w:hAnsi="Tahoma" w:cs="Tahoma"/>
          <w:lang w:val="el-GR"/>
        </w:rPr>
        <w:t>κα</w:t>
      </w:r>
      <w:r w:rsidRPr="00071CDB">
        <w:rPr>
          <w:rFonts w:ascii="Tahoma" w:hAnsi="Tahoma" w:cs="Tahoma"/>
          <w:lang w:val="el-GR"/>
        </w:rPr>
        <w:t>ι η έδρα της Αναθέτουσας Αρχής</w:t>
      </w:r>
      <w:r w:rsidR="009305E1" w:rsidRPr="00071CDB">
        <w:rPr>
          <w:rFonts w:ascii="Tahoma" w:hAnsi="Tahoma" w:cs="Tahoma"/>
          <w:lang w:val="el-GR"/>
        </w:rPr>
        <w:t xml:space="preserve"> (ΚτΠ ΜΑΕ)</w:t>
      </w:r>
      <w:r w:rsidRPr="00071CDB">
        <w:rPr>
          <w:rFonts w:ascii="Tahoma" w:hAnsi="Tahoma" w:cs="Tahoma"/>
          <w:lang w:val="el-GR"/>
        </w:rPr>
        <w:t>.</w:t>
      </w:r>
    </w:p>
    <w:p w14:paraId="041B88B5" w14:textId="77777777" w:rsidR="0025743C" w:rsidRPr="00071CDB" w:rsidRDefault="008A17DE" w:rsidP="0025743C">
      <w:pPr>
        <w:pStyle w:val="40"/>
      </w:pPr>
      <w:bookmarkStart w:id="491" w:name="_Toc153885543"/>
      <w:r w:rsidRPr="00071CDB">
        <w:t xml:space="preserve">Τήρηση </w:t>
      </w:r>
      <w:r w:rsidR="0025743C" w:rsidRPr="00071CDB">
        <w:t>Εγγυημένου Επιπέδου Υπηρεσιών – Ρήτρες</w:t>
      </w:r>
      <w:bookmarkEnd w:id="491"/>
      <w:r w:rsidR="0025743C" w:rsidRPr="00071CDB">
        <w:t xml:space="preserve"> </w:t>
      </w:r>
    </w:p>
    <w:p w14:paraId="2F582C05" w14:textId="77777777" w:rsidR="008A17DE" w:rsidRPr="00071CDB" w:rsidRDefault="008A17DE" w:rsidP="006B53EF">
      <w:pPr>
        <w:spacing w:after="120"/>
        <w:jc w:val="both"/>
        <w:rPr>
          <w:rFonts w:ascii="Tahoma" w:hAnsi="Tahoma" w:cs="Tahoma"/>
          <w:lang w:val="el-GR"/>
        </w:rPr>
      </w:pPr>
      <w:r w:rsidRPr="00071CDB">
        <w:rPr>
          <w:rFonts w:ascii="Tahoma" w:hAnsi="Tahoma" w:cs="Tahoma"/>
          <w:lang w:val="el-GR"/>
        </w:rPr>
        <w:t xml:space="preserve">Ο Ανάδοχος υποχρεούται να υλοποιήσει το σύνολο των συστημάτων του αντικειμένου της σύμβασης παρέχοντας παράλληλα τις απαιτούμενες υπηρεσίες τεχνικής υποστήριξης, ώστε να τηρούνται τα ελάχιστα όρια διαθεσιμότητας που ορίζονται στη συνέχεια. Τονίζεται ότι οι όροι που αναφέρονται στην παρούσα παράγραφο ισχύουν για την περίοδο εγγύησης. </w:t>
      </w:r>
    </w:p>
    <w:p w14:paraId="649D925B" w14:textId="77777777" w:rsidR="008A17DE" w:rsidRPr="00071CDB" w:rsidRDefault="008A17DE" w:rsidP="006B53EF">
      <w:pPr>
        <w:spacing w:after="120"/>
        <w:jc w:val="both"/>
        <w:rPr>
          <w:rFonts w:ascii="Tahoma" w:hAnsi="Tahoma" w:cs="Tahoma"/>
          <w:b/>
          <w:u w:val="single"/>
        </w:rPr>
      </w:pPr>
      <w:r w:rsidRPr="00071CDB">
        <w:rPr>
          <w:rFonts w:ascii="Tahoma" w:hAnsi="Tahoma" w:cs="Tahoma"/>
          <w:b/>
          <w:u w:val="single"/>
        </w:rPr>
        <w:t>Ορισμοί:</w:t>
      </w:r>
    </w:p>
    <w:p w14:paraId="0C04A566" w14:textId="77777777" w:rsidR="008A17DE" w:rsidRPr="00071CDB" w:rsidRDefault="008A17DE" w:rsidP="006B53EF">
      <w:pPr>
        <w:numPr>
          <w:ilvl w:val="0"/>
          <w:numId w:val="40"/>
        </w:numPr>
        <w:spacing w:before="120"/>
        <w:ind w:left="357" w:hanging="357"/>
        <w:jc w:val="both"/>
        <w:rPr>
          <w:rFonts w:ascii="Tahoma" w:hAnsi="Tahoma" w:cs="Tahoma"/>
          <w:lang w:val="el-GR"/>
        </w:rPr>
      </w:pPr>
      <w:r w:rsidRPr="00071CDB">
        <w:rPr>
          <w:rFonts w:ascii="Tahoma" w:hAnsi="Tahoma" w:cs="Tahoma"/>
          <w:b/>
          <w:lang w:val="el-GR"/>
        </w:rPr>
        <w:t>Λογισμικό/Εφαρμογές:</w:t>
      </w:r>
      <w:r w:rsidRPr="00071CDB">
        <w:rPr>
          <w:rFonts w:ascii="Tahoma" w:hAnsi="Tahoma" w:cs="Tahoma"/>
          <w:lang w:val="el-GR"/>
        </w:rPr>
        <w:t xml:space="preserve"> το σύνολο των διακριτών μονάδων λογισμικού/εφαρμογών που παραδόθηκαν/αναπτύχθηκαν στο πλαίσιο της Σύμβασης, η εύρυθμη λειτουργία των οποίων στηρίζει τη λειτουργικότητα των συστημάτων, δηλ., εφαρμογές λογισμικού, εργαλεία ανάπτυξης.</w:t>
      </w:r>
    </w:p>
    <w:p w14:paraId="2949E298" w14:textId="77777777" w:rsidR="008A17DE" w:rsidRPr="00071CDB" w:rsidRDefault="008A17DE" w:rsidP="006B53EF">
      <w:pPr>
        <w:numPr>
          <w:ilvl w:val="0"/>
          <w:numId w:val="40"/>
        </w:numPr>
        <w:spacing w:before="120"/>
        <w:ind w:left="357" w:hanging="357"/>
        <w:jc w:val="both"/>
        <w:rPr>
          <w:rFonts w:ascii="Tahoma" w:hAnsi="Tahoma" w:cs="Tahoma"/>
          <w:lang w:val="el-GR"/>
        </w:rPr>
      </w:pPr>
      <w:r w:rsidRPr="00071CDB">
        <w:rPr>
          <w:rFonts w:ascii="Tahoma" w:hAnsi="Tahoma" w:cs="Tahoma"/>
          <w:b/>
          <w:lang w:val="el-GR"/>
        </w:rPr>
        <w:t>Βλάβη:</w:t>
      </w:r>
      <w:r w:rsidRPr="00071CDB">
        <w:rPr>
          <w:rFonts w:ascii="Tahoma" w:hAnsi="Tahoma" w:cs="Tahoma"/>
          <w:lang w:val="el-GR"/>
        </w:rPr>
        <w:t xml:space="preserve"> ζημιά μέρους ή όλης της διακριτής μονάδας εξοπλισμού ή  λογισμικού/εφαρμογών, η οποία επηρεάζει άμεσα και αρνητικά την διαθεσιμότητα ή απόδοση του εν λόγω στοιχείου και κατ’ επέκταση τις προσφερόμενες υπηρεσίες του συνολικού Συστήματος. </w:t>
      </w:r>
    </w:p>
    <w:p w14:paraId="12869EF6" w14:textId="77777777" w:rsidR="008A17DE" w:rsidRPr="00071CDB" w:rsidRDefault="008A17DE" w:rsidP="006B53EF">
      <w:pPr>
        <w:numPr>
          <w:ilvl w:val="0"/>
          <w:numId w:val="40"/>
        </w:numPr>
        <w:spacing w:before="120"/>
        <w:ind w:left="357" w:hanging="357"/>
        <w:jc w:val="both"/>
        <w:rPr>
          <w:rFonts w:ascii="Tahoma" w:hAnsi="Tahoma" w:cs="Tahoma"/>
          <w:lang w:val="el-GR"/>
        </w:rPr>
      </w:pPr>
      <w:r w:rsidRPr="00071CDB">
        <w:rPr>
          <w:rFonts w:ascii="Tahoma" w:hAnsi="Tahoma" w:cs="Tahoma"/>
          <w:b/>
          <w:lang w:val="el-GR"/>
        </w:rPr>
        <w:t>Δυσλειτουργία:</w:t>
      </w:r>
      <w:r w:rsidRPr="00071CDB">
        <w:rPr>
          <w:rFonts w:ascii="Tahoma" w:hAnsi="Tahoma" w:cs="Tahoma"/>
          <w:lang w:val="el-GR"/>
        </w:rPr>
        <w:t xml:space="preserve"> ζημιά μέρους ή όλης της διακριτής μονάδας εξοπλισμού ή  λογισμικού/εφαρμογών, η οποία </w:t>
      </w:r>
      <w:r w:rsidRPr="00071CDB">
        <w:rPr>
          <w:rFonts w:ascii="Tahoma" w:hAnsi="Tahoma" w:cs="Tahoma"/>
          <w:u w:val="single"/>
          <w:lang w:val="el-GR"/>
        </w:rPr>
        <w:t>δεν</w:t>
      </w:r>
      <w:r w:rsidRPr="00071CDB">
        <w:rPr>
          <w:rFonts w:ascii="Tahoma" w:hAnsi="Tahoma" w:cs="Tahoma"/>
          <w:lang w:val="el-GR"/>
        </w:rPr>
        <w:t xml:space="preserve"> επηρεάζει άμεσα και αρνητικά την διαθεσιμότητα ή απόδοση του εν λόγω στοιχείου και κατ’ επέκταση τις προσφερόμενες υπηρεσίες του συνολικού Συστήματος.</w:t>
      </w:r>
    </w:p>
    <w:p w14:paraId="518D109E" w14:textId="77777777" w:rsidR="008A17DE" w:rsidRPr="00071CDB" w:rsidRDefault="008A17DE" w:rsidP="006B53EF">
      <w:pPr>
        <w:numPr>
          <w:ilvl w:val="0"/>
          <w:numId w:val="40"/>
        </w:numPr>
        <w:spacing w:before="120"/>
        <w:ind w:left="357" w:hanging="357"/>
        <w:jc w:val="both"/>
        <w:rPr>
          <w:rFonts w:ascii="Tahoma" w:hAnsi="Tahoma" w:cs="Tahoma"/>
          <w:lang w:val="el-GR"/>
        </w:rPr>
      </w:pPr>
      <w:r w:rsidRPr="00071CDB">
        <w:rPr>
          <w:rFonts w:ascii="Tahoma" w:hAnsi="Tahoma" w:cs="Tahoma"/>
          <w:b/>
          <w:lang w:val="el-GR"/>
        </w:rPr>
        <w:t>ΚΩΚ</w:t>
      </w:r>
      <w:r w:rsidRPr="00071CDB">
        <w:rPr>
          <w:rFonts w:ascii="Tahoma" w:hAnsi="Tahoma" w:cs="Tahoma"/>
          <w:lang w:val="el-GR"/>
        </w:rPr>
        <w:t xml:space="preserve"> (κανονικές ώρες κάλυψης): Το χρονικό διάστημα 07:30 – 17:00 για τις εργάσιμες ημέρες.</w:t>
      </w:r>
    </w:p>
    <w:p w14:paraId="2BC361A7" w14:textId="77777777" w:rsidR="008A17DE" w:rsidRPr="00071CDB" w:rsidRDefault="008A17DE" w:rsidP="006B53EF">
      <w:pPr>
        <w:numPr>
          <w:ilvl w:val="0"/>
          <w:numId w:val="40"/>
        </w:numPr>
        <w:spacing w:before="120"/>
        <w:ind w:left="357" w:hanging="357"/>
        <w:jc w:val="both"/>
        <w:rPr>
          <w:rFonts w:ascii="Tahoma" w:hAnsi="Tahoma" w:cs="Tahoma"/>
          <w:lang w:val="el-GR"/>
        </w:rPr>
      </w:pPr>
      <w:r w:rsidRPr="00071CDB">
        <w:rPr>
          <w:rFonts w:ascii="Tahoma" w:hAnsi="Tahoma" w:cs="Tahoma"/>
          <w:b/>
          <w:lang w:val="el-GR"/>
        </w:rPr>
        <w:t>ΕΩΚ</w:t>
      </w:r>
      <w:r w:rsidRPr="00071CDB">
        <w:rPr>
          <w:rFonts w:ascii="Tahoma" w:hAnsi="Tahoma" w:cs="Tahoma"/>
          <w:lang w:val="el-GR"/>
        </w:rPr>
        <w:t xml:space="preserve"> (επιπλέον ώρες κάλυψης): Το υπόλοιπο χρονικό διάστημα.</w:t>
      </w:r>
    </w:p>
    <w:p w14:paraId="01861EDC" w14:textId="77777777" w:rsidR="008A17DE" w:rsidRPr="00071CDB" w:rsidRDefault="008A17DE" w:rsidP="006B53EF">
      <w:pPr>
        <w:numPr>
          <w:ilvl w:val="0"/>
          <w:numId w:val="40"/>
        </w:numPr>
        <w:spacing w:before="120"/>
        <w:jc w:val="both"/>
        <w:rPr>
          <w:rFonts w:ascii="Tahoma" w:hAnsi="Tahoma" w:cs="Tahoma"/>
          <w:b/>
          <w:u w:val="single"/>
        </w:rPr>
      </w:pPr>
      <w:r w:rsidRPr="00071CDB">
        <w:rPr>
          <w:rFonts w:ascii="Tahoma" w:hAnsi="Tahoma" w:cs="Tahoma"/>
          <w:b/>
          <w:lang w:val="el-GR"/>
        </w:rPr>
        <w:t xml:space="preserve">Χρόνος αποκατάστασης βλάβης </w:t>
      </w:r>
      <w:r w:rsidRPr="00071CDB">
        <w:rPr>
          <w:rFonts w:ascii="Tahoma" w:hAnsi="Tahoma" w:cs="Tahoma"/>
          <w:lang w:val="el-GR"/>
        </w:rPr>
        <w:t xml:space="preserve">είναι το μέγιστο επιτρεπόμενο χρονικό διάστημα από την αναγγελία της βλάβης μέχρι και την αποκατάστασή της. Σημειώνεται ότι, ανά διακριτή μονάδα, ο Χρόνος αποκατάστασης βλάβης προσμετράται </w:t>
      </w:r>
      <w:r w:rsidRPr="00071CDB">
        <w:rPr>
          <w:rFonts w:ascii="Tahoma" w:hAnsi="Tahoma" w:cs="Tahoma"/>
          <w:b/>
          <w:lang w:val="el-GR"/>
        </w:rPr>
        <w:t>αθροιστικά σε μηνιαία βάση.</w:t>
      </w:r>
      <w:r w:rsidRPr="00071CDB">
        <w:rPr>
          <w:rFonts w:ascii="Tahoma" w:hAnsi="Tahoma" w:cs="Tahoma"/>
          <w:lang w:val="el-GR"/>
        </w:rPr>
        <w:t xml:space="preserve"> </w:t>
      </w:r>
      <w:r w:rsidRPr="00071CDB">
        <w:rPr>
          <w:rFonts w:ascii="Tahoma" w:hAnsi="Tahoma" w:cs="Tahoma"/>
        </w:rPr>
        <w:t xml:space="preserve">Ο </w:t>
      </w:r>
      <w:r w:rsidRPr="00071CDB">
        <w:rPr>
          <w:rFonts w:ascii="Tahoma" w:hAnsi="Tahoma" w:cs="Tahoma"/>
          <w:lang w:val="el-GR"/>
        </w:rPr>
        <w:t>χρόνος</w:t>
      </w:r>
      <w:r w:rsidRPr="00071CDB">
        <w:rPr>
          <w:rFonts w:ascii="Tahoma" w:hAnsi="Tahoma" w:cs="Tahoma"/>
        </w:rPr>
        <w:t xml:space="preserve"> </w:t>
      </w:r>
      <w:r w:rsidRPr="00071CDB">
        <w:rPr>
          <w:rFonts w:ascii="Tahoma" w:hAnsi="Tahoma" w:cs="Tahoma"/>
          <w:lang w:val="el-GR"/>
        </w:rPr>
        <w:t>αυτός είναι</w:t>
      </w:r>
      <w:r w:rsidRPr="00071CDB">
        <w:rPr>
          <w:rFonts w:ascii="Tahoma" w:hAnsi="Tahoma" w:cs="Tahoma"/>
        </w:rPr>
        <w:t>:</w:t>
      </w:r>
    </w:p>
    <w:p w14:paraId="115A9393" w14:textId="77777777" w:rsidR="008A17DE" w:rsidRPr="00071CDB" w:rsidRDefault="008A17DE" w:rsidP="006B53EF">
      <w:pPr>
        <w:numPr>
          <w:ilvl w:val="0"/>
          <w:numId w:val="41"/>
        </w:numPr>
        <w:spacing w:before="120"/>
        <w:jc w:val="both"/>
        <w:rPr>
          <w:rFonts w:ascii="Tahoma" w:hAnsi="Tahoma" w:cs="Tahoma"/>
          <w:lang w:val="el-GR"/>
        </w:rPr>
      </w:pPr>
      <w:r w:rsidRPr="00071CDB">
        <w:rPr>
          <w:rFonts w:ascii="Tahoma" w:hAnsi="Tahoma" w:cs="Tahoma"/>
          <w:lang w:val="el-GR"/>
        </w:rPr>
        <w:t xml:space="preserve">έξι (6) ώρες από τη στιγμή της ανακοίνωσης της εμφάνισης της βλάβης αν η ανακοίνωση του προβλήματος πραγματοποιήθηκε εντός ΚΩΚ </w:t>
      </w:r>
    </w:p>
    <w:p w14:paraId="5ADC23FA" w14:textId="77777777" w:rsidR="008A17DE" w:rsidRPr="00071CDB" w:rsidRDefault="008A17DE" w:rsidP="006B53EF">
      <w:pPr>
        <w:numPr>
          <w:ilvl w:val="0"/>
          <w:numId w:val="41"/>
        </w:numPr>
        <w:spacing w:before="120"/>
        <w:jc w:val="both"/>
        <w:rPr>
          <w:rFonts w:ascii="Tahoma" w:hAnsi="Tahoma" w:cs="Tahoma"/>
          <w:lang w:val="el-GR"/>
        </w:rPr>
      </w:pPr>
      <w:r w:rsidRPr="00071CDB">
        <w:rPr>
          <w:rFonts w:ascii="Tahoma" w:hAnsi="Tahoma" w:cs="Tahoma"/>
          <w:lang w:val="el-GR"/>
        </w:rPr>
        <w:t>έξι (6) ώρες οι οποίες θα προσμετρούνται από τις 07.30 της επόμενης εργάσιμης ημέρας, για τις λοιπές ώρες ανακοίνωσης προβλήματος βλάβης</w:t>
      </w:r>
    </w:p>
    <w:p w14:paraId="4A5D0E4A" w14:textId="77777777" w:rsidR="008A17DE" w:rsidRPr="00071CDB" w:rsidRDefault="008A17DE" w:rsidP="006B53EF">
      <w:pPr>
        <w:numPr>
          <w:ilvl w:val="0"/>
          <w:numId w:val="40"/>
        </w:numPr>
        <w:spacing w:before="120"/>
        <w:jc w:val="both"/>
        <w:rPr>
          <w:rFonts w:ascii="Tahoma" w:hAnsi="Tahoma" w:cs="Tahoma"/>
          <w:b/>
          <w:bCs/>
          <w:u w:val="single"/>
          <w:lang w:val="el-GR"/>
        </w:rPr>
      </w:pPr>
      <w:r w:rsidRPr="00071CDB">
        <w:rPr>
          <w:rFonts w:ascii="Tahoma" w:hAnsi="Tahoma" w:cs="Tahoma"/>
          <w:b/>
          <w:bCs/>
          <w:lang w:val="el-GR"/>
        </w:rPr>
        <w:t xml:space="preserve">Χρόνος αποκατάστασης δυσλειτουργίας </w:t>
      </w:r>
      <w:r w:rsidRPr="00071CDB">
        <w:rPr>
          <w:rFonts w:ascii="Tahoma" w:hAnsi="Tahoma" w:cs="Tahoma"/>
          <w:lang w:val="el-GR"/>
        </w:rPr>
        <w:t xml:space="preserve">είναι το μέγιστο επιτρεπόμενο χρονικό διάστημα από την αναγγελία της δυσλειτουργίας μέχρι και την αποκατάστασή της. Σημειώνεται ότι, ανά διακριτή μονάδα, ο Χρόνος αποκατάστασης δυσλειτουργίας προσμετράται </w:t>
      </w:r>
      <w:r w:rsidRPr="00071CDB">
        <w:rPr>
          <w:rFonts w:ascii="Tahoma" w:hAnsi="Tahoma" w:cs="Tahoma"/>
          <w:b/>
          <w:bCs/>
          <w:lang w:val="el-GR"/>
        </w:rPr>
        <w:t>αθροιστικά σε μηνιαία βάση.</w:t>
      </w:r>
      <w:r w:rsidRPr="00071CDB">
        <w:rPr>
          <w:rFonts w:ascii="Tahoma" w:hAnsi="Tahoma" w:cs="Tahoma"/>
          <w:lang w:val="el-GR"/>
        </w:rPr>
        <w:t xml:space="preserve"> Ο χρόνος αυτός είναι:</w:t>
      </w:r>
    </w:p>
    <w:p w14:paraId="6EFA1495" w14:textId="77777777" w:rsidR="008A17DE" w:rsidRPr="00071CDB" w:rsidRDefault="008A17DE" w:rsidP="006B53EF">
      <w:pPr>
        <w:numPr>
          <w:ilvl w:val="0"/>
          <w:numId w:val="41"/>
        </w:numPr>
        <w:spacing w:before="120"/>
        <w:jc w:val="both"/>
        <w:rPr>
          <w:rFonts w:ascii="Tahoma" w:hAnsi="Tahoma" w:cs="Tahoma"/>
          <w:lang w:val="el-GR"/>
        </w:rPr>
      </w:pPr>
      <w:r w:rsidRPr="00071CDB">
        <w:rPr>
          <w:rFonts w:ascii="Tahoma" w:hAnsi="Tahoma" w:cs="Tahoma"/>
          <w:lang w:val="el-GR"/>
        </w:rPr>
        <w:t xml:space="preserve">οκτώ (8) ώρες από τη στιγμή της ανακοίνωσης της εμφάνισης της δυσλειτουργίας αν η ανακοίνωση του προβλήματος πραγματοποιήθηκε εντός ΚΩΚ </w:t>
      </w:r>
    </w:p>
    <w:p w14:paraId="0AF480F5" w14:textId="77777777" w:rsidR="008A17DE" w:rsidRPr="00071CDB" w:rsidRDefault="008A17DE" w:rsidP="006B53EF">
      <w:pPr>
        <w:numPr>
          <w:ilvl w:val="0"/>
          <w:numId w:val="41"/>
        </w:numPr>
        <w:spacing w:before="120"/>
        <w:jc w:val="both"/>
        <w:rPr>
          <w:rFonts w:ascii="Tahoma" w:hAnsi="Tahoma" w:cs="Tahoma"/>
          <w:lang w:val="el-GR"/>
        </w:rPr>
      </w:pPr>
      <w:r w:rsidRPr="00071CDB">
        <w:rPr>
          <w:rFonts w:ascii="Tahoma" w:hAnsi="Tahoma" w:cs="Tahoma"/>
          <w:lang w:val="el-GR"/>
        </w:rPr>
        <w:t>είκοσι τέσσερις (24) ώρες οι οποίες θα προσμετρούνται από τις 07.30 της επόμενης εργάσιμης ημέρας, για τις λοιπές ώρες ανακοίνωσης προβλήματος δυσλειτουργίας</w:t>
      </w:r>
    </w:p>
    <w:p w14:paraId="6103EEF9" w14:textId="77777777" w:rsidR="008A17DE" w:rsidRPr="00071CDB" w:rsidRDefault="008A17DE" w:rsidP="008A17DE">
      <w:pPr>
        <w:spacing w:before="120"/>
        <w:rPr>
          <w:rFonts w:ascii="Tahoma" w:hAnsi="Tahoma" w:cs="Tahoma"/>
          <w:b/>
          <w:u w:val="single"/>
          <w:lang w:val="el-GR"/>
        </w:rPr>
      </w:pPr>
    </w:p>
    <w:p w14:paraId="6EF3BA98" w14:textId="77777777" w:rsidR="008A17DE" w:rsidRPr="00071CDB" w:rsidRDefault="008A17DE" w:rsidP="008A17DE">
      <w:pPr>
        <w:spacing w:before="120"/>
        <w:rPr>
          <w:rFonts w:ascii="Tahoma" w:hAnsi="Tahoma" w:cs="Tahoma"/>
          <w:b/>
          <w:u w:val="single"/>
          <w:lang w:val="el-GR"/>
        </w:rPr>
      </w:pPr>
      <w:r w:rsidRPr="00071CDB">
        <w:rPr>
          <w:rFonts w:ascii="Tahoma" w:hAnsi="Tahoma" w:cs="Tahoma"/>
          <w:b/>
          <w:u w:val="single"/>
          <w:lang w:val="el-GR"/>
        </w:rPr>
        <w:t xml:space="preserve">Μη διαθεσιμότητα – Ρήτρες: </w:t>
      </w:r>
    </w:p>
    <w:p w14:paraId="174A47E4" w14:textId="77777777" w:rsidR="008A17DE" w:rsidRPr="00071CDB" w:rsidRDefault="008A17DE" w:rsidP="006B53EF">
      <w:pPr>
        <w:spacing w:before="120"/>
        <w:jc w:val="both"/>
        <w:rPr>
          <w:rFonts w:ascii="Tahoma" w:hAnsi="Tahoma" w:cs="Tahoma"/>
          <w:lang w:val="el-GR"/>
        </w:rPr>
      </w:pPr>
      <w:r w:rsidRPr="00071CDB">
        <w:rPr>
          <w:rFonts w:ascii="Tahoma" w:hAnsi="Tahoma" w:cs="Tahoma"/>
          <w:lang w:val="el-GR"/>
        </w:rPr>
        <w:lastRenderedPageBreak/>
        <w:t xml:space="preserve">Σε περίπτωση υπέρβασης του </w:t>
      </w:r>
      <w:r w:rsidRPr="00071CDB">
        <w:rPr>
          <w:rFonts w:ascii="Tahoma" w:hAnsi="Tahoma" w:cs="Tahoma"/>
          <w:b/>
          <w:lang w:val="el-GR"/>
        </w:rPr>
        <w:t xml:space="preserve">μηνιαίου </w:t>
      </w:r>
      <w:r w:rsidRPr="00071CDB">
        <w:rPr>
          <w:rFonts w:ascii="Tahoma" w:hAnsi="Tahoma" w:cs="Tahoma"/>
          <w:b/>
          <w:bCs/>
          <w:lang w:val="el-GR"/>
        </w:rPr>
        <w:t>χρόνου αποκατάστασης βλάβης</w:t>
      </w:r>
      <w:r w:rsidRPr="00071CDB">
        <w:rPr>
          <w:rFonts w:ascii="Tahoma" w:hAnsi="Tahoma" w:cs="Tahoma"/>
          <w:lang w:val="el-GR"/>
        </w:rPr>
        <w:t>, επιβάλλεται στον Ανάδοχο ρήτρα ίση με:</w:t>
      </w:r>
    </w:p>
    <w:p w14:paraId="17B4B43F" w14:textId="77777777" w:rsidR="008A17DE" w:rsidRPr="00071CDB" w:rsidRDefault="008A17DE" w:rsidP="006B53EF">
      <w:pPr>
        <w:numPr>
          <w:ilvl w:val="0"/>
          <w:numId w:val="42"/>
        </w:numPr>
        <w:spacing w:before="120"/>
        <w:jc w:val="both"/>
        <w:rPr>
          <w:rFonts w:ascii="Tahoma" w:hAnsi="Tahoma" w:cs="Tahoma"/>
          <w:lang w:val="el-GR"/>
        </w:rPr>
      </w:pPr>
      <w:r w:rsidRPr="00071CDB">
        <w:rPr>
          <w:rFonts w:ascii="Tahoma" w:hAnsi="Tahoma" w:cs="Tahoma"/>
          <w:b/>
          <w:lang w:val="el-GR"/>
        </w:rPr>
        <w:t>0,05%</w:t>
      </w:r>
      <w:r w:rsidRPr="00071CDB">
        <w:rPr>
          <w:rFonts w:ascii="Tahoma" w:hAnsi="Tahoma" w:cs="Tahoma"/>
          <w:lang w:val="el-GR"/>
        </w:rPr>
        <w:t xml:space="preserve"> επί του συμβατικού τιμήματος της μονάδας/τμήματος που είναι εκτός λειτουργίας</w:t>
      </w:r>
    </w:p>
    <w:p w14:paraId="0A739421" w14:textId="77777777" w:rsidR="008A17DE" w:rsidRPr="00071CDB" w:rsidRDefault="008A17DE" w:rsidP="006B53EF">
      <w:pPr>
        <w:spacing w:before="120"/>
        <w:jc w:val="both"/>
        <w:rPr>
          <w:rFonts w:ascii="Tahoma" w:hAnsi="Tahoma" w:cs="Tahoma"/>
          <w:lang w:val="el-GR"/>
        </w:rPr>
      </w:pPr>
      <w:r w:rsidRPr="00071CDB">
        <w:rPr>
          <w:rFonts w:ascii="Tahoma" w:hAnsi="Tahoma" w:cs="Tahoma"/>
          <w:b/>
          <w:lang w:val="el-GR"/>
        </w:rPr>
        <w:t>για κάθε επιπλέον ώρα βλάβης</w:t>
      </w:r>
      <w:r w:rsidRPr="00071CDB">
        <w:rPr>
          <w:rFonts w:ascii="Tahoma" w:hAnsi="Tahoma" w:cs="Tahoma"/>
          <w:lang w:val="el-GR"/>
        </w:rPr>
        <w:t xml:space="preserve"> </w:t>
      </w:r>
      <w:r w:rsidRPr="00071CDB">
        <w:rPr>
          <w:rFonts w:ascii="Tahoma" w:hAnsi="Tahoma" w:cs="Tahoma"/>
          <w:b/>
          <w:lang w:val="el-GR"/>
        </w:rPr>
        <w:t>(μη διαθεσιμότητας)/δυσλειτουργίας</w:t>
      </w:r>
      <w:r w:rsidRPr="00071CDB">
        <w:rPr>
          <w:rFonts w:ascii="Tahoma" w:hAnsi="Tahoma" w:cs="Tahoma"/>
          <w:lang w:val="el-GR"/>
        </w:rPr>
        <w:t>, εφόσον αυτή είναι εντός ΚΩΚ, ή το ήμισυ του ως άνω υπολογιζόμενου ποσού, εφόσον η ώρα είναι εκτός ΚΩΚ.</w:t>
      </w:r>
    </w:p>
    <w:p w14:paraId="0F067528" w14:textId="77777777" w:rsidR="008A17DE" w:rsidRPr="00071CDB" w:rsidRDefault="008A17DE" w:rsidP="006B53EF">
      <w:pPr>
        <w:spacing w:before="120"/>
        <w:jc w:val="both"/>
        <w:rPr>
          <w:rFonts w:ascii="Tahoma" w:hAnsi="Tahoma" w:cs="Tahoma"/>
          <w:i/>
          <w:u w:val="single"/>
          <w:lang w:val="el-GR"/>
        </w:rPr>
      </w:pPr>
    </w:p>
    <w:p w14:paraId="05C937BB" w14:textId="77777777" w:rsidR="008A17DE" w:rsidRPr="00071CDB" w:rsidRDefault="008A17DE" w:rsidP="006B53EF">
      <w:pPr>
        <w:spacing w:before="120"/>
        <w:jc w:val="both"/>
        <w:rPr>
          <w:rFonts w:ascii="Tahoma" w:hAnsi="Tahoma" w:cs="Tahoma"/>
          <w:lang w:val="el-GR"/>
        </w:rPr>
      </w:pPr>
      <w:r w:rsidRPr="00071CDB">
        <w:rPr>
          <w:rFonts w:ascii="Tahoma" w:hAnsi="Tahoma" w:cs="Tahoma"/>
          <w:lang w:val="el-GR"/>
        </w:rPr>
        <w:t xml:space="preserve">Σε περίπτωση υπέρβασης του </w:t>
      </w:r>
      <w:r w:rsidRPr="00071CDB">
        <w:rPr>
          <w:rFonts w:ascii="Tahoma" w:hAnsi="Tahoma" w:cs="Tahoma"/>
          <w:b/>
          <w:lang w:val="el-GR"/>
        </w:rPr>
        <w:t xml:space="preserve">μηνιαίου </w:t>
      </w:r>
      <w:r w:rsidRPr="00071CDB">
        <w:rPr>
          <w:rFonts w:ascii="Tahoma" w:hAnsi="Tahoma" w:cs="Tahoma"/>
          <w:b/>
          <w:bCs/>
          <w:lang w:val="el-GR"/>
        </w:rPr>
        <w:t>χρόνου αποκατάστασης δυσλειτουργίας</w:t>
      </w:r>
      <w:r w:rsidRPr="00071CDB">
        <w:rPr>
          <w:rFonts w:ascii="Tahoma" w:hAnsi="Tahoma" w:cs="Tahoma"/>
          <w:lang w:val="el-GR"/>
        </w:rPr>
        <w:t>, επιβάλλεται στον Ανάδοχο ρήτρα ίση με:</w:t>
      </w:r>
    </w:p>
    <w:p w14:paraId="136BBD41" w14:textId="77777777" w:rsidR="008A17DE" w:rsidRPr="00071CDB" w:rsidRDefault="008A17DE" w:rsidP="006B53EF">
      <w:pPr>
        <w:numPr>
          <w:ilvl w:val="0"/>
          <w:numId w:val="42"/>
        </w:numPr>
        <w:spacing w:before="120"/>
        <w:jc w:val="both"/>
        <w:rPr>
          <w:rFonts w:ascii="Tahoma" w:hAnsi="Tahoma" w:cs="Tahoma"/>
          <w:lang w:val="el-GR"/>
        </w:rPr>
      </w:pPr>
      <w:r w:rsidRPr="00071CDB">
        <w:rPr>
          <w:rFonts w:ascii="Tahoma" w:hAnsi="Tahoma" w:cs="Tahoma"/>
          <w:b/>
          <w:lang w:val="el-GR"/>
        </w:rPr>
        <w:t>0,02%</w:t>
      </w:r>
      <w:r w:rsidRPr="00071CDB">
        <w:rPr>
          <w:rFonts w:ascii="Tahoma" w:hAnsi="Tahoma" w:cs="Tahoma"/>
          <w:lang w:val="el-GR"/>
        </w:rPr>
        <w:t xml:space="preserve"> επί του συμβατικού τιμήματος της μονάδας/τμήματος που είναι εκτός λειτουργίας</w:t>
      </w:r>
    </w:p>
    <w:p w14:paraId="2748228F" w14:textId="77777777" w:rsidR="008A17DE" w:rsidRPr="00071CDB" w:rsidRDefault="008A17DE" w:rsidP="006B53EF">
      <w:pPr>
        <w:spacing w:before="120"/>
        <w:jc w:val="both"/>
        <w:rPr>
          <w:rFonts w:ascii="Tahoma" w:hAnsi="Tahoma" w:cs="Tahoma"/>
          <w:lang w:val="el-GR"/>
        </w:rPr>
      </w:pPr>
      <w:r w:rsidRPr="00071CDB">
        <w:rPr>
          <w:rFonts w:ascii="Tahoma" w:hAnsi="Tahoma" w:cs="Tahoma"/>
          <w:b/>
          <w:lang w:val="el-GR"/>
        </w:rPr>
        <w:t>για κάθε επιπλέον ώρα βλάβης</w:t>
      </w:r>
      <w:r w:rsidRPr="00071CDB">
        <w:rPr>
          <w:rFonts w:ascii="Tahoma" w:hAnsi="Tahoma" w:cs="Tahoma"/>
          <w:lang w:val="el-GR"/>
        </w:rPr>
        <w:t xml:space="preserve"> </w:t>
      </w:r>
      <w:r w:rsidRPr="00071CDB">
        <w:rPr>
          <w:rFonts w:ascii="Tahoma" w:hAnsi="Tahoma" w:cs="Tahoma"/>
          <w:b/>
          <w:lang w:val="el-GR"/>
        </w:rPr>
        <w:t>(μη διαθεσιμότητας)/δυσλειτουργίας</w:t>
      </w:r>
      <w:r w:rsidRPr="00071CDB">
        <w:rPr>
          <w:rFonts w:ascii="Tahoma" w:hAnsi="Tahoma" w:cs="Tahoma"/>
          <w:lang w:val="el-GR"/>
        </w:rPr>
        <w:t>, εφόσον αυτή είναι εντός ΚΩΚ, ή το ήμισυ του ως άνω υπολογιζόμενου ποσού, εφόσον η ώρα είναι εκτός ΚΩΚ.</w:t>
      </w:r>
    </w:p>
    <w:p w14:paraId="1562876B" w14:textId="77777777" w:rsidR="008A17DE" w:rsidRPr="00071CDB" w:rsidRDefault="008A17DE" w:rsidP="006B53EF">
      <w:pPr>
        <w:spacing w:before="120"/>
        <w:jc w:val="both"/>
        <w:rPr>
          <w:rFonts w:ascii="Tahoma" w:hAnsi="Tahoma" w:cs="Tahoma"/>
          <w:i/>
          <w:u w:val="single"/>
          <w:lang w:val="el-GR"/>
        </w:rPr>
      </w:pPr>
    </w:p>
    <w:p w14:paraId="7FF1C193" w14:textId="77777777" w:rsidR="008A17DE" w:rsidRPr="00071CDB" w:rsidRDefault="008A17DE" w:rsidP="006B53EF">
      <w:pPr>
        <w:spacing w:before="120"/>
        <w:jc w:val="both"/>
        <w:rPr>
          <w:rFonts w:ascii="Tahoma" w:hAnsi="Tahoma" w:cs="Tahoma"/>
          <w:i/>
          <w:u w:val="single"/>
        </w:rPr>
      </w:pPr>
      <w:r w:rsidRPr="00071CDB">
        <w:rPr>
          <w:rFonts w:ascii="Tahoma" w:hAnsi="Tahoma" w:cs="Tahoma"/>
          <w:i/>
          <w:u w:val="single"/>
        </w:rPr>
        <w:t>Διευκρινίζεται ότι:</w:t>
      </w:r>
    </w:p>
    <w:p w14:paraId="789C1CF5" w14:textId="77777777" w:rsidR="008A17DE" w:rsidRPr="00071CDB" w:rsidRDefault="008A17DE" w:rsidP="006B53EF">
      <w:pPr>
        <w:numPr>
          <w:ilvl w:val="0"/>
          <w:numId w:val="43"/>
        </w:numPr>
        <w:spacing w:before="120"/>
        <w:jc w:val="both"/>
        <w:rPr>
          <w:rFonts w:ascii="Tahoma" w:hAnsi="Tahoma" w:cs="Tahoma"/>
          <w:i/>
          <w:lang w:val="el-GR"/>
        </w:rPr>
      </w:pPr>
      <w:r w:rsidRPr="00071CDB">
        <w:rPr>
          <w:rFonts w:ascii="Tahoma" w:hAnsi="Tahoma" w:cs="Tahoma"/>
          <w:i/>
          <w:lang w:val="el-GR"/>
        </w:rPr>
        <w:t>Ένα σύστημα / υποσύστημα / υπηρεσία θεωρείται ολικά μη διαθέσιμο/η εάν είναι μη διαθέσιμο έστω και ένα μικρό μέρος της λειτουργικότητας που παρέχει.</w:t>
      </w:r>
    </w:p>
    <w:p w14:paraId="180FED40" w14:textId="77777777" w:rsidR="008A17DE" w:rsidRPr="00071CDB" w:rsidRDefault="008A17DE" w:rsidP="006B53EF">
      <w:pPr>
        <w:numPr>
          <w:ilvl w:val="0"/>
          <w:numId w:val="43"/>
        </w:numPr>
        <w:spacing w:before="120"/>
        <w:jc w:val="both"/>
        <w:rPr>
          <w:rFonts w:ascii="Tahoma" w:hAnsi="Tahoma" w:cs="Tahoma"/>
          <w:i/>
          <w:lang w:val="el-GR"/>
        </w:rPr>
      </w:pPr>
      <w:r w:rsidRPr="00071CDB">
        <w:rPr>
          <w:rFonts w:ascii="Tahoma" w:hAnsi="Tahoma" w:cs="Tahoma"/>
          <w:i/>
          <w:lang w:val="el-GR"/>
        </w:rPr>
        <w:t>Η μη διαθεσιμότητα μιας μονάδας επιφέρει τη μη διαθεσιμότητα όλων των μονάδων του Συστήματος (λογισμικό συστημάτων και εφαρμογών) που εξαρτώνται λειτουργικά από αυτήν, και συνυπολογίζεται στον προσδιορισμό της ρήτρας.</w:t>
      </w:r>
    </w:p>
    <w:p w14:paraId="360D68AC" w14:textId="77777777" w:rsidR="008A17DE" w:rsidRPr="00071CDB" w:rsidRDefault="008A17DE" w:rsidP="006B53EF">
      <w:pPr>
        <w:spacing w:before="120"/>
        <w:jc w:val="both"/>
        <w:rPr>
          <w:rFonts w:ascii="Tahoma" w:hAnsi="Tahoma" w:cs="Tahoma"/>
          <w:b/>
          <w:u w:val="single"/>
          <w:lang w:val="el-GR"/>
        </w:rPr>
      </w:pPr>
    </w:p>
    <w:p w14:paraId="3B755FB5" w14:textId="77777777" w:rsidR="008A17DE" w:rsidRPr="00071CDB" w:rsidRDefault="008A17DE" w:rsidP="006B53EF">
      <w:pPr>
        <w:spacing w:before="120"/>
        <w:jc w:val="both"/>
        <w:rPr>
          <w:rFonts w:ascii="Tahoma" w:hAnsi="Tahoma" w:cs="Tahoma"/>
          <w:b/>
          <w:u w:val="single"/>
        </w:rPr>
      </w:pPr>
      <w:r w:rsidRPr="00071CDB">
        <w:rPr>
          <w:rFonts w:ascii="Tahoma" w:hAnsi="Tahoma" w:cs="Tahoma"/>
          <w:b/>
          <w:u w:val="single"/>
        </w:rPr>
        <w:t xml:space="preserve">Επιπρόσθετες ρήτρες </w:t>
      </w:r>
    </w:p>
    <w:p w14:paraId="20E578B3" w14:textId="77777777" w:rsidR="008A17DE" w:rsidRPr="00071CDB" w:rsidRDefault="008A17DE" w:rsidP="006B53EF">
      <w:pPr>
        <w:numPr>
          <w:ilvl w:val="0"/>
          <w:numId w:val="44"/>
        </w:numPr>
        <w:tabs>
          <w:tab w:val="num" w:pos="284"/>
        </w:tabs>
        <w:spacing w:before="120"/>
        <w:ind w:left="284" w:hanging="291"/>
        <w:jc w:val="both"/>
        <w:rPr>
          <w:rFonts w:ascii="Tahoma" w:hAnsi="Tahoma" w:cs="Tahoma"/>
          <w:lang w:val="el-GR"/>
        </w:rPr>
      </w:pPr>
      <w:r w:rsidRPr="00071CDB">
        <w:rPr>
          <w:rFonts w:ascii="Tahoma" w:hAnsi="Tahoma" w:cs="Tahoma"/>
          <w:lang w:val="el-GR"/>
        </w:rPr>
        <w:t xml:space="preserve">Αν μια μονάδα (λογισμικού/εφαρμογής) είναι μη διαθέσιμη (σε βλάβη ή δυσλειτουργία) για χρονική περίοδο άνω των 72 ωρών (είτε εντός ΚΩΚ είτε εκτός) αθροιστικά στο διάστημα ενός μήνα, πέραν των ως άνω αναφερόμενων ρητρών: </w:t>
      </w:r>
    </w:p>
    <w:p w14:paraId="1E542B9E" w14:textId="77777777" w:rsidR="008A17DE" w:rsidRPr="00071CDB" w:rsidRDefault="008A17DE" w:rsidP="006B53EF">
      <w:pPr>
        <w:numPr>
          <w:ilvl w:val="0"/>
          <w:numId w:val="42"/>
        </w:numPr>
        <w:spacing w:before="120"/>
        <w:jc w:val="both"/>
        <w:rPr>
          <w:rFonts w:ascii="Tahoma" w:hAnsi="Tahoma" w:cs="Tahoma"/>
          <w:b/>
          <w:lang w:val="el-GR"/>
        </w:rPr>
      </w:pPr>
      <w:r w:rsidRPr="00071CDB">
        <w:rPr>
          <w:rFonts w:ascii="Tahoma" w:hAnsi="Tahoma" w:cs="Tahoma"/>
          <w:lang w:val="el-GR"/>
        </w:rPr>
        <w:t xml:space="preserve">επιβάλλεται στον Ανάδοχο ρήτρα ίση με </w:t>
      </w:r>
      <w:r w:rsidRPr="00071CDB">
        <w:rPr>
          <w:rFonts w:ascii="Tahoma" w:hAnsi="Tahoma" w:cs="Tahoma"/>
          <w:b/>
          <w:lang w:val="el-GR"/>
        </w:rPr>
        <w:t>0,02%</w:t>
      </w:r>
      <w:r w:rsidRPr="00071CDB">
        <w:rPr>
          <w:rFonts w:ascii="Tahoma" w:hAnsi="Tahoma" w:cs="Tahoma"/>
          <w:lang w:val="el-GR"/>
        </w:rPr>
        <w:t xml:space="preserve"> επί του συμβατικού τιμήματος της μονάδας/τμήματος που είναι εκτός λειτουργίας, κατά τη διάρκεια της περιόδου εγγύησης</w:t>
      </w:r>
    </w:p>
    <w:p w14:paraId="1E1A15E8" w14:textId="7540DDEC" w:rsidR="006138A5" w:rsidRDefault="006138A5">
      <w:pPr>
        <w:rPr>
          <w:rFonts w:ascii="Tahoma" w:hAnsi="Tahoma" w:cs="Tahoma"/>
          <w:lang w:val="el-GR"/>
        </w:rPr>
      </w:pPr>
      <w:r>
        <w:rPr>
          <w:rFonts w:ascii="Tahoma" w:hAnsi="Tahoma" w:cs="Tahoma"/>
          <w:lang w:val="el-GR"/>
        </w:rPr>
        <w:br w:type="page"/>
      </w:r>
    </w:p>
    <w:p w14:paraId="69C72006" w14:textId="77777777" w:rsidR="009011F2" w:rsidRPr="00071CDB" w:rsidRDefault="00A57A78" w:rsidP="004719AE">
      <w:pPr>
        <w:pStyle w:val="40"/>
        <w:numPr>
          <w:ilvl w:val="2"/>
          <w:numId w:val="10"/>
        </w:numPr>
        <w:ind w:left="450"/>
        <w:rPr>
          <w:rFonts w:eastAsia="SimSun"/>
        </w:rPr>
      </w:pPr>
      <w:bookmarkStart w:id="492" w:name="_Ref6833186"/>
      <w:bookmarkStart w:id="493" w:name="_Toc153885544"/>
      <w:r w:rsidRPr="00071CDB">
        <w:rPr>
          <w:rFonts w:eastAsia="SimSun"/>
        </w:rPr>
        <w:lastRenderedPageBreak/>
        <w:t xml:space="preserve">Φάσεις - </w:t>
      </w:r>
      <w:r w:rsidR="00A613D1" w:rsidRPr="00071CDB">
        <w:rPr>
          <w:rFonts w:eastAsia="SimSun"/>
        </w:rPr>
        <w:t>Παραδοτέα</w:t>
      </w:r>
      <w:bookmarkEnd w:id="492"/>
      <w:bookmarkEnd w:id="493"/>
      <w:r w:rsidR="003355E7" w:rsidRPr="00071CDB">
        <w:rPr>
          <w:rFonts w:eastAsia="SimSun"/>
        </w:rPr>
        <w:t xml:space="preserve"> </w:t>
      </w:r>
    </w:p>
    <w:p w14:paraId="17246F9B" w14:textId="77777777" w:rsidR="009011F2" w:rsidRPr="00071CDB" w:rsidRDefault="00BE7448">
      <w:pPr>
        <w:pStyle w:val="40"/>
        <w:ind w:left="630"/>
        <w:rPr>
          <w:rFonts w:eastAsia="SimSun"/>
        </w:rPr>
      </w:pPr>
      <w:bookmarkStart w:id="494" w:name="_Toc80705598"/>
      <w:bookmarkStart w:id="495" w:name="_Ref288202846"/>
      <w:bookmarkStart w:id="496" w:name="_Ref365032969"/>
      <w:bookmarkStart w:id="497" w:name="_Toc380586523"/>
      <w:bookmarkStart w:id="498" w:name="_Toc153885545"/>
      <w:r w:rsidRPr="00071CDB">
        <w:rPr>
          <w:rFonts w:eastAsia="SimSun"/>
        </w:rPr>
        <w:t xml:space="preserve">ΦΑΣΗ 1: </w:t>
      </w:r>
      <w:bookmarkEnd w:id="494"/>
      <w:bookmarkEnd w:id="495"/>
      <w:bookmarkEnd w:id="496"/>
      <w:bookmarkEnd w:id="497"/>
      <w:r w:rsidR="00D1760C" w:rsidRPr="00071CDB">
        <w:rPr>
          <w:rFonts w:eastAsia="SimSun"/>
        </w:rPr>
        <w:t>Μελέτη</w:t>
      </w:r>
      <w:r w:rsidR="00A12641" w:rsidRPr="00071CDB">
        <w:rPr>
          <w:rFonts w:eastAsia="SimSun"/>
        </w:rPr>
        <w:t xml:space="preserve"> Εφαρμογής</w:t>
      </w:r>
      <w:bookmarkEnd w:id="498"/>
      <w:r w:rsidR="00A12641" w:rsidRPr="00071CDB">
        <w:rPr>
          <w:rFonts w:eastAsia="SimSun"/>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BE7448" w:rsidRPr="000E4996" w14:paraId="1A6744EE" w14:textId="77777777" w:rsidTr="00BE7448">
        <w:tc>
          <w:tcPr>
            <w:tcW w:w="9855" w:type="dxa"/>
            <w:shd w:val="clear" w:color="auto" w:fill="auto"/>
          </w:tcPr>
          <w:p w14:paraId="6BDA5696" w14:textId="77777777" w:rsidR="00BE7448" w:rsidRPr="00071CDB" w:rsidRDefault="001C5365" w:rsidP="006B53EF">
            <w:pPr>
              <w:spacing w:before="120" w:after="60"/>
              <w:jc w:val="both"/>
              <w:rPr>
                <w:rFonts w:ascii="Tahoma" w:hAnsi="Tahoma" w:cs="Tahoma"/>
                <w:u w:val="single"/>
                <w:lang w:val="el-GR"/>
              </w:rPr>
            </w:pPr>
            <w:r w:rsidRPr="00071CDB">
              <w:rPr>
                <w:rFonts w:ascii="Tahoma" w:hAnsi="Tahoma" w:cs="Tahoma"/>
                <w:u w:val="single"/>
                <w:lang w:val="el-GR"/>
              </w:rPr>
              <w:t>ΑΝΤΙΚΕΙΜΕΝΟ / ΠΕΡΙΕΧΟΜΕΝΟ ΦΑΣΗΣ:</w:t>
            </w:r>
          </w:p>
          <w:p w14:paraId="3238AB0F" w14:textId="77777777" w:rsidR="0082389A" w:rsidRPr="00071CDB" w:rsidRDefault="001C5365" w:rsidP="006B53EF">
            <w:pPr>
              <w:widowControl w:val="0"/>
              <w:spacing w:after="60"/>
              <w:jc w:val="both"/>
              <w:rPr>
                <w:rFonts w:ascii="Tahoma" w:hAnsi="Tahoma" w:cs="Tahoma"/>
                <w:lang w:val="el-GR"/>
              </w:rPr>
            </w:pPr>
            <w:r w:rsidRPr="00071CDB">
              <w:rPr>
                <w:rFonts w:ascii="Tahoma" w:hAnsi="Tahoma" w:cs="Tahoma"/>
                <w:lang w:val="el-GR"/>
              </w:rPr>
              <w:t xml:space="preserve">Κατά την παρούσα φάση θα πραγματοποιηθεί το σύνολο των ενεργειών που προβλέπονται στην </w:t>
            </w:r>
            <w:r w:rsidR="00A12641" w:rsidRPr="00071CDB">
              <w:rPr>
                <w:rFonts w:ascii="Tahoma" w:hAnsi="Tahoma" w:cs="Tahoma"/>
                <w:lang w:val="el-GR"/>
              </w:rPr>
              <w:t xml:space="preserve">περιγραφή της Μελέτης Εφαρμογής </w:t>
            </w:r>
            <w:r w:rsidR="008A17DE" w:rsidRPr="00071CDB">
              <w:rPr>
                <w:rFonts w:ascii="Tahoma" w:hAnsi="Tahoma" w:cs="Tahoma"/>
                <w:lang w:val="el-GR"/>
              </w:rPr>
              <w:t xml:space="preserve"> της παρ.</w:t>
            </w:r>
            <w:r w:rsidR="00123A80" w:rsidRPr="00071CDB">
              <w:rPr>
                <w:rFonts w:ascii="Tahoma" w:hAnsi="Tahoma" w:cs="Tahoma"/>
                <w:lang w:val="el-GR"/>
              </w:rPr>
              <w:t xml:space="preserve">2.2.1. </w:t>
            </w:r>
          </w:p>
          <w:p w14:paraId="43072DF3" w14:textId="02CD6A69" w:rsidR="00BE7448" w:rsidRPr="00071CDB" w:rsidRDefault="00123A80" w:rsidP="006B53EF">
            <w:pPr>
              <w:widowControl w:val="0"/>
              <w:spacing w:after="60"/>
              <w:jc w:val="both"/>
              <w:rPr>
                <w:rFonts w:ascii="Tahoma" w:hAnsi="Tahoma" w:cs="Tahoma"/>
                <w:lang w:val="el-GR"/>
              </w:rPr>
            </w:pPr>
            <w:r w:rsidRPr="00071CDB">
              <w:rPr>
                <w:rFonts w:ascii="Tahoma" w:hAnsi="Tahoma" w:cs="Tahoma"/>
                <w:lang w:val="el-GR"/>
              </w:rPr>
              <w:t xml:space="preserve">Επίσης η Μελέτη Εφαρμογής θα λαμβάνει υπόψη όλες τις τεχνικές προδιαγραφές και υποχρεώσεις αναδόχου </w:t>
            </w:r>
            <w:r w:rsidR="00306297" w:rsidRPr="00071CDB">
              <w:rPr>
                <w:rFonts w:ascii="Tahoma" w:hAnsi="Tahoma" w:cs="Tahoma"/>
                <w:lang w:val="el-GR"/>
              </w:rPr>
              <w:t xml:space="preserve">που καθορίζονται στις παρ. 2.2.2 </w:t>
            </w:r>
            <w:r w:rsidR="00E06E31">
              <w:rPr>
                <w:rFonts w:ascii="Tahoma" w:hAnsi="Tahoma" w:cs="Tahoma"/>
                <w:lang w:val="el-GR"/>
              </w:rPr>
              <w:t>έως</w:t>
            </w:r>
            <w:r w:rsidR="009B3CA3">
              <w:rPr>
                <w:rFonts w:ascii="Tahoma" w:hAnsi="Tahoma" w:cs="Tahoma"/>
                <w:lang w:val="el-GR"/>
              </w:rPr>
              <w:t xml:space="preserve"> </w:t>
            </w:r>
            <w:r w:rsidR="00306297" w:rsidRPr="00071CDB">
              <w:rPr>
                <w:rFonts w:ascii="Tahoma" w:hAnsi="Tahoma" w:cs="Tahoma"/>
                <w:lang w:val="el-GR"/>
              </w:rPr>
              <w:t>και 2.2.</w:t>
            </w:r>
            <w:r w:rsidR="009B3CA3">
              <w:rPr>
                <w:rFonts w:ascii="Tahoma" w:hAnsi="Tahoma" w:cs="Tahoma"/>
                <w:lang w:val="el-GR"/>
              </w:rPr>
              <w:t>6</w:t>
            </w:r>
            <w:r w:rsidR="001C5365" w:rsidRPr="00071CDB">
              <w:rPr>
                <w:rFonts w:ascii="Tahoma" w:hAnsi="Tahoma" w:cs="Tahoma"/>
                <w:lang w:val="el-GR"/>
              </w:rPr>
              <w:t>.</w:t>
            </w:r>
          </w:p>
          <w:p w14:paraId="057A9268" w14:textId="77777777" w:rsidR="00BE7448" w:rsidRPr="00071CDB" w:rsidRDefault="001C5365" w:rsidP="006B53EF">
            <w:pPr>
              <w:spacing w:before="120" w:after="60"/>
              <w:jc w:val="both"/>
              <w:rPr>
                <w:rFonts w:ascii="Tahoma" w:hAnsi="Tahoma" w:cs="Tahoma"/>
                <w:u w:val="single"/>
                <w:lang w:val="el-GR"/>
              </w:rPr>
            </w:pPr>
            <w:r w:rsidRPr="00071CDB">
              <w:rPr>
                <w:rFonts w:ascii="Tahoma" w:hAnsi="Tahoma" w:cs="Tahoma"/>
                <w:u w:val="single"/>
                <w:lang w:val="el-GR"/>
              </w:rPr>
              <w:t xml:space="preserve"> ‘ΑΝΑΜΕΝΟΜΕΝΑ ΠΑΡΑΔΟΤΕΑ’ / ΑΠΟΤΕΛΕΣΜΑΤΑ ΦΑΣΗΣ: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95"/>
              <w:gridCol w:w="6034"/>
            </w:tblGrid>
            <w:tr w:rsidR="00BE7448" w:rsidRPr="00071CDB" w14:paraId="5F25E910" w14:textId="77777777" w:rsidTr="00BE7448">
              <w:trPr>
                <w:trHeight w:val="113"/>
              </w:trPr>
              <w:tc>
                <w:tcPr>
                  <w:tcW w:w="9629" w:type="dxa"/>
                  <w:gridSpan w:val="2"/>
                  <w:shd w:val="clear" w:color="auto" w:fill="E6E6E6"/>
                </w:tcPr>
                <w:p w14:paraId="4A4F4C10" w14:textId="77777777" w:rsidR="00BE7448" w:rsidRPr="00071CDB" w:rsidRDefault="00A12641" w:rsidP="006B53EF">
                  <w:pPr>
                    <w:jc w:val="both"/>
                    <w:rPr>
                      <w:rFonts w:ascii="Tahoma" w:hAnsi="Tahoma" w:cs="Tahoma"/>
                      <w:lang w:val="el-GR"/>
                    </w:rPr>
                  </w:pPr>
                  <w:r w:rsidRPr="00071CDB">
                    <w:rPr>
                      <w:rFonts w:ascii="Tahoma" w:hAnsi="Tahoma" w:cs="Tahoma"/>
                      <w:b/>
                      <w:lang w:val="el-GR"/>
                    </w:rPr>
                    <w:t xml:space="preserve">Μελέτη Εφαρμογής </w:t>
                  </w:r>
                  <w:r w:rsidR="001C5365" w:rsidRPr="00071CDB">
                    <w:rPr>
                      <w:rFonts w:ascii="Tahoma" w:hAnsi="Tahoma" w:cs="Tahoma"/>
                      <w:lang w:val="el-GR"/>
                    </w:rPr>
                    <w:t>- Παραδοτέα (ελάχιστα):</w:t>
                  </w:r>
                </w:p>
              </w:tc>
            </w:tr>
            <w:tr w:rsidR="00BE7448" w:rsidRPr="00071CDB" w14:paraId="72861227" w14:textId="77777777" w:rsidTr="00BE7448">
              <w:trPr>
                <w:trHeight w:val="390"/>
              </w:trPr>
              <w:tc>
                <w:tcPr>
                  <w:tcW w:w="3595" w:type="dxa"/>
                  <w:shd w:val="clear" w:color="auto" w:fill="E6E6E6"/>
                </w:tcPr>
                <w:p w14:paraId="4C6AF031" w14:textId="77777777" w:rsidR="00BE7448" w:rsidRPr="00071CDB" w:rsidRDefault="001C5365" w:rsidP="006B53EF">
                  <w:pPr>
                    <w:pStyle w:val="Tabletext"/>
                    <w:jc w:val="both"/>
                    <w:rPr>
                      <w:rFonts w:cs="Tahoma"/>
                      <w:sz w:val="22"/>
                      <w:szCs w:val="22"/>
                    </w:rPr>
                  </w:pPr>
                  <w:r w:rsidRPr="00071CDB">
                    <w:rPr>
                      <w:rFonts w:cs="Tahoma"/>
                      <w:sz w:val="22"/>
                      <w:szCs w:val="22"/>
                    </w:rPr>
                    <w:t>Τίτλος Παραδοτέου</w:t>
                  </w:r>
                </w:p>
              </w:tc>
              <w:tc>
                <w:tcPr>
                  <w:tcW w:w="6034" w:type="dxa"/>
                  <w:shd w:val="clear" w:color="auto" w:fill="E6E6E6"/>
                </w:tcPr>
                <w:p w14:paraId="3D8D586D" w14:textId="77777777" w:rsidR="00BE7448" w:rsidRPr="00071CDB" w:rsidRDefault="001C5365" w:rsidP="006B53EF">
                  <w:pPr>
                    <w:pStyle w:val="Tabletext"/>
                    <w:jc w:val="both"/>
                    <w:rPr>
                      <w:rFonts w:cs="Tahoma"/>
                      <w:sz w:val="22"/>
                      <w:szCs w:val="22"/>
                    </w:rPr>
                  </w:pPr>
                  <w:r w:rsidRPr="00071CDB">
                    <w:rPr>
                      <w:rFonts w:cs="Tahoma"/>
                      <w:sz w:val="22"/>
                      <w:szCs w:val="22"/>
                    </w:rPr>
                    <w:t xml:space="preserve">Περιγραφή Παραδοτέου </w:t>
                  </w:r>
                </w:p>
              </w:tc>
            </w:tr>
            <w:tr w:rsidR="00BE7448" w:rsidRPr="000E4996" w14:paraId="41D6781F" w14:textId="77777777" w:rsidTr="00BE7448">
              <w:trPr>
                <w:trHeight w:val="390"/>
              </w:trPr>
              <w:tc>
                <w:tcPr>
                  <w:tcW w:w="3595" w:type="dxa"/>
                </w:tcPr>
                <w:p w14:paraId="1C736A17" w14:textId="77777777" w:rsidR="00BE7448" w:rsidRPr="00071CDB" w:rsidRDefault="00A12641" w:rsidP="006B53EF">
                  <w:pPr>
                    <w:pStyle w:val="Tabletext"/>
                    <w:numPr>
                      <w:ilvl w:val="0"/>
                      <w:numId w:val="20"/>
                    </w:numPr>
                    <w:jc w:val="both"/>
                    <w:rPr>
                      <w:rFonts w:cs="Tahoma"/>
                      <w:sz w:val="22"/>
                      <w:szCs w:val="22"/>
                    </w:rPr>
                  </w:pPr>
                  <w:r w:rsidRPr="00071CDB">
                    <w:rPr>
                      <w:rFonts w:cs="Tahoma"/>
                      <w:sz w:val="22"/>
                      <w:szCs w:val="22"/>
                    </w:rPr>
                    <w:t xml:space="preserve">Μελέτη Εφαρμογής </w:t>
                  </w:r>
                </w:p>
              </w:tc>
              <w:tc>
                <w:tcPr>
                  <w:tcW w:w="6034" w:type="dxa"/>
                </w:tcPr>
                <w:p w14:paraId="12B9BB04" w14:textId="77777777" w:rsidR="00A12641" w:rsidRPr="00071CDB" w:rsidRDefault="00987B1A" w:rsidP="006B53EF">
                  <w:pPr>
                    <w:jc w:val="both"/>
                    <w:rPr>
                      <w:rFonts w:ascii="Tahoma" w:hAnsi="Tahoma" w:cs="Tahoma"/>
                      <w:lang w:val="el-GR"/>
                    </w:rPr>
                  </w:pPr>
                  <w:r w:rsidRPr="00071CDB">
                    <w:rPr>
                      <w:rFonts w:ascii="Tahoma" w:hAnsi="Tahoma" w:cs="Tahoma"/>
                      <w:lang w:val="el-GR"/>
                    </w:rPr>
                    <w:t xml:space="preserve">Μελέτη που </w:t>
                  </w:r>
                  <w:r w:rsidR="0082389A" w:rsidRPr="00071CDB">
                    <w:rPr>
                      <w:rFonts w:ascii="Tahoma" w:hAnsi="Tahoma" w:cs="Tahoma"/>
                      <w:lang w:val="el-GR"/>
                    </w:rPr>
                    <w:t>π</w:t>
                  </w:r>
                  <w:r w:rsidR="001C5365" w:rsidRPr="00071CDB">
                    <w:rPr>
                      <w:rFonts w:ascii="Tahoma" w:hAnsi="Tahoma" w:cs="Tahoma"/>
                      <w:lang w:val="el-GR"/>
                    </w:rPr>
                    <w:t xml:space="preserve">εριλαμβάνει κατ’ ελάχιστο τα αναφερόμενα στην Παρ. </w:t>
                  </w:r>
                  <w:r w:rsidR="0082389A" w:rsidRPr="00071CDB">
                    <w:rPr>
                      <w:rFonts w:ascii="Tahoma" w:hAnsi="Tahoma" w:cs="Tahoma"/>
                      <w:lang w:val="el-GR"/>
                    </w:rPr>
                    <w:t>2.2.1.</w:t>
                  </w:r>
                </w:p>
                <w:p w14:paraId="7A4846F1" w14:textId="77777777" w:rsidR="00BE7448" w:rsidRPr="00071CDB" w:rsidRDefault="00BE7448" w:rsidP="006B53EF">
                  <w:pPr>
                    <w:jc w:val="both"/>
                    <w:rPr>
                      <w:rFonts w:ascii="Tahoma" w:hAnsi="Tahoma" w:cs="Tahoma"/>
                      <w:lang w:val="el-GR"/>
                    </w:rPr>
                  </w:pPr>
                </w:p>
              </w:tc>
            </w:tr>
          </w:tbl>
          <w:p w14:paraId="5BCB1EBE" w14:textId="77777777" w:rsidR="00BE7448" w:rsidRPr="00071CDB" w:rsidRDefault="00BE7448" w:rsidP="006B53EF">
            <w:pPr>
              <w:spacing w:after="60"/>
              <w:jc w:val="both"/>
              <w:rPr>
                <w:rFonts w:ascii="Tahoma" w:hAnsi="Tahoma" w:cs="Tahoma"/>
                <w:lang w:val="el-GR"/>
              </w:rPr>
            </w:pPr>
          </w:p>
        </w:tc>
      </w:tr>
    </w:tbl>
    <w:p w14:paraId="5E06F3CA" w14:textId="77777777" w:rsidR="00BE7448" w:rsidRPr="00071CDB" w:rsidRDefault="00BE7448" w:rsidP="00BE7448">
      <w:pPr>
        <w:rPr>
          <w:rFonts w:ascii="Tahoma" w:hAnsi="Tahoma" w:cs="Tahoma"/>
          <w:lang w:val="el-GR"/>
        </w:rPr>
      </w:pPr>
      <w:bookmarkStart w:id="499" w:name="_Toc104088353"/>
      <w:bookmarkStart w:id="500" w:name="_Toc104088519"/>
      <w:bookmarkStart w:id="501" w:name="_Toc104092921"/>
      <w:bookmarkStart w:id="502" w:name="_Toc104093086"/>
      <w:bookmarkStart w:id="503" w:name="_Toc104093251"/>
      <w:bookmarkStart w:id="504" w:name="_Toc104096252"/>
      <w:bookmarkStart w:id="505" w:name="_Toc104096418"/>
      <w:bookmarkStart w:id="506" w:name="_Toc104096584"/>
      <w:bookmarkStart w:id="507" w:name="_Toc104100309"/>
      <w:bookmarkStart w:id="508" w:name="_Toc104100482"/>
      <w:bookmarkStart w:id="509" w:name="_Toc104100655"/>
      <w:bookmarkStart w:id="510" w:name="_Toc104100828"/>
      <w:bookmarkStart w:id="511" w:name="_Toc104101001"/>
      <w:bookmarkStart w:id="512" w:name="_Toc104101175"/>
      <w:bookmarkStart w:id="513" w:name="_Toc104101349"/>
      <w:bookmarkStart w:id="514" w:name="_Toc104101523"/>
      <w:bookmarkStart w:id="515" w:name="_Toc104101698"/>
      <w:bookmarkStart w:id="516" w:name="_Toc104101873"/>
      <w:bookmarkStart w:id="517" w:name="_Toc104102048"/>
      <w:bookmarkStart w:id="518" w:name="_Ref282096208"/>
      <w:bookmarkStart w:id="519" w:name="_Toc287601201"/>
      <w:bookmarkStart w:id="520" w:name="_Ref288202928"/>
      <w:bookmarkStart w:id="521" w:name="_Toc54099315"/>
      <w:bookmarkStart w:id="522" w:name="_Toc62559019"/>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p>
    <w:p w14:paraId="23C21889" w14:textId="21D94675" w:rsidR="00BE7448" w:rsidRPr="00DC08F4" w:rsidRDefault="00BE7448" w:rsidP="006B53EF">
      <w:pPr>
        <w:pStyle w:val="40"/>
        <w:tabs>
          <w:tab w:val="clear" w:pos="1134"/>
          <w:tab w:val="left" w:pos="709"/>
        </w:tabs>
        <w:ind w:left="709"/>
      </w:pPr>
      <w:bookmarkStart w:id="523" w:name="_Ref377729607"/>
      <w:bookmarkStart w:id="524" w:name="_Toc380586524"/>
      <w:bookmarkStart w:id="525" w:name="_Toc153885546"/>
      <w:r w:rsidRPr="00071CDB">
        <w:rPr>
          <w:rFonts w:eastAsia="SimSun"/>
        </w:rPr>
        <w:t xml:space="preserve">ΦΑΣΗ 2: </w:t>
      </w:r>
      <w:bookmarkEnd w:id="518"/>
      <w:bookmarkEnd w:id="519"/>
      <w:bookmarkEnd w:id="520"/>
      <w:bookmarkEnd w:id="523"/>
      <w:bookmarkEnd w:id="524"/>
      <w:r w:rsidR="009205F6" w:rsidRPr="009205F6">
        <w:rPr>
          <w:rFonts w:eastAsia="SimSun"/>
        </w:rPr>
        <w:t xml:space="preserve">Προμήθεια </w:t>
      </w:r>
      <w:r w:rsidR="008C6B23">
        <w:rPr>
          <w:rFonts w:eastAsia="SimSun"/>
        </w:rPr>
        <w:t>ε</w:t>
      </w:r>
      <w:r w:rsidR="009205F6" w:rsidRPr="009205F6">
        <w:rPr>
          <w:rFonts w:eastAsia="SimSun"/>
        </w:rPr>
        <w:t>ξοπλισμού και αδειών λογισμικού</w:t>
      </w:r>
      <w:bookmarkEnd w:id="52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BE7448" w:rsidRPr="000E4996" w14:paraId="4C39DCBB" w14:textId="77777777" w:rsidTr="0082389A">
        <w:trPr>
          <w:trHeight w:val="931"/>
        </w:trPr>
        <w:tc>
          <w:tcPr>
            <w:tcW w:w="9854" w:type="dxa"/>
            <w:shd w:val="clear" w:color="auto" w:fill="auto"/>
          </w:tcPr>
          <w:p w14:paraId="6833F98A" w14:textId="77777777" w:rsidR="00BE7448" w:rsidRPr="00071CDB" w:rsidRDefault="001C5365" w:rsidP="006B53EF">
            <w:pPr>
              <w:spacing w:before="120" w:after="60"/>
              <w:jc w:val="both"/>
              <w:rPr>
                <w:rFonts w:ascii="Tahoma" w:hAnsi="Tahoma" w:cs="Tahoma"/>
                <w:u w:val="single"/>
                <w:lang w:val="el-GR"/>
              </w:rPr>
            </w:pPr>
            <w:r w:rsidRPr="00071CDB">
              <w:rPr>
                <w:rFonts w:ascii="Tahoma" w:hAnsi="Tahoma" w:cs="Tahoma"/>
                <w:u w:val="single"/>
                <w:lang w:val="el-GR"/>
              </w:rPr>
              <w:t>ΑΝΤΙΚΕΙΜΕΝΟ / ΠΕΡΙΕΧΟΜΕΝΟ ΦΑΣΗΣ:</w:t>
            </w:r>
          </w:p>
          <w:p w14:paraId="2CF8FEB2" w14:textId="76F6AD60" w:rsidR="00BE7448" w:rsidRPr="00071CDB" w:rsidRDefault="001C5365" w:rsidP="006B53EF">
            <w:pPr>
              <w:widowControl w:val="0"/>
              <w:spacing w:after="60"/>
              <w:jc w:val="both"/>
              <w:rPr>
                <w:rFonts w:ascii="Tahoma" w:hAnsi="Tahoma" w:cs="Tahoma"/>
                <w:lang w:val="el-GR"/>
              </w:rPr>
            </w:pPr>
            <w:r w:rsidRPr="00071CDB">
              <w:rPr>
                <w:rFonts w:ascii="Tahoma" w:hAnsi="Tahoma" w:cs="Tahoma"/>
                <w:lang w:val="el-GR"/>
              </w:rPr>
              <w:t>Κατά την παρούσα φάση θα πραγματοποιηθεί το σύνολ</w:t>
            </w:r>
            <w:r w:rsidR="009A6CA4" w:rsidRPr="00071CDB">
              <w:rPr>
                <w:rFonts w:ascii="Tahoma" w:hAnsi="Tahoma" w:cs="Tahoma"/>
                <w:lang w:val="el-GR"/>
              </w:rPr>
              <w:t>ο τω</w:t>
            </w:r>
            <w:r w:rsidR="00987B1A" w:rsidRPr="00071CDB">
              <w:rPr>
                <w:rFonts w:ascii="Tahoma" w:hAnsi="Tahoma" w:cs="Tahoma"/>
                <w:lang w:val="el-GR"/>
              </w:rPr>
              <w:t>ν σχετικών με τη Φάση αυτή ενεργειών που προβλέπονται στ</w:t>
            </w:r>
            <w:r w:rsidR="009205F6">
              <w:rPr>
                <w:rFonts w:ascii="Tahoma" w:hAnsi="Tahoma" w:cs="Tahoma"/>
                <w:lang w:val="el-GR"/>
              </w:rPr>
              <w:t xml:space="preserve">ην </w:t>
            </w:r>
            <w:r w:rsidRPr="00071CDB">
              <w:rPr>
                <w:rFonts w:ascii="Tahoma" w:hAnsi="Tahoma" w:cs="Tahoma"/>
                <w:lang w:val="el-GR"/>
              </w:rPr>
              <w:t>Παρ.</w:t>
            </w:r>
            <w:r w:rsidR="00987B1A" w:rsidRPr="00071CDB">
              <w:rPr>
                <w:rFonts w:ascii="Tahoma" w:hAnsi="Tahoma" w:cs="Tahoma"/>
                <w:lang w:val="el-GR"/>
              </w:rPr>
              <w:t xml:space="preserve"> 2.2.2</w:t>
            </w:r>
            <w:r w:rsidRPr="00071CDB">
              <w:rPr>
                <w:rFonts w:ascii="Tahoma" w:hAnsi="Tahoma" w:cs="Tahoma"/>
                <w:lang w:val="el-GR"/>
              </w:rPr>
              <w:t>.</w:t>
            </w:r>
          </w:p>
          <w:p w14:paraId="7B3184DC" w14:textId="77777777" w:rsidR="00BE7448" w:rsidRPr="00071CDB" w:rsidRDefault="001C5365" w:rsidP="006B53EF">
            <w:pPr>
              <w:spacing w:before="120" w:after="60"/>
              <w:jc w:val="both"/>
              <w:rPr>
                <w:rFonts w:ascii="Tahoma" w:hAnsi="Tahoma" w:cs="Tahoma"/>
                <w:u w:val="single"/>
                <w:lang w:val="el-GR"/>
              </w:rPr>
            </w:pPr>
            <w:r w:rsidRPr="00071CDB">
              <w:rPr>
                <w:rFonts w:ascii="Tahoma" w:hAnsi="Tahoma" w:cs="Tahoma"/>
                <w:u w:val="single"/>
                <w:lang w:val="el-GR"/>
              </w:rPr>
              <w:t xml:space="preserve"> ‘ΑΝΑΜΕΝΟΜΕΝΑ ΠΑΡΑΔΟΤΕΑ’ / ΑΠΟΤΕΛΕΣΜΑΤΑ ΦΑΣΗΣ: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0"/>
              <w:gridCol w:w="5842"/>
            </w:tblGrid>
            <w:tr w:rsidR="00BE7448" w:rsidRPr="000E4996" w14:paraId="11765E8C" w14:textId="77777777" w:rsidTr="00AA46E7">
              <w:trPr>
                <w:trHeight w:val="113"/>
              </w:trPr>
              <w:tc>
                <w:tcPr>
                  <w:tcW w:w="9402" w:type="dxa"/>
                  <w:gridSpan w:val="2"/>
                  <w:shd w:val="clear" w:color="auto" w:fill="CCCCCC"/>
                </w:tcPr>
                <w:p w14:paraId="35C2E921" w14:textId="53E99B0A" w:rsidR="00BE7448" w:rsidRPr="00071CDB" w:rsidRDefault="00AA46E7" w:rsidP="006B53EF">
                  <w:pPr>
                    <w:spacing w:before="60" w:after="60"/>
                    <w:jc w:val="both"/>
                    <w:rPr>
                      <w:rFonts w:ascii="Tahoma" w:hAnsi="Tahoma" w:cs="Tahoma"/>
                      <w:lang w:val="el-GR"/>
                    </w:rPr>
                  </w:pPr>
                  <w:r w:rsidRPr="00AA46E7">
                    <w:rPr>
                      <w:rFonts w:ascii="Tahoma" w:hAnsi="Tahoma" w:cs="Tahoma"/>
                      <w:b/>
                      <w:lang w:val="el-GR"/>
                    </w:rPr>
                    <w:t xml:space="preserve">Προμήθεια </w:t>
                  </w:r>
                  <w:r w:rsidR="008C6B23">
                    <w:rPr>
                      <w:rFonts w:ascii="Tahoma" w:hAnsi="Tahoma" w:cs="Tahoma"/>
                      <w:b/>
                      <w:lang w:val="el-GR"/>
                    </w:rPr>
                    <w:t>ε</w:t>
                  </w:r>
                  <w:r w:rsidRPr="00AA46E7">
                    <w:rPr>
                      <w:rFonts w:ascii="Tahoma" w:hAnsi="Tahoma" w:cs="Tahoma"/>
                      <w:b/>
                      <w:lang w:val="el-GR"/>
                    </w:rPr>
                    <w:t>ξοπλισμού και αδειών λογισμικού</w:t>
                  </w:r>
                  <w:r>
                    <w:rPr>
                      <w:rFonts w:ascii="Tahoma" w:hAnsi="Tahoma" w:cs="Tahoma"/>
                      <w:b/>
                      <w:lang w:val="el-GR"/>
                    </w:rPr>
                    <w:t xml:space="preserve"> </w:t>
                  </w:r>
                  <w:r w:rsidR="001C5365" w:rsidRPr="00071CDB">
                    <w:rPr>
                      <w:rFonts w:ascii="Tahoma" w:hAnsi="Tahoma" w:cs="Tahoma"/>
                      <w:lang w:val="el-GR"/>
                    </w:rPr>
                    <w:t>- Παραδοτέα (ελάχιστα):</w:t>
                  </w:r>
                </w:p>
              </w:tc>
            </w:tr>
            <w:tr w:rsidR="00BE7448" w:rsidRPr="00071CDB" w14:paraId="7FA29E43" w14:textId="77777777" w:rsidTr="00AA46E7">
              <w:trPr>
                <w:trHeight w:val="390"/>
              </w:trPr>
              <w:tc>
                <w:tcPr>
                  <w:tcW w:w="3560" w:type="dxa"/>
                  <w:shd w:val="clear" w:color="auto" w:fill="CCCCCC"/>
                </w:tcPr>
                <w:p w14:paraId="0515E63F" w14:textId="77777777" w:rsidR="00BE7448" w:rsidRPr="00071CDB" w:rsidRDefault="001C5365" w:rsidP="006B53EF">
                  <w:pPr>
                    <w:pStyle w:val="Tabletext"/>
                    <w:spacing w:before="60" w:after="60"/>
                    <w:jc w:val="both"/>
                    <w:rPr>
                      <w:rFonts w:cs="Tahoma"/>
                      <w:sz w:val="22"/>
                      <w:szCs w:val="22"/>
                    </w:rPr>
                  </w:pPr>
                  <w:r w:rsidRPr="00071CDB">
                    <w:rPr>
                      <w:rFonts w:cs="Tahoma"/>
                      <w:sz w:val="22"/>
                      <w:szCs w:val="22"/>
                    </w:rPr>
                    <w:t>Τίτλος Παραδοτέου</w:t>
                  </w:r>
                </w:p>
              </w:tc>
              <w:tc>
                <w:tcPr>
                  <w:tcW w:w="5842" w:type="dxa"/>
                  <w:shd w:val="clear" w:color="auto" w:fill="CCCCCC"/>
                </w:tcPr>
                <w:p w14:paraId="342EBA02" w14:textId="77777777" w:rsidR="00BE7448" w:rsidRPr="00071CDB" w:rsidRDefault="001C5365" w:rsidP="006B53EF">
                  <w:pPr>
                    <w:pStyle w:val="Tabletext"/>
                    <w:spacing w:before="60" w:after="60"/>
                    <w:jc w:val="both"/>
                    <w:rPr>
                      <w:rFonts w:cs="Tahoma"/>
                      <w:sz w:val="22"/>
                      <w:szCs w:val="22"/>
                    </w:rPr>
                  </w:pPr>
                  <w:r w:rsidRPr="00071CDB">
                    <w:rPr>
                      <w:rFonts w:cs="Tahoma"/>
                      <w:sz w:val="22"/>
                      <w:szCs w:val="22"/>
                    </w:rPr>
                    <w:t xml:space="preserve">Περιγραφή Παραδοτέου </w:t>
                  </w:r>
                </w:p>
              </w:tc>
            </w:tr>
            <w:tr w:rsidR="00BE7448" w:rsidRPr="000E4996" w14:paraId="5A700721" w14:textId="77777777" w:rsidTr="00AA46E7">
              <w:trPr>
                <w:trHeight w:val="390"/>
              </w:trPr>
              <w:tc>
                <w:tcPr>
                  <w:tcW w:w="3560" w:type="dxa"/>
                </w:tcPr>
                <w:p w14:paraId="1C9E71BE" w14:textId="468C0CCF" w:rsidR="00BE7448" w:rsidRPr="00071CDB" w:rsidRDefault="00AA46E7" w:rsidP="006B53EF">
                  <w:pPr>
                    <w:pStyle w:val="aff0"/>
                    <w:numPr>
                      <w:ilvl w:val="0"/>
                      <w:numId w:val="20"/>
                    </w:numPr>
                    <w:jc w:val="both"/>
                    <w:rPr>
                      <w:rFonts w:ascii="Tahoma" w:hAnsi="Tahoma" w:cs="Tahoma"/>
                      <w:lang w:val="el-GR"/>
                    </w:rPr>
                  </w:pPr>
                  <w:r w:rsidRPr="00AA46E7">
                    <w:rPr>
                      <w:rFonts w:ascii="Tahoma" w:hAnsi="Tahoma" w:cs="Tahoma"/>
                      <w:lang w:val="el-GR"/>
                    </w:rPr>
                    <w:t>Προμήθεια Εξοπλισμού και αδειών λογισμικού</w:t>
                  </w:r>
                </w:p>
              </w:tc>
              <w:tc>
                <w:tcPr>
                  <w:tcW w:w="5842" w:type="dxa"/>
                </w:tcPr>
                <w:p w14:paraId="057E542D" w14:textId="1AE25071" w:rsidR="00BE7448" w:rsidRPr="00071CDB" w:rsidRDefault="00987B1A" w:rsidP="006B53EF">
                  <w:pPr>
                    <w:spacing w:before="60" w:after="60"/>
                    <w:jc w:val="both"/>
                    <w:rPr>
                      <w:rFonts w:ascii="Tahoma" w:hAnsi="Tahoma" w:cs="Tahoma"/>
                      <w:lang w:val="el-GR"/>
                    </w:rPr>
                  </w:pPr>
                  <w:r w:rsidRPr="00071CDB">
                    <w:rPr>
                      <w:rFonts w:ascii="Tahoma" w:hAnsi="Tahoma" w:cs="Tahoma"/>
                      <w:lang w:val="el-GR"/>
                    </w:rPr>
                    <w:t xml:space="preserve">Απολογιστική Αναφορά υλοποίησης </w:t>
                  </w:r>
                  <w:r w:rsidR="00AA46E7">
                    <w:rPr>
                      <w:rFonts w:ascii="Tahoma" w:hAnsi="Tahoma" w:cs="Tahoma"/>
                      <w:lang w:val="el-GR"/>
                    </w:rPr>
                    <w:t>Π2 (</w:t>
                  </w:r>
                  <w:r w:rsidR="00E06E31">
                    <w:rPr>
                      <w:rFonts w:ascii="Tahoma" w:hAnsi="Tahoma" w:cs="Tahoma"/>
                      <w:lang w:val="el-GR"/>
                    </w:rPr>
                    <w:t>Υποβάλλεται</w:t>
                  </w:r>
                  <w:r w:rsidR="00AA46E7">
                    <w:rPr>
                      <w:rFonts w:ascii="Tahoma" w:hAnsi="Tahoma" w:cs="Tahoma"/>
                      <w:lang w:val="el-GR"/>
                    </w:rPr>
                    <w:t xml:space="preserve"> με έκαστη παράδοση εξοπλισμού /λογισμικού)</w:t>
                  </w:r>
                  <w:r w:rsidR="0035024F" w:rsidRPr="00071CDB">
                    <w:rPr>
                      <w:rFonts w:ascii="Tahoma" w:hAnsi="Tahoma" w:cs="Tahoma"/>
                      <w:lang w:val="el-GR"/>
                    </w:rPr>
                    <w:t>.</w:t>
                  </w:r>
                  <w:r w:rsidRPr="00071CDB">
                    <w:rPr>
                      <w:rFonts w:ascii="Tahoma" w:hAnsi="Tahoma" w:cs="Tahoma"/>
                      <w:lang w:val="el-GR"/>
                    </w:rPr>
                    <w:t xml:space="preserve">  </w:t>
                  </w:r>
                  <w:r w:rsidR="001C5365" w:rsidRPr="00071CDB">
                    <w:rPr>
                      <w:rFonts w:ascii="Tahoma" w:hAnsi="Tahoma" w:cs="Tahoma"/>
                      <w:lang w:val="el-GR"/>
                    </w:rPr>
                    <w:t>Θα περιλαμβάνει κ</w:t>
                  </w:r>
                  <w:r w:rsidR="0082389A" w:rsidRPr="00071CDB">
                    <w:rPr>
                      <w:rFonts w:ascii="Tahoma" w:hAnsi="Tahoma" w:cs="Tahoma"/>
                      <w:lang w:val="el-GR"/>
                    </w:rPr>
                    <w:t>ατ’ ελάχιστο τα αναφερόμενα στ</w:t>
                  </w:r>
                  <w:r w:rsidR="00AA46E7">
                    <w:rPr>
                      <w:rFonts w:ascii="Tahoma" w:hAnsi="Tahoma" w:cs="Tahoma"/>
                      <w:lang w:val="el-GR"/>
                    </w:rPr>
                    <w:t>ην</w:t>
                  </w:r>
                  <w:r w:rsidR="001C5365" w:rsidRPr="00071CDB">
                    <w:rPr>
                      <w:rFonts w:ascii="Tahoma" w:hAnsi="Tahoma" w:cs="Tahoma"/>
                      <w:lang w:val="el-GR"/>
                    </w:rPr>
                    <w:t xml:space="preserve"> Παρ. </w:t>
                  </w:r>
                  <w:r w:rsidR="0082389A" w:rsidRPr="00071CDB">
                    <w:rPr>
                      <w:rFonts w:ascii="Tahoma" w:hAnsi="Tahoma" w:cs="Tahoma"/>
                      <w:lang w:val="el-GR"/>
                    </w:rPr>
                    <w:t>2.2.2</w:t>
                  </w:r>
                  <w:r w:rsidR="00AA46E7">
                    <w:rPr>
                      <w:rFonts w:ascii="Tahoma" w:hAnsi="Tahoma" w:cs="Tahoma"/>
                      <w:lang w:val="el-GR"/>
                    </w:rPr>
                    <w:t xml:space="preserve">. </w:t>
                  </w:r>
                  <w:r w:rsidR="00E06E31">
                    <w:rPr>
                      <w:rFonts w:ascii="Tahoma" w:hAnsi="Tahoma" w:cs="Tahoma"/>
                      <w:lang w:val="el-GR"/>
                    </w:rPr>
                    <w:t>Συνοδεύεται</w:t>
                  </w:r>
                  <w:r w:rsidR="00AA46E7">
                    <w:rPr>
                      <w:rFonts w:ascii="Tahoma" w:hAnsi="Tahoma" w:cs="Tahoma"/>
                      <w:lang w:val="el-GR"/>
                    </w:rPr>
                    <w:t xml:space="preserve"> και από  τα Δελτία Αποστολής του παραδιδόμενου εξοπλισμού /λογισμικού.</w:t>
                  </w:r>
                </w:p>
              </w:tc>
            </w:tr>
          </w:tbl>
          <w:p w14:paraId="68A63B32" w14:textId="77777777" w:rsidR="00BE7448" w:rsidRPr="00071CDB" w:rsidRDefault="001C5365" w:rsidP="006B53EF">
            <w:pPr>
              <w:spacing w:after="60"/>
              <w:jc w:val="both"/>
              <w:rPr>
                <w:rFonts w:ascii="Tahoma" w:hAnsi="Tahoma" w:cs="Tahoma"/>
                <w:lang w:val="el-GR"/>
              </w:rPr>
            </w:pPr>
            <w:r w:rsidRPr="00071CDB">
              <w:rPr>
                <w:rFonts w:ascii="Tahoma" w:hAnsi="Tahoma" w:cs="Tahoma"/>
                <w:lang w:val="el-GR"/>
              </w:rPr>
              <w:t xml:space="preserve"> </w:t>
            </w:r>
          </w:p>
        </w:tc>
      </w:tr>
    </w:tbl>
    <w:p w14:paraId="41A07DF4" w14:textId="77777777" w:rsidR="00014D53" w:rsidRDefault="00014D53" w:rsidP="00014D53">
      <w:pPr>
        <w:rPr>
          <w:rFonts w:ascii="Tahoma" w:eastAsia="SimSun" w:hAnsi="Tahoma" w:cs="Tahoma"/>
          <w:lang w:val="el-GR"/>
        </w:rPr>
      </w:pPr>
      <w:bookmarkStart w:id="526" w:name="_Ref377729657"/>
      <w:bookmarkStart w:id="527" w:name="_Ref377729668"/>
      <w:bookmarkStart w:id="528" w:name="_Toc380586525"/>
      <w:bookmarkStart w:id="529" w:name="_Ref288203147"/>
    </w:p>
    <w:p w14:paraId="4229FE03" w14:textId="7C71A8CF" w:rsidR="00894382" w:rsidRPr="00071CDB" w:rsidRDefault="00894382" w:rsidP="00894382">
      <w:pPr>
        <w:pStyle w:val="40"/>
        <w:tabs>
          <w:tab w:val="clear" w:pos="1134"/>
          <w:tab w:val="left" w:pos="567"/>
        </w:tabs>
        <w:ind w:left="567"/>
        <w:rPr>
          <w:rFonts w:eastAsia="SimSun"/>
        </w:rPr>
      </w:pPr>
      <w:bookmarkStart w:id="530" w:name="_Toc153885547"/>
      <w:r w:rsidRPr="00071CDB">
        <w:rPr>
          <w:rFonts w:eastAsia="SimSun"/>
        </w:rPr>
        <w:t xml:space="preserve">Φάση </w:t>
      </w:r>
      <w:r>
        <w:rPr>
          <w:rFonts w:eastAsia="SimSun"/>
        </w:rPr>
        <w:t>3</w:t>
      </w:r>
      <w:r w:rsidRPr="00071CDB">
        <w:rPr>
          <w:rFonts w:eastAsia="SimSun"/>
        </w:rPr>
        <w:t xml:space="preserve">: </w:t>
      </w:r>
      <w:r w:rsidRPr="00894382">
        <w:rPr>
          <w:rFonts w:eastAsia="SimSun"/>
        </w:rPr>
        <w:t>Υπηρεσίες Εγκατάστασης, παραμετροποίησης και πιλοτικής λειτουργίας του εξοπλισμού και του λογισμικού</w:t>
      </w:r>
      <w:bookmarkEnd w:id="53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894382" w:rsidRPr="000E4996" w14:paraId="21596E1F" w14:textId="77777777" w:rsidTr="00EB1606">
        <w:trPr>
          <w:trHeight w:val="70"/>
        </w:trPr>
        <w:tc>
          <w:tcPr>
            <w:tcW w:w="9854" w:type="dxa"/>
            <w:shd w:val="clear" w:color="auto" w:fill="auto"/>
          </w:tcPr>
          <w:p w14:paraId="60028A89" w14:textId="77777777" w:rsidR="00894382" w:rsidRPr="00071CDB" w:rsidRDefault="00894382" w:rsidP="006B53EF">
            <w:pPr>
              <w:spacing w:before="120" w:after="60"/>
              <w:jc w:val="both"/>
              <w:rPr>
                <w:rFonts w:ascii="Tahoma" w:hAnsi="Tahoma" w:cs="Tahoma"/>
                <w:u w:val="single"/>
                <w:lang w:val="el-GR"/>
              </w:rPr>
            </w:pPr>
            <w:r w:rsidRPr="00071CDB">
              <w:rPr>
                <w:rFonts w:ascii="Tahoma" w:hAnsi="Tahoma" w:cs="Tahoma"/>
                <w:u w:val="single"/>
                <w:lang w:val="el-GR"/>
              </w:rPr>
              <w:t>ΑΝΤΙΚΕΙΜΕΝΟ / ΠΕΡΙΕΧΟΜΕΝΟ ΦΑΣΗΣ:</w:t>
            </w:r>
          </w:p>
          <w:p w14:paraId="5C89949E" w14:textId="723B47FF" w:rsidR="00894382" w:rsidRPr="00071CDB" w:rsidRDefault="00894382" w:rsidP="006B53EF">
            <w:pPr>
              <w:widowControl w:val="0"/>
              <w:spacing w:after="60"/>
              <w:jc w:val="both"/>
              <w:rPr>
                <w:rFonts w:ascii="Tahoma" w:hAnsi="Tahoma" w:cs="Tahoma"/>
                <w:lang w:val="el-GR"/>
              </w:rPr>
            </w:pPr>
            <w:r w:rsidRPr="00071CDB">
              <w:rPr>
                <w:rFonts w:ascii="Tahoma" w:hAnsi="Tahoma" w:cs="Tahoma"/>
                <w:lang w:val="el-GR"/>
              </w:rPr>
              <w:t>Κατά την παρούσα φάση θα πραγματοποιηθεί το σύνολο των ενεργειών που αναφέρονται στην Παρ. 2.2.</w:t>
            </w:r>
            <w:r w:rsidR="0077405D">
              <w:rPr>
                <w:rFonts w:ascii="Tahoma" w:hAnsi="Tahoma" w:cs="Tahoma"/>
                <w:lang w:val="el-GR"/>
              </w:rPr>
              <w:t>3</w:t>
            </w:r>
            <w:r w:rsidRPr="00071CDB">
              <w:rPr>
                <w:rFonts w:ascii="Tahoma" w:hAnsi="Tahoma" w:cs="Tahoma"/>
                <w:lang w:val="el-GR"/>
              </w:rPr>
              <w:t xml:space="preserve">.  </w:t>
            </w:r>
          </w:p>
          <w:p w14:paraId="25174BFD" w14:textId="77777777" w:rsidR="00894382" w:rsidRPr="00071CDB" w:rsidRDefault="00894382" w:rsidP="006B53EF">
            <w:pPr>
              <w:spacing w:before="120" w:after="60"/>
              <w:jc w:val="both"/>
              <w:rPr>
                <w:rFonts w:ascii="Tahoma" w:hAnsi="Tahoma" w:cs="Tahoma"/>
                <w:u w:val="single"/>
                <w:lang w:val="el-GR"/>
              </w:rPr>
            </w:pPr>
            <w:r w:rsidRPr="00071CDB">
              <w:rPr>
                <w:rFonts w:ascii="Tahoma" w:hAnsi="Tahoma" w:cs="Tahoma"/>
                <w:u w:val="single"/>
                <w:lang w:val="el-GR"/>
              </w:rPr>
              <w:t xml:space="preserve">‘ΑΝΑΜΕΝΟΜΕΝΑ ΠΑΡΑΔΟΤΕΑ’ / ΑΠΟΤΕΛΕΣΜΑΤΑ ΦΑΣΗΣ: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7"/>
              <w:gridCol w:w="5835"/>
            </w:tblGrid>
            <w:tr w:rsidR="00894382" w:rsidRPr="000E4996" w14:paraId="49EDCBAD" w14:textId="77777777" w:rsidTr="0077405D">
              <w:trPr>
                <w:trHeight w:val="113"/>
              </w:trPr>
              <w:tc>
                <w:tcPr>
                  <w:tcW w:w="9402" w:type="dxa"/>
                  <w:gridSpan w:val="2"/>
                  <w:shd w:val="clear" w:color="auto" w:fill="E6E6E6"/>
                </w:tcPr>
                <w:p w14:paraId="09CAF38B" w14:textId="3ACA2312" w:rsidR="00894382" w:rsidRPr="00071CDB" w:rsidRDefault="0077405D" w:rsidP="006B53EF">
                  <w:pPr>
                    <w:jc w:val="both"/>
                    <w:rPr>
                      <w:rFonts w:ascii="Tahoma" w:hAnsi="Tahoma" w:cs="Tahoma"/>
                      <w:lang w:val="el-GR"/>
                    </w:rPr>
                  </w:pPr>
                  <w:r w:rsidRPr="0077405D">
                    <w:rPr>
                      <w:rFonts w:ascii="Tahoma" w:hAnsi="Tahoma" w:cs="Tahoma"/>
                      <w:b/>
                      <w:lang w:val="el-GR"/>
                    </w:rPr>
                    <w:t xml:space="preserve">Υπηρεσίες Εγκατάστασης, παραμετροποίησης και πιλοτικής λειτουργίας του εξοπλισμού και του λογισμικού </w:t>
                  </w:r>
                  <w:r w:rsidR="00894382" w:rsidRPr="00071CDB">
                    <w:rPr>
                      <w:rFonts w:ascii="Tahoma" w:hAnsi="Tahoma" w:cs="Tahoma"/>
                      <w:lang w:val="el-GR"/>
                    </w:rPr>
                    <w:t>- Παραδοτέα (ελάχιστα):</w:t>
                  </w:r>
                </w:p>
              </w:tc>
            </w:tr>
            <w:tr w:rsidR="00894382" w:rsidRPr="00071CDB" w14:paraId="43A2058B" w14:textId="77777777" w:rsidTr="0077405D">
              <w:trPr>
                <w:trHeight w:val="390"/>
              </w:trPr>
              <w:tc>
                <w:tcPr>
                  <w:tcW w:w="3567" w:type="dxa"/>
                  <w:shd w:val="clear" w:color="auto" w:fill="E6E6E6"/>
                </w:tcPr>
                <w:p w14:paraId="42AB7DD2" w14:textId="77777777" w:rsidR="00894382" w:rsidRPr="00071CDB" w:rsidRDefault="00894382" w:rsidP="006B53EF">
                  <w:pPr>
                    <w:pStyle w:val="Tabletext"/>
                    <w:jc w:val="both"/>
                    <w:rPr>
                      <w:rFonts w:cs="Tahoma"/>
                      <w:sz w:val="22"/>
                      <w:szCs w:val="22"/>
                    </w:rPr>
                  </w:pPr>
                  <w:r w:rsidRPr="00071CDB">
                    <w:rPr>
                      <w:rFonts w:cs="Tahoma"/>
                      <w:sz w:val="22"/>
                      <w:szCs w:val="22"/>
                    </w:rPr>
                    <w:t>Τίτλος Παραδοτέου</w:t>
                  </w:r>
                </w:p>
              </w:tc>
              <w:tc>
                <w:tcPr>
                  <w:tcW w:w="5835" w:type="dxa"/>
                  <w:shd w:val="clear" w:color="auto" w:fill="E6E6E6"/>
                </w:tcPr>
                <w:p w14:paraId="4806B030" w14:textId="77777777" w:rsidR="00894382" w:rsidRPr="00071CDB" w:rsidRDefault="00894382" w:rsidP="006B53EF">
                  <w:pPr>
                    <w:pStyle w:val="Tabletext"/>
                    <w:jc w:val="both"/>
                    <w:rPr>
                      <w:rFonts w:cs="Tahoma"/>
                      <w:sz w:val="22"/>
                      <w:szCs w:val="22"/>
                    </w:rPr>
                  </w:pPr>
                  <w:r w:rsidRPr="00071CDB">
                    <w:rPr>
                      <w:rFonts w:cs="Tahoma"/>
                      <w:sz w:val="22"/>
                      <w:szCs w:val="22"/>
                    </w:rPr>
                    <w:t xml:space="preserve">Περιγραφή Παραδοτέου </w:t>
                  </w:r>
                </w:p>
              </w:tc>
            </w:tr>
            <w:tr w:rsidR="00894382" w:rsidRPr="000E4996" w14:paraId="680287C4" w14:textId="77777777" w:rsidTr="0077405D">
              <w:trPr>
                <w:trHeight w:val="390"/>
              </w:trPr>
              <w:tc>
                <w:tcPr>
                  <w:tcW w:w="3567" w:type="dxa"/>
                </w:tcPr>
                <w:p w14:paraId="39BB72BF" w14:textId="77E6E137" w:rsidR="00894382" w:rsidRPr="00071CDB" w:rsidRDefault="0022563D" w:rsidP="006B53EF">
                  <w:pPr>
                    <w:pStyle w:val="Tabletext"/>
                    <w:numPr>
                      <w:ilvl w:val="0"/>
                      <w:numId w:val="20"/>
                    </w:numPr>
                    <w:jc w:val="both"/>
                    <w:rPr>
                      <w:rFonts w:cs="Tahoma"/>
                      <w:sz w:val="22"/>
                      <w:szCs w:val="22"/>
                    </w:rPr>
                  </w:pPr>
                  <w:r>
                    <w:rPr>
                      <w:rFonts w:cs="Tahoma"/>
                      <w:sz w:val="22"/>
                      <w:szCs w:val="22"/>
                    </w:rPr>
                    <w:t>Περιοδικές α</w:t>
                  </w:r>
                  <w:r w:rsidR="00894382" w:rsidRPr="00071CDB">
                    <w:rPr>
                      <w:rFonts w:cs="Tahoma"/>
                      <w:sz w:val="22"/>
                      <w:szCs w:val="22"/>
                    </w:rPr>
                    <w:t xml:space="preserve">πολογιστικές αναφορές  </w:t>
                  </w:r>
                  <w:r w:rsidR="0077405D">
                    <w:rPr>
                      <w:rFonts w:cs="Tahoma"/>
                      <w:sz w:val="22"/>
                      <w:szCs w:val="22"/>
                    </w:rPr>
                    <w:t>ε</w:t>
                  </w:r>
                  <w:r w:rsidR="0077405D" w:rsidRPr="0077405D">
                    <w:rPr>
                      <w:rFonts w:cs="Tahoma"/>
                      <w:sz w:val="22"/>
                      <w:szCs w:val="22"/>
                    </w:rPr>
                    <w:t>γκατάστασης, παραμετροποίησης και πιλοτικής λειτουργίας</w:t>
                  </w:r>
                </w:p>
              </w:tc>
              <w:tc>
                <w:tcPr>
                  <w:tcW w:w="5835" w:type="dxa"/>
                </w:tcPr>
                <w:p w14:paraId="672DEDA4" w14:textId="58BAEC7F" w:rsidR="00894382" w:rsidRPr="00071CDB" w:rsidRDefault="0077405D" w:rsidP="006B53EF">
                  <w:pPr>
                    <w:widowControl w:val="0"/>
                    <w:spacing w:after="60"/>
                    <w:jc w:val="both"/>
                    <w:rPr>
                      <w:rFonts w:ascii="Tahoma" w:hAnsi="Tahoma" w:cs="Tahoma"/>
                      <w:lang w:val="el-GR"/>
                    </w:rPr>
                  </w:pPr>
                  <w:r>
                    <w:rPr>
                      <w:rFonts w:ascii="Tahoma" w:hAnsi="Tahoma" w:cs="Tahoma"/>
                      <w:lang w:val="el-GR"/>
                    </w:rPr>
                    <w:t>Εκθέσεις</w:t>
                  </w:r>
                  <w:r w:rsidR="00894382" w:rsidRPr="00071CDB">
                    <w:rPr>
                      <w:rFonts w:ascii="Tahoma" w:hAnsi="Tahoma" w:cs="Tahoma"/>
                      <w:lang w:val="el-GR"/>
                    </w:rPr>
                    <w:t xml:space="preserve"> για την υλοποίηση </w:t>
                  </w:r>
                  <w:r>
                    <w:rPr>
                      <w:rFonts w:ascii="Tahoma" w:hAnsi="Tahoma" w:cs="Tahoma"/>
                      <w:lang w:val="el-GR"/>
                    </w:rPr>
                    <w:t>εργασιών εγκατάστασης</w:t>
                  </w:r>
                  <w:r w:rsidR="00894382" w:rsidRPr="00071CDB">
                    <w:rPr>
                      <w:rFonts w:ascii="Tahoma" w:hAnsi="Tahoma" w:cs="Tahoma"/>
                      <w:lang w:val="el-GR"/>
                    </w:rPr>
                    <w:t>,</w:t>
                  </w:r>
                  <w:r>
                    <w:rPr>
                      <w:rFonts w:ascii="Tahoma" w:hAnsi="Tahoma" w:cs="Tahoma"/>
                      <w:lang w:val="el-GR"/>
                    </w:rPr>
                    <w:t xml:space="preserve"> παραμετροποίησης, </w:t>
                  </w:r>
                  <w:r w:rsidR="00894382" w:rsidRPr="00071CDB">
                    <w:rPr>
                      <w:rFonts w:ascii="Tahoma" w:hAnsi="Tahoma" w:cs="Tahoma"/>
                      <w:lang w:val="el-GR"/>
                    </w:rPr>
                    <w:t>τον έλεγχο και επιβεβαίωση καλής λειτουργίας</w:t>
                  </w:r>
                  <w:r>
                    <w:rPr>
                      <w:rFonts w:ascii="Tahoma" w:hAnsi="Tahoma" w:cs="Tahoma"/>
                      <w:lang w:val="el-GR"/>
                    </w:rPr>
                    <w:t xml:space="preserve"> (πιλοτικής)</w:t>
                  </w:r>
                  <w:r w:rsidR="00894382" w:rsidRPr="00071CDB">
                    <w:rPr>
                      <w:rFonts w:ascii="Tahoma" w:hAnsi="Tahoma" w:cs="Tahoma"/>
                      <w:lang w:val="el-GR"/>
                    </w:rPr>
                    <w:t>, σύμφωνα με</w:t>
                  </w:r>
                  <w:r>
                    <w:rPr>
                      <w:rFonts w:ascii="Tahoma" w:hAnsi="Tahoma" w:cs="Tahoma"/>
                      <w:lang w:val="el-GR"/>
                    </w:rPr>
                    <w:t xml:space="preserve"> υφιστάμενα απ</w:t>
                  </w:r>
                  <w:r w:rsidR="001D2214">
                    <w:rPr>
                      <w:rFonts w:ascii="Tahoma" w:hAnsi="Tahoma" w:cs="Tahoma"/>
                      <w:lang w:val="el-GR"/>
                    </w:rPr>
                    <w:t>ό</w:t>
                  </w:r>
                  <w:r>
                    <w:rPr>
                      <w:rFonts w:ascii="Tahoma" w:hAnsi="Tahoma" w:cs="Tahoma"/>
                      <w:lang w:val="el-GR"/>
                    </w:rPr>
                    <w:t xml:space="preserve"> την μελέτη εφραμογής ή και </w:t>
                  </w:r>
                  <w:r w:rsidR="00894382" w:rsidRPr="00071CDB">
                    <w:rPr>
                      <w:rFonts w:ascii="Tahoma" w:hAnsi="Tahoma" w:cs="Tahoma"/>
                      <w:lang w:val="el-GR"/>
                    </w:rPr>
                    <w:t xml:space="preserve"> τυχόν επικαιροποιημένα σενάρια </w:t>
                  </w:r>
                  <w:r w:rsidR="00894382" w:rsidRPr="00071CDB">
                    <w:rPr>
                      <w:rFonts w:ascii="Tahoma" w:hAnsi="Tahoma" w:cs="Tahoma"/>
                      <w:lang w:val="el-GR"/>
                    </w:rPr>
                    <w:lastRenderedPageBreak/>
                    <w:t xml:space="preserve">ελέγχου  και τις τελικές δοκιμές ελέγχου λειτουργικότητας, επίδοσης και διαθεσιμότητας των  συστημάτων. Η έκθεση θα υποβάλλεται από τον Ανάδοχο, </w:t>
                  </w:r>
                  <w:r w:rsidR="0022563D">
                    <w:rPr>
                      <w:rFonts w:ascii="Tahoma" w:hAnsi="Tahoma" w:cs="Tahoma"/>
                      <w:lang w:val="el-GR"/>
                    </w:rPr>
                    <w:t xml:space="preserve">περιοδικά ανά μήνα κατά τη διάρκεια του προβλεπόμενου χρονικού διαστήματος </w:t>
                  </w:r>
                  <w:r w:rsidR="00894382" w:rsidRPr="00071CDB">
                    <w:rPr>
                      <w:rFonts w:ascii="Tahoma" w:hAnsi="Tahoma" w:cs="Tahoma"/>
                      <w:lang w:val="el-GR"/>
                    </w:rPr>
                    <w:t xml:space="preserve"> </w:t>
                  </w:r>
                  <w:r w:rsidR="0022563D">
                    <w:rPr>
                      <w:rFonts w:ascii="Tahoma" w:hAnsi="Tahoma" w:cs="Tahoma"/>
                      <w:lang w:val="el-GR"/>
                    </w:rPr>
                    <w:t xml:space="preserve">της φάσης (διάρκεια </w:t>
                  </w:r>
                  <w:r w:rsidR="00D32408">
                    <w:rPr>
                      <w:rFonts w:ascii="Tahoma" w:hAnsi="Tahoma" w:cs="Tahoma"/>
                      <w:lang w:val="el-GR"/>
                    </w:rPr>
                    <w:t xml:space="preserve">φάσης </w:t>
                  </w:r>
                  <w:r w:rsidR="0022563D">
                    <w:rPr>
                      <w:rFonts w:ascii="Tahoma" w:hAnsi="Tahoma" w:cs="Tahoma"/>
                      <w:lang w:val="el-GR"/>
                    </w:rPr>
                    <w:t xml:space="preserve">ενδεικτική: 6 μήνες) </w:t>
                  </w:r>
                  <w:r w:rsidR="00894382" w:rsidRPr="00071CDB">
                    <w:rPr>
                      <w:rFonts w:ascii="Tahoma" w:hAnsi="Tahoma" w:cs="Tahoma"/>
                      <w:lang w:val="el-GR"/>
                    </w:rPr>
                    <w:t>και  σύμφωνα με  τα προβλεπόμενα  στην Παρ. 2.2.</w:t>
                  </w:r>
                  <w:r w:rsidR="001D2214">
                    <w:rPr>
                      <w:rFonts w:ascii="Tahoma" w:hAnsi="Tahoma" w:cs="Tahoma"/>
                      <w:lang w:val="el-GR"/>
                    </w:rPr>
                    <w:t>3</w:t>
                  </w:r>
                </w:p>
              </w:tc>
            </w:tr>
          </w:tbl>
          <w:p w14:paraId="10A83DD9" w14:textId="77777777" w:rsidR="00894382" w:rsidRPr="0077405D" w:rsidRDefault="00894382" w:rsidP="006B53EF">
            <w:pPr>
              <w:spacing w:after="60"/>
              <w:jc w:val="both"/>
              <w:rPr>
                <w:rFonts w:ascii="Tahoma" w:hAnsi="Tahoma" w:cs="Tahoma"/>
                <w:lang w:val="el-GR"/>
              </w:rPr>
            </w:pPr>
            <w:r w:rsidRPr="0077405D">
              <w:rPr>
                <w:rFonts w:ascii="Tahoma" w:hAnsi="Tahoma" w:cs="Tahoma"/>
                <w:lang w:val="el-GR"/>
              </w:rPr>
              <w:lastRenderedPageBreak/>
              <w:t xml:space="preserve"> </w:t>
            </w:r>
          </w:p>
        </w:tc>
      </w:tr>
    </w:tbl>
    <w:p w14:paraId="75F7E570" w14:textId="77777777" w:rsidR="00894382" w:rsidRPr="00071CDB" w:rsidRDefault="00894382" w:rsidP="00014D53">
      <w:pPr>
        <w:rPr>
          <w:rFonts w:ascii="Tahoma" w:eastAsia="SimSun" w:hAnsi="Tahoma" w:cs="Tahoma"/>
          <w:lang w:val="el-GR"/>
        </w:rPr>
      </w:pPr>
    </w:p>
    <w:p w14:paraId="4F5B5440" w14:textId="7929AEBC" w:rsidR="00014D53" w:rsidRPr="00071CDB" w:rsidRDefault="00014D53" w:rsidP="00014D53">
      <w:pPr>
        <w:pStyle w:val="40"/>
        <w:ind w:left="630"/>
        <w:rPr>
          <w:rFonts w:eastAsia="SimSun"/>
        </w:rPr>
      </w:pPr>
      <w:bookmarkStart w:id="531" w:name="_Ref293061812"/>
      <w:bookmarkStart w:id="532" w:name="_Toc380586527"/>
      <w:bookmarkStart w:id="533" w:name="_Toc153885548"/>
      <w:r w:rsidRPr="00071CDB">
        <w:rPr>
          <w:rFonts w:eastAsia="SimSun"/>
        </w:rPr>
        <w:t xml:space="preserve">ΦΑΣΗ </w:t>
      </w:r>
      <w:r w:rsidR="00A425C2">
        <w:rPr>
          <w:rFonts w:eastAsia="SimSun"/>
        </w:rPr>
        <w:t>4</w:t>
      </w:r>
      <w:r w:rsidRPr="00071CDB">
        <w:rPr>
          <w:rFonts w:eastAsia="SimSun"/>
        </w:rPr>
        <w:t>: Υπηρεσίες Εκπαίδευση</w:t>
      </w:r>
      <w:bookmarkEnd w:id="531"/>
      <w:bookmarkEnd w:id="532"/>
      <w:r w:rsidRPr="00071CDB">
        <w:rPr>
          <w:rFonts w:eastAsia="SimSun"/>
        </w:rPr>
        <w:t>ς</w:t>
      </w:r>
      <w:r w:rsidR="00535C84">
        <w:rPr>
          <w:rFonts w:eastAsia="SimSun"/>
        </w:rPr>
        <w:t xml:space="preserve"> των χρηστών του Φορέ</w:t>
      </w:r>
      <w:r w:rsidR="009B7BF5">
        <w:rPr>
          <w:rFonts w:eastAsia="SimSun"/>
        </w:rPr>
        <w:t>α</w:t>
      </w:r>
      <w:r w:rsidR="00535C84">
        <w:rPr>
          <w:rFonts w:eastAsia="SimSun"/>
        </w:rPr>
        <w:t xml:space="preserve"> Λειτουργίας</w:t>
      </w:r>
      <w:bookmarkEnd w:id="5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014D53" w:rsidRPr="000E4996" w14:paraId="36C4684D" w14:textId="77777777" w:rsidTr="008308C5">
        <w:trPr>
          <w:trHeight w:val="70"/>
        </w:trPr>
        <w:tc>
          <w:tcPr>
            <w:tcW w:w="9854" w:type="dxa"/>
            <w:shd w:val="clear" w:color="auto" w:fill="auto"/>
          </w:tcPr>
          <w:p w14:paraId="7DBBF862" w14:textId="77777777" w:rsidR="00014D53" w:rsidRPr="00071CDB" w:rsidRDefault="00014D53" w:rsidP="006B53EF">
            <w:pPr>
              <w:spacing w:before="120" w:after="60"/>
              <w:jc w:val="both"/>
              <w:rPr>
                <w:rFonts w:ascii="Tahoma" w:hAnsi="Tahoma" w:cs="Tahoma"/>
                <w:u w:val="single"/>
                <w:lang w:val="el-GR"/>
              </w:rPr>
            </w:pPr>
            <w:r w:rsidRPr="00071CDB">
              <w:rPr>
                <w:rFonts w:ascii="Tahoma" w:hAnsi="Tahoma" w:cs="Tahoma"/>
                <w:u w:val="single"/>
                <w:lang w:val="el-GR"/>
              </w:rPr>
              <w:t>ΑΝΤΙΚΕΙΜΕΝΟ / ΠΕΡΙΕΧΟΜΕΝΟ ΦΑΣΗΣ:</w:t>
            </w:r>
          </w:p>
          <w:p w14:paraId="2F34BF57" w14:textId="77777777" w:rsidR="00014D53" w:rsidRPr="00071CDB" w:rsidRDefault="00014D53" w:rsidP="006B53EF">
            <w:pPr>
              <w:widowControl w:val="0"/>
              <w:spacing w:after="60"/>
              <w:jc w:val="both"/>
              <w:rPr>
                <w:rFonts w:ascii="Tahoma" w:hAnsi="Tahoma" w:cs="Tahoma"/>
                <w:lang w:val="el-GR"/>
              </w:rPr>
            </w:pPr>
            <w:r w:rsidRPr="00071CDB">
              <w:rPr>
                <w:rFonts w:ascii="Tahoma" w:hAnsi="Tahoma" w:cs="Tahoma"/>
                <w:lang w:val="el-GR"/>
              </w:rPr>
              <w:t xml:space="preserve">Κατά την παρούσα φάση θα πραγματοποιηθεί το σύνολο των ενεργειών που αναφέρονται στην Παρ. </w:t>
            </w:r>
            <w:r w:rsidR="00E41A35" w:rsidRPr="00071CDB">
              <w:rPr>
                <w:rFonts w:ascii="Tahoma" w:hAnsi="Tahoma" w:cs="Tahoma"/>
                <w:lang w:val="el-GR"/>
              </w:rPr>
              <w:t xml:space="preserve">2.2.4. </w:t>
            </w:r>
            <w:r w:rsidRPr="00071CDB">
              <w:rPr>
                <w:rFonts w:ascii="Tahoma" w:hAnsi="Tahoma" w:cs="Tahoma"/>
                <w:lang w:val="el-GR"/>
              </w:rPr>
              <w:t xml:space="preserve"> Θα περιλαμβάνονται τουλάχιστον τα εξής : </w:t>
            </w:r>
          </w:p>
          <w:p w14:paraId="159D2A46" w14:textId="77777777" w:rsidR="00014D53" w:rsidRPr="00071CDB" w:rsidRDefault="00014D53" w:rsidP="006B53EF">
            <w:pPr>
              <w:widowControl w:val="0"/>
              <w:numPr>
                <w:ilvl w:val="0"/>
                <w:numId w:val="22"/>
              </w:numPr>
              <w:spacing w:after="60"/>
              <w:jc w:val="both"/>
              <w:rPr>
                <w:rFonts w:ascii="Tahoma" w:hAnsi="Tahoma" w:cs="Tahoma"/>
                <w:lang w:val="el-GR"/>
              </w:rPr>
            </w:pPr>
            <w:r w:rsidRPr="00071CDB">
              <w:rPr>
                <w:rFonts w:ascii="Tahoma" w:hAnsi="Tahoma" w:cs="Tahoma"/>
                <w:lang w:val="el-GR"/>
              </w:rPr>
              <w:t>Προγραμματισμό</w:t>
            </w:r>
            <w:r w:rsidR="00E41A35" w:rsidRPr="00071CDB">
              <w:rPr>
                <w:rFonts w:ascii="Tahoma" w:hAnsi="Tahoma" w:cs="Tahoma"/>
                <w:lang w:val="el-GR"/>
              </w:rPr>
              <w:t>ς</w:t>
            </w:r>
            <w:r w:rsidRPr="00071CDB">
              <w:rPr>
                <w:rFonts w:ascii="Tahoma" w:hAnsi="Tahoma" w:cs="Tahoma"/>
                <w:lang w:val="el-GR"/>
              </w:rPr>
              <w:t xml:space="preserve"> εκπαίδευσης</w:t>
            </w:r>
          </w:p>
          <w:p w14:paraId="496B85B6" w14:textId="77777777" w:rsidR="00014D53" w:rsidRPr="00071CDB" w:rsidRDefault="00014D53" w:rsidP="006B53EF">
            <w:pPr>
              <w:widowControl w:val="0"/>
              <w:numPr>
                <w:ilvl w:val="0"/>
                <w:numId w:val="22"/>
              </w:numPr>
              <w:spacing w:after="60"/>
              <w:jc w:val="both"/>
              <w:rPr>
                <w:rFonts w:ascii="Tahoma" w:hAnsi="Tahoma" w:cs="Tahoma"/>
                <w:lang w:val="el-GR"/>
              </w:rPr>
            </w:pPr>
            <w:r w:rsidRPr="00071CDB">
              <w:rPr>
                <w:rFonts w:ascii="Tahoma" w:hAnsi="Tahoma" w:cs="Tahoma"/>
                <w:lang w:val="el-GR"/>
              </w:rPr>
              <w:t>Ανάπτυξη εκπαιδευτικού υλικού (στην Ελληνική Γλώσσα)</w:t>
            </w:r>
          </w:p>
          <w:p w14:paraId="3CF57F7E" w14:textId="77777777" w:rsidR="00014D53" w:rsidRPr="00071CDB" w:rsidRDefault="00014D53" w:rsidP="006B53EF">
            <w:pPr>
              <w:widowControl w:val="0"/>
              <w:numPr>
                <w:ilvl w:val="0"/>
                <w:numId w:val="22"/>
              </w:numPr>
              <w:spacing w:after="60"/>
              <w:jc w:val="both"/>
              <w:rPr>
                <w:rFonts w:ascii="Tahoma" w:hAnsi="Tahoma" w:cs="Tahoma"/>
                <w:lang w:val="el-GR"/>
              </w:rPr>
            </w:pPr>
            <w:r w:rsidRPr="00071CDB">
              <w:rPr>
                <w:rFonts w:ascii="Tahoma" w:hAnsi="Tahoma" w:cs="Tahoma"/>
                <w:lang w:val="el-GR"/>
              </w:rPr>
              <w:t>Διενέργεια εκπαίδευσης</w:t>
            </w:r>
          </w:p>
          <w:p w14:paraId="3128DF96" w14:textId="77777777" w:rsidR="00014D53" w:rsidRPr="00071CDB" w:rsidRDefault="00014D53" w:rsidP="006B53EF">
            <w:pPr>
              <w:widowControl w:val="0"/>
              <w:numPr>
                <w:ilvl w:val="0"/>
                <w:numId w:val="22"/>
              </w:numPr>
              <w:spacing w:after="60"/>
              <w:jc w:val="both"/>
              <w:rPr>
                <w:rFonts w:ascii="Tahoma" w:hAnsi="Tahoma" w:cs="Tahoma"/>
              </w:rPr>
            </w:pPr>
            <w:r w:rsidRPr="00071CDB">
              <w:rPr>
                <w:rFonts w:ascii="Tahoma" w:hAnsi="Tahoma" w:cs="Tahoma"/>
                <w:lang w:val="el-GR"/>
              </w:rPr>
              <w:t>Αξιολόγηση εκπαίδευσης κ</w:t>
            </w:r>
            <w:r w:rsidRPr="00071CDB">
              <w:rPr>
                <w:rFonts w:ascii="Tahoma" w:hAnsi="Tahoma" w:cs="Tahoma"/>
              </w:rPr>
              <w:t>αι εκπαιδευομένων</w:t>
            </w:r>
          </w:p>
          <w:p w14:paraId="5CFB9FB8" w14:textId="77777777" w:rsidR="00014D53" w:rsidRPr="00071CDB" w:rsidRDefault="00014D53" w:rsidP="006B53EF">
            <w:pPr>
              <w:spacing w:before="120" w:after="60"/>
              <w:jc w:val="both"/>
              <w:rPr>
                <w:rFonts w:ascii="Tahoma" w:hAnsi="Tahoma" w:cs="Tahoma"/>
                <w:u w:val="single"/>
              </w:rPr>
            </w:pPr>
            <w:r w:rsidRPr="00071CDB">
              <w:rPr>
                <w:rFonts w:ascii="Tahoma" w:hAnsi="Tahoma" w:cs="Tahoma"/>
                <w:u w:val="single"/>
              </w:rPr>
              <w:t xml:space="preserve">‘ΑΝΑΜΕΝΟΜΕΝΑ ΠΑΡΑΔΟΤΕΑ’ / ΑΠΟΤΕΛΕΣΜΑΤΑ ΦΑΣΗΣ: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6"/>
              <w:gridCol w:w="5836"/>
            </w:tblGrid>
            <w:tr w:rsidR="00014D53" w:rsidRPr="000E4996" w14:paraId="648E27AB" w14:textId="77777777" w:rsidTr="00A425C2">
              <w:trPr>
                <w:trHeight w:val="113"/>
              </w:trPr>
              <w:tc>
                <w:tcPr>
                  <w:tcW w:w="9402" w:type="dxa"/>
                  <w:gridSpan w:val="2"/>
                  <w:shd w:val="clear" w:color="auto" w:fill="E6E6E6"/>
                </w:tcPr>
                <w:p w14:paraId="3C2B4F4E" w14:textId="737AEEBF" w:rsidR="00014D53" w:rsidRPr="009B7BF5" w:rsidRDefault="008308C5" w:rsidP="006B53EF">
                  <w:pPr>
                    <w:jc w:val="both"/>
                    <w:rPr>
                      <w:rFonts w:ascii="Tahoma" w:hAnsi="Tahoma" w:cs="Tahoma"/>
                      <w:lang w:val="el-GR"/>
                    </w:rPr>
                  </w:pPr>
                  <w:r w:rsidRPr="00071CDB">
                    <w:rPr>
                      <w:rFonts w:ascii="Tahoma" w:hAnsi="Tahoma" w:cs="Tahoma"/>
                      <w:b/>
                      <w:lang w:val="el-GR"/>
                    </w:rPr>
                    <w:t xml:space="preserve">Υπηρεσίες </w:t>
                  </w:r>
                  <w:r w:rsidR="00014D53" w:rsidRPr="009B7BF5">
                    <w:rPr>
                      <w:rFonts w:ascii="Tahoma" w:hAnsi="Tahoma" w:cs="Tahoma"/>
                      <w:b/>
                      <w:lang w:val="el-GR"/>
                    </w:rPr>
                    <w:t>Εκπαίδευση</w:t>
                  </w:r>
                  <w:r w:rsidRPr="00071CDB">
                    <w:rPr>
                      <w:rFonts w:ascii="Tahoma" w:hAnsi="Tahoma" w:cs="Tahoma"/>
                      <w:b/>
                      <w:lang w:val="el-GR"/>
                    </w:rPr>
                    <w:t>ς</w:t>
                  </w:r>
                  <w:r w:rsidR="00014D53" w:rsidRPr="009B7BF5">
                    <w:rPr>
                      <w:rFonts w:ascii="Tahoma" w:hAnsi="Tahoma" w:cs="Tahoma"/>
                      <w:b/>
                      <w:lang w:val="el-GR"/>
                    </w:rPr>
                    <w:t xml:space="preserve"> </w:t>
                  </w:r>
                  <w:r w:rsidR="009B7BF5">
                    <w:rPr>
                      <w:rFonts w:ascii="Tahoma" w:hAnsi="Tahoma" w:cs="Tahoma"/>
                      <w:b/>
                      <w:lang w:val="el-GR"/>
                    </w:rPr>
                    <w:t xml:space="preserve">των χρηστών του Φορέα Λειτουργίας </w:t>
                  </w:r>
                  <w:r w:rsidR="00014D53" w:rsidRPr="009B7BF5">
                    <w:rPr>
                      <w:rFonts w:ascii="Tahoma" w:hAnsi="Tahoma" w:cs="Tahoma"/>
                      <w:lang w:val="el-GR"/>
                    </w:rPr>
                    <w:t>- Παραδοτέα (ελάχιστα):</w:t>
                  </w:r>
                </w:p>
              </w:tc>
            </w:tr>
            <w:tr w:rsidR="00014D53" w:rsidRPr="00071CDB" w14:paraId="4248AB49" w14:textId="77777777" w:rsidTr="00A425C2">
              <w:trPr>
                <w:trHeight w:val="390"/>
              </w:trPr>
              <w:tc>
                <w:tcPr>
                  <w:tcW w:w="3566" w:type="dxa"/>
                  <w:shd w:val="clear" w:color="auto" w:fill="E6E6E6"/>
                </w:tcPr>
                <w:p w14:paraId="3C94BE23" w14:textId="77777777" w:rsidR="00014D53" w:rsidRPr="00071CDB" w:rsidRDefault="00014D53" w:rsidP="006B53EF">
                  <w:pPr>
                    <w:pStyle w:val="Tabletext"/>
                    <w:jc w:val="both"/>
                    <w:rPr>
                      <w:rFonts w:cs="Tahoma"/>
                      <w:sz w:val="22"/>
                      <w:szCs w:val="22"/>
                    </w:rPr>
                  </w:pPr>
                  <w:r w:rsidRPr="00071CDB">
                    <w:rPr>
                      <w:rFonts w:cs="Tahoma"/>
                      <w:sz w:val="22"/>
                      <w:szCs w:val="22"/>
                    </w:rPr>
                    <w:t>Τίτλος Παραδοτέου</w:t>
                  </w:r>
                </w:p>
              </w:tc>
              <w:tc>
                <w:tcPr>
                  <w:tcW w:w="5836" w:type="dxa"/>
                  <w:shd w:val="clear" w:color="auto" w:fill="E6E6E6"/>
                </w:tcPr>
                <w:p w14:paraId="314F1796" w14:textId="77777777" w:rsidR="00014D53" w:rsidRPr="00071CDB" w:rsidRDefault="00014D53" w:rsidP="006B53EF">
                  <w:pPr>
                    <w:pStyle w:val="Tabletext"/>
                    <w:jc w:val="both"/>
                    <w:rPr>
                      <w:rFonts w:cs="Tahoma"/>
                      <w:sz w:val="22"/>
                      <w:szCs w:val="22"/>
                    </w:rPr>
                  </w:pPr>
                  <w:r w:rsidRPr="00071CDB">
                    <w:rPr>
                      <w:rFonts w:cs="Tahoma"/>
                      <w:sz w:val="22"/>
                      <w:szCs w:val="22"/>
                    </w:rPr>
                    <w:t xml:space="preserve">Περιγραφή Παραδοτέου </w:t>
                  </w:r>
                </w:p>
              </w:tc>
            </w:tr>
            <w:tr w:rsidR="00014D53" w:rsidRPr="000E4996" w14:paraId="37892563" w14:textId="77777777" w:rsidTr="00A425C2">
              <w:trPr>
                <w:trHeight w:val="390"/>
              </w:trPr>
              <w:tc>
                <w:tcPr>
                  <w:tcW w:w="3566" w:type="dxa"/>
                </w:tcPr>
                <w:p w14:paraId="78DFE888" w14:textId="77777777" w:rsidR="00014D53" w:rsidRPr="00071CDB" w:rsidRDefault="00014D53" w:rsidP="006B53EF">
                  <w:pPr>
                    <w:pStyle w:val="Tabletext"/>
                    <w:numPr>
                      <w:ilvl w:val="0"/>
                      <w:numId w:val="20"/>
                    </w:numPr>
                    <w:jc w:val="both"/>
                    <w:rPr>
                      <w:rFonts w:cs="Tahoma"/>
                      <w:sz w:val="22"/>
                      <w:szCs w:val="22"/>
                    </w:rPr>
                  </w:pPr>
                  <w:r w:rsidRPr="00071CDB">
                    <w:rPr>
                      <w:rFonts w:cs="Tahoma"/>
                      <w:sz w:val="22"/>
                      <w:szCs w:val="22"/>
                    </w:rPr>
                    <w:t>Οριστικοποιημένο Σχέδιο εκπαίδευσης στελεχών Φορέα</w:t>
                  </w:r>
                </w:p>
              </w:tc>
              <w:tc>
                <w:tcPr>
                  <w:tcW w:w="5836" w:type="dxa"/>
                </w:tcPr>
                <w:p w14:paraId="40E8A184" w14:textId="77777777" w:rsidR="00014D53" w:rsidRPr="00071CDB" w:rsidRDefault="00014D53" w:rsidP="006B53EF">
                  <w:pPr>
                    <w:widowControl w:val="0"/>
                    <w:spacing w:after="60"/>
                    <w:jc w:val="both"/>
                    <w:rPr>
                      <w:rFonts w:ascii="Tahoma" w:hAnsi="Tahoma" w:cs="Tahoma"/>
                      <w:lang w:val="el-GR"/>
                    </w:rPr>
                  </w:pPr>
                  <w:r w:rsidRPr="00071CDB">
                    <w:rPr>
                      <w:rFonts w:ascii="Tahoma" w:hAnsi="Tahoma" w:cs="Tahoma"/>
                      <w:lang w:val="el-GR"/>
                    </w:rPr>
                    <w:t xml:space="preserve">Μεθοδολογία, λεπτομερές πρόγραμμα και αναλυτικό υλικό εκπαίδευσης των στελεχών Φορέα με βάση τον </w:t>
                  </w:r>
                  <w:r w:rsidRPr="00071CDB">
                    <w:rPr>
                      <w:rFonts w:ascii="Tahoma" w:hAnsi="Tahoma" w:cs="Tahoma"/>
                      <w:u w:val="single"/>
                      <w:lang w:val="el-GR"/>
                    </w:rPr>
                    <w:t>ρόλο</w:t>
                  </w:r>
                  <w:r w:rsidRPr="00071CDB">
                    <w:rPr>
                      <w:rFonts w:ascii="Tahoma" w:hAnsi="Tahoma" w:cs="Tahoma"/>
                      <w:lang w:val="el-GR"/>
                    </w:rPr>
                    <w:t xml:space="preserve"> κάθε </w:t>
                  </w:r>
                  <w:r w:rsidR="00E41A35" w:rsidRPr="00071CDB">
                    <w:rPr>
                      <w:rFonts w:ascii="Tahoma" w:hAnsi="Tahoma" w:cs="Tahoma"/>
                      <w:lang w:val="el-GR"/>
                    </w:rPr>
                    <w:t xml:space="preserve">κατηγορίας </w:t>
                  </w:r>
                  <w:r w:rsidRPr="00071CDB">
                    <w:rPr>
                      <w:rFonts w:ascii="Tahoma" w:hAnsi="Tahoma" w:cs="Tahoma"/>
                      <w:lang w:val="el-GR"/>
                    </w:rPr>
                    <w:t xml:space="preserve">στελέχους στο Έργο. </w:t>
                  </w:r>
                </w:p>
              </w:tc>
            </w:tr>
            <w:tr w:rsidR="00014D53" w:rsidRPr="000E4996" w14:paraId="1375FF69" w14:textId="77777777" w:rsidTr="00A425C2">
              <w:trPr>
                <w:trHeight w:val="390"/>
              </w:trPr>
              <w:tc>
                <w:tcPr>
                  <w:tcW w:w="3566" w:type="dxa"/>
                </w:tcPr>
                <w:p w14:paraId="236C180A" w14:textId="77777777" w:rsidR="00014D53" w:rsidRPr="00071CDB" w:rsidRDefault="00014D53" w:rsidP="006B53EF">
                  <w:pPr>
                    <w:pStyle w:val="Tabletext"/>
                    <w:numPr>
                      <w:ilvl w:val="0"/>
                      <w:numId w:val="20"/>
                    </w:numPr>
                    <w:jc w:val="both"/>
                    <w:rPr>
                      <w:rFonts w:cs="Tahoma"/>
                      <w:sz w:val="22"/>
                      <w:szCs w:val="22"/>
                    </w:rPr>
                  </w:pPr>
                  <w:r w:rsidRPr="00071CDB">
                    <w:rPr>
                      <w:rFonts w:cs="Tahoma"/>
                      <w:sz w:val="22"/>
                      <w:szCs w:val="22"/>
                    </w:rPr>
                    <w:t>Αναφορά αξιολόγησης αποτελεσμάτων εκπαίδευσης</w:t>
                  </w:r>
                </w:p>
              </w:tc>
              <w:tc>
                <w:tcPr>
                  <w:tcW w:w="5836" w:type="dxa"/>
                </w:tcPr>
                <w:p w14:paraId="04E2FFA5" w14:textId="64EE468E" w:rsidR="00014D53" w:rsidRPr="00071CDB" w:rsidRDefault="00014D53" w:rsidP="006B53EF">
                  <w:pPr>
                    <w:spacing w:after="60"/>
                    <w:jc w:val="both"/>
                    <w:rPr>
                      <w:rFonts w:ascii="Tahoma" w:hAnsi="Tahoma" w:cs="Tahoma"/>
                      <w:lang w:val="el-GR"/>
                    </w:rPr>
                  </w:pPr>
                  <w:r w:rsidRPr="00071CDB">
                    <w:rPr>
                      <w:rFonts w:ascii="Tahoma" w:hAnsi="Tahoma" w:cs="Tahoma"/>
                      <w:lang w:val="el-GR"/>
                    </w:rPr>
                    <w:t xml:space="preserve">Τεύχος αξιολόγησης της διαδικασίας και των αποτελεσμάτων της εκπαίδευσης </w:t>
                  </w:r>
                </w:p>
              </w:tc>
            </w:tr>
          </w:tbl>
          <w:p w14:paraId="6E93CA4A" w14:textId="77777777" w:rsidR="00014D53" w:rsidRPr="00A425C2" w:rsidRDefault="00014D53" w:rsidP="006B53EF">
            <w:pPr>
              <w:spacing w:after="60"/>
              <w:jc w:val="both"/>
              <w:rPr>
                <w:rFonts w:ascii="Tahoma" w:hAnsi="Tahoma" w:cs="Tahoma"/>
                <w:lang w:val="el-GR"/>
              </w:rPr>
            </w:pPr>
            <w:r w:rsidRPr="00A425C2">
              <w:rPr>
                <w:rFonts w:ascii="Tahoma" w:hAnsi="Tahoma" w:cs="Tahoma"/>
                <w:lang w:val="el-GR"/>
              </w:rPr>
              <w:t xml:space="preserve"> </w:t>
            </w:r>
          </w:p>
        </w:tc>
      </w:tr>
    </w:tbl>
    <w:p w14:paraId="27E22FB6" w14:textId="3C3E628F" w:rsidR="0082389A" w:rsidRPr="00071CDB" w:rsidRDefault="003130CA">
      <w:pPr>
        <w:pStyle w:val="40"/>
        <w:tabs>
          <w:tab w:val="clear" w:pos="1134"/>
        </w:tabs>
        <w:ind w:left="630"/>
        <w:rPr>
          <w:rFonts w:eastAsia="SimSun"/>
        </w:rPr>
      </w:pPr>
      <w:bookmarkStart w:id="534" w:name="_Toc153885549"/>
      <w:r w:rsidRPr="00071CDB">
        <w:rPr>
          <w:rFonts w:eastAsia="SimSun"/>
        </w:rPr>
        <w:t xml:space="preserve">Φάση </w:t>
      </w:r>
      <w:r w:rsidR="00A425C2">
        <w:rPr>
          <w:rFonts w:eastAsia="SimSun"/>
        </w:rPr>
        <w:t>5</w:t>
      </w:r>
      <w:r w:rsidRPr="00071CDB">
        <w:rPr>
          <w:rFonts w:eastAsia="SimSun"/>
        </w:rPr>
        <w:t xml:space="preserve">: </w:t>
      </w:r>
      <w:r w:rsidR="008308C5" w:rsidRPr="00071CDB">
        <w:rPr>
          <w:rFonts w:eastAsia="SimSun"/>
        </w:rPr>
        <w:t xml:space="preserve">Υπηρεσίες </w:t>
      </w:r>
      <w:r w:rsidR="009B7BF5">
        <w:rPr>
          <w:rFonts w:eastAsia="SimSun"/>
        </w:rPr>
        <w:t xml:space="preserve">Τεχνικής </w:t>
      </w:r>
      <w:r w:rsidR="008308C5" w:rsidRPr="00071CDB">
        <w:rPr>
          <w:rFonts w:eastAsia="SimSun"/>
        </w:rPr>
        <w:t>Υποστήριξης (Helpdesk</w:t>
      </w:r>
      <w:r w:rsidR="009B7BF5">
        <w:rPr>
          <w:rFonts w:eastAsia="SimSun"/>
        </w:rPr>
        <w:t>)</w:t>
      </w:r>
      <w:bookmarkEnd w:id="53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E96E54" w:rsidRPr="000E4996" w14:paraId="4807372A" w14:textId="77777777" w:rsidTr="00170001">
        <w:trPr>
          <w:trHeight w:val="70"/>
        </w:trPr>
        <w:tc>
          <w:tcPr>
            <w:tcW w:w="9854" w:type="dxa"/>
            <w:shd w:val="clear" w:color="auto" w:fill="auto"/>
          </w:tcPr>
          <w:p w14:paraId="2B4D1583" w14:textId="77777777" w:rsidR="00E96E54" w:rsidRPr="00071CDB" w:rsidRDefault="00E96E54" w:rsidP="006B53EF">
            <w:pPr>
              <w:spacing w:before="120" w:after="60"/>
              <w:jc w:val="both"/>
              <w:rPr>
                <w:rFonts w:ascii="Tahoma" w:hAnsi="Tahoma" w:cs="Tahoma"/>
                <w:u w:val="single"/>
                <w:lang w:val="el-GR"/>
              </w:rPr>
            </w:pPr>
            <w:r w:rsidRPr="00071CDB">
              <w:rPr>
                <w:rFonts w:ascii="Tahoma" w:hAnsi="Tahoma" w:cs="Tahoma"/>
                <w:u w:val="single"/>
                <w:lang w:val="el-GR"/>
              </w:rPr>
              <w:t>ΑΝΤΙΚΕΙΜΕΝΟ / ΠΕΡΙΕΧΟΜΕΝΟ ΦΑΣΗΣ:</w:t>
            </w:r>
          </w:p>
          <w:p w14:paraId="473F0580" w14:textId="77777777" w:rsidR="00E96E54" w:rsidRPr="00071CDB" w:rsidRDefault="00E96E54" w:rsidP="006B53EF">
            <w:pPr>
              <w:widowControl w:val="0"/>
              <w:spacing w:after="60"/>
              <w:jc w:val="both"/>
              <w:rPr>
                <w:rFonts w:ascii="Tahoma" w:hAnsi="Tahoma" w:cs="Tahoma"/>
                <w:lang w:val="el-GR"/>
              </w:rPr>
            </w:pPr>
            <w:r w:rsidRPr="00071CDB">
              <w:rPr>
                <w:rFonts w:ascii="Tahoma" w:hAnsi="Tahoma" w:cs="Tahoma"/>
                <w:lang w:val="el-GR"/>
              </w:rPr>
              <w:t xml:space="preserve">Κατά την παρούσα φάση θα πραγματοποιηθεί το σύνολο των ενεργειών που αναφέρονται στην Παρ. 2.2.5.  </w:t>
            </w:r>
          </w:p>
          <w:p w14:paraId="57C2E135" w14:textId="77777777" w:rsidR="00E96E54" w:rsidRPr="00071CDB" w:rsidRDefault="00E96E54" w:rsidP="006B53EF">
            <w:pPr>
              <w:spacing w:before="120" w:after="60"/>
              <w:jc w:val="both"/>
              <w:rPr>
                <w:rFonts w:ascii="Tahoma" w:hAnsi="Tahoma" w:cs="Tahoma"/>
                <w:u w:val="single"/>
                <w:lang w:val="el-GR"/>
              </w:rPr>
            </w:pPr>
            <w:r w:rsidRPr="00071CDB">
              <w:rPr>
                <w:rFonts w:ascii="Tahoma" w:hAnsi="Tahoma" w:cs="Tahoma"/>
                <w:u w:val="single"/>
                <w:lang w:val="el-GR"/>
              </w:rPr>
              <w:t xml:space="preserve">‘ΑΝΑΜΕΝΟΜΕΝΑ ΠΑΡΑΔΟΤΕΑ’ / ΑΠΟΤΕΛΕΣΜΑΤΑ ΦΑΣΗΣ: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0"/>
              <w:gridCol w:w="5842"/>
            </w:tblGrid>
            <w:tr w:rsidR="00E96E54" w:rsidRPr="000E4996" w14:paraId="2E10DBB4" w14:textId="77777777" w:rsidTr="009B7BF5">
              <w:trPr>
                <w:trHeight w:val="113"/>
              </w:trPr>
              <w:tc>
                <w:tcPr>
                  <w:tcW w:w="9402" w:type="dxa"/>
                  <w:gridSpan w:val="2"/>
                  <w:shd w:val="clear" w:color="auto" w:fill="E6E6E6"/>
                </w:tcPr>
                <w:p w14:paraId="6A4682B2" w14:textId="049E7265" w:rsidR="00E96E54" w:rsidRPr="00071CDB" w:rsidRDefault="00E96E54" w:rsidP="006B53EF">
                  <w:pPr>
                    <w:jc w:val="both"/>
                    <w:rPr>
                      <w:rFonts w:ascii="Tahoma" w:hAnsi="Tahoma" w:cs="Tahoma"/>
                      <w:lang w:val="el-GR"/>
                    </w:rPr>
                  </w:pPr>
                  <w:r w:rsidRPr="00071CDB">
                    <w:rPr>
                      <w:rFonts w:ascii="Tahoma" w:hAnsi="Tahoma" w:cs="Tahoma"/>
                      <w:b/>
                      <w:lang w:val="el-GR"/>
                    </w:rPr>
                    <w:t xml:space="preserve">Υπηρεσίες </w:t>
                  </w:r>
                  <w:r w:rsidR="008C6B23">
                    <w:rPr>
                      <w:rFonts w:ascii="Tahoma" w:hAnsi="Tahoma" w:cs="Tahoma"/>
                      <w:b/>
                      <w:lang w:val="el-GR"/>
                    </w:rPr>
                    <w:t xml:space="preserve">Τεχνικής </w:t>
                  </w:r>
                  <w:r w:rsidRPr="00071CDB">
                    <w:rPr>
                      <w:rFonts w:ascii="Tahoma" w:hAnsi="Tahoma" w:cs="Tahoma"/>
                      <w:b/>
                      <w:lang w:val="el-GR"/>
                    </w:rPr>
                    <w:t>Υποστήριξης (Helpdesk</w:t>
                  </w:r>
                  <w:r w:rsidR="008C6B23">
                    <w:rPr>
                      <w:rFonts w:ascii="Tahoma" w:hAnsi="Tahoma" w:cs="Tahoma"/>
                      <w:b/>
                      <w:lang w:val="el-GR"/>
                    </w:rPr>
                    <w:t>)</w:t>
                  </w:r>
                  <w:r w:rsidRPr="00071CDB">
                    <w:rPr>
                      <w:rFonts w:ascii="Tahoma" w:hAnsi="Tahoma" w:cs="Tahoma"/>
                      <w:b/>
                      <w:lang w:val="el-GR"/>
                    </w:rPr>
                    <w:t xml:space="preserve"> </w:t>
                  </w:r>
                  <w:r w:rsidRPr="00071CDB">
                    <w:rPr>
                      <w:rFonts w:ascii="Tahoma" w:hAnsi="Tahoma" w:cs="Tahoma"/>
                      <w:lang w:val="el-GR"/>
                    </w:rPr>
                    <w:t>- Παραδοτέα (ελάχιστα):</w:t>
                  </w:r>
                </w:p>
              </w:tc>
            </w:tr>
            <w:tr w:rsidR="00E96E54" w:rsidRPr="00071CDB" w14:paraId="366E7FBA" w14:textId="77777777" w:rsidTr="009B7BF5">
              <w:trPr>
                <w:trHeight w:val="390"/>
              </w:trPr>
              <w:tc>
                <w:tcPr>
                  <w:tcW w:w="3560" w:type="dxa"/>
                  <w:shd w:val="clear" w:color="auto" w:fill="E6E6E6"/>
                </w:tcPr>
                <w:p w14:paraId="57C95797" w14:textId="77777777" w:rsidR="00E96E54" w:rsidRPr="00071CDB" w:rsidRDefault="00E96E54" w:rsidP="006B53EF">
                  <w:pPr>
                    <w:pStyle w:val="Tabletext"/>
                    <w:jc w:val="both"/>
                    <w:rPr>
                      <w:rFonts w:cs="Tahoma"/>
                      <w:sz w:val="22"/>
                      <w:szCs w:val="22"/>
                    </w:rPr>
                  </w:pPr>
                  <w:r w:rsidRPr="00071CDB">
                    <w:rPr>
                      <w:rFonts w:cs="Tahoma"/>
                      <w:sz w:val="22"/>
                      <w:szCs w:val="22"/>
                    </w:rPr>
                    <w:t>Τίτλος Παραδοτέου</w:t>
                  </w:r>
                </w:p>
              </w:tc>
              <w:tc>
                <w:tcPr>
                  <w:tcW w:w="5842" w:type="dxa"/>
                  <w:shd w:val="clear" w:color="auto" w:fill="E6E6E6"/>
                </w:tcPr>
                <w:p w14:paraId="62321578" w14:textId="77777777" w:rsidR="00E96E54" w:rsidRPr="00071CDB" w:rsidRDefault="00E96E54" w:rsidP="006B53EF">
                  <w:pPr>
                    <w:pStyle w:val="Tabletext"/>
                    <w:jc w:val="both"/>
                    <w:rPr>
                      <w:rFonts w:cs="Tahoma"/>
                      <w:sz w:val="22"/>
                      <w:szCs w:val="22"/>
                    </w:rPr>
                  </w:pPr>
                  <w:r w:rsidRPr="00071CDB">
                    <w:rPr>
                      <w:rFonts w:cs="Tahoma"/>
                      <w:sz w:val="22"/>
                      <w:szCs w:val="22"/>
                    </w:rPr>
                    <w:t xml:space="preserve">Περιγραφή Παραδοτέου </w:t>
                  </w:r>
                </w:p>
              </w:tc>
            </w:tr>
            <w:tr w:rsidR="00E96E54" w:rsidRPr="000E4996" w14:paraId="1D501CEA" w14:textId="77777777" w:rsidTr="009B7BF5">
              <w:trPr>
                <w:trHeight w:val="390"/>
              </w:trPr>
              <w:tc>
                <w:tcPr>
                  <w:tcW w:w="3560" w:type="dxa"/>
                </w:tcPr>
                <w:p w14:paraId="4826C1F6" w14:textId="75361416" w:rsidR="00E96E54" w:rsidRPr="00071CDB" w:rsidRDefault="00E96E54" w:rsidP="006B53EF">
                  <w:pPr>
                    <w:pStyle w:val="Tabletext"/>
                    <w:numPr>
                      <w:ilvl w:val="0"/>
                      <w:numId w:val="20"/>
                    </w:numPr>
                    <w:jc w:val="both"/>
                    <w:rPr>
                      <w:rFonts w:cs="Tahoma"/>
                      <w:sz w:val="22"/>
                      <w:szCs w:val="22"/>
                    </w:rPr>
                  </w:pPr>
                  <w:r w:rsidRPr="00071CDB">
                    <w:rPr>
                      <w:rFonts w:cs="Tahoma"/>
                      <w:sz w:val="22"/>
                      <w:szCs w:val="22"/>
                    </w:rPr>
                    <w:t>Περιοδικές (</w:t>
                  </w:r>
                  <w:r w:rsidR="009B7BF5">
                    <w:rPr>
                      <w:rFonts w:cs="Tahoma"/>
                      <w:sz w:val="22"/>
                      <w:szCs w:val="22"/>
                    </w:rPr>
                    <w:t>διμηνιαίες</w:t>
                  </w:r>
                  <w:r w:rsidRPr="00071CDB">
                    <w:rPr>
                      <w:rFonts w:cs="Tahoma"/>
                      <w:sz w:val="22"/>
                      <w:szCs w:val="22"/>
                    </w:rPr>
                    <w:t xml:space="preserve">) απολογιστικές εκθέσεις </w:t>
                  </w:r>
                  <w:r w:rsidRPr="00071CDB">
                    <w:rPr>
                      <w:rFonts w:cs="Tahoma"/>
                      <w:sz w:val="22"/>
                      <w:szCs w:val="22"/>
                      <w:lang w:val="en-US"/>
                    </w:rPr>
                    <w:t>Helpdesk</w:t>
                  </w:r>
                </w:p>
              </w:tc>
              <w:tc>
                <w:tcPr>
                  <w:tcW w:w="5842" w:type="dxa"/>
                </w:tcPr>
                <w:p w14:paraId="11EBC779" w14:textId="5687B121" w:rsidR="00E96E54" w:rsidRPr="00071CDB" w:rsidRDefault="00E96E54" w:rsidP="006B53EF">
                  <w:pPr>
                    <w:widowControl w:val="0"/>
                    <w:spacing w:after="60"/>
                    <w:jc w:val="both"/>
                    <w:rPr>
                      <w:rFonts w:ascii="Tahoma" w:hAnsi="Tahoma" w:cs="Tahoma"/>
                      <w:lang w:val="el-GR"/>
                    </w:rPr>
                  </w:pPr>
                  <w:r w:rsidRPr="00071CDB">
                    <w:rPr>
                      <w:rFonts w:ascii="Tahoma" w:hAnsi="Tahoma" w:cs="Tahoma"/>
                      <w:lang w:val="el-GR"/>
                    </w:rPr>
                    <w:t xml:space="preserve">Έκθεση για το βαθμό ικανοποίησης των όρων της παρεχόμενης υπηρεσίας. Η έκθεση θα υποβάλλεται από τον Ανάδοχο, </w:t>
                  </w:r>
                  <w:r w:rsidR="008C6B23">
                    <w:rPr>
                      <w:rFonts w:ascii="Tahoma" w:hAnsi="Tahoma" w:cs="Tahoma"/>
                      <w:lang w:val="el-GR"/>
                    </w:rPr>
                    <w:t xml:space="preserve">με τη </w:t>
                  </w:r>
                  <w:r w:rsidRPr="00071CDB">
                    <w:rPr>
                      <w:rFonts w:ascii="Tahoma" w:hAnsi="Tahoma" w:cs="Tahoma"/>
                      <w:lang w:val="el-GR"/>
                    </w:rPr>
                    <w:t xml:space="preserve">λήξης κάθε </w:t>
                  </w:r>
                  <w:r w:rsidR="009B7BF5">
                    <w:rPr>
                      <w:rFonts w:ascii="Tahoma" w:hAnsi="Tahoma" w:cs="Tahoma"/>
                      <w:lang w:val="el-GR"/>
                    </w:rPr>
                    <w:t>διμήνου</w:t>
                  </w:r>
                  <w:r w:rsidRPr="00071CDB">
                    <w:rPr>
                      <w:rFonts w:ascii="Tahoma" w:hAnsi="Tahoma" w:cs="Tahoma"/>
                      <w:lang w:val="el-GR"/>
                    </w:rPr>
                    <w:t xml:space="preserve"> </w:t>
                  </w:r>
                  <w:r w:rsidR="00007196" w:rsidRPr="00071CDB">
                    <w:rPr>
                      <w:rFonts w:ascii="Tahoma" w:hAnsi="Tahoma" w:cs="Tahoma"/>
                      <w:lang w:val="el-GR"/>
                    </w:rPr>
                    <w:t xml:space="preserve">(μετά την </w:t>
                  </w:r>
                  <w:r w:rsidR="009B7BF5">
                    <w:rPr>
                      <w:rFonts w:ascii="Tahoma" w:hAnsi="Tahoma" w:cs="Tahoma"/>
                      <w:lang w:val="el-GR"/>
                    </w:rPr>
                    <w:t>έναρξη της φάσης</w:t>
                  </w:r>
                  <w:r w:rsidR="00007196" w:rsidRPr="00071CDB">
                    <w:rPr>
                      <w:rFonts w:ascii="Tahoma" w:hAnsi="Tahoma" w:cs="Tahoma"/>
                      <w:lang w:val="el-GR"/>
                    </w:rPr>
                    <w:t xml:space="preserve">) και  </w:t>
                  </w:r>
                  <w:r w:rsidRPr="00071CDB">
                    <w:rPr>
                      <w:rFonts w:ascii="Tahoma" w:hAnsi="Tahoma" w:cs="Tahoma"/>
                      <w:lang w:val="el-GR"/>
                    </w:rPr>
                    <w:t>σ</w:t>
                  </w:r>
                  <w:r w:rsidR="00A20ED4" w:rsidRPr="00071CDB">
                    <w:rPr>
                      <w:rFonts w:ascii="Tahoma" w:hAnsi="Tahoma" w:cs="Tahoma"/>
                      <w:lang w:val="el-GR"/>
                    </w:rPr>
                    <w:t xml:space="preserve">ύμφωνα με </w:t>
                  </w:r>
                  <w:r w:rsidRPr="00071CDB">
                    <w:rPr>
                      <w:rFonts w:ascii="Tahoma" w:hAnsi="Tahoma" w:cs="Tahoma"/>
                      <w:lang w:val="el-GR"/>
                    </w:rPr>
                    <w:t xml:space="preserve"> τα προβλεπόμενα  στην Παρ. 2.2.5</w:t>
                  </w:r>
                </w:p>
              </w:tc>
            </w:tr>
          </w:tbl>
          <w:p w14:paraId="41A3E7FA" w14:textId="77777777" w:rsidR="00E96E54" w:rsidRPr="008C6B23" w:rsidRDefault="00E96E54" w:rsidP="006B53EF">
            <w:pPr>
              <w:spacing w:after="60"/>
              <w:jc w:val="both"/>
              <w:rPr>
                <w:rFonts w:ascii="Tahoma" w:hAnsi="Tahoma" w:cs="Tahoma"/>
                <w:lang w:val="el-GR"/>
              </w:rPr>
            </w:pPr>
            <w:r w:rsidRPr="008C6B23">
              <w:rPr>
                <w:rFonts w:ascii="Tahoma" w:hAnsi="Tahoma" w:cs="Tahoma"/>
                <w:lang w:val="el-GR"/>
              </w:rPr>
              <w:t xml:space="preserve"> </w:t>
            </w:r>
          </w:p>
        </w:tc>
      </w:tr>
    </w:tbl>
    <w:p w14:paraId="68A3448F" w14:textId="77777777" w:rsidR="00AC577B" w:rsidRPr="00071CDB" w:rsidRDefault="00AC577B" w:rsidP="00AC577B">
      <w:pPr>
        <w:widowControl w:val="0"/>
        <w:spacing w:after="60"/>
        <w:rPr>
          <w:rFonts w:ascii="Tahoma" w:hAnsi="Tahoma" w:cs="Tahoma"/>
          <w:lang w:val="el-GR"/>
        </w:rPr>
      </w:pPr>
    </w:p>
    <w:bookmarkEnd w:id="526"/>
    <w:bookmarkEnd w:id="527"/>
    <w:bookmarkEnd w:id="528"/>
    <w:p w14:paraId="5A8A229A" w14:textId="77777777" w:rsidR="00007196" w:rsidRPr="00071CDB" w:rsidRDefault="00007196">
      <w:pPr>
        <w:rPr>
          <w:rFonts w:ascii="Tahoma" w:hAnsi="Tahoma" w:cs="Tahoma"/>
          <w:lang w:val="el-GR"/>
        </w:rPr>
      </w:pPr>
      <w:r w:rsidRPr="00071CDB">
        <w:rPr>
          <w:rFonts w:ascii="Tahoma" w:hAnsi="Tahoma" w:cs="Tahoma"/>
          <w:lang w:val="el-GR"/>
        </w:rPr>
        <w:br w:type="page"/>
      </w:r>
    </w:p>
    <w:p w14:paraId="005E4311" w14:textId="77777777" w:rsidR="00BE7448" w:rsidRPr="00071CDB" w:rsidRDefault="00BE7448" w:rsidP="00BE7448">
      <w:pPr>
        <w:rPr>
          <w:rFonts w:ascii="Tahoma" w:hAnsi="Tahoma" w:cs="Tahoma"/>
          <w:lang w:val="el-GR"/>
        </w:rPr>
      </w:pPr>
    </w:p>
    <w:p w14:paraId="3B3FA3D7" w14:textId="77777777" w:rsidR="008338F0" w:rsidRPr="00071CDB" w:rsidRDefault="003355E7" w:rsidP="00720EE6">
      <w:pPr>
        <w:pStyle w:val="2"/>
        <w:rPr>
          <w:rFonts w:ascii="Tahoma" w:hAnsi="Tahoma" w:cs="Tahoma"/>
          <w:sz w:val="22"/>
          <w:lang w:val="el-GR"/>
        </w:rPr>
      </w:pPr>
      <w:bookmarkStart w:id="535" w:name="_Ref510087011"/>
      <w:bookmarkStart w:id="536" w:name="_Toc153885550"/>
      <w:bookmarkEnd w:id="521"/>
      <w:bookmarkEnd w:id="522"/>
      <w:bookmarkEnd w:id="529"/>
      <w:r w:rsidRPr="00071CDB">
        <w:rPr>
          <w:rFonts w:ascii="Tahoma" w:hAnsi="Tahoma" w:cs="Tahoma"/>
          <w:sz w:val="22"/>
          <w:lang w:val="el-GR"/>
        </w:rPr>
        <w:t>ΠΑΡΑΡΤΗΜΑ ΙΙ –</w:t>
      </w:r>
      <w:r w:rsidR="00E1337D" w:rsidRPr="00071CDB">
        <w:rPr>
          <w:rFonts w:ascii="Tahoma" w:hAnsi="Tahoma" w:cs="Tahoma"/>
          <w:sz w:val="22"/>
          <w:lang w:val="el-GR"/>
        </w:rPr>
        <w:t xml:space="preserve"> </w:t>
      </w:r>
      <w:r w:rsidR="007A3AC0" w:rsidRPr="00071CDB">
        <w:rPr>
          <w:rFonts w:ascii="Tahoma" w:hAnsi="Tahoma" w:cs="Tahoma"/>
          <w:sz w:val="22"/>
          <w:lang w:val="el-GR"/>
        </w:rPr>
        <w:t>Πίνακες Συμμόρφωσης</w:t>
      </w:r>
      <w:bookmarkEnd w:id="535"/>
      <w:bookmarkEnd w:id="536"/>
      <w:r w:rsidR="007A3AC0" w:rsidRPr="00071CDB">
        <w:rPr>
          <w:rFonts w:ascii="Tahoma" w:hAnsi="Tahoma" w:cs="Tahoma"/>
          <w:sz w:val="22"/>
          <w:lang w:val="el-GR"/>
        </w:rPr>
        <w:t xml:space="preserve"> </w:t>
      </w:r>
    </w:p>
    <w:p w14:paraId="137D3F95" w14:textId="77777777" w:rsidR="002B6100" w:rsidRPr="00071CDB" w:rsidRDefault="002B6100" w:rsidP="006B53EF">
      <w:pPr>
        <w:spacing w:after="120"/>
        <w:jc w:val="both"/>
        <w:rPr>
          <w:rFonts w:ascii="Tahoma" w:hAnsi="Tahoma" w:cs="Tahoma"/>
          <w:lang w:val="el-GR"/>
        </w:rPr>
      </w:pPr>
      <w:r w:rsidRPr="00071CDB">
        <w:rPr>
          <w:rFonts w:ascii="Tahoma" w:hAnsi="Tahoma" w:cs="Tahoma"/>
          <w:lang w:val="el-GR"/>
        </w:rPr>
        <w:t>Ο υποψήφιος Ανάδοχος συμπληρώνει τους παρακάτω πίνακες συμμόρφωσης με την απόλυτη ευθύνη της ακρίβειας των δεδομένων.</w:t>
      </w:r>
    </w:p>
    <w:p w14:paraId="46FCFC23" w14:textId="77777777" w:rsidR="00AC1873" w:rsidRPr="00071CDB" w:rsidRDefault="00AC1873" w:rsidP="002B6100">
      <w:pPr>
        <w:rPr>
          <w:rFonts w:ascii="Tahoma" w:hAnsi="Tahoma" w:cs="Tahoma"/>
          <w:b/>
          <w:bCs/>
          <w:lang w:val="el-GR"/>
        </w:rPr>
      </w:pPr>
      <w:r w:rsidRPr="00071CDB">
        <w:rPr>
          <w:rFonts w:ascii="Tahoma" w:hAnsi="Tahoma" w:cs="Tahoma"/>
          <w:b/>
          <w:bCs/>
          <w:lang w:val="el-GR"/>
        </w:rPr>
        <w:t>ΙΙ.1 Υπηρεσίες</w:t>
      </w:r>
    </w:p>
    <w:p w14:paraId="7261AFB7" w14:textId="77777777" w:rsidR="00DB6F98" w:rsidRPr="005E5414" w:rsidRDefault="00AC1873" w:rsidP="002B6100">
      <w:pPr>
        <w:rPr>
          <w:rFonts w:ascii="Tahoma" w:hAnsi="Tahoma" w:cs="Tahoma"/>
          <w:b/>
          <w:bCs/>
          <w:sz w:val="20"/>
          <w:szCs w:val="20"/>
        </w:rPr>
      </w:pPr>
      <w:r w:rsidRPr="005E5414">
        <w:rPr>
          <w:rFonts w:ascii="Tahoma" w:hAnsi="Tahoma" w:cs="Tahoma"/>
          <w:b/>
          <w:bCs/>
          <w:sz w:val="20"/>
          <w:szCs w:val="20"/>
        </w:rPr>
        <w:t>ΙΙ.1.1 Γενικές απαιτήσεις</w:t>
      </w:r>
    </w:p>
    <w:tbl>
      <w:tblPr>
        <w:tblW w:w="10392"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40"/>
        <w:gridCol w:w="5305"/>
        <w:gridCol w:w="1344"/>
        <w:gridCol w:w="1383"/>
        <w:gridCol w:w="1620"/>
      </w:tblGrid>
      <w:tr w:rsidR="00AC1873" w:rsidRPr="006138A5" w14:paraId="61D907E8" w14:textId="77777777" w:rsidTr="00BB7B8A">
        <w:trPr>
          <w:cantSplit/>
          <w:tblHeader/>
        </w:trPr>
        <w:tc>
          <w:tcPr>
            <w:tcW w:w="740" w:type="dxa"/>
            <w:shd w:val="clear" w:color="auto" w:fill="E7E6E6" w:themeFill="background2"/>
            <w:tcMar>
              <w:top w:w="0" w:type="dxa"/>
              <w:left w:w="57" w:type="dxa"/>
              <w:bottom w:w="0" w:type="dxa"/>
              <w:right w:w="57" w:type="dxa"/>
            </w:tcMar>
            <w:vAlign w:val="center"/>
          </w:tcPr>
          <w:p w14:paraId="289EF9FD" w14:textId="77777777" w:rsidR="00AC1873" w:rsidRPr="006138A5" w:rsidRDefault="00AC1873" w:rsidP="00DD0ACD">
            <w:pPr>
              <w:snapToGrid w:val="0"/>
              <w:spacing w:before="60" w:after="60"/>
              <w:jc w:val="center"/>
              <w:rPr>
                <w:rFonts w:ascii="Tahoma" w:hAnsi="Tahoma" w:cs="Tahoma"/>
                <w:b/>
                <w:bCs/>
                <w:sz w:val="20"/>
                <w:szCs w:val="20"/>
              </w:rPr>
            </w:pPr>
            <w:r w:rsidRPr="006138A5">
              <w:rPr>
                <w:rFonts w:ascii="Tahoma" w:hAnsi="Tahoma" w:cs="Tahoma"/>
                <w:b/>
                <w:bCs/>
                <w:sz w:val="20"/>
                <w:szCs w:val="20"/>
              </w:rPr>
              <w:t>Α/Α</w:t>
            </w:r>
          </w:p>
        </w:tc>
        <w:tc>
          <w:tcPr>
            <w:tcW w:w="5305" w:type="dxa"/>
            <w:shd w:val="clear" w:color="auto" w:fill="E7E6E6" w:themeFill="background2"/>
            <w:tcMar>
              <w:top w:w="0" w:type="dxa"/>
              <w:left w:w="57" w:type="dxa"/>
              <w:bottom w:w="0" w:type="dxa"/>
              <w:right w:w="57" w:type="dxa"/>
            </w:tcMar>
            <w:vAlign w:val="center"/>
          </w:tcPr>
          <w:p w14:paraId="75E93826" w14:textId="77777777" w:rsidR="00AC1873" w:rsidRPr="006138A5" w:rsidRDefault="00AC1873" w:rsidP="00DD0ACD">
            <w:pPr>
              <w:snapToGrid w:val="0"/>
              <w:spacing w:before="60" w:after="60"/>
              <w:jc w:val="center"/>
              <w:rPr>
                <w:rFonts w:ascii="Tahoma" w:hAnsi="Tahoma" w:cs="Tahoma"/>
                <w:b/>
                <w:bCs/>
                <w:sz w:val="20"/>
                <w:szCs w:val="20"/>
              </w:rPr>
            </w:pPr>
            <w:r w:rsidRPr="006138A5">
              <w:rPr>
                <w:rFonts w:ascii="Tahoma" w:hAnsi="Tahoma" w:cs="Tahoma"/>
                <w:b/>
                <w:bCs/>
                <w:sz w:val="20"/>
                <w:szCs w:val="20"/>
              </w:rPr>
              <w:t>ΠΡΟΔΙΑΓΡΑΦΗ</w:t>
            </w:r>
          </w:p>
        </w:tc>
        <w:tc>
          <w:tcPr>
            <w:tcW w:w="1344" w:type="dxa"/>
            <w:shd w:val="clear" w:color="auto" w:fill="E7E6E6" w:themeFill="background2"/>
            <w:tcMar>
              <w:top w:w="0" w:type="dxa"/>
              <w:left w:w="57" w:type="dxa"/>
              <w:bottom w:w="0" w:type="dxa"/>
              <w:right w:w="57" w:type="dxa"/>
            </w:tcMar>
            <w:vAlign w:val="center"/>
          </w:tcPr>
          <w:p w14:paraId="0F1BF076" w14:textId="77777777" w:rsidR="00AC1873" w:rsidRPr="006138A5" w:rsidRDefault="00AC1873" w:rsidP="00DD0ACD">
            <w:pPr>
              <w:snapToGrid w:val="0"/>
              <w:spacing w:before="60" w:after="60"/>
              <w:jc w:val="center"/>
              <w:rPr>
                <w:rFonts w:ascii="Tahoma" w:hAnsi="Tahoma" w:cs="Tahoma"/>
                <w:b/>
                <w:bCs/>
                <w:sz w:val="20"/>
                <w:szCs w:val="20"/>
              </w:rPr>
            </w:pPr>
            <w:r w:rsidRPr="006138A5">
              <w:rPr>
                <w:rFonts w:ascii="Tahoma" w:hAnsi="Tahoma" w:cs="Tahoma"/>
                <w:b/>
                <w:bCs/>
                <w:sz w:val="20"/>
                <w:szCs w:val="20"/>
              </w:rPr>
              <w:t>ΑΠΑΙΤΗΣΗ</w:t>
            </w:r>
          </w:p>
        </w:tc>
        <w:tc>
          <w:tcPr>
            <w:tcW w:w="1383" w:type="dxa"/>
            <w:shd w:val="clear" w:color="auto" w:fill="E7E6E6" w:themeFill="background2"/>
            <w:tcMar>
              <w:top w:w="0" w:type="dxa"/>
              <w:left w:w="57" w:type="dxa"/>
              <w:bottom w:w="0" w:type="dxa"/>
              <w:right w:w="57" w:type="dxa"/>
            </w:tcMar>
            <w:vAlign w:val="center"/>
          </w:tcPr>
          <w:p w14:paraId="3DE48CA6" w14:textId="77777777" w:rsidR="00AC1873" w:rsidRPr="006138A5" w:rsidRDefault="00AC1873" w:rsidP="00DD0ACD">
            <w:pPr>
              <w:snapToGrid w:val="0"/>
              <w:spacing w:before="60" w:after="60"/>
              <w:jc w:val="center"/>
              <w:rPr>
                <w:rFonts w:ascii="Tahoma" w:hAnsi="Tahoma" w:cs="Tahoma"/>
                <w:b/>
                <w:bCs/>
                <w:sz w:val="20"/>
                <w:szCs w:val="20"/>
              </w:rPr>
            </w:pPr>
            <w:r w:rsidRPr="006138A5">
              <w:rPr>
                <w:rFonts w:ascii="Tahoma" w:hAnsi="Tahoma" w:cs="Tahoma"/>
                <w:b/>
                <w:bCs/>
                <w:sz w:val="20"/>
                <w:szCs w:val="20"/>
              </w:rPr>
              <w:t>ΑΠΑΝΤΗΣΗ</w:t>
            </w:r>
          </w:p>
        </w:tc>
        <w:tc>
          <w:tcPr>
            <w:tcW w:w="1620" w:type="dxa"/>
            <w:shd w:val="clear" w:color="auto" w:fill="E7E6E6" w:themeFill="background2"/>
            <w:tcMar>
              <w:top w:w="0" w:type="dxa"/>
              <w:left w:w="57" w:type="dxa"/>
              <w:bottom w:w="0" w:type="dxa"/>
              <w:right w:w="57" w:type="dxa"/>
            </w:tcMar>
            <w:vAlign w:val="center"/>
          </w:tcPr>
          <w:p w14:paraId="03F49579" w14:textId="77777777" w:rsidR="00AC1873" w:rsidRPr="006138A5" w:rsidRDefault="00AC1873" w:rsidP="00DD0ACD">
            <w:pPr>
              <w:spacing w:before="60"/>
              <w:jc w:val="center"/>
              <w:rPr>
                <w:rFonts w:ascii="Tahoma" w:hAnsi="Tahoma" w:cs="Tahoma"/>
                <w:b/>
                <w:bCs/>
                <w:sz w:val="20"/>
                <w:szCs w:val="20"/>
              </w:rPr>
            </w:pPr>
            <w:r w:rsidRPr="006138A5">
              <w:rPr>
                <w:rFonts w:ascii="Tahoma" w:hAnsi="Tahoma" w:cs="Tahoma"/>
                <w:b/>
                <w:bCs/>
                <w:sz w:val="20"/>
                <w:szCs w:val="20"/>
              </w:rPr>
              <w:t>ΠΑΡΑΠΟΜΠΗ</w:t>
            </w:r>
          </w:p>
          <w:p w14:paraId="5916FC47" w14:textId="77777777" w:rsidR="00AC1873" w:rsidRPr="006138A5" w:rsidRDefault="00AC1873" w:rsidP="00DD0ACD">
            <w:pPr>
              <w:snapToGrid w:val="0"/>
              <w:spacing w:after="60"/>
              <w:jc w:val="center"/>
              <w:rPr>
                <w:rFonts w:ascii="Tahoma" w:hAnsi="Tahoma" w:cs="Tahoma"/>
                <w:b/>
                <w:bCs/>
                <w:sz w:val="20"/>
                <w:szCs w:val="20"/>
              </w:rPr>
            </w:pPr>
            <w:r w:rsidRPr="006138A5">
              <w:rPr>
                <w:rFonts w:ascii="Tahoma" w:hAnsi="Tahoma" w:cs="Tahoma"/>
                <w:b/>
                <w:bCs/>
                <w:sz w:val="20"/>
                <w:szCs w:val="20"/>
              </w:rPr>
              <w:t>ΤΕΚΜΗΡΙΩΣΗΣ</w:t>
            </w:r>
          </w:p>
        </w:tc>
      </w:tr>
      <w:tr w:rsidR="00AC1873" w:rsidRPr="006138A5" w14:paraId="1C255597" w14:textId="77777777" w:rsidTr="00BB7B8A">
        <w:tc>
          <w:tcPr>
            <w:tcW w:w="740" w:type="dxa"/>
            <w:tcMar>
              <w:top w:w="0" w:type="dxa"/>
              <w:left w:w="57" w:type="dxa"/>
              <w:bottom w:w="0" w:type="dxa"/>
              <w:right w:w="57" w:type="dxa"/>
            </w:tcMar>
          </w:tcPr>
          <w:p w14:paraId="5E11407F" w14:textId="77777777" w:rsidR="00AC1873" w:rsidRPr="006B53EF" w:rsidRDefault="00AC1873" w:rsidP="00AC1873">
            <w:pPr>
              <w:spacing w:before="60" w:after="60"/>
              <w:jc w:val="center"/>
              <w:rPr>
                <w:rFonts w:ascii="Tahoma" w:hAnsi="Tahoma" w:cs="Tahoma"/>
                <w:bCs/>
                <w:sz w:val="20"/>
                <w:szCs w:val="20"/>
              </w:rPr>
            </w:pPr>
            <w:r w:rsidRPr="006B53EF">
              <w:rPr>
                <w:rFonts w:ascii="Tahoma" w:hAnsi="Tahoma" w:cs="Tahoma"/>
                <w:bCs/>
                <w:sz w:val="20"/>
                <w:szCs w:val="20"/>
              </w:rPr>
              <w:t>1</w:t>
            </w:r>
          </w:p>
        </w:tc>
        <w:tc>
          <w:tcPr>
            <w:tcW w:w="5305" w:type="dxa"/>
            <w:tcMar>
              <w:top w:w="0" w:type="dxa"/>
              <w:left w:w="57" w:type="dxa"/>
              <w:bottom w:w="0" w:type="dxa"/>
              <w:right w:w="57" w:type="dxa"/>
            </w:tcMar>
            <w:vAlign w:val="center"/>
          </w:tcPr>
          <w:p w14:paraId="56E43395" w14:textId="4D97421D" w:rsidR="00AC1873" w:rsidRPr="006B53EF" w:rsidRDefault="00AC1873" w:rsidP="00AC2F12">
            <w:pPr>
              <w:snapToGrid w:val="0"/>
              <w:spacing w:before="60" w:after="60"/>
              <w:rPr>
                <w:rFonts w:ascii="Tahoma" w:hAnsi="Tahoma" w:cs="Tahoma"/>
                <w:sz w:val="20"/>
                <w:szCs w:val="20"/>
                <w:lang w:val="el-GR"/>
              </w:rPr>
            </w:pPr>
            <w:r w:rsidRPr="006B53EF">
              <w:rPr>
                <w:rFonts w:ascii="Tahoma" w:hAnsi="Tahoma" w:cs="Tahoma"/>
                <w:sz w:val="20"/>
                <w:szCs w:val="20"/>
                <w:lang w:val="el-GR"/>
              </w:rPr>
              <w:t>Πλήρης κατανόηση και συμμόρφωση με το περιβάλλον υλοποίηση</w:t>
            </w:r>
            <w:r w:rsidR="00AC2F12" w:rsidRPr="006B53EF">
              <w:rPr>
                <w:rFonts w:ascii="Tahoma" w:hAnsi="Tahoma" w:cs="Tahoma"/>
                <w:sz w:val="20"/>
                <w:szCs w:val="20"/>
                <w:lang w:val="el-GR"/>
              </w:rPr>
              <w:t>ς του έργου, όπως αναφέρεται στις</w:t>
            </w:r>
            <w:r w:rsidRPr="006B53EF">
              <w:rPr>
                <w:rFonts w:ascii="Tahoma" w:hAnsi="Tahoma" w:cs="Tahoma"/>
                <w:sz w:val="20"/>
                <w:szCs w:val="20"/>
                <w:lang w:val="el-GR"/>
              </w:rPr>
              <w:t xml:space="preserve"> Παρ. </w:t>
            </w:r>
            <w:r w:rsidR="00AC2F12" w:rsidRPr="006B53EF">
              <w:rPr>
                <w:rFonts w:ascii="Tahoma" w:hAnsi="Tahoma" w:cs="Tahoma"/>
                <w:sz w:val="20"/>
                <w:szCs w:val="20"/>
                <w:lang w:val="el-GR"/>
              </w:rPr>
              <w:t>1 και 2 του ΠΑΡΑΡΤΗΜΑΤΟΣ Ι</w:t>
            </w:r>
            <w:r w:rsidR="00BD1181" w:rsidRPr="006B53EF">
              <w:rPr>
                <w:rFonts w:ascii="Tahoma" w:hAnsi="Tahoma" w:cs="Tahoma"/>
                <w:sz w:val="20"/>
                <w:szCs w:val="20"/>
                <w:lang w:val="el-GR"/>
              </w:rPr>
              <w:t xml:space="preserve"> </w:t>
            </w:r>
          </w:p>
        </w:tc>
        <w:tc>
          <w:tcPr>
            <w:tcW w:w="1344" w:type="dxa"/>
            <w:shd w:val="clear" w:color="auto" w:fill="auto"/>
            <w:tcMar>
              <w:top w:w="0" w:type="dxa"/>
              <w:left w:w="57" w:type="dxa"/>
              <w:bottom w:w="0" w:type="dxa"/>
              <w:right w:w="57" w:type="dxa"/>
            </w:tcMar>
            <w:vAlign w:val="center"/>
          </w:tcPr>
          <w:p w14:paraId="0B9BC71B" w14:textId="77777777" w:rsidR="00AC1873" w:rsidRPr="006B53EF" w:rsidRDefault="00AC1873" w:rsidP="00DD0ACD">
            <w:pPr>
              <w:snapToGrid w:val="0"/>
              <w:spacing w:before="60" w:after="60"/>
              <w:jc w:val="center"/>
              <w:rPr>
                <w:rFonts w:ascii="Tahoma" w:hAnsi="Tahoma" w:cs="Tahoma"/>
                <w:b/>
                <w:bCs/>
                <w:sz w:val="20"/>
                <w:szCs w:val="20"/>
                <w:lang w:val="el-GR"/>
              </w:rPr>
            </w:pPr>
            <w:r w:rsidRPr="006B53EF">
              <w:rPr>
                <w:rFonts w:ascii="Tahoma" w:hAnsi="Tahoma" w:cs="Tahoma"/>
                <w:b/>
                <w:bCs/>
                <w:sz w:val="20"/>
                <w:szCs w:val="20"/>
                <w:lang w:val="el-GR"/>
              </w:rPr>
              <w:t>ΝΑΙ</w:t>
            </w:r>
          </w:p>
        </w:tc>
        <w:tc>
          <w:tcPr>
            <w:tcW w:w="1383" w:type="dxa"/>
            <w:shd w:val="clear" w:color="auto" w:fill="auto"/>
            <w:tcMar>
              <w:top w:w="0" w:type="dxa"/>
              <w:left w:w="57" w:type="dxa"/>
              <w:bottom w:w="0" w:type="dxa"/>
              <w:right w:w="57" w:type="dxa"/>
            </w:tcMar>
          </w:tcPr>
          <w:p w14:paraId="72320077" w14:textId="77777777" w:rsidR="00AC1873" w:rsidRPr="006B53EF" w:rsidRDefault="00AC1873" w:rsidP="00DD0ACD">
            <w:pPr>
              <w:snapToGrid w:val="0"/>
              <w:spacing w:before="60" w:after="60"/>
              <w:jc w:val="center"/>
              <w:rPr>
                <w:rFonts w:ascii="Tahoma" w:hAnsi="Tahoma" w:cs="Tahoma"/>
                <w:b/>
                <w:bCs/>
                <w:sz w:val="20"/>
                <w:szCs w:val="20"/>
                <w:lang w:val="el-GR"/>
              </w:rPr>
            </w:pPr>
          </w:p>
        </w:tc>
        <w:tc>
          <w:tcPr>
            <w:tcW w:w="1620" w:type="dxa"/>
            <w:shd w:val="clear" w:color="auto" w:fill="auto"/>
            <w:tcMar>
              <w:top w:w="0" w:type="dxa"/>
              <w:left w:w="57" w:type="dxa"/>
              <w:bottom w:w="0" w:type="dxa"/>
              <w:right w:w="57" w:type="dxa"/>
            </w:tcMar>
          </w:tcPr>
          <w:p w14:paraId="0348D523" w14:textId="77777777" w:rsidR="00AC1873" w:rsidRPr="006B53EF" w:rsidRDefault="00AC1873" w:rsidP="00DD0ACD">
            <w:pPr>
              <w:snapToGrid w:val="0"/>
              <w:spacing w:before="60" w:after="60"/>
              <w:jc w:val="center"/>
              <w:rPr>
                <w:rFonts w:ascii="Tahoma" w:hAnsi="Tahoma" w:cs="Tahoma"/>
                <w:b/>
                <w:bCs/>
                <w:sz w:val="20"/>
                <w:szCs w:val="20"/>
                <w:lang w:val="el-GR"/>
              </w:rPr>
            </w:pPr>
          </w:p>
        </w:tc>
      </w:tr>
      <w:tr w:rsidR="00AC1873" w:rsidRPr="006138A5" w14:paraId="58FF4341" w14:textId="77777777" w:rsidTr="00BB7B8A">
        <w:tc>
          <w:tcPr>
            <w:tcW w:w="740" w:type="dxa"/>
            <w:tcMar>
              <w:top w:w="0" w:type="dxa"/>
              <w:left w:w="57" w:type="dxa"/>
              <w:bottom w:w="0" w:type="dxa"/>
              <w:right w:w="57" w:type="dxa"/>
            </w:tcMar>
          </w:tcPr>
          <w:p w14:paraId="5F514C56" w14:textId="77777777" w:rsidR="00AC1873" w:rsidRPr="006B53EF" w:rsidRDefault="00AC1873" w:rsidP="00AC1873">
            <w:pPr>
              <w:spacing w:before="60" w:after="60"/>
              <w:jc w:val="center"/>
              <w:rPr>
                <w:rFonts w:ascii="Tahoma" w:hAnsi="Tahoma" w:cs="Tahoma"/>
                <w:bCs/>
                <w:sz w:val="20"/>
                <w:szCs w:val="20"/>
                <w:lang w:val="el-GR"/>
              </w:rPr>
            </w:pPr>
            <w:r w:rsidRPr="006B53EF">
              <w:rPr>
                <w:rFonts w:ascii="Tahoma" w:hAnsi="Tahoma" w:cs="Tahoma"/>
                <w:bCs/>
                <w:sz w:val="20"/>
                <w:szCs w:val="20"/>
                <w:lang w:val="el-GR"/>
              </w:rPr>
              <w:t>2</w:t>
            </w:r>
          </w:p>
        </w:tc>
        <w:tc>
          <w:tcPr>
            <w:tcW w:w="5305" w:type="dxa"/>
            <w:tcMar>
              <w:top w:w="0" w:type="dxa"/>
              <w:left w:w="57" w:type="dxa"/>
              <w:bottom w:w="0" w:type="dxa"/>
              <w:right w:w="57" w:type="dxa"/>
            </w:tcMar>
            <w:vAlign w:val="center"/>
          </w:tcPr>
          <w:p w14:paraId="4CEA5EDA" w14:textId="3ED03FEE" w:rsidR="00AC1873" w:rsidRPr="006B53EF" w:rsidRDefault="00AC1873" w:rsidP="00AC2F12">
            <w:pPr>
              <w:snapToGrid w:val="0"/>
              <w:spacing w:before="60" w:after="60"/>
              <w:rPr>
                <w:rFonts w:ascii="Tahoma" w:hAnsi="Tahoma" w:cs="Tahoma"/>
                <w:b/>
                <w:sz w:val="20"/>
                <w:szCs w:val="20"/>
                <w:lang w:val="el-GR"/>
              </w:rPr>
            </w:pPr>
            <w:r w:rsidRPr="006B53EF">
              <w:rPr>
                <w:rFonts w:ascii="Tahoma" w:hAnsi="Tahoma" w:cs="Tahoma"/>
                <w:sz w:val="20"/>
                <w:szCs w:val="20"/>
                <w:lang w:val="el-GR"/>
              </w:rPr>
              <w:t>Πλήρης κατανόηση και συμμόρφωση με τους σκοπούς και στόχους του έργ</w:t>
            </w:r>
            <w:r w:rsidR="00AC2F12" w:rsidRPr="006B53EF">
              <w:rPr>
                <w:rFonts w:ascii="Tahoma" w:hAnsi="Tahoma" w:cs="Tahoma"/>
                <w:sz w:val="20"/>
                <w:szCs w:val="20"/>
                <w:lang w:val="el-GR"/>
              </w:rPr>
              <w:t xml:space="preserve">ου, όπως αναφέρονται στις </w:t>
            </w:r>
            <w:r w:rsidRPr="006B53EF">
              <w:rPr>
                <w:rFonts w:ascii="Tahoma" w:hAnsi="Tahoma" w:cs="Tahoma"/>
                <w:sz w:val="20"/>
                <w:szCs w:val="20"/>
                <w:lang w:val="el-GR"/>
              </w:rPr>
              <w:t xml:space="preserve"> Παρ. </w:t>
            </w:r>
            <w:r w:rsidR="00AC2F12" w:rsidRPr="006B53EF">
              <w:rPr>
                <w:rFonts w:ascii="Tahoma" w:hAnsi="Tahoma" w:cs="Tahoma"/>
                <w:sz w:val="20"/>
                <w:szCs w:val="20"/>
                <w:lang w:val="el-GR"/>
              </w:rPr>
              <w:t xml:space="preserve">1 και 2 </w:t>
            </w:r>
            <w:r w:rsidRPr="006B53EF">
              <w:rPr>
                <w:rFonts w:ascii="Tahoma" w:hAnsi="Tahoma" w:cs="Tahoma"/>
                <w:sz w:val="20"/>
                <w:szCs w:val="20"/>
                <w:lang w:val="el-GR"/>
              </w:rPr>
              <w:t xml:space="preserve"> </w:t>
            </w:r>
            <w:r w:rsidR="00AC2F12" w:rsidRPr="006B53EF">
              <w:rPr>
                <w:rFonts w:ascii="Tahoma" w:hAnsi="Tahoma" w:cs="Tahoma"/>
                <w:sz w:val="20"/>
                <w:szCs w:val="20"/>
                <w:lang w:val="el-GR"/>
              </w:rPr>
              <w:t xml:space="preserve">του ΠΑΡΑΡΤΗΜΑΤΟΣ Ι </w:t>
            </w:r>
          </w:p>
        </w:tc>
        <w:tc>
          <w:tcPr>
            <w:tcW w:w="1344" w:type="dxa"/>
            <w:shd w:val="clear" w:color="auto" w:fill="auto"/>
            <w:tcMar>
              <w:top w:w="0" w:type="dxa"/>
              <w:left w:w="57" w:type="dxa"/>
              <w:bottom w:w="0" w:type="dxa"/>
              <w:right w:w="57" w:type="dxa"/>
            </w:tcMar>
            <w:vAlign w:val="center"/>
          </w:tcPr>
          <w:p w14:paraId="5645A257" w14:textId="77777777" w:rsidR="00AC1873" w:rsidRPr="006B53EF" w:rsidRDefault="00AC1873" w:rsidP="00DD0ACD">
            <w:pPr>
              <w:snapToGrid w:val="0"/>
              <w:spacing w:before="60" w:after="60"/>
              <w:jc w:val="center"/>
              <w:rPr>
                <w:rFonts w:ascii="Tahoma" w:hAnsi="Tahoma" w:cs="Tahoma"/>
                <w:b/>
                <w:bCs/>
                <w:sz w:val="20"/>
                <w:szCs w:val="20"/>
              </w:rPr>
            </w:pPr>
            <w:r w:rsidRPr="006B53EF">
              <w:rPr>
                <w:rFonts w:ascii="Tahoma" w:hAnsi="Tahoma" w:cs="Tahoma"/>
                <w:b/>
                <w:bCs/>
                <w:sz w:val="20"/>
                <w:szCs w:val="20"/>
              </w:rPr>
              <w:t>ΝΑΙ</w:t>
            </w:r>
          </w:p>
        </w:tc>
        <w:tc>
          <w:tcPr>
            <w:tcW w:w="1383" w:type="dxa"/>
            <w:shd w:val="clear" w:color="auto" w:fill="auto"/>
            <w:tcMar>
              <w:top w:w="0" w:type="dxa"/>
              <w:left w:w="57" w:type="dxa"/>
              <w:bottom w:w="0" w:type="dxa"/>
              <w:right w:w="57" w:type="dxa"/>
            </w:tcMar>
          </w:tcPr>
          <w:p w14:paraId="4871D8F1" w14:textId="77777777" w:rsidR="00AC1873" w:rsidRPr="006B53EF" w:rsidRDefault="00AC1873" w:rsidP="00DD0ACD">
            <w:pPr>
              <w:snapToGrid w:val="0"/>
              <w:spacing w:before="60" w:after="60"/>
              <w:jc w:val="center"/>
              <w:rPr>
                <w:rFonts w:ascii="Tahoma" w:hAnsi="Tahoma" w:cs="Tahoma"/>
                <w:b/>
                <w:bCs/>
                <w:sz w:val="20"/>
                <w:szCs w:val="20"/>
              </w:rPr>
            </w:pPr>
          </w:p>
        </w:tc>
        <w:tc>
          <w:tcPr>
            <w:tcW w:w="1620" w:type="dxa"/>
            <w:shd w:val="clear" w:color="auto" w:fill="auto"/>
            <w:tcMar>
              <w:top w:w="0" w:type="dxa"/>
              <w:left w:w="57" w:type="dxa"/>
              <w:bottom w:w="0" w:type="dxa"/>
              <w:right w:w="57" w:type="dxa"/>
            </w:tcMar>
          </w:tcPr>
          <w:p w14:paraId="529C809F" w14:textId="77777777" w:rsidR="00AC1873" w:rsidRPr="006B53EF" w:rsidRDefault="00AC1873" w:rsidP="00DD0ACD">
            <w:pPr>
              <w:snapToGrid w:val="0"/>
              <w:spacing w:before="60" w:after="60"/>
              <w:jc w:val="center"/>
              <w:rPr>
                <w:rFonts w:ascii="Tahoma" w:hAnsi="Tahoma" w:cs="Tahoma"/>
                <w:b/>
                <w:bCs/>
                <w:sz w:val="20"/>
                <w:szCs w:val="20"/>
              </w:rPr>
            </w:pPr>
          </w:p>
        </w:tc>
      </w:tr>
    </w:tbl>
    <w:p w14:paraId="53C3F93E" w14:textId="77777777" w:rsidR="00AC1873" w:rsidRPr="006B53EF" w:rsidRDefault="00AC1873" w:rsidP="002B6100">
      <w:pPr>
        <w:rPr>
          <w:rFonts w:ascii="Tahoma" w:hAnsi="Tahoma" w:cs="Tahoma"/>
          <w:b/>
          <w:bCs/>
          <w:sz w:val="20"/>
          <w:szCs w:val="20"/>
          <w:lang w:val="el-GR"/>
        </w:rPr>
      </w:pPr>
    </w:p>
    <w:p w14:paraId="203D9731" w14:textId="0DB94044" w:rsidR="00AC1873" w:rsidRPr="006B53EF" w:rsidRDefault="00AC1873" w:rsidP="002B6100">
      <w:pPr>
        <w:rPr>
          <w:rFonts w:ascii="Tahoma" w:hAnsi="Tahoma" w:cs="Tahoma"/>
          <w:b/>
          <w:bCs/>
          <w:sz w:val="20"/>
          <w:szCs w:val="20"/>
          <w:lang w:val="el-GR"/>
        </w:rPr>
      </w:pPr>
      <w:r w:rsidRPr="006B53EF">
        <w:rPr>
          <w:rFonts w:ascii="Tahoma" w:hAnsi="Tahoma" w:cs="Tahoma"/>
          <w:b/>
          <w:bCs/>
          <w:sz w:val="20"/>
          <w:szCs w:val="20"/>
        </w:rPr>
        <w:t>II</w:t>
      </w:r>
      <w:r w:rsidRPr="006B53EF">
        <w:rPr>
          <w:rFonts w:ascii="Tahoma" w:hAnsi="Tahoma" w:cs="Tahoma"/>
          <w:b/>
          <w:bCs/>
          <w:sz w:val="20"/>
          <w:szCs w:val="20"/>
          <w:lang w:val="el-GR"/>
        </w:rPr>
        <w:t xml:space="preserve">.1.2 </w:t>
      </w:r>
      <w:r w:rsidR="00E06E31">
        <w:rPr>
          <w:rFonts w:ascii="Tahoma" w:hAnsi="Tahoma" w:cs="Tahoma"/>
          <w:b/>
          <w:sz w:val="20"/>
          <w:szCs w:val="20"/>
          <w:lang w:val="el-GR"/>
        </w:rPr>
        <w:t>Μ</w:t>
      </w:r>
      <w:r w:rsidR="00107222" w:rsidRPr="006B53EF">
        <w:rPr>
          <w:rFonts w:ascii="Tahoma" w:hAnsi="Tahoma" w:cs="Tahoma"/>
          <w:b/>
          <w:sz w:val="20"/>
          <w:szCs w:val="20"/>
          <w:lang w:val="el-GR"/>
        </w:rPr>
        <w:t xml:space="preserve">ελέτη Εφαρμογής </w:t>
      </w:r>
    </w:p>
    <w:tbl>
      <w:tblPr>
        <w:tblW w:w="5415" w:type="pct"/>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54"/>
        <w:gridCol w:w="5277"/>
        <w:gridCol w:w="1386"/>
        <w:gridCol w:w="1372"/>
        <w:gridCol w:w="1638"/>
      </w:tblGrid>
      <w:tr w:rsidR="00AC1873" w:rsidRPr="006138A5" w14:paraId="7097B20B" w14:textId="77777777" w:rsidTr="00BB7B8A">
        <w:tc>
          <w:tcPr>
            <w:tcW w:w="754" w:type="dxa"/>
            <w:shd w:val="clear" w:color="auto" w:fill="E7E6E6" w:themeFill="background2"/>
            <w:tcMar>
              <w:top w:w="0" w:type="dxa"/>
              <w:left w:w="57" w:type="dxa"/>
              <w:bottom w:w="0" w:type="dxa"/>
              <w:right w:w="57" w:type="dxa"/>
            </w:tcMar>
            <w:vAlign w:val="center"/>
          </w:tcPr>
          <w:p w14:paraId="75DDFA34" w14:textId="77777777" w:rsidR="00AC1873" w:rsidRPr="006138A5" w:rsidRDefault="00AC1873" w:rsidP="00AC1873">
            <w:pPr>
              <w:spacing w:before="60" w:after="60"/>
              <w:jc w:val="center"/>
              <w:rPr>
                <w:rFonts w:ascii="Tahoma" w:hAnsi="Tahoma" w:cs="Tahoma"/>
                <w:b/>
                <w:sz w:val="20"/>
                <w:szCs w:val="20"/>
                <w:lang w:val="el-GR"/>
              </w:rPr>
            </w:pPr>
            <w:r w:rsidRPr="006138A5">
              <w:rPr>
                <w:rFonts w:ascii="Tahoma" w:hAnsi="Tahoma" w:cs="Tahoma"/>
                <w:b/>
                <w:bCs/>
                <w:sz w:val="20"/>
                <w:szCs w:val="20"/>
              </w:rPr>
              <w:t>Α/Α</w:t>
            </w:r>
          </w:p>
        </w:tc>
        <w:tc>
          <w:tcPr>
            <w:tcW w:w="5277" w:type="dxa"/>
            <w:shd w:val="clear" w:color="auto" w:fill="E7E6E6" w:themeFill="background2"/>
            <w:tcMar>
              <w:top w:w="0" w:type="dxa"/>
              <w:left w:w="57" w:type="dxa"/>
              <w:bottom w:w="0" w:type="dxa"/>
              <w:right w:w="57" w:type="dxa"/>
            </w:tcMar>
            <w:vAlign w:val="center"/>
          </w:tcPr>
          <w:p w14:paraId="5FD4A110" w14:textId="77777777" w:rsidR="00AC1873" w:rsidRPr="006138A5" w:rsidRDefault="00AC1873" w:rsidP="00AC1873">
            <w:pPr>
              <w:snapToGrid w:val="0"/>
              <w:spacing w:before="60" w:after="60"/>
              <w:jc w:val="center"/>
              <w:rPr>
                <w:rFonts w:ascii="Tahoma" w:hAnsi="Tahoma" w:cs="Tahoma"/>
                <w:b/>
                <w:bCs/>
                <w:sz w:val="20"/>
                <w:szCs w:val="20"/>
                <w:lang w:val="el-GR"/>
              </w:rPr>
            </w:pPr>
            <w:r w:rsidRPr="006138A5">
              <w:rPr>
                <w:rFonts w:ascii="Tahoma" w:hAnsi="Tahoma" w:cs="Tahoma"/>
                <w:b/>
                <w:bCs/>
                <w:sz w:val="20"/>
                <w:szCs w:val="20"/>
              </w:rPr>
              <w:t>ΠΡΟΔΙΑΓΡΑΦΗ</w:t>
            </w:r>
          </w:p>
        </w:tc>
        <w:tc>
          <w:tcPr>
            <w:tcW w:w="1386" w:type="dxa"/>
            <w:shd w:val="clear" w:color="auto" w:fill="E6E6E6"/>
            <w:tcMar>
              <w:top w:w="0" w:type="dxa"/>
              <w:left w:w="57" w:type="dxa"/>
              <w:bottom w:w="0" w:type="dxa"/>
              <w:right w:w="57" w:type="dxa"/>
            </w:tcMar>
            <w:vAlign w:val="center"/>
          </w:tcPr>
          <w:p w14:paraId="7B33CC88" w14:textId="77777777" w:rsidR="00AC1873" w:rsidRPr="006138A5" w:rsidRDefault="00AC1873" w:rsidP="00AC1873">
            <w:pPr>
              <w:snapToGrid w:val="0"/>
              <w:spacing w:before="60" w:after="60"/>
              <w:jc w:val="center"/>
              <w:rPr>
                <w:rFonts w:ascii="Tahoma" w:hAnsi="Tahoma" w:cs="Tahoma"/>
                <w:b/>
                <w:bCs/>
                <w:sz w:val="20"/>
                <w:szCs w:val="20"/>
                <w:lang w:val="el-GR"/>
              </w:rPr>
            </w:pPr>
            <w:r w:rsidRPr="006138A5">
              <w:rPr>
                <w:rFonts w:ascii="Tahoma" w:hAnsi="Tahoma" w:cs="Tahoma"/>
                <w:b/>
                <w:bCs/>
                <w:sz w:val="20"/>
                <w:szCs w:val="20"/>
              </w:rPr>
              <w:t>ΑΠΑΙΤΗΣΗ</w:t>
            </w:r>
          </w:p>
        </w:tc>
        <w:tc>
          <w:tcPr>
            <w:tcW w:w="1372" w:type="dxa"/>
            <w:shd w:val="clear" w:color="auto" w:fill="E6E6E6"/>
            <w:tcMar>
              <w:top w:w="0" w:type="dxa"/>
              <w:left w:w="57" w:type="dxa"/>
              <w:bottom w:w="0" w:type="dxa"/>
              <w:right w:w="57" w:type="dxa"/>
            </w:tcMar>
            <w:vAlign w:val="center"/>
          </w:tcPr>
          <w:p w14:paraId="0D3A88ED" w14:textId="77777777" w:rsidR="00AC1873" w:rsidRPr="006138A5" w:rsidRDefault="00AC1873" w:rsidP="00AC1873">
            <w:pPr>
              <w:snapToGrid w:val="0"/>
              <w:spacing w:before="60" w:after="60"/>
              <w:jc w:val="center"/>
              <w:rPr>
                <w:rFonts w:ascii="Tahoma" w:hAnsi="Tahoma" w:cs="Tahoma"/>
                <w:b/>
                <w:bCs/>
                <w:sz w:val="20"/>
                <w:szCs w:val="20"/>
                <w:lang w:val="el-GR"/>
              </w:rPr>
            </w:pPr>
            <w:r w:rsidRPr="006138A5">
              <w:rPr>
                <w:rFonts w:ascii="Tahoma" w:hAnsi="Tahoma" w:cs="Tahoma"/>
                <w:b/>
                <w:bCs/>
                <w:sz w:val="20"/>
                <w:szCs w:val="20"/>
              </w:rPr>
              <w:t>ΑΠΑΝΤΗΣΗ</w:t>
            </w:r>
          </w:p>
        </w:tc>
        <w:tc>
          <w:tcPr>
            <w:tcW w:w="1638" w:type="dxa"/>
            <w:shd w:val="clear" w:color="auto" w:fill="E6E6E6"/>
            <w:tcMar>
              <w:top w:w="0" w:type="dxa"/>
              <w:left w:w="57" w:type="dxa"/>
              <w:bottom w:w="0" w:type="dxa"/>
              <w:right w:w="57" w:type="dxa"/>
            </w:tcMar>
            <w:vAlign w:val="center"/>
          </w:tcPr>
          <w:p w14:paraId="19A3A7F8" w14:textId="77777777" w:rsidR="00AC1873" w:rsidRPr="006138A5" w:rsidRDefault="00AC1873" w:rsidP="00AC1873">
            <w:pPr>
              <w:spacing w:before="60"/>
              <w:jc w:val="center"/>
              <w:rPr>
                <w:rFonts w:ascii="Tahoma" w:hAnsi="Tahoma" w:cs="Tahoma"/>
                <w:b/>
                <w:bCs/>
                <w:sz w:val="20"/>
                <w:szCs w:val="20"/>
              </w:rPr>
            </w:pPr>
            <w:r w:rsidRPr="006138A5">
              <w:rPr>
                <w:rFonts w:ascii="Tahoma" w:hAnsi="Tahoma" w:cs="Tahoma"/>
                <w:b/>
                <w:bCs/>
                <w:sz w:val="20"/>
                <w:szCs w:val="20"/>
              </w:rPr>
              <w:t>ΠΑΡΑΠΟΜΠΗ</w:t>
            </w:r>
          </w:p>
          <w:p w14:paraId="366F8D97" w14:textId="77777777" w:rsidR="00AC1873" w:rsidRPr="006138A5" w:rsidRDefault="00AC1873" w:rsidP="00AC1873">
            <w:pPr>
              <w:snapToGrid w:val="0"/>
              <w:spacing w:before="60" w:after="60"/>
              <w:jc w:val="center"/>
              <w:rPr>
                <w:rFonts w:ascii="Tahoma" w:hAnsi="Tahoma" w:cs="Tahoma"/>
                <w:b/>
                <w:bCs/>
                <w:sz w:val="20"/>
                <w:szCs w:val="20"/>
                <w:lang w:val="el-GR"/>
              </w:rPr>
            </w:pPr>
            <w:r w:rsidRPr="006138A5">
              <w:rPr>
                <w:rFonts w:ascii="Tahoma" w:hAnsi="Tahoma" w:cs="Tahoma"/>
                <w:b/>
                <w:bCs/>
                <w:sz w:val="20"/>
                <w:szCs w:val="20"/>
              </w:rPr>
              <w:t>ΤΕΚΜΗΡΙΩΣΗΣ</w:t>
            </w:r>
          </w:p>
        </w:tc>
      </w:tr>
      <w:tr w:rsidR="00AC1873" w:rsidRPr="006138A5" w14:paraId="0C55B13C" w14:textId="77777777" w:rsidTr="00BB7B8A">
        <w:tc>
          <w:tcPr>
            <w:tcW w:w="754" w:type="dxa"/>
            <w:tcMar>
              <w:top w:w="0" w:type="dxa"/>
              <w:left w:w="57" w:type="dxa"/>
              <w:bottom w:w="0" w:type="dxa"/>
              <w:right w:w="57" w:type="dxa"/>
            </w:tcMar>
            <w:vAlign w:val="center"/>
          </w:tcPr>
          <w:p w14:paraId="0696482F" w14:textId="77777777" w:rsidR="00AC1873" w:rsidRPr="006B53EF" w:rsidRDefault="00AC1873" w:rsidP="00AC1873">
            <w:pPr>
              <w:spacing w:before="60" w:after="60"/>
              <w:ind w:left="30"/>
              <w:jc w:val="center"/>
              <w:rPr>
                <w:rFonts w:ascii="Tahoma" w:hAnsi="Tahoma" w:cs="Tahoma"/>
                <w:bCs/>
                <w:sz w:val="20"/>
                <w:szCs w:val="20"/>
              </w:rPr>
            </w:pPr>
            <w:r w:rsidRPr="006B53EF">
              <w:rPr>
                <w:rFonts w:ascii="Tahoma" w:hAnsi="Tahoma" w:cs="Tahoma"/>
                <w:bCs/>
                <w:sz w:val="20"/>
                <w:szCs w:val="20"/>
              </w:rPr>
              <w:t>1</w:t>
            </w:r>
          </w:p>
        </w:tc>
        <w:tc>
          <w:tcPr>
            <w:tcW w:w="5277" w:type="dxa"/>
            <w:tcMar>
              <w:top w:w="0" w:type="dxa"/>
              <w:left w:w="57" w:type="dxa"/>
              <w:bottom w:w="0" w:type="dxa"/>
              <w:right w:w="57" w:type="dxa"/>
            </w:tcMar>
            <w:vAlign w:val="center"/>
          </w:tcPr>
          <w:p w14:paraId="4E5BF409" w14:textId="43AB8F4F" w:rsidR="00AC1873" w:rsidRPr="006B53EF" w:rsidRDefault="00AC1873" w:rsidP="00170001">
            <w:pPr>
              <w:spacing w:before="60" w:after="60"/>
              <w:rPr>
                <w:rFonts w:ascii="Tahoma" w:hAnsi="Tahoma" w:cs="Tahoma"/>
                <w:sz w:val="20"/>
                <w:szCs w:val="20"/>
                <w:lang w:val="el-GR"/>
              </w:rPr>
            </w:pPr>
            <w:r w:rsidRPr="006B53EF">
              <w:rPr>
                <w:rFonts w:ascii="Tahoma" w:hAnsi="Tahoma" w:cs="Tahoma"/>
                <w:sz w:val="20"/>
                <w:szCs w:val="20"/>
                <w:lang w:val="el-GR"/>
              </w:rPr>
              <w:t xml:space="preserve">Πλήρης συμμόρφωση στις απαιτήσεις </w:t>
            </w:r>
            <w:r w:rsidR="00AC2F12" w:rsidRPr="006B53EF">
              <w:rPr>
                <w:rFonts w:ascii="Tahoma" w:hAnsi="Tahoma" w:cs="Tahoma"/>
                <w:sz w:val="20"/>
                <w:szCs w:val="20"/>
                <w:lang w:val="el-GR"/>
              </w:rPr>
              <w:t xml:space="preserve">της </w:t>
            </w:r>
            <w:r w:rsidRPr="006B53EF">
              <w:rPr>
                <w:rFonts w:ascii="Tahoma" w:hAnsi="Tahoma" w:cs="Tahoma"/>
                <w:sz w:val="20"/>
                <w:szCs w:val="20"/>
                <w:lang w:val="el-GR"/>
              </w:rPr>
              <w:t>Παρ</w:t>
            </w:r>
            <w:r w:rsidR="00170001" w:rsidRPr="006B53EF">
              <w:rPr>
                <w:rFonts w:ascii="Tahoma" w:hAnsi="Tahoma" w:cs="Tahoma"/>
                <w:sz w:val="20"/>
                <w:szCs w:val="20"/>
                <w:lang w:val="el-GR"/>
              </w:rPr>
              <w:t xml:space="preserve">. 2.2.1 ΠΑΡΑΡΤΗΜΑΤΟΣ Ι </w:t>
            </w:r>
            <w:r w:rsidRPr="006B53EF">
              <w:rPr>
                <w:rFonts w:ascii="Tahoma" w:hAnsi="Tahoma" w:cs="Tahoma"/>
                <w:sz w:val="20"/>
                <w:szCs w:val="20"/>
                <w:lang w:val="el-GR"/>
              </w:rPr>
              <w:t>Να αναφερθούν αναλυτικά τα επιμέρους στοιχεία της προσφοράς, που εξειδικεύουν τις απαιτήσεις της παρούσας</w:t>
            </w:r>
          </w:p>
        </w:tc>
        <w:tc>
          <w:tcPr>
            <w:tcW w:w="1386" w:type="dxa"/>
            <w:tcMar>
              <w:top w:w="0" w:type="dxa"/>
              <w:left w:w="57" w:type="dxa"/>
              <w:bottom w:w="0" w:type="dxa"/>
              <w:right w:w="57" w:type="dxa"/>
            </w:tcMar>
            <w:vAlign w:val="center"/>
          </w:tcPr>
          <w:p w14:paraId="38ADE99E" w14:textId="77777777" w:rsidR="00AC1873" w:rsidRPr="006B53EF" w:rsidRDefault="00AC1873" w:rsidP="00DD0ACD">
            <w:pPr>
              <w:snapToGrid w:val="0"/>
              <w:spacing w:before="60" w:after="60"/>
              <w:jc w:val="center"/>
              <w:rPr>
                <w:rFonts w:ascii="Tahoma" w:hAnsi="Tahoma" w:cs="Tahoma"/>
                <w:b/>
                <w:bCs/>
                <w:sz w:val="20"/>
                <w:szCs w:val="20"/>
                <w:lang w:val="el-GR"/>
              </w:rPr>
            </w:pPr>
            <w:r w:rsidRPr="006B53EF">
              <w:rPr>
                <w:rFonts w:ascii="Tahoma" w:hAnsi="Tahoma" w:cs="Tahoma"/>
                <w:b/>
                <w:bCs/>
                <w:sz w:val="20"/>
                <w:szCs w:val="20"/>
                <w:lang w:val="el-GR"/>
              </w:rPr>
              <w:t>ΝΑΙ</w:t>
            </w:r>
          </w:p>
        </w:tc>
        <w:tc>
          <w:tcPr>
            <w:tcW w:w="1372" w:type="dxa"/>
            <w:tcMar>
              <w:top w:w="0" w:type="dxa"/>
              <w:left w:w="57" w:type="dxa"/>
              <w:bottom w:w="0" w:type="dxa"/>
              <w:right w:w="57" w:type="dxa"/>
            </w:tcMar>
            <w:vAlign w:val="center"/>
          </w:tcPr>
          <w:p w14:paraId="02E81EE7" w14:textId="77777777" w:rsidR="00AC1873" w:rsidRPr="006B53EF" w:rsidRDefault="00AC1873" w:rsidP="00DD0ACD">
            <w:pPr>
              <w:snapToGrid w:val="0"/>
              <w:jc w:val="center"/>
              <w:rPr>
                <w:rFonts w:ascii="Tahoma" w:hAnsi="Tahoma" w:cs="Tahoma"/>
                <w:sz w:val="20"/>
                <w:szCs w:val="20"/>
                <w:lang w:val="el-GR"/>
              </w:rPr>
            </w:pPr>
          </w:p>
        </w:tc>
        <w:tc>
          <w:tcPr>
            <w:tcW w:w="1638" w:type="dxa"/>
            <w:tcMar>
              <w:top w:w="0" w:type="dxa"/>
              <w:left w:w="57" w:type="dxa"/>
              <w:bottom w:w="0" w:type="dxa"/>
              <w:right w:w="57" w:type="dxa"/>
            </w:tcMar>
            <w:vAlign w:val="center"/>
          </w:tcPr>
          <w:p w14:paraId="1DF648DB" w14:textId="77777777" w:rsidR="00AC1873" w:rsidRPr="006B53EF" w:rsidRDefault="00AC1873" w:rsidP="00DD0ACD">
            <w:pPr>
              <w:snapToGrid w:val="0"/>
              <w:jc w:val="center"/>
              <w:rPr>
                <w:rFonts w:ascii="Tahoma" w:hAnsi="Tahoma" w:cs="Tahoma"/>
                <w:sz w:val="20"/>
                <w:szCs w:val="20"/>
                <w:lang w:val="el-GR"/>
              </w:rPr>
            </w:pPr>
          </w:p>
        </w:tc>
      </w:tr>
    </w:tbl>
    <w:p w14:paraId="4E7D13B4" w14:textId="77777777" w:rsidR="000B34F3" w:rsidRPr="006B53EF" w:rsidRDefault="000B34F3" w:rsidP="002B6100">
      <w:pPr>
        <w:rPr>
          <w:rFonts w:ascii="Tahoma" w:hAnsi="Tahoma" w:cs="Tahoma"/>
          <w:b/>
          <w:bCs/>
          <w:sz w:val="20"/>
          <w:szCs w:val="20"/>
          <w:lang w:val="el-GR"/>
        </w:rPr>
      </w:pPr>
    </w:p>
    <w:p w14:paraId="621EAB61" w14:textId="77777777" w:rsidR="00D63EFB" w:rsidRPr="006B53EF" w:rsidRDefault="00D63EFB" w:rsidP="00D63EFB">
      <w:pPr>
        <w:ind w:left="720"/>
        <w:rPr>
          <w:rFonts w:ascii="Tahoma" w:hAnsi="Tahoma" w:cs="Tahoma"/>
          <w:sz w:val="20"/>
          <w:szCs w:val="20"/>
          <w:lang w:val="el-GR"/>
        </w:rPr>
      </w:pPr>
    </w:p>
    <w:tbl>
      <w:tblPr>
        <w:tblStyle w:val="TableGrid"/>
        <w:tblW w:w="10490" w:type="dxa"/>
        <w:tblInd w:w="-178" w:type="dxa"/>
        <w:tblLayout w:type="fixed"/>
        <w:tblCellMar>
          <w:top w:w="40" w:type="dxa"/>
          <w:left w:w="106" w:type="dxa"/>
          <w:right w:w="32" w:type="dxa"/>
        </w:tblCellMar>
        <w:tblLook w:val="04A0" w:firstRow="1" w:lastRow="0" w:firstColumn="1" w:lastColumn="0" w:noHBand="0" w:noVBand="1"/>
      </w:tblPr>
      <w:tblGrid>
        <w:gridCol w:w="705"/>
        <w:gridCol w:w="5319"/>
        <w:gridCol w:w="1372"/>
        <w:gridCol w:w="1386"/>
        <w:gridCol w:w="1708"/>
      </w:tblGrid>
      <w:tr w:rsidR="00D63EFB" w:rsidRPr="006138A5" w14:paraId="3EBABE48" w14:textId="77777777" w:rsidTr="00BB7B8A">
        <w:trPr>
          <w:trHeight w:val="998"/>
          <w:tblHeader/>
        </w:trPr>
        <w:tc>
          <w:tcPr>
            <w:tcW w:w="70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DA1830D" w14:textId="77777777" w:rsidR="00D63EFB" w:rsidRPr="006138A5" w:rsidRDefault="00D63EFB" w:rsidP="00D63EFB">
            <w:pPr>
              <w:spacing w:line="259" w:lineRule="auto"/>
              <w:ind w:left="2"/>
              <w:rPr>
                <w:rFonts w:ascii="Tahoma" w:hAnsi="Tahoma" w:cs="Tahoma"/>
                <w:sz w:val="20"/>
                <w:szCs w:val="20"/>
                <w:lang w:val="el-GR"/>
              </w:rPr>
            </w:pPr>
            <w:r w:rsidRPr="006138A5">
              <w:rPr>
                <w:rFonts w:ascii="Tahoma" w:hAnsi="Tahoma" w:cs="Tahoma"/>
                <w:b/>
                <w:bCs/>
                <w:sz w:val="20"/>
                <w:szCs w:val="20"/>
                <w:lang w:val="el-GR"/>
              </w:rPr>
              <w:t>Α/Α</w:t>
            </w:r>
          </w:p>
        </w:tc>
        <w:tc>
          <w:tcPr>
            <w:tcW w:w="531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82D6942" w14:textId="77777777" w:rsidR="00D63EFB" w:rsidRPr="006138A5" w:rsidRDefault="00D63EFB" w:rsidP="00D63EFB">
            <w:pPr>
              <w:spacing w:line="259" w:lineRule="auto"/>
              <w:rPr>
                <w:rFonts w:ascii="Tahoma" w:hAnsi="Tahoma" w:cs="Tahoma"/>
                <w:sz w:val="20"/>
                <w:szCs w:val="20"/>
                <w:lang w:val="el-GR"/>
              </w:rPr>
            </w:pPr>
            <w:r w:rsidRPr="006138A5">
              <w:rPr>
                <w:rFonts w:ascii="Tahoma" w:hAnsi="Tahoma" w:cs="Tahoma"/>
                <w:b/>
                <w:bCs/>
                <w:sz w:val="20"/>
                <w:szCs w:val="20"/>
                <w:lang w:val="el-GR"/>
              </w:rPr>
              <w:t>ΠΡΟΔΙΑΓΡΑΦΗ</w:t>
            </w:r>
          </w:p>
        </w:tc>
        <w:tc>
          <w:tcPr>
            <w:tcW w:w="1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12BD329" w14:textId="77777777" w:rsidR="00D63EFB" w:rsidRPr="006138A5" w:rsidRDefault="00D63EFB" w:rsidP="00D63EFB">
            <w:pPr>
              <w:spacing w:line="259" w:lineRule="auto"/>
              <w:rPr>
                <w:rFonts w:ascii="Tahoma" w:hAnsi="Tahoma" w:cs="Tahoma"/>
                <w:sz w:val="20"/>
                <w:szCs w:val="20"/>
                <w:lang w:val="el-GR"/>
              </w:rPr>
            </w:pPr>
            <w:r w:rsidRPr="006138A5">
              <w:rPr>
                <w:rFonts w:ascii="Tahoma" w:hAnsi="Tahoma" w:cs="Tahoma"/>
                <w:b/>
                <w:bCs/>
                <w:sz w:val="20"/>
                <w:szCs w:val="20"/>
                <w:lang w:val="el-GR"/>
              </w:rPr>
              <w:t>ΑΠΑΙΤΗΣΗ</w:t>
            </w:r>
          </w:p>
        </w:tc>
        <w:tc>
          <w:tcPr>
            <w:tcW w:w="138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95078A0" w14:textId="77777777" w:rsidR="00D63EFB" w:rsidRPr="006138A5" w:rsidRDefault="00D63EFB" w:rsidP="00D63EFB">
            <w:pPr>
              <w:spacing w:line="259" w:lineRule="auto"/>
              <w:ind w:left="2"/>
              <w:rPr>
                <w:rFonts w:ascii="Tahoma" w:hAnsi="Tahoma" w:cs="Tahoma"/>
                <w:sz w:val="20"/>
                <w:szCs w:val="20"/>
                <w:lang w:val="el-GR"/>
              </w:rPr>
            </w:pPr>
            <w:r w:rsidRPr="006138A5">
              <w:rPr>
                <w:rFonts w:ascii="Tahoma" w:hAnsi="Tahoma" w:cs="Tahoma"/>
                <w:b/>
                <w:bCs/>
                <w:sz w:val="20"/>
                <w:szCs w:val="20"/>
                <w:lang w:val="el-GR"/>
              </w:rPr>
              <w:t>ΑΠΑΝΤΗΣΗ</w:t>
            </w:r>
          </w:p>
        </w:tc>
        <w:tc>
          <w:tcPr>
            <w:tcW w:w="170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F307CD2" w14:textId="77777777" w:rsidR="00D63EFB" w:rsidRPr="006138A5" w:rsidRDefault="00D63EFB" w:rsidP="00D63EFB">
            <w:pPr>
              <w:spacing w:before="60"/>
              <w:jc w:val="center"/>
              <w:rPr>
                <w:rFonts w:ascii="Tahoma" w:hAnsi="Tahoma" w:cs="Tahoma"/>
                <w:b/>
                <w:bCs/>
                <w:sz w:val="20"/>
                <w:szCs w:val="20"/>
                <w:lang w:val="el-GR"/>
              </w:rPr>
            </w:pPr>
            <w:r w:rsidRPr="006138A5">
              <w:rPr>
                <w:rFonts w:ascii="Tahoma" w:hAnsi="Tahoma" w:cs="Tahoma"/>
                <w:b/>
                <w:bCs/>
                <w:sz w:val="20"/>
                <w:szCs w:val="20"/>
                <w:lang w:val="el-GR"/>
              </w:rPr>
              <w:t>ΠΑΡΑΠΟΜΠΗ</w:t>
            </w:r>
          </w:p>
          <w:p w14:paraId="0231774F" w14:textId="77777777" w:rsidR="00D63EFB" w:rsidRPr="006138A5" w:rsidRDefault="00D63EFB" w:rsidP="00D63EFB">
            <w:pPr>
              <w:spacing w:line="259" w:lineRule="auto"/>
              <w:ind w:left="2"/>
              <w:rPr>
                <w:rFonts w:ascii="Tahoma" w:hAnsi="Tahoma" w:cs="Tahoma"/>
                <w:sz w:val="20"/>
                <w:szCs w:val="20"/>
                <w:lang w:val="el-GR"/>
              </w:rPr>
            </w:pPr>
            <w:r w:rsidRPr="006138A5">
              <w:rPr>
                <w:rFonts w:ascii="Tahoma" w:hAnsi="Tahoma" w:cs="Tahoma"/>
                <w:b/>
                <w:bCs/>
                <w:sz w:val="20"/>
                <w:szCs w:val="20"/>
                <w:lang w:val="el-GR"/>
              </w:rPr>
              <w:t>ΤΕΚΜΗΡΙΩΣΗΣ</w:t>
            </w:r>
          </w:p>
        </w:tc>
      </w:tr>
      <w:tr w:rsidR="00D63EFB" w:rsidRPr="006138A5" w14:paraId="6DFAE31E" w14:textId="77777777" w:rsidTr="00BB7B8A">
        <w:trPr>
          <w:trHeight w:val="341"/>
        </w:trPr>
        <w:tc>
          <w:tcPr>
            <w:tcW w:w="70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D22ACEC" w14:textId="77777777" w:rsidR="00D63EFB" w:rsidRPr="006B53EF" w:rsidRDefault="00D63EFB" w:rsidP="00D63EFB">
            <w:pPr>
              <w:spacing w:line="259" w:lineRule="auto"/>
              <w:ind w:left="2"/>
              <w:rPr>
                <w:rFonts w:ascii="Tahoma" w:hAnsi="Tahoma" w:cs="Tahoma"/>
                <w:sz w:val="20"/>
                <w:szCs w:val="20"/>
                <w:lang w:val="el-GR"/>
              </w:rPr>
            </w:pPr>
            <w:r w:rsidRPr="006B53EF">
              <w:rPr>
                <w:rFonts w:ascii="Tahoma" w:hAnsi="Tahoma" w:cs="Tahoma"/>
                <w:b/>
                <w:sz w:val="20"/>
                <w:szCs w:val="20"/>
                <w:lang w:val="el-GR"/>
              </w:rPr>
              <w:t xml:space="preserve">1 </w:t>
            </w:r>
          </w:p>
        </w:tc>
        <w:tc>
          <w:tcPr>
            <w:tcW w:w="9785" w:type="dxa"/>
            <w:gridSpan w:val="4"/>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6509F44" w14:textId="77777777" w:rsidR="00D63EFB" w:rsidRPr="006B53EF" w:rsidRDefault="00D63EFB" w:rsidP="00D63EFB">
            <w:pPr>
              <w:spacing w:line="259" w:lineRule="auto"/>
              <w:rPr>
                <w:rFonts w:ascii="Tahoma" w:hAnsi="Tahoma" w:cs="Tahoma"/>
                <w:sz w:val="20"/>
                <w:szCs w:val="20"/>
                <w:lang w:val="el-GR"/>
              </w:rPr>
            </w:pPr>
            <w:r w:rsidRPr="006B53EF">
              <w:rPr>
                <w:rFonts w:ascii="Tahoma" w:hAnsi="Tahoma" w:cs="Tahoma"/>
                <w:b/>
                <w:sz w:val="20"/>
                <w:szCs w:val="20"/>
                <w:lang w:val="el-GR"/>
              </w:rPr>
              <w:t xml:space="preserve">Γενικές Απαιτήσεις </w:t>
            </w:r>
          </w:p>
        </w:tc>
      </w:tr>
      <w:tr w:rsidR="00D63EFB" w:rsidRPr="006138A5" w14:paraId="1EAFB9D3" w14:textId="77777777" w:rsidTr="00BB7B8A">
        <w:trPr>
          <w:trHeight w:val="925"/>
        </w:trPr>
        <w:tc>
          <w:tcPr>
            <w:tcW w:w="705" w:type="dxa"/>
            <w:tcBorders>
              <w:top w:val="single" w:sz="4" w:space="0" w:color="000000"/>
              <w:left w:val="single" w:sz="4" w:space="0" w:color="000000"/>
              <w:bottom w:val="single" w:sz="4" w:space="0" w:color="000000"/>
              <w:right w:val="single" w:sz="4" w:space="0" w:color="000000"/>
            </w:tcBorders>
          </w:tcPr>
          <w:p w14:paraId="4CE7F9EC" w14:textId="77777777" w:rsidR="00D63EFB" w:rsidRPr="006B53EF" w:rsidRDefault="00D63EFB" w:rsidP="00D63EFB">
            <w:pPr>
              <w:spacing w:line="259" w:lineRule="auto"/>
              <w:ind w:left="2"/>
              <w:rPr>
                <w:rFonts w:ascii="Tahoma" w:hAnsi="Tahoma" w:cs="Tahoma"/>
                <w:sz w:val="20"/>
                <w:szCs w:val="20"/>
                <w:lang w:val="el-GR"/>
              </w:rPr>
            </w:pPr>
            <w:r w:rsidRPr="006B53EF">
              <w:rPr>
                <w:rFonts w:ascii="Tahoma" w:hAnsi="Tahoma" w:cs="Tahoma"/>
                <w:sz w:val="20"/>
                <w:szCs w:val="20"/>
                <w:lang w:val="el-GR"/>
              </w:rPr>
              <w:t xml:space="preserve">1.1 </w:t>
            </w:r>
          </w:p>
        </w:tc>
        <w:tc>
          <w:tcPr>
            <w:tcW w:w="5319" w:type="dxa"/>
            <w:tcBorders>
              <w:top w:val="single" w:sz="4" w:space="0" w:color="000000"/>
              <w:left w:val="single" w:sz="4" w:space="0" w:color="000000"/>
              <w:bottom w:val="single" w:sz="4" w:space="0" w:color="000000"/>
              <w:right w:val="single" w:sz="4" w:space="0" w:color="000000"/>
            </w:tcBorders>
          </w:tcPr>
          <w:p w14:paraId="7A6BAEAB" w14:textId="77777777" w:rsidR="00D63EFB" w:rsidRPr="006B53EF" w:rsidRDefault="00D63EFB" w:rsidP="00D63EFB">
            <w:pPr>
              <w:spacing w:line="259" w:lineRule="auto"/>
              <w:ind w:right="84"/>
              <w:rPr>
                <w:rFonts w:ascii="Tahoma" w:hAnsi="Tahoma" w:cs="Tahoma"/>
                <w:sz w:val="20"/>
                <w:szCs w:val="20"/>
                <w:lang w:val="el-GR"/>
              </w:rPr>
            </w:pPr>
            <w:r w:rsidRPr="006B53EF">
              <w:rPr>
                <w:rFonts w:ascii="Tahoma" w:hAnsi="Tahoma" w:cs="Tahoma"/>
                <w:sz w:val="20"/>
                <w:szCs w:val="20"/>
                <w:lang w:val="el-GR"/>
              </w:rPr>
              <w:t xml:space="preserve">Ο Ανάδοχος θα πρέπει να εφαρμόσει πλήρως το σύνολο των απαιτούμενων προδιαγραφών κατά την προμήθεια, την εγκατάσταση και την πιστοποίηση των προσφερόμενων υλικών </w:t>
            </w:r>
          </w:p>
        </w:tc>
        <w:tc>
          <w:tcPr>
            <w:tcW w:w="1372" w:type="dxa"/>
            <w:tcBorders>
              <w:top w:val="single" w:sz="4" w:space="0" w:color="000000"/>
              <w:left w:val="single" w:sz="4" w:space="0" w:color="000000"/>
              <w:bottom w:val="single" w:sz="4" w:space="0" w:color="000000"/>
              <w:right w:val="single" w:sz="4" w:space="0" w:color="000000"/>
            </w:tcBorders>
          </w:tcPr>
          <w:p w14:paraId="1018D175" w14:textId="77777777" w:rsidR="00D63EFB" w:rsidRPr="006B53EF" w:rsidRDefault="00D63EFB" w:rsidP="00D63EFB">
            <w:pPr>
              <w:spacing w:line="259" w:lineRule="auto"/>
              <w:jc w:val="center"/>
              <w:rPr>
                <w:rFonts w:ascii="Tahoma" w:hAnsi="Tahoma" w:cs="Tahoma"/>
                <w:sz w:val="20"/>
                <w:szCs w:val="20"/>
                <w:lang w:val="el-GR"/>
              </w:rPr>
            </w:pPr>
            <w:r w:rsidRPr="006B53EF">
              <w:rPr>
                <w:rFonts w:ascii="Tahoma" w:hAnsi="Tahoma" w:cs="Tahoma"/>
                <w:sz w:val="20"/>
                <w:szCs w:val="20"/>
                <w:lang w:val="el-GR"/>
              </w:rPr>
              <w:t>ΝΑΙ</w:t>
            </w:r>
          </w:p>
        </w:tc>
        <w:tc>
          <w:tcPr>
            <w:tcW w:w="1386" w:type="dxa"/>
            <w:tcBorders>
              <w:top w:val="single" w:sz="4" w:space="0" w:color="000000"/>
              <w:left w:val="single" w:sz="4" w:space="0" w:color="000000"/>
              <w:bottom w:val="single" w:sz="4" w:space="0" w:color="000000"/>
              <w:right w:val="single" w:sz="4" w:space="0" w:color="000000"/>
            </w:tcBorders>
          </w:tcPr>
          <w:p w14:paraId="23282862" w14:textId="77777777" w:rsidR="00D63EFB" w:rsidRPr="006B53EF" w:rsidRDefault="00D63EFB" w:rsidP="00D63EFB">
            <w:pPr>
              <w:spacing w:line="259" w:lineRule="auto"/>
              <w:ind w:left="2"/>
              <w:rPr>
                <w:rFonts w:ascii="Tahoma" w:hAnsi="Tahoma" w:cs="Tahoma"/>
                <w:sz w:val="20"/>
                <w:szCs w:val="20"/>
              </w:rPr>
            </w:pPr>
            <w:r w:rsidRPr="006B53EF">
              <w:rPr>
                <w:rFonts w:ascii="Tahoma" w:hAnsi="Tahoma" w:cs="Tahoma"/>
                <w:sz w:val="20"/>
                <w:szCs w:val="20"/>
              </w:rPr>
              <w:t xml:space="preserve"> </w:t>
            </w:r>
          </w:p>
        </w:tc>
        <w:tc>
          <w:tcPr>
            <w:tcW w:w="1708" w:type="dxa"/>
            <w:tcBorders>
              <w:top w:val="single" w:sz="4" w:space="0" w:color="000000"/>
              <w:left w:val="single" w:sz="4" w:space="0" w:color="000000"/>
              <w:bottom w:val="single" w:sz="4" w:space="0" w:color="000000"/>
              <w:right w:val="single" w:sz="4" w:space="0" w:color="000000"/>
            </w:tcBorders>
          </w:tcPr>
          <w:p w14:paraId="56A1F7E4" w14:textId="77777777" w:rsidR="00D63EFB" w:rsidRPr="006B53EF" w:rsidRDefault="00D63EFB" w:rsidP="00D63EFB">
            <w:pPr>
              <w:spacing w:line="259" w:lineRule="auto"/>
              <w:ind w:left="2"/>
              <w:rPr>
                <w:rFonts w:ascii="Tahoma" w:hAnsi="Tahoma" w:cs="Tahoma"/>
                <w:sz w:val="20"/>
                <w:szCs w:val="20"/>
              </w:rPr>
            </w:pPr>
            <w:r w:rsidRPr="006B53EF">
              <w:rPr>
                <w:rFonts w:ascii="Tahoma" w:hAnsi="Tahoma" w:cs="Tahoma"/>
                <w:sz w:val="20"/>
                <w:szCs w:val="20"/>
              </w:rPr>
              <w:t xml:space="preserve"> </w:t>
            </w:r>
          </w:p>
        </w:tc>
      </w:tr>
      <w:tr w:rsidR="00D63EFB" w:rsidRPr="006138A5" w14:paraId="2AC8F7AE" w14:textId="77777777" w:rsidTr="00BB7B8A">
        <w:trPr>
          <w:trHeight w:val="768"/>
        </w:trPr>
        <w:tc>
          <w:tcPr>
            <w:tcW w:w="705" w:type="dxa"/>
            <w:tcBorders>
              <w:top w:val="single" w:sz="4" w:space="0" w:color="000000"/>
              <w:left w:val="single" w:sz="4" w:space="0" w:color="000000"/>
              <w:bottom w:val="single" w:sz="4" w:space="0" w:color="000000"/>
              <w:right w:val="single" w:sz="4" w:space="0" w:color="000000"/>
            </w:tcBorders>
          </w:tcPr>
          <w:p w14:paraId="56789EE1" w14:textId="77777777" w:rsidR="00D63EFB" w:rsidRPr="006B53EF" w:rsidRDefault="00D63EFB" w:rsidP="00D63EFB">
            <w:pPr>
              <w:spacing w:line="259" w:lineRule="auto"/>
              <w:ind w:left="2"/>
              <w:rPr>
                <w:rFonts w:ascii="Tahoma" w:hAnsi="Tahoma" w:cs="Tahoma"/>
                <w:sz w:val="20"/>
                <w:szCs w:val="20"/>
              </w:rPr>
            </w:pPr>
            <w:r w:rsidRPr="006B53EF">
              <w:rPr>
                <w:rFonts w:ascii="Tahoma" w:hAnsi="Tahoma" w:cs="Tahoma"/>
                <w:sz w:val="20"/>
                <w:szCs w:val="20"/>
              </w:rPr>
              <w:t xml:space="preserve">1.2 </w:t>
            </w:r>
          </w:p>
        </w:tc>
        <w:tc>
          <w:tcPr>
            <w:tcW w:w="5319" w:type="dxa"/>
            <w:tcBorders>
              <w:top w:val="single" w:sz="4" w:space="0" w:color="000000"/>
              <w:left w:val="single" w:sz="4" w:space="0" w:color="000000"/>
              <w:bottom w:val="single" w:sz="4" w:space="0" w:color="000000"/>
              <w:right w:val="single" w:sz="4" w:space="0" w:color="000000"/>
            </w:tcBorders>
          </w:tcPr>
          <w:p w14:paraId="6C7405A9" w14:textId="77777777" w:rsidR="00D63EFB" w:rsidRPr="006B53EF" w:rsidRDefault="00D63EFB" w:rsidP="00D63EFB">
            <w:pPr>
              <w:spacing w:line="259" w:lineRule="auto"/>
              <w:ind w:right="80"/>
              <w:rPr>
                <w:rFonts w:ascii="Tahoma" w:hAnsi="Tahoma" w:cs="Tahoma"/>
                <w:sz w:val="20"/>
                <w:szCs w:val="20"/>
                <w:lang w:val="el-GR"/>
              </w:rPr>
            </w:pPr>
            <w:r w:rsidRPr="006B53EF">
              <w:rPr>
                <w:rFonts w:ascii="Tahoma" w:hAnsi="Tahoma" w:cs="Tahoma"/>
                <w:sz w:val="20"/>
                <w:szCs w:val="20"/>
                <w:lang w:val="el-GR"/>
              </w:rPr>
              <w:t xml:space="preserve">Ο υποψήφιος Ανάδοχος θα πρέπει να καταθέσει συμπληρωμένους του πίνακες συμμόρφωσης όπου περιέχουν απαράβατους όρους της διακήρυξης, επί ποινή απόρριψης </w:t>
            </w:r>
          </w:p>
        </w:tc>
        <w:tc>
          <w:tcPr>
            <w:tcW w:w="1372" w:type="dxa"/>
            <w:tcBorders>
              <w:top w:val="single" w:sz="4" w:space="0" w:color="000000"/>
              <w:left w:val="single" w:sz="4" w:space="0" w:color="000000"/>
              <w:bottom w:val="single" w:sz="4" w:space="0" w:color="000000"/>
              <w:right w:val="single" w:sz="4" w:space="0" w:color="000000"/>
            </w:tcBorders>
          </w:tcPr>
          <w:p w14:paraId="3A0A2220" w14:textId="77777777" w:rsidR="00D63EFB" w:rsidRPr="006B53EF" w:rsidRDefault="00D63EFB" w:rsidP="00D63EFB">
            <w:pPr>
              <w:spacing w:line="259" w:lineRule="auto"/>
              <w:jc w:val="center"/>
              <w:rPr>
                <w:rFonts w:ascii="Tahoma" w:hAnsi="Tahoma" w:cs="Tahoma"/>
                <w:sz w:val="20"/>
                <w:szCs w:val="20"/>
              </w:rPr>
            </w:pPr>
            <w:r w:rsidRPr="006B53EF">
              <w:rPr>
                <w:rFonts w:ascii="Tahoma" w:hAnsi="Tahoma" w:cs="Tahoma"/>
                <w:sz w:val="20"/>
                <w:szCs w:val="20"/>
                <w:lang w:val="el-GR"/>
              </w:rPr>
              <w:t>ΝΑΙ</w:t>
            </w:r>
          </w:p>
        </w:tc>
        <w:tc>
          <w:tcPr>
            <w:tcW w:w="1386" w:type="dxa"/>
            <w:tcBorders>
              <w:top w:val="single" w:sz="4" w:space="0" w:color="000000"/>
              <w:left w:val="single" w:sz="4" w:space="0" w:color="000000"/>
              <w:bottom w:val="single" w:sz="4" w:space="0" w:color="000000"/>
              <w:right w:val="single" w:sz="4" w:space="0" w:color="000000"/>
            </w:tcBorders>
          </w:tcPr>
          <w:p w14:paraId="31CBF7AC" w14:textId="77777777" w:rsidR="00D63EFB" w:rsidRPr="006B53EF" w:rsidRDefault="00D63EFB" w:rsidP="00D63EFB">
            <w:pPr>
              <w:spacing w:line="259" w:lineRule="auto"/>
              <w:ind w:left="2"/>
              <w:rPr>
                <w:rFonts w:ascii="Tahoma" w:hAnsi="Tahoma" w:cs="Tahoma"/>
                <w:sz w:val="20"/>
                <w:szCs w:val="20"/>
              </w:rPr>
            </w:pPr>
            <w:r w:rsidRPr="006B53EF">
              <w:rPr>
                <w:rFonts w:ascii="Tahoma" w:hAnsi="Tahoma" w:cs="Tahoma"/>
                <w:sz w:val="20"/>
                <w:szCs w:val="20"/>
              </w:rPr>
              <w:t xml:space="preserve"> </w:t>
            </w:r>
          </w:p>
        </w:tc>
        <w:tc>
          <w:tcPr>
            <w:tcW w:w="1708" w:type="dxa"/>
            <w:tcBorders>
              <w:top w:val="single" w:sz="4" w:space="0" w:color="000000"/>
              <w:left w:val="single" w:sz="4" w:space="0" w:color="000000"/>
              <w:bottom w:val="single" w:sz="4" w:space="0" w:color="000000"/>
              <w:right w:val="single" w:sz="4" w:space="0" w:color="000000"/>
            </w:tcBorders>
          </w:tcPr>
          <w:p w14:paraId="78E95759" w14:textId="77777777" w:rsidR="00D63EFB" w:rsidRPr="006B53EF" w:rsidRDefault="00D63EFB" w:rsidP="00D63EFB">
            <w:pPr>
              <w:spacing w:line="259" w:lineRule="auto"/>
              <w:ind w:left="2"/>
              <w:rPr>
                <w:rFonts w:ascii="Tahoma" w:hAnsi="Tahoma" w:cs="Tahoma"/>
                <w:sz w:val="20"/>
                <w:szCs w:val="20"/>
              </w:rPr>
            </w:pPr>
            <w:r w:rsidRPr="006B53EF">
              <w:rPr>
                <w:rFonts w:ascii="Tahoma" w:hAnsi="Tahoma" w:cs="Tahoma"/>
                <w:sz w:val="20"/>
                <w:szCs w:val="20"/>
              </w:rPr>
              <w:t xml:space="preserve"> </w:t>
            </w:r>
          </w:p>
        </w:tc>
      </w:tr>
      <w:tr w:rsidR="00D63EFB" w:rsidRPr="006138A5" w14:paraId="69312816" w14:textId="77777777" w:rsidTr="00BB7B8A">
        <w:trPr>
          <w:trHeight w:val="1020"/>
        </w:trPr>
        <w:tc>
          <w:tcPr>
            <w:tcW w:w="705" w:type="dxa"/>
            <w:tcBorders>
              <w:top w:val="single" w:sz="4" w:space="0" w:color="000000"/>
              <w:left w:val="single" w:sz="4" w:space="0" w:color="000000"/>
              <w:bottom w:val="single" w:sz="4" w:space="0" w:color="000000"/>
              <w:right w:val="single" w:sz="4" w:space="0" w:color="000000"/>
            </w:tcBorders>
          </w:tcPr>
          <w:p w14:paraId="7AD29BE9" w14:textId="77777777" w:rsidR="00D63EFB" w:rsidRPr="006B53EF" w:rsidRDefault="00D63EFB" w:rsidP="00D63EFB">
            <w:pPr>
              <w:spacing w:line="259" w:lineRule="auto"/>
              <w:ind w:left="2"/>
              <w:rPr>
                <w:rFonts w:ascii="Tahoma" w:hAnsi="Tahoma" w:cs="Tahoma"/>
                <w:sz w:val="20"/>
                <w:szCs w:val="20"/>
              </w:rPr>
            </w:pPr>
            <w:r w:rsidRPr="006B53EF">
              <w:rPr>
                <w:rFonts w:ascii="Tahoma" w:hAnsi="Tahoma" w:cs="Tahoma"/>
                <w:sz w:val="20"/>
                <w:szCs w:val="20"/>
              </w:rPr>
              <w:t xml:space="preserve">1.3 </w:t>
            </w:r>
          </w:p>
        </w:tc>
        <w:tc>
          <w:tcPr>
            <w:tcW w:w="5319" w:type="dxa"/>
            <w:tcBorders>
              <w:top w:val="single" w:sz="4" w:space="0" w:color="000000"/>
              <w:left w:val="single" w:sz="4" w:space="0" w:color="000000"/>
              <w:bottom w:val="single" w:sz="4" w:space="0" w:color="000000"/>
              <w:right w:val="single" w:sz="4" w:space="0" w:color="000000"/>
            </w:tcBorders>
          </w:tcPr>
          <w:p w14:paraId="7CB42158" w14:textId="77777777" w:rsidR="00D63EFB" w:rsidRPr="006B53EF" w:rsidRDefault="00D63EFB" w:rsidP="00D63EFB">
            <w:pPr>
              <w:spacing w:line="259" w:lineRule="auto"/>
              <w:ind w:right="79"/>
              <w:rPr>
                <w:rFonts w:ascii="Tahoma" w:hAnsi="Tahoma" w:cs="Tahoma"/>
                <w:sz w:val="20"/>
                <w:szCs w:val="20"/>
                <w:lang w:val="el-GR"/>
              </w:rPr>
            </w:pPr>
            <w:r w:rsidRPr="006B53EF">
              <w:rPr>
                <w:rFonts w:ascii="Tahoma" w:hAnsi="Tahoma" w:cs="Tahoma"/>
                <w:sz w:val="20"/>
                <w:szCs w:val="20"/>
                <w:lang w:val="el-GR"/>
              </w:rPr>
              <w:t xml:space="preserve">Ο υποψήφιος Ανάδοχος θα πρέπει να επισκεφτεί τα κτήρια του ΥΠΕΞ και να λάβει γνώση του χώρου και των ιδιαίτερων συνθηκών και να προσκομίσει υπεύθυνη δήλωση ότι έχει λάβει γνώση των συνθηκών εργασίας, των χώρων και των εγκαταστάσεων </w:t>
            </w:r>
          </w:p>
        </w:tc>
        <w:tc>
          <w:tcPr>
            <w:tcW w:w="1372" w:type="dxa"/>
            <w:tcBorders>
              <w:top w:val="single" w:sz="4" w:space="0" w:color="000000"/>
              <w:left w:val="single" w:sz="4" w:space="0" w:color="000000"/>
              <w:bottom w:val="single" w:sz="4" w:space="0" w:color="000000"/>
              <w:right w:val="single" w:sz="4" w:space="0" w:color="000000"/>
            </w:tcBorders>
          </w:tcPr>
          <w:p w14:paraId="257015CC" w14:textId="77777777" w:rsidR="00D63EFB" w:rsidRPr="006B53EF" w:rsidRDefault="00D63EFB" w:rsidP="00D63EFB">
            <w:pPr>
              <w:spacing w:line="259" w:lineRule="auto"/>
              <w:jc w:val="center"/>
              <w:rPr>
                <w:rFonts w:ascii="Tahoma" w:hAnsi="Tahoma" w:cs="Tahoma"/>
                <w:sz w:val="20"/>
                <w:szCs w:val="20"/>
              </w:rPr>
            </w:pPr>
            <w:r w:rsidRPr="006B53EF">
              <w:rPr>
                <w:rFonts w:ascii="Tahoma" w:hAnsi="Tahoma" w:cs="Tahoma"/>
                <w:sz w:val="20"/>
                <w:szCs w:val="20"/>
                <w:lang w:val="el-GR"/>
              </w:rPr>
              <w:t>ΝΑΙ</w:t>
            </w:r>
          </w:p>
        </w:tc>
        <w:tc>
          <w:tcPr>
            <w:tcW w:w="1386" w:type="dxa"/>
            <w:tcBorders>
              <w:top w:val="single" w:sz="4" w:space="0" w:color="000000"/>
              <w:left w:val="single" w:sz="4" w:space="0" w:color="000000"/>
              <w:bottom w:val="single" w:sz="4" w:space="0" w:color="000000"/>
              <w:right w:val="single" w:sz="4" w:space="0" w:color="000000"/>
            </w:tcBorders>
          </w:tcPr>
          <w:p w14:paraId="5800EB14" w14:textId="77777777" w:rsidR="00D63EFB" w:rsidRPr="006B53EF" w:rsidRDefault="00D63EFB" w:rsidP="00D63EFB">
            <w:pPr>
              <w:spacing w:line="259" w:lineRule="auto"/>
              <w:ind w:left="2"/>
              <w:rPr>
                <w:rFonts w:ascii="Tahoma" w:hAnsi="Tahoma" w:cs="Tahoma"/>
                <w:sz w:val="20"/>
                <w:szCs w:val="20"/>
              </w:rPr>
            </w:pPr>
            <w:r w:rsidRPr="006B53EF">
              <w:rPr>
                <w:rFonts w:ascii="Tahoma" w:hAnsi="Tahoma" w:cs="Tahoma"/>
                <w:sz w:val="20"/>
                <w:szCs w:val="20"/>
              </w:rPr>
              <w:t xml:space="preserve"> </w:t>
            </w:r>
          </w:p>
        </w:tc>
        <w:tc>
          <w:tcPr>
            <w:tcW w:w="1708" w:type="dxa"/>
            <w:tcBorders>
              <w:top w:val="single" w:sz="4" w:space="0" w:color="000000"/>
              <w:left w:val="single" w:sz="4" w:space="0" w:color="000000"/>
              <w:bottom w:val="single" w:sz="4" w:space="0" w:color="000000"/>
              <w:right w:val="single" w:sz="4" w:space="0" w:color="000000"/>
            </w:tcBorders>
          </w:tcPr>
          <w:p w14:paraId="36475268" w14:textId="77777777" w:rsidR="00D63EFB" w:rsidRPr="006B53EF" w:rsidRDefault="00D63EFB" w:rsidP="00D63EFB">
            <w:pPr>
              <w:spacing w:line="259" w:lineRule="auto"/>
              <w:ind w:left="2"/>
              <w:rPr>
                <w:rFonts w:ascii="Tahoma" w:hAnsi="Tahoma" w:cs="Tahoma"/>
                <w:sz w:val="20"/>
                <w:szCs w:val="20"/>
              </w:rPr>
            </w:pPr>
            <w:r w:rsidRPr="006B53EF">
              <w:rPr>
                <w:rFonts w:ascii="Tahoma" w:hAnsi="Tahoma" w:cs="Tahoma"/>
                <w:sz w:val="20"/>
                <w:szCs w:val="20"/>
              </w:rPr>
              <w:t xml:space="preserve"> </w:t>
            </w:r>
          </w:p>
        </w:tc>
      </w:tr>
      <w:tr w:rsidR="00D63EFB" w:rsidRPr="006138A5" w14:paraId="131634A2" w14:textId="77777777" w:rsidTr="00BB7B8A">
        <w:trPr>
          <w:trHeight w:val="1275"/>
        </w:trPr>
        <w:tc>
          <w:tcPr>
            <w:tcW w:w="705" w:type="dxa"/>
            <w:tcBorders>
              <w:top w:val="single" w:sz="4" w:space="0" w:color="000000"/>
              <w:left w:val="single" w:sz="4" w:space="0" w:color="000000"/>
              <w:bottom w:val="single" w:sz="4" w:space="0" w:color="000000"/>
              <w:right w:val="single" w:sz="4" w:space="0" w:color="000000"/>
            </w:tcBorders>
          </w:tcPr>
          <w:p w14:paraId="1DDBB8B3" w14:textId="77777777" w:rsidR="00D63EFB" w:rsidRPr="006B53EF" w:rsidRDefault="00D63EFB" w:rsidP="00D63EFB">
            <w:pPr>
              <w:spacing w:line="259" w:lineRule="auto"/>
              <w:ind w:left="2"/>
              <w:rPr>
                <w:rFonts w:ascii="Tahoma" w:hAnsi="Tahoma" w:cs="Tahoma"/>
                <w:sz w:val="20"/>
                <w:szCs w:val="20"/>
              </w:rPr>
            </w:pPr>
            <w:r w:rsidRPr="006B53EF">
              <w:rPr>
                <w:rFonts w:ascii="Tahoma" w:hAnsi="Tahoma" w:cs="Tahoma"/>
                <w:sz w:val="20"/>
                <w:szCs w:val="20"/>
              </w:rPr>
              <w:t xml:space="preserve">1.4 </w:t>
            </w:r>
          </w:p>
        </w:tc>
        <w:tc>
          <w:tcPr>
            <w:tcW w:w="5319" w:type="dxa"/>
            <w:tcBorders>
              <w:top w:val="single" w:sz="4" w:space="0" w:color="000000"/>
              <w:left w:val="single" w:sz="4" w:space="0" w:color="000000"/>
              <w:bottom w:val="single" w:sz="4" w:space="0" w:color="000000"/>
              <w:right w:val="single" w:sz="4" w:space="0" w:color="000000"/>
            </w:tcBorders>
          </w:tcPr>
          <w:p w14:paraId="1A8B1579" w14:textId="3F06BE30" w:rsidR="00D63EFB" w:rsidRPr="006B53EF" w:rsidRDefault="00D63EFB" w:rsidP="00D63EFB">
            <w:pPr>
              <w:spacing w:line="259" w:lineRule="auto"/>
              <w:ind w:right="78"/>
              <w:rPr>
                <w:rFonts w:ascii="Tahoma" w:hAnsi="Tahoma" w:cs="Tahoma"/>
                <w:sz w:val="20"/>
                <w:szCs w:val="20"/>
                <w:lang w:val="el-GR"/>
              </w:rPr>
            </w:pPr>
            <w:r w:rsidRPr="006B53EF">
              <w:rPr>
                <w:rFonts w:ascii="Tahoma" w:hAnsi="Tahoma" w:cs="Tahoma"/>
                <w:sz w:val="20"/>
                <w:szCs w:val="20"/>
                <w:lang w:val="el-GR"/>
              </w:rPr>
              <w:t xml:space="preserve">Ο υποψήφιος Ανάδοχος του θα πρέπει να διαθέτει πιστοποιητικό έγκρισης Συστήματος </w:t>
            </w:r>
            <w:r w:rsidRPr="006B53EF">
              <w:rPr>
                <w:rFonts w:ascii="Tahoma" w:hAnsi="Tahoma" w:cs="Tahoma"/>
                <w:sz w:val="20"/>
                <w:szCs w:val="20"/>
              </w:rPr>
              <w:t>ISO</w:t>
            </w:r>
            <w:r w:rsidRPr="006B53EF">
              <w:rPr>
                <w:rFonts w:ascii="Tahoma" w:hAnsi="Tahoma" w:cs="Tahoma"/>
                <w:sz w:val="20"/>
                <w:szCs w:val="20"/>
                <w:lang w:val="el-GR"/>
              </w:rPr>
              <w:t xml:space="preserve"> 9001:2015 για μελέτη, Εγκατάσταση &amp; Τεχνική Υποστήριξη δικτύων τηλεπικοινωνιών. Να δοθεί αντίγραφο του πιστοποιητικού εν ισχύ κατά την ημερομηνία υποβολής της προσφοράς </w:t>
            </w:r>
            <w:r w:rsidR="00C56C59" w:rsidRPr="006B53EF">
              <w:rPr>
                <w:rFonts w:ascii="Tahoma" w:hAnsi="Tahoma" w:cs="Tahoma"/>
                <w:sz w:val="20"/>
                <w:szCs w:val="20"/>
                <w:lang w:val="el-GR"/>
              </w:rPr>
              <w:t>για:</w:t>
            </w:r>
          </w:p>
          <w:p w14:paraId="6D00A93E" w14:textId="77777777" w:rsidR="00C56C59" w:rsidRPr="006B53EF" w:rsidRDefault="00C56C59" w:rsidP="00446527">
            <w:pPr>
              <w:pStyle w:val="aff0"/>
              <w:numPr>
                <w:ilvl w:val="0"/>
                <w:numId w:val="34"/>
              </w:numPr>
              <w:rPr>
                <w:rFonts w:ascii="Tahoma" w:hAnsi="Tahoma" w:cs="Tahoma"/>
                <w:bCs/>
                <w:sz w:val="20"/>
                <w:szCs w:val="20"/>
                <w:lang w:val="el-GR"/>
              </w:rPr>
            </w:pPr>
            <w:r w:rsidRPr="006B53EF">
              <w:rPr>
                <w:rFonts w:ascii="Tahoma" w:hAnsi="Tahoma" w:cs="Tahoma"/>
                <w:bCs/>
                <w:sz w:val="20"/>
                <w:szCs w:val="20"/>
                <w:lang w:val="el-GR"/>
              </w:rPr>
              <w:lastRenderedPageBreak/>
              <w:t xml:space="preserve">πιστοποιημένο Σύστημα Διαχείρισης Ποιότητας έργων ΤΠΕ, σύμφωνα με το πρότυπο ΕΛΟΤ ΕΝ ISO 9001:2015 ή ισοδύναμο, </w:t>
            </w:r>
          </w:p>
          <w:p w14:paraId="4D69A35D" w14:textId="16E31858" w:rsidR="00C56C59" w:rsidRPr="006B53EF" w:rsidRDefault="00E06E31" w:rsidP="00446527">
            <w:pPr>
              <w:pStyle w:val="aff0"/>
              <w:numPr>
                <w:ilvl w:val="0"/>
                <w:numId w:val="34"/>
              </w:numPr>
              <w:rPr>
                <w:rFonts w:ascii="Tahoma" w:hAnsi="Tahoma" w:cs="Tahoma"/>
                <w:bCs/>
                <w:sz w:val="20"/>
                <w:szCs w:val="20"/>
                <w:lang w:val="el-GR"/>
              </w:rPr>
            </w:pPr>
            <w:r w:rsidRPr="006B53EF">
              <w:rPr>
                <w:rFonts w:ascii="Tahoma" w:hAnsi="Tahoma" w:cs="Tahoma"/>
                <w:bCs/>
                <w:sz w:val="20"/>
                <w:szCs w:val="20"/>
                <w:lang w:val="el-GR"/>
              </w:rPr>
              <w:t>πιστοποιημένο</w:t>
            </w:r>
            <w:r w:rsidR="00C56C59" w:rsidRPr="006B53EF">
              <w:rPr>
                <w:rFonts w:ascii="Tahoma" w:hAnsi="Tahoma" w:cs="Tahoma"/>
                <w:bCs/>
                <w:sz w:val="20"/>
                <w:szCs w:val="20"/>
                <w:lang w:val="el-GR"/>
              </w:rPr>
              <w:t xml:space="preserve"> Σύστημα Διαχείρισης Ασφάλειας Πληροφοριών κατά ISO 27001:2013 ή ισοδύναμο, </w:t>
            </w:r>
          </w:p>
          <w:p w14:paraId="68ACF9BB" w14:textId="77777777" w:rsidR="00C56C59" w:rsidRPr="006B53EF" w:rsidRDefault="00C56C59" w:rsidP="00446527">
            <w:pPr>
              <w:pStyle w:val="aff0"/>
              <w:numPr>
                <w:ilvl w:val="0"/>
                <w:numId w:val="34"/>
              </w:numPr>
              <w:rPr>
                <w:rFonts w:ascii="Tahoma" w:hAnsi="Tahoma" w:cs="Tahoma"/>
                <w:bCs/>
                <w:sz w:val="20"/>
                <w:szCs w:val="20"/>
                <w:lang w:val="el-GR"/>
              </w:rPr>
            </w:pPr>
            <w:r w:rsidRPr="006B53EF">
              <w:rPr>
                <w:rFonts w:ascii="Tahoma" w:hAnsi="Tahoma" w:cs="Tahoma"/>
                <w:bCs/>
                <w:sz w:val="20"/>
                <w:szCs w:val="20"/>
                <w:lang w:val="el-GR"/>
              </w:rPr>
              <w:t>πιστοποιημένο Σύστημα Διαχείρισης Επιχειρησιακής Συνέχειας κατά ISO 22301:2019 ή ισοδύναμο,</w:t>
            </w:r>
          </w:p>
          <w:p w14:paraId="4EF557B2" w14:textId="77777777" w:rsidR="00C56C59" w:rsidRPr="006B53EF" w:rsidRDefault="00C56C59" w:rsidP="00446527">
            <w:pPr>
              <w:pStyle w:val="aff0"/>
              <w:numPr>
                <w:ilvl w:val="0"/>
                <w:numId w:val="34"/>
              </w:numPr>
              <w:rPr>
                <w:rFonts w:ascii="Tahoma" w:hAnsi="Tahoma" w:cs="Tahoma"/>
                <w:bCs/>
                <w:sz w:val="20"/>
                <w:szCs w:val="20"/>
                <w:lang w:val="el-GR"/>
              </w:rPr>
            </w:pPr>
            <w:r w:rsidRPr="006B53EF">
              <w:rPr>
                <w:rFonts w:ascii="Tahoma" w:hAnsi="Tahoma" w:cs="Tahoma"/>
                <w:bCs/>
                <w:sz w:val="20"/>
                <w:szCs w:val="20"/>
                <w:lang w:val="el-GR"/>
              </w:rPr>
              <w:t xml:space="preserve">πιστοποιημένο Σύστημα Διαχείρισης Υπηρεσιών της Τεχνολογίας Πληροφοριών κατά ISO 20000-1:2018 ή ισοδύναμο, </w:t>
            </w:r>
          </w:p>
          <w:p w14:paraId="35321C8F" w14:textId="77777777" w:rsidR="00C56C59" w:rsidRPr="006B53EF" w:rsidRDefault="00C56C59" w:rsidP="00446527">
            <w:pPr>
              <w:pStyle w:val="aff0"/>
              <w:numPr>
                <w:ilvl w:val="0"/>
                <w:numId w:val="34"/>
              </w:numPr>
              <w:rPr>
                <w:rFonts w:ascii="Tahoma" w:hAnsi="Tahoma" w:cs="Tahoma"/>
                <w:bCs/>
                <w:sz w:val="20"/>
                <w:szCs w:val="20"/>
                <w:lang w:val="el-GR"/>
              </w:rPr>
            </w:pPr>
            <w:r w:rsidRPr="006B53EF">
              <w:rPr>
                <w:rFonts w:ascii="Tahoma" w:hAnsi="Tahoma" w:cs="Tahoma"/>
                <w:bCs/>
                <w:sz w:val="20"/>
                <w:szCs w:val="20"/>
                <w:lang w:val="el-GR"/>
              </w:rPr>
              <w:t xml:space="preserve">πιστοποιημένο Σύστημα Περιβαλλοντικής Διαχείρισης κατά ISO 14001:2015 ή ισοδύναμο και </w:t>
            </w:r>
          </w:p>
          <w:p w14:paraId="5E7E6C12" w14:textId="77777777" w:rsidR="00C56C59" w:rsidRPr="006B53EF" w:rsidRDefault="00C56C59" w:rsidP="00446527">
            <w:pPr>
              <w:pStyle w:val="aff0"/>
              <w:numPr>
                <w:ilvl w:val="0"/>
                <w:numId w:val="34"/>
              </w:numPr>
              <w:rPr>
                <w:rFonts w:ascii="Tahoma" w:hAnsi="Tahoma" w:cs="Tahoma"/>
                <w:bCs/>
                <w:sz w:val="20"/>
                <w:szCs w:val="20"/>
                <w:lang w:val="el-GR"/>
              </w:rPr>
            </w:pPr>
            <w:r w:rsidRPr="006B53EF">
              <w:rPr>
                <w:rFonts w:ascii="Tahoma" w:hAnsi="Tahoma" w:cs="Tahoma"/>
                <w:bCs/>
                <w:sz w:val="20"/>
                <w:szCs w:val="20"/>
                <w:lang w:val="el-GR"/>
              </w:rPr>
              <w:t>πιστοποιημένο σύστημα διαχείρισης της Υγείας και Ασφάλειας της Εργασίας κατά ISO 45001:2018 ή ισοδύναμο.</w:t>
            </w:r>
          </w:p>
          <w:p w14:paraId="3304CB60" w14:textId="21299ED2" w:rsidR="00C56C59" w:rsidRPr="006B53EF" w:rsidRDefault="00C56C59" w:rsidP="00446527">
            <w:pPr>
              <w:pStyle w:val="aff0"/>
              <w:numPr>
                <w:ilvl w:val="0"/>
                <w:numId w:val="34"/>
              </w:numPr>
              <w:rPr>
                <w:rFonts w:ascii="Tahoma" w:hAnsi="Tahoma" w:cs="Tahoma"/>
                <w:bCs/>
                <w:sz w:val="20"/>
                <w:szCs w:val="20"/>
                <w:lang w:val="el-GR"/>
              </w:rPr>
            </w:pPr>
            <w:r w:rsidRPr="006B53EF">
              <w:rPr>
                <w:rFonts w:ascii="Tahoma" w:hAnsi="Tahoma" w:cs="Tahoma"/>
                <w:bCs/>
                <w:sz w:val="20"/>
                <w:szCs w:val="20"/>
                <w:lang w:val="el-GR"/>
              </w:rPr>
              <w:t xml:space="preserve">Πιστοποιημένο και εν ισχύ </w:t>
            </w:r>
            <w:r w:rsidR="00E06E31" w:rsidRPr="006B53EF">
              <w:rPr>
                <w:rFonts w:ascii="Tahoma" w:hAnsi="Tahoma" w:cs="Tahoma"/>
                <w:bCs/>
                <w:sz w:val="20"/>
                <w:szCs w:val="20"/>
                <w:lang w:val="el-GR"/>
              </w:rPr>
              <w:t>Σύστημα</w:t>
            </w:r>
            <w:r w:rsidRPr="006B53EF">
              <w:rPr>
                <w:rFonts w:ascii="Tahoma" w:hAnsi="Tahoma" w:cs="Tahoma"/>
                <w:bCs/>
                <w:sz w:val="20"/>
                <w:szCs w:val="20"/>
                <w:lang w:val="el-GR"/>
              </w:rPr>
              <w:t xml:space="preserve"> διαχείρισης Προσωπικών Δεδομένων (Ιδιωτικότητας)  κατά </w:t>
            </w:r>
            <w:r w:rsidRPr="006B53EF">
              <w:rPr>
                <w:rFonts w:ascii="Tahoma" w:hAnsi="Tahoma" w:cs="Tahoma"/>
                <w:bCs/>
                <w:sz w:val="20"/>
                <w:szCs w:val="20"/>
              </w:rPr>
              <w:t>ISO</w:t>
            </w:r>
            <w:r w:rsidRPr="006B53EF">
              <w:rPr>
                <w:rFonts w:ascii="Tahoma" w:hAnsi="Tahoma" w:cs="Tahoma"/>
                <w:bCs/>
                <w:sz w:val="20"/>
                <w:szCs w:val="20"/>
                <w:lang w:val="el-GR"/>
              </w:rPr>
              <w:t>/</w:t>
            </w:r>
            <w:r w:rsidRPr="006B53EF">
              <w:rPr>
                <w:rFonts w:ascii="Tahoma" w:hAnsi="Tahoma" w:cs="Tahoma"/>
                <w:bCs/>
                <w:sz w:val="20"/>
                <w:szCs w:val="20"/>
              </w:rPr>
              <w:t>IEC</w:t>
            </w:r>
            <w:r w:rsidRPr="006B53EF">
              <w:rPr>
                <w:rFonts w:ascii="Tahoma" w:hAnsi="Tahoma" w:cs="Tahoma"/>
                <w:bCs/>
                <w:sz w:val="20"/>
                <w:szCs w:val="20"/>
                <w:lang w:val="el-GR"/>
              </w:rPr>
              <w:t xml:space="preserve"> 27701:2019 ή ισοδύναμο </w:t>
            </w:r>
          </w:p>
          <w:p w14:paraId="59FAFDBC" w14:textId="77777777" w:rsidR="00C56C59" w:rsidRPr="006B53EF" w:rsidRDefault="00C56C59" w:rsidP="00C56C59">
            <w:pPr>
              <w:pStyle w:val="aff0"/>
              <w:ind w:left="0"/>
              <w:rPr>
                <w:rFonts w:ascii="Tahoma" w:hAnsi="Tahoma" w:cs="Tahoma"/>
                <w:bCs/>
                <w:sz w:val="20"/>
                <w:szCs w:val="20"/>
                <w:lang w:val="el-GR"/>
              </w:rPr>
            </w:pPr>
          </w:p>
          <w:p w14:paraId="3ED92710" w14:textId="77777777" w:rsidR="00C56C59" w:rsidRPr="006B53EF" w:rsidRDefault="00C56C59" w:rsidP="00C56C59">
            <w:pPr>
              <w:rPr>
                <w:rFonts w:ascii="Tahoma" w:hAnsi="Tahoma" w:cs="Tahoma"/>
                <w:sz w:val="20"/>
                <w:szCs w:val="20"/>
                <w:lang w:val="el-GR"/>
              </w:rPr>
            </w:pPr>
            <w:r w:rsidRPr="006B53EF">
              <w:rPr>
                <w:rFonts w:ascii="Tahoma" w:hAnsi="Tahoma" w:cs="Tahoma"/>
                <w:sz w:val="20"/>
                <w:szCs w:val="20"/>
                <w:lang w:val="el-GR"/>
              </w:rPr>
              <w:t xml:space="preserve">Σε περίπτωση ένωσης/κοινοπραξίας οι παραπάνω απαιτήσεις απαιτείται να καλύπτονται </w:t>
            </w:r>
            <w:r w:rsidRPr="006B53EF">
              <w:rPr>
                <w:rFonts w:ascii="Tahoma" w:hAnsi="Tahoma" w:cs="Tahoma"/>
                <w:b/>
                <w:sz w:val="20"/>
                <w:szCs w:val="20"/>
                <w:lang w:val="el-GR"/>
              </w:rPr>
              <w:t>αθροιστικά</w:t>
            </w:r>
            <w:r w:rsidRPr="006B53EF">
              <w:rPr>
                <w:rFonts w:ascii="Tahoma" w:hAnsi="Tahoma" w:cs="Tahoma"/>
                <w:sz w:val="20"/>
                <w:szCs w:val="20"/>
                <w:lang w:val="el-GR"/>
              </w:rPr>
              <w:t xml:space="preserve"> από τα μέλη της ένωσης/κοινοπραξίας.</w:t>
            </w:r>
          </w:p>
          <w:p w14:paraId="1149634D" w14:textId="7A2BD99E" w:rsidR="00C56C59" w:rsidRPr="006B53EF" w:rsidRDefault="00C56C59" w:rsidP="00C56C59">
            <w:pPr>
              <w:spacing w:line="259" w:lineRule="auto"/>
              <w:ind w:right="78"/>
              <w:rPr>
                <w:rFonts w:ascii="Tahoma" w:hAnsi="Tahoma" w:cs="Tahoma"/>
                <w:sz w:val="20"/>
                <w:szCs w:val="20"/>
                <w:lang w:val="el-GR"/>
              </w:rPr>
            </w:pPr>
          </w:p>
        </w:tc>
        <w:tc>
          <w:tcPr>
            <w:tcW w:w="1372" w:type="dxa"/>
            <w:tcBorders>
              <w:top w:val="single" w:sz="4" w:space="0" w:color="000000"/>
              <w:left w:val="single" w:sz="4" w:space="0" w:color="000000"/>
              <w:bottom w:val="single" w:sz="4" w:space="0" w:color="000000"/>
              <w:right w:val="single" w:sz="4" w:space="0" w:color="000000"/>
            </w:tcBorders>
          </w:tcPr>
          <w:p w14:paraId="47734442" w14:textId="77777777" w:rsidR="00D63EFB" w:rsidRPr="006B53EF" w:rsidRDefault="00D63EFB" w:rsidP="00D63EFB">
            <w:pPr>
              <w:spacing w:line="259" w:lineRule="auto"/>
              <w:jc w:val="center"/>
              <w:rPr>
                <w:rFonts w:ascii="Tahoma" w:hAnsi="Tahoma" w:cs="Tahoma"/>
                <w:sz w:val="20"/>
                <w:szCs w:val="20"/>
              </w:rPr>
            </w:pPr>
            <w:r w:rsidRPr="006B53EF">
              <w:rPr>
                <w:rFonts w:ascii="Tahoma" w:hAnsi="Tahoma" w:cs="Tahoma"/>
                <w:sz w:val="20"/>
                <w:szCs w:val="20"/>
                <w:lang w:val="el-GR"/>
              </w:rPr>
              <w:lastRenderedPageBreak/>
              <w:t>ΝΑΙ</w:t>
            </w:r>
          </w:p>
        </w:tc>
        <w:tc>
          <w:tcPr>
            <w:tcW w:w="1386" w:type="dxa"/>
            <w:tcBorders>
              <w:top w:val="single" w:sz="4" w:space="0" w:color="000000"/>
              <w:left w:val="single" w:sz="4" w:space="0" w:color="000000"/>
              <w:bottom w:val="single" w:sz="4" w:space="0" w:color="000000"/>
              <w:right w:val="single" w:sz="4" w:space="0" w:color="000000"/>
            </w:tcBorders>
          </w:tcPr>
          <w:p w14:paraId="2C0E762A" w14:textId="77777777" w:rsidR="00D63EFB" w:rsidRPr="006B53EF" w:rsidRDefault="00D63EFB" w:rsidP="00D63EFB">
            <w:pPr>
              <w:spacing w:line="259" w:lineRule="auto"/>
              <w:ind w:left="2"/>
              <w:rPr>
                <w:rFonts w:ascii="Tahoma" w:hAnsi="Tahoma" w:cs="Tahoma"/>
                <w:sz w:val="20"/>
                <w:szCs w:val="20"/>
              </w:rPr>
            </w:pPr>
            <w:r w:rsidRPr="006B53EF">
              <w:rPr>
                <w:rFonts w:ascii="Tahoma" w:hAnsi="Tahoma" w:cs="Tahoma"/>
                <w:sz w:val="20"/>
                <w:szCs w:val="20"/>
              </w:rPr>
              <w:t xml:space="preserve"> </w:t>
            </w:r>
          </w:p>
        </w:tc>
        <w:tc>
          <w:tcPr>
            <w:tcW w:w="1708" w:type="dxa"/>
            <w:tcBorders>
              <w:top w:val="single" w:sz="4" w:space="0" w:color="000000"/>
              <w:left w:val="single" w:sz="4" w:space="0" w:color="000000"/>
              <w:bottom w:val="single" w:sz="4" w:space="0" w:color="000000"/>
              <w:right w:val="single" w:sz="4" w:space="0" w:color="000000"/>
            </w:tcBorders>
          </w:tcPr>
          <w:p w14:paraId="41D7E919" w14:textId="77777777" w:rsidR="00D63EFB" w:rsidRPr="006B53EF" w:rsidRDefault="00D63EFB" w:rsidP="00D63EFB">
            <w:pPr>
              <w:spacing w:line="259" w:lineRule="auto"/>
              <w:ind w:left="2"/>
              <w:rPr>
                <w:rFonts w:ascii="Tahoma" w:hAnsi="Tahoma" w:cs="Tahoma"/>
                <w:sz w:val="20"/>
                <w:szCs w:val="20"/>
              </w:rPr>
            </w:pPr>
            <w:r w:rsidRPr="006B53EF">
              <w:rPr>
                <w:rFonts w:ascii="Tahoma" w:hAnsi="Tahoma" w:cs="Tahoma"/>
                <w:sz w:val="20"/>
                <w:szCs w:val="20"/>
              </w:rPr>
              <w:t xml:space="preserve"> </w:t>
            </w:r>
          </w:p>
        </w:tc>
      </w:tr>
      <w:tr w:rsidR="00D63EFB" w:rsidRPr="006138A5" w14:paraId="38DDC124" w14:textId="77777777" w:rsidTr="00BB7B8A">
        <w:trPr>
          <w:trHeight w:val="1272"/>
        </w:trPr>
        <w:tc>
          <w:tcPr>
            <w:tcW w:w="705" w:type="dxa"/>
            <w:tcBorders>
              <w:top w:val="single" w:sz="4" w:space="0" w:color="000000"/>
              <w:left w:val="single" w:sz="4" w:space="0" w:color="000000"/>
              <w:bottom w:val="single" w:sz="4" w:space="0" w:color="000000"/>
              <w:right w:val="single" w:sz="4" w:space="0" w:color="000000"/>
            </w:tcBorders>
          </w:tcPr>
          <w:p w14:paraId="55EDE871" w14:textId="77777777" w:rsidR="00D63EFB" w:rsidRPr="006B53EF" w:rsidRDefault="00D63EFB" w:rsidP="00D63EFB">
            <w:pPr>
              <w:spacing w:line="259" w:lineRule="auto"/>
              <w:ind w:left="2"/>
              <w:rPr>
                <w:rFonts w:ascii="Tahoma" w:hAnsi="Tahoma" w:cs="Tahoma"/>
                <w:sz w:val="20"/>
                <w:szCs w:val="20"/>
              </w:rPr>
            </w:pPr>
            <w:r w:rsidRPr="006B53EF">
              <w:rPr>
                <w:rFonts w:ascii="Tahoma" w:hAnsi="Tahoma" w:cs="Tahoma"/>
                <w:sz w:val="20"/>
                <w:szCs w:val="20"/>
              </w:rPr>
              <w:t xml:space="preserve">1.5 </w:t>
            </w:r>
          </w:p>
        </w:tc>
        <w:tc>
          <w:tcPr>
            <w:tcW w:w="5319" w:type="dxa"/>
            <w:tcBorders>
              <w:top w:val="single" w:sz="4" w:space="0" w:color="000000"/>
              <w:left w:val="single" w:sz="4" w:space="0" w:color="000000"/>
              <w:bottom w:val="single" w:sz="4" w:space="0" w:color="000000"/>
              <w:right w:val="single" w:sz="4" w:space="0" w:color="000000"/>
            </w:tcBorders>
          </w:tcPr>
          <w:p w14:paraId="22FB1CBB" w14:textId="2D90BD91" w:rsidR="00D63EFB" w:rsidRPr="006B53EF" w:rsidRDefault="00C56C59" w:rsidP="00D63EFB">
            <w:pPr>
              <w:spacing w:line="259" w:lineRule="auto"/>
              <w:ind w:right="79"/>
              <w:rPr>
                <w:rFonts w:ascii="Tahoma" w:hAnsi="Tahoma" w:cs="Tahoma"/>
                <w:sz w:val="20"/>
                <w:szCs w:val="20"/>
                <w:lang w:val="el-GR"/>
              </w:rPr>
            </w:pPr>
            <w:r w:rsidRPr="006B53EF">
              <w:rPr>
                <w:rFonts w:ascii="Tahoma" w:hAnsi="Tahoma" w:cs="Tahoma"/>
                <w:bCs/>
                <w:sz w:val="20"/>
                <w:szCs w:val="20"/>
                <w:lang w:val="el-GR"/>
              </w:rPr>
              <w:t xml:space="preserve">Οι οικονομικοί φορείς επιπλέον των ως άνω πιστοποιήσεων, απαιτείται επίσης κατά την υποβολή της προφοράς τους να διαθέτουν </w:t>
            </w:r>
            <w:r w:rsidRPr="006B53EF">
              <w:rPr>
                <w:rFonts w:ascii="Tahoma" w:hAnsi="Tahoma" w:cs="Tahoma"/>
                <w:sz w:val="20"/>
                <w:szCs w:val="20"/>
                <w:lang w:val="el-GR"/>
              </w:rPr>
              <w:t>Πιστοποιητικό Βιομηχανικής Ασφάλειας κατά ΕΚΒΑ</w:t>
            </w:r>
          </w:p>
        </w:tc>
        <w:tc>
          <w:tcPr>
            <w:tcW w:w="1372" w:type="dxa"/>
            <w:tcBorders>
              <w:top w:val="single" w:sz="4" w:space="0" w:color="000000"/>
              <w:left w:val="single" w:sz="4" w:space="0" w:color="000000"/>
              <w:bottom w:val="single" w:sz="4" w:space="0" w:color="000000"/>
              <w:right w:val="single" w:sz="4" w:space="0" w:color="000000"/>
            </w:tcBorders>
          </w:tcPr>
          <w:p w14:paraId="1689F812" w14:textId="77777777" w:rsidR="00D63EFB" w:rsidRPr="006B53EF" w:rsidRDefault="00D63EFB" w:rsidP="00D63EFB">
            <w:pPr>
              <w:spacing w:line="259" w:lineRule="auto"/>
              <w:jc w:val="center"/>
              <w:rPr>
                <w:rFonts w:ascii="Tahoma" w:hAnsi="Tahoma" w:cs="Tahoma"/>
                <w:sz w:val="20"/>
                <w:szCs w:val="20"/>
              </w:rPr>
            </w:pPr>
            <w:r w:rsidRPr="006B53EF">
              <w:rPr>
                <w:rFonts w:ascii="Tahoma" w:hAnsi="Tahoma" w:cs="Tahoma"/>
                <w:sz w:val="20"/>
                <w:szCs w:val="20"/>
                <w:lang w:val="el-GR"/>
              </w:rPr>
              <w:t>ΝΑΙ</w:t>
            </w:r>
          </w:p>
        </w:tc>
        <w:tc>
          <w:tcPr>
            <w:tcW w:w="1386" w:type="dxa"/>
            <w:tcBorders>
              <w:top w:val="single" w:sz="4" w:space="0" w:color="000000"/>
              <w:left w:val="single" w:sz="4" w:space="0" w:color="000000"/>
              <w:bottom w:val="single" w:sz="4" w:space="0" w:color="000000"/>
              <w:right w:val="single" w:sz="4" w:space="0" w:color="000000"/>
            </w:tcBorders>
          </w:tcPr>
          <w:p w14:paraId="45FE7E9D" w14:textId="77777777" w:rsidR="00D63EFB" w:rsidRPr="006B53EF" w:rsidRDefault="00D63EFB" w:rsidP="00D63EFB">
            <w:pPr>
              <w:spacing w:line="259" w:lineRule="auto"/>
              <w:ind w:left="2"/>
              <w:rPr>
                <w:rFonts w:ascii="Tahoma" w:hAnsi="Tahoma" w:cs="Tahoma"/>
                <w:sz w:val="20"/>
                <w:szCs w:val="20"/>
              </w:rPr>
            </w:pPr>
            <w:r w:rsidRPr="006B53EF">
              <w:rPr>
                <w:rFonts w:ascii="Tahoma" w:hAnsi="Tahoma" w:cs="Tahoma"/>
                <w:sz w:val="20"/>
                <w:szCs w:val="20"/>
              </w:rPr>
              <w:t xml:space="preserve"> </w:t>
            </w:r>
          </w:p>
        </w:tc>
        <w:tc>
          <w:tcPr>
            <w:tcW w:w="1708" w:type="dxa"/>
            <w:tcBorders>
              <w:top w:val="single" w:sz="4" w:space="0" w:color="000000"/>
              <w:left w:val="single" w:sz="4" w:space="0" w:color="000000"/>
              <w:bottom w:val="single" w:sz="4" w:space="0" w:color="000000"/>
              <w:right w:val="single" w:sz="4" w:space="0" w:color="000000"/>
            </w:tcBorders>
          </w:tcPr>
          <w:p w14:paraId="4F4C3017" w14:textId="77777777" w:rsidR="00D63EFB" w:rsidRPr="006B53EF" w:rsidRDefault="00D63EFB" w:rsidP="00D63EFB">
            <w:pPr>
              <w:spacing w:line="259" w:lineRule="auto"/>
              <w:ind w:left="2"/>
              <w:rPr>
                <w:rFonts w:ascii="Tahoma" w:hAnsi="Tahoma" w:cs="Tahoma"/>
                <w:sz w:val="20"/>
                <w:szCs w:val="20"/>
              </w:rPr>
            </w:pPr>
            <w:r w:rsidRPr="006B53EF">
              <w:rPr>
                <w:rFonts w:ascii="Tahoma" w:hAnsi="Tahoma" w:cs="Tahoma"/>
                <w:sz w:val="20"/>
                <w:szCs w:val="20"/>
              </w:rPr>
              <w:t xml:space="preserve"> </w:t>
            </w:r>
          </w:p>
        </w:tc>
      </w:tr>
      <w:tr w:rsidR="00D63EFB" w:rsidRPr="006138A5" w14:paraId="4C3A48E9" w14:textId="77777777" w:rsidTr="00BB7B8A">
        <w:trPr>
          <w:trHeight w:val="1102"/>
        </w:trPr>
        <w:tc>
          <w:tcPr>
            <w:tcW w:w="705" w:type="dxa"/>
            <w:tcBorders>
              <w:top w:val="single" w:sz="4" w:space="0" w:color="000000"/>
              <w:left w:val="single" w:sz="4" w:space="0" w:color="000000"/>
              <w:bottom w:val="single" w:sz="4" w:space="0" w:color="000000"/>
              <w:right w:val="single" w:sz="4" w:space="0" w:color="000000"/>
            </w:tcBorders>
          </w:tcPr>
          <w:p w14:paraId="2AE0BD7D" w14:textId="77777777" w:rsidR="00D63EFB" w:rsidRPr="006B53EF" w:rsidRDefault="00D63EFB" w:rsidP="00D63EFB">
            <w:pPr>
              <w:spacing w:line="259" w:lineRule="auto"/>
              <w:ind w:left="2"/>
              <w:rPr>
                <w:rFonts w:ascii="Tahoma" w:hAnsi="Tahoma" w:cs="Tahoma"/>
                <w:sz w:val="20"/>
                <w:szCs w:val="20"/>
              </w:rPr>
            </w:pPr>
            <w:r w:rsidRPr="006B53EF">
              <w:rPr>
                <w:rFonts w:ascii="Tahoma" w:hAnsi="Tahoma" w:cs="Tahoma"/>
                <w:sz w:val="20"/>
                <w:szCs w:val="20"/>
              </w:rPr>
              <w:t xml:space="preserve">1.7 </w:t>
            </w:r>
          </w:p>
        </w:tc>
        <w:tc>
          <w:tcPr>
            <w:tcW w:w="5319" w:type="dxa"/>
            <w:tcBorders>
              <w:top w:val="single" w:sz="4" w:space="0" w:color="000000"/>
              <w:left w:val="single" w:sz="4" w:space="0" w:color="000000"/>
              <w:bottom w:val="single" w:sz="4" w:space="0" w:color="000000"/>
              <w:right w:val="single" w:sz="4" w:space="0" w:color="000000"/>
            </w:tcBorders>
          </w:tcPr>
          <w:p w14:paraId="0AD21DF5" w14:textId="77777777" w:rsidR="00D63EFB" w:rsidRPr="006B53EF" w:rsidRDefault="00D63EFB" w:rsidP="00D63EFB">
            <w:pPr>
              <w:spacing w:line="259" w:lineRule="auto"/>
              <w:ind w:right="80"/>
              <w:rPr>
                <w:rFonts w:ascii="Tahoma" w:hAnsi="Tahoma" w:cs="Tahoma"/>
                <w:sz w:val="20"/>
                <w:szCs w:val="20"/>
                <w:lang w:val="el-GR"/>
              </w:rPr>
            </w:pPr>
            <w:r w:rsidRPr="006B53EF">
              <w:rPr>
                <w:rFonts w:ascii="Tahoma" w:hAnsi="Tahoma" w:cs="Tahoma"/>
                <w:sz w:val="20"/>
                <w:szCs w:val="20"/>
                <w:lang w:val="el-GR"/>
              </w:rPr>
              <w:t xml:space="preserve">Ο Ανάδοχος θα πρέπει να ορίσει εγγράφως  με την κατάθεση της προσφοράς υπεύθυνο παρακολούθησης και υλοποίησης του έργου ο οποίος οφείλει να επικοινωνεί άμεσα με την επιτροπή παρακολούθησης του έργου καθ΄ όλη  την διάρκεια του </w:t>
            </w:r>
          </w:p>
        </w:tc>
        <w:tc>
          <w:tcPr>
            <w:tcW w:w="1372" w:type="dxa"/>
            <w:tcBorders>
              <w:top w:val="single" w:sz="4" w:space="0" w:color="000000"/>
              <w:left w:val="single" w:sz="4" w:space="0" w:color="000000"/>
              <w:bottom w:val="single" w:sz="4" w:space="0" w:color="000000"/>
              <w:right w:val="single" w:sz="4" w:space="0" w:color="000000"/>
            </w:tcBorders>
          </w:tcPr>
          <w:p w14:paraId="39D406A9" w14:textId="77777777" w:rsidR="00D63EFB" w:rsidRPr="006B53EF" w:rsidRDefault="00D63EFB" w:rsidP="00D63EFB">
            <w:pPr>
              <w:spacing w:line="259" w:lineRule="auto"/>
              <w:jc w:val="center"/>
              <w:rPr>
                <w:rFonts w:ascii="Tahoma" w:hAnsi="Tahoma" w:cs="Tahoma"/>
                <w:sz w:val="20"/>
                <w:szCs w:val="20"/>
              </w:rPr>
            </w:pPr>
            <w:r w:rsidRPr="006B53EF">
              <w:rPr>
                <w:rFonts w:ascii="Tahoma" w:hAnsi="Tahoma" w:cs="Tahoma"/>
                <w:sz w:val="20"/>
                <w:szCs w:val="20"/>
                <w:lang w:val="el-GR"/>
              </w:rPr>
              <w:t>ΝΑΙ</w:t>
            </w:r>
          </w:p>
        </w:tc>
        <w:tc>
          <w:tcPr>
            <w:tcW w:w="1386" w:type="dxa"/>
            <w:tcBorders>
              <w:top w:val="single" w:sz="4" w:space="0" w:color="000000"/>
              <w:left w:val="single" w:sz="4" w:space="0" w:color="000000"/>
              <w:bottom w:val="single" w:sz="4" w:space="0" w:color="000000"/>
              <w:right w:val="single" w:sz="4" w:space="0" w:color="000000"/>
            </w:tcBorders>
          </w:tcPr>
          <w:p w14:paraId="16106640" w14:textId="77777777" w:rsidR="00D63EFB" w:rsidRPr="006B53EF" w:rsidRDefault="00D63EFB" w:rsidP="00D63EFB">
            <w:pPr>
              <w:spacing w:line="259" w:lineRule="auto"/>
              <w:ind w:left="2"/>
              <w:rPr>
                <w:rFonts w:ascii="Tahoma" w:hAnsi="Tahoma" w:cs="Tahoma"/>
                <w:sz w:val="20"/>
                <w:szCs w:val="20"/>
              </w:rPr>
            </w:pPr>
            <w:r w:rsidRPr="006B53EF">
              <w:rPr>
                <w:rFonts w:ascii="Tahoma" w:hAnsi="Tahoma" w:cs="Tahoma"/>
                <w:sz w:val="20"/>
                <w:szCs w:val="20"/>
              </w:rPr>
              <w:t xml:space="preserve"> </w:t>
            </w:r>
          </w:p>
        </w:tc>
        <w:tc>
          <w:tcPr>
            <w:tcW w:w="1708" w:type="dxa"/>
            <w:tcBorders>
              <w:top w:val="single" w:sz="4" w:space="0" w:color="000000"/>
              <w:left w:val="single" w:sz="4" w:space="0" w:color="000000"/>
              <w:bottom w:val="single" w:sz="4" w:space="0" w:color="000000"/>
              <w:right w:val="single" w:sz="4" w:space="0" w:color="000000"/>
            </w:tcBorders>
          </w:tcPr>
          <w:p w14:paraId="0E2F6B76" w14:textId="77777777" w:rsidR="00D63EFB" w:rsidRPr="006B53EF" w:rsidRDefault="00D63EFB" w:rsidP="00D63EFB">
            <w:pPr>
              <w:spacing w:line="259" w:lineRule="auto"/>
              <w:ind w:left="2"/>
              <w:rPr>
                <w:rFonts w:ascii="Tahoma" w:hAnsi="Tahoma" w:cs="Tahoma"/>
                <w:sz w:val="20"/>
                <w:szCs w:val="20"/>
              </w:rPr>
            </w:pPr>
            <w:r w:rsidRPr="006B53EF">
              <w:rPr>
                <w:rFonts w:ascii="Tahoma" w:hAnsi="Tahoma" w:cs="Tahoma"/>
                <w:sz w:val="20"/>
                <w:szCs w:val="20"/>
              </w:rPr>
              <w:t xml:space="preserve"> </w:t>
            </w:r>
          </w:p>
        </w:tc>
      </w:tr>
      <w:tr w:rsidR="00D63EFB" w:rsidRPr="006138A5" w14:paraId="1B1B59D9" w14:textId="77777777" w:rsidTr="00BB7B8A">
        <w:trPr>
          <w:trHeight w:val="1274"/>
        </w:trPr>
        <w:tc>
          <w:tcPr>
            <w:tcW w:w="705" w:type="dxa"/>
            <w:tcBorders>
              <w:top w:val="single" w:sz="4" w:space="0" w:color="000000"/>
              <w:left w:val="single" w:sz="4" w:space="0" w:color="000000"/>
              <w:bottom w:val="single" w:sz="4" w:space="0" w:color="000000"/>
              <w:right w:val="single" w:sz="4" w:space="0" w:color="000000"/>
            </w:tcBorders>
          </w:tcPr>
          <w:p w14:paraId="730BF193" w14:textId="77777777" w:rsidR="00D63EFB" w:rsidRPr="006B53EF" w:rsidRDefault="00D63EFB" w:rsidP="00D63EFB">
            <w:pPr>
              <w:spacing w:line="259" w:lineRule="auto"/>
              <w:ind w:left="2"/>
              <w:rPr>
                <w:rFonts w:ascii="Tahoma" w:hAnsi="Tahoma" w:cs="Tahoma"/>
                <w:sz w:val="20"/>
                <w:szCs w:val="20"/>
              </w:rPr>
            </w:pPr>
            <w:r w:rsidRPr="006B53EF">
              <w:rPr>
                <w:rFonts w:ascii="Tahoma" w:hAnsi="Tahoma" w:cs="Tahoma"/>
                <w:sz w:val="20"/>
                <w:szCs w:val="20"/>
              </w:rPr>
              <w:t xml:space="preserve">1.8 </w:t>
            </w:r>
          </w:p>
        </w:tc>
        <w:tc>
          <w:tcPr>
            <w:tcW w:w="5319" w:type="dxa"/>
            <w:tcBorders>
              <w:top w:val="single" w:sz="4" w:space="0" w:color="000000"/>
              <w:left w:val="single" w:sz="4" w:space="0" w:color="000000"/>
              <w:bottom w:val="single" w:sz="4" w:space="0" w:color="000000"/>
              <w:right w:val="single" w:sz="4" w:space="0" w:color="000000"/>
            </w:tcBorders>
          </w:tcPr>
          <w:p w14:paraId="3E063BE4" w14:textId="740F9D67" w:rsidR="00FF18ED" w:rsidRDefault="00D63EFB" w:rsidP="00D63EFB">
            <w:pPr>
              <w:spacing w:line="259" w:lineRule="auto"/>
              <w:ind w:right="80"/>
              <w:rPr>
                <w:rFonts w:ascii="Tahoma" w:hAnsi="Tahoma" w:cs="Tahoma"/>
                <w:sz w:val="20"/>
                <w:szCs w:val="20"/>
                <w:lang w:val="el-GR"/>
              </w:rPr>
            </w:pPr>
            <w:r w:rsidRPr="006B53EF">
              <w:rPr>
                <w:rFonts w:ascii="Tahoma" w:hAnsi="Tahoma" w:cs="Tahoma"/>
                <w:sz w:val="20"/>
                <w:szCs w:val="20"/>
                <w:lang w:val="el-GR"/>
              </w:rPr>
              <w:t>Ο υποψήφιος Ανάδοχος του θα πρέπει να  πιστοποιήσει  με την κατάθεση της προσφοράς  ότι έχει εκτελέσει</w:t>
            </w:r>
            <w:r w:rsidR="00FF18ED">
              <w:rPr>
                <w:rFonts w:ascii="Tahoma" w:hAnsi="Tahoma" w:cs="Tahoma"/>
                <w:sz w:val="20"/>
                <w:szCs w:val="20"/>
                <w:lang w:val="el-GR"/>
              </w:rPr>
              <w:t>:</w:t>
            </w:r>
          </w:p>
          <w:p w14:paraId="3C5B3527" w14:textId="77777777" w:rsidR="00FF18ED" w:rsidRPr="0000435C" w:rsidRDefault="00FF18ED" w:rsidP="00FF18ED">
            <w:pPr>
              <w:spacing w:line="259" w:lineRule="auto"/>
              <w:ind w:right="80"/>
              <w:rPr>
                <w:rFonts w:ascii="Tahoma" w:hAnsi="Tahoma" w:cs="Tahoma"/>
                <w:sz w:val="20"/>
                <w:szCs w:val="20"/>
                <w:lang w:val="el-GR"/>
              </w:rPr>
            </w:pPr>
            <w:r w:rsidRPr="00FF18ED">
              <w:rPr>
                <w:rFonts w:ascii="Tahoma" w:hAnsi="Tahoma" w:cs="Tahoma"/>
                <w:sz w:val="20"/>
                <w:szCs w:val="20"/>
                <w:lang w:val="el-GR"/>
              </w:rPr>
              <w:t xml:space="preserve">α) κατά τη διάρκεια των τελευταίων τριών (03) ετών να έχουν εκτελέσει τουλάχιστον δύο (2) έργα προμήθειας, εγκατάστασης και παραμετροποίησης εξοπλισμού και λογισμικού πληροφοριακών συστημάτων ΤΠΕ ανάλογου μεγέθους και πολυπλοκότητας με το προκηρυσσόμενο στο πλαίσιο της παρούσας διακήρυξης και </w:t>
            </w:r>
            <w:r w:rsidRPr="0000435C">
              <w:rPr>
                <w:rFonts w:ascii="Tahoma" w:hAnsi="Tahoma" w:cs="Tahoma"/>
                <w:sz w:val="20"/>
                <w:szCs w:val="20"/>
                <w:lang w:val="el-GR"/>
              </w:rPr>
              <w:t xml:space="preserve">προϋπολογισμού κατ’ ελάχιστον Ένα εκατομμύριο ευρώ (1.000.000,00€).   </w:t>
            </w:r>
          </w:p>
          <w:p w14:paraId="2C3F99ED" w14:textId="19671D66" w:rsidR="00D63EFB" w:rsidRPr="006B53EF" w:rsidRDefault="00FF18ED" w:rsidP="00FF18ED">
            <w:pPr>
              <w:spacing w:line="259" w:lineRule="auto"/>
              <w:ind w:right="80"/>
              <w:rPr>
                <w:rFonts w:ascii="Tahoma" w:hAnsi="Tahoma" w:cs="Tahoma"/>
                <w:sz w:val="20"/>
                <w:szCs w:val="20"/>
                <w:lang w:val="el-GR"/>
              </w:rPr>
            </w:pPr>
            <w:r w:rsidRPr="0000435C">
              <w:rPr>
                <w:rFonts w:ascii="Tahoma" w:hAnsi="Tahoma" w:cs="Tahoma"/>
                <w:sz w:val="20"/>
                <w:szCs w:val="20"/>
                <w:lang w:val="el-GR"/>
              </w:rPr>
              <w:t>β) κατά τη διάρκεια των τελευταίων τριών (03) ετών να έχουν εκτελέσει τουλάχιστον ένα (1) αντίστοιχο έργο σε δημόσιο οργανισμό</w:t>
            </w:r>
            <w:r w:rsidR="00D63EFB" w:rsidRPr="0000435C">
              <w:rPr>
                <w:rFonts w:ascii="Tahoma" w:hAnsi="Tahoma" w:cs="Tahoma"/>
                <w:sz w:val="20"/>
                <w:szCs w:val="20"/>
                <w:lang w:val="el-GR"/>
              </w:rPr>
              <w:t xml:space="preserve">  </w:t>
            </w:r>
          </w:p>
        </w:tc>
        <w:tc>
          <w:tcPr>
            <w:tcW w:w="1372" w:type="dxa"/>
            <w:tcBorders>
              <w:top w:val="single" w:sz="4" w:space="0" w:color="000000"/>
              <w:left w:val="single" w:sz="4" w:space="0" w:color="000000"/>
              <w:bottom w:val="single" w:sz="4" w:space="0" w:color="000000"/>
              <w:right w:val="single" w:sz="4" w:space="0" w:color="000000"/>
            </w:tcBorders>
          </w:tcPr>
          <w:p w14:paraId="1F00E6F3" w14:textId="77777777" w:rsidR="00D63EFB" w:rsidRPr="006B53EF" w:rsidRDefault="00D63EFB" w:rsidP="00D63EFB">
            <w:pPr>
              <w:spacing w:line="259" w:lineRule="auto"/>
              <w:jc w:val="center"/>
              <w:rPr>
                <w:rFonts w:ascii="Tahoma" w:hAnsi="Tahoma" w:cs="Tahoma"/>
                <w:sz w:val="20"/>
                <w:szCs w:val="20"/>
              </w:rPr>
            </w:pPr>
            <w:r w:rsidRPr="006B53EF">
              <w:rPr>
                <w:rFonts w:ascii="Tahoma" w:hAnsi="Tahoma" w:cs="Tahoma"/>
                <w:sz w:val="20"/>
                <w:szCs w:val="20"/>
                <w:lang w:val="el-GR"/>
              </w:rPr>
              <w:t>ΝΑΙ</w:t>
            </w:r>
          </w:p>
        </w:tc>
        <w:tc>
          <w:tcPr>
            <w:tcW w:w="1386" w:type="dxa"/>
            <w:tcBorders>
              <w:top w:val="single" w:sz="4" w:space="0" w:color="000000"/>
              <w:left w:val="single" w:sz="4" w:space="0" w:color="000000"/>
              <w:bottom w:val="single" w:sz="4" w:space="0" w:color="000000"/>
              <w:right w:val="single" w:sz="4" w:space="0" w:color="000000"/>
            </w:tcBorders>
          </w:tcPr>
          <w:p w14:paraId="00A8C78E" w14:textId="77777777" w:rsidR="00D63EFB" w:rsidRPr="006B53EF" w:rsidRDefault="00D63EFB" w:rsidP="00D63EFB">
            <w:pPr>
              <w:spacing w:line="259" w:lineRule="auto"/>
              <w:ind w:left="2"/>
              <w:rPr>
                <w:rFonts w:ascii="Tahoma" w:hAnsi="Tahoma" w:cs="Tahoma"/>
                <w:sz w:val="20"/>
                <w:szCs w:val="20"/>
              </w:rPr>
            </w:pPr>
            <w:r w:rsidRPr="006B53EF">
              <w:rPr>
                <w:rFonts w:ascii="Tahoma" w:hAnsi="Tahoma" w:cs="Tahoma"/>
                <w:sz w:val="20"/>
                <w:szCs w:val="20"/>
              </w:rPr>
              <w:t xml:space="preserve"> </w:t>
            </w:r>
          </w:p>
        </w:tc>
        <w:tc>
          <w:tcPr>
            <w:tcW w:w="1708" w:type="dxa"/>
            <w:tcBorders>
              <w:top w:val="single" w:sz="4" w:space="0" w:color="000000"/>
              <w:left w:val="single" w:sz="4" w:space="0" w:color="000000"/>
              <w:bottom w:val="single" w:sz="4" w:space="0" w:color="000000"/>
              <w:right w:val="single" w:sz="4" w:space="0" w:color="000000"/>
            </w:tcBorders>
          </w:tcPr>
          <w:p w14:paraId="65FC4CCE" w14:textId="77777777" w:rsidR="00D63EFB" w:rsidRPr="006B53EF" w:rsidRDefault="00D63EFB" w:rsidP="00D63EFB">
            <w:pPr>
              <w:spacing w:line="259" w:lineRule="auto"/>
              <w:ind w:left="2"/>
              <w:rPr>
                <w:rFonts w:ascii="Tahoma" w:hAnsi="Tahoma" w:cs="Tahoma"/>
                <w:sz w:val="20"/>
                <w:szCs w:val="20"/>
              </w:rPr>
            </w:pPr>
            <w:r w:rsidRPr="006B53EF">
              <w:rPr>
                <w:rFonts w:ascii="Tahoma" w:hAnsi="Tahoma" w:cs="Tahoma"/>
                <w:sz w:val="20"/>
                <w:szCs w:val="20"/>
              </w:rPr>
              <w:t xml:space="preserve"> </w:t>
            </w:r>
          </w:p>
        </w:tc>
      </w:tr>
    </w:tbl>
    <w:p w14:paraId="63F38888" w14:textId="77777777" w:rsidR="00C56C59" w:rsidRPr="006B53EF" w:rsidRDefault="00C56C59" w:rsidP="00D63EFB">
      <w:pPr>
        <w:rPr>
          <w:rFonts w:ascii="Tahoma" w:hAnsi="Tahoma" w:cs="Tahoma"/>
          <w:sz w:val="20"/>
          <w:szCs w:val="20"/>
          <w:lang w:val="el-GR"/>
        </w:rPr>
      </w:pPr>
    </w:p>
    <w:p w14:paraId="242666F0" w14:textId="77777777" w:rsidR="00C56C59" w:rsidRPr="006B53EF" w:rsidRDefault="00C56C59" w:rsidP="00D63EFB">
      <w:pPr>
        <w:rPr>
          <w:rFonts w:ascii="Tahoma" w:hAnsi="Tahoma" w:cs="Tahoma"/>
          <w:sz w:val="20"/>
          <w:szCs w:val="20"/>
          <w:lang w:val="el-GR"/>
        </w:rPr>
      </w:pPr>
    </w:p>
    <w:p w14:paraId="0D80C108" w14:textId="77777777" w:rsidR="00C56C59" w:rsidRPr="006B53EF" w:rsidRDefault="00C56C59">
      <w:pPr>
        <w:rPr>
          <w:rFonts w:ascii="Tahoma" w:hAnsi="Tahoma" w:cs="Tahoma"/>
          <w:sz w:val="20"/>
          <w:szCs w:val="20"/>
          <w:lang w:val="el-GR"/>
        </w:rPr>
      </w:pPr>
      <w:r w:rsidRPr="006B53EF">
        <w:rPr>
          <w:rFonts w:ascii="Tahoma" w:hAnsi="Tahoma" w:cs="Tahoma"/>
          <w:sz w:val="20"/>
          <w:szCs w:val="20"/>
          <w:lang w:val="el-GR"/>
        </w:rPr>
        <w:br w:type="page"/>
      </w:r>
    </w:p>
    <w:p w14:paraId="45FF433A" w14:textId="77777777" w:rsidR="00C56C59" w:rsidRPr="006B53EF" w:rsidRDefault="00C56C59" w:rsidP="00C56C59">
      <w:pPr>
        <w:rPr>
          <w:rFonts w:ascii="Tahoma" w:hAnsi="Tahoma" w:cs="Tahoma"/>
          <w:b/>
          <w:bCs/>
          <w:sz w:val="20"/>
          <w:szCs w:val="20"/>
          <w:lang w:val="el-GR"/>
        </w:rPr>
      </w:pPr>
      <w:r w:rsidRPr="006B53EF">
        <w:rPr>
          <w:rFonts w:ascii="Tahoma" w:hAnsi="Tahoma" w:cs="Tahoma"/>
          <w:b/>
          <w:bCs/>
          <w:sz w:val="20"/>
          <w:szCs w:val="20"/>
          <w:lang w:val="el-GR"/>
        </w:rPr>
        <w:lastRenderedPageBreak/>
        <w:t>ΙΙ.2 Συστήματα Εξοπλισμού και Λογισμικού</w:t>
      </w:r>
    </w:p>
    <w:p w14:paraId="74AC25F9" w14:textId="77777777" w:rsidR="00C56C59" w:rsidRPr="006B53EF" w:rsidRDefault="00C56C59" w:rsidP="00D63EFB">
      <w:pPr>
        <w:rPr>
          <w:rFonts w:ascii="Tahoma" w:hAnsi="Tahoma" w:cs="Tahoma"/>
          <w:sz w:val="20"/>
          <w:szCs w:val="20"/>
          <w:lang w:val="el-GR"/>
        </w:rPr>
      </w:pPr>
    </w:p>
    <w:tbl>
      <w:tblPr>
        <w:tblW w:w="5126" w:type="pct"/>
        <w:tblLayout w:type="fixed"/>
        <w:tblCellMar>
          <w:left w:w="57" w:type="dxa"/>
          <w:right w:w="57" w:type="dxa"/>
        </w:tblCellMar>
        <w:tblLook w:val="04A0" w:firstRow="1" w:lastRow="0" w:firstColumn="1" w:lastColumn="0" w:noHBand="0" w:noVBand="1"/>
      </w:tblPr>
      <w:tblGrid>
        <w:gridCol w:w="557"/>
        <w:gridCol w:w="4427"/>
        <w:gridCol w:w="1585"/>
        <w:gridCol w:w="1481"/>
        <w:gridCol w:w="1810"/>
      </w:tblGrid>
      <w:tr w:rsidR="00C56C59" w:rsidRPr="006138A5" w14:paraId="5CE6CF8D" w14:textId="77777777" w:rsidTr="00B21F5B">
        <w:trPr>
          <w:trHeight w:val="315"/>
          <w:tblHeader/>
        </w:trPr>
        <w:tc>
          <w:tcPr>
            <w:tcW w:w="557"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hideMark/>
          </w:tcPr>
          <w:p w14:paraId="0B39A976" w14:textId="77777777" w:rsidR="00C56C59" w:rsidRPr="006B53EF" w:rsidRDefault="00C56C59" w:rsidP="00EB1606">
            <w:pPr>
              <w:jc w:val="center"/>
              <w:rPr>
                <w:rFonts w:ascii="Tahoma" w:hAnsi="Tahoma" w:cs="Tahoma"/>
                <w:b/>
                <w:bCs/>
                <w:color w:val="000000"/>
                <w:sz w:val="20"/>
                <w:szCs w:val="20"/>
              </w:rPr>
            </w:pPr>
            <w:r w:rsidRPr="006B53EF">
              <w:rPr>
                <w:rFonts w:ascii="Tahoma" w:hAnsi="Tahoma" w:cs="Tahoma"/>
                <w:b/>
                <w:bCs/>
                <w:color w:val="000000"/>
                <w:sz w:val="20"/>
                <w:szCs w:val="20"/>
              </w:rPr>
              <w:t>Α/Α</w:t>
            </w:r>
          </w:p>
        </w:tc>
        <w:tc>
          <w:tcPr>
            <w:tcW w:w="4427"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3E26CBD7" w14:textId="77777777" w:rsidR="00C56C59" w:rsidRPr="006B53EF" w:rsidRDefault="00C56C59" w:rsidP="00EB1606">
            <w:pPr>
              <w:jc w:val="center"/>
              <w:rPr>
                <w:rFonts w:ascii="Tahoma" w:hAnsi="Tahoma" w:cs="Tahoma"/>
                <w:b/>
                <w:bCs/>
                <w:color w:val="000000"/>
                <w:sz w:val="20"/>
                <w:szCs w:val="20"/>
              </w:rPr>
            </w:pPr>
            <w:r w:rsidRPr="006B53EF">
              <w:rPr>
                <w:rFonts w:ascii="Tahoma" w:hAnsi="Tahoma" w:cs="Tahoma"/>
                <w:b/>
                <w:bCs/>
                <w:color w:val="000000"/>
                <w:sz w:val="20"/>
                <w:szCs w:val="20"/>
              </w:rPr>
              <w:t xml:space="preserve">ΠΡΟΔΙΑΓΡΑΦΗ – </w:t>
            </w:r>
          </w:p>
        </w:tc>
        <w:tc>
          <w:tcPr>
            <w:tcW w:w="1585"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7166C4E1" w14:textId="77777777" w:rsidR="00C56C59" w:rsidRPr="006B53EF" w:rsidRDefault="00C56C59" w:rsidP="00EB1606">
            <w:pPr>
              <w:jc w:val="center"/>
              <w:rPr>
                <w:rFonts w:ascii="Tahoma" w:hAnsi="Tahoma" w:cs="Tahoma"/>
                <w:b/>
                <w:bCs/>
                <w:color w:val="000000"/>
                <w:sz w:val="20"/>
                <w:szCs w:val="20"/>
              </w:rPr>
            </w:pPr>
            <w:r w:rsidRPr="006B53EF">
              <w:rPr>
                <w:rFonts w:ascii="Tahoma" w:hAnsi="Tahoma" w:cs="Tahoma"/>
                <w:b/>
                <w:bCs/>
                <w:color w:val="000000"/>
                <w:sz w:val="20"/>
                <w:szCs w:val="20"/>
              </w:rPr>
              <w:t>ΑΠΑΙΤΗΣΗ</w:t>
            </w:r>
          </w:p>
        </w:tc>
        <w:tc>
          <w:tcPr>
            <w:tcW w:w="1481"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0E9BDA69" w14:textId="77777777" w:rsidR="00C56C59" w:rsidRPr="006B53EF" w:rsidRDefault="00C56C59" w:rsidP="00EB1606">
            <w:pPr>
              <w:jc w:val="center"/>
              <w:rPr>
                <w:rFonts w:ascii="Tahoma" w:hAnsi="Tahoma" w:cs="Tahoma"/>
                <w:b/>
                <w:bCs/>
                <w:color w:val="000000"/>
                <w:sz w:val="20"/>
                <w:szCs w:val="20"/>
              </w:rPr>
            </w:pPr>
            <w:r w:rsidRPr="006B53EF">
              <w:rPr>
                <w:rFonts w:ascii="Tahoma" w:hAnsi="Tahoma" w:cs="Tahoma"/>
                <w:b/>
                <w:bCs/>
                <w:color w:val="000000"/>
                <w:sz w:val="20"/>
                <w:szCs w:val="20"/>
              </w:rPr>
              <w:t>ΑΠΑΝΤΗΣΗ</w:t>
            </w:r>
          </w:p>
        </w:tc>
        <w:tc>
          <w:tcPr>
            <w:tcW w:w="1810"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0C16AC90" w14:textId="77777777" w:rsidR="00C56C59" w:rsidRPr="006B53EF" w:rsidRDefault="00C56C59" w:rsidP="00EB1606">
            <w:pPr>
              <w:jc w:val="center"/>
              <w:rPr>
                <w:rFonts w:ascii="Tahoma" w:hAnsi="Tahoma" w:cs="Tahoma"/>
                <w:b/>
                <w:bCs/>
                <w:color w:val="000000"/>
                <w:sz w:val="20"/>
                <w:szCs w:val="20"/>
              </w:rPr>
            </w:pPr>
            <w:r w:rsidRPr="006B53EF">
              <w:rPr>
                <w:rFonts w:ascii="Tahoma" w:hAnsi="Tahoma" w:cs="Tahoma"/>
                <w:b/>
                <w:bCs/>
                <w:color w:val="000000"/>
                <w:sz w:val="20"/>
                <w:szCs w:val="20"/>
              </w:rPr>
              <w:t>ΤΕΚΜΗΡΙΩΣΗ</w:t>
            </w:r>
          </w:p>
        </w:tc>
      </w:tr>
      <w:tr w:rsidR="00C56C59" w:rsidRPr="006138A5" w14:paraId="4C75594F" w14:textId="77777777" w:rsidTr="00B21F5B">
        <w:trPr>
          <w:trHeight w:val="315"/>
        </w:trPr>
        <w:tc>
          <w:tcPr>
            <w:tcW w:w="9860" w:type="dxa"/>
            <w:gridSpan w:val="5"/>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tcPr>
          <w:p w14:paraId="1DB539C1" w14:textId="77777777" w:rsidR="00C56C59" w:rsidRPr="006B53EF" w:rsidRDefault="00C56C59" w:rsidP="00EB1606">
            <w:pPr>
              <w:rPr>
                <w:rFonts w:ascii="Tahoma" w:hAnsi="Tahoma" w:cs="Tahoma"/>
                <w:b/>
                <w:bCs/>
                <w:color w:val="000000"/>
                <w:sz w:val="20"/>
                <w:szCs w:val="20"/>
              </w:rPr>
            </w:pPr>
            <w:r w:rsidRPr="006B53EF">
              <w:rPr>
                <w:rFonts w:ascii="Tahoma" w:hAnsi="Tahoma" w:cs="Tahoma"/>
                <w:b/>
                <w:bCs/>
                <w:color w:val="000000"/>
                <w:sz w:val="20"/>
                <w:szCs w:val="20"/>
              </w:rPr>
              <w:t>Optical leaf switches</w:t>
            </w:r>
          </w:p>
        </w:tc>
      </w:tr>
      <w:tr w:rsidR="00C56C59" w:rsidRPr="006138A5" w14:paraId="089144BA" w14:textId="77777777" w:rsidTr="00B21F5B">
        <w:trPr>
          <w:trHeight w:val="315"/>
        </w:trPr>
        <w:tc>
          <w:tcPr>
            <w:tcW w:w="557" w:type="dxa"/>
            <w:tcBorders>
              <w:top w:val="nil"/>
              <w:left w:val="single" w:sz="8" w:space="0" w:color="auto"/>
              <w:bottom w:val="single" w:sz="8" w:space="0" w:color="auto"/>
              <w:right w:val="single" w:sz="8" w:space="0" w:color="auto"/>
            </w:tcBorders>
            <w:shd w:val="clear" w:color="auto" w:fill="D9D9D9" w:themeFill="background1" w:themeFillShade="D9"/>
            <w:noWrap/>
            <w:vAlign w:val="center"/>
            <w:hideMark/>
          </w:tcPr>
          <w:p w14:paraId="4CF00E61" w14:textId="77777777" w:rsidR="00C56C59" w:rsidRPr="006B53EF" w:rsidRDefault="00C56C59" w:rsidP="00EB1606">
            <w:pPr>
              <w:jc w:val="center"/>
              <w:rPr>
                <w:rFonts w:ascii="Tahoma" w:hAnsi="Tahoma" w:cs="Tahoma"/>
                <w:color w:val="000000"/>
                <w:sz w:val="20"/>
                <w:szCs w:val="20"/>
              </w:rPr>
            </w:pPr>
            <w:r w:rsidRPr="006B53EF">
              <w:rPr>
                <w:rFonts w:ascii="Tahoma" w:hAnsi="Tahoma" w:cs="Tahoma"/>
                <w:color w:val="000000"/>
                <w:sz w:val="20"/>
                <w:szCs w:val="20"/>
              </w:rPr>
              <w:t> </w:t>
            </w:r>
          </w:p>
        </w:tc>
        <w:tc>
          <w:tcPr>
            <w:tcW w:w="4427" w:type="dxa"/>
            <w:tcBorders>
              <w:top w:val="nil"/>
              <w:left w:val="nil"/>
              <w:bottom w:val="single" w:sz="8" w:space="0" w:color="auto"/>
              <w:right w:val="single" w:sz="8" w:space="0" w:color="auto"/>
            </w:tcBorders>
            <w:shd w:val="clear" w:color="auto" w:fill="D9D9D9" w:themeFill="background1" w:themeFillShade="D9"/>
            <w:noWrap/>
            <w:vAlign w:val="center"/>
            <w:hideMark/>
          </w:tcPr>
          <w:p w14:paraId="3064818C" w14:textId="77777777" w:rsidR="00C56C59" w:rsidRPr="006B53EF" w:rsidRDefault="00C56C59" w:rsidP="00EB1606">
            <w:pPr>
              <w:rPr>
                <w:rFonts w:ascii="Tahoma" w:hAnsi="Tahoma" w:cs="Tahoma"/>
                <w:b/>
                <w:bCs/>
                <w:color w:val="000000"/>
                <w:sz w:val="20"/>
                <w:szCs w:val="20"/>
              </w:rPr>
            </w:pPr>
            <w:r w:rsidRPr="006B53EF">
              <w:rPr>
                <w:rFonts w:ascii="Tahoma" w:hAnsi="Tahoma" w:cs="Tahoma"/>
                <w:b/>
                <w:bCs/>
                <w:color w:val="000000"/>
                <w:sz w:val="20"/>
                <w:szCs w:val="20"/>
              </w:rPr>
              <w:t xml:space="preserve">ΓΕΝΙΚΕΣ ΑΠΑΙΤΗΣΕΙΣ </w:t>
            </w:r>
          </w:p>
        </w:tc>
        <w:tc>
          <w:tcPr>
            <w:tcW w:w="1585" w:type="dxa"/>
            <w:tcBorders>
              <w:top w:val="nil"/>
              <w:left w:val="nil"/>
              <w:bottom w:val="single" w:sz="8" w:space="0" w:color="auto"/>
              <w:right w:val="single" w:sz="8" w:space="0" w:color="auto"/>
            </w:tcBorders>
            <w:shd w:val="clear" w:color="auto" w:fill="D9D9D9" w:themeFill="background1" w:themeFillShade="D9"/>
            <w:noWrap/>
            <w:vAlign w:val="center"/>
            <w:hideMark/>
          </w:tcPr>
          <w:p w14:paraId="1ACA9754" w14:textId="77777777" w:rsidR="00C56C59" w:rsidRPr="006B53EF" w:rsidRDefault="00C56C59" w:rsidP="00EB1606">
            <w:pPr>
              <w:jc w:val="center"/>
              <w:rPr>
                <w:rFonts w:ascii="Tahoma" w:hAnsi="Tahoma" w:cs="Tahoma"/>
                <w:b/>
                <w:bCs/>
                <w:color w:val="000000"/>
                <w:sz w:val="20"/>
                <w:szCs w:val="20"/>
              </w:rPr>
            </w:pPr>
          </w:p>
        </w:tc>
        <w:tc>
          <w:tcPr>
            <w:tcW w:w="1481" w:type="dxa"/>
            <w:tcBorders>
              <w:top w:val="nil"/>
              <w:left w:val="nil"/>
              <w:bottom w:val="single" w:sz="8" w:space="0" w:color="auto"/>
              <w:right w:val="single" w:sz="8" w:space="0" w:color="auto"/>
            </w:tcBorders>
            <w:shd w:val="clear" w:color="auto" w:fill="D9D9D9" w:themeFill="background1" w:themeFillShade="D9"/>
            <w:noWrap/>
            <w:vAlign w:val="center"/>
            <w:hideMark/>
          </w:tcPr>
          <w:p w14:paraId="691C1F38" w14:textId="77777777" w:rsidR="00C56C59" w:rsidRPr="006B53EF" w:rsidRDefault="00C56C59" w:rsidP="00EB1606">
            <w:pPr>
              <w:rPr>
                <w:rFonts w:ascii="Tahoma" w:hAnsi="Tahoma" w:cs="Tahoma"/>
                <w:b/>
                <w:bCs/>
                <w:color w:val="000000"/>
                <w:sz w:val="20"/>
                <w:szCs w:val="20"/>
              </w:rPr>
            </w:pPr>
            <w:r w:rsidRPr="006B53EF">
              <w:rPr>
                <w:rFonts w:ascii="Tahoma" w:hAnsi="Tahoma" w:cs="Tahoma"/>
                <w:b/>
                <w:bCs/>
                <w:color w:val="000000"/>
                <w:sz w:val="20"/>
                <w:szCs w:val="20"/>
              </w:rPr>
              <w:t> </w:t>
            </w:r>
          </w:p>
        </w:tc>
        <w:tc>
          <w:tcPr>
            <w:tcW w:w="1810" w:type="dxa"/>
            <w:tcBorders>
              <w:top w:val="nil"/>
              <w:left w:val="nil"/>
              <w:bottom w:val="single" w:sz="8" w:space="0" w:color="auto"/>
              <w:right w:val="single" w:sz="8" w:space="0" w:color="auto"/>
            </w:tcBorders>
            <w:shd w:val="clear" w:color="auto" w:fill="D9D9D9" w:themeFill="background1" w:themeFillShade="D9"/>
            <w:noWrap/>
            <w:vAlign w:val="center"/>
            <w:hideMark/>
          </w:tcPr>
          <w:p w14:paraId="76E69FE6" w14:textId="77777777" w:rsidR="00C56C59" w:rsidRPr="006B53EF" w:rsidRDefault="00C56C59" w:rsidP="00EB1606">
            <w:pPr>
              <w:rPr>
                <w:rFonts w:ascii="Tahoma" w:hAnsi="Tahoma" w:cs="Tahoma"/>
                <w:b/>
                <w:bCs/>
                <w:color w:val="000000"/>
                <w:sz w:val="20"/>
                <w:szCs w:val="20"/>
              </w:rPr>
            </w:pPr>
            <w:r w:rsidRPr="006B53EF">
              <w:rPr>
                <w:rFonts w:ascii="Tahoma" w:hAnsi="Tahoma" w:cs="Tahoma"/>
                <w:b/>
                <w:bCs/>
                <w:color w:val="000000"/>
                <w:sz w:val="20"/>
                <w:szCs w:val="20"/>
              </w:rPr>
              <w:t> </w:t>
            </w:r>
          </w:p>
        </w:tc>
      </w:tr>
      <w:tr w:rsidR="00C56C59" w:rsidRPr="006138A5" w14:paraId="125139BD" w14:textId="77777777" w:rsidTr="00071FBC">
        <w:trPr>
          <w:trHeight w:val="315"/>
        </w:trPr>
        <w:tc>
          <w:tcPr>
            <w:tcW w:w="557" w:type="dxa"/>
            <w:tcBorders>
              <w:top w:val="nil"/>
              <w:left w:val="single" w:sz="8" w:space="0" w:color="auto"/>
              <w:bottom w:val="single" w:sz="8" w:space="0" w:color="auto"/>
              <w:right w:val="single" w:sz="8" w:space="0" w:color="auto"/>
            </w:tcBorders>
            <w:shd w:val="clear" w:color="auto" w:fill="auto"/>
            <w:noWrap/>
            <w:vAlign w:val="center"/>
          </w:tcPr>
          <w:p w14:paraId="480644F3" w14:textId="6626DC9E" w:rsidR="00C56C59" w:rsidRPr="006B53EF" w:rsidRDefault="00C56C59" w:rsidP="00446527">
            <w:pPr>
              <w:pStyle w:val="aff0"/>
              <w:numPr>
                <w:ilvl w:val="0"/>
                <w:numId w:val="68"/>
              </w:numPr>
              <w:ind w:left="226" w:hanging="113"/>
              <w:jc w:val="center"/>
              <w:rPr>
                <w:rFonts w:ascii="Tahoma" w:hAnsi="Tahoma" w:cs="Tahoma"/>
                <w:sz w:val="20"/>
                <w:szCs w:val="20"/>
              </w:rPr>
            </w:pPr>
          </w:p>
        </w:tc>
        <w:tc>
          <w:tcPr>
            <w:tcW w:w="4427" w:type="dxa"/>
            <w:tcBorders>
              <w:top w:val="nil"/>
              <w:left w:val="nil"/>
              <w:bottom w:val="single" w:sz="8" w:space="0" w:color="auto"/>
              <w:right w:val="single" w:sz="8" w:space="0" w:color="auto"/>
            </w:tcBorders>
            <w:shd w:val="clear" w:color="auto" w:fill="auto"/>
            <w:noWrap/>
            <w:vAlign w:val="center"/>
            <w:hideMark/>
          </w:tcPr>
          <w:p w14:paraId="338FECA7" w14:textId="77777777" w:rsidR="00C56C59" w:rsidRPr="006B53EF" w:rsidRDefault="00C56C59" w:rsidP="00EB1606">
            <w:pPr>
              <w:rPr>
                <w:rFonts w:ascii="Tahoma" w:hAnsi="Tahoma" w:cs="Tahoma"/>
                <w:sz w:val="20"/>
                <w:szCs w:val="20"/>
              </w:rPr>
            </w:pPr>
            <w:r w:rsidRPr="006B53EF">
              <w:rPr>
                <w:rFonts w:ascii="Tahoma" w:hAnsi="Tahoma" w:cs="Tahoma"/>
                <w:sz w:val="20"/>
                <w:szCs w:val="20"/>
              </w:rPr>
              <w:t>Αριθμός μεταγωγών</w:t>
            </w:r>
          </w:p>
        </w:tc>
        <w:tc>
          <w:tcPr>
            <w:tcW w:w="1585" w:type="dxa"/>
            <w:tcBorders>
              <w:top w:val="nil"/>
              <w:left w:val="nil"/>
              <w:bottom w:val="single" w:sz="8" w:space="0" w:color="auto"/>
              <w:right w:val="single" w:sz="8" w:space="0" w:color="auto"/>
            </w:tcBorders>
            <w:shd w:val="clear" w:color="auto" w:fill="auto"/>
            <w:noWrap/>
            <w:vAlign w:val="center"/>
            <w:hideMark/>
          </w:tcPr>
          <w:p w14:paraId="33769C5C"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2</w:t>
            </w:r>
          </w:p>
        </w:tc>
        <w:tc>
          <w:tcPr>
            <w:tcW w:w="1481" w:type="dxa"/>
            <w:tcBorders>
              <w:top w:val="nil"/>
              <w:left w:val="nil"/>
              <w:bottom w:val="single" w:sz="8" w:space="0" w:color="auto"/>
              <w:right w:val="single" w:sz="8" w:space="0" w:color="auto"/>
            </w:tcBorders>
            <w:shd w:val="clear" w:color="auto" w:fill="auto"/>
            <w:noWrap/>
            <w:vAlign w:val="center"/>
            <w:hideMark/>
          </w:tcPr>
          <w:p w14:paraId="68593928"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c>
          <w:tcPr>
            <w:tcW w:w="1810" w:type="dxa"/>
            <w:tcBorders>
              <w:top w:val="nil"/>
              <w:left w:val="nil"/>
              <w:bottom w:val="single" w:sz="8" w:space="0" w:color="auto"/>
              <w:right w:val="single" w:sz="8" w:space="0" w:color="auto"/>
            </w:tcBorders>
            <w:shd w:val="clear" w:color="auto" w:fill="auto"/>
            <w:noWrap/>
            <w:vAlign w:val="center"/>
            <w:hideMark/>
          </w:tcPr>
          <w:p w14:paraId="41F2952A"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r>
      <w:tr w:rsidR="00C56C59" w:rsidRPr="006138A5" w14:paraId="6F9AD818" w14:textId="77777777" w:rsidTr="00071FBC">
        <w:trPr>
          <w:trHeight w:val="315"/>
        </w:trPr>
        <w:tc>
          <w:tcPr>
            <w:tcW w:w="557" w:type="dxa"/>
            <w:tcBorders>
              <w:top w:val="nil"/>
              <w:left w:val="single" w:sz="8" w:space="0" w:color="auto"/>
              <w:bottom w:val="single" w:sz="8" w:space="0" w:color="auto"/>
              <w:right w:val="single" w:sz="8" w:space="0" w:color="auto"/>
            </w:tcBorders>
            <w:shd w:val="clear" w:color="auto" w:fill="auto"/>
            <w:noWrap/>
            <w:vAlign w:val="center"/>
          </w:tcPr>
          <w:p w14:paraId="5120B418" w14:textId="7BEA8345" w:rsidR="00C56C59" w:rsidRPr="006B53EF" w:rsidRDefault="00C56C59" w:rsidP="00446527">
            <w:pPr>
              <w:pStyle w:val="aff0"/>
              <w:numPr>
                <w:ilvl w:val="0"/>
                <w:numId w:val="68"/>
              </w:numPr>
              <w:ind w:left="226" w:hanging="113"/>
              <w:jc w:val="center"/>
              <w:rPr>
                <w:rFonts w:ascii="Tahoma" w:hAnsi="Tahoma" w:cs="Tahoma"/>
                <w:sz w:val="20"/>
                <w:szCs w:val="20"/>
              </w:rPr>
            </w:pPr>
          </w:p>
        </w:tc>
        <w:tc>
          <w:tcPr>
            <w:tcW w:w="4427" w:type="dxa"/>
            <w:tcBorders>
              <w:top w:val="nil"/>
              <w:left w:val="nil"/>
              <w:bottom w:val="single" w:sz="8" w:space="0" w:color="auto"/>
              <w:right w:val="single" w:sz="8" w:space="0" w:color="auto"/>
            </w:tcBorders>
            <w:shd w:val="clear" w:color="auto" w:fill="auto"/>
            <w:noWrap/>
            <w:vAlign w:val="center"/>
            <w:hideMark/>
          </w:tcPr>
          <w:p w14:paraId="6EA9CB8A"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Να αναφερθεί μοντέλο και εταιρεία κατασκευής για κάθε έναν από τους μεταγωγούς</w:t>
            </w:r>
          </w:p>
        </w:tc>
        <w:tc>
          <w:tcPr>
            <w:tcW w:w="1585" w:type="dxa"/>
            <w:tcBorders>
              <w:top w:val="nil"/>
              <w:left w:val="nil"/>
              <w:bottom w:val="single" w:sz="8" w:space="0" w:color="auto"/>
              <w:right w:val="single" w:sz="8" w:space="0" w:color="auto"/>
            </w:tcBorders>
            <w:shd w:val="clear" w:color="auto" w:fill="auto"/>
            <w:noWrap/>
            <w:vAlign w:val="center"/>
            <w:hideMark/>
          </w:tcPr>
          <w:p w14:paraId="02F270A3"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ΝΑΙ</w:t>
            </w:r>
          </w:p>
        </w:tc>
        <w:tc>
          <w:tcPr>
            <w:tcW w:w="1481" w:type="dxa"/>
            <w:tcBorders>
              <w:top w:val="nil"/>
              <w:left w:val="nil"/>
              <w:bottom w:val="single" w:sz="8" w:space="0" w:color="auto"/>
              <w:right w:val="single" w:sz="8" w:space="0" w:color="auto"/>
            </w:tcBorders>
            <w:shd w:val="clear" w:color="auto" w:fill="auto"/>
            <w:noWrap/>
            <w:vAlign w:val="center"/>
            <w:hideMark/>
          </w:tcPr>
          <w:p w14:paraId="29D7C84D"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c>
          <w:tcPr>
            <w:tcW w:w="1810" w:type="dxa"/>
            <w:tcBorders>
              <w:top w:val="nil"/>
              <w:left w:val="nil"/>
              <w:bottom w:val="single" w:sz="8" w:space="0" w:color="auto"/>
              <w:right w:val="single" w:sz="8" w:space="0" w:color="auto"/>
            </w:tcBorders>
            <w:shd w:val="clear" w:color="auto" w:fill="auto"/>
            <w:noWrap/>
            <w:vAlign w:val="center"/>
            <w:hideMark/>
          </w:tcPr>
          <w:p w14:paraId="562BF675"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r>
      <w:tr w:rsidR="00C56C59" w:rsidRPr="006138A5" w14:paraId="27CEECF4" w14:textId="77777777" w:rsidTr="00071FBC">
        <w:trPr>
          <w:trHeight w:val="315"/>
        </w:trPr>
        <w:tc>
          <w:tcPr>
            <w:tcW w:w="557" w:type="dxa"/>
            <w:tcBorders>
              <w:top w:val="nil"/>
              <w:left w:val="single" w:sz="8" w:space="0" w:color="auto"/>
              <w:bottom w:val="single" w:sz="8" w:space="0" w:color="auto"/>
              <w:right w:val="single" w:sz="8" w:space="0" w:color="auto"/>
            </w:tcBorders>
            <w:shd w:val="clear" w:color="auto" w:fill="auto"/>
            <w:vAlign w:val="center"/>
          </w:tcPr>
          <w:p w14:paraId="2260F8A5" w14:textId="6EBAE127" w:rsidR="00C56C59" w:rsidRPr="006B53EF" w:rsidRDefault="00C56C59" w:rsidP="00446527">
            <w:pPr>
              <w:pStyle w:val="aff0"/>
              <w:numPr>
                <w:ilvl w:val="0"/>
                <w:numId w:val="68"/>
              </w:numPr>
              <w:ind w:left="226" w:hanging="113"/>
              <w:jc w:val="center"/>
              <w:rPr>
                <w:rFonts w:ascii="Tahoma" w:hAnsi="Tahoma" w:cs="Tahoma"/>
                <w:sz w:val="20"/>
                <w:szCs w:val="20"/>
              </w:rPr>
            </w:pPr>
          </w:p>
        </w:tc>
        <w:tc>
          <w:tcPr>
            <w:tcW w:w="4427" w:type="dxa"/>
            <w:tcBorders>
              <w:top w:val="nil"/>
              <w:left w:val="nil"/>
              <w:bottom w:val="single" w:sz="8" w:space="0" w:color="auto"/>
              <w:right w:val="single" w:sz="8" w:space="0" w:color="auto"/>
            </w:tcBorders>
            <w:shd w:val="clear" w:color="auto" w:fill="auto"/>
            <w:vAlign w:val="center"/>
            <w:hideMark/>
          </w:tcPr>
          <w:p w14:paraId="7D2FA961"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rPr>
              <w:t>A</w:t>
            </w:r>
            <w:r w:rsidRPr="006B53EF">
              <w:rPr>
                <w:rFonts w:ascii="Tahoma" w:hAnsi="Tahoma" w:cs="Tahoma"/>
                <w:sz w:val="20"/>
                <w:szCs w:val="20"/>
                <w:lang w:val="el-GR"/>
              </w:rPr>
              <w:t>ριθμός πορτών 40/100</w:t>
            </w:r>
            <w:r w:rsidRPr="006B53EF">
              <w:rPr>
                <w:rFonts w:ascii="Tahoma" w:hAnsi="Tahoma" w:cs="Tahoma"/>
                <w:sz w:val="20"/>
                <w:szCs w:val="20"/>
              </w:rPr>
              <w:t>Gbps</w:t>
            </w:r>
            <w:r w:rsidRPr="006B53EF">
              <w:rPr>
                <w:rFonts w:ascii="Tahoma" w:hAnsi="Tahoma" w:cs="Tahoma"/>
                <w:sz w:val="20"/>
                <w:szCs w:val="20"/>
                <w:lang w:val="el-GR"/>
              </w:rPr>
              <w:t xml:space="preserve"> </w:t>
            </w:r>
            <w:r w:rsidRPr="006B53EF">
              <w:rPr>
                <w:rFonts w:ascii="Tahoma" w:hAnsi="Tahoma" w:cs="Tahoma"/>
                <w:sz w:val="20"/>
                <w:szCs w:val="20"/>
              </w:rPr>
              <w:t>QSFP</w:t>
            </w:r>
            <w:r w:rsidRPr="006B53EF">
              <w:rPr>
                <w:rFonts w:ascii="Tahoma" w:hAnsi="Tahoma" w:cs="Tahoma"/>
                <w:sz w:val="20"/>
                <w:szCs w:val="20"/>
                <w:lang w:val="el-GR"/>
              </w:rPr>
              <w:t>28 ανα μεταγωγέα</w:t>
            </w:r>
          </w:p>
        </w:tc>
        <w:tc>
          <w:tcPr>
            <w:tcW w:w="1585" w:type="dxa"/>
            <w:tcBorders>
              <w:top w:val="nil"/>
              <w:left w:val="nil"/>
              <w:bottom w:val="single" w:sz="8" w:space="0" w:color="auto"/>
              <w:right w:val="single" w:sz="8" w:space="0" w:color="auto"/>
            </w:tcBorders>
            <w:shd w:val="clear" w:color="auto" w:fill="auto"/>
            <w:vAlign w:val="center"/>
            <w:hideMark/>
          </w:tcPr>
          <w:p w14:paraId="2881ED78"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&gt;=6</w:t>
            </w:r>
          </w:p>
        </w:tc>
        <w:tc>
          <w:tcPr>
            <w:tcW w:w="1481" w:type="dxa"/>
            <w:tcBorders>
              <w:top w:val="nil"/>
              <w:left w:val="nil"/>
              <w:bottom w:val="single" w:sz="8" w:space="0" w:color="auto"/>
              <w:right w:val="single" w:sz="8" w:space="0" w:color="auto"/>
            </w:tcBorders>
            <w:shd w:val="clear" w:color="auto" w:fill="auto"/>
            <w:noWrap/>
            <w:vAlign w:val="center"/>
            <w:hideMark/>
          </w:tcPr>
          <w:p w14:paraId="1B7FD88E"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c>
          <w:tcPr>
            <w:tcW w:w="1810" w:type="dxa"/>
            <w:tcBorders>
              <w:top w:val="nil"/>
              <w:left w:val="nil"/>
              <w:bottom w:val="single" w:sz="8" w:space="0" w:color="auto"/>
              <w:right w:val="single" w:sz="8" w:space="0" w:color="auto"/>
            </w:tcBorders>
            <w:shd w:val="clear" w:color="auto" w:fill="auto"/>
            <w:noWrap/>
            <w:vAlign w:val="center"/>
            <w:hideMark/>
          </w:tcPr>
          <w:p w14:paraId="12A38FC3"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r>
      <w:tr w:rsidR="00C56C59" w:rsidRPr="006138A5" w14:paraId="36512323" w14:textId="77777777" w:rsidTr="00071FBC">
        <w:trPr>
          <w:trHeight w:val="315"/>
        </w:trPr>
        <w:tc>
          <w:tcPr>
            <w:tcW w:w="557" w:type="dxa"/>
            <w:tcBorders>
              <w:top w:val="nil"/>
              <w:left w:val="single" w:sz="8" w:space="0" w:color="auto"/>
              <w:bottom w:val="single" w:sz="8" w:space="0" w:color="auto"/>
              <w:right w:val="single" w:sz="8" w:space="0" w:color="auto"/>
            </w:tcBorders>
            <w:shd w:val="clear" w:color="auto" w:fill="auto"/>
            <w:noWrap/>
            <w:vAlign w:val="center"/>
          </w:tcPr>
          <w:p w14:paraId="4865208F" w14:textId="125C9560" w:rsidR="00C56C59" w:rsidRPr="006B53EF" w:rsidRDefault="00C56C59" w:rsidP="00446527">
            <w:pPr>
              <w:pStyle w:val="aff0"/>
              <w:numPr>
                <w:ilvl w:val="0"/>
                <w:numId w:val="68"/>
              </w:numPr>
              <w:ind w:left="226" w:hanging="113"/>
              <w:jc w:val="center"/>
              <w:rPr>
                <w:rFonts w:ascii="Tahoma" w:hAnsi="Tahoma" w:cs="Tahoma"/>
                <w:sz w:val="20"/>
                <w:szCs w:val="20"/>
              </w:rPr>
            </w:pPr>
          </w:p>
        </w:tc>
        <w:tc>
          <w:tcPr>
            <w:tcW w:w="4427" w:type="dxa"/>
            <w:tcBorders>
              <w:top w:val="nil"/>
              <w:left w:val="nil"/>
              <w:bottom w:val="single" w:sz="8" w:space="0" w:color="auto"/>
              <w:right w:val="single" w:sz="8" w:space="0" w:color="auto"/>
            </w:tcBorders>
            <w:shd w:val="clear" w:color="auto" w:fill="auto"/>
            <w:vAlign w:val="center"/>
            <w:hideMark/>
          </w:tcPr>
          <w:p w14:paraId="6A9EF892"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rPr>
              <w:t>A</w:t>
            </w:r>
            <w:r w:rsidRPr="006B53EF">
              <w:rPr>
                <w:rFonts w:ascii="Tahoma" w:hAnsi="Tahoma" w:cs="Tahoma"/>
                <w:sz w:val="20"/>
                <w:szCs w:val="20"/>
                <w:lang w:val="el-GR"/>
              </w:rPr>
              <w:t>ριθμός πορτών 1/10/25</w:t>
            </w:r>
            <w:r w:rsidRPr="006B53EF">
              <w:rPr>
                <w:rFonts w:ascii="Tahoma" w:hAnsi="Tahoma" w:cs="Tahoma"/>
                <w:sz w:val="20"/>
                <w:szCs w:val="20"/>
              </w:rPr>
              <w:t>Gbps</w:t>
            </w:r>
            <w:r w:rsidRPr="006B53EF">
              <w:rPr>
                <w:rFonts w:ascii="Tahoma" w:hAnsi="Tahoma" w:cs="Tahoma"/>
                <w:sz w:val="20"/>
                <w:szCs w:val="20"/>
                <w:lang w:val="el-GR"/>
              </w:rPr>
              <w:t xml:space="preserve"> </w:t>
            </w:r>
            <w:r w:rsidRPr="006B53EF">
              <w:rPr>
                <w:rFonts w:ascii="Tahoma" w:hAnsi="Tahoma" w:cs="Tahoma"/>
                <w:sz w:val="20"/>
                <w:szCs w:val="20"/>
              </w:rPr>
              <w:t>SFP</w:t>
            </w:r>
            <w:r w:rsidRPr="006B53EF">
              <w:rPr>
                <w:rFonts w:ascii="Tahoma" w:hAnsi="Tahoma" w:cs="Tahoma"/>
                <w:sz w:val="20"/>
                <w:szCs w:val="20"/>
                <w:lang w:val="el-GR"/>
              </w:rPr>
              <w:t>/</w:t>
            </w:r>
            <w:r w:rsidRPr="006B53EF">
              <w:rPr>
                <w:rFonts w:ascii="Tahoma" w:hAnsi="Tahoma" w:cs="Tahoma"/>
                <w:sz w:val="20"/>
                <w:szCs w:val="20"/>
              </w:rPr>
              <w:t>SFP</w:t>
            </w:r>
            <w:r w:rsidRPr="006B53EF">
              <w:rPr>
                <w:rFonts w:ascii="Tahoma" w:hAnsi="Tahoma" w:cs="Tahoma"/>
                <w:sz w:val="20"/>
                <w:szCs w:val="20"/>
                <w:lang w:val="el-GR"/>
              </w:rPr>
              <w:t>+ ανα μεταγωγέα</w:t>
            </w:r>
          </w:p>
        </w:tc>
        <w:tc>
          <w:tcPr>
            <w:tcW w:w="1585" w:type="dxa"/>
            <w:tcBorders>
              <w:top w:val="nil"/>
              <w:left w:val="nil"/>
              <w:bottom w:val="single" w:sz="8" w:space="0" w:color="auto"/>
              <w:right w:val="single" w:sz="8" w:space="0" w:color="auto"/>
            </w:tcBorders>
            <w:shd w:val="clear" w:color="auto" w:fill="auto"/>
            <w:vAlign w:val="center"/>
            <w:hideMark/>
          </w:tcPr>
          <w:p w14:paraId="6FB2E515"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&gt;=48</w:t>
            </w:r>
          </w:p>
        </w:tc>
        <w:tc>
          <w:tcPr>
            <w:tcW w:w="1481" w:type="dxa"/>
            <w:tcBorders>
              <w:top w:val="nil"/>
              <w:left w:val="nil"/>
              <w:bottom w:val="single" w:sz="8" w:space="0" w:color="auto"/>
              <w:right w:val="single" w:sz="8" w:space="0" w:color="auto"/>
            </w:tcBorders>
            <w:shd w:val="clear" w:color="auto" w:fill="auto"/>
            <w:noWrap/>
            <w:vAlign w:val="center"/>
            <w:hideMark/>
          </w:tcPr>
          <w:p w14:paraId="3D0B53FC"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c>
          <w:tcPr>
            <w:tcW w:w="1810" w:type="dxa"/>
            <w:tcBorders>
              <w:top w:val="nil"/>
              <w:left w:val="nil"/>
              <w:bottom w:val="single" w:sz="8" w:space="0" w:color="auto"/>
              <w:right w:val="single" w:sz="8" w:space="0" w:color="auto"/>
            </w:tcBorders>
            <w:shd w:val="clear" w:color="auto" w:fill="auto"/>
            <w:noWrap/>
            <w:vAlign w:val="center"/>
            <w:hideMark/>
          </w:tcPr>
          <w:p w14:paraId="76A1C009"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r>
      <w:tr w:rsidR="00071FBC" w:rsidRPr="006138A5" w14:paraId="154C96A1" w14:textId="77777777" w:rsidTr="00B21F5B">
        <w:trPr>
          <w:trHeight w:val="315"/>
        </w:trPr>
        <w:tc>
          <w:tcPr>
            <w:tcW w:w="557" w:type="dxa"/>
            <w:tcBorders>
              <w:top w:val="nil"/>
              <w:left w:val="single" w:sz="8" w:space="0" w:color="auto"/>
              <w:bottom w:val="single" w:sz="8" w:space="0" w:color="auto"/>
              <w:right w:val="single" w:sz="8" w:space="0" w:color="auto"/>
            </w:tcBorders>
            <w:shd w:val="clear" w:color="auto" w:fill="auto"/>
            <w:noWrap/>
            <w:vAlign w:val="center"/>
          </w:tcPr>
          <w:p w14:paraId="081B4A1B" w14:textId="77777777" w:rsidR="00071FBC" w:rsidRPr="006B53EF" w:rsidRDefault="00071FBC" w:rsidP="00446527">
            <w:pPr>
              <w:pStyle w:val="aff0"/>
              <w:numPr>
                <w:ilvl w:val="0"/>
                <w:numId w:val="68"/>
              </w:numPr>
              <w:ind w:left="226" w:hanging="113"/>
              <w:jc w:val="center"/>
              <w:rPr>
                <w:rFonts w:ascii="Tahoma" w:hAnsi="Tahoma" w:cs="Tahoma"/>
                <w:sz w:val="20"/>
                <w:szCs w:val="20"/>
              </w:rPr>
            </w:pPr>
          </w:p>
        </w:tc>
        <w:tc>
          <w:tcPr>
            <w:tcW w:w="4427" w:type="dxa"/>
            <w:tcBorders>
              <w:top w:val="nil"/>
              <w:left w:val="nil"/>
              <w:bottom w:val="single" w:sz="8" w:space="0" w:color="auto"/>
              <w:right w:val="single" w:sz="8" w:space="0" w:color="auto"/>
            </w:tcBorders>
            <w:shd w:val="clear" w:color="auto" w:fill="auto"/>
            <w:vAlign w:val="center"/>
          </w:tcPr>
          <w:p w14:paraId="19F69560" w14:textId="4EE06F64" w:rsidR="00071FBC" w:rsidRPr="006B53EF" w:rsidRDefault="00071FBC" w:rsidP="00EB1606">
            <w:pPr>
              <w:rPr>
                <w:rFonts w:ascii="Tahoma" w:hAnsi="Tahoma" w:cs="Tahoma"/>
                <w:sz w:val="20"/>
                <w:szCs w:val="20"/>
                <w:lang w:val="el-GR"/>
              </w:rPr>
            </w:pPr>
            <w:r w:rsidRPr="006B53EF">
              <w:rPr>
                <w:rFonts w:ascii="Tahoma" w:hAnsi="Tahoma" w:cs="Tahoma"/>
                <w:sz w:val="20"/>
                <w:szCs w:val="20"/>
                <w:lang w:val="el-GR"/>
              </w:rPr>
              <w:t>Να προσφερθούν αδειοδοτημένα για τουλάχιστον 24 πόρτες</w:t>
            </w:r>
          </w:p>
        </w:tc>
        <w:tc>
          <w:tcPr>
            <w:tcW w:w="1585" w:type="dxa"/>
            <w:tcBorders>
              <w:top w:val="nil"/>
              <w:left w:val="nil"/>
              <w:bottom w:val="single" w:sz="8" w:space="0" w:color="auto"/>
              <w:right w:val="single" w:sz="8" w:space="0" w:color="auto"/>
            </w:tcBorders>
            <w:shd w:val="clear" w:color="auto" w:fill="auto"/>
            <w:vAlign w:val="center"/>
          </w:tcPr>
          <w:p w14:paraId="23CD33C2" w14:textId="2CA5487D" w:rsidR="00071FBC" w:rsidRPr="006B53EF" w:rsidRDefault="00071FBC" w:rsidP="00EB1606">
            <w:pPr>
              <w:jc w:val="center"/>
              <w:rPr>
                <w:rFonts w:ascii="Tahoma" w:hAnsi="Tahoma" w:cs="Tahoma"/>
                <w:sz w:val="20"/>
                <w:szCs w:val="20"/>
                <w:lang w:val="el-GR"/>
              </w:rPr>
            </w:pPr>
            <w:r w:rsidRPr="006B53EF">
              <w:rPr>
                <w:rFonts w:ascii="Tahoma" w:hAnsi="Tahoma" w:cs="Tahoma"/>
                <w:sz w:val="20"/>
                <w:szCs w:val="20"/>
                <w:lang w:val="el-GR"/>
              </w:rPr>
              <w:t>ΝΑΙ</w:t>
            </w:r>
          </w:p>
        </w:tc>
        <w:tc>
          <w:tcPr>
            <w:tcW w:w="1481" w:type="dxa"/>
            <w:tcBorders>
              <w:top w:val="nil"/>
              <w:left w:val="nil"/>
              <w:bottom w:val="single" w:sz="8" w:space="0" w:color="auto"/>
              <w:right w:val="single" w:sz="8" w:space="0" w:color="auto"/>
            </w:tcBorders>
            <w:shd w:val="clear" w:color="auto" w:fill="auto"/>
            <w:noWrap/>
            <w:vAlign w:val="center"/>
          </w:tcPr>
          <w:p w14:paraId="12474F94" w14:textId="77777777" w:rsidR="00071FBC" w:rsidRPr="006B53EF" w:rsidRDefault="00071FBC" w:rsidP="00EB1606">
            <w:pPr>
              <w:rPr>
                <w:rFonts w:ascii="Tahoma" w:hAnsi="Tahoma" w:cs="Tahoma"/>
                <w:sz w:val="20"/>
                <w:szCs w:val="20"/>
                <w:lang w:val="el-GR"/>
              </w:rPr>
            </w:pPr>
          </w:p>
        </w:tc>
        <w:tc>
          <w:tcPr>
            <w:tcW w:w="1810" w:type="dxa"/>
            <w:tcBorders>
              <w:top w:val="nil"/>
              <w:left w:val="nil"/>
              <w:bottom w:val="single" w:sz="8" w:space="0" w:color="auto"/>
              <w:right w:val="single" w:sz="8" w:space="0" w:color="auto"/>
            </w:tcBorders>
            <w:shd w:val="clear" w:color="auto" w:fill="auto"/>
            <w:noWrap/>
            <w:vAlign w:val="center"/>
          </w:tcPr>
          <w:p w14:paraId="54C499C9" w14:textId="77777777" w:rsidR="00071FBC" w:rsidRPr="006B53EF" w:rsidRDefault="00071FBC" w:rsidP="00EB1606">
            <w:pPr>
              <w:rPr>
                <w:rFonts w:ascii="Tahoma" w:hAnsi="Tahoma" w:cs="Tahoma"/>
                <w:sz w:val="20"/>
                <w:szCs w:val="20"/>
                <w:lang w:val="el-GR"/>
              </w:rPr>
            </w:pPr>
          </w:p>
        </w:tc>
      </w:tr>
      <w:tr w:rsidR="00C56C59" w:rsidRPr="006138A5" w14:paraId="0BC2A8FE" w14:textId="77777777" w:rsidTr="00071FBC">
        <w:trPr>
          <w:trHeight w:val="315"/>
        </w:trPr>
        <w:tc>
          <w:tcPr>
            <w:tcW w:w="557" w:type="dxa"/>
            <w:tcBorders>
              <w:top w:val="nil"/>
              <w:left w:val="single" w:sz="8" w:space="0" w:color="auto"/>
              <w:bottom w:val="single" w:sz="8" w:space="0" w:color="auto"/>
              <w:right w:val="single" w:sz="8" w:space="0" w:color="auto"/>
            </w:tcBorders>
            <w:shd w:val="clear" w:color="auto" w:fill="auto"/>
            <w:noWrap/>
            <w:vAlign w:val="center"/>
          </w:tcPr>
          <w:p w14:paraId="61BDD7F2" w14:textId="04DB2F43" w:rsidR="00C56C59" w:rsidRPr="006B53EF" w:rsidRDefault="00C56C59" w:rsidP="00446527">
            <w:pPr>
              <w:pStyle w:val="aff0"/>
              <w:numPr>
                <w:ilvl w:val="0"/>
                <w:numId w:val="68"/>
              </w:numPr>
              <w:ind w:left="226" w:hanging="113"/>
              <w:jc w:val="center"/>
              <w:rPr>
                <w:rFonts w:ascii="Tahoma" w:hAnsi="Tahoma" w:cs="Tahoma"/>
                <w:sz w:val="20"/>
                <w:szCs w:val="20"/>
              </w:rPr>
            </w:pPr>
          </w:p>
        </w:tc>
        <w:tc>
          <w:tcPr>
            <w:tcW w:w="4427" w:type="dxa"/>
            <w:tcBorders>
              <w:top w:val="nil"/>
              <w:left w:val="nil"/>
              <w:bottom w:val="single" w:sz="8" w:space="0" w:color="auto"/>
              <w:right w:val="single" w:sz="8" w:space="0" w:color="auto"/>
            </w:tcBorders>
            <w:shd w:val="clear" w:color="auto" w:fill="auto"/>
            <w:vAlign w:val="center"/>
            <w:hideMark/>
          </w:tcPr>
          <w:p w14:paraId="4B123DC6"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rPr>
              <w:t>A</w:t>
            </w:r>
            <w:r w:rsidRPr="006B53EF">
              <w:rPr>
                <w:rFonts w:ascii="Tahoma" w:hAnsi="Tahoma" w:cs="Tahoma"/>
                <w:sz w:val="20"/>
                <w:szCs w:val="20"/>
                <w:lang w:val="el-GR"/>
              </w:rPr>
              <w:t>ριθμός πορτών για διαχειριστικούς λόγους ανα μεταγωγέα</w:t>
            </w:r>
          </w:p>
        </w:tc>
        <w:tc>
          <w:tcPr>
            <w:tcW w:w="1585" w:type="dxa"/>
            <w:tcBorders>
              <w:top w:val="nil"/>
              <w:left w:val="nil"/>
              <w:bottom w:val="single" w:sz="8" w:space="0" w:color="auto"/>
              <w:right w:val="single" w:sz="8" w:space="0" w:color="auto"/>
            </w:tcBorders>
            <w:shd w:val="clear" w:color="auto" w:fill="auto"/>
            <w:vAlign w:val="center"/>
            <w:hideMark/>
          </w:tcPr>
          <w:p w14:paraId="15D8AD20"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&gt;=1</w:t>
            </w:r>
          </w:p>
        </w:tc>
        <w:tc>
          <w:tcPr>
            <w:tcW w:w="1481" w:type="dxa"/>
            <w:tcBorders>
              <w:top w:val="nil"/>
              <w:left w:val="nil"/>
              <w:bottom w:val="single" w:sz="8" w:space="0" w:color="auto"/>
              <w:right w:val="single" w:sz="8" w:space="0" w:color="auto"/>
            </w:tcBorders>
            <w:shd w:val="clear" w:color="auto" w:fill="auto"/>
            <w:noWrap/>
            <w:vAlign w:val="center"/>
            <w:hideMark/>
          </w:tcPr>
          <w:p w14:paraId="34765016"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c>
          <w:tcPr>
            <w:tcW w:w="1810" w:type="dxa"/>
            <w:tcBorders>
              <w:top w:val="nil"/>
              <w:left w:val="nil"/>
              <w:bottom w:val="single" w:sz="8" w:space="0" w:color="auto"/>
              <w:right w:val="single" w:sz="8" w:space="0" w:color="auto"/>
            </w:tcBorders>
            <w:shd w:val="clear" w:color="auto" w:fill="auto"/>
            <w:noWrap/>
            <w:vAlign w:val="center"/>
            <w:hideMark/>
          </w:tcPr>
          <w:p w14:paraId="39EB1CF5"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r>
      <w:tr w:rsidR="00C56C59" w:rsidRPr="006138A5" w14:paraId="5F04107B" w14:textId="77777777" w:rsidTr="00071FBC">
        <w:trPr>
          <w:trHeight w:val="315"/>
        </w:trPr>
        <w:tc>
          <w:tcPr>
            <w:tcW w:w="557" w:type="dxa"/>
            <w:tcBorders>
              <w:top w:val="nil"/>
              <w:left w:val="single" w:sz="8" w:space="0" w:color="auto"/>
              <w:bottom w:val="single" w:sz="8" w:space="0" w:color="auto"/>
              <w:right w:val="single" w:sz="8" w:space="0" w:color="auto"/>
            </w:tcBorders>
            <w:shd w:val="clear" w:color="auto" w:fill="auto"/>
            <w:vAlign w:val="center"/>
          </w:tcPr>
          <w:p w14:paraId="45D9BE69" w14:textId="67B0D755" w:rsidR="00C56C59" w:rsidRPr="006B53EF" w:rsidRDefault="00C56C59" w:rsidP="00446527">
            <w:pPr>
              <w:pStyle w:val="aff0"/>
              <w:numPr>
                <w:ilvl w:val="0"/>
                <w:numId w:val="68"/>
              </w:numPr>
              <w:ind w:left="226" w:hanging="113"/>
              <w:jc w:val="center"/>
              <w:rPr>
                <w:rFonts w:ascii="Tahoma" w:hAnsi="Tahoma" w:cs="Tahoma"/>
                <w:sz w:val="20"/>
                <w:szCs w:val="20"/>
              </w:rPr>
            </w:pPr>
          </w:p>
        </w:tc>
        <w:tc>
          <w:tcPr>
            <w:tcW w:w="4427" w:type="dxa"/>
            <w:tcBorders>
              <w:top w:val="nil"/>
              <w:left w:val="nil"/>
              <w:bottom w:val="single" w:sz="8" w:space="0" w:color="auto"/>
              <w:right w:val="single" w:sz="8" w:space="0" w:color="auto"/>
            </w:tcBorders>
            <w:shd w:val="clear" w:color="auto" w:fill="auto"/>
            <w:vAlign w:val="center"/>
            <w:hideMark/>
          </w:tcPr>
          <w:p w14:paraId="4D6AAD71" w14:textId="77777777" w:rsidR="00C56C59" w:rsidRPr="006B53EF" w:rsidRDefault="00C56C59" w:rsidP="00EB1606">
            <w:pPr>
              <w:rPr>
                <w:rFonts w:ascii="Tahoma" w:hAnsi="Tahoma" w:cs="Tahoma"/>
                <w:sz w:val="20"/>
                <w:szCs w:val="20"/>
              </w:rPr>
            </w:pPr>
            <w:r w:rsidRPr="006B53EF">
              <w:rPr>
                <w:rFonts w:ascii="Tahoma" w:hAnsi="Tahoma" w:cs="Tahoma"/>
                <w:sz w:val="20"/>
                <w:szCs w:val="20"/>
              </w:rPr>
              <w:t>Αριθμός USB πορτών</w:t>
            </w:r>
          </w:p>
        </w:tc>
        <w:tc>
          <w:tcPr>
            <w:tcW w:w="1585" w:type="dxa"/>
            <w:tcBorders>
              <w:top w:val="nil"/>
              <w:left w:val="nil"/>
              <w:bottom w:val="single" w:sz="8" w:space="0" w:color="auto"/>
              <w:right w:val="single" w:sz="8" w:space="0" w:color="auto"/>
            </w:tcBorders>
            <w:shd w:val="clear" w:color="auto" w:fill="auto"/>
            <w:vAlign w:val="center"/>
            <w:hideMark/>
          </w:tcPr>
          <w:p w14:paraId="108CA617"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&gt;=1</w:t>
            </w:r>
          </w:p>
        </w:tc>
        <w:tc>
          <w:tcPr>
            <w:tcW w:w="1481" w:type="dxa"/>
            <w:tcBorders>
              <w:top w:val="nil"/>
              <w:left w:val="nil"/>
              <w:bottom w:val="single" w:sz="8" w:space="0" w:color="auto"/>
              <w:right w:val="single" w:sz="8" w:space="0" w:color="auto"/>
            </w:tcBorders>
            <w:shd w:val="clear" w:color="auto" w:fill="auto"/>
            <w:noWrap/>
            <w:vAlign w:val="center"/>
            <w:hideMark/>
          </w:tcPr>
          <w:p w14:paraId="7ECC7241"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c>
          <w:tcPr>
            <w:tcW w:w="1810" w:type="dxa"/>
            <w:tcBorders>
              <w:top w:val="nil"/>
              <w:left w:val="nil"/>
              <w:bottom w:val="single" w:sz="8" w:space="0" w:color="auto"/>
              <w:right w:val="single" w:sz="8" w:space="0" w:color="auto"/>
            </w:tcBorders>
            <w:shd w:val="clear" w:color="auto" w:fill="auto"/>
            <w:noWrap/>
            <w:vAlign w:val="center"/>
            <w:hideMark/>
          </w:tcPr>
          <w:p w14:paraId="044826C5"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r>
      <w:tr w:rsidR="00C56C59" w:rsidRPr="006138A5" w14:paraId="39DE3BC8" w14:textId="77777777" w:rsidTr="00071FBC">
        <w:trPr>
          <w:trHeight w:val="315"/>
        </w:trPr>
        <w:tc>
          <w:tcPr>
            <w:tcW w:w="557" w:type="dxa"/>
            <w:tcBorders>
              <w:top w:val="nil"/>
              <w:left w:val="single" w:sz="8" w:space="0" w:color="auto"/>
              <w:bottom w:val="single" w:sz="8" w:space="0" w:color="auto"/>
              <w:right w:val="single" w:sz="8" w:space="0" w:color="auto"/>
            </w:tcBorders>
            <w:shd w:val="clear" w:color="auto" w:fill="auto"/>
            <w:noWrap/>
            <w:vAlign w:val="center"/>
          </w:tcPr>
          <w:p w14:paraId="39F93260" w14:textId="0641C85A" w:rsidR="00C56C59" w:rsidRPr="006B53EF" w:rsidRDefault="00C56C59" w:rsidP="00446527">
            <w:pPr>
              <w:pStyle w:val="aff0"/>
              <w:numPr>
                <w:ilvl w:val="0"/>
                <w:numId w:val="68"/>
              </w:numPr>
              <w:ind w:left="226" w:hanging="113"/>
              <w:jc w:val="center"/>
              <w:rPr>
                <w:rFonts w:ascii="Tahoma" w:hAnsi="Tahoma" w:cs="Tahoma"/>
                <w:sz w:val="20"/>
                <w:szCs w:val="20"/>
              </w:rPr>
            </w:pPr>
          </w:p>
        </w:tc>
        <w:tc>
          <w:tcPr>
            <w:tcW w:w="4427" w:type="dxa"/>
            <w:tcBorders>
              <w:top w:val="nil"/>
              <w:left w:val="nil"/>
              <w:bottom w:val="single" w:sz="8" w:space="0" w:color="auto"/>
              <w:right w:val="single" w:sz="8" w:space="0" w:color="auto"/>
            </w:tcBorders>
            <w:shd w:val="clear" w:color="auto" w:fill="auto"/>
            <w:vAlign w:val="center"/>
            <w:hideMark/>
          </w:tcPr>
          <w:p w14:paraId="280E51BC"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 xml:space="preserve">Δυνατότητα διαχείρισης μέσω </w:t>
            </w:r>
            <w:r w:rsidRPr="006B53EF">
              <w:rPr>
                <w:rFonts w:ascii="Tahoma" w:hAnsi="Tahoma" w:cs="Tahoma"/>
                <w:sz w:val="20"/>
                <w:szCs w:val="20"/>
              </w:rPr>
              <w:t>console</w:t>
            </w:r>
            <w:r w:rsidRPr="006B53EF">
              <w:rPr>
                <w:rFonts w:ascii="Tahoma" w:hAnsi="Tahoma" w:cs="Tahoma"/>
                <w:sz w:val="20"/>
                <w:szCs w:val="20"/>
                <w:lang w:val="el-GR"/>
              </w:rPr>
              <w:t xml:space="preserve"> </w:t>
            </w:r>
            <w:r w:rsidRPr="006B53EF">
              <w:rPr>
                <w:rFonts w:ascii="Tahoma" w:hAnsi="Tahoma" w:cs="Tahoma"/>
                <w:sz w:val="20"/>
                <w:szCs w:val="20"/>
              </w:rPr>
              <w:t>port</w:t>
            </w:r>
            <w:r w:rsidRPr="006B53EF">
              <w:rPr>
                <w:rFonts w:ascii="Tahoma" w:hAnsi="Tahoma" w:cs="Tahoma"/>
                <w:sz w:val="20"/>
                <w:szCs w:val="20"/>
                <w:lang w:val="el-GR"/>
              </w:rPr>
              <w:t xml:space="preserve"> (</w:t>
            </w:r>
            <w:r w:rsidRPr="006B53EF">
              <w:rPr>
                <w:rFonts w:ascii="Tahoma" w:hAnsi="Tahoma" w:cs="Tahoma"/>
                <w:sz w:val="20"/>
                <w:szCs w:val="20"/>
              </w:rPr>
              <w:t>RS</w:t>
            </w:r>
            <w:r w:rsidRPr="006B53EF">
              <w:rPr>
                <w:rFonts w:ascii="Tahoma" w:hAnsi="Tahoma" w:cs="Tahoma"/>
                <w:sz w:val="20"/>
                <w:szCs w:val="20"/>
                <w:lang w:val="el-GR"/>
              </w:rPr>
              <w:t xml:space="preserve">-232 </w:t>
            </w:r>
            <w:r w:rsidRPr="006B53EF">
              <w:rPr>
                <w:rFonts w:ascii="Tahoma" w:hAnsi="Tahoma" w:cs="Tahoma"/>
                <w:sz w:val="20"/>
                <w:szCs w:val="20"/>
              </w:rPr>
              <w:t>port</w:t>
            </w:r>
            <w:r w:rsidRPr="006B53EF">
              <w:rPr>
                <w:rFonts w:ascii="Tahoma" w:hAnsi="Tahoma" w:cs="Tahoma"/>
                <w:sz w:val="20"/>
                <w:szCs w:val="20"/>
                <w:lang w:val="el-GR"/>
              </w:rPr>
              <w:t>)</w:t>
            </w:r>
          </w:p>
        </w:tc>
        <w:tc>
          <w:tcPr>
            <w:tcW w:w="1585" w:type="dxa"/>
            <w:tcBorders>
              <w:top w:val="nil"/>
              <w:left w:val="nil"/>
              <w:bottom w:val="single" w:sz="8" w:space="0" w:color="auto"/>
              <w:right w:val="single" w:sz="8" w:space="0" w:color="auto"/>
            </w:tcBorders>
            <w:shd w:val="clear" w:color="auto" w:fill="auto"/>
            <w:noWrap/>
            <w:vAlign w:val="center"/>
            <w:hideMark/>
          </w:tcPr>
          <w:p w14:paraId="4862705D"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ΝΑΙ</w:t>
            </w:r>
          </w:p>
        </w:tc>
        <w:tc>
          <w:tcPr>
            <w:tcW w:w="1481" w:type="dxa"/>
            <w:tcBorders>
              <w:top w:val="nil"/>
              <w:left w:val="nil"/>
              <w:bottom w:val="single" w:sz="8" w:space="0" w:color="auto"/>
              <w:right w:val="single" w:sz="8" w:space="0" w:color="auto"/>
            </w:tcBorders>
            <w:shd w:val="clear" w:color="auto" w:fill="auto"/>
            <w:noWrap/>
            <w:vAlign w:val="center"/>
            <w:hideMark/>
          </w:tcPr>
          <w:p w14:paraId="037D7C2D"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c>
          <w:tcPr>
            <w:tcW w:w="1810" w:type="dxa"/>
            <w:tcBorders>
              <w:top w:val="nil"/>
              <w:left w:val="nil"/>
              <w:bottom w:val="single" w:sz="8" w:space="0" w:color="auto"/>
              <w:right w:val="single" w:sz="8" w:space="0" w:color="auto"/>
            </w:tcBorders>
            <w:shd w:val="clear" w:color="auto" w:fill="auto"/>
            <w:noWrap/>
            <w:vAlign w:val="center"/>
            <w:hideMark/>
          </w:tcPr>
          <w:p w14:paraId="00117C67"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r>
      <w:tr w:rsidR="00C56C59" w:rsidRPr="006138A5" w14:paraId="19E2E456" w14:textId="77777777" w:rsidTr="00071FBC">
        <w:trPr>
          <w:trHeight w:val="315"/>
        </w:trPr>
        <w:tc>
          <w:tcPr>
            <w:tcW w:w="557" w:type="dxa"/>
            <w:tcBorders>
              <w:top w:val="nil"/>
              <w:left w:val="single" w:sz="8" w:space="0" w:color="auto"/>
              <w:bottom w:val="single" w:sz="8" w:space="0" w:color="auto"/>
              <w:right w:val="single" w:sz="8" w:space="0" w:color="auto"/>
            </w:tcBorders>
            <w:shd w:val="clear" w:color="auto" w:fill="auto"/>
            <w:noWrap/>
            <w:vAlign w:val="center"/>
          </w:tcPr>
          <w:p w14:paraId="1DA8429F" w14:textId="24AFCA76" w:rsidR="00C56C59" w:rsidRPr="006B53EF" w:rsidRDefault="00C56C59" w:rsidP="00446527">
            <w:pPr>
              <w:pStyle w:val="aff0"/>
              <w:numPr>
                <w:ilvl w:val="0"/>
                <w:numId w:val="68"/>
              </w:numPr>
              <w:ind w:left="226" w:hanging="113"/>
              <w:jc w:val="center"/>
              <w:rPr>
                <w:rFonts w:ascii="Tahoma" w:hAnsi="Tahoma" w:cs="Tahoma"/>
                <w:sz w:val="20"/>
                <w:szCs w:val="20"/>
              </w:rPr>
            </w:pPr>
          </w:p>
        </w:tc>
        <w:tc>
          <w:tcPr>
            <w:tcW w:w="4427" w:type="dxa"/>
            <w:tcBorders>
              <w:top w:val="nil"/>
              <w:left w:val="nil"/>
              <w:bottom w:val="single" w:sz="8" w:space="0" w:color="auto"/>
              <w:right w:val="single" w:sz="8" w:space="0" w:color="auto"/>
            </w:tcBorders>
            <w:shd w:val="clear" w:color="auto" w:fill="auto"/>
            <w:noWrap/>
            <w:vAlign w:val="center"/>
            <w:hideMark/>
          </w:tcPr>
          <w:p w14:paraId="5B10A281"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 xml:space="preserve">Συνολική αθροιστική ταχύτητα μεταγωγής κάθε μεταγωγού </w:t>
            </w:r>
            <w:r w:rsidRPr="006B53EF">
              <w:rPr>
                <w:rFonts w:ascii="Tahoma" w:hAnsi="Tahoma" w:cs="Tahoma"/>
                <w:sz w:val="20"/>
                <w:szCs w:val="20"/>
              </w:rPr>
              <w:t>Layer</w:t>
            </w:r>
            <w:r w:rsidRPr="006B53EF">
              <w:rPr>
                <w:rFonts w:ascii="Tahoma" w:hAnsi="Tahoma" w:cs="Tahoma"/>
                <w:sz w:val="20"/>
                <w:szCs w:val="20"/>
                <w:lang w:val="el-GR"/>
              </w:rPr>
              <w:t xml:space="preserve"> 2 και </w:t>
            </w:r>
            <w:r w:rsidRPr="006B53EF">
              <w:rPr>
                <w:rFonts w:ascii="Tahoma" w:hAnsi="Tahoma" w:cs="Tahoma"/>
                <w:sz w:val="20"/>
                <w:szCs w:val="20"/>
              </w:rPr>
              <w:t>Layer</w:t>
            </w:r>
            <w:r w:rsidRPr="006B53EF">
              <w:rPr>
                <w:rFonts w:ascii="Tahoma" w:hAnsi="Tahoma" w:cs="Tahoma"/>
                <w:sz w:val="20"/>
                <w:szCs w:val="20"/>
                <w:lang w:val="el-GR"/>
              </w:rPr>
              <w:t xml:space="preserve"> 3</w:t>
            </w:r>
          </w:p>
        </w:tc>
        <w:tc>
          <w:tcPr>
            <w:tcW w:w="1585" w:type="dxa"/>
            <w:tcBorders>
              <w:top w:val="nil"/>
              <w:left w:val="nil"/>
              <w:bottom w:val="single" w:sz="8" w:space="0" w:color="auto"/>
              <w:right w:val="single" w:sz="8" w:space="0" w:color="auto"/>
            </w:tcBorders>
            <w:shd w:val="clear" w:color="auto" w:fill="auto"/>
            <w:noWrap/>
            <w:vAlign w:val="center"/>
            <w:hideMark/>
          </w:tcPr>
          <w:p w14:paraId="2837196A"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≥3.6 Tbps</w:t>
            </w:r>
          </w:p>
        </w:tc>
        <w:tc>
          <w:tcPr>
            <w:tcW w:w="1481" w:type="dxa"/>
            <w:tcBorders>
              <w:top w:val="nil"/>
              <w:left w:val="nil"/>
              <w:bottom w:val="single" w:sz="8" w:space="0" w:color="auto"/>
              <w:right w:val="single" w:sz="8" w:space="0" w:color="auto"/>
            </w:tcBorders>
            <w:shd w:val="clear" w:color="auto" w:fill="auto"/>
            <w:noWrap/>
            <w:vAlign w:val="center"/>
            <w:hideMark/>
          </w:tcPr>
          <w:p w14:paraId="64D6B639"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c>
          <w:tcPr>
            <w:tcW w:w="1810" w:type="dxa"/>
            <w:tcBorders>
              <w:top w:val="nil"/>
              <w:left w:val="nil"/>
              <w:bottom w:val="single" w:sz="8" w:space="0" w:color="auto"/>
              <w:right w:val="single" w:sz="8" w:space="0" w:color="auto"/>
            </w:tcBorders>
            <w:shd w:val="clear" w:color="auto" w:fill="auto"/>
            <w:noWrap/>
            <w:vAlign w:val="center"/>
            <w:hideMark/>
          </w:tcPr>
          <w:p w14:paraId="1C1983D3"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r>
      <w:tr w:rsidR="00C56C59" w:rsidRPr="006138A5" w14:paraId="355E7274" w14:textId="77777777" w:rsidTr="00071FBC">
        <w:trPr>
          <w:trHeight w:val="315"/>
        </w:trPr>
        <w:tc>
          <w:tcPr>
            <w:tcW w:w="557" w:type="dxa"/>
            <w:tcBorders>
              <w:top w:val="nil"/>
              <w:left w:val="single" w:sz="8" w:space="0" w:color="auto"/>
              <w:bottom w:val="single" w:sz="8" w:space="0" w:color="auto"/>
              <w:right w:val="single" w:sz="8" w:space="0" w:color="auto"/>
            </w:tcBorders>
            <w:shd w:val="clear" w:color="auto" w:fill="auto"/>
            <w:vAlign w:val="center"/>
          </w:tcPr>
          <w:p w14:paraId="305E70F0" w14:textId="06F6D954" w:rsidR="00C56C59" w:rsidRPr="006B53EF" w:rsidRDefault="00C56C59" w:rsidP="00446527">
            <w:pPr>
              <w:pStyle w:val="aff0"/>
              <w:numPr>
                <w:ilvl w:val="0"/>
                <w:numId w:val="68"/>
              </w:numPr>
              <w:ind w:left="226" w:hanging="113"/>
              <w:jc w:val="center"/>
              <w:rPr>
                <w:rFonts w:ascii="Tahoma" w:hAnsi="Tahoma" w:cs="Tahoma"/>
                <w:sz w:val="20"/>
                <w:szCs w:val="20"/>
              </w:rPr>
            </w:pPr>
          </w:p>
        </w:tc>
        <w:tc>
          <w:tcPr>
            <w:tcW w:w="4427" w:type="dxa"/>
            <w:tcBorders>
              <w:top w:val="nil"/>
              <w:left w:val="nil"/>
              <w:bottom w:val="single" w:sz="8" w:space="0" w:color="auto"/>
              <w:right w:val="single" w:sz="8" w:space="0" w:color="auto"/>
            </w:tcBorders>
            <w:shd w:val="clear" w:color="auto" w:fill="auto"/>
            <w:noWrap/>
            <w:vAlign w:val="center"/>
            <w:hideMark/>
          </w:tcPr>
          <w:p w14:paraId="321F7BC8"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Ικανότητα διαμεταγωγής πακέτων ανά δευτερόλεπτο</w:t>
            </w:r>
          </w:p>
        </w:tc>
        <w:tc>
          <w:tcPr>
            <w:tcW w:w="1585" w:type="dxa"/>
            <w:tcBorders>
              <w:top w:val="nil"/>
              <w:left w:val="nil"/>
              <w:bottom w:val="single" w:sz="8" w:space="0" w:color="auto"/>
              <w:right w:val="single" w:sz="8" w:space="0" w:color="auto"/>
            </w:tcBorders>
            <w:shd w:val="clear" w:color="auto" w:fill="auto"/>
            <w:noWrap/>
            <w:vAlign w:val="center"/>
            <w:hideMark/>
          </w:tcPr>
          <w:p w14:paraId="7CDC8444"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≥1.2 bpps</w:t>
            </w:r>
          </w:p>
        </w:tc>
        <w:tc>
          <w:tcPr>
            <w:tcW w:w="1481" w:type="dxa"/>
            <w:tcBorders>
              <w:top w:val="nil"/>
              <w:left w:val="nil"/>
              <w:bottom w:val="single" w:sz="8" w:space="0" w:color="auto"/>
              <w:right w:val="single" w:sz="8" w:space="0" w:color="auto"/>
            </w:tcBorders>
            <w:shd w:val="clear" w:color="auto" w:fill="auto"/>
            <w:noWrap/>
            <w:vAlign w:val="center"/>
            <w:hideMark/>
          </w:tcPr>
          <w:p w14:paraId="32CB1206"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c>
          <w:tcPr>
            <w:tcW w:w="1810" w:type="dxa"/>
            <w:tcBorders>
              <w:top w:val="nil"/>
              <w:left w:val="nil"/>
              <w:bottom w:val="single" w:sz="8" w:space="0" w:color="auto"/>
              <w:right w:val="single" w:sz="8" w:space="0" w:color="auto"/>
            </w:tcBorders>
            <w:shd w:val="clear" w:color="auto" w:fill="auto"/>
            <w:noWrap/>
            <w:vAlign w:val="center"/>
            <w:hideMark/>
          </w:tcPr>
          <w:p w14:paraId="337F4A9F"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r>
      <w:tr w:rsidR="00C56C59" w:rsidRPr="006138A5" w14:paraId="03363234" w14:textId="77777777" w:rsidTr="00071FBC">
        <w:trPr>
          <w:trHeight w:val="585"/>
        </w:trPr>
        <w:tc>
          <w:tcPr>
            <w:tcW w:w="557" w:type="dxa"/>
            <w:tcBorders>
              <w:top w:val="nil"/>
              <w:left w:val="single" w:sz="8" w:space="0" w:color="auto"/>
              <w:bottom w:val="single" w:sz="8" w:space="0" w:color="auto"/>
              <w:right w:val="single" w:sz="8" w:space="0" w:color="auto"/>
            </w:tcBorders>
            <w:shd w:val="clear" w:color="auto" w:fill="auto"/>
            <w:noWrap/>
            <w:vAlign w:val="center"/>
          </w:tcPr>
          <w:p w14:paraId="0359AAEE" w14:textId="46FC116E" w:rsidR="00C56C59" w:rsidRPr="006B53EF" w:rsidRDefault="00C56C59" w:rsidP="00446527">
            <w:pPr>
              <w:pStyle w:val="aff0"/>
              <w:numPr>
                <w:ilvl w:val="0"/>
                <w:numId w:val="68"/>
              </w:numPr>
              <w:ind w:left="226" w:hanging="113"/>
              <w:jc w:val="center"/>
              <w:rPr>
                <w:rFonts w:ascii="Tahoma" w:hAnsi="Tahoma" w:cs="Tahoma"/>
                <w:sz w:val="20"/>
                <w:szCs w:val="20"/>
              </w:rPr>
            </w:pPr>
          </w:p>
        </w:tc>
        <w:tc>
          <w:tcPr>
            <w:tcW w:w="4427" w:type="dxa"/>
            <w:tcBorders>
              <w:top w:val="nil"/>
              <w:left w:val="nil"/>
              <w:bottom w:val="single" w:sz="8" w:space="0" w:color="auto"/>
              <w:right w:val="single" w:sz="8" w:space="0" w:color="auto"/>
            </w:tcBorders>
            <w:shd w:val="clear" w:color="auto" w:fill="auto"/>
            <w:noWrap/>
            <w:vAlign w:val="center"/>
            <w:hideMark/>
          </w:tcPr>
          <w:p w14:paraId="21FF1752"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 xml:space="preserve">Θα πρέπει να υπάρχει η δυνατότητα όλες οι πόρτες να υποστηρίζουν </w:t>
            </w:r>
            <w:r w:rsidRPr="006B53EF">
              <w:rPr>
                <w:rFonts w:ascii="Tahoma" w:hAnsi="Tahoma" w:cs="Tahoma"/>
                <w:sz w:val="20"/>
                <w:szCs w:val="20"/>
              </w:rPr>
              <w:t>MACSEC</w:t>
            </w:r>
            <w:r w:rsidRPr="006B53EF">
              <w:rPr>
                <w:rFonts w:ascii="Tahoma" w:hAnsi="Tahoma" w:cs="Tahoma"/>
                <w:sz w:val="20"/>
                <w:szCs w:val="20"/>
                <w:lang w:val="el-GR"/>
              </w:rPr>
              <w:t xml:space="preserve"> κρυπτογράφηση με την χρήση του αντίστοιχου </w:t>
            </w:r>
            <w:r w:rsidRPr="006B53EF">
              <w:rPr>
                <w:rFonts w:ascii="Tahoma" w:hAnsi="Tahoma" w:cs="Tahoma"/>
                <w:sz w:val="20"/>
                <w:szCs w:val="20"/>
              </w:rPr>
              <w:t>license</w:t>
            </w:r>
            <w:r w:rsidRPr="006B53EF">
              <w:rPr>
                <w:rFonts w:ascii="Tahoma" w:hAnsi="Tahoma" w:cs="Tahoma"/>
                <w:sz w:val="20"/>
                <w:szCs w:val="20"/>
                <w:lang w:val="el-GR"/>
              </w:rPr>
              <w:t>.</w:t>
            </w:r>
          </w:p>
        </w:tc>
        <w:tc>
          <w:tcPr>
            <w:tcW w:w="1585" w:type="dxa"/>
            <w:tcBorders>
              <w:top w:val="nil"/>
              <w:left w:val="nil"/>
              <w:bottom w:val="single" w:sz="8" w:space="0" w:color="auto"/>
              <w:right w:val="single" w:sz="8" w:space="0" w:color="auto"/>
            </w:tcBorders>
            <w:shd w:val="clear" w:color="auto" w:fill="auto"/>
            <w:noWrap/>
            <w:vAlign w:val="center"/>
            <w:hideMark/>
          </w:tcPr>
          <w:p w14:paraId="522E7ABB"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ΝΑΙ</w:t>
            </w:r>
          </w:p>
        </w:tc>
        <w:tc>
          <w:tcPr>
            <w:tcW w:w="1481" w:type="dxa"/>
            <w:tcBorders>
              <w:top w:val="nil"/>
              <w:left w:val="nil"/>
              <w:bottom w:val="single" w:sz="8" w:space="0" w:color="auto"/>
              <w:right w:val="single" w:sz="8" w:space="0" w:color="auto"/>
            </w:tcBorders>
            <w:shd w:val="clear" w:color="auto" w:fill="auto"/>
            <w:noWrap/>
            <w:vAlign w:val="center"/>
            <w:hideMark/>
          </w:tcPr>
          <w:p w14:paraId="5C273EE2"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c>
          <w:tcPr>
            <w:tcW w:w="1810" w:type="dxa"/>
            <w:tcBorders>
              <w:top w:val="nil"/>
              <w:left w:val="nil"/>
              <w:bottom w:val="single" w:sz="8" w:space="0" w:color="auto"/>
              <w:right w:val="single" w:sz="8" w:space="0" w:color="auto"/>
            </w:tcBorders>
            <w:shd w:val="clear" w:color="auto" w:fill="auto"/>
            <w:noWrap/>
            <w:vAlign w:val="center"/>
            <w:hideMark/>
          </w:tcPr>
          <w:p w14:paraId="68A453F8"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r>
      <w:tr w:rsidR="00C56C59" w:rsidRPr="006138A5" w14:paraId="588B66D1" w14:textId="77777777" w:rsidTr="00071FBC">
        <w:trPr>
          <w:trHeight w:val="315"/>
        </w:trPr>
        <w:tc>
          <w:tcPr>
            <w:tcW w:w="557" w:type="dxa"/>
            <w:tcBorders>
              <w:top w:val="nil"/>
              <w:left w:val="single" w:sz="8" w:space="0" w:color="auto"/>
              <w:bottom w:val="single" w:sz="8" w:space="0" w:color="auto"/>
              <w:right w:val="single" w:sz="8" w:space="0" w:color="auto"/>
            </w:tcBorders>
            <w:shd w:val="clear" w:color="auto" w:fill="auto"/>
            <w:vAlign w:val="center"/>
          </w:tcPr>
          <w:p w14:paraId="5130B7F3" w14:textId="4F357F5A" w:rsidR="00C56C59" w:rsidRPr="006B53EF" w:rsidRDefault="00C56C59" w:rsidP="00446527">
            <w:pPr>
              <w:pStyle w:val="aff0"/>
              <w:numPr>
                <w:ilvl w:val="0"/>
                <w:numId w:val="68"/>
              </w:numPr>
              <w:ind w:left="226" w:hanging="113"/>
              <w:jc w:val="center"/>
              <w:rPr>
                <w:rFonts w:ascii="Tahoma" w:hAnsi="Tahoma" w:cs="Tahoma"/>
                <w:sz w:val="20"/>
                <w:szCs w:val="20"/>
              </w:rPr>
            </w:pPr>
          </w:p>
        </w:tc>
        <w:tc>
          <w:tcPr>
            <w:tcW w:w="4427" w:type="dxa"/>
            <w:tcBorders>
              <w:top w:val="nil"/>
              <w:left w:val="nil"/>
              <w:bottom w:val="single" w:sz="8" w:space="0" w:color="auto"/>
              <w:right w:val="single" w:sz="8" w:space="0" w:color="auto"/>
            </w:tcBorders>
            <w:shd w:val="clear" w:color="auto" w:fill="auto"/>
            <w:vAlign w:val="center"/>
            <w:hideMark/>
          </w:tcPr>
          <w:p w14:paraId="550DD4EC"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Εισαγωγή καθυστέρησης μεταγωγής πακέτων (</w:t>
            </w:r>
            <w:r w:rsidRPr="006B53EF">
              <w:rPr>
                <w:rFonts w:ascii="Tahoma" w:hAnsi="Tahoma" w:cs="Tahoma"/>
                <w:sz w:val="20"/>
                <w:szCs w:val="20"/>
              </w:rPr>
              <w:t>Latency</w:t>
            </w:r>
            <w:r w:rsidRPr="006B53EF">
              <w:rPr>
                <w:rFonts w:ascii="Tahoma" w:hAnsi="Tahoma" w:cs="Tahoma"/>
                <w:sz w:val="20"/>
                <w:szCs w:val="20"/>
                <w:lang w:val="el-GR"/>
              </w:rPr>
              <w:t>)</w:t>
            </w:r>
          </w:p>
        </w:tc>
        <w:tc>
          <w:tcPr>
            <w:tcW w:w="1585" w:type="dxa"/>
            <w:tcBorders>
              <w:top w:val="nil"/>
              <w:left w:val="nil"/>
              <w:bottom w:val="single" w:sz="8" w:space="0" w:color="auto"/>
              <w:right w:val="single" w:sz="8" w:space="0" w:color="auto"/>
            </w:tcBorders>
            <w:shd w:val="clear" w:color="auto" w:fill="auto"/>
            <w:vAlign w:val="center"/>
            <w:hideMark/>
          </w:tcPr>
          <w:p w14:paraId="0EAE44F1" w14:textId="1616613F" w:rsidR="00C56C59" w:rsidRPr="006B53EF" w:rsidRDefault="00C56C59" w:rsidP="00EB1606">
            <w:pPr>
              <w:jc w:val="center"/>
              <w:rPr>
                <w:rFonts w:ascii="Tahoma" w:hAnsi="Tahoma" w:cs="Tahoma"/>
                <w:sz w:val="20"/>
                <w:szCs w:val="20"/>
              </w:rPr>
            </w:pPr>
            <w:r w:rsidRPr="006B53EF">
              <w:rPr>
                <w:rFonts w:ascii="Tahoma" w:hAnsi="Tahoma" w:cs="Tahoma"/>
                <w:sz w:val="20"/>
                <w:szCs w:val="20"/>
              </w:rPr>
              <w:t>&lt;=1 microsecond</w:t>
            </w:r>
          </w:p>
        </w:tc>
        <w:tc>
          <w:tcPr>
            <w:tcW w:w="1481" w:type="dxa"/>
            <w:tcBorders>
              <w:top w:val="nil"/>
              <w:left w:val="nil"/>
              <w:bottom w:val="single" w:sz="8" w:space="0" w:color="auto"/>
              <w:right w:val="single" w:sz="8" w:space="0" w:color="auto"/>
            </w:tcBorders>
            <w:shd w:val="clear" w:color="auto" w:fill="auto"/>
            <w:vAlign w:val="center"/>
            <w:hideMark/>
          </w:tcPr>
          <w:p w14:paraId="4E9797E8"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c>
          <w:tcPr>
            <w:tcW w:w="1810" w:type="dxa"/>
            <w:tcBorders>
              <w:top w:val="nil"/>
              <w:left w:val="nil"/>
              <w:bottom w:val="single" w:sz="8" w:space="0" w:color="auto"/>
              <w:right w:val="single" w:sz="8" w:space="0" w:color="auto"/>
            </w:tcBorders>
            <w:shd w:val="clear" w:color="auto" w:fill="auto"/>
            <w:vAlign w:val="center"/>
            <w:hideMark/>
          </w:tcPr>
          <w:p w14:paraId="28AB8EA0"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r>
      <w:tr w:rsidR="00C56C59" w:rsidRPr="006138A5" w14:paraId="4AC0DB15" w14:textId="77777777" w:rsidTr="00071FBC">
        <w:trPr>
          <w:trHeight w:val="585"/>
        </w:trPr>
        <w:tc>
          <w:tcPr>
            <w:tcW w:w="557" w:type="dxa"/>
            <w:tcBorders>
              <w:top w:val="nil"/>
              <w:left w:val="single" w:sz="8" w:space="0" w:color="auto"/>
              <w:bottom w:val="single" w:sz="8" w:space="0" w:color="auto"/>
              <w:right w:val="single" w:sz="8" w:space="0" w:color="auto"/>
            </w:tcBorders>
            <w:shd w:val="clear" w:color="auto" w:fill="auto"/>
            <w:noWrap/>
            <w:vAlign w:val="center"/>
          </w:tcPr>
          <w:p w14:paraId="76F43FD5" w14:textId="52638A18" w:rsidR="00C56C59" w:rsidRPr="006B53EF" w:rsidRDefault="00C56C59" w:rsidP="00446527">
            <w:pPr>
              <w:pStyle w:val="aff0"/>
              <w:numPr>
                <w:ilvl w:val="0"/>
                <w:numId w:val="68"/>
              </w:numPr>
              <w:ind w:left="226" w:hanging="113"/>
              <w:jc w:val="center"/>
              <w:rPr>
                <w:rFonts w:ascii="Tahoma" w:hAnsi="Tahoma" w:cs="Tahoma"/>
                <w:sz w:val="20"/>
                <w:szCs w:val="20"/>
              </w:rPr>
            </w:pPr>
          </w:p>
        </w:tc>
        <w:tc>
          <w:tcPr>
            <w:tcW w:w="4427" w:type="dxa"/>
            <w:tcBorders>
              <w:top w:val="nil"/>
              <w:left w:val="nil"/>
              <w:bottom w:val="single" w:sz="8" w:space="0" w:color="auto"/>
              <w:right w:val="single" w:sz="8" w:space="0" w:color="auto"/>
            </w:tcBorders>
            <w:shd w:val="clear" w:color="auto" w:fill="auto"/>
            <w:vAlign w:val="center"/>
            <w:hideMark/>
          </w:tcPr>
          <w:p w14:paraId="1341BB67"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 xml:space="preserve">Να υποστηρίζονται καλώδια τύπου </w:t>
            </w:r>
            <w:r w:rsidRPr="006B53EF">
              <w:rPr>
                <w:rFonts w:ascii="Tahoma" w:hAnsi="Tahoma" w:cs="Tahoma"/>
                <w:sz w:val="20"/>
                <w:szCs w:val="20"/>
              </w:rPr>
              <w:t>Direct</w:t>
            </w:r>
            <w:r w:rsidRPr="006B53EF">
              <w:rPr>
                <w:rFonts w:ascii="Tahoma" w:hAnsi="Tahoma" w:cs="Tahoma"/>
                <w:sz w:val="20"/>
                <w:szCs w:val="20"/>
                <w:lang w:val="el-GR"/>
              </w:rPr>
              <w:t xml:space="preserve"> </w:t>
            </w:r>
            <w:r w:rsidRPr="006B53EF">
              <w:rPr>
                <w:rFonts w:ascii="Tahoma" w:hAnsi="Tahoma" w:cs="Tahoma"/>
                <w:sz w:val="20"/>
                <w:szCs w:val="20"/>
              </w:rPr>
              <w:t>attach</w:t>
            </w:r>
            <w:r w:rsidRPr="006B53EF">
              <w:rPr>
                <w:rFonts w:ascii="Tahoma" w:hAnsi="Tahoma" w:cs="Tahoma"/>
                <w:sz w:val="20"/>
                <w:szCs w:val="20"/>
                <w:lang w:val="el-GR"/>
              </w:rPr>
              <w:t xml:space="preserve"> </w:t>
            </w:r>
            <w:r w:rsidRPr="006B53EF">
              <w:rPr>
                <w:rFonts w:ascii="Tahoma" w:hAnsi="Tahoma" w:cs="Tahoma"/>
                <w:sz w:val="20"/>
                <w:szCs w:val="20"/>
              </w:rPr>
              <w:t>cable</w:t>
            </w:r>
            <w:r w:rsidRPr="006B53EF">
              <w:rPr>
                <w:rFonts w:ascii="Tahoma" w:hAnsi="Tahoma" w:cs="Tahoma"/>
                <w:sz w:val="20"/>
                <w:szCs w:val="20"/>
                <w:lang w:val="el-GR"/>
              </w:rPr>
              <w:t xml:space="preserve"> (</w:t>
            </w:r>
            <w:r w:rsidRPr="006B53EF">
              <w:rPr>
                <w:rFonts w:ascii="Tahoma" w:hAnsi="Tahoma" w:cs="Tahoma"/>
                <w:sz w:val="20"/>
                <w:szCs w:val="20"/>
              </w:rPr>
              <w:t>DAC</w:t>
            </w:r>
            <w:r w:rsidRPr="006B53EF">
              <w:rPr>
                <w:rFonts w:ascii="Tahoma" w:hAnsi="Tahoma" w:cs="Tahoma"/>
                <w:sz w:val="20"/>
                <w:szCs w:val="20"/>
                <w:lang w:val="el-GR"/>
              </w:rPr>
              <w:t xml:space="preserve">) για την διασύνδεση : 40/100 </w:t>
            </w:r>
            <w:r w:rsidRPr="006B53EF">
              <w:rPr>
                <w:rFonts w:ascii="Tahoma" w:hAnsi="Tahoma" w:cs="Tahoma"/>
                <w:sz w:val="20"/>
                <w:szCs w:val="20"/>
              </w:rPr>
              <w:t>Gbps</w:t>
            </w:r>
            <w:r w:rsidRPr="006B53EF">
              <w:rPr>
                <w:rFonts w:ascii="Tahoma" w:hAnsi="Tahoma" w:cs="Tahoma"/>
                <w:sz w:val="20"/>
                <w:szCs w:val="20"/>
                <w:lang w:val="el-GR"/>
              </w:rPr>
              <w:t xml:space="preserve"> </w:t>
            </w:r>
            <w:r w:rsidRPr="006B53EF">
              <w:rPr>
                <w:rFonts w:ascii="Tahoma" w:hAnsi="Tahoma" w:cs="Tahoma"/>
                <w:sz w:val="20"/>
                <w:szCs w:val="20"/>
              </w:rPr>
              <w:t>Ethernet</w:t>
            </w:r>
            <w:r w:rsidRPr="006B53EF">
              <w:rPr>
                <w:rFonts w:ascii="Tahoma" w:hAnsi="Tahoma" w:cs="Tahoma"/>
                <w:sz w:val="20"/>
                <w:szCs w:val="20"/>
                <w:lang w:val="el-GR"/>
              </w:rPr>
              <w:t xml:space="preserve"> Θύρες  </w:t>
            </w:r>
          </w:p>
        </w:tc>
        <w:tc>
          <w:tcPr>
            <w:tcW w:w="1585" w:type="dxa"/>
            <w:tcBorders>
              <w:top w:val="nil"/>
              <w:left w:val="nil"/>
              <w:bottom w:val="single" w:sz="8" w:space="0" w:color="auto"/>
              <w:right w:val="single" w:sz="8" w:space="0" w:color="auto"/>
            </w:tcBorders>
            <w:shd w:val="clear" w:color="auto" w:fill="auto"/>
            <w:noWrap/>
            <w:vAlign w:val="center"/>
            <w:hideMark/>
          </w:tcPr>
          <w:p w14:paraId="5BBF1CFB"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ΝΑΙ</w:t>
            </w:r>
          </w:p>
        </w:tc>
        <w:tc>
          <w:tcPr>
            <w:tcW w:w="1481" w:type="dxa"/>
            <w:tcBorders>
              <w:top w:val="nil"/>
              <w:left w:val="nil"/>
              <w:bottom w:val="single" w:sz="8" w:space="0" w:color="auto"/>
              <w:right w:val="single" w:sz="8" w:space="0" w:color="auto"/>
            </w:tcBorders>
            <w:shd w:val="clear" w:color="auto" w:fill="auto"/>
            <w:vAlign w:val="center"/>
            <w:hideMark/>
          </w:tcPr>
          <w:p w14:paraId="4DC7BCB9"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c>
          <w:tcPr>
            <w:tcW w:w="1810" w:type="dxa"/>
            <w:tcBorders>
              <w:top w:val="nil"/>
              <w:left w:val="nil"/>
              <w:bottom w:val="single" w:sz="8" w:space="0" w:color="auto"/>
              <w:right w:val="single" w:sz="8" w:space="0" w:color="auto"/>
            </w:tcBorders>
            <w:shd w:val="clear" w:color="auto" w:fill="auto"/>
            <w:vAlign w:val="center"/>
            <w:hideMark/>
          </w:tcPr>
          <w:p w14:paraId="029FE27F"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r>
      <w:tr w:rsidR="00C56C59" w:rsidRPr="006138A5" w14:paraId="48958622" w14:textId="77777777" w:rsidTr="00071FBC">
        <w:trPr>
          <w:trHeight w:val="870"/>
        </w:trPr>
        <w:tc>
          <w:tcPr>
            <w:tcW w:w="557" w:type="dxa"/>
            <w:tcBorders>
              <w:top w:val="nil"/>
              <w:left w:val="single" w:sz="8" w:space="0" w:color="auto"/>
              <w:bottom w:val="single" w:sz="8" w:space="0" w:color="auto"/>
              <w:right w:val="single" w:sz="8" w:space="0" w:color="auto"/>
            </w:tcBorders>
            <w:shd w:val="clear" w:color="auto" w:fill="auto"/>
            <w:noWrap/>
            <w:vAlign w:val="center"/>
          </w:tcPr>
          <w:p w14:paraId="63A19044" w14:textId="4FB591DC" w:rsidR="00C56C59" w:rsidRPr="006B53EF" w:rsidRDefault="00C56C59" w:rsidP="00446527">
            <w:pPr>
              <w:pStyle w:val="aff0"/>
              <w:numPr>
                <w:ilvl w:val="0"/>
                <w:numId w:val="68"/>
              </w:numPr>
              <w:ind w:left="226" w:hanging="113"/>
              <w:jc w:val="center"/>
              <w:rPr>
                <w:rFonts w:ascii="Tahoma" w:hAnsi="Tahoma" w:cs="Tahoma"/>
                <w:sz w:val="20"/>
                <w:szCs w:val="20"/>
              </w:rPr>
            </w:pPr>
          </w:p>
        </w:tc>
        <w:tc>
          <w:tcPr>
            <w:tcW w:w="4427" w:type="dxa"/>
            <w:tcBorders>
              <w:top w:val="nil"/>
              <w:left w:val="nil"/>
              <w:bottom w:val="single" w:sz="8" w:space="0" w:color="auto"/>
              <w:right w:val="single" w:sz="8" w:space="0" w:color="auto"/>
            </w:tcBorders>
            <w:shd w:val="clear" w:color="auto" w:fill="auto"/>
            <w:vAlign w:val="center"/>
            <w:hideMark/>
          </w:tcPr>
          <w:p w14:paraId="4828772A"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 xml:space="preserve">Να υποστηρίζονται καλώδια τύπου </w:t>
            </w:r>
            <w:r w:rsidRPr="006B53EF">
              <w:rPr>
                <w:rFonts w:ascii="Tahoma" w:hAnsi="Tahoma" w:cs="Tahoma"/>
                <w:sz w:val="20"/>
                <w:szCs w:val="20"/>
              </w:rPr>
              <w:t>Direct</w:t>
            </w:r>
            <w:r w:rsidRPr="006B53EF">
              <w:rPr>
                <w:rFonts w:ascii="Tahoma" w:hAnsi="Tahoma" w:cs="Tahoma"/>
                <w:sz w:val="20"/>
                <w:szCs w:val="20"/>
                <w:lang w:val="el-GR"/>
              </w:rPr>
              <w:t xml:space="preserve"> </w:t>
            </w:r>
            <w:r w:rsidRPr="006B53EF">
              <w:rPr>
                <w:rFonts w:ascii="Tahoma" w:hAnsi="Tahoma" w:cs="Tahoma"/>
                <w:sz w:val="20"/>
                <w:szCs w:val="20"/>
              </w:rPr>
              <w:t>attach</w:t>
            </w:r>
            <w:r w:rsidRPr="006B53EF">
              <w:rPr>
                <w:rFonts w:ascii="Tahoma" w:hAnsi="Tahoma" w:cs="Tahoma"/>
                <w:sz w:val="20"/>
                <w:szCs w:val="20"/>
                <w:lang w:val="el-GR"/>
              </w:rPr>
              <w:t xml:space="preserve"> </w:t>
            </w:r>
            <w:r w:rsidRPr="006B53EF">
              <w:rPr>
                <w:rFonts w:ascii="Tahoma" w:hAnsi="Tahoma" w:cs="Tahoma"/>
                <w:sz w:val="20"/>
                <w:szCs w:val="20"/>
              </w:rPr>
              <w:t>cable</w:t>
            </w:r>
            <w:r w:rsidRPr="006B53EF">
              <w:rPr>
                <w:rFonts w:ascii="Tahoma" w:hAnsi="Tahoma" w:cs="Tahoma"/>
                <w:sz w:val="20"/>
                <w:szCs w:val="20"/>
                <w:lang w:val="el-GR"/>
              </w:rPr>
              <w:t xml:space="preserve"> (</w:t>
            </w:r>
            <w:r w:rsidRPr="006B53EF">
              <w:rPr>
                <w:rFonts w:ascii="Tahoma" w:hAnsi="Tahoma" w:cs="Tahoma"/>
                <w:sz w:val="20"/>
                <w:szCs w:val="20"/>
              </w:rPr>
              <w:t>DAC</w:t>
            </w:r>
            <w:r w:rsidRPr="006B53EF">
              <w:rPr>
                <w:rFonts w:ascii="Tahoma" w:hAnsi="Tahoma" w:cs="Tahoma"/>
                <w:sz w:val="20"/>
                <w:szCs w:val="20"/>
                <w:lang w:val="el-GR"/>
              </w:rPr>
              <w:t xml:space="preserve">) για την διασύνδεση :10 </w:t>
            </w:r>
            <w:r w:rsidRPr="006B53EF">
              <w:rPr>
                <w:rFonts w:ascii="Tahoma" w:hAnsi="Tahoma" w:cs="Tahoma"/>
                <w:sz w:val="20"/>
                <w:szCs w:val="20"/>
              </w:rPr>
              <w:t>Gbps</w:t>
            </w:r>
            <w:r w:rsidRPr="006B53EF">
              <w:rPr>
                <w:rFonts w:ascii="Tahoma" w:hAnsi="Tahoma" w:cs="Tahoma"/>
                <w:sz w:val="20"/>
                <w:szCs w:val="20"/>
                <w:lang w:val="el-GR"/>
              </w:rPr>
              <w:t xml:space="preserve"> </w:t>
            </w:r>
            <w:r w:rsidRPr="006B53EF">
              <w:rPr>
                <w:rFonts w:ascii="Tahoma" w:hAnsi="Tahoma" w:cs="Tahoma"/>
                <w:sz w:val="20"/>
                <w:szCs w:val="20"/>
              </w:rPr>
              <w:t>Ethernet</w:t>
            </w:r>
            <w:r w:rsidRPr="006B53EF">
              <w:rPr>
                <w:rFonts w:ascii="Tahoma" w:hAnsi="Tahoma" w:cs="Tahoma"/>
                <w:sz w:val="20"/>
                <w:szCs w:val="20"/>
                <w:lang w:val="el-GR"/>
              </w:rPr>
              <w:t xml:space="preserve"> Θύρες  ανα μεταγωγό ή </w:t>
            </w:r>
            <w:r w:rsidRPr="006B53EF">
              <w:rPr>
                <w:rFonts w:ascii="Tahoma" w:hAnsi="Tahoma" w:cs="Tahoma"/>
                <w:sz w:val="20"/>
                <w:szCs w:val="20"/>
              </w:rPr>
              <w:t>SFP</w:t>
            </w:r>
            <w:r w:rsidRPr="006B53EF">
              <w:rPr>
                <w:rFonts w:ascii="Tahoma" w:hAnsi="Tahoma" w:cs="Tahoma"/>
                <w:sz w:val="20"/>
                <w:szCs w:val="20"/>
                <w:lang w:val="el-GR"/>
              </w:rPr>
              <w:t xml:space="preserve">+ </w:t>
            </w:r>
            <w:r w:rsidRPr="006B53EF">
              <w:rPr>
                <w:rFonts w:ascii="Tahoma" w:hAnsi="Tahoma" w:cs="Tahoma"/>
                <w:sz w:val="20"/>
                <w:szCs w:val="20"/>
              </w:rPr>
              <w:t>SR</w:t>
            </w:r>
            <w:r w:rsidRPr="006B53EF">
              <w:rPr>
                <w:rFonts w:ascii="Tahoma" w:hAnsi="Tahoma" w:cs="Tahoma"/>
                <w:sz w:val="20"/>
                <w:szCs w:val="20"/>
                <w:lang w:val="el-GR"/>
              </w:rPr>
              <w:t xml:space="preserve">  10</w:t>
            </w:r>
            <w:r w:rsidRPr="006B53EF">
              <w:rPr>
                <w:rFonts w:ascii="Tahoma" w:hAnsi="Tahoma" w:cs="Tahoma"/>
                <w:sz w:val="20"/>
                <w:szCs w:val="20"/>
              </w:rPr>
              <w:t>Gbps</w:t>
            </w:r>
            <w:r w:rsidRPr="006B53EF">
              <w:rPr>
                <w:rFonts w:ascii="Tahoma" w:hAnsi="Tahoma" w:cs="Tahoma"/>
                <w:sz w:val="20"/>
                <w:szCs w:val="20"/>
                <w:lang w:val="el-GR"/>
              </w:rPr>
              <w:t xml:space="preserve"> ανάλογα με την κάρτα που θα προσφερθεί στους εξυπηρετητές </w:t>
            </w:r>
          </w:p>
        </w:tc>
        <w:tc>
          <w:tcPr>
            <w:tcW w:w="1585" w:type="dxa"/>
            <w:tcBorders>
              <w:top w:val="nil"/>
              <w:left w:val="nil"/>
              <w:bottom w:val="single" w:sz="8" w:space="0" w:color="auto"/>
              <w:right w:val="single" w:sz="8" w:space="0" w:color="auto"/>
            </w:tcBorders>
            <w:shd w:val="clear" w:color="auto" w:fill="auto"/>
            <w:noWrap/>
            <w:vAlign w:val="center"/>
            <w:hideMark/>
          </w:tcPr>
          <w:p w14:paraId="537066C4"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ΝΑΙ</w:t>
            </w:r>
          </w:p>
        </w:tc>
        <w:tc>
          <w:tcPr>
            <w:tcW w:w="1481" w:type="dxa"/>
            <w:tcBorders>
              <w:top w:val="nil"/>
              <w:left w:val="nil"/>
              <w:bottom w:val="single" w:sz="8" w:space="0" w:color="auto"/>
              <w:right w:val="single" w:sz="8" w:space="0" w:color="auto"/>
            </w:tcBorders>
            <w:shd w:val="clear" w:color="auto" w:fill="auto"/>
            <w:vAlign w:val="center"/>
            <w:hideMark/>
          </w:tcPr>
          <w:p w14:paraId="1A23453F"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c>
          <w:tcPr>
            <w:tcW w:w="1810" w:type="dxa"/>
            <w:tcBorders>
              <w:top w:val="nil"/>
              <w:left w:val="nil"/>
              <w:bottom w:val="single" w:sz="8" w:space="0" w:color="auto"/>
              <w:right w:val="single" w:sz="8" w:space="0" w:color="auto"/>
            </w:tcBorders>
            <w:shd w:val="clear" w:color="auto" w:fill="auto"/>
            <w:vAlign w:val="center"/>
            <w:hideMark/>
          </w:tcPr>
          <w:p w14:paraId="562445C5"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r>
      <w:tr w:rsidR="00C56C59" w:rsidRPr="006138A5" w14:paraId="3DD602FA" w14:textId="77777777" w:rsidTr="00071FBC">
        <w:trPr>
          <w:trHeight w:val="870"/>
        </w:trPr>
        <w:tc>
          <w:tcPr>
            <w:tcW w:w="557" w:type="dxa"/>
            <w:tcBorders>
              <w:top w:val="nil"/>
              <w:left w:val="single" w:sz="8" w:space="0" w:color="auto"/>
              <w:bottom w:val="single" w:sz="8" w:space="0" w:color="auto"/>
              <w:right w:val="single" w:sz="8" w:space="0" w:color="auto"/>
            </w:tcBorders>
            <w:shd w:val="clear" w:color="auto" w:fill="auto"/>
            <w:vAlign w:val="center"/>
          </w:tcPr>
          <w:p w14:paraId="2B47B1F3" w14:textId="03A98848" w:rsidR="00C56C59" w:rsidRPr="006B53EF" w:rsidRDefault="00C56C59" w:rsidP="00446527">
            <w:pPr>
              <w:pStyle w:val="aff0"/>
              <w:numPr>
                <w:ilvl w:val="0"/>
                <w:numId w:val="68"/>
              </w:numPr>
              <w:ind w:left="226" w:hanging="113"/>
              <w:jc w:val="center"/>
              <w:rPr>
                <w:rFonts w:ascii="Tahoma" w:hAnsi="Tahoma" w:cs="Tahoma"/>
                <w:sz w:val="20"/>
                <w:szCs w:val="20"/>
              </w:rPr>
            </w:pPr>
          </w:p>
        </w:tc>
        <w:tc>
          <w:tcPr>
            <w:tcW w:w="4427" w:type="dxa"/>
            <w:tcBorders>
              <w:top w:val="nil"/>
              <w:left w:val="nil"/>
              <w:bottom w:val="single" w:sz="8" w:space="0" w:color="auto"/>
              <w:right w:val="single" w:sz="8" w:space="0" w:color="auto"/>
            </w:tcBorders>
            <w:shd w:val="clear" w:color="auto" w:fill="auto"/>
            <w:vAlign w:val="center"/>
            <w:hideMark/>
          </w:tcPr>
          <w:p w14:paraId="78828AD2" w14:textId="6C0CA00E"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 xml:space="preserve">Δυνατότητα προσαρμογής στο </w:t>
            </w:r>
            <w:r w:rsidRPr="006B53EF">
              <w:rPr>
                <w:rFonts w:ascii="Tahoma" w:hAnsi="Tahoma" w:cs="Tahoma"/>
                <w:sz w:val="20"/>
                <w:szCs w:val="20"/>
              </w:rPr>
              <w:t>Rack</w:t>
            </w:r>
            <w:r w:rsidRPr="006B53EF">
              <w:rPr>
                <w:rFonts w:ascii="Tahoma" w:hAnsi="Tahoma" w:cs="Tahoma"/>
                <w:sz w:val="20"/>
                <w:szCs w:val="20"/>
                <w:lang w:val="el-GR"/>
              </w:rPr>
              <w:t xml:space="preserve"> με την εισαγωγή του αέρα από την πλευρά των θυρών, είτε με την εξαγωγή του αέρα από την πλευρά των θυρών με την αντίστοιχη αλλαγή/προμήθεια των ανεμιστήρων και των τροφοδοτικών</w:t>
            </w:r>
          </w:p>
        </w:tc>
        <w:tc>
          <w:tcPr>
            <w:tcW w:w="1585" w:type="dxa"/>
            <w:tcBorders>
              <w:top w:val="nil"/>
              <w:left w:val="nil"/>
              <w:bottom w:val="single" w:sz="8" w:space="0" w:color="auto"/>
              <w:right w:val="single" w:sz="8" w:space="0" w:color="auto"/>
            </w:tcBorders>
            <w:shd w:val="clear" w:color="auto" w:fill="auto"/>
            <w:vAlign w:val="center"/>
            <w:hideMark/>
          </w:tcPr>
          <w:p w14:paraId="4314886F"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ΝΑΙ</w:t>
            </w:r>
          </w:p>
        </w:tc>
        <w:tc>
          <w:tcPr>
            <w:tcW w:w="1481" w:type="dxa"/>
            <w:tcBorders>
              <w:top w:val="nil"/>
              <w:left w:val="nil"/>
              <w:bottom w:val="single" w:sz="8" w:space="0" w:color="auto"/>
              <w:right w:val="single" w:sz="8" w:space="0" w:color="auto"/>
            </w:tcBorders>
            <w:shd w:val="clear" w:color="auto" w:fill="auto"/>
            <w:vAlign w:val="center"/>
            <w:hideMark/>
          </w:tcPr>
          <w:p w14:paraId="05C2E4C4"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c>
          <w:tcPr>
            <w:tcW w:w="1810" w:type="dxa"/>
            <w:tcBorders>
              <w:top w:val="nil"/>
              <w:left w:val="nil"/>
              <w:bottom w:val="single" w:sz="8" w:space="0" w:color="auto"/>
              <w:right w:val="single" w:sz="8" w:space="0" w:color="auto"/>
            </w:tcBorders>
            <w:shd w:val="clear" w:color="auto" w:fill="auto"/>
            <w:vAlign w:val="center"/>
            <w:hideMark/>
          </w:tcPr>
          <w:p w14:paraId="20CEEFE6"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r>
      <w:tr w:rsidR="00C56C59" w:rsidRPr="006138A5" w14:paraId="062DB528" w14:textId="77777777" w:rsidTr="00071FBC">
        <w:trPr>
          <w:trHeight w:val="315"/>
        </w:trPr>
        <w:tc>
          <w:tcPr>
            <w:tcW w:w="557" w:type="dxa"/>
            <w:tcBorders>
              <w:top w:val="nil"/>
              <w:left w:val="single" w:sz="8" w:space="0" w:color="auto"/>
              <w:bottom w:val="single" w:sz="8" w:space="0" w:color="auto"/>
              <w:right w:val="single" w:sz="8" w:space="0" w:color="auto"/>
            </w:tcBorders>
            <w:shd w:val="clear" w:color="auto" w:fill="auto"/>
            <w:noWrap/>
            <w:vAlign w:val="center"/>
          </w:tcPr>
          <w:p w14:paraId="563D020B" w14:textId="19DDE017" w:rsidR="00C56C59" w:rsidRPr="006B53EF" w:rsidRDefault="00C56C59" w:rsidP="00446527">
            <w:pPr>
              <w:pStyle w:val="aff0"/>
              <w:numPr>
                <w:ilvl w:val="0"/>
                <w:numId w:val="68"/>
              </w:numPr>
              <w:ind w:left="226" w:hanging="113"/>
              <w:jc w:val="center"/>
              <w:rPr>
                <w:rFonts w:ascii="Tahoma" w:hAnsi="Tahoma" w:cs="Tahoma"/>
                <w:sz w:val="20"/>
                <w:szCs w:val="20"/>
              </w:rPr>
            </w:pPr>
          </w:p>
        </w:tc>
        <w:tc>
          <w:tcPr>
            <w:tcW w:w="4427" w:type="dxa"/>
            <w:tcBorders>
              <w:top w:val="nil"/>
              <w:left w:val="nil"/>
              <w:bottom w:val="single" w:sz="8" w:space="0" w:color="auto"/>
              <w:right w:val="single" w:sz="8" w:space="0" w:color="auto"/>
            </w:tcBorders>
            <w:shd w:val="clear" w:color="auto" w:fill="auto"/>
            <w:vAlign w:val="center"/>
            <w:hideMark/>
          </w:tcPr>
          <w:p w14:paraId="7D8435EF"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Υποστήριξη εφεδρικού τροφοδοτικού και εφεδρικών ανεμιστήρων</w:t>
            </w:r>
          </w:p>
        </w:tc>
        <w:tc>
          <w:tcPr>
            <w:tcW w:w="1585" w:type="dxa"/>
            <w:tcBorders>
              <w:top w:val="nil"/>
              <w:left w:val="nil"/>
              <w:bottom w:val="single" w:sz="8" w:space="0" w:color="auto"/>
              <w:right w:val="single" w:sz="8" w:space="0" w:color="auto"/>
            </w:tcBorders>
            <w:shd w:val="clear" w:color="auto" w:fill="auto"/>
            <w:vAlign w:val="center"/>
            <w:hideMark/>
          </w:tcPr>
          <w:p w14:paraId="54161F23"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ΝΑΙ</w:t>
            </w:r>
          </w:p>
        </w:tc>
        <w:tc>
          <w:tcPr>
            <w:tcW w:w="1481" w:type="dxa"/>
            <w:tcBorders>
              <w:top w:val="nil"/>
              <w:left w:val="nil"/>
              <w:bottom w:val="single" w:sz="8" w:space="0" w:color="auto"/>
              <w:right w:val="single" w:sz="8" w:space="0" w:color="auto"/>
            </w:tcBorders>
            <w:shd w:val="clear" w:color="auto" w:fill="auto"/>
            <w:vAlign w:val="center"/>
            <w:hideMark/>
          </w:tcPr>
          <w:p w14:paraId="6FB571BB"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c>
          <w:tcPr>
            <w:tcW w:w="1810" w:type="dxa"/>
            <w:tcBorders>
              <w:top w:val="nil"/>
              <w:left w:val="nil"/>
              <w:bottom w:val="single" w:sz="8" w:space="0" w:color="auto"/>
              <w:right w:val="single" w:sz="8" w:space="0" w:color="auto"/>
            </w:tcBorders>
            <w:shd w:val="clear" w:color="auto" w:fill="auto"/>
            <w:vAlign w:val="center"/>
            <w:hideMark/>
          </w:tcPr>
          <w:p w14:paraId="1ED901FB"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r>
      <w:tr w:rsidR="00C56C59" w:rsidRPr="006138A5" w14:paraId="5C4D3D10" w14:textId="77777777" w:rsidTr="00071FBC">
        <w:trPr>
          <w:trHeight w:val="585"/>
        </w:trPr>
        <w:tc>
          <w:tcPr>
            <w:tcW w:w="557" w:type="dxa"/>
            <w:tcBorders>
              <w:top w:val="nil"/>
              <w:left w:val="single" w:sz="8" w:space="0" w:color="auto"/>
              <w:bottom w:val="single" w:sz="8" w:space="0" w:color="auto"/>
              <w:right w:val="single" w:sz="8" w:space="0" w:color="auto"/>
            </w:tcBorders>
            <w:shd w:val="clear" w:color="auto" w:fill="auto"/>
            <w:noWrap/>
            <w:vAlign w:val="center"/>
          </w:tcPr>
          <w:p w14:paraId="228B7123" w14:textId="6FEA9317" w:rsidR="00C56C59" w:rsidRPr="006B53EF" w:rsidRDefault="00C56C59" w:rsidP="00446527">
            <w:pPr>
              <w:pStyle w:val="aff0"/>
              <w:numPr>
                <w:ilvl w:val="0"/>
                <w:numId w:val="68"/>
              </w:numPr>
              <w:ind w:left="226" w:hanging="113"/>
              <w:jc w:val="center"/>
              <w:rPr>
                <w:rFonts w:ascii="Tahoma" w:hAnsi="Tahoma" w:cs="Tahoma"/>
                <w:sz w:val="20"/>
                <w:szCs w:val="20"/>
              </w:rPr>
            </w:pPr>
          </w:p>
        </w:tc>
        <w:tc>
          <w:tcPr>
            <w:tcW w:w="4427" w:type="dxa"/>
            <w:tcBorders>
              <w:top w:val="nil"/>
              <w:left w:val="nil"/>
              <w:bottom w:val="single" w:sz="8" w:space="0" w:color="auto"/>
              <w:right w:val="single" w:sz="8" w:space="0" w:color="auto"/>
            </w:tcBorders>
            <w:shd w:val="clear" w:color="auto" w:fill="auto"/>
            <w:vAlign w:val="center"/>
            <w:hideMark/>
          </w:tcPr>
          <w:p w14:paraId="5A8008A1"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Δυνατότητα αντικατάστασης τροφοδοτικού και ανεμιστήρων χωρίς διακοπή λειτουργίας του μεταγωγέα.</w:t>
            </w:r>
          </w:p>
        </w:tc>
        <w:tc>
          <w:tcPr>
            <w:tcW w:w="1585" w:type="dxa"/>
            <w:tcBorders>
              <w:top w:val="nil"/>
              <w:left w:val="nil"/>
              <w:bottom w:val="single" w:sz="8" w:space="0" w:color="auto"/>
              <w:right w:val="single" w:sz="8" w:space="0" w:color="auto"/>
            </w:tcBorders>
            <w:shd w:val="clear" w:color="auto" w:fill="auto"/>
            <w:vAlign w:val="center"/>
            <w:hideMark/>
          </w:tcPr>
          <w:p w14:paraId="7CD7FC2D"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ΝΑΙ</w:t>
            </w:r>
          </w:p>
        </w:tc>
        <w:tc>
          <w:tcPr>
            <w:tcW w:w="1481" w:type="dxa"/>
            <w:tcBorders>
              <w:top w:val="nil"/>
              <w:left w:val="nil"/>
              <w:bottom w:val="single" w:sz="8" w:space="0" w:color="auto"/>
              <w:right w:val="single" w:sz="8" w:space="0" w:color="auto"/>
            </w:tcBorders>
            <w:shd w:val="clear" w:color="auto" w:fill="auto"/>
            <w:vAlign w:val="center"/>
            <w:hideMark/>
          </w:tcPr>
          <w:p w14:paraId="04F23593"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c>
          <w:tcPr>
            <w:tcW w:w="1810" w:type="dxa"/>
            <w:tcBorders>
              <w:top w:val="nil"/>
              <w:left w:val="nil"/>
              <w:bottom w:val="single" w:sz="8" w:space="0" w:color="auto"/>
              <w:right w:val="single" w:sz="8" w:space="0" w:color="auto"/>
            </w:tcBorders>
            <w:shd w:val="clear" w:color="auto" w:fill="auto"/>
            <w:vAlign w:val="center"/>
            <w:hideMark/>
          </w:tcPr>
          <w:p w14:paraId="5AFDF92E"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r>
      <w:tr w:rsidR="00C56C59" w:rsidRPr="006138A5" w14:paraId="1CCBF4A2" w14:textId="77777777" w:rsidTr="00071FBC">
        <w:trPr>
          <w:trHeight w:val="315"/>
        </w:trPr>
        <w:tc>
          <w:tcPr>
            <w:tcW w:w="557" w:type="dxa"/>
            <w:tcBorders>
              <w:top w:val="nil"/>
              <w:left w:val="single" w:sz="8" w:space="0" w:color="auto"/>
              <w:bottom w:val="single" w:sz="8" w:space="0" w:color="auto"/>
              <w:right w:val="single" w:sz="8" w:space="0" w:color="auto"/>
            </w:tcBorders>
            <w:shd w:val="clear" w:color="auto" w:fill="auto"/>
            <w:vAlign w:val="center"/>
          </w:tcPr>
          <w:p w14:paraId="1A2C8979" w14:textId="1519D72A" w:rsidR="00C56C59" w:rsidRPr="006B53EF" w:rsidRDefault="00C56C59" w:rsidP="00446527">
            <w:pPr>
              <w:pStyle w:val="aff0"/>
              <w:numPr>
                <w:ilvl w:val="0"/>
                <w:numId w:val="68"/>
              </w:numPr>
              <w:ind w:left="226" w:hanging="113"/>
              <w:jc w:val="center"/>
              <w:rPr>
                <w:rFonts w:ascii="Tahoma" w:hAnsi="Tahoma" w:cs="Tahoma"/>
                <w:sz w:val="20"/>
                <w:szCs w:val="20"/>
              </w:rPr>
            </w:pPr>
          </w:p>
        </w:tc>
        <w:tc>
          <w:tcPr>
            <w:tcW w:w="4427" w:type="dxa"/>
            <w:tcBorders>
              <w:top w:val="nil"/>
              <w:left w:val="nil"/>
              <w:bottom w:val="single" w:sz="8" w:space="0" w:color="auto"/>
              <w:right w:val="single" w:sz="8" w:space="0" w:color="auto"/>
            </w:tcBorders>
            <w:shd w:val="clear" w:color="auto" w:fill="auto"/>
            <w:vAlign w:val="center"/>
            <w:hideMark/>
          </w:tcPr>
          <w:p w14:paraId="39A2A7B2"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 xml:space="preserve">Υποστήριξη σε λειτουργία </w:t>
            </w:r>
            <w:r w:rsidRPr="006B53EF">
              <w:rPr>
                <w:rFonts w:ascii="Tahoma" w:hAnsi="Tahoma" w:cs="Tahoma"/>
                <w:sz w:val="20"/>
                <w:szCs w:val="20"/>
              </w:rPr>
              <w:t>VXLAN</w:t>
            </w:r>
            <w:r w:rsidRPr="006B53EF">
              <w:rPr>
                <w:rFonts w:ascii="Tahoma" w:hAnsi="Tahoma" w:cs="Tahoma"/>
                <w:sz w:val="20"/>
                <w:szCs w:val="20"/>
                <w:lang w:val="el-GR"/>
              </w:rPr>
              <w:t xml:space="preserve"> </w:t>
            </w:r>
            <w:r w:rsidRPr="006B53EF">
              <w:rPr>
                <w:rFonts w:ascii="Tahoma" w:hAnsi="Tahoma" w:cs="Tahoma"/>
                <w:sz w:val="20"/>
                <w:szCs w:val="20"/>
              </w:rPr>
              <w:t>EVPN</w:t>
            </w:r>
            <w:r w:rsidRPr="006B53EF">
              <w:rPr>
                <w:rFonts w:ascii="Tahoma" w:hAnsi="Tahoma" w:cs="Tahoma"/>
                <w:sz w:val="20"/>
                <w:szCs w:val="20"/>
                <w:lang w:val="el-GR"/>
              </w:rPr>
              <w:t xml:space="preserve"> </w:t>
            </w:r>
            <w:r w:rsidRPr="006B53EF">
              <w:rPr>
                <w:rFonts w:ascii="Tahoma" w:hAnsi="Tahoma" w:cs="Tahoma"/>
                <w:sz w:val="20"/>
                <w:szCs w:val="20"/>
              </w:rPr>
              <w:t>fabric</w:t>
            </w:r>
          </w:p>
        </w:tc>
        <w:tc>
          <w:tcPr>
            <w:tcW w:w="1585" w:type="dxa"/>
            <w:tcBorders>
              <w:top w:val="nil"/>
              <w:left w:val="nil"/>
              <w:bottom w:val="single" w:sz="8" w:space="0" w:color="auto"/>
              <w:right w:val="single" w:sz="8" w:space="0" w:color="auto"/>
            </w:tcBorders>
            <w:shd w:val="clear" w:color="auto" w:fill="auto"/>
            <w:vAlign w:val="center"/>
            <w:hideMark/>
          </w:tcPr>
          <w:p w14:paraId="30082F1B"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ΝΑΙ</w:t>
            </w:r>
          </w:p>
        </w:tc>
        <w:tc>
          <w:tcPr>
            <w:tcW w:w="1481" w:type="dxa"/>
            <w:tcBorders>
              <w:top w:val="nil"/>
              <w:left w:val="nil"/>
              <w:bottom w:val="single" w:sz="8" w:space="0" w:color="auto"/>
              <w:right w:val="single" w:sz="8" w:space="0" w:color="auto"/>
            </w:tcBorders>
            <w:shd w:val="clear" w:color="auto" w:fill="auto"/>
            <w:vAlign w:val="center"/>
            <w:hideMark/>
          </w:tcPr>
          <w:p w14:paraId="4503F7AC"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c>
          <w:tcPr>
            <w:tcW w:w="1810" w:type="dxa"/>
            <w:tcBorders>
              <w:top w:val="nil"/>
              <w:left w:val="nil"/>
              <w:bottom w:val="single" w:sz="8" w:space="0" w:color="auto"/>
              <w:right w:val="single" w:sz="8" w:space="0" w:color="auto"/>
            </w:tcBorders>
            <w:shd w:val="clear" w:color="auto" w:fill="auto"/>
            <w:vAlign w:val="center"/>
            <w:hideMark/>
          </w:tcPr>
          <w:p w14:paraId="44416BA8"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r>
      <w:tr w:rsidR="00C56C59" w:rsidRPr="006138A5" w14:paraId="7E548973" w14:textId="77777777" w:rsidTr="00071FBC">
        <w:trPr>
          <w:trHeight w:val="315"/>
        </w:trPr>
        <w:tc>
          <w:tcPr>
            <w:tcW w:w="557" w:type="dxa"/>
            <w:tcBorders>
              <w:top w:val="nil"/>
              <w:left w:val="single" w:sz="8" w:space="0" w:color="auto"/>
              <w:bottom w:val="single" w:sz="8" w:space="0" w:color="auto"/>
              <w:right w:val="single" w:sz="8" w:space="0" w:color="auto"/>
            </w:tcBorders>
            <w:shd w:val="clear" w:color="auto" w:fill="auto"/>
            <w:noWrap/>
            <w:vAlign w:val="center"/>
          </w:tcPr>
          <w:p w14:paraId="5774B435" w14:textId="1B6018D6" w:rsidR="00C56C59" w:rsidRPr="006B53EF" w:rsidRDefault="00C56C59" w:rsidP="00446527">
            <w:pPr>
              <w:pStyle w:val="aff0"/>
              <w:numPr>
                <w:ilvl w:val="0"/>
                <w:numId w:val="68"/>
              </w:numPr>
              <w:ind w:left="226" w:hanging="113"/>
              <w:jc w:val="center"/>
              <w:rPr>
                <w:rFonts w:ascii="Tahoma" w:hAnsi="Tahoma" w:cs="Tahoma"/>
                <w:sz w:val="20"/>
                <w:szCs w:val="20"/>
              </w:rPr>
            </w:pPr>
          </w:p>
        </w:tc>
        <w:tc>
          <w:tcPr>
            <w:tcW w:w="4427" w:type="dxa"/>
            <w:tcBorders>
              <w:top w:val="nil"/>
              <w:left w:val="nil"/>
              <w:bottom w:val="single" w:sz="8" w:space="0" w:color="auto"/>
              <w:right w:val="single" w:sz="8" w:space="0" w:color="auto"/>
            </w:tcBorders>
            <w:shd w:val="clear" w:color="auto" w:fill="auto"/>
            <w:vAlign w:val="center"/>
            <w:hideMark/>
          </w:tcPr>
          <w:p w14:paraId="3332286D"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 xml:space="preserve">Υποστηρίξη δυναμικών πρωτοκόλλων δρομολόγησης </w:t>
            </w:r>
            <w:r w:rsidRPr="006B53EF">
              <w:rPr>
                <w:rFonts w:ascii="Tahoma" w:hAnsi="Tahoma" w:cs="Tahoma"/>
                <w:sz w:val="20"/>
                <w:szCs w:val="20"/>
              </w:rPr>
              <w:t>OSPF</w:t>
            </w:r>
            <w:r w:rsidRPr="006B53EF">
              <w:rPr>
                <w:rFonts w:ascii="Tahoma" w:hAnsi="Tahoma" w:cs="Tahoma"/>
                <w:sz w:val="20"/>
                <w:szCs w:val="20"/>
                <w:lang w:val="el-GR"/>
              </w:rPr>
              <w:t>,</w:t>
            </w:r>
            <w:r w:rsidRPr="006B53EF">
              <w:rPr>
                <w:rFonts w:ascii="Tahoma" w:hAnsi="Tahoma" w:cs="Tahoma"/>
                <w:sz w:val="20"/>
                <w:szCs w:val="20"/>
              </w:rPr>
              <w:t>BGP</w:t>
            </w:r>
          </w:p>
        </w:tc>
        <w:tc>
          <w:tcPr>
            <w:tcW w:w="1585" w:type="dxa"/>
            <w:tcBorders>
              <w:top w:val="nil"/>
              <w:left w:val="nil"/>
              <w:bottom w:val="single" w:sz="8" w:space="0" w:color="auto"/>
              <w:right w:val="single" w:sz="8" w:space="0" w:color="auto"/>
            </w:tcBorders>
            <w:shd w:val="clear" w:color="auto" w:fill="auto"/>
            <w:vAlign w:val="center"/>
            <w:hideMark/>
          </w:tcPr>
          <w:p w14:paraId="2645A8E7"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ΝΑΙ</w:t>
            </w:r>
          </w:p>
        </w:tc>
        <w:tc>
          <w:tcPr>
            <w:tcW w:w="1481" w:type="dxa"/>
            <w:tcBorders>
              <w:top w:val="nil"/>
              <w:left w:val="nil"/>
              <w:bottom w:val="single" w:sz="8" w:space="0" w:color="auto"/>
              <w:right w:val="single" w:sz="8" w:space="0" w:color="auto"/>
            </w:tcBorders>
            <w:shd w:val="clear" w:color="auto" w:fill="auto"/>
            <w:vAlign w:val="center"/>
            <w:hideMark/>
          </w:tcPr>
          <w:p w14:paraId="596D6E73"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c>
          <w:tcPr>
            <w:tcW w:w="1810" w:type="dxa"/>
            <w:tcBorders>
              <w:top w:val="nil"/>
              <w:left w:val="nil"/>
              <w:bottom w:val="single" w:sz="8" w:space="0" w:color="auto"/>
              <w:right w:val="single" w:sz="8" w:space="0" w:color="auto"/>
            </w:tcBorders>
            <w:shd w:val="clear" w:color="auto" w:fill="auto"/>
            <w:vAlign w:val="center"/>
            <w:hideMark/>
          </w:tcPr>
          <w:p w14:paraId="56330506"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r>
      <w:tr w:rsidR="00C56C59" w:rsidRPr="006138A5" w14:paraId="02F34982" w14:textId="77777777" w:rsidTr="00071FBC">
        <w:trPr>
          <w:trHeight w:val="315"/>
        </w:trPr>
        <w:tc>
          <w:tcPr>
            <w:tcW w:w="557" w:type="dxa"/>
            <w:tcBorders>
              <w:top w:val="nil"/>
              <w:left w:val="single" w:sz="8" w:space="0" w:color="auto"/>
              <w:bottom w:val="single" w:sz="8" w:space="0" w:color="auto"/>
              <w:right w:val="single" w:sz="8" w:space="0" w:color="auto"/>
            </w:tcBorders>
            <w:shd w:val="clear" w:color="auto" w:fill="auto"/>
            <w:noWrap/>
            <w:vAlign w:val="center"/>
          </w:tcPr>
          <w:p w14:paraId="0C29EB8E" w14:textId="50A59485" w:rsidR="00C56C59" w:rsidRPr="006B53EF" w:rsidRDefault="00C56C59" w:rsidP="00446527">
            <w:pPr>
              <w:pStyle w:val="aff0"/>
              <w:numPr>
                <w:ilvl w:val="0"/>
                <w:numId w:val="68"/>
              </w:numPr>
              <w:ind w:left="226" w:hanging="113"/>
              <w:jc w:val="center"/>
              <w:rPr>
                <w:rFonts w:ascii="Tahoma" w:hAnsi="Tahoma" w:cs="Tahoma"/>
                <w:sz w:val="20"/>
                <w:szCs w:val="20"/>
              </w:rPr>
            </w:pPr>
          </w:p>
        </w:tc>
        <w:tc>
          <w:tcPr>
            <w:tcW w:w="4427" w:type="dxa"/>
            <w:tcBorders>
              <w:top w:val="nil"/>
              <w:left w:val="nil"/>
              <w:bottom w:val="single" w:sz="8" w:space="0" w:color="auto"/>
              <w:right w:val="single" w:sz="8" w:space="0" w:color="auto"/>
            </w:tcBorders>
            <w:shd w:val="clear" w:color="auto" w:fill="auto"/>
            <w:vAlign w:val="center"/>
            <w:hideMark/>
          </w:tcPr>
          <w:p w14:paraId="3F3E53EB"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Δυνατότητα διαχείρισης του μεταγωγέα μέσω πλατφόρμας διαχείρισης</w:t>
            </w:r>
          </w:p>
        </w:tc>
        <w:tc>
          <w:tcPr>
            <w:tcW w:w="1585" w:type="dxa"/>
            <w:tcBorders>
              <w:top w:val="nil"/>
              <w:left w:val="nil"/>
              <w:bottom w:val="single" w:sz="8" w:space="0" w:color="auto"/>
              <w:right w:val="single" w:sz="8" w:space="0" w:color="auto"/>
            </w:tcBorders>
            <w:shd w:val="clear" w:color="auto" w:fill="auto"/>
            <w:vAlign w:val="center"/>
            <w:hideMark/>
          </w:tcPr>
          <w:p w14:paraId="55263417"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ΝΑΙ</w:t>
            </w:r>
          </w:p>
        </w:tc>
        <w:tc>
          <w:tcPr>
            <w:tcW w:w="1481" w:type="dxa"/>
            <w:tcBorders>
              <w:top w:val="nil"/>
              <w:left w:val="nil"/>
              <w:bottom w:val="single" w:sz="8" w:space="0" w:color="auto"/>
              <w:right w:val="single" w:sz="8" w:space="0" w:color="auto"/>
            </w:tcBorders>
            <w:shd w:val="clear" w:color="auto" w:fill="auto"/>
            <w:vAlign w:val="center"/>
            <w:hideMark/>
          </w:tcPr>
          <w:p w14:paraId="35A92867"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c>
          <w:tcPr>
            <w:tcW w:w="1810" w:type="dxa"/>
            <w:tcBorders>
              <w:top w:val="nil"/>
              <w:left w:val="nil"/>
              <w:bottom w:val="single" w:sz="8" w:space="0" w:color="auto"/>
              <w:right w:val="single" w:sz="8" w:space="0" w:color="auto"/>
            </w:tcBorders>
            <w:shd w:val="clear" w:color="auto" w:fill="auto"/>
            <w:vAlign w:val="center"/>
            <w:hideMark/>
          </w:tcPr>
          <w:p w14:paraId="357FCD49"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r>
      <w:tr w:rsidR="00C56C59" w:rsidRPr="006138A5" w14:paraId="4C451725" w14:textId="77777777" w:rsidTr="00071FBC">
        <w:trPr>
          <w:trHeight w:val="315"/>
        </w:trPr>
        <w:tc>
          <w:tcPr>
            <w:tcW w:w="557" w:type="dxa"/>
            <w:tcBorders>
              <w:top w:val="nil"/>
              <w:left w:val="single" w:sz="8" w:space="0" w:color="auto"/>
              <w:bottom w:val="single" w:sz="8" w:space="0" w:color="auto"/>
              <w:right w:val="single" w:sz="8" w:space="0" w:color="auto"/>
            </w:tcBorders>
            <w:shd w:val="clear" w:color="auto" w:fill="auto"/>
            <w:vAlign w:val="center"/>
          </w:tcPr>
          <w:p w14:paraId="4A57A77D" w14:textId="7B3F96CB" w:rsidR="00C56C59" w:rsidRPr="006B53EF" w:rsidRDefault="00C56C59" w:rsidP="00446527">
            <w:pPr>
              <w:pStyle w:val="aff0"/>
              <w:numPr>
                <w:ilvl w:val="0"/>
                <w:numId w:val="68"/>
              </w:numPr>
              <w:ind w:left="226" w:hanging="113"/>
              <w:jc w:val="center"/>
              <w:rPr>
                <w:rFonts w:ascii="Tahoma" w:hAnsi="Tahoma" w:cs="Tahoma"/>
                <w:sz w:val="20"/>
                <w:szCs w:val="20"/>
              </w:rPr>
            </w:pPr>
          </w:p>
        </w:tc>
        <w:tc>
          <w:tcPr>
            <w:tcW w:w="4427" w:type="dxa"/>
            <w:tcBorders>
              <w:top w:val="nil"/>
              <w:left w:val="nil"/>
              <w:bottom w:val="single" w:sz="8" w:space="0" w:color="auto"/>
              <w:right w:val="single" w:sz="8" w:space="0" w:color="auto"/>
            </w:tcBorders>
            <w:shd w:val="clear" w:color="auto" w:fill="auto"/>
            <w:vAlign w:val="center"/>
            <w:hideMark/>
          </w:tcPr>
          <w:p w14:paraId="1FC14726"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Δυνατότητα αποστολής δεδομένων τηλεμετρίας σε εργαλείο ανάλυσης</w:t>
            </w:r>
          </w:p>
        </w:tc>
        <w:tc>
          <w:tcPr>
            <w:tcW w:w="1585" w:type="dxa"/>
            <w:tcBorders>
              <w:top w:val="nil"/>
              <w:left w:val="nil"/>
              <w:bottom w:val="single" w:sz="8" w:space="0" w:color="auto"/>
              <w:right w:val="single" w:sz="8" w:space="0" w:color="auto"/>
            </w:tcBorders>
            <w:shd w:val="clear" w:color="auto" w:fill="auto"/>
            <w:vAlign w:val="center"/>
            <w:hideMark/>
          </w:tcPr>
          <w:p w14:paraId="54D33407"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ΝΑΙ</w:t>
            </w:r>
          </w:p>
        </w:tc>
        <w:tc>
          <w:tcPr>
            <w:tcW w:w="1481" w:type="dxa"/>
            <w:tcBorders>
              <w:top w:val="nil"/>
              <w:left w:val="nil"/>
              <w:bottom w:val="single" w:sz="8" w:space="0" w:color="auto"/>
              <w:right w:val="single" w:sz="8" w:space="0" w:color="auto"/>
            </w:tcBorders>
            <w:shd w:val="clear" w:color="auto" w:fill="auto"/>
            <w:vAlign w:val="center"/>
            <w:hideMark/>
          </w:tcPr>
          <w:p w14:paraId="457FC55D"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c>
          <w:tcPr>
            <w:tcW w:w="1810" w:type="dxa"/>
            <w:tcBorders>
              <w:top w:val="nil"/>
              <w:left w:val="nil"/>
              <w:bottom w:val="single" w:sz="8" w:space="0" w:color="auto"/>
              <w:right w:val="single" w:sz="8" w:space="0" w:color="auto"/>
            </w:tcBorders>
            <w:shd w:val="clear" w:color="auto" w:fill="auto"/>
            <w:vAlign w:val="center"/>
            <w:hideMark/>
          </w:tcPr>
          <w:p w14:paraId="51C34BF0"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r>
      <w:tr w:rsidR="00C56C59" w:rsidRPr="006138A5" w14:paraId="4FED979A" w14:textId="77777777" w:rsidTr="00071FBC">
        <w:trPr>
          <w:trHeight w:val="315"/>
        </w:trPr>
        <w:tc>
          <w:tcPr>
            <w:tcW w:w="557" w:type="dxa"/>
            <w:tcBorders>
              <w:top w:val="nil"/>
              <w:left w:val="single" w:sz="8" w:space="0" w:color="auto"/>
              <w:bottom w:val="single" w:sz="8" w:space="0" w:color="auto"/>
              <w:right w:val="single" w:sz="8" w:space="0" w:color="auto"/>
            </w:tcBorders>
            <w:shd w:val="clear" w:color="auto" w:fill="auto"/>
            <w:noWrap/>
            <w:vAlign w:val="center"/>
          </w:tcPr>
          <w:p w14:paraId="1195C1EF" w14:textId="5188D9D7" w:rsidR="00C56C59" w:rsidRPr="006B53EF" w:rsidRDefault="00C56C59" w:rsidP="00446527">
            <w:pPr>
              <w:pStyle w:val="aff0"/>
              <w:numPr>
                <w:ilvl w:val="0"/>
                <w:numId w:val="68"/>
              </w:numPr>
              <w:ind w:left="226" w:hanging="113"/>
              <w:jc w:val="center"/>
              <w:rPr>
                <w:rFonts w:ascii="Tahoma" w:hAnsi="Tahoma" w:cs="Tahoma"/>
                <w:sz w:val="20"/>
                <w:szCs w:val="20"/>
              </w:rPr>
            </w:pPr>
          </w:p>
        </w:tc>
        <w:tc>
          <w:tcPr>
            <w:tcW w:w="4427" w:type="dxa"/>
            <w:tcBorders>
              <w:top w:val="nil"/>
              <w:left w:val="nil"/>
              <w:bottom w:val="single" w:sz="8" w:space="0" w:color="auto"/>
              <w:right w:val="single" w:sz="8" w:space="0" w:color="auto"/>
            </w:tcBorders>
            <w:shd w:val="clear" w:color="auto" w:fill="auto"/>
            <w:vAlign w:val="center"/>
            <w:hideMark/>
          </w:tcPr>
          <w:p w14:paraId="393D98FC"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 xml:space="preserve">Μέγιστος αριθμός υποστηριζόμενων </w:t>
            </w:r>
            <w:r w:rsidRPr="006B53EF">
              <w:rPr>
                <w:rFonts w:ascii="Tahoma" w:hAnsi="Tahoma" w:cs="Tahoma"/>
                <w:sz w:val="20"/>
                <w:szCs w:val="20"/>
              </w:rPr>
              <w:t>MAC</w:t>
            </w:r>
            <w:r w:rsidRPr="006B53EF">
              <w:rPr>
                <w:rFonts w:ascii="Tahoma" w:hAnsi="Tahoma" w:cs="Tahoma"/>
                <w:sz w:val="20"/>
                <w:szCs w:val="20"/>
                <w:lang w:val="el-GR"/>
              </w:rPr>
              <w:t xml:space="preserve"> </w:t>
            </w:r>
            <w:r w:rsidRPr="006B53EF">
              <w:rPr>
                <w:rFonts w:ascii="Tahoma" w:hAnsi="Tahoma" w:cs="Tahoma"/>
                <w:sz w:val="20"/>
                <w:szCs w:val="20"/>
              </w:rPr>
              <w:t>addresses</w:t>
            </w:r>
            <w:r w:rsidRPr="006B53EF">
              <w:rPr>
                <w:rFonts w:ascii="Tahoma" w:hAnsi="Tahoma" w:cs="Tahoma"/>
                <w:sz w:val="20"/>
                <w:szCs w:val="20"/>
                <w:lang w:val="el-GR"/>
              </w:rPr>
              <w:t xml:space="preserve"> εγγραφών</w:t>
            </w:r>
          </w:p>
        </w:tc>
        <w:tc>
          <w:tcPr>
            <w:tcW w:w="1585" w:type="dxa"/>
            <w:tcBorders>
              <w:top w:val="nil"/>
              <w:left w:val="nil"/>
              <w:bottom w:val="single" w:sz="8" w:space="0" w:color="auto"/>
              <w:right w:val="single" w:sz="8" w:space="0" w:color="auto"/>
            </w:tcBorders>
            <w:shd w:val="clear" w:color="auto" w:fill="auto"/>
            <w:vAlign w:val="center"/>
            <w:hideMark/>
          </w:tcPr>
          <w:p w14:paraId="0B22C701"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&gt;=512000</w:t>
            </w:r>
          </w:p>
        </w:tc>
        <w:tc>
          <w:tcPr>
            <w:tcW w:w="1481" w:type="dxa"/>
            <w:tcBorders>
              <w:top w:val="nil"/>
              <w:left w:val="nil"/>
              <w:bottom w:val="single" w:sz="8" w:space="0" w:color="auto"/>
              <w:right w:val="single" w:sz="8" w:space="0" w:color="auto"/>
            </w:tcBorders>
            <w:shd w:val="clear" w:color="auto" w:fill="auto"/>
            <w:vAlign w:val="center"/>
            <w:hideMark/>
          </w:tcPr>
          <w:p w14:paraId="50392177"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c>
          <w:tcPr>
            <w:tcW w:w="1810" w:type="dxa"/>
            <w:tcBorders>
              <w:top w:val="nil"/>
              <w:left w:val="nil"/>
              <w:bottom w:val="single" w:sz="8" w:space="0" w:color="auto"/>
              <w:right w:val="single" w:sz="8" w:space="0" w:color="auto"/>
            </w:tcBorders>
            <w:shd w:val="clear" w:color="auto" w:fill="auto"/>
            <w:vAlign w:val="center"/>
            <w:hideMark/>
          </w:tcPr>
          <w:p w14:paraId="3AC5C399"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r>
      <w:tr w:rsidR="00C56C59" w:rsidRPr="006138A5" w14:paraId="287AFE34" w14:textId="77777777" w:rsidTr="00071FBC">
        <w:trPr>
          <w:trHeight w:val="315"/>
        </w:trPr>
        <w:tc>
          <w:tcPr>
            <w:tcW w:w="557" w:type="dxa"/>
            <w:tcBorders>
              <w:top w:val="nil"/>
              <w:left w:val="single" w:sz="8" w:space="0" w:color="auto"/>
              <w:bottom w:val="single" w:sz="8" w:space="0" w:color="auto"/>
              <w:right w:val="single" w:sz="8" w:space="0" w:color="auto"/>
            </w:tcBorders>
            <w:shd w:val="clear" w:color="auto" w:fill="auto"/>
            <w:noWrap/>
            <w:vAlign w:val="center"/>
          </w:tcPr>
          <w:p w14:paraId="68DDD2AC" w14:textId="0A19DCC2" w:rsidR="00C56C59" w:rsidRPr="006B53EF" w:rsidRDefault="00C56C59" w:rsidP="00446527">
            <w:pPr>
              <w:pStyle w:val="aff0"/>
              <w:numPr>
                <w:ilvl w:val="0"/>
                <w:numId w:val="68"/>
              </w:numPr>
              <w:ind w:left="226" w:hanging="113"/>
              <w:jc w:val="center"/>
              <w:rPr>
                <w:rFonts w:ascii="Tahoma" w:hAnsi="Tahoma" w:cs="Tahoma"/>
                <w:sz w:val="20"/>
                <w:szCs w:val="20"/>
              </w:rPr>
            </w:pPr>
          </w:p>
        </w:tc>
        <w:tc>
          <w:tcPr>
            <w:tcW w:w="4427" w:type="dxa"/>
            <w:tcBorders>
              <w:top w:val="nil"/>
              <w:left w:val="nil"/>
              <w:bottom w:val="single" w:sz="8" w:space="0" w:color="auto"/>
              <w:right w:val="single" w:sz="8" w:space="0" w:color="auto"/>
            </w:tcBorders>
            <w:shd w:val="clear" w:color="auto" w:fill="auto"/>
            <w:vAlign w:val="center"/>
            <w:hideMark/>
          </w:tcPr>
          <w:p w14:paraId="20E8079F"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 xml:space="preserve">Μέγιστος αριθμός υποστηριζόμενων </w:t>
            </w:r>
            <w:r w:rsidRPr="006B53EF">
              <w:rPr>
                <w:rFonts w:ascii="Tahoma" w:hAnsi="Tahoma" w:cs="Tahoma"/>
                <w:sz w:val="20"/>
                <w:szCs w:val="20"/>
              </w:rPr>
              <w:t>ECMP</w:t>
            </w:r>
            <w:r w:rsidRPr="006B53EF">
              <w:rPr>
                <w:rFonts w:ascii="Tahoma" w:hAnsi="Tahoma" w:cs="Tahoma"/>
                <w:sz w:val="20"/>
                <w:szCs w:val="20"/>
                <w:lang w:val="el-GR"/>
              </w:rPr>
              <w:t xml:space="preserve"> διαδρομών</w:t>
            </w:r>
          </w:p>
        </w:tc>
        <w:tc>
          <w:tcPr>
            <w:tcW w:w="1585" w:type="dxa"/>
            <w:tcBorders>
              <w:top w:val="nil"/>
              <w:left w:val="nil"/>
              <w:bottom w:val="single" w:sz="8" w:space="0" w:color="auto"/>
              <w:right w:val="single" w:sz="8" w:space="0" w:color="auto"/>
            </w:tcBorders>
            <w:shd w:val="clear" w:color="auto" w:fill="auto"/>
            <w:vAlign w:val="center"/>
            <w:hideMark/>
          </w:tcPr>
          <w:p w14:paraId="00793143"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64</w:t>
            </w:r>
          </w:p>
        </w:tc>
        <w:tc>
          <w:tcPr>
            <w:tcW w:w="1481" w:type="dxa"/>
            <w:tcBorders>
              <w:top w:val="nil"/>
              <w:left w:val="nil"/>
              <w:bottom w:val="single" w:sz="8" w:space="0" w:color="auto"/>
              <w:right w:val="single" w:sz="8" w:space="0" w:color="auto"/>
            </w:tcBorders>
            <w:shd w:val="clear" w:color="auto" w:fill="auto"/>
            <w:vAlign w:val="center"/>
            <w:hideMark/>
          </w:tcPr>
          <w:p w14:paraId="44638A4B"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c>
          <w:tcPr>
            <w:tcW w:w="1810" w:type="dxa"/>
            <w:tcBorders>
              <w:top w:val="nil"/>
              <w:left w:val="nil"/>
              <w:bottom w:val="single" w:sz="8" w:space="0" w:color="auto"/>
              <w:right w:val="single" w:sz="8" w:space="0" w:color="auto"/>
            </w:tcBorders>
            <w:shd w:val="clear" w:color="auto" w:fill="auto"/>
            <w:vAlign w:val="center"/>
            <w:hideMark/>
          </w:tcPr>
          <w:p w14:paraId="39BD2681"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r>
      <w:tr w:rsidR="00C56C59" w:rsidRPr="006138A5" w14:paraId="644AF910" w14:textId="77777777" w:rsidTr="00071FBC">
        <w:trPr>
          <w:trHeight w:val="315"/>
        </w:trPr>
        <w:tc>
          <w:tcPr>
            <w:tcW w:w="557" w:type="dxa"/>
            <w:tcBorders>
              <w:top w:val="nil"/>
              <w:left w:val="single" w:sz="8" w:space="0" w:color="auto"/>
              <w:bottom w:val="single" w:sz="8" w:space="0" w:color="auto"/>
              <w:right w:val="single" w:sz="8" w:space="0" w:color="auto"/>
            </w:tcBorders>
            <w:shd w:val="clear" w:color="auto" w:fill="auto"/>
            <w:vAlign w:val="center"/>
          </w:tcPr>
          <w:p w14:paraId="1176D47B" w14:textId="1D36B52D" w:rsidR="00C56C59" w:rsidRPr="006B53EF" w:rsidRDefault="00C56C59" w:rsidP="00446527">
            <w:pPr>
              <w:pStyle w:val="aff0"/>
              <w:numPr>
                <w:ilvl w:val="0"/>
                <w:numId w:val="68"/>
              </w:numPr>
              <w:ind w:left="226" w:hanging="113"/>
              <w:jc w:val="center"/>
              <w:rPr>
                <w:rFonts w:ascii="Tahoma" w:hAnsi="Tahoma" w:cs="Tahoma"/>
                <w:sz w:val="20"/>
                <w:szCs w:val="20"/>
              </w:rPr>
            </w:pPr>
          </w:p>
        </w:tc>
        <w:tc>
          <w:tcPr>
            <w:tcW w:w="4427" w:type="dxa"/>
            <w:tcBorders>
              <w:top w:val="nil"/>
              <w:left w:val="nil"/>
              <w:bottom w:val="single" w:sz="8" w:space="0" w:color="auto"/>
              <w:right w:val="single" w:sz="8" w:space="0" w:color="auto"/>
            </w:tcBorders>
            <w:shd w:val="clear" w:color="auto" w:fill="auto"/>
            <w:vAlign w:val="center"/>
            <w:hideMark/>
          </w:tcPr>
          <w:p w14:paraId="16C22005" w14:textId="77777777" w:rsidR="00C56C59" w:rsidRPr="006B53EF" w:rsidRDefault="00C56C59" w:rsidP="00EB1606">
            <w:pPr>
              <w:rPr>
                <w:rFonts w:ascii="Tahoma" w:hAnsi="Tahoma" w:cs="Tahoma"/>
                <w:sz w:val="20"/>
                <w:szCs w:val="20"/>
              </w:rPr>
            </w:pPr>
            <w:r w:rsidRPr="006B53EF">
              <w:rPr>
                <w:rFonts w:ascii="Tahoma" w:hAnsi="Tahoma" w:cs="Tahoma"/>
                <w:sz w:val="20"/>
                <w:szCs w:val="20"/>
              </w:rPr>
              <w:t xml:space="preserve">Μέγεθος Buffer  </w:t>
            </w:r>
          </w:p>
        </w:tc>
        <w:tc>
          <w:tcPr>
            <w:tcW w:w="1585" w:type="dxa"/>
            <w:tcBorders>
              <w:top w:val="nil"/>
              <w:left w:val="nil"/>
              <w:bottom w:val="single" w:sz="8" w:space="0" w:color="auto"/>
              <w:right w:val="single" w:sz="8" w:space="0" w:color="auto"/>
            </w:tcBorders>
            <w:shd w:val="clear" w:color="auto" w:fill="auto"/>
            <w:vAlign w:val="center"/>
            <w:hideMark/>
          </w:tcPr>
          <w:p w14:paraId="30530F2C"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&gt;=40 MB</w:t>
            </w:r>
          </w:p>
        </w:tc>
        <w:tc>
          <w:tcPr>
            <w:tcW w:w="1481" w:type="dxa"/>
            <w:tcBorders>
              <w:top w:val="nil"/>
              <w:left w:val="nil"/>
              <w:bottom w:val="single" w:sz="8" w:space="0" w:color="auto"/>
              <w:right w:val="single" w:sz="8" w:space="0" w:color="auto"/>
            </w:tcBorders>
            <w:shd w:val="clear" w:color="auto" w:fill="auto"/>
            <w:vAlign w:val="center"/>
            <w:hideMark/>
          </w:tcPr>
          <w:p w14:paraId="7D79DD07"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c>
          <w:tcPr>
            <w:tcW w:w="1810" w:type="dxa"/>
            <w:tcBorders>
              <w:top w:val="nil"/>
              <w:left w:val="nil"/>
              <w:bottom w:val="single" w:sz="8" w:space="0" w:color="auto"/>
              <w:right w:val="single" w:sz="8" w:space="0" w:color="auto"/>
            </w:tcBorders>
            <w:shd w:val="clear" w:color="auto" w:fill="auto"/>
            <w:vAlign w:val="center"/>
            <w:hideMark/>
          </w:tcPr>
          <w:p w14:paraId="472151C6"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r>
      <w:tr w:rsidR="00C56C59" w:rsidRPr="006138A5" w14:paraId="5B8CDA75" w14:textId="77777777" w:rsidTr="00071FBC">
        <w:trPr>
          <w:trHeight w:val="315"/>
        </w:trPr>
        <w:tc>
          <w:tcPr>
            <w:tcW w:w="557" w:type="dxa"/>
            <w:tcBorders>
              <w:top w:val="nil"/>
              <w:left w:val="single" w:sz="8" w:space="0" w:color="auto"/>
              <w:bottom w:val="single" w:sz="8" w:space="0" w:color="auto"/>
              <w:right w:val="single" w:sz="8" w:space="0" w:color="auto"/>
            </w:tcBorders>
            <w:shd w:val="clear" w:color="auto" w:fill="auto"/>
            <w:noWrap/>
            <w:vAlign w:val="center"/>
          </w:tcPr>
          <w:p w14:paraId="2B41B660" w14:textId="56D149C0" w:rsidR="00C56C59" w:rsidRPr="006B53EF" w:rsidRDefault="00C56C59" w:rsidP="00446527">
            <w:pPr>
              <w:pStyle w:val="aff0"/>
              <w:numPr>
                <w:ilvl w:val="0"/>
                <w:numId w:val="68"/>
              </w:numPr>
              <w:ind w:left="226" w:hanging="113"/>
              <w:jc w:val="center"/>
              <w:rPr>
                <w:rFonts w:ascii="Tahoma" w:hAnsi="Tahoma" w:cs="Tahoma"/>
                <w:sz w:val="20"/>
                <w:szCs w:val="20"/>
              </w:rPr>
            </w:pPr>
          </w:p>
        </w:tc>
        <w:tc>
          <w:tcPr>
            <w:tcW w:w="4427" w:type="dxa"/>
            <w:tcBorders>
              <w:top w:val="nil"/>
              <w:left w:val="nil"/>
              <w:bottom w:val="single" w:sz="8" w:space="0" w:color="auto"/>
              <w:right w:val="single" w:sz="8" w:space="0" w:color="auto"/>
            </w:tcBorders>
            <w:shd w:val="clear" w:color="auto" w:fill="auto"/>
            <w:vAlign w:val="center"/>
            <w:hideMark/>
          </w:tcPr>
          <w:p w14:paraId="12FE595E"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 xml:space="preserve">Μέγιστος Αριθμός δικτυακών διαδρομών ( </w:t>
            </w:r>
            <w:r w:rsidRPr="006B53EF">
              <w:rPr>
                <w:rFonts w:ascii="Tahoma" w:hAnsi="Tahoma" w:cs="Tahoma"/>
                <w:sz w:val="20"/>
                <w:szCs w:val="20"/>
              </w:rPr>
              <w:t>IP</w:t>
            </w:r>
            <w:r w:rsidRPr="006B53EF">
              <w:rPr>
                <w:rFonts w:ascii="Tahoma" w:hAnsi="Tahoma" w:cs="Tahoma"/>
                <w:sz w:val="20"/>
                <w:szCs w:val="20"/>
                <w:lang w:val="el-GR"/>
              </w:rPr>
              <w:t xml:space="preserve"> </w:t>
            </w:r>
            <w:r w:rsidRPr="006B53EF">
              <w:rPr>
                <w:rFonts w:ascii="Tahoma" w:hAnsi="Tahoma" w:cs="Tahoma"/>
                <w:sz w:val="20"/>
                <w:szCs w:val="20"/>
              </w:rPr>
              <w:t>routes</w:t>
            </w:r>
            <w:r w:rsidRPr="006B53EF">
              <w:rPr>
                <w:rFonts w:ascii="Tahoma" w:hAnsi="Tahoma" w:cs="Tahoma"/>
                <w:sz w:val="20"/>
                <w:szCs w:val="20"/>
                <w:lang w:val="el-GR"/>
              </w:rPr>
              <w:t>)</w:t>
            </w:r>
          </w:p>
        </w:tc>
        <w:tc>
          <w:tcPr>
            <w:tcW w:w="1585" w:type="dxa"/>
            <w:tcBorders>
              <w:top w:val="nil"/>
              <w:left w:val="nil"/>
              <w:bottom w:val="single" w:sz="8" w:space="0" w:color="auto"/>
              <w:right w:val="single" w:sz="8" w:space="0" w:color="auto"/>
            </w:tcBorders>
            <w:shd w:val="clear" w:color="auto" w:fill="auto"/>
            <w:vAlign w:val="center"/>
            <w:hideMark/>
          </w:tcPr>
          <w:p w14:paraId="42B7327B"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&gt;=1792000</w:t>
            </w:r>
          </w:p>
        </w:tc>
        <w:tc>
          <w:tcPr>
            <w:tcW w:w="1481" w:type="dxa"/>
            <w:tcBorders>
              <w:top w:val="nil"/>
              <w:left w:val="nil"/>
              <w:bottom w:val="single" w:sz="8" w:space="0" w:color="auto"/>
              <w:right w:val="single" w:sz="8" w:space="0" w:color="auto"/>
            </w:tcBorders>
            <w:shd w:val="clear" w:color="auto" w:fill="auto"/>
            <w:vAlign w:val="center"/>
            <w:hideMark/>
          </w:tcPr>
          <w:p w14:paraId="09186F87"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c>
          <w:tcPr>
            <w:tcW w:w="1810" w:type="dxa"/>
            <w:tcBorders>
              <w:top w:val="nil"/>
              <w:left w:val="nil"/>
              <w:bottom w:val="single" w:sz="8" w:space="0" w:color="auto"/>
              <w:right w:val="single" w:sz="8" w:space="0" w:color="auto"/>
            </w:tcBorders>
            <w:shd w:val="clear" w:color="auto" w:fill="auto"/>
            <w:vAlign w:val="center"/>
            <w:hideMark/>
          </w:tcPr>
          <w:p w14:paraId="097B5587"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r>
      <w:tr w:rsidR="00C56C59" w:rsidRPr="006138A5" w14:paraId="5FAAC6B7" w14:textId="77777777" w:rsidTr="00071FBC">
        <w:trPr>
          <w:trHeight w:val="315"/>
        </w:trPr>
        <w:tc>
          <w:tcPr>
            <w:tcW w:w="557" w:type="dxa"/>
            <w:tcBorders>
              <w:top w:val="nil"/>
              <w:left w:val="single" w:sz="8" w:space="0" w:color="auto"/>
              <w:bottom w:val="single" w:sz="8" w:space="0" w:color="auto"/>
              <w:right w:val="single" w:sz="8" w:space="0" w:color="auto"/>
            </w:tcBorders>
            <w:shd w:val="clear" w:color="auto" w:fill="auto"/>
            <w:noWrap/>
            <w:vAlign w:val="center"/>
          </w:tcPr>
          <w:p w14:paraId="45A5A01B" w14:textId="360732C0" w:rsidR="00C56C59" w:rsidRPr="006B53EF" w:rsidRDefault="00C56C59" w:rsidP="00446527">
            <w:pPr>
              <w:pStyle w:val="aff0"/>
              <w:numPr>
                <w:ilvl w:val="0"/>
                <w:numId w:val="68"/>
              </w:numPr>
              <w:ind w:left="226" w:hanging="113"/>
              <w:jc w:val="center"/>
              <w:rPr>
                <w:rFonts w:ascii="Tahoma" w:hAnsi="Tahoma" w:cs="Tahoma"/>
                <w:sz w:val="20"/>
                <w:szCs w:val="20"/>
              </w:rPr>
            </w:pPr>
          </w:p>
        </w:tc>
        <w:tc>
          <w:tcPr>
            <w:tcW w:w="4427" w:type="dxa"/>
            <w:tcBorders>
              <w:top w:val="nil"/>
              <w:left w:val="nil"/>
              <w:bottom w:val="single" w:sz="8" w:space="0" w:color="auto"/>
              <w:right w:val="single" w:sz="8" w:space="0" w:color="auto"/>
            </w:tcBorders>
            <w:shd w:val="clear" w:color="auto" w:fill="auto"/>
            <w:vAlign w:val="center"/>
            <w:hideMark/>
          </w:tcPr>
          <w:p w14:paraId="7DFC1155" w14:textId="77777777" w:rsidR="00C56C59" w:rsidRPr="006B53EF" w:rsidRDefault="00C56C59" w:rsidP="00EB1606">
            <w:pPr>
              <w:rPr>
                <w:rFonts w:ascii="Tahoma" w:hAnsi="Tahoma" w:cs="Tahoma"/>
                <w:sz w:val="20"/>
                <w:szCs w:val="20"/>
              </w:rPr>
            </w:pPr>
            <w:r w:rsidRPr="006B53EF">
              <w:rPr>
                <w:rFonts w:ascii="Tahoma" w:hAnsi="Tahoma" w:cs="Tahoma"/>
                <w:sz w:val="20"/>
                <w:szCs w:val="20"/>
              </w:rPr>
              <w:t>Μέγιστος Αριθμός Multicast Routes</w:t>
            </w:r>
          </w:p>
        </w:tc>
        <w:tc>
          <w:tcPr>
            <w:tcW w:w="1585" w:type="dxa"/>
            <w:tcBorders>
              <w:top w:val="nil"/>
              <w:left w:val="nil"/>
              <w:bottom w:val="single" w:sz="8" w:space="0" w:color="auto"/>
              <w:right w:val="single" w:sz="8" w:space="0" w:color="auto"/>
            </w:tcBorders>
            <w:shd w:val="clear" w:color="auto" w:fill="auto"/>
            <w:vAlign w:val="center"/>
            <w:hideMark/>
          </w:tcPr>
          <w:p w14:paraId="4A31EECD"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&gt;=128000</w:t>
            </w:r>
          </w:p>
        </w:tc>
        <w:tc>
          <w:tcPr>
            <w:tcW w:w="1481" w:type="dxa"/>
            <w:tcBorders>
              <w:top w:val="nil"/>
              <w:left w:val="nil"/>
              <w:bottom w:val="single" w:sz="8" w:space="0" w:color="auto"/>
              <w:right w:val="single" w:sz="8" w:space="0" w:color="auto"/>
            </w:tcBorders>
            <w:shd w:val="clear" w:color="auto" w:fill="auto"/>
            <w:vAlign w:val="center"/>
            <w:hideMark/>
          </w:tcPr>
          <w:p w14:paraId="78A3114D"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c>
          <w:tcPr>
            <w:tcW w:w="1810" w:type="dxa"/>
            <w:tcBorders>
              <w:top w:val="nil"/>
              <w:left w:val="nil"/>
              <w:bottom w:val="single" w:sz="8" w:space="0" w:color="auto"/>
              <w:right w:val="single" w:sz="8" w:space="0" w:color="auto"/>
            </w:tcBorders>
            <w:shd w:val="clear" w:color="auto" w:fill="auto"/>
            <w:vAlign w:val="center"/>
            <w:hideMark/>
          </w:tcPr>
          <w:p w14:paraId="22DBA738"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r>
      <w:tr w:rsidR="00C56C59" w:rsidRPr="006138A5" w14:paraId="511BB6C9" w14:textId="77777777" w:rsidTr="00071FBC">
        <w:trPr>
          <w:trHeight w:val="315"/>
        </w:trPr>
        <w:tc>
          <w:tcPr>
            <w:tcW w:w="557" w:type="dxa"/>
            <w:tcBorders>
              <w:top w:val="nil"/>
              <w:left w:val="single" w:sz="8" w:space="0" w:color="auto"/>
              <w:bottom w:val="single" w:sz="8" w:space="0" w:color="auto"/>
              <w:right w:val="single" w:sz="8" w:space="0" w:color="auto"/>
            </w:tcBorders>
            <w:shd w:val="clear" w:color="auto" w:fill="auto"/>
            <w:vAlign w:val="center"/>
          </w:tcPr>
          <w:p w14:paraId="35963D3D" w14:textId="4D32CE16" w:rsidR="00C56C59" w:rsidRPr="006B53EF" w:rsidRDefault="00C56C59" w:rsidP="00446527">
            <w:pPr>
              <w:pStyle w:val="aff0"/>
              <w:numPr>
                <w:ilvl w:val="0"/>
                <w:numId w:val="68"/>
              </w:numPr>
              <w:ind w:left="226" w:hanging="113"/>
              <w:jc w:val="center"/>
              <w:rPr>
                <w:rFonts w:ascii="Tahoma" w:hAnsi="Tahoma" w:cs="Tahoma"/>
                <w:sz w:val="20"/>
                <w:szCs w:val="20"/>
              </w:rPr>
            </w:pPr>
          </w:p>
        </w:tc>
        <w:tc>
          <w:tcPr>
            <w:tcW w:w="4427" w:type="dxa"/>
            <w:tcBorders>
              <w:top w:val="nil"/>
              <w:left w:val="nil"/>
              <w:bottom w:val="single" w:sz="8" w:space="0" w:color="auto"/>
              <w:right w:val="single" w:sz="8" w:space="0" w:color="auto"/>
            </w:tcBorders>
            <w:shd w:val="clear" w:color="auto" w:fill="auto"/>
            <w:vAlign w:val="center"/>
            <w:hideMark/>
          </w:tcPr>
          <w:p w14:paraId="5FB81012" w14:textId="77777777" w:rsidR="00C56C59" w:rsidRPr="006B53EF" w:rsidRDefault="00C56C59" w:rsidP="00EB1606">
            <w:pPr>
              <w:rPr>
                <w:rFonts w:ascii="Tahoma" w:hAnsi="Tahoma" w:cs="Tahoma"/>
                <w:sz w:val="20"/>
                <w:szCs w:val="20"/>
              </w:rPr>
            </w:pPr>
            <w:r w:rsidRPr="006B53EF">
              <w:rPr>
                <w:rFonts w:ascii="Tahoma" w:hAnsi="Tahoma" w:cs="Tahoma"/>
                <w:sz w:val="20"/>
                <w:szCs w:val="20"/>
              </w:rPr>
              <w:t>Μέγιστος Αριθμός VRFs</w:t>
            </w:r>
          </w:p>
        </w:tc>
        <w:tc>
          <w:tcPr>
            <w:tcW w:w="1585" w:type="dxa"/>
            <w:tcBorders>
              <w:top w:val="nil"/>
              <w:left w:val="nil"/>
              <w:bottom w:val="single" w:sz="8" w:space="0" w:color="auto"/>
              <w:right w:val="single" w:sz="8" w:space="0" w:color="auto"/>
            </w:tcBorders>
            <w:shd w:val="clear" w:color="auto" w:fill="auto"/>
            <w:vAlign w:val="center"/>
            <w:hideMark/>
          </w:tcPr>
          <w:p w14:paraId="334D643F"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&gt;=16000</w:t>
            </w:r>
          </w:p>
        </w:tc>
        <w:tc>
          <w:tcPr>
            <w:tcW w:w="1481" w:type="dxa"/>
            <w:tcBorders>
              <w:top w:val="nil"/>
              <w:left w:val="nil"/>
              <w:bottom w:val="single" w:sz="8" w:space="0" w:color="auto"/>
              <w:right w:val="single" w:sz="8" w:space="0" w:color="auto"/>
            </w:tcBorders>
            <w:shd w:val="clear" w:color="auto" w:fill="auto"/>
            <w:vAlign w:val="center"/>
            <w:hideMark/>
          </w:tcPr>
          <w:p w14:paraId="3B0B9955"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c>
          <w:tcPr>
            <w:tcW w:w="1810" w:type="dxa"/>
            <w:tcBorders>
              <w:top w:val="nil"/>
              <w:left w:val="nil"/>
              <w:bottom w:val="single" w:sz="8" w:space="0" w:color="auto"/>
              <w:right w:val="single" w:sz="8" w:space="0" w:color="auto"/>
            </w:tcBorders>
            <w:shd w:val="clear" w:color="auto" w:fill="auto"/>
            <w:vAlign w:val="center"/>
            <w:hideMark/>
          </w:tcPr>
          <w:p w14:paraId="4706208E"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r>
      <w:tr w:rsidR="00C56C59" w:rsidRPr="006138A5" w14:paraId="38CFE5F5" w14:textId="77777777" w:rsidTr="00071FBC">
        <w:trPr>
          <w:trHeight w:val="315"/>
        </w:trPr>
        <w:tc>
          <w:tcPr>
            <w:tcW w:w="557" w:type="dxa"/>
            <w:tcBorders>
              <w:top w:val="nil"/>
              <w:left w:val="single" w:sz="8" w:space="0" w:color="auto"/>
              <w:bottom w:val="single" w:sz="8" w:space="0" w:color="auto"/>
              <w:right w:val="single" w:sz="8" w:space="0" w:color="auto"/>
            </w:tcBorders>
            <w:shd w:val="clear" w:color="auto" w:fill="auto"/>
            <w:noWrap/>
            <w:vAlign w:val="center"/>
          </w:tcPr>
          <w:p w14:paraId="2F4016A3" w14:textId="3118EFC5" w:rsidR="00C56C59" w:rsidRPr="006B53EF" w:rsidRDefault="00C56C59" w:rsidP="00446527">
            <w:pPr>
              <w:pStyle w:val="aff0"/>
              <w:numPr>
                <w:ilvl w:val="0"/>
                <w:numId w:val="68"/>
              </w:numPr>
              <w:ind w:left="226" w:hanging="113"/>
              <w:jc w:val="center"/>
              <w:rPr>
                <w:rFonts w:ascii="Tahoma" w:hAnsi="Tahoma" w:cs="Tahoma"/>
                <w:sz w:val="20"/>
                <w:szCs w:val="20"/>
              </w:rPr>
            </w:pPr>
          </w:p>
        </w:tc>
        <w:tc>
          <w:tcPr>
            <w:tcW w:w="4427" w:type="dxa"/>
            <w:tcBorders>
              <w:top w:val="nil"/>
              <w:left w:val="nil"/>
              <w:bottom w:val="single" w:sz="8" w:space="0" w:color="auto"/>
              <w:right w:val="single" w:sz="8" w:space="0" w:color="auto"/>
            </w:tcBorders>
            <w:shd w:val="clear" w:color="auto" w:fill="auto"/>
            <w:vAlign w:val="center"/>
            <w:hideMark/>
          </w:tcPr>
          <w:p w14:paraId="48B127FB" w14:textId="77777777" w:rsidR="00C56C59" w:rsidRPr="006B53EF" w:rsidRDefault="00C56C59" w:rsidP="00EB1606">
            <w:pPr>
              <w:rPr>
                <w:rFonts w:ascii="Tahoma" w:hAnsi="Tahoma" w:cs="Tahoma"/>
                <w:sz w:val="20"/>
                <w:szCs w:val="20"/>
              </w:rPr>
            </w:pPr>
            <w:r w:rsidRPr="006B53EF">
              <w:rPr>
                <w:rFonts w:ascii="Tahoma" w:hAnsi="Tahoma" w:cs="Tahoma"/>
                <w:sz w:val="20"/>
                <w:szCs w:val="20"/>
              </w:rPr>
              <w:t>Μέγιστος Αριθμός port Channels</w:t>
            </w:r>
          </w:p>
        </w:tc>
        <w:tc>
          <w:tcPr>
            <w:tcW w:w="1585" w:type="dxa"/>
            <w:tcBorders>
              <w:top w:val="nil"/>
              <w:left w:val="nil"/>
              <w:bottom w:val="single" w:sz="8" w:space="0" w:color="auto"/>
              <w:right w:val="single" w:sz="8" w:space="0" w:color="auto"/>
            </w:tcBorders>
            <w:shd w:val="clear" w:color="auto" w:fill="auto"/>
            <w:vAlign w:val="center"/>
            <w:hideMark/>
          </w:tcPr>
          <w:p w14:paraId="4F57ADF0"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&gt;=512</w:t>
            </w:r>
          </w:p>
        </w:tc>
        <w:tc>
          <w:tcPr>
            <w:tcW w:w="1481" w:type="dxa"/>
            <w:tcBorders>
              <w:top w:val="nil"/>
              <w:left w:val="nil"/>
              <w:bottom w:val="single" w:sz="8" w:space="0" w:color="auto"/>
              <w:right w:val="single" w:sz="8" w:space="0" w:color="auto"/>
            </w:tcBorders>
            <w:shd w:val="clear" w:color="auto" w:fill="auto"/>
            <w:vAlign w:val="center"/>
            <w:hideMark/>
          </w:tcPr>
          <w:p w14:paraId="71B89D49"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c>
          <w:tcPr>
            <w:tcW w:w="1810" w:type="dxa"/>
            <w:tcBorders>
              <w:top w:val="nil"/>
              <w:left w:val="nil"/>
              <w:bottom w:val="single" w:sz="8" w:space="0" w:color="auto"/>
              <w:right w:val="single" w:sz="8" w:space="0" w:color="auto"/>
            </w:tcBorders>
            <w:shd w:val="clear" w:color="auto" w:fill="auto"/>
            <w:vAlign w:val="center"/>
            <w:hideMark/>
          </w:tcPr>
          <w:p w14:paraId="5276F633"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r>
      <w:tr w:rsidR="00C56C59" w:rsidRPr="006138A5" w14:paraId="0A620159" w14:textId="77777777" w:rsidTr="00071FBC">
        <w:trPr>
          <w:trHeight w:val="315"/>
        </w:trPr>
        <w:tc>
          <w:tcPr>
            <w:tcW w:w="557" w:type="dxa"/>
            <w:tcBorders>
              <w:top w:val="nil"/>
              <w:left w:val="single" w:sz="8" w:space="0" w:color="auto"/>
              <w:bottom w:val="single" w:sz="8" w:space="0" w:color="auto"/>
              <w:right w:val="single" w:sz="8" w:space="0" w:color="auto"/>
            </w:tcBorders>
            <w:shd w:val="clear" w:color="auto" w:fill="auto"/>
            <w:noWrap/>
            <w:vAlign w:val="center"/>
          </w:tcPr>
          <w:p w14:paraId="1AB5C345" w14:textId="24B320E0" w:rsidR="00C56C59" w:rsidRPr="006B53EF" w:rsidRDefault="00C56C59" w:rsidP="00446527">
            <w:pPr>
              <w:pStyle w:val="aff0"/>
              <w:numPr>
                <w:ilvl w:val="0"/>
                <w:numId w:val="68"/>
              </w:numPr>
              <w:ind w:left="226" w:hanging="113"/>
              <w:jc w:val="center"/>
              <w:rPr>
                <w:rFonts w:ascii="Tahoma" w:hAnsi="Tahoma" w:cs="Tahoma"/>
                <w:sz w:val="20"/>
                <w:szCs w:val="20"/>
              </w:rPr>
            </w:pPr>
          </w:p>
        </w:tc>
        <w:tc>
          <w:tcPr>
            <w:tcW w:w="4427" w:type="dxa"/>
            <w:tcBorders>
              <w:top w:val="nil"/>
              <w:left w:val="nil"/>
              <w:bottom w:val="single" w:sz="8" w:space="0" w:color="auto"/>
              <w:right w:val="single" w:sz="8" w:space="0" w:color="auto"/>
            </w:tcBorders>
            <w:shd w:val="clear" w:color="auto" w:fill="auto"/>
            <w:vAlign w:val="center"/>
            <w:hideMark/>
          </w:tcPr>
          <w:p w14:paraId="4A10EAAF"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 xml:space="preserve">Μέγιστος αριθμός συνδέσεων σε </w:t>
            </w:r>
            <w:r w:rsidRPr="006B53EF">
              <w:rPr>
                <w:rFonts w:ascii="Tahoma" w:hAnsi="Tahoma" w:cs="Tahoma"/>
                <w:sz w:val="20"/>
                <w:szCs w:val="20"/>
              </w:rPr>
              <w:t>port</w:t>
            </w:r>
            <w:r w:rsidRPr="006B53EF">
              <w:rPr>
                <w:rFonts w:ascii="Tahoma" w:hAnsi="Tahoma" w:cs="Tahoma"/>
                <w:sz w:val="20"/>
                <w:szCs w:val="20"/>
                <w:lang w:val="el-GR"/>
              </w:rPr>
              <w:t xml:space="preserve"> </w:t>
            </w:r>
            <w:r w:rsidRPr="006B53EF">
              <w:rPr>
                <w:rFonts w:ascii="Tahoma" w:hAnsi="Tahoma" w:cs="Tahoma"/>
                <w:sz w:val="20"/>
                <w:szCs w:val="20"/>
              </w:rPr>
              <w:t>channel</w:t>
            </w:r>
          </w:p>
        </w:tc>
        <w:tc>
          <w:tcPr>
            <w:tcW w:w="1585" w:type="dxa"/>
            <w:tcBorders>
              <w:top w:val="nil"/>
              <w:left w:val="nil"/>
              <w:bottom w:val="single" w:sz="8" w:space="0" w:color="auto"/>
              <w:right w:val="single" w:sz="8" w:space="0" w:color="auto"/>
            </w:tcBorders>
            <w:shd w:val="clear" w:color="auto" w:fill="auto"/>
            <w:vAlign w:val="center"/>
            <w:hideMark/>
          </w:tcPr>
          <w:p w14:paraId="06081365"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&gt;=32</w:t>
            </w:r>
          </w:p>
        </w:tc>
        <w:tc>
          <w:tcPr>
            <w:tcW w:w="1481" w:type="dxa"/>
            <w:tcBorders>
              <w:top w:val="nil"/>
              <w:left w:val="nil"/>
              <w:bottom w:val="single" w:sz="8" w:space="0" w:color="auto"/>
              <w:right w:val="single" w:sz="8" w:space="0" w:color="auto"/>
            </w:tcBorders>
            <w:shd w:val="clear" w:color="auto" w:fill="auto"/>
            <w:vAlign w:val="center"/>
            <w:hideMark/>
          </w:tcPr>
          <w:p w14:paraId="7EDCB8AB"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c>
          <w:tcPr>
            <w:tcW w:w="1810" w:type="dxa"/>
            <w:tcBorders>
              <w:top w:val="nil"/>
              <w:left w:val="nil"/>
              <w:bottom w:val="single" w:sz="8" w:space="0" w:color="auto"/>
              <w:right w:val="single" w:sz="8" w:space="0" w:color="auto"/>
            </w:tcBorders>
            <w:shd w:val="clear" w:color="auto" w:fill="auto"/>
            <w:vAlign w:val="center"/>
            <w:hideMark/>
          </w:tcPr>
          <w:p w14:paraId="74A5740D"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r>
      <w:tr w:rsidR="00C56C59" w:rsidRPr="006138A5" w14:paraId="7ECF8C37" w14:textId="77777777" w:rsidTr="00071FBC">
        <w:trPr>
          <w:trHeight w:val="315"/>
        </w:trPr>
        <w:tc>
          <w:tcPr>
            <w:tcW w:w="557" w:type="dxa"/>
            <w:tcBorders>
              <w:top w:val="nil"/>
              <w:left w:val="single" w:sz="8" w:space="0" w:color="auto"/>
              <w:bottom w:val="single" w:sz="8" w:space="0" w:color="auto"/>
              <w:right w:val="single" w:sz="8" w:space="0" w:color="auto"/>
            </w:tcBorders>
            <w:shd w:val="clear" w:color="auto" w:fill="auto"/>
            <w:vAlign w:val="center"/>
          </w:tcPr>
          <w:p w14:paraId="6CDA7916" w14:textId="0700EFB8" w:rsidR="00C56C59" w:rsidRPr="006B53EF" w:rsidRDefault="00C56C59" w:rsidP="00446527">
            <w:pPr>
              <w:pStyle w:val="aff0"/>
              <w:numPr>
                <w:ilvl w:val="0"/>
                <w:numId w:val="68"/>
              </w:numPr>
              <w:ind w:left="226" w:hanging="113"/>
              <w:jc w:val="center"/>
              <w:rPr>
                <w:rFonts w:ascii="Tahoma" w:hAnsi="Tahoma" w:cs="Tahoma"/>
                <w:sz w:val="20"/>
                <w:szCs w:val="20"/>
              </w:rPr>
            </w:pPr>
          </w:p>
        </w:tc>
        <w:tc>
          <w:tcPr>
            <w:tcW w:w="4427" w:type="dxa"/>
            <w:tcBorders>
              <w:top w:val="nil"/>
              <w:left w:val="nil"/>
              <w:bottom w:val="single" w:sz="8" w:space="0" w:color="auto"/>
              <w:right w:val="single" w:sz="8" w:space="0" w:color="auto"/>
            </w:tcBorders>
            <w:shd w:val="clear" w:color="auto" w:fill="auto"/>
            <w:vAlign w:val="center"/>
            <w:hideMark/>
          </w:tcPr>
          <w:p w14:paraId="14644552" w14:textId="77777777" w:rsidR="00C56C59" w:rsidRPr="006B53EF" w:rsidRDefault="00C56C59" w:rsidP="00EB1606">
            <w:pPr>
              <w:rPr>
                <w:rFonts w:ascii="Tahoma" w:hAnsi="Tahoma" w:cs="Tahoma"/>
                <w:sz w:val="20"/>
                <w:szCs w:val="20"/>
              </w:rPr>
            </w:pPr>
            <w:r w:rsidRPr="006B53EF">
              <w:rPr>
                <w:rFonts w:ascii="Tahoma" w:hAnsi="Tahoma" w:cs="Tahoma"/>
                <w:sz w:val="20"/>
                <w:szCs w:val="20"/>
              </w:rPr>
              <w:t>Μέγιστος Αριθμός NAT entries</w:t>
            </w:r>
          </w:p>
        </w:tc>
        <w:tc>
          <w:tcPr>
            <w:tcW w:w="1585" w:type="dxa"/>
            <w:tcBorders>
              <w:top w:val="nil"/>
              <w:left w:val="nil"/>
              <w:bottom w:val="single" w:sz="8" w:space="0" w:color="auto"/>
              <w:right w:val="single" w:sz="8" w:space="0" w:color="auto"/>
            </w:tcBorders>
            <w:shd w:val="clear" w:color="auto" w:fill="auto"/>
            <w:vAlign w:val="center"/>
            <w:hideMark/>
          </w:tcPr>
          <w:p w14:paraId="65C405DF"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&gt;=1023</w:t>
            </w:r>
          </w:p>
        </w:tc>
        <w:tc>
          <w:tcPr>
            <w:tcW w:w="1481" w:type="dxa"/>
            <w:tcBorders>
              <w:top w:val="nil"/>
              <w:left w:val="nil"/>
              <w:bottom w:val="single" w:sz="8" w:space="0" w:color="auto"/>
              <w:right w:val="single" w:sz="8" w:space="0" w:color="auto"/>
            </w:tcBorders>
            <w:shd w:val="clear" w:color="auto" w:fill="auto"/>
            <w:vAlign w:val="center"/>
            <w:hideMark/>
          </w:tcPr>
          <w:p w14:paraId="2C2226DC"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c>
          <w:tcPr>
            <w:tcW w:w="1810" w:type="dxa"/>
            <w:tcBorders>
              <w:top w:val="nil"/>
              <w:left w:val="nil"/>
              <w:bottom w:val="single" w:sz="8" w:space="0" w:color="auto"/>
              <w:right w:val="single" w:sz="8" w:space="0" w:color="auto"/>
            </w:tcBorders>
            <w:shd w:val="clear" w:color="auto" w:fill="auto"/>
            <w:vAlign w:val="center"/>
            <w:hideMark/>
          </w:tcPr>
          <w:p w14:paraId="3539A083"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r>
      <w:tr w:rsidR="00C56C59" w:rsidRPr="006138A5" w14:paraId="15015E35" w14:textId="77777777" w:rsidTr="00071FBC">
        <w:trPr>
          <w:trHeight w:val="315"/>
        </w:trPr>
        <w:tc>
          <w:tcPr>
            <w:tcW w:w="557" w:type="dxa"/>
            <w:tcBorders>
              <w:top w:val="nil"/>
              <w:left w:val="single" w:sz="8" w:space="0" w:color="auto"/>
              <w:bottom w:val="single" w:sz="8" w:space="0" w:color="auto"/>
              <w:right w:val="single" w:sz="8" w:space="0" w:color="auto"/>
            </w:tcBorders>
            <w:shd w:val="clear" w:color="auto" w:fill="auto"/>
            <w:noWrap/>
            <w:vAlign w:val="center"/>
          </w:tcPr>
          <w:p w14:paraId="7B4316E2" w14:textId="49F91E1D" w:rsidR="00C56C59" w:rsidRPr="006B53EF" w:rsidRDefault="00C56C59" w:rsidP="00446527">
            <w:pPr>
              <w:pStyle w:val="aff0"/>
              <w:numPr>
                <w:ilvl w:val="0"/>
                <w:numId w:val="68"/>
              </w:numPr>
              <w:ind w:left="226" w:hanging="113"/>
              <w:jc w:val="center"/>
              <w:rPr>
                <w:rFonts w:ascii="Tahoma" w:hAnsi="Tahoma" w:cs="Tahoma"/>
                <w:sz w:val="20"/>
                <w:szCs w:val="20"/>
              </w:rPr>
            </w:pPr>
          </w:p>
        </w:tc>
        <w:tc>
          <w:tcPr>
            <w:tcW w:w="4427" w:type="dxa"/>
            <w:tcBorders>
              <w:top w:val="nil"/>
              <w:left w:val="nil"/>
              <w:bottom w:val="single" w:sz="8" w:space="0" w:color="auto"/>
              <w:right w:val="single" w:sz="8" w:space="0" w:color="auto"/>
            </w:tcBorders>
            <w:shd w:val="clear" w:color="auto" w:fill="auto"/>
            <w:vAlign w:val="center"/>
            <w:hideMark/>
          </w:tcPr>
          <w:p w14:paraId="57D1D483" w14:textId="77777777" w:rsidR="00C56C59" w:rsidRPr="006B53EF" w:rsidRDefault="00C56C59" w:rsidP="00EB1606">
            <w:pPr>
              <w:rPr>
                <w:rFonts w:ascii="Tahoma" w:hAnsi="Tahoma" w:cs="Tahoma"/>
                <w:sz w:val="20"/>
                <w:szCs w:val="20"/>
              </w:rPr>
            </w:pPr>
            <w:r w:rsidRPr="006B53EF">
              <w:rPr>
                <w:rFonts w:ascii="Tahoma" w:hAnsi="Tahoma" w:cs="Tahoma"/>
                <w:sz w:val="20"/>
                <w:szCs w:val="20"/>
              </w:rPr>
              <w:t xml:space="preserve">Μέγιστος Αριθμός Multiple Spanning Tree (MST) instances </w:t>
            </w:r>
          </w:p>
        </w:tc>
        <w:tc>
          <w:tcPr>
            <w:tcW w:w="1585" w:type="dxa"/>
            <w:tcBorders>
              <w:top w:val="nil"/>
              <w:left w:val="nil"/>
              <w:bottom w:val="single" w:sz="8" w:space="0" w:color="auto"/>
              <w:right w:val="single" w:sz="8" w:space="0" w:color="auto"/>
            </w:tcBorders>
            <w:shd w:val="clear" w:color="auto" w:fill="auto"/>
            <w:vAlign w:val="center"/>
            <w:hideMark/>
          </w:tcPr>
          <w:p w14:paraId="27D27B89"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&gt;=64</w:t>
            </w:r>
          </w:p>
        </w:tc>
        <w:tc>
          <w:tcPr>
            <w:tcW w:w="1481" w:type="dxa"/>
            <w:tcBorders>
              <w:top w:val="nil"/>
              <w:left w:val="nil"/>
              <w:bottom w:val="single" w:sz="8" w:space="0" w:color="auto"/>
              <w:right w:val="single" w:sz="8" w:space="0" w:color="auto"/>
            </w:tcBorders>
            <w:shd w:val="clear" w:color="auto" w:fill="auto"/>
            <w:vAlign w:val="center"/>
            <w:hideMark/>
          </w:tcPr>
          <w:p w14:paraId="50D9F75B"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c>
          <w:tcPr>
            <w:tcW w:w="1810" w:type="dxa"/>
            <w:tcBorders>
              <w:top w:val="nil"/>
              <w:left w:val="nil"/>
              <w:bottom w:val="single" w:sz="8" w:space="0" w:color="auto"/>
              <w:right w:val="single" w:sz="8" w:space="0" w:color="auto"/>
            </w:tcBorders>
            <w:shd w:val="clear" w:color="auto" w:fill="auto"/>
            <w:vAlign w:val="center"/>
            <w:hideMark/>
          </w:tcPr>
          <w:p w14:paraId="54F34DED"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r>
      <w:tr w:rsidR="00C56C59" w:rsidRPr="006138A5" w14:paraId="63C2B4CF" w14:textId="77777777" w:rsidTr="00071FBC">
        <w:trPr>
          <w:trHeight w:val="315"/>
        </w:trPr>
        <w:tc>
          <w:tcPr>
            <w:tcW w:w="557" w:type="dxa"/>
            <w:tcBorders>
              <w:top w:val="nil"/>
              <w:left w:val="single" w:sz="8" w:space="0" w:color="auto"/>
              <w:bottom w:val="single" w:sz="8" w:space="0" w:color="auto"/>
              <w:right w:val="single" w:sz="8" w:space="0" w:color="auto"/>
            </w:tcBorders>
            <w:shd w:val="clear" w:color="auto" w:fill="auto"/>
            <w:noWrap/>
            <w:vAlign w:val="center"/>
          </w:tcPr>
          <w:p w14:paraId="7087DA50" w14:textId="7505282E" w:rsidR="00C56C59" w:rsidRPr="006B53EF" w:rsidRDefault="00C56C59" w:rsidP="00446527">
            <w:pPr>
              <w:pStyle w:val="aff0"/>
              <w:numPr>
                <w:ilvl w:val="0"/>
                <w:numId w:val="68"/>
              </w:numPr>
              <w:ind w:left="226" w:hanging="113"/>
              <w:jc w:val="center"/>
              <w:rPr>
                <w:rFonts w:ascii="Tahoma" w:hAnsi="Tahoma" w:cs="Tahoma"/>
                <w:sz w:val="20"/>
                <w:szCs w:val="20"/>
              </w:rPr>
            </w:pPr>
          </w:p>
        </w:tc>
        <w:tc>
          <w:tcPr>
            <w:tcW w:w="4427" w:type="dxa"/>
            <w:tcBorders>
              <w:top w:val="nil"/>
              <w:left w:val="nil"/>
              <w:bottom w:val="single" w:sz="8" w:space="0" w:color="auto"/>
              <w:right w:val="single" w:sz="8" w:space="0" w:color="auto"/>
            </w:tcBorders>
            <w:shd w:val="clear" w:color="auto" w:fill="auto"/>
            <w:vAlign w:val="center"/>
            <w:hideMark/>
          </w:tcPr>
          <w:p w14:paraId="26CF1EB5" w14:textId="739D65DB" w:rsidR="00C56C59" w:rsidRPr="006B53EF" w:rsidRDefault="00C56C59" w:rsidP="00EB1606">
            <w:pPr>
              <w:rPr>
                <w:rFonts w:ascii="Tahoma" w:hAnsi="Tahoma" w:cs="Tahoma"/>
                <w:sz w:val="20"/>
                <w:szCs w:val="20"/>
              </w:rPr>
            </w:pPr>
            <w:r w:rsidRPr="006B53EF">
              <w:rPr>
                <w:rFonts w:ascii="Tahoma" w:hAnsi="Tahoma" w:cs="Tahoma"/>
                <w:sz w:val="20"/>
                <w:szCs w:val="20"/>
              </w:rPr>
              <w:t>Αριθμός υποστηριζόμενων VLANs</w:t>
            </w:r>
          </w:p>
        </w:tc>
        <w:tc>
          <w:tcPr>
            <w:tcW w:w="1585" w:type="dxa"/>
            <w:tcBorders>
              <w:top w:val="nil"/>
              <w:left w:val="nil"/>
              <w:bottom w:val="single" w:sz="8" w:space="0" w:color="auto"/>
              <w:right w:val="single" w:sz="8" w:space="0" w:color="auto"/>
            </w:tcBorders>
            <w:shd w:val="clear" w:color="auto" w:fill="auto"/>
            <w:vAlign w:val="center"/>
            <w:hideMark/>
          </w:tcPr>
          <w:p w14:paraId="72D9D21A"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≥4096</w:t>
            </w:r>
          </w:p>
        </w:tc>
        <w:tc>
          <w:tcPr>
            <w:tcW w:w="1481" w:type="dxa"/>
            <w:tcBorders>
              <w:top w:val="nil"/>
              <w:left w:val="nil"/>
              <w:bottom w:val="single" w:sz="8" w:space="0" w:color="auto"/>
              <w:right w:val="single" w:sz="8" w:space="0" w:color="auto"/>
            </w:tcBorders>
            <w:shd w:val="clear" w:color="auto" w:fill="auto"/>
            <w:vAlign w:val="center"/>
            <w:hideMark/>
          </w:tcPr>
          <w:p w14:paraId="295E332C"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c>
          <w:tcPr>
            <w:tcW w:w="1810" w:type="dxa"/>
            <w:tcBorders>
              <w:top w:val="nil"/>
              <w:left w:val="nil"/>
              <w:bottom w:val="single" w:sz="8" w:space="0" w:color="auto"/>
              <w:right w:val="single" w:sz="8" w:space="0" w:color="auto"/>
            </w:tcBorders>
            <w:shd w:val="clear" w:color="auto" w:fill="auto"/>
            <w:vAlign w:val="center"/>
            <w:hideMark/>
          </w:tcPr>
          <w:p w14:paraId="1DDDDF0D"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r>
      <w:tr w:rsidR="00C56C59" w:rsidRPr="006138A5" w14:paraId="245E563E" w14:textId="77777777" w:rsidTr="00071FBC">
        <w:trPr>
          <w:trHeight w:val="2010"/>
        </w:trPr>
        <w:tc>
          <w:tcPr>
            <w:tcW w:w="557" w:type="dxa"/>
            <w:tcBorders>
              <w:top w:val="nil"/>
              <w:left w:val="single" w:sz="8" w:space="0" w:color="auto"/>
              <w:bottom w:val="single" w:sz="8" w:space="0" w:color="auto"/>
              <w:right w:val="single" w:sz="8" w:space="0" w:color="auto"/>
            </w:tcBorders>
            <w:shd w:val="clear" w:color="auto" w:fill="auto"/>
            <w:vAlign w:val="center"/>
          </w:tcPr>
          <w:p w14:paraId="3F9F6727" w14:textId="61E37142" w:rsidR="00C56C59" w:rsidRPr="006B53EF" w:rsidRDefault="00C56C59" w:rsidP="00446527">
            <w:pPr>
              <w:pStyle w:val="aff0"/>
              <w:numPr>
                <w:ilvl w:val="0"/>
                <w:numId w:val="68"/>
              </w:numPr>
              <w:ind w:left="226" w:hanging="113"/>
              <w:jc w:val="center"/>
              <w:rPr>
                <w:rFonts w:ascii="Tahoma" w:hAnsi="Tahoma" w:cs="Tahoma"/>
                <w:sz w:val="20"/>
                <w:szCs w:val="20"/>
              </w:rPr>
            </w:pPr>
          </w:p>
        </w:tc>
        <w:tc>
          <w:tcPr>
            <w:tcW w:w="4427" w:type="dxa"/>
            <w:tcBorders>
              <w:top w:val="nil"/>
              <w:left w:val="nil"/>
              <w:bottom w:val="single" w:sz="8" w:space="0" w:color="auto"/>
              <w:right w:val="single" w:sz="8" w:space="0" w:color="auto"/>
            </w:tcBorders>
            <w:shd w:val="clear" w:color="auto" w:fill="auto"/>
            <w:vAlign w:val="center"/>
            <w:hideMark/>
          </w:tcPr>
          <w:p w14:paraId="614529F8"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 xml:space="preserve">Δυνατότητα παραμετροποίησης 2 μεταγωγών με τέτοιο τρόπο ώστε να μπορεί να δημιουργήθεί ένα λογικό κανάλι που θα ομαδοποιεί ανά δύο (2) και ανά υποσύστημα μεταγωγής τις θύρες </w:t>
            </w:r>
            <w:r w:rsidRPr="006B53EF">
              <w:rPr>
                <w:rFonts w:ascii="Tahoma" w:hAnsi="Tahoma" w:cs="Tahoma"/>
                <w:sz w:val="20"/>
                <w:szCs w:val="20"/>
              </w:rPr>
              <w:t>Ethernet</w:t>
            </w:r>
            <w:r w:rsidRPr="006B53EF">
              <w:rPr>
                <w:rFonts w:ascii="Tahoma" w:hAnsi="Tahoma" w:cs="Tahoma"/>
                <w:sz w:val="20"/>
                <w:szCs w:val="20"/>
                <w:lang w:val="el-GR"/>
              </w:rPr>
              <w:t xml:space="preserve"> του κάθε εξυπηρετητή ή του κάθε μεταγωγέα που δύναται να συνδεθεί με τους διακομιστές, μέσω </w:t>
            </w:r>
            <w:r w:rsidRPr="006B53EF">
              <w:rPr>
                <w:rFonts w:ascii="Tahoma" w:hAnsi="Tahoma" w:cs="Tahoma"/>
                <w:sz w:val="20"/>
                <w:szCs w:val="20"/>
              </w:rPr>
              <w:t>IEEE</w:t>
            </w:r>
            <w:r w:rsidRPr="006B53EF">
              <w:rPr>
                <w:rFonts w:ascii="Tahoma" w:hAnsi="Tahoma" w:cs="Tahoma"/>
                <w:sz w:val="20"/>
                <w:szCs w:val="20"/>
                <w:lang w:val="el-GR"/>
              </w:rPr>
              <w:t xml:space="preserve"> 802.3</w:t>
            </w:r>
            <w:r w:rsidRPr="006B53EF">
              <w:rPr>
                <w:rFonts w:ascii="Tahoma" w:hAnsi="Tahoma" w:cs="Tahoma"/>
                <w:sz w:val="20"/>
                <w:szCs w:val="20"/>
              </w:rPr>
              <w:t>ad</w:t>
            </w:r>
            <w:r w:rsidRPr="006B53EF">
              <w:rPr>
                <w:rFonts w:ascii="Tahoma" w:hAnsi="Tahoma" w:cs="Tahoma"/>
                <w:sz w:val="20"/>
                <w:szCs w:val="20"/>
                <w:lang w:val="el-GR"/>
              </w:rPr>
              <w:t xml:space="preserve"> </w:t>
            </w:r>
            <w:r w:rsidRPr="006B53EF">
              <w:rPr>
                <w:rFonts w:ascii="Tahoma" w:hAnsi="Tahoma" w:cs="Tahoma"/>
                <w:sz w:val="20"/>
                <w:szCs w:val="20"/>
              </w:rPr>
              <w:t>Link</w:t>
            </w:r>
            <w:r w:rsidRPr="006B53EF">
              <w:rPr>
                <w:rFonts w:ascii="Tahoma" w:hAnsi="Tahoma" w:cs="Tahoma"/>
                <w:sz w:val="20"/>
                <w:szCs w:val="20"/>
                <w:lang w:val="el-GR"/>
              </w:rPr>
              <w:t xml:space="preserve"> </w:t>
            </w:r>
            <w:r w:rsidRPr="006B53EF">
              <w:rPr>
                <w:rFonts w:ascii="Tahoma" w:hAnsi="Tahoma" w:cs="Tahoma"/>
                <w:sz w:val="20"/>
                <w:szCs w:val="20"/>
              </w:rPr>
              <w:t>Aggregation</w:t>
            </w:r>
            <w:r w:rsidRPr="006B53EF">
              <w:rPr>
                <w:rFonts w:ascii="Tahoma" w:hAnsi="Tahoma" w:cs="Tahoma"/>
                <w:sz w:val="20"/>
                <w:szCs w:val="20"/>
                <w:lang w:val="el-GR"/>
              </w:rPr>
              <w:t xml:space="preserve">. Μέσα από το κανάλι αυτό ο εξυπηρετητής θα επικοινωνεί μέσω </w:t>
            </w:r>
            <w:r w:rsidRPr="006B53EF">
              <w:rPr>
                <w:rFonts w:ascii="Tahoma" w:hAnsi="Tahoma" w:cs="Tahoma"/>
                <w:sz w:val="20"/>
                <w:szCs w:val="20"/>
              </w:rPr>
              <w:t>IEEE</w:t>
            </w:r>
            <w:r w:rsidRPr="006B53EF">
              <w:rPr>
                <w:rFonts w:ascii="Tahoma" w:hAnsi="Tahoma" w:cs="Tahoma"/>
                <w:sz w:val="20"/>
                <w:szCs w:val="20"/>
                <w:lang w:val="el-GR"/>
              </w:rPr>
              <w:t xml:space="preserve"> 802.1</w:t>
            </w:r>
            <w:r w:rsidRPr="006B53EF">
              <w:rPr>
                <w:rFonts w:ascii="Tahoma" w:hAnsi="Tahoma" w:cs="Tahoma"/>
                <w:sz w:val="20"/>
                <w:szCs w:val="20"/>
              </w:rPr>
              <w:t>Q</w:t>
            </w:r>
            <w:r w:rsidRPr="006B53EF">
              <w:rPr>
                <w:rFonts w:ascii="Tahoma" w:hAnsi="Tahoma" w:cs="Tahoma"/>
                <w:sz w:val="20"/>
                <w:szCs w:val="20"/>
                <w:lang w:val="el-GR"/>
              </w:rPr>
              <w:t xml:space="preserve"> </w:t>
            </w:r>
            <w:r w:rsidRPr="006B53EF">
              <w:rPr>
                <w:rFonts w:ascii="Tahoma" w:hAnsi="Tahoma" w:cs="Tahoma"/>
                <w:sz w:val="20"/>
                <w:szCs w:val="20"/>
              </w:rPr>
              <w:t>VLAN</w:t>
            </w:r>
            <w:r w:rsidRPr="006B53EF">
              <w:rPr>
                <w:rFonts w:ascii="Tahoma" w:hAnsi="Tahoma" w:cs="Tahoma"/>
                <w:sz w:val="20"/>
                <w:szCs w:val="20"/>
                <w:lang w:val="el-GR"/>
              </w:rPr>
              <w:t xml:space="preserve"> </w:t>
            </w:r>
            <w:r w:rsidRPr="006B53EF">
              <w:rPr>
                <w:rFonts w:ascii="Tahoma" w:hAnsi="Tahoma" w:cs="Tahoma"/>
                <w:sz w:val="20"/>
                <w:szCs w:val="20"/>
              </w:rPr>
              <w:t>tagging</w:t>
            </w:r>
            <w:r w:rsidRPr="006B53EF">
              <w:rPr>
                <w:rFonts w:ascii="Tahoma" w:hAnsi="Tahoma" w:cs="Tahoma"/>
                <w:sz w:val="20"/>
                <w:szCs w:val="20"/>
                <w:lang w:val="el-GR"/>
              </w:rPr>
              <w:t xml:space="preserve">, ώστε να συμμετέχει σε άνω του ενός </w:t>
            </w:r>
            <w:r w:rsidRPr="006B53EF">
              <w:rPr>
                <w:rFonts w:ascii="Tahoma" w:hAnsi="Tahoma" w:cs="Tahoma"/>
                <w:sz w:val="20"/>
                <w:szCs w:val="20"/>
              </w:rPr>
              <w:t>VLAN</w:t>
            </w:r>
            <w:r w:rsidRPr="006B53EF">
              <w:rPr>
                <w:rFonts w:ascii="Tahoma" w:hAnsi="Tahoma" w:cs="Tahoma"/>
                <w:sz w:val="20"/>
                <w:szCs w:val="20"/>
                <w:lang w:val="el-GR"/>
              </w:rPr>
              <w:t>.  (</w:t>
            </w:r>
            <w:r w:rsidRPr="006B53EF">
              <w:rPr>
                <w:rFonts w:ascii="Tahoma" w:hAnsi="Tahoma" w:cs="Tahoma"/>
                <w:sz w:val="20"/>
                <w:szCs w:val="20"/>
              </w:rPr>
              <w:t>Multi</w:t>
            </w:r>
            <w:r w:rsidRPr="006B53EF">
              <w:rPr>
                <w:rFonts w:ascii="Tahoma" w:hAnsi="Tahoma" w:cs="Tahoma"/>
                <w:sz w:val="20"/>
                <w:szCs w:val="20"/>
                <w:lang w:val="el-GR"/>
              </w:rPr>
              <w:t xml:space="preserve"> </w:t>
            </w:r>
            <w:r w:rsidRPr="006B53EF">
              <w:rPr>
                <w:rFonts w:ascii="Tahoma" w:hAnsi="Tahoma" w:cs="Tahoma"/>
                <w:sz w:val="20"/>
                <w:szCs w:val="20"/>
              </w:rPr>
              <w:t>chassis</w:t>
            </w:r>
            <w:r w:rsidRPr="006B53EF">
              <w:rPr>
                <w:rFonts w:ascii="Tahoma" w:hAnsi="Tahoma" w:cs="Tahoma"/>
                <w:sz w:val="20"/>
                <w:szCs w:val="20"/>
                <w:lang w:val="el-GR"/>
              </w:rPr>
              <w:t xml:space="preserve"> </w:t>
            </w:r>
            <w:r w:rsidRPr="006B53EF">
              <w:rPr>
                <w:rFonts w:ascii="Tahoma" w:hAnsi="Tahoma" w:cs="Tahoma"/>
                <w:sz w:val="20"/>
                <w:szCs w:val="20"/>
              </w:rPr>
              <w:t>port</w:t>
            </w:r>
            <w:r w:rsidRPr="006B53EF">
              <w:rPr>
                <w:rFonts w:ascii="Tahoma" w:hAnsi="Tahoma" w:cs="Tahoma"/>
                <w:sz w:val="20"/>
                <w:szCs w:val="20"/>
                <w:lang w:val="el-GR"/>
              </w:rPr>
              <w:t xml:space="preserve"> </w:t>
            </w:r>
            <w:r w:rsidRPr="006B53EF">
              <w:rPr>
                <w:rFonts w:ascii="Tahoma" w:hAnsi="Tahoma" w:cs="Tahoma"/>
                <w:sz w:val="20"/>
                <w:szCs w:val="20"/>
              </w:rPr>
              <w:t>channel</w:t>
            </w:r>
            <w:r w:rsidRPr="006B53EF">
              <w:rPr>
                <w:rFonts w:ascii="Tahoma" w:hAnsi="Tahoma" w:cs="Tahoma"/>
                <w:sz w:val="20"/>
                <w:szCs w:val="20"/>
                <w:lang w:val="el-GR"/>
              </w:rPr>
              <w:t xml:space="preserve">). Η προηγούμενη δυνατότητα  να υποστηρίζεται χωρίς την ενοποίηση του </w:t>
            </w:r>
            <w:r w:rsidRPr="006B53EF">
              <w:rPr>
                <w:rFonts w:ascii="Tahoma" w:hAnsi="Tahoma" w:cs="Tahoma"/>
                <w:sz w:val="20"/>
                <w:szCs w:val="20"/>
              </w:rPr>
              <w:t>control</w:t>
            </w:r>
            <w:r w:rsidRPr="006B53EF">
              <w:rPr>
                <w:rFonts w:ascii="Tahoma" w:hAnsi="Tahoma" w:cs="Tahoma"/>
                <w:sz w:val="20"/>
                <w:szCs w:val="20"/>
                <w:lang w:val="el-GR"/>
              </w:rPr>
              <w:t xml:space="preserve"> </w:t>
            </w:r>
            <w:r w:rsidRPr="006B53EF">
              <w:rPr>
                <w:rFonts w:ascii="Tahoma" w:hAnsi="Tahoma" w:cs="Tahoma"/>
                <w:sz w:val="20"/>
                <w:szCs w:val="20"/>
              </w:rPr>
              <w:t>plane</w:t>
            </w:r>
            <w:r w:rsidRPr="006B53EF">
              <w:rPr>
                <w:rFonts w:ascii="Tahoma" w:hAnsi="Tahoma" w:cs="Tahoma"/>
                <w:sz w:val="20"/>
                <w:szCs w:val="20"/>
                <w:lang w:val="el-GR"/>
              </w:rPr>
              <w:t xml:space="preserve"> των μεταγωγών (</w:t>
            </w:r>
            <w:r w:rsidRPr="006B53EF">
              <w:rPr>
                <w:rFonts w:ascii="Tahoma" w:hAnsi="Tahoma" w:cs="Tahoma"/>
                <w:sz w:val="20"/>
                <w:szCs w:val="20"/>
              </w:rPr>
              <w:t>stacking</w:t>
            </w:r>
            <w:r w:rsidRPr="006B53EF">
              <w:rPr>
                <w:rFonts w:ascii="Tahoma" w:hAnsi="Tahoma" w:cs="Tahoma"/>
                <w:sz w:val="20"/>
                <w:szCs w:val="20"/>
                <w:lang w:val="el-GR"/>
              </w:rPr>
              <w:t>)</w:t>
            </w:r>
          </w:p>
        </w:tc>
        <w:tc>
          <w:tcPr>
            <w:tcW w:w="1585" w:type="dxa"/>
            <w:tcBorders>
              <w:top w:val="nil"/>
              <w:left w:val="nil"/>
              <w:bottom w:val="single" w:sz="8" w:space="0" w:color="auto"/>
              <w:right w:val="single" w:sz="8" w:space="0" w:color="auto"/>
            </w:tcBorders>
            <w:shd w:val="clear" w:color="auto" w:fill="auto"/>
            <w:vAlign w:val="center"/>
            <w:hideMark/>
          </w:tcPr>
          <w:p w14:paraId="3567F107"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ΝΑΙ</w:t>
            </w:r>
          </w:p>
        </w:tc>
        <w:tc>
          <w:tcPr>
            <w:tcW w:w="1481" w:type="dxa"/>
            <w:tcBorders>
              <w:top w:val="nil"/>
              <w:left w:val="nil"/>
              <w:bottom w:val="single" w:sz="8" w:space="0" w:color="auto"/>
              <w:right w:val="single" w:sz="8" w:space="0" w:color="auto"/>
            </w:tcBorders>
            <w:shd w:val="clear" w:color="auto" w:fill="auto"/>
            <w:vAlign w:val="center"/>
            <w:hideMark/>
          </w:tcPr>
          <w:p w14:paraId="6F965C87"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c>
          <w:tcPr>
            <w:tcW w:w="1810" w:type="dxa"/>
            <w:tcBorders>
              <w:top w:val="nil"/>
              <w:left w:val="nil"/>
              <w:bottom w:val="single" w:sz="8" w:space="0" w:color="auto"/>
              <w:right w:val="single" w:sz="8" w:space="0" w:color="auto"/>
            </w:tcBorders>
            <w:shd w:val="clear" w:color="auto" w:fill="auto"/>
            <w:vAlign w:val="center"/>
            <w:hideMark/>
          </w:tcPr>
          <w:p w14:paraId="76688FB7"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r>
      <w:tr w:rsidR="00C56C59" w:rsidRPr="006138A5" w14:paraId="44E33FC8" w14:textId="77777777" w:rsidTr="00071FBC">
        <w:trPr>
          <w:trHeight w:val="315"/>
        </w:trPr>
        <w:tc>
          <w:tcPr>
            <w:tcW w:w="557" w:type="dxa"/>
            <w:tcBorders>
              <w:top w:val="nil"/>
              <w:left w:val="single" w:sz="8" w:space="0" w:color="auto"/>
              <w:bottom w:val="single" w:sz="8" w:space="0" w:color="auto"/>
              <w:right w:val="single" w:sz="8" w:space="0" w:color="auto"/>
            </w:tcBorders>
            <w:shd w:val="clear" w:color="auto" w:fill="auto"/>
            <w:noWrap/>
            <w:vAlign w:val="center"/>
          </w:tcPr>
          <w:p w14:paraId="521F5E9E" w14:textId="6D7CD740" w:rsidR="00C56C59" w:rsidRPr="006B53EF" w:rsidRDefault="00C56C59" w:rsidP="00446527">
            <w:pPr>
              <w:pStyle w:val="aff0"/>
              <w:numPr>
                <w:ilvl w:val="0"/>
                <w:numId w:val="68"/>
              </w:numPr>
              <w:ind w:left="226" w:hanging="113"/>
              <w:jc w:val="center"/>
              <w:rPr>
                <w:rFonts w:ascii="Tahoma" w:hAnsi="Tahoma" w:cs="Tahoma"/>
                <w:sz w:val="20"/>
                <w:szCs w:val="20"/>
              </w:rPr>
            </w:pPr>
          </w:p>
        </w:tc>
        <w:tc>
          <w:tcPr>
            <w:tcW w:w="4427" w:type="dxa"/>
            <w:tcBorders>
              <w:top w:val="nil"/>
              <w:left w:val="nil"/>
              <w:bottom w:val="single" w:sz="8" w:space="0" w:color="auto"/>
              <w:right w:val="single" w:sz="8" w:space="0" w:color="auto"/>
            </w:tcBorders>
            <w:shd w:val="clear" w:color="auto" w:fill="auto"/>
            <w:vAlign w:val="center"/>
            <w:hideMark/>
          </w:tcPr>
          <w:p w14:paraId="187DA1ED" w14:textId="77777777" w:rsidR="00C56C59" w:rsidRPr="006B53EF" w:rsidRDefault="00C56C59" w:rsidP="00EB1606">
            <w:pPr>
              <w:rPr>
                <w:rFonts w:ascii="Tahoma" w:hAnsi="Tahoma" w:cs="Tahoma"/>
                <w:sz w:val="20"/>
                <w:szCs w:val="20"/>
              </w:rPr>
            </w:pPr>
            <w:r w:rsidRPr="006B53EF">
              <w:rPr>
                <w:rFonts w:ascii="Tahoma" w:hAnsi="Tahoma" w:cs="Tahoma"/>
                <w:sz w:val="20"/>
                <w:szCs w:val="20"/>
              </w:rPr>
              <w:t>Μέγιστος αριθμός active SPAN Sessions</w:t>
            </w:r>
          </w:p>
        </w:tc>
        <w:tc>
          <w:tcPr>
            <w:tcW w:w="1585" w:type="dxa"/>
            <w:tcBorders>
              <w:top w:val="nil"/>
              <w:left w:val="nil"/>
              <w:bottom w:val="single" w:sz="8" w:space="0" w:color="auto"/>
              <w:right w:val="single" w:sz="8" w:space="0" w:color="auto"/>
            </w:tcBorders>
            <w:shd w:val="clear" w:color="auto" w:fill="auto"/>
            <w:vAlign w:val="center"/>
            <w:hideMark/>
          </w:tcPr>
          <w:p w14:paraId="26B9C25D"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&gt;=4</w:t>
            </w:r>
          </w:p>
        </w:tc>
        <w:tc>
          <w:tcPr>
            <w:tcW w:w="1481" w:type="dxa"/>
            <w:tcBorders>
              <w:top w:val="nil"/>
              <w:left w:val="nil"/>
              <w:bottom w:val="single" w:sz="8" w:space="0" w:color="auto"/>
              <w:right w:val="single" w:sz="8" w:space="0" w:color="auto"/>
            </w:tcBorders>
            <w:shd w:val="clear" w:color="auto" w:fill="auto"/>
            <w:vAlign w:val="center"/>
            <w:hideMark/>
          </w:tcPr>
          <w:p w14:paraId="3F622547"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c>
          <w:tcPr>
            <w:tcW w:w="1810" w:type="dxa"/>
            <w:tcBorders>
              <w:top w:val="nil"/>
              <w:left w:val="nil"/>
              <w:bottom w:val="single" w:sz="8" w:space="0" w:color="auto"/>
              <w:right w:val="single" w:sz="8" w:space="0" w:color="auto"/>
            </w:tcBorders>
            <w:shd w:val="clear" w:color="auto" w:fill="auto"/>
            <w:vAlign w:val="center"/>
            <w:hideMark/>
          </w:tcPr>
          <w:p w14:paraId="333CF72D"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r>
      <w:tr w:rsidR="00C56C59" w:rsidRPr="006138A5" w14:paraId="0B8EBFEF" w14:textId="77777777" w:rsidTr="00071FBC">
        <w:trPr>
          <w:trHeight w:val="315"/>
        </w:trPr>
        <w:tc>
          <w:tcPr>
            <w:tcW w:w="557" w:type="dxa"/>
            <w:tcBorders>
              <w:top w:val="nil"/>
              <w:left w:val="single" w:sz="8" w:space="0" w:color="auto"/>
              <w:bottom w:val="single" w:sz="8" w:space="0" w:color="auto"/>
              <w:right w:val="single" w:sz="8" w:space="0" w:color="auto"/>
            </w:tcBorders>
            <w:shd w:val="clear" w:color="auto" w:fill="auto"/>
            <w:noWrap/>
            <w:vAlign w:val="center"/>
          </w:tcPr>
          <w:p w14:paraId="5D12AB9A" w14:textId="695AB021" w:rsidR="00C56C59" w:rsidRPr="006B53EF" w:rsidRDefault="00C56C59" w:rsidP="00446527">
            <w:pPr>
              <w:pStyle w:val="aff0"/>
              <w:numPr>
                <w:ilvl w:val="0"/>
                <w:numId w:val="68"/>
              </w:numPr>
              <w:ind w:left="226" w:hanging="113"/>
              <w:jc w:val="center"/>
              <w:rPr>
                <w:rFonts w:ascii="Tahoma" w:hAnsi="Tahoma" w:cs="Tahoma"/>
                <w:sz w:val="20"/>
                <w:szCs w:val="20"/>
              </w:rPr>
            </w:pPr>
          </w:p>
        </w:tc>
        <w:tc>
          <w:tcPr>
            <w:tcW w:w="4427" w:type="dxa"/>
            <w:tcBorders>
              <w:top w:val="nil"/>
              <w:left w:val="nil"/>
              <w:bottom w:val="single" w:sz="8" w:space="0" w:color="auto"/>
              <w:right w:val="single" w:sz="8" w:space="0" w:color="auto"/>
            </w:tcBorders>
            <w:shd w:val="clear" w:color="auto" w:fill="auto"/>
            <w:vAlign w:val="center"/>
            <w:hideMark/>
          </w:tcPr>
          <w:p w14:paraId="304E2BE1" w14:textId="77777777" w:rsidR="00C56C59" w:rsidRPr="006B53EF" w:rsidRDefault="00C56C59" w:rsidP="00EB1606">
            <w:pPr>
              <w:rPr>
                <w:rFonts w:ascii="Tahoma" w:hAnsi="Tahoma" w:cs="Tahoma"/>
                <w:sz w:val="20"/>
                <w:szCs w:val="20"/>
              </w:rPr>
            </w:pPr>
            <w:r w:rsidRPr="006B53EF">
              <w:rPr>
                <w:rFonts w:ascii="Tahoma" w:hAnsi="Tahoma" w:cs="Tahoma"/>
                <w:sz w:val="20"/>
                <w:szCs w:val="20"/>
              </w:rPr>
              <w:t>Υποστήριξη HSRP ή αντίστοιχο</w:t>
            </w:r>
          </w:p>
        </w:tc>
        <w:tc>
          <w:tcPr>
            <w:tcW w:w="1585" w:type="dxa"/>
            <w:tcBorders>
              <w:top w:val="nil"/>
              <w:left w:val="nil"/>
              <w:bottom w:val="single" w:sz="8" w:space="0" w:color="auto"/>
              <w:right w:val="single" w:sz="8" w:space="0" w:color="auto"/>
            </w:tcBorders>
            <w:shd w:val="clear" w:color="auto" w:fill="auto"/>
            <w:vAlign w:val="center"/>
            <w:hideMark/>
          </w:tcPr>
          <w:p w14:paraId="41F63705"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NAI</w:t>
            </w:r>
          </w:p>
        </w:tc>
        <w:tc>
          <w:tcPr>
            <w:tcW w:w="1481" w:type="dxa"/>
            <w:tcBorders>
              <w:top w:val="nil"/>
              <w:left w:val="nil"/>
              <w:bottom w:val="single" w:sz="8" w:space="0" w:color="auto"/>
              <w:right w:val="single" w:sz="8" w:space="0" w:color="auto"/>
            </w:tcBorders>
            <w:shd w:val="clear" w:color="auto" w:fill="auto"/>
            <w:vAlign w:val="center"/>
            <w:hideMark/>
          </w:tcPr>
          <w:p w14:paraId="1DA9A451"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c>
          <w:tcPr>
            <w:tcW w:w="1810" w:type="dxa"/>
            <w:tcBorders>
              <w:top w:val="nil"/>
              <w:left w:val="nil"/>
              <w:bottom w:val="single" w:sz="8" w:space="0" w:color="auto"/>
              <w:right w:val="single" w:sz="8" w:space="0" w:color="auto"/>
            </w:tcBorders>
            <w:shd w:val="clear" w:color="auto" w:fill="auto"/>
            <w:vAlign w:val="center"/>
            <w:hideMark/>
          </w:tcPr>
          <w:p w14:paraId="101187AD"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r>
      <w:tr w:rsidR="00C56C59" w:rsidRPr="006138A5" w14:paraId="155E9DE8" w14:textId="77777777" w:rsidTr="00071FBC">
        <w:trPr>
          <w:trHeight w:val="315"/>
        </w:trPr>
        <w:tc>
          <w:tcPr>
            <w:tcW w:w="557" w:type="dxa"/>
            <w:tcBorders>
              <w:top w:val="nil"/>
              <w:left w:val="single" w:sz="8" w:space="0" w:color="auto"/>
              <w:bottom w:val="single" w:sz="8" w:space="0" w:color="auto"/>
              <w:right w:val="single" w:sz="8" w:space="0" w:color="auto"/>
            </w:tcBorders>
            <w:shd w:val="clear" w:color="auto" w:fill="auto"/>
            <w:vAlign w:val="center"/>
          </w:tcPr>
          <w:p w14:paraId="7E65DD42" w14:textId="5723C1D2" w:rsidR="00C56C59" w:rsidRPr="006B53EF" w:rsidRDefault="00C56C59" w:rsidP="00446527">
            <w:pPr>
              <w:pStyle w:val="aff0"/>
              <w:numPr>
                <w:ilvl w:val="0"/>
                <w:numId w:val="68"/>
              </w:numPr>
              <w:ind w:left="226" w:hanging="113"/>
              <w:jc w:val="center"/>
              <w:rPr>
                <w:rFonts w:ascii="Tahoma" w:hAnsi="Tahoma" w:cs="Tahoma"/>
                <w:sz w:val="20"/>
                <w:szCs w:val="20"/>
              </w:rPr>
            </w:pPr>
          </w:p>
        </w:tc>
        <w:tc>
          <w:tcPr>
            <w:tcW w:w="4427" w:type="dxa"/>
            <w:tcBorders>
              <w:top w:val="nil"/>
              <w:left w:val="nil"/>
              <w:bottom w:val="single" w:sz="8" w:space="0" w:color="auto"/>
              <w:right w:val="single" w:sz="8" w:space="0" w:color="auto"/>
            </w:tcBorders>
            <w:shd w:val="clear" w:color="auto" w:fill="auto"/>
            <w:vAlign w:val="center"/>
            <w:hideMark/>
          </w:tcPr>
          <w:p w14:paraId="24E617FA" w14:textId="77777777" w:rsidR="00C56C59" w:rsidRPr="006B53EF" w:rsidRDefault="00C56C59" w:rsidP="00EB1606">
            <w:pPr>
              <w:rPr>
                <w:rFonts w:ascii="Tahoma" w:hAnsi="Tahoma" w:cs="Tahoma"/>
                <w:sz w:val="20"/>
                <w:szCs w:val="20"/>
              </w:rPr>
            </w:pPr>
            <w:r w:rsidRPr="006B53EF">
              <w:rPr>
                <w:rFonts w:ascii="Tahoma" w:hAnsi="Tahoma" w:cs="Tahoma"/>
                <w:sz w:val="20"/>
                <w:szCs w:val="20"/>
              </w:rPr>
              <w:t xml:space="preserve">Μέγιστος αριθμός HSRP Groups </w:t>
            </w:r>
          </w:p>
        </w:tc>
        <w:tc>
          <w:tcPr>
            <w:tcW w:w="1585" w:type="dxa"/>
            <w:tcBorders>
              <w:top w:val="nil"/>
              <w:left w:val="nil"/>
              <w:bottom w:val="single" w:sz="8" w:space="0" w:color="auto"/>
              <w:right w:val="single" w:sz="8" w:space="0" w:color="auto"/>
            </w:tcBorders>
            <w:shd w:val="clear" w:color="auto" w:fill="auto"/>
            <w:vAlign w:val="center"/>
            <w:hideMark/>
          </w:tcPr>
          <w:p w14:paraId="2A3293FC"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&gt;=490</w:t>
            </w:r>
          </w:p>
        </w:tc>
        <w:tc>
          <w:tcPr>
            <w:tcW w:w="1481" w:type="dxa"/>
            <w:tcBorders>
              <w:top w:val="nil"/>
              <w:left w:val="nil"/>
              <w:bottom w:val="single" w:sz="8" w:space="0" w:color="auto"/>
              <w:right w:val="single" w:sz="8" w:space="0" w:color="auto"/>
            </w:tcBorders>
            <w:shd w:val="clear" w:color="auto" w:fill="auto"/>
            <w:vAlign w:val="center"/>
            <w:hideMark/>
          </w:tcPr>
          <w:p w14:paraId="7163ECEE"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c>
          <w:tcPr>
            <w:tcW w:w="1810" w:type="dxa"/>
            <w:tcBorders>
              <w:top w:val="nil"/>
              <w:left w:val="nil"/>
              <w:bottom w:val="single" w:sz="8" w:space="0" w:color="auto"/>
              <w:right w:val="single" w:sz="8" w:space="0" w:color="auto"/>
            </w:tcBorders>
            <w:shd w:val="clear" w:color="auto" w:fill="auto"/>
            <w:vAlign w:val="center"/>
            <w:hideMark/>
          </w:tcPr>
          <w:p w14:paraId="2185641E"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r>
      <w:tr w:rsidR="00C56C59" w:rsidRPr="006138A5" w14:paraId="568FD81E" w14:textId="77777777" w:rsidTr="00071FBC">
        <w:trPr>
          <w:trHeight w:val="315"/>
        </w:trPr>
        <w:tc>
          <w:tcPr>
            <w:tcW w:w="557" w:type="dxa"/>
            <w:tcBorders>
              <w:top w:val="nil"/>
              <w:left w:val="single" w:sz="8" w:space="0" w:color="auto"/>
              <w:bottom w:val="single" w:sz="8" w:space="0" w:color="auto"/>
              <w:right w:val="single" w:sz="8" w:space="0" w:color="auto"/>
            </w:tcBorders>
            <w:shd w:val="clear" w:color="auto" w:fill="auto"/>
            <w:noWrap/>
            <w:vAlign w:val="center"/>
          </w:tcPr>
          <w:p w14:paraId="69DC79F0" w14:textId="11CF7B58" w:rsidR="00C56C59" w:rsidRPr="006B53EF" w:rsidRDefault="00C56C59" w:rsidP="00446527">
            <w:pPr>
              <w:pStyle w:val="aff0"/>
              <w:numPr>
                <w:ilvl w:val="0"/>
                <w:numId w:val="68"/>
              </w:numPr>
              <w:ind w:left="226" w:hanging="113"/>
              <w:jc w:val="center"/>
              <w:rPr>
                <w:rFonts w:ascii="Tahoma" w:hAnsi="Tahoma" w:cs="Tahoma"/>
                <w:sz w:val="20"/>
                <w:szCs w:val="20"/>
              </w:rPr>
            </w:pPr>
          </w:p>
        </w:tc>
        <w:tc>
          <w:tcPr>
            <w:tcW w:w="4427" w:type="dxa"/>
            <w:tcBorders>
              <w:top w:val="nil"/>
              <w:left w:val="nil"/>
              <w:bottom w:val="single" w:sz="8" w:space="0" w:color="auto"/>
              <w:right w:val="single" w:sz="8" w:space="0" w:color="auto"/>
            </w:tcBorders>
            <w:shd w:val="clear" w:color="auto" w:fill="auto"/>
            <w:vAlign w:val="center"/>
            <w:hideMark/>
          </w:tcPr>
          <w:p w14:paraId="4A3ECFEB" w14:textId="77777777" w:rsidR="00C56C59" w:rsidRPr="006B53EF" w:rsidRDefault="00C56C59" w:rsidP="00EB1606">
            <w:pPr>
              <w:rPr>
                <w:rFonts w:ascii="Tahoma" w:hAnsi="Tahoma" w:cs="Tahoma"/>
                <w:sz w:val="20"/>
                <w:szCs w:val="20"/>
              </w:rPr>
            </w:pPr>
            <w:r w:rsidRPr="006B53EF">
              <w:rPr>
                <w:rFonts w:ascii="Tahoma" w:hAnsi="Tahoma" w:cs="Tahoma"/>
                <w:sz w:val="20"/>
                <w:szCs w:val="20"/>
              </w:rPr>
              <w:t>Μέγιστος αριθμός Access List Entries – ingress</w:t>
            </w:r>
          </w:p>
        </w:tc>
        <w:tc>
          <w:tcPr>
            <w:tcW w:w="1585" w:type="dxa"/>
            <w:tcBorders>
              <w:top w:val="nil"/>
              <w:left w:val="nil"/>
              <w:bottom w:val="single" w:sz="8" w:space="0" w:color="auto"/>
              <w:right w:val="single" w:sz="8" w:space="0" w:color="auto"/>
            </w:tcBorders>
            <w:shd w:val="clear" w:color="auto" w:fill="auto"/>
            <w:vAlign w:val="center"/>
            <w:hideMark/>
          </w:tcPr>
          <w:p w14:paraId="66BB3B24"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&gt;=5000</w:t>
            </w:r>
          </w:p>
        </w:tc>
        <w:tc>
          <w:tcPr>
            <w:tcW w:w="1481" w:type="dxa"/>
            <w:tcBorders>
              <w:top w:val="nil"/>
              <w:left w:val="nil"/>
              <w:bottom w:val="single" w:sz="8" w:space="0" w:color="auto"/>
              <w:right w:val="single" w:sz="8" w:space="0" w:color="auto"/>
            </w:tcBorders>
            <w:shd w:val="clear" w:color="auto" w:fill="auto"/>
            <w:vAlign w:val="center"/>
            <w:hideMark/>
          </w:tcPr>
          <w:p w14:paraId="37D8CCF0"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c>
          <w:tcPr>
            <w:tcW w:w="1810" w:type="dxa"/>
            <w:tcBorders>
              <w:top w:val="nil"/>
              <w:left w:val="nil"/>
              <w:bottom w:val="single" w:sz="8" w:space="0" w:color="auto"/>
              <w:right w:val="single" w:sz="8" w:space="0" w:color="auto"/>
            </w:tcBorders>
            <w:shd w:val="clear" w:color="auto" w:fill="auto"/>
            <w:vAlign w:val="center"/>
            <w:hideMark/>
          </w:tcPr>
          <w:p w14:paraId="133AEC81"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r>
      <w:tr w:rsidR="00C56C59" w:rsidRPr="006138A5" w14:paraId="31FD0D85" w14:textId="77777777" w:rsidTr="00071FBC">
        <w:trPr>
          <w:trHeight w:val="315"/>
        </w:trPr>
        <w:tc>
          <w:tcPr>
            <w:tcW w:w="557" w:type="dxa"/>
            <w:tcBorders>
              <w:top w:val="nil"/>
              <w:left w:val="single" w:sz="8" w:space="0" w:color="auto"/>
              <w:bottom w:val="single" w:sz="8" w:space="0" w:color="auto"/>
              <w:right w:val="single" w:sz="8" w:space="0" w:color="auto"/>
            </w:tcBorders>
            <w:shd w:val="clear" w:color="auto" w:fill="auto"/>
            <w:noWrap/>
            <w:vAlign w:val="center"/>
          </w:tcPr>
          <w:p w14:paraId="6762ED22" w14:textId="5FBBA194" w:rsidR="00C56C59" w:rsidRPr="006B53EF" w:rsidRDefault="00C56C59" w:rsidP="00446527">
            <w:pPr>
              <w:pStyle w:val="aff0"/>
              <w:numPr>
                <w:ilvl w:val="0"/>
                <w:numId w:val="68"/>
              </w:numPr>
              <w:ind w:left="226" w:hanging="113"/>
              <w:jc w:val="center"/>
              <w:rPr>
                <w:rFonts w:ascii="Tahoma" w:hAnsi="Tahoma" w:cs="Tahoma"/>
                <w:sz w:val="20"/>
                <w:szCs w:val="20"/>
              </w:rPr>
            </w:pPr>
          </w:p>
        </w:tc>
        <w:tc>
          <w:tcPr>
            <w:tcW w:w="4427" w:type="dxa"/>
            <w:tcBorders>
              <w:top w:val="nil"/>
              <w:left w:val="nil"/>
              <w:bottom w:val="single" w:sz="8" w:space="0" w:color="auto"/>
              <w:right w:val="single" w:sz="8" w:space="0" w:color="auto"/>
            </w:tcBorders>
            <w:shd w:val="clear" w:color="auto" w:fill="auto"/>
            <w:vAlign w:val="center"/>
            <w:hideMark/>
          </w:tcPr>
          <w:p w14:paraId="59302351" w14:textId="77777777" w:rsidR="00C56C59" w:rsidRPr="006B53EF" w:rsidRDefault="00C56C59" w:rsidP="00EB1606">
            <w:pPr>
              <w:rPr>
                <w:rFonts w:ascii="Tahoma" w:hAnsi="Tahoma" w:cs="Tahoma"/>
                <w:sz w:val="20"/>
                <w:szCs w:val="20"/>
              </w:rPr>
            </w:pPr>
            <w:r w:rsidRPr="006B53EF">
              <w:rPr>
                <w:rFonts w:ascii="Tahoma" w:hAnsi="Tahoma" w:cs="Tahoma"/>
                <w:sz w:val="20"/>
                <w:szCs w:val="20"/>
              </w:rPr>
              <w:t>Μέγιστος αριθμός Access List Entries – egress</w:t>
            </w:r>
          </w:p>
        </w:tc>
        <w:tc>
          <w:tcPr>
            <w:tcW w:w="1585" w:type="dxa"/>
            <w:tcBorders>
              <w:top w:val="nil"/>
              <w:left w:val="nil"/>
              <w:bottom w:val="single" w:sz="8" w:space="0" w:color="auto"/>
              <w:right w:val="single" w:sz="8" w:space="0" w:color="auto"/>
            </w:tcBorders>
            <w:shd w:val="clear" w:color="auto" w:fill="auto"/>
            <w:vAlign w:val="center"/>
            <w:hideMark/>
          </w:tcPr>
          <w:p w14:paraId="26C7BED5"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&gt;=2000</w:t>
            </w:r>
          </w:p>
        </w:tc>
        <w:tc>
          <w:tcPr>
            <w:tcW w:w="1481" w:type="dxa"/>
            <w:tcBorders>
              <w:top w:val="nil"/>
              <w:left w:val="nil"/>
              <w:bottom w:val="single" w:sz="8" w:space="0" w:color="auto"/>
              <w:right w:val="single" w:sz="8" w:space="0" w:color="auto"/>
            </w:tcBorders>
            <w:shd w:val="clear" w:color="auto" w:fill="auto"/>
            <w:vAlign w:val="center"/>
            <w:hideMark/>
          </w:tcPr>
          <w:p w14:paraId="57F0B424"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c>
          <w:tcPr>
            <w:tcW w:w="1810" w:type="dxa"/>
            <w:tcBorders>
              <w:top w:val="nil"/>
              <w:left w:val="nil"/>
              <w:bottom w:val="single" w:sz="8" w:space="0" w:color="auto"/>
              <w:right w:val="single" w:sz="8" w:space="0" w:color="auto"/>
            </w:tcBorders>
            <w:shd w:val="clear" w:color="auto" w:fill="auto"/>
            <w:vAlign w:val="center"/>
            <w:hideMark/>
          </w:tcPr>
          <w:p w14:paraId="483B9CD9"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r>
      <w:tr w:rsidR="00C56C59" w:rsidRPr="006138A5" w14:paraId="06A558EA" w14:textId="77777777" w:rsidTr="00071FBC">
        <w:trPr>
          <w:trHeight w:val="315"/>
        </w:trPr>
        <w:tc>
          <w:tcPr>
            <w:tcW w:w="557" w:type="dxa"/>
            <w:tcBorders>
              <w:top w:val="nil"/>
              <w:left w:val="single" w:sz="8" w:space="0" w:color="auto"/>
              <w:bottom w:val="single" w:sz="8" w:space="0" w:color="auto"/>
              <w:right w:val="single" w:sz="8" w:space="0" w:color="auto"/>
            </w:tcBorders>
            <w:shd w:val="clear" w:color="auto" w:fill="auto"/>
            <w:vAlign w:val="center"/>
          </w:tcPr>
          <w:p w14:paraId="53FC753E" w14:textId="3C3296F6" w:rsidR="00C56C59" w:rsidRPr="006B53EF" w:rsidRDefault="00C56C59" w:rsidP="00446527">
            <w:pPr>
              <w:pStyle w:val="aff0"/>
              <w:numPr>
                <w:ilvl w:val="0"/>
                <w:numId w:val="68"/>
              </w:numPr>
              <w:ind w:left="226" w:hanging="113"/>
              <w:jc w:val="center"/>
              <w:rPr>
                <w:rFonts w:ascii="Tahoma" w:hAnsi="Tahoma" w:cs="Tahoma"/>
                <w:sz w:val="20"/>
                <w:szCs w:val="20"/>
              </w:rPr>
            </w:pPr>
          </w:p>
        </w:tc>
        <w:tc>
          <w:tcPr>
            <w:tcW w:w="4427" w:type="dxa"/>
            <w:tcBorders>
              <w:top w:val="nil"/>
              <w:left w:val="nil"/>
              <w:bottom w:val="single" w:sz="8" w:space="0" w:color="auto"/>
              <w:right w:val="single" w:sz="8" w:space="0" w:color="auto"/>
            </w:tcBorders>
            <w:shd w:val="clear" w:color="auto" w:fill="auto"/>
            <w:vAlign w:val="center"/>
            <w:hideMark/>
          </w:tcPr>
          <w:p w14:paraId="172AA1C5"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 xml:space="preserve">Ο προσφερόμενος αριθμός θυρών πρέπει να καλύπτει πλήρως τις ανάγκες της συνδεσμολογίας </w:t>
            </w:r>
          </w:p>
        </w:tc>
        <w:tc>
          <w:tcPr>
            <w:tcW w:w="1585" w:type="dxa"/>
            <w:tcBorders>
              <w:top w:val="nil"/>
              <w:left w:val="nil"/>
              <w:bottom w:val="single" w:sz="8" w:space="0" w:color="auto"/>
              <w:right w:val="single" w:sz="8" w:space="0" w:color="auto"/>
            </w:tcBorders>
            <w:shd w:val="clear" w:color="auto" w:fill="auto"/>
            <w:vAlign w:val="center"/>
            <w:hideMark/>
          </w:tcPr>
          <w:p w14:paraId="598CB8AA"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NAI</w:t>
            </w:r>
          </w:p>
        </w:tc>
        <w:tc>
          <w:tcPr>
            <w:tcW w:w="1481" w:type="dxa"/>
            <w:tcBorders>
              <w:top w:val="nil"/>
              <w:left w:val="nil"/>
              <w:bottom w:val="single" w:sz="8" w:space="0" w:color="auto"/>
              <w:right w:val="single" w:sz="8" w:space="0" w:color="auto"/>
            </w:tcBorders>
            <w:shd w:val="clear" w:color="auto" w:fill="auto"/>
            <w:vAlign w:val="center"/>
            <w:hideMark/>
          </w:tcPr>
          <w:p w14:paraId="06953125"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c>
          <w:tcPr>
            <w:tcW w:w="1810" w:type="dxa"/>
            <w:tcBorders>
              <w:top w:val="nil"/>
              <w:left w:val="nil"/>
              <w:bottom w:val="single" w:sz="8" w:space="0" w:color="auto"/>
              <w:right w:val="single" w:sz="8" w:space="0" w:color="auto"/>
            </w:tcBorders>
            <w:shd w:val="clear" w:color="auto" w:fill="auto"/>
            <w:vAlign w:val="center"/>
            <w:hideMark/>
          </w:tcPr>
          <w:p w14:paraId="248B14B0"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r>
      <w:tr w:rsidR="00C56C59" w:rsidRPr="006138A5" w14:paraId="28AFB4B0" w14:textId="77777777" w:rsidTr="00071FBC">
        <w:trPr>
          <w:trHeight w:val="315"/>
        </w:trPr>
        <w:tc>
          <w:tcPr>
            <w:tcW w:w="557" w:type="dxa"/>
            <w:tcBorders>
              <w:top w:val="nil"/>
              <w:left w:val="single" w:sz="8" w:space="0" w:color="auto"/>
              <w:bottom w:val="single" w:sz="8" w:space="0" w:color="auto"/>
              <w:right w:val="single" w:sz="8" w:space="0" w:color="auto"/>
            </w:tcBorders>
            <w:shd w:val="clear" w:color="auto" w:fill="auto"/>
            <w:noWrap/>
            <w:vAlign w:val="center"/>
          </w:tcPr>
          <w:p w14:paraId="1050CC99" w14:textId="7BD6404B" w:rsidR="00C56C59" w:rsidRPr="006B53EF" w:rsidRDefault="00C56C59" w:rsidP="00446527">
            <w:pPr>
              <w:pStyle w:val="aff0"/>
              <w:numPr>
                <w:ilvl w:val="0"/>
                <w:numId w:val="68"/>
              </w:numPr>
              <w:ind w:left="226" w:hanging="113"/>
              <w:jc w:val="center"/>
              <w:rPr>
                <w:rFonts w:ascii="Tahoma" w:hAnsi="Tahoma" w:cs="Tahoma"/>
                <w:sz w:val="20"/>
                <w:szCs w:val="20"/>
              </w:rPr>
            </w:pPr>
          </w:p>
        </w:tc>
        <w:tc>
          <w:tcPr>
            <w:tcW w:w="4427" w:type="dxa"/>
            <w:tcBorders>
              <w:top w:val="nil"/>
              <w:left w:val="nil"/>
              <w:bottom w:val="single" w:sz="8" w:space="0" w:color="auto"/>
              <w:right w:val="single" w:sz="8" w:space="0" w:color="auto"/>
            </w:tcBorders>
            <w:shd w:val="clear" w:color="auto" w:fill="auto"/>
            <w:vAlign w:val="center"/>
            <w:hideMark/>
          </w:tcPr>
          <w:p w14:paraId="06C5B6EB"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 xml:space="preserve">Να αναφερθεί ο χώρος που καταλαμβάνεται στο </w:t>
            </w:r>
            <w:r w:rsidRPr="006B53EF">
              <w:rPr>
                <w:rFonts w:ascii="Tahoma" w:hAnsi="Tahoma" w:cs="Tahoma"/>
                <w:sz w:val="20"/>
                <w:szCs w:val="20"/>
              </w:rPr>
              <w:t>Rack</w:t>
            </w:r>
            <w:r w:rsidRPr="006B53EF">
              <w:rPr>
                <w:rFonts w:ascii="Tahoma" w:hAnsi="Tahoma" w:cs="Tahoma"/>
                <w:sz w:val="20"/>
                <w:szCs w:val="20"/>
                <w:lang w:val="el-GR"/>
              </w:rPr>
              <w:t xml:space="preserve"> </w:t>
            </w:r>
          </w:p>
        </w:tc>
        <w:tc>
          <w:tcPr>
            <w:tcW w:w="1585" w:type="dxa"/>
            <w:tcBorders>
              <w:top w:val="nil"/>
              <w:left w:val="nil"/>
              <w:bottom w:val="single" w:sz="8" w:space="0" w:color="auto"/>
              <w:right w:val="single" w:sz="8" w:space="0" w:color="auto"/>
            </w:tcBorders>
            <w:shd w:val="clear" w:color="auto" w:fill="auto"/>
            <w:vAlign w:val="center"/>
            <w:hideMark/>
          </w:tcPr>
          <w:p w14:paraId="6A0704B9"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ΝΑΙ</w:t>
            </w:r>
          </w:p>
        </w:tc>
        <w:tc>
          <w:tcPr>
            <w:tcW w:w="1481" w:type="dxa"/>
            <w:tcBorders>
              <w:top w:val="nil"/>
              <w:left w:val="nil"/>
              <w:bottom w:val="single" w:sz="8" w:space="0" w:color="auto"/>
              <w:right w:val="single" w:sz="8" w:space="0" w:color="auto"/>
            </w:tcBorders>
            <w:shd w:val="clear" w:color="auto" w:fill="auto"/>
            <w:vAlign w:val="center"/>
            <w:hideMark/>
          </w:tcPr>
          <w:p w14:paraId="2A4D259E"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c>
          <w:tcPr>
            <w:tcW w:w="1810" w:type="dxa"/>
            <w:tcBorders>
              <w:top w:val="nil"/>
              <w:left w:val="nil"/>
              <w:bottom w:val="single" w:sz="8" w:space="0" w:color="auto"/>
              <w:right w:val="single" w:sz="8" w:space="0" w:color="auto"/>
            </w:tcBorders>
            <w:shd w:val="clear" w:color="auto" w:fill="auto"/>
            <w:vAlign w:val="center"/>
            <w:hideMark/>
          </w:tcPr>
          <w:p w14:paraId="6CA8F444"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r>
      <w:tr w:rsidR="00C56C59" w:rsidRPr="006138A5" w14:paraId="0A0ED365" w14:textId="77777777" w:rsidTr="00071FBC">
        <w:trPr>
          <w:trHeight w:val="315"/>
        </w:trPr>
        <w:tc>
          <w:tcPr>
            <w:tcW w:w="557" w:type="dxa"/>
            <w:tcBorders>
              <w:top w:val="nil"/>
              <w:left w:val="single" w:sz="8" w:space="0" w:color="auto"/>
              <w:bottom w:val="single" w:sz="8" w:space="0" w:color="auto"/>
              <w:right w:val="single" w:sz="8" w:space="0" w:color="auto"/>
            </w:tcBorders>
            <w:shd w:val="clear" w:color="auto" w:fill="auto"/>
            <w:vAlign w:val="center"/>
          </w:tcPr>
          <w:p w14:paraId="77B391A3" w14:textId="656D70C9" w:rsidR="00C56C59" w:rsidRPr="006B53EF" w:rsidRDefault="00C56C59" w:rsidP="00446527">
            <w:pPr>
              <w:pStyle w:val="aff0"/>
              <w:numPr>
                <w:ilvl w:val="0"/>
                <w:numId w:val="68"/>
              </w:numPr>
              <w:ind w:left="226" w:hanging="113"/>
              <w:jc w:val="center"/>
              <w:rPr>
                <w:rFonts w:ascii="Tahoma" w:hAnsi="Tahoma" w:cs="Tahoma"/>
                <w:sz w:val="20"/>
                <w:szCs w:val="20"/>
              </w:rPr>
            </w:pPr>
          </w:p>
        </w:tc>
        <w:tc>
          <w:tcPr>
            <w:tcW w:w="4427" w:type="dxa"/>
            <w:tcBorders>
              <w:top w:val="nil"/>
              <w:left w:val="nil"/>
              <w:bottom w:val="single" w:sz="8" w:space="0" w:color="auto"/>
              <w:right w:val="single" w:sz="8" w:space="0" w:color="auto"/>
            </w:tcBorders>
            <w:shd w:val="clear" w:color="auto" w:fill="auto"/>
            <w:vAlign w:val="center"/>
            <w:hideMark/>
          </w:tcPr>
          <w:p w14:paraId="3EE701EA"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Ο μεταγωγέας θα πρέπει να είναι σύμφωνος βάσει των προτύπων 2004/108/</w:t>
            </w:r>
            <w:r w:rsidRPr="006B53EF">
              <w:rPr>
                <w:rFonts w:ascii="Tahoma" w:hAnsi="Tahoma" w:cs="Tahoma"/>
                <w:sz w:val="20"/>
                <w:szCs w:val="20"/>
              </w:rPr>
              <w:t>EC</w:t>
            </w:r>
            <w:r w:rsidRPr="006B53EF">
              <w:rPr>
                <w:rFonts w:ascii="Tahoma" w:hAnsi="Tahoma" w:cs="Tahoma"/>
                <w:sz w:val="20"/>
                <w:szCs w:val="20"/>
                <w:lang w:val="el-GR"/>
              </w:rPr>
              <w:t xml:space="preserve"> και 2006/95/</w:t>
            </w:r>
            <w:r w:rsidRPr="006B53EF">
              <w:rPr>
                <w:rFonts w:ascii="Tahoma" w:hAnsi="Tahoma" w:cs="Tahoma"/>
                <w:sz w:val="20"/>
                <w:szCs w:val="20"/>
              </w:rPr>
              <w:t>EC</w:t>
            </w:r>
          </w:p>
        </w:tc>
        <w:tc>
          <w:tcPr>
            <w:tcW w:w="1585" w:type="dxa"/>
            <w:tcBorders>
              <w:top w:val="nil"/>
              <w:left w:val="nil"/>
              <w:bottom w:val="single" w:sz="8" w:space="0" w:color="auto"/>
              <w:right w:val="single" w:sz="8" w:space="0" w:color="auto"/>
            </w:tcBorders>
            <w:shd w:val="clear" w:color="auto" w:fill="auto"/>
            <w:vAlign w:val="center"/>
            <w:hideMark/>
          </w:tcPr>
          <w:p w14:paraId="3F4156D5"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ΝΑΙ</w:t>
            </w:r>
          </w:p>
        </w:tc>
        <w:tc>
          <w:tcPr>
            <w:tcW w:w="1481" w:type="dxa"/>
            <w:tcBorders>
              <w:top w:val="nil"/>
              <w:left w:val="nil"/>
              <w:bottom w:val="single" w:sz="8" w:space="0" w:color="auto"/>
              <w:right w:val="single" w:sz="8" w:space="0" w:color="auto"/>
            </w:tcBorders>
            <w:shd w:val="clear" w:color="auto" w:fill="auto"/>
            <w:vAlign w:val="center"/>
            <w:hideMark/>
          </w:tcPr>
          <w:p w14:paraId="48AD07A3"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c>
          <w:tcPr>
            <w:tcW w:w="1810" w:type="dxa"/>
            <w:tcBorders>
              <w:top w:val="nil"/>
              <w:left w:val="nil"/>
              <w:bottom w:val="single" w:sz="8" w:space="0" w:color="auto"/>
              <w:right w:val="single" w:sz="8" w:space="0" w:color="auto"/>
            </w:tcBorders>
            <w:shd w:val="clear" w:color="auto" w:fill="auto"/>
            <w:vAlign w:val="center"/>
            <w:hideMark/>
          </w:tcPr>
          <w:p w14:paraId="310AE563"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r>
      <w:tr w:rsidR="00C56C59" w:rsidRPr="006138A5" w14:paraId="280AA120" w14:textId="77777777" w:rsidTr="00071FBC">
        <w:trPr>
          <w:trHeight w:val="2295"/>
        </w:trPr>
        <w:tc>
          <w:tcPr>
            <w:tcW w:w="557" w:type="dxa"/>
            <w:tcBorders>
              <w:top w:val="nil"/>
              <w:left w:val="single" w:sz="8" w:space="0" w:color="auto"/>
              <w:bottom w:val="single" w:sz="8" w:space="0" w:color="auto"/>
              <w:right w:val="single" w:sz="8" w:space="0" w:color="auto"/>
            </w:tcBorders>
            <w:shd w:val="clear" w:color="auto" w:fill="auto"/>
            <w:noWrap/>
            <w:vAlign w:val="center"/>
          </w:tcPr>
          <w:p w14:paraId="75D087A7" w14:textId="328CAC75" w:rsidR="00C56C59" w:rsidRPr="006B53EF" w:rsidRDefault="00C56C59" w:rsidP="00446527">
            <w:pPr>
              <w:pStyle w:val="aff0"/>
              <w:numPr>
                <w:ilvl w:val="0"/>
                <w:numId w:val="68"/>
              </w:numPr>
              <w:ind w:left="226" w:hanging="113"/>
              <w:jc w:val="center"/>
              <w:rPr>
                <w:rFonts w:ascii="Tahoma" w:hAnsi="Tahoma" w:cs="Tahoma"/>
                <w:sz w:val="20"/>
                <w:szCs w:val="20"/>
              </w:rPr>
            </w:pPr>
          </w:p>
        </w:tc>
        <w:tc>
          <w:tcPr>
            <w:tcW w:w="4427" w:type="dxa"/>
            <w:tcBorders>
              <w:top w:val="nil"/>
              <w:left w:val="nil"/>
              <w:bottom w:val="single" w:sz="8" w:space="0" w:color="auto"/>
              <w:right w:val="single" w:sz="8" w:space="0" w:color="auto"/>
            </w:tcBorders>
            <w:shd w:val="clear" w:color="auto" w:fill="auto"/>
            <w:vAlign w:val="center"/>
            <w:hideMark/>
          </w:tcPr>
          <w:p w14:paraId="5BF11A30" w14:textId="785976B2" w:rsidR="00C56C59" w:rsidRPr="006B53EF" w:rsidRDefault="00C56C59" w:rsidP="00EB1606">
            <w:pPr>
              <w:rPr>
                <w:rFonts w:ascii="Tahoma" w:hAnsi="Tahoma" w:cs="Tahoma"/>
                <w:sz w:val="20"/>
                <w:szCs w:val="20"/>
              </w:rPr>
            </w:pPr>
            <w:r w:rsidRPr="006B53EF">
              <w:rPr>
                <w:rFonts w:ascii="Tahoma" w:hAnsi="Tahoma" w:cs="Tahoma"/>
                <w:sz w:val="20"/>
                <w:szCs w:val="20"/>
              </w:rPr>
              <w:t>Ο μεταγωγέας θα πρέπει να είναι σύμφωνος βάσει των παρακάτω προτύπων ασφαλείας:</w:t>
            </w:r>
            <w:r w:rsidRPr="006B53EF">
              <w:rPr>
                <w:rFonts w:ascii="Tahoma" w:hAnsi="Tahoma" w:cs="Tahoma"/>
                <w:sz w:val="20"/>
                <w:szCs w:val="20"/>
              </w:rPr>
              <w:br/>
              <w:t>NEBS</w:t>
            </w:r>
            <w:r w:rsidRPr="006B53EF">
              <w:rPr>
                <w:rFonts w:ascii="Tahoma" w:hAnsi="Tahoma" w:cs="Tahoma"/>
                <w:sz w:val="20"/>
                <w:szCs w:val="20"/>
              </w:rPr>
              <w:br/>
              <w:t>UL 60950-1 Second Edition</w:t>
            </w:r>
            <w:r w:rsidRPr="006B53EF">
              <w:rPr>
                <w:rFonts w:ascii="Tahoma" w:hAnsi="Tahoma" w:cs="Tahoma"/>
                <w:sz w:val="20"/>
                <w:szCs w:val="20"/>
              </w:rPr>
              <w:br/>
              <w:t>CAN/CSA-C22.2 No. 60950-1 Second Edition</w:t>
            </w:r>
            <w:r w:rsidRPr="006B53EF">
              <w:rPr>
                <w:rFonts w:ascii="Tahoma" w:hAnsi="Tahoma" w:cs="Tahoma"/>
                <w:sz w:val="20"/>
                <w:szCs w:val="20"/>
              </w:rPr>
              <w:br/>
              <w:t>EN 60950-1 Second Edition</w:t>
            </w:r>
            <w:r w:rsidRPr="006B53EF">
              <w:rPr>
                <w:rFonts w:ascii="Tahoma" w:hAnsi="Tahoma" w:cs="Tahoma"/>
                <w:sz w:val="20"/>
                <w:szCs w:val="20"/>
              </w:rPr>
              <w:br/>
              <w:t>IEC 60950-1 Second Edition</w:t>
            </w:r>
            <w:r w:rsidRPr="006B53EF">
              <w:rPr>
                <w:rFonts w:ascii="Tahoma" w:hAnsi="Tahoma" w:cs="Tahoma"/>
                <w:sz w:val="20"/>
                <w:szCs w:val="20"/>
              </w:rPr>
              <w:br/>
              <w:t>AS/NZS 60950-1</w:t>
            </w:r>
            <w:r w:rsidRPr="006B53EF">
              <w:rPr>
                <w:rFonts w:ascii="Tahoma" w:hAnsi="Tahoma" w:cs="Tahoma"/>
                <w:sz w:val="20"/>
                <w:szCs w:val="20"/>
              </w:rPr>
              <w:br/>
              <w:t>GB4943</w:t>
            </w:r>
          </w:p>
        </w:tc>
        <w:tc>
          <w:tcPr>
            <w:tcW w:w="1585" w:type="dxa"/>
            <w:tcBorders>
              <w:top w:val="nil"/>
              <w:left w:val="nil"/>
              <w:bottom w:val="single" w:sz="8" w:space="0" w:color="auto"/>
              <w:right w:val="single" w:sz="8" w:space="0" w:color="auto"/>
            </w:tcBorders>
            <w:shd w:val="clear" w:color="auto" w:fill="auto"/>
            <w:vAlign w:val="center"/>
            <w:hideMark/>
          </w:tcPr>
          <w:p w14:paraId="4B867B7A"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ΝΑΙ</w:t>
            </w:r>
          </w:p>
        </w:tc>
        <w:tc>
          <w:tcPr>
            <w:tcW w:w="1481" w:type="dxa"/>
            <w:tcBorders>
              <w:top w:val="nil"/>
              <w:left w:val="nil"/>
              <w:bottom w:val="single" w:sz="8" w:space="0" w:color="auto"/>
              <w:right w:val="single" w:sz="8" w:space="0" w:color="auto"/>
            </w:tcBorders>
            <w:shd w:val="clear" w:color="auto" w:fill="auto"/>
            <w:vAlign w:val="center"/>
            <w:hideMark/>
          </w:tcPr>
          <w:p w14:paraId="013BE193"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c>
          <w:tcPr>
            <w:tcW w:w="1810" w:type="dxa"/>
            <w:tcBorders>
              <w:top w:val="nil"/>
              <w:left w:val="nil"/>
              <w:bottom w:val="single" w:sz="8" w:space="0" w:color="auto"/>
              <w:right w:val="single" w:sz="8" w:space="0" w:color="auto"/>
            </w:tcBorders>
            <w:shd w:val="clear" w:color="auto" w:fill="auto"/>
            <w:vAlign w:val="center"/>
            <w:hideMark/>
          </w:tcPr>
          <w:p w14:paraId="7149673E"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r>
    </w:tbl>
    <w:p w14:paraId="23C6BB22" w14:textId="72D8BFFC" w:rsidR="00D63EFB" w:rsidRPr="006B53EF" w:rsidRDefault="00D63EFB" w:rsidP="00D63EFB">
      <w:pPr>
        <w:rPr>
          <w:rFonts w:ascii="Tahoma" w:hAnsi="Tahoma" w:cs="Tahoma"/>
          <w:sz w:val="20"/>
          <w:szCs w:val="20"/>
          <w:lang w:val="el-GR"/>
        </w:rPr>
      </w:pPr>
    </w:p>
    <w:p w14:paraId="3827C0A3" w14:textId="77777777" w:rsidR="00C56C59" w:rsidRPr="006B53EF" w:rsidRDefault="00C56C59" w:rsidP="00D63EFB">
      <w:pPr>
        <w:rPr>
          <w:rFonts w:ascii="Tahoma" w:hAnsi="Tahoma" w:cs="Tahoma"/>
          <w:sz w:val="20"/>
          <w:szCs w:val="20"/>
          <w:lang w:val="el-GR"/>
        </w:rPr>
      </w:pPr>
    </w:p>
    <w:tbl>
      <w:tblPr>
        <w:tblW w:w="5126" w:type="pct"/>
        <w:tblLayout w:type="fixed"/>
        <w:tblCellMar>
          <w:left w:w="57" w:type="dxa"/>
          <w:right w:w="57" w:type="dxa"/>
        </w:tblCellMar>
        <w:tblLook w:val="04A0" w:firstRow="1" w:lastRow="0" w:firstColumn="1" w:lastColumn="0" w:noHBand="0" w:noVBand="1"/>
      </w:tblPr>
      <w:tblGrid>
        <w:gridCol w:w="592"/>
        <w:gridCol w:w="4392"/>
        <w:gridCol w:w="1585"/>
        <w:gridCol w:w="1481"/>
        <w:gridCol w:w="1810"/>
      </w:tblGrid>
      <w:tr w:rsidR="00C56C59" w:rsidRPr="006138A5" w14:paraId="0BD90707" w14:textId="77777777" w:rsidTr="00015238">
        <w:trPr>
          <w:trHeight w:val="315"/>
          <w:tblHeader/>
        </w:trPr>
        <w:tc>
          <w:tcPr>
            <w:tcW w:w="592"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hideMark/>
          </w:tcPr>
          <w:p w14:paraId="5788BDA4" w14:textId="77777777" w:rsidR="00C56C59" w:rsidRPr="006B53EF" w:rsidRDefault="00C56C59" w:rsidP="00EB1606">
            <w:pPr>
              <w:jc w:val="center"/>
              <w:rPr>
                <w:rFonts w:ascii="Tahoma" w:hAnsi="Tahoma" w:cs="Tahoma"/>
                <w:b/>
                <w:bCs/>
                <w:color w:val="000000"/>
                <w:sz w:val="20"/>
                <w:szCs w:val="20"/>
              </w:rPr>
            </w:pPr>
            <w:r w:rsidRPr="006B53EF">
              <w:rPr>
                <w:rFonts w:ascii="Tahoma" w:hAnsi="Tahoma" w:cs="Tahoma"/>
                <w:b/>
                <w:bCs/>
                <w:color w:val="000000"/>
                <w:sz w:val="20"/>
                <w:szCs w:val="20"/>
              </w:rPr>
              <w:t>Α/Α</w:t>
            </w:r>
          </w:p>
        </w:tc>
        <w:tc>
          <w:tcPr>
            <w:tcW w:w="4392"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33E02029" w14:textId="77777777" w:rsidR="00C56C59" w:rsidRPr="006B53EF" w:rsidRDefault="00C56C59" w:rsidP="00EB1606">
            <w:pPr>
              <w:jc w:val="center"/>
              <w:rPr>
                <w:rFonts w:ascii="Tahoma" w:hAnsi="Tahoma" w:cs="Tahoma"/>
                <w:b/>
                <w:bCs/>
                <w:color w:val="000000"/>
                <w:sz w:val="20"/>
                <w:szCs w:val="20"/>
                <w:lang w:val="el-GR"/>
              </w:rPr>
            </w:pPr>
            <w:r w:rsidRPr="006B53EF">
              <w:rPr>
                <w:rFonts w:ascii="Tahoma" w:hAnsi="Tahoma" w:cs="Tahoma"/>
                <w:b/>
                <w:bCs/>
                <w:color w:val="000000"/>
                <w:sz w:val="20"/>
                <w:szCs w:val="20"/>
              </w:rPr>
              <w:t>ΠΡΟΔΙΑΓΡΑΦΗ</w:t>
            </w:r>
          </w:p>
        </w:tc>
        <w:tc>
          <w:tcPr>
            <w:tcW w:w="1585"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383E87BB" w14:textId="77777777" w:rsidR="00C56C59" w:rsidRPr="006B53EF" w:rsidRDefault="00C56C59" w:rsidP="00EB1606">
            <w:pPr>
              <w:jc w:val="center"/>
              <w:rPr>
                <w:rFonts w:ascii="Tahoma" w:hAnsi="Tahoma" w:cs="Tahoma"/>
                <w:b/>
                <w:bCs/>
                <w:color w:val="000000"/>
                <w:sz w:val="20"/>
                <w:szCs w:val="20"/>
              </w:rPr>
            </w:pPr>
            <w:r w:rsidRPr="006B53EF">
              <w:rPr>
                <w:rFonts w:ascii="Tahoma" w:hAnsi="Tahoma" w:cs="Tahoma"/>
                <w:b/>
                <w:bCs/>
                <w:color w:val="000000"/>
                <w:sz w:val="20"/>
                <w:szCs w:val="20"/>
              </w:rPr>
              <w:t>ΑΠΑΙΤΗΣΗ</w:t>
            </w:r>
          </w:p>
        </w:tc>
        <w:tc>
          <w:tcPr>
            <w:tcW w:w="1481"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51E9EBAC" w14:textId="77777777" w:rsidR="00C56C59" w:rsidRPr="006B53EF" w:rsidRDefault="00C56C59" w:rsidP="00EB1606">
            <w:pPr>
              <w:jc w:val="center"/>
              <w:rPr>
                <w:rFonts w:ascii="Tahoma" w:hAnsi="Tahoma" w:cs="Tahoma"/>
                <w:b/>
                <w:bCs/>
                <w:color w:val="000000"/>
                <w:sz w:val="20"/>
                <w:szCs w:val="20"/>
              </w:rPr>
            </w:pPr>
            <w:r w:rsidRPr="006B53EF">
              <w:rPr>
                <w:rFonts w:ascii="Tahoma" w:hAnsi="Tahoma" w:cs="Tahoma"/>
                <w:b/>
                <w:bCs/>
                <w:color w:val="000000"/>
                <w:sz w:val="20"/>
                <w:szCs w:val="20"/>
              </w:rPr>
              <w:t>ΑΠΑΝΤΗΣΗ</w:t>
            </w:r>
          </w:p>
        </w:tc>
        <w:tc>
          <w:tcPr>
            <w:tcW w:w="1810"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1602FE0D" w14:textId="77777777" w:rsidR="00C56C59" w:rsidRPr="006B53EF" w:rsidRDefault="00C56C59" w:rsidP="00EB1606">
            <w:pPr>
              <w:jc w:val="center"/>
              <w:rPr>
                <w:rFonts w:ascii="Tahoma" w:hAnsi="Tahoma" w:cs="Tahoma"/>
                <w:b/>
                <w:bCs/>
                <w:color w:val="000000"/>
                <w:sz w:val="20"/>
                <w:szCs w:val="20"/>
              </w:rPr>
            </w:pPr>
            <w:r w:rsidRPr="006B53EF">
              <w:rPr>
                <w:rFonts w:ascii="Tahoma" w:hAnsi="Tahoma" w:cs="Tahoma"/>
                <w:b/>
                <w:bCs/>
                <w:color w:val="000000"/>
                <w:sz w:val="20"/>
                <w:szCs w:val="20"/>
              </w:rPr>
              <w:t>ΤΕΚΜΗΡΙΩΣΗ</w:t>
            </w:r>
          </w:p>
        </w:tc>
      </w:tr>
      <w:tr w:rsidR="00C56C59" w:rsidRPr="006138A5" w14:paraId="390CBCC6" w14:textId="77777777" w:rsidTr="00015238">
        <w:trPr>
          <w:trHeight w:val="315"/>
        </w:trPr>
        <w:tc>
          <w:tcPr>
            <w:tcW w:w="9860" w:type="dxa"/>
            <w:gridSpan w:val="5"/>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tcPr>
          <w:p w14:paraId="1FEF43E7" w14:textId="77777777" w:rsidR="00C56C59" w:rsidRPr="006B53EF" w:rsidRDefault="00C56C59" w:rsidP="00EB1606">
            <w:pPr>
              <w:rPr>
                <w:rFonts w:ascii="Tahoma" w:hAnsi="Tahoma" w:cs="Tahoma"/>
                <w:b/>
                <w:bCs/>
                <w:color w:val="000000"/>
                <w:sz w:val="20"/>
                <w:szCs w:val="20"/>
              </w:rPr>
            </w:pPr>
            <w:r w:rsidRPr="006B53EF">
              <w:rPr>
                <w:rFonts w:ascii="Tahoma" w:hAnsi="Tahoma" w:cs="Tahoma"/>
                <w:b/>
                <w:bCs/>
                <w:color w:val="000000"/>
                <w:sz w:val="20"/>
                <w:szCs w:val="20"/>
                <w:lang w:val="el-GR"/>
              </w:rPr>
              <w:t>Οπτικοί Μεταγωγείς</w:t>
            </w:r>
          </w:p>
        </w:tc>
      </w:tr>
      <w:tr w:rsidR="00C56C59" w:rsidRPr="006138A5" w14:paraId="4566B41F" w14:textId="77777777" w:rsidTr="00015238">
        <w:trPr>
          <w:trHeight w:val="315"/>
        </w:trPr>
        <w:tc>
          <w:tcPr>
            <w:tcW w:w="592" w:type="dxa"/>
            <w:tcBorders>
              <w:top w:val="nil"/>
              <w:left w:val="single" w:sz="8" w:space="0" w:color="auto"/>
              <w:bottom w:val="single" w:sz="8" w:space="0" w:color="auto"/>
              <w:right w:val="single" w:sz="8" w:space="0" w:color="auto"/>
            </w:tcBorders>
            <w:shd w:val="clear" w:color="auto" w:fill="D9D9D9" w:themeFill="background1" w:themeFillShade="D9"/>
            <w:noWrap/>
            <w:vAlign w:val="center"/>
            <w:hideMark/>
          </w:tcPr>
          <w:p w14:paraId="38B2D930" w14:textId="77777777" w:rsidR="00C56C59" w:rsidRPr="006B53EF" w:rsidRDefault="00C56C59" w:rsidP="00EB1606">
            <w:pPr>
              <w:jc w:val="center"/>
              <w:rPr>
                <w:rFonts w:ascii="Tahoma" w:hAnsi="Tahoma" w:cs="Tahoma"/>
                <w:color w:val="000000"/>
                <w:sz w:val="20"/>
                <w:szCs w:val="20"/>
              </w:rPr>
            </w:pPr>
            <w:r w:rsidRPr="006B53EF">
              <w:rPr>
                <w:rFonts w:ascii="Tahoma" w:hAnsi="Tahoma" w:cs="Tahoma"/>
                <w:color w:val="000000"/>
                <w:sz w:val="20"/>
                <w:szCs w:val="20"/>
              </w:rPr>
              <w:t> </w:t>
            </w:r>
          </w:p>
        </w:tc>
        <w:tc>
          <w:tcPr>
            <w:tcW w:w="4392" w:type="dxa"/>
            <w:tcBorders>
              <w:top w:val="nil"/>
              <w:left w:val="nil"/>
              <w:bottom w:val="single" w:sz="8" w:space="0" w:color="auto"/>
              <w:right w:val="single" w:sz="8" w:space="0" w:color="auto"/>
            </w:tcBorders>
            <w:shd w:val="clear" w:color="auto" w:fill="D9D9D9" w:themeFill="background1" w:themeFillShade="D9"/>
            <w:noWrap/>
            <w:vAlign w:val="center"/>
            <w:hideMark/>
          </w:tcPr>
          <w:p w14:paraId="4042D76F" w14:textId="77777777" w:rsidR="00C56C59" w:rsidRPr="006B53EF" w:rsidRDefault="00C56C59" w:rsidP="00EB1606">
            <w:pPr>
              <w:rPr>
                <w:rFonts w:ascii="Tahoma" w:hAnsi="Tahoma" w:cs="Tahoma"/>
                <w:b/>
                <w:bCs/>
                <w:color w:val="000000"/>
                <w:sz w:val="20"/>
                <w:szCs w:val="20"/>
              </w:rPr>
            </w:pPr>
            <w:r w:rsidRPr="006B53EF">
              <w:rPr>
                <w:rFonts w:ascii="Tahoma" w:hAnsi="Tahoma" w:cs="Tahoma"/>
                <w:b/>
                <w:bCs/>
                <w:color w:val="000000"/>
                <w:sz w:val="20"/>
                <w:szCs w:val="20"/>
              </w:rPr>
              <w:t xml:space="preserve">ΓΕΝΙΚΕΣ ΑΠΑΙΤΗΣΕΙΣ </w:t>
            </w:r>
          </w:p>
        </w:tc>
        <w:tc>
          <w:tcPr>
            <w:tcW w:w="1585" w:type="dxa"/>
            <w:tcBorders>
              <w:top w:val="nil"/>
              <w:left w:val="nil"/>
              <w:bottom w:val="single" w:sz="8" w:space="0" w:color="auto"/>
              <w:right w:val="single" w:sz="8" w:space="0" w:color="auto"/>
            </w:tcBorders>
            <w:shd w:val="clear" w:color="auto" w:fill="D9D9D9" w:themeFill="background1" w:themeFillShade="D9"/>
            <w:noWrap/>
            <w:vAlign w:val="center"/>
            <w:hideMark/>
          </w:tcPr>
          <w:p w14:paraId="5F4FA4B9" w14:textId="77777777" w:rsidR="00C56C59" w:rsidRPr="006B53EF" w:rsidRDefault="00C56C59" w:rsidP="00EB1606">
            <w:pPr>
              <w:jc w:val="center"/>
              <w:rPr>
                <w:rFonts w:ascii="Tahoma" w:hAnsi="Tahoma" w:cs="Tahoma"/>
                <w:b/>
                <w:bCs/>
                <w:color w:val="000000"/>
                <w:sz w:val="20"/>
                <w:szCs w:val="20"/>
              </w:rPr>
            </w:pPr>
          </w:p>
        </w:tc>
        <w:tc>
          <w:tcPr>
            <w:tcW w:w="1481" w:type="dxa"/>
            <w:tcBorders>
              <w:top w:val="nil"/>
              <w:left w:val="nil"/>
              <w:bottom w:val="single" w:sz="8" w:space="0" w:color="auto"/>
              <w:right w:val="single" w:sz="8" w:space="0" w:color="auto"/>
            </w:tcBorders>
            <w:shd w:val="clear" w:color="auto" w:fill="D9D9D9" w:themeFill="background1" w:themeFillShade="D9"/>
            <w:noWrap/>
            <w:vAlign w:val="center"/>
            <w:hideMark/>
          </w:tcPr>
          <w:p w14:paraId="0D6F4086" w14:textId="77777777" w:rsidR="00C56C59" w:rsidRPr="006B53EF" w:rsidRDefault="00C56C59" w:rsidP="00EB1606">
            <w:pPr>
              <w:rPr>
                <w:rFonts w:ascii="Tahoma" w:hAnsi="Tahoma" w:cs="Tahoma"/>
                <w:b/>
                <w:bCs/>
                <w:color w:val="000000"/>
                <w:sz w:val="20"/>
                <w:szCs w:val="20"/>
              </w:rPr>
            </w:pPr>
            <w:r w:rsidRPr="006B53EF">
              <w:rPr>
                <w:rFonts w:ascii="Tahoma" w:hAnsi="Tahoma" w:cs="Tahoma"/>
                <w:b/>
                <w:bCs/>
                <w:color w:val="000000"/>
                <w:sz w:val="20"/>
                <w:szCs w:val="20"/>
              </w:rPr>
              <w:t> </w:t>
            </w:r>
          </w:p>
        </w:tc>
        <w:tc>
          <w:tcPr>
            <w:tcW w:w="1810" w:type="dxa"/>
            <w:tcBorders>
              <w:top w:val="nil"/>
              <w:left w:val="nil"/>
              <w:bottom w:val="single" w:sz="8" w:space="0" w:color="auto"/>
              <w:right w:val="single" w:sz="8" w:space="0" w:color="auto"/>
            </w:tcBorders>
            <w:shd w:val="clear" w:color="auto" w:fill="D9D9D9" w:themeFill="background1" w:themeFillShade="D9"/>
            <w:noWrap/>
            <w:vAlign w:val="center"/>
            <w:hideMark/>
          </w:tcPr>
          <w:p w14:paraId="000B1D11" w14:textId="77777777" w:rsidR="00C56C59" w:rsidRPr="006B53EF" w:rsidRDefault="00C56C59" w:rsidP="00EB1606">
            <w:pPr>
              <w:rPr>
                <w:rFonts w:ascii="Tahoma" w:hAnsi="Tahoma" w:cs="Tahoma"/>
                <w:b/>
                <w:bCs/>
                <w:color w:val="000000"/>
                <w:sz w:val="20"/>
                <w:szCs w:val="20"/>
              </w:rPr>
            </w:pPr>
            <w:r w:rsidRPr="006B53EF">
              <w:rPr>
                <w:rFonts w:ascii="Tahoma" w:hAnsi="Tahoma" w:cs="Tahoma"/>
                <w:b/>
                <w:bCs/>
                <w:color w:val="000000"/>
                <w:sz w:val="20"/>
                <w:szCs w:val="20"/>
              </w:rPr>
              <w:t> </w:t>
            </w:r>
          </w:p>
        </w:tc>
      </w:tr>
      <w:tr w:rsidR="00C56C59" w:rsidRPr="006138A5" w14:paraId="42CAC365" w14:textId="77777777" w:rsidTr="00015238">
        <w:trPr>
          <w:trHeight w:val="315"/>
        </w:trPr>
        <w:tc>
          <w:tcPr>
            <w:tcW w:w="592" w:type="dxa"/>
            <w:tcBorders>
              <w:top w:val="nil"/>
              <w:left w:val="single" w:sz="8" w:space="0" w:color="auto"/>
              <w:bottom w:val="single" w:sz="8" w:space="0" w:color="auto"/>
              <w:right w:val="single" w:sz="8" w:space="0" w:color="auto"/>
            </w:tcBorders>
            <w:shd w:val="clear" w:color="auto" w:fill="auto"/>
            <w:noWrap/>
            <w:vAlign w:val="center"/>
            <w:hideMark/>
          </w:tcPr>
          <w:p w14:paraId="1018E3C8"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1</w:t>
            </w:r>
          </w:p>
        </w:tc>
        <w:tc>
          <w:tcPr>
            <w:tcW w:w="4392" w:type="dxa"/>
            <w:tcBorders>
              <w:top w:val="nil"/>
              <w:left w:val="nil"/>
              <w:bottom w:val="single" w:sz="8" w:space="0" w:color="auto"/>
              <w:right w:val="single" w:sz="8" w:space="0" w:color="auto"/>
            </w:tcBorders>
            <w:shd w:val="clear" w:color="auto" w:fill="auto"/>
            <w:noWrap/>
          </w:tcPr>
          <w:p w14:paraId="25E71A98"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Να αναφερθεί μοντέλο και εταιρεία κατασκευής</w:t>
            </w:r>
          </w:p>
        </w:tc>
        <w:tc>
          <w:tcPr>
            <w:tcW w:w="1585" w:type="dxa"/>
            <w:tcBorders>
              <w:top w:val="nil"/>
              <w:left w:val="nil"/>
              <w:bottom w:val="single" w:sz="8" w:space="0" w:color="auto"/>
              <w:right w:val="single" w:sz="8" w:space="0" w:color="auto"/>
            </w:tcBorders>
            <w:shd w:val="clear" w:color="auto" w:fill="auto"/>
            <w:noWrap/>
            <w:vAlign w:val="center"/>
          </w:tcPr>
          <w:p w14:paraId="2DF3EFC5"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ΝΑΙ</w:t>
            </w:r>
          </w:p>
        </w:tc>
        <w:tc>
          <w:tcPr>
            <w:tcW w:w="1481" w:type="dxa"/>
            <w:tcBorders>
              <w:top w:val="nil"/>
              <w:left w:val="nil"/>
              <w:bottom w:val="single" w:sz="8" w:space="0" w:color="auto"/>
              <w:right w:val="single" w:sz="8" w:space="0" w:color="auto"/>
            </w:tcBorders>
            <w:shd w:val="clear" w:color="auto" w:fill="auto"/>
            <w:noWrap/>
            <w:vAlign w:val="center"/>
            <w:hideMark/>
          </w:tcPr>
          <w:p w14:paraId="0242150A"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c>
          <w:tcPr>
            <w:tcW w:w="1810" w:type="dxa"/>
            <w:tcBorders>
              <w:top w:val="nil"/>
              <w:left w:val="nil"/>
              <w:bottom w:val="single" w:sz="8" w:space="0" w:color="auto"/>
              <w:right w:val="single" w:sz="8" w:space="0" w:color="auto"/>
            </w:tcBorders>
            <w:shd w:val="clear" w:color="auto" w:fill="auto"/>
            <w:noWrap/>
            <w:vAlign w:val="center"/>
            <w:hideMark/>
          </w:tcPr>
          <w:p w14:paraId="3C2DC426"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r>
      <w:tr w:rsidR="00C56C59" w:rsidRPr="006138A5" w14:paraId="5D5733C3" w14:textId="77777777" w:rsidTr="00015238">
        <w:trPr>
          <w:trHeight w:val="315"/>
        </w:trPr>
        <w:tc>
          <w:tcPr>
            <w:tcW w:w="592" w:type="dxa"/>
            <w:tcBorders>
              <w:top w:val="nil"/>
              <w:left w:val="single" w:sz="8" w:space="0" w:color="auto"/>
              <w:bottom w:val="single" w:sz="8" w:space="0" w:color="auto"/>
              <w:right w:val="single" w:sz="8" w:space="0" w:color="auto"/>
            </w:tcBorders>
            <w:shd w:val="clear" w:color="auto" w:fill="auto"/>
            <w:noWrap/>
            <w:vAlign w:val="center"/>
            <w:hideMark/>
          </w:tcPr>
          <w:p w14:paraId="77B6BF26"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2</w:t>
            </w:r>
          </w:p>
        </w:tc>
        <w:tc>
          <w:tcPr>
            <w:tcW w:w="4392" w:type="dxa"/>
            <w:tcBorders>
              <w:top w:val="nil"/>
              <w:left w:val="nil"/>
              <w:bottom w:val="single" w:sz="8" w:space="0" w:color="auto"/>
              <w:right w:val="single" w:sz="8" w:space="0" w:color="auto"/>
            </w:tcBorders>
            <w:shd w:val="clear" w:color="auto" w:fill="auto"/>
            <w:noWrap/>
          </w:tcPr>
          <w:p w14:paraId="38CFFD41"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 xml:space="preserve">Αριθμός μεταγωγών για υλοποίηση τοπολογίας </w:t>
            </w:r>
            <w:r w:rsidRPr="006B53EF">
              <w:rPr>
                <w:rFonts w:ascii="Tahoma" w:hAnsi="Tahoma" w:cs="Tahoma"/>
                <w:sz w:val="20"/>
                <w:szCs w:val="20"/>
              </w:rPr>
              <w:t>SAN</w:t>
            </w:r>
          </w:p>
        </w:tc>
        <w:tc>
          <w:tcPr>
            <w:tcW w:w="1585" w:type="dxa"/>
            <w:tcBorders>
              <w:top w:val="nil"/>
              <w:left w:val="nil"/>
              <w:bottom w:val="single" w:sz="8" w:space="0" w:color="auto"/>
              <w:right w:val="single" w:sz="8" w:space="0" w:color="auto"/>
            </w:tcBorders>
            <w:shd w:val="clear" w:color="auto" w:fill="auto"/>
            <w:noWrap/>
            <w:vAlign w:val="center"/>
          </w:tcPr>
          <w:p w14:paraId="1E33888C"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2</w:t>
            </w:r>
          </w:p>
        </w:tc>
        <w:tc>
          <w:tcPr>
            <w:tcW w:w="1481" w:type="dxa"/>
            <w:tcBorders>
              <w:top w:val="nil"/>
              <w:left w:val="nil"/>
              <w:bottom w:val="single" w:sz="8" w:space="0" w:color="auto"/>
              <w:right w:val="single" w:sz="8" w:space="0" w:color="auto"/>
            </w:tcBorders>
            <w:shd w:val="clear" w:color="auto" w:fill="auto"/>
            <w:noWrap/>
            <w:vAlign w:val="center"/>
            <w:hideMark/>
          </w:tcPr>
          <w:p w14:paraId="3A0A25D9"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c>
          <w:tcPr>
            <w:tcW w:w="1810" w:type="dxa"/>
            <w:tcBorders>
              <w:top w:val="nil"/>
              <w:left w:val="nil"/>
              <w:bottom w:val="single" w:sz="8" w:space="0" w:color="auto"/>
              <w:right w:val="single" w:sz="8" w:space="0" w:color="auto"/>
            </w:tcBorders>
            <w:shd w:val="clear" w:color="auto" w:fill="auto"/>
            <w:noWrap/>
            <w:vAlign w:val="center"/>
            <w:hideMark/>
          </w:tcPr>
          <w:p w14:paraId="325AB825"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r>
      <w:tr w:rsidR="00C56C59" w:rsidRPr="006138A5" w14:paraId="471E3AF5" w14:textId="77777777" w:rsidTr="00015238">
        <w:trPr>
          <w:trHeight w:val="315"/>
        </w:trPr>
        <w:tc>
          <w:tcPr>
            <w:tcW w:w="592" w:type="dxa"/>
            <w:tcBorders>
              <w:top w:val="nil"/>
              <w:left w:val="single" w:sz="8" w:space="0" w:color="auto"/>
              <w:bottom w:val="single" w:sz="8" w:space="0" w:color="auto"/>
              <w:right w:val="single" w:sz="8" w:space="0" w:color="auto"/>
            </w:tcBorders>
            <w:shd w:val="clear" w:color="auto" w:fill="auto"/>
            <w:vAlign w:val="center"/>
            <w:hideMark/>
          </w:tcPr>
          <w:p w14:paraId="7569B540"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3</w:t>
            </w:r>
          </w:p>
        </w:tc>
        <w:tc>
          <w:tcPr>
            <w:tcW w:w="4392" w:type="dxa"/>
            <w:tcBorders>
              <w:top w:val="nil"/>
              <w:left w:val="nil"/>
              <w:bottom w:val="single" w:sz="8" w:space="0" w:color="auto"/>
              <w:right w:val="single" w:sz="8" w:space="0" w:color="auto"/>
            </w:tcBorders>
            <w:shd w:val="clear" w:color="auto" w:fill="auto"/>
          </w:tcPr>
          <w:p w14:paraId="735B4A4A"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 xml:space="preserve">Τύπος </w:t>
            </w:r>
            <w:r w:rsidRPr="006B53EF">
              <w:rPr>
                <w:rFonts w:ascii="Tahoma" w:hAnsi="Tahoma" w:cs="Tahoma"/>
                <w:sz w:val="20"/>
                <w:szCs w:val="20"/>
              </w:rPr>
              <w:t>Rack</w:t>
            </w:r>
            <w:r w:rsidRPr="006B53EF">
              <w:rPr>
                <w:rFonts w:ascii="Tahoma" w:hAnsi="Tahoma" w:cs="Tahoma"/>
                <w:sz w:val="20"/>
                <w:szCs w:val="20"/>
                <w:lang w:val="el-GR"/>
              </w:rPr>
              <w:t>-</w:t>
            </w:r>
            <w:r w:rsidRPr="006B53EF">
              <w:rPr>
                <w:rFonts w:ascii="Tahoma" w:hAnsi="Tahoma" w:cs="Tahoma"/>
                <w:sz w:val="20"/>
                <w:szCs w:val="20"/>
              </w:rPr>
              <w:t>Mount</w:t>
            </w:r>
            <w:r w:rsidRPr="006B53EF">
              <w:rPr>
                <w:rFonts w:ascii="Tahoma" w:hAnsi="Tahoma" w:cs="Tahoma"/>
                <w:sz w:val="20"/>
                <w:szCs w:val="20"/>
                <w:lang w:val="el-GR"/>
              </w:rPr>
              <w:t xml:space="preserve">  για ενσωμάτωση σε ικρίωμα 19’’ (</w:t>
            </w:r>
            <w:r w:rsidRPr="006B53EF">
              <w:rPr>
                <w:rFonts w:ascii="Tahoma" w:hAnsi="Tahoma" w:cs="Tahoma"/>
                <w:sz w:val="20"/>
                <w:szCs w:val="20"/>
              </w:rPr>
              <w:t>rack</w:t>
            </w:r>
            <w:r w:rsidRPr="006B53EF">
              <w:rPr>
                <w:rFonts w:ascii="Tahoma" w:hAnsi="Tahoma" w:cs="Tahoma"/>
                <w:sz w:val="20"/>
                <w:szCs w:val="20"/>
                <w:lang w:val="el-GR"/>
              </w:rPr>
              <w:t xml:space="preserve">). Να δοθεί το </w:t>
            </w:r>
            <w:r w:rsidRPr="006B53EF">
              <w:rPr>
                <w:rFonts w:ascii="Tahoma" w:hAnsi="Tahoma" w:cs="Tahoma"/>
                <w:sz w:val="20"/>
                <w:szCs w:val="20"/>
              </w:rPr>
              <w:t>Rack</w:t>
            </w:r>
            <w:r w:rsidRPr="006B53EF">
              <w:rPr>
                <w:rFonts w:ascii="Tahoma" w:hAnsi="Tahoma" w:cs="Tahoma"/>
                <w:sz w:val="20"/>
                <w:szCs w:val="20"/>
                <w:lang w:val="el-GR"/>
              </w:rPr>
              <w:t>-</w:t>
            </w:r>
            <w:r w:rsidRPr="006B53EF">
              <w:rPr>
                <w:rFonts w:ascii="Tahoma" w:hAnsi="Tahoma" w:cs="Tahoma"/>
                <w:sz w:val="20"/>
                <w:szCs w:val="20"/>
              </w:rPr>
              <w:t>Mount</w:t>
            </w:r>
            <w:r w:rsidRPr="006B53EF">
              <w:rPr>
                <w:rFonts w:ascii="Tahoma" w:hAnsi="Tahoma" w:cs="Tahoma"/>
                <w:sz w:val="20"/>
                <w:szCs w:val="20"/>
                <w:lang w:val="el-GR"/>
              </w:rPr>
              <w:t xml:space="preserve"> </w:t>
            </w:r>
            <w:r w:rsidRPr="006B53EF">
              <w:rPr>
                <w:rFonts w:ascii="Tahoma" w:hAnsi="Tahoma" w:cs="Tahoma"/>
                <w:sz w:val="20"/>
                <w:szCs w:val="20"/>
              </w:rPr>
              <w:t>Kit</w:t>
            </w:r>
            <w:r w:rsidRPr="006B53EF">
              <w:rPr>
                <w:rFonts w:ascii="Tahoma" w:hAnsi="Tahoma" w:cs="Tahoma"/>
                <w:sz w:val="20"/>
                <w:szCs w:val="20"/>
                <w:lang w:val="el-GR"/>
              </w:rPr>
              <w:t>.</w:t>
            </w:r>
          </w:p>
        </w:tc>
        <w:tc>
          <w:tcPr>
            <w:tcW w:w="1585" w:type="dxa"/>
            <w:tcBorders>
              <w:top w:val="nil"/>
              <w:left w:val="nil"/>
              <w:bottom w:val="single" w:sz="8" w:space="0" w:color="auto"/>
              <w:right w:val="single" w:sz="8" w:space="0" w:color="auto"/>
            </w:tcBorders>
            <w:shd w:val="clear" w:color="auto" w:fill="auto"/>
            <w:vAlign w:val="center"/>
          </w:tcPr>
          <w:p w14:paraId="103DE468"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 1 RU</w:t>
            </w:r>
          </w:p>
        </w:tc>
        <w:tc>
          <w:tcPr>
            <w:tcW w:w="1481" w:type="dxa"/>
            <w:tcBorders>
              <w:top w:val="nil"/>
              <w:left w:val="nil"/>
              <w:bottom w:val="single" w:sz="8" w:space="0" w:color="auto"/>
              <w:right w:val="single" w:sz="8" w:space="0" w:color="auto"/>
            </w:tcBorders>
            <w:shd w:val="clear" w:color="auto" w:fill="auto"/>
            <w:noWrap/>
            <w:vAlign w:val="center"/>
            <w:hideMark/>
          </w:tcPr>
          <w:p w14:paraId="3170366F"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c>
          <w:tcPr>
            <w:tcW w:w="1810" w:type="dxa"/>
            <w:tcBorders>
              <w:top w:val="nil"/>
              <w:left w:val="nil"/>
              <w:bottom w:val="single" w:sz="8" w:space="0" w:color="auto"/>
              <w:right w:val="single" w:sz="8" w:space="0" w:color="auto"/>
            </w:tcBorders>
            <w:shd w:val="clear" w:color="auto" w:fill="auto"/>
            <w:noWrap/>
            <w:vAlign w:val="center"/>
            <w:hideMark/>
          </w:tcPr>
          <w:p w14:paraId="38E51332"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r>
      <w:tr w:rsidR="00C56C59" w:rsidRPr="006138A5" w14:paraId="4568C748" w14:textId="77777777" w:rsidTr="00015238">
        <w:trPr>
          <w:trHeight w:val="315"/>
        </w:trPr>
        <w:tc>
          <w:tcPr>
            <w:tcW w:w="592" w:type="dxa"/>
            <w:tcBorders>
              <w:top w:val="nil"/>
              <w:left w:val="single" w:sz="8" w:space="0" w:color="auto"/>
              <w:bottom w:val="single" w:sz="8" w:space="0" w:color="auto"/>
              <w:right w:val="single" w:sz="8" w:space="0" w:color="auto"/>
            </w:tcBorders>
            <w:shd w:val="clear" w:color="auto" w:fill="auto"/>
            <w:noWrap/>
            <w:vAlign w:val="center"/>
            <w:hideMark/>
          </w:tcPr>
          <w:p w14:paraId="6DC8A204"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4</w:t>
            </w:r>
          </w:p>
        </w:tc>
        <w:tc>
          <w:tcPr>
            <w:tcW w:w="4392" w:type="dxa"/>
            <w:tcBorders>
              <w:top w:val="nil"/>
              <w:left w:val="nil"/>
              <w:bottom w:val="single" w:sz="8" w:space="0" w:color="auto"/>
              <w:right w:val="single" w:sz="8" w:space="0" w:color="auto"/>
            </w:tcBorders>
            <w:shd w:val="clear" w:color="auto" w:fill="auto"/>
          </w:tcPr>
          <w:p w14:paraId="44FC6B90"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Υποστηριζόμενες πόρτες 4/8/16/32-</w:t>
            </w:r>
            <w:r w:rsidRPr="006B53EF">
              <w:rPr>
                <w:rFonts w:ascii="Tahoma" w:hAnsi="Tahoma" w:cs="Tahoma"/>
                <w:sz w:val="20"/>
                <w:szCs w:val="20"/>
              </w:rPr>
              <w:t>Gbps</w:t>
            </w:r>
            <w:r w:rsidRPr="006B53EF">
              <w:rPr>
                <w:rFonts w:ascii="Tahoma" w:hAnsi="Tahoma" w:cs="Tahoma"/>
                <w:sz w:val="20"/>
                <w:szCs w:val="20"/>
                <w:lang w:val="el-GR"/>
              </w:rPr>
              <w:t xml:space="preserve"> </w:t>
            </w:r>
            <w:r w:rsidRPr="006B53EF">
              <w:rPr>
                <w:rFonts w:ascii="Tahoma" w:hAnsi="Tahoma" w:cs="Tahoma"/>
                <w:sz w:val="20"/>
                <w:szCs w:val="20"/>
              </w:rPr>
              <w:t>Fibre</w:t>
            </w:r>
            <w:r w:rsidRPr="006B53EF">
              <w:rPr>
                <w:rFonts w:ascii="Tahoma" w:hAnsi="Tahoma" w:cs="Tahoma"/>
                <w:sz w:val="20"/>
                <w:szCs w:val="20"/>
                <w:lang w:val="el-GR"/>
              </w:rPr>
              <w:t xml:space="preserve"> </w:t>
            </w:r>
            <w:r w:rsidRPr="006B53EF">
              <w:rPr>
                <w:rFonts w:ascii="Tahoma" w:hAnsi="Tahoma" w:cs="Tahoma"/>
                <w:sz w:val="20"/>
                <w:szCs w:val="20"/>
              </w:rPr>
              <w:t>Channel</w:t>
            </w:r>
            <w:r w:rsidRPr="006B53EF">
              <w:rPr>
                <w:rFonts w:ascii="Tahoma" w:hAnsi="Tahoma" w:cs="Tahoma"/>
                <w:sz w:val="20"/>
                <w:szCs w:val="20"/>
                <w:lang w:val="el-GR"/>
              </w:rPr>
              <w:t xml:space="preserve"> (ανα μεταγωγέα)</w:t>
            </w:r>
          </w:p>
        </w:tc>
        <w:tc>
          <w:tcPr>
            <w:tcW w:w="1585" w:type="dxa"/>
            <w:tcBorders>
              <w:top w:val="nil"/>
              <w:left w:val="nil"/>
              <w:bottom w:val="single" w:sz="8" w:space="0" w:color="auto"/>
              <w:right w:val="single" w:sz="8" w:space="0" w:color="auto"/>
            </w:tcBorders>
            <w:shd w:val="clear" w:color="auto" w:fill="auto"/>
            <w:vAlign w:val="center"/>
          </w:tcPr>
          <w:p w14:paraId="22B753BF"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 32</w:t>
            </w:r>
          </w:p>
        </w:tc>
        <w:tc>
          <w:tcPr>
            <w:tcW w:w="1481" w:type="dxa"/>
            <w:tcBorders>
              <w:top w:val="nil"/>
              <w:left w:val="nil"/>
              <w:bottom w:val="single" w:sz="8" w:space="0" w:color="auto"/>
              <w:right w:val="single" w:sz="8" w:space="0" w:color="auto"/>
            </w:tcBorders>
            <w:shd w:val="clear" w:color="auto" w:fill="auto"/>
            <w:noWrap/>
            <w:vAlign w:val="center"/>
            <w:hideMark/>
          </w:tcPr>
          <w:p w14:paraId="6E149775"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c>
          <w:tcPr>
            <w:tcW w:w="1810" w:type="dxa"/>
            <w:tcBorders>
              <w:top w:val="nil"/>
              <w:left w:val="nil"/>
              <w:bottom w:val="single" w:sz="8" w:space="0" w:color="auto"/>
              <w:right w:val="single" w:sz="8" w:space="0" w:color="auto"/>
            </w:tcBorders>
            <w:shd w:val="clear" w:color="auto" w:fill="auto"/>
            <w:noWrap/>
            <w:vAlign w:val="center"/>
            <w:hideMark/>
          </w:tcPr>
          <w:p w14:paraId="270351E0"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r>
      <w:tr w:rsidR="00C56C59" w:rsidRPr="006138A5" w14:paraId="60D198E8" w14:textId="77777777" w:rsidTr="00015238">
        <w:trPr>
          <w:trHeight w:val="315"/>
        </w:trPr>
        <w:tc>
          <w:tcPr>
            <w:tcW w:w="592" w:type="dxa"/>
            <w:tcBorders>
              <w:top w:val="nil"/>
              <w:left w:val="single" w:sz="8" w:space="0" w:color="auto"/>
              <w:bottom w:val="single" w:sz="8" w:space="0" w:color="auto"/>
              <w:right w:val="single" w:sz="8" w:space="0" w:color="auto"/>
            </w:tcBorders>
            <w:shd w:val="clear" w:color="auto" w:fill="auto"/>
            <w:noWrap/>
            <w:vAlign w:val="center"/>
            <w:hideMark/>
          </w:tcPr>
          <w:p w14:paraId="5FB1E4E1"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5</w:t>
            </w:r>
          </w:p>
        </w:tc>
        <w:tc>
          <w:tcPr>
            <w:tcW w:w="4392" w:type="dxa"/>
            <w:tcBorders>
              <w:top w:val="nil"/>
              <w:left w:val="nil"/>
              <w:bottom w:val="single" w:sz="8" w:space="0" w:color="auto"/>
              <w:right w:val="single" w:sz="8" w:space="0" w:color="auto"/>
            </w:tcBorders>
            <w:shd w:val="clear" w:color="auto" w:fill="auto"/>
          </w:tcPr>
          <w:p w14:paraId="46A66FC4" w14:textId="77777777" w:rsidR="00C56C59" w:rsidRPr="006B53EF" w:rsidRDefault="00C56C59" w:rsidP="00EB1606">
            <w:pPr>
              <w:shd w:val="clear" w:color="auto" w:fill="FFFFFF"/>
              <w:spacing w:after="60"/>
              <w:rPr>
                <w:rFonts w:ascii="Tahoma" w:hAnsi="Tahoma" w:cs="Tahoma"/>
                <w:sz w:val="20"/>
                <w:szCs w:val="20"/>
                <w:lang w:val="el-GR"/>
              </w:rPr>
            </w:pPr>
            <w:r w:rsidRPr="006B53EF">
              <w:rPr>
                <w:rFonts w:ascii="Tahoma" w:hAnsi="Tahoma" w:cs="Tahoma"/>
                <w:sz w:val="20"/>
                <w:szCs w:val="20"/>
                <w:lang w:val="el-GR"/>
              </w:rPr>
              <w:t>Προσφερόμενες και αδειοδοτημένες και οπλισμένες πόρτες 32-</w:t>
            </w:r>
            <w:r w:rsidRPr="006B53EF">
              <w:rPr>
                <w:rFonts w:ascii="Tahoma" w:hAnsi="Tahoma" w:cs="Tahoma"/>
                <w:sz w:val="20"/>
                <w:szCs w:val="20"/>
              </w:rPr>
              <w:t>Gbps</w:t>
            </w:r>
            <w:r w:rsidRPr="006B53EF">
              <w:rPr>
                <w:rFonts w:ascii="Tahoma" w:hAnsi="Tahoma" w:cs="Tahoma"/>
                <w:sz w:val="20"/>
                <w:szCs w:val="20"/>
                <w:lang w:val="el-GR"/>
              </w:rPr>
              <w:t xml:space="preserve"> </w:t>
            </w:r>
            <w:r w:rsidRPr="006B53EF">
              <w:rPr>
                <w:rFonts w:ascii="Tahoma" w:hAnsi="Tahoma" w:cs="Tahoma"/>
                <w:sz w:val="20"/>
                <w:szCs w:val="20"/>
              </w:rPr>
              <w:t>Fibre</w:t>
            </w:r>
            <w:r w:rsidRPr="006B53EF">
              <w:rPr>
                <w:rFonts w:ascii="Tahoma" w:hAnsi="Tahoma" w:cs="Tahoma"/>
                <w:sz w:val="20"/>
                <w:szCs w:val="20"/>
                <w:lang w:val="el-GR"/>
              </w:rPr>
              <w:t xml:space="preserve"> </w:t>
            </w:r>
            <w:r w:rsidRPr="006B53EF">
              <w:rPr>
                <w:rFonts w:ascii="Tahoma" w:hAnsi="Tahoma" w:cs="Tahoma"/>
                <w:sz w:val="20"/>
                <w:szCs w:val="20"/>
              </w:rPr>
              <w:t>Channel</w:t>
            </w:r>
            <w:r w:rsidRPr="006B53EF">
              <w:rPr>
                <w:rFonts w:ascii="Tahoma" w:hAnsi="Tahoma" w:cs="Tahoma"/>
                <w:sz w:val="20"/>
                <w:szCs w:val="20"/>
                <w:lang w:val="el-GR"/>
              </w:rPr>
              <w:t xml:space="preserve"> (ανα μεταγωγέα)</w:t>
            </w:r>
          </w:p>
          <w:p w14:paraId="7A1A9ED9"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Να υποστηρίζονται διασυνδέσεις σε 8/16/32-</w:t>
            </w:r>
            <w:r w:rsidRPr="006B53EF">
              <w:rPr>
                <w:rFonts w:ascii="Tahoma" w:hAnsi="Tahoma" w:cs="Tahoma"/>
                <w:sz w:val="20"/>
                <w:szCs w:val="20"/>
              </w:rPr>
              <w:t>Gbps</w:t>
            </w:r>
          </w:p>
        </w:tc>
        <w:tc>
          <w:tcPr>
            <w:tcW w:w="1585" w:type="dxa"/>
            <w:tcBorders>
              <w:top w:val="nil"/>
              <w:left w:val="nil"/>
              <w:bottom w:val="single" w:sz="8" w:space="0" w:color="auto"/>
              <w:right w:val="single" w:sz="8" w:space="0" w:color="auto"/>
            </w:tcBorders>
            <w:shd w:val="clear" w:color="auto" w:fill="auto"/>
            <w:vAlign w:val="center"/>
          </w:tcPr>
          <w:p w14:paraId="6A4CD334" w14:textId="7A5CFEBF" w:rsidR="00C56C59" w:rsidRPr="006B53EF" w:rsidRDefault="00C56C59" w:rsidP="00EB1606">
            <w:pPr>
              <w:spacing w:after="60"/>
              <w:ind w:left="-164" w:right="-108"/>
              <w:jc w:val="center"/>
              <w:rPr>
                <w:rFonts w:ascii="Tahoma" w:hAnsi="Tahoma" w:cs="Tahoma"/>
                <w:sz w:val="20"/>
                <w:szCs w:val="20"/>
              </w:rPr>
            </w:pPr>
            <w:r w:rsidRPr="006B53EF">
              <w:rPr>
                <w:rFonts w:ascii="Tahoma" w:hAnsi="Tahoma" w:cs="Tahoma"/>
                <w:sz w:val="20"/>
                <w:szCs w:val="20"/>
              </w:rPr>
              <w:t xml:space="preserve">≥ </w:t>
            </w:r>
            <w:r w:rsidR="000836D1">
              <w:rPr>
                <w:rFonts w:ascii="Tahoma" w:hAnsi="Tahoma" w:cs="Tahoma"/>
                <w:sz w:val="20"/>
                <w:szCs w:val="20"/>
              </w:rPr>
              <w:t>16</w:t>
            </w:r>
          </w:p>
          <w:p w14:paraId="204F7325"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NAI</w:t>
            </w:r>
          </w:p>
        </w:tc>
        <w:tc>
          <w:tcPr>
            <w:tcW w:w="1481" w:type="dxa"/>
            <w:tcBorders>
              <w:top w:val="nil"/>
              <w:left w:val="nil"/>
              <w:bottom w:val="single" w:sz="8" w:space="0" w:color="auto"/>
              <w:right w:val="single" w:sz="8" w:space="0" w:color="auto"/>
            </w:tcBorders>
            <w:shd w:val="clear" w:color="auto" w:fill="auto"/>
            <w:noWrap/>
            <w:vAlign w:val="center"/>
            <w:hideMark/>
          </w:tcPr>
          <w:p w14:paraId="23011295"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c>
          <w:tcPr>
            <w:tcW w:w="1810" w:type="dxa"/>
            <w:tcBorders>
              <w:top w:val="nil"/>
              <w:left w:val="nil"/>
              <w:bottom w:val="single" w:sz="8" w:space="0" w:color="auto"/>
              <w:right w:val="single" w:sz="8" w:space="0" w:color="auto"/>
            </w:tcBorders>
            <w:shd w:val="clear" w:color="auto" w:fill="auto"/>
            <w:noWrap/>
            <w:vAlign w:val="center"/>
            <w:hideMark/>
          </w:tcPr>
          <w:p w14:paraId="7B32A42F"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r>
      <w:tr w:rsidR="00C56C59" w:rsidRPr="006138A5" w14:paraId="7880FEDC" w14:textId="77777777" w:rsidTr="00015238">
        <w:trPr>
          <w:trHeight w:val="315"/>
        </w:trPr>
        <w:tc>
          <w:tcPr>
            <w:tcW w:w="592" w:type="dxa"/>
            <w:tcBorders>
              <w:top w:val="nil"/>
              <w:left w:val="single" w:sz="8" w:space="0" w:color="auto"/>
              <w:bottom w:val="single" w:sz="8" w:space="0" w:color="auto"/>
              <w:right w:val="single" w:sz="8" w:space="0" w:color="auto"/>
            </w:tcBorders>
            <w:shd w:val="clear" w:color="auto" w:fill="auto"/>
            <w:vAlign w:val="center"/>
            <w:hideMark/>
          </w:tcPr>
          <w:p w14:paraId="63E3E39B"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6</w:t>
            </w:r>
          </w:p>
        </w:tc>
        <w:tc>
          <w:tcPr>
            <w:tcW w:w="4392" w:type="dxa"/>
            <w:tcBorders>
              <w:top w:val="nil"/>
              <w:left w:val="nil"/>
              <w:bottom w:val="single" w:sz="8" w:space="0" w:color="auto"/>
              <w:right w:val="single" w:sz="8" w:space="0" w:color="auto"/>
            </w:tcBorders>
            <w:shd w:val="clear" w:color="auto" w:fill="auto"/>
          </w:tcPr>
          <w:p w14:paraId="389F9DA8"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rPr>
              <w:t>Εφεδρικά Τροφοδοτικά</w:t>
            </w:r>
          </w:p>
        </w:tc>
        <w:tc>
          <w:tcPr>
            <w:tcW w:w="1585" w:type="dxa"/>
            <w:tcBorders>
              <w:top w:val="nil"/>
              <w:left w:val="nil"/>
              <w:bottom w:val="single" w:sz="8" w:space="0" w:color="auto"/>
              <w:right w:val="single" w:sz="8" w:space="0" w:color="auto"/>
            </w:tcBorders>
            <w:shd w:val="clear" w:color="auto" w:fill="auto"/>
            <w:vAlign w:val="center"/>
          </w:tcPr>
          <w:p w14:paraId="5E700288" w14:textId="77777777" w:rsidR="00C56C59" w:rsidRPr="006B53EF" w:rsidRDefault="00C56C59" w:rsidP="00EB1606">
            <w:pPr>
              <w:jc w:val="center"/>
              <w:rPr>
                <w:rFonts w:ascii="Tahoma" w:hAnsi="Tahoma" w:cs="Tahoma"/>
                <w:sz w:val="20"/>
                <w:szCs w:val="20"/>
                <w:lang w:val="el-GR"/>
              </w:rPr>
            </w:pPr>
            <w:r w:rsidRPr="006B53EF">
              <w:rPr>
                <w:rFonts w:ascii="Tahoma" w:hAnsi="Tahoma" w:cs="Tahoma"/>
                <w:sz w:val="20"/>
                <w:szCs w:val="20"/>
              </w:rPr>
              <w:t>ΝΑΙ</w:t>
            </w:r>
          </w:p>
        </w:tc>
        <w:tc>
          <w:tcPr>
            <w:tcW w:w="1481" w:type="dxa"/>
            <w:tcBorders>
              <w:top w:val="nil"/>
              <w:left w:val="nil"/>
              <w:bottom w:val="single" w:sz="8" w:space="0" w:color="auto"/>
              <w:right w:val="single" w:sz="8" w:space="0" w:color="auto"/>
            </w:tcBorders>
            <w:shd w:val="clear" w:color="auto" w:fill="auto"/>
            <w:noWrap/>
            <w:vAlign w:val="center"/>
            <w:hideMark/>
          </w:tcPr>
          <w:p w14:paraId="0A1E06B5"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rPr>
              <w:t> </w:t>
            </w:r>
          </w:p>
        </w:tc>
        <w:tc>
          <w:tcPr>
            <w:tcW w:w="1810" w:type="dxa"/>
            <w:tcBorders>
              <w:top w:val="nil"/>
              <w:left w:val="nil"/>
              <w:bottom w:val="single" w:sz="8" w:space="0" w:color="auto"/>
              <w:right w:val="single" w:sz="8" w:space="0" w:color="auto"/>
            </w:tcBorders>
            <w:shd w:val="clear" w:color="auto" w:fill="auto"/>
            <w:noWrap/>
            <w:vAlign w:val="center"/>
            <w:hideMark/>
          </w:tcPr>
          <w:p w14:paraId="3CF4056D"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rPr>
              <w:t> </w:t>
            </w:r>
          </w:p>
        </w:tc>
      </w:tr>
      <w:tr w:rsidR="00C56C59" w:rsidRPr="006138A5" w14:paraId="28E4274F" w14:textId="77777777" w:rsidTr="00015238">
        <w:trPr>
          <w:trHeight w:val="315"/>
        </w:trPr>
        <w:tc>
          <w:tcPr>
            <w:tcW w:w="592" w:type="dxa"/>
            <w:tcBorders>
              <w:top w:val="nil"/>
              <w:left w:val="single" w:sz="8" w:space="0" w:color="auto"/>
              <w:bottom w:val="single" w:sz="8" w:space="0" w:color="auto"/>
              <w:right w:val="single" w:sz="8" w:space="0" w:color="auto"/>
            </w:tcBorders>
            <w:shd w:val="clear" w:color="auto" w:fill="auto"/>
            <w:noWrap/>
            <w:vAlign w:val="center"/>
            <w:hideMark/>
          </w:tcPr>
          <w:p w14:paraId="07BE3D14"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7</w:t>
            </w:r>
          </w:p>
        </w:tc>
        <w:tc>
          <w:tcPr>
            <w:tcW w:w="4392" w:type="dxa"/>
            <w:tcBorders>
              <w:top w:val="nil"/>
              <w:left w:val="nil"/>
              <w:bottom w:val="single" w:sz="8" w:space="0" w:color="auto"/>
              <w:right w:val="single" w:sz="8" w:space="0" w:color="auto"/>
            </w:tcBorders>
            <w:shd w:val="clear" w:color="auto" w:fill="auto"/>
          </w:tcPr>
          <w:p w14:paraId="2839E52F"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Δυνατότητα αλλαγής τροφοδοτικών σε λειτουργία (</w:t>
            </w:r>
            <w:r w:rsidRPr="006B53EF">
              <w:rPr>
                <w:rFonts w:ascii="Tahoma" w:hAnsi="Tahoma" w:cs="Tahoma"/>
                <w:sz w:val="20"/>
                <w:szCs w:val="20"/>
              </w:rPr>
              <w:t>hot</w:t>
            </w:r>
            <w:r w:rsidRPr="006B53EF">
              <w:rPr>
                <w:rFonts w:ascii="Tahoma" w:hAnsi="Tahoma" w:cs="Tahoma"/>
                <w:sz w:val="20"/>
                <w:szCs w:val="20"/>
                <w:lang w:val="el-GR"/>
              </w:rPr>
              <w:t xml:space="preserve"> </w:t>
            </w:r>
            <w:r w:rsidRPr="006B53EF">
              <w:rPr>
                <w:rFonts w:ascii="Tahoma" w:hAnsi="Tahoma" w:cs="Tahoma"/>
                <w:sz w:val="20"/>
                <w:szCs w:val="20"/>
              </w:rPr>
              <w:t>swapping</w:t>
            </w:r>
            <w:r w:rsidRPr="006B53EF">
              <w:rPr>
                <w:rFonts w:ascii="Tahoma" w:hAnsi="Tahoma" w:cs="Tahoma"/>
                <w:sz w:val="20"/>
                <w:szCs w:val="20"/>
                <w:lang w:val="el-GR"/>
              </w:rPr>
              <w:t>)</w:t>
            </w:r>
          </w:p>
        </w:tc>
        <w:tc>
          <w:tcPr>
            <w:tcW w:w="1585" w:type="dxa"/>
            <w:tcBorders>
              <w:top w:val="nil"/>
              <w:left w:val="nil"/>
              <w:bottom w:val="single" w:sz="8" w:space="0" w:color="auto"/>
              <w:right w:val="single" w:sz="8" w:space="0" w:color="auto"/>
            </w:tcBorders>
            <w:shd w:val="clear" w:color="auto" w:fill="auto"/>
            <w:noWrap/>
            <w:vAlign w:val="center"/>
          </w:tcPr>
          <w:p w14:paraId="501A0966"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ΝΑΙ</w:t>
            </w:r>
          </w:p>
        </w:tc>
        <w:tc>
          <w:tcPr>
            <w:tcW w:w="1481" w:type="dxa"/>
            <w:tcBorders>
              <w:top w:val="nil"/>
              <w:left w:val="nil"/>
              <w:bottom w:val="single" w:sz="8" w:space="0" w:color="auto"/>
              <w:right w:val="single" w:sz="8" w:space="0" w:color="auto"/>
            </w:tcBorders>
            <w:shd w:val="clear" w:color="auto" w:fill="auto"/>
            <w:noWrap/>
            <w:vAlign w:val="center"/>
            <w:hideMark/>
          </w:tcPr>
          <w:p w14:paraId="11E77948"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c>
          <w:tcPr>
            <w:tcW w:w="1810" w:type="dxa"/>
            <w:tcBorders>
              <w:top w:val="nil"/>
              <w:left w:val="nil"/>
              <w:bottom w:val="single" w:sz="8" w:space="0" w:color="auto"/>
              <w:right w:val="single" w:sz="8" w:space="0" w:color="auto"/>
            </w:tcBorders>
            <w:shd w:val="clear" w:color="auto" w:fill="auto"/>
            <w:noWrap/>
            <w:vAlign w:val="center"/>
            <w:hideMark/>
          </w:tcPr>
          <w:p w14:paraId="78246FDB"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r>
      <w:tr w:rsidR="00C56C59" w:rsidRPr="006138A5" w14:paraId="266FD786" w14:textId="77777777" w:rsidTr="00015238">
        <w:trPr>
          <w:trHeight w:val="315"/>
        </w:trPr>
        <w:tc>
          <w:tcPr>
            <w:tcW w:w="592" w:type="dxa"/>
            <w:tcBorders>
              <w:top w:val="nil"/>
              <w:left w:val="single" w:sz="8" w:space="0" w:color="auto"/>
              <w:bottom w:val="single" w:sz="8" w:space="0" w:color="auto"/>
              <w:right w:val="single" w:sz="8" w:space="0" w:color="auto"/>
            </w:tcBorders>
            <w:shd w:val="clear" w:color="auto" w:fill="auto"/>
            <w:noWrap/>
            <w:vAlign w:val="center"/>
            <w:hideMark/>
          </w:tcPr>
          <w:p w14:paraId="53C4DA30"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8</w:t>
            </w:r>
          </w:p>
        </w:tc>
        <w:tc>
          <w:tcPr>
            <w:tcW w:w="4392" w:type="dxa"/>
            <w:tcBorders>
              <w:top w:val="nil"/>
              <w:left w:val="nil"/>
              <w:bottom w:val="single" w:sz="8" w:space="0" w:color="auto"/>
              <w:right w:val="single" w:sz="8" w:space="0" w:color="auto"/>
            </w:tcBorders>
            <w:shd w:val="clear" w:color="auto" w:fill="auto"/>
            <w:noWrap/>
          </w:tcPr>
          <w:p w14:paraId="41F35122"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 xml:space="preserve">Δυνατότητα αλλαγής οπτικών </w:t>
            </w:r>
            <w:r w:rsidRPr="006B53EF">
              <w:rPr>
                <w:rFonts w:ascii="Tahoma" w:hAnsi="Tahoma" w:cs="Tahoma"/>
                <w:sz w:val="20"/>
                <w:szCs w:val="20"/>
              </w:rPr>
              <w:t>SFP</w:t>
            </w:r>
            <w:r w:rsidRPr="006B53EF">
              <w:rPr>
                <w:rFonts w:ascii="Tahoma" w:hAnsi="Tahoma" w:cs="Tahoma"/>
                <w:sz w:val="20"/>
                <w:szCs w:val="20"/>
                <w:lang w:val="el-GR"/>
              </w:rPr>
              <w:t>+ σε λειτουργία (</w:t>
            </w:r>
            <w:r w:rsidRPr="006B53EF">
              <w:rPr>
                <w:rFonts w:ascii="Tahoma" w:hAnsi="Tahoma" w:cs="Tahoma"/>
                <w:sz w:val="20"/>
                <w:szCs w:val="20"/>
              </w:rPr>
              <w:t>hot</w:t>
            </w:r>
            <w:r w:rsidRPr="006B53EF">
              <w:rPr>
                <w:rFonts w:ascii="Tahoma" w:hAnsi="Tahoma" w:cs="Tahoma"/>
                <w:sz w:val="20"/>
                <w:szCs w:val="20"/>
                <w:lang w:val="el-GR"/>
              </w:rPr>
              <w:t xml:space="preserve"> </w:t>
            </w:r>
            <w:r w:rsidRPr="006B53EF">
              <w:rPr>
                <w:rFonts w:ascii="Tahoma" w:hAnsi="Tahoma" w:cs="Tahoma"/>
                <w:sz w:val="20"/>
                <w:szCs w:val="20"/>
              </w:rPr>
              <w:t>swapping</w:t>
            </w:r>
            <w:r w:rsidRPr="006B53EF">
              <w:rPr>
                <w:rFonts w:ascii="Tahoma" w:hAnsi="Tahoma" w:cs="Tahoma"/>
                <w:sz w:val="20"/>
                <w:szCs w:val="20"/>
                <w:lang w:val="el-GR"/>
              </w:rPr>
              <w:t>)</w:t>
            </w:r>
          </w:p>
        </w:tc>
        <w:tc>
          <w:tcPr>
            <w:tcW w:w="1585" w:type="dxa"/>
            <w:tcBorders>
              <w:top w:val="nil"/>
              <w:left w:val="nil"/>
              <w:bottom w:val="single" w:sz="8" w:space="0" w:color="auto"/>
              <w:right w:val="single" w:sz="8" w:space="0" w:color="auto"/>
            </w:tcBorders>
            <w:shd w:val="clear" w:color="auto" w:fill="auto"/>
            <w:noWrap/>
            <w:vAlign w:val="center"/>
          </w:tcPr>
          <w:p w14:paraId="2E7C5C32"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ΝΑΙ</w:t>
            </w:r>
          </w:p>
        </w:tc>
        <w:tc>
          <w:tcPr>
            <w:tcW w:w="1481" w:type="dxa"/>
            <w:tcBorders>
              <w:top w:val="nil"/>
              <w:left w:val="nil"/>
              <w:bottom w:val="single" w:sz="8" w:space="0" w:color="auto"/>
              <w:right w:val="single" w:sz="8" w:space="0" w:color="auto"/>
            </w:tcBorders>
            <w:shd w:val="clear" w:color="auto" w:fill="auto"/>
            <w:noWrap/>
            <w:vAlign w:val="center"/>
            <w:hideMark/>
          </w:tcPr>
          <w:p w14:paraId="73E9B1A5"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c>
          <w:tcPr>
            <w:tcW w:w="1810" w:type="dxa"/>
            <w:tcBorders>
              <w:top w:val="nil"/>
              <w:left w:val="nil"/>
              <w:bottom w:val="single" w:sz="8" w:space="0" w:color="auto"/>
              <w:right w:val="single" w:sz="8" w:space="0" w:color="auto"/>
            </w:tcBorders>
            <w:shd w:val="clear" w:color="auto" w:fill="auto"/>
            <w:noWrap/>
            <w:vAlign w:val="center"/>
            <w:hideMark/>
          </w:tcPr>
          <w:p w14:paraId="6750EBB8"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r>
      <w:tr w:rsidR="00C56C59" w:rsidRPr="006138A5" w14:paraId="5B828885" w14:textId="77777777" w:rsidTr="00015238">
        <w:trPr>
          <w:trHeight w:val="315"/>
        </w:trPr>
        <w:tc>
          <w:tcPr>
            <w:tcW w:w="592" w:type="dxa"/>
            <w:tcBorders>
              <w:top w:val="nil"/>
              <w:left w:val="single" w:sz="8" w:space="0" w:color="auto"/>
              <w:bottom w:val="single" w:sz="8" w:space="0" w:color="auto"/>
              <w:right w:val="single" w:sz="8" w:space="0" w:color="auto"/>
            </w:tcBorders>
            <w:shd w:val="clear" w:color="auto" w:fill="auto"/>
            <w:vAlign w:val="center"/>
            <w:hideMark/>
          </w:tcPr>
          <w:p w14:paraId="2BABF5D0"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9</w:t>
            </w:r>
          </w:p>
        </w:tc>
        <w:tc>
          <w:tcPr>
            <w:tcW w:w="4392" w:type="dxa"/>
            <w:tcBorders>
              <w:top w:val="nil"/>
              <w:left w:val="nil"/>
              <w:bottom w:val="single" w:sz="8" w:space="0" w:color="auto"/>
              <w:right w:val="single" w:sz="8" w:space="0" w:color="auto"/>
            </w:tcBorders>
            <w:shd w:val="clear" w:color="auto" w:fill="auto"/>
            <w:noWrap/>
          </w:tcPr>
          <w:p w14:paraId="7F0206FF" w14:textId="77777777" w:rsidR="00C56C59" w:rsidRPr="006B53EF" w:rsidRDefault="00C56C59" w:rsidP="00EB1606">
            <w:pPr>
              <w:rPr>
                <w:rFonts w:ascii="Tahoma" w:hAnsi="Tahoma" w:cs="Tahoma"/>
                <w:sz w:val="20"/>
                <w:szCs w:val="20"/>
              </w:rPr>
            </w:pPr>
            <w:r w:rsidRPr="006B53EF">
              <w:rPr>
                <w:rFonts w:ascii="Tahoma" w:hAnsi="Tahoma" w:cs="Tahoma"/>
                <w:sz w:val="20"/>
                <w:szCs w:val="20"/>
              </w:rPr>
              <w:t>Visibility στα Virtual machines που έχουν κάνει login στο fabric</w:t>
            </w:r>
          </w:p>
        </w:tc>
        <w:tc>
          <w:tcPr>
            <w:tcW w:w="1585" w:type="dxa"/>
            <w:tcBorders>
              <w:top w:val="nil"/>
              <w:left w:val="nil"/>
              <w:bottom w:val="single" w:sz="8" w:space="0" w:color="auto"/>
              <w:right w:val="single" w:sz="8" w:space="0" w:color="auto"/>
            </w:tcBorders>
            <w:shd w:val="clear" w:color="auto" w:fill="auto"/>
            <w:noWrap/>
            <w:vAlign w:val="center"/>
          </w:tcPr>
          <w:p w14:paraId="0BD36E0F"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ΝΑΙ</w:t>
            </w:r>
          </w:p>
        </w:tc>
        <w:tc>
          <w:tcPr>
            <w:tcW w:w="1481" w:type="dxa"/>
            <w:tcBorders>
              <w:top w:val="nil"/>
              <w:left w:val="nil"/>
              <w:bottom w:val="single" w:sz="8" w:space="0" w:color="auto"/>
              <w:right w:val="single" w:sz="8" w:space="0" w:color="auto"/>
            </w:tcBorders>
            <w:shd w:val="clear" w:color="auto" w:fill="auto"/>
            <w:noWrap/>
            <w:vAlign w:val="center"/>
            <w:hideMark/>
          </w:tcPr>
          <w:p w14:paraId="4931EE05"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c>
          <w:tcPr>
            <w:tcW w:w="1810" w:type="dxa"/>
            <w:tcBorders>
              <w:top w:val="nil"/>
              <w:left w:val="nil"/>
              <w:bottom w:val="single" w:sz="8" w:space="0" w:color="auto"/>
              <w:right w:val="single" w:sz="8" w:space="0" w:color="auto"/>
            </w:tcBorders>
            <w:shd w:val="clear" w:color="auto" w:fill="auto"/>
            <w:noWrap/>
            <w:vAlign w:val="center"/>
            <w:hideMark/>
          </w:tcPr>
          <w:p w14:paraId="1B8514FA"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r>
      <w:tr w:rsidR="00C56C59" w:rsidRPr="006138A5" w14:paraId="39084F44" w14:textId="77777777" w:rsidTr="00015238">
        <w:trPr>
          <w:trHeight w:val="585"/>
        </w:trPr>
        <w:tc>
          <w:tcPr>
            <w:tcW w:w="592" w:type="dxa"/>
            <w:tcBorders>
              <w:top w:val="nil"/>
              <w:left w:val="single" w:sz="8" w:space="0" w:color="auto"/>
              <w:bottom w:val="single" w:sz="8" w:space="0" w:color="auto"/>
              <w:right w:val="single" w:sz="8" w:space="0" w:color="auto"/>
            </w:tcBorders>
            <w:shd w:val="clear" w:color="auto" w:fill="auto"/>
            <w:noWrap/>
            <w:vAlign w:val="center"/>
            <w:hideMark/>
          </w:tcPr>
          <w:p w14:paraId="39BC3E05"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11</w:t>
            </w:r>
          </w:p>
        </w:tc>
        <w:tc>
          <w:tcPr>
            <w:tcW w:w="4392" w:type="dxa"/>
            <w:tcBorders>
              <w:top w:val="nil"/>
              <w:left w:val="nil"/>
              <w:bottom w:val="single" w:sz="8" w:space="0" w:color="auto"/>
              <w:right w:val="single" w:sz="8" w:space="0" w:color="auto"/>
            </w:tcBorders>
            <w:shd w:val="clear" w:color="auto" w:fill="auto"/>
            <w:noWrap/>
          </w:tcPr>
          <w:p w14:paraId="05A40848"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 xml:space="preserve">Προστασία του συστήματος μέσω </w:t>
            </w:r>
            <w:r w:rsidRPr="006B53EF">
              <w:rPr>
                <w:rFonts w:ascii="Tahoma" w:hAnsi="Tahoma" w:cs="Tahoma"/>
                <w:sz w:val="20"/>
                <w:szCs w:val="20"/>
              </w:rPr>
              <w:t>hardware</w:t>
            </w:r>
            <w:r w:rsidRPr="006B53EF">
              <w:rPr>
                <w:rFonts w:ascii="Tahoma" w:hAnsi="Tahoma" w:cs="Tahoma"/>
                <w:sz w:val="20"/>
                <w:szCs w:val="20"/>
                <w:lang w:val="el-GR"/>
              </w:rPr>
              <w:t xml:space="preserve"> από </w:t>
            </w:r>
            <w:r w:rsidRPr="006B53EF">
              <w:rPr>
                <w:rFonts w:ascii="Tahoma" w:hAnsi="Tahoma" w:cs="Tahoma"/>
                <w:sz w:val="20"/>
                <w:szCs w:val="20"/>
              </w:rPr>
              <w:t>malicious</w:t>
            </w:r>
            <w:r w:rsidRPr="006B53EF">
              <w:rPr>
                <w:rFonts w:ascii="Tahoma" w:hAnsi="Tahoma" w:cs="Tahoma"/>
                <w:sz w:val="20"/>
                <w:szCs w:val="20"/>
                <w:lang w:val="el-GR"/>
              </w:rPr>
              <w:t xml:space="preserve"> </w:t>
            </w:r>
            <w:r w:rsidRPr="006B53EF">
              <w:rPr>
                <w:rFonts w:ascii="Tahoma" w:hAnsi="Tahoma" w:cs="Tahoma"/>
                <w:sz w:val="20"/>
                <w:szCs w:val="20"/>
              </w:rPr>
              <w:t>attacks</w:t>
            </w:r>
          </w:p>
        </w:tc>
        <w:tc>
          <w:tcPr>
            <w:tcW w:w="1585" w:type="dxa"/>
            <w:tcBorders>
              <w:top w:val="nil"/>
              <w:left w:val="nil"/>
              <w:bottom w:val="single" w:sz="8" w:space="0" w:color="auto"/>
              <w:right w:val="single" w:sz="8" w:space="0" w:color="auto"/>
            </w:tcBorders>
            <w:shd w:val="clear" w:color="auto" w:fill="auto"/>
            <w:noWrap/>
            <w:vAlign w:val="center"/>
          </w:tcPr>
          <w:p w14:paraId="00DE6A0F"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ΝΑΙ</w:t>
            </w:r>
          </w:p>
        </w:tc>
        <w:tc>
          <w:tcPr>
            <w:tcW w:w="1481" w:type="dxa"/>
            <w:tcBorders>
              <w:top w:val="nil"/>
              <w:left w:val="nil"/>
              <w:bottom w:val="single" w:sz="8" w:space="0" w:color="auto"/>
              <w:right w:val="single" w:sz="8" w:space="0" w:color="auto"/>
            </w:tcBorders>
            <w:shd w:val="clear" w:color="auto" w:fill="auto"/>
            <w:noWrap/>
            <w:vAlign w:val="center"/>
            <w:hideMark/>
          </w:tcPr>
          <w:p w14:paraId="6F9761E4"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c>
          <w:tcPr>
            <w:tcW w:w="1810" w:type="dxa"/>
            <w:tcBorders>
              <w:top w:val="nil"/>
              <w:left w:val="nil"/>
              <w:bottom w:val="single" w:sz="8" w:space="0" w:color="auto"/>
              <w:right w:val="single" w:sz="8" w:space="0" w:color="auto"/>
            </w:tcBorders>
            <w:shd w:val="clear" w:color="auto" w:fill="auto"/>
            <w:noWrap/>
            <w:vAlign w:val="center"/>
            <w:hideMark/>
          </w:tcPr>
          <w:p w14:paraId="1D935A9F"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r>
      <w:tr w:rsidR="00C56C59" w:rsidRPr="006138A5" w14:paraId="1EA7DC9E" w14:textId="77777777" w:rsidTr="00015238">
        <w:trPr>
          <w:trHeight w:val="315"/>
        </w:trPr>
        <w:tc>
          <w:tcPr>
            <w:tcW w:w="592" w:type="dxa"/>
            <w:tcBorders>
              <w:top w:val="nil"/>
              <w:left w:val="single" w:sz="8" w:space="0" w:color="auto"/>
              <w:bottom w:val="single" w:sz="8" w:space="0" w:color="auto"/>
              <w:right w:val="single" w:sz="8" w:space="0" w:color="auto"/>
            </w:tcBorders>
            <w:shd w:val="clear" w:color="auto" w:fill="auto"/>
            <w:vAlign w:val="center"/>
            <w:hideMark/>
          </w:tcPr>
          <w:p w14:paraId="0ED5C4D0"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12</w:t>
            </w:r>
          </w:p>
        </w:tc>
        <w:tc>
          <w:tcPr>
            <w:tcW w:w="4392" w:type="dxa"/>
            <w:tcBorders>
              <w:top w:val="nil"/>
              <w:left w:val="nil"/>
              <w:bottom w:val="single" w:sz="8" w:space="0" w:color="auto"/>
              <w:right w:val="single" w:sz="8" w:space="0" w:color="auto"/>
            </w:tcBorders>
            <w:shd w:val="clear" w:color="auto" w:fill="auto"/>
          </w:tcPr>
          <w:p w14:paraId="39EC22A0"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rPr>
              <w:t>Υποστήριξη NVMe/FC</w:t>
            </w:r>
          </w:p>
        </w:tc>
        <w:tc>
          <w:tcPr>
            <w:tcW w:w="1585" w:type="dxa"/>
            <w:tcBorders>
              <w:top w:val="nil"/>
              <w:left w:val="nil"/>
              <w:bottom w:val="single" w:sz="8" w:space="0" w:color="auto"/>
              <w:right w:val="single" w:sz="8" w:space="0" w:color="auto"/>
            </w:tcBorders>
            <w:shd w:val="clear" w:color="auto" w:fill="auto"/>
            <w:vAlign w:val="center"/>
          </w:tcPr>
          <w:p w14:paraId="32F91D68"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ΝΑΙ</w:t>
            </w:r>
          </w:p>
        </w:tc>
        <w:tc>
          <w:tcPr>
            <w:tcW w:w="1481" w:type="dxa"/>
            <w:tcBorders>
              <w:top w:val="nil"/>
              <w:left w:val="nil"/>
              <w:bottom w:val="single" w:sz="8" w:space="0" w:color="auto"/>
              <w:right w:val="single" w:sz="8" w:space="0" w:color="auto"/>
            </w:tcBorders>
            <w:shd w:val="clear" w:color="auto" w:fill="auto"/>
            <w:vAlign w:val="center"/>
            <w:hideMark/>
          </w:tcPr>
          <w:p w14:paraId="19E9EAFC"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c>
          <w:tcPr>
            <w:tcW w:w="1810" w:type="dxa"/>
            <w:tcBorders>
              <w:top w:val="nil"/>
              <w:left w:val="nil"/>
              <w:bottom w:val="single" w:sz="8" w:space="0" w:color="auto"/>
              <w:right w:val="single" w:sz="8" w:space="0" w:color="auto"/>
            </w:tcBorders>
            <w:shd w:val="clear" w:color="auto" w:fill="auto"/>
            <w:vAlign w:val="center"/>
            <w:hideMark/>
          </w:tcPr>
          <w:p w14:paraId="3DE894F9"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r>
      <w:tr w:rsidR="00C56C59" w:rsidRPr="006138A5" w14:paraId="04591871" w14:textId="77777777" w:rsidTr="00015238">
        <w:tc>
          <w:tcPr>
            <w:tcW w:w="592" w:type="dxa"/>
            <w:tcBorders>
              <w:top w:val="nil"/>
              <w:left w:val="single" w:sz="8" w:space="0" w:color="auto"/>
              <w:bottom w:val="single" w:sz="8" w:space="0" w:color="auto"/>
              <w:right w:val="single" w:sz="8" w:space="0" w:color="auto"/>
            </w:tcBorders>
            <w:shd w:val="clear" w:color="auto" w:fill="auto"/>
            <w:noWrap/>
            <w:hideMark/>
          </w:tcPr>
          <w:p w14:paraId="28C749CE"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13</w:t>
            </w:r>
          </w:p>
        </w:tc>
        <w:tc>
          <w:tcPr>
            <w:tcW w:w="4392" w:type="dxa"/>
            <w:tcBorders>
              <w:top w:val="nil"/>
              <w:left w:val="nil"/>
              <w:bottom w:val="single" w:sz="8" w:space="0" w:color="auto"/>
              <w:right w:val="single" w:sz="8" w:space="0" w:color="auto"/>
            </w:tcBorders>
            <w:shd w:val="clear" w:color="auto" w:fill="auto"/>
          </w:tcPr>
          <w:p w14:paraId="0067245A" w14:textId="77777777" w:rsidR="00C56C59" w:rsidRPr="006B53EF" w:rsidRDefault="00C56C59" w:rsidP="00EB1606">
            <w:pPr>
              <w:rPr>
                <w:rFonts w:ascii="Tahoma" w:hAnsi="Tahoma" w:cs="Tahoma"/>
                <w:sz w:val="20"/>
                <w:szCs w:val="20"/>
              </w:rPr>
            </w:pPr>
            <w:r w:rsidRPr="006B53EF">
              <w:rPr>
                <w:rFonts w:ascii="Tahoma" w:hAnsi="Tahoma" w:cs="Tahoma"/>
                <w:sz w:val="20"/>
                <w:szCs w:val="20"/>
              </w:rPr>
              <w:t>Διαχείριση Δικτύου</w:t>
            </w:r>
          </w:p>
        </w:tc>
        <w:tc>
          <w:tcPr>
            <w:tcW w:w="1585" w:type="dxa"/>
            <w:tcBorders>
              <w:top w:val="nil"/>
              <w:left w:val="nil"/>
              <w:bottom w:val="single" w:sz="8" w:space="0" w:color="auto"/>
              <w:right w:val="single" w:sz="8" w:space="0" w:color="auto"/>
            </w:tcBorders>
            <w:shd w:val="clear" w:color="auto" w:fill="auto"/>
            <w:noWrap/>
          </w:tcPr>
          <w:p w14:paraId="0FEA533C"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ΝΑΙ</w:t>
            </w:r>
          </w:p>
        </w:tc>
        <w:tc>
          <w:tcPr>
            <w:tcW w:w="1481" w:type="dxa"/>
            <w:tcBorders>
              <w:top w:val="nil"/>
              <w:left w:val="nil"/>
              <w:bottom w:val="single" w:sz="8" w:space="0" w:color="auto"/>
              <w:right w:val="single" w:sz="8" w:space="0" w:color="auto"/>
            </w:tcBorders>
            <w:shd w:val="clear" w:color="auto" w:fill="auto"/>
            <w:hideMark/>
          </w:tcPr>
          <w:p w14:paraId="2B87E3AA"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c>
          <w:tcPr>
            <w:tcW w:w="1810" w:type="dxa"/>
            <w:tcBorders>
              <w:top w:val="nil"/>
              <w:left w:val="nil"/>
              <w:bottom w:val="single" w:sz="8" w:space="0" w:color="auto"/>
              <w:right w:val="single" w:sz="8" w:space="0" w:color="auto"/>
            </w:tcBorders>
            <w:shd w:val="clear" w:color="auto" w:fill="auto"/>
            <w:hideMark/>
          </w:tcPr>
          <w:p w14:paraId="1735C1D0"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r>
      <w:tr w:rsidR="00C56C59" w:rsidRPr="006138A5" w14:paraId="2C4CC376" w14:textId="77777777" w:rsidTr="00015238">
        <w:trPr>
          <w:trHeight w:val="870"/>
        </w:trPr>
        <w:tc>
          <w:tcPr>
            <w:tcW w:w="592" w:type="dxa"/>
            <w:tcBorders>
              <w:top w:val="nil"/>
              <w:left w:val="single" w:sz="8" w:space="0" w:color="auto"/>
              <w:bottom w:val="single" w:sz="8" w:space="0" w:color="auto"/>
              <w:right w:val="single" w:sz="8" w:space="0" w:color="auto"/>
            </w:tcBorders>
            <w:shd w:val="clear" w:color="auto" w:fill="auto"/>
            <w:noWrap/>
            <w:vAlign w:val="center"/>
            <w:hideMark/>
          </w:tcPr>
          <w:p w14:paraId="690B4C4A"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14</w:t>
            </w:r>
          </w:p>
        </w:tc>
        <w:tc>
          <w:tcPr>
            <w:tcW w:w="4392" w:type="dxa"/>
            <w:tcBorders>
              <w:top w:val="nil"/>
              <w:left w:val="nil"/>
              <w:bottom w:val="single" w:sz="8" w:space="0" w:color="auto"/>
              <w:right w:val="single" w:sz="8" w:space="0" w:color="auto"/>
            </w:tcBorders>
            <w:shd w:val="clear" w:color="auto" w:fill="auto"/>
          </w:tcPr>
          <w:p w14:paraId="717A9749" w14:textId="77777777" w:rsidR="00C56C59" w:rsidRPr="006B53EF" w:rsidRDefault="00C56C59" w:rsidP="00446527">
            <w:pPr>
              <w:pStyle w:val="aff0"/>
              <w:numPr>
                <w:ilvl w:val="0"/>
                <w:numId w:val="50"/>
              </w:numPr>
              <w:shd w:val="clear" w:color="auto" w:fill="FFFFFF"/>
              <w:spacing w:before="60" w:after="60"/>
              <w:ind w:right="-146"/>
              <w:rPr>
                <w:rFonts w:ascii="Tahoma" w:hAnsi="Tahoma" w:cs="Tahoma"/>
                <w:sz w:val="20"/>
                <w:szCs w:val="20"/>
              </w:rPr>
            </w:pPr>
            <w:r w:rsidRPr="006B53EF">
              <w:rPr>
                <w:rFonts w:ascii="Tahoma" w:hAnsi="Tahoma" w:cs="Tahoma"/>
                <w:sz w:val="20"/>
                <w:szCs w:val="20"/>
              </w:rPr>
              <w:t>Μέθοδοι Πρόσβασης</w:t>
            </w:r>
          </w:p>
          <w:p w14:paraId="070AB4A6" w14:textId="77777777" w:rsidR="00C56C59" w:rsidRPr="006B53EF" w:rsidRDefault="00C56C59" w:rsidP="00446527">
            <w:pPr>
              <w:pStyle w:val="aff0"/>
              <w:numPr>
                <w:ilvl w:val="1"/>
                <w:numId w:val="50"/>
              </w:numPr>
              <w:ind w:left="841" w:hanging="448"/>
              <w:rPr>
                <w:rFonts w:ascii="Tahoma" w:hAnsi="Tahoma" w:cs="Tahoma"/>
                <w:sz w:val="20"/>
                <w:szCs w:val="20"/>
              </w:rPr>
            </w:pPr>
            <w:r w:rsidRPr="006B53EF">
              <w:rPr>
                <w:rFonts w:ascii="Tahoma" w:hAnsi="Tahoma" w:cs="Tahoma"/>
                <w:sz w:val="20"/>
                <w:szCs w:val="20"/>
              </w:rPr>
              <w:t>Πόρτα 10/100/1000 Ethernet</w:t>
            </w:r>
          </w:p>
          <w:p w14:paraId="40C0F1C9" w14:textId="77777777" w:rsidR="00C56C59" w:rsidRPr="006B53EF" w:rsidRDefault="00C56C59" w:rsidP="00446527">
            <w:pPr>
              <w:pStyle w:val="aff0"/>
              <w:numPr>
                <w:ilvl w:val="1"/>
                <w:numId w:val="50"/>
              </w:numPr>
              <w:ind w:left="841" w:hanging="448"/>
              <w:rPr>
                <w:rFonts w:ascii="Tahoma" w:hAnsi="Tahoma" w:cs="Tahoma"/>
                <w:sz w:val="20"/>
                <w:szCs w:val="20"/>
              </w:rPr>
            </w:pPr>
            <w:r w:rsidRPr="006B53EF">
              <w:rPr>
                <w:rFonts w:ascii="Tahoma" w:hAnsi="Tahoma" w:cs="Tahoma"/>
                <w:sz w:val="20"/>
                <w:szCs w:val="20"/>
              </w:rPr>
              <w:t>Πόρτα Σειριακή RS-232</w:t>
            </w:r>
          </w:p>
        </w:tc>
        <w:tc>
          <w:tcPr>
            <w:tcW w:w="1585" w:type="dxa"/>
            <w:tcBorders>
              <w:top w:val="nil"/>
              <w:left w:val="nil"/>
              <w:bottom w:val="single" w:sz="8" w:space="0" w:color="auto"/>
              <w:right w:val="single" w:sz="8" w:space="0" w:color="auto"/>
            </w:tcBorders>
            <w:shd w:val="clear" w:color="auto" w:fill="auto"/>
            <w:noWrap/>
            <w:vAlign w:val="center"/>
          </w:tcPr>
          <w:p w14:paraId="45088FAD" w14:textId="77777777" w:rsidR="00C56C59" w:rsidRPr="006B53EF" w:rsidRDefault="00C56C59" w:rsidP="00EB1606">
            <w:pPr>
              <w:jc w:val="center"/>
              <w:rPr>
                <w:rFonts w:ascii="Tahoma" w:hAnsi="Tahoma" w:cs="Tahoma"/>
                <w:sz w:val="20"/>
                <w:szCs w:val="20"/>
              </w:rPr>
            </w:pPr>
          </w:p>
        </w:tc>
        <w:tc>
          <w:tcPr>
            <w:tcW w:w="1481" w:type="dxa"/>
            <w:tcBorders>
              <w:top w:val="nil"/>
              <w:left w:val="nil"/>
              <w:bottom w:val="single" w:sz="8" w:space="0" w:color="auto"/>
              <w:right w:val="single" w:sz="8" w:space="0" w:color="auto"/>
            </w:tcBorders>
            <w:shd w:val="clear" w:color="auto" w:fill="auto"/>
            <w:vAlign w:val="center"/>
            <w:hideMark/>
          </w:tcPr>
          <w:p w14:paraId="747CA9A6"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c>
          <w:tcPr>
            <w:tcW w:w="1810" w:type="dxa"/>
            <w:tcBorders>
              <w:top w:val="nil"/>
              <w:left w:val="nil"/>
              <w:bottom w:val="single" w:sz="8" w:space="0" w:color="auto"/>
              <w:right w:val="single" w:sz="8" w:space="0" w:color="auto"/>
            </w:tcBorders>
            <w:shd w:val="clear" w:color="auto" w:fill="auto"/>
            <w:vAlign w:val="center"/>
            <w:hideMark/>
          </w:tcPr>
          <w:p w14:paraId="6D854248"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r>
      <w:tr w:rsidR="00C56C59" w:rsidRPr="006138A5" w14:paraId="479A6899" w14:textId="77777777" w:rsidTr="00015238">
        <w:trPr>
          <w:trHeight w:val="870"/>
        </w:trPr>
        <w:tc>
          <w:tcPr>
            <w:tcW w:w="592" w:type="dxa"/>
            <w:tcBorders>
              <w:top w:val="nil"/>
              <w:left w:val="single" w:sz="8" w:space="0" w:color="auto"/>
              <w:bottom w:val="single" w:sz="8" w:space="0" w:color="auto"/>
              <w:right w:val="single" w:sz="8" w:space="0" w:color="auto"/>
            </w:tcBorders>
            <w:shd w:val="clear" w:color="auto" w:fill="auto"/>
            <w:vAlign w:val="center"/>
            <w:hideMark/>
          </w:tcPr>
          <w:p w14:paraId="17F350B9"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15</w:t>
            </w:r>
          </w:p>
        </w:tc>
        <w:tc>
          <w:tcPr>
            <w:tcW w:w="4392" w:type="dxa"/>
            <w:tcBorders>
              <w:top w:val="nil"/>
              <w:left w:val="nil"/>
              <w:bottom w:val="single" w:sz="8" w:space="0" w:color="auto"/>
              <w:right w:val="single" w:sz="8" w:space="0" w:color="auto"/>
            </w:tcBorders>
            <w:shd w:val="clear" w:color="auto" w:fill="auto"/>
          </w:tcPr>
          <w:p w14:paraId="6C6C8E4A" w14:textId="77777777" w:rsidR="00C56C59" w:rsidRPr="006B53EF" w:rsidRDefault="00C56C59" w:rsidP="00446527">
            <w:pPr>
              <w:pStyle w:val="aff0"/>
              <w:numPr>
                <w:ilvl w:val="0"/>
                <w:numId w:val="50"/>
              </w:numPr>
              <w:shd w:val="clear" w:color="auto" w:fill="FFFFFF"/>
              <w:spacing w:before="60" w:after="60"/>
              <w:ind w:right="-146"/>
              <w:rPr>
                <w:rFonts w:ascii="Tahoma" w:hAnsi="Tahoma" w:cs="Tahoma"/>
                <w:sz w:val="20"/>
                <w:szCs w:val="20"/>
              </w:rPr>
            </w:pPr>
            <w:r w:rsidRPr="006B53EF">
              <w:rPr>
                <w:rFonts w:ascii="Tahoma" w:hAnsi="Tahoma" w:cs="Tahoma"/>
                <w:sz w:val="20"/>
                <w:szCs w:val="20"/>
              </w:rPr>
              <w:t>Πρωτόκολλα Πρόσβασης</w:t>
            </w:r>
          </w:p>
          <w:p w14:paraId="1B9B98DB" w14:textId="77777777" w:rsidR="00C56C59" w:rsidRPr="006B53EF" w:rsidRDefault="00C56C59" w:rsidP="00446527">
            <w:pPr>
              <w:pStyle w:val="aff0"/>
              <w:numPr>
                <w:ilvl w:val="1"/>
                <w:numId w:val="50"/>
              </w:numPr>
              <w:ind w:left="841" w:hanging="448"/>
              <w:rPr>
                <w:rFonts w:ascii="Tahoma" w:hAnsi="Tahoma" w:cs="Tahoma"/>
                <w:sz w:val="20"/>
                <w:szCs w:val="20"/>
              </w:rPr>
            </w:pPr>
            <w:r w:rsidRPr="006B53EF">
              <w:rPr>
                <w:rFonts w:ascii="Tahoma" w:hAnsi="Tahoma" w:cs="Tahoma"/>
                <w:sz w:val="20"/>
                <w:szCs w:val="20"/>
              </w:rPr>
              <w:t>CLI</w:t>
            </w:r>
          </w:p>
          <w:p w14:paraId="3B43D9A8" w14:textId="77777777" w:rsidR="00C56C59" w:rsidRPr="006B53EF" w:rsidRDefault="00C56C59" w:rsidP="00446527">
            <w:pPr>
              <w:pStyle w:val="aff0"/>
              <w:numPr>
                <w:ilvl w:val="1"/>
                <w:numId w:val="50"/>
              </w:numPr>
              <w:ind w:left="841" w:hanging="448"/>
              <w:rPr>
                <w:rFonts w:ascii="Tahoma" w:hAnsi="Tahoma" w:cs="Tahoma"/>
                <w:sz w:val="20"/>
                <w:szCs w:val="20"/>
                <w:lang w:val="el-GR"/>
              </w:rPr>
            </w:pPr>
            <w:r w:rsidRPr="006B53EF">
              <w:rPr>
                <w:rFonts w:ascii="Tahoma" w:hAnsi="Tahoma" w:cs="Tahoma"/>
                <w:sz w:val="20"/>
                <w:szCs w:val="20"/>
                <w:lang w:val="el-GR"/>
              </w:rPr>
              <w:t xml:space="preserve">Εξωτερικά με </w:t>
            </w:r>
            <w:r w:rsidRPr="006B53EF">
              <w:rPr>
                <w:rFonts w:ascii="Tahoma" w:hAnsi="Tahoma" w:cs="Tahoma"/>
                <w:sz w:val="20"/>
                <w:szCs w:val="20"/>
              </w:rPr>
              <w:t>SNMPv</w:t>
            </w:r>
            <w:r w:rsidRPr="006B53EF">
              <w:rPr>
                <w:rFonts w:ascii="Tahoma" w:hAnsi="Tahoma" w:cs="Tahoma"/>
                <w:sz w:val="20"/>
                <w:szCs w:val="20"/>
                <w:lang w:val="el-GR"/>
              </w:rPr>
              <w:t xml:space="preserve">3 και εσωτερικά με </w:t>
            </w:r>
            <w:r w:rsidRPr="006B53EF">
              <w:rPr>
                <w:rFonts w:ascii="Tahoma" w:hAnsi="Tahoma" w:cs="Tahoma"/>
                <w:sz w:val="20"/>
                <w:szCs w:val="20"/>
              </w:rPr>
              <w:t>IP</w:t>
            </w:r>
            <w:r w:rsidRPr="006B53EF">
              <w:rPr>
                <w:rFonts w:ascii="Tahoma" w:hAnsi="Tahoma" w:cs="Tahoma"/>
                <w:sz w:val="20"/>
                <w:szCs w:val="20"/>
                <w:lang w:val="el-GR"/>
              </w:rPr>
              <w:t xml:space="preserve"> πάνω από πρόσβαση </w:t>
            </w:r>
            <w:r w:rsidRPr="006B53EF">
              <w:rPr>
                <w:rFonts w:ascii="Tahoma" w:hAnsi="Tahoma" w:cs="Tahoma"/>
                <w:sz w:val="20"/>
                <w:szCs w:val="20"/>
              </w:rPr>
              <w:t>Fibre</w:t>
            </w:r>
            <w:r w:rsidRPr="006B53EF">
              <w:rPr>
                <w:rFonts w:ascii="Tahoma" w:hAnsi="Tahoma" w:cs="Tahoma"/>
                <w:sz w:val="20"/>
                <w:szCs w:val="20"/>
                <w:lang w:val="el-GR"/>
              </w:rPr>
              <w:t xml:space="preserve"> </w:t>
            </w:r>
            <w:r w:rsidRPr="006B53EF">
              <w:rPr>
                <w:rFonts w:ascii="Tahoma" w:hAnsi="Tahoma" w:cs="Tahoma"/>
                <w:sz w:val="20"/>
                <w:szCs w:val="20"/>
              </w:rPr>
              <w:t>Channel</w:t>
            </w:r>
            <w:r w:rsidRPr="006B53EF">
              <w:rPr>
                <w:rFonts w:ascii="Tahoma" w:hAnsi="Tahoma" w:cs="Tahoma"/>
                <w:sz w:val="20"/>
                <w:szCs w:val="20"/>
                <w:lang w:val="el-GR"/>
              </w:rPr>
              <w:t>.</w:t>
            </w:r>
          </w:p>
          <w:p w14:paraId="3501E28A" w14:textId="77777777" w:rsidR="00C56C59" w:rsidRPr="006B53EF" w:rsidRDefault="00C56C59" w:rsidP="00446527">
            <w:pPr>
              <w:pStyle w:val="aff0"/>
              <w:numPr>
                <w:ilvl w:val="1"/>
                <w:numId w:val="50"/>
              </w:numPr>
              <w:ind w:left="841" w:hanging="448"/>
              <w:rPr>
                <w:rFonts w:ascii="Tahoma" w:hAnsi="Tahoma" w:cs="Tahoma"/>
                <w:sz w:val="20"/>
                <w:szCs w:val="20"/>
                <w:lang w:val="el-GR"/>
              </w:rPr>
            </w:pPr>
            <w:r w:rsidRPr="006B53EF">
              <w:rPr>
                <w:rFonts w:ascii="Tahoma" w:hAnsi="Tahoma" w:cs="Tahoma"/>
                <w:sz w:val="20"/>
                <w:szCs w:val="20"/>
              </w:rPr>
              <w:t>SMI-S</w:t>
            </w:r>
          </w:p>
        </w:tc>
        <w:tc>
          <w:tcPr>
            <w:tcW w:w="1585" w:type="dxa"/>
            <w:tcBorders>
              <w:top w:val="nil"/>
              <w:left w:val="nil"/>
              <w:bottom w:val="single" w:sz="8" w:space="0" w:color="auto"/>
              <w:right w:val="single" w:sz="8" w:space="0" w:color="auto"/>
            </w:tcBorders>
            <w:shd w:val="clear" w:color="auto" w:fill="auto"/>
            <w:vAlign w:val="center"/>
          </w:tcPr>
          <w:p w14:paraId="245CA02D" w14:textId="77777777" w:rsidR="00C56C59" w:rsidRPr="006B53EF" w:rsidRDefault="00C56C59" w:rsidP="00EB1606">
            <w:pPr>
              <w:jc w:val="center"/>
              <w:rPr>
                <w:rFonts w:ascii="Tahoma" w:hAnsi="Tahoma" w:cs="Tahoma"/>
                <w:sz w:val="20"/>
                <w:szCs w:val="20"/>
              </w:rPr>
            </w:pPr>
          </w:p>
        </w:tc>
        <w:tc>
          <w:tcPr>
            <w:tcW w:w="1481" w:type="dxa"/>
            <w:tcBorders>
              <w:top w:val="nil"/>
              <w:left w:val="nil"/>
              <w:bottom w:val="single" w:sz="8" w:space="0" w:color="auto"/>
              <w:right w:val="single" w:sz="8" w:space="0" w:color="auto"/>
            </w:tcBorders>
            <w:shd w:val="clear" w:color="auto" w:fill="auto"/>
            <w:vAlign w:val="center"/>
            <w:hideMark/>
          </w:tcPr>
          <w:p w14:paraId="1079A23C"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c>
          <w:tcPr>
            <w:tcW w:w="1810" w:type="dxa"/>
            <w:tcBorders>
              <w:top w:val="nil"/>
              <w:left w:val="nil"/>
              <w:bottom w:val="single" w:sz="8" w:space="0" w:color="auto"/>
              <w:right w:val="single" w:sz="8" w:space="0" w:color="auto"/>
            </w:tcBorders>
            <w:shd w:val="clear" w:color="auto" w:fill="auto"/>
            <w:vAlign w:val="center"/>
            <w:hideMark/>
          </w:tcPr>
          <w:p w14:paraId="2551A101"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r>
      <w:tr w:rsidR="00C56C59" w:rsidRPr="006138A5" w14:paraId="772087CC" w14:textId="77777777" w:rsidTr="00015238">
        <w:trPr>
          <w:trHeight w:val="315"/>
        </w:trPr>
        <w:tc>
          <w:tcPr>
            <w:tcW w:w="592" w:type="dxa"/>
            <w:tcBorders>
              <w:top w:val="nil"/>
              <w:left w:val="single" w:sz="8" w:space="0" w:color="auto"/>
              <w:bottom w:val="single" w:sz="8" w:space="0" w:color="auto"/>
              <w:right w:val="single" w:sz="8" w:space="0" w:color="auto"/>
            </w:tcBorders>
            <w:shd w:val="clear" w:color="auto" w:fill="auto"/>
            <w:noWrap/>
            <w:vAlign w:val="center"/>
            <w:hideMark/>
          </w:tcPr>
          <w:p w14:paraId="09AB8921"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16</w:t>
            </w:r>
          </w:p>
        </w:tc>
        <w:tc>
          <w:tcPr>
            <w:tcW w:w="4392" w:type="dxa"/>
            <w:tcBorders>
              <w:top w:val="nil"/>
              <w:left w:val="nil"/>
              <w:bottom w:val="single" w:sz="8" w:space="0" w:color="auto"/>
              <w:right w:val="single" w:sz="8" w:space="0" w:color="auto"/>
            </w:tcBorders>
            <w:shd w:val="clear" w:color="auto" w:fill="auto"/>
          </w:tcPr>
          <w:p w14:paraId="14B87EC6" w14:textId="77777777" w:rsidR="00C56C59" w:rsidRPr="006B53EF" w:rsidRDefault="00C56C59" w:rsidP="00446527">
            <w:pPr>
              <w:pStyle w:val="aff0"/>
              <w:numPr>
                <w:ilvl w:val="0"/>
                <w:numId w:val="50"/>
              </w:numPr>
              <w:shd w:val="clear" w:color="auto" w:fill="FFFFFF"/>
              <w:spacing w:before="60" w:after="60"/>
              <w:ind w:right="-146"/>
              <w:rPr>
                <w:rFonts w:ascii="Tahoma" w:hAnsi="Tahoma" w:cs="Tahoma"/>
                <w:sz w:val="20"/>
                <w:szCs w:val="20"/>
              </w:rPr>
            </w:pPr>
            <w:r w:rsidRPr="006B53EF">
              <w:rPr>
                <w:rFonts w:ascii="Tahoma" w:hAnsi="Tahoma" w:cs="Tahoma"/>
                <w:sz w:val="20"/>
                <w:szCs w:val="20"/>
              </w:rPr>
              <w:t>Ασφάλεια</w:t>
            </w:r>
          </w:p>
          <w:p w14:paraId="04E425DC" w14:textId="77777777" w:rsidR="00C56C59" w:rsidRPr="006B53EF" w:rsidRDefault="00C56C59" w:rsidP="00446527">
            <w:pPr>
              <w:pStyle w:val="aff0"/>
              <w:numPr>
                <w:ilvl w:val="1"/>
                <w:numId w:val="50"/>
              </w:numPr>
              <w:ind w:left="841" w:hanging="448"/>
              <w:rPr>
                <w:rFonts w:ascii="Tahoma" w:hAnsi="Tahoma" w:cs="Tahoma"/>
                <w:sz w:val="20"/>
                <w:szCs w:val="20"/>
              </w:rPr>
            </w:pPr>
            <w:r w:rsidRPr="006B53EF">
              <w:rPr>
                <w:rFonts w:ascii="Tahoma" w:hAnsi="Tahoma" w:cs="Tahoma"/>
                <w:sz w:val="20"/>
                <w:szCs w:val="20"/>
              </w:rPr>
              <w:t>SFTP με AES</w:t>
            </w:r>
          </w:p>
          <w:p w14:paraId="3F8D17AD" w14:textId="77777777" w:rsidR="00C56C59" w:rsidRPr="006B53EF" w:rsidRDefault="00C56C59" w:rsidP="00446527">
            <w:pPr>
              <w:pStyle w:val="aff0"/>
              <w:numPr>
                <w:ilvl w:val="1"/>
                <w:numId w:val="50"/>
              </w:numPr>
              <w:ind w:left="841" w:hanging="448"/>
              <w:rPr>
                <w:rFonts w:ascii="Tahoma" w:hAnsi="Tahoma" w:cs="Tahoma"/>
                <w:sz w:val="20"/>
                <w:szCs w:val="20"/>
              </w:rPr>
            </w:pPr>
            <w:r w:rsidRPr="006B53EF">
              <w:rPr>
                <w:rFonts w:ascii="Tahoma" w:hAnsi="Tahoma" w:cs="Tahoma"/>
                <w:sz w:val="20"/>
                <w:szCs w:val="20"/>
              </w:rPr>
              <w:t>SSHv2 με AES</w:t>
            </w:r>
          </w:p>
        </w:tc>
        <w:tc>
          <w:tcPr>
            <w:tcW w:w="1585" w:type="dxa"/>
            <w:tcBorders>
              <w:top w:val="nil"/>
              <w:left w:val="nil"/>
              <w:bottom w:val="single" w:sz="8" w:space="0" w:color="auto"/>
              <w:right w:val="single" w:sz="8" w:space="0" w:color="auto"/>
            </w:tcBorders>
            <w:shd w:val="clear" w:color="auto" w:fill="auto"/>
          </w:tcPr>
          <w:p w14:paraId="22D22EE0" w14:textId="77777777" w:rsidR="00C56C59" w:rsidRPr="006B53EF" w:rsidRDefault="00C56C59" w:rsidP="00EB1606">
            <w:pPr>
              <w:jc w:val="center"/>
              <w:rPr>
                <w:rFonts w:ascii="Tahoma" w:hAnsi="Tahoma" w:cs="Tahoma"/>
                <w:sz w:val="20"/>
                <w:szCs w:val="20"/>
              </w:rPr>
            </w:pPr>
          </w:p>
        </w:tc>
        <w:tc>
          <w:tcPr>
            <w:tcW w:w="1481" w:type="dxa"/>
            <w:tcBorders>
              <w:top w:val="nil"/>
              <w:left w:val="nil"/>
              <w:bottom w:val="single" w:sz="8" w:space="0" w:color="auto"/>
              <w:right w:val="single" w:sz="8" w:space="0" w:color="auto"/>
            </w:tcBorders>
            <w:shd w:val="clear" w:color="auto" w:fill="auto"/>
            <w:vAlign w:val="center"/>
            <w:hideMark/>
          </w:tcPr>
          <w:p w14:paraId="745D17D8"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c>
          <w:tcPr>
            <w:tcW w:w="1810" w:type="dxa"/>
            <w:tcBorders>
              <w:top w:val="nil"/>
              <w:left w:val="nil"/>
              <w:bottom w:val="single" w:sz="8" w:space="0" w:color="auto"/>
              <w:right w:val="single" w:sz="8" w:space="0" w:color="auto"/>
            </w:tcBorders>
            <w:shd w:val="clear" w:color="auto" w:fill="auto"/>
            <w:vAlign w:val="center"/>
            <w:hideMark/>
          </w:tcPr>
          <w:p w14:paraId="3268BCD2"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r>
      <w:tr w:rsidR="00C56C59" w:rsidRPr="006138A5" w14:paraId="7B7A9B70" w14:textId="77777777" w:rsidTr="00015238">
        <w:tc>
          <w:tcPr>
            <w:tcW w:w="592" w:type="dxa"/>
            <w:tcBorders>
              <w:top w:val="nil"/>
              <w:left w:val="single" w:sz="8" w:space="0" w:color="auto"/>
              <w:bottom w:val="single" w:sz="8" w:space="0" w:color="auto"/>
              <w:right w:val="single" w:sz="8" w:space="0" w:color="auto"/>
            </w:tcBorders>
            <w:shd w:val="clear" w:color="auto" w:fill="auto"/>
            <w:noWrap/>
            <w:hideMark/>
          </w:tcPr>
          <w:p w14:paraId="36069033"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lastRenderedPageBreak/>
              <w:t>17</w:t>
            </w:r>
          </w:p>
        </w:tc>
        <w:tc>
          <w:tcPr>
            <w:tcW w:w="4392" w:type="dxa"/>
            <w:tcBorders>
              <w:top w:val="nil"/>
              <w:left w:val="nil"/>
              <w:bottom w:val="single" w:sz="8" w:space="0" w:color="auto"/>
              <w:right w:val="single" w:sz="8" w:space="0" w:color="auto"/>
            </w:tcBorders>
            <w:shd w:val="clear" w:color="auto" w:fill="auto"/>
          </w:tcPr>
          <w:p w14:paraId="34D6CE5E" w14:textId="77777777" w:rsidR="00C56C59" w:rsidRPr="006B53EF" w:rsidRDefault="00C56C59" w:rsidP="00EB1606">
            <w:pPr>
              <w:rPr>
                <w:rFonts w:ascii="Tahoma" w:hAnsi="Tahoma" w:cs="Tahoma"/>
                <w:sz w:val="20"/>
                <w:szCs w:val="20"/>
              </w:rPr>
            </w:pPr>
            <w:r w:rsidRPr="006B53EF">
              <w:rPr>
                <w:rFonts w:ascii="Tahoma" w:hAnsi="Tahoma" w:cs="Tahoma"/>
                <w:sz w:val="20"/>
                <w:szCs w:val="20"/>
              </w:rPr>
              <w:t>Υποστήριξη Inter-Switch Link (ISL)</w:t>
            </w:r>
          </w:p>
        </w:tc>
        <w:tc>
          <w:tcPr>
            <w:tcW w:w="1585" w:type="dxa"/>
            <w:tcBorders>
              <w:top w:val="nil"/>
              <w:left w:val="nil"/>
              <w:bottom w:val="single" w:sz="8" w:space="0" w:color="auto"/>
              <w:right w:val="single" w:sz="8" w:space="0" w:color="auto"/>
            </w:tcBorders>
            <w:shd w:val="clear" w:color="auto" w:fill="auto"/>
          </w:tcPr>
          <w:p w14:paraId="2FB7BDD2"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ΝΑΙ</w:t>
            </w:r>
          </w:p>
        </w:tc>
        <w:tc>
          <w:tcPr>
            <w:tcW w:w="1481" w:type="dxa"/>
            <w:tcBorders>
              <w:top w:val="nil"/>
              <w:left w:val="nil"/>
              <w:bottom w:val="single" w:sz="8" w:space="0" w:color="auto"/>
              <w:right w:val="single" w:sz="8" w:space="0" w:color="auto"/>
            </w:tcBorders>
            <w:shd w:val="clear" w:color="auto" w:fill="auto"/>
            <w:hideMark/>
          </w:tcPr>
          <w:p w14:paraId="36F9FAAE"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c>
          <w:tcPr>
            <w:tcW w:w="1810" w:type="dxa"/>
            <w:tcBorders>
              <w:top w:val="nil"/>
              <w:left w:val="nil"/>
              <w:bottom w:val="single" w:sz="8" w:space="0" w:color="auto"/>
              <w:right w:val="single" w:sz="8" w:space="0" w:color="auto"/>
            </w:tcBorders>
            <w:shd w:val="clear" w:color="auto" w:fill="auto"/>
            <w:hideMark/>
          </w:tcPr>
          <w:p w14:paraId="2F12B370"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r>
      <w:tr w:rsidR="00C56C59" w:rsidRPr="006138A5" w14:paraId="123FABEA" w14:textId="77777777" w:rsidTr="00015238">
        <w:trPr>
          <w:trHeight w:val="315"/>
        </w:trPr>
        <w:tc>
          <w:tcPr>
            <w:tcW w:w="592" w:type="dxa"/>
            <w:tcBorders>
              <w:top w:val="nil"/>
              <w:left w:val="single" w:sz="8" w:space="0" w:color="auto"/>
              <w:bottom w:val="single" w:sz="8" w:space="0" w:color="auto"/>
              <w:right w:val="single" w:sz="8" w:space="0" w:color="auto"/>
            </w:tcBorders>
            <w:shd w:val="clear" w:color="auto" w:fill="D9D9D9" w:themeFill="background1" w:themeFillShade="D9"/>
            <w:vAlign w:val="center"/>
          </w:tcPr>
          <w:p w14:paraId="29AA0A08" w14:textId="77777777" w:rsidR="00C56C59" w:rsidRPr="006B53EF" w:rsidRDefault="00C56C59" w:rsidP="00EB1606">
            <w:pPr>
              <w:jc w:val="center"/>
              <w:rPr>
                <w:rFonts w:ascii="Tahoma" w:hAnsi="Tahoma" w:cs="Tahoma"/>
                <w:sz w:val="20"/>
                <w:szCs w:val="20"/>
              </w:rPr>
            </w:pPr>
          </w:p>
        </w:tc>
        <w:tc>
          <w:tcPr>
            <w:tcW w:w="4392" w:type="dxa"/>
            <w:tcBorders>
              <w:top w:val="nil"/>
              <w:left w:val="nil"/>
              <w:bottom w:val="single" w:sz="8" w:space="0" w:color="auto"/>
              <w:right w:val="single" w:sz="8" w:space="0" w:color="auto"/>
            </w:tcBorders>
            <w:shd w:val="clear" w:color="auto" w:fill="D9D9D9" w:themeFill="background1" w:themeFillShade="D9"/>
            <w:vAlign w:val="center"/>
          </w:tcPr>
          <w:p w14:paraId="7B4F8F92" w14:textId="77777777" w:rsidR="00C56C59" w:rsidRPr="006B53EF" w:rsidRDefault="00C56C59" w:rsidP="00EB1606">
            <w:pPr>
              <w:rPr>
                <w:rFonts w:ascii="Tahoma" w:hAnsi="Tahoma" w:cs="Tahoma"/>
                <w:b/>
                <w:bCs/>
                <w:sz w:val="20"/>
                <w:szCs w:val="20"/>
                <w:lang w:val="el-GR"/>
              </w:rPr>
            </w:pPr>
            <w:r w:rsidRPr="006B53EF">
              <w:rPr>
                <w:rFonts w:ascii="Tahoma" w:hAnsi="Tahoma" w:cs="Tahoma"/>
                <w:b/>
                <w:bCs/>
                <w:sz w:val="20"/>
                <w:szCs w:val="20"/>
                <w:lang w:val="el-GR"/>
              </w:rPr>
              <w:t>Εγγύηση - Υποστήρηξη</w:t>
            </w:r>
          </w:p>
        </w:tc>
        <w:tc>
          <w:tcPr>
            <w:tcW w:w="1585" w:type="dxa"/>
            <w:tcBorders>
              <w:top w:val="nil"/>
              <w:left w:val="nil"/>
              <w:bottom w:val="single" w:sz="8" w:space="0" w:color="auto"/>
              <w:right w:val="single" w:sz="8" w:space="0" w:color="auto"/>
            </w:tcBorders>
            <w:shd w:val="clear" w:color="auto" w:fill="D9D9D9" w:themeFill="background1" w:themeFillShade="D9"/>
            <w:vAlign w:val="center"/>
          </w:tcPr>
          <w:p w14:paraId="3643DCDC" w14:textId="77777777" w:rsidR="00C56C59" w:rsidRPr="006B53EF" w:rsidRDefault="00C56C59" w:rsidP="00EB1606">
            <w:pPr>
              <w:jc w:val="center"/>
              <w:rPr>
                <w:rFonts w:ascii="Tahoma" w:hAnsi="Tahoma" w:cs="Tahoma"/>
                <w:sz w:val="20"/>
                <w:szCs w:val="20"/>
              </w:rPr>
            </w:pPr>
          </w:p>
        </w:tc>
        <w:tc>
          <w:tcPr>
            <w:tcW w:w="1481" w:type="dxa"/>
            <w:tcBorders>
              <w:top w:val="nil"/>
              <w:left w:val="nil"/>
              <w:bottom w:val="single" w:sz="8" w:space="0" w:color="auto"/>
              <w:right w:val="single" w:sz="8" w:space="0" w:color="auto"/>
            </w:tcBorders>
            <w:shd w:val="clear" w:color="auto" w:fill="D9D9D9" w:themeFill="background1" w:themeFillShade="D9"/>
            <w:vAlign w:val="center"/>
          </w:tcPr>
          <w:p w14:paraId="647CB179" w14:textId="77777777" w:rsidR="00C56C59" w:rsidRPr="006B53EF" w:rsidRDefault="00C56C59" w:rsidP="00EB1606">
            <w:pPr>
              <w:rPr>
                <w:rFonts w:ascii="Tahoma" w:hAnsi="Tahoma" w:cs="Tahoma"/>
                <w:sz w:val="20"/>
                <w:szCs w:val="20"/>
              </w:rPr>
            </w:pPr>
          </w:p>
        </w:tc>
        <w:tc>
          <w:tcPr>
            <w:tcW w:w="1810" w:type="dxa"/>
            <w:tcBorders>
              <w:top w:val="nil"/>
              <w:left w:val="nil"/>
              <w:bottom w:val="single" w:sz="8" w:space="0" w:color="auto"/>
              <w:right w:val="single" w:sz="8" w:space="0" w:color="auto"/>
            </w:tcBorders>
            <w:shd w:val="clear" w:color="auto" w:fill="D9D9D9" w:themeFill="background1" w:themeFillShade="D9"/>
            <w:vAlign w:val="center"/>
          </w:tcPr>
          <w:p w14:paraId="1EB148B9" w14:textId="77777777" w:rsidR="00C56C59" w:rsidRPr="006B53EF" w:rsidRDefault="00C56C59" w:rsidP="00EB1606">
            <w:pPr>
              <w:rPr>
                <w:rFonts w:ascii="Tahoma" w:hAnsi="Tahoma" w:cs="Tahoma"/>
                <w:sz w:val="20"/>
                <w:szCs w:val="20"/>
              </w:rPr>
            </w:pPr>
          </w:p>
        </w:tc>
      </w:tr>
      <w:tr w:rsidR="00C56C59" w:rsidRPr="006138A5" w14:paraId="376F4126" w14:textId="77777777" w:rsidTr="00015238">
        <w:trPr>
          <w:trHeight w:val="315"/>
        </w:trPr>
        <w:tc>
          <w:tcPr>
            <w:tcW w:w="592" w:type="dxa"/>
            <w:tcBorders>
              <w:top w:val="nil"/>
              <w:left w:val="single" w:sz="8" w:space="0" w:color="auto"/>
              <w:bottom w:val="single" w:sz="8" w:space="0" w:color="auto"/>
              <w:right w:val="single" w:sz="8" w:space="0" w:color="auto"/>
            </w:tcBorders>
            <w:shd w:val="clear" w:color="auto" w:fill="auto"/>
            <w:vAlign w:val="center"/>
          </w:tcPr>
          <w:p w14:paraId="2FB2E728"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18</w:t>
            </w:r>
          </w:p>
        </w:tc>
        <w:tc>
          <w:tcPr>
            <w:tcW w:w="4392" w:type="dxa"/>
            <w:tcBorders>
              <w:top w:val="nil"/>
              <w:left w:val="nil"/>
              <w:bottom w:val="single" w:sz="8" w:space="0" w:color="auto"/>
              <w:right w:val="single" w:sz="8" w:space="0" w:color="auto"/>
            </w:tcBorders>
            <w:shd w:val="clear" w:color="auto" w:fill="auto"/>
          </w:tcPr>
          <w:p w14:paraId="7D5AB761"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Εγγύηση καλής λειτουργίας από τον κατασκευαστή</w:t>
            </w:r>
          </w:p>
        </w:tc>
        <w:tc>
          <w:tcPr>
            <w:tcW w:w="1585" w:type="dxa"/>
            <w:tcBorders>
              <w:top w:val="nil"/>
              <w:left w:val="nil"/>
              <w:bottom w:val="single" w:sz="8" w:space="0" w:color="auto"/>
              <w:right w:val="single" w:sz="8" w:space="0" w:color="auto"/>
            </w:tcBorders>
            <w:shd w:val="clear" w:color="auto" w:fill="auto"/>
          </w:tcPr>
          <w:p w14:paraId="1C39F9E1"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 3 χρόνια</w:t>
            </w:r>
          </w:p>
        </w:tc>
        <w:tc>
          <w:tcPr>
            <w:tcW w:w="1481" w:type="dxa"/>
            <w:tcBorders>
              <w:top w:val="nil"/>
              <w:left w:val="nil"/>
              <w:bottom w:val="single" w:sz="8" w:space="0" w:color="auto"/>
              <w:right w:val="single" w:sz="8" w:space="0" w:color="auto"/>
            </w:tcBorders>
            <w:shd w:val="clear" w:color="auto" w:fill="auto"/>
            <w:vAlign w:val="center"/>
            <w:hideMark/>
          </w:tcPr>
          <w:p w14:paraId="7733E71B"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c>
          <w:tcPr>
            <w:tcW w:w="1810" w:type="dxa"/>
            <w:tcBorders>
              <w:top w:val="nil"/>
              <w:left w:val="nil"/>
              <w:bottom w:val="single" w:sz="8" w:space="0" w:color="auto"/>
              <w:right w:val="single" w:sz="8" w:space="0" w:color="auto"/>
            </w:tcBorders>
            <w:shd w:val="clear" w:color="auto" w:fill="auto"/>
            <w:vAlign w:val="center"/>
            <w:hideMark/>
          </w:tcPr>
          <w:p w14:paraId="1D35E3C2"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r>
      <w:tr w:rsidR="00C56C59" w:rsidRPr="006138A5" w14:paraId="7E8444B8" w14:textId="77777777" w:rsidTr="00015238">
        <w:trPr>
          <w:trHeight w:val="315"/>
        </w:trPr>
        <w:tc>
          <w:tcPr>
            <w:tcW w:w="592" w:type="dxa"/>
            <w:tcBorders>
              <w:top w:val="nil"/>
              <w:left w:val="single" w:sz="8" w:space="0" w:color="auto"/>
              <w:bottom w:val="single" w:sz="8" w:space="0" w:color="auto"/>
              <w:right w:val="single" w:sz="8" w:space="0" w:color="auto"/>
            </w:tcBorders>
            <w:shd w:val="clear" w:color="auto" w:fill="auto"/>
            <w:noWrap/>
            <w:vAlign w:val="center"/>
          </w:tcPr>
          <w:p w14:paraId="42232712"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19</w:t>
            </w:r>
          </w:p>
        </w:tc>
        <w:tc>
          <w:tcPr>
            <w:tcW w:w="4392" w:type="dxa"/>
            <w:tcBorders>
              <w:top w:val="nil"/>
              <w:left w:val="nil"/>
              <w:bottom w:val="single" w:sz="8" w:space="0" w:color="auto"/>
              <w:right w:val="single" w:sz="8" w:space="0" w:color="auto"/>
            </w:tcBorders>
            <w:shd w:val="clear" w:color="auto" w:fill="auto"/>
          </w:tcPr>
          <w:p w14:paraId="599EB654"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 xml:space="preserve">Ανταπόκριση για το </w:t>
            </w:r>
            <w:r w:rsidRPr="006B53EF">
              <w:rPr>
                <w:rFonts w:ascii="Tahoma" w:hAnsi="Tahoma" w:cs="Tahoma"/>
                <w:sz w:val="20"/>
                <w:szCs w:val="20"/>
              </w:rPr>
              <w:t>Hardware</w:t>
            </w:r>
            <w:r w:rsidRPr="006B53EF">
              <w:rPr>
                <w:rFonts w:ascii="Tahoma" w:hAnsi="Tahoma" w:cs="Tahoma"/>
                <w:sz w:val="20"/>
                <w:szCs w:val="20"/>
                <w:lang w:val="el-GR"/>
              </w:rPr>
              <w:t xml:space="preserve"> </w:t>
            </w:r>
            <w:r w:rsidRPr="006B53EF">
              <w:rPr>
                <w:rFonts w:ascii="Tahoma" w:hAnsi="Tahoma" w:cs="Tahoma"/>
                <w:sz w:val="20"/>
                <w:szCs w:val="20"/>
              </w:rPr>
              <w:t>On</w:t>
            </w:r>
            <w:r w:rsidRPr="006B53EF">
              <w:rPr>
                <w:rFonts w:ascii="Tahoma" w:hAnsi="Tahoma" w:cs="Tahoma"/>
                <w:sz w:val="20"/>
                <w:szCs w:val="20"/>
                <w:lang w:val="el-GR"/>
              </w:rPr>
              <w:t>-</w:t>
            </w:r>
            <w:r w:rsidRPr="006B53EF">
              <w:rPr>
                <w:rFonts w:ascii="Tahoma" w:hAnsi="Tahoma" w:cs="Tahoma"/>
                <w:sz w:val="20"/>
                <w:szCs w:val="20"/>
              </w:rPr>
              <w:t>Site</w:t>
            </w:r>
            <w:r w:rsidRPr="006B53EF">
              <w:rPr>
                <w:rFonts w:ascii="Tahoma" w:hAnsi="Tahoma" w:cs="Tahoma"/>
                <w:sz w:val="20"/>
                <w:szCs w:val="20"/>
                <w:lang w:val="el-GR"/>
              </w:rPr>
              <w:t xml:space="preserve"> την επόμενη εργάσιμη ημέρα</w:t>
            </w:r>
          </w:p>
        </w:tc>
        <w:tc>
          <w:tcPr>
            <w:tcW w:w="1585" w:type="dxa"/>
            <w:tcBorders>
              <w:top w:val="nil"/>
              <w:left w:val="nil"/>
              <w:bottom w:val="single" w:sz="8" w:space="0" w:color="auto"/>
              <w:right w:val="single" w:sz="8" w:space="0" w:color="auto"/>
            </w:tcBorders>
            <w:shd w:val="clear" w:color="auto" w:fill="auto"/>
          </w:tcPr>
          <w:p w14:paraId="38C597B9"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NAI</w:t>
            </w:r>
          </w:p>
        </w:tc>
        <w:tc>
          <w:tcPr>
            <w:tcW w:w="1481" w:type="dxa"/>
            <w:tcBorders>
              <w:top w:val="nil"/>
              <w:left w:val="nil"/>
              <w:bottom w:val="single" w:sz="8" w:space="0" w:color="auto"/>
              <w:right w:val="single" w:sz="8" w:space="0" w:color="auto"/>
            </w:tcBorders>
            <w:shd w:val="clear" w:color="auto" w:fill="auto"/>
            <w:vAlign w:val="center"/>
            <w:hideMark/>
          </w:tcPr>
          <w:p w14:paraId="0F5A5A91"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c>
          <w:tcPr>
            <w:tcW w:w="1810" w:type="dxa"/>
            <w:tcBorders>
              <w:top w:val="nil"/>
              <w:left w:val="nil"/>
              <w:bottom w:val="single" w:sz="8" w:space="0" w:color="auto"/>
              <w:right w:val="single" w:sz="8" w:space="0" w:color="auto"/>
            </w:tcBorders>
            <w:shd w:val="clear" w:color="auto" w:fill="auto"/>
            <w:vAlign w:val="center"/>
            <w:hideMark/>
          </w:tcPr>
          <w:p w14:paraId="185135A9"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r>
      <w:tr w:rsidR="00C56C59" w:rsidRPr="006138A5" w14:paraId="5A96B689" w14:textId="77777777" w:rsidTr="00015238">
        <w:trPr>
          <w:trHeight w:val="315"/>
        </w:trPr>
        <w:tc>
          <w:tcPr>
            <w:tcW w:w="592" w:type="dxa"/>
            <w:tcBorders>
              <w:top w:val="nil"/>
              <w:left w:val="single" w:sz="8" w:space="0" w:color="auto"/>
              <w:bottom w:val="single" w:sz="8" w:space="0" w:color="auto"/>
              <w:right w:val="single" w:sz="8" w:space="0" w:color="auto"/>
            </w:tcBorders>
            <w:shd w:val="clear" w:color="auto" w:fill="auto"/>
            <w:noWrap/>
            <w:vAlign w:val="center"/>
          </w:tcPr>
          <w:p w14:paraId="334D4D1E"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20</w:t>
            </w:r>
          </w:p>
        </w:tc>
        <w:tc>
          <w:tcPr>
            <w:tcW w:w="4392" w:type="dxa"/>
            <w:tcBorders>
              <w:top w:val="nil"/>
              <w:left w:val="nil"/>
              <w:bottom w:val="single" w:sz="8" w:space="0" w:color="auto"/>
              <w:right w:val="single" w:sz="8" w:space="0" w:color="auto"/>
            </w:tcBorders>
            <w:shd w:val="clear" w:color="auto" w:fill="auto"/>
          </w:tcPr>
          <w:p w14:paraId="37943E8F"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Στην εγγύηση να συμπεριλαμβάνονται όλες οι αναβαθμίσεις των τελευταίων εκδόσεων του προσφερόμενου λογισμικού</w:t>
            </w:r>
          </w:p>
        </w:tc>
        <w:tc>
          <w:tcPr>
            <w:tcW w:w="1585" w:type="dxa"/>
            <w:tcBorders>
              <w:top w:val="nil"/>
              <w:left w:val="nil"/>
              <w:bottom w:val="single" w:sz="8" w:space="0" w:color="auto"/>
              <w:right w:val="single" w:sz="8" w:space="0" w:color="auto"/>
            </w:tcBorders>
            <w:shd w:val="clear" w:color="auto" w:fill="auto"/>
          </w:tcPr>
          <w:p w14:paraId="4D30B270"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NAI</w:t>
            </w:r>
          </w:p>
        </w:tc>
        <w:tc>
          <w:tcPr>
            <w:tcW w:w="1481" w:type="dxa"/>
            <w:tcBorders>
              <w:top w:val="nil"/>
              <w:left w:val="nil"/>
              <w:bottom w:val="single" w:sz="8" w:space="0" w:color="auto"/>
              <w:right w:val="single" w:sz="8" w:space="0" w:color="auto"/>
            </w:tcBorders>
            <w:shd w:val="clear" w:color="auto" w:fill="auto"/>
            <w:vAlign w:val="center"/>
            <w:hideMark/>
          </w:tcPr>
          <w:p w14:paraId="603A5F42"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c>
          <w:tcPr>
            <w:tcW w:w="1810" w:type="dxa"/>
            <w:tcBorders>
              <w:top w:val="nil"/>
              <w:left w:val="nil"/>
              <w:bottom w:val="single" w:sz="8" w:space="0" w:color="auto"/>
              <w:right w:val="single" w:sz="8" w:space="0" w:color="auto"/>
            </w:tcBorders>
            <w:shd w:val="clear" w:color="auto" w:fill="auto"/>
            <w:vAlign w:val="center"/>
            <w:hideMark/>
          </w:tcPr>
          <w:p w14:paraId="3A654862" w14:textId="77777777" w:rsidR="00C56C59" w:rsidRPr="006B53EF" w:rsidRDefault="00C56C59" w:rsidP="00EB1606">
            <w:pPr>
              <w:rPr>
                <w:rFonts w:ascii="Tahoma" w:hAnsi="Tahoma" w:cs="Tahoma"/>
                <w:sz w:val="20"/>
                <w:szCs w:val="20"/>
              </w:rPr>
            </w:pPr>
            <w:r w:rsidRPr="006B53EF">
              <w:rPr>
                <w:rFonts w:ascii="Tahoma" w:hAnsi="Tahoma" w:cs="Tahoma"/>
                <w:sz w:val="20"/>
                <w:szCs w:val="20"/>
              </w:rPr>
              <w:t> </w:t>
            </w:r>
          </w:p>
        </w:tc>
      </w:tr>
    </w:tbl>
    <w:p w14:paraId="62E584ED" w14:textId="77777777" w:rsidR="00C56C59" w:rsidRPr="006B53EF" w:rsidRDefault="00C56C59" w:rsidP="00C56C59">
      <w:pPr>
        <w:rPr>
          <w:rFonts w:ascii="Tahoma" w:hAnsi="Tahoma" w:cs="Tahoma"/>
          <w:sz w:val="20"/>
          <w:szCs w:val="20"/>
        </w:rPr>
      </w:pPr>
    </w:p>
    <w:p w14:paraId="42274898" w14:textId="77777777" w:rsidR="00C56C59" w:rsidRPr="006B53EF" w:rsidRDefault="00C56C59" w:rsidP="00C56C59">
      <w:pPr>
        <w:rPr>
          <w:rFonts w:ascii="Tahoma" w:hAnsi="Tahoma" w:cs="Tahoma"/>
          <w:sz w:val="20"/>
          <w:szCs w:val="20"/>
          <w:lang w:val="el-GR"/>
        </w:rPr>
      </w:pPr>
    </w:p>
    <w:tbl>
      <w:tblPr>
        <w:tblW w:w="5126" w:type="pct"/>
        <w:tblInd w:w="51" w:type="dxa"/>
        <w:tblLayout w:type="fixed"/>
        <w:tblCellMar>
          <w:left w:w="57" w:type="dxa"/>
          <w:right w:w="57" w:type="dxa"/>
        </w:tblCellMar>
        <w:tblLook w:val="04A0" w:firstRow="1" w:lastRow="0" w:firstColumn="1" w:lastColumn="0" w:noHBand="0" w:noVBand="1"/>
      </w:tblPr>
      <w:tblGrid>
        <w:gridCol w:w="555"/>
        <w:gridCol w:w="4429"/>
        <w:gridCol w:w="1422"/>
        <w:gridCol w:w="1480"/>
        <w:gridCol w:w="1974"/>
      </w:tblGrid>
      <w:tr w:rsidR="00C56C59" w:rsidRPr="006138A5" w14:paraId="3BEA6B7A" w14:textId="77777777" w:rsidTr="0083055D">
        <w:trPr>
          <w:trHeight w:val="315"/>
          <w:tblHeader/>
        </w:trPr>
        <w:tc>
          <w:tcPr>
            <w:tcW w:w="555"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hideMark/>
          </w:tcPr>
          <w:p w14:paraId="7818D80A" w14:textId="77777777" w:rsidR="00C56C59" w:rsidRPr="006B53EF" w:rsidRDefault="00C56C59" w:rsidP="00EB1606">
            <w:pPr>
              <w:jc w:val="center"/>
              <w:rPr>
                <w:rFonts w:ascii="Tahoma" w:hAnsi="Tahoma" w:cs="Tahoma"/>
                <w:b/>
                <w:bCs/>
                <w:color w:val="000000"/>
                <w:sz w:val="20"/>
                <w:szCs w:val="20"/>
              </w:rPr>
            </w:pPr>
            <w:r w:rsidRPr="006B53EF">
              <w:rPr>
                <w:rFonts w:ascii="Tahoma" w:hAnsi="Tahoma" w:cs="Tahoma"/>
                <w:b/>
                <w:bCs/>
                <w:color w:val="000000"/>
                <w:sz w:val="20"/>
                <w:szCs w:val="20"/>
              </w:rPr>
              <w:t>Α/Α</w:t>
            </w:r>
          </w:p>
        </w:tc>
        <w:tc>
          <w:tcPr>
            <w:tcW w:w="4429"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6C24FC41" w14:textId="77777777" w:rsidR="00C56C59" w:rsidRPr="006B53EF" w:rsidRDefault="00C56C59" w:rsidP="00EB1606">
            <w:pPr>
              <w:jc w:val="center"/>
              <w:rPr>
                <w:rFonts w:ascii="Tahoma" w:hAnsi="Tahoma" w:cs="Tahoma"/>
                <w:b/>
                <w:bCs/>
                <w:color w:val="000000"/>
                <w:sz w:val="20"/>
                <w:szCs w:val="20"/>
                <w:lang w:val="el-GR"/>
              </w:rPr>
            </w:pPr>
            <w:r w:rsidRPr="006B53EF">
              <w:rPr>
                <w:rFonts w:ascii="Tahoma" w:hAnsi="Tahoma" w:cs="Tahoma"/>
                <w:b/>
                <w:bCs/>
                <w:color w:val="000000"/>
                <w:sz w:val="20"/>
                <w:szCs w:val="20"/>
              </w:rPr>
              <w:t>ΠΡΟΔΙΑΓΡΑΦΗ</w:t>
            </w:r>
          </w:p>
        </w:tc>
        <w:tc>
          <w:tcPr>
            <w:tcW w:w="1422"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61EE36EF" w14:textId="77777777" w:rsidR="00C56C59" w:rsidRPr="006B53EF" w:rsidRDefault="00C56C59" w:rsidP="00EB1606">
            <w:pPr>
              <w:jc w:val="center"/>
              <w:rPr>
                <w:rFonts w:ascii="Tahoma" w:hAnsi="Tahoma" w:cs="Tahoma"/>
                <w:b/>
                <w:bCs/>
                <w:color w:val="000000"/>
                <w:sz w:val="20"/>
                <w:szCs w:val="20"/>
              </w:rPr>
            </w:pPr>
            <w:r w:rsidRPr="006B53EF">
              <w:rPr>
                <w:rFonts w:ascii="Tahoma" w:hAnsi="Tahoma" w:cs="Tahoma"/>
                <w:b/>
                <w:bCs/>
                <w:color w:val="000000"/>
                <w:sz w:val="20"/>
                <w:szCs w:val="20"/>
              </w:rPr>
              <w:t>ΑΠΑΙΤΗΣΗ</w:t>
            </w:r>
          </w:p>
        </w:tc>
        <w:tc>
          <w:tcPr>
            <w:tcW w:w="1480"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0ABE4944" w14:textId="77777777" w:rsidR="00C56C59" w:rsidRPr="006B53EF" w:rsidRDefault="00C56C59" w:rsidP="00EB1606">
            <w:pPr>
              <w:jc w:val="center"/>
              <w:rPr>
                <w:rFonts w:ascii="Tahoma" w:hAnsi="Tahoma" w:cs="Tahoma"/>
                <w:b/>
                <w:bCs/>
                <w:color w:val="000000"/>
                <w:sz w:val="20"/>
                <w:szCs w:val="20"/>
              </w:rPr>
            </w:pPr>
            <w:r w:rsidRPr="006B53EF">
              <w:rPr>
                <w:rFonts w:ascii="Tahoma" w:hAnsi="Tahoma" w:cs="Tahoma"/>
                <w:b/>
                <w:bCs/>
                <w:color w:val="000000"/>
                <w:sz w:val="20"/>
                <w:szCs w:val="20"/>
              </w:rPr>
              <w:t>ΑΠΑΝΤΗΣΗ</w:t>
            </w:r>
          </w:p>
        </w:tc>
        <w:tc>
          <w:tcPr>
            <w:tcW w:w="1974"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410D7265" w14:textId="77777777" w:rsidR="00C56C59" w:rsidRPr="006B53EF" w:rsidRDefault="00C56C59" w:rsidP="00EB1606">
            <w:pPr>
              <w:jc w:val="center"/>
              <w:rPr>
                <w:rFonts w:ascii="Tahoma" w:hAnsi="Tahoma" w:cs="Tahoma"/>
                <w:b/>
                <w:bCs/>
                <w:color w:val="000000"/>
                <w:sz w:val="20"/>
                <w:szCs w:val="20"/>
              </w:rPr>
            </w:pPr>
            <w:r w:rsidRPr="006B53EF">
              <w:rPr>
                <w:rFonts w:ascii="Tahoma" w:hAnsi="Tahoma" w:cs="Tahoma"/>
                <w:b/>
                <w:bCs/>
                <w:color w:val="000000"/>
                <w:sz w:val="20"/>
                <w:szCs w:val="20"/>
              </w:rPr>
              <w:t>ΤΕΚΜΗΡΙΩΣΗ</w:t>
            </w:r>
          </w:p>
        </w:tc>
      </w:tr>
      <w:tr w:rsidR="00C56C59" w:rsidRPr="006138A5" w14:paraId="0430C271" w14:textId="77777777" w:rsidTr="0083055D">
        <w:trPr>
          <w:trHeight w:val="315"/>
        </w:trPr>
        <w:tc>
          <w:tcPr>
            <w:tcW w:w="9860" w:type="dxa"/>
            <w:gridSpan w:val="5"/>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tcPr>
          <w:p w14:paraId="2B29F88B" w14:textId="77777777" w:rsidR="00C56C59" w:rsidRPr="006B53EF" w:rsidRDefault="00C56C59" w:rsidP="00EB1606">
            <w:pPr>
              <w:rPr>
                <w:rFonts w:ascii="Tahoma" w:hAnsi="Tahoma" w:cs="Tahoma"/>
                <w:b/>
                <w:bCs/>
                <w:color w:val="000000"/>
                <w:sz w:val="20"/>
                <w:szCs w:val="20"/>
              </w:rPr>
            </w:pPr>
            <w:r w:rsidRPr="006B53EF">
              <w:rPr>
                <w:rFonts w:ascii="Tahoma" w:hAnsi="Tahoma" w:cs="Tahoma"/>
                <w:b/>
                <w:bCs/>
                <w:color w:val="000000"/>
                <w:sz w:val="20"/>
                <w:szCs w:val="20"/>
                <w:lang w:val="el-GR"/>
              </w:rPr>
              <w:t>Εξυπηρετητές</w:t>
            </w:r>
          </w:p>
        </w:tc>
      </w:tr>
      <w:tr w:rsidR="00C56C59" w:rsidRPr="006138A5" w14:paraId="48333E9D"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D9D9D9" w:themeFill="background1" w:themeFillShade="D9"/>
            <w:noWrap/>
            <w:vAlign w:val="center"/>
            <w:hideMark/>
          </w:tcPr>
          <w:p w14:paraId="5DA029A3" w14:textId="77777777" w:rsidR="00C56C59" w:rsidRPr="006B53EF" w:rsidRDefault="00C56C59" w:rsidP="00EB1606">
            <w:pPr>
              <w:jc w:val="center"/>
              <w:rPr>
                <w:rFonts w:ascii="Tahoma" w:hAnsi="Tahoma" w:cs="Tahoma"/>
                <w:color w:val="000000"/>
                <w:sz w:val="20"/>
                <w:szCs w:val="20"/>
              </w:rPr>
            </w:pPr>
            <w:r w:rsidRPr="006B53EF">
              <w:rPr>
                <w:rFonts w:ascii="Tahoma" w:hAnsi="Tahoma" w:cs="Tahoma"/>
                <w:color w:val="000000"/>
                <w:sz w:val="20"/>
                <w:szCs w:val="20"/>
              </w:rPr>
              <w:t> </w:t>
            </w:r>
          </w:p>
        </w:tc>
        <w:tc>
          <w:tcPr>
            <w:tcW w:w="4429" w:type="dxa"/>
            <w:tcBorders>
              <w:top w:val="nil"/>
              <w:left w:val="nil"/>
              <w:bottom w:val="single" w:sz="8" w:space="0" w:color="auto"/>
              <w:right w:val="single" w:sz="8" w:space="0" w:color="auto"/>
            </w:tcBorders>
            <w:shd w:val="clear" w:color="auto" w:fill="D9D9D9" w:themeFill="background1" w:themeFillShade="D9"/>
            <w:noWrap/>
            <w:vAlign w:val="center"/>
            <w:hideMark/>
          </w:tcPr>
          <w:p w14:paraId="646A4215" w14:textId="77777777" w:rsidR="00C56C59" w:rsidRPr="006B53EF" w:rsidRDefault="00C56C59" w:rsidP="00EB1606">
            <w:pPr>
              <w:rPr>
                <w:rFonts w:ascii="Tahoma" w:hAnsi="Tahoma" w:cs="Tahoma"/>
                <w:b/>
                <w:bCs/>
                <w:color w:val="000000"/>
                <w:sz w:val="20"/>
                <w:szCs w:val="20"/>
              </w:rPr>
            </w:pPr>
            <w:r w:rsidRPr="006B53EF">
              <w:rPr>
                <w:rFonts w:ascii="Tahoma" w:hAnsi="Tahoma" w:cs="Tahoma"/>
                <w:b/>
                <w:bCs/>
                <w:color w:val="000000"/>
                <w:sz w:val="20"/>
                <w:szCs w:val="20"/>
              </w:rPr>
              <w:t xml:space="preserve">ΓΕΝΙΚΕΣ ΑΠΑΙΤΗΣΕΙΣ </w:t>
            </w:r>
          </w:p>
        </w:tc>
        <w:tc>
          <w:tcPr>
            <w:tcW w:w="1422" w:type="dxa"/>
            <w:tcBorders>
              <w:top w:val="nil"/>
              <w:left w:val="nil"/>
              <w:bottom w:val="single" w:sz="8" w:space="0" w:color="auto"/>
              <w:right w:val="single" w:sz="8" w:space="0" w:color="auto"/>
            </w:tcBorders>
            <w:shd w:val="clear" w:color="auto" w:fill="D9D9D9" w:themeFill="background1" w:themeFillShade="D9"/>
            <w:noWrap/>
            <w:vAlign w:val="center"/>
            <w:hideMark/>
          </w:tcPr>
          <w:p w14:paraId="5B7600BC" w14:textId="77777777" w:rsidR="00C56C59" w:rsidRPr="006B53EF" w:rsidRDefault="00C56C59" w:rsidP="00EB1606">
            <w:pPr>
              <w:jc w:val="center"/>
              <w:rPr>
                <w:rFonts w:ascii="Tahoma" w:hAnsi="Tahoma" w:cs="Tahoma"/>
                <w:b/>
                <w:bCs/>
                <w:color w:val="000000"/>
                <w:sz w:val="20"/>
                <w:szCs w:val="20"/>
              </w:rPr>
            </w:pPr>
          </w:p>
        </w:tc>
        <w:tc>
          <w:tcPr>
            <w:tcW w:w="1480" w:type="dxa"/>
            <w:tcBorders>
              <w:top w:val="nil"/>
              <w:left w:val="nil"/>
              <w:bottom w:val="single" w:sz="8" w:space="0" w:color="auto"/>
              <w:right w:val="single" w:sz="8" w:space="0" w:color="auto"/>
            </w:tcBorders>
            <w:shd w:val="clear" w:color="auto" w:fill="D9D9D9" w:themeFill="background1" w:themeFillShade="D9"/>
            <w:noWrap/>
            <w:vAlign w:val="center"/>
            <w:hideMark/>
          </w:tcPr>
          <w:p w14:paraId="590715B8" w14:textId="77777777" w:rsidR="00C56C59" w:rsidRPr="006B53EF" w:rsidRDefault="00C56C59" w:rsidP="00EB1606">
            <w:pPr>
              <w:rPr>
                <w:rFonts w:ascii="Tahoma" w:hAnsi="Tahoma" w:cs="Tahoma"/>
                <w:b/>
                <w:bCs/>
                <w:color w:val="000000"/>
                <w:sz w:val="20"/>
                <w:szCs w:val="20"/>
              </w:rPr>
            </w:pPr>
            <w:r w:rsidRPr="006B53EF">
              <w:rPr>
                <w:rFonts w:ascii="Tahoma" w:hAnsi="Tahoma" w:cs="Tahoma"/>
                <w:b/>
                <w:bCs/>
                <w:color w:val="000000"/>
                <w:sz w:val="20"/>
                <w:szCs w:val="20"/>
              </w:rPr>
              <w:t> </w:t>
            </w:r>
          </w:p>
        </w:tc>
        <w:tc>
          <w:tcPr>
            <w:tcW w:w="1974" w:type="dxa"/>
            <w:tcBorders>
              <w:top w:val="nil"/>
              <w:left w:val="nil"/>
              <w:bottom w:val="single" w:sz="8" w:space="0" w:color="auto"/>
              <w:right w:val="single" w:sz="8" w:space="0" w:color="auto"/>
            </w:tcBorders>
            <w:shd w:val="clear" w:color="auto" w:fill="D9D9D9" w:themeFill="background1" w:themeFillShade="D9"/>
            <w:noWrap/>
            <w:vAlign w:val="center"/>
            <w:hideMark/>
          </w:tcPr>
          <w:p w14:paraId="7FD9237C" w14:textId="77777777" w:rsidR="00C56C59" w:rsidRPr="006B53EF" w:rsidRDefault="00C56C59" w:rsidP="00EB1606">
            <w:pPr>
              <w:rPr>
                <w:rFonts w:ascii="Tahoma" w:hAnsi="Tahoma" w:cs="Tahoma"/>
                <w:b/>
                <w:bCs/>
                <w:color w:val="000000"/>
                <w:sz w:val="20"/>
                <w:szCs w:val="20"/>
              </w:rPr>
            </w:pPr>
            <w:r w:rsidRPr="006B53EF">
              <w:rPr>
                <w:rFonts w:ascii="Tahoma" w:hAnsi="Tahoma" w:cs="Tahoma"/>
                <w:b/>
                <w:bCs/>
                <w:color w:val="000000"/>
                <w:sz w:val="20"/>
                <w:szCs w:val="20"/>
              </w:rPr>
              <w:t> </w:t>
            </w:r>
          </w:p>
        </w:tc>
      </w:tr>
      <w:tr w:rsidR="00C56C59" w:rsidRPr="006138A5" w14:paraId="4BAF214A" w14:textId="77777777" w:rsidTr="008575A3">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70F5DC88" w14:textId="6785DBDC" w:rsidR="00C56C59" w:rsidRPr="006B53EF" w:rsidRDefault="00C56C59" w:rsidP="00446527">
            <w:pPr>
              <w:pStyle w:val="aff0"/>
              <w:numPr>
                <w:ilvl w:val="0"/>
                <w:numId w:val="66"/>
              </w:numPr>
              <w:ind w:left="226" w:hanging="113"/>
              <w:jc w:val="center"/>
              <w:rPr>
                <w:rFonts w:ascii="Tahoma" w:hAnsi="Tahoma" w:cs="Tahoma"/>
                <w:sz w:val="20"/>
                <w:szCs w:val="20"/>
              </w:rPr>
            </w:pPr>
          </w:p>
        </w:tc>
        <w:tc>
          <w:tcPr>
            <w:tcW w:w="4429" w:type="dxa"/>
            <w:tcBorders>
              <w:top w:val="nil"/>
              <w:left w:val="nil"/>
              <w:bottom w:val="single" w:sz="8" w:space="0" w:color="auto"/>
              <w:right w:val="single" w:sz="8" w:space="0" w:color="auto"/>
            </w:tcBorders>
            <w:shd w:val="clear" w:color="auto" w:fill="auto"/>
            <w:noWrap/>
            <w:vAlign w:val="center"/>
          </w:tcPr>
          <w:p w14:paraId="231A42E5" w14:textId="77777777" w:rsidR="00C56C59" w:rsidRPr="006B53EF" w:rsidRDefault="00C56C59" w:rsidP="00EB1606">
            <w:pPr>
              <w:rPr>
                <w:rFonts w:ascii="Tahoma" w:hAnsi="Tahoma" w:cs="Tahoma"/>
                <w:sz w:val="20"/>
                <w:szCs w:val="20"/>
              </w:rPr>
            </w:pPr>
            <w:r w:rsidRPr="006B53EF">
              <w:rPr>
                <w:rFonts w:ascii="Tahoma" w:hAnsi="Tahoma" w:cs="Tahoma"/>
                <w:sz w:val="20"/>
                <w:szCs w:val="20"/>
              </w:rPr>
              <w:t>Ποσότητα</w:t>
            </w:r>
          </w:p>
        </w:tc>
        <w:tc>
          <w:tcPr>
            <w:tcW w:w="1422" w:type="dxa"/>
            <w:tcBorders>
              <w:top w:val="nil"/>
              <w:left w:val="nil"/>
              <w:bottom w:val="single" w:sz="8" w:space="0" w:color="auto"/>
              <w:right w:val="single" w:sz="8" w:space="0" w:color="auto"/>
            </w:tcBorders>
            <w:shd w:val="clear" w:color="auto" w:fill="auto"/>
            <w:noWrap/>
            <w:vAlign w:val="center"/>
          </w:tcPr>
          <w:p w14:paraId="41851DD6" w14:textId="77777777" w:rsidR="00C56C59" w:rsidRPr="006B53EF" w:rsidRDefault="00C56C59" w:rsidP="007F1F97">
            <w:pPr>
              <w:jc w:val="center"/>
              <w:rPr>
                <w:rFonts w:ascii="Tahoma" w:hAnsi="Tahoma" w:cs="Tahoma"/>
                <w:sz w:val="20"/>
                <w:szCs w:val="20"/>
              </w:rPr>
            </w:pPr>
            <w:r w:rsidRPr="006B53EF">
              <w:rPr>
                <w:rFonts w:ascii="Tahoma" w:hAnsi="Tahoma" w:cs="Tahoma"/>
                <w:sz w:val="20"/>
                <w:szCs w:val="20"/>
              </w:rPr>
              <w:t>5</w:t>
            </w:r>
          </w:p>
        </w:tc>
        <w:tc>
          <w:tcPr>
            <w:tcW w:w="1480" w:type="dxa"/>
            <w:tcBorders>
              <w:top w:val="nil"/>
              <w:left w:val="nil"/>
              <w:bottom w:val="single" w:sz="8" w:space="0" w:color="auto"/>
              <w:right w:val="single" w:sz="8" w:space="0" w:color="auto"/>
            </w:tcBorders>
            <w:shd w:val="clear" w:color="auto" w:fill="auto"/>
            <w:noWrap/>
            <w:vAlign w:val="center"/>
          </w:tcPr>
          <w:p w14:paraId="2AD681FF" w14:textId="77777777" w:rsidR="00C56C59" w:rsidRPr="006B53EF" w:rsidRDefault="00C56C59" w:rsidP="00EB160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0245D2A8" w14:textId="77777777" w:rsidR="00C56C59" w:rsidRPr="006B53EF" w:rsidRDefault="00C56C59" w:rsidP="00EB1606">
            <w:pPr>
              <w:rPr>
                <w:rFonts w:ascii="Tahoma" w:hAnsi="Tahoma" w:cs="Tahoma"/>
                <w:sz w:val="20"/>
                <w:szCs w:val="20"/>
              </w:rPr>
            </w:pPr>
          </w:p>
        </w:tc>
      </w:tr>
      <w:tr w:rsidR="00C56C59" w:rsidRPr="006138A5" w14:paraId="5FEBC239" w14:textId="77777777" w:rsidTr="008575A3">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189CFED0" w14:textId="15507751" w:rsidR="00C56C59" w:rsidRPr="006B53EF" w:rsidRDefault="00C56C59" w:rsidP="00446527">
            <w:pPr>
              <w:pStyle w:val="aff0"/>
              <w:numPr>
                <w:ilvl w:val="0"/>
                <w:numId w:val="66"/>
              </w:numPr>
              <w:ind w:left="226" w:hanging="113"/>
              <w:jc w:val="center"/>
              <w:rPr>
                <w:rFonts w:ascii="Tahoma" w:hAnsi="Tahoma" w:cs="Tahoma"/>
                <w:sz w:val="20"/>
                <w:szCs w:val="20"/>
              </w:rPr>
            </w:pPr>
          </w:p>
        </w:tc>
        <w:tc>
          <w:tcPr>
            <w:tcW w:w="4429" w:type="dxa"/>
            <w:tcBorders>
              <w:top w:val="nil"/>
              <w:left w:val="nil"/>
              <w:bottom w:val="single" w:sz="8" w:space="0" w:color="auto"/>
              <w:right w:val="single" w:sz="8" w:space="0" w:color="auto"/>
            </w:tcBorders>
            <w:shd w:val="clear" w:color="auto" w:fill="auto"/>
            <w:noWrap/>
            <w:vAlign w:val="center"/>
          </w:tcPr>
          <w:p w14:paraId="59E81D65" w14:textId="77777777" w:rsidR="00C56C59" w:rsidRPr="006B53EF" w:rsidRDefault="00C56C59" w:rsidP="00EB1606">
            <w:pPr>
              <w:rPr>
                <w:rFonts w:ascii="Tahoma" w:hAnsi="Tahoma" w:cs="Tahoma"/>
                <w:sz w:val="20"/>
                <w:szCs w:val="20"/>
              </w:rPr>
            </w:pPr>
            <w:r w:rsidRPr="006B53EF">
              <w:rPr>
                <w:rFonts w:ascii="Tahoma" w:hAnsi="Tahoma" w:cs="Tahoma"/>
                <w:sz w:val="20"/>
                <w:szCs w:val="20"/>
                <w:lang w:val="el-GR"/>
              </w:rPr>
              <w:t xml:space="preserve">Να αναφερθεί το μοντέλο και η εταιρία κατασκευής. </w:t>
            </w:r>
            <w:r w:rsidRPr="006B53EF">
              <w:rPr>
                <w:rFonts w:ascii="Tahoma" w:hAnsi="Tahoma" w:cs="Tahoma"/>
                <w:sz w:val="20"/>
                <w:szCs w:val="20"/>
              </w:rPr>
              <w:t>Να δοθεί το ISO 9001.</w:t>
            </w:r>
          </w:p>
        </w:tc>
        <w:tc>
          <w:tcPr>
            <w:tcW w:w="1422" w:type="dxa"/>
            <w:tcBorders>
              <w:top w:val="nil"/>
              <w:left w:val="nil"/>
              <w:bottom w:val="single" w:sz="8" w:space="0" w:color="auto"/>
              <w:right w:val="single" w:sz="8" w:space="0" w:color="auto"/>
            </w:tcBorders>
            <w:shd w:val="clear" w:color="auto" w:fill="auto"/>
            <w:noWrap/>
            <w:vAlign w:val="center"/>
          </w:tcPr>
          <w:p w14:paraId="38BC8F7F" w14:textId="77777777" w:rsidR="00C56C59" w:rsidRPr="006B53EF" w:rsidRDefault="00C56C59" w:rsidP="007F1F97">
            <w:pPr>
              <w:jc w:val="center"/>
              <w:rPr>
                <w:rFonts w:ascii="Tahoma" w:hAnsi="Tahoma" w:cs="Tahoma"/>
                <w:sz w:val="20"/>
                <w:szCs w:val="20"/>
              </w:rPr>
            </w:pPr>
            <w:r w:rsidRPr="006B53EF">
              <w:rPr>
                <w:rFonts w:ascii="Tahoma" w:hAnsi="Tahoma" w:cs="Tahoma"/>
                <w:sz w:val="20"/>
                <w:szCs w:val="20"/>
              </w:rPr>
              <w:t>ΝΑΙ</w:t>
            </w:r>
          </w:p>
        </w:tc>
        <w:tc>
          <w:tcPr>
            <w:tcW w:w="1480" w:type="dxa"/>
            <w:tcBorders>
              <w:top w:val="nil"/>
              <w:left w:val="nil"/>
              <w:bottom w:val="single" w:sz="8" w:space="0" w:color="auto"/>
              <w:right w:val="single" w:sz="8" w:space="0" w:color="auto"/>
            </w:tcBorders>
            <w:shd w:val="clear" w:color="auto" w:fill="auto"/>
            <w:noWrap/>
            <w:vAlign w:val="center"/>
          </w:tcPr>
          <w:p w14:paraId="34D9D2E1" w14:textId="77777777" w:rsidR="00C56C59" w:rsidRPr="006B53EF" w:rsidRDefault="00C56C59" w:rsidP="00EB160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237BD01E" w14:textId="77777777" w:rsidR="00C56C59" w:rsidRPr="006B53EF" w:rsidRDefault="00C56C59" w:rsidP="00EB1606">
            <w:pPr>
              <w:rPr>
                <w:rFonts w:ascii="Tahoma" w:hAnsi="Tahoma" w:cs="Tahoma"/>
                <w:sz w:val="20"/>
                <w:szCs w:val="20"/>
              </w:rPr>
            </w:pPr>
          </w:p>
        </w:tc>
      </w:tr>
      <w:tr w:rsidR="00C56C59" w:rsidRPr="006138A5" w14:paraId="20C9D384" w14:textId="77777777" w:rsidTr="008575A3">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7286EECD" w14:textId="4AFE2396" w:rsidR="00C56C59" w:rsidRPr="006B53EF" w:rsidRDefault="00C56C59" w:rsidP="00446527">
            <w:pPr>
              <w:pStyle w:val="aff0"/>
              <w:numPr>
                <w:ilvl w:val="0"/>
                <w:numId w:val="66"/>
              </w:numPr>
              <w:ind w:left="226" w:hanging="113"/>
              <w:jc w:val="center"/>
              <w:rPr>
                <w:rFonts w:ascii="Tahoma" w:hAnsi="Tahoma" w:cs="Tahoma"/>
                <w:sz w:val="20"/>
                <w:szCs w:val="20"/>
              </w:rPr>
            </w:pPr>
          </w:p>
        </w:tc>
        <w:tc>
          <w:tcPr>
            <w:tcW w:w="4429" w:type="dxa"/>
            <w:tcBorders>
              <w:top w:val="nil"/>
              <w:left w:val="nil"/>
              <w:bottom w:val="single" w:sz="8" w:space="0" w:color="auto"/>
              <w:right w:val="single" w:sz="8" w:space="0" w:color="auto"/>
            </w:tcBorders>
            <w:shd w:val="clear" w:color="auto" w:fill="auto"/>
            <w:noWrap/>
            <w:vAlign w:val="center"/>
          </w:tcPr>
          <w:p w14:paraId="3D843678" w14:textId="77777777" w:rsidR="00C56C59" w:rsidRPr="006B53EF" w:rsidRDefault="00C56C59" w:rsidP="00EB1606">
            <w:pPr>
              <w:rPr>
                <w:rFonts w:ascii="Tahoma" w:hAnsi="Tahoma" w:cs="Tahoma"/>
                <w:sz w:val="20"/>
                <w:szCs w:val="20"/>
              </w:rPr>
            </w:pPr>
            <w:r w:rsidRPr="006B53EF">
              <w:rPr>
                <w:rFonts w:ascii="Tahoma" w:hAnsi="Tahoma" w:cs="Tahoma"/>
                <w:sz w:val="20"/>
                <w:szCs w:val="20"/>
              </w:rPr>
              <w:t>Rack mount Server</w:t>
            </w:r>
          </w:p>
        </w:tc>
        <w:tc>
          <w:tcPr>
            <w:tcW w:w="1422" w:type="dxa"/>
            <w:tcBorders>
              <w:top w:val="nil"/>
              <w:left w:val="nil"/>
              <w:bottom w:val="single" w:sz="8" w:space="0" w:color="auto"/>
              <w:right w:val="single" w:sz="8" w:space="0" w:color="auto"/>
            </w:tcBorders>
            <w:shd w:val="clear" w:color="auto" w:fill="auto"/>
            <w:noWrap/>
            <w:vAlign w:val="center"/>
          </w:tcPr>
          <w:p w14:paraId="142A6726" w14:textId="77777777" w:rsidR="00C56C59" w:rsidRPr="006B53EF" w:rsidRDefault="00C56C59" w:rsidP="007F1F97">
            <w:pPr>
              <w:jc w:val="center"/>
              <w:rPr>
                <w:rFonts w:ascii="Tahoma" w:hAnsi="Tahoma" w:cs="Tahoma"/>
                <w:sz w:val="20"/>
                <w:szCs w:val="20"/>
              </w:rPr>
            </w:pPr>
            <w:r w:rsidRPr="006B53EF">
              <w:rPr>
                <w:rFonts w:ascii="Tahoma" w:hAnsi="Tahoma" w:cs="Tahoma"/>
                <w:sz w:val="20"/>
                <w:szCs w:val="20"/>
              </w:rPr>
              <w:t>≤ 1U</w:t>
            </w:r>
          </w:p>
        </w:tc>
        <w:tc>
          <w:tcPr>
            <w:tcW w:w="1480" w:type="dxa"/>
            <w:tcBorders>
              <w:top w:val="nil"/>
              <w:left w:val="nil"/>
              <w:bottom w:val="single" w:sz="8" w:space="0" w:color="auto"/>
              <w:right w:val="single" w:sz="8" w:space="0" w:color="auto"/>
            </w:tcBorders>
            <w:shd w:val="clear" w:color="auto" w:fill="auto"/>
            <w:noWrap/>
            <w:vAlign w:val="center"/>
          </w:tcPr>
          <w:p w14:paraId="39C3D035" w14:textId="77777777" w:rsidR="00C56C59" w:rsidRPr="006B53EF" w:rsidRDefault="00C56C59" w:rsidP="00EB160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28174BF6" w14:textId="77777777" w:rsidR="00C56C59" w:rsidRPr="006B53EF" w:rsidRDefault="00C56C59" w:rsidP="00EB1606">
            <w:pPr>
              <w:rPr>
                <w:rFonts w:ascii="Tahoma" w:hAnsi="Tahoma" w:cs="Tahoma"/>
                <w:sz w:val="20"/>
                <w:szCs w:val="20"/>
              </w:rPr>
            </w:pPr>
          </w:p>
        </w:tc>
      </w:tr>
      <w:tr w:rsidR="00C56C59" w:rsidRPr="006138A5" w14:paraId="7777A633" w14:textId="77777777" w:rsidTr="008575A3">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79C43CCD" w14:textId="12A7FE12" w:rsidR="00C56C59" w:rsidRPr="006B53EF" w:rsidRDefault="00C56C59" w:rsidP="00446527">
            <w:pPr>
              <w:pStyle w:val="aff0"/>
              <w:numPr>
                <w:ilvl w:val="0"/>
                <w:numId w:val="66"/>
              </w:numPr>
              <w:ind w:left="226" w:hanging="113"/>
              <w:jc w:val="center"/>
              <w:rPr>
                <w:rFonts w:ascii="Tahoma" w:hAnsi="Tahoma" w:cs="Tahoma"/>
                <w:sz w:val="20"/>
                <w:szCs w:val="20"/>
              </w:rPr>
            </w:pPr>
          </w:p>
        </w:tc>
        <w:tc>
          <w:tcPr>
            <w:tcW w:w="4429" w:type="dxa"/>
            <w:tcBorders>
              <w:top w:val="nil"/>
              <w:left w:val="nil"/>
              <w:bottom w:val="single" w:sz="8" w:space="0" w:color="auto"/>
              <w:right w:val="single" w:sz="8" w:space="0" w:color="auto"/>
            </w:tcBorders>
            <w:shd w:val="clear" w:color="auto" w:fill="auto"/>
            <w:noWrap/>
          </w:tcPr>
          <w:p w14:paraId="785D7A1B" w14:textId="77777777" w:rsidR="00C56C59" w:rsidRPr="006B53EF" w:rsidRDefault="00C56C59" w:rsidP="00EB1606">
            <w:pPr>
              <w:rPr>
                <w:rFonts w:ascii="Tahoma" w:hAnsi="Tahoma" w:cs="Tahoma"/>
                <w:sz w:val="20"/>
                <w:szCs w:val="20"/>
              </w:rPr>
            </w:pPr>
            <w:r w:rsidRPr="006B53EF">
              <w:rPr>
                <w:rFonts w:ascii="Tahoma" w:hAnsi="Tahoma" w:cs="Tahoma"/>
                <w:sz w:val="20"/>
                <w:szCs w:val="20"/>
                <w:lang w:val="el-GR"/>
              </w:rPr>
              <w:t xml:space="preserve">Να διαθέτει Πιστοποιητικά Ποιότητας και Ασφάλειας, </w:t>
            </w:r>
            <w:r w:rsidRPr="006B53EF">
              <w:rPr>
                <w:rFonts w:ascii="Tahoma" w:hAnsi="Tahoma" w:cs="Tahoma"/>
                <w:sz w:val="20"/>
                <w:szCs w:val="20"/>
              </w:rPr>
              <w:t>CE</w:t>
            </w:r>
            <w:r w:rsidRPr="006B53EF">
              <w:rPr>
                <w:rFonts w:ascii="Tahoma" w:hAnsi="Tahoma" w:cs="Tahoma"/>
                <w:sz w:val="20"/>
                <w:szCs w:val="20"/>
                <w:lang w:val="el-GR"/>
              </w:rPr>
              <w:t xml:space="preserve">. </w:t>
            </w:r>
            <w:r w:rsidRPr="006B53EF">
              <w:rPr>
                <w:rFonts w:ascii="Tahoma" w:hAnsi="Tahoma" w:cs="Tahoma"/>
                <w:sz w:val="20"/>
                <w:szCs w:val="20"/>
              </w:rPr>
              <w:t>Να δοθούν.</w:t>
            </w:r>
          </w:p>
        </w:tc>
        <w:tc>
          <w:tcPr>
            <w:tcW w:w="1422" w:type="dxa"/>
            <w:tcBorders>
              <w:top w:val="nil"/>
              <w:left w:val="nil"/>
              <w:bottom w:val="single" w:sz="8" w:space="0" w:color="auto"/>
              <w:right w:val="single" w:sz="8" w:space="0" w:color="auto"/>
            </w:tcBorders>
            <w:shd w:val="clear" w:color="auto" w:fill="auto"/>
            <w:noWrap/>
          </w:tcPr>
          <w:p w14:paraId="352264E8" w14:textId="77777777" w:rsidR="00C56C59" w:rsidRPr="006B53EF" w:rsidRDefault="00C56C59" w:rsidP="007F1F97">
            <w:pPr>
              <w:jc w:val="center"/>
              <w:rPr>
                <w:rFonts w:ascii="Tahoma" w:hAnsi="Tahoma" w:cs="Tahoma"/>
                <w:sz w:val="20"/>
                <w:szCs w:val="20"/>
              </w:rPr>
            </w:pPr>
            <w:r w:rsidRPr="006B53EF">
              <w:rPr>
                <w:rFonts w:ascii="Tahoma" w:hAnsi="Tahoma" w:cs="Tahoma"/>
                <w:sz w:val="20"/>
                <w:szCs w:val="20"/>
              </w:rPr>
              <w:t>ΝΑΙ</w:t>
            </w:r>
          </w:p>
        </w:tc>
        <w:tc>
          <w:tcPr>
            <w:tcW w:w="1480" w:type="dxa"/>
            <w:tcBorders>
              <w:top w:val="nil"/>
              <w:left w:val="nil"/>
              <w:bottom w:val="single" w:sz="8" w:space="0" w:color="auto"/>
              <w:right w:val="single" w:sz="8" w:space="0" w:color="auto"/>
            </w:tcBorders>
            <w:shd w:val="clear" w:color="auto" w:fill="auto"/>
            <w:noWrap/>
            <w:vAlign w:val="center"/>
          </w:tcPr>
          <w:p w14:paraId="0385DEF1" w14:textId="77777777" w:rsidR="00C56C59" w:rsidRPr="006B53EF" w:rsidRDefault="00C56C59" w:rsidP="00EB160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41C6820B" w14:textId="77777777" w:rsidR="00C56C59" w:rsidRPr="006B53EF" w:rsidRDefault="00C56C59" w:rsidP="00EB1606">
            <w:pPr>
              <w:rPr>
                <w:rFonts w:ascii="Tahoma" w:hAnsi="Tahoma" w:cs="Tahoma"/>
                <w:sz w:val="20"/>
                <w:szCs w:val="20"/>
              </w:rPr>
            </w:pPr>
          </w:p>
        </w:tc>
      </w:tr>
      <w:tr w:rsidR="00C56C59" w:rsidRPr="006138A5" w14:paraId="17003976" w14:textId="77777777" w:rsidTr="008575A3">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442FFA4C" w14:textId="51CAC471" w:rsidR="00C56C59" w:rsidRPr="006B53EF" w:rsidRDefault="00C56C59" w:rsidP="00446527">
            <w:pPr>
              <w:pStyle w:val="aff0"/>
              <w:numPr>
                <w:ilvl w:val="0"/>
                <w:numId w:val="66"/>
              </w:numPr>
              <w:ind w:left="226" w:hanging="113"/>
              <w:jc w:val="center"/>
              <w:rPr>
                <w:rFonts w:ascii="Tahoma" w:hAnsi="Tahoma" w:cs="Tahoma"/>
                <w:sz w:val="20"/>
                <w:szCs w:val="20"/>
              </w:rPr>
            </w:pPr>
          </w:p>
        </w:tc>
        <w:tc>
          <w:tcPr>
            <w:tcW w:w="4429" w:type="dxa"/>
            <w:tcBorders>
              <w:top w:val="nil"/>
              <w:left w:val="nil"/>
              <w:bottom w:val="single" w:sz="8" w:space="0" w:color="auto"/>
              <w:right w:val="single" w:sz="8" w:space="0" w:color="auto"/>
            </w:tcBorders>
            <w:shd w:val="clear" w:color="auto" w:fill="auto"/>
            <w:noWrap/>
          </w:tcPr>
          <w:p w14:paraId="7FA2148A" w14:textId="77777777" w:rsidR="00C56C59" w:rsidRPr="006B53EF" w:rsidRDefault="00C56C59" w:rsidP="00EB1606">
            <w:pPr>
              <w:rPr>
                <w:rFonts w:ascii="Tahoma" w:hAnsi="Tahoma" w:cs="Tahoma"/>
                <w:sz w:val="20"/>
                <w:szCs w:val="20"/>
              </w:rPr>
            </w:pPr>
            <w:r w:rsidRPr="006B53EF">
              <w:rPr>
                <w:rFonts w:ascii="Tahoma" w:hAnsi="Tahoma" w:cs="Tahoma"/>
                <w:sz w:val="20"/>
                <w:szCs w:val="20"/>
              </w:rPr>
              <w:t xml:space="preserve">Να διαθέτει Sliding Rack Rails </w:t>
            </w:r>
          </w:p>
        </w:tc>
        <w:tc>
          <w:tcPr>
            <w:tcW w:w="1422" w:type="dxa"/>
            <w:tcBorders>
              <w:top w:val="nil"/>
              <w:left w:val="nil"/>
              <w:bottom w:val="single" w:sz="8" w:space="0" w:color="auto"/>
              <w:right w:val="single" w:sz="8" w:space="0" w:color="auto"/>
            </w:tcBorders>
            <w:shd w:val="clear" w:color="auto" w:fill="auto"/>
            <w:noWrap/>
          </w:tcPr>
          <w:p w14:paraId="07FAF7A9" w14:textId="77777777" w:rsidR="00C56C59" w:rsidRPr="006B53EF" w:rsidRDefault="00C56C59" w:rsidP="007F1F97">
            <w:pPr>
              <w:jc w:val="center"/>
              <w:rPr>
                <w:rFonts w:ascii="Tahoma" w:hAnsi="Tahoma" w:cs="Tahoma"/>
                <w:sz w:val="20"/>
                <w:szCs w:val="20"/>
              </w:rPr>
            </w:pPr>
            <w:r w:rsidRPr="006B53EF">
              <w:rPr>
                <w:rFonts w:ascii="Tahoma" w:hAnsi="Tahoma" w:cs="Tahoma"/>
                <w:sz w:val="20"/>
                <w:szCs w:val="20"/>
              </w:rPr>
              <w:t>NAI</w:t>
            </w:r>
          </w:p>
        </w:tc>
        <w:tc>
          <w:tcPr>
            <w:tcW w:w="1480" w:type="dxa"/>
            <w:tcBorders>
              <w:top w:val="nil"/>
              <w:left w:val="nil"/>
              <w:bottom w:val="single" w:sz="8" w:space="0" w:color="auto"/>
              <w:right w:val="single" w:sz="8" w:space="0" w:color="auto"/>
            </w:tcBorders>
            <w:shd w:val="clear" w:color="auto" w:fill="auto"/>
            <w:noWrap/>
            <w:vAlign w:val="center"/>
          </w:tcPr>
          <w:p w14:paraId="41FBB5E2" w14:textId="77777777" w:rsidR="00C56C59" w:rsidRPr="006B53EF" w:rsidRDefault="00C56C59" w:rsidP="00EB160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707D6E60" w14:textId="77777777" w:rsidR="00C56C59" w:rsidRPr="006B53EF" w:rsidRDefault="00C56C59" w:rsidP="00EB1606">
            <w:pPr>
              <w:rPr>
                <w:rFonts w:ascii="Tahoma" w:hAnsi="Tahoma" w:cs="Tahoma"/>
                <w:sz w:val="20"/>
                <w:szCs w:val="20"/>
              </w:rPr>
            </w:pPr>
          </w:p>
        </w:tc>
      </w:tr>
      <w:tr w:rsidR="00C56C59" w:rsidRPr="000E4996" w14:paraId="4872FDAF" w14:textId="77777777" w:rsidTr="008575A3">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7EA91C96" w14:textId="6ADEFCF6" w:rsidR="00C56C59" w:rsidRPr="006B53EF" w:rsidRDefault="00C56C59" w:rsidP="00446527">
            <w:pPr>
              <w:pStyle w:val="aff0"/>
              <w:numPr>
                <w:ilvl w:val="0"/>
                <w:numId w:val="66"/>
              </w:numPr>
              <w:ind w:left="226" w:hanging="113"/>
              <w:jc w:val="center"/>
              <w:rPr>
                <w:rFonts w:ascii="Tahoma" w:hAnsi="Tahoma" w:cs="Tahoma"/>
                <w:sz w:val="20"/>
                <w:szCs w:val="20"/>
              </w:rPr>
            </w:pPr>
          </w:p>
        </w:tc>
        <w:tc>
          <w:tcPr>
            <w:tcW w:w="4429" w:type="dxa"/>
            <w:tcBorders>
              <w:top w:val="nil"/>
              <w:left w:val="nil"/>
              <w:bottom w:val="single" w:sz="8" w:space="0" w:color="auto"/>
              <w:right w:val="single" w:sz="8" w:space="0" w:color="auto"/>
            </w:tcBorders>
            <w:shd w:val="clear" w:color="auto" w:fill="auto"/>
            <w:noWrap/>
          </w:tcPr>
          <w:p w14:paraId="38BA9397"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Να προσφερθεί με επεξεργαστή με τα ακόλουθα χαρακτηριστικά κατ’ ελάχιστο :</w:t>
            </w:r>
          </w:p>
          <w:p w14:paraId="68BCCD50"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 xml:space="preserve">Ρολόι </w:t>
            </w:r>
          </w:p>
          <w:p w14:paraId="2E1D5E84"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Πυρήνες (</w:t>
            </w:r>
            <w:r w:rsidRPr="006B53EF">
              <w:rPr>
                <w:rFonts w:ascii="Tahoma" w:hAnsi="Tahoma" w:cs="Tahoma"/>
                <w:sz w:val="20"/>
                <w:szCs w:val="20"/>
              </w:rPr>
              <w:t>cores</w:t>
            </w:r>
            <w:r w:rsidRPr="006B53EF">
              <w:rPr>
                <w:rFonts w:ascii="Tahoma" w:hAnsi="Tahoma" w:cs="Tahoma"/>
                <w:sz w:val="20"/>
                <w:szCs w:val="20"/>
                <w:lang w:val="el-GR"/>
              </w:rPr>
              <w:t>)</w:t>
            </w:r>
          </w:p>
          <w:p w14:paraId="37BFA95F"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rPr>
              <w:t>TDP</w:t>
            </w:r>
            <w:r w:rsidRPr="006B53EF">
              <w:rPr>
                <w:rFonts w:ascii="Tahoma" w:hAnsi="Tahoma" w:cs="Tahoma"/>
                <w:sz w:val="20"/>
                <w:szCs w:val="20"/>
                <w:lang w:val="el-GR"/>
              </w:rPr>
              <w:t xml:space="preserve"> </w:t>
            </w:r>
          </w:p>
          <w:p w14:paraId="4ED17CEC" w14:textId="77777777" w:rsidR="00C56C59" w:rsidRPr="006B53EF" w:rsidRDefault="00C56C59" w:rsidP="00EB1606">
            <w:pPr>
              <w:rPr>
                <w:rFonts w:ascii="Tahoma" w:hAnsi="Tahoma" w:cs="Tahoma"/>
                <w:sz w:val="20"/>
                <w:szCs w:val="20"/>
                <w:lang w:val="el-GR"/>
              </w:rPr>
            </w:pPr>
          </w:p>
          <w:p w14:paraId="55B25AA6"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rPr>
              <w:t>System</w:t>
            </w:r>
            <w:r w:rsidRPr="006B53EF">
              <w:rPr>
                <w:rFonts w:ascii="Tahoma" w:hAnsi="Tahoma" w:cs="Tahoma"/>
                <w:sz w:val="20"/>
                <w:szCs w:val="20"/>
                <w:lang w:val="el-GR"/>
              </w:rPr>
              <w:t xml:space="preserve"> </w:t>
            </w:r>
            <w:r w:rsidRPr="006B53EF">
              <w:rPr>
                <w:rFonts w:ascii="Tahoma" w:hAnsi="Tahoma" w:cs="Tahoma"/>
                <w:sz w:val="20"/>
                <w:szCs w:val="20"/>
              </w:rPr>
              <w:t>memory</w:t>
            </w:r>
            <w:r w:rsidRPr="006B53EF">
              <w:rPr>
                <w:rFonts w:ascii="Tahoma" w:hAnsi="Tahoma" w:cs="Tahoma"/>
                <w:sz w:val="20"/>
                <w:szCs w:val="20"/>
                <w:lang w:val="el-GR"/>
              </w:rPr>
              <w:t xml:space="preserve"> 4800</w:t>
            </w:r>
            <w:r w:rsidRPr="006B53EF">
              <w:rPr>
                <w:rFonts w:ascii="Tahoma" w:hAnsi="Tahoma" w:cs="Tahoma"/>
                <w:sz w:val="20"/>
                <w:szCs w:val="20"/>
              </w:rPr>
              <w:t>MHz</w:t>
            </w:r>
            <w:r w:rsidRPr="006B53EF">
              <w:rPr>
                <w:rFonts w:ascii="Tahoma" w:hAnsi="Tahoma" w:cs="Tahoma"/>
                <w:sz w:val="20"/>
                <w:szCs w:val="20"/>
                <w:lang w:val="el-GR"/>
              </w:rPr>
              <w:t xml:space="preserve"> υποστήριξη ή ανώτερο</w:t>
            </w:r>
          </w:p>
          <w:p w14:paraId="364C883E" w14:textId="77777777" w:rsidR="00C56C59" w:rsidRPr="006B53EF" w:rsidRDefault="00C56C59" w:rsidP="00EB1606">
            <w:pPr>
              <w:rPr>
                <w:rFonts w:ascii="Tahoma" w:hAnsi="Tahoma" w:cs="Tahoma"/>
                <w:sz w:val="20"/>
                <w:szCs w:val="20"/>
              </w:rPr>
            </w:pPr>
            <w:r w:rsidRPr="006B53EF">
              <w:rPr>
                <w:rFonts w:ascii="Tahoma" w:hAnsi="Tahoma" w:cs="Tahoma"/>
                <w:sz w:val="20"/>
                <w:szCs w:val="20"/>
              </w:rPr>
              <w:t xml:space="preserve">Ανακοίνωση 2022 ή νεότερος </w:t>
            </w:r>
          </w:p>
        </w:tc>
        <w:tc>
          <w:tcPr>
            <w:tcW w:w="1422" w:type="dxa"/>
            <w:tcBorders>
              <w:top w:val="nil"/>
              <w:left w:val="nil"/>
              <w:bottom w:val="single" w:sz="8" w:space="0" w:color="auto"/>
              <w:right w:val="single" w:sz="8" w:space="0" w:color="auto"/>
            </w:tcBorders>
            <w:shd w:val="clear" w:color="auto" w:fill="auto"/>
            <w:noWrap/>
            <w:vAlign w:val="center"/>
          </w:tcPr>
          <w:p w14:paraId="3113889E" w14:textId="77777777" w:rsidR="00C56C59" w:rsidRPr="006B53EF" w:rsidRDefault="00C56C59" w:rsidP="007F1F97">
            <w:pPr>
              <w:jc w:val="center"/>
              <w:rPr>
                <w:rFonts w:ascii="Tahoma" w:hAnsi="Tahoma" w:cs="Tahoma"/>
                <w:sz w:val="20"/>
                <w:szCs w:val="20"/>
                <w:lang w:val="el-GR"/>
              </w:rPr>
            </w:pPr>
            <w:r w:rsidRPr="006B53EF">
              <w:rPr>
                <w:rFonts w:ascii="Tahoma" w:hAnsi="Tahoma" w:cs="Tahoma"/>
                <w:sz w:val="20"/>
                <w:szCs w:val="20"/>
                <w:lang w:val="el-GR"/>
              </w:rPr>
              <w:t>≥ 1</w:t>
            </w:r>
          </w:p>
          <w:p w14:paraId="556CE3EC" w14:textId="77777777" w:rsidR="00C56C59" w:rsidRPr="006B53EF" w:rsidRDefault="00C56C59" w:rsidP="007F1F97">
            <w:pPr>
              <w:jc w:val="center"/>
              <w:rPr>
                <w:rFonts w:ascii="Tahoma" w:hAnsi="Tahoma" w:cs="Tahoma"/>
                <w:sz w:val="20"/>
                <w:szCs w:val="20"/>
                <w:lang w:val="el-GR"/>
              </w:rPr>
            </w:pPr>
          </w:p>
          <w:p w14:paraId="4D70BC5C" w14:textId="77777777" w:rsidR="00C56C59" w:rsidRPr="006B53EF" w:rsidRDefault="00C56C59" w:rsidP="007F1F97">
            <w:pPr>
              <w:jc w:val="center"/>
              <w:rPr>
                <w:rFonts w:ascii="Tahoma" w:hAnsi="Tahoma" w:cs="Tahoma"/>
                <w:sz w:val="20"/>
                <w:szCs w:val="20"/>
                <w:lang w:val="el-GR"/>
              </w:rPr>
            </w:pPr>
            <w:r w:rsidRPr="006B53EF">
              <w:rPr>
                <w:rFonts w:ascii="Tahoma" w:hAnsi="Tahoma" w:cs="Tahoma"/>
                <w:sz w:val="20"/>
                <w:szCs w:val="20"/>
                <w:lang w:val="el-GR"/>
              </w:rPr>
              <w:t>≥ 3.25</w:t>
            </w:r>
            <w:r w:rsidRPr="006B53EF">
              <w:rPr>
                <w:rFonts w:ascii="Tahoma" w:hAnsi="Tahoma" w:cs="Tahoma"/>
                <w:sz w:val="20"/>
                <w:szCs w:val="20"/>
              </w:rPr>
              <w:t>GHz</w:t>
            </w:r>
          </w:p>
          <w:p w14:paraId="78F6F746" w14:textId="77777777" w:rsidR="00C56C59" w:rsidRPr="006B53EF" w:rsidRDefault="00C56C59" w:rsidP="007F1F97">
            <w:pPr>
              <w:jc w:val="center"/>
              <w:rPr>
                <w:rFonts w:ascii="Tahoma" w:hAnsi="Tahoma" w:cs="Tahoma"/>
                <w:sz w:val="20"/>
                <w:szCs w:val="20"/>
                <w:lang w:val="el-GR"/>
              </w:rPr>
            </w:pPr>
            <w:r w:rsidRPr="006B53EF">
              <w:rPr>
                <w:rFonts w:ascii="Tahoma" w:hAnsi="Tahoma" w:cs="Tahoma"/>
                <w:sz w:val="20"/>
                <w:szCs w:val="20"/>
                <w:lang w:val="el-GR"/>
              </w:rPr>
              <w:t>≥ 32</w:t>
            </w:r>
          </w:p>
          <w:p w14:paraId="3579412D" w14:textId="77777777" w:rsidR="00C56C59" w:rsidRPr="006B53EF" w:rsidRDefault="00C56C59" w:rsidP="007F1F97">
            <w:pPr>
              <w:jc w:val="center"/>
              <w:rPr>
                <w:rFonts w:ascii="Tahoma" w:hAnsi="Tahoma" w:cs="Tahoma"/>
                <w:sz w:val="20"/>
                <w:szCs w:val="20"/>
                <w:lang w:val="el-GR"/>
              </w:rPr>
            </w:pPr>
            <w:r w:rsidRPr="006B53EF">
              <w:rPr>
                <w:rFonts w:ascii="Tahoma" w:hAnsi="Tahoma" w:cs="Tahoma"/>
                <w:sz w:val="20"/>
                <w:szCs w:val="20"/>
                <w:lang w:val="el-GR"/>
              </w:rPr>
              <w:t>Να αναφερθεί</w:t>
            </w:r>
          </w:p>
          <w:p w14:paraId="07C621DC" w14:textId="77777777" w:rsidR="00C56C59" w:rsidRPr="006B53EF" w:rsidRDefault="00C56C59" w:rsidP="007F1F97">
            <w:pPr>
              <w:jc w:val="center"/>
              <w:rPr>
                <w:rFonts w:ascii="Tahoma" w:hAnsi="Tahoma" w:cs="Tahoma"/>
                <w:sz w:val="20"/>
                <w:szCs w:val="20"/>
                <w:lang w:val="el-GR"/>
              </w:rPr>
            </w:pPr>
            <w:r w:rsidRPr="006B53EF">
              <w:rPr>
                <w:rFonts w:ascii="Tahoma" w:hAnsi="Tahoma" w:cs="Tahoma"/>
                <w:sz w:val="20"/>
                <w:szCs w:val="20"/>
                <w:lang w:val="el-GR"/>
              </w:rPr>
              <w:t>ΝΑΙ</w:t>
            </w:r>
            <w:r w:rsidRPr="006B53EF">
              <w:rPr>
                <w:rFonts w:ascii="Tahoma" w:hAnsi="Tahoma" w:cs="Tahoma"/>
                <w:sz w:val="20"/>
                <w:szCs w:val="20"/>
                <w:lang w:val="el-GR"/>
              </w:rPr>
              <w:br/>
            </w:r>
          </w:p>
          <w:p w14:paraId="570DA579" w14:textId="77777777" w:rsidR="00C56C59" w:rsidRPr="006B53EF" w:rsidRDefault="00C56C59" w:rsidP="007F1F97">
            <w:pPr>
              <w:jc w:val="center"/>
              <w:rPr>
                <w:rFonts w:ascii="Tahoma" w:hAnsi="Tahoma" w:cs="Tahoma"/>
                <w:sz w:val="20"/>
                <w:szCs w:val="20"/>
                <w:lang w:val="el-GR"/>
              </w:rPr>
            </w:pPr>
            <w:r w:rsidRPr="006B53EF">
              <w:rPr>
                <w:rFonts w:ascii="Tahoma" w:hAnsi="Tahoma" w:cs="Tahoma"/>
                <w:sz w:val="20"/>
                <w:szCs w:val="20"/>
                <w:lang w:val="el-GR"/>
              </w:rPr>
              <w:t>ΝΑΙ</w:t>
            </w:r>
          </w:p>
        </w:tc>
        <w:tc>
          <w:tcPr>
            <w:tcW w:w="1480" w:type="dxa"/>
            <w:tcBorders>
              <w:top w:val="nil"/>
              <w:left w:val="nil"/>
              <w:bottom w:val="single" w:sz="8" w:space="0" w:color="auto"/>
              <w:right w:val="single" w:sz="8" w:space="0" w:color="auto"/>
            </w:tcBorders>
            <w:shd w:val="clear" w:color="auto" w:fill="auto"/>
            <w:noWrap/>
            <w:vAlign w:val="center"/>
          </w:tcPr>
          <w:p w14:paraId="419207C5" w14:textId="77777777" w:rsidR="00C56C59" w:rsidRPr="006B53EF" w:rsidRDefault="00C56C59" w:rsidP="00EB1606">
            <w:pPr>
              <w:rPr>
                <w:rFonts w:ascii="Tahoma" w:hAnsi="Tahoma" w:cs="Tahoma"/>
                <w:sz w:val="20"/>
                <w:szCs w:val="20"/>
                <w:lang w:val="el-GR"/>
              </w:rPr>
            </w:pPr>
          </w:p>
        </w:tc>
        <w:tc>
          <w:tcPr>
            <w:tcW w:w="1974" w:type="dxa"/>
            <w:tcBorders>
              <w:top w:val="nil"/>
              <w:left w:val="nil"/>
              <w:bottom w:val="single" w:sz="8" w:space="0" w:color="auto"/>
              <w:right w:val="single" w:sz="8" w:space="0" w:color="auto"/>
            </w:tcBorders>
            <w:shd w:val="clear" w:color="auto" w:fill="auto"/>
            <w:noWrap/>
            <w:vAlign w:val="center"/>
          </w:tcPr>
          <w:p w14:paraId="1A40F13A" w14:textId="77777777" w:rsidR="00C56C59" w:rsidRPr="006B53EF" w:rsidRDefault="00C56C59" w:rsidP="00EB1606">
            <w:pPr>
              <w:rPr>
                <w:rFonts w:ascii="Tahoma" w:hAnsi="Tahoma" w:cs="Tahoma"/>
                <w:sz w:val="20"/>
                <w:szCs w:val="20"/>
                <w:lang w:val="el-GR"/>
              </w:rPr>
            </w:pPr>
          </w:p>
        </w:tc>
      </w:tr>
      <w:tr w:rsidR="00C56C59" w:rsidRPr="006138A5" w14:paraId="17784825"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7E7B0494" w14:textId="079B6860" w:rsidR="00C56C59" w:rsidRPr="006B53EF" w:rsidRDefault="00C56C59" w:rsidP="00446527">
            <w:pPr>
              <w:pStyle w:val="aff0"/>
              <w:numPr>
                <w:ilvl w:val="0"/>
                <w:numId w:val="66"/>
              </w:numPr>
              <w:ind w:left="226" w:hanging="113"/>
              <w:jc w:val="center"/>
              <w:rPr>
                <w:rFonts w:ascii="Tahoma" w:hAnsi="Tahoma" w:cs="Tahoma"/>
                <w:sz w:val="20"/>
                <w:szCs w:val="20"/>
                <w:lang w:val="el-GR"/>
              </w:rPr>
            </w:pPr>
          </w:p>
        </w:tc>
        <w:tc>
          <w:tcPr>
            <w:tcW w:w="4429" w:type="dxa"/>
            <w:tcBorders>
              <w:top w:val="nil"/>
              <w:left w:val="nil"/>
              <w:bottom w:val="single" w:sz="8" w:space="0" w:color="auto"/>
              <w:right w:val="single" w:sz="8" w:space="0" w:color="auto"/>
            </w:tcBorders>
            <w:shd w:val="clear" w:color="auto" w:fill="auto"/>
            <w:noWrap/>
          </w:tcPr>
          <w:p w14:paraId="506B9215" w14:textId="77777777" w:rsidR="00C56C59" w:rsidRPr="006B53EF" w:rsidRDefault="00C56C59" w:rsidP="00F33B0A">
            <w:pPr>
              <w:rPr>
                <w:rFonts w:ascii="Tahoma" w:hAnsi="Tahoma" w:cs="Tahoma"/>
                <w:sz w:val="20"/>
                <w:szCs w:val="20"/>
              </w:rPr>
            </w:pPr>
            <w:r w:rsidRPr="006B53EF">
              <w:rPr>
                <w:rFonts w:ascii="Tahoma" w:hAnsi="Tahoma" w:cs="Tahoma"/>
                <w:sz w:val="20"/>
                <w:szCs w:val="20"/>
              </w:rPr>
              <w:t>Performance Throughput σε CPU2017 Integer Rates (Base)</w:t>
            </w:r>
          </w:p>
        </w:tc>
        <w:tc>
          <w:tcPr>
            <w:tcW w:w="1422" w:type="dxa"/>
            <w:tcBorders>
              <w:top w:val="nil"/>
              <w:left w:val="nil"/>
              <w:bottom w:val="single" w:sz="8" w:space="0" w:color="auto"/>
              <w:right w:val="single" w:sz="8" w:space="0" w:color="auto"/>
            </w:tcBorders>
            <w:shd w:val="clear" w:color="auto" w:fill="auto"/>
            <w:noWrap/>
            <w:vAlign w:val="center"/>
          </w:tcPr>
          <w:p w14:paraId="49D01442" w14:textId="77777777" w:rsidR="00C56C59" w:rsidRPr="006B53EF" w:rsidRDefault="00C56C59" w:rsidP="007F1F97">
            <w:pPr>
              <w:pStyle w:val="aff0"/>
              <w:ind w:left="0"/>
              <w:jc w:val="center"/>
              <w:rPr>
                <w:rFonts w:ascii="Tahoma" w:hAnsi="Tahoma" w:cs="Tahoma"/>
                <w:sz w:val="20"/>
                <w:szCs w:val="20"/>
                <w:lang w:val="el-GR"/>
              </w:rPr>
            </w:pPr>
            <w:r w:rsidRPr="006B53EF">
              <w:rPr>
                <w:rFonts w:ascii="Tahoma" w:hAnsi="Tahoma" w:cs="Tahoma"/>
                <w:sz w:val="20"/>
                <w:szCs w:val="20"/>
              </w:rPr>
              <w:t>&gt;</w:t>
            </w:r>
            <w:r w:rsidRPr="006B53EF">
              <w:rPr>
                <w:rFonts w:ascii="Tahoma" w:hAnsi="Tahoma" w:cs="Tahoma"/>
                <w:sz w:val="20"/>
                <w:szCs w:val="20"/>
                <w:lang w:val="el-GR"/>
              </w:rPr>
              <w:t>365</w:t>
            </w:r>
          </w:p>
        </w:tc>
        <w:tc>
          <w:tcPr>
            <w:tcW w:w="1480" w:type="dxa"/>
            <w:tcBorders>
              <w:top w:val="nil"/>
              <w:left w:val="nil"/>
              <w:bottom w:val="single" w:sz="8" w:space="0" w:color="auto"/>
              <w:right w:val="single" w:sz="8" w:space="0" w:color="auto"/>
            </w:tcBorders>
            <w:shd w:val="clear" w:color="auto" w:fill="auto"/>
            <w:noWrap/>
            <w:vAlign w:val="center"/>
          </w:tcPr>
          <w:p w14:paraId="4EA5FFA4" w14:textId="77777777" w:rsidR="00C56C59" w:rsidRPr="006B53EF" w:rsidRDefault="00C56C59" w:rsidP="00EB160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514D2459" w14:textId="77777777" w:rsidR="00C56C59" w:rsidRPr="006B53EF" w:rsidRDefault="00C56C59" w:rsidP="00EB1606">
            <w:pPr>
              <w:rPr>
                <w:rFonts w:ascii="Tahoma" w:hAnsi="Tahoma" w:cs="Tahoma"/>
                <w:sz w:val="20"/>
                <w:szCs w:val="20"/>
              </w:rPr>
            </w:pPr>
          </w:p>
        </w:tc>
      </w:tr>
      <w:tr w:rsidR="00C56C59" w:rsidRPr="006138A5" w14:paraId="2AB5D923"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7C7476CC" w14:textId="6FFFD9DA" w:rsidR="00C56C59" w:rsidRPr="006B53EF" w:rsidRDefault="00C56C59" w:rsidP="00446527">
            <w:pPr>
              <w:pStyle w:val="aff0"/>
              <w:numPr>
                <w:ilvl w:val="0"/>
                <w:numId w:val="66"/>
              </w:numPr>
              <w:ind w:left="226" w:hanging="113"/>
              <w:jc w:val="center"/>
              <w:rPr>
                <w:rFonts w:ascii="Tahoma" w:hAnsi="Tahoma" w:cs="Tahoma"/>
                <w:sz w:val="20"/>
                <w:szCs w:val="20"/>
              </w:rPr>
            </w:pPr>
          </w:p>
        </w:tc>
        <w:tc>
          <w:tcPr>
            <w:tcW w:w="4429" w:type="dxa"/>
            <w:tcBorders>
              <w:top w:val="nil"/>
              <w:left w:val="nil"/>
              <w:bottom w:val="single" w:sz="8" w:space="0" w:color="auto"/>
              <w:right w:val="single" w:sz="8" w:space="0" w:color="auto"/>
            </w:tcBorders>
            <w:shd w:val="clear" w:color="auto" w:fill="auto"/>
            <w:noWrap/>
          </w:tcPr>
          <w:p w14:paraId="1AFE7BA1" w14:textId="77777777" w:rsidR="00C56C59" w:rsidRPr="006B53EF" w:rsidRDefault="00C56C59" w:rsidP="00F33B0A">
            <w:pPr>
              <w:rPr>
                <w:rFonts w:ascii="Tahoma" w:hAnsi="Tahoma" w:cs="Tahoma"/>
                <w:sz w:val="20"/>
                <w:szCs w:val="20"/>
              </w:rPr>
            </w:pPr>
            <w:r w:rsidRPr="006B53EF">
              <w:rPr>
                <w:rFonts w:ascii="Tahoma" w:hAnsi="Tahoma" w:cs="Tahoma"/>
                <w:sz w:val="20"/>
                <w:szCs w:val="20"/>
              </w:rPr>
              <w:t>Performance Throughput σε CPU2017 Floating Point Rates (Base)</w:t>
            </w:r>
          </w:p>
        </w:tc>
        <w:tc>
          <w:tcPr>
            <w:tcW w:w="1422" w:type="dxa"/>
            <w:tcBorders>
              <w:top w:val="nil"/>
              <w:left w:val="nil"/>
              <w:bottom w:val="single" w:sz="8" w:space="0" w:color="auto"/>
              <w:right w:val="single" w:sz="8" w:space="0" w:color="auto"/>
            </w:tcBorders>
            <w:shd w:val="clear" w:color="auto" w:fill="auto"/>
            <w:noWrap/>
            <w:vAlign w:val="center"/>
          </w:tcPr>
          <w:p w14:paraId="2FD98B5B" w14:textId="77777777" w:rsidR="00C56C59" w:rsidRPr="006B53EF" w:rsidRDefault="00C56C59" w:rsidP="007F1F97">
            <w:pPr>
              <w:pStyle w:val="aff0"/>
              <w:ind w:left="0"/>
              <w:jc w:val="center"/>
              <w:rPr>
                <w:rFonts w:ascii="Tahoma" w:hAnsi="Tahoma" w:cs="Tahoma"/>
                <w:sz w:val="20"/>
                <w:szCs w:val="20"/>
              </w:rPr>
            </w:pPr>
            <w:r w:rsidRPr="006B53EF">
              <w:rPr>
                <w:rFonts w:ascii="Tahoma" w:hAnsi="Tahoma" w:cs="Tahoma"/>
                <w:sz w:val="20"/>
                <w:szCs w:val="20"/>
              </w:rPr>
              <w:t>&gt;440</w:t>
            </w:r>
          </w:p>
        </w:tc>
        <w:tc>
          <w:tcPr>
            <w:tcW w:w="1480" w:type="dxa"/>
            <w:tcBorders>
              <w:top w:val="nil"/>
              <w:left w:val="nil"/>
              <w:bottom w:val="single" w:sz="8" w:space="0" w:color="auto"/>
              <w:right w:val="single" w:sz="8" w:space="0" w:color="auto"/>
            </w:tcBorders>
            <w:shd w:val="clear" w:color="auto" w:fill="auto"/>
            <w:noWrap/>
            <w:vAlign w:val="center"/>
          </w:tcPr>
          <w:p w14:paraId="47C400EB" w14:textId="77777777" w:rsidR="00C56C59" w:rsidRPr="006B53EF" w:rsidRDefault="00C56C59" w:rsidP="00EB160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45640F90" w14:textId="77777777" w:rsidR="00C56C59" w:rsidRPr="006B53EF" w:rsidRDefault="00C56C59" w:rsidP="00EB1606">
            <w:pPr>
              <w:rPr>
                <w:rFonts w:ascii="Tahoma" w:hAnsi="Tahoma" w:cs="Tahoma"/>
                <w:sz w:val="20"/>
                <w:szCs w:val="20"/>
              </w:rPr>
            </w:pPr>
          </w:p>
        </w:tc>
      </w:tr>
      <w:tr w:rsidR="00C56C59" w:rsidRPr="006138A5" w14:paraId="11213996"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1D57D4AE" w14:textId="45557C20" w:rsidR="00C56C59" w:rsidRPr="006B53EF" w:rsidRDefault="00C56C59" w:rsidP="00446527">
            <w:pPr>
              <w:pStyle w:val="aff0"/>
              <w:numPr>
                <w:ilvl w:val="0"/>
                <w:numId w:val="66"/>
              </w:numPr>
              <w:ind w:left="226" w:hanging="113"/>
              <w:jc w:val="center"/>
              <w:rPr>
                <w:rFonts w:ascii="Tahoma" w:hAnsi="Tahoma" w:cs="Tahoma"/>
                <w:sz w:val="20"/>
                <w:szCs w:val="20"/>
              </w:rPr>
            </w:pPr>
          </w:p>
        </w:tc>
        <w:tc>
          <w:tcPr>
            <w:tcW w:w="4429" w:type="dxa"/>
            <w:tcBorders>
              <w:top w:val="nil"/>
              <w:left w:val="nil"/>
              <w:bottom w:val="single" w:sz="8" w:space="0" w:color="auto"/>
              <w:right w:val="single" w:sz="8" w:space="0" w:color="auto"/>
            </w:tcBorders>
            <w:shd w:val="clear" w:color="auto" w:fill="auto"/>
            <w:noWrap/>
            <w:vAlign w:val="center"/>
          </w:tcPr>
          <w:p w14:paraId="4D86DD32" w14:textId="77777777" w:rsidR="00C56C59" w:rsidRPr="006B53EF" w:rsidRDefault="00C56C59" w:rsidP="00EB1606">
            <w:pPr>
              <w:rPr>
                <w:rFonts w:ascii="Tahoma" w:hAnsi="Tahoma" w:cs="Tahoma"/>
                <w:sz w:val="20"/>
                <w:szCs w:val="20"/>
              </w:rPr>
            </w:pPr>
            <w:r w:rsidRPr="006B53EF">
              <w:rPr>
                <w:rFonts w:ascii="Tahoma" w:hAnsi="Tahoma" w:cs="Tahoma"/>
                <w:sz w:val="20"/>
                <w:szCs w:val="20"/>
              </w:rPr>
              <w:t xml:space="preserve">PCIe slots </w:t>
            </w:r>
          </w:p>
          <w:p w14:paraId="49E093AA" w14:textId="77777777" w:rsidR="00C56C59" w:rsidRPr="006B53EF" w:rsidRDefault="00C56C59" w:rsidP="00EB1606">
            <w:pPr>
              <w:rPr>
                <w:rFonts w:ascii="Tahoma" w:hAnsi="Tahoma" w:cs="Tahoma"/>
                <w:sz w:val="20"/>
                <w:szCs w:val="20"/>
              </w:rPr>
            </w:pPr>
            <w:r w:rsidRPr="006B53EF">
              <w:rPr>
                <w:rFonts w:ascii="Tahoma" w:hAnsi="Tahoma" w:cs="Tahoma"/>
                <w:sz w:val="20"/>
                <w:szCs w:val="20"/>
                <w:lang w:val="el-GR"/>
              </w:rPr>
              <w:t>Υποστήριξη</w:t>
            </w:r>
            <w:r w:rsidRPr="006B53EF">
              <w:rPr>
                <w:rFonts w:ascii="Tahoma" w:hAnsi="Tahoma" w:cs="Tahoma"/>
                <w:sz w:val="20"/>
                <w:szCs w:val="20"/>
              </w:rPr>
              <w:t xml:space="preserve"> Gen5</w:t>
            </w:r>
          </w:p>
        </w:tc>
        <w:tc>
          <w:tcPr>
            <w:tcW w:w="1422" w:type="dxa"/>
            <w:tcBorders>
              <w:top w:val="nil"/>
              <w:left w:val="nil"/>
              <w:bottom w:val="single" w:sz="8" w:space="0" w:color="auto"/>
              <w:right w:val="single" w:sz="8" w:space="0" w:color="auto"/>
            </w:tcBorders>
            <w:shd w:val="clear" w:color="auto" w:fill="auto"/>
            <w:noWrap/>
            <w:vAlign w:val="center"/>
          </w:tcPr>
          <w:p w14:paraId="478DCC0E" w14:textId="77777777" w:rsidR="00C56C59" w:rsidRPr="006B53EF" w:rsidRDefault="00C56C59" w:rsidP="007F1F97">
            <w:pPr>
              <w:jc w:val="center"/>
              <w:rPr>
                <w:rFonts w:ascii="Tahoma" w:hAnsi="Tahoma" w:cs="Tahoma"/>
                <w:sz w:val="20"/>
                <w:szCs w:val="20"/>
              </w:rPr>
            </w:pPr>
            <w:r w:rsidRPr="006B53EF">
              <w:rPr>
                <w:rFonts w:ascii="Tahoma" w:hAnsi="Tahoma" w:cs="Tahoma"/>
                <w:sz w:val="20"/>
                <w:szCs w:val="20"/>
              </w:rPr>
              <w:t>≥3</w:t>
            </w:r>
          </w:p>
          <w:p w14:paraId="25DA131F" w14:textId="77777777" w:rsidR="00C56C59" w:rsidRPr="006B53EF" w:rsidRDefault="00C56C59" w:rsidP="007F1F97">
            <w:pPr>
              <w:jc w:val="center"/>
              <w:rPr>
                <w:rFonts w:ascii="Tahoma" w:hAnsi="Tahoma" w:cs="Tahoma"/>
                <w:sz w:val="20"/>
                <w:szCs w:val="20"/>
              </w:rPr>
            </w:pPr>
            <w:r w:rsidRPr="006B53EF">
              <w:rPr>
                <w:rFonts w:ascii="Tahoma" w:hAnsi="Tahoma" w:cs="Tahoma"/>
                <w:sz w:val="20"/>
                <w:szCs w:val="20"/>
              </w:rPr>
              <w:t>ΝΑΙ</w:t>
            </w:r>
          </w:p>
        </w:tc>
        <w:tc>
          <w:tcPr>
            <w:tcW w:w="1480" w:type="dxa"/>
            <w:tcBorders>
              <w:top w:val="nil"/>
              <w:left w:val="nil"/>
              <w:bottom w:val="single" w:sz="8" w:space="0" w:color="auto"/>
              <w:right w:val="single" w:sz="8" w:space="0" w:color="auto"/>
            </w:tcBorders>
            <w:shd w:val="clear" w:color="auto" w:fill="auto"/>
            <w:noWrap/>
            <w:vAlign w:val="center"/>
          </w:tcPr>
          <w:p w14:paraId="3A1C6487" w14:textId="77777777" w:rsidR="00C56C59" w:rsidRPr="006B53EF" w:rsidRDefault="00C56C59" w:rsidP="00EB160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6E4967D5" w14:textId="77777777" w:rsidR="00C56C59" w:rsidRPr="006B53EF" w:rsidRDefault="00C56C59" w:rsidP="00EB1606">
            <w:pPr>
              <w:rPr>
                <w:rFonts w:ascii="Tahoma" w:hAnsi="Tahoma" w:cs="Tahoma"/>
                <w:sz w:val="20"/>
                <w:szCs w:val="20"/>
              </w:rPr>
            </w:pPr>
          </w:p>
        </w:tc>
      </w:tr>
      <w:tr w:rsidR="00C56C59" w:rsidRPr="006138A5" w14:paraId="25734C1D"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42AAF5DA" w14:textId="7B87C23F" w:rsidR="00C56C59" w:rsidRPr="006B53EF" w:rsidRDefault="00C56C59" w:rsidP="00446527">
            <w:pPr>
              <w:pStyle w:val="aff0"/>
              <w:numPr>
                <w:ilvl w:val="0"/>
                <w:numId w:val="66"/>
              </w:numPr>
              <w:ind w:left="226" w:hanging="113"/>
              <w:jc w:val="center"/>
              <w:rPr>
                <w:rFonts w:ascii="Tahoma" w:hAnsi="Tahoma" w:cs="Tahoma"/>
                <w:sz w:val="20"/>
                <w:szCs w:val="20"/>
              </w:rPr>
            </w:pPr>
          </w:p>
        </w:tc>
        <w:tc>
          <w:tcPr>
            <w:tcW w:w="4429" w:type="dxa"/>
            <w:tcBorders>
              <w:top w:val="nil"/>
              <w:left w:val="nil"/>
              <w:bottom w:val="single" w:sz="8" w:space="0" w:color="auto"/>
              <w:right w:val="single" w:sz="8" w:space="0" w:color="auto"/>
            </w:tcBorders>
            <w:shd w:val="clear" w:color="auto" w:fill="auto"/>
            <w:noWrap/>
            <w:vAlign w:val="center"/>
          </w:tcPr>
          <w:p w14:paraId="33A6752D"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rPr>
              <w:t>USB</w:t>
            </w:r>
            <w:r w:rsidRPr="006B53EF">
              <w:rPr>
                <w:rFonts w:ascii="Tahoma" w:hAnsi="Tahoma" w:cs="Tahoma"/>
                <w:sz w:val="20"/>
                <w:szCs w:val="20"/>
                <w:lang w:val="el-GR"/>
              </w:rPr>
              <w:t xml:space="preserve"> </w:t>
            </w:r>
            <w:r w:rsidRPr="006B53EF">
              <w:rPr>
                <w:rFonts w:ascii="Tahoma" w:hAnsi="Tahoma" w:cs="Tahoma"/>
                <w:sz w:val="20"/>
                <w:szCs w:val="20"/>
              </w:rPr>
              <w:t>ports</w:t>
            </w:r>
          </w:p>
          <w:p w14:paraId="13EA160B"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 xml:space="preserve">Υποστήριξη </w:t>
            </w:r>
            <w:r w:rsidRPr="006B53EF">
              <w:rPr>
                <w:rFonts w:ascii="Tahoma" w:hAnsi="Tahoma" w:cs="Tahoma"/>
                <w:sz w:val="20"/>
                <w:szCs w:val="20"/>
              </w:rPr>
              <w:t>USB</w:t>
            </w:r>
            <w:r w:rsidRPr="006B53EF">
              <w:rPr>
                <w:rFonts w:ascii="Tahoma" w:hAnsi="Tahoma" w:cs="Tahoma"/>
                <w:sz w:val="20"/>
                <w:szCs w:val="20"/>
                <w:lang w:val="el-GR"/>
              </w:rPr>
              <w:t xml:space="preserve"> 3.0 σε τουλάχιστον μία πόρτα</w:t>
            </w:r>
          </w:p>
        </w:tc>
        <w:tc>
          <w:tcPr>
            <w:tcW w:w="1422" w:type="dxa"/>
            <w:tcBorders>
              <w:top w:val="nil"/>
              <w:left w:val="nil"/>
              <w:bottom w:val="single" w:sz="8" w:space="0" w:color="auto"/>
              <w:right w:val="single" w:sz="8" w:space="0" w:color="auto"/>
            </w:tcBorders>
            <w:shd w:val="clear" w:color="auto" w:fill="auto"/>
            <w:noWrap/>
            <w:vAlign w:val="center"/>
          </w:tcPr>
          <w:p w14:paraId="165C5D8B" w14:textId="77777777" w:rsidR="00C56C59" w:rsidRPr="006B53EF" w:rsidRDefault="00C56C59" w:rsidP="007F1F97">
            <w:pPr>
              <w:jc w:val="center"/>
              <w:rPr>
                <w:rFonts w:ascii="Tahoma" w:hAnsi="Tahoma" w:cs="Tahoma"/>
                <w:sz w:val="20"/>
                <w:szCs w:val="20"/>
              </w:rPr>
            </w:pPr>
            <w:r w:rsidRPr="006B53EF">
              <w:rPr>
                <w:rFonts w:ascii="Tahoma" w:hAnsi="Tahoma" w:cs="Tahoma"/>
                <w:sz w:val="20"/>
                <w:szCs w:val="20"/>
              </w:rPr>
              <w:t>≥ 4</w:t>
            </w:r>
          </w:p>
          <w:p w14:paraId="707D6427" w14:textId="77777777" w:rsidR="00C56C59" w:rsidRPr="006B53EF" w:rsidRDefault="00C56C59" w:rsidP="007F1F97">
            <w:pPr>
              <w:jc w:val="center"/>
              <w:rPr>
                <w:rFonts w:ascii="Tahoma" w:hAnsi="Tahoma" w:cs="Tahoma"/>
                <w:sz w:val="20"/>
                <w:szCs w:val="20"/>
                <w:lang w:val="el-GR"/>
              </w:rPr>
            </w:pPr>
            <w:r w:rsidRPr="006B53EF">
              <w:rPr>
                <w:rFonts w:ascii="Tahoma" w:hAnsi="Tahoma" w:cs="Tahoma"/>
                <w:sz w:val="20"/>
                <w:szCs w:val="20"/>
                <w:lang w:val="el-GR"/>
              </w:rPr>
              <w:t>ΝΑΙ</w:t>
            </w:r>
          </w:p>
        </w:tc>
        <w:tc>
          <w:tcPr>
            <w:tcW w:w="1480" w:type="dxa"/>
            <w:tcBorders>
              <w:top w:val="nil"/>
              <w:left w:val="nil"/>
              <w:bottom w:val="single" w:sz="8" w:space="0" w:color="auto"/>
              <w:right w:val="single" w:sz="8" w:space="0" w:color="auto"/>
            </w:tcBorders>
            <w:shd w:val="clear" w:color="auto" w:fill="auto"/>
            <w:noWrap/>
            <w:vAlign w:val="center"/>
          </w:tcPr>
          <w:p w14:paraId="15781106" w14:textId="77777777" w:rsidR="00C56C59" w:rsidRPr="006B53EF" w:rsidRDefault="00C56C59" w:rsidP="00EB160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3A31D98A" w14:textId="77777777" w:rsidR="00C56C59" w:rsidRPr="006B53EF" w:rsidRDefault="00C56C59" w:rsidP="00EB1606">
            <w:pPr>
              <w:rPr>
                <w:rFonts w:ascii="Tahoma" w:hAnsi="Tahoma" w:cs="Tahoma"/>
                <w:sz w:val="20"/>
                <w:szCs w:val="20"/>
              </w:rPr>
            </w:pPr>
          </w:p>
        </w:tc>
      </w:tr>
      <w:tr w:rsidR="00C56C59" w:rsidRPr="006138A5" w14:paraId="1BC189D0"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533BCB3A" w14:textId="2233D6EF" w:rsidR="00C56C59" w:rsidRPr="006B53EF" w:rsidRDefault="00C56C59" w:rsidP="00446527">
            <w:pPr>
              <w:pStyle w:val="aff0"/>
              <w:numPr>
                <w:ilvl w:val="0"/>
                <w:numId w:val="66"/>
              </w:numPr>
              <w:ind w:left="226" w:hanging="113"/>
              <w:jc w:val="center"/>
              <w:rPr>
                <w:rFonts w:ascii="Tahoma" w:hAnsi="Tahoma" w:cs="Tahoma"/>
                <w:sz w:val="20"/>
                <w:szCs w:val="20"/>
              </w:rPr>
            </w:pPr>
          </w:p>
        </w:tc>
        <w:tc>
          <w:tcPr>
            <w:tcW w:w="4429" w:type="dxa"/>
            <w:tcBorders>
              <w:top w:val="nil"/>
              <w:left w:val="nil"/>
              <w:bottom w:val="single" w:sz="8" w:space="0" w:color="auto"/>
              <w:right w:val="single" w:sz="8" w:space="0" w:color="auto"/>
            </w:tcBorders>
            <w:shd w:val="clear" w:color="auto" w:fill="auto"/>
            <w:noWrap/>
            <w:vAlign w:val="center"/>
          </w:tcPr>
          <w:p w14:paraId="37F04FFB" w14:textId="77777777" w:rsidR="00C56C59" w:rsidRPr="006B53EF" w:rsidRDefault="00C56C59" w:rsidP="00EB1606">
            <w:pPr>
              <w:rPr>
                <w:rFonts w:ascii="Tahoma" w:hAnsi="Tahoma" w:cs="Tahoma"/>
                <w:sz w:val="20"/>
                <w:szCs w:val="20"/>
              </w:rPr>
            </w:pPr>
            <w:r w:rsidRPr="006B53EF">
              <w:rPr>
                <w:rFonts w:ascii="Tahoma" w:hAnsi="Tahoma" w:cs="Tahoma"/>
                <w:sz w:val="20"/>
                <w:szCs w:val="20"/>
              </w:rPr>
              <w:t>Display connector</w:t>
            </w:r>
          </w:p>
        </w:tc>
        <w:tc>
          <w:tcPr>
            <w:tcW w:w="1422" w:type="dxa"/>
            <w:tcBorders>
              <w:top w:val="nil"/>
              <w:left w:val="nil"/>
              <w:bottom w:val="single" w:sz="8" w:space="0" w:color="auto"/>
              <w:right w:val="single" w:sz="8" w:space="0" w:color="auto"/>
            </w:tcBorders>
            <w:shd w:val="clear" w:color="auto" w:fill="auto"/>
            <w:noWrap/>
            <w:vAlign w:val="center"/>
          </w:tcPr>
          <w:p w14:paraId="193916D8" w14:textId="77777777" w:rsidR="00C56C59" w:rsidRPr="006B53EF" w:rsidRDefault="00C56C59" w:rsidP="007F1F97">
            <w:pPr>
              <w:jc w:val="center"/>
              <w:rPr>
                <w:rFonts w:ascii="Tahoma" w:hAnsi="Tahoma" w:cs="Tahoma"/>
                <w:sz w:val="20"/>
                <w:szCs w:val="20"/>
              </w:rPr>
            </w:pPr>
            <w:r w:rsidRPr="006B53EF">
              <w:rPr>
                <w:rFonts w:ascii="Tahoma" w:hAnsi="Tahoma" w:cs="Tahoma"/>
                <w:sz w:val="20"/>
                <w:szCs w:val="20"/>
              </w:rPr>
              <w:t>≥ 2</w:t>
            </w:r>
          </w:p>
        </w:tc>
        <w:tc>
          <w:tcPr>
            <w:tcW w:w="1480" w:type="dxa"/>
            <w:tcBorders>
              <w:top w:val="nil"/>
              <w:left w:val="nil"/>
              <w:bottom w:val="single" w:sz="8" w:space="0" w:color="auto"/>
              <w:right w:val="single" w:sz="8" w:space="0" w:color="auto"/>
            </w:tcBorders>
            <w:shd w:val="clear" w:color="auto" w:fill="auto"/>
            <w:noWrap/>
            <w:vAlign w:val="center"/>
          </w:tcPr>
          <w:p w14:paraId="3E2E1AF6" w14:textId="77777777" w:rsidR="00C56C59" w:rsidRPr="006B53EF" w:rsidRDefault="00C56C59" w:rsidP="00EB160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09CD1594" w14:textId="77777777" w:rsidR="00C56C59" w:rsidRPr="006B53EF" w:rsidRDefault="00C56C59" w:rsidP="00EB1606">
            <w:pPr>
              <w:rPr>
                <w:rFonts w:ascii="Tahoma" w:hAnsi="Tahoma" w:cs="Tahoma"/>
                <w:sz w:val="20"/>
                <w:szCs w:val="20"/>
              </w:rPr>
            </w:pPr>
          </w:p>
        </w:tc>
      </w:tr>
      <w:tr w:rsidR="00C56C59" w:rsidRPr="006138A5" w14:paraId="43899062"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6AD0A922" w14:textId="39C965F7" w:rsidR="00C56C59" w:rsidRPr="006B53EF" w:rsidRDefault="00C56C59" w:rsidP="00446527">
            <w:pPr>
              <w:pStyle w:val="aff0"/>
              <w:numPr>
                <w:ilvl w:val="0"/>
                <w:numId w:val="66"/>
              </w:numPr>
              <w:ind w:left="226" w:hanging="113"/>
              <w:jc w:val="center"/>
              <w:rPr>
                <w:rFonts w:ascii="Tahoma" w:hAnsi="Tahoma" w:cs="Tahoma"/>
                <w:sz w:val="20"/>
                <w:szCs w:val="20"/>
              </w:rPr>
            </w:pPr>
          </w:p>
        </w:tc>
        <w:tc>
          <w:tcPr>
            <w:tcW w:w="4429" w:type="dxa"/>
            <w:tcBorders>
              <w:top w:val="nil"/>
              <w:left w:val="nil"/>
              <w:bottom w:val="single" w:sz="8" w:space="0" w:color="auto"/>
              <w:right w:val="single" w:sz="8" w:space="0" w:color="auto"/>
            </w:tcBorders>
            <w:shd w:val="clear" w:color="auto" w:fill="auto"/>
            <w:noWrap/>
            <w:vAlign w:val="center"/>
          </w:tcPr>
          <w:p w14:paraId="61F55C82" w14:textId="77777777" w:rsidR="00C56C59" w:rsidRPr="006B53EF" w:rsidRDefault="00C56C59" w:rsidP="00EB1606">
            <w:pPr>
              <w:rPr>
                <w:rFonts w:ascii="Tahoma" w:hAnsi="Tahoma" w:cs="Tahoma"/>
                <w:sz w:val="20"/>
                <w:szCs w:val="20"/>
              </w:rPr>
            </w:pPr>
            <w:r w:rsidRPr="006B53EF">
              <w:rPr>
                <w:rFonts w:ascii="Tahoma" w:hAnsi="Tahoma" w:cs="Tahoma"/>
                <w:sz w:val="20"/>
                <w:szCs w:val="20"/>
              </w:rPr>
              <w:t>Gigabit Ethernet ports</w:t>
            </w:r>
          </w:p>
        </w:tc>
        <w:tc>
          <w:tcPr>
            <w:tcW w:w="1422" w:type="dxa"/>
            <w:tcBorders>
              <w:top w:val="nil"/>
              <w:left w:val="nil"/>
              <w:bottom w:val="single" w:sz="8" w:space="0" w:color="auto"/>
              <w:right w:val="single" w:sz="8" w:space="0" w:color="auto"/>
            </w:tcBorders>
            <w:shd w:val="clear" w:color="auto" w:fill="auto"/>
            <w:noWrap/>
            <w:vAlign w:val="center"/>
          </w:tcPr>
          <w:p w14:paraId="1CEADB71" w14:textId="22DFA33A" w:rsidR="00C56C59" w:rsidRPr="006B53EF" w:rsidRDefault="00C56C59" w:rsidP="007F1F97">
            <w:pPr>
              <w:jc w:val="center"/>
              <w:rPr>
                <w:rFonts w:ascii="Tahoma" w:hAnsi="Tahoma" w:cs="Tahoma"/>
                <w:sz w:val="20"/>
                <w:szCs w:val="20"/>
              </w:rPr>
            </w:pPr>
            <w:r w:rsidRPr="006B53EF">
              <w:rPr>
                <w:rFonts w:ascii="Tahoma" w:hAnsi="Tahoma" w:cs="Tahoma"/>
                <w:sz w:val="20"/>
                <w:szCs w:val="20"/>
              </w:rPr>
              <w:t xml:space="preserve">≥ </w:t>
            </w:r>
            <w:r w:rsidR="00D95D26">
              <w:rPr>
                <w:rFonts w:ascii="Tahoma" w:hAnsi="Tahoma" w:cs="Tahoma"/>
                <w:sz w:val="20"/>
                <w:szCs w:val="20"/>
              </w:rPr>
              <w:t>4</w:t>
            </w:r>
          </w:p>
        </w:tc>
        <w:tc>
          <w:tcPr>
            <w:tcW w:w="1480" w:type="dxa"/>
            <w:tcBorders>
              <w:top w:val="nil"/>
              <w:left w:val="nil"/>
              <w:bottom w:val="single" w:sz="8" w:space="0" w:color="auto"/>
              <w:right w:val="single" w:sz="8" w:space="0" w:color="auto"/>
            </w:tcBorders>
            <w:shd w:val="clear" w:color="auto" w:fill="auto"/>
            <w:noWrap/>
            <w:vAlign w:val="center"/>
          </w:tcPr>
          <w:p w14:paraId="78F14D52" w14:textId="77777777" w:rsidR="00C56C59" w:rsidRPr="006B53EF" w:rsidRDefault="00C56C59" w:rsidP="00EB160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5C3049BC" w14:textId="77777777" w:rsidR="00C56C59" w:rsidRPr="006B53EF" w:rsidRDefault="00C56C59" w:rsidP="00EB1606">
            <w:pPr>
              <w:rPr>
                <w:rFonts w:ascii="Tahoma" w:hAnsi="Tahoma" w:cs="Tahoma"/>
                <w:sz w:val="20"/>
                <w:szCs w:val="20"/>
              </w:rPr>
            </w:pPr>
          </w:p>
        </w:tc>
      </w:tr>
      <w:tr w:rsidR="00C56C59" w:rsidRPr="006138A5" w14:paraId="4FC8D3EE"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0F74C656" w14:textId="7E599815" w:rsidR="00C56C59" w:rsidRPr="006B53EF" w:rsidRDefault="00C56C59" w:rsidP="00446527">
            <w:pPr>
              <w:pStyle w:val="aff0"/>
              <w:numPr>
                <w:ilvl w:val="0"/>
                <w:numId w:val="66"/>
              </w:numPr>
              <w:ind w:left="226" w:hanging="113"/>
              <w:jc w:val="center"/>
              <w:rPr>
                <w:rFonts w:ascii="Tahoma" w:hAnsi="Tahoma" w:cs="Tahoma"/>
                <w:sz w:val="20"/>
                <w:szCs w:val="20"/>
              </w:rPr>
            </w:pPr>
          </w:p>
        </w:tc>
        <w:tc>
          <w:tcPr>
            <w:tcW w:w="4429" w:type="dxa"/>
            <w:tcBorders>
              <w:top w:val="nil"/>
              <w:left w:val="nil"/>
              <w:bottom w:val="single" w:sz="8" w:space="0" w:color="auto"/>
              <w:right w:val="single" w:sz="8" w:space="0" w:color="auto"/>
            </w:tcBorders>
            <w:shd w:val="clear" w:color="auto" w:fill="auto"/>
            <w:noWrap/>
            <w:vAlign w:val="center"/>
          </w:tcPr>
          <w:p w14:paraId="0DE996B4"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Κάρτα 10/25</w:t>
            </w:r>
            <w:r w:rsidRPr="006B53EF">
              <w:rPr>
                <w:rFonts w:ascii="Tahoma" w:hAnsi="Tahoma" w:cs="Tahoma"/>
                <w:sz w:val="20"/>
                <w:szCs w:val="20"/>
              </w:rPr>
              <w:t>Gbit</w:t>
            </w:r>
            <w:r w:rsidRPr="006B53EF">
              <w:rPr>
                <w:rFonts w:ascii="Tahoma" w:hAnsi="Tahoma" w:cs="Tahoma"/>
                <w:sz w:val="20"/>
                <w:szCs w:val="20"/>
                <w:lang w:val="el-GR"/>
              </w:rPr>
              <w:t xml:space="preserve"> με τα κάτωθι χαρακτηριστικά :</w:t>
            </w:r>
          </w:p>
          <w:p w14:paraId="5547397A" w14:textId="77777777" w:rsidR="00C56C59" w:rsidRPr="006B53EF" w:rsidRDefault="00C56C59" w:rsidP="00EB1606">
            <w:pPr>
              <w:rPr>
                <w:rFonts w:ascii="Tahoma" w:hAnsi="Tahoma" w:cs="Tahoma"/>
                <w:sz w:val="20"/>
                <w:szCs w:val="20"/>
              </w:rPr>
            </w:pPr>
            <w:r w:rsidRPr="006B53EF">
              <w:rPr>
                <w:rFonts w:ascii="Tahoma" w:hAnsi="Tahoma" w:cs="Tahoma"/>
                <w:sz w:val="20"/>
                <w:szCs w:val="20"/>
              </w:rPr>
              <w:t>SFP28 ports</w:t>
            </w:r>
          </w:p>
          <w:p w14:paraId="2874DF1A" w14:textId="77777777" w:rsidR="00C56C59" w:rsidRPr="006B53EF" w:rsidRDefault="00C56C59" w:rsidP="00EB1606">
            <w:pPr>
              <w:rPr>
                <w:rFonts w:ascii="Tahoma" w:hAnsi="Tahoma" w:cs="Tahoma"/>
                <w:sz w:val="20"/>
                <w:szCs w:val="20"/>
              </w:rPr>
            </w:pPr>
            <w:r w:rsidRPr="006B53EF">
              <w:rPr>
                <w:rFonts w:ascii="Tahoma" w:hAnsi="Tahoma" w:cs="Tahoma"/>
                <w:sz w:val="20"/>
                <w:szCs w:val="20"/>
              </w:rPr>
              <w:t>RoCE v1/2</w:t>
            </w:r>
          </w:p>
          <w:p w14:paraId="269FC3DC" w14:textId="77777777" w:rsidR="00C56C59" w:rsidRPr="006B53EF" w:rsidRDefault="00C56C59" w:rsidP="00EB1606">
            <w:pPr>
              <w:rPr>
                <w:rFonts w:ascii="Tahoma" w:hAnsi="Tahoma" w:cs="Tahoma"/>
                <w:sz w:val="20"/>
                <w:szCs w:val="20"/>
              </w:rPr>
            </w:pPr>
            <w:r w:rsidRPr="006B53EF">
              <w:rPr>
                <w:rFonts w:ascii="Tahoma" w:hAnsi="Tahoma" w:cs="Tahoma"/>
                <w:sz w:val="20"/>
                <w:szCs w:val="20"/>
              </w:rPr>
              <w:t>FCoE HW Offload</w:t>
            </w:r>
          </w:p>
        </w:tc>
        <w:tc>
          <w:tcPr>
            <w:tcW w:w="1422" w:type="dxa"/>
            <w:tcBorders>
              <w:top w:val="nil"/>
              <w:left w:val="nil"/>
              <w:bottom w:val="single" w:sz="8" w:space="0" w:color="auto"/>
              <w:right w:val="single" w:sz="8" w:space="0" w:color="auto"/>
            </w:tcBorders>
            <w:shd w:val="clear" w:color="auto" w:fill="auto"/>
            <w:noWrap/>
            <w:vAlign w:val="center"/>
          </w:tcPr>
          <w:p w14:paraId="5A299979" w14:textId="77777777" w:rsidR="00C56C59" w:rsidRPr="006B53EF" w:rsidRDefault="00C56C59" w:rsidP="007F1F97">
            <w:pPr>
              <w:jc w:val="center"/>
              <w:rPr>
                <w:rFonts w:ascii="Tahoma" w:hAnsi="Tahoma" w:cs="Tahoma"/>
                <w:sz w:val="20"/>
                <w:szCs w:val="20"/>
              </w:rPr>
            </w:pPr>
            <w:r w:rsidRPr="006B53EF">
              <w:rPr>
                <w:rFonts w:ascii="Tahoma" w:hAnsi="Tahoma" w:cs="Tahoma"/>
                <w:sz w:val="20"/>
                <w:szCs w:val="20"/>
              </w:rPr>
              <w:t>NAI</w:t>
            </w:r>
            <w:r w:rsidRPr="006B53EF">
              <w:rPr>
                <w:rFonts w:ascii="Tahoma" w:hAnsi="Tahoma" w:cs="Tahoma"/>
                <w:sz w:val="20"/>
                <w:szCs w:val="20"/>
              </w:rPr>
              <w:br/>
            </w:r>
          </w:p>
          <w:p w14:paraId="08F1ACE6" w14:textId="77777777" w:rsidR="00C56C59" w:rsidRPr="006B53EF" w:rsidRDefault="00C56C59" w:rsidP="007F1F97">
            <w:pPr>
              <w:jc w:val="center"/>
              <w:rPr>
                <w:rFonts w:ascii="Tahoma" w:hAnsi="Tahoma" w:cs="Tahoma"/>
                <w:sz w:val="20"/>
                <w:szCs w:val="20"/>
              </w:rPr>
            </w:pPr>
            <w:r w:rsidRPr="006B53EF">
              <w:rPr>
                <w:rFonts w:ascii="Tahoma" w:hAnsi="Tahoma" w:cs="Tahoma"/>
                <w:sz w:val="20"/>
                <w:szCs w:val="20"/>
              </w:rPr>
              <w:t>2</w:t>
            </w:r>
          </w:p>
          <w:p w14:paraId="3A82A349" w14:textId="77777777" w:rsidR="00C56C59" w:rsidRPr="006B53EF" w:rsidRDefault="00C56C59" w:rsidP="007F1F97">
            <w:pPr>
              <w:jc w:val="center"/>
              <w:rPr>
                <w:rFonts w:ascii="Tahoma" w:hAnsi="Tahoma" w:cs="Tahoma"/>
                <w:sz w:val="20"/>
                <w:szCs w:val="20"/>
              </w:rPr>
            </w:pPr>
            <w:r w:rsidRPr="006B53EF">
              <w:rPr>
                <w:rFonts w:ascii="Tahoma" w:hAnsi="Tahoma" w:cs="Tahoma"/>
                <w:sz w:val="20"/>
                <w:szCs w:val="20"/>
              </w:rPr>
              <w:t>NAI</w:t>
            </w:r>
          </w:p>
          <w:p w14:paraId="40BEF60B" w14:textId="77777777" w:rsidR="00C56C59" w:rsidRPr="006B53EF" w:rsidRDefault="00C56C59" w:rsidP="007F1F97">
            <w:pPr>
              <w:jc w:val="center"/>
              <w:rPr>
                <w:rFonts w:ascii="Tahoma" w:hAnsi="Tahoma" w:cs="Tahoma"/>
                <w:sz w:val="20"/>
                <w:szCs w:val="20"/>
              </w:rPr>
            </w:pPr>
            <w:r w:rsidRPr="006B53EF">
              <w:rPr>
                <w:rFonts w:ascii="Tahoma" w:hAnsi="Tahoma" w:cs="Tahoma"/>
                <w:sz w:val="20"/>
                <w:szCs w:val="20"/>
              </w:rPr>
              <w:t>ΝΑΙ</w:t>
            </w:r>
          </w:p>
        </w:tc>
        <w:tc>
          <w:tcPr>
            <w:tcW w:w="1480" w:type="dxa"/>
            <w:tcBorders>
              <w:top w:val="nil"/>
              <w:left w:val="nil"/>
              <w:bottom w:val="single" w:sz="8" w:space="0" w:color="auto"/>
              <w:right w:val="single" w:sz="8" w:space="0" w:color="auto"/>
            </w:tcBorders>
            <w:shd w:val="clear" w:color="auto" w:fill="auto"/>
            <w:noWrap/>
            <w:vAlign w:val="center"/>
          </w:tcPr>
          <w:p w14:paraId="78F1EB9E" w14:textId="77777777" w:rsidR="00C56C59" w:rsidRPr="006B53EF" w:rsidRDefault="00C56C59" w:rsidP="00EB160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73E9149E" w14:textId="77777777" w:rsidR="00C56C59" w:rsidRPr="006B53EF" w:rsidRDefault="00C56C59" w:rsidP="00EB1606">
            <w:pPr>
              <w:rPr>
                <w:rFonts w:ascii="Tahoma" w:hAnsi="Tahoma" w:cs="Tahoma"/>
                <w:sz w:val="20"/>
                <w:szCs w:val="20"/>
              </w:rPr>
            </w:pPr>
          </w:p>
        </w:tc>
      </w:tr>
      <w:tr w:rsidR="00C56C59" w:rsidRPr="006138A5" w14:paraId="5C0EC606"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667725E7" w14:textId="4E2C5849" w:rsidR="00C56C59" w:rsidRPr="006B53EF" w:rsidRDefault="00C56C59" w:rsidP="00446527">
            <w:pPr>
              <w:pStyle w:val="aff0"/>
              <w:numPr>
                <w:ilvl w:val="0"/>
                <w:numId w:val="66"/>
              </w:numPr>
              <w:ind w:left="226" w:hanging="113"/>
              <w:jc w:val="center"/>
              <w:rPr>
                <w:rFonts w:ascii="Tahoma" w:hAnsi="Tahoma" w:cs="Tahoma"/>
                <w:sz w:val="20"/>
                <w:szCs w:val="20"/>
              </w:rPr>
            </w:pPr>
          </w:p>
        </w:tc>
        <w:tc>
          <w:tcPr>
            <w:tcW w:w="4429" w:type="dxa"/>
            <w:tcBorders>
              <w:top w:val="nil"/>
              <w:left w:val="nil"/>
              <w:bottom w:val="single" w:sz="8" w:space="0" w:color="auto"/>
              <w:right w:val="single" w:sz="8" w:space="0" w:color="auto"/>
            </w:tcBorders>
            <w:shd w:val="clear" w:color="auto" w:fill="auto"/>
            <w:noWrap/>
            <w:vAlign w:val="center"/>
          </w:tcPr>
          <w:p w14:paraId="03F603F6" w14:textId="77777777" w:rsidR="00C56C59" w:rsidRPr="006B53EF" w:rsidRDefault="00C56C59" w:rsidP="00EB1606">
            <w:pPr>
              <w:rPr>
                <w:rFonts w:ascii="Tahoma" w:hAnsi="Tahoma" w:cs="Tahoma"/>
                <w:sz w:val="20"/>
                <w:szCs w:val="20"/>
              </w:rPr>
            </w:pPr>
            <w:r w:rsidRPr="006B53EF">
              <w:rPr>
                <w:rFonts w:ascii="Tahoma" w:hAnsi="Tahoma" w:cs="Tahoma"/>
                <w:sz w:val="20"/>
                <w:szCs w:val="20"/>
              </w:rPr>
              <w:t>Μέγιστη υποστηριζόμενη μνήμη</w:t>
            </w:r>
          </w:p>
        </w:tc>
        <w:tc>
          <w:tcPr>
            <w:tcW w:w="1422" w:type="dxa"/>
            <w:tcBorders>
              <w:top w:val="nil"/>
              <w:left w:val="nil"/>
              <w:bottom w:val="single" w:sz="8" w:space="0" w:color="auto"/>
              <w:right w:val="single" w:sz="8" w:space="0" w:color="auto"/>
            </w:tcBorders>
            <w:shd w:val="clear" w:color="auto" w:fill="auto"/>
            <w:noWrap/>
            <w:vAlign w:val="center"/>
          </w:tcPr>
          <w:p w14:paraId="10029D35" w14:textId="77777777" w:rsidR="00C56C59" w:rsidRPr="006B53EF" w:rsidRDefault="00C56C59" w:rsidP="007F1F97">
            <w:pPr>
              <w:jc w:val="center"/>
              <w:rPr>
                <w:rFonts w:ascii="Tahoma" w:hAnsi="Tahoma" w:cs="Tahoma"/>
                <w:sz w:val="20"/>
                <w:szCs w:val="20"/>
              </w:rPr>
            </w:pPr>
            <w:r w:rsidRPr="006B53EF">
              <w:rPr>
                <w:rFonts w:ascii="Tahoma" w:hAnsi="Tahoma" w:cs="Tahoma"/>
                <w:sz w:val="20"/>
                <w:szCs w:val="20"/>
              </w:rPr>
              <w:t xml:space="preserve">≥ </w:t>
            </w:r>
            <w:r w:rsidRPr="006B53EF">
              <w:rPr>
                <w:rFonts w:ascii="Tahoma" w:hAnsi="Tahoma" w:cs="Tahoma"/>
                <w:sz w:val="20"/>
                <w:szCs w:val="20"/>
                <w:lang w:val="el-GR"/>
              </w:rPr>
              <w:t>3</w:t>
            </w:r>
            <w:r w:rsidRPr="006B53EF">
              <w:rPr>
                <w:rFonts w:ascii="Tahoma" w:hAnsi="Tahoma" w:cs="Tahoma"/>
                <w:sz w:val="20"/>
                <w:szCs w:val="20"/>
              </w:rPr>
              <w:t>TB</w:t>
            </w:r>
          </w:p>
        </w:tc>
        <w:tc>
          <w:tcPr>
            <w:tcW w:w="1480" w:type="dxa"/>
            <w:tcBorders>
              <w:top w:val="nil"/>
              <w:left w:val="nil"/>
              <w:bottom w:val="single" w:sz="8" w:space="0" w:color="auto"/>
              <w:right w:val="single" w:sz="8" w:space="0" w:color="auto"/>
            </w:tcBorders>
            <w:shd w:val="clear" w:color="auto" w:fill="auto"/>
            <w:noWrap/>
            <w:vAlign w:val="center"/>
          </w:tcPr>
          <w:p w14:paraId="4F55AD81" w14:textId="77777777" w:rsidR="00C56C59" w:rsidRPr="006B53EF" w:rsidRDefault="00C56C59" w:rsidP="00EB160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24EE10FF" w14:textId="77777777" w:rsidR="00C56C59" w:rsidRPr="006B53EF" w:rsidRDefault="00C56C59" w:rsidP="00EB1606">
            <w:pPr>
              <w:rPr>
                <w:rFonts w:ascii="Tahoma" w:hAnsi="Tahoma" w:cs="Tahoma"/>
                <w:sz w:val="20"/>
                <w:szCs w:val="20"/>
              </w:rPr>
            </w:pPr>
          </w:p>
        </w:tc>
      </w:tr>
      <w:tr w:rsidR="00C56C59" w:rsidRPr="006138A5" w14:paraId="5F74DD60"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3DCFC7A5" w14:textId="1643CFB3" w:rsidR="00C56C59" w:rsidRPr="006B53EF" w:rsidRDefault="00C56C59" w:rsidP="00446527">
            <w:pPr>
              <w:pStyle w:val="aff0"/>
              <w:numPr>
                <w:ilvl w:val="0"/>
                <w:numId w:val="66"/>
              </w:numPr>
              <w:ind w:left="226" w:hanging="113"/>
              <w:jc w:val="center"/>
              <w:rPr>
                <w:rFonts w:ascii="Tahoma" w:hAnsi="Tahoma" w:cs="Tahoma"/>
                <w:sz w:val="20"/>
                <w:szCs w:val="20"/>
              </w:rPr>
            </w:pPr>
          </w:p>
        </w:tc>
        <w:tc>
          <w:tcPr>
            <w:tcW w:w="4429" w:type="dxa"/>
            <w:tcBorders>
              <w:top w:val="nil"/>
              <w:left w:val="nil"/>
              <w:bottom w:val="single" w:sz="8" w:space="0" w:color="auto"/>
              <w:right w:val="single" w:sz="8" w:space="0" w:color="auto"/>
            </w:tcBorders>
            <w:shd w:val="clear" w:color="auto" w:fill="auto"/>
            <w:noWrap/>
            <w:vAlign w:val="center"/>
          </w:tcPr>
          <w:p w14:paraId="672ADB42" w14:textId="2AC804F5"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 xml:space="preserve">Προσφερόμενη Μνήμη </w:t>
            </w:r>
            <w:r w:rsidRPr="006B53EF">
              <w:rPr>
                <w:rFonts w:ascii="Tahoma" w:hAnsi="Tahoma" w:cs="Tahoma"/>
                <w:sz w:val="20"/>
                <w:szCs w:val="20"/>
              </w:rPr>
              <w:t>DDR</w:t>
            </w:r>
            <w:r w:rsidRPr="006B53EF">
              <w:rPr>
                <w:rFonts w:ascii="Tahoma" w:hAnsi="Tahoma" w:cs="Tahoma"/>
                <w:sz w:val="20"/>
                <w:szCs w:val="20"/>
                <w:lang w:val="el-GR"/>
              </w:rPr>
              <w:t>4</w:t>
            </w:r>
            <w:r w:rsidR="008867A2" w:rsidRPr="006B53EF">
              <w:rPr>
                <w:rFonts w:ascii="Tahoma" w:hAnsi="Tahoma" w:cs="Tahoma"/>
                <w:sz w:val="20"/>
                <w:szCs w:val="20"/>
                <w:lang w:val="el-GR"/>
              </w:rPr>
              <w:t xml:space="preserve"> σε </w:t>
            </w:r>
            <w:r w:rsidR="008867A2" w:rsidRPr="006B53EF">
              <w:rPr>
                <w:rFonts w:ascii="Tahoma" w:hAnsi="Tahoma" w:cs="Tahoma"/>
                <w:sz w:val="20"/>
                <w:szCs w:val="20"/>
              </w:rPr>
              <w:t>DIMM</w:t>
            </w:r>
            <w:r w:rsidR="008867A2" w:rsidRPr="006B53EF">
              <w:rPr>
                <w:rFonts w:ascii="Tahoma" w:hAnsi="Tahoma" w:cs="Tahoma"/>
                <w:sz w:val="20"/>
                <w:szCs w:val="20"/>
                <w:lang w:val="el-GR"/>
              </w:rPr>
              <w:t xml:space="preserve"> των 64</w:t>
            </w:r>
            <w:r w:rsidR="008867A2" w:rsidRPr="006B53EF">
              <w:rPr>
                <w:rFonts w:ascii="Tahoma" w:hAnsi="Tahoma" w:cs="Tahoma"/>
                <w:sz w:val="20"/>
                <w:szCs w:val="20"/>
              </w:rPr>
              <w:t>GB</w:t>
            </w:r>
          </w:p>
        </w:tc>
        <w:tc>
          <w:tcPr>
            <w:tcW w:w="1422" w:type="dxa"/>
            <w:tcBorders>
              <w:top w:val="nil"/>
              <w:left w:val="nil"/>
              <w:bottom w:val="single" w:sz="8" w:space="0" w:color="auto"/>
              <w:right w:val="single" w:sz="8" w:space="0" w:color="auto"/>
            </w:tcBorders>
            <w:shd w:val="clear" w:color="auto" w:fill="auto"/>
            <w:noWrap/>
            <w:vAlign w:val="center"/>
          </w:tcPr>
          <w:p w14:paraId="722A5667" w14:textId="343E951F" w:rsidR="00C56C59" w:rsidRPr="006B53EF" w:rsidRDefault="00C56C59" w:rsidP="007F1F97">
            <w:pPr>
              <w:jc w:val="center"/>
              <w:rPr>
                <w:rFonts w:ascii="Tahoma" w:hAnsi="Tahoma" w:cs="Tahoma"/>
                <w:sz w:val="20"/>
                <w:szCs w:val="20"/>
              </w:rPr>
            </w:pPr>
            <w:r w:rsidRPr="006B53EF">
              <w:rPr>
                <w:rFonts w:ascii="Tahoma" w:hAnsi="Tahoma" w:cs="Tahoma"/>
                <w:sz w:val="20"/>
                <w:szCs w:val="20"/>
              </w:rPr>
              <w:t>≥ 384GB</w:t>
            </w:r>
          </w:p>
        </w:tc>
        <w:tc>
          <w:tcPr>
            <w:tcW w:w="1480" w:type="dxa"/>
            <w:tcBorders>
              <w:top w:val="nil"/>
              <w:left w:val="nil"/>
              <w:bottom w:val="single" w:sz="8" w:space="0" w:color="auto"/>
              <w:right w:val="single" w:sz="8" w:space="0" w:color="auto"/>
            </w:tcBorders>
            <w:shd w:val="clear" w:color="auto" w:fill="auto"/>
            <w:noWrap/>
            <w:vAlign w:val="center"/>
          </w:tcPr>
          <w:p w14:paraId="5D41AF0B" w14:textId="77777777" w:rsidR="00C56C59" w:rsidRPr="006B53EF" w:rsidRDefault="00C56C59" w:rsidP="00EB160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3BE51C20" w14:textId="77777777" w:rsidR="00C56C59" w:rsidRPr="006B53EF" w:rsidRDefault="00C56C59" w:rsidP="00EB1606">
            <w:pPr>
              <w:rPr>
                <w:rFonts w:ascii="Tahoma" w:hAnsi="Tahoma" w:cs="Tahoma"/>
                <w:sz w:val="20"/>
                <w:szCs w:val="20"/>
              </w:rPr>
            </w:pPr>
          </w:p>
        </w:tc>
      </w:tr>
      <w:tr w:rsidR="00C56C59" w:rsidRPr="006138A5" w14:paraId="0122856E"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215D9F57" w14:textId="4283BE13" w:rsidR="00C56C59" w:rsidRPr="006B53EF" w:rsidRDefault="00C56C59" w:rsidP="00446527">
            <w:pPr>
              <w:pStyle w:val="aff0"/>
              <w:numPr>
                <w:ilvl w:val="0"/>
                <w:numId w:val="66"/>
              </w:numPr>
              <w:ind w:left="226" w:hanging="113"/>
              <w:jc w:val="center"/>
              <w:rPr>
                <w:rFonts w:ascii="Tahoma" w:hAnsi="Tahoma" w:cs="Tahoma"/>
                <w:sz w:val="20"/>
                <w:szCs w:val="20"/>
              </w:rPr>
            </w:pPr>
          </w:p>
        </w:tc>
        <w:tc>
          <w:tcPr>
            <w:tcW w:w="4429" w:type="dxa"/>
            <w:tcBorders>
              <w:top w:val="nil"/>
              <w:left w:val="nil"/>
              <w:bottom w:val="single" w:sz="8" w:space="0" w:color="auto"/>
              <w:right w:val="single" w:sz="8" w:space="0" w:color="auto"/>
            </w:tcBorders>
            <w:shd w:val="clear" w:color="auto" w:fill="auto"/>
            <w:noWrap/>
            <w:vAlign w:val="center"/>
          </w:tcPr>
          <w:p w14:paraId="1FB6A2ED" w14:textId="77777777" w:rsidR="00C56C59" w:rsidRPr="006B53EF" w:rsidRDefault="00C56C59" w:rsidP="00EB1606">
            <w:pPr>
              <w:rPr>
                <w:rFonts w:ascii="Tahoma" w:hAnsi="Tahoma" w:cs="Tahoma"/>
                <w:sz w:val="20"/>
                <w:szCs w:val="20"/>
              </w:rPr>
            </w:pPr>
            <w:r w:rsidRPr="006B53EF">
              <w:rPr>
                <w:rFonts w:ascii="Tahoma" w:hAnsi="Tahoma" w:cs="Tahoma"/>
                <w:sz w:val="20"/>
                <w:szCs w:val="20"/>
              </w:rPr>
              <w:t xml:space="preserve">Ονομαστική συχνότητα μνήμης </w:t>
            </w:r>
          </w:p>
        </w:tc>
        <w:tc>
          <w:tcPr>
            <w:tcW w:w="1422" w:type="dxa"/>
            <w:tcBorders>
              <w:top w:val="nil"/>
              <w:left w:val="nil"/>
              <w:bottom w:val="single" w:sz="8" w:space="0" w:color="auto"/>
              <w:right w:val="single" w:sz="8" w:space="0" w:color="auto"/>
            </w:tcBorders>
            <w:shd w:val="clear" w:color="auto" w:fill="auto"/>
            <w:noWrap/>
            <w:vAlign w:val="center"/>
          </w:tcPr>
          <w:p w14:paraId="3C951B2A" w14:textId="77777777" w:rsidR="00C56C59" w:rsidRPr="006B53EF" w:rsidRDefault="00C56C59" w:rsidP="007F1F97">
            <w:pPr>
              <w:jc w:val="center"/>
              <w:rPr>
                <w:rFonts w:ascii="Tahoma" w:hAnsi="Tahoma" w:cs="Tahoma"/>
                <w:sz w:val="20"/>
                <w:szCs w:val="20"/>
              </w:rPr>
            </w:pPr>
            <w:r w:rsidRPr="006B53EF">
              <w:rPr>
                <w:rFonts w:ascii="Tahoma" w:hAnsi="Tahoma" w:cs="Tahoma"/>
                <w:sz w:val="20"/>
                <w:szCs w:val="20"/>
              </w:rPr>
              <w:t xml:space="preserve">≥ </w:t>
            </w:r>
            <w:r w:rsidRPr="006B53EF">
              <w:rPr>
                <w:rFonts w:ascii="Tahoma" w:hAnsi="Tahoma" w:cs="Tahoma"/>
                <w:sz w:val="20"/>
                <w:szCs w:val="20"/>
                <w:lang w:val="el-GR"/>
              </w:rPr>
              <w:t>48</w:t>
            </w:r>
            <w:r w:rsidRPr="006B53EF">
              <w:rPr>
                <w:rFonts w:ascii="Tahoma" w:hAnsi="Tahoma" w:cs="Tahoma"/>
                <w:sz w:val="20"/>
                <w:szCs w:val="20"/>
              </w:rPr>
              <w:t>00MT/s</w:t>
            </w:r>
          </w:p>
        </w:tc>
        <w:tc>
          <w:tcPr>
            <w:tcW w:w="1480" w:type="dxa"/>
            <w:tcBorders>
              <w:top w:val="nil"/>
              <w:left w:val="nil"/>
              <w:bottom w:val="single" w:sz="8" w:space="0" w:color="auto"/>
              <w:right w:val="single" w:sz="8" w:space="0" w:color="auto"/>
            </w:tcBorders>
            <w:shd w:val="clear" w:color="auto" w:fill="auto"/>
            <w:noWrap/>
            <w:vAlign w:val="center"/>
          </w:tcPr>
          <w:p w14:paraId="3F3FF585" w14:textId="77777777" w:rsidR="00C56C59" w:rsidRPr="006B53EF" w:rsidRDefault="00C56C59" w:rsidP="00EB160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13BAD24D" w14:textId="77777777" w:rsidR="00C56C59" w:rsidRPr="006B53EF" w:rsidRDefault="00C56C59" w:rsidP="00EB1606">
            <w:pPr>
              <w:rPr>
                <w:rFonts w:ascii="Tahoma" w:hAnsi="Tahoma" w:cs="Tahoma"/>
                <w:sz w:val="20"/>
                <w:szCs w:val="20"/>
              </w:rPr>
            </w:pPr>
          </w:p>
        </w:tc>
      </w:tr>
      <w:tr w:rsidR="00C56C59" w:rsidRPr="006138A5" w14:paraId="4F33BA60"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24657BF1" w14:textId="531FB3A5" w:rsidR="00C56C59" w:rsidRPr="006B53EF" w:rsidRDefault="00C56C59" w:rsidP="00446527">
            <w:pPr>
              <w:pStyle w:val="aff0"/>
              <w:numPr>
                <w:ilvl w:val="0"/>
                <w:numId w:val="66"/>
              </w:numPr>
              <w:ind w:left="226" w:hanging="113"/>
              <w:jc w:val="center"/>
              <w:rPr>
                <w:rFonts w:ascii="Tahoma" w:hAnsi="Tahoma" w:cs="Tahoma"/>
                <w:sz w:val="20"/>
                <w:szCs w:val="20"/>
              </w:rPr>
            </w:pPr>
          </w:p>
        </w:tc>
        <w:tc>
          <w:tcPr>
            <w:tcW w:w="4429" w:type="dxa"/>
            <w:tcBorders>
              <w:top w:val="nil"/>
              <w:left w:val="nil"/>
              <w:bottom w:val="single" w:sz="8" w:space="0" w:color="auto"/>
              <w:right w:val="single" w:sz="8" w:space="0" w:color="auto"/>
            </w:tcBorders>
            <w:shd w:val="clear" w:color="auto" w:fill="auto"/>
            <w:noWrap/>
            <w:vAlign w:val="center"/>
          </w:tcPr>
          <w:p w14:paraId="6450A21E" w14:textId="77777777" w:rsidR="00C56C59" w:rsidRPr="006B53EF" w:rsidRDefault="00C56C59" w:rsidP="00EB1606">
            <w:pPr>
              <w:rPr>
                <w:rFonts w:ascii="Tahoma" w:hAnsi="Tahoma" w:cs="Tahoma"/>
                <w:sz w:val="20"/>
                <w:szCs w:val="20"/>
              </w:rPr>
            </w:pPr>
            <w:r w:rsidRPr="006B53EF">
              <w:rPr>
                <w:rFonts w:ascii="Tahoma" w:hAnsi="Tahoma" w:cs="Tahoma"/>
                <w:sz w:val="20"/>
                <w:szCs w:val="20"/>
              </w:rPr>
              <w:t>Dual ranking ή καλύτερο</w:t>
            </w:r>
          </w:p>
        </w:tc>
        <w:tc>
          <w:tcPr>
            <w:tcW w:w="1422" w:type="dxa"/>
            <w:tcBorders>
              <w:top w:val="nil"/>
              <w:left w:val="nil"/>
              <w:bottom w:val="single" w:sz="8" w:space="0" w:color="auto"/>
              <w:right w:val="single" w:sz="8" w:space="0" w:color="auto"/>
            </w:tcBorders>
            <w:shd w:val="clear" w:color="auto" w:fill="auto"/>
            <w:noWrap/>
            <w:vAlign w:val="center"/>
          </w:tcPr>
          <w:p w14:paraId="04684EE1" w14:textId="77777777" w:rsidR="00C56C59" w:rsidRPr="006B53EF" w:rsidRDefault="00C56C59" w:rsidP="007F1F97">
            <w:pPr>
              <w:jc w:val="center"/>
              <w:rPr>
                <w:rFonts w:ascii="Tahoma" w:hAnsi="Tahoma" w:cs="Tahoma"/>
                <w:sz w:val="20"/>
                <w:szCs w:val="20"/>
              </w:rPr>
            </w:pPr>
            <w:r w:rsidRPr="006B53EF">
              <w:rPr>
                <w:rFonts w:ascii="Tahoma" w:hAnsi="Tahoma" w:cs="Tahoma"/>
                <w:sz w:val="20"/>
                <w:szCs w:val="20"/>
              </w:rPr>
              <w:t>ΝΑΙ</w:t>
            </w:r>
          </w:p>
        </w:tc>
        <w:tc>
          <w:tcPr>
            <w:tcW w:w="1480" w:type="dxa"/>
            <w:tcBorders>
              <w:top w:val="nil"/>
              <w:left w:val="nil"/>
              <w:bottom w:val="single" w:sz="8" w:space="0" w:color="auto"/>
              <w:right w:val="single" w:sz="8" w:space="0" w:color="auto"/>
            </w:tcBorders>
            <w:shd w:val="clear" w:color="auto" w:fill="auto"/>
            <w:noWrap/>
            <w:vAlign w:val="center"/>
          </w:tcPr>
          <w:p w14:paraId="30A6ADCF" w14:textId="77777777" w:rsidR="00C56C59" w:rsidRPr="006B53EF" w:rsidRDefault="00C56C59" w:rsidP="00EB160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0566AE27" w14:textId="77777777" w:rsidR="00C56C59" w:rsidRPr="006B53EF" w:rsidRDefault="00C56C59" w:rsidP="00EB1606">
            <w:pPr>
              <w:rPr>
                <w:rFonts w:ascii="Tahoma" w:hAnsi="Tahoma" w:cs="Tahoma"/>
                <w:sz w:val="20"/>
                <w:szCs w:val="20"/>
              </w:rPr>
            </w:pPr>
          </w:p>
        </w:tc>
      </w:tr>
      <w:tr w:rsidR="00C56C59" w:rsidRPr="006138A5" w14:paraId="69133260"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0E81D529" w14:textId="023BAB7E" w:rsidR="00C56C59" w:rsidRPr="006B53EF" w:rsidRDefault="00C56C59" w:rsidP="00446527">
            <w:pPr>
              <w:pStyle w:val="aff0"/>
              <w:numPr>
                <w:ilvl w:val="0"/>
                <w:numId w:val="66"/>
              </w:numPr>
              <w:ind w:left="226" w:hanging="113"/>
              <w:jc w:val="center"/>
              <w:rPr>
                <w:rFonts w:ascii="Tahoma" w:hAnsi="Tahoma" w:cs="Tahoma"/>
                <w:sz w:val="20"/>
                <w:szCs w:val="20"/>
              </w:rPr>
            </w:pPr>
          </w:p>
        </w:tc>
        <w:tc>
          <w:tcPr>
            <w:tcW w:w="4429" w:type="dxa"/>
            <w:tcBorders>
              <w:top w:val="nil"/>
              <w:left w:val="nil"/>
              <w:bottom w:val="single" w:sz="8" w:space="0" w:color="auto"/>
              <w:right w:val="single" w:sz="8" w:space="0" w:color="auto"/>
            </w:tcBorders>
            <w:shd w:val="clear" w:color="auto" w:fill="auto"/>
            <w:noWrap/>
            <w:vAlign w:val="center"/>
          </w:tcPr>
          <w:p w14:paraId="25DB4908" w14:textId="681E5E01" w:rsidR="00C56C59" w:rsidRPr="00F805E5" w:rsidRDefault="00C56C59" w:rsidP="00EB1606">
            <w:pPr>
              <w:rPr>
                <w:rFonts w:ascii="Tahoma" w:hAnsi="Tahoma" w:cs="Tahoma"/>
                <w:sz w:val="20"/>
                <w:szCs w:val="20"/>
                <w:lang w:val="el-GR"/>
              </w:rPr>
            </w:pPr>
            <w:r w:rsidRPr="006B53EF">
              <w:rPr>
                <w:rFonts w:ascii="Tahoma" w:hAnsi="Tahoma" w:cs="Tahoma"/>
                <w:sz w:val="20"/>
                <w:szCs w:val="20"/>
                <w:lang w:val="el-GR"/>
              </w:rPr>
              <w:t xml:space="preserve">Ο </w:t>
            </w:r>
            <w:r w:rsidRPr="006B53EF">
              <w:rPr>
                <w:rFonts w:ascii="Tahoma" w:hAnsi="Tahoma" w:cs="Tahoma"/>
                <w:sz w:val="20"/>
                <w:szCs w:val="20"/>
              </w:rPr>
              <w:t>Server</w:t>
            </w:r>
            <w:r w:rsidRPr="006B53EF">
              <w:rPr>
                <w:rFonts w:ascii="Tahoma" w:hAnsi="Tahoma" w:cs="Tahoma"/>
                <w:sz w:val="20"/>
                <w:szCs w:val="20"/>
                <w:lang w:val="el-GR"/>
              </w:rPr>
              <w:t xml:space="preserve"> να υποστηρίζει </w:t>
            </w:r>
            <w:r w:rsidRPr="006B53EF">
              <w:rPr>
                <w:rFonts w:ascii="Tahoma" w:hAnsi="Tahoma" w:cs="Tahoma"/>
                <w:sz w:val="20"/>
                <w:szCs w:val="20"/>
              </w:rPr>
              <w:t>hot</w:t>
            </w:r>
            <w:r w:rsidRPr="006B53EF">
              <w:rPr>
                <w:rFonts w:ascii="Tahoma" w:hAnsi="Tahoma" w:cs="Tahoma"/>
                <w:sz w:val="20"/>
                <w:szCs w:val="20"/>
                <w:lang w:val="el-GR"/>
              </w:rPr>
              <w:t>-</w:t>
            </w:r>
            <w:r w:rsidRPr="006B53EF">
              <w:rPr>
                <w:rFonts w:ascii="Tahoma" w:hAnsi="Tahoma" w:cs="Tahoma"/>
                <w:sz w:val="20"/>
                <w:szCs w:val="20"/>
              </w:rPr>
              <w:t>plug</w:t>
            </w:r>
            <w:r w:rsidRPr="006B53EF">
              <w:rPr>
                <w:rFonts w:ascii="Tahoma" w:hAnsi="Tahoma" w:cs="Tahoma"/>
                <w:sz w:val="20"/>
                <w:szCs w:val="20"/>
                <w:lang w:val="el-GR"/>
              </w:rPr>
              <w:t xml:space="preserve"> σκληρούς δίσκους</w:t>
            </w:r>
          </w:p>
        </w:tc>
        <w:tc>
          <w:tcPr>
            <w:tcW w:w="1422" w:type="dxa"/>
            <w:tcBorders>
              <w:top w:val="nil"/>
              <w:left w:val="nil"/>
              <w:bottom w:val="single" w:sz="8" w:space="0" w:color="auto"/>
              <w:right w:val="single" w:sz="8" w:space="0" w:color="auto"/>
            </w:tcBorders>
            <w:shd w:val="clear" w:color="auto" w:fill="auto"/>
            <w:noWrap/>
            <w:vAlign w:val="center"/>
          </w:tcPr>
          <w:p w14:paraId="688D8827" w14:textId="77777777" w:rsidR="00C56C59" w:rsidRPr="006B53EF" w:rsidRDefault="00C56C59" w:rsidP="007F1F97">
            <w:pPr>
              <w:jc w:val="center"/>
              <w:rPr>
                <w:rFonts w:ascii="Tahoma" w:hAnsi="Tahoma" w:cs="Tahoma"/>
                <w:sz w:val="20"/>
                <w:szCs w:val="20"/>
                <w:lang w:val="el-GR"/>
              </w:rPr>
            </w:pPr>
            <w:r w:rsidRPr="006B53EF">
              <w:rPr>
                <w:rFonts w:ascii="Tahoma" w:hAnsi="Tahoma" w:cs="Tahoma"/>
                <w:sz w:val="20"/>
                <w:szCs w:val="20"/>
                <w:lang w:val="el-GR"/>
              </w:rPr>
              <w:t>ΝΑΙ</w:t>
            </w:r>
          </w:p>
        </w:tc>
        <w:tc>
          <w:tcPr>
            <w:tcW w:w="1480" w:type="dxa"/>
            <w:tcBorders>
              <w:top w:val="nil"/>
              <w:left w:val="nil"/>
              <w:bottom w:val="single" w:sz="8" w:space="0" w:color="auto"/>
              <w:right w:val="single" w:sz="8" w:space="0" w:color="auto"/>
            </w:tcBorders>
            <w:shd w:val="clear" w:color="auto" w:fill="auto"/>
            <w:noWrap/>
            <w:vAlign w:val="center"/>
          </w:tcPr>
          <w:p w14:paraId="18AD2E9D" w14:textId="77777777" w:rsidR="00C56C59" w:rsidRPr="006B53EF" w:rsidRDefault="00C56C59" w:rsidP="00EB160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46E20CD5" w14:textId="77777777" w:rsidR="00C56C59" w:rsidRPr="006B53EF" w:rsidRDefault="00C56C59" w:rsidP="00EB1606">
            <w:pPr>
              <w:rPr>
                <w:rFonts w:ascii="Tahoma" w:hAnsi="Tahoma" w:cs="Tahoma"/>
                <w:sz w:val="20"/>
                <w:szCs w:val="20"/>
              </w:rPr>
            </w:pPr>
          </w:p>
        </w:tc>
      </w:tr>
      <w:tr w:rsidR="00C56C59" w:rsidRPr="006138A5" w14:paraId="639D13F9"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20807567" w14:textId="462EBF7D" w:rsidR="00C56C59" w:rsidRPr="006B53EF" w:rsidRDefault="00C56C59" w:rsidP="00446527">
            <w:pPr>
              <w:pStyle w:val="aff0"/>
              <w:numPr>
                <w:ilvl w:val="0"/>
                <w:numId w:val="66"/>
              </w:numPr>
              <w:ind w:left="226" w:hanging="113"/>
              <w:jc w:val="center"/>
              <w:rPr>
                <w:rFonts w:ascii="Tahoma" w:hAnsi="Tahoma" w:cs="Tahoma"/>
                <w:sz w:val="20"/>
                <w:szCs w:val="20"/>
              </w:rPr>
            </w:pPr>
          </w:p>
        </w:tc>
        <w:tc>
          <w:tcPr>
            <w:tcW w:w="4429" w:type="dxa"/>
            <w:tcBorders>
              <w:top w:val="nil"/>
              <w:left w:val="nil"/>
              <w:bottom w:val="single" w:sz="8" w:space="0" w:color="auto"/>
              <w:right w:val="single" w:sz="8" w:space="0" w:color="auto"/>
            </w:tcBorders>
            <w:shd w:val="clear" w:color="auto" w:fill="auto"/>
            <w:noWrap/>
            <w:vAlign w:val="center"/>
          </w:tcPr>
          <w:p w14:paraId="7B24B2CD" w14:textId="77777777" w:rsidR="00C56C59" w:rsidRPr="006B53EF" w:rsidRDefault="00C56C59" w:rsidP="00EB1606">
            <w:pPr>
              <w:rPr>
                <w:rFonts w:ascii="Tahoma" w:hAnsi="Tahoma" w:cs="Tahoma"/>
                <w:sz w:val="20"/>
                <w:szCs w:val="20"/>
              </w:rPr>
            </w:pPr>
            <w:r w:rsidRPr="006B53EF">
              <w:rPr>
                <w:rFonts w:ascii="Tahoma" w:hAnsi="Tahoma" w:cs="Tahoma"/>
                <w:sz w:val="20"/>
                <w:szCs w:val="20"/>
              </w:rPr>
              <w:t>Υποστήριξη Mirroring</w:t>
            </w:r>
          </w:p>
        </w:tc>
        <w:tc>
          <w:tcPr>
            <w:tcW w:w="1422" w:type="dxa"/>
            <w:tcBorders>
              <w:top w:val="nil"/>
              <w:left w:val="nil"/>
              <w:bottom w:val="single" w:sz="8" w:space="0" w:color="auto"/>
              <w:right w:val="single" w:sz="8" w:space="0" w:color="auto"/>
            </w:tcBorders>
            <w:shd w:val="clear" w:color="auto" w:fill="auto"/>
            <w:noWrap/>
            <w:vAlign w:val="center"/>
          </w:tcPr>
          <w:p w14:paraId="49EC6021" w14:textId="77777777" w:rsidR="00C56C59" w:rsidRPr="006B53EF" w:rsidRDefault="00C56C59" w:rsidP="007F1F97">
            <w:pPr>
              <w:jc w:val="center"/>
              <w:rPr>
                <w:rFonts w:ascii="Tahoma" w:hAnsi="Tahoma" w:cs="Tahoma"/>
                <w:sz w:val="20"/>
                <w:szCs w:val="20"/>
              </w:rPr>
            </w:pPr>
            <w:r w:rsidRPr="006B53EF">
              <w:rPr>
                <w:rFonts w:ascii="Tahoma" w:hAnsi="Tahoma" w:cs="Tahoma"/>
                <w:sz w:val="20"/>
                <w:szCs w:val="20"/>
              </w:rPr>
              <w:t>NAI</w:t>
            </w:r>
          </w:p>
        </w:tc>
        <w:tc>
          <w:tcPr>
            <w:tcW w:w="1480" w:type="dxa"/>
            <w:tcBorders>
              <w:top w:val="nil"/>
              <w:left w:val="nil"/>
              <w:bottom w:val="single" w:sz="8" w:space="0" w:color="auto"/>
              <w:right w:val="single" w:sz="8" w:space="0" w:color="auto"/>
            </w:tcBorders>
            <w:shd w:val="clear" w:color="auto" w:fill="auto"/>
            <w:noWrap/>
            <w:vAlign w:val="center"/>
          </w:tcPr>
          <w:p w14:paraId="0C309CFF" w14:textId="77777777" w:rsidR="00C56C59" w:rsidRPr="006B53EF" w:rsidRDefault="00C56C59" w:rsidP="00EB160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40038F4B" w14:textId="77777777" w:rsidR="00C56C59" w:rsidRPr="006B53EF" w:rsidRDefault="00C56C59" w:rsidP="00EB1606">
            <w:pPr>
              <w:rPr>
                <w:rFonts w:ascii="Tahoma" w:hAnsi="Tahoma" w:cs="Tahoma"/>
                <w:sz w:val="20"/>
                <w:szCs w:val="20"/>
              </w:rPr>
            </w:pPr>
          </w:p>
        </w:tc>
      </w:tr>
      <w:tr w:rsidR="00C56C59" w:rsidRPr="006138A5" w14:paraId="3A7BF8EF"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1C142E98" w14:textId="0A74F987" w:rsidR="00C56C59" w:rsidRPr="006B53EF" w:rsidRDefault="00C56C59" w:rsidP="00446527">
            <w:pPr>
              <w:pStyle w:val="aff0"/>
              <w:numPr>
                <w:ilvl w:val="0"/>
                <w:numId w:val="66"/>
              </w:numPr>
              <w:ind w:left="226" w:hanging="113"/>
              <w:jc w:val="center"/>
              <w:rPr>
                <w:rFonts w:ascii="Tahoma" w:hAnsi="Tahoma" w:cs="Tahoma"/>
                <w:sz w:val="20"/>
                <w:szCs w:val="20"/>
              </w:rPr>
            </w:pPr>
          </w:p>
        </w:tc>
        <w:tc>
          <w:tcPr>
            <w:tcW w:w="4429" w:type="dxa"/>
            <w:tcBorders>
              <w:top w:val="nil"/>
              <w:left w:val="nil"/>
              <w:bottom w:val="single" w:sz="8" w:space="0" w:color="auto"/>
              <w:right w:val="single" w:sz="8" w:space="0" w:color="auto"/>
            </w:tcBorders>
            <w:shd w:val="clear" w:color="auto" w:fill="auto"/>
            <w:noWrap/>
            <w:vAlign w:val="center"/>
          </w:tcPr>
          <w:p w14:paraId="4D4C4FB7" w14:textId="6F231F1A"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Να προσφερθεί με</w:t>
            </w:r>
            <w:r w:rsidR="00365EBE">
              <w:rPr>
                <w:rFonts w:ascii="Tahoma" w:hAnsi="Tahoma" w:cs="Tahoma"/>
                <w:sz w:val="20"/>
                <w:szCs w:val="20"/>
                <w:lang w:val="el-GR"/>
              </w:rPr>
              <w:t xml:space="preserve"> 2</w:t>
            </w:r>
            <w:r w:rsidRPr="006B53EF">
              <w:rPr>
                <w:rFonts w:ascii="Tahoma" w:hAnsi="Tahoma" w:cs="Tahoma"/>
                <w:sz w:val="20"/>
                <w:szCs w:val="20"/>
                <w:lang w:val="el-GR"/>
              </w:rPr>
              <w:t xml:space="preserve"> </w:t>
            </w:r>
            <w:r w:rsidRPr="006B53EF">
              <w:rPr>
                <w:rFonts w:ascii="Tahoma" w:hAnsi="Tahoma" w:cs="Tahoma"/>
                <w:sz w:val="20"/>
                <w:szCs w:val="20"/>
              </w:rPr>
              <w:t>nvme</w:t>
            </w:r>
            <w:r w:rsidRPr="006B53EF">
              <w:rPr>
                <w:rFonts w:ascii="Tahoma" w:hAnsi="Tahoma" w:cs="Tahoma"/>
                <w:sz w:val="20"/>
                <w:szCs w:val="20"/>
                <w:lang w:val="el-GR"/>
              </w:rPr>
              <w:t xml:space="preserve"> </w:t>
            </w:r>
            <w:r w:rsidRPr="006B53EF">
              <w:rPr>
                <w:rFonts w:ascii="Tahoma" w:hAnsi="Tahoma" w:cs="Tahoma"/>
                <w:sz w:val="20"/>
                <w:szCs w:val="20"/>
              </w:rPr>
              <w:t>ssd</w:t>
            </w:r>
            <w:r w:rsidRPr="006B53EF">
              <w:rPr>
                <w:rFonts w:ascii="Tahoma" w:hAnsi="Tahoma" w:cs="Tahoma"/>
                <w:sz w:val="20"/>
                <w:szCs w:val="20"/>
                <w:lang w:val="el-GR"/>
              </w:rPr>
              <w:t xml:space="preserve">   με υποστήριξη από τον κατασκευαστή για </w:t>
            </w:r>
            <w:r w:rsidRPr="006B53EF">
              <w:rPr>
                <w:rFonts w:ascii="Tahoma" w:hAnsi="Tahoma" w:cs="Tahoma"/>
                <w:sz w:val="20"/>
                <w:szCs w:val="20"/>
              </w:rPr>
              <w:t>VMware</w:t>
            </w:r>
            <w:r w:rsidRPr="006B53EF">
              <w:rPr>
                <w:rFonts w:ascii="Tahoma" w:hAnsi="Tahoma" w:cs="Tahoma"/>
                <w:sz w:val="20"/>
                <w:szCs w:val="20"/>
                <w:lang w:val="el-GR"/>
              </w:rPr>
              <w:t xml:space="preserve"> </w:t>
            </w:r>
            <w:r w:rsidRPr="006B53EF">
              <w:rPr>
                <w:rFonts w:ascii="Tahoma" w:hAnsi="Tahoma" w:cs="Tahoma"/>
                <w:sz w:val="20"/>
                <w:szCs w:val="20"/>
              </w:rPr>
              <w:t>vSphere</w:t>
            </w:r>
            <w:r w:rsidRPr="006B53EF">
              <w:rPr>
                <w:rFonts w:ascii="Tahoma" w:hAnsi="Tahoma" w:cs="Tahoma"/>
                <w:sz w:val="20"/>
                <w:szCs w:val="20"/>
                <w:lang w:val="el-GR"/>
              </w:rPr>
              <w:t xml:space="preserve"> 7.</w:t>
            </w:r>
            <w:r w:rsidRPr="006B53EF">
              <w:rPr>
                <w:rFonts w:ascii="Tahoma" w:hAnsi="Tahoma" w:cs="Tahoma"/>
                <w:sz w:val="20"/>
                <w:szCs w:val="20"/>
              </w:rPr>
              <w:t>x</w:t>
            </w:r>
            <w:r w:rsidRPr="006B53EF">
              <w:rPr>
                <w:rFonts w:ascii="Tahoma" w:hAnsi="Tahoma" w:cs="Tahoma"/>
                <w:sz w:val="20"/>
                <w:szCs w:val="20"/>
                <w:lang w:val="el-GR"/>
              </w:rPr>
              <w:t xml:space="preserve"> ή </w:t>
            </w:r>
            <w:r w:rsidR="00F805E5" w:rsidRPr="006B53EF">
              <w:rPr>
                <w:rFonts w:ascii="Tahoma" w:hAnsi="Tahoma" w:cs="Tahoma"/>
                <w:sz w:val="20"/>
                <w:szCs w:val="20"/>
                <w:lang w:val="el-GR"/>
              </w:rPr>
              <w:t>νεότερο</w:t>
            </w:r>
            <w:r w:rsidR="00F805E5">
              <w:rPr>
                <w:rFonts w:ascii="Tahoma" w:hAnsi="Tahoma" w:cs="Tahoma"/>
                <w:sz w:val="20"/>
                <w:szCs w:val="20"/>
                <w:lang w:val="el-GR"/>
              </w:rPr>
              <w:t>. Επίσης σε περίπτωση σφάλματος να μην απαιτείται η επιστροφή των δίσκων στον κατασκευαστή για αντικατάσταση</w:t>
            </w:r>
          </w:p>
        </w:tc>
        <w:tc>
          <w:tcPr>
            <w:tcW w:w="1422" w:type="dxa"/>
            <w:tcBorders>
              <w:top w:val="nil"/>
              <w:left w:val="nil"/>
              <w:bottom w:val="single" w:sz="8" w:space="0" w:color="auto"/>
              <w:right w:val="single" w:sz="8" w:space="0" w:color="auto"/>
            </w:tcBorders>
            <w:shd w:val="clear" w:color="auto" w:fill="auto"/>
            <w:noWrap/>
            <w:vAlign w:val="center"/>
          </w:tcPr>
          <w:p w14:paraId="039AF8CD" w14:textId="77777777" w:rsidR="00C56C59" w:rsidRPr="006B53EF" w:rsidRDefault="00C56C59" w:rsidP="007F1F97">
            <w:pPr>
              <w:jc w:val="center"/>
              <w:rPr>
                <w:rFonts w:ascii="Tahoma" w:hAnsi="Tahoma" w:cs="Tahoma"/>
                <w:sz w:val="20"/>
                <w:szCs w:val="20"/>
              </w:rPr>
            </w:pPr>
            <w:r w:rsidRPr="006B53EF">
              <w:rPr>
                <w:rFonts w:ascii="Tahoma" w:hAnsi="Tahoma" w:cs="Tahoma"/>
                <w:sz w:val="20"/>
                <w:szCs w:val="20"/>
              </w:rPr>
              <w:t>NAI</w:t>
            </w:r>
          </w:p>
        </w:tc>
        <w:tc>
          <w:tcPr>
            <w:tcW w:w="1480" w:type="dxa"/>
            <w:tcBorders>
              <w:top w:val="nil"/>
              <w:left w:val="nil"/>
              <w:bottom w:val="single" w:sz="8" w:space="0" w:color="auto"/>
              <w:right w:val="single" w:sz="8" w:space="0" w:color="auto"/>
            </w:tcBorders>
            <w:shd w:val="clear" w:color="auto" w:fill="auto"/>
            <w:noWrap/>
            <w:vAlign w:val="center"/>
          </w:tcPr>
          <w:p w14:paraId="6B47715D" w14:textId="77777777" w:rsidR="00C56C59" w:rsidRPr="006B53EF" w:rsidRDefault="00C56C59" w:rsidP="00EB160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2ED4F306" w14:textId="77777777" w:rsidR="00C56C59" w:rsidRPr="006B53EF" w:rsidRDefault="00C56C59" w:rsidP="00EB1606">
            <w:pPr>
              <w:rPr>
                <w:rFonts w:ascii="Tahoma" w:hAnsi="Tahoma" w:cs="Tahoma"/>
                <w:sz w:val="20"/>
                <w:szCs w:val="20"/>
              </w:rPr>
            </w:pPr>
          </w:p>
        </w:tc>
      </w:tr>
      <w:tr w:rsidR="00C56C59" w:rsidRPr="006138A5" w14:paraId="66028A91"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4109B4CD" w14:textId="449575BA" w:rsidR="00C56C59" w:rsidRPr="006B53EF" w:rsidRDefault="00C56C59" w:rsidP="00446527">
            <w:pPr>
              <w:pStyle w:val="aff0"/>
              <w:numPr>
                <w:ilvl w:val="0"/>
                <w:numId w:val="66"/>
              </w:numPr>
              <w:ind w:left="226" w:hanging="113"/>
              <w:jc w:val="center"/>
              <w:rPr>
                <w:rFonts w:ascii="Tahoma" w:hAnsi="Tahoma" w:cs="Tahoma"/>
                <w:sz w:val="20"/>
                <w:szCs w:val="20"/>
              </w:rPr>
            </w:pPr>
          </w:p>
        </w:tc>
        <w:tc>
          <w:tcPr>
            <w:tcW w:w="4429" w:type="dxa"/>
            <w:tcBorders>
              <w:top w:val="nil"/>
              <w:left w:val="nil"/>
              <w:bottom w:val="single" w:sz="8" w:space="0" w:color="auto"/>
              <w:right w:val="single" w:sz="8" w:space="0" w:color="auto"/>
            </w:tcBorders>
            <w:shd w:val="clear" w:color="auto" w:fill="auto"/>
            <w:noWrap/>
            <w:vAlign w:val="center"/>
          </w:tcPr>
          <w:p w14:paraId="2C69FD5B" w14:textId="07F93724" w:rsidR="00C56C59" w:rsidRPr="00365EBE" w:rsidRDefault="00C56C59" w:rsidP="00EB1606">
            <w:pPr>
              <w:rPr>
                <w:rFonts w:ascii="Tahoma" w:hAnsi="Tahoma" w:cs="Tahoma"/>
                <w:sz w:val="20"/>
                <w:szCs w:val="20"/>
                <w:lang w:val="el-GR"/>
              </w:rPr>
            </w:pPr>
            <w:r w:rsidRPr="006B53EF">
              <w:rPr>
                <w:rFonts w:ascii="Tahoma" w:hAnsi="Tahoma" w:cs="Tahoma"/>
                <w:sz w:val="20"/>
                <w:szCs w:val="20"/>
              </w:rPr>
              <w:t xml:space="preserve">Χωρητικότητα </w:t>
            </w:r>
            <w:r w:rsidR="00365EBE">
              <w:rPr>
                <w:rFonts w:ascii="Tahoma" w:hAnsi="Tahoma" w:cs="Tahoma"/>
                <w:sz w:val="20"/>
                <w:szCs w:val="20"/>
                <w:lang w:val="el-GR"/>
              </w:rPr>
              <w:t>έκαστου δίσκου</w:t>
            </w:r>
          </w:p>
        </w:tc>
        <w:tc>
          <w:tcPr>
            <w:tcW w:w="1422" w:type="dxa"/>
            <w:tcBorders>
              <w:top w:val="nil"/>
              <w:left w:val="nil"/>
              <w:bottom w:val="single" w:sz="8" w:space="0" w:color="auto"/>
              <w:right w:val="single" w:sz="8" w:space="0" w:color="auto"/>
            </w:tcBorders>
            <w:shd w:val="clear" w:color="auto" w:fill="auto"/>
            <w:noWrap/>
            <w:vAlign w:val="center"/>
          </w:tcPr>
          <w:p w14:paraId="79296093" w14:textId="77777777" w:rsidR="00C56C59" w:rsidRPr="006B53EF" w:rsidRDefault="00C56C59" w:rsidP="007F1F97">
            <w:pPr>
              <w:jc w:val="center"/>
              <w:rPr>
                <w:rFonts w:ascii="Tahoma" w:hAnsi="Tahoma" w:cs="Tahoma"/>
                <w:sz w:val="20"/>
                <w:szCs w:val="20"/>
              </w:rPr>
            </w:pPr>
            <w:r w:rsidRPr="006B53EF">
              <w:rPr>
                <w:rFonts w:ascii="Tahoma" w:hAnsi="Tahoma" w:cs="Tahoma"/>
                <w:sz w:val="20"/>
                <w:szCs w:val="20"/>
              </w:rPr>
              <w:t>≥ 480GB</w:t>
            </w:r>
          </w:p>
        </w:tc>
        <w:tc>
          <w:tcPr>
            <w:tcW w:w="1480" w:type="dxa"/>
            <w:tcBorders>
              <w:top w:val="nil"/>
              <w:left w:val="nil"/>
              <w:bottom w:val="single" w:sz="8" w:space="0" w:color="auto"/>
              <w:right w:val="single" w:sz="8" w:space="0" w:color="auto"/>
            </w:tcBorders>
            <w:shd w:val="clear" w:color="auto" w:fill="auto"/>
            <w:noWrap/>
            <w:vAlign w:val="center"/>
          </w:tcPr>
          <w:p w14:paraId="436AE369" w14:textId="77777777" w:rsidR="00C56C59" w:rsidRPr="006B53EF" w:rsidRDefault="00C56C59" w:rsidP="00EB160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76A2FE4B" w14:textId="77777777" w:rsidR="00C56C59" w:rsidRPr="006B53EF" w:rsidRDefault="00C56C59" w:rsidP="00EB1606">
            <w:pPr>
              <w:rPr>
                <w:rFonts w:ascii="Tahoma" w:hAnsi="Tahoma" w:cs="Tahoma"/>
                <w:sz w:val="20"/>
                <w:szCs w:val="20"/>
              </w:rPr>
            </w:pPr>
          </w:p>
        </w:tc>
      </w:tr>
      <w:tr w:rsidR="00C56C59" w:rsidRPr="006138A5" w14:paraId="591E22F6"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0A8AB851" w14:textId="34D23790" w:rsidR="00C56C59" w:rsidRPr="006B53EF" w:rsidRDefault="00C56C59" w:rsidP="00446527">
            <w:pPr>
              <w:pStyle w:val="aff0"/>
              <w:numPr>
                <w:ilvl w:val="0"/>
                <w:numId w:val="66"/>
              </w:numPr>
              <w:ind w:left="226" w:hanging="113"/>
              <w:jc w:val="center"/>
              <w:rPr>
                <w:rFonts w:ascii="Tahoma" w:hAnsi="Tahoma" w:cs="Tahoma"/>
                <w:sz w:val="20"/>
                <w:szCs w:val="20"/>
              </w:rPr>
            </w:pPr>
          </w:p>
        </w:tc>
        <w:tc>
          <w:tcPr>
            <w:tcW w:w="4429" w:type="dxa"/>
            <w:tcBorders>
              <w:top w:val="nil"/>
              <w:left w:val="nil"/>
              <w:bottom w:val="single" w:sz="8" w:space="0" w:color="auto"/>
              <w:right w:val="single" w:sz="8" w:space="0" w:color="auto"/>
            </w:tcBorders>
            <w:shd w:val="clear" w:color="auto" w:fill="auto"/>
            <w:noWrap/>
            <w:vAlign w:val="center"/>
          </w:tcPr>
          <w:p w14:paraId="06CDB486" w14:textId="3DB34B8C" w:rsidR="00C56C59" w:rsidRPr="006B53EF" w:rsidRDefault="008867A2" w:rsidP="00EB1606">
            <w:pPr>
              <w:rPr>
                <w:rFonts w:ascii="Tahoma" w:hAnsi="Tahoma" w:cs="Tahoma"/>
                <w:sz w:val="20"/>
                <w:szCs w:val="20"/>
              </w:rPr>
            </w:pPr>
            <w:r w:rsidRPr="006B53EF">
              <w:rPr>
                <w:rFonts w:ascii="Tahoma" w:hAnsi="Tahoma" w:cs="Tahoma"/>
                <w:sz w:val="20"/>
                <w:szCs w:val="20"/>
                <w:lang w:val="el-GR"/>
              </w:rPr>
              <w:t>Δύο</w:t>
            </w:r>
            <w:r w:rsidR="00C56C59" w:rsidRPr="006B53EF">
              <w:rPr>
                <w:rFonts w:ascii="Tahoma" w:hAnsi="Tahoma" w:cs="Tahoma"/>
                <w:sz w:val="20"/>
                <w:szCs w:val="20"/>
              </w:rPr>
              <w:t xml:space="preserve"> Redundant hot plug τροφοδοτικά, titanium class</w:t>
            </w:r>
          </w:p>
        </w:tc>
        <w:tc>
          <w:tcPr>
            <w:tcW w:w="1422" w:type="dxa"/>
            <w:tcBorders>
              <w:top w:val="nil"/>
              <w:left w:val="nil"/>
              <w:bottom w:val="single" w:sz="8" w:space="0" w:color="auto"/>
              <w:right w:val="single" w:sz="8" w:space="0" w:color="auto"/>
            </w:tcBorders>
            <w:shd w:val="clear" w:color="auto" w:fill="auto"/>
            <w:noWrap/>
            <w:vAlign w:val="center"/>
          </w:tcPr>
          <w:p w14:paraId="1C933BE5" w14:textId="77777777" w:rsidR="00C56C59" w:rsidRPr="006B53EF" w:rsidRDefault="00C56C59" w:rsidP="007F1F97">
            <w:pPr>
              <w:jc w:val="center"/>
              <w:rPr>
                <w:rFonts w:ascii="Tahoma" w:hAnsi="Tahoma" w:cs="Tahoma"/>
                <w:sz w:val="20"/>
                <w:szCs w:val="20"/>
              </w:rPr>
            </w:pPr>
            <w:r w:rsidRPr="006B53EF">
              <w:rPr>
                <w:rFonts w:ascii="Tahoma" w:hAnsi="Tahoma" w:cs="Tahoma"/>
                <w:sz w:val="20"/>
                <w:szCs w:val="20"/>
              </w:rPr>
              <w:t>ΝΑΙ</w:t>
            </w:r>
          </w:p>
        </w:tc>
        <w:tc>
          <w:tcPr>
            <w:tcW w:w="1480" w:type="dxa"/>
            <w:tcBorders>
              <w:top w:val="nil"/>
              <w:left w:val="nil"/>
              <w:bottom w:val="single" w:sz="8" w:space="0" w:color="auto"/>
              <w:right w:val="single" w:sz="8" w:space="0" w:color="auto"/>
            </w:tcBorders>
            <w:shd w:val="clear" w:color="auto" w:fill="auto"/>
            <w:noWrap/>
            <w:vAlign w:val="center"/>
          </w:tcPr>
          <w:p w14:paraId="576D710B" w14:textId="77777777" w:rsidR="00C56C59" w:rsidRPr="006B53EF" w:rsidRDefault="00C56C59" w:rsidP="00EB160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1C969D52" w14:textId="77777777" w:rsidR="00C56C59" w:rsidRPr="006B53EF" w:rsidRDefault="00C56C59" w:rsidP="00EB1606">
            <w:pPr>
              <w:rPr>
                <w:rFonts w:ascii="Tahoma" w:hAnsi="Tahoma" w:cs="Tahoma"/>
                <w:sz w:val="20"/>
                <w:szCs w:val="20"/>
              </w:rPr>
            </w:pPr>
          </w:p>
        </w:tc>
      </w:tr>
      <w:tr w:rsidR="00C56C59" w:rsidRPr="006138A5" w14:paraId="487EC9EF"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74301ED7" w14:textId="7FAA64BA" w:rsidR="00C56C59" w:rsidRPr="006B53EF" w:rsidRDefault="00C56C59" w:rsidP="00446527">
            <w:pPr>
              <w:pStyle w:val="aff0"/>
              <w:numPr>
                <w:ilvl w:val="0"/>
                <w:numId w:val="66"/>
              </w:numPr>
              <w:ind w:left="226" w:hanging="113"/>
              <w:jc w:val="center"/>
              <w:rPr>
                <w:rFonts w:ascii="Tahoma" w:hAnsi="Tahoma" w:cs="Tahoma"/>
                <w:sz w:val="20"/>
                <w:szCs w:val="20"/>
              </w:rPr>
            </w:pPr>
          </w:p>
        </w:tc>
        <w:tc>
          <w:tcPr>
            <w:tcW w:w="4429" w:type="dxa"/>
            <w:tcBorders>
              <w:top w:val="nil"/>
              <w:left w:val="nil"/>
              <w:bottom w:val="single" w:sz="8" w:space="0" w:color="auto"/>
              <w:right w:val="single" w:sz="8" w:space="0" w:color="auto"/>
            </w:tcBorders>
            <w:shd w:val="clear" w:color="auto" w:fill="auto"/>
            <w:noWrap/>
            <w:vAlign w:val="center"/>
          </w:tcPr>
          <w:p w14:paraId="751C1863" w14:textId="77777777" w:rsidR="00C56C59" w:rsidRPr="006B53EF" w:rsidRDefault="00C56C59" w:rsidP="00EB1606">
            <w:pPr>
              <w:rPr>
                <w:rFonts w:ascii="Tahoma" w:hAnsi="Tahoma" w:cs="Tahoma"/>
                <w:sz w:val="20"/>
                <w:szCs w:val="20"/>
              </w:rPr>
            </w:pPr>
            <w:r w:rsidRPr="006B53EF">
              <w:rPr>
                <w:rFonts w:ascii="Tahoma" w:hAnsi="Tahoma" w:cs="Tahoma"/>
                <w:sz w:val="20"/>
                <w:szCs w:val="20"/>
              </w:rPr>
              <w:t>Ισχύς τροφοδοτικού</w:t>
            </w:r>
          </w:p>
        </w:tc>
        <w:tc>
          <w:tcPr>
            <w:tcW w:w="1422" w:type="dxa"/>
            <w:tcBorders>
              <w:top w:val="nil"/>
              <w:left w:val="nil"/>
              <w:bottom w:val="single" w:sz="8" w:space="0" w:color="auto"/>
              <w:right w:val="single" w:sz="8" w:space="0" w:color="auto"/>
            </w:tcBorders>
            <w:shd w:val="clear" w:color="auto" w:fill="auto"/>
            <w:noWrap/>
            <w:vAlign w:val="center"/>
          </w:tcPr>
          <w:p w14:paraId="51E07896" w14:textId="77777777" w:rsidR="00C56C59" w:rsidRPr="006B53EF" w:rsidRDefault="00C56C59" w:rsidP="007F1F97">
            <w:pPr>
              <w:jc w:val="center"/>
              <w:rPr>
                <w:rFonts w:ascii="Tahoma" w:hAnsi="Tahoma" w:cs="Tahoma"/>
                <w:sz w:val="20"/>
                <w:szCs w:val="20"/>
              </w:rPr>
            </w:pPr>
            <w:r w:rsidRPr="006B53EF">
              <w:rPr>
                <w:rFonts w:ascii="Tahoma" w:hAnsi="Tahoma" w:cs="Tahoma"/>
                <w:sz w:val="20"/>
                <w:szCs w:val="20"/>
              </w:rPr>
              <w:t>≥ 700W</w:t>
            </w:r>
          </w:p>
        </w:tc>
        <w:tc>
          <w:tcPr>
            <w:tcW w:w="1480" w:type="dxa"/>
            <w:tcBorders>
              <w:top w:val="nil"/>
              <w:left w:val="nil"/>
              <w:bottom w:val="single" w:sz="8" w:space="0" w:color="auto"/>
              <w:right w:val="single" w:sz="8" w:space="0" w:color="auto"/>
            </w:tcBorders>
            <w:shd w:val="clear" w:color="auto" w:fill="auto"/>
            <w:noWrap/>
            <w:vAlign w:val="center"/>
          </w:tcPr>
          <w:p w14:paraId="2B7EFE9E" w14:textId="77777777" w:rsidR="00C56C59" w:rsidRPr="006B53EF" w:rsidRDefault="00C56C59" w:rsidP="00EB160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41FAAAFF" w14:textId="77777777" w:rsidR="00C56C59" w:rsidRPr="006B53EF" w:rsidRDefault="00C56C59" w:rsidP="00EB1606">
            <w:pPr>
              <w:rPr>
                <w:rFonts w:ascii="Tahoma" w:hAnsi="Tahoma" w:cs="Tahoma"/>
                <w:sz w:val="20"/>
                <w:szCs w:val="20"/>
              </w:rPr>
            </w:pPr>
          </w:p>
        </w:tc>
      </w:tr>
      <w:tr w:rsidR="00C56C59" w:rsidRPr="006138A5" w14:paraId="0D5D248E"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4315B2BC" w14:textId="46E73678" w:rsidR="00C56C59" w:rsidRPr="006B53EF" w:rsidRDefault="00C56C59" w:rsidP="00446527">
            <w:pPr>
              <w:pStyle w:val="aff0"/>
              <w:numPr>
                <w:ilvl w:val="0"/>
                <w:numId w:val="66"/>
              </w:numPr>
              <w:ind w:left="226" w:hanging="113"/>
              <w:jc w:val="center"/>
              <w:rPr>
                <w:rFonts w:ascii="Tahoma" w:hAnsi="Tahoma" w:cs="Tahoma"/>
                <w:sz w:val="20"/>
                <w:szCs w:val="20"/>
              </w:rPr>
            </w:pPr>
          </w:p>
        </w:tc>
        <w:tc>
          <w:tcPr>
            <w:tcW w:w="4429" w:type="dxa"/>
            <w:tcBorders>
              <w:top w:val="nil"/>
              <w:left w:val="nil"/>
              <w:bottom w:val="single" w:sz="8" w:space="0" w:color="auto"/>
              <w:right w:val="single" w:sz="8" w:space="0" w:color="auto"/>
            </w:tcBorders>
            <w:shd w:val="clear" w:color="auto" w:fill="auto"/>
            <w:noWrap/>
            <w:vAlign w:val="center"/>
          </w:tcPr>
          <w:p w14:paraId="3276B921"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 xml:space="preserve">Καλώδια τροφοδοσίας, όσα και ο αριθμός των τροφοδοτικών </w:t>
            </w:r>
          </w:p>
        </w:tc>
        <w:tc>
          <w:tcPr>
            <w:tcW w:w="1422" w:type="dxa"/>
            <w:tcBorders>
              <w:top w:val="nil"/>
              <w:left w:val="nil"/>
              <w:bottom w:val="single" w:sz="8" w:space="0" w:color="auto"/>
              <w:right w:val="single" w:sz="8" w:space="0" w:color="auto"/>
            </w:tcBorders>
            <w:shd w:val="clear" w:color="auto" w:fill="auto"/>
            <w:noWrap/>
            <w:vAlign w:val="center"/>
          </w:tcPr>
          <w:p w14:paraId="0FA8F0DF" w14:textId="77777777" w:rsidR="00C56C59" w:rsidRPr="006B53EF" w:rsidRDefault="00C56C59" w:rsidP="007F1F97">
            <w:pPr>
              <w:jc w:val="center"/>
              <w:rPr>
                <w:rFonts w:ascii="Tahoma" w:hAnsi="Tahoma" w:cs="Tahoma"/>
                <w:sz w:val="20"/>
                <w:szCs w:val="20"/>
              </w:rPr>
            </w:pPr>
            <w:r w:rsidRPr="006B53EF">
              <w:rPr>
                <w:rFonts w:ascii="Tahoma" w:hAnsi="Tahoma" w:cs="Tahoma"/>
                <w:sz w:val="20"/>
                <w:szCs w:val="20"/>
              </w:rPr>
              <w:t>ΝΑΙ</w:t>
            </w:r>
          </w:p>
        </w:tc>
        <w:tc>
          <w:tcPr>
            <w:tcW w:w="1480" w:type="dxa"/>
            <w:tcBorders>
              <w:top w:val="nil"/>
              <w:left w:val="nil"/>
              <w:bottom w:val="single" w:sz="8" w:space="0" w:color="auto"/>
              <w:right w:val="single" w:sz="8" w:space="0" w:color="auto"/>
            </w:tcBorders>
            <w:shd w:val="clear" w:color="auto" w:fill="auto"/>
            <w:noWrap/>
            <w:vAlign w:val="center"/>
          </w:tcPr>
          <w:p w14:paraId="5F2D523B" w14:textId="77777777" w:rsidR="00C56C59" w:rsidRPr="006B53EF" w:rsidRDefault="00C56C59" w:rsidP="00EB160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68B89C9D" w14:textId="77777777" w:rsidR="00C56C59" w:rsidRPr="006B53EF" w:rsidRDefault="00C56C59" w:rsidP="00EB1606">
            <w:pPr>
              <w:rPr>
                <w:rFonts w:ascii="Tahoma" w:hAnsi="Tahoma" w:cs="Tahoma"/>
                <w:sz w:val="20"/>
                <w:szCs w:val="20"/>
              </w:rPr>
            </w:pPr>
          </w:p>
        </w:tc>
      </w:tr>
      <w:tr w:rsidR="00C56C59" w:rsidRPr="006138A5" w14:paraId="325F5ACD"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D9D9D9" w:themeFill="background1" w:themeFillShade="D9"/>
            <w:noWrap/>
            <w:vAlign w:val="center"/>
          </w:tcPr>
          <w:p w14:paraId="4950162E" w14:textId="77777777" w:rsidR="00C56C59" w:rsidRPr="006B53EF" w:rsidRDefault="00C56C59" w:rsidP="00EB1606">
            <w:pPr>
              <w:jc w:val="center"/>
              <w:rPr>
                <w:rFonts w:ascii="Tahoma" w:hAnsi="Tahoma" w:cs="Tahoma"/>
                <w:color w:val="000000"/>
                <w:sz w:val="20"/>
                <w:szCs w:val="20"/>
              </w:rPr>
            </w:pPr>
          </w:p>
        </w:tc>
        <w:tc>
          <w:tcPr>
            <w:tcW w:w="4429" w:type="dxa"/>
            <w:tcBorders>
              <w:top w:val="nil"/>
              <w:left w:val="nil"/>
              <w:bottom w:val="single" w:sz="8" w:space="0" w:color="auto"/>
              <w:right w:val="single" w:sz="8" w:space="0" w:color="auto"/>
            </w:tcBorders>
            <w:shd w:val="clear" w:color="auto" w:fill="D9D9D9" w:themeFill="background1" w:themeFillShade="D9"/>
            <w:noWrap/>
            <w:vAlign w:val="center"/>
          </w:tcPr>
          <w:p w14:paraId="206FBE33" w14:textId="77777777" w:rsidR="00C56C59" w:rsidRPr="006B53EF" w:rsidRDefault="00C56C59" w:rsidP="00EB1606">
            <w:pPr>
              <w:rPr>
                <w:rFonts w:ascii="Tahoma" w:hAnsi="Tahoma" w:cs="Tahoma"/>
                <w:b/>
                <w:bCs/>
                <w:color w:val="000000"/>
                <w:sz w:val="20"/>
                <w:szCs w:val="20"/>
              </w:rPr>
            </w:pPr>
            <w:r w:rsidRPr="006B53EF">
              <w:rPr>
                <w:rFonts w:ascii="Tahoma" w:hAnsi="Tahoma" w:cs="Tahoma"/>
                <w:b/>
                <w:bCs/>
                <w:color w:val="000000"/>
                <w:sz w:val="20"/>
                <w:szCs w:val="20"/>
              </w:rPr>
              <w:t>Ελεγκτής διαχείρισης</w:t>
            </w:r>
          </w:p>
        </w:tc>
        <w:tc>
          <w:tcPr>
            <w:tcW w:w="1422" w:type="dxa"/>
            <w:tcBorders>
              <w:top w:val="nil"/>
              <w:left w:val="nil"/>
              <w:bottom w:val="single" w:sz="8" w:space="0" w:color="auto"/>
              <w:right w:val="single" w:sz="8" w:space="0" w:color="auto"/>
            </w:tcBorders>
            <w:shd w:val="clear" w:color="auto" w:fill="D9D9D9" w:themeFill="background1" w:themeFillShade="D9"/>
            <w:noWrap/>
            <w:vAlign w:val="center"/>
          </w:tcPr>
          <w:p w14:paraId="79E07C0C" w14:textId="77777777" w:rsidR="00C56C59" w:rsidRPr="006B53EF" w:rsidRDefault="00C56C59" w:rsidP="00EB1606">
            <w:pPr>
              <w:jc w:val="center"/>
              <w:rPr>
                <w:rFonts w:ascii="Tahoma" w:hAnsi="Tahoma" w:cs="Tahoma"/>
                <w:color w:val="000000"/>
                <w:sz w:val="20"/>
                <w:szCs w:val="20"/>
              </w:rPr>
            </w:pPr>
          </w:p>
        </w:tc>
        <w:tc>
          <w:tcPr>
            <w:tcW w:w="1480" w:type="dxa"/>
            <w:tcBorders>
              <w:top w:val="nil"/>
              <w:left w:val="nil"/>
              <w:bottom w:val="single" w:sz="8" w:space="0" w:color="auto"/>
              <w:right w:val="single" w:sz="8" w:space="0" w:color="auto"/>
            </w:tcBorders>
            <w:shd w:val="clear" w:color="auto" w:fill="D9D9D9" w:themeFill="background1" w:themeFillShade="D9"/>
            <w:noWrap/>
            <w:vAlign w:val="center"/>
          </w:tcPr>
          <w:p w14:paraId="3403CA2D" w14:textId="77777777" w:rsidR="00C56C59" w:rsidRPr="006B53EF" w:rsidRDefault="00C56C59" w:rsidP="00EB1606">
            <w:pPr>
              <w:rPr>
                <w:rFonts w:ascii="Tahoma" w:hAnsi="Tahoma" w:cs="Tahoma"/>
                <w:color w:val="000000"/>
                <w:sz w:val="20"/>
                <w:szCs w:val="20"/>
              </w:rPr>
            </w:pPr>
          </w:p>
        </w:tc>
        <w:tc>
          <w:tcPr>
            <w:tcW w:w="1974" w:type="dxa"/>
            <w:tcBorders>
              <w:top w:val="nil"/>
              <w:left w:val="nil"/>
              <w:bottom w:val="single" w:sz="8" w:space="0" w:color="auto"/>
              <w:right w:val="single" w:sz="8" w:space="0" w:color="auto"/>
            </w:tcBorders>
            <w:shd w:val="clear" w:color="auto" w:fill="D9D9D9" w:themeFill="background1" w:themeFillShade="D9"/>
            <w:noWrap/>
            <w:vAlign w:val="center"/>
          </w:tcPr>
          <w:p w14:paraId="106FF6E5" w14:textId="77777777" w:rsidR="00C56C59" w:rsidRPr="006B53EF" w:rsidRDefault="00C56C59" w:rsidP="00EB1606">
            <w:pPr>
              <w:rPr>
                <w:rFonts w:ascii="Tahoma" w:hAnsi="Tahoma" w:cs="Tahoma"/>
                <w:color w:val="000000"/>
                <w:sz w:val="20"/>
                <w:szCs w:val="20"/>
              </w:rPr>
            </w:pPr>
          </w:p>
        </w:tc>
      </w:tr>
      <w:tr w:rsidR="00C56C59" w:rsidRPr="006138A5" w14:paraId="22A2CABB"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hideMark/>
          </w:tcPr>
          <w:p w14:paraId="0F2B3960"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26</w:t>
            </w:r>
          </w:p>
        </w:tc>
        <w:tc>
          <w:tcPr>
            <w:tcW w:w="4429" w:type="dxa"/>
            <w:tcBorders>
              <w:top w:val="nil"/>
              <w:left w:val="nil"/>
              <w:bottom w:val="single" w:sz="8" w:space="0" w:color="auto"/>
              <w:right w:val="single" w:sz="8" w:space="0" w:color="auto"/>
            </w:tcBorders>
            <w:shd w:val="clear" w:color="auto" w:fill="auto"/>
            <w:noWrap/>
            <w:vAlign w:val="center"/>
          </w:tcPr>
          <w:p w14:paraId="0844D59F" w14:textId="77777777" w:rsidR="00C56C59" w:rsidRPr="006B53EF" w:rsidRDefault="00C56C59" w:rsidP="00EB1606">
            <w:pPr>
              <w:rPr>
                <w:rFonts w:ascii="Tahoma" w:hAnsi="Tahoma" w:cs="Tahoma"/>
                <w:sz w:val="20"/>
                <w:szCs w:val="20"/>
              </w:rPr>
            </w:pPr>
            <w:r w:rsidRPr="006B53EF">
              <w:rPr>
                <w:rFonts w:ascii="Tahoma" w:hAnsi="Tahoma" w:cs="Tahoma"/>
                <w:sz w:val="20"/>
                <w:szCs w:val="20"/>
              </w:rPr>
              <w:t>Dedicated NIC για management</w:t>
            </w:r>
          </w:p>
        </w:tc>
        <w:tc>
          <w:tcPr>
            <w:tcW w:w="1422" w:type="dxa"/>
            <w:tcBorders>
              <w:top w:val="nil"/>
              <w:left w:val="nil"/>
              <w:bottom w:val="single" w:sz="8" w:space="0" w:color="auto"/>
              <w:right w:val="single" w:sz="8" w:space="0" w:color="auto"/>
            </w:tcBorders>
            <w:shd w:val="clear" w:color="auto" w:fill="auto"/>
            <w:noWrap/>
            <w:vAlign w:val="center"/>
          </w:tcPr>
          <w:p w14:paraId="53C3DBA6" w14:textId="77777777" w:rsidR="00C56C59" w:rsidRPr="006B53EF" w:rsidRDefault="00C56C59" w:rsidP="00EB1606">
            <w:pPr>
              <w:rPr>
                <w:rFonts w:ascii="Tahoma" w:hAnsi="Tahoma" w:cs="Tahoma"/>
                <w:sz w:val="20"/>
                <w:szCs w:val="20"/>
              </w:rPr>
            </w:pPr>
            <w:r w:rsidRPr="006B53EF">
              <w:rPr>
                <w:rFonts w:ascii="Tahoma" w:hAnsi="Tahoma" w:cs="Tahoma"/>
                <w:sz w:val="20"/>
                <w:szCs w:val="20"/>
              </w:rPr>
              <w:t>ΝΑΙ</w:t>
            </w:r>
          </w:p>
        </w:tc>
        <w:tc>
          <w:tcPr>
            <w:tcW w:w="1480" w:type="dxa"/>
            <w:tcBorders>
              <w:top w:val="nil"/>
              <w:left w:val="nil"/>
              <w:bottom w:val="single" w:sz="8" w:space="0" w:color="auto"/>
              <w:right w:val="single" w:sz="8" w:space="0" w:color="auto"/>
            </w:tcBorders>
            <w:shd w:val="clear" w:color="auto" w:fill="auto"/>
            <w:noWrap/>
            <w:vAlign w:val="center"/>
          </w:tcPr>
          <w:p w14:paraId="1BCE5390" w14:textId="77777777" w:rsidR="00C56C59" w:rsidRPr="006B53EF" w:rsidRDefault="00C56C59" w:rsidP="00EB160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55687023" w14:textId="77777777" w:rsidR="00C56C59" w:rsidRPr="006B53EF" w:rsidRDefault="00C56C59" w:rsidP="00EB1606">
            <w:pPr>
              <w:rPr>
                <w:rFonts w:ascii="Tahoma" w:hAnsi="Tahoma" w:cs="Tahoma"/>
                <w:sz w:val="20"/>
                <w:szCs w:val="20"/>
              </w:rPr>
            </w:pPr>
          </w:p>
        </w:tc>
      </w:tr>
      <w:tr w:rsidR="00C56C59" w:rsidRPr="006138A5" w14:paraId="1BCBC298"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hideMark/>
          </w:tcPr>
          <w:p w14:paraId="5A481D82"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27</w:t>
            </w:r>
          </w:p>
        </w:tc>
        <w:tc>
          <w:tcPr>
            <w:tcW w:w="4429" w:type="dxa"/>
            <w:tcBorders>
              <w:top w:val="nil"/>
              <w:left w:val="nil"/>
              <w:bottom w:val="single" w:sz="8" w:space="0" w:color="auto"/>
              <w:right w:val="single" w:sz="8" w:space="0" w:color="auto"/>
            </w:tcBorders>
            <w:shd w:val="clear" w:color="auto" w:fill="auto"/>
            <w:noWrap/>
            <w:vAlign w:val="center"/>
          </w:tcPr>
          <w:p w14:paraId="1BA0D933" w14:textId="77777777" w:rsidR="00C56C59" w:rsidRPr="006B53EF" w:rsidRDefault="00C56C59" w:rsidP="00EB1606">
            <w:pPr>
              <w:rPr>
                <w:rFonts w:ascii="Tahoma" w:hAnsi="Tahoma" w:cs="Tahoma"/>
                <w:sz w:val="20"/>
                <w:szCs w:val="20"/>
              </w:rPr>
            </w:pPr>
            <w:r w:rsidRPr="006B53EF">
              <w:rPr>
                <w:rFonts w:ascii="Tahoma" w:hAnsi="Tahoma" w:cs="Tahoma"/>
                <w:sz w:val="20"/>
                <w:szCs w:val="20"/>
              </w:rPr>
              <w:t>Υποστήριξη interfaces/standards: IPMI 2.0, DCMI 1.5, Redfish, Web GUI, local/remote CLI, Telnet, SSH</w:t>
            </w:r>
          </w:p>
        </w:tc>
        <w:tc>
          <w:tcPr>
            <w:tcW w:w="1422" w:type="dxa"/>
            <w:tcBorders>
              <w:top w:val="nil"/>
              <w:left w:val="nil"/>
              <w:bottom w:val="single" w:sz="8" w:space="0" w:color="auto"/>
              <w:right w:val="single" w:sz="8" w:space="0" w:color="auto"/>
            </w:tcBorders>
            <w:shd w:val="clear" w:color="auto" w:fill="auto"/>
            <w:noWrap/>
            <w:vAlign w:val="center"/>
          </w:tcPr>
          <w:p w14:paraId="04B92C42" w14:textId="77777777" w:rsidR="00C56C59" w:rsidRPr="006B53EF" w:rsidRDefault="00C56C59" w:rsidP="007F1F97">
            <w:pPr>
              <w:jc w:val="center"/>
              <w:rPr>
                <w:rFonts w:ascii="Tahoma" w:hAnsi="Tahoma" w:cs="Tahoma"/>
                <w:sz w:val="20"/>
                <w:szCs w:val="20"/>
              </w:rPr>
            </w:pPr>
            <w:r w:rsidRPr="006B53EF">
              <w:rPr>
                <w:rFonts w:ascii="Tahoma" w:hAnsi="Tahoma" w:cs="Tahoma"/>
                <w:sz w:val="20"/>
                <w:szCs w:val="20"/>
              </w:rPr>
              <w:t>ΝΑΙ</w:t>
            </w:r>
          </w:p>
        </w:tc>
        <w:tc>
          <w:tcPr>
            <w:tcW w:w="1480" w:type="dxa"/>
            <w:tcBorders>
              <w:top w:val="nil"/>
              <w:left w:val="nil"/>
              <w:bottom w:val="single" w:sz="8" w:space="0" w:color="auto"/>
              <w:right w:val="single" w:sz="8" w:space="0" w:color="auto"/>
            </w:tcBorders>
            <w:shd w:val="clear" w:color="auto" w:fill="auto"/>
            <w:noWrap/>
            <w:vAlign w:val="center"/>
          </w:tcPr>
          <w:p w14:paraId="4EE39254" w14:textId="77777777" w:rsidR="00C56C59" w:rsidRPr="006B53EF" w:rsidRDefault="00C56C59" w:rsidP="00EB160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0B717CC2" w14:textId="77777777" w:rsidR="00C56C59" w:rsidRPr="006B53EF" w:rsidRDefault="00C56C59" w:rsidP="00EB1606">
            <w:pPr>
              <w:rPr>
                <w:rFonts w:ascii="Tahoma" w:hAnsi="Tahoma" w:cs="Tahoma"/>
                <w:sz w:val="20"/>
                <w:szCs w:val="20"/>
              </w:rPr>
            </w:pPr>
          </w:p>
        </w:tc>
      </w:tr>
      <w:tr w:rsidR="00C56C59" w:rsidRPr="006138A5" w14:paraId="717CA926"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hideMark/>
          </w:tcPr>
          <w:p w14:paraId="72F509D2"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28</w:t>
            </w:r>
          </w:p>
        </w:tc>
        <w:tc>
          <w:tcPr>
            <w:tcW w:w="4429" w:type="dxa"/>
            <w:tcBorders>
              <w:top w:val="nil"/>
              <w:left w:val="nil"/>
              <w:bottom w:val="single" w:sz="8" w:space="0" w:color="auto"/>
              <w:right w:val="single" w:sz="8" w:space="0" w:color="auto"/>
            </w:tcBorders>
            <w:shd w:val="clear" w:color="auto" w:fill="auto"/>
            <w:noWrap/>
            <w:vAlign w:val="center"/>
          </w:tcPr>
          <w:p w14:paraId="3D86BDDE" w14:textId="77777777" w:rsidR="00C56C59" w:rsidRPr="006B53EF" w:rsidRDefault="00C56C59" w:rsidP="00EB1606">
            <w:pPr>
              <w:rPr>
                <w:rFonts w:ascii="Tahoma" w:hAnsi="Tahoma" w:cs="Tahoma"/>
                <w:sz w:val="20"/>
                <w:szCs w:val="20"/>
              </w:rPr>
            </w:pPr>
            <w:r w:rsidRPr="006B53EF">
              <w:rPr>
                <w:rFonts w:ascii="Tahoma" w:hAnsi="Tahoma" w:cs="Tahoma"/>
                <w:sz w:val="20"/>
                <w:szCs w:val="20"/>
              </w:rPr>
              <w:t>Υποστήριξη connectivity: IPv4, IPv6, DHCP, DNS.</w:t>
            </w:r>
          </w:p>
        </w:tc>
        <w:tc>
          <w:tcPr>
            <w:tcW w:w="1422" w:type="dxa"/>
            <w:tcBorders>
              <w:top w:val="nil"/>
              <w:left w:val="nil"/>
              <w:bottom w:val="single" w:sz="8" w:space="0" w:color="auto"/>
              <w:right w:val="single" w:sz="8" w:space="0" w:color="auto"/>
            </w:tcBorders>
            <w:shd w:val="clear" w:color="auto" w:fill="auto"/>
            <w:noWrap/>
            <w:vAlign w:val="center"/>
          </w:tcPr>
          <w:p w14:paraId="752EBBCC" w14:textId="77777777" w:rsidR="00C56C59" w:rsidRPr="006B53EF" w:rsidRDefault="00C56C59" w:rsidP="007F1F97">
            <w:pPr>
              <w:jc w:val="center"/>
              <w:rPr>
                <w:rFonts w:ascii="Tahoma" w:hAnsi="Tahoma" w:cs="Tahoma"/>
                <w:sz w:val="20"/>
                <w:szCs w:val="20"/>
              </w:rPr>
            </w:pPr>
            <w:r w:rsidRPr="006B53EF">
              <w:rPr>
                <w:rFonts w:ascii="Tahoma" w:hAnsi="Tahoma" w:cs="Tahoma"/>
                <w:sz w:val="20"/>
                <w:szCs w:val="20"/>
              </w:rPr>
              <w:t>NAI</w:t>
            </w:r>
          </w:p>
        </w:tc>
        <w:tc>
          <w:tcPr>
            <w:tcW w:w="1480" w:type="dxa"/>
            <w:tcBorders>
              <w:top w:val="nil"/>
              <w:left w:val="nil"/>
              <w:bottom w:val="single" w:sz="8" w:space="0" w:color="auto"/>
              <w:right w:val="single" w:sz="8" w:space="0" w:color="auto"/>
            </w:tcBorders>
            <w:shd w:val="clear" w:color="auto" w:fill="auto"/>
            <w:noWrap/>
            <w:vAlign w:val="center"/>
          </w:tcPr>
          <w:p w14:paraId="1CE76C42" w14:textId="77777777" w:rsidR="00C56C59" w:rsidRPr="006B53EF" w:rsidRDefault="00C56C59" w:rsidP="00EB160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7530F039" w14:textId="77777777" w:rsidR="00C56C59" w:rsidRPr="006B53EF" w:rsidRDefault="00C56C59" w:rsidP="00EB1606">
            <w:pPr>
              <w:rPr>
                <w:rFonts w:ascii="Tahoma" w:hAnsi="Tahoma" w:cs="Tahoma"/>
                <w:sz w:val="20"/>
                <w:szCs w:val="20"/>
              </w:rPr>
            </w:pPr>
          </w:p>
        </w:tc>
      </w:tr>
      <w:tr w:rsidR="00C56C59" w:rsidRPr="006138A5" w14:paraId="61AFE581"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56720D1E"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29</w:t>
            </w:r>
          </w:p>
        </w:tc>
        <w:tc>
          <w:tcPr>
            <w:tcW w:w="4429" w:type="dxa"/>
            <w:tcBorders>
              <w:top w:val="nil"/>
              <w:left w:val="nil"/>
              <w:bottom w:val="single" w:sz="8" w:space="0" w:color="auto"/>
              <w:right w:val="single" w:sz="8" w:space="0" w:color="auto"/>
            </w:tcBorders>
            <w:shd w:val="clear" w:color="auto" w:fill="auto"/>
            <w:noWrap/>
            <w:vAlign w:val="center"/>
          </w:tcPr>
          <w:p w14:paraId="706E0A8B" w14:textId="77777777" w:rsidR="00C56C59" w:rsidRPr="006B53EF" w:rsidRDefault="00C56C59" w:rsidP="00EB1606">
            <w:pPr>
              <w:rPr>
                <w:rFonts w:ascii="Tahoma" w:hAnsi="Tahoma" w:cs="Tahoma"/>
                <w:sz w:val="20"/>
                <w:szCs w:val="20"/>
              </w:rPr>
            </w:pPr>
            <w:r w:rsidRPr="006B53EF">
              <w:rPr>
                <w:rFonts w:ascii="Tahoma" w:hAnsi="Tahoma" w:cs="Tahoma"/>
                <w:sz w:val="20"/>
                <w:szCs w:val="20"/>
              </w:rPr>
              <w:t>Υποστήριξη security: SSL, Role-based authority, IP blocking, Single sign-on, PK authentication, Directory services (AD, LDAP).</w:t>
            </w:r>
          </w:p>
        </w:tc>
        <w:tc>
          <w:tcPr>
            <w:tcW w:w="1422" w:type="dxa"/>
            <w:tcBorders>
              <w:top w:val="nil"/>
              <w:left w:val="nil"/>
              <w:bottom w:val="single" w:sz="8" w:space="0" w:color="auto"/>
              <w:right w:val="single" w:sz="8" w:space="0" w:color="auto"/>
            </w:tcBorders>
            <w:shd w:val="clear" w:color="auto" w:fill="auto"/>
            <w:noWrap/>
            <w:vAlign w:val="center"/>
          </w:tcPr>
          <w:p w14:paraId="48975DBF" w14:textId="77777777" w:rsidR="00C56C59" w:rsidRPr="006B53EF" w:rsidRDefault="00C56C59" w:rsidP="007F1F97">
            <w:pPr>
              <w:jc w:val="center"/>
              <w:rPr>
                <w:rFonts w:ascii="Tahoma" w:hAnsi="Tahoma" w:cs="Tahoma"/>
                <w:sz w:val="20"/>
                <w:szCs w:val="20"/>
              </w:rPr>
            </w:pPr>
            <w:r w:rsidRPr="006B53EF">
              <w:rPr>
                <w:rFonts w:ascii="Tahoma" w:hAnsi="Tahoma" w:cs="Tahoma"/>
                <w:sz w:val="20"/>
                <w:szCs w:val="20"/>
              </w:rPr>
              <w:t>NAI</w:t>
            </w:r>
          </w:p>
        </w:tc>
        <w:tc>
          <w:tcPr>
            <w:tcW w:w="1480" w:type="dxa"/>
            <w:tcBorders>
              <w:top w:val="nil"/>
              <w:left w:val="nil"/>
              <w:bottom w:val="single" w:sz="8" w:space="0" w:color="auto"/>
              <w:right w:val="single" w:sz="8" w:space="0" w:color="auto"/>
            </w:tcBorders>
            <w:shd w:val="clear" w:color="auto" w:fill="auto"/>
            <w:noWrap/>
            <w:vAlign w:val="center"/>
          </w:tcPr>
          <w:p w14:paraId="71F44DE9" w14:textId="77777777" w:rsidR="00C56C59" w:rsidRPr="006B53EF" w:rsidRDefault="00C56C59" w:rsidP="00EB160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445DE891" w14:textId="77777777" w:rsidR="00C56C59" w:rsidRPr="006B53EF" w:rsidRDefault="00C56C59" w:rsidP="00EB1606">
            <w:pPr>
              <w:rPr>
                <w:rFonts w:ascii="Tahoma" w:hAnsi="Tahoma" w:cs="Tahoma"/>
                <w:sz w:val="20"/>
                <w:szCs w:val="20"/>
              </w:rPr>
            </w:pPr>
          </w:p>
        </w:tc>
      </w:tr>
      <w:tr w:rsidR="00C56C59" w:rsidRPr="006138A5" w14:paraId="0B78E3D3"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3404761B"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30</w:t>
            </w:r>
          </w:p>
        </w:tc>
        <w:tc>
          <w:tcPr>
            <w:tcW w:w="4429" w:type="dxa"/>
            <w:tcBorders>
              <w:top w:val="nil"/>
              <w:left w:val="nil"/>
              <w:bottom w:val="single" w:sz="8" w:space="0" w:color="auto"/>
              <w:right w:val="single" w:sz="8" w:space="0" w:color="auto"/>
            </w:tcBorders>
            <w:shd w:val="clear" w:color="auto" w:fill="auto"/>
            <w:noWrap/>
            <w:vAlign w:val="center"/>
          </w:tcPr>
          <w:p w14:paraId="2A33C765"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 xml:space="preserve">Να υποστηρίζει μηχανισμό κλειδώματος του συστήματος για αποφυγή  </w:t>
            </w:r>
            <w:r w:rsidRPr="006B53EF">
              <w:rPr>
                <w:rFonts w:ascii="Tahoma" w:hAnsi="Tahoma" w:cs="Tahoma"/>
                <w:sz w:val="20"/>
                <w:szCs w:val="20"/>
              </w:rPr>
              <w:t>configuration</w:t>
            </w:r>
            <w:r w:rsidRPr="006B53EF">
              <w:rPr>
                <w:rFonts w:ascii="Tahoma" w:hAnsi="Tahoma" w:cs="Tahoma"/>
                <w:sz w:val="20"/>
                <w:szCs w:val="20"/>
                <w:lang w:val="el-GR"/>
              </w:rPr>
              <w:t xml:space="preserve"> ή αλλαγή </w:t>
            </w:r>
            <w:r w:rsidRPr="006B53EF">
              <w:rPr>
                <w:rFonts w:ascii="Tahoma" w:hAnsi="Tahoma" w:cs="Tahoma"/>
                <w:sz w:val="20"/>
                <w:szCs w:val="20"/>
              </w:rPr>
              <w:t>firmware</w:t>
            </w:r>
            <w:r w:rsidRPr="006B53EF">
              <w:rPr>
                <w:rFonts w:ascii="Tahoma" w:hAnsi="Tahoma" w:cs="Tahoma"/>
                <w:sz w:val="20"/>
                <w:szCs w:val="20"/>
                <w:lang w:val="el-GR"/>
              </w:rPr>
              <w:t xml:space="preserve"> στον </w:t>
            </w:r>
            <w:r w:rsidRPr="006B53EF">
              <w:rPr>
                <w:rFonts w:ascii="Tahoma" w:hAnsi="Tahoma" w:cs="Tahoma"/>
                <w:sz w:val="20"/>
                <w:szCs w:val="20"/>
              </w:rPr>
              <w:t>server</w:t>
            </w:r>
          </w:p>
        </w:tc>
        <w:tc>
          <w:tcPr>
            <w:tcW w:w="1422" w:type="dxa"/>
            <w:tcBorders>
              <w:top w:val="nil"/>
              <w:left w:val="nil"/>
              <w:bottom w:val="single" w:sz="8" w:space="0" w:color="auto"/>
              <w:right w:val="single" w:sz="8" w:space="0" w:color="auto"/>
            </w:tcBorders>
            <w:shd w:val="clear" w:color="auto" w:fill="auto"/>
            <w:noWrap/>
            <w:vAlign w:val="center"/>
          </w:tcPr>
          <w:p w14:paraId="1F754283" w14:textId="77777777" w:rsidR="00C56C59" w:rsidRPr="006B53EF" w:rsidRDefault="00C56C59" w:rsidP="007F1F97">
            <w:pPr>
              <w:jc w:val="center"/>
              <w:rPr>
                <w:rFonts w:ascii="Tahoma" w:hAnsi="Tahoma" w:cs="Tahoma"/>
                <w:sz w:val="20"/>
                <w:szCs w:val="20"/>
              </w:rPr>
            </w:pPr>
            <w:r w:rsidRPr="006B53EF">
              <w:rPr>
                <w:rFonts w:ascii="Tahoma" w:hAnsi="Tahoma" w:cs="Tahoma"/>
                <w:sz w:val="20"/>
                <w:szCs w:val="20"/>
              </w:rPr>
              <w:t>NAI</w:t>
            </w:r>
          </w:p>
        </w:tc>
        <w:tc>
          <w:tcPr>
            <w:tcW w:w="1480" w:type="dxa"/>
            <w:tcBorders>
              <w:top w:val="nil"/>
              <w:left w:val="nil"/>
              <w:bottom w:val="single" w:sz="8" w:space="0" w:color="auto"/>
              <w:right w:val="single" w:sz="8" w:space="0" w:color="auto"/>
            </w:tcBorders>
            <w:shd w:val="clear" w:color="auto" w:fill="auto"/>
            <w:noWrap/>
            <w:vAlign w:val="center"/>
          </w:tcPr>
          <w:p w14:paraId="708566BE" w14:textId="77777777" w:rsidR="00C56C59" w:rsidRPr="006B53EF" w:rsidRDefault="00C56C59" w:rsidP="00EB160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48C367FB" w14:textId="77777777" w:rsidR="00C56C59" w:rsidRPr="006B53EF" w:rsidRDefault="00C56C59" w:rsidP="00EB1606">
            <w:pPr>
              <w:rPr>
                <w:rFonts w:ascii="Tahoma" w:hAnsi="Tahoma" w:cs="Tahoma"/>
                <w:sz w:val="20"/>
                <w:szCs w:val="20"/>
              </w:rPr>
            </w:pPr>
          </w:p>
        </w:tc>
      </w:tr>
      <w:tr w:rsidR="00C56C59" w:rsidRPr="006138A5" w14:paraId="4155FE8A"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37C8CEC0"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31</w:t>
            </w:r>
          </w:p>
        </w:tc>
        <w:tc>
          <w:tcPr>
            <w:tcW w:w="4429" w:type="dxa"/>
            <w:tcBorders>
              <w:top w:val="nil"/>
              <w:left w:val="nil"/>
              <w:bottom w:val="single" w:sz="8" w:space="0" w:color="auto"/>
              <w:right w:val="single" w:sz="8" w:space="0" w:color="auto"/>
            </w:tcBorders>
            <w:shd w:val="clear" w:color="auto" w:fill="auto"/>
            <w:noWrap/>
            <w:vAlign w:val="center"/>
          </w:tcPr>
          <w:p w14:paraId="2DB05EF6" w14:textId="77777777" w:rsidR="00C56C59" w:rsidRPr="006B53EF" w:rsidRDefault="00C56C59" w:rsidP="00EB1606">
            <w:pPr>
              <w:rPr>
                <w:rFonts w:ascii="Tahoma" w:hAnsi="Tahoma" w:cs="Tahoma"/>
                <w:sz w:val="20"/>
                <w:szCs w:val="20"/>
              </w:rPr>
            </w:pPr>
            <w:r w:rsidRPr="006B53EF">
              <w:rPr>
                <w:rFonts w:ascii="Tahoma" w:hAnsi="Tahoma" w:cs="Tahoma"/>
                <w:sz w:val="20"/>
                <w:szCs w:val="20"/>
              </w:rPr>
              <w:t>Να υποστηρίζει μηχανισμό που ο administrator να μπορεί να σβήσει data από local storage (HDDs, SSDs, NVMs) και embedded flash devices</w:t>
            </w:r>
          </w:p>
        </w:tc>
        <w:tc>
          <w:tcPr>
            <w:tcW w:w="1422" w:type="dxa"/>
            <w:tcBorders>
              <w:top w:val="nil"/>
              <w:left w:val="nil"/>
              <w:bottom w:val="single" w:sz="8" w:space="0" w:color="auto"/>
              <w:right w:val="single" w:sz="8" w:space="0" w:color="auto"/>
            </w:tcBorders>
            <w:shd w:val="clear" w:color="auto" w:fill="auto"/>
            <w:noWrap/>
            <w:vAlign w:val="center"/>
          </w:tcPr>
          <w:p w14:paraId="6237DA95" w14:textId="77777777" w:rsidR="00C56C59" w:rsidRPr="006B53EF" w:rsidRDefault="00C56C59" w:rsidP="007F1F97">
            <w:pPr>
              <w:jc w:val="center"/>
              <w:rPr>
                <w:rFonts w:ascii="Tahoma" w:hAnsi="Tahoma" w:cs="Tahoma"/>
                <w:sz w:val="20"/>
                <w:szCs w:val="20"/>
              </w:rPr>
            </w:pPr>
            <w:r w:rsidRPr="006B53EF">
              <w:rPr>
                <w:rFonts w:ascii="Tahoma" w:hAnsi="Tahoma" w:cs="Tahoma"/>
                <w:sz w:val="20"/>
                <w:szCs w:val="20"/>
              </w:rPr>
              <w:t>NAI</w:t>
            </w:r>
          </w:p>
        </w:tc>
        <w:tc>
          <w:tcPr>
            <w:tcW w:w="1480" w:type="dxa"/>
            <w:tcBorders>
              <w:top w:val="nil"/>
              <w:left w:val="nil"/>
              <w:bottom w:val="single" w:sz="8" w:space="0" w:color="auto"/>
              <w:right w:val="single" w:sz="8" w:space="0" w:color="auto"/>
            </w:tcBorders>
            <w:shd w:val="clear" w:color="auto" w:fill="auto"/>
            <w:noWrap/>
            <w:vAlign w:val="center"/>
          </w:tcPr>
          <w:p w14:paraId="13C97075" w14:textId="77777777" w:rsidR="00C56C59" w:rsidRPr="006B53EF" w:rsidRDefault="00C56C59" w:rsidP="00EB160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31EBE251" w14:textId="77777777" w:rsidR="00C56C59" w:rsidRPr="006B53EF" w:rsidRDefault="00C56C59" w:rsidP="00EB1606">
            <w:pPr>
              <w:rPr>
                <w:rFonts w:ascii="Tahoma" w:hAnsi="Tahoma" w:cs="Tahoma"/>
                <w:sz w:val="20"/>
                <w:szCs w:val="20"/>
              </w:rPr>
            </w:pPr>
          </w:p>
        </w:tc>
      </w:tr>
      <w:tr w:rsidR="00C56C59" w:rsidRPr="006138A5" w14:paraId="1DB9BADD"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1B12C80E"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32</w:t>
            </w:r>
          </w:p>
        </w:tc>
        <w:tc>
          <w:tcPr>
            <w:tcW w:w="4429" w:type="dxa"/>
            <w:tcBorders>
              <w:top w:val="nil"/>
              <w:left w:val="nil"/>
              <w:bottom w:val="single" w:sz="8" w:space="0" w:color="auto"/>
              <w:right w:val="single" w:sz="8" w:space="0" w:color="auto"/>
            </w:tcBorders>
            <w:shd w:val="clear" w:color="auto" w:fill="auto"/>
            <w:noWrap/>
            <w:vAlign w:val="center"/>
          </w:tcPr>
          <w:p w14:paraId="3A918559" w14:textId="77777777" w:rsidR="00C56C59" w:rsidRPr="006B53EF" w:rsidRDefault="00C56C59" w:rsidP="00EB1606">
            <w:pPr>
              <w:rPr>
                <w:rFonts w:ascii="Tahoma" w:hAnsi="Tahoma" w:cs="Tahoma"/>
                <w:sz w:val="20"/>
                <w:szCs w:val="20"/>
              </w:rPr>
            </w:pPr>
            <w:r w:rsidRPr="006B53EF">
              <w:rPr>
                <w:rFonts w:ascii="Tahoma" w:hAnsi="Tahoma" w:cs="Tahoma"/>
                <w:sz w:val="20"/>
                <w:szCs w:val="20"/>
              </w:rPr>
              <w:t>Να υποστηρίζει απευθείας σύνδεση USB με το management controller interface στο front-panel του server για γρήγορο configuration</w:t>
            </w:r>
          </w:p>
        </w:tc>
        <w:tc>
          <w:tcPr>
            <w:tcW w:w="1422" w:type="dxa"/>
            <w:tcBorders>
              <w:top w:val="nil"/>
              <w:left w:val="nil"/>
              <w:bottom w:val="single" w:sz="8" w:space="0" w:color="auto"/>
              <w:right w:val="single" w:sz="8" w:space="0" w:color="auto"/>
            </w:tcBorders>
            <w:shd w:val="clear" w:color="auto" w:fill="auto"/>
            <w:noWrap/>
            <w:vAlign w:val="center"/>
          </w:tcPr>
          <w:p w14:paraId="7BB56D03" w14:textId="77777777" w:rsidR="00C56C59" w:rsidRPr="006B53EF" w:rsidRDefault="00C56C59" w:rsidP="007F1F97">
            <w:pPr>
              <w:jc w:val="center"/>
              <w:rPr>
                <w:rFonts w:ascii="Tahoma" w:hAnsi="Tahoma" w:cs="Tahoma"/>
                <w:sz w:val="20"/>
                <w:szCs w:val="20"/>
              </w:rPr>
            </w:pPr>
            <w:r w:rsidRPr="006B53EF">
              <w:rPr>
                <w:rFonts w:ascii="Tahoma" w:hAnsi="Tahoma" w:cs="Tahoma"/>
                <w:sz w:val="20"/>
                <w:szCs w:val="20"/>
              </w:rPr>
              <w:t>NAI</w:t>
            </w:r>
          </w:p>
        </w:tc>
        <w:tc>
          <w:tcPr>
            <w:tcW w:w="1480" w:type="dxa"/>
            <w:tcBorders>
              <w:top w:val="nil"/>
              <w:left w:val="nil"/>
              <w:bottom w:val="single" w:sz="8" w:space="0" w:color="auto"/>
              <w:right w:val="single" w:sz="8" w:space="0" w:color="auto"/>
            </w:tcBorders>
            <w:shd w:val="clear" w:color="auto" w:fill="auto"/>
            <w:noWrap/>
            <w:vAlign w:val="center"/>
          </w:tcPr>
          <w:p w14:paraId="7A240971" w14:textId="77777777" w:rsidR="00C56C59" w:rsidRPr="006B53EF" w:rsidRDefault="00C56C59" w:rsidP="00EB160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538B2FE8" w14:textId="77777777" w:rsidR="00C56C59" w:rsidRPr="006B53EF" w:rsidRDefault="00C56C59" w:rsidP="00EB1606">
            <w:pPr>
              <w:rPr>
                <w:rFonts w:ascii="Tahoma" w:hAnsi="Tahoma" w:cs="Tahoma"/>
                <w:sz w:val="20"/>
                <w:szCs w:val="20"/>
              </w:rPr>
            </w:pPr>
          </w:p>
        </w:tc>
      </w:tr>
      <w:tr w:rsidR="00C56C59" w:rsidRPr="006138A5" w14:paraId="2FCF688E"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7942731E"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33</w:t>
            </w:r>
          </w:p>
        </w:tc>
        <w:tc>
          <w:tcPr>
            <w:tcW w:w="4429" w:type="dxa"/>
            <w:tcBorders>
              <w:top w:val="nil"/>
              <w:left w:val="nil"/>
              <w:bottom w:val="single" w:sz="8" w:space="0" w:color="auto"/>
              <w:right w:val="single" w:sz="8" w:space="0" w:color="auto"/>
            </w:tcBorders>
            <w:shd w:val="clear" w:color="auto" w:fill="auto"/>
            <w:noWrap/>
            <w:vAlign w:val="center"/>
          </w:tcPr>
          <w:p w14:paraId="05474701" w14:textId="77777777" w:rsidR="00C56C59" w:rsidRPr="006B53EF" w:rsidRDefault="00C56C59" w:rsidP="00EB1606">
            <w:pPr>
              <w:rPr>
                <w:rFonts w:ascii="Tahoma" w:hAnsi="Tahoma" w:cs="Tahoma"/>
                <w:sz w:val="20"/>
                <w:szCs w:val="20"/>
              </w:rPr>
            </w:pPr>
            <w:r w:rsidRPr="006B53EF">
              <w:rPr>
                <w:rFonts w:ascii="Tahoma" w:hAnsi="Tahoma" w:cs="Tahoma"/>
                <w:sz w:val="20"/>
                <w:szCs w:val="20"/>
              </w:rPr>
              <w:t>Να διαθέτει built-in one-to-many monitoring και inventory δυνατότητα και για άλλους servers με τον ίδιο ελεγκτή διαχείρισης, χωρίς ανάγκη για άλλο software και ξεχωριστή monitoring console</w:t>
            </w:r>
          </w:p>
        </w:tc>
        <w:tc>
          <w:tcPr>
            <w:tcW w:w="1422" w:type="dxa"/>
            <w:tcBorders>
              <w:top w:val="nil"/>
              <w:left w:val="nil"/>
              <w:bottom w:val="single" w:sz="8" w:space="0" w:color="auto"/>
              <w:right w:val="single" w:sz="8" w:space="0" w:color="auto"/>
            </w:tcBorders>
            <w:shd w:val="clear" w:color="auto" w:fill="auto"/>
            <w:noWrap/>
            <w:vAlign w:val="center"/>
          </w:tcPr>
          <w:p w14:paraId="1A7BA3A5" w14:textId="77777777" w:rsidR="00C56C59" w:rsidRPr="006B53EF" w:rsidRDefault="00C56C59" w:rsidP="007F1F97">
            <w:pPr>
              <w:jc w:val="center"/>
              <w:rPr>
                <w:rFonts w:ascii="Tahoma" w:hAnsi="Tahoma" w:cs="Tahoma"/>
                <w:sz w:val="20"/>
                <w:szCs w:val="20"/>
              </w:rPr>
            </w:pPr>
            <w:r w:rsidRPr="006B53EF">
              <w:rPr>
                <w:rFonts w:ascii="Tahoma" w:hAnsi="Tahoma" w:cs="Tahoma"/>
                <w:sz w:val="20"/>
                <w:szCs w:val="20"/>
              </w:rPr>
              <w:t>ΝΑΙ</w:t>
            </w:r>
          </w:p>
        </w:tc>
        <w:tc>
          <w:tcPr>
            <w:tcW w:w="1480" w:type="dxa"/>
            <w:tcBorders>
              <w:top w:val="nil"/>
              <w:left w:val="nil"/>
              <w:bottom w:val="single" w:sz="8" w:space="0" w:color="auto"/>
              <w:right w:val="single" w:sz="8" w:space="0" w:color="auto"/>
            </w:tcBorders>
            <w:shd w:val="clear" w:color="auto" w:fill="auto"/>
            <w:noWrap/>
            <w:vAlign w:val="center"/>
          </w:tcPr>
          <w:p w14:paraId="14419FD9" w14:textId="77777777" w:rsidR="00C56C59" w:rsidRPr="006B53EF" w:rsidRDefault="00C56C59" w:rsidP="00EB160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349E166F" w14:textId="77777777" w:rsidR="00C56C59" w:rsidRPr="006B53EF" w:rsidRDefault="00C56C59" w:rsidP="00EB1606">
            <w:pPr>
              <w:rPr>
                <w:rFonts w:ascii="Tahoma" w:hAnsi="Tahoma" w:cs="Tahoma"/>
                <w:sz w:val="20"/>
                <w:szCs w:val="20"/>
              </w:rPr>
            </w:pPr>
          </w:p>
        </w:tc>
      </w:tr>
      <w:tr w:rsidR="00C56C59" w:rsidRPr="006138A5" w14:paraId="5E1DB20C"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42EAED52"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34</w:t>
            </w:r>
          </w:p>
        </w:tc>
        <w:tc>
          <w:tcPr>
            <w:tcW w:w="4429" w:type="dxa"/>
            <w:tcBorders>
              <w:top w:val="nil"/>
              <w:left w:val="nil"/>
              <w:bottom w:val="single" w:sz="8" w:space="0" w:color="auto"/>
              <w:right w:val="single" w:sz="8" w:space="0" w:color="auto"/>
            </w:tcBorders>
            <w:shd w:val="clear" w:color="auto" w:fill="auto"/>
            <w:noWrap/>
            <w:vAlign w:val="center"/>
          </w:tcPr>
          <w:p w14:paraId="499F458B" w14:textId="77777777" w:rsidR="00C56C59" w:rsidRPr="006B53EF" w:rsidRDefault="00C56C59" w:rsidP="00EB1606">
            <w:pPr>
              <w:rPr>
                <w:rFonts w:ascii="Tahoma" w:hAnsi="Tahoma" w:cs="Tahoma"/>
                <w:sz w:val="20"/>
                <w:szCs w:val="20"/>
              </w:rPr>
            </w:pPr>
            <w:r w:rsidRPr="006B53EF">
              <w:rPr>
                <w:rFonts w:ascii="Tahoma" w:hAnsi="Tahoma" w:cs="Tahoma"/>
                <w:sz w:val="20"/>
                <w:szCs w:val="20"/>
              </w:rPr>
              <w:t xml:space="preserve">Υποστήριξη Virtual Media, Virtual Folders, Virtual Console, Virtual Console Chat, Virtual Console Collaboration, Remote File Share, </w:t>
            </w:r>
          </w:p>
        </w:tc>
        <w:tc>
          <w:tcPr>
            <w:tcW w:w="1422" w:type="dxa"/>
            <w:tcBorders>
              <w:top w:val="nil"/>
              <w:left w:val="nil"/>
              <w:bottom w:val="single" w:sz="8" w:space="0" w:color="auto"/>
              <w:right w:val="single" w:sz="8" w:space="0" w:color="auto"/>
            </w:tcBorders>
            <w:shd w:val="clear" w:color="auto" w:fill="auto"/>
            <w:noWrap/>
            <w:vAlign w:val="center"/>
          </w:tcPr>
          <w:p w14:paraId="7E3BCEC4" w14:textId="77777777" w:rsidR="00C56C59" w:rsidRPr="006B53EF" w:rsidRDefault="00C56C59" w:rsidP="007F1F97">
            <w:pPr>
              <w:jc w:val="center"/>
              <w:rPr>
                <w:rFonts w:ascii="Tahoma" w:hAnsi="Tahoma" w:cs="Tahoma"/>
                <w:sz w:val="20"/>
                <w:szCs w:val="20"/>
              </w:rPr>
            </w:pPr>
            <w:r w:rsidRPr="006B53EF">
              <w:rPr>
                <w:rFonts w:ascii="Tahoma" w:hAnsi="Tahoma" w:cs="Tahoma"/>
                <w:sz w:val="20"/>
                <w:szCs w:val="20"/>
              </w:rPr>
              <w:t>ΝΑΙ</w:t>
            </w:r>
          </w:p>
        </w:tc>
        <w:tc>
          <w:tcPr>
            <w:tcW w:w="1480" w:type="dxa"/>
            <w:tcBorders>
              <w:top w:val="nil"/>
              <w:left w:val="nil"/>
              <w:bottom w:val="single" w:sz="8" w:space="0" w:color="auto"/>
              <w:right w:val="single" w:sz="8" w:space="0" w:color="auto"/>
            </w:tcBorders>
            <w:shd w:val="clear" w:color="auto" w:fill="auto"/>
            <w:noWrap/>
            <w:vAlign w:val="center"/>
          </w:tcPr>
          <w:p w14:paraId="57783D46" w14:textId="77777777" w:rsidR="00C56C59" w:rsidRPr="006B53EF" w:rsidRDefault="00C56C59" w:rsidP="00EB160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3AD37AE0" w14:textId="77777777" w:rsidR="00C56C59" w:rsidRPr="006B53EF" w:rsidRDefault="00C56C59" w:rsidP="00EB1606">
            <w:pPr>
              <w:rPr>
                <w:rFonts w:ascii="Tahoma" w:hAnsi="Tahoma" w:cs="Tahoma"/>
                <w:sz w:val="20"/>
                <w:szCs w:val="20"/>
              </w:rPr>
            </w:pPr>
          </w:p>
        </w:tc>
      </w:tr>
      <w:tr w:rsidR="00C56C59" w:rsidRPr="006138A5" w14:paraId="04F65BAE"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34446BEC"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35</w:t>
            </w:r>
          </w:p>
        </w:tc>
        <w:tc>
          <w:tcPr>
            <w:tcW w:w="4429" w:type="dxa"/>
            <w:tcBorders>
              <w:top w:val="nil"/>
              <w:left w:val="nil"/>
              <w:bottom w:val="single" w:sz="8" w:space="0" w:color="auto"/>
              <w:right w:val="single" w:sz="8" w:space="0" w:color="auto"/>
            </w:tcBorders>
            <w:shd w:val="clear" w:color="auto" w:fill="auto"/>
            <w:noWrap/>
            <w:vAlign w:val="center"/>
          </w:tcPr>
          <w:p w14:paraId="3FED1659" w14:textId="77777777" w:rsidR="00C56C59" w:rsidRPr="006B53EF" w:rsidRDefault="00C56C59" w:rsidP="00EB1606">
            <w:pPr>
              <w:rPr>
                <w:rFonts w:ascii="Tahoma" w:hAnsi="Tahoma" w:cs="Tahoma"/>
                <w:sz w:val="20"/>
                <w:szCs w:val="20"/>
              </w:rPr>
            </w:pPr>
            <w:r w:rsidRPr="006B53EF">
              <w:rPr>
                <w:rFonts w:ascii="Tahoma" w:hAnsi="Tahoma" w:cs="Tahoma"/>
                <w:sz w:val="20"/>
                <w:szCs w:val="20"/>
              </w:rPr>
              <w:t xml:space="preserve">Υποστήριξη HTML5 </w:t>
            </w:r>
          </w:p>
        </w:tc>
        <w:tc>
          <w:tcPr>
            <w:tcW w:w="1422" w:type="dxa"/>
            <w:tcBorders>
              <w:top w:val="nil"/>
              <w:left w:val="nil"/>
              <w:bottom w:val="single" w:sz="8" w:space="0" w:color="auto"/>
              <w:right w:val="single" w:sz="8" w:space="0" w:color="auto"/>
            </w:tcBorders>
            <w:shd w:val="clear" w:color="auto" w:fill="auto"/>
            <w:noWrap/>
            <w:vAlign w:val="center"/>
          </w:tcPr>
          <w:p w14:paraId="057F3777" w14:textId="77777777" w:rsidR="00C56C59" w:rsidRPr="006B53EF" w:rsidRDefault="00C56C59" w:rsidP="007F1F97">
            <w:pPr>
              <w:jc w:val="center"/>
              <w:rPr>
                <w:rFonts w:ascii="Tahoma" w:hAnsi="Tahoma" w:cs="Tahoma"/>
                <w:sz w:val="20"/>
                <w:szCs w:val="20"/>
              </w:rPr>
            </w:pPr>
            <w:r w:rsidRPr="006B53EF">
              <w:rPr>
                <w:rFonts w:ascii="Tahoma" w:hAnsi="Tahoma" w:cs="Tahoma"/>
                <w:sz w:val="20"/>
                <w:szCs w:val="20"/>
              </w:rPr>
              <w:t>NAI</w:t>
            </w:r>
          </w:p>
        </w:tc>
        <w:tc>
          <w:tcPr>
            <w:tcW w:w="1480" w:type="dxa"/>
            <w:tcBorders>
              <w:top w:val="nil"/>
              <w:left w:val="nil"/>
              <w:bottom w:val="single" w:sz="8" w:space="0" w:color="auto"/>
              <w:right w:val="single" w:sz="8" w:space="0" w:color="auto"/>
            </w:tcBorders>
            <w:shd w:val="clear" w:color="auto" w:fill="auto"/>
            <w:noWrap/>
            <w:vAlign w:val="center"/>
          </w:tcPr>
          <w:p w14:paraId="7C7F8F9E" w14:textId="77777777" w:rsidR="00C56C59" w:rsidRPr="006B53EF" w:rsidRDefault="00C56C59" w:rsidP="00EB160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44B593DD" w14:textId="77777777" w:rsidR="00C56C59" w:rsidRPr="006B53EF" w:rsidRDefault="00C56C59" w:rsidP="00EB1606">
            <w:pPr>
              <w:rPr>
                <w:rFonts w:ascii="Tahoma" w:hAnsi="Tahoma" w:cs="Tahoma"/>
                <w:sz w:val="20"/>
                <w:szCs w:val="20"/>
              </w:rPr>
            </w:pPr>
          </w:p>
        </w:tc>
      </w:tr>
      <w:tr w:rsidR="00C56C59" w:rsidRPr="006138A5" w14:paraId="265E1B78"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7A27E63E"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36</w:t>
            </w:r>
          </w:p>
        </w:tc>
        <w:tc>
          <w:tcPr>
            <w:tcW w:w="4429" w:type="dxa"/>
            <w:tcBorders>
              <w:top w:val="nil"/>
              <w:left w:val="nil"/>
              <w:bottom w:val="single" w:sz="8" w:space="0" w:color="auto"/>
              <w:right w:val="single" w:sz="8" w:space="0" w:color="auto"/>
            </w:tcBorders>
            <w:shd w:val="clear" w:color="auto" w:fill="auto"/>
            <w:noWrap/>
            <w:vAlign w:val="center"/>
          </w:tcPr>
          <w:p w14:paraId="67B8D607" w14:textId="77777777" w:rsidR="00C56C59" w:rsidRPr="006B53EF" w:rsidRDefault="00C56C59" w:rsidP="00EB1606">
            <w:pPr>
              <w:rPr>
                <w:rFonts w:ascii="Tahoma" w:hAnsi="Tahoma" w:cs="Tahoma"/>
                <w:sz w:val="20"/>
                <w:szCs w:val="20"/>
              </w:rPr>
            </w:pPr>
            <w:r w:rsidRPr="006B53EF">
              <w:rPr>
                <w:rFonts w:ascii="Tahoma" w:hAnsi="Tahoma" w:cs="Tahoma"/>
                <w:sz w:val="20"/>
                <w:szCs w:val="20"/>
              </w:rPr>
              <w:t>Υποστήριξη monitoring για temperature, fan power supply, memory, CPU, RAID, NIC, HD, και επίσης Agent-free monitoring, Predictive failure monitoring, Out of Band Performance Monitoring</w:t>
            </w:r>
          </w:p>
        </w:tc>
        <w:tc>
          <w:tcPr>
            <w:tcW w:w="1422" w:type="dxa"/>
            <w:tcBorders>
              <w:top w:val="nil"/>
              <w:left w:val="nil"/>
              <w:bottom w:val="single" w:sz="8" w:space="0" w:color="auto"/>
              <w:right w:val="single" w:sz="8" w:space="0" w:color="auto"/>
            </w:tcBorders>
            <w:shd w:val="clear" w:color="auto" w:fill="auto"/>
            <w:noWrap/>
            <w:vAlign w:val="center"/>
          </w:tcPr>
          <w:p w14:paraId="38F7ADF9" w14:textId="77777777" w:rsidR="00C56C59" w:rsidRPr="006B53EF" w:rsidRDefault="00C56C59" w:rsidP="007F1F97">
            <w:pPr>
              <w:jc w:val="center"/>
              <w:rPr>
                <w:rFonts w:ascii="Tahoma" w:hAnsi="Tahoma" w:cs="Tahoma"/>
                <w:sz w:val="20"/>
                <w:szCs w:val="20"/>
              </w:rPr>
            </w:pPr>
            <w:r w:rsidRPr="006B53EF">
              <w:rPr>
                <w:rFonts w:ascii="Tahoma" w:hAnsi="Tahoma" w:cs="Tahoma"/>
                <w:sz w:val="20"/>
                <w:szCs w:val="20"/>
              </w:rPr>
              <w:t>ΝΑΙ</w:t>
            </w:r>
          </w:p>
        </w:tc>
        <w:tc>
          <w:tcPr>
            <w:tcW w:w="1480" w:type="dxa"/>
            <w:tcBorders>
              <w:top w:val="nil"/>
              <w:left w:val="nil"/>
              <w:bottom w:val="single" w:sz="8" w:space="0" w:color="auto"/>
              <w:right w:val="single" w:sz="8" w:space="0" w:color="auto"/>
            </w:tcBorders>
            <w:shd w:val="clear" w:color="auto" w:fill="auto"/>
            <w:noWrap/>
            <w:vAlign w:val="center"/>
          </w:tcPr>
          <w:p w14:paraId="10DA04B9" w14:textId="77777777" w:rsidR="00C56C59" w:rsidRPr="006B53EF" w:rsidRDefault="00C56C59" w:rsidP="00EB160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16F3E9D4" w14:textId="77777777" w:rsidR="00C56C59" w:rsidRPr="006B53EF" w:rsidRDefault="00C56C59" w:rsidP="00EB1606">
            <w:pPr>
              <w:rPr>
                <w:rFonts w:ascii="Tahoma" w:hAnsi="Tahoma" w:cs="Tahoma"/>
                <w:sz w:val="20"/>
                <w:szCs w:val="20"/>
              </w:rPr>
            </w:pPr>
          </w:p>
        </w:tc>
      </w:tr>
      <w:tr w:rsidR="00C56C59" w:rsidRPr="006138A5" w14:paraId="60B3E1AF"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03509FF1"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37</w:t>
            </w:r>
          </w:p>
        </w:tc>
        <w:tc>
          <w:tcPr>
            <w:tcW w:w="4429" w:type="dxa"/>
            <w:tcBorders>
              <w:top w:val="nil"/>
              <w:left w:val="nil"/>
              <w:bottom w:val="single" w:sz="8" w:space="0" w:color="auto"/>
              <w:right w:val="single" w:sz="8" w:space="0" w:color="auto"/>
            </w:tcBorders>
            <w:shd w:val="clear" w:color="auto" w:fill="auto"/>
            <w:noWrap/>
            <w:vAlign w:val="center"/>
          </w:tcPr>
          <w:p w14:paraId="47148FC1" w14:textId="77777777" w:rsidR="00C56C59" w:rsidRPr="006B53EF" w:rsidRDefault="00C56C59" w:rsidP="00EB1606">
            <w:pPr>
              <w:rPr>
                <w:rFonts w:ascii="Tahoma" w:hAnsi="Tahoma" w:cs="Tahoma"/>
                <w:sz w:val="20"/>
                <w:szCs w:val="20"/>
              </w:rPr>
            </w:pPr>
            <w:r w:rsidRPr="006B53EF">
              <w:rPr>
                <w:rFonts w:ascii="Tahoma" w:hAnsi="Tahoma" w:cs="Tahoma"/>
                <w:sz w:val="20"/>
                <w:szCs w:val="20"/>
              </w:rPr>
              <w:t>Υποστήριξη Email Alerting, SNMPv1, v2, and v3 (traps and gets), System Event Log, Remote Syslog.</w:t>
            </w:r>
          </w:p>
        </w:tc>
        <w:tc>
          <w:tcPr>
            <w:tcW w:w="1422" w:type="dxa"/>
            <w:tcBorders>
              <w:top w:val="nil"/>
              <w:left w:val="nil"/>
              <w:bottom w:val="single" w:sz="8" w:space="0" w:color="auto"/>
              <w:right w:val="single" w:sz="8" w:space="0" w:color="auto"/>
            </w:tcBorders>
            <w:shd w:val="clear" w:color="auto" w:fill="auto"/>
            <w:noWrap/>
            <w:vAlign w:val="center"/>
          </w:tcPr>
          <w:p w14:paraId="7ADBC996" w14:textId="77777777" w:rsidR="00C56C59" w:rsidRPr="006B53EF" w:rsidRDefault="00C56C59" w:rsidP="007F1F97">
            <w:pPr>
              <w:jc w:val="center"/>
              <w:rPr>
                <w:rFonts w:ascii="Tahoma" w:hAnsi="Tahoma" w:cs="Tahoma"/>
                <w:sz w:val="20"/>
                <w:szCs w:val="20"/>
              </w:rPr>
            </w:pPr>
            <w:r w:rsidRPr="006B53EF">
              <w:rPr>
                <w:rFonts w:ascii="Tahoma" w:hAnsi="Tahoma" w:cs="Tahoma"/>
                <w:sz w:val="20"/>
                <w:szCs w:val="20"/>
              </w:rPr>
              <w:t>NAI</w:t>
            </w:r>
          </w:p>
        </w:tc>
        <w:tc>
          <w:tcPr>
            <w:tcW w:w="1480" w:type="dxa"/>
            <w:tcBorders>
              <w:top w:val="nil"/>
              <w:left w:val="nil"/>
              <w:bottom w:val="single" w:sz="8" w:space="0" w:color="auto"/>
              <w:right w:val="single" w:sz="8" w:space="0" w:color="auto"/>
            </w:tcBorders>
            <w:shd w:val="clear" w:color="auto" w:fill="auto"/>
            <w:noWrap/>
            <w:vAlign w:val="center"/>
          </w:tcPr>
          <w:p w14:paraId="5CD1749B" w14:textId="77777777" w:rsidR="00C56C59" w:rsidRPr="006B53EF" w:rsidRDefault="00C56C59" w:rsidP="00EB160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6A73348C" w14:textId="77777777" w:rsidR="00C56C59" w:rsidRPr="006B53EF" w:rsidRDefault="00C56C59" w:rsidP="00EB1606">
            <w:pPr>
              <w:rPr>
                <w:rFonts w:ascii="Tahoma" w:hAnsi="Tahoma" w:cs="Tahoma"/>
                <w:sz w:val="20"/>
                <w:szCs w:val="20"/>
              </w:rPr>
            </w:pPr>
          </w:p>
        </w:tc>
      </w:tr>
      <w:tr w:rsidR="007D7227" w:rsidRPr="006138A5" w14:paraId="6DA57563" w14:textId="77777777" w:rsidTr="00E74BC0">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58FBF890" w14:textId="3CB675AE" w:rsidR="007D7227" w:rsidRPr="006B53EF" w:rsidRDefault="007D7227" w:rsidP="007D7227">
            <w:pPr>
              <w:jc w:val="center"/>
              <w:rPr>
                <w:rFonts w:ascii="Tahoma" w:hAnsi="Tahoma" w:cs="Tahoma"/>
                <w:sz w:val="20"/>
                <w:szCs w:val="20"/>
                <w:lang w:val="el-GR"/>
              </w:rPr>
            </w:pPr>
            <w:r w:rsidRPr="006B53EF">
              <w:rPr>
                <w:rFonts w:ascii="Tahoma" w:hAnsi="Tahoma" w:cs="Tahoma"/>
                <w:sz w:val="20"/>
                <w:szCs w:val="20"/>
              </w:rPr>
              <w:t>3</w:t>
            </w:r>
            <w:r w:rsidRPr="006B53EF">
              <w:rPr>
                <w:rFonts w:ascii="Tahoma" w:hAnsi="Tahoma" w:cs="Tahoma"/>
                <w:sz w:val="20"/>
                <w:szCs w:val="20"/>
                <w:lang w:val="el-GR"/>
              </w:rPr>
              <w:t>8</w:t>
            </w:r>
          </w:p>
        </w:tc>
        <w:tc>
          <w:tcPr>
            <w:tcW w:w="4429" w:type="dxa"/>
            <w:tcBorders>
              <w:top w:val="nil"/>
              <w:left w:val="nil"/>
              <w:bottom w:val="single" w:sz="8" w:space="0" w:color="auto"/>
              <w:right w:val="single" w:sz="8" w:space="0" w:color="auto"/>
            </w:tcBorders>
            <w:shd w:val="clear" w:color="auto" w:fill="auto"/>
            <w:noWrap/>
            <w:vAlign w:val="center"/>
          </w:tcPr>
          <w:p w14:paraId="557BA28C" w14:textId="13CE6110" w:rsidR="007D7227" w:rsidRPr="006B53EF" w:rsidRDefault="007D7227" w:rsidP="007D7227">
            <w:pPr>
              <w:rPr>
                <w:rFonts w:ascii="Tahoma" w:hAnsi="Tahoma" w:cs="Tahoma"/>
                <w:sz w:val="20"/>
                <w:szCs w:val="20"/>
              </w:rPr>
            </w:pPr>
            <w:r w:rsidRPr="006B53EF">
              <w:rPr>
                <w:rFonts w:ascii="Tahoma" w:hAnsi="Tahoma" w:cs="Tahoma"/>
                <w:sz w:val="20"/>
                <w:szCs w:val="20"/>
              </w:rPr>
              <w:t>Crash Screen Video (Agent-free for Windows Server OS), Boot Capture</w:t>
            </w:r>
          </w:p>
        </w:tc>
        <w:tc>
          <w:tcPr>
            <w:tcW w:w="1422" w:type="dxa"/>
            <w:tcBorders>
              <w:top w:val="nil"/>
              <w:left w:val="nil"/>
              <w:bottom w:val="single" w:sz="8" w:space="0" w:color="auto"/>
              <w:right w:val="single" w:sz="8" w:space="0" w:color="auto"/>
            </w:tcBorders>
            <w:shd w:val="clear" w:color="auto" w:fill="auto"/>
            <w:noWrap/>
          </w:tcPr>
          <w:p w14:paraId="0317C6D4" w14:textId="6093C7F6" w:rsidR="007D7227" w:rsidRPr="006B53EF" w:rsidRDefault="007D7227" w:rsidP="007D7227">
            <w:pPr>
              <w:jc w:val="center"/>
              <w:rPr>
                <w:rFonts w:ascii="Tahoma" w:hAnsi="Tahoma" w:cs="Tahoma"/>
                <w:sz w:val="20"/>
                <w:szCs w:val="20"/>
              </w:rPr>
            </w:pPr>
            <w:r w:rsidRPr="006B53EF">
              <w:rPr>
                <w:rFonts w:ascii="Tahoma" w:hAnsi="Tahoma" w:cs="Tahoma"/>
                <w:sz w:val="20"/>
                <w:szCs w:val="20"/>
              </w:rPr>
              <w:t>NAI</w:t>
            </w:r>
          </w:p>
        </w:tc>
        <w:tc>
          <w:tcPr>
            <w:tcW w:w="1480" w:type="dxa"/>
            <w:tcBorders>
              <w:top w:val="nil"/>
              <w:left w:val="nil"/>
              <w:bottom w:val="single" w:sz="8" w:space="0" w:color="auto"/>
              <w:right w:val="single" w:sz="8" w:space="0" w:color="auto"/>
            </w:tcBorders>
            <w:shd w:val="clear" w:color="auto" w:fill="auto"/>
            <w:noWrap/>
            <w:vAlign w:val="center"/>
          </w:tcPr>
          <w:p w14:paraId="4233710E" w14:textId="77777777" w:rsidR="007D7227" w:rsidRPr="006B53EF" w:rsidRDefault="007D7227" w:rsidP="007D7227">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4A850F36" w14:textId="77777777" w:rsidR="007D7227" w:rsidRPr="006B53EF" w:rsidRDefault="007D7227" w:rsidP="007D7227">
            <w:pPr>
              <w:rPr>
                <w:rFonts w:ascii="Tahoma" w:hAnsi="Tahoma" w:cs="Tahoma"/>
                <w:sz w:val="20"/>
                <w:szCs w:val="20"/>
              </w:rPr>
            </w:pPr>
          </w:p>
        </w:tc>
      </w:tr>
      <w:tr w:rsidR="007D7227" w:rsidRPr="006138A5" w14:paraId="4499F2F3" w14:textId="77777777" w:rsidTr="00E74BC0">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7AE72D7B" w14:textId="2604C5EA" w:rsidR="007D7227" w:rsidRPr="006B53EF" w:rsidRDefault="007D7227" w:rsidP="007D7227">
            <w:pPr>
              <w:jc w:val="center"/>
              <w:rPr>
                <w:rFonts w:ascii="Tahoma" w:hAnsi="Tahoma" w:cs="Tahoma"/>
                <w:sz w:val="20"/>
                <w:szCs w:val="20"/>
                <w:lang w:val="el-GR"/>
              </w:rPr>
            </w:pPr>
            <w:r w:rsidRPr="006B53EF">
              <w:rPr>
                <w:rFonts w:ascii="Tahoma" w:hAnsi="Tahoma" w:cs="Tahoma"/>
                <w:sz w:val="20"/>
                <w:szCs w:val="20"/>
              </w:rPr>
              <w:lastRenderedPageBreak/>
              <w:t>3</w:t>
            </w:r>
            <w:r w:rsidRPr="006B53EF">
              <w:rPr>
                <w:rFonts w:ascii="Tahoma" w:hAnsi="Tahoma" w:cs="Tahoma"/>
                <w:sz w:val="20"/>
                <w:szCs w:val="20"/>
                <w:lang w:val="el-GR"/>
              </w:rPr>
              <w:t>9</w:t>
            </w:r>
          </w:p>
        </w:tc>
        <w:tc>
          <w:tcPr>
            <w:tcW w:w="4429" w:type="dxa"/>
            <w:tcBorders>
              <w:top w:val="nil"/>
              <w:left w:val="nil"/>
              <w:bottom w:val="single" w:sz="8" w:space="0" w:color="auto"/>
              <w:right w:val="single" w:sz="8" w:space="0" w:color="auto"/>
            </w:tcBorders>
            <w:shd w:val="clear" w:color="auto" w:fill="auto"/>
            <w:noWrap/>
            <w:vAlign w:val="center"/>
          </w:tcPr>
          <w:p w14:paraId="11C8BCA6" w14:textId="4F8E9651" w:rsidR="007D7227" w:rsidRPr="006B53EF" w:rsidRDefault="007D7227" w:rsidP="007D7227">
            <w:pPr>
              <w:rPr>
                <w:rFonts w:ascii="Tahoma" w:hAnsi="Tahoma" w:cs="Tahoma"/>
                <w:sz w:val="20"/>
                <w:szCs w:val="20"/>
              </w:rPr>
            </w:pPr>
            <w:r w:rsidRPr="006B53EF">
              <w:rPr>
                <w:rFonts w:ascii="Tahoma" w:hAnsi="Tahoma" w:cs="Tahoma"/>
                <w:sz w:val="20"/>
                <w:szCs w:val="20"/>
              </w:rPr>
              <w:t>Real-time power meter, temperature monitoring, customized exhaust temperature</w:t>
            </w:r>
          </w:p>
        </w:tc>
        <w:tc>
          <w:tcPr>
            <w:tcW w:w="1422" w:type="dxa"/>
            <w:tcBorders>
              <w:top w:val="nil"/>
              <w:left w:val="nil"/>
              <w:bottom w:val="single" w:sz="8" w:space="0" w:color="auto"/>
              <w:right w:val="single" w:sz="8" w:space="0" w:color="auto"/>
            </w:tcBorders>
            <w:shd w:val="clear" w:color="auto" w:fill="auto"/>
            <w:noWrap/>
          </w:tcPr>
          <w:p w14:paraId="5CF9F49C" w14:textId="7D5B8075" w:rsidR="007D7227" w:rsidRPr="006B53EF" w:rsidRDefault="007D7227" w:rsidP="007D7227">
            <w:pPr>
              <w:jc w:val="center"/>
              <w:rPr>
                <w:rFonts w:ascii="Tahoma" w:hAnsi="Tahoma" w:cs="Tahoma"/>
                <w:sz w:val="20"/>
                <w:szCs w:val="20"/>
              </w:rPr>
            </w:pPr>
            <w:r w:rsidRPr="006B53EF">
              <w:rPr>
                <w:rFonts w:ascii="Tahoma" w:hAnsi="Tahoma" w:cs="Tahoma"/>
                <w:sz w:val="20"/>
                <w:szCs w:val="20"/>
              </w:rPr>
              <w:t>NAI</w:t>
            </w:r>
          </w:p>
        </w:tc>
        <w:tc>
          <w:tcPr>
            <w:tcW w:w="1480" w:type="dxa"/>
            <w:tcBorders>
              <w:top w:val="nil"/>
              <w:left w:val="nil"/>
              <w:bottom w:val="single" w:sz="8" w:space="0" w:color="auto"/>
              <w:right w:val="single" w:sz="8" w:space="0" w:color="auto"/>
            </w:tcBorders>
            <w:shd w:val="clear" w:color="auto" w:fill="auto"/>
            <w:noWrap/>
            <w:vAlign w:val="center"/>
          </w:tcPr>
          <w:p w14:paraId="7C29E95F" w14:textId="77777777" w:rsidR="007D7227" w:rsidRPr="006B53EF" w:rsidRDefault="007D7227" w:rsidP="007D7227">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6EEAE682" w14:textId="77777777" w:rsidR="007D7227" w:rsidRPr="006B53EF" w:rsidRDefault="007D7227" w:rsidP="007D7227">
            <w:pPr>
              <w:rPr>
                <w:rFonts w:ascii="Tahoma" w:hAnsi="Tahoma" w:cs="Tahoma"/>
                <w:sz w:val="20"/>
                <w:szCs w:val="20"/>
              </w:rPr>
            </w:pPr>
          </w:p>
        </w:tc>
      </w:tr>
      <w:tr w:rsidR="007D7227" w:rsidRPr="006138A5" w14:paraId="34E036FF" w14:textId="77777777" w:rsidTr="00E74BC0">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5744EE94" w14:textId="7F52E174" w:rsidR="007D7227" w:rsidRPr="006B53EF" w:rsidRDefault="007D7227" w:rsidP="007D7227">
            <w:pPr>
              <w:jc w:val="center"/>
              <w:rPr>
                <w:rFonts w:ascii="Tahoma" w:hAnsi="Tahoma" w:cs="Tahoma"/>
                <w:sz w:val="20"/>
                <w:szCs w:val="20"/>
                <w:lang w:val="el-GR"/>
              </w:rPr>
            </w:pPr>
            <w:r w:rsidRPr="006B53EF">
              <w:rPr>
                <w:rFonts w:ascii="Tahoma" w:hAnsi="Tahoma" w:cs="Tahoma"/>
                <w:sz w:val="20"/>
                <w:szCs w:val="20"/>
                <w:lang w:val="el-GR"/>
              </w:rPr>
              <w:t>40</w:t>
            </w:r>
          </w:p>
        </w:tc>
        <w:tc>
          <w:tcPr>
            <w:tcW w:w="4429" w:type="dxa"/>
            <w:tcBorders>
              <w:top w:val="nil"/>
              <w:left w:val="nil"/>
              <w:bottom w:val="single" w:sz="8" w:space="0" w:color="auto"/>
              <w:right w:val="single" w:sz="8" w:space="0" w:color="auto"/>
            </w:tcBorders>
            <w:shd w:val="clear" w:color="auto" w:fill="auto"/>
            <w:noWrap/>
            <w:vAlign w:val="center"/>
          </w:tcPr>
          <w:p w14:paraId="0A8178E3" w14:textId="46E69B63" w:rsidR="007D7227" w:rsidRPr="006B53EF" w:rsidRDefault="007D7227" w:rsidP="007D7227">
            <w:pPr>
              <w:rPr>
                <w:rFonts w:ascii="Tahoma" w:hAnsi="Tahoma" w:cs="Tahoma"/>
                <w:sz w:val="20"/>
                <w:szCs w:val="20"/>
                <w:lang w:val="en-GB" w:eastAsia="zh-CN"/>
              </w:rPr>
            </w:pPr>
            <w:r w:rsidRPr="006B53EF">
              <w:rPr>
                <w:rFonts w:ascii="Tahoma" w:hAnsi="Tahoma" w:cs="Tahoma"/>
                <w:sz w:val="20"/>
                <w:szCs w:val="20"/>
              </w:rPr>
              <w:t>Quality bandwidth control</w:t>
            </w:r>
          </w:p>
        </w:tc>
        <w:tc>
          <w:tcPr>
            <w:tcW w:w="1422" w:type="dxa"/>
            <w:tcBorders>
              <w:top w:val="nil"/>
              <w:left w:val="nil"/>
              <w:bottom w:val="single" w:sz="8" w:space="0" w:color="auto"/>
              <w:right w:val="single" w:sz="8" w:space="0" w:color="auto"/>
            </w:tcBorders>
            <w:shd w:val="clear" w:color="auto" w:fill="auto"/>
            <w:noWrap/>
          </w:tcPr>
          <w:p w14:paraId="24075D21" w14:textId="76AA463A" w:rsidR="007D7227" w:rsidRPr="006B53EF" w:rsidRDefault="007D7227" w:rsidP="007D7227">
            <w:pPr>
              <w:jc w:val="center"/>
              <w:rPr>
                <w:rFonts w:ascii="Tahoma" w:hAnsi="Tahoma" w:cs="Tahoma"/>
                <w:sz w:val="20"/>
                <w:szCs w:val="20"/>
              </w:rPr>
            </w:pPr>
            <w:r w:rsidRPr="006B53EF">
              <w:rPr>
                <w:rFonts w:ascii="Tahoma" w:hAnsi="Tahoma" w:cs="Tahoma"/>
                <w:sz w:val="20"/>
                <w:szCs w:val="20"/>
              </w:rPr>
              <w:t>NAI</w:t>
            </w:r>
          </w:p>
        </w:tc>
        <w:tc>
          <w:tcPr>
            <w:tcW w:w="1480" w:type="dxa"/>
            <w:tcBorders>
              <w:top w:val="nil"/>
              <w:left w:val="nil"/>
              <w:bottom w:val="single" w:sz="8" w:space="0" w:color="auto"/>
              <w:right w:val="single" w:sz="8" w:space="0" w:color="auto"/>
            </w:tcBorders>
            <w:shd w:val="clear" w:color="auto" w:fill="auto"/>
            <w:noWrap/>
            <w:vAlign w:val="center"/>
          </w:tcPr>
          <w:p w14:paraId="498C8B76" w14:textId="77777777" w:rsidR="007D7227" w:rsidRPr="006B53EF" w:rsidRDefault="007D7227" w:rsidP="007D7227">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2FCF0ADB" w14:textId="77777777" w:rsidR="007D7227" w:rsidRPr="006B53EF" w:rsidRDefault="007D7227" w:rsidP="007D7227">
            <w:pPr>
              <w:rPr>
                <w:rFonts w:ascii="Tahoma" w:hAnsi="Tahoma" w:cs="Tahoma"/>
                <w:sz w:val="20"/>
                <w:szCs w:val="20"/>
              </w:rPr>
            </w:pPr>
          </w:p>
        </w:tc>
      </w:tr>
      <w:tr w:rsidR="007D7227" w:rsidRPr="006138A5" w14:paraId="1D74CB77" w14:textId="77777777" w:rsidTr="00E74BC0">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463D3394" w14:textId="04753125" w:rsidR="007D7227" w:rsidRPr="006B53EF" w:rsidRDefault="007D7227" w:rsidP="007D7227">
            <w:pPr>
              <w:jc w:val="center"/>
              <w:rPr>
                <w:rFonts w:ascii="Tahoma" w:hAnsi="Tahoma" w:cs="Tahoma"/>
                <w:sz w:val="20"/>
                <w:szCs w:val="20"/>
                <w:lang w:val="el-GR"/>
              </w:rPr>
            </w:pPr>
            <w:r w:rsidRPr="006B53EF">
              <w:rPr>
                <w:rFonts w:ascii="Tahoma" w:hAnsi="Tahoma" w:cs="Tahoma"/>
                <w:sz w:val="20"/>
                <w:szCs w:val="20"/>
                <w:lang w:val="el-GR"/>
              </w:rPr>
              <w:t>41</w:t>
            </w:r>
          </w:p>
        </w:tc>
        <w:tc>
          <w:tcPr>
            <w:tcW w:w="4429" w:type="dxa"/>
            <w:tcBorders>
              <w:top w:val="nil"/>
              <w:left w:val="nil"/>
              <w:bottom w:val="single" w:sz="8" w:space="0" w:color="auto"/>
              <w:right w:val="single" w:sz="8" w:space="0" w:color="auto"/>
            </w:tcBorders>
            <w:shd w:val="clear" w:color="auto" w:fill="auto"/>
            <w:noWrap/>
            <w:vAlign w:val="center"/>
          </w:tcPr>
          <w:p w14:paraId="34F096C6" w14:textId="114903FF" w:rsidR="007D7227" w:rsidRPr="006B53EF" w:rsidRDefault="007D7227" w:rsidP="007D7227">
            <w:pPr>
              <w:rPr>
                <w:rFonts w:ascii="Tahoma" w:hAnsi="Tahoma" w:cs="Tahoma"/>
                <w:sz w:val="20"/>
                <w:szCs w:val="20"/>
                <w:lang w:val="el-GR" w:eastAsia="zh-CN"/>
              </w:rPr>
            </w:pPr>
            <w:r w:rsidRPr="006B53EF">
              <w:rPr>
                <w:rFonts w:ascii="Tahoma" w:hAnsi="Tahoma" w:cs="Tahoma"/>
                <w:sz w:val="20"/>
                <w:szCs w:val="20"/>
                <w:lang w:val="el-GR"/>
              </w:rPr>
              <w:t xml:space="preserve">Πρόσβαση σε </w:t>
            </w:r>
            <w:r w:rsidRPr="006B53EF">
              <w:rPr>
                <w:rFonts w:ascii="Tahoma" w:hAnsi="Tahoma" w:cs="Tahoma"/>
                <w:sz w:val="20"/>
                <w:szCs w:val="20"/>
              </w:rPr>
              <w:t>firmware</w:t>
            </w:r>
            <w:r w:rsidRPr="006B53EF">
              <w:rPr>
                <w:rFonts w:ascii="Tahoma" w:hAnsi="Tahoma" w:cs="Tahoma"/>
                <w:sz w:val="20"/>
                <w:szCs w:val="20"/>
                <w:lang w:val="el-GR"/>
              </w:rPr>
              <w:t xml:space="preserve"> </w:t>
            </w:r>
            <w:r w:rsidRPr="006B53EF">
              <w:rPr>
                <w:rFonts w:ascii="Tahoma" w:hAnsi="Tahoma" w:cs="Tahoma"/>
                <w:sz w:val="20"/>
                <w:szCs w:val="20"/>
              </w:rPr>
              <w:t>updates</w:t>
            </w:r>
            <w:r w:rsidRPr="006B53EF">
              <w:rPr>
                <w:rFonts w:ascii="Tahoma" w:hAnsi="Tahoma" w:cs="Tahoma"/>
                <w:sz w:val="20"/>
                <w:szCs w:val="20"/>
                <w:lang w:val="el-GR"/>
              </w:rPr>
              <w:t xml:space="preserve"> από τον κατασκευαστή για όλη τη διάρκεια ζωής του μηχανήματος</w:t>
            </w:r>
          </w:p>
        </w:tc>
        <w:tc>
          <w:tcPr>
            <w:tcW w:w="1422" w:type="dxa"/>
            <w:tcBorders>
              <w:top w:val="nil"/>
              <w:left w:val="nil"/>
              <w:bottom w:val="single" w:sz="8" w:space="0" w:color="auto"/>
              <w:right w:val="single" w:sz="8" w:space="0" w:color="auto"/>
            </w:tcBorders>
            <w:shd w:val="clear" w:color="auto" w:fill="auto"/>
            <w:noWrap/>
          </w:tcPr>
          <w:p w14:paraId="0CD4F3E3" w14:textId="4372CB36" w:rsidR="007D7227" w:rsidRPr="006B53EF" w:rsidRDefault="007D7227" w:rsidP="007D7227">
            <w:pPr>
              <w:jc w:val="center"/>
              <w:rPr>
                <w:rFonts w:ascii="Tahoma" w:hAnsi="Tahoma" w:cs="Tahoma"/>
                <w:sz w:val="20"/>
                <w:szCs w:val="20"/>
                <w:lang w:val="el-GR"/>
              </w:rPr>
            </w:pPr>
            <w:r w:rsidRPr="006B53EF">
              <w:rPr>
                <w:rFonts w:ascii="Tahoma" w:hAnsi="Tahoma" w:cs="Tahoma"/>
                <w:sz w:val="20"/>
                <w:szCs w:val="20"/>
              </w:rPr>
              <w:t>NAI</w:t>
            </w:r>
          </w:p>
        </w:tc>
        <w:tc>
          <w:tcPr>
            <w:tcW w:w="1480" w:type="dxa"/>
            <w:tcBorders>
              <w:top w:val="nil"/>
              <w:left w:val="nil"/>
              <w:bottom w:val="single" w:sz="8" w:space="0" w:color="auto"/>
              <w:right w:val="single" w:sz="8" w:space="0" w:color="auto"/>
            </w:tcBorders>
            <w:shd w:val="clear" w:color="auto" w:fill="auto"/>
            <w:noWrap/>
            <w:vAlign w:val="center"/>
          </w:tcPr>
          <w:p w14:paraId="609D09A7" w14:textId="77777777" w:rsidR="007D7227" w:rsidRPr="006B53EF" w:rsidRDefault="007D7227" w:rsidP="007D7227">
            <w:pPr>
              <w:rPr>
                <w:rFonts w:ascii="Tahoma" w:hAnsi="Tahoma" w:cs="Tahoma"/>
                <w:sz w:val="20"/>
                <w:szCs w:val="20"/>
                <w:lang w:val="el-GR"/>
              </w:rPr>
            </w:pPr>
          </w:p>
        </w:tc>
        <w:tc>
          <w:tcPr>
            <w:tcW w:w="1974" w:type="dxa"/>
            <w:tcBorders>
              <w:top w:val="nil"/>
              <w:left w:val="nil"/>
              <w:bottom w:val="single" w:sz="8" w:space="0" w:color="auto"/>
              <w:right w:val="single" w:sz="8" w:space="0" w:color="auto"/>
            </w:tcBorders>
            <w:shd w:val="clear" w:color="auto" w:fill="auto"/>
            <w:noWrap/>
            <w:vAlign w:val="center"/>
          </w:tcPr>
          <w:p w14:paraId="038842BC" w14:textId="77777777" w:rsidR="007D7227" w:rsidRPr="006B53EF" w:rsidRDefault="007D7227" w:rsidP="007D7227">
            <w:pPr>
              <w:rPr>
                <w:rFonts w:ascii="Tahoma" w:hAnsi="Tahoma" w:cs="Tahoma"/>
                <w:sz w:val="20"/>
                <w:szCs w:val="20"/>
                <w:lang w:val="el-GR"/>
              </w:rPr>
            </w:pPr>
          </w:p>
        </w:tc>
      </w:tr>
      <w:tr w:rsidR="007D7227" w:rsidRPr="006138A5" w14:paraId="54A1CFC0" w14:textId="77777777" w:rsidTr="00E74BC0">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414BE5FA" w14:textId="78023063" w:rsidR="007D7227" w:rsidRPr="006B53EF" w:rsidRDefault="007D7227" w:rsidP="007D7227">
            <w:pPr>
              <w:jc w:val="center"/>
              <w:rPr>
                <w:rFonts w:ascii="Tahoma" w:hAnsi="Tahoma" w:cs="Tahoma"/>
                <w:sz w:val="20"/>
                <w:szCs w:val="20"/>
                <w:lang w:val="el-GR"/>
              </w:rPr>
            </w:pPr>
            <w:r w:rsidRPr="006B53EF">
              <w:rPr>
                <w:rFonts w:ascii="Tahoma" w:hAnsi="Tahoma" w:cs="Tahoma"/>
                <w:sz w:val="20"/>
                <w:szCs w:val="20"/>
                <w:lang w:val="el-GR"/>
              </w:rPr>
              <w:t>42</w:t>
            </w:r>
          </w:p>
        </w:tc>
        <w:tc>
          <w:tcPr>
            <w:tcW w:w="4429" w:type="dxa"/>
            <w:tcBorders>
              <w:top w:val="nil"/>
              <w:left w:val="nil"/>
              <w:bottom w:val="single" w:sz="8" w:space="0" w:color="auto"/>
              <w:right w:val="single" w:sz="8" w:space="0" w:color="auto"/>
            </w:tcBorders>
            <w:shd w:val="clear" w:color="auto" w:fill="auto"/>
            <w:noWrap/>
            <w:vAlign w:val="center"/>
          </w:tcPr>
          <w:p w14:paraId="17C28961" w14:textId="30AD96A6" w:rsidR="007D7227" w:rsidRPr="006B53EF" w:rsidRDefault="007D7227" w:rsidP="007D7227">
            <w:pPr>
              <w:rPr>
                <w:rFonts w:ascii="Tahoma" w:hAnsi="Tahoma" w:cs="Tahoma"/>
                <w:sz w:val="20"/>
                <w:szCs w:val="20"/>
                <w:lang w:val="en-GB" w:eastAsia="zh-CN"/>
              </w:rPr>
            </w:pPr>
            <w:r w:rsidRPr="006B53EF">
              <w:rPr>
                <w:rFonts w:ascii="Tahoma" w:hAnsi="Tahoma" w:cs="Tahoma"/>
                <w:sz w:val="20"/>
                <w:szCs w:val="20"/>
              </w:rPr>
              <w:t>Υποστήριξη UEFI secure boot με custom certificates</w:t>
            </w:r>
          </w:p>
        </w:tc>
        <w:tc>
          <w:tcPr>
            <w:tcW w:w="1422" w:type="dxa"/>
            <w:tcBorders>
              <w:top w:val="nil"/>
              <w:left w:val="nil"/>
              <w:bottom w:val="single" w:sz="8" w:space="0" w:color="auto"/>
              <w:right w:val="single" w:sz="8" w:space="0" w:color="auto"/>
            </w:tcBorders>
            <w:shd w:val="clear" w:color="auto" w:fill="auto"/>
            <w:noWrap/>
          </w:tcPr>
          <w:p w14:paraId="1D1D14C0" w14:textId="37FEC47C" w:rsidR="007D7227" w:rsidRPr="006B53EF" w:rsidRDefault="007D7227" w:rsidP="007D7227">
            <w:pPr>
              <w:jc w:val="center"/>
              <w:rPr>
                <w:rFonts w:ascii="Tahoma" w:hAnsi="Tahoma" w:cs="Tahoma"/>
                <w:sz w:val="20"/>
                <w:szCs w:val="20"/>
              </w:rPr>
            </w:pPr>
            <w:r w:rsidRPr="006B53EF">
              <w:rPr>
                <w:rFonts w:ascii="Tahoma" w:hAnsi="Tahoma" w:cs="Tahoma"/>
                <w:sz w:val="20"/>
                <w:szCs w:val="20"/>
              </w:rPr>
              <w:t>NAI</w:t>
            </w:r>
          </w:p>
        </w:tc>
        <w:tc>
          <w:tcPr>
            <w:tcW w:w="1480" w:type="dxa"/>
            <w:tcBorders>
              <w:top w:val="nil"/>
              <w:left w:val="nil"/>
              <w:bottom w:val="single" w:sz="8" w:space="0" w:color="auto"/>
              <w:right w:val="single" w:sz="8" w:space="0" w:color="auto"/>
            </w:tcBorders>
            <w:shd w:val="clear" w:color="auto" w:fill="auto"/>
            <w:noWrap/>
            <w:vAlign w:val="center"/>
          </w:tcPr>
          <w:p w14:paraId="7FB1BA4D" w14:textId="77777777" w:rsidR="007D7227" w:rsidRPr="006B53EF" w:rsidRDefault="007D7227" w:rsidP="007D7227">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604510C9" w14:textId="77777777" w:rsidR="007D7227" w:rsidRPr="006B53EF" w:rsidRDefault="007D7227" w:rsidP="007D7227">
            <w:pPr>
              <w:rPr>
                <w:rFonts w:ascii="Tahoma" w:hAnsi="Tahoma" w:cs="Tahoma"/>
                <w:sz w:val="20"/>
                <w:szCs w:val="20"/>
              </w:rPr>
            </w:pPr>
          </w:p>
        </w:tc>
      </w:tr>
      <w:tr w:rsidR="00D06E15" w:rsidRPr="006138A5" w14:paraId="41B01D3C" w14:textId="77777777" w:rsidTr="00E74BC0">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7B2571E4" w14:textId="519B08F7" w:rsidR="00D06E15" w:rsidRPr="006B53EF" w:rsidRDefault="00D06E15" w:rsidP="007D7227">
            <w:pPr>
              <w:jc w:val="center"/>
              <w:rPr>
                <w:rFonts w:ascii="Tahoma" w:hAnsi="Tahoma" w:cs="Tahoma"/>
                <w:sz w:val="20"/>
                <w:szCs w:val="20"/>
                <w:lang w:val="el-GR"/>
              </w:rPr>
            </w:pPr>
            <w:r w:rsidRPr="006B53EF">
              <w:rPr>
                <w:rFonts w:ascii="Tahoma" w:hAnsi="Tahoma" w:cs="Tahoma"/>
                <w:sz w:val="20"/>
                <w:szCs w:val="20"/>
                <w:lang w:val="el-GR"/>
              </w:rPr>
              <w:t>43</w:t>
            </w:r>
          </w:p>
        </w:tc>
        <w:tc>
          <w:tcPr>
            <w:tcW w:w="4429" w:type="dxa"/>
            <w:tcBorders>
              <w:top w:val="nil"/>
              <w:left w:val="nil"/>
              <w:bottom w:val="single" w:sz="8" w:space="0" w:color="auto"/>
              <w:right w:val="single" w:sz="8" w:space="0" w:color="auto"/>
            </w:tcBorders>
            <w:shd w:val="clear" w:color="auto" w:fill="auto"/>
            <w:noWrap/>
            <w:vAlign w:val="center"/>
          </w:tcPr>
          <w:p w14:paraId="668F1F61" w14:textId="16FFB166" w:rsidR="00D06E15" w:rsidRPr="006B53EF" w:rsidRDefault="00D06E15" w:rsidP="007D7227">
            <w:pPr>
              <w:rPr>
                <w:rFonts w:ascii="Tahoma" w:hAnsi="Tahoma" w:cs="Tahoma"/>
                <w:sz w:val="20"/>
                <w:szCs w:val="20"/>
                <w:lang w:val="el-GR"/>
              </w:rPr>
            </w:pPr>
            <w:r w:rsidRPr="006B53EF">
              <w:rPr>
                <w:rFonts w:ascii="Tahoma" w:hAnsi="Tahoma" w:cs="Tahoma"/>
                <w:sz w:val="20"/>
                <w:szCs w:val="20"/>
                <w:lang w:val="el-GR"/>
              </w:rPr>
              <w:t>Δυνατότητα</w:t>
            </w:r>
            <w:r w:rsidRPr="006B53EF">
              <w:rPr>
                <w:rFonts w:ascii="Tahoma" w:hAnsi="Tahoma" w:cs="Tahoma"/>
                <w:sz w:val="20"/>
                <w:szCs w:val="20"/>
                <w:lang w:val="en-GB"/>
              </w:rPr>
              <w:t> </w:t>
            </w:r>
            <w:r w:rsidRPr="006B53EF">
              <w:rPr>
                <w:rFonts w:ascii="Tahoma" w:hAnsi="Tahoma" w:cs="Tahoma"/>
                <w:sz w:val="20"/>
                <w:szCs w:val="20"/>
                <w:lang w:val="el-GR"/>
              </w:rPr>
              <w:t xml:space="preserve"> για λόγους ασφαλείας «κλειδώματος»</w:t>
            </w:r>
            <w:r w:rsidRPr="006B53EF">
              <w:rPr>
                <w:rFonts w:ascii="Tahoma" w:hAnsi="Tahoma" w:cs="Tahoma"/>
                <w:sz w:val="20"/>
                <w:szCs w:val="20"/>
                <w:lang w:val="en-GB"/>
              </w:rPr>
              <w:t> </w:t>
            </w:r>
            <w:r w:rsidRPr="006B53EF">
              <w:rPr>
                <w:rFonts w:ascii="Tahoma" w:hAnsi="Tahoma" w:cs="Tahoma"/>
                <w:sz w:val="20"/>
                <w:szCs w:val="20"/>
                <w:lang w:val="el-GR"/>
              </w:rPr>
              <w:t xml:space="preserve"> των θυρών </w:t>
            </w:r>
            <w:r w:rsidRPr="006B53EF">
              <w:rPr>
                <w:rFonts w:ascii="Tahoma" w:hAnsi="Tahoma" w:cs="Tahoma"/>
                <w:sz w:val="20"/>
                <w:szCs w:val="20"/>
                <w:lang w:val="en-GB"/>
              </w:rPr>
              <w:t>USB</w:t>
            </w:r>
            <w:r w:rsidRPr="006B53EF">
              <w:rPr>
                <w:rFonts w:ascii="Tahoma" w:hAnsi="Tahoma" w:cs="Tahoma"/>
                <w:sz w:val="20"/>
                <w:szCs w:val="20"/>
                <w:lang w:val="el-GR"/>
              </w:rPr>
              <w:t xml:space="preserve"> χωρίς επανεκκίνηση του μηχανήματος</w:t>
            </w:r>
          </w:p>
        </w:tc>
        <w:tc>
          <w:tcPr>
            <w:tcW w:w="1422" w:type="dxa"/>
            <w:tcBorders>
              <w:top w:val="nil"/>
              <w:left w:val="nil"/>
              <w:bottom w:val="single" w:sz="8" w:space="0" w:color="auto"/>
              <w:right w:val="single" w:sz="8" w:space="0" w:color="auto"/>
            </w:tcBorders>
            <w:shd w:val="clear" w:color="auto" w:fill="auto"/>
            <w:noWrap/>
          </w:tcPr>
          <w:p w14:paraId="1BB3A747" w14:textId="45E84604" w:rsidR="00D06E15" w:rsidRPr="006B53EF" w:rsidRDefault="00D06E15" w:rsidP="007D7227">
            <w:pPr>
              <w:jc w:val="center"/>
              <w:rPr>
                <w:rFonts w:ascii="Tahoma" w:hAnsi="Tahoma" w:cs="Tahoma"/>
                <w:sz w:val="20"/>
                <w:szCs w:val="20"/>
                <w:lang w:val="el-GR"/>
              </w:rPr>
            </w:pPr>
            <w:r w:rsidRPr="006B53EF">
              <w:rPr>
                <w:rFonts w:ascii="Tahoma" w:hAnsi="Tahoma" w:cs="Tahoma"/>
                <w:sz w:val="20"/>
                <w:szCs w:val="20"/>
              </w:rPr>
              <w:t>NAI</w:t>
            </w:r>
          </w:p>
        </w:tc>
        <w:tc>
          <w:tcPr>
            <w:tcW w:w="1480" w:type="dxa"/>
            <w:tcBorders>
              <w:top w:val="nil"/>
              <w:left w:val="nil"/>
              <w:bottom w:val="single" w:sz="8" w:space="0" w:color="auto"/>
              <w:right w:val="single" w:sz="8" w:space="0" w:color="auto"/>
            </w:tcBorders>
            <w:shd w:val="clear" w:color="auto" w:fill="auto"/>
            <w:noWrap/>
            <w:vAlign w:val="center"/>
          </w:tcPr>
          <w:p w14:paraId="56251CDE" w14:textId="77777777" w:rsidR="00D06E15" w:rsidRPr="006B53EF" w:rsidRDefault="00D06E15" w:rsidP="007D7227">
            <w:pPr>
              <w:rPr>
                <w:rFonts w:ascii="Tahoma" w:hAnsi="Tahoma" w:cs="Tahoma"/>
                <w:sz w:val="20"/>
                <w:szCs w:val="20"/>
                <w:lang w:val="el-GR"/>
              </w:rPr>
            </w:pPr>
          </w:p>
        </w:tc>
        <w:tc>
          <w:tcPr>
            <w:tcW w:w="1974" w:type="dxa"/>
            <w:tcBorders>
              <w:top w:val="nil"/>
              <w:left w:val="nil"/>
              <w:bottom w:val="single" w:sz="8" w:space="0" w:color="auto"/>
              <w:right w:val="single" w:sz="8" w:space="0" w:color="auto"/>
            </w:tcBorders>
            <w:shd w:val="clear" w:color="auto" w:fill="auto"/>
            <w:noWrap/>
            <w:vAlign w:val="center"/>
          </w:tcPr>
          <w:p w14:paraId="68D154D3" w14:textId="77777777" w:rsidR="00D06E15" w:rsidRPr="006B53EF" w:rsidRDefault="00D06E15" w:rsidP="007D7227">
            <w:pPr>
              <w:rPr>
                <w:rFonts w:ascii="Tahoma" w:hAnsi="Tahoma" w:cs="Tahoma"/>
                <w:sz w:val="20"/>
                <w:szCs w:val="20"/>
                <w:lang w:val="el-GR"/>
              </w:rPr>
            </w:pPr>
          </w:p>
        </w:tc>
      </w:tr>
      <w:tr w:rsidR="007D7227" w:rsidRPr="006138A5" w14:paraId="2CB440CB" w14:textId="77777777" w:rsidTr="00E74BC0">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0F7818E1" w14:textId="7D7FC2DD" w:rsidR="007D7227" w:rsidRPr="006B53EF" w:rsidRDefault="00D06E15" w:rsidP="007D7227">
            <w:pPr>
              <w:jc w:val="center"/>
              <w:rPr>
                <w:rFonts w:ascii="Tahoma" w:hAnsi="Tahoma" w:cs="Tahoma"/>
                <w:sz w:val="20"/>
                <w:szCs w:val="20"/>
                <w:lang w:val="el-GR"/>
              </w:rPr>
            </w:pPr>
            <w:r w:rsidRPr="006B53EF">
              <w:rPr>
                <w:rFonts w:ascii="Tahoma" w:hAnsi="Tahoma" w:cs="Tahoma"/>
                <w:sz w:val="20"/>
                <w:szCs w:val="20"/>
                <w:lang w:val="el-GR"/>
              </w:rPr>
              <w:t>44</w:t>
            </w:r>
          </w:p>
        </w:tc>
        <w:tc>
          <w:tcPr>
            <w:tcW w:w="4429" w:type="dxa"/>
            <w:tcBorders>
              <w:top w:val="nil"/>
              <w:left w:val="nil"/>
              <w:bottom w:val="single" w:sz="8" w:space="0" w:color="auto"/>
              <w:right w:val="single" w:sz="8" w:space="0" w:color="auto"/>
            </w:tcBorders>
            <w:shd w:val="clear" w:color="auto" w:fill="auto"/>
            <w:noWrap/>
            <w:vAlign w:val="center"/>
          </w:tcPr>
          <w:p w14:paraId="0D5F3520" w14:textId="79AE09DC" w:rsidR="007D7227" w:rsidRPr="006B53EF" w:rsidRDefault="007D7227" w:rsidP="007D7227">
            <w:pPr>
              <w:rPr>
                <w:rFonts w:ascii="Tahoma" w:hAnsi="Tahoma" w:cs="Tahoma"/>
                <w:sz w:val="20"/>
                <w:szCs w:val="20"/>
                <w:lang w:val="el-GR"/>
              </w:rPr>
            </w:pPr>
            <w:r w:rsidRPr="006B53EF">
              <w:rPr>
                <w:rFonts w:ascii="Tahoma" w:hAnsi="Tahoma" w:cs="Tahoma"/>
                <w:sz w:val="20"/>
                <w:szCs w:val="20"/>
                <w:lang w:val="el-GR"/>
              </w:rPr>
              <w:t xml:space="preserve">Να υποστηρίζει την δυνατότητα ορισμού από το </w:t>
            </w:r>
            <w:r w:rsidRPr="006B53EF">
              <w:rPr>
                <w:rFonts w:ascii="Tahoma" w:hAnsi="Tahoma" w:cs="Tahoma"/>
                <w:sz w:val="20"/>
                <w:szCs w:val="20"/>
              </w:rPr>
              <w:t>BIOS</w:t>
            </w:r>
            <w:r w:rsidRPr="006B53EF">
              <w:rPr>
                <w:rFonts w:ascii="Tahoma" w:hAnsi="Tahoma" w:cs="Tahoma"/>
                <w:sz w:val="20"/>
                <w:szCs w:val="20"/>
                <w:lang w:val="el-GR"/>
              </w:rPr>
              <w:t>, φυσικού μέσου αποκατάστασης του λειτουργικού συστήματος, σε περίπτωση βλάβης αυτού</w:t>
            </w:r>
          </w:p>
        </w:tc>
        <w:tc>
          <w:tcPr>
            <w:tcW w:w="1422" w:type="dxa"/>
            <w:tcBorders>
              <w:top w:val="nil"/>
              <w:left w:val="nil"/>
              <w:bottom w:val="single" w:sz="8" w:space="0" w:color="auto"/>
              <w:right w:val="single" w:sz="8" w:space="0" w:color="auto"/>
            </w:tcBorders>
            <w:shd w:val="clear" w:color="auto" w:fill="auto"/>
            <w:noWrap/>
          </w:tcPr>
          <w:p w14:paraId="1885C7BF" w14:textId="6B2ADECE" w:rsidR="007D7227" w:rsidRPr="006B53EF" w:rsidRDefault="007D7227" w:rsidP="007D7227">
            <w:pPr>
              <w:jc w:val="center"/>
              <w:rPr>
                <w:rFonts w:ascii="Tahoma" w:hAnsi="Tahoma" w:cs="Tahoma"/>
                <w:sz w:val="20"/>
                <w:szCs w:val="20"/>
                <w:lang w:val="el-GR"/>
              </w:rPr>
            </w:pPr>
            <w:r w:rsidRPr="006B53EF">
              <w:rPr>
                <w:rFonts w:ascii="Tahoma" w:hAnsi="Tahoma" w:cs="Tahoma"/>
                <w:sz w:val="20"/>
                <w:szCs w:val="20"/>
              </w:rPr>
              <w:t>NAI</w:t>
            </w:r>
          </w:p>
        </w:tc>
        <w:tc>
          <w:tcPr>
            <w:tcW w:w="1480" w:type="dxa"/>
            <w:tcBorders>
              <w:top w:val="nil"/>
              <w:left w:val="nil"/>
              <w:bottom w:val="single" w:sz="8" w:space="0" w:color="auto"/>
              <w:right w:val="single" w:sz="8" w:space="0" w:color="auto"/>
            </w:tcBorders>
            <w:shd w:val="clear" w:color="auto" w:fill="auto"/>
            <w:noWrap/>
            <w:vAlign w:val="center"/>
          </w:tcPr>
          <w:p w14:paraId="5F4CA9ED" w14:textId="77777777" w:rsidR="007D7227" w:rsidRPr="006B53EF" w:rsidRDefault="007D7227" w:rsidP="007D7227">
            <w:pPr>
              <w:rPr>
                <w:rFonts w:ascii="Tahoma" w:hAnsi="Tahoma" w:cs="Tahoma"/>
                <w:sz w:val="20"/>
                <w:szCs w:val="20"/>
                <w:lang w:val="el-GR"/>
              </w:rPr>
            </w:pPr>
          </w:p>
        </w:tc>
        <w:tc>
          <w:tcPr>
            <w:tcW w:w="1974" w:type="dxa"/>
            <w:tcBorders>
              <w:top w:val="nil"/>
              <w:left w:val="nil"/>
              <w:bottom w:val="single" w:sz="8" w:space="0" w:color="auto"/>
              <w:right w:val="single" w:sz="8" w:space="0" w:color="auto"/>
            </w:tcBorders>
            <w:shd w:val="clear" w:color="auto" w:fill="auto"/>
            <w:noWrap/>
            <w:vAlign w:val="center"/>
          </w:tcPr>
          <w:p w14:paraId="1B1FC423" w14:textId="77777777" w:rsidR="007D7227" w:rsidRPr="006B53EF" w:rsidRDefault="007D7227" w:rsidP="007D7227">
            <w:pPr>
              <w:rPr>
                <w:rFonts w:ascii="Tahoma" w:hAnsi="Tahoma" w:cs="Tahoma"/>
                <w:sz w:val="20"/>
                <w:szCs w:val="20"/>
                <w:lang w:val="el-GR"/>
              </w:rPr>
            </w:pPr>
          </w:p>
        </w:tc>
      </w:tr>
      <w:tr w:rsidR="00C56C59" w:rsidRPr="006138A5" w14:paraId="39C71637"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D9D9D9" w:themeFill="background1" w:themeFillShade="D9"/>
            <w:noWrap/>
            <w:vAlign w:val="center"/>
          </w:tcPr>
          <w:p w14:paraId="6FE5D5F5" w14:textId="77777777" w:rsidR="00C56C59" w:rsidRPr="006B53EF" w:rsidRDefault="00C56C59" w:rsidP="00EB1606">
            <w:pPr>
              <w:rPr>
                <w:rFonts w:ascii="Tahoma" w:hAnsi="Tahoma" w:cs="Tahoma"/>
                <w:sz w:val="20"/>
                <w:szCs w:val="20"/>
                <w:lang w:val="el-GR"/>
              </w:rPr>
            </w:pPr>
          </w:p>
        </w:tc>
        <w:tc>
          <w:tcPr>
            <w:tcW w:w="4429" w:type="dxa"/>
            <w:tcBorders>
              <w:top w:val="nil"/>
              <w:left w:val="nil"/>
              <w:bottom w:val="single" w:sz="8" w:space="0" w:color="auto"/>
              <w:right w:val="single" w:sz="8" w:space="0" w:color="auto"/>
            </w:tcBorders>
            <w:shd w:val="clear" w:color="auto" w:fill="D9D9D9" w:themeFill="background1" w:themeFillShade="D9"/>
            <w:noWrap/>
            <w:vAlign w:val="center"/>
          </w:tcPr>
          <w:p w14:paraId="5F4DFA9C" w14:textId="77777777" w:rsidR="00C56C59" w:rsidRPr="006B53EF" w:rsidRDefault="00C56C59" w:rsidP="00EB1606">
            <w:pPr>
              <w:rPr>
                <w:rFonts w:ascii="Tahoma" w:hAnsi="Tahoma" w:cs="Tahoma"/>
                <w:sz w:val="20"/>
                <w:szCs w:val="20"/>
              </w:rPr>
            </w:pPr>
            <w:r w:rsidRPr="006B53EF">
              <w:rPr>
                <w:rFonts w:ascii="Tahoma" w:hAnsi="Tahoma" w:cs="Tahoma"/>
                <w:sz w:val="20"/>
                <w:szCs w:val="20"/>
              </w:rPr>
              <w:t>Εγγύηση</w:t>
            </w:r>
          </w:p>
        </w:tc>
        <w:tc>
          <w:tcPr>
            <w:tcW w:w="1422" w:type="dxa"/>
            <w:tcBorders>
              <w:top w:val="nil"/>
              <w:left w:val="nil"/>
              <w:bottom w:val="single" w:sz="8" w:space="0" w:color="auto"/>
              <w:right w:val="single" w:sz="8" w:space="0" w:color="auto"/>
            </w:tcBorders>
            <w:shd w:val="clear" w:color="auto" w:fill="D9D9D9" w:themeFill="background1" w:themeFillShade="D9"/>
            <w:noWrap/>
            <w:vAlign w:val="center"/>
          </w:tcPr>
          <w:p w14:paraId="4D940E02" w14:textId="77777777" w:rsidR="00C56C59" w:rsidRPr="006B53EF" w:rsidRDefault="00C56C59" w:rsidP="00EB1606">
            <w:pPr>
              <w:jc w:val="center"/>
              <w:rPr>
                <w:rFonts w:ascii="Tahoma" w:hAnsi="Tahoma" w:cs="Tahoma"/>
                <w:sz w:val="20"/>
                <w:szCs w:val="20"/>
                <w:lang w:val="el-GR"/>
              </w:rPr>
            </w:pPr>
          </w:p>
        </w:tc>
        <w:tc>
          <w:tcPr>
            <w:tcW w:w="1480" w:type="dxa"/>
            <w:tcBorders>
              <w:top w:val="nil"/>
              <w:left w:val="nil"/>
              <w:bottom w:val="single" w:sz="8" w:space="0" w:color="auto"/>
              <w:right w:val="single" w:sz="8" w:space="0" w:color="auto"/>
            </w:tcBorders>
            <w:shd w:val="clear" w:color="auto" w:fill="D9D9D9" w:themeFill="background1" w:themeFillShade="D9"/>
            <w:noWrap/>
            <w:vAlign w:val="center"/>
          </w:tcPr>
          <w:p w14:paraId="43EA4CAD" w14:textId="77777777" w:rsidR="00C56C59" w:rsidRPr="006B53EF" w:rsidRDefault="00C56C59" w:rsidP="00EB160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D9D9D9" w:themeFill="background1" w:themeFillShade="D9"/>
            <w:noWrap/>
            <w:vAlign w:val="center"/>
          </w:tcPr>
          <w:p w14:paraId="0E8C5C8C" w14:textId="77777777" w:rsidR="00C56C59" w:rsidRPr="006B53EF" w:rsidRDefault="00C56C59" w:rsidP="00EB1606">
            <w:pPr>
              <w:rPr>
                <w:rFonts w:ascii="Tahoma" w:hAnsi="Tahoma" w:cs="Tahoma"/>
                <w:sz w:val="20"/>
                <w:szCs w:val="20"/>
              </w:rPr>
            </w:pPr>
          </w:p>
        </w:tc>
      </w:tr>
      <w:tr w:rsidR="00C56C59" w:rsidRPr="006138A5" w14:paraId="5AE33226"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25AC0E07" w14:textId="78F2BED0" w:rsidR="00C56C59" w:rsidRPr="006B53EF" w:rsidRDefault="00D06E15" w:rsidP="00EB1606">
            <w:pPr>
              <w:jc w:val="center"/>
              <w:rPr>
                <w:rFonts w:ascii="Tahoma" w:hAnsi="Tahoma" w:cs="Tahoma"/>
                <w:sz w:val="20"/>
                <w:szCs w:val="20"/>
                <w:lang w:val="el-GR"/>
              </w:rPr>
            </w:pPr>
            <w:r w:rsidRPr="006B53EF">
              <w:rPr>
                <w:rFonts w:ascii="Tahoma" w:hAnsi="Tahoma" w:cs="Tahoma"/>
                <w:sz w:val="20"/>
                <w:szCs w:val="20"/>
                <w:lang w:val="el-GR"/>
              </w:rPr>
              <w:t>45</w:t>
            </w:r>
          </w:p>
        </w:tc>
        <w:tc>
          <w:tcPr>
            <w:tcW w:w="4429" w:type="dxa"/>
            <w:tcBorders>
              <w:top w:val="nil"/>
              <w:left w:val="nil"/>
              <w:bottom w:val="single" w:sz="8" w:space="0" w:color="auto"/>
              <w:right w:val="single" w:sz="8" w:space="0" w:color="auto"/>
            </w:tcBorders>
            <w:shd w:val="clear" w:color="auto" w:fill="auto"/>
            <w:noWrap/>
            <w:vAlign w:val="center"/>
          </w:tcPr>
          <w:p w14:paraId="54A2F869"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Συνολική εγγύηση συστήματος από τον κατασκευαστή</w:t>
            </w:r>
          </w:p>
        </w:tc>
        <w:tc>
          <w:tcPr>
            <w:tcW w:w="1422" w:type="dxa"/>
            <w:tcBorders>
              <w:top w:val="nil"/>
              <w:left w:val="nil"/>
              <w:bottom w:val="single" w:sz="8" w:space="0" w:color="auto"/>
              <w:right w:val="single" w:sz="8" w:space="0" w:color="auto"/>
            </w:tcBorders>
            <w:shd w:val="clear" w:color="auto" w:fill="auto"/>
            <w:noWrap/>
            <w:vAlign w:val="center"/>
          </w:tcPr>
          <w:p w14:paraId="0B20B422" w14:textId="77777777" w:rsidR="00C56C59" w:rsidRPr="006B53EF" w:rsidRDefault="00C56C59" w:rsidP="007F1F97">
            <w:pPr>
              <w:jc w:val="center"/>
              <w:rPr>
                <w:rFonts w:ascii="Tahoma" w:hAnsi="Tahoma" w:cs="Tahoma"/>
                <w:sz w:val="20"/>
                <w:szCs w:val="20"/>
              </w:rPr>
            </w:pPr>
            <w:r w:rsidRPr="006B53EF">
              <w:rPr>
                <w:rFonts w:ascii="Tahoma" w:hAnsi="Tahoma" w:cs="Tahoma"/>
                <w:sz w:val="20"/>
                <w:szCs w:val="20"/>
              </w:rPr>
              <w:t>≥ 3 έτη</w:t>
            </w:r>
          </w:p>
        </w:tc>
        <w:tc>
          <w:tcPr>
            <w:tcW w:w="1480" w:type="dxa"/>
            <w:tcBorders>
              <w:top w:val="nil"/>
              <w:left w:val="nil"/>
              <w:bottom w:val="single" w:sz="8" w:space="0" w:color="auto"/>
              <w:right w:val="single" w:sz="8" w:space="0" w:color="auto"/>
            </w:tcBorders>
            <w:shd w:val="clear" w:color="auto" w:fill="auto"/>
            <w:noWrap/>
            <w:vAlign w:val="center"/>
          </w:tcPr>
          <w:p w14:paraId="00AB239E" w14:textId="77777777" w:rsidR="00C56C59" w:rsidRPr="006B53EF" w:rsidRDefault="00C56C59" w:rsidP="00EB160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40821EC5" w14:textId="77777777" w:rsidR="00C56C59" w:rsidRPr="006B53EF" w:rsidRDefault="00C56C59" w:rsidP="00EB1606">
            <w:pPr>
              <w:rPr>
                <w:rFonts w:ascii="Tahoma" w:hAnsi="Tahoma" w:cs="Tahoma"/>
                <w:sz w:val="20"/>
                <w:szCs w:val="20"/>
              </w:rPr>
            </w:pPr>
          </w:p>
        </w:tc>
      </w:tr>
      <w:tr w:rsidR="00C56C59" w:rsidRPr="006138A5" w14:paraId="58BA6464"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5907C527" w14:textId="21AC149A" w:rsidR="00C56C59" w:rsidRPr="006B53EF" w:rsidRDefault="00D06E15" w:rsidP="00EB1606">
            <w:pPr>
              <w:jc w:val="center"/>
              <w:rPr>
                <w:rFonts w:ascii="Tahoma" w:hAnsi="Tahoma" w:cs="Tahoma"/>
                <w:sz w:val="20"/>
                <w:szCs w:val="20"/>
                <w:lang w:val="el-GR"/>
              </w:rPr>
            </w:pPr>
            <w:r w:rsidRPr="006B53EF">
              <w:rPr>
                <w:rFonts w:ascii="Tahoma" w:hAnsi="Tahoma" w:cs="Tahoma"/>
                <w:sz w:val="20"/>
                <w:szCs w:val="20"/>
                <w:lang w:val="el-GR"/>
              </w:rPr>
              <w:t>46</w:t>
            </w:r>
          </w:p>
        </w:tc>
        <w:tc>
          <w:tcPr>
            <w:tcW w:w="4429" w:type="dxa"/>
            <w:tcBorders>
              <w:top w:val="nil"/>
              <w:left w:val="nil"/>
              <w:bottom w:val="single" w:sz="8" w:space="0" w:color="auto"/>
              <w:right w:val="single" w:sz="8" w:space="0" w:color="auto"/>
            </w:tcBorders>
            <w:shd w:val="clear" w:color="auto" w:fill="auto"/>
            <w:noWrap/>
            <w:vAlign w:val="center"/>
          </w:tcPr>
          <w:p w14:paraId="1A2351D8"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 xml:space="preserve">Ανταπόκριση για το </w:t>
            </w:r>
            <w:r w:rsidRPr="006B53EF">
              <w:rPr>
                <w:rFonts w:ascii="Tahoma" w:hAnsi="Tahoma" w:cs="Tahoma"/>
                <w:sz w:val="20"/>
                <w:szCs w:val="20"/>
              </w:rPr>
              <w:t>Hardware</w:t>
            </w:r>
            <w:r w:rsidRPr="006B53EF">
              <w:rPr>
                <w:rFonts w:ascii="Tahoma" w:hAnsi="Tahoma" w:cs="Tahoma"/>
                <w:sz w:val="20"/>
                <w:szCs w:val="20"/>
                <w:lang w:val="el-GR"/>
              </w:rPr>
              <w:t xml:space="preserve">, </w:t>
            </w:r>
            <w:r w:rsidRPr="006B53EF">
              <w:rPr>
                <w:rFonts w:ascii="Tahoma" w:hAnsi="Tahoma" w:cs="Tahoma"/>
                <w:sz w:val="20"/>
                <w:szCs w:val="20"/>
              </w:rPr>
              <w:t>On</w:t>
            </w:r>
            <w:r w:rsidRPr="006B53EF">
              <w:rPr>
                <w:rFonts w:ascii="Tahoma" w:hAnsi="Tahoma" w:cs="Tahoma"/>
                <w:sz w:val="20"/>
                <w:szCs w:val="20"/>
                <w:lang w:val="el-GR"/>
              </w:rPr>
              <w:t>-</w:t>
            </w:r>
            <w:r w:rsidRPr="006B53EF">
              <w:rPr>
                <w:rFonts w:ascii="Tahoma" w:hAnsi="Tahoma" w:cs="Tahoma"/>
                <w:sz w:val="20"/>
                <w:szCs w:val="20"/>
              </w:rPr>
              <w:t>Site</w:t>
            </w:r>
            <w:r w:rsidRPr="006B53EF">
              <w:rPr>
                <w:rFonts w:ascii="Tahoma" w:hAnsi="Tahoma" w:cs="Tahoma"/>
                <w:sz w:val="20"/>
                <w:szCs w:val="20"/>
                <w:lang w:val="el-GR"/>
              </w:rPr>
              <w:t xml:space="preserve"> την επόμενη εργάσιμη ημέρα μετά από την διάγνωση της βλάβης συμπεριλαμβανομένων των ανταλλακτικών και της εργασίας </w:t>
            </w:r>
          </w:p>
        </w:tc>
        <w:tc>
          <w:tcPr>
            <w:tcW w:w="1422" w:type="dxa"/>
            <w:tcBorders>
              <w:top w:val="nil"/>
              <w:left w:val="nil"/>
              <w:bottom w:val="single" w:sz="8" w:space="0" w:color="auto"/>
              <w:right w:val="single" w:sz="8" w:space="0" w:color="auto"/>
            </w:tcBorders>
            <w:shd w:val="clear" w:color="auto" w:fill="auto"/>
            <w:noWrap/>
            <w:vAlign w:val="center"/>
          </w:tcPr>
          <w:p w14:paraId="58079BCA" w14:textId="77777777" w:rsidR="00C56C59" w:rsidRPr="006B53EF" w:rsidRDefault="00C56C59" w:rsidP="007F1F97">
            <w:pPr>
              <w:jc w:val="center"/>
              <w:rPr>
                <w:rFonts w:ascii="Tahoma" w:hAnsi="Tahoma" w:cs="Tahoma"/>
                <w:sz w:val="20"/>
                <w:szCs w:val="20"/>
              </w:rPr>
            </w:pPr>
            <w:r w:rsidRPr="006B53EF">
              <w:rPr>
                <w:rFonts w:ascii="Tahoma" w:hAnsi="Tahoma" w:cs="Tahoma"/>
                <w:sz w:val="20"/>
                <w:szCs w:val="20"/>
              </w:rPr>
              <w:t>ΝΑΙ</w:t>
            </w:r>
          </w:p>
        </w:tc>
        <w:tc>
          <w:tcPr>
            <w:tcW w:w="1480" w:type="dxa"/>
            <w:tcBorders>
              <w:top w:val="nil"/>
              <w:left w:val="nil"/>
              <w:bottom w:val="single" w:sz="8" w:space="0" w:color="auto"/>
              <w:right w:val="single" w:sz="8" w:space="0" w:color="auto"/>
            </w:tcBorders>
            <w:shd w:val="clear" w:color="auto" w:fill="auto"/>
            <w:noWrap/>
            <w:vAlign w:val="center"/>
          </w:tcPr>
          <w:p w14:paraId="36F089CC" w14:textId="77777777" w:rsidR="00C56C59" w:rsidRPr="006B53EF" w:rsidRDefault="00C56C59" w:rsidP="00EB160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44E322C9" w14:textId="77777777" w:rsidR="00C56C59" w:rsidRPr="006B53EF" w:rsidRDefault="00C56C59" w:rsidP="00EB1606">
            <w:pPr>
              <w:rPr>
                <w:rFonts w:ascii="Tahoma" w:hAnsi="Tahoma" w:cs="Tahoma"/>
                <w:sz w:val="20"/>
                <w:szCs w:val="20"/>
              </w:rPr>
            </w:pPr>
          </w:p>
        </w:tc>
      </w:tr>
      <w:tr w:rsidR="00D06E15" w:rsidRPr="006138A5" w14:paraId="6CF73709"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01AA3556" w14:textId="5C932B3F" w:rsidR="00D06E15" w:rsidRPr="006B53EF" w:rsidRDefault="00D06E15" w:rsidP="00D06E15">
            <w:pPr>
              <w:jc w:val="center"/>
              <w:rPr>
                <w:rFonts w:ascii="Tahoma" w:hAnsi="Tahoma" w:cs="Tahoma"/>
                <w:sz w:val="20"/>
                <w:szCs w:val="20"/>
                <w:lang w:val="el-GR"/>
              </w:rPr>
            </w:pPr>
            <w:r w:rsidRPr="006B53EF">
              <w:rPr>
                <w:rFonts w:ascii="Tahoma" w:hAnsi="Tahoma" w:cs="Tahoma"/>
                <w:sz w:val="20"/>
                <w:szCs w:val="20"/>
                <w:lang w:val="el-GR"/>
              </w:rPr>
              <w:t>47</w:t>
            </w:r>
          </w:p>
        </w:tc>
        <w:tc>
          <w:tcPr>
            <w:tcW w:w="4429" w:type="dxa"/>
            <w:tcBorders>
              <w:top w:val="nil"/>
              <w:left w:val="nil"/>
              <w:bottom w:val="single" w:sz="8" w:space="0" w:color="auto"/>
              <w:right w:val="single" w:sz="8" w:space="0" w:color="auto"/>
            </w:tcBorders>
            <w:shd w:val="clear" w:color="auto" w:fill="auto"/>
            <w:noWrap/>
            <w:vAlign w:val="center"/>
          </w:tcPr>
          <w:p w14:paraId="79CCD205" w14:textId="77777777" w:rsidR="00D06E15" w:rsidRPr="006B53EF" w:rsidRDefault="00D06E15" w:rsidP="00D06E15">
            <w:pPr>
              <w:rPr>
                <w:rFonts w:ascii="Tahoma" w:hAnsi="Tahoma" w:cs="Tahoma"/>
                <w:sz w:val="20"/>
                <w:szCs w:val="20"/>
                <w:lang w:val="el-GR"/>
              </w:rPr>
            </w:pPr>
            <w:r w:rsidRPr="006B53EF">
              <w:rPr>
                <w:rFonts w:ascii="Tahoma" w:hAnsi="Tahoma" w:cs="Tahoma"/>
                <w:sz w:val="20"/>
                <w:szCs w:val="20"/>
                <w:lang w:val="el-GR"/>
              </w:rPr>
              <w:t>Να περιλαμβάνεται 24</w:t>
            </w:r>
            <w:r w:rsidRPr="006B53EF">
              <w:rPr>
                <w:rFonts w:ascii="Tahoma" w:hAnsi="Tahoma" w:cs="Tahoma"/>
                <w:sz w:val="20"/>
                <w:szCs w:val="20"/>
              </w:rPr>
              <w:t>x</w:t>
            </w:r>
            <w:r w:rsidRPr="006B53EF">
              <w:rPr>
                <w:rFonts w:ascii="Tahoma" w:hAnsi="Tahoma" w:cs="Tahoma"/>
                <w:sz w:val="20"/>
                <w:szCs w:val="20"/>
                <w:lang w:val="el-GR"/>
              </w:rPr>
              <w:t>7</w:t>
            </w:r>
            <w:r w:rsidRPr="006B53EF">
              <w:rPr>
                <w:rFonts w:ascii="Tahoma" w:hAnsi="Tahoma" w:cs="Tahoma"/>
                <w:sz w:val="20"/>
                <w:szCs w:val="20"/>
              </w:rPr>
              <w:t>x</w:t>
            </w:r>
            <w:r w:rsidRPr="006B53EF">
              <w:rPr>
                <w:rFonts w:ascii="Tahoma" w:hAnsi="Tahoma" w:cs="Tahoma"/>
                <w:sz w:val="20"/>
                <w:szCs w:val="20"/>
                <w:lang w:val="el-GR"/>
              </w:rPr>
              <w:t xml:space="preserve">365 τηλεφωνική υποστήριξη από τον κατασκευαστή </w:t>
            </w:r>
          </w:p>
        </w:tc>
        <w:tc>
          <w:tcPr>
            <w:tcW w:w="1422" w:type="dxa"/>
            <w:tcBorders>
              <w:top w:val="nil"/>
              <w:left w:val="nil"/>
              <w:bottom w:val="single" w:sz="8" w:space="0" w:color="auto"/>
              <w:right w:val="single" w:sz="8" w:space="0" w:color="auto"/>
            </w:tcBorders>
            <w:shd w:val="clear" w:color="auto" w:fill="auto"/>
            <w:noWrap/>
            <w:vAlign w:val="center"/>
          </w:tcPr>
          <w:p w14:paraId="41A20959" w14:textId="77777777" w:rsidR="00D06E15" w:rsidRPr="006B53EF" w:rsidRDefault="00D06E15" w:rsidP="00D06E15">
            <w:pPr>
              <w:jc w:val="center"/>
              <w:rPr>
                <w:rFonts w:ascii="Tahoma" w:hAnsi="Tahoma" w:cs="Tahoma"/>
                <w:sz w:val="20"/>
                <w:szCs w:val="20"/>
              </w:rPr>
            </w:pPr>
            <w:r w:rsidRPr="006B53EF">
              <w:rPr>
                <w:rFonts w:ascii="Tahoma" w:hAnsi="Tahoma" w:cs="Tahoma"/>
                <w:sz w:val="20"/>
                <w:szCs w:val="20"/>
              </w:rPr>
              <w:t>ΝΑΙ</w:t>
            </w:r>
          </w:p>
        </w:tc>
        <w:tc>
          <w:tcPr>
            <w:tcW w:w="1480" w:type="dxa"/>
            <w:tcBorders>
              <w:top w:val="nil"/>
              <w:left w:val="nil"/>
              <w:bottom w:val="single" w:sz="8" w:space="0" w:color="auto"/>
              <w:right w:val="single" w:sz="8" w:space="0" w:color="auto"/>
            </w:tcBorders>
            <w:shd w:val="clear" w:color="auto" w:fill="auto"/>
            <w:noWrap/>
            <w:vAlign w:val="center"/>
          </w:tcPr>
          <w:p w14:paraId="004D6032" w14:textId="77777777" w:rsidR="00D06E15" w:rsidRPr="006B53EF" w:rsidRDefault="00D06E15" w:rsidP="00D06E15">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33700EDE" w14:textId="77777777" w:rsidR="00D06E15" w:rsidRPr="006B53EF" w:rsidRDefault="00D06E15" w:rsidP="00D06E15">
            <w:pPr>
              <w:rPr>
                <w:rFonts w:ascii="Tahoma" w:hAnsi="Tahoma" w:cs="Tahoma"/>
                <w:sz w:val="20"/>
                <w:szCs w:val="20"/>
              </w:rPr>
            </w:pPr>
          </w:p>
        </w:tc>
      </w:tr>
      <w:tr w:rsidR="00D06E15" w:rsidRPr="006138A5" w14:paraId="31016BBE"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63073B12" w14:textId="14A7F08D" w:rsidR="00D06E15" w:rsidRPr="006B53EF" w:rsidRDefault="00D06E15" w:rsidP="00D06E15">
            <w:pPr>
              <w:jc w:val="center"/>
              <w:rPr>
                <w:rFonts w:ascii="Tahoma" w:hAnsi="Tahoma" w:cs="Tahoma"/>
                <w:sz w:val="20"/>
                <w:szCs w:val="20"/>
                <w:lang w:val="el-GR"/>
              </w:rPr>
            </w:pPr>
            <w:r w:rsidRPr="006B53EF">
              <w:rPr>
                <w:rFonts w:ascii="Tahoma" w:hAnsi="Tahoma" w:cs="Tahoma"/>
                <w:sz w:val="20"/>
                <w:szCs w:val="20"/>
                <w:lang w:val="el-GR"/>
              </w:rPr>
              <w:t>48</w:t>
            </w:r>
          </w:p>
        </w:tc>
        <w:tc>
          <w:tcPr>
            <w:tcW w:w="4429" w:type="dxa"/>
            <w:tcBorders>
              <w:top w:val="nil"/>
              <w:left w:val="nil"/>
              <w:bottom w:val="single" w:sz="8" w:space="0" w:color="auto"/>
              <w:right w:val="single" w:sz="8" w:space="0" w:color="auto"/>
            </w:tcBorders>
            <w:shd w:val="clear" w:color="auto" w:fill="auto"/>
            <w:noWrap/>
            <w:vAlign w:val="center"/>
          </w:tcPr>
          <w:p w14:paraId="27720379" w14:textId="77777777" w:rsidR="00D06E15" w:rsidRPr="006B53EF" w:rsidRDefault="00D06E15" w:rsidP="00D06E15">
            <w:pPr>
              <w:rPr>
                <w:rFonts w:ascii="Tahoma" w:hAnsi="Tahoma" w:cs="Tahoma"/>
                <w:sz w:val="20"/>
                <w:szCs w:val="20"/>
                <w:lang w:val="el-GR"/>
              </w:rPr>
            </w:pPr>
            <w:r w:rsidRPr="006B53EF">
              <w:rPr>
                <w:rFonts w:ascii="Tahoma" w:hAnsi="Tahoma" w:cs="Tahoma"/>
                <w:sz w:val="20"/>
                <w:szCs w:val="20"/>
                <w:lang w:val="el-GR"/>
              </w:rPr>
              <w:t>Η προσφερόμενη εγγύηση – τεχνική υποστήριξη θα πρέπει να προσφέρεται από τον κατασκευαστή</w:t>
            </w:r>
          </w:p>
        </w:tc>
        <w:tc>
          <w:tcPr>
            <w:tcW w:w="1422" w:type="dxa"/>
            <w:tcBorders>
              <w:top w:val="nil"/>
              <w:left w:val="nil"/>
              <w:bottom w:val="single" w:sz="8" w:space="0" w:color="auto"/>
              <w:right w:val="single" w:sz="8" w:space="0" w:color="auto"/>
            </w:tcBorders>
            <w:shd w:val="clear" w:color="auto" w:fill="auto"/>
            <w:noWrap/>
            <w:vAlign w:val="center"/>
          </w:tcPr>
          <w:p w14:paraId="5BFBFBF1" w14:textId="77777777" w:rsidR="00D06E15" w:rsidRPr="006B53EF" w:rsidRDefault="00D06E15" w:rsidP="00D06E15">
            <w:pPr>
              <w:jc w:val="center"/>
              <w:rPr>
                <w:rFonts w:ascii="Tahoma" w:hAnsi="Tahoma" w:cs="Tahoma"/>
                <w:sz w:val="20"/>
                <w:szCs w:val="20"/>
              </w:rPr>
            </w:pPr>
            <w:r w:rsidRPr="006B53EF">
              <w:rPr>
                <w:rFonts w:ascii="Tahoma" w:hAnsi="Tahoma" w:cs="Tahoma"/>
                <w:sz w:val="20"/>
                <w:szCs w:val="20"/>
              </w:rPr>
              <w:t>ΝΑΙ</w:t>
            </w:r>
          </w:p>
        </w:tc>
        <w:tc>
          <w:tcPr>
            <w:tcW w:w="1480" w:type="dxa"/>
            <w:tcBorders>
              <w:top w:val="nil"/>
              <w:left w:val="nil"/>
              <w:bottom w:val="single" w:sz="8" w:space="0" w:color="auto"/>
              <w:right w:val="single" w:sz="8" w:space="0" w:color="auto"/>
            </w:tcBorders>
            <w:shd w:val="clear" w:color="auto" w:fill="auto"/>
            <w:noWrap/>
            <w:vAlign w:val="center"/>
          </w:tcPr>
          <w:p w14:paraId="6CFD3539" w14:textId="77777777" w:rsidR="00D06E15" w:rsidRPr="006B53EF" w:rsidRDefault="00D06E15" w:rsidP="00D06E15">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48EFC265" w14:textId="77777777" w:rsidR="00D06E15" w:rsidRPr="006B53EF" w:rsidRDefault="00D06E15" w:rsidP="00D06E15">
            <w:pPr>
              <w:rPr>
                <w:rFonts w:ascii="Tahoma" w:hAnsi="Tahoma" w:cs="Tahoma"/>
                <w:sz w:val="20"/>
                <w:szCs w:val="20"/>
              </w:rPr>
            </w:pPr>
          </w:p>
        </w:tc>
      </w:tr>
      <w:tr w:rsidR="00D06E15" w:rsidRPr="006138A5" w14:paraId="5E420549"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1E8F23B4" w14:textId="3FAA5C10" w:rsidR="00D06E15" w:rsidRPr="006B53EF" w:rsidRDefault="00D06E15" w:rsidP="00D06E15">
            <w:pPr>
              <w:jc w:val="center"/>
              <w:rPr>
                <w:rFonts w:ascii="Tahoma" w:hAnsi="Tahoma" w:cs="Tahoma"/>
                <w:sz w:val="20"/>
                <w:szCs w:val="20"/>
                <w:lang w:val="el-GR"/>
              </w:rPr>
            </w:pPr>
            <w:r w:rsidRPr="006B53EF">
              <w:rPr>
                <w:rFonts w:ascii="Tahoma" w:hAnsi="Tahoma" w:cs="Tahoma"/>
                <w:sz w:val="20"/>
                <w:szCs w:val="20"/>
              </w:rPr>
              <w:t>49</w:t>
            </w:r>
          </w:p>
        </w:tc>
        <w:tc>
          <w:tcPr>
            <w:tcW w:w="4429" w:type="dxa"/>
            <w:tcBorders>
              <w:top w:val="nil"/>
              <w:left w:val="nil"/>
              <w:bottom w:val="single" w:sz="8" w:space="0" w:color="auto"/>
              <w:right w:val="single" w:sz="8" w:space="0" w:color="auto"/>
            </w:tcBorders>
            <w:shd w:val="clear" w:color="auto" w:fill="auto"/>
            <w:noWrap/>
            <w:vAlign w:val="center"/>
          </w:tcPr>
          <w:p w14:paraId="74597566" w14:textId="77777777" w:rsidR="00D06E15" w:rsidRPr="006B53EF" w:rsidRDefault="00D06E15" w:rsidP="00D06E15">
            <w:pPr>
              <w:rPr>
                <w:rFonts w:ascii="Tahoma" w:hAnsi="Tahoma" w:cs="Tahoma"/>
                <w:sz w:val="20"/>
                <w:szCs w:val="20"/>
                <w:lang w:val="el-GR"/>
              </w:rPr>
            </w:pPr>
            <w:r w:rsidRPr="006B53EF">
              <w:rPr>
                <w:rFonts w:ascii="Tahoma" w:hAnsi="Tahoma" w:cs="Tahoma"/>
                <w:sz w:val="20"/>
                <w:szCs w:val="20"/>
                <w:lang w:val="el-GR"/>
              </w:rPr>
              <w:t>Η εγγύηση θα πρέπει να αποδεικνύεται γραπτά, με επίσημη δήλωση του κατασκευαστή του υλικού</w:t>
            </w:r>
          </w:p>
        </w:tc>
        <w:tc>
          <w:tcPr>
            <w:tcW w:w="1422" w:type="dxa"/>
            <w:tcBorders>
              <w:top w:val="nil"/>
              <w:left w:val="nil"/>
              <w:bottom w:val="single" w:sz="8" w:space="0" w:color="auto"/>
              <w:right w:val="single" w:sz="8" w:space="0" w:color="auto"/>
            </w:tcBorders>
            <w:shd w:val="clear" w:color="auto" w:fill="auto"/>
            <w:noWrap/>
            <w:vAlign w:val="center"/>
          </w:tcPr>
          <w:p w14:paraId="26F9AF0F" w14:textId="77777777" w:rsidR="00D06E15" w:rsidRPr="006B53EF" w:rsidRDefault="00D06E15" w:rsidP="00D06E15">
            <w:pPr>
              <w:jc w:val="center"/>
              <w:rPr>
                <w:rFonts w:ascii="Tahoma" w:hAnsi="Tahoma" w:cs="Tahoma"/>
                <w:sz w:val="20"/>
                <w:szCs w:val="20"/>
              </w:rPr>
            </w:pPr>
            <w:r w:rsidRPr="006B53EF">
              <w:rPr>
                <w:rFonts w:ascii="Tahoma" w:hAnsi="Tahoma" w:cs="Tahoma"/>
                <w:sz w:val="20"/>
                <w:szCs w:val="20"/>
              </w:rPr>
              <w:t>NAI</w:t>
            </w:r>
          </w:p>
        </w:tc>
        <w:tc>
          <w:tcPr>
            <w:tcW w:w="1480" w:type="dxa"/>
            <w:tcBorders>
              <w:top w:val="nil"/>
              <w:left w:val="nil"/>
              <w:bottom w:val="single" w:sz="8" w:space="0" w:color="auto"/>
              <w:right w:val="single" w:sz="8" w:space="0" w:color="auto"/>
            </w:tcBorders>
            <w:shd w:val="clear" w:color="auto" w:fill="auto"/>
            <w:noWrap/>
            <w:vAlign w:val="center"/>
          </w:tcPr>
          <w:p w14:paraId="53BDA698" w14:textId="77777777" w:rsidR="00D06E15" w:rsidRPr="006B53EF" w:rsidRDefault="00D06E15" w:rsidP="00D06E15">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2DACEE63" w14:textId="77777777" w:rsidR="00D06E15" w:rsidRPr="006B53EF" w:rsidRDefault="00D06E15" w:rsidP="00D06E15">
            <w:pPr>
              <w:rPr>
                <w:rFonts w:ascii="Tahoma" w:hAnsi="Tahoma" w:cs="Tahoma"/>
                <w:sz w:val="20"/>
                <w:szCs w:val="20"/>
              </w:rPr>
            </w:pPr>
          </w:p>
        </w:tc>
      </w:tr>
    </w:tbl>
    <w:p w14:paraId="25D199A3" w14:textId="77777777" w:rsidR="00C56C59" w:rsidRPr="006B53EF" w:rsidRDefault="00C56C59" w:rsidP="00C56C59">
      <w:pPr>
        <w:rPr>
          <w:rFonts w:ascii="Tahoma" w:hAnsi="Tahoma" w:cs="Tahoma"/>
          <w:sz w:val="20"/>
          <w:szCs w:val="20"/>
        </w:rPr>
      </w:pPr>
    </w:p>
    <w:p w14:paraId="146AF0A0" w14:textId="77777777" w:rsidR="00C56C59" w:rsidRPr="006B53EF" w:rsidRDefault="00C56C59" w:rsidP="00C56C59">
      <w:pPr>
        <w:rPr>
          <w:rFonts w:ascii="Tahoma" w:hAnsi="Tahoma" w:cs="Tahoma"/>
          <w:sz w:val="20"/>
          <w:szCs w:val="20"/>
        </w:rPr>
      </w:pPr>
    </w:p>
    <w:tbl>
      <w:tblPr>
        <w:tblW w:w="5126" w:type="pct"/>
        <w:tblInd w:w="51" w:type="dxa"/>
        <w:tblLayout w:type="fixed"/>
        <w:tblCellMar>
          <w:left w:w="57" w:type="dxa"/>
          <w:right w:w="57" w:type="dxa"/>
        </w:tblCellMar>
        <w:tblLook w:val="04A0" w:firstRow="1" w:lastRow="0" w:firstColumn="1" w:lastColumn="0" w:noHBand="0" w:noVBand="1"/>
      </w:tblPr>
      <w:tblGrid>
        <w:gridCol w:w="555"/>
        <w:gridCol w:w="4429"/>
        <w:gridCol w:w="1422"/>
        <w:gridCol w:w="1480"/>
        <w:gridCol w:w="1974"/>
      </w:tblGrid>
      <w:tr w:rsidR="00C56C59" w:rsidRPr="006138A5" w14:paraId="07A963A4" w14:textId="77777777" w:rsidTr="0083055D">
        <w:trPr>
          <w:trHeight w:val="315"/>
          <w:tblHeader/>
        </w:trPr>
        <w:tc>
          <w:tcPr>
            <w:tcW w:w="555"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hideMark/>
          </w:tcPr>
          <w:p w14:paraId="659DEFE2" w14:textId="77777777" w:rsidR="00C56C59" w:rsidRPr="006B53EF" w:rsidRDefault="00C56C59" w:rsidP="00EB1606">
            <w:pPr>
              <w:jc w:val="center"/>
              <w:rPr>
                <w:rFonts w:ascii="Tahoma" w:hAnsi="Tahoma" w:cs="Tahoma"/>
                <w:b/>
                <w:bCs/>
                <w:color w:val="000000"/>
                <w:sz w:val="20"/>
                <w:szCs w:val="20"/>
              </w:rPr>
            </w:pPr>
            <w:r w:rsidRPr="006B53EF">
              <w:rPr>
                <w:rFonts w:ascii="Tahoma" w:hAnsi="Tahoma" w:cs="Tahoma"/>
                <w:b/>
                <w:bCs/>
                <w:color w:val="000000"/>
                <w:sz w:val="20"/>
                <w:szCs w:val="20"/>
              </w:rPr>
              <w:t>Α/Α</w:t>
            </w:r>
          </w:p>
        </w:tc>
        <w:tc>
          <w:tcPr>
            <w:tcW w:w="4429"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77088F0F" w14:textId="77777777" w:rsidR="00C56C59" w:rsidRPr="006B53EF" w:rsidRDefault="00C56C59" w:rsidP="00EB1606">
            <w:pPr>
              <w:jc w:val="center"/>
              <w:rPr>
                <w:rFonts w:ascii="Tahoma" w:hAnsi="Tahoma" w:cs="Tahoma"/>
                <w:b/>
                <w:bCs/>
                <w:color w:val="000000"/>
                <w:sz w:val="20"/>
                <w:szCs w:val="20"/>
              </w:rPr>
            </w:pPr>
            <w:r w:rsidRPr="006B53EF">
              <w:rPr>
                <w:rFonts w:ascii="Tahoma" w:hAnsi="Tahoma" w:cs="Tahoma"/>
                <w:b/>
                <w:bCs/>
                <w:color w:val="000000"/>
                <w:sz w:val="20"/>
                <w:szCs w:val="20"/>
              </w:rPr>
              <w:t>ΠΡΟΔΙΑΓΡΑΦΗ</w:t>
            </w:r>
          </w:p>
        </w:tc>
        <w:tc>
          <w:tcPr>
            <w:tcW w:w="1422"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1E652A1D" w14:textId="77777777" w:rsidR="00C56C59" w:rsidRPr="006B53EF" w:rsidRDefault="00C56C59" w:rsidP="00EB1606">
            <w:pPr>
              <w:jc w:val="center"/>
              <w:rPr>
                <w:rFonts w:ascii="Tahoma" w:hAnsi="Tahoma" w:cs="Tahoma"/>
                <w:b/>
                <w:bCs/>
                <w:color w:val="000000"/>
                <w:sz w:val="20"/>
                <w:szCs w:val="20"/>
              </w:rPr>
            </w:pPr>
            <w:r w:rsidRPr="006B53EF">
              <w:rPr>
                <w:rFonts w:ascii="Tahoma" w:hAnsi="Tahoma" w:cs="Tahoma"/>
                <w:b/>
                <w:bCs/>
                <w:color w:val="000000"/>
                <w:sz w:val="20"/>
                <w:szCs w:val="20"/>
              </w:rPr>
              <w:t>ΑΠΑΙΤΗΣΗ</w:t>
            </w:r>
          </w:p>
        </w:tc>
        <w:tc>
          <w:tcPr>
            <w:tcW w:w="1480"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2A0D5129" w14:textId="77777777" w:rsidR="00C56C59" w:rsidRPr="006B53EF" w:rsidRDefault="00C56C59" w:rsidP="00EB1606">
            <w:pPr>
              <w:jc w:val="center"/>
              <w:rPr>
                <w:rFonts w:ascii="Tahoma" w:hAnsi="Tahoma" w:cs="Tahoma"/>
                <w:b/>
                <w:bCs/>
                <w:color w:val="000000"/>
                <w:sz w:val="20"/>
                <w:szCs w:val="20"/>
              </w:rPr>
            </w:pPr>
            <w:r w:rsidRPr="006B53EF">
              <w:rPr>
                <w:rFonts w:ascii="Tahoma" w:hAnsi="Tahoma" w:cs="Tahoma"/>
                <w:b/>
                <w:bCs/>
                <w:color w:val="000000"/>
                <w:sz w:val="20"/>
                <w:szCs w:val="20"/>
              </w:rPr>
              <w:t>ΑΠΑΝΤΗΣΗ</w:t>
            </w:r>
          </w:p>
        </w:tc>
        <w:tc>
          <w:tcPr>
            <w:tcW w:w="1974"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5BEF5554" w14:textId="77777777" w:rsidR="00C56C59" w:rsidRPr="006B53EF" w:rsidRDefault="00C56C59" w:rsidP="00EB1606">
            <w:pPr>
              <w:jc w:val="center"/>
              <w:rPr>
                <w:rFonts w:ascii="Tahoma" w:hAnsi="Tahoma" w:cs="Tahoma"/>
                <w:b/>
                <w:bCs/>
                <w:color w:val="000000"/>
                <w:sz w:val="20"/>
                <w:szCs w:val="20"/>
              </w:rPr>
            </w:pPr>
            <w:r w:rsidRPr="006B53EF">
              <w:rPr>
                <w:rFonts w:ascii="Tahoma" w:hAnsi="Tahoma" w:cs="Tahoma"/>
                <w:b/>
                <w:bCs/>
                <w:color w:val="000000"/>
                <w:sz w:val="20"/>
                <w:szCs w:val="20"/>
              </w:rPr>
              <w:t>ΤΕΚΜΗΡΙΩΣΗ</w:t>
            </w:r>
          </w:p>
        </w:tc>
      </w:tr>
      <w:tr w:rsidR="00C56C59" w:rsidRPr="006138A5" w14:paraId="6FD789A4" w14:textId="77777777" w:rsidTr="0083055D">
        <w:trPr>
          <w:trHeight w:val="315"/>
        </w:trPr>
        <w:tc>
          <w:tcPr>
            <w:tcW w:w="9860" w:type="dxa"/>
            <w:gridSpan w:val="5"/>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tcPr>
          <w:p w14:paraId="0860422E" w14:textId="77777777" w:rsidR="00C56C59" w:rsidRPr="006B53EF" w:rsidRDefault="00C56C59" w:rsidP="00EB1606">
            <w:pPr>
              <w:spacing w:before="60" w:after="60"/>
              <w:rPr>
                <w:rFonts w:ascii="Tahoma" w:hAnsi="Tahoma" w:cs="Tahoma"/>
                <w:b/>
                <w:bCs/>
                <w:color w:val="000000"/>
                <w:sz w:val="20"/>
                <w:szCs w:val="20"/>
              </w:rPr>
            </w:pPr>
            <w:r w:rsidRPr="006B53EF">
              <w:rPr>
                <w:rFonts w:ascii="Tahoma" w:hAnsi="Tahoma" w:cs="Tahoma"/>
                <w:b/>
                <w:bCs/>
                <w:color w:val="000000"/>
                <w:sz w:val="20"/>
                <w:szCs w:val="20"/>
              </w:rPr>
              <w:t>Storage</w:t>
            </w:r>
          </w:p>
        </w:tc>
      </w:tr>
      <w:tr w:rsidR="00C56C59" w:rsidRPr="006138A5" w14:paraId="33789D07" w14:textId="77777777" w:rsidTr="0083055D">
        <w:trPr>
          <w:trHeight w:val="315"/>
        </w:trPr>
        <w:tc>
          <w:tcPr>
            <w:tcW w:w="9860" w:type="dxa"/>
            <w:gridSpan w:val="5"/>
            <w:tcBorders>
              <w:top w:val="nil"/>
              <w:left w:val="single" w:sz="8" w:space="0" w:color="auto"/>
              <w:bottom w:val="single" w:sz="8" w:space="0" w:color="auto"/>
              <w:right w:val="single" w:sz="8" w:space="0" w:color="auto"/>
            </w:tcBorders>
            <w:shd w:val="clear" w:color="auto" w:fill="D9D9D9" w:themeFill="background1" w:themeFillShade="D9"/>
            <w:noWrap/>
            <w:vAlign w:val="center"/>
            <w:hideMark/>
          </w:tcPr>
          <w:p w14:paraId="3AC85BDA" w14:textId="77777777" w:rsidR="00C56C59" w:rsidRPr="006B53EF" w:rsidRDefault="00C56C59" w:rsidP="00EB1606">
            <w:pPr>
              <w:spacing w:before="60" w:after="60"/>
              <w:rPr>
                <w:rFonts w:ascii="Tahoma" w:hAnsi="Tahoma" w:cs="Tahoma"/>
                <w:b/>
                <w:bCs/>
                <w:color w:val="000000"/>
                <w:sz w:val="20"/>
                <w:szCs w:val="20"/>
              </w:rPr>
            </w:pPr>
            <w:r w:rsidRPr="006B53EF">
              <w:rPr>
                <w:rFonts w:ascii="Tahoma" w:hAnsi="Tahoma" w:cs="Tahoma"/>
                <w:b/>
                <w:bCs/>
                <w:color w:val="000000"/>
                <w:sz w:val="20"/>
                <w:szCs w:val="20"/>
              </w:rPr>
              <w:t xml:space="preserve">ΓΕΝΙΚΕΣ ΑΠΑΙΤΗΣΕΙΣ </w:t>
            </w:r>
          </w:p>
        </w:tc>
      </w:tr>
      <w:tr w:rsidR="00C56C59" w:rsidRPr="006138A5" w14:paraId="7147DFA8"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352CDF6C"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1</w:t>
            </w:r>
          </w:p>
        </w:tc>
        <w:tc>
          <w:tcPr>
            <w:tcW w:w="4429" w:type="dxa"/>
            <w:tcBorders>
              <w:top w:val="nil"/>
              <w:left w:val="nil"/>
              <w:bottom w:val="single" w:sz="8" w:space="0" w:color="auto"/>
              <w:right w:val="single" w:sz="8" w:space="0" w:color="auto"/>
            </w:tcBorders>
            <w:shd w:val="clear" w:color="auto" w:fill="auto"/>
            <w:noWrap/>
          </w:tcPr>
          <w:p w14:paraId="15840FD3"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Να αναφερθεί μοντέλο και η εταιρεία κατασκευής</w:t>
            </w:r>
          </w:p>
        </w:tc>
        <w:tc>
          <w:tcPr>
            <w:tcW w:w="1422" w:type="dxa"/>
            <w:tcBorders>
              <w:top w:val="nil"/>
              <w:left w:val="nil"/>
              <w:bottom w:val="single" w:sz="8" w:space="0" w:color="auto"/>
              <w:right w:val="single" w:sz="8" w:space="0" w:color="auto"/>
            </w:tcBorders>
            <w:shd w:val="clear" w:color="auto" w:fill="auto"/>
            <w:noWrap/>
          </w:tcPr>
          <w:p w14:paraId="065FC01D"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ΝΑΙ</w:t>
            </w:r>
          </w:p>
        </w:tc>
        <w:tc>
          <w:tcPr>
            <w:tcW w:w="1480" w:type="dxa"/>
            <w:tcBorders>
              <w:top w:val="nil"/>
              <w:left w:val="nil"/>
              <w:bottom w:val="single" w:sz="8" w:space="0" w:color="auto"/>
              <w:right w:val="single" w:sz="8" w:space="0" w:color="auto"/>
            </w:tcBorders>
            <w:shd w:val="clear" w:color="auto" w:fill="auto"/>
            <w:noWrap/>
            <w:vAlign w:val="center"/>
          </w:tcPr>
          <w:p w14:paraId="2259BD54" w14:textId="77777777" w:rsidR="00C56C59" w:rsidRPr="006B53EF" w:rsidRDefault="00C56C59" w:rsidP="00EB160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67C0FA1C" w14:textId="77777777" w:rsidR="00C56C59" w:rsidRPr="006B53EF" w:rsidRDefault="00C56C59" w:rsidP="00EB1606">
            <w:pPr>
              <w:rPr>
                <w:rFonts w:ascii="Tahoma" w:hAnsi="Tahoma" w:cs="Tahoma"/>
                <w:sz w:val="20"/>
                <w:szCs w:val="20"/>
              </w:rPr>
            </w:pPr>
          </w:p>
        </w:tc>
      </w:tr>
      <w:tr w:rsidR="00C56C59" w:rsidRPr="006138A5" w14:paraId="72DDFA23"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6D5C27EA"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2</w:t>
            </w:r>
          </w:p>
        </w:tc>
        <w:tc>
          <w:tcPr>
            <w:tcW w:w="4429" w:type="dxa"/>
            <w:tcBorders>
              <w:top w:val="nil"/>
              <w:left w:val="nil"/>
              <w:bottom w:val="single" w:sz="8" w:space="0" w:color="auto"/>
              <w:right w:val="single" w:sz="8" w:space="0" w:color="auto"/>
            </w:tcBorders>
            <w:shd w:val="clear" w:color="auto" w:fill="auto"/>
            <w:noWrap/>
          </w:tcPr>
          <w:p w14:paraId="03742DD4"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 xml:space="preserve">Το προτεινόμενο υλικό θα πρέπει να είναι καινούριο και αμεταχείριστο. </w:t>
            </w:r>
          </w:p>
        </w:tc>
        <w:tc>
          <w:tcPr>
            <w:tcW w:w="1422" w:type="dxa"/>
            <w:tcBorders>
              <w:top w:val="nil"/>
              <w:left w:val="nil"/>
              <w:bottom w:val="single" w:sz="8" w:space="0" w:color="auto"/>
              <w:right w:val="single" w:sz="8" w:space="0" w:color="auto"/>
            </w:tcBorders>
            <w:shd w:val="clear" w:color="auto" w:fill="auto"/>
            <w:noWrap/>
          </w:tcPr>
          <w:p w14:paraId="1B0ECE32"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ΝΑΙ</w:t>
            </w:r>
          </w:p>
        </w:tc>
        <w:tc>
          <w:tcPr>
            <w:tcW w:w="1480" w:type="dxa"/>
            <w:tcBorders>
              <w:top w:val="nil"/>
              <w:left w:val="nil"/>
              <w:bottom w:val="single" w:sz="8" w:space="0" w:color="auto"/>
              <w:right w:val="single" w:sz="8" w:space="0" w:color="auto"/>
            </w:tcBorders>
            <w:shd w:val="clear" w:color="auto" w:fill="auto"/>
            <w:noWrap/>
            <w:vAlign w:val="center"/>
          </w:tcPr>
          <w:p w14:paraId="22092623" w14:textId="77777777" w:rsidR="00C56C59" w:rsidRPr="006B53EF" w:rsidRDefault="00C56C59" w:rsidP="00EB160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5408DB9D" w14:textId="77777777" w:rsidR="00C56C59" w:rsidRPr="006B53EF" w:rsidRDefault="00C56C59" w:rsidP="00EB1606">
            <w:pPr>
              <w:rPr>
                <w:rFonts w:ascii="Tahoma" w:hAnsi="Tahoma" w:cs="Tahoma"/>
                <w:sz w:val="20"/>
                <w:szCs w:val="20"/>
              </w:rPr>
            </w:pPr>
          </w:p>
        </w:tc>
      </w:tr>
      <w:tr w:rsidR="00C56C59" w:rsidRPr="006138A5" w14:paraId="3A840186"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48D20454"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3</w:t>
            </w:r>
          </w:p>
        </w:tc>
        <w:tc>
          <w:tcPr>
            <w:tcW w:w="4429" w:type="dxa"/>
            <w:tcBorders>
              <w:top w:val="nil"/>
              <w:left w:val="nil"/>
              <w:bottom w:val="single" w:sz="8" w:space="0" w:color="auto"/>
              <w:right w:val="single" w:sz="8" w:space="0" w:color="auto"/>
            </w:tcBorders>
            <w:shd w:val="clear" w:color="auto" w:fill="auto"/>
            <w:noWrap/>
          </w:tcPr>
          <w:p w14:paraId="3BFCEED8"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 xml:space="preserve">Το προτεινόμενο υλικό θα πρέπει να βρίσκεται σε παραγωγή και να είναι διαθέσιμο εμπορικά από τον κατασκευαστή του τη χρονική στιγμή υποβολής της προσφοράς και να μην βρίσκεται σε κατάσταση </w:t>
            </w:r>
            <w:r w:rsidRPr="006B53EF">
              <w:rPr>
                <w:rFonts w:ascii="Tahoma" w:hAnsi="Tahoma" w:cs="Tahoma"/>
                <w:sz w:val="20"/>
                <w:szCs w:val="20"/>
              </w:rPr>
              <w:t>End</w:t>
            </w:r>
            <w:r w:rsidRPr="006B53EF">
              <w:rPr>
                <w:rFonts w:ascii="Tahoma" w:hAnsi="Tahoma" w:cs="Tahoma"/>
                <w:sz w:val="20"/>
                <w:szCs w:val="20"/>
                <w:lang w:val="el-GR"/>
              </w:rPr>
              <w:t xml:space="preserve"> </w:t>
            </w:r>
            <w:r w:rsidRPr="006B53EF">
              <w:rPr>
                <w:rFonts w:ascii="Tahoma" w:hAnsi="Tahoma" w:cs="Tahoma"/>
                <w:sz w:val="20"/>
                <w:szCs w:val="20"/>
              </w:rPr>
              <w:t>of</w:t>
            </w:r>
            <w:r w:rsidRPr="006B53EF">
              <w:rPr>
                <w:rFonts w:ascii="Tahoma" w:hAnsi="Tahoma" w:cs="Tahoma"/>
                <w:sz w:val="20"/>
                <w:szCs w:val="20"/>
                <w:lang w:val="el-GR"/>
              </w:rPr>
              <w:t xml:space="preserve"> </w:t>
            </w:r>
            <w:r w:rsidRPr="006B53EF">
              <w:rPr>
                <w:rFonts w:ascii="Tahoma" w:hAnsi="Tahoma" w:cs="Tahoma"/>
                <w:sz w:val="20"/>
                <w:szCs w:val="20"/>
              </w:rPr>
              <w:t>Availability</w:t>
            </w:r>
            <w:r w:rsidRPr="006B53EF">
              <w:rPr>
                <w:rFonts w:ascii="Tahoma" w:hAnsi="Tahoma" w:cs="Tahoma"/>
                <w:sz w:val="20"/>
                <w:szCs w:val="20"/>
                <w:lang w:val="el-GR"/>
              </w:rPr>
              <w:t xml:space="preserve">, </w:t>
            </w:r>
            <w:r w:rsidRPr="006B53EF">
              <w:rPr>
                <w:rFonts w:ascii="Tahoma" w:hAnsi="Tahoma" w:cs="Tahoma"/>
                <w:sz w:val="20"/>
                <w:szCs w:val="20"/>
              </w:rPr>
              <w:t>End</w:t>
            </w:r>
            <w:r w:rsidRPr="006B53EF">
              <w:rPr>
                <w:rFonts w:ascii="Tahoma" w:hAnsi="Tahoma" w:cs="Tahoma"/>
                <w:sz w:val="20"/>
                <w:szCs w:val="20"/>
                <w:lang w:val="el-GR"/>
              </w:rPr>
              <w:t xml:space="preserve"> </w:t>
            </w:r>
            <w:r w:rsidRPr="006B53EF">
              <w:rPr>
                <w:rFonts w:ascii="Tahoma" w:hAnsi="Tahoma" w:cs="Tahoma"/>
                <w:sz w:val="20"/>
                <w:szCs w:val="20"/>
              </w:rPr>
              <w:t>of</w:t>
            </w:r>
            <w:r w:rsidRPr="006B53EF">
              <w:rPr>
                <w:rFonts w:ascii="Tahoma" w:hAnsi="Tahoma" w:cs="Tahoma"/>
                <w:sz w:val="20"/>
                <w:szCs w:val="20"/>
                <w:lang w:val="el-GR"/>
              </w:rPr>
              <w:t xml:space="preserve"> </w:t>
            </w:r>
            <w:r w:rsidRPr="006B53EF">
              <w:rPr>
                <w:rFonts w:ascii="Tahoma" w:hAnsi="Tahoma" w:cs="Tahoma"/>
                <w:sz w:val="20"/>
                <w:szCs w:val="20"/>
              </w:rPr>
              <w:t>Support</w:t>
            </w:r>
            <w:r w:rsidRPr="006B53EF">
              <w:rPr>
                <w:rFonts w:ascii="Tahoma" w:hAnsi="Tahoma" w:cs="Tahoma"/>
                <w:sz w:val="20"/>
                <w:szCs w:val="20"/>
                <w:lang w:val="el-GR"/>
              </w:rPr>
              <w:t xml:space="preserve">, </w:t>
            </w:r>
            <w:r w:rsidRPr="006B53EF">
              <w:rPr>
                <w:rFonts w:ascii="Tahoma" w:hAnsi="Tahoma" w:cs="Tahoma"/>
                <w:sz w:val="20"/>
                <w:szCs w:val="20"/>
              </w:rPr>
              <w:t>End</w:t>
            </w:r>
            <w:r w:rsidRPr="006B53EF">
              <w:rPr>
                <w:rFonts w:ascii="Tahoma" w:hAnsi="Tahoma" w:cs="Tahoma"/>
                <w:sz w:val="20"/>
                <w:szCs w:val="20"/>
                <w:lang w:val="el-GR"/>
              </w:rPr>
              <w:t xml:space="preserve"> </w:t>
            </w:r>
            <w:r w:rsidRPr="006B53EF">
              <w:rPr>
                <w:rFonts w:ascii="Tahoma" w:hAnsi="Tahoma" w:cs="Tahoma"/>
                <w:sz w:val="20"/>
                <w:szCs w:val="20"/>
              </w:rPr>
              <w:t>of</w:t>
            </w:r>
            <w:r w:rsidRPr="006B53EF">
              <w:rPr>
                <w:rFonts w:ascii="Tahoma" w:hAnsi="Tahoma" w:cs="Tahoma"/>
                <w:sz w:val="20"/>
                <w:szCs w:val="20"/>
                <w:lang w:val="el-GR"/>
              </w:rPr>
              <w:t xml:space="preserve"> </w:t>
            </w:r>
            <w:r w:rsidRPr="006B53EF">
              <w:rPr>
                <w:rFonts w:ascii="Tahoma" w:hAnsi="Tahoma" w:cs="Tahoma"/>
                <w:sz w:val="20"/>
                <w:szCs w:val="20"/>
              </w:rPr>
              <w:t>Life</w:t>
            </w:r>
            <w:r w:rsidRPr="006B53EF">
              <w:rPr>
                <w:rFonts w:ascii="Tahoma" w:hAnsi="Tahoma" w:cs="Tahoma"/>
                <w:sz w:val="20"/>
                <w:szCs w:val="20"/>
                <w:lang w:val="el-GR"/>
              </w:rPr>
              <w:t xml:space="preserve">, </w:t>
            </w:r>
            <w:r w:rsidRPr="006B53EF">
              <w:rPr>
                <w:rFonts w:ascii="Tahoma" w:hAnsi="Tahoma" w:cs="Tahoma"/>
                <w:sz w:val="20"/>
                <w:szCs w:val="20"/>
              </w:rPr>
              <w:t>End</w:t>
            </w:r>
            <w:r w:rsidRPr="006B53EF">
              <w:rPr>
                <w:rFonts w:ascii="Tahoma" w:hAnsi="Tahoma" w:cs="Tahoma"/>
                <w:sz w:val="20"/>
                <w:szCs w:val="20"/>
                <w:lang w:val="el-GR"/>
              </w:rPr>
              <w:t xml:space="preserve"> </w:t>
            </w:r>
            <w:r w:rsidRPr="006B53EF">
              <w:rPr>
                <w:rFonts w:ascii="Tahoma" w:hAnsi="Tahoma" w:cs="Tahoma"/>
                <w:sz w:val="20"/>
                <w:szCs w:val="20"/>
              </w:rPr>
              <w:t>of</w:t>
            </w:r>
            <w:r w:rsidRPr="006B53EF">
              <w:rPr>
                <w:rFonts w:ascii="Tahoma" w:hAnsi="Tahoma" w:cs="Tahoma"/>
                <w:sz w:val="20"/>
                <w:szCs w:val="20"/>
                <w:lang w:val="el-GR"/>
              </w:rPr>
              <w:t xml:space="preserve"> </w:t>
            </w:r>
            <w:r w:rsidRPr="006B53EF">
              <w:rPr>
                <w:rFonts w:ascii="Tahoma" w:hAnsi="Tahoma" w:cs="Tahoma"/>
                <w:sz w:val="20"/>
                <w:szCs w:val="20"/>
              </w:rPr>
              <w:t>Manufacturing</w:t>
            </w:r>
            <w:r w:rsidRPr="006B53EF">
              <w:rPr>
                <w:rFonts w:ascii="Tahoma" w:hAnsi="Tahoma" w:cs="Tahoma"/>
                <w:sz w:val="20"/>
                <w:szCs w:val="20"/>
                <w:lang w:val="el-GR"/>
              </w:rPr>
              <w:t xml:space="preserve"> κτλ.. Να προσκομιστούν σχετικά στοιχεία από τον κατασκευαστή που να αποδεικνύουν τη κατάστασή του.</w:t>
            </w:r>
          </w:p>
        </w:tc>
        <w:tc>
          <w:tcPr>
            <w:tcW w:w="1422" w:type="dxa"/>
            <w:tcBorders>
              <w:top w:val="nil"/>
              <w:left w:val="nil"/>
              <w:bottom w:val="single" w:sz="8" w:space="0" w:color="auto"/>
              <w:right w:val="single" w:sz="8" w:space="0" w:color="auto"/>
            </w:tcBorders>
            <w:shd w:val="clear" w:color="auto" w:fill="auto"/>
            <w:noWrap/>
          </w:tcPr>
          <w:p w14:paraId="7163B69F"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ΝΑΙ</w:t>
            </w:r>
          </w:p>
        </w:tc>
        <w:tc>
          <w:tcPr>
            <w:tcW w:w="1480" w:type="dxa"/>
            <w:tcBorders>
              <w:top w:val="nil"/>
              <w:left w:val="nil"/>
              <w:bottom w:val="single" w:sz="8" w:space="0" w:color="auto"/>
              <w:right w:val="single" w:sz="8" w:space="0" w:color="auto"/>
            </w:tcBorders>
            <w:shd w:val="clear" w:color="auto" w:fill="auto"/>
            <w:noWrap/>
            <w:vAlign w:val="center"/>
          </w:tcPr>
          <w:p w14:paraId="1961F005" w14:textId="77777777" w:rsidR="00C56C59" w:rsidRPr="006B53EF" w:rsidRDefault="00C56C59" w:rsidP="00EB160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5D41A5D7" w14:textId="77777777" w:rsidR="00C56C59" w:rsidRPr="006B53EF" w:rsidRDefault="00C56C59" w:rsidP="00EB1606">
            <w:pPr>
              <w:rPr>
                <w:rFonts w:ascii="Tahoma" w:hAnsi="Tahoma" w:cs="Tahoma"/>
                <w:sz w:val="20"/>
                <w:szCs w:val="20"/>
              </w:rPr>
            </w:pPr>
          </w:p>
        </w:tc>
      </w:tr>
      <w:tr w:rsidR="00C56C59" w:rsidRPr="006138A5" w14:paraId="572AB93D"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753B320A"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4</w:t>
            </w:r>
          </w:p>
        </w:tc>
        <w:tc>
          <w:tcPr>
            <w:tcW w:w="4429" w:type="dxa"/>
            <w:tcBorders>
              <w:top w:val="nil"/>
              <w:left w:val="nil"/>
              <w:bottom w:val="single" w:sz="8" w:space="0" w:color="auto"/>
              <w:right w:val="single" w:sz="8" w:space="0" w:color="auto"/>
            </w:tcBorders>
            <w:shd w:val="clear" w:color="auto" w:fill="auto"/>
            <w:noWrap/>
          </w:tcPr>
          <w:p w14:paraId="7AFBAAF5"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rPr>
              <w:t>Server</w:t>
            </w:r>
            <w:r w:rsidRPr="006B53EF">
              <w:rPr>
                <w:rFonts w:ascii="Tahoma" w:hAnsi="Tahoma" w:cs="Tahoma"/>
                <w:sz w:val="20"/>
                <w:szCs w:val="20"/>
                <w:lang w:val="el-GR"/>
              </w:rPr>
              <w:t xml:space="preserve"> και </w:t>
            </w:r>
            <w:r w:rsidRPr="006B53EF">
              <w:rPr>
                <w:rFonts w:ascii="Tahoma" w:hAnsi="Tahoma" w:cs="Tahoma"/>
                <w:sz w:val="20"/>
                <w:szCs w:val="20"/>
              </w:rPr>
              <w:t>Storage</w:t>
            </w:r>
            <w:r w:rsidRPr="006B53EF">
              <w:rPr>
                <w:rFonts w:ascii="Tahoma" w:hAnsi="Tahoma" w:cs="Tahoma"/>
                <w:sz w:val="20"/>
                <w:szCs w:val="20"/>
                <w:lang w:val="el-GR"/>
              </w:rPr>
              <w:t xml:space="preserve"> να είναι του ίδιου κατασκευαστή για ενιαίο </w:t>
            </w:r>
            <w:r w:rsidRPr="006B53EF">
              <w:rPr>
                <w:rFonts w:ascii="Tahoma" w:hAnsi="Tahoma" w:cs="Tahoma"/>
                <w:sz w:val="20"/>
                <w:szCs w:val="20"/>
              </w:rPr>
              <w:t>support</w:t>
            </w:r>
          </w:p>
        </w:tc>
        <w:tc>
          <w:tcPr>
            <w:tcW w:w="1422" w:type="dxa"/>
            <w:tcBorders>
              <w:top w:val="nil"/>
              <w:left w:val="nil"/>
              <w:bottom w:val="single" w:sz="8" w:space="0" w:color="auto"/>
              <w:right w:val="single" w:sz="8" w:space="0" w:color="auto"/>
            </w:tcBorders>
            <w:shd w:val="clear" w:color="auto" w:fill="auto"/>
            <w:noWrap/>
          </w:tcPr>
          <w:p w14:paraId="23DA66A0" w14:textId="77777777" w:rsidR="00C56C59" w:rsidRPr="006B53EF" w:rsidRDefault="00C56C59" w:rsidP="00EB1606">
            <w:pPr>
              <w:jc w:val="center"/>
              <w:rPr>
                <w:rFonts w:ascii="Tahoma" w:hAnsi="Tahoma" w:cs="Tahoma"/>
                <w:sz w:val="20"/>
                <w:szCs w:val="20"/>
                <w:lang w:val="el-GR"/>
              </w:rPr>
            </w:pPr>
            <w:r w:rsidRPr="006B53EF">
              <w:rPr>
                <w:rFonts w:ascii="Tahoma" w:hAnsi="Tahoma" w:cs="Tahoma"/>
                <w:sz w:val="20"/>
                <w:szCs w:val="20"/>
              </w:rPr>
              <w:t>ΝΑΙ</w:t>
            </w:r>
          </w:p>
        </w:tc>
        <w:tc>
          <w:tcPr>
            <w:tcW w:w="1480" w:type="dxa"/>
            <w:tcBorders>
              <w:top w:val="nil"/>
              <w:left w:val="nil"/>
              <w:bottom w:val="single" w:sz="8" w:space="0" w:color="auto"/>
              <w:right w:val="single" w:sz="8" w:space="0" w:color="auto"/>
            </w:tcBorders>
            <w:shd w:val="clear" w:color="auto" w:fill="auto"/>
            <w:noWrap/>
            <w:vAlign w:val="center"/>
          </w:tcPr>
          <w:p w14:paraId="0C9FD814" w14:textId="77777777" w:rsidR="00C56C59" w:rsidRPr="006B53EF" w:rsidRDefault="00C56C59" w:rsidP="00EB1606">
            <w:pPr>
              <w:rPr>
                <w:rFonts w:ascii="Tahoma" w:hAnsi="Tahoma" w:cs="Tahoma"/>
                <w:sz w:val="20"/>
                <w:szCs w:val="20"/>
                <w:lang w:val="el-GR"/>
              </w:rPr>
            </w:pPr>
          </w:p>
        </w:tc>
        <w:tc>
          <w:tcPr>
            <w:tcW w:w="1974" w:type="dxa"/>
            <w:tcBorders>
              <w:top w:val="nil"/>
              <w:left w:val="nil"/>
              <w:bottom w:val="single" w:sz="8" w:space="0" w:color="auto"/>
              <w:right w:val="single" w:sz="8" w:space="0" w:color="auto"/>
            </w:tcBorders>
            <w:shd w:val="clear" w:color="auto" w:fill="auto"/>
            <w:noWrap/>
            <w:vAlign w:val="center"/>
          </w:tcPr>
          <w:p w14:paraId="6B312379" w14:textId="77777777" w:rsidR="00C56C59" w:rsidRPr="006B53EF" w:rsidRDefault="00C56C59" w:rsidP="00EB1606">
            <w:pPr>
              <w:rPr>
                <w:rFonts w:ascii="Tahoma" w:hAnsi="Tahoma" w:cs="Tahoma"/>
                <w:sz w:val="20"/>
                <w:szCs w:val="20"/>
                <w:lang w:val="el-GR"/>
              </w:rPr>
            </w:pPr>
          </w:p>
        </w:tc>
      </w:tr>
      <w:tr w:rsidR="00C56C59" w:rsidRPr="006138A5" w14:paraId="759F0E5B"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1D1142BD"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5</w:t>
            </w:r>
          </w:p>
        </w:tc>
        <w:tc>
          <w:tcPr>
            <w:tcW w:w="4429" w:type="dxa"/>
            <w:tcBorders>
              <w:top w:val="nil"/>
              <w:left w:val="nil"/>
              <w:bottom w:val="single" w:sz="8" w:space="0" w:color="auto"/>
              <w:right w:val="single" w:sz="8" w:space="0" w:color="auto"/>
            </w:tcBorders>
            <w:shd w:val="clear" w:color="auto" w:fill="auto"/>
            <w:noWrap/>
          </w:tcPr>
          <w:p w14:paraId="3A39FD84"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 xml:space="preserve">Πιστοποιητικό </w:t>
            </w:r>
            <w:r w:rsidRPr="006B53EF">
              <w:rPr>
                <w:rFonts w:ascii="Tahoma" w:hAnsi="Tahoma" w:cs="Tahoma"/>
                <w:sz w:val="20"/>
                <w:szCs w:val="20"/>
              </w:rPr>
              <w:t>ISO</w:t>
            </w:r>
            <w:r w:rsidRPr="006B53EF">
              <w:rPr>
                <w:rFonts w:ascii="Tahoma" w:hAnsi="Tahoma" w:cs="Tahoma"/>
                <w:sz w:val="20"/>
                <w:szCs w:val="20"/>
                <w:lang w:val="el-GR"/>
              </w:rPr>
              <w:t xml:space="preserve"> 9001 του κατασκευαστή και άλλα πιστοποιητικά ποιότητας του μηχανήματος</w:t>
            </w:r>
          </w:p>
        </w:tc>
        <w:tc>
          <w:tcPr>
            <w:tcW w:w="1422" w:type="dxa"/>
            <w:tcBorders>
              <w:top w:val="nil"/>
              <w:left w:val="nil"/>
              <w:bottom w:val="single" w:sz="8" w:space="0" w:color="auto"/>
              <w:right w:val="single" w:sz="8" w:space="0" w:color="auto"/>
            </w:tcBorders>
            <w:shd w:val="clear" w:color="auto" w:fill="auto"/>
            <w:noWrap/>
          </w:tcPr>
          <w:p w14:paraId="5DBF74E9"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ΝΑΙ</w:t>
            </w:r>
          </w:p>
        </w:tc>
        <w:tc>
          <w:tcPr>
            <w:tcW w:w="1480" w:type="dxa"/>
            <w:tcBorders>
              <w:top w:val="nil"/>
              <w:left w:val="nil"/>
              <w:bottom w:val="single" w:sz="8" w:space="0" w:color="auto"/>
              <w:right w:val="single" w:sz="8" w:space="0" w:color="auto"/>
            </w:tcBorders>
            <w:shd w:val="clear" w:color="auto" w:fill="auto"/>
            <w:noWrap/>
            <w:vAlign w:val="center"/>
          </w:tcPr>
          <w:p w14:paraId="14F5052F" w14:textId="77777777" w:rsidR="00C56C59" w:rsidRPr="006B53EF" w:rsidRDefault="00C56C59" w:rsidP="00EB160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16D49D31" w14:textId="77777777" w:rsidR="00C56C59" w:rsidRPr="006B53EF" w:rsidRDefault="00C56C59" w:rsidP="00EB1606">
            <w:pPr>
              <w:rPr>
                <w:rFonts w:ascii="Tahoma" w:hAnsi="Tahoma" w:cs="Tahoma"/>
                <w:sz w:val="20"/>
                <w:szCs w:val="20"/>
              </w:rPr>
            </w:pPr>
          </w:p>
        </w:tc>
      </w:tr>
      <w:tr w:rsidR="00C56C59" w:rsidRPr="006138A5" w14:paraId="14444E4B"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71F6A3AE"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lastRenderedPageBreak/>
              <w:t>6</w:t>
            </w:r>
          </w:p>
        </w:tc>
        <w:tc>
          <w:tcPr>
            <w:tcW w:w="4429" w:type="dxa"/>
            <w:tcBorders>
              <w:top w:val="nil"/>
              <w:left w:val="nil"/>
              <w:bottom w:val="single" w:sz="8" w:space="0" w:color="auto"/>
              <w:right w:val="single" w:sz="8" w:space="0" w:color="auto"/>
            </w:tcBorders>
            <w:shd w:val="clear" w:color="auto" w:fill="auto"/>
            <w:noWrap/>
          </w:tcPr>
          <w:p w14:paraId="1DF23656"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Πλαίσιο κατάλληλο για να εφαρμοστεί ο εξοπλισμός σε ικρίωμα 19 ιντσών</w:t>
            </w:r>
          </w:p>
        </w:tc>
        <w:tc>
          <w:tcPr>
            <w:tcW w:w="1422" w:type="dxa"/>
            <w:tcBorders>
              <w:top w:val="nil"/>
              <w:left w:val="nil"/>
              <w:bottom w:val="single" w:sz="8" w:space="0" w:color="auto"/>
              <w:right w:val="single" w:sz="8" w:space="0" w:color="auto"/>
            </w:tcBorders>
            <w:shd w:val="clear" w:color="auto" w:fill="auto"/>
            <w:noWrap/>
          </w:tcPr>
          <w:p w14:paraId="701B38E9"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ΝΑΙ</w:t>
            </w:r>
          </w:p>
        </w:tc>
        <w:tc>
          <w:tcPr>
            <w:tcW w:w="1480" w:type="dxa"/>
            <w:tcBorders>
              <w:top w:val="nil"/>
              <w:left w:val="nil"/>
              <w:bottom w:val="single" w:sz="8" w:space="0" w:color="auto"/>
              <w:right w:val="single" w:sz="8" w:space="0" w:color="auto"/>
            </w:tcBorders>
            <w:shd w:val="clear" w:color="auto" w:fill="auto"/>
            <w:noWrap/>
            <w:vAlign w:val="center"/>
          </w:tcPr>
          <w:p w14:paraId="5F634146" w14:textId="77777777" w:rsidR="00C56C59" w:rsidRPr="006B53EF" w:rsidRDefault="00C56C59" w:rsidP="00EB160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7DCBF35E" w14:textId="77777777" w:rsidR="00C56C59" w:rsidRPr="006B53EF" w:rsidRDefault="00C56C59" w:rsidP="00EB1606">
            <w:pPr>
              <w:rPr>
                <w:rFonts w:ascii="Tahoma" w:hAnsi="Tahoma" w:cs="Tahoma"/>
                <w:sz w:val="20"/>
                <w:szCs w:val="20"/>
              </w:rPr>
            </w:pPr>
          </w:p>
        </w:tc>
      </w:tr>
      <w:tr w:rsidR="00C56C59" w:rsidRPr="006138A5" w14:paraId="579CECCD"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1B7C5184"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7</w:t>
            </w:r>
          </w:p>
        </w:tc>
        <w:tc>
          <w:tcPr>
            <w:tcW w:w="4429" w:type="dxa"/>
            <w:tcBorders>
              <w:top w:val="nil"/>
              <w:left w:val="nil"/>
              <w:bottom w:val="single" w:sz="8" w:space="0" w:color="auto"/>
              <w:right w:val="single" w:sz="8" w:space="0" w:color="auto"/>
            </w:tcBorders>
            <w:shd w:val="clear" w:color="auto" w:fill="auto"/>
            <w:noWrap/>
          </w:tcPr>
          <w:p w14:paraId="0B4FE642"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 xml:space="preserve">Να αναφερθεί το συνολικό ύψος σε </w:t>
            </w:r>
            <w:r w:rsidRPr="006B53EF">
              <w:rPr>
                <w:rFonts w:ascii="Tahoma" w:hAnsi="Tahoma" w:cs="Tahoma"/>
                <w:sz w:val="20"/>
                <w:szCs w:val="20"/>
              </w:rPr>
              <w:t>Rackunits</w:t>
            </w:r>
            <w:r w:rsidRPr="006B53EF">
              <w:rPr>
                <w:rFonts w:ascii="Tahoma" w:hAnsi="Tahoma" w:cs="Tahoma"/>
                <w:sz w:val="20"/>
                <w:szCs w:val="20"/>
                <w:lang w:val="el-GR"/>
              </w:rPr>
              <w:t xml:space="preserve"> του προσφερόμενου εξοπλισμού</w:t>
            </w:r>
          </w:p>
        </w:tc>
        <w:tc>
          <w:tcPr>
            <w:tcW w:w="1422" w:type="dxa"/>
            <w:tcBorders>
              <w:top w:val="nil"/>
              <w:left w:val="nil"/>
              <w:bottom w:val="single" w:sz="8" w:space="0" w:color="auto"/>
              <w:right w:val="single" w:sz="8" w:space="0" w:color="auto"/>
            </w:tcBorders>
            <w:shd w:val="clear" w:color="auto" w:fill="auto"/>
            <w:noWrap/>
          </w:tcPr>
          <w:p w14:paraId="13413963"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ΝΑΙ</w:t>
            </w:r>
          </w:p>
        </w:tc>
        <w:tc>
          <w:tcPr>
            <w:tcW w:w="1480" w:type="dxa"/>
            <w:tcBorders>
              <w:top w:val="nil"/>
              <w:left w:val="nil"/>
              <w:bottom w:val="single" w:sz="8" w:space="0" w:color="auto"/>
              <w:right w:val="single" w:sz="8" w:space="0" w:color="auto"/>
            </w:tcBorders>
            <w:shd w:val="clear" w:color="auto" w:fill="auto"/>
            <w:noWrap/>
            <w:vAlign w:val="center"/>
          </w:tcPr>
          <w:p w14:paraId="48434269" w14:textId="77777777" w:rsidR="00C56C59" w:rsidRPr="006B53EF" w:rsidRDefault="00C56C59" w:rsidP="00EB160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57579FDE" w14:textId="77777777" w:rsidR="00C56C59" w:rsidRPr="006B53EF" w:rsidRDefault="00C56C59" w:rsidP="00EB1606">
            <w:pPr>
              <w:rPr>
                <w:rFonts w:ascii="Tahoma" w:hAnsi="Tahoma" w:cs="Tahoma"/>
                <w:sz w:val="20"/>
                <w:szCs w:val="20"/>
              </w:rPr>
            </w:pPr>
          </w:p>
        </w:tc>
      </w:tr>
      <w:tr w:rsidR="00C56C59" w:rsidRPr="006138A5" w14:paraId="0C88F4C7"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3A35568E"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8</w:t>
            </w:r>
          </w:p>
        </w:tc>
        <w:tc>
          <w:tcPr>
            <w:tcW w:w="4429" w:type="dxa"/>
            <w:tcBorders>
              <w:top w:val="nil"/>
              <w:left w:val="nil"/>
              <w:bottom w:val="single" w:sz="8" w:space="0" w:color="auto"/>
              <w:right w:val="single" w:sz="8" w:space="0" w:color="auto"/>
            </w:tcBorders>
            <w:shd w:val="clear" w:color="auto" w:fill="auto"/>
            <w:noWrap/>
          </w:tcPr>
          <w:p w14:paraId="2B465683"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 xml:space="preserve">Να προσφερθεί ένα ενιαίο σύστημα </w:t>
            </w:r>
            <w:r w:rsidRPr="006B53EF">
              <w:rPr>
                <w:rFonts w:ascii="Tahoma" w:hAnsi="Tahoma" w:cs="Tahoma"/>
                <w:sz w:val="20"/>
                <w:szCs w:val="20"/>
              </w:rPr>
              <w:t>NAS</w:t>
            </w:r>
            <w:r w:rsidRPr="006B53EF">
              <w:rPr>
                <w:rFonts w:ascii="Tahoma" w:hAnsi="Tahoma" w:cs="Tahoma"/>
                <w:sz w:val="20"/>
                <w:szCs w:val="20"/>
                <w:lang w:val="el-GR"/>
              </w:rPr>
              <w:t xml:space="preserve"> και </w:t>
            </w:r>
            <w:r w:rsidRPr="006B53EF">
              <w:rPr>
                <w:rFonts w:ascii="Tahoma" w:hAnsi="Tahoma" w:cs="Tahoma"/>
                <w:sz w:val="20"/>
                <w:szCs w:val="20"/>
              </w:rPr>
              <w:t>SAN</w:t>
            </w:r>
            <w:r w:rsidRPr="006B53EF">
              <w:rPr>
                <w:rFonts w:ascii="Tahoma" w:hAnsi="Tahoma" w:cs="Tahoma"/>
                <w:sz w:val="20"/>
                <w:szCs w:val="20"/>
                <w:lang w:val="el-GR"/>
              </w:rPr>
              <w:t xml:space="preserve"> (</w:t>
            </w:r>
            <w:r w:rsidRPr="006B53EF">
              <w:rPr>
                <w:rFonts w:ascii="Tahoma" w:hAnsi="Tahoma" w:cs="Tahoma"/>
                <w:sz w:val="20"/>
                <w:szCs w:val="20"/>
              </w:rPr>
              <w:t>unified</w:t>
            </w:r>
            <w:r w:rsidRPr="006B53EF">
              <w:rPr>
                <w:rFonts w:ascii="Tahoma" w:hAnsi="Tahoma" w:cs="Tahoma"/>
                <w:sz w:val="20"/>
                <w:szCs w:val="20"/>
                <w:lang w:val="el-GR"/>
              </w:rPr>
              <w:t>) με ένα ενιαίο λογισμικό διαχείρισης.</w:t>
            </w:r>
          </w:p>
        </w:tc>
        <w:tc>
          <w:tcPr>
            <w:tcW w:w="1422" w:type="dxa"/>
            <w:tcBorders>
              <w:top w:val="nil"/>
              <w:left w:val="nil"/>
              <w:bottom w:val="single" w:sz="8" w:space="0" w:color="auto"/>
              <w:right w:val="single" w:sz="8" w:space="0" w:color="auto"/>
            </w:tcBorders>
            <w:shd w:val="clear" w:color="auto" w:fill="auto"/>
            <w:noWrap/>
          </w:tcPr>
          <w:p w14:paraId="447199A9"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NAI</w:t>
            </w:r>
          </w:p>
        </w:tc>
        <w:tc>
          <w:tcPr>
            <w:tcW w:w="1480" w:type="dxa"/>
            <w:tcBorders>
              <w:top w:val="nil"/>
              <w:left w:val="nil"/>
              <w:bottom w:val="single" w:sz="8" w:space="0" w:color="auto"/>
              <w:right w:val="single" w:sz="8" w:space="0" w:color="auto"/>
            </w:tcBorders>
            <w:shd w:val="clear" w:color="auto" w:fill="auto"/>
            <w:noWrap/>
            <w:vAlign w:val="center"/>
          </w:tcPr>
          <w:p w14:paraId="5520B977" w14:textId="77777777" w:rsidR="00C56C59" w:rsidRPr="006B53EF" w:rsidRDefault="00C56C59" w:rsidP="00EB160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6377F899" w14:textId="77777777" w:rsidR="00C56C59" w:rsidRPr="006B53EF" w:rsidRDefault="00C56C59" w:rsidP="00EB1606">
            <w:pPr>
              <w:rPr>
                <w:rFonts w:ascii="Tahoma" w:hAnsi="Tahoma" w:cs="Tahoma"/>
                <w:sz w:val="20"/>
                <w:szCs w:val="20"/>
              </w:rPr>
            </w:pPr>
          </w:p>
        </w:tc>
      </w:tr>
      <w:tr w:rsidR="00C56C59" w:rsidRPr="006138A5" w14:paraId="4A872638"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7D233F0C"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9</w:t>
            </w:r>
          </w:p>
        </w:tc>
        <w:tc>
          <w:tcPr>
            <w:tcW w:w="4429" w:type="dxa"/>
            <w:tcBorders>
              <w:top w:val="nil"/>
              <w:left w:val="nil"/>
              <w:bottom w:val="single" w:sz="8" w:space="0" w:color="auto"/>
              <w:right w:val="single" w:sz="8" w:space="0" w:color="auto"/>
            </w:tcBorders>
            <w:shd w:val="clear" w:color="auto" w:fill="auto"/>
            <w:noWrap/>
          </w:tcPr>
          <w:p w14:paraId="4C369782"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Το προσφερόμενο σύστημα αποθήκευσης πρέπει να πληροί χαρακτηριστικά υψηλής διαθεσιμότητας χωρίς κανένα μοναδικό σημείο αστοχίας (</w:t>
            </w:r>
            <w:r w:rsidRPr="006B53EF">
              <w:rPr>
                <w:rFonts w:ascii="Tahoma" w:hAnsi="Tahoma" w:cs="Tahoma"/>
                <w:sz w:val="20"/>
                <w:szCs w:val="20"/>
              </w:rPr>
              <w:t>no</w:t>
            </w:r>
            <w:r w:rsidRPr="006B53EF">
              <w:rPr>
                <w:rFonts w:ascii="Tahoma" w:hAnsi="Tahoma" w:cs="Tahoma"/>
                <w:sz w:val="20"/>
                <w:szCs w:val="20"/>
                <w:lang w:val="el-GR"/>
              </w:rPr>
              <w:t xml:space="preserve"> </w:t>
            </w:r>
            <w:r w:rsidRPr="006B53EF">
              <w:rPr>
                <w:rFonts w:ascii="Tahoma" w:hAnsi="Tahoma" w:cs="Tahoma"/>
                <w:sz w:val="20"/>
                <w:szCs w:val="20"/>
              </w:rPr>
              <w:t>single</w:t>
            </w:r>
            <w:r w:rsidRPr="006B53EF">
              <w:rPr>
                <w:rFonts w:ascii="Tahoma" w:hAnsi="Tahoma" w:cs="Tahoma"/>
                <w:sz w:val="20"/>
                <w:szCs w:val="20"/>
                <w:lang w:val="el-GR"/>
              </w:rPr>
              <w:t xml:space="preserve"> </w:t>
            </w:r>
            <w:r w:rsidRPr="006B53EF">
              <w:rPr>
                <w:rFonts w:ascii="Tahoma" w:hAnsi="Tahoma" w:cs="Tahoma"/>
                <w:sz w:val="20"/>
                <w:szCs w:val="20"/>
              </w:rPr>
              <w:t>point</w:t>
            </w:r>
            <w:r w:rsidRPr="006B53EF">
              <w:rPr>
                <w:rFonts w:ascii="Tahoma" w:hAnsi="Tahoma" w:cs="Tahoma"/>
                <w:sz w:val="20"/>
                <w:szCs w:val="20"/>
                <w:lang w:val="el-GR"/>
              </w:rPr>
              <w:t xml:space="preserve"> </w:t>
            </w:r>
            <w:r w:rsidRPr="006B53EF">
              <w:rPr>
                <w:rFonts w:ascii="Tahoma" w:hAnsi="Tahoma" w:cs="Tahoma"/>
                <w:sz w:val="20"/>
                <w:szCs w:val="20"/>
              </w:rPr>
              <w:t>of</w:t>
            </w:r>
            <w:r w:rsidRPr="006B53EF">
              <w:rPr>
                <w:rFonts w:ascii="Tahoma" w:hAnsi="Tahoma" w:cs="Tahoma"/>
                <w:sz w:val="20"/>
                <w:szCs w:val="20"/>
                <w:lang w:val="el-GR"/>
              </w:rPr>
              <w:t xml:space="preserve"> </w:t>
            </w:r>
            <w:r w:rsidRPr="006B53EF">
              <w:rPr>
                <w:rFonts w:ascii="Tahoma" w:hAnsi="Tahoma" w:cs="Tahoma"/>
                <w:sz w:val="20"/>
                <w:szCs w:val="20"/>
              </w:rPr>
              <w:t>failure</w:t>
            </w:r>
            <w:r w:rsidRPr="006B53EF">
              <w:rPr>
                <w:rFonts w:ascii="Tahoma" w:hAnsi="Tahoma" w:cs="Tahoma"/>
                <w:sz w:val="20"/>
                <w:szCs w:val="20"/>
                <w:lang w:val="el-GR"/>
              </w:rPr>
              <w:t>)</w:t>
            </w:r>
          </w:p>
        </w:tc>
        <w:tc>
          <w:tcPr>
            <w:tcW w:w="1422" w:type="dxa"/>
            <w:tcBorders>
              <w:top w:val="nil"/>
              <w:left w:val="nil"/>
              <w:bottom w:val="single" w:sz="8" w:space="0" w:color="auto"/>
              <w:right w:val="single" w:sz="8" w:space="0" w:color="auto"/>
            </w:tcBorders>
            <w:shd w:val="clear" w:color="auto" w:fill="auto"/>
            <w:noWrap/>
          </w:tcPr>
          <w:p w14:paraId="655F42A5" w14:textId="77777777" w:rsidR="00C56C59" w:rsidRPr="006B53EF" w:rsidRDefault="00C56C59" w:rsidP="00EB1606">
            <w:pPr>
              <w:jc w:val="center"/>
              <w:rPr>
                <w:rFonts w:ascii="Tahoma" w:hAnsi="Tahoma" w:cs="Tahoma"/>
                <w:sz w:val="20"/>
                <w:szCs w:val="20"/>
                <w:lang w:val="el-GR"/>
              </w:rPr>
            </w:pPr>
            <w:r w:rsidRPr="006B53EF">
              <w:rPr>
                <w:rFonts w:ascii="Tahoma" w:hAnsi="Tahoma" w:cs="Tahoma"/>
                <w:sz w:val="20"/>
                <w:szCs w:val="20"/>
              </w:rPr>
              <w:t>NAI</w:t>
            </w:r>
          </w:p>
        </w:tc>
        <w:tc>
          <w:tcPr>
            <w:tcW w:w="1480" w:type="dxa"/>
            <w:tcBorders>
              <w:top w:val="nil"/>
              <w:left w:val="nil"/>
              <w:bottom w:val="single" w:sz="8" w:space="0" w:color="auto"/>
              <w:right w:val="single" w:sz="8" w:space="0" w:color="auto"/>
            </w:tcBorders>
            <w:shd w:val="clear" w:color="auto" w:fill="auto"/>
            <w:noWrap/>
            <w:vAlign w:val="center"/>
          </w:tcPr>
          <w:p w14:paraId="128CADC7" w14:textId="77777777" w:rsidR="00C56C59" w:rsidRPr="006B53EF" w:rsidRDefault="00C56C59" w:rsidP="00EB160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39F36C1B" w14:textId="77777777" w:rsidR="00C56C59" w:rsidRPr="006B53EF" w:rsidRDefault="00C56C59" w:rsidP="00EB1606">
            <w:pPr>
              <w:rPr>
                <w:rFonts w:ascii="Tahoma" w:hAnsi="Tahoma" w:cs="Tahoma"/>
                <w:sz w:val="20"/>
                <w:szCs w:val="20"/>
              </w:rPr>
            </w:pPr>
          </w:p>
        </w:tc>
      </w:tr>
      <w:tr w:rsidR="00C56C59" w:rsidRPr="006138A5" w14:paraId="558BFAE1"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3DD20717"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10</w:t>
            </w:r>
          </w:p>
        </w:tc>
        <w:tc>
          <w:tcPr>
            <w:tcW w:w="4429" w:type="dxa"/>
            <w:tcBorders>
              <w:top w:val="nil"/>
              <w:left w:val="nil"/>
              <w:bottom w:val="single" w:sz="8" w:space="0" w:color="auto"/>
              <w:right w:val="single" w:sz="8" w:space="0" w:color="auto"/>
            </w:tcBorders>
            <w:shd w:val="clear" w:color="auto" w:fill="auto"/>
            <w:noWrap/>
          </w:tcPr>
          <w:p w14:paraId="3D66C18A"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 xml:space="preserve">Το προσφερόμενο σύστημα αποθήκευσης να προσφέρει 99.999% </w:t>
            </w:r>
            <w:r w:rsidRPr="006B53EF">
              <w:rPr>
                <w:rFonts w:ascii="Tahoma" w:hAnsi="Tahoma" w:cs="Tahoma"/>
                <w:sz w:val="20"/>
                <w:szCs w:val="20"/>
              </w:rPr>
              <w:t>availability</w:t>
            </w:r>
          </w:p>
        </w:tc>
        <w:tc>
          <w:tcPr>
            <w:tcW w:w="1422" w:type="dxa"/>
            <w:tcBorders>
              <w:top w:val="nil"/>
              <w:left w:val="nil"/>
              <w:bottom w:val="single" w:sz="8" w:space="0" w:color="auto"/>
              <w:right w:val="single" w:sz="8" w:space="0" w:color="auto"/>
            </w:tcBorders>
            <w:shd w:val="clear" w:color="auto" w:fill="auto"/>
            <w:noWrap/>
          </w:tcPr>
          <w:p w14:paraId="2A1BB036"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ΝΑΙ</w:t>
            </w:r>
          </w:p>
        </w:tc>
        <w:tc>
          <w:tcPr>
            <w:tcW w:w="1480" w:type="dxa"/>
            <w:tcBorders>
              <w:top w:val="nil"/>
              <w:left w:val="nil"/>
              <w:bottom w:val="single" w:sz="8" w:space="0" w:color="auto"/>
              <w:right w:val="single" w:sz="8" w:space="0" w:color="auto"/>
            </w:tcBorders>
            <w:shd w:val="clear" w:color="auto" w:fill="auto"/>
            <w:noWrap/>
            <w:vAlign w:val="center"/>
          </w:tcPr>
          <w:p w14:paraId="0343E2BC" w14:textId="77777777" w:rsidR="00C56C59" w:rsidRPr="006B53EF" w:rsidRDefault="00C56C59" w:rsidP="00EB160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5E5DF4FA" w14:textId="77777777" w:rsidR="00C56C59" w:rsidRPr="006B53EF" w:rsidRDefault="00C56C59" w:rsidP="00EB1606">
            <w:pPr>
              <w:rPr>
                <w:rFonts w:ascii="Tahoma" w:hAnsi="Tahoma" w:cs="Tahoma"/>
                <w:sz w:val="20"/>
                <w:szCs w:val="20"/>
              </w:rPr>
            </w:pPr>
          </w:p>
        </w:tc>
      </w:tr>
      <w:tr w:rsidR="00C56C59" w:rsidRPr="006138A5" w14:paraId="31037FF1"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76247555"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11</w:t>
            </w:r>
          </w:p>
        </w:tc>
        <w:tc>
          <w:tcPr>
            <w:tcW w:w="4429" w:type="dxa"/>
            <w:tcBorders>
              <w:top w:val="nil"/>
              <w:left w:val="nil"/>
              <w:bottom w:val="single" w:sz="8" w:space="0" w:color="auto"/>
              <w:right w:val="single" w:sz="8" w:space="0" w:color="auto"/>
            </w:tcBorders>
            <w:shd w:val="clear" w:color="auto" w:fill="auto"/>
            <w:noWrap/>
          </w:tcPr>
          <w:p w14:paraId="6FB637C9" w14:textId="77777777" w:rsidR="00C56C59" w:rsidRPr="006B53EF" w:rsidRDefault="00C56C59" w:rsidP="00EB1606">
            <w:pPr>
              <w:rPr>
                <w:rFonts w:ascii="Tahoma" w:hAnsi="Tahoma" w:cs="Tahoma"/>
                <w:sz w:val="20"/>
                <w:szCs w:val="20"/>
              </w:rPr>
            </w:pPr>
            <w:r w:rsidRPr="006B53EF">
              <w:rPr>
                <w:rFonts w:ascii="Tahoma" w:hAnsi="Tahoma" w:cs="Tahoma"/>
                <w:sz w:val="20"/>
                <w:szCs w:val="20"/>
              </w:rPr>
              <w:t>Παρουσία δύο (2) active-active storage controllers με αυτόματο failover</w:t>
            </w:r>
          </w:p>
        </w:tc>
        <w:tc>
          <w:tcPr>
            <w:tcW w:w="1422" w:type="dxa"/>
            <w:tcBorders>
              <w:top w:val="nil"/>
              <w:left w:val="nil"/>
              <w:bottom w:val="single" w:sz="8" w:space="0" w:color="auto"/>
              <w:right w:val="single" w:sz="8" w:space="0" w:color="auto"/>
            </w:tcBorders>
            <w:shd w:val="clear" w:color="auto" w:fill="auto"/>
            <w:noWrap/>
          </w:tcPr>
          <w:p w14:paraId="3C87083D"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ΝΑΙ</w:t>
            </w:r>
          </w:p>
        </w:tc>
        <w:tc>
          <w:tcPr>
            <w:tcW w:w="1480" w:type="dxa"/>
            <w:tcBorders>
              <w:top w:val="nil"/>
              <w:left w:val="nil"/>
              <w:bottom w:val="single" w:sz="8" w:space="0" w:color="auto"/>
              <w:right w:val="single" w:sz="8" w:space="0" w:color="auto"/>
            </w:tcBorders>
            <w:shd w:val="clear" w:color="auto" w:fill="auto"/>
            <w:noWrap/>
            <w:vAlign w:val="center"/>
          </w:tcPr>
          <w:p w14:paraId="2353ED7E" w14:textId="77777777" w:rsidR="00C56C59" w:rsidRPr="006B53EF" w:rsidRDefault="00C56C59" w:rsidP="00EB160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65CAD2BD" w14:textId="77777777" w:rsidR="00C56C59" w:rsidRPr="006B53EF" w:rsidRDefault="00C56C59" w:rsidP="00EB1606">
            <w:pPr>
              <w:rPr>
                <w:rFonts w:ascii="Tahoma" w:hAnsi="Tahoma" w:cs="Tahoma"/>
                <w:sz w:val="20"/>
                <w:szCs w:val="20"/>
              </w:rPr>
            </w:pPr>
          </w:p>
        </w:tc>
      </w:tr>
      <w:tr w:rsidR="00C56C59" w:rsidRPr="006138A5" w14:paraId="6D747E68"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6E500DE0"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12</w:t>
            </w:r>
          </w:p>
        </w:tc>
        <w:tc>
          <w:tcPr>
            <w:tcW w:w="4429" w:type="dxa"/>
            <w:tcBorders>
              <w:top w:val="nil"/>
              <w:left w:val="nil"/>
              <w:bottom w:val="single" w:sz="8" w:space="0" w:color="auto"/>
              <w:right w:val="single" w:sz="8" w:space="0" w:color="auto"/>
            </w:tcBorders>
            <w:shd w:val="clear" w:color="auto" w:fill="auto"/>
            <w:noWrap/>
          </w:tcPr>
          <w:p w14:paraId="1031359A"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 xml:space="preserve">Παρουσία δύο (2) </w:t>
            </w:r>
            <w:r w:rsidRPr="006B53EF">
              <w:rPr>
                <w:rFonts w:ascii="Tahoma" w:hAnsi="Tahoma" w:cs="Tahoma"/>
                <w:sz w:val="20"/>
                <w:szCs w:val="20"/>
              </w:rPr>
              <w:t>CPU</w:t>
            </w:r>
            <w:r w:rsidRPr="006B53EF">
              <w:rPr>
                <w:rFonts w:ascii="Tahoma" w:hAnsi="Tahoma" w:cs="Tahoma"/>
                <w:sz w:val="20"/>
                <w:szCs w:val="20"/>
                <w:lang w:val="el-GR"/>
              </w:rPr>
              <w:t xml:space="preserve"> στον κάθε </w:t>
            </w:r>
            <w:r w:rsidRPr="006B53EF">
              <w:rPr>
                <w:rFonts w:ascii="Tahoma" w:hAnsi="Tahoma" w:cs="Tahoma"/>
                <w:sz w:val="20"/>
                <w:szCs w:val="20"/>
              </w:rPr>
              <w:t>storage</w:t>
            </w:r>
            <w:r w:rsidRPr="006B53EF">
              <w:rPr>
                <w:rFonts w:ascii="Tahoma" w:hAnsi="Tahoma" w:cs="Tahoma"/>
                <w:sz w:val="20"/>
                <w:szCs w:val="20"/>
                <w:lang w:val="el-GR"/>
              </w:rPr>
              <w:t xml:space="preserve"> </w:t>
            </w:r>
            <w:r w:rsidRPr="006B53EF">
              <w:rPr>
                <w:rFonts w:ascii="Tahoma" w:hAnsi="Tahoma" w:cs="Tahoma"/>
                <w:sz w:val="20"/>
                <w:szCs w:val="20"/>
              </w:rPr>
              <w:t>controller</w:t>
            </w:r>
            <w:r w:rsidRPr="006B53EF">
              <w:rPr>
                <w:rFonts w:ascii="Tahoma" w:hAnsi="Tahoma" w:cs="Tahoma"/>
                <w:sz w:val="20"/>
                <w:szCs w:val="20"/>
                <w:lang w:val="el-GR"/>
              </w:rPr>
              <w:t xml:space="preserve"> τουλάχιστον 16-</w:t>
            </w:r>
            <w:r w:rsidRPr="006B53EF">
              <w:rPr>
                <w:rFonts w:ascii="Tahoma" w:hAnsi="Tahoma" w:cs="Tahoma"/>
                <w:sz w:val="20"/>
                <w:szCs w:val="20"/>
              </w:rPr>
              <w:t>core</w:t>
            </w:r>
          </w:p>
        </w:tc>
        <w:tc>
          <w:tcPr>
            <w:tcW w:w="1422" w:type="dxa"/>
            <w:tcBorders>
              <w:top w:val="nil"/>
              <w:left w:val="nil"/>
              <w:bottom w:val="single" w:sz="8" w:space="0" w:color="auto"/>
              <w:right w:val="single" w:sz="8" w:space="0" w:color="auto"/>
            </w:tcBorders>
            <w:shd w:val="clear" w:color="auto" w:fill="auto"/>
            <w:noWrap/>
          </w:tcPr>
          <w:p w14:paraId="4AE205B9"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ΝΑΙ</w:t>
            </w:r>
          </w:p>
        </w:tc>
        <w:tc>
          <w:tcPr>
            <w:tcW w:w="1480" w:type="dxa"/>
            <w:tcBorders>
              <w:top w:val="nil"/>
              <w:left w:val="nil"/>
              <w:bottom w:val="single" w:sz="8" w:space="0" w:color="auto"/>
              <w:right w:val="single" w:sz="8" w:space="0" w:color="auto"/>
            </w:tcBorders>
            <w:shd w:val="clear" w:color="auto" w:fill="auto"/>
            <w:noWrap/>
            <w:vAlign w:val="center"/>
          </w:tcPr>
          <w:p w14:paraId="5C026D90" w14:textId="77777777" w:rsidR="00C56C59" w:rsidRPr="006B53EF" w:rsidRDefault="00C56C59" w:rsidP="00EB160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6432019B" w14:textId="77777777" w:rsidR="00C56C59" w:rsidRPr="006B53EF" w:rsidRDefault="00C56C59" w:rsidP="00EB1606">
            <w:pPr>
              <w:rPr>
                <w:rFonts w:ascii="Tahoma" w:hAnsi="Tahoma" w:cs="Tahoma"/>
                <w:sz w:val="20"/>
                <w:szCs w:val="20"/>
              </w:rPr>
            </w:pPr>
          </w:p>
        </w:tc>
      </w:tr>
      <w:tr w:rsidR="00C56C59" w:rsidRPr="006138A5" w14:paraId="1AA501D2"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29225996"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lang w:val="el-GR"/>
              </w:rPr>
              <w:t>13</w:t>
            </w:r>
          </w:p>
        </w:tc>
        <w:tc>
          <w:tcPr>
            <w:tcW w:w="4429" w:type="dxa"/>
            <w:tcBorders>
              <w:top w:val="nil"/>
              <w:left w:val="nil"/>
              <w:bottom w:val="single" w:sz="8" w:space="0" w:color="auto"/>
              <w:right w:val="single" w:sz="8" w:space="0" w:color="auto"/>
            </w:tcBorders>
            <w:shd w:val="clear" w:color="auto" w:fill="auto"/>
            <w:noWrap/>
          </w:tcPr>
          <w:p w14:paraId="25D3A86F"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Να διαθέτει θύρες διασύνδεσης 32</w:t>
            </w:r>
            <w:r w:rsidRPr="006B53EF">
              <w:rPr>
                <w:rFonts w:ascii="Tahoma" w:hAnsi="Tahoma" w:cs="Tahoma"/>
                <w:sz w:val="20"/>
                <w:szCs w:val="20"/>
              </w:rPr>
              <w:t>Gbit</w:t>
            </w:r>
            <w:r w:rsidRPr="006B53EF">
              <w:rPr>
                <w:rFonts w:ascii="Tahoma" w:hAnsi="Tahoma" w:cs="Tahoma"/>
                <w:sz w:val="20"/>
                <w:szCs w:val="20"/>
                <w:lang w:val="el-GR"/>
              </w:rPr>
              <w:t xml:space="preserve"> </w:t>
            </w:r>
            <w:r w:rsidRPr="006B53EF">
              <w:rPr>
                <w:rFonts w:ascii="Tahoma" w:hAnsi="Tahoma" w:cs="Tahoma"/>
                <w:sz w:val="20"/>
                <w:szCs w:val="20"/>
              </w:rPr>
              <w:t>FC</w:t>
            </w:r>
            <w:r w:rsidRPr="006B53EF">
              <w:rPr>
                <w:rFonts w:ascii="Tahoma" w:hAnsi="Tahoma" w:cs="Tahoma"/>
                <w:sz w:val="20"/>
                <w:szCs w:val="20"/>
                <w:lang w:val="el-GR"/>
              </w:rPr>
              <w:t xml:space="preserve"> για διασύνδεση σε </w:t>
            </w:r>
            <w:r w:rsidRPr="006B53EF">
              <w:rPr>
                <w:rFonts w:ascii="Tahoma" w:hAnsi="Tahoma" w:cs="Tahoma"/>
                <w:sz w:val="20"/>
                <w:szCs w:val="20"/>
              </w:rPr>
              <w:t>FC</w:t>
            </w:r>
            <w:r w:rsidRPr="006B53EF">
              <w:rPr>
                <w:rFonts w:ascii="Tahoma" w:hAnsi="Tahoma" w:cs="Tahoma"/>
                <w:sz w:val="20"/>
                <w:szCs w:val="20"/>
                <w:lang w:val="el-GR"/>
              </w:rPr>
              <w:t xml:space="preserve"> </w:t>
            </w:r>
            <w:r w:rsidRPr="006B53EF">
              <w:rPr>
                <w:rFonts w:ascii="Tahoma" w:hAnsi="Tahoma" w:cs="Tahoma"/>
                <w:sz w:val="20"/>
                <w:szCs w:val="20"/>
              </w:rPr>
              <w:t>switches</w:t>
            </w:r>
          </w:p>
        </w:tc>
        <w:tc>
          <w:tcPr>
            <w:tcW w:w="1422" w:type="dxa"/>
            <w:tcBorders>
              <w:top w:val="nil"/>
              <w:left w:val="nil"/>
              <w:bottom w:val="single" w:sz="8" w:space="0" w:color="auto"/>
              <w:right w:val="single" w:sz="8" w:space="0" w:color="auto"/>
            </w:tcBorders>
            <w:shd w:val="clear" w:color="auto" w:fill="auto"/>
            <w:noWrap/>
          </w:tcPr>
          <w:p w14:paraId="43F1751A"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 8</w:t>
            </w:r>
          </w:p>
          <w:p w14:paraId="21264AED" w14:textId="77777777" w:rsidR="00C56C59" w:rsidRPr="006B53EF" w:rsidRDefault="00C56C59" w:rsidP="00EB1606">
            <w:pPr>
              <w:jc w:val="center"/>
              <w:rPr>
                <w:rFonts w:ascii="Tahoma" w:hAnsi="Tahoma" w:cs="Tahoma"/>
                <w:sz w:val="20"/>
                <w:szCs w:val="20"/>
                <w:lang w:val="el-GR"/>
              </w:rPr>
            </w:pPr>
          </w:p>
        </w:tc>
        <w:tc>
          <w:tcPr>
            <w:tcW w:w="1480" w:type="dxa"/>
            <w:tcBorders>
              <w:top w:val="nil"/>
              <w:left w:val="nil"/>
              <w:bottom w:val="single" w:sz="8" w:space="0" w:color="auto"/>
              <w:right w:val="single" w:sz="8" w:space="0" w:color="auto"/>
            </w:tcBorders>
            <w:shd w:val="clear" w:color="auto" w:fill="auto"/>
            <w:noWrap/>
            <w:vAlign w:val="center"/>
          </w:tcPr>
          <w:p w14:paraId="55152FD3" w14:textId="77777777" w:rsidR="00C56C59" w:rsidRPr="006B53EF" w:rsidRDefault="00C56C59" w:rsidP="00EB160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28D8A7AB" w14:textId="77777777" w:rsidR="00C56C59" w:rsidRPr="006B53EF" w:rsidRDefault="00C56C59" w:rsidP="00EB1606">
            <w:pPr>
              <w:rPr>
                <w:rFonts w:ascii="Tahoma" w:hAnsi="Tahoma" w:cs="Tahoma"/>
                <w:sz w:val="20"/>
                <w:szCs w:val="20"/>
              </w:rPr>
            </w:pPr>
          </w:p>
        </w:tc>
      </w:tr>
      <w:tr w:rsidR="00C56C59" w:rsidRPr="006138A5" w14:paraId="32C57BD4"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47439FB1" w14:textId="77777777" w:rsidR="00C56C59" w:rsidRPr="006B53EF" w:rsidRDefault="00C56C59" w:rsidP="00EB1606">
            <w:pPr>
              <w:jc w:val="center"/>
              <w:rPr>
                <w:rFonts w:ascii="Tahoma" w:hAnsi="Tahoma" w:cs="Tahoma"/>
                <w:sz w:val="20"/>
                <w:szCs w:val="20"/>
                <w:lang w:val="el-GR"/>
              </w:rPr>
            </w:pPr>
            <w:r w:rsidRPr="006B53EF">
              <w:rPr>
                <w:rFonts w:ascii="Tahoma" w:hAnsi="Tahoma" w:cs="Tahoma"/>
                <w:sz w:val="20"/>
                <w:szCs w:val="20"/>
                <w:lang w:val="el-GR"/>
              </w:rPr>
              <w:t>14</w:t>
            </w:r>
          </w:p>
        </w:tc>
        <w:tc>
          <w:tcPr>
            <w:tcW w:w="4429" w:type="dxa"/>
            <w:tcBorders>
              <w:top w:val="nil"/>
              <w:left w:val="nil"/>
              <w:bottom w:val="single" w:sz="8" w:space="0" w:color="auto"/>
              <w:right w:val="single" w:sz="8" w:space="0" w:color="auto"/>
            </w:tcBorders>
            <w:shd w:val="clear" w:color="auto" w:fill="auto"/>
            <w:noWrap/>
          </w:tcPr>
          <w:p w14:paraId="0852314E"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Να διαθέτει θύρες διασύνδεσης 25</w:t>
            </w:r>
            <w:r w:rsidRPr="006B53EF">
              <w:rPr>
                <w:rFonts w:ascii="Tahoma" w:hAnsi="Tahoma" w:cs="Tahoma"/>
                <w:sz w:val="20"/>
                <w:szCs w:val="20"/>
              </w:rPr>
              <w:t>G</w:t>
            </w:r>
            <w:r w:rsidRPr="006B53EF">
              <w:rPr>
                <w:rFonts w:ascii="Tahoma" w:hAnsi="Tahoma" w:cs="Tahoma"/>
                <w:sz w:val="20"/>
                <w:szCs w:val="20"/>
                <w:lang w:val="el-GR"/>
              </w:rPr>
              <w:t xml:space="preserve"> </w:t>
            </w:r>
            <w:r w:rsidRPr="006B53EF">
              <w:rPr>
                <w:rFonts w:ascii="Tahoma" w:hAnsi="Tahoma" w:cs="Tahoma"/>
                <w:sz w:val="20"/>
                <w:szCs w:val="20"/>
              </w:rPr>
              <w:t>SFP</w:t>
            </w:r>
            <w:r w:rsidRPr="006B53EF">
              <w:rPr>
                <w:rFonts w:ascii="Tahoma" w:hAnsi="Tahoma" w:cs="Tahoma"/>
                <w:sz w:val="20"/>
                <w:szCs w:val="20"/>
                <w:lang w:val="el-GR"/>
              </w:rPr>
              <w:t xml:space="preserve">28 για </w:t>
            </w:r>
            <w:r w:rsidRPr="006B53EF">
              <w:rPr>
                <w:rFonts w:ascii="Tahoma" w:hAnsi="Tahoma" w:cs="Tahoma"/>
                <w:sz w:val="20"/>
                <w:szCs w:val="20"/>
              </w:rPr>
              <w:t>iSCSI</w:t>
            </w:r>
            <w:r w:rsidRPr="006B53EF">
              <w:rPr>
                <w:rFonts w:ascii="Tahoma" w:hAnsi="Tahoma" w:cs="Tahoma"/>
                <w:sz w:val="20"/>
                <w:szCs w:val="20"/>
                <w:lang w:val="el-GR"/>
              </w:rPr>
              <w:t xml:space="preserve"> και </w:t>
            </w:r>
            <w:r w:rsidRPr="006B53EF">
              <w:rPr>
                <w:rFonts w:ascii="Tahoma" w:hAnsi="Tahoma" w:cs="Tahoma"/>
                <w:sz w:val="20"/>
                <w:szCs w:val="20"/>
              </w:rPr>
              <w:t>NAS</w:t>
            </w:r>
            <w:r w:rsidRPr="006B53EF">
              <w:rPr>
                <w:rFonts w:ascii="Tahoma" w:hAnsi="Tahoma" w:cs="Tahoma"/>
                <w:sz w:val="20"/>
                <w:szCs w:val="20"/>
                <w:lang w:val="el-GR"/>
              </w:rPr>
              <w:t xml:space="preserve"> διασύνδεση.</w:t>
            </w:r>
          </w:p>
        </w:tc>
        <w:tc>
          <w:tcPr>
            <w:tcW w:w="1422" w:type="dxa"/>
            <w:tcBorders>
              <w:top w:val="nil"/>
              <w:left w:val="nil"/>
              <w:bottom w:val="single" w:sz="8" w:space="0" w:color="auto"/>
              <w:right w:val="single" w:sz="8" w:space="0" w:color="auto"/>
            </w:tcBorders>
            <w:shd w:val="clear" w:color="auto" w:fill="auto"/>
            <w:noWrap/>
          </w:tcPr>
          <w:p w14:paraId="543A354E"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 8</w:t>
            </w:r>
          </w:p>
        </w:tc>
        <w:tc>
          <w:tcPr>
            <w:tcW w:w="1480" w:type="dxa"/>
            <w:tcBorders>
              <w:top w:val="nil"/>
              <w:left w:val="nil"/>
              <w:bottom w:val="single" w:sz="8" w:space="0" w:color="auto"/>
              <w:right w:val="single" w:sz="8" w:space="0" w:color="auto"/>
            </w:tcBorders>
            <w:shd w:val="clear" w:color="auto" w:fill="auto"/>
            <w:noWrap/>
            <w:vAlign w:val="center"/>
          </w:tcPr>
          <w:p w14:paraId="581BE579" w14:textId="77777777" w:rsidR="00C56C59" w:rsidRPr="006B53EF" w:rsidRDefault="00C56C59" w:rsidP="00EB160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413F41A0" w14:textId="77777777" w:rsidR="00C56C59" w:rsidRPr="006B53EF" w:rsidRDefault="00C56C59" w:rsidP="00EB1606">
            <w:pPr>
              <w:rPr>
                <w:rFonts w:ascii="Tahoma" w:hAnsi="Tahoma" w:cs="Tahoma"/>
                <w:sz w:val="20"/>
                <w:szCs w:val="20"/>
              </w:rPr>
            </w:pPr>
          </w:p>
        </w:tc>
      </w:tr>
      <w:tr w:rsidR="00C56C59" w:rsidRPr="006138A5" w14:paraId="005F9C86"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5D2C52A6" w14:textId="77777777" w:rsidR="00C56C59" w:rsidRPr="006B53EF" w:rsidRDefault="00C56C59" w:rsidP="00EB1606">
            <w:pPr>
              <w:jc w:val="center"/>
              <w:rPr>
                <w:rFonts w:ascii="Tahoma" w:hAnsi="Tahoma" w:cs="Tahoma"/>
                <w:sz w:val="20"/>
                <w:szCs w:val="20"/>
                <w:lang w:val="el-GR"/>
              </w:rPr>
            </w:pPr>
            <w:r w:rsidRPr="006B53EF">
              <w:rPr>
                <w:rFonts w:ascii="Tahoma" w:hAnsi="Tahoma" w:cs="Tahoma"/>
                <w:sz w:val="20"/>
                <w:szCs w:val="20"/>
              </w:rPr>
              <w:t>15</w:t>
            </w:r>
          </w:p>
        </w:tc>
        <w:tc>
          <w:tcPr>
            <w:tcW w:w="4429" w:type="dxa"/>
            <w:tcBorders>
              <w:top w:val="nil"/>
              <w:left w:val="nil"/>
              <w:bottom w:val="single" w:sz="8" w:space="0" w:color="auto"/>
              <w:right w:val="single" w:sz="8" w:space="0" w:color="auto"/>
            </w:tcBorders>
            <w:shd w:val="clear" w:color="auto" w:fill="auto"/>
            <w:noWrap/>
          </w:tcPr>
          <w:p w14:paraId="086B93F5"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Δυνατότητα επέκτασης με προσθήκη θυρών 10/25G Ethernet (Βase-T, ή optical,  ή μέσω TWINAX) ή/και 16/32 Gb/s FC.</w:t>
            </w:r>
          </w:p>
          <w:p w14:paraId="2217D5D4"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 xml:space="preserve">Να υπάρχει τουλάχιστον ένα  ελεύθερο I/O module επέκτασης ανά ελεγκτή για προσθήκη επιπλέον θυρών. </w:t>
            </w:r>
          </w:p>
        </w:tc>
        <w:tc>
          <w:tcPr>
            <w:tcW w:w="1422" w:type="dxa"/>
            <w:tcBorders>
              <w:top w:val="nil"/>
              <w:left w:val="nil"/>
              <w:bottom w:val="single" w:sz="8" w:space="0" w:color="auto"/>
              <w:right w:val="single" w:sz="8" w:space="0" w:color="auto"/>
            </w:tcBorders>
            <w:shd w:val="clear" w:color="auto" w:fill="auto"/>
            <w:noWrap/>
          </w:tcPr>
          <w:p w14:paraId="0772E5DC"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ΝΑΙ</w:t>
            </w:r>
          </w:p>
        </w:tc>
        <w:tc>
          <w:tcPr>
            <w:tcW w:w="1480" w:type="dxa"/>
            <w:tcBorders>
              <w:top w:val="nil"/>
              <w:left w:val="nil"/>
              <w:bottom w:val="single" w:sz="8" w:space="0" w:color="auto"/>
              <w:right w:val="single" w:sz="8" w:space="0" w:color="auto"/>
            </w:tcBorders>
            <w:shd w:val="clear" w:color="auto" w:fill="auto"/>
            <w:noWrap/>
            <w:vAlign w:val="center"/>
          </w:tcPr>
          <w:p w14:paraId="5DE8D31B" w14:textId="77777777" w:rsidR="00C56C59" w:rsidRPr="006B53EF" w:rsidRDefault="00C56C59" w:rsidP="00EB160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47F796C3" w14:textId="77777777" w:rsidR="00C56C59" w:rsidRPr="006B53EF" w:rsidRDefault="00C56C59" w:rsidP="00EB1606">
            <w:pPr>
              <w:rPr>
                <w:rFonts w:ascii="Tahoma" w:hAnsi="Tahoma" w:cs="Tahoma"/>
                <w:sz w:val="20"/>
                <w:szCs w:val="20"/>
              </w:rPr>
            </w:pPr>
          </w:p>
        </w:tc>
      </w:tr>
      <w:tr w:rsidR="00C56C59" w:rsidRPr="006138A5" w14:paraId="20785885"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6F046072"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16</w:t>
            </w:r>
          </w:p>
        </w:tc>
        <w:tc>
          <w:tcPr>
            <w:tcW w:w="4429" w:type="dxa"/>
            <w:tcBorders>
              <w:top w:val="nil"/>
              <w:left w:val="nil"/>
              <w:bottom w:val="single" w:sz="8" w:space="0" w:color="auto"/>
              <w:right w:val="single" w:sz="8" w:space="0" w:color="auto"/>
            </w:tcBorders>
            <w:shd w:val="clear" w:color="auto" w:fill="auto"/>
            <w:noWrap/>
          </w:tcPr>
          <w:p w14:paraId="15F4F638"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Να υποστηρίζει διασύνδεση με SAN hosts</w:t>
            </w:r>
          </w:p>
        </w:tc>
        <w:tc>
          <w:tcPr>
            <w:tcW w:w="1422" w:type="dxa"/>
            <w:tcBorders>
              <w:top w:val="nil"/>
              <w:left w:val="nil"/>
              <w:bottom w:val="single" w:sz="8" w:space="0" w:color="auto"/>
              <w:right w:val="single" w:sz="8" w:space="0" w:color="auto"/>
            </w:tcBorders>
            <w:shd w:val="clear" w:color="auto" w:fill="auto"/>
            <w:noWrap/>
          </w:tcPr>
          <w:p w14:paraId="71968D7E"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 1024</w:t>
            </w:r>
          </w:p>
        </w:tc>
        <w:tc>
          <w:tcPr>
            <w:tcW w:w="1480" w:type="dxa"/>
            <w:tcBorders>
              <w:top w:val="nil"/>
              <w:left w:val="nil"/>
              <w:bottom w:val="single" w:sz="8" w:space="0" w:color="auto"/>
              <w:right w:val="single" w:sz="8" w:space="0" w:color="auto"/>
            </w:tcBorders>
            <w:shd w:val="clear" w:color="auto" w:fill="auto"/>
            <w:noWrap/>
            <w:vAlign w:val="center"/>
          </w:tcPr>
          <w:p w14:paraId="37BF2218" w14:textId="77777777" w:rsidR="00C56C59" w:rsidRPr="006B53EF" w:rsidRDefault="00C56C59" w:rsidP="00EB160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3A8BCE5B" w14:textId="77777777" w:rsidR="00C56C59" w:rsidRPr="006B53EF" w:rsidRDefault="00C56C59" w:rsidP="00EB1606">
            <w:pPr>
              <w:rPr>
                <w:rFonts w:ascii="Tahoma" w:hAnsi="Tahoma" w:cs="Tahoma"/>
                <w:sz w:val="20"/>
                <w:szCs w:val="20"/>
              </w:rPr>
            </w:pPr>
          </w:p>
        </w:tc>
      </w:tr>
      <w:tr w:rsidR="00C56C59" w:rsidRPr="006138A5" w14:paraId="03804C4B"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43E8A987"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17</w:t>
            </w:r>
          </w:p>
        </w:tc>
        <w:tc>
          <w:tcPr>
            <w:tcW w:w="4429" w:type="dxa"/>
            <w:tcBorders>
              <w:top w:val="nil"/>
              <w:left w:val="nil"/>
              <w:bottom w:val="single" w:sz="8" w:space="0" w:color="auto"/>
              <w:right w:val="single" w:sz="8" w:space="0" w:color="auto"/>
            </w:tcBorders>
            <w:shd w:val="clear" w:color="auto" w:fill="auto"/>
            <w:noWrap/>
          </w:tcPr>
          <w:p w14:paraId="4FBC7742"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Να υποστηρίζει Direct Host Attach σύνδεση</w:t>
            </w:r>
          </w:p>
        </w:tc>
        <w:tc>
          <w:tcPr>
            <w:tcW w:w="1422" w:type="dxa"/>
            <w:tcBorders>
              <w:top w:val="nil"/>
              <w:left w:val="nil"/>
              <w:bottom w:val="single" w:sz="8" w:space="0" w:color="auto"/>
              <w:right w:val="single" w:sz="8" w:space="0" w:color="auto"/>
            </w:tcBorders>
            <w:shd w:val="clear" w:color="auto" w:fill="auto"/>
            <w:noWrap/>
          </w:tcPr>
          <w:p w14:paraId="0C38094E"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ΝΑΙ</w:t>
            </w:r>
          </w:p>
        </w:tc>
        <w:tc>
          <w:tcPr>
            <w:tcW w:w="1480" w:type="dxa"/>
            <w:tcBorders>
              <w:top w:val="nil"/>
              <w:left w:val="nil"/>
              <w:bottom w:val="single" w:sz="8" w:space="0" w:color="auto"/>
              <w:right w:val="single" w:sz="8" w:space="0" w:color="auto"/>
            </w:tcBorders>
            <w:shd w:val="clear" w:color="auto" w:fill="auto"/>
            <w:noWrap/>
            <w:vAlign w:val="center"/>
          </w:tcPr>
          <w:p w14:paraId="5CC99F25" w14:textId="77777777" w:rsidR="00C56C59" w:rsidRPr="006B53EF" w:rsidRDefault="00C56C59" w:rsidP="00EB160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3DEB35EB" w14:textId="77777777" w:rsidR="00C56C59" w:rsidRPr="006B53EF" w:rsidRDefault="00C56C59" w:rsidP="00EB1606">
            <w:pPr>
              <w:rPr>
                <w:rFonts w:ascii="Tahoma" w:hAnsi="Tahoma" w:cs="Tahoma"/>
                <w:sz w:val="20"/>
                <w:szCs w:val="20"/>
              </w:rPr>
            </w:pPr>
          </w:p>
        </w:tc>
      </w:tr>
      <w:tr w:rsidR="00C56C59" w:rsidRPr="006138A5" w14:paraId="0F6C0378"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6BFB9D81"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18</w:t>
            </w:r>
          </w:p>
        </w:tc>
        <w:tc>
          <w:tcPr>
            <w:tcW w:w="4429" w:type="dxa"/>
            <w:tcBorders>
              <w:top w:val="nil"/>
              <w:left w:val="nil"/>
              <w:bottom w:val="single" w:sz="8" w:space="0" w:color="auto"/>
              <w:right w:val="single" w:sz="8" w:space="0" w:color="auto"/>
            </w:tcBorders>
            <w:shd w:val="clear" w:color="auto" w:fill="auto"/>
            <w:noWrap/>
          </w:tcPr>
          <w:p w14:paraId="2ED649E9"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Συνολική ποσότητα προσφερόμενης μνήμης στο σύστημα</w:t>
            </w:r>
          </w:p>
        </w:tc>
        <w:tc>
          <w:tcPr>
            <w:tcW w:w="1422" w:type="dxa"/>
            <w:tcBorders>
              <w:top w:val="nil"/>
              <w:left w:val="nil"/>
              <w:bottom w:val="single" w:sz="8" w:space="0" w:color="auto"/>
              <w:right w:val="single" w:sz="8" w:space="0" w:color="auto"/>
            </w:tcBorders>
            <w:shd w:val="clear" w:color="auto" w:fill="auto"/>
            <w:noWrap/>
          </w:tcPr>
          <w:p w14:paraId="6DDE46C9"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 192GB</w:t>
            </w:r>
          </w:p>
        </w:tc>
        <w:tc>
          <w:tcPr>
            <w:tcW w:w="1480" w:type="dxa"/>
            <w:tcBorders>
              <w:top w:val="nil"/>
              <w:left w:val="nil"/>
              <w:bottom w:val="single" w:sz="8" w:space="0" w:color="auto"/>
              <w:right w:val="single" w:sz="8" w:space="0" w:color="auto"/>
            </w:tcBorders>
            <w:shd w:val="clear" w:color="auto" w:fill="auto"/>
            <w:noWrap/>
            <w:vAlign w:val="center"/>
          </w:tcPr>
          <w:p w14:paraId="034E7061" w14:textId="77777777" w:rsidR="00C56C59" w:rsidRPr="006B53EF" w:rsidRDefault="00C56C59" w:rsidP="00EB160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7339E751" w14:textId="77777777" w:rsidR="00C56C59" w:rsidRPr="006B53EF" w:rsidRDefault="00C56C59" w:rsidP="00EB1606">
            <w:pPr>
              <w:rPr>
                <w:rFonts w:ascii="Tahoma" w:hAnsi="Tahoma" w:cs="Tahoma"/>
                <w:sz w:val="20"/>
                <w:szCs w:val="20"/>
              </w:rPr>
            </w:pPr>
          </w:p>
        </w:tc>
      </w:tr>
      <w:tr w:rsidR="00C56C59" w:rsidRPr="006138A5" w14:paraId="56DCEE23"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3DCDD282"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19</w:t>
            </w:r>
          </w:p>
        </w:tc>
        <w:tc>
          <w:tcPr>
            <w:tcW w:w="4429" w:type="dxa"/>
            <w:tcBorders>
              <w:top w:val="nil"/>
              <w:left w:val="nil"/>
              <w:bottom w:val="single" w:sz="8" w:space="0" w:color="auto"/>
              <w:right w:val="single" w:sz="8" w:space="0" w:color="auto"/>
            </w:tcBorders>
            <w:shd w:val="clear" w:color="auto" w:fill="auto"/>
            <w:noWrap/>
          </w:tcPr>
          <w:p w14:paraId="1C119CBF" w14:textId="77777777" w:rsidR="00C56C59" w:rsidRPr="006B53EF" w:rsidRDefault="00C56C59" w:rsidP="00EB1606">
            <w:pPr>
              <w:rPr>
                <w:rFonts w:ascii="Tahoma" w:hAnsi="Tahoma" w:cs="Tahoma"/>
                <w:sz w:val="20"/>
                <w:szCs w:val="20"/>
              </w:rPr>
            </w:pPr>
            <w:r w:rsidRPr="006B53EF">
              <w:rPr>
                <w:rFonts w:ascii="Tahoma" w:hAnsi="Tahoma" w:cs="Tahoma"/>
                <w:sz w:val="20"/>
                <w:szCs w:val="20"/>
                <w:lang w:val="el-GR"/>
              </w:rPr>
              <w:t>Το</w:t>
            </w:r>
            <w:r w:rsidRPr="006B53EF">
              <w:rPr>
                <w:rFonts w:ascii="Tahoma" w:hAnsi="Tahoma" w:cs="Tahoma"/>
                <w:sz w:val="20"/>
                <w:szCs w:val="20"/>
              </w:rPr>
              <w:t xml:space="preserve"> </w:t>
            </w:r>
            <w:r w:rsidRPr="006B53EF">
              <w:rPr>
                <w:rFonts w:ascii="Tahoma" w:hAnsi="Tahoma" w:cs="Tahoma"/>
                <w:sz w:val="20"/>
                <w:szCs w:val="20"/>
                <w:lang w:val="el-GR"/>
              </w:rPr>
              <w:t>προσφερόμενο</w:t>
            </w:r>
            <w:r w:rsidRPr="006B53EF">
              <w:rPr>
                <w:rFonts w:ascii="Tahoma" w:hAnsi="Tahoma" w:cs="Tahoma"/>
                <w:sz w:val="20"/>
                <w:szCs w:val="20"/>
              </w:rPr>
              <w:t xml:space="preserve"> </w:t>
            </w:r>
            <w:r w:rsidRPr="006B53EF">
              <w:rPr>
                <w:rFonts w:ascii="Tahoma" w:hAnsi="Tahoma" w:cs="Tahoma"/>
                <w:sz w:val="20"/>
                <w:szCs w:val="20"/>
                <w:lang w:val="el-GR"/>
              </w:rPr>
              <w:t>σύστημα</w:t>
            </w:r>
            <w:r w:rsidRPr="006B53EF">
              <w:rPr>
                <w:rFonts w:ascii="Tahoma" w:hAnsi="Tahoma" w:cs="Tahoma"/>
                <w:sz w:val="20"/>
                <w:szCs w:val="20"/>
              </w:rPr>
              <w:t xml:space="preserve"> </w:t>
            </w:r>
            <w:r w:rsidRPr="006B53EF">
              <w:rPr>
                <w:rFonts w:ascii="Tahoma" w:hAnsi="Tahoma" w:cs="Tahoma"/>
                <w:sz w:val="20"/>
                <w:szCs w:val="20"/>
                <w:lang w:val="el-GR"/>
              </w:rPr>
              <w:t>αποθήκευσης</w:t>
            </w:r>
            <w:r w:rsidRPr="006B53EF">
              <w:rPr>
                <w:rFonts w:ascii="Tahoma" w:hAnsi="Tahoma" w:cs="Tahoma"/>
                <w:sz w:val="20"/>
                <w:szCs w:val="20"/>
              </w:rPr>
              <w:t xml:space="preserve"> </w:t>
            </w:r>
            <w:r w:rsidRPr="006B53EF">
              <w:rPr>
                <w:rFonts w:ascii="Tahoma" w:hAnsi="Tahoma" w:cs="Tahoma"/>
                <w:sz w:val="20"/>
                <w:szCs w:val="20"/>
                <w:lang w:val="el-GR"/>
              </w:rPr>
              <w:t>πρέπει</w:t>
            </w:r>
            <w:r w:rsidRPr="006B53EF">
              <w:rPr>
                <w:rFonts w:ascii="Tahoma" w:hAnsi="Tahoma" w:cs="Tahoma"/>
                <w:sz w:val="20"/>
                <w:szCs w:val="20"/>
              </w:rPr>
              <w:t xml:space="preserve"> </w:t>
            </w:r>
            <w:r w:rsidRPr="006B53EF">
              <w:rPr>
                <w:rFonts w:ascii="Tahoma" w:hAnsi="Tahoma" w:cs="Tahoma"/>
                <w:sz w:val="20"/>
                <w:szCs w:val="20"/>
                <w:lang w:val="el-GR"/>
              </w:rPr>
              <w:t>να</w:t>
            </w:r>
            <w:r w:rsidRPr="006B53EF">
              <w:rPr>
                <w:rFonts w:ascii="Tahoma" w:hAnsi="Tahoma" w:cs="Tahoma"/>
                <w:sz w:val="20"/>
                <w:szCs w:val="20"/>
              </w:rPr>
              <w:t xml:space="preserve"> </w:t>
            </w:r>
            <w:r w:rsidRPr="006B53EF">
              <w:rPr>
                <w:rFonts w:ascii="Tahoma" w:hAnsi="Tahoma" w:cs="Tahoma"/>
                <w:sz w:val="20"/>
                <w:szCs w:val="20"/>
                <w:lang w:val="el-GR"/>
              </w:rPr>
              <w:t>υποστηρίζει</w:t>
            </w:r>
            <w:r w:rsidRPr="006B53EF">
              <w:rPr>
                <w:rFonts w:ascii="Tahoma" w:hAnsi="Tahoma" w:cs="Tahoma"/>
                <w:sz w:val="20"/>
                <w:szCs w:val="20"/>
              </w:rPr>
              <w:t xml:space="preserve"> </w:t>
            </w:r>
            <w:r w:rsidRPr="006B53EF">
              <w:rPr>
                <w:rFonts w:ascii="Tahoma" w:hAnsi="Tahoma" w:cs="Tahoma"/>
                <w:sz w:val="20"/>
                <w:szCs w:val="20"/>
                <w:lang w:val="el-GR"/>
              </w:rPr>
              <w:t>εγγενώς</w:t>
            </w:r>
            <w:r w:rsidRPr="006B53EF">
              <w:rPr>
                <w:rFonts w:ascii="Tahoma" w:hAnsi="Tahoma" w:cs="Tahoma"/>
                <w:sz w:val="20"/>
                <w:szCs w:val="20"/>
              </w:rPr>
              <w:t xml:space="preserve"> (natively), </w:t>
            </w:r>
            <w:r w:rsidRPr="006B53EF">
              <w:rPr>
                <w:rFonts w:ascii="Tahoma" w:hAnsi="Tahoma" w:cs="Tahoma"/>
                <w:sz w:val="20"/>
                <w:szCs w:val="20"/>
                <w:lang w:val="el-GR"/>
              </w:rPr>
              <w:t>από</w:t>
            </w:r>
            <w:r w:rsidRPr="006B53EF">
              <w:rPr>
                <w:rFonts w:ascii="Tahoma" w:hAnsi="Tahoma" w:cs="Tahoma"/>
                <w:sz w:val="20"/>
                <w:szCs w:val="20"/>
              </w:rPr>
              <w:t xml:space="preserve"> </w:t>
            </w:r>
            <w:r w:rsidRPr="006B53EF">
              <w:rPr>
                <w:rFonts w:ascii="Tahoma" w:hAnsi="Tahoma" w:cs="Tahoma"/>
                <w:sz w:val="20"/>
                <w:szCs w:val="20"/>
                <w:lang w:val="el-GR"/>
              </w:rPr>
              <w:t>τους</w:t>
            </w:r>
            <w:r w:rsidRPr="006B53EF">
              <w:rPr>
                <w:rFonts w:ascii="Tahoma" w:hAnsi="Tahoma" w:cs="Tahoma"/>
                <w:sz w:val="20"/>
                <w:szCs w:val="20"/>
              </w:rPr>
              <w:t xml:space="preserve"> </w:t>
            </w:r>
            <w:r w:rsidRPr="006B53EF">
              <w:rPr>
                <w:rFonts w:ascii="Tahoma" w:hAnsi="Tahoma" w:cs="Tahoma"/>
                <w:sz w:val="20"/>
                <w:szCs w:val="20"/>
                <w:lang w:val="el-GR"/>
              </w:rPr>
              <w:t>προσφερόμενους</w:t>
            </w:r>
            <w:r w:rsidRPr="006B53EF">
              <w:rPr>
                <w:rFonts w:ascii="Tahoma" w:hAnsi="Tahoma" w:cs="Tahoma"/>
                <w:sz w:val="20"/>
                <w:szCs w:val="20"/>
              </w:rPr>
              <w:t xml:space="preserve"> storage controllers: Block Level Access, </w:t>
            </w:r>
            <w:r w:rsidRPr="006B53EF">
              <w:rPr>
                <w:rFonts w:ascii="Tahoma" w:hAnsi="Tahoma" w:cs="Tahoma"/>
                <w:sz w:val="20"/>
                <w:szCs w:val="20"/>
                <w:lang w:val="el-GR"/>
              </w:rPr>
              <w:t>και</w:t>
            </w:r>
            <w:r w:rsidRPr="006B53EF">
              <w:rPr>
                <w:rFonts w:ascii="Tahoma" w:hAnsi="Tahoma" w:cs="Tahoma"/>
                <w:sz w:val="20"/>
                <w:szCs w:val="20"/>
              </w:rPr>
              <w:t xml:space="preserve"> File Access (NFS, SMB, FTP) </w:t>
            </w:r>
            <w:r w:rsidRPr="006B53EF">
              <w:rPr>
                <w:rFonts w:ascii="Tahoma" w:hAnsi="Tahoma" w:cs="Tahoma"/>
                <w:sz w:val="20"/>
                <w:szCs w:val="20"/>
                <w:lang w:val="el-GR"/>
              </w:rPr>
              <w:t>και</w:t>
            </w:r>
            <w:r w:rsidRPr="006B53EF">
              <w:rPr>
                <w:rFonts w:ascii="Tahoma" w:hAnsi="Tahoma" w:cs="Tahoma"/>
                <w:sz w:val="20"/>
                <w:szCs w:val="20"/>
              </w:rPr>
              <w:t xml:space="preserve"> VVOLS, </w:t>
            </w:r>
            <w:r w:rsidRPr="006B53EF">
              <w:rPr>
                <w:rFonts w:ascii="Tahoma" w:hAnsi="Tahoma" w:cs="Tahoma"/>
                <w:sz w:val="20"/>
                <w:szCs w:val="20"/>
                <w:lang w:val="el-GR"/>
              </w:rPr>
              <w:t>χωρίς</w:t>
            </w:r>
            <w:r w:rsidRPr="006B53EF">
              <w:rPr>
                <w:rFonts w:ascii="Tahoma" w:hAnsi="Tahoma" w:cs="Tahoma"/>
                <w:sz w:val="20"/>
                <w:szCs w:val="20"/>
              </w:rPr>
              <w:t xml:space="preserve"> </w:t>
            </w:r>
            <w:r w:rsidRPr="006B53EF">
              <w:rPr>
                <w:rFonts w:ascii="Tahoma" w:hAnsi="Tahoma" w:cs="Tahoma"/>
                <w:sz w:val="20"/>
                <w:szCs w:val="20"/>
                <w:lang w:val="el-GR"/>
              </w:rPr>
              <w:t>την</w:t>
            </w:r>
            <w:r w:rsidRPr="006B53EF">
              <w:rPr>
                <w:rFonts w:ascii="Tahoma" w:hAnsi="Tahoma" w:cs="Tahoma"/>
                <w:sz w:val="20"/>
                <w:szCs w:val="20"/>
              </w:rPr>
              <w:t xml:space="preserve"> </w:t>
            </w:r>
            <w:r w:rsidRPr="006B53EF">
              <w:rPr>
                <w:rFonts w:ascii="Tahoma" w:hAnsi="Tahoma" w:cs="Tahoma"/>
                <w:sz w:val="20"/>
                <w:szCs w:val="20"/>
                <w:lang w:val="el-GR"/>
              </w:rPr>
              <w:t>ανάγκη</w:t>
            </w:r>
            <w:r w:rsidRPr="006B53EF">
              <w:rPr>
                <w:rFonts w:ascii="Tahoma" w:hAnsi="Tahoma" w:cs="Tahoma"/>
                <w:sz w:val="20"/>
                <w:szCs w:val="20"/>
              </w:rPr>
              <w:t xml:space="preserve"> </w:t>
            </w:r>
            <w:r w:rsidRPr="006B53EF">
              <w:rPr>
                <w:rFonts w:ascii="Tahoma" w:hAnsi="Tahoma" w:cs="Tahoma"/>
                <w:sz w:val="20"/>
                <w:szCs w:val="20"/>
                <w:lang w:val="el-GR"/>
              </w:rPr>
              <w:t>χρήσης</w:t>
            </w:r>
            <w:r w:rsidRPr="006B53EF">
              <w:rPr>
                <w:rFonts w:ascii="Tahoma" w:hAnsi="Tahoma" w:cs="Tahoma"/>
                <w:sz w:val="20"/>
                <w:szCs w:val="20"/>
              </w:rPr>
              <w:t xml:space="preserve"> </w:t>
            </w:r>
            <w:r w:rsidRPr="006B53EF">
              <w:rPr>
                <w:rFonts w:ascii="Tahoma" w:hAnsi="Tahoma" w:cs="Tahoma"/>
                <w:sz w:val="20"/>
                <w:szCs w:val="20"/>
                <w:lang w:val="el-GR"/>
              </w:rPr>
              <w:t>εξωτερικών</w:t>
            </w:r>
            <w:r w:rsidRPr="006B53EF">
              <w:rPr>
                <w:rFonts w:ascii="Tahoma" w:hAnsi="Tahoma" w:cs="Tahoma"/>
                <w:sz w:val="20"/>
                <w:szCs w:val="20"/>
              </w:rPr>
              <w:t xml:space="preserve"> </w:t>
            </w:r>
            <w:r w:rsidRPr="006B53EF">
              <w:rPr>
                <w:rFonts w:ascii="Tahoma" w:hAnsi="Tahoma" w:cs="Tahoma"/>
                <w:sz w:val="20"/>
                <w:szCs w:val="20"/>
                <w:lang w:val="el-GR"/>
              </w:rPr>
              <w:t>συσκευών</w:t>
            </w:r>
          </w:p>
        </w:tc>
        <w:tc>
          <w:tcPr>
            <w:tcW w:w="1422" w:type="dxa"/>
            <w:tcBorders>
              <w:top w:val="nil"/>
              <w:left w:val="nil"/>
              <w:bottom w:val="single" w:sz="8" w:space="0" w:color="auto"/>
              <w:right w:val="single" w:sz="8" w:space="0" w:color="auto"/>
            </w:tcBorders>
            <w:shd w:val="clear" w:color="auto" w:fill="auto"/>
            <w:noWrap/>
          </w:tcPr>
          <w:p w14:paraId="6AB704DB"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ΝΑΙ</w:t>
            </w:r>
          </w:p>
        </w:tc>
        <w:tc>
          <w:tcPr>
            <w:tcW w:w="1480" w:type="dxa"/>
            <w:tcBorders>
              <w:top w:val="nil"/>
              <w:left w:val="nil"/>
              <w:bottom w:val="single" w:sz="8" w:space="0" w:color="auto"/>
              <w:right w:val="single" w:sz="8" w:space="0" w:color="auto"/>
            </w:tcBorders>
            <w:shd w:val="clear" w:color="auto" w:fill="auto"/>
            <w:noWrap/>
            <w:vAlign w:val="center"/>
          </w:tcPr>
          <w:p w14:paraId="0A422B9D" w14:textId="77777777" w:rsidR="00C56C59" w:rsidRPr="006B53EF" w:rsidRDefault="00C56C59" w:rsidP="00EB160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278FE8A6" w14:textId="77777777" w:rsidR="00C56C59" w:rsidRPr="006B53EF" w:rsidRDefault="00C56C59" w:rsidP="00EB1606">
            <w:pPr>
              <w:rPr>
                <w:rFonts w:ascii="Tahoma" w:hAnsi="Tahoma" w:cs="Tahoma"/>
                <w:sz w:val="20"/>
                <w:szCs w:val="20"/>
              </w:rPr>
            </w:pPr>
          </w:p>
        </w:tc>
      </w:tr>
      <w:tr w:rsidR="00C56C59" w:rsidRPr="006138A5" w14:paraId="7DC5FD51" w14:textId="77777777" w:rsidTr="0083055D">
        <w:tc>
          <w:tcPr>
            <w:tcW w:w="555" w:type="dxa"/>
            <w:tcBorders>
              <w:top w:val="nil"/>
              <w:left w:val="single" w:sz="8" w:space="0" w:color="auto"/>
              <w:bottom w:val="single" w:sz="8" w:space="0" w:color="auto"/>
              <w:right w:val="single" w:sz="8" w:space="0" w:color="auto"/>
            </w:tcBorders>
            <w:shd w:val="clear" w:color="auto" w:fill="auto"/>
            <w:noWrap/>
          </w:tcPr>
          <w:p w14:paraId="74A899A4" w14:textId="77777777" w:rsidR="00C56C59" w:rsidRPr="006B53EF" w:rsidRDefault="00C56C59" w:rsidP="00EB1606">
            <w:pPr>
              <w:spacing w:before="60" w:after="60"/>
              <w:jc w:val="center"/>
              <w:rPr>
                <w:rFonts w:ascii="Tahoma" w:hAnsi="Tahoma" w:cs="Tahoma"/>
                <w:sz w:val="20"/>
                <w:szCs w:val="20"/>
              </w:rPr>
            </w:pPr>
            <w:r w:rsidRPr="006B53EF">
              <w:rPr>
                <w:rFonts w:ascii="Tahoma" w:hAnsi="Tahoma" w:cs="Tahoma"/>
                <w:sz w:val="20"/>
                <w:szCs w:val="20"/>
              </w:rPr>
              <w:t>20</w:t>
            </w:r>
          </w:p>
        </w:tc>
        <w:tc>
          <w:tcPr>
            <w:tcW w:w="4429" w:type="dxa"/>
            <w:tcBorders>
              <w:top w:val="nil"/>
              <w:left w:val="nil"/>
              <w:bottom w:val="single" w:sz="8" w:space="0" w:color="auto"/>
              <w:right w:val="single" w:sz="8" w:space="0" w:color="auto"/>
            </w:tcBorders>
            <w:shd w:val="clear" w:color="auto" w:fill="auto"/>
            <w:noWrap/>
          </w:tcPr>
          <w:p w14:paraId="031B1C1F" w14:textId="77777777" w:rsidR="00C56C59" w:rsidRPr="006B53EF" w:rsidRDefault="00C56C59" w:rsidP="00BB7B8A">
            <w:pPr>
              <w:rPr>
                <w:rFonts w:ascii="Tahoma" w:hAnsi="Tahoma" w:cs="Tahoma"/>
                <w:sz w:val="20"/>
                <w:szCs w:val="20"/>
                <w:lang w:val="el-GR"/>
              </w:rPr>
            </w:pPr>
            <w:r w:rsidRPr="006B53EF">
              <w:rPr>
                <w:rFonts w:ascii="Tahoma" w:hAnsi="Tahoma" w:cs="Tahoma"/>
                <w:sz w:val="20"/>
                <w:szCs w:val="20"/>
                <w:lang w:val="el-GR"/>
              </w:rPr>
              <w:t>Υποστήριξη LUNs/volumes</w:t>
            </w:r>
          </w:p>
        </w:tc>
        <w:tc>
          <w:tcPr>
            <w:tcW w:w="1422" w:type="dxa"/>
            <w:tcBorders>
              <w:top w:val="nil"/>
              <w:left w:val="nil"/>
              <w:bottom w:val="single" w:sz="8" w:space="0" w:color="auto"/>
              <w:right w:val="single" w:sz="8" w:space="0" w:color="auto"/>
            </w:tcBorders>
            <w:shd w:val="clear" w:color="auto" w:fill="auto"/>
            <w:noWrap/>
          </w:tcPr>
          <w:p w14:paraId="42128856" w14:textId="77777777" w:rsidR="00C56C59" w:rsidRPr="006B53EF" w:rsidRDefault="00C56C59" w:rsidP="00EB1606">
            <w:pPr>
              <w:spacing w:before="60" w:after="60"/>
              <w:jc w:val="center"/>
              <w:rPr>
                <w:rFonts w:ascii="Tahoma" w:hAnsi="Tahoma" w:cs="Tahoma"/>
                <w:sz w:val="20"/>
                <w:szCs w:val="20"/>
              </w:rPr>
            </w:pPr>
            <w:r w:rsidRPr="006B53EF">
              <w:rPr>
                <w:rFonts w:ascii="Tahoma" w:hAnsi="Tahoma" w:cs="Tahoma"/>
                <w:sz w:val="20"/>
                <w:szCs w:val="20"/>
              </w:rPr>
              <w:t>≥ 1500</w:t>
            </w:r>
          </w:p>
        </w:tc>
        <w:tc>
          <w:tcPr>
            <w:tcW w:w="1480" w:type="dxa"/>
            <w:tcBorders>
              <w:top w:val="nil"/>
              <w:left w:val="nil"/>
              <w:bottom w:val="single" w:sz="8" w:space="0" w:color="auto"/>
              <w:right w:val="single" w:sz="8" w:space="0" w:color="auto"/>
            </w:tcBorders>
            <w:shd w:val="clear" w:color="auto" w:fill="auto"/>
            <w:noWrap/>
          </w:tcPr>
          <w:p w14:paraId="5C051220" w14:textId="77777777" w:rsidR="00C56C59" w:rsidRPr="006B53EF" w:rsidRDefault="00C56C59" w:rsidP="00EB1606">
            <w:pPr>
              <w:spacing w:before="60" w:after="60"/>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tcPr>
          <w:p w14:paraId="49954006" w14:textId="77777777" w:rsidR="00C56C59" w:rsidRPr="006B53EF" w:rsidRDefault="00C56C59" w:rsidP="00EB1606">
            <w:pPr>
              <w:spacing w:before="60" w:after="60"/>
              <w:rPr>
                <w:rFonts w:ascii="Tahoma" w:hAnsi="Tahoma" w:cs="Tahoma"/>
                <w:sz w:val="20"/>
                <w:szCs w:val="20"/>
              </w:rPr>
            </w:pPr>
          </w:p>
        </w:tc>
      </w:tr>
      <w:tr w:rsidR="00C56C59" w:rsidRPr="006138A5" w14:paraId="111CC1EA" w14:textId="77777777" w:rsidTr="0083055D">
        <w:tc>
          <w:tcPr>
            <w:tcW w:w="555" w:type="dxa"/>
            <w:tcBorders>
              <w:top w:val="nil"/>
              <w:left w:val="single" w:sz="8" w:space="0" w:color="auto"/>
              <w:bottom w:val="single" w:sz="8" w:space="0" w:color="auto"/>
              <w:right w:val="single" w:sz="8" w:space="0" w:color="auto"/>
            </w:tcBorders>
            <w:shd w:val="clear" w:color="auto" w:fill="auto"/>
            <w:noWrap/>
          </w:tcPr>
          <w:p w14:paraId="2F941625" w14:textId="77777777" w:rsidR="00C56C59" w:rsidRPr="006B53EF" w:rsidRDefault="00C56C59" w:rsidP="00EB1606">
            <w:pPr>
              <w:spacing w:before="60" w:after="60"/>
              <w:jc w:val="center"/>
              <w:rPr>
                <w:rFonts w:ascii="Tahoma" w:hAnsi="Tahoma" w:cs="Tahoma"/>
                <w:sz w:val="20"/>
                <w:szCs w:val="20"/>
              </w:rPr>
            </w:pPr>
            <w:r w:rsidRPr="006B53EF">
              <w:rPr>
                <w:rFonts w:ascii="Tahoma" w:hAnsi="Tahoma" w:cs="Tahoma"/>
                <w:sz w:val="20"/>
                <w:szCs w:val="20"/>
              </w:rPr>
              <w:t>21</w:t>
            </w:r>
          </w:p>
        </w:tc>
        <w:tc>
          <w:tcPr>
            <w:tcW w:w="4429" w:type="dxa"/>
            <w:tcBorders>
              <w:top w:val="nil"/>
              <w:left w:val="nil"/>
              <w:bottom w:val="single" w:sz="8" w:space="0" w:color="auto"/>
              <w:right w:val="single" w:sz="8" w:space="0" w:color="auto"/>
            </w:tcBorders>
            <w:shd w:val="clear" w:color="auto" w:fill="auto"/>
            <w:noWrap/>
          </w:tcPr>
          <w:p w14:paraId="5F225DE2" w14:textId="77777777" w:rsidR="00C56C59" w:rsidRPr="006B53EF" w:rsidRDefault="00C56C59" w:rsidP="00BB7B8A">
            <w:pPr>
              <w:rPr>
                <w:rFonts w:ascii="Tahoma" w:hAnsi="Tahoma" w:cs="Tahoma"/>
                <w:sz w:val="20"/>
                <w:szCs w:val="20"/>
                <w:lang w:val="el-GR"/>
              </w:rPr>
            </w:pPr>
            <w:r w:rsidRPr="006B53EF">
              <w:rPr>
                <w:rFonts w:ascii="Tahoma" w:hAnsi="Tahoma" w:cs="Tahoma"/>
                <w:sz w:val="20"/>
                <w:szCs w:val="20"/>
                <w:lang w:val="el-GR"/>
              </w:rPr>
              <w:t>Υποστήριξη VVOLS</w:t>
            </w:r>
          </w:p>
        </w:tc>
        <w:tc>
          <w:tcPr>
            <w:tcW w:w="1422" w:type="dxa"/>
            <w:tcBorders>
              <w:top w:val="nil"/>
              <w:left w:val="nil"/>
              <w:bottom w:val="single" w:sz="8" w:space="0" w:color="auto"/>
              <w:right w:val="single" w:sz="8" w:space="0" w:color="auto"/>
            </w:tcBorders>
            <w:shd w:val="clear" w:color="auto" w:fill="auto"/>
            <w:noWrap/>
          </w:tcPr>
          <w:p w14:paraId="44789C24" w14:textId="77777777" w:rsidR="00C56C59" w:rsidRPr="006B53EF" w:rsidRDefault="00C56C59" w:rsidP="00EB1606">
            <w:pPr>
              <w:spacing w:before="60" w:after="60"/>
              <w:jc w:val="center"/>
              <w:rPr>
                <w:rFonts w:ascii="Tahoma" w:hAnsi="Tahoma" w:cs="Tahoma"/>
                <w:sz w:val="20"/>
                <w:szCs w:val="20"/>
              </w:rPr>
            </w:pPr>
            <w:r w:rsidRPr="006B53EF">
              <w:rPr>
                <w:rFonts w:ascii="Tahoma" w:hAnsi="Tahoma" w:cs="Tahoma"/>
                <w:sz w:val="20"/>
                <w:szCs w:val="20"/>
              </w:rPr>
              <w:t>NAI</w:t>
            </w:r>
          </w:p>
        </w:tc>
        <w:tc>
          <w:tcPr>
            <w:tcW w:w="1480" w:type="dxa"/>
            <w:tcBorders>
              <w:top w:val="nil"/>
              <w:left w:val="nil"/>
              <w:bottom w:val="single" w:sz="8" w:space="0" w:color="auto"/>
              <w:right w:val="single" w:sz="8" w:space="0" w:color="auto"/>
            </w:tcBorders>
            <w:shd w:val="clear" w:color="auto" w:fill="auto"/>
            <w:noWrap/>
          </w:tcPr>
          <w:p w14:paraId="620AE047" w14:textId="77777777" w:rsidR="00C56C59" w:rsidRPr="006B53EF" w:rsidRDefault="00C56C59" w:rsidP="00EB1606">
            <w:pPr>
              <w:spacing w:before="60" w:after="60"/>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tcPr>
          <w:p w14:paraId="564ADD68" w14:textId="77777777" w:rsidR="00C56C59" w:rsidRPr="006B53EF" w:rsidRDefault="00C56C59" w:rsidP="00EB1606">
            <w:pPr>
              <w:spacing w:before="60" w:after="60"/>
              <w:rPr>
                <w:rFonts w:ascii="Tahoma" w:hAnsi="Tahoma" w:cs="Tahoma"/>
                <w:sz w:val="20"/>
                <w:szCs w:val="20"/>
              </w:rPr>
            </w:pPr>
          </w:p>
        </w:tc>
      </w:tr>
      <w:tr w:rsidR="00C56C59" w:rsidRPr="006138A5" w14:paraId="6A4A52EC" w14:textId="77777777" w:rsidTr="0083055D">
        <w:tc>
          <w:tcPr>
            <w:tcW w:w="555" w:type="dxa"/>
            <w:tcBorders>
              <w:top w:val="nil"/>
              <w:left w:val="single" w:sz="8" w:space="0" w:color="auto"/>
              <w:bottom w:val="single" w:sz="8" w:space="0" w:color="auto"/>
              <w:right w:val="single" w:sz="8" w:space="0" w:color="auto"/>
            </w:tcBorders>
            <w:shd w:val="clear" w:color="auto" w:fill="auto"/>
            <w:noWrap/>
          </w:tcPr>
          <w:p w14:paraId="1747ED66" w14:textId="77777777" w:rsidR="00C56C59" w:rsidRPr="006B53EF" w:rsidRDefault="00C56C59" w:rsidP="00EB1606">
            <w:pPr>
              <w:spacing w:before="60" w:after="60"/>
              <w:jc w:val="center"/>
              <w:rPr>
                <w:rFonts w:ascii="Tahoma" w:hAnsi="Tahoma" w:cs="Tahoma"/>
                <w:sz w:val="20"/>
                <w:szCs w:val="20"/>
              </w:rPr>
            </w:pPr>
            <w:r w:rsidRPr="006B53EF">
              <w:rPr>
                <w:rFonts w:ascii="Tahoma" w:hAnsi="Tahoma" w:cs="Tahoma"/>
                <w:sz w:val="20"/>
                <w:szCs w:val="20"/>
              </w:rPr>
              <w:t>22</w:t>
            </w:r>
          </w:p>
        </w:tc>
        <w:tc>
          <w:tcPr>
            <w:tcW w:w="4429" w:type="dxa"/>
            <w:tcBorders>
              <w:top w:val="nil"/>
              <w:left w:val="nil"/>
              <w:bottom w:val="single" w:sz="8" w:space="0" w:color="auto"/>
              <w:right w:val="single" w:sz="8" w:space="0" w:color="auto"/>
            </w:tcBorders>
            <w:shd w:val="clear" w:color="auto" w:fill="auto"/>
            <w:noWrap/>
          </w:tcPr>
          <w:p w14:paraId="3D6B2F28" w14:textId="77777777" w:rsidR="00C56C59" w:rsidRPr="006B53EF" w:rsidRDefault="00C56C59" w:rsidP="00BB7B8A">
            <w:pPr>
              <w:rPr>
                <w:rFonts w:ascii="Tahoma" w:hAnsi="Tahoma" w:cs="Tahoma"/>
                <w:sz w:val="20"/>
                <w:szCs w:val="20"/>
                <w:lang w:val="el-GR"/>
              </w:rPr>
            </w:pPr>
            <w:r w:rsidRPr="006B53EF">
              <w:rPr>
                <w:rFonts w:ascii="Tahoma" w:hAnsi="Tahoma" w:cs="Tahoma"/>
                <w:sz w:val="20"/>
                <w:szCs w:val="20"/>
                <w:lang w:val="el-GR"/>
              </w:rPr>
              <w:t>Υποστήριξη SNAPSHOTS</w:t>
            </w:r>
          </w:p>
        </w:tc>
        <w:tc>
          <w:tcPr>
            <w:tcW w:w="1422" w:type="dxa"/>
            <w:tcBorders>
              <w:top w:val="nil"/>
              <w:left w:val="nil"/>
              <w:bottom w:val="single" w:sz="8" w:space="0" w:color="auto"/>
              <w:right w:val="single" w:sz="8" w:space="0" w:color="auto"/>
            </w:tcBorders>
            <w:shd w:val="clear" w:color="auto" w:fill="auto"/>
            <w:noWrap/>
          </w:tcPr>
          <w:p w14:paraId="53FCE7D9" w14:textId="77777777" w:rsidR="00C56C59" w:rsidRPr="006B53EF" w:rsidRDefault="00C56C59" w:rsidP="00EB1606">
            <w:pPr>
              <w:spacing w:before="60" w:after="60"/>
              <w:jc w:val="center"/>
              <w:rPr>
                <w:rFonts w:ascii="Tahoma" w:hAnsi="Tahoma" w:cs="Tahoma"/>
                <w:sz w:val="20"/>
                <w:szCs w:val="20"/>
              </w:rPr>
            </w:pPr>
            <w:r w:rsidRPr="006B53EF">
              <w:rPr>
                <w:rFonts w:ascii="Tahoma" w:hAnsi="Tahoma" w:cs="Tahoma"/>
                <w:color w:val="000000" w:themeColor="text1"/>
                <w:sz w:val="20"/>
                <w:szCs w:val="20"/>
              </w:rPr>
              <w:t>≥ 1500</w:t>
            </w:r>
          </w:p>
        </w:tc>
        <w:tc>
          <w:tcPr>
            <w:tcW w:w="1480" w:type="dxa"/>
            <w:tcBorders>
              <w:top w:val="nil"/>
              <w:left w:val="nil"/>
              <w:bottom w:val="single" w:sz="8" w:space="0" w:color="auto"/>
              <w:right w:val="single" w:sz="8" w:space="0" w:color="auto"/>
            </w:tcBorders>
            <w:shd w:val="clear" w:color="auto" w:fill="auto"/>
            <w:noWrap/>
          </w:tcPr>
          <w:p w14:paraId="28575343" w14:textId="77777777" w:rsidR="00C56C59" w:rsidRPr="006B53EF" w:rsidRDefault="00C56C59" w:rsidP="00EB1606">
            <w:pPr>
              <w:spacing w:before="60" w:after="60"/>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tcPr>
          <w:p w14:paraId="39220C9A" w14:textId="77777777" w:rsidR="00C56C59" w:rsidRPr="006B53EF" w:rsidRDefault="00C56C59" w:rsidP="00EB1606">
            <w:pPr>
              <w:spacing w:before="60" w:after="60"/>
              <w:rPr>
                <w:rFonts w:ascii="Tahoma" w:hAnsi="Tahoma" w:cs="Tahoma"/>
                <w:sz w:val="20"/>
                <w:szCs w:val="20"/>
              </w:rPr>
            </w:pPr>
          </w:p>
        </w:tc>
      </w:tr>
      <w:tr w:rsidR="00C56C59" w:rsidRPr="006138A5" w14:paraId="12581FB9" w14:textId="77777777" w:rsidTr="0083055D">
        <w:tc>
          <w:tcPr>
            <w:tcW w:w="555" w:type="dxa"/>
            <w:tcBorders>
              <w:top w:val="nil"/>
              <w:left w:val="single" w:sz="8" w:space="0" w:color="auto"/>
              <w:bottom w:val="single" w:sz="8" w:space="0" w:color="auto"/>
              <w:right w:val="single" w:sz="8" w:space="0" w:color="auto"/>
            </w:tcBorders>
            <w:shd w:val="clear" w:color="auto" w:fill="auto"/>
            <w:noWrap/>
          </w:tcPr>
          <w:p w14:paraId="405C25EA" w14:textId="77777777" w:rsidR="00C56C59" w:rsidRPr="006B53EF" w:rsidRDefault="00C56C59" w:rsidP="00EB1606">
            <w:pPr>
              <w:spacing w:before="60" w:after="60"/>
              <w:jc w:val="center"/>
              <w:rPr>
                <w:rFonts w:ascii="Tahoma" w:hAnsi="Tahoma" w:cs="Tahoma"/>
                <w:sz w:val="20"/>
                <w:szCs w:val="20"/>
              </w:rPr>
            </w:pPr>
            <w:r w:rsidRPr="006B53EF">
              <w:rPr>
                <w:rFonts w:ascii="Tahoma" w:hAnsi="Tahoma" w:cs="Tahoma"/>
                <w:sz w:val="20"/>
                <w:szCs w:val="20"/>
              </w:rPr>
              <w:t>23</w:t>
            </w:r>
          </w:p>
        </w:tc>
        <w:tc>
          <w:tcPr>
            <w:tcW w:w="4429" w:type="dxa"/>
            <w:tcBorders>
              <w:top w:val="nil"/>
              <w:left w:val="nil"/>
              <w:bottom w:val="single" w:sz="8" w:space="0" w:color="auto"/>
              <w:right w:val="single" w:sz="8" w:space="0" w:color="auto"/>
            </w:tcBorders>
            <w:shd w:val="clear" w:color="auto" w:fill="auto"/>
            <w:noWrap/>
          </w:tcPr>
          <w:p w14:paraId="2A27575A" w14:textId="77777777" w:rsidR="00C56C59" w:rsidRPr="006B53EF" w:rsidRDefault="00C56C59" w:rsidP="00BB7B8A">
            <w:pPr>
              <w:rPr>
                <w:rFonts w:ascii="Tahoma" w:hAnsi="Tahoma" w:cs="Tahoma"/>
                <w:sz w:val="20"/>
                <w:szCs w:val="20"/>
                <w:lang w:val="el-GR"/>
              </w:rPr>
            </w:pPr>
            <w:r w:rsidRPr="006B53EF">
              <w:rPr>
                <w:rFonts w:ascii="Tahoma" w:hAnsi="Tahoma" w:cs="Tahoma"/>
                <w:sz w:val="20"/>
                <w:szCs w:val="20"/>
                <w:lang w:val="el-GR"/>
              </w:rPr>
              <w:t xml:space="preserve">Υποστήριξη REPLICATION SESSIONS </w:t>
            </w:r>
          </w:p>
        </w:tc>
        <w:tc>
          <w:tcPr>
            <w:tcW w:w="1422" w:type="dxa"/>
            <w:tcBorders>
              <w:top w:val="nil"/>
              <w:left w:val="nil"/>
              <w:bottom w:val="single" w:sz="8" w:space="0" w:color="auto"/>
              <w:right w:val="single" w:sz="8" w:space="0" w:color="auto"/>
            </w:tcBorders>
            <w:shd w:val="clear" w:color="auto" w:fill="auto"/>
            <w:noWrap/>
          </w:tcPr>
          <w:p w14:paraId="424EED43" w14:textId="77777777" w:rsidR="00C56C59" w:rsidRPr="006B53EF" w:rsidRDefault="00C56C59" w:rsidP="00EB1606">
            <w:pPr>
              <w:spacing w:before="60" w:after="60"/>
              <w:jc w:val="center"/>
              <w:rPr>
                <w:rFonts w:ascii="Tahoma" w:hAnsi="Tahoma" w:cs="Tahoma"/>
                <w:color w:val="000000" w:themeColor="text1"/>
                <w:sz w:val="20"/>
                <w:szCs w:val="20"/>
              </w:rPr>
            </w:pPr>
            <w:r w:rsidRPr="006B53EF">
              <w:rPr>
                <w:rFonts w:ascii="Tahoma" w:hAnsi="Tahoma" w:cs="Tahoma"/>
                <w:color w:val="000000" w:themeColor="text1"/>
                <w:sz w:val="20"/>
                <w:szCs w:val="20"/>
              </w:rPr>
              <w:t>≥ 1000</w:t>
            </w:r>
          </w:p>
        </w:tc>
        <w:tc>
          <w:tcPr>
            <w:tcW w:w="1480" w:type="dxa"/>
            <w:tcBorders>
              <w:top w:val="nil"/>
              <w:left w:val="nil"/>
              <w:bottom w:val="single" w:sz="8" w:space="0" w:color="auto"/>
              <w:right w:val="single" w:sz="8" w:space="0" w:color="auto"/>
            </w:tcBorders>
            <w:shd w:val="clear" w:color="auto" w:fill="auto"/>
            <w:noWrap/>
          </w:tcPr>
          <w:p w14:paraId="68F10DD0" w14:textId="77777777" w:rsidR="00C56C59" w:rsidRPr="006B53EF" w:rsidRDefault="00C56C59" w:rsidP="00EB1606">
            <w:pPr>
              <w:spacing w:before="60" w:after="60"/>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tcPr>
          <w:p w14:paraId="02ABC2AD" w14:textId="77777777" w:rsidR="00C56C59" w:rsidRPr="006B53EF" w:rsidRDefault="00C56C59" w:rsidP="00EB1606">
            <w:pPr>
              <w:spacing w:before="60" w:after="60"/>
              <w:rPr>
                <w:rFonts w:ascii="Tahoma" w:hAnsi="Tahoma" w:cs="Tahoma"/>
                <w:sz w:val="20"/>
                <w:szCs w:val="20"/>
              </w:rPr>
            </w:pPr>
          </w:p>
        </w:tc>
      </w:tr>
      <w:tr w:rsidR="00C56C59" w:rsidRPr="006138A5" w14:paraId="6DA85BC0" w14:textId="77777777" w:rsidTr="0083055D">
        <w:tc>
          <w:tcPr>
            <w:tcW w:w="555" w:type="dxa"/>
            <w:tcBorders>
              <w:top w:val="nil"/>
              <w:left w:val="single" w:sz="8" w:space="0" w:color="auto"/>
              <w:bottom w:val="single" w:sz="8" w:space="0" w:color="auto"/>
              <w:right w:val="single" w:sz="8" w:space="0" w:color="auto"/>
            </w:tcBorders>
            <w:shd w:val="clear" w:color="auto" w:fill="auto"/>
            <w:noWrap/>
          </w:tcPr>
          <w:p w14:paraId="59C5AA84" w14:textId="77777777" w:rsidR="00C56C59" w:rsidRPr="006B53EF" w:rsidRDefault="00C56C59" w:rsidP="00EB1606">
            <w:pPr>
              <w:spacing w:before="60" w:after="60"/>
              <w:jc w:val="center"/>
              <w:rPr>
                <w:rFonts w:ascii="Tahoma" w:hAnsi="Tahoma" w:cs="Tahoma"/>
                <w:sz w:val="20"/>
                <w:szCs w:val="20"/>
              </w:rPr>
            </w:pPr>
            <w:r w:rsidRPr="006B53EF">
              <w:rPr>
                <w:rFonts w:ascii="Tahoma" w:hAnsi="Tahoma" w:cs="Tahoma"/>
                <w:sz w:val="20"/>
                <w:szCs w:val="20"/>
              </w:rPr>
              <w:t>24</w:t>
            </w:r>
          </w:p>
        </w:tc>
        <w:tc>
          <w:tcPr>
            <w:tcW w:w="4429" w:type="dxa"/>
            <w:tcBorders>
              <w:top w:val="nil"/>
              <w:left w:val="nil"/>
              <w:bottom w:val="single" w:sz="8" w:space="0" w:color="auto"/>
              <w:right w:val="single" w:sz="8" w:space="0" w:color="auto"/>
            </w:tcBorders>
            <w:shd w:val="clear" w:color="auto" w:fill="auto"/>
            <w:noWrap/>
          </w:tcPr>
          <w:p w14:paraId="0F2B5E2D" w14:textId="77777777" w:rsidR="00C56C59" w:rsidRPr="006B53EF" w:rsidRDefault="00C56C59" w:rsidP="00BB7B8A">
            <w:pPr>
              <w:rPr>
                <w:rFonts w:ascii="Tahoma" w:hAnsi="Tahoma" w:cs="Tahoma"/>
                <w:sz w:val="20"/>
                <w:szCs w:val="20"/>
                <w:lang w:val="el-GR"/>
              </w:rPr>
            </w:pPr>
            <w:r w:rsidRPr="006B53EF">
              <w:rPr>
                <w:rFonts w:ascii="Tahoma" w:hAnsi="Tahoma" w:cs="Tahoma"/>
                <w:sz w:val="20"/>
                <w:szCs w:val="20"/>
                <w:lang w:val="el-GR"/>
              </w:rPr>
              <w:t>Υποστήριξη FILESYSTEMS (NAS)</w:t>
            </w:r>
          </w:p>
        </w:tc>
        <w:tc>
          <w:tcPr>
            <w:tcW w:w="1422" w:type="dxa"/>
            <w:tcBorders>
              <w:top w:val="nil"/>
              <w:left w:val="nil"/>
              <w:bottom w:val="single" w:sz="8" w:space="0" w:color="auto"/>
              <w:right w:val="single" w:sz="8" w:space="0" w:color="auto"/>
            </w:tcBorders>
            <w:shd w:val="clear" w:color="auto" w:fill="auto"/>
            <w:noWrap/>
          </w:tcPr>
          <w:p w14:paraId="0DC89E1F" w14:textId="77777777" w:rsidR="00C56C59" w:rsidRPr="006B53EF" w:rsidRDefault="00C56C59" w:rsidP="00EB1606">
            <w:pPr>
              <w:spacing w:before="60" w:after="60"/>
              <w:jc w:val="center"/>
              <w:rPr>
                <w:rFonts w:ascii="Tahoma" w:hAnsi="Tahoma" w:cs="Tahoma"/>
                <w:color w:val="000000" w:themeColor="text1"/>
                <w:sz w:val="20"/>
                <w:szCs w:val="20"/>
              </w:rPr>
            </w:pPr>
            <w:r w:rsidRPr="006B53EF">
              <w:rPr>
                <w:rFonts w:ascii="Tahoma" w:hAnsi="Tahoma" w:cs="Tahoma"/>
                <w:color w:val="000000" w:themeColor="text1"/>
                <w:sz w:val="20"/>
                <w:szCs w:val="20"/>
              </w:rPr>
              <w:t>≥ 1500</w:t>
            </w:r>
          </w:p>
        </w:tc>
        <w:tc>
          <w:tcPr>
            <w:tcW w:w="1480" w:type="dxa"/>
            <w:tcBorders>
              <w:top w:val="nil"/>
              <w:left w:val="nil"/>
              <w:bottom w:val="single" w:sz="8" w:space="0" w:color="auto"/>
              <w:right w:val="single" w:sz="8" w:space="0" w:color="auto"/>
            </w:tcBorders>
            <w:shd w:val="clear" w:color="auto" w:fill="auto"/>
            <w:noWrap/>
          </w:tcPr>
          <w:p w14:paraId="6466C075" w14:textId="77777777" w:rsidR="00C56C59" w:rsidRPr="006B53EF" w:rsidRDefault="00C56C59" w:rsidP="00EB1606">
            <w:pPr>
              <w:spacing w:before="60" w:after="60"/>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tcPr>
          <w:p w14:paraId="54F2475B" w14:textId="77777777" w:rsidR="00C56C59" w:rsidRPr="006B53EF" w:rsidRDefault="00C56C59" w:rsidP="00EB1606">
            <w:pPr>
              <w:spacing w:before="60" w:after="60"/>
              <w:rPr>
                <w:rFonts w:ascii="Tahoma" w:hAnsi="Tahoma" w:cs="Tahoma"/>
                <w:sz w:val="20"/>
                <w:szCs w:val="20"/>
              </w:rPr>
            </w:pPr>
          </w:p>
        </w:tc>
      </w:tr>
      <w:tr w:rsidR="00C56C59" w:rsidRPr="006138A5" w14:paraId="1ED9681A" w14:textId="77777777" w:rsidTr="0083055D">
        <w:tc>
          <w:tcPr>
            <w:tcW w:w="555" w:type="dxa"/>
            <w:tcBorders>
              <w:top w:val="nil"/>
              <w:left w:val="single" w:sz="8" w:space="0" w:color="auto"/>
              <w:bottom w:val="single" w:sz="8" w:space="0" w:color="auto"/>
              <w:right w:val="single" w:sz="8" w:space="0" w:color="auto"/>
            </w:tcBorders>
            <w:shd w:val="clear" w:color="auto" w:fill="auto"/>
            <w:noWrap/>
          </w:tcPr>
          <w:p w14:paraId="6ED4D1F4" w14:textId="77777777" w:rsidR="00C56C59" w:rsidRPr="006B53EF" w:rsidRDefault="00C56C59" w:rsidP="00EB1606">
            <w:pPr>
              <w:spacing w:before="60" w:after="60"/>
              <w:jc w:val="center"/>
              <w:rPr>
                <w:rFonts w:ascii="Tahoma" w:hAnsi="Tahoma" w:cs="Tahoma"/>
                <w:sz w:val="20"/>
                <w:szCs w:val="20"/>
              </w:rPr>
            </w:pPr>
            <w:r w:rsidRPr="006B53EF">
              <w:rPr>
                <w:rFonts w:ascii="Tahoma" w:hAnsi="Tahoma" w:cs="Tahoma"/>
                <w:sz w:val="20"/>
                <w:szCs w:val="20"/>
              </w:rPr>
              <w:t>25</w:t>
            </w:r>
          </w:p>
        </w:tc>
        <w:tc>
          <w:tcPr>
            <w:tcW w:w="4429" w:type="dxa"/>
            <w:tcBorders>
              <w:top w:val="nil"/>
              <w:left w:val="nil"/>
              <w:bottom w:val="single" w:sz="8" w:space="0" w:color="auto"/>
              <w:right w:val="single" w:sz="8" w:space="0" w:color="auto"/>
            </w:tcBorders>
            <w:shd w:val="clear" w:color="auto" w:fill="auto"/>
            <w:noWrap/>
          </w:tcPr>
          <w:p w14:paraId="75876B8F" w14:textId="77777777" w:rsidR="00C56C59" w:rsidRPr="006B53EF" w:rsidRDefault="00C56C59" w:rsidP="00BB7B8A">
            <w:pPr>
              <w:rPr>
                <w:rFonts w:ascii="Tahoma" w:hAnsi="Tahoma" w:cs="Tahoma"/>
                <w:sz w:val="20"/>
                <w:szCs w:val="20"/>
                <w:lang w:val="el-GR"/>
              </w:rPr>
            </w:pPr>
            <w:r w:rsidRPr="006B53EF">
              <w:rPr>
                <w:rFonts w:ascii="Tahoma" w:hAnsi="Tahoma" w:cs="Tahoma"/>
                <w:sz w:val="20"/>
                <w:szCs w:val="20"/>
                <w:lang w:val="el-GR"/>
              </w:rPr>
              <w:t>Υποστήριξη μέγιστου μεγέθους LUN</w:t>
            </w:r>
          </w:p>
        </w:tc>
        <w:tc>
          <w:tcPr>
            <w:tcW w:w="1422" w:type="dxa"/>
            <w:tcBorders>
              <w:top w:val="nil"/>
              <w:left w:val="nil"/>
              <w:bottom w:val="single" w:sz="8" w:space="0" w:color="auto"/>
              <w:right w:val="single" w:sz="8" w:space="0" w:color="auto"/>
            </w:tcBorders>
            <w:shd w:val="clear" w:color="auto" w:fill="auto"/>
            <w:noWrap/>
          </w:tcPr>
          <w:p w14:paraId="673638C5" w14:textId="77777777" w:rsidR="00C56C59" w:rsidRPr="006B53EF" w:rsidRDefault="00C56C59" w:rsidP="00EB1606">
            <w:pPr>
              <w:spacing w:before="60" w:after="60"/>
              <w:jc w:val="center"/>
              <w:rPr>
                <w:rFonts w:ascii="Tahoma" w:hAnsi="Tahoma" w:cs="Tahoma"/>
                <w:color w:val="000000" w:themeColor="text1"/>
                <w:sz w:val="20"/>
                <w:szCs w:val="20"/>
              </w:rPr>
            </w:pPr>
            <w:r w:rsidRPr="006B53EF">
              <w:rPr>
                <w:rFonts w:ascii="Tahoma" w:hAnsi="Tahoma" w:cs="Tahoma"/>
                <w:sz w:val="20"/>
                <w:szCs w:val="20"/>
              </w:rPr>
              <w:t>≥ 256TB</w:t>
            </w:r>
          </w:p>
        </w:tc>
        <w:tc>
          <w:tcPr>
            <w:tcW w:w="1480" w:type="dxa"/>
            <w:tcBorders>
              <w:top w:val="nil"/>
              <w:left w:val="nil"/>
              <w:bottom w:val="single" w:sz="8" w:space="0" w:color="auto"/>
              <w:right w:val="single" w:sz="8" w:space="0" w:color="auto"/>
            </w:tcBorders>
            <w:shd w:val="clear" w:color="auto" w:fill="auto"/>
            <w:noWrap/>
          </w:tcPr>
          <w:p w14:paraId="262CC618" w14:textId="77777777" w:rsidR="00C56C59" w:rsidRPr="006B53EF" w:rsidRDefault="00C56C59" w:rsidP="00EB1606">
            <w:pPr>
              <w:spacing w:before="60" w:after="60"/>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tcPr>
          <w:p w14:paraId="1EB8491C" w14:textId="77777777" w:rsidR="00C56C59" w:rsidRPr="006B53EF" w:rsidRDefault="00C56C59" w:rsidP="00EB1606">
            <w:pPr>
              <w:spacing w:before="60" w:after="60"/>
              <w:rPr>
                <w:rFonts w:ascii="Tahoma" w:hAnsi="Tahoma" w:cs="Tahoma"/>
                <w:sz w:val="20"/>
                <w:szCs w:val="20"/>
              </w:rPr>
            </w:pPr>
          </w:p>
        </w:tc>
      </w:tr>
      <w:tr w:rsidR="00C56C59" w:rsidRPr="006138A5" w14:paraId="2D31CD35" w14:textId="77777777" w:rsidTr="0083055D">
        <w:tc>
          <w:tcPr>
            <w:tcW w:w="555" w:type="dxa"/>
            <w:tcBorders>
              <w:top w:val="nil"/>
              <w:left w:val="single" w:sz="8" w:space="0" w:color="auto"/>
              <w:bottom w:val="single" w:sz="8" w:space="0" w:color="auto"/>
              <w:right w:val="single" w:sz="8" w:space="0" w:color="auto"/>
            </w:tcBorders>
            <w:shd w:val="clear" w:color="auto" w:fill="auto"/>
            <w:noWrap/>
          </w:tcPr>
          <w:p w14:paraId="157B7860" w14:textId="77777777" w:rsidR="00C56C59" w:rsidRPr="006B53EF" w:rsidRDefault="00C56C59" w:rsidP="00EB1606">
            <w:pPr>
              <w:spacing w:before="60" w:after="60"/>
              <w:jc w:val="center"/>
              <w:rPr>
                <w:rFonts w:ascii="Tahoma" w:hAnsi="Tahoma" w:cs="Tahoma"/>
                <w:sz w:val="20"/>
                <w:szCs w:val="20"/>
              </w:rPr>
            </w:pPr>
            <w:r w:rsidRPr="006B53EF">
              <w:rPr>
                <w:rFonts w:ascii="Tahoma" w:hAnsi="Tahoma" w:cs="Tahoma"/>
                <w:sz w:val="20"/>
                <w:szCs w:val="20"/>
              </w:rPr>
              <w:t>26</w:t>
            </w:r>
          </w:p>
        </w:tc>
        <w:tc>
          <w:tcPr>
            <w:tcW w:w="4429" w:type="dxa"/>
            <w:tcBorders>
              <w:top w:val="nil"/>
              <w:left w:val="nil"/>
              <w:bottom w:val="single" w:sz="8" w:space="0" w:color="auto"/>
              <w:right w:val="single" w:sz="8" w:space="0" w:color="auto"/>
            </w:tcBorders>
            <w:shd w:val="clear" w:color="auto" w:fill="auto"/>
            <w:noWrap/>
          </w:tcPr>
          <w:p w14:paraId="3CC5C6EE" w14:textId="77777777" w:rsidR="00C56C59" w:rsidRPr="006B53EF" w:rsidRDefault="00C56C59" w:rsidP="00BB7B8A">
            <w:pPr>
              <w:rPr>
                <w:rFonts w:ascii="Tahoma" w:hAnsi="Tahoma" w:cs="Tahoma"/>
                <w:sz w:val="20"/>
                <w:szCs w:val="20"/>
                <w:lang w:val="el-GR"/>
              </w:rPr>
            </w:pPr>
            <w:r w:rsidRPr="006B53EF">
              <w:rPr>
                <w:rFonts w:ascii="Tahoma" w:hAnsi="Tahoma" w:cs="Tahoma"/>
                <w:sz w:val="20"/>
                <w:szCs w:val="20"/>
                <w:lang w:val="el-GR"/>
              </w:rPr>
              <w:t>Υποστήριξη μέγιστου μεγέθους FILESYSTEM</w:t>
            </w:r>
          </w:p>
        </w:tc>
        <w:tc>
          <w:tcPr>
            <w:tcW w:w="1422" w:type="dxa"/>
            <w:tcBorders>
              <w:top w:val="nil"/>
              <w:left w:val="nil"/>
              <w:bottom w:val="single" w:sz="8" w:space="0" w:color="auto"/>
              <w:right w:val="single" w:sz="8" w:space="0" w:color="auto"/>
            </w:tcBorders>
            <w:shd w:val="clear" w:color="auto" w:fill="auto"/>
            <w:noWrap/>
          </w:tcPr>
          <w:p w14:paraId="0A6D59F4" w14:textId="77777777" w:rsidR="00C56C59" w:rsidRPr="006B53EF" w:rsidRDefault="00C56C59" w:rsidP="00EB1606">
            <w:pPr>
              <w:spacing w:before="60" w:after="60"/>
              <w:jc w:val="center"/>
              <w:rPr>
                <w:rFonts w:ascii="Tahoma" w:hAnsi="Tahoma" w:cs="Tahoma"/>
                <w:sz w:val="20"/>
                <w:szCs w:val="20"/>
              </w:rPr>
            </w:pPr>
            <w:r w:rsidRPr="006B53EF">
              <w:rPr>
                <w:rFonts w:ascii="Tahoma" w:hAnsi="Tahoma" w:cs="Tahoma"/>
                <w:sz w:val="20"/>
                <w:szCs w:val="20"/>
              </w:rPr>
              <w:t>≥ 256TB</w:t>
            </w:r>
          </w:p>
        </w:tc>
        <w:tc>
          <w:tcPr>
            <w:tcW w:w="1480" w:type="dxa"/>
            <w:tcBorders>
              <w:top w:val="nil"/>
              <w:left w:val="nil"/>
              <w:bottom w:val="single" w:sz="8" w:space="0" w:color="auto"/>
              <w:right w:val="single" w:sz="8" w:space="0" w:color="auto"/>
            </w:tcBorders>
            <w:shd w:val="clear" w:color="auto" w:fill="auto"/>
            <w:noWrap/>
          </w:tcPr>
          <w:p w14:paraId="20208FAD" w14:textId="77777777" w:rsidR="00C56C59" w:rsidRPr="006B53EF" w:rsidRDefault="00C56C59" w:rsidP="00EB1606">
            <w:pPr>
              <w:spacing w:before="60" w:after="60"/>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tcPr>
          <w:p w14:paraId="1C34B5DE" w14:textId="77777777" w:rsidR="00C56C59" w:rsidRPr="006B53EF" w:rsidRDefault="00C56C59" w:rsidP="00EB1606">
            <w:pPr>
              <w:spacing w:before="60" w:after="60"/>
              <w:rPr>
                <w:rFonts w:ascii="Tahoma" w:hAnsi="Tahoma" w:cs="Tahoma"/>
                <w:sz w:val="20"/>
                <w:szCs w:val="20"/>
              </w:rPr>
            </w:pPr>
          </w:p>
        </w:tc>
      </w:tr>
      <w:tr w:rsidR="00C56C59" w:rsidRPr="006138A5" w14:paraId="59B412E3"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6A9A2FA3" w14:textId="77777777" w:rsidR="00C56C59" w:rsidRPr="006B53EF" w:rsidRDefault="00C56C59" w:rsidP="00EB1606">
            <w:pPr>
              <w:spacing w:before="60" w:after="60"/>
              <w:jc w:val="center"/>
              <w:rPr>
                <w:rFonts w:ascii="Tahoma" w:hAnsi="Tahoma" w:cs="Tahoma"/>
                <w:sz w:val="20"/>
                <w:szCs w:val="20"/>
              </w:rPr>
            </w:pPr>
            <w:r w:rsidRPr="006B53EF">
              <w:rPr>
                <w:rFonts w:ascii="Tahoma" w:hAnsi="Tahoma" w:cs="Tahoma"/>
                <w:sz w:val="20"/>
                <w:szCs w:val="20"/>
              </w:rPr>
              <w:t>27</w:t>
            </w:r>
          </w:p>
        </w:tc>
        <w:tc>
          <w:tcPr>
            <w:tcW w:w="4429" w:type="dxa"/>
            <w:tcBorders>
              <w:top w:val="nil"/>
              <w:left w:val="nil"/>
              <w:bottom w:val="single" w:sz="8" w:space="0" w:color="auto"/>
              <w:right w:val="single" w:sz="8" w:space="0" w:color="auto"/>
            </w:tcBorders>
            <w:shd w:val="clear" w:color="auto" w:fill="auto"/>
            <w:noWrap/>
          </w:tcPr>
          <w:p w14:paraId="382261B3" w14:textId="77777777" w:rsidR="00C56C59" w:rsidRPr="006B53EF" w:rsidRDefault="00C56C59" w:rsidP="00BB7B8A">
            <w:pPr>
              <w:spacing w:before="60" w:after="60"/>
              <w:rPr>
                <w:rFonts w:ascii="Tahoma" w:hAnsi="Tahoma" w:cs="Tahoma"/>
                <w:sz w:val="20"/>
                <w:szCs w:val="20"/>
                <w:lang w:val="el-GR"/>
              </w:rPr>
            </w:pPr>
            <w:r w:rsidRPr="006B53EF">
              <w:rPr>
                <w:rFonts w:ascii="Tahoma" w:hAnsi="Tahoma" w:cs="Tahoma"/>
                <w:sz w:val="20"/>
                <w:szCs w:val="20"/>
                <w:lang w:val="el-GR"/>
              </w:rPr>
              <w:t xml:space="preserve">Το προσφερόμενο σύστημα αποθήκευσης πρέπει να υποστηρίζει  τα εξής </w:t>
            </w:r>
            <w:r w:rsidRPr="006B53EF">
              <w:rPr>
                <w:rFonts w:ascii="Tahoma" w:hAnsi="Tahoma" w:cs="Tahoma"/>
                <w:sz w:val="20"/>
                <w:szCs w:val="20"/>
              </w:rPr>
              <w:t>interface</w:t>
            </w:r>
            <w:r w:rsidRPr="006B53EF">
              <w:rPr>
                <w:rFonts w:ascii="Tahoma" w:hAnsi="Tahoma" w:cs="Tahoma"/>
                <w:sz w:val="20"/>
                <w:szCs w:val="20"/>
                <w:lang w:val="el-GR"/>
              </w:rPr>
              <w:t xml:space="preserve"> πρωτόκολλα: </w:t>
            </w:r>
          </w:p>
          <w:p w14:paraId="1A0ACF92" w14:textId="77777777" w:rsidR="00C56C59" w:rsidRPr="006B53EF" w:rsidRDefault="00C56C59" w:rsidP="00446527">
            <w:pPr>
              <w:numPr>
                <w:ilvl w:val="0"/>
                <w:numId w:val="54"/>
              </w:numPr>
              <w:spacing w:before="60" w:after="60"/>
              <w:ind w:left="0"/>
              <w:rPr>
                <w:rFonts w:ascii="Tahoma" w:hAnsi="Tahoma" w:cs="Tahoma"/>
                <w:sz w:val="20"/>
                <w:szCs w:val="20"/>
              </w:rPr>
            </w:pPr>
            <w:r w:rsidRPr="006B53EF">
              <w:rPr>
                <w:rFonts w:ascii="Tahoma" w:hAnsi="Tahoma" w:cs="Tahoma"/>
                <w:sz w:val="20"/>
                <w:szCs w:val="20"/>
              </w:rPr>
              <w:t>NFSv3, 4, 4.1</w:t>
            </w:r>
          </w:p>
          <w:p w14:paraId="2BC9C8B7" w14:textId="77777777" w:rsidR="00C56C59" w:rsidRPr="006B53EF" w:rsidRDefault="00C56C59" w:rsidP="00446527">
            <w:pPr>
              <w:numPr>
                <w:ilvl w:val="0"/>
                <w:numId w:val="54"/>
              </w:numPr>
              <w:spacing w:before="60" w:after="60"/>
              <w:ind w:left="0"/>
              <w:rPr>
                <w:rFonts w:ascii="Tahoma" w:hAnsi="Tahoma" w:cs="Tahoma"/>
                <w:sz w:val="20"/>
                <w:szCs w:val="20"/>
              </w:rPr>
            </w:pPr>
            <w:r w:rsidRPr="006B53EF">
              <w:rPr>
                <w:rFonts w:ascii="Tahoma" w:hAnsi="Tahoma" w:cs="Tahoma"/>
                <w:sz w:val="20"/>
                <w:szCs w:val="20"/>
              </w:rPr>
              <w:t>CIFS/SMB 1, 2, 3, 3.1</w:t>
            </w:r>
          </w:p>
          <w:p w14:paraId="7725E28D" w14:textId="77777777" w:rsidR="00C56C59" w:rsidRPr="006B53EF" w:rsidRDefault="00C56C59" w:rsidP="00446527">
            <w:pPr>
              <w:numPr>
                <w:ilvl w:val="0"/>
                <w:numId w:val="54"/>
              </w:numPr>
              <w:spacing w:before="60" w:after="60"/>
              <w:ind w:left="0"/>
              <w:rPr>
                <w:rFonts w:ascii="Tahoma" w:hAnsi="Tahoma" w:cs="Tahoma"/>
                <w:sz w:val="20"/>
                <w:szCs w:val="20"/>
              </w:rPr>
            </w:pPr>
            <w:r w:rsidRPr="006B53EF">
              <w:rPr>
                <w:rFonts w:ascii="Tahoma" w:hAnsi="Tahoma" w:cs="Tahoma"/>
                <w:sz w:val="20"/>
                <w:szCs w:val="20"/>
              </w:rPr>
              <w:t>FTP</w:t>
            </w:r>
          </w:p>
          <w:p w14:paraId="037145C5" w14:textId="77777777" w:rsidR="00C56C59" w:rsidRPr="006B53EF" w:rsidRDefault="00C56C59" w:rsidP="00446527">
            <w:pPr>
              <w:numPr>
                <w:ilvl w:val="0"/>
                <w:numId w:val="54"/>
              </w:numPr>
              <w:spacing w:before="60" w:after="60"/>
              <w:ind w:left="0"/>
              <w:rPr>
                <w:rFonts w:ascii="Tahoma" w:hAnsi="Tahoma" w:cs="Tahoma"/>
                <w:sz w:val="20"/>
                <w:szCs w:val="20"/>
              </w:rPr>
            </w:pPr>
            <w:r w:rsidRPr="006B53EF">
              <w:rPr>
                <w:rFonts w:ascii="Tahoma" w:hAnsi="Tahoma" w:cs="Tahoma"/>
                <w:sz w:val="20"/>
                <w:szCs w:val="20"/>
              </w:rPr>
              <w:lastRenderedPageBreak/>
              <w:t>SFTP</w:t>
            </w:r>
          </w:p>
          <w:p w14:paraId="2B8E4480" w14:textId="77777777" w:rsidR="00C56C59" w:rsidRPr="006B53EF" w:rsidRDefault="00C56C59" w:rsidP="00446527">
            <w:pPr>
              <w:numPr>
                <w:ilvl w:val="0"/>
                <w:numId w:val="54"/>
              </w:numPr>
              <w:spacing w:before="60" w:after="60"/>
              <w:ind w:left="0"/>
              <w:rPr>
                <w:rFonts w:ascii="Tahoma" w:hAnsi="Tahoma" w:cs="Tahoma"/>
                <w:sz w:val="20"/>
                <w:szCs w:val="20"/>
              </w:rPr>
            </w:pPr>
            <w:r w:rsidRPr="006B53EF">
              <w:rPr>
                <w:rFonts w:ascii="Tahoma" w:hAnsi="Tahoma" w:cs="Tahoma"/>
                <w:sz w:val="20"/>
                <w:szCs w:val="20"/>
              </w:rPr>
              <w:t>ISCSI</w:t>
            </w:r>
          </w:p>
        </w:tc>
        <w:tc>
          <w:tcPr>
            <w:tcW w:w="1422" w:type="dxa"/>
            <w:tcBorders>
              <w:top w:val="nil"/>
              <w:left w:val="nil"/>
              <w:bottom w:val="single" w:sz="8" w:space="0" w:color="auto"/>
              <w:right w:val="single" w:sz="8" w:space="0" w:color="auto"/>
            </w:tcBorders>
            <w:shd w:val="clear" w:color="auto" w:fill="auto"/>
            <w:noWrap/>
          </w:tcPr>
          <w:p w14:paraId="0BE6A33E" w14:textId="77777777" w:rsidR="00C56C59" w:rsidRPr="006B53EF" w:rsidRDefault="00C56C59" w:rsidP="00EB1606">
            <w:pPr>
              <w:spacing w:before="60" w:after="60"/>
              <w:ind w:left="-164" w:right="-108"/>
              <w:jc w:val="center"/>
              <w:rPr>
                <w:rFonts w:ascii="Tahoma" w:hAnsi="Tahoma" w:cs="Tahoma"/>
                <w:sz w:val="20"/>
                <w:szCs w:val="20"/>
              </w:rPr>
            </w:pPr>
          </w:p>
          <w:p w14:paraId="2A11329A" w14:textId="77777777" w:rsidR="00C56C59" w:rsidRPr="006B53EF" w:rsidRDefault="00C56C59" w:rsidP="00EB1606">
            <w:pPr>
              <w:spacing w:before="60" w:after="60"/>
              <w:ind w:left="-164" w:right="-108"/>
              <w:jc w:val="center"/>
              <w:rPr>
                <w:rFonts w:ascii="Tahoma" w:hAnsi="Tahoma" w:cs="Tahoma"/>
                <w:sz w:val="20"/>
                <w:szCs w:val="20"/>
              </w:rPr>
            </w:pPr>
          </w:p>
          <w:p w14:paraId="70CF16CF" w14:textId="77777777" w:rsidR="00C56C59" w:rsidRPr="006B53EF" w:rsidRDefault="00C56C59" w:rsidP="00EB1606">
            <w:pPr>
              <w:spacing w:before="60" w:after="60"/>
              <w:ind w:left="-164" w:right="-108"/>
              <w:jc w:val="center"/>
              <w:rPr>
                <w:rFonts w:ascii="Tahoma" w:hAnsi="Tahoma" w:cs="Tahoma"/>
                <w:sz w:val="20"/>
                <w:szCs w:val="20"/>
              </w:rPr>
            </w:pPr>
          </w:p>
          <w:p w14:paraId="53AAED5F" w14:textId="77777777" w:rsidR="00C56C59" w:rsidRPr="006B53EF" w:rsidRDefault="00C56C59" w:rsidP="00EB1606">
            <w:pPr>
              <w:spacing w:before="60" w:after="60"/>
              <w:jc w:val="center"/>
              <w:rPr>
                <w:rFonts w:ascii="Tahoma" w:hAnsi="Tahoma" w:cs="Tahoma"/>
                <w:sz w:val="20"/>
                <w:szCs w:val="20"/>
              </w:rPr>
            </w:pPr>
            <w:r w:rsidRPr="006B53EF">
              <w:rPr>
                <w:rFonts w:ascii="Tahoma" w:hAnsi="Tahoma" w:cs="Tahoma"/>
                <w:sz w:val="20"/>
                <w:szCs w:val="20"/>
              </w:rPr>
              <w:t>NAI</w:t>
            </w:r>
          </w:p>
        </w:tc>
        <w:tc>
          <w:tcPr>
            <w:tcW w:w="1480" w:type="dxa"/>
            <w:tcBorders>
              <w:top w:val="nil"/>
              <w:left w:val="nil"/>
              <w:bottom w:val="single" w:sz="8" w:space="0" w:color="auto"/>
              <w:right w:val="single" w:sz="8" w:space="0" w:color="auto"/>
            </w:tcBorders>
            <w:shd w:val="clear" w:color="auto" w:fill="auto"/>
            <w:noWrap/>
            <w:vAlign w:val="center"/>
          </w:tcPr>
          <w:p w14:paraId="5F613E2F" w14:textId="77777777" w:rsidR="00C56C59" w:rsidRPr="006B53EF" w:rsidRDefault="00C56C59" w:rsidP="00EB1606">
            <w:pPr>
              <w:spacing w:before="60" w:after="60"/>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309B87C3" w14:textId="77777777" w:rsidR="00C56C59" w:rsidRPr="006B53EF" w:rsidRDefault="00C56C59" w:rsidP="00EB1606">
            <w:pPr>
              <w:spacing w:before="60" w:after="60"/>
              <w:rPr>
                <w:rFonts w:ascii="Tahoma" w:hAnsi="Tahoma" w:cs="Tahoma"/>
                <w:sz w:val="20"/>
                <w:szCs w:val="20"/>
              </w:rPr>
            </w:pPr>
          </w:p>
        </w:tc>
      </w:tr>
      <w:tr w:rsidR="00C56C59" w:rsidRPr="006138A5" w14:paraId="218D8847"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6C458081" w14:textId="77777777" w:rsidR="00C56C59" w:rsidRPr="006B53EF" w:rsidRDefault="00C56C59" w:rsidP="00EB1606">
            <w:pPr>
              <w:spacing w:before="60" w:after="60"/>
              <w:jc w:val="center"/>
              <w:rPr>
                <w:rFonts w:ascii="Tahoma" w:hAnsi="Tahoma" w:cs="Tahoma"/>
                <w:sz w:val="20"/>
                <w:szCs w:val="20"/>
              </w:rPr>
            </w:pPr>
            <w:r w:rsidRPr="006B53EF">
              <w:rPr>
                <w:rFonts w:ascii="Tahoma" w:hAnsi="Tahoma" w:cs="Tahoma"/>
                <w:sz w:val="20"/>
                <w:szCs w:val="20"/>
              </w:rPr>
              <w:t>28</w:t>
            </w:r>
          </w:p>
        </w:tc>
        <w:tc>
          <w:tcPr>
            <w:tcW w:w="4429" w:type="dxa"/>
            <w:tcBorders>
              <w:top w:val="nil"/>
              <w:left w:val="nil"/>
              <w:bottom w:val="single" w:sz="8" w:space="0" w:color="auto"/>
              <w:right w:val="single" w:sz="8" w:space="0" w:color="auto"/>
            </w:tcBorders>
            <w:shd w:val="clear" w:color="auto" w:fill="auto"/>
            <w:noWrap/>
          </w:tcPr>
          <w:p w14:paraId="415FC03C" w14:textId="77777777" w:rsidR="00C56C59" w:rsidRPr="006B53EF" w:rsidRDefault="00C56C59" w:rsidP="00BB7B8A">
            <w:pPr>
              <w:spacing w:before="60" w:after="60"/>
              <w:rPr>
                <w:rFonts w:ascii="Tahoma" w:hAnsi="Tahoma" w:cs="Tahoma"/>
                <w:sz w:val="20"/>
                <w:szCs w:val="20"/>
                <w:lang w:val="el-GR"/>
              </w:rPr>
            </w:pPr>
            <w:r w:rsidRPr="006B53EF">
              <w:rPr>
                <w:rFonts w:ascii="Tahoma" w:hAnsi="Tahoma" w:cs="Tahoma"/>
                <w:sz w:val="20"/>
                <w:szCs w:val="20"/>
                <w:lang w:val="el-GR"/>
              </w:rPr>
              <w:t xml:space="preserve">Μέγιστος αριθμός υποστηριζόμενων 2.5» δίσκων στο βασικό </w:t>
            </w:r>
            <w:r w:rsidRPr="006B53EF">
              <w:rPr>
                <w:rFonts w:ascii="Tahoma" w:hAnsi="Tahoma" w:cs="Tahoma"/>
                <w:sz w:val="20"/>
                <w:szCs w:val="20"/>
              </w:rPr>
              <w:t>enclosure</w:t>
            </w:r>
          </w:p>
        </w:tc>
        <w:tc>
          <w:tcPr>
            <w:tcW w:w="1422" w:type="dxa"/>
            <w:tcBorders>
              <w:top w:val="nil"/>
              <w:left w:val="nil"/>
              <w:bottom w:val="single" w:sz="8" w:space="0" w:color="auto"/>
              <w:right w:val="single" w:sz="8" w:space="0" w:color="auto"/>
            </w:tcBorders>
            <w:shd w:val="clear" w:color="auto" w:fill="auto"/>
            <w:noWrap/>
          </w:tcPr>
          <w:p w14:paraId="115EA2E1" w14:textId="77777777" w:rsidR="00C56C59" w:rsidRPr="006B53EF" w:rsidRDefault="00C56C59" w:rsidP="00EB1606">
            <w:pPr>
              <w:spacing w:before="60" w:after="60"/>
              <w:jc w:val="center"/>
              <w:rPr>
                <w:rFonts w:ascii="Tahoma" w:hAnsi="Tahoma" w:cs="Tahoma"/>
                <w:sz w:val="20"/>
                <w:szCs w:val="20"/>
              </w:rPr>
            </w:pPr>
            <w:r w:rsidRPr="006B53EF">
              <w:rPr>
                <w:rFonts w:ascii="Tahoma" w:hAnsi="Tahoma" w:cs="Tahoma"/>
                <w:sz w:val="20"/>
                <w:szCs w:val="20"/>
              </w:rPr>
              <w:t>≥ 25</w:t>
            </w:r>
          </w:p>
        </w:tc>
        <w:tc>
          <w:tcPr>
            <w:tcW w:w="1480" w:type="dxa"/>
            <w:tcBorders>
              <w:top w:val="nil"/>
              <w:left w:val="nil"/>
              <w:bottom w:val="single" w:sz="8" w:space="0" w:color="auto"/>
              <w:right w:val="single" w:sz="8" w:space="0" w:color="auto"/>
            </w:tcBorders>
            <w:shd w:val="clear" w:color="auto" w:fill="auto"/>
            <w:noWrap/>
            <w:vAlign w:val="center"/>
          </w:tcPr>
          <w:p w14:paraId="769B467C" w14:textId="77777777" w:rsidR="00C56C59" w:rsidRPr="006B53EF" w:rsidRDefault="00C56C59" w:rsidP="00EB1606">
            <w:pPr>
              <w:spacing w:before="60" w:after="60"/>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3DEBFE74" w14:textId="77777777" w:rsidR="00C56C59" w:rsidRPr="006B53EF" w:rsidRDefault="00C56C59" w:rsidP="00EB1606">
            <w:pPr>
              <w:spacing w:before="60" w:after="60"/>
              <w:rPr>
                <w:rFonts w:ascii="Tahoma" w:hAnsi="Tahoma" w:cs="Tahoma"/>
                <w:sz w:val="20"/>
                <w:szCs w:val="20"/>
              </w:rPr>
            </w:pPr>
          </w:p>
        </w:tc>
      </w:tr>
      <w:tr w:rsidR="00C56C59" w:rsidRPr="006138A5" w14:paraId="5A76B6BB"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4DB1C0FE" w14:textId="77777777" w:rsidR="00C56C59" w:rsidRPr="006B53EF" w:rsidRDefault="00C56C59" w:rsidP="00EB1606">
            <w:pPr>
              <w:spacing w:before="60" w:after="60"/>
              <w:jc w:val="center"/>
              <w:rPr>
                <w:rFonts w:ascii="Tahoma" w:hAnsi="Tahoma" w:cs="Tahoma"/>
                <w:sz w:val="20"/>
                <w:szCs w:val="20"/>
              </w:rPr>
            </w:pPr>
            <w:r w:rsidRPr="006B53EF">
              <w:rPr>
                <w:rFonts w:ascii="Tahoma" w:hAnsi="Tahoma" w:cs="Tahoma"/>
                <w:sz w:val="20"/>
                <w:szCs w:val="20"/>
              </w:rPr>
              <w:t>29</w:t>
            </w:r>
          </w:p>
        </w:tc>
        <w:tc>
          <w:tcPr>
            <w:tcW w:w="4429" w:type="dxa"/>
            <w:tcBorders>
              <w:top w:val="nil"/>
              <w:left w:val="nil"/>
              <w:bottom w:val="single" w:sz="8" w:space="0" w:color="auto"/>
              <w:right w:val="single" w:sz="8" w:space="0" w:color="auto"/>
            </w:tcBorders>
            <w:shd w:val="clear" w:color="auto" w:fill="auto"/>
            <w:noWrap/>
          </w:tcPr>
          <w:p w14:paraId="3745A8C4" w14:textId="77777777" w:rsidR="00C56C59" w:rsidRPr="006B53EF" w:rsidRDefault="00C56C59" w:rsidP="00BB7B8A">
            <w:pPr>
              <w:spacing w:before="60" w:after="60"/>
              <w:rPr>
                <w:rFonts w:ascii="Tahoma" w:hAnsi="Tahoma" w:cs="Tahoma"/>
                <w:sz w:val="20"/>
                <w:szCs w:val="20"/>
                <w:lang w:val="el-GR"/>
              </w:rPr>
            </w:pPr>
            <w:r w:rsidRPr="006B53EF">
              <w:rPr>
                <w:rFonts w:ascii="Tahoma" w:hAnsi="Tahoma" w:cs="Tahoma"/>
                <w:sz w:val="20"/>
                <w:szCs w:val="20"/>
                <w:lang w:val="el-GR"/>
              </w:rPr>
              <w:t xml:space="preserve">Μέγιστος αριθμός υποστηριζόμενων 3.5» δίσκων στο βασικό </w:t>
            </w:r>
            <w:r w:rsidRPr="006B53EF">
              <w:rPr>
                <w:rFonts w:ascii="Tahoma" w:hAnsi="Tahoma" w:cs="Tahoma"/>
                <w:sz w:val="20"/>
                <w:szCs w:val="20"/>
              </w:rPr>
              <w:t>enclosure</w:t>
            </w:r>
          </w:p>
        </w:tc>
        <w:tc>
          <w:tcPr>
            <w:tcW w:w="1422" w:type="dxa"/>
            <w:tcBorders>
              <w:top w:val="nil"/>
              <w:left w:val="nil"/>
              <w:bottom w:val="single" w:sz="8" w:space="0" w:color="auto"/>
              <w:right w:val="single" w:sz="8" w:space="0" w:color="auto"/>
            </w:tcBorders>
            <w:shd w:val="clear" w:color="auto" w:fill="auto"/>
            <w:noWrap/>
          </w:tcPr>
          <w:p w14:paraId="06682E8A" w14:textId="77777777" w:rsidR="00C56C59" w:rsidRPr="006B53EF" w:rsidRDefault="00C56C59" w:rsidP="00EB1606">
            <w:pPr>
              <w:spacing w:before="60" w:after="60"/>
              <w:jc w:val="center"/>
              <w:rPr>
                <w:rFonts w:ascii="Tahoma" w:hAnsi="Tahoma" w:cs="Tahoma"/>
                <w:sz w:val="20"/>
                <w:szCs w:val="20"/>
              </w:rPr>
            </w:pPr>
            <w:r w:rsidRPr="006B53EF">
              <w:rPr>
                <w:rFonts w:ascii="Tahoma" w:hAnsi="Tahoma" w:cs="Tahoma"/>
                <w:sz w:val="20"/>
                <w:szCs w:val="20"/>
              </w:rPr>
              <w:t xml:space="preserve">≥ </w:t>
            </w:r>
            <w:r w:rsidRPr="006B53EF">
              <w:rPr>
                <w:rFonts w:ascii="Tahoma" w:hAnsi="Tahoma" w:cs="Tahoma"/>
                <w:sz w:val="20"/>
                <w:szCs w:val="20"/>
                <w:lang w:val="el-GR"/>
              </w:rPr>
              <w:t>1</w:t>
            </w:r>
            <w:r w:rsidRPr="006B53EF">
              <w:rPr>
                <w:rFonts w:ascii="Tahoma" w:hAnsi="Tahoma" w:cs="Tahoma"/>
                <w:sz w:val="20"/>
                <w:szCs w:val="20"/>
              </w:rPr>
              <w:t>5</w:t>
            </w:r>
          </w:p>
        </w:tc>
        <w:tc>
          <w:tcPr>
            <w:tcW w:w="1480" w:type="dxa"/>
            <w:tcBorders>
              <w:top w:val="nil"/>
              <w:left w:val="nil"/>
              <w:bottom w:val="single" w:sz="8" w:space="0" w:color="auto"/>
              <w:right w:val="single" w:sz="8" w:space="0" w:color="auto"/>
            </w:tcBorders>
            <w:shd w:val="clear" w:color="auto" w:fill="auto"/>
            <w:noWrap/>
            <w:vAlign w:val="center"/>
          </w:tcPr>
          <w:p w14:paraId="65CE149C" w14:textId="77777777" w:rsidR="00C56C59" w:rsidRPr="006B53EF" w:rsidRDefault="00C56C59" w:rsidP="00EB1606">
            <w:pPr>
              <w:spacing w:before="60" w:after="60"/>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2DF99285" w14:textId="77777777" w:rsidR="00C56C59" w:rsidRPr="006B53EF" w:rsidRDefault="00C56C59" w:rsidP="00EB1606">
            <w:pPr>
              <w:spacing w:before="60" w:after="60"/>
              <w:rPr>
                <w:rFonts w:ascii="Tahoma" w:hAnsi="Tahoma" w:cs="Tahoma"/>
                <w:sz w:val="20"/>
                <w:szCs w:val="20"/>
              </w:rPr>
            </w:pPr>
          </w:p>
        </w:tc>
      </w:tr>
      <w:tr w:rsidR="00C56C59" w:rsidRPr="006138A5" w14:paraId="250321D6"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174D098A" w14:textId="77777777" w:rsidR="00C56C59" w:rsidRPr="006B53EF" w:rsidRDefault="00C56C59" w:rsidP="00EB1606">
            <w:pPr>
              <w:spacing w:before="60" w:after="60"/>
              <w:jc w:val="center"/>
              <w:rPr>
                <w:rFonts w:ascii="Tahoma" w:hAnsi="Tahoma" w:cs="Tahoma"/>
                <w:sz w:val="20"/>
                <w:szCs w:val="20"/>
              </w:rPr>
            </w:pPr>
            <w:r w:rsidRPr="006B53EF">
              <w:rPr>
                <w:rFonts w:ascii="Tahoma" w:hAnsi="Tahoma" w:cs="Tahoma"/>
                <w:sz w:val="20"/>
                <w:szCs w:val="20"/>
              </w:rPr>
              <w:t>30</w:t>
            </w:r>
          </w:p>
        </w:tc>
        <w:tc>
          <w:tcPr>
            <w:tcW w:w="4429" w:type="dxa"/>
            <w:tcBorders>
              <w:top w:val="nil"/>
              <w:left w:val="nil"/>
              <w:bottom w:val="single" w:sz="8" w:space="0" w:color="auto"/>
              <w:right w:val="single" w:sz="8" w:space="0" w:color="auto"/>
            </w:tcBorders>
            <w:shd w:val="clear" w:color="auto" w:fill="auto"/>
            <w:noWrap/>
          </w:tcPr>
          <w:p w14:paraId="0173B24D" w14:textId="77777777" w:rsidR="00C56C59" w:rsidRPr="006B53EF" w:rsidRDefault="00C56C59" w:rsidP="00BB7B8A">
            <w:pPr>
              <w:spacing w:before="60" w:after="60"/>
              <w:rPr>
                <w:rFonts w:ascii="Tahoma" w:hAnsi="Tahoma" w:cs="Tahoma"/>
                <w:sz w:val="20"/>
                <w:szCs w:val="20"/>
                <w:lang w:val="el-GR"/>
              </w:rPr>
            </w:pPr>
            <w:r w:rsidRPr="006B53EF">
              <w:rPr>
                <w:rFonts w:ascii="Tahoma" w:hAnsi="Tahoma" w:cs="Tahoma"/>
                <w:sz w:val="20"/>
                <w:szCs w:val="20"/>
                <w:lang w:val="el-GR"/>
              </w:rPr>
              <w:t xml:space="preserve">Μέγιστος αριθμός υποστηριζόμενων δίσκων με </w:t>
            </w:r>
            <w:r w:rsidRPr="006B53EF">
              <w:rPr>
                <w:rFonts w:ascii="Tahoma" w:hAnsi="Tahoma" w:cs="Tahoma"/>
                <w:sz w:val="20"/>
                <w:szCs w:val="20"/>
              </w:rPr>
              <w:t>enclosures</w:t>
            </w:r>
            <w:r w:rsidRPr="006B53EF">
              <w:rPr>
                <w:rFonts w:ascii="Tahoma" w:hAnsi="Tahoma" w:cs="Tahoma"/>
                <w:sz w:val="20"/>
                <w:szCs w:val="20"/>
                <w:lang w:val="el-GR"/>
              </w:rPr>
              <w:t xml:space="preserve"> επέκτασης στο ίδιο σύστημα</w:t>
            </w:r>
          </w:p>
        </w:tc>
        <w:tc>
          <w:tcPr>
            <w:tcW w:w="1422" w:type="dxa"/>
            <w:tcBorders>
              <w:top w:val="nil"/>
              <w:left w:val="nil"/>
              <w:bottom w:val="single" w:sz="8" w:space="0" w:color="auto"/>
              <w:right w:val="single" w:sz="8" w:space="0" w:color="auto"/>
            </w:tcBorders>
            <w:shd w:val="clear" w:color="auto" w:fill="auto"/>
            <w:noWrap/>
          </w:tcPr>
          <w:p w14:paraId="4E8BEC2B" w14:textId="77777777" w:rsidR="00C56C59" w:rsidRPr="006B53EF" w:rsidRDefault="00C56C59" w:rsidP="00EB1606">
            <w:pPr>
              <w:spacing w:before="60" w:after="60"/>
              <w:jc w:val="center"/>
              <w:rPr>
                <w:rFonts w:ascii="Tahoma" w:hAnsi="Tahoma" w:cs="Tahoma"/>
                <w:sz w:val="20"/>
                <w:szCs w:val="20"/>
              </w:rPr>
            </w:pPr>
            <w:r w:rsidRPr="006B53EF">
              <w:rPr>
                <w:rFonts w:ascii="Tahoma" w:hAnsi="Tahoma" w:cs="Tahoma"/>
                <w:sz w:val="20"/>
                <w:szCs w:val="20"/>
              </w:rPr>
              <w:t>≥ 750</w:t>
            </w:r>
          </w:p>
        </w:tc>
        <w:tc>
          <w:tcPr>
            <w:tcW w:w="1480" w:type="dxa"/>
            <w:tcBorders>
              <w:top w:val="nil"/>
              <w:left w:val="nil"/>
              <w:bottom w:val="single" w:sz="8" w:space="0" w:color="auto"/>
              <w:right w:val="single" w:sz="8" w:space="0" w:color="auto"/>
            </w:tcBorders>
            <w:shd w:val="clear" w:color="auto" w:fill="auto"/>
            <w:noWrap/>
            <w:vAlign w:val="center"/>
          </w:tcPr>
          <w:p w14:paraId="68F0104D" w14:textId="77777777" w:rsidR="00C56C59" w:rsidRPr="006B53EF" w:rsidRDefault="00C56C59" w:rsidP="00EB1606">
            <w:pPr>
              <w:spacing w:before="60" w:after="60"/>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5CAE47BE" w14:textId="77777777" w:rsidR="00C56C59" w:rsidRPr="006B53EF" w:rsidRDefault="00C56C59" w:rsidP="00EB1606">
            <w:pPr>
              <w:spacing w:before="60" w:after="60"/>
              <w:rPr>
                <w:rFonts w:ascii="Tahoma" w:hAnsi="Tahoma" w:cs="Tahoma"/>
                <w:sz w:val="20"/>
                <w:szCs w:val="20"/>
              </w:rPr>
            </w:pPr>
          </w:p>
        </w:tc>
      </w:tr>
      <w:tr w:rsidR="00C56C59" w:rsidRPr="006138A5" w14:paraId="6C814B03"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0435D21B" w14:textId="77777777" w:rsidR="00C56C59" w:rsidRPr="006B53EF" w:rsidRDefault="00C56C59" w:rsidP="00EB1606">
            <w:pPr>
              <w:spacing w:before="60" w:after="60"/>
              <w:jc w:val="center"/>
              <w:rPr>
                <w:rFonts w:ascii="Tahoma" w:hAnsi="Tahoma" w:cs="Tahoma"/>
                <w:sz w:val="20"/>
                <w:szCs w:val="20"/>
                <w:lang w:val="el-GR"/>
              </w:rPr>
            </w:pPr>
            <w:r w:rsidRPr="006B53EF">
              <w:rPr>
                <w:rFonts w:ascii="Tahoma" w:hAnsi="Tahoma" w:cs="Tahoma"/>
                <w:sz w:val="20"/>
                <w:szCs w:val="20"/>
                <w:lang w:val="el-GR"/>
              </w:rPr>
              <w:t>31</w:t>
            </w:r>
          </w:p>
        </w:tc>
        <w:tc>
          <w:tcPr>
            <w:tcW w:w="4429" w:type="dxa"/>
            <w:tcBorders>
              <w:top w:val="nil"/>
              <w:left w:val="nil"/>
              <w:bottom w:val="single" w:sz="8" w:space="0" w:color="auto"/>
              <w:right w:val="single" w:sz="8" w:space="0" w:color="auto"/>
            </w:tcBorders>
            <w:shd w:val="clear" w:color="auto" w:fill="auto"/>
            <w:noWrap/>
          </w:tcPr>
          <w:p w14:paraId="1FCA149A" w14:textId="1B2B797C" w:rsidR="00C56C59" w:rsidRPr="006B53EF" w:rsidRDefault="00C56C59" w:rsidP="00BB7B8A">
            <w:pPr>
              <w:spacing w:before="60" w:after="60"/>
              <w:rPr>
                <w:rFonts w:ascii="Tahoma" w:hAnsi="Tahoma" w:cs="Tahoma"/>
                <w:sz w:val="20"/>
                <w:szCs w:val="20"/>
              </w:rPr>
            </w:pPr>
            <w:r w:rsidRPr="006B53EF">
              <w:rPr>
                <w:rFonts w:ascii="Tahoma" w:hAnsi="Tahoma" w:cs="Tahoma"/>
                <w:sz w:val="20"/>
                <w:szCs w:val="20"/>
              </w:rPr>
              <w:t>12Gb/s SAS ports (backend connection) για σύνδεση expansion enclosures</w:t>
            </w:r>
          </w:p>
        </w:tc>
        <w:tc>
          <w:tcPr>
            <w:tcW w:w="1422" w:type="dxa"/>
            <w:tcBorders>
              <w:top w:val="nil"/>
              <w:left w:val="nil"/>
              <w:bottom w:val="single" w:sz="8" w:space="0" w:color="auto"/>
              <w:right w:val="single" w:sz="8" w:space="0" w:color="auto"/>
            </w:tcBorders>
            <w:shd w:val="clear" w:color="auto" w:fill="auto"/>
            <w:noWrap/>
          </w:tcPr>
          <w:p w14:paraId="268513AA" w14:textId="77777777" w:rsidR="00C56C59" w:rsidRPr="006B53EF" w:rsidRDefault="00C56C59" w:rsidP="00EB1606">
            <w:pPr>
              <w:spacing w:before="60" w:after="60"/>
              <w:jc w:val="center"/>
              <w:rPr>
                <w:rFonts w:ascii="Tahoma" w:hAnsi="Tahoma" w:cs="Tahoma"/>
                <w:sz w:val="20"/>
                <w:szCs w:val="20"/>
              </w:rPr>
            </w:pPr>
            <w:r w:rsidRPr="006B53EF">
              <w:rPr>
                <w:rFonts w:ascii="Tahoma" w:hAnsi="Tahoma" w:cs="Tahoma"/>
                <w:sz w:val="20"/>
                <w:szCs w:val="20"/>
              </w:rPr>
              <w:t>NAI</w:t>
            </w:r>
          </w:p>
        </w:tc>
        <w:tc>
          <w:tcPr>
            <w:tcW w:w="1480" w:type="dxa"/>
            <w:tcBorders>
              <w:top w:val="nil"/>
              <w:left w:val="nil"/>
              <w:bottom w:val="single" w:sz="8" w:space="0" w:color="auto"/>
              <w:right w:val="single" w:sz="8" w:space="0" w:color="auto"/>
            </w:tcBorders>
            <w:shd w:val="clear" w:color="auto" w:fill="auto"/>
            <w:noWrap/>
            <w:vAlign w:val="center"/>
          </w:tcPr>
          <w:p w14:paraId="5A5031AE" w14:textId="77777777" w:rsidR="00C56C59" w:rsidRPr="006B53EF" w:rsidRDefault="00C56C59" w:rsidP="00EB1606">
            <w:pPr>
              <w:spacing w:before="60" w:after="60"/>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518EC0A5" w14:textId="77777777" w:rsidR="00C56C59" w:rsidRPr="006B53EF" w:rsidRDefault="00C56C59" w:rsidP="00EB1606">
            <w:pPr>
              <w:spacing w:before="60" w:after="60"/>
              <w:rPr>
                <w:rFonts w:ascii="Tahoma" w:hAnsi="Tahoma" w:cs="Tahoma"/>
                <w:sz w:val="20"/>
                <w:szCs w:val="20"/>
              </w:rPr>
            </w:pPr>
          </w:p>
        </w:tc>
      </w:tr>
      <w:tr w:rsidR="00C56C59" w:rsidRPr="006138A5" w14:paraId="0593BC14"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3727A076" w14:textId="77777777" w:rsidR="00C56C59" w:rsidRPr="006B53EF" w:rsidRDefault="00C56C59" w:rsidP="00EB1606">
            <w:pPr>
              <w:spacing w:before="60" w:after="60"/>
              <w:jc w:val="center"/>
              <w:rPr>
                <w:rFonts w:ascii="Tahoma" w:hAnsi="Tahoma" w:cs="Tahoma"/>
                <w:sz w:val="20"/>
                <w:szCs w:val="20"/>
                <w:lang w:val="el-GR"/>
              </w:rPr>
            </w:pPr>
            <w:r w:rsidRPr="006B53EF">
              <w:rPr>
                <w:rFonts w:ascii="Tahoma" w:hAnsi="Tahoma" w:cs="Tahoma"/>
                <w:sz w:val="20"/>
                <w:szCs w:val="20"/>
                <w:lang w:val="el-GR"/>
              </w:rPr>
              <w:t>32</w:t>
            </w:r>
          </w:p>
        </w:tc>
        <w:tc>
          <w:tcPr>
            <w:tcW w:w="4429" w:type="dxa"/>
            <w:tcBorders>
              <w:top w:val="nil"/>
              <w:left w:val="nil"/>
              <w:bottom w:val="single" w:sz="8" w:space="0" w:color="auto"/>
              <w:right w:val="single" w:sz="8" w:space="0" w:color="auto"/>
            </w:tcBorders>
            <w:shd w:val="clear" w:color="auto" w:fill="auto"/>
            <w:noWrap/>
          </w:tcPr>
          <w:p w14:paraId="064397C7" w14:textId="77777777" w:rsidR="00C56C59" w:rsidRPr="006B53EF" w:rsidRDefault="00C56C59" w:rsidP="00BB7B8A">
            <w:pPr>
              <w:spacing w:before="60" w:after="60"/>
              <w:rPr>
                <w:rFonts w:ascii="Tahoma" w:hAnsi="Tahoma" w:cs="Tahoma"/>
                <w:sz w:val="20"/>
                <w:szCs w:val="20"/>
                <w:lang w:val="el-GR"/>
              </w:rPr>
            </w:pPr>
            <w:r w:rsidRPr="006B53EF">
              <w:rPr>
                <w:rFonts w:ascii="Tahoma" w:hAnsi="Tahoma" w:cs="Tahoma"/>
                <w:sz w:val="20"/>
                <w:szCs w:val="20"/>
                <w:lang w:val="el-GR"/>
              </w:rPr>
              <w:t xml:space="preserve">Υποστήριξη </w:t>
            </w:r>
            <w:r w:rsidRPr="006B53EF">
              <w:rPr>
                <w:rFonts w:ascii="Tahoma" w:hAnsi="Tahoma" w:cs="Tahoma"/>
                <w:sz w:val="20"/>
                <w:szCs w:val="20"/>
              </w:rPr>
              <w:t>RAID</w:t>
            </w:r>
            <w:r w:rsidRPr="006B53EF">
              <w:rPr>
                <w:rFonts w:ascii="Tahoma" w:hAnsi="Tahoma" w:cs="Tahoma"/>
                <w:sz w:val="20"/>
                <w:szCs w:val="20"/>
                <w:lang w:val="el-GR"/>
              </w:rPr>
              <w:t xml:space="preserve"> 1/0, 5, 6 καθώς και μίξη αυτών</w:t>
            </w:r>
          </w:p>
        </w:tc>
        <w:tc>
          <w:tcPr>
            <w:tcW w:w="1422" w:type="dxa"/>
            <w:tcBorders>
              <w:top w:val="nil"/>
              <w:left w:val="nil"/>
              <w:bottom w:val="single" w:sz="8" w:space="0" w:color="auto"/>
              <w:right w:val="single" w:sz="8" w:space="0" w:color="auto"/>
            </w:tcBorders>
            <w:shd w:val="clear" w:color="auto" w:fill="auto"/>
            <w:noWrap/>
          </w:tcPr>
          <w:p w14:paraId="6A2256A7" w14:textId="77777777" w:rsidR="00C56C59" w:rsidRPr="006B53EF" w:rsidRDefault="00C56C59" w:rsidP="00EB1606">
            <w:pPr>
              <w:spacing w:before="60" w:after="60"/>
              <w:jc w:val="center"/>
              <w:rPr>
                <w:rFonts w:ascii="Tahoma" w:hAnsi="Tahoma" w:cs="Tahoma"/>
                <w:sz w:val="20"/>
                <w:szCs w:val="20"/>
              </w:rPr>
            </w:pPr>
            <w:r w:rsidRPr="006B53EF">
              <w:rPr>
                <w:rFonts w:ascii="Tahoma" w:hAnsi="Tahoma" w:cs="Tahoma"/>
                <w:sz w:val="20"/>
                <w:szCs w:val="20"/>
              </w:rPr>
              <w:t>NAI</w:t>
            </w:r>
          </w:p>
        </w:tc>
        <w:tc>
          <w:tcPr>
            <w:tcW w:w="1480" w:type="dxa"/>
            <w:tcBorders>
              <w:top w:val="nil"/>
              <w:left w:val="nil"/>
              <w:bottom w:val="single" w:sz="8" w:space="0" w:color="auto"/>
              <w:right w:val="single" w:sz="8" w:space="0" w:color="auto"/>
            </w:tcBorders>
            <w:shd w:val="clear" w:color="auto" w:fill="auto"/>
            <w:noWrap/>
            <w:vAlign w:val="center"/>
          </w:tcPr>
          <w:p w14:paraId="426328B3" w14:textId="77777777" w:rsidR="00C56C59" w:rsidRPr="006B53EF" w:rsidRDefault="00C56C59" w:rsidP="00EB1606">
            <w:pPr>
              <w:spacing w:before="60" w:after="60"/>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711D214F" w14:textId="77777777" w:rsidR="00C56C59" w:rsidRPr="006B53EF" w:rsidRDefault="00C56C59" w:rsidP="00EB1606">
            <w:pPr>
              <w:spacing w:before="60" w:after="60"/>
              <w:rPr>
                <w:rFonts w:ascii="Tahoma" w:hAnsi="Tahoma" w:cs="Tahoma"/>
                <w:sz w:val="20"/>
                <w:szCs w:val="20"/>
              </w:rPr>
            </w:pPr>
          </w:p>
        </w:tc>
      </w:tr>
      <w:tr w:rsidR="00C56C59" w:rsidRPr="006138A5" w14:paraId="5157657C"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0FA2FFCB" w14:textId="77777777" w:rsidR="00C56C59" w:rsidRPr="006B53EF" w:rsidRDefault="00C56C59" w:rsidP="00EB1606">
            <w:pPr>
              <w:spacing w:before="60" w:after="60"/>
              <w:jc w:val="center"/>
              <w:rPr>
                <w:rFonts w:ascii="Tahoma" w:hAnsi="Tahoma" w:cs="Tahoma"/>
                <w:sz w:val="20"/>
                <w:szCs w:val="20"/>
                <w:lang w:val="el-GR"/>
              </w:rPr>
            </w:pPr>
            <w:r w:rsidRPr="006B53EF">
              <w:rPr>
                <w:rFonts w:ascii="Tahoma" w:hAnsi="Tahoma" w:cs="Tahoma"/>
                <w:sz w:val="20"/>
                <w:szCs w:val="20"/>
                <w:lang w:val="el-GR"/>
              </w:rPr>
              <w:t>33</w:t>
            </w:r>
          </w:p>
        </w:tc>
        <w:tc>
          <w:tcPr>
            <w:tcW w:w="4429" w:type="dxa"/>
            <w:tcBorders>
              <w:top w:val="nil"/>
              <w:left w:val="nil"/>
              <w:bottom w:val="single" w:sz="8" w:space="0" w:color="auto"/>
              <w:right w:val="single" w:sz="8" w:space="0" w:color="auto"/>
            </w:tcBorders>
            <w:shd w:val="clear" w:color="auto" w:fill="auto"/>
            <w:noWrap/>
          </w:tcPr>
          <w:p w14:paraId="7B3BCEE2" w14:textId="77777777" w:rsidR="00C56C59" w:rsidRPr="006B53EF" w:rsidRDefault="00C56C59" w:rsidP="00BB7B8A">
            <w:pPr>
              <w:spacing w:before="60" w:after="60"/>
              <w:rPr>
                <w:rFonts w:ascii="Tahoma" w:hAnsi="Tahoma" w:cs="Tahoma"/>
                <w:sz w:val="20"/>
                <w:szCs w:val="20"/>
                <w:lang w:val="el-GR"/>
              </w:rPr>
            </w:pPr>
            <w:r w:rsidRPr="006B53EF">
              <w:rPr>
                <w:rFonts w:ascii="Tahoma" w:hAnsi="Tahoma" w:cs="Tahoma"/>
                <w:sz w:val="20"/>
                <w:szCs w:val="20"/>
              </w:rPr>
              <w:t xml:space="preserve">Μέγιστη υποστηριζόμενη RAW χωρητικότητα </w:t>
            </w:r>
          </w:p>
        </w:tc>
        <w:tc>
          <w:tcPr>
            <w:tcW w:w="1422" w:type="dxa"/>
            <w:tcBorders>
              <w:top w:val="nil"/>
              <w:left w:val="nil"/>
              <w:bottom w:val="single" w:sz="8" w:space="0" w:color="auto"/>
              <w:right w:val="single" w:sz="8" w:space="0" w:color="auto"/>
            </w:tcBorders>
            <w:shd w:val="clear" w:color="auto" w:fill="auto"/>
            <w:noWrap/>
          </w:tcPr>
          <w:p w14:paraId="407CA086" w14:textId="77777777" w:rsidR="00C56C59" w:rsidRPr="006B53EF" w:rsidRDefault="00C56C59" w:rsidP="00EB1606">
            <w:pPr>
              <w:spacing w:before="60" w:after="60"/>
              <w:jc w:val="center"/>
              <w:rPr>
                <w:rFonts w:ascii="Tahoma" w:hAnsi="Tahoma" w:cs="Tahoma"/>
                <w:sz w:val="20"/>
                <w:szCs w:val="20"/>
              </w:rPr>
            </w:pPr>
            <w:r w:rsidRPr="006B53EF">
              <w:rPr>
                <w:rFonts w:ascii="Tahoma" w:hAnsi="Tahoma" w:cs="Tahoma"/>
                <w:sz w:val="20"/>
                <w:szCs w:val="20"/>
              </w:rPr>
              <w:t>≥ 4.0 PB</w:t>
            </w:r>
          </w:p>
        </w:tc>
        <w:tc>
          <w:tcPr>
            <w:tcW w:w="1480" w:type="dxa"/>
            <w:tcBorders>
              <w:top w:val="nil"/>
              <w:left w:val="nil"/>
              <w:bottom w:val="single" w:sz="8" w:space="0" w:color="auto"/>
              <w:right w:val="single" w:sz="8" w:space="0" w:color="auto"/>
            </w:tcBorders>
            <w:shd w:val="clear" w:color="auto" w:fill="auto"/>
            <w:noWrap/>
            <w:vAlign w:val="center"/>
          </w:tcPr>
          <w:p w14:paraId="0827083A" w14:textId="77777777" w:rsidR="00C56C59" w:rsidRPr="006B53EF" w:rsidRDefault="00C56C59" w:rsidP="00EB1606">
            <w:pPr>
              <w:spacing w:before="60" w:after="60"/>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5C7360DA" w14:textId="77777777" w:rsidR="00C56C59" w:rsidRPr="006B53EF" w:rsidRDefault="00C56C59" w:rsidP="00EB1606">
            <w:pPr>
              <w:spacing w:before="60" w:after="60"/>
              <w:rPr>
                <w:rFonts w:ascii="Tahoma" w:hAnsi="Tahoma" w:cs="Tahoma"/>
                <w:sz w:val="20"/>
                <w:szCs w:val="20"/>
              </w:rPr>
            </w:pPr>
          </w:p>
        </w:tc>
      </w:tr>
      <w:tr w:rsidR="00C56C59" w:rsidRPr="006138A5" w14:paraId="2B9F96EC"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20DD1B2B" w14:textId="77777777" w:rsidR="00C56C59" w:rsidRPr="006B53EF" w:rsidRDefault="00C56C59" w:rsidP="00EB1606">
            <w:pPr>
              <w:spacing w:before="60" w:after="60"/>
              <w:jc w:val="center"/>
              <w:rPr>
                <w:rFonts w:ascii="Tahoma" w:hAnsi="Tahoma" w:cs="Tahoma"/>
                <w:sz w:val="20"/>
                <w:szCs w:val="20"/>
                <w:lang w:val="el-GR"/>
              </w:rPr>
            </w:pPr>
            <w:r w:rsidRPr="006B53EF">
              <w:rPr>
                <w:rFonts w:ascii="Tahoma" w:hAnsi="Tahoma" w:cs="Tahoma"/>
                <w:sz w:val="20"/>
                <w:szCs w:val="20"/>
                <w:lang w:val="el-GR"/>
              </w:rPr>
              <w:t>34</w:t>
            </w:r>
          </w:p>
        </w:tc>
        <w:tc>
          <w:tcPr>
            <w:tcW w:w="4429" w:type="dxa"/>
            <w:tcBorders>
              <w:top w:val="nil"/>
              <w:left w:val="nil"/>
              <w:bottom w:val="single" w:sz="8" w:space="0" w:color="auto"/>
              <w:right w:val="single" w:sz="8" w:space="0" w:color="auto"/>
            </w:tcBorders>
            <w:shd w:val="clear" w:color="auto" w:fill="auto"/>
            <w:noWrap/>
            <w:vAlign w:val="center"/>
          </w:tcPr>
          <w:p w14:paraId="5D680148" w14:textId="77777777" w:rsidR="00C56C59" w:rsidRPr="006B53EF" w:rsidRDefault="00C56C59" w:rsidP="00BB7B8A">
            <w:pPr>
              <w:spacing w:before="60" w:after="60"/>
              <w:rPr>
                <w:rFonts w:ascii="Tahoma" w:hAnsi="Tahoma" w:cs="Tahoma"/>
                <w:sz w:val="20"/>
                <w:szCs w:val="20"/>
                <w:lang w:val="el-GR"/>
              </w:rPr>
            </w:pPr>
            <w:r w:rsidRPr="006B53EF">
              <w:rPr>
                <w:rFonts w:ascii="Tahoma" w:hAnsi="Tahoma" w:cs="Tahoma"/>
                <w:sz w:val="20"/>
                <w:szCs w:val="20"/>
                <w:lang w:val="el-GR"/>
              </w:rPr>
              <w:t>Σε περίπτωση βλάβης να υποστηρίζει την αλλαγή ελαττωματικών στοιχείων (τροφοδοτικά, δίσκοι, ελεγκτές) χωρίς να επηρεάζεται η λειτουργία του συνολικού συστήματος (</w:t>
            </w:r>
            <w:r w:rsidRPr="006B53EF">
              <w:rPr>
                <w:rFonts w:ascii="Tahoma" w:hAnsi="Tahoma" w:cs="Tahoma"/>
                <w:sz w:val="20"/>
                <w:szCs w:val="20"/>
              </w:rPr>
              <w:t>hot</w:t>
            </w:r>
            <w:r w:rsidRPr="006B53EF">
              <w:rPr>
                <w:rFonts w:ascii="Tahoma" w:hAnsi="Tahoma" w:cs="Tahoma"/>
                <w:sz w:val="20"/>
                <w:szCs w:val="20"/>
                <w:lang w:val="el-GR"/>
              </w:rPr>
              <w:t xml:space="preserve"> </w:t>
            </w:r>
            <w:r w:rsidRPr="006B53EF">
              <w:rPr>
                <w:rFonts w:ascii="Tahoma" w:hAnsi="Tahoma" w:cs="Tahoma"/>
                <w:sz w:val="20"/>
                <w:szCs w:val="20"/>
              </w:rPr>
              <w:t>swap</w:t>
            </w:r>
            <w:r w:rsidRPr="006B53EF">
              <w:rPr>
                <w:rFonts w:ascii="Tahoma" w:hAnsi="Tahoma" w:cs="Tahoma"/>
                <w:sz w:val="20"/>
                <w:szCs w:val="20"/>
                <w:lang w:val="el-GR"/>
              </w:rPr>
              <w:t>/</w:t>
            </w:r>
            <w:r w:rsidRPr="006B53EF">
              <w:rPr>
                <w:rFonts w:ascii="Tahoma" w:hAnsi="Tahoma" w:cs="Tahoma"/>
                <w:sz w:val="20"/>
                <w:szCs w:val="20"/>
              </w:rPr>
              <w:t>hot</w:t>
            </w:r>
            <w:r w:rsidRPr="006B53EF">
              <w:rPr>
                <w:rFonts w:ascii="Tahoma" w:hAnsi="Tahoma" w:cs="Tahoma"/>
                <w:sz w:val="20"/>
                <w:szCs w:val="20"/>
                <w:lang w:val="el-GR"/>
              </w:rPr>
              <w:t xml:space="preserve"> </w:t>
            </w:r>
            <w:r w:rsidRPr="006B53EF">
              <w:rPr>
                <w:rFonts w:ascii="Tahoma" w:hAnsi="Tahoma" w:cs="Tahoma"/>
                <w:sz w:val="20"/>
                <w:szCs w:val="20"/>
              </w:rPr>
              <w:t>plug</w:t>
            </w:r>
            <w:r w:rsidRPr="006B53EF">
              <w:rPr>
                <w:rFonts w:ascii="Tahoma" w:hAnsi="Tahoma" w:cs="Tahoma"/>
                <w:sz w:val="20"/>
                <w:szCs w:val="20"/>
                <w:lang w:val="el-GR"/>
              </w:rPr>
              <w:t>)</w:t>
            </w:r>
          </w:p>
        </w:tc>
        <w:tc>
          <w:tcPr>
            <w:tcW w:w="1422" w:type="dxa"/>
            <w:tcBorders>
              <w:top w:val="nil"/>
              <w:left w:val="nil"/>
              <w:bottom w:val="single" w:sz="8" w:space="0" w:color="auto"/>
              <w:right w:val="single" w:sz="8" w:space="0" w:color="auto"/>
            </w:tcBorders>
            <w:shd w:val="clear" w:color="auto" w:fill="auto"/>
            <w:noWrap/>
          </w:tcPr>
          <w:p w14:paraId="7A061DFD" w14:textId="77777777" w:rsidR="00C56C59" w:rsidRPr="006B53EF" w:rsidRDefault="00C56C59" w:rsidP="00EB1606">
            <w:pPr>
              <w:spacing w:before="60" w:after="60"/>
              <w:jc w:val="center"/>
              <w:rPr>
                <w:rFonts w:ascii="Tahoma" w:hAnsi="Tahoma" w:cs="Tahoma"/>
                <w:sz w:val="20"/>
                <w:szCs w:val="20"/>
              </w:rPr>
            </w:pPr>
            <w:r w:rsidRPr="006B53EF">
              <w:rPr>
                <w:rFonts w:ascii="Tahoma" w:hAnsi="Tahoma" w:cs="Tahoma"/>
                <w:sz w:val="20"/>
                <w:szCs w:val="20"/>
              </w:rPr>
              <w:t>NAI</w:t>
            </w:r>
          </w:p>
        </w:tc>
        <w:tc>
          <w:tcPr>
            <w:tcW w:w="1480" w:type="dxa"/>
            <w:tcBorders>
              <w:top w:val="nil"/>
              <w:left w:val="nil"/>
              <w:bottom w:val="single" w:sz="8" w:space="0" w:color="auto"/>
              <w:right w:val="single" w:sz="8" w:space="0" w:color="auto"/>
            </w:tcBorders>
            <w:shd w:val="clear" w:color="auto" w:fill="auto"/>
            <w:noWrap/>
            <w:vAlign w:val="center"/>
          </w:tcPr>
          <w:p w14:paraId="57B97642" w14:textId="77777777" w:rsidR="00C56C59" w:rsidRPr="006B53EF" w:rsidRDefault="00C56C59" w:rsidP="00EB1606">
            <w:pPr>
              <w:spacing w:before="60" w:after="60"/>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00FAABDB" w14:textId="77777777" w:rsidR="00C56C59" w:rsidRPr="006B53EF" w:rsidRDefault="00C56C59" w:rsidP="00EB1606">
            <w:pPr>
              <w:spacing w:before="60" w:after="60"/>
              <w:rPr>
                <w:rFonts w:ascii="Tahoma" w:hAnsi="Tahoma" w:cs="Tahoma"/>
                <w:sz w:val="20"/>
                <w:szCs w:val="20"/>
              </w:rPr>
            </w:pPr>
          </w:p>
        </w:tc>
      </w:tr>
      <w:tr w:rsidR="00C56C59" w:rsidRPr="006138A5" w14:paraId="5E9EB573"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246DB594" w14:textId="77777777" w:rsidR="00C56C59" w:rsidRPr="006B53EF" w:rsidRDefault="00C56C59" w:rsidP="00EB1606">
            <w:pPr>
              <w:spacing w:before="60" w:after="60"/>
              <w:jc w:val="center"/>
              <w:rPr>
                <w:rFonts w:ascii="Tahoma" w:hAnsi="Tahoma" w:cs="Tahoma"/>
                <w:sz w:val="20"/>
                <w:szCs w:val="20"/>
              </w:rPr>
            </w:pPr>
            <w:r w:rsidRPr="006B53EF">
              <w:rPr>
                <w:rFonts w:ascii="Tahoma" w:hAnsi="Tahoma" w:cs="Tahoma"/>
                <w:sz w:val="20"/>
                <w:szCs w:val="20"/>
              </w:rPr>
              <w:t>35</w:t>
            </w:r>
          </w:p>
        </w:tc>
        <w:tc>
          <w:tcPr>
            <w:tcW w:w="4429" w:type="dxa"/>
            <w:tcBorders>
              <w:top w:val="nil"/>
              <w:left w:val="nil"/>
              <w:bottom w:val="single" w:sz="8" w:space="0" w:color="auto"/>
              <w:right w:val="single" w:sz="8" w:space="0" w:color="auto"/>
            </w:tcBorders>
            <w:shd w:val="clear" w:color="auto" w:fill="auto"/>
            <w:noWrap/>
          </w:tcPr>
          <w:p w14:paraId="1FDBA594" w14:textId="77777777" w:rsidR="00C56C59" w:rsidRPr="006B53EF" w:rsidRDefault="00C56C59" w:rsidP="00BB7B8A">
            <w:pPr>
              <w:spacing w:before="60" w:after="60"/>
              <w:rPr>
                <w:rFonts w:ascii="Tahoma" w:hAnsi="Tahoma" w:cs="Tahoma"/>
                <w:sz w:val="20"/>
                <w:szCs w:val="20"/>
                <w:lang w:val="el-GR"/>
              </w:rPr>
            </w:pPr>
            <w:r w:rsidRPr="006B53EF">
              <w:rPr>
                <w:rFonts w:ascii="Tahoma" w:hAnsi="Tahoma" w:cs="Tahoma"/>
                <w:sz w:val="20"/>
                <w:szCs w:val="20"/>
                <w:lang w:val="el-GR"/>
              </w:rPr>
              <w:t>Να προσφερθεί όλο το απαραίτητο υλικό και λογισμικό για τη πλήρη, κεντρική και  ενιαία διαχείριση του συστήματος</w:t>
            </w:r>
          </w:p>
        </w:tc>
        <w:tc>
          <w:tcPr>
            <w:tcW w:w="1422" w:type="dxa"/>
            <w:tcBorders>
              <w:top w:val="nil"/>
              <w:left w:val="nil"/>
              <w:bottom w:val="single" w:sz="8" w:space="0" w:color="auto"/>
              <w:right w:val="single" w:sz="8" w:space="0" w:color="auto"/>
            </w:tcBorders>
            <w:shd w:val="clear" w:color="auto" w:fill="auto"/>
            <w:noWrap/>
          </w:tcPr>
          <w:p w14:paraId="486BE071" w14:textId="77777777" w:rsidR="00C56C59" w:rsidRPr="006B53EF" w:rsidRDefault="00C56C59" w:rsidP="00EB1606">
            <w:pPr>
              <w:spacing w:before="60" w:after="60"/>
              <w:jc w:val="center"/>
              <w:rPr>
                <w:rFonts w:ascii="Tahoma" w:hAnsi="Tahoma" w:cs="Tahoma"/>
                <w:sz w:val="20"/>
                <w:szCs w:val="20"/>
              </w:rPr>
            </w:pPr>
            <w:r w:rsidRPr="006B53EF">
              <w:rPr>
                <w:rFonts w:ascii="Tahoma" w:hAnsi="Tahoma" w:cs="Tahoma"/>
                <w:sz w:val="20"/>
                <w:szCs w:val="20"/>
              </w:rPr>
              <w:t>ΝΑΙ</w:t>
            </w:r>
          </w:p>
        </w:tc>
        <w:tc>
          <w:tcPr>
            <w:tcW w:w="1480" w:type="dxa"/>
            <w:tcBorders>
              <w:top w:val="nil"/>
              <w:left w:val="nil"/>
              <w:bottom w:val="single" w:sz="8" w:space="0" w:color="auto"/>
              <w:right w:val="single" w:sz="8" w:space="0" w:color="auto"/>
            </w:tcBorders>
            <w:shd w:val="clear" w:color="auto" w:fill="auto"/>
            <w:noWrap/>
            <w:vAlign w:val="center"/>
          </w:tcPr>
          <w:p w14:paraId="6D8E1DB0" w14:textId="77777777" w:rsidR="00C56C59" w:rsidRPr="006B53EF" w:rsidRDefault="00C56C59" w:rsidP="00EB1606">
            <w:pPr>
              <w:spacing w:before="60" w:after="60"/>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0015C7CD" w14:textId="77777777" w:rsidR="00C56C59" w:rsidRPr="006B53EF" w:rsidRDefault="00C56C59" w:rsidP="00EB1606">
            <w:pPr>
              <w:spacing w:before="60" w:after="60"/>
              <w:rPr>
                <w:rFonts w:ascii="Tahoma" w:hAnsi="Tahoma" w:cs="Tahoma"/>
                <w:sz w:val="20"/>
                <w:szCs w:val="20"/>
              </w:rPr>
            </w:pPr>
          </w:p>
        </w:tc>
      </w:tr>
      <w:tr w:rsidR="00C56C59" w:rsidRPr="006138A5" w14:paraId="35267CD6"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09A3DC8A" w14:textId="77777777" w:rsidR="00C56C59" w:rsidRPr="006B53EF" w:rsidRDefault="00C56C59" w:rsidP="00EB1606">
            <w:pPr>
              <w:spacing w:before="60" w:after="60"/>
              <w:jc w:val="center"/>
              <w:rPr>
                <w:rFonts w:ascii="Tahoma" w:hAnsi="Tahoma" w:cs="Tahoma"/>
                <w:sz w:val="20"/>
                <w:szCs w:val="20"/>
              </w:rPr>
            </w:pPr>
            <w:r w:rsidRPr="006B53EF">
              <w:rPr>
                <w:rFonts w:ascii="Tahoma" w:hAnsi="Tahoma" w:cs="Tahoma"/>
                <w:sz w:val="20"/>
                <w:szCs w:val="20"/>
              </w:rPr>
              <w:t>36</w:t>
            </w:r>
          </w:p>
        </w:tc>
        <w:tc>
          <w:tcPr>
            <w:tcW w:w="4429" w:type="dxa"/>
            <w:tcBorders>
              <w:top w:val="nil"/>
              <w:left w:val="nil"/>
              <w:bottom w:val="single" w:sz="8" w:space="0" w:color="auto"/>
              <w:right w:val="single" w:sz="8" w:space="0" w:color="auto"/>
            </w:tcBorders>
            <w:shd w:val="clear" w:color="auto" w:fill="auto"/>
            <w:noWrap/>
          </w:tcPr>
          <w:p w14:paraId="6E50607D" w14:textId="77777777" w:rsidR="00C56C59" w:rsidRPr="006B53EF" w:rsidRDefault="00C56C59" w:rsidP="00BB7B8A">
            <w:pPr>
              <w:spacing w:before="60" w:after="60"/>
              <w:rPr>
                <w:rFonts w:ascii="Tahoma" w:hAnsi="Tahoma" w:cs="Tahoma"/>
                <w:sz w:val="20"/>
                <w:szCs w:val="20"/>
                <w:lang w:val="el-GR"/>
              </w:rPr>
            </w:pPr>
            <w:r w:rsidRPr="006B53EF">
              <w:rPr>
                <w:rFonts w:ascii="Tahoma" w:hAnsi="Tahoma" w:cs="Tahoma"/>
                <w:sz w:val="20"/>
                <w:szCs w:val="20"/>
                <w:lang w:val="el-GR"/>
              </w:rPr>
              <w:t xml:space="preserve">Η προσφερόμενη διαχείριση του </w:t>
            </w:r>
            <w:r w:rsidRPr="006B53EF">
              <w:rPr>
                <w:rFonts w:ascii="Tahoma" w:hAnsi="Tahoma" w:cs="Tahoma"/>
                <w:sz w:val="20"/>
                <w:szCs w:val="20"/>
              </w:rPr>
              <w:t>Storage</w:t>
            </w:r>
            <w:r w:rsidRPr="006B53EF">
              <w:rPr>
                <w:rFonts w:ascii="Tahoma" w:hAnsi="Tahoma" w:cs="Tahoma"/>
                <w:sz w:val="20"/>
                <w:szCs w:val="20"/>
                <w:lang w:val="el-GR"/>
              </w:rPr>
              <w:t xml:space="preserve"> </w:t>
            </w:r>
            <w:r w:rsidRPr="006B53EF">
              <w:rPr>
                <w:rFonts w:ascii="Tahoma" w:hAnsi="Tahoma" w:cs="Tahoma"/>
                <w:sz w:val="20"/>
                <w:szCs w:val="20"/>
              </w:rPr>
              <w:t>System</w:t>
            </w:r>
            <w:r w:rsidRPr="006B53EF">
              <w:rPr>
                <w:rFonts w:ascii="Tahoma" w:hAnsi="Tahoma" w:cs="Tahoma"/>
                <w:sz w:val="20"/>
                <w:szCs w:val="20"/>
                <w:lang w:val="el-GR"/>
              </w:rPr>
              <w:t xml:space="preserve"> να πληροί χαρακτηριστικά υψηλής διαθεσιμότητας και να μπορεί να γίνει μέσω:</w:t>
            </w:r>
          </w:p>
          <w:p w14:paraId="1C928AC2" w14:textId="6DE05665" w:rsidR="00C56C59" w:rsidRPr="006B53EF" w:rsidRDefault="00C56C59" w:rsidP="00446527">
            <w:pPr>
              <w:numPr>
                <w:ilvl w:val="0"/>
                <w:numId w:val="51"/>
              </w:numPr>
              <w:spacing w:before="60" w:after="60"/>
              <w:ind w:left="0"/>
              <w:rPr>
                <w:rFonts w:ascii="Tahoma" w:hAnsi="Tahoma" w:cs="Tahoma"/>
                <w:sz w:val="20"/>
                <w:szCs w:val="20"/>
              </w:rPr>
            </w:pPr>
            <w:r w:rsidRPr="006B53EF">
              <w:rPr>
                <w:rFonts w:ascii="Tahoma" w:hAnsi="Tahoma" w:cs="Tahoma"/>
                <w:sz w:val="20"/>
                <w:szCs w:val="20"/>
              </w:rPr>
              <w:t xml:space="preserve">γραφικού περιβάλλοντος (GUI) </w:t>
            </w:r>
          </w:p>
          <w:p w14:paraId="3CE1E4F5" w14:textId="0FD3B735" w:rsidR="00C56C59" w:rsidRPr="006B53EF" w:rsidRDefault="00C56C59" w:rsidP="00446527">
            <w:pPr>
              <w:numPr>
                <w:ilvl w:val="0"/>
                <w:numId w:val="51"/>
              </w:numPr>
              <w:spacing w:before="60" w:after="60"/>
              <w:ind w:left="0"/>
              <w:rPr>
                <w:rFonts w:ascii="Tahoma" w:hAnsi="Tahoma" w:cs="Tahoma"/>
                <w:sz w:val="20"/>
                <w:szCs w:val="20"/>
              </w:rPr>
            </w:pPr>
            <w:r w:rsidRPr="006B53EF">
              <w:rPr>
                <w:rFonts w:ascii="Tahoma" w:hAnsi="Tahoma" w:cs="Tahoma"/>
                <w:sz w:val="20"/>
                <w:szCs w:val="20"/>
              </w:rPr>
              <w:t>command line interface</w:t>
            </w:r>
            <w:r w:rsidR="00E06E31">
              <w:rPr>
                <w:rFonts w:ascii="Tahoma" w:hAnsi="Tahoma" w:cs="Tahoma"/>
                <w:sz w:val="20"/>
                <w:szCs w:val="20"/>
                <w:lang w:val="el-GR"/>
              </w:rPr>
              <w:t xml:space="preserve"> </w:t>
            </w:r>
            <w:r w:rsidRPr="006B53EF">
              <w:rPr>
                <w:rFonts w:ascii="Tahoma" w:hAnsi="Tahoma" w:cs="Tahoma"/>
                <w:sz w:val="20"/>
                <w:szCs w:val="20"/>
              </w:rPr>
              <w:t>(CLI)</w:t>
            </w:r>
          </w:p>
          <w:p w14:paraId="4119527C" w14:textId="525F646A" w:rsidR="00C56C59" w:rsidRPr="006B53EF" w:rsidRDefault="00C56C59" w:rsidP="00446527">
            <w:pPr>
              <w:numPr>
                <w:ilvl w:val="0"/>
                <w:numId w:val="51"/>
              </w:numPr>
              <w:spacing w:before="60" w:after="60"/>
              <w:ind w:left="0"/>
              <w:rPr>
                <w:rFonts w:ascii="Tahoma" w:hAnsi="Tahoma" w:cs="Tahoma"/>
                <w:sz w:val="20"/>
                <w:szCs w:val="20"/>
              </w:rPr>
            </w:pPr>
            <w:r w:rsidRPr="006B53EF">
              <w:rPr>
                <w:rFonts w:ascii="Tahoma" w:hAnsi="Tahoma" w:cs="Tahoma"/>
                <w:sz w:val="20"/>
                <w:szCs w:val="20"/>
              </w:rPr>
              <w:t>REST API</w:t>
            </w:r>
          </w:p>
        </w:tc>
        <w:tc>
          <w:tcPr>
            <w:tcW w:w="1422" w:type="dxa"/>
            <w:tcBorders>
              <w:top w:val="nil"/>
              <w:left w:val="nil"/>
              <w:bottom w:val="single" w:sz="8" w:space="0" w:color="auto"/>
              <w:right w:val="single" w:sz="8" w:space="0" w:color="auto"/>
            </w:tcBorders>
            <w:shd w:val="clear" w:color="auto" w:fill="auto"/>
            <w:noWrap/>
          </w:tcPr>
          <w:p w14:paraId="037E43D4" w14:textId="77777777" w:rsidR="00C56C59" w:rsidRPr="006B53EF" w:rsidRDefault="00C56C59" w:rsidP="00EB1606">
            <w:pPr>
              <w:spacing w:before="60" w:after="60"/>
              <w:ind w:left="-164" w:right="-108"/>
              <w:jc w:val="center"/>
              <w:rPr>
                <w:rFonts w:ascii="Tahoma" w:hAnsi="Tahoma" w:cs="Tahoma"/>
                <w:sz w:val="20"/>
                <w:szCs w:val="20"/>
              </w:rPr>
            </w:pPr>
          </w:p>
          <w:p w14:paraId="1DFCDB42" w14:textId="77777777" w:rsidR="00C56C59" w:rsidRPr="006B53EF" w:rsidRDefault="00C56C59" w:rsidP="00EB1606">
            <w:pPr>
              <w:spacing w:before="60" w:after="60"/>
              <w:ind w:left="-164" w:right="-108"/>
              <w:jc w:val="center"/>
              <w:rPr>
                <w:rFonts w:ascii="Tahoma" w:hAnsi="Tahoma" w:cs="Tahoma"/>
                <w:sz w:val="20"/>
                <w:szCs w:val="20"/>
              </w:rPr>
            </w:pPr>
          </w:p>
          <w:p w14:paraId="08743225" w14:textId="77777777" w:rsidR="00C56C59" w:rsidRPr="006B53EF" w:rsidRDefault="00C56C59" w:rsidP="00EB1606">
            <w:pPr>
              <w:spacing w:before="60" w:after="60"/>
              <w:ind w:left="-164" w:right="-108"/>
              <w:jc w:val="center"/>
              <w:rPr>
                <w:rFonts w:ascii="Tahoma" w:hAnsi="Tahoma" w:cs="Tahoma"/>
                <w:sz w:val="20"/>
                <w:szCs w:val="20"/>
              </w:rPr>
            </w:pPr>
          </w:p>
          <w:p w14:paraId="6CB46DA3" w14:textId="77777777" w:rsidR="00C56C59" w:rsidRPr="006B53EF" w:rsidRDefault="00C56C59" w:rsidP="00EB1606">
            <w:pPr>
              <w:spacing w:before="60" w:after="60"/>
              <w:jc w:val="center"/>
              <w:rPr>
                <w:rFonts w:ascii="Tahoma" w:hAnsi="Tahoma" w:cs="Tahoma"/>
                <w:sz w:val="20"/>
                <w:szCs w:val="20"/>
              </w:rPr>
            </w:pPr>
            <w:r w:rsidRPr="006B53EF">
              <w:rPr>
                <w:rFonts w:ascii="Tahoma" w:hAnsi="Tahoma" w:cs="Tahoma"/>
                <w:sz w:val="20"/>
                <w:szCs w:val="20"/>
              </w:rPr>
              <w:t>ΝΑΙ</w:t>
            </w:r>
          </w:p>
        </w:tc>
        <w:tc>
          <w:tcPr>
            <w:tcW w:w="1480" w:type="dxa"/>
            <w:tcBorders>
              <w:top w:val="nil"/>
              <w:left w:val="nil"/>
              <w:bottom w:val="single" w:sz="8" w:space="0" w:color="auto"/>
              <w:right w:val="single" w:sz="8" w:space="0" w:color="auto"/>
            </w:tcBorders>
            <w:shd w:val="clear" w:color="auto" w:fill="auto"/>
            <w:noWrap/>
            <w:vAlign w:val="center"/>
          </w:tcPr>
          <w:p w14:paraId="60DEE8E5" w14:textId="77777777" w:rsidR="00C56C59" w:rsidRPr="006B53EF" w:rsidRDefault="00C56C59" w:rsidP="00EB1606">
            <w:pPr>
              <w:spacing w:before="60" w:after="60"/>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62997B92" w14:textId="77777777" w:rsidR="00C56C59" w:rsidRPr="006B53EF" w:rsidRDefault="00C56C59" w:rsidP="00EB1606">
            <w:pPr>
              <w:spacing w:before="60" w:after="60"/>
              <w:rPr>
                <w:rFonts w:ascii="Tahoma" w:hAnsi="Tahoma" w:cs="Tahoma"/>
                <w:sz w:val="20"/>
                <w:szCs w:val="20"/>
              </w:rPr>
            </w:pPr>
          </w:p>
        </w:tc>
      </w:tr>
      <w:tr w:rsidR="00C56C59" w:rsidRPr="006138A5" w14:paraId="4BEE8799"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208FEDB1" w14:textId="77777777" w:rsidR="00C56C59" w:rsidRPr="006B53EF" w:rsidRDefault="00C56C59" w:rsidP="00EB1606">
            <w:pPr>
              <w:spacing w:before="60" w:after="60"/>
              <w:jc w:val="center"/>
              <w:rPr>
                <w:rFonts w:ascii="Tahoma" w:hAnsi="Tahoma" w:cs="Tahoma"/>
                <w:sz w:val="20"/>
                <w:szCs w:val="20"/>
              </w:rPr>
            </w:pPr>
            <w:r w:rsidRPr="006B53EF">
              <w:rPr>
                <w:rFonts w:ascii="Tahoma" w:hAnsi="Tahoma" w:cs="Tahoma"/>
                <w:sz w:val="20"/>
                <w:szCs w:val="20"/>
              </w:rPr>
              <w:t>37</w:t>
            </w:r>
          </w:p>
        </w:tc>
        <w:tc>
          <w:tcPr>
            <w:tcW w:w="4429" w:type="dxa"/>
            <w:tcBorders>
              <w:top w:val="nil"/>
              <w:left w:val="nil"/>
              <w:bottom w:val="single" w:sz="8" w:space="0" w:color="auto"/>
              <w:right w:val="single" w:sz="8" w:space="0" w:color="auto"/>
            </w:tcBorders>
            <w:shd w:val="clear" w:color="auto" w:fill="auto"/>
            <w:noWrap/>
          </w:tcPr>
          <w:p w14:paraId="4C9E71DF" w14:textId="77777777" w:rsidR="00C56C59" w:rsidRPr="006B53EF" w:rsidRDefault="00C56C59" w:rsidP="00BB7B8A">
            <w:pPr>
              <w:spacing w:before="60" w:after="60"/>
              <w:rPr>
                <w:rFonts w:ascii="Tahoma" w:hAnsi="Tahoma" w:cs="Tahoma"/>
                <w:sz w:val="20"/>
                <w:szCs w:val="20"/>
                <w:lang w:val="el-GR"/>
              </w:rPr>
            </w:pPr>
            <w:r w:rsidRPr="006B53EF">
              <w:rPr>
                <w:rFonts w:ascii="Tahoma" w:hAnsi="Tahoma" w:cs="Tahoma"/>
                <w:sz w:val="20"/>
                <w:szCs w:val="20"/>
                <w:lang w:val="el-GR"/>
              </w:rPr>
              <w:t xml:space="preserve">Η λύση να είναι ολοκληρωμένη με </w:t>
            </w:r>
            <w:r w:rsidRPr="006B53EF">
              <w:rPr>
                <w:rFonts w:ascii="Tahoma" w:hAnsi="Tahoma" w:cs="Tahoma"/>
                <w:sz w:val="20"/>
                <w:szCs w:val="20"/>
              </w:rPr>
              <w:t>virtualization</w:t>
            </w:r>
            <w:r w:rsidRPr="006B53EF">
              <w:rPr>
                <w:rFonts w:ascii="Tahoma" w:hAnsi="Tahoma" w:cs="Tahoma"/>
                <w:sz w:val="20"/>
                <w:szCs w:val="20"/>
                <w:lang w:val="el-GR"/>
              </w:rPr>
              <w:t xml:space="preserve"> λύσεις όπως:</w:t>
            </w:r>
          </w:p>
          <w:p w14:paraId="7583584B" w14:textId="77777777" w:rsidR="00C56C59" w:rsidRPr="006B53EF" w:rsidRDefault="00C56C59" w:rsidP="00446527">
            <w:pPr>
              <w:pStyle w:val="aff0"/>
              <w:numPr>
                <w:ilvl w:val="0"/>
                <w:numId w:val="52"/>
              </w:numPr>
              <w:spacing w:before="60" w:after="60"/>
              <w:ind w:left="0"/>
              <w:rPr>
                <w:rFonts w:ascii="Tahoma" w:hAnsi="Tahoma" w:cs="Tahoma"/>
                <w:sz w:val="20"/>
                <w:szCs w:val="20"/>
              </w:rPr>
            </w:pPr>
            <w:r w:rsidRPr="006B53EF">
              <w:rPr>
                <w:rFonts w:ascii="Tahoma" w:hAnsi="Tahoma" w:cs="Tahoma"/>
                <w:sz w:val="20"/>
                <w:szCs w:val="20"/>
              </w:rPr>
              <w:t>Microsoft Hyper-V (Systems Center)</w:t>
            </w:r>
          </w:p>
          <w:p w14:paraId="4ADF1EBF" w14:textId="77777777" w:rsidR="00C56C59" w:rsidRPr="006B53EF" w:rsidRDefault="00C56C59" w:rsidP="00446527">
            <w:pPr>
              <w:pStyle w:val="aff0"/>
              <w:numPr>
                <w:ilvl w:val="0"/>
                <w:numId w:val="52"/>
              </w:numPr>
              <w:spacing w:before="60" w:after="60"/>
              <w:ind w:left="0"/>
              <w:rPr>
                <w:rFonts w:ascii="Tahoma" w:hAnsi="Tahoma" w:cs="Tahoma"/>
                <w:sz w:val="20"/>
                <w:szCs w:val="20"/>
              </w:rPr>
            </w:pPr>
            <w:r w:rsidRPr="006B53EF">
              <w:rPr>
                <w:rFonts w:ascii="Tahoma" w:hAnsi="Tahoma" w:cs="Tahoma"/>
                <w:sz w:val="20"/>
                <w:szCs w:val="20"/>
              </w:rPr>
              <w:t>Openstack</w:t>
            </w:r>
          </w:p>
          <w:p w14:paraId="6CAB55A2" w14:textId="77777777" w:rsidR="00C56C59" w:rsidRPr="006B53EF" w:rsidRDefault="00C56C59" w:rsidP="00446527">
            <w:pPr>
              <w:pStyle w:val="aff0"/>
              <w:numPr>
                <w:ilvl w:val="0"/>
                <w:numId w:val="52"/>
              </w:numPr>
              <w:spacing w:before="60" w:after="60"/>
              <w:ind w:left="0"/>
              <w:rPr>
                <w:rFonts w:ascii="Tahoma" w:hAnsi="Tahoma" w:cs="Tahoma"/>
                <w:sz w:val="20"/>
                <w:szCs w:val="20"/>
              </w:rPr>
            </w:pPr>
            <w:r w:rsidRPr="006B53EF">
              <w:rPr>
                <w:rFonts w:ascii="Tahoma" w:hAnsi="Tahoma" w:cs="Tahoma"/>
                <w:sz w:val="20"/>
                <w:szCs w:val="20"/>
              </w:rPr>
              <w:t>Vmware vSphere, Site Recovery Manager, VAAI και VASA</w:t>
            </w:r>
          </w:p>
        </w:tc>
        <w:tc>
          <w:tcPr>
            <w:tcW w:w="1422" w:type="dxa"/>
            <w:tcBorders>
              <w:top w:val="nil"/>
              <w:left w:val="nil"/>
              <w:bottom w:val="single" w:sz="8" w:space="0" w:color="auto"/>
              <w:right w:val="single" w:sz="8" w:space="0" w:color="auto"/>
            </w:tcBorders>
            <w:shd w:val="clear" w:color="auto" w:fill="auto"/>
            <w:noWrap/>
          </w:tcPr>
          <w:p w14:paraId="0401164D" w14:textId="77777777" w:rsidR="00C56C59" w:rsidRPr="006B53EF" w:rsidRDefault="00C56C59" w:rsidP="00EB1606">
            <w:pPr>
              <w:spacing w:before="60" w:after="60"/>
              <w:jc w:val="center"/>
              <w:rPr>
                <w:rFonts w:ascii="Tahoma" w:hAnsi="Tahoma" w:cs="Tahoma"/>
                <w:sz w:val="20"/>
                <w:szCs w:val="20"/>
              </w:rPr>
            </w:pPr>
            <w:r w:rsidRPr="006B53EF">
              <w:rPr>
                <w:rFonts w:ascii="Tahoma" w:hAnsi="Tahoma" w:cs="Tahoma"/>
                <w:sz w:val="20"/>
                <w:szCs w:val="20"/>
              </w:rPr>
              <w:t>NAI</w:t>
            </w:r>
          </w:p>
        </w:tc>
        <w:tc>
          <w:tcPr>
            <w:tcW w:w="1480" w:type="dxa"/>
            <w:tcBorders>
              <w:top w:val="nil"/>
              <w:left w:val="nil"/>
              <w:bottom w:val="single" w:sz="8" w:space="0" w:color="auto"/>
              <w:right w:val="single" w:sz="8" w:space="0" w:color="auto"/>
            </w:tcBorders>
            <w:shd w:val="clear" w:color="auto" w:fill="auto"/>
            <w:noWrap/>
            <w:vAlign w:val="center"/>
          </w:tcPr>
          <w:p w14:paraId="38C1318F" w14:textId="77777777" w:rsidR="00C56C59" w:rsidRPr="006B53EF" w:rsidRDefault="00C56C59" w:rsidP="00EB1606">
            <w:pPr>
              <w:spacing w:before="60" w:after="60"/>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66970D85" w14:textId="77777777" w:rsidR="00C56C59" w:rsidRPr="006B53EF" w:rsidRDefault="00C56C59" w:rsidP="00EB1606">
            <w:pPr>
              <w:spacing w:before="60" w:after="60"/>
              <w:rPr>
                <w:rFonts w:ascii="Tahoma" w:hAnsi="Tahoma" w:cs="Tahoma"/>
                <w:sz w:val="20"/>
                <w:szCs w:val="20"/>
              </w:rPr>
            </w:pPr>
          </w:p>
        </w:tc>
      </w:tr>
      <w:tr w:rsidR="00C56C59" w:rsidRPr="006138A5" w14:paraId="31CEB270"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18D4E215" w14:textId="77777777" w:rsidR="00C56C59" w:rsidRPr="006B53EF" w:rsidRDefault="00C56C59" w:rsidP="00EB1606">
            <w:pPr>
              <w:spacing w:before="60" w:after="60"/>
              <w:jc w:val="center"/>
              <w:rPr>
                <w:rFonts w:ascii="Tahoma" w:hAnsi="Tahoma" w:cs="Tahoma"/>
                <w:sz w:val="20"/>
                <w:szCs w:val="20"/>
              </w:rPr>
            </w:pPr>
            <w:r w:rsidRPr="006B53EF">
              <w:rPr>
                <w:rFonts w:ascii="Tahoma" w:hAnsi="Tahoma" w:cs="Tahoma"/>
                <w:sz w:val="20"/>
                <w:szCs w:val="20"/>
              </w:rPr>
              <w:t>38</w:t>
            </w:r>
          </w:p>
        </w:tc>
        <w:tc>
          <w:tcPr>
            <w:tcW w:w="4429" w:type="dxa"/>
            <w:tcBorders>
              <w:top w:val="nil"/>
              <w:left w:val="nil"/>
              <w:bottom w:val="single" w:sz="8" w:space="0" w:color="auto"/>
              <w:right w:val="single" w:sz="8" w:space="0" w:color="auto"/>
            </w:tcBorders>
            <w:shd w:val="clear" w:color="auto" w:fill="auto"/>
            <w:noWrap/>
          </w:tcPr>
          <w:p w14:paraId="39F20FE1" w14:textId="77777777" w:rsidR="00C56C59" w:rsidRPr="006B53EF" w:rsidRDefault="00C56C59" w:rsidP="00446527">
            <w:pPr>
              <w:pStyle w:val="aff0"/>
              <w:numPr>
                <w:ilvl w:val="0"/>
                <w:numId w:val="61"/>
              </w:numPr>
              <w:spacing w:before="60" w:after="60"/>
              <w:ind w:left="0"/>
              <w:rPr>
                <w:rFonts w:ascii="Tahoma" w:hAnsi="Tahoma" w:cs="Tahoma"/>
                <w:sz w:val="20"/>
                <w:szCs w:val="20"/>
                <w:lang w:val="el-GR"/>
              </w:rPr>
            </w:pPr>
            <w:r w:rsidRPr="006B53EF">
              <w:rPr>
                <w:rFonts w:ascii="Tahoma" w:hAnsi="Tahoma" w:cs="Tahoma"/>
                <w:sz w:val="20"/>
                <w:szCs w:val="20"/>
                <w:lang w:val="el-GR"/>
              </w:rPr>
              <w:t xml:space="preserve">Να προσφερθεί η τεχνολογία </w:t>
            </w:r>
            <w:r w:rsidRPr="006B53EF">
              <w:rPr>
                <w:rFonts w:ascii="Tahoma" w:hAnsi="Tahoma" w:cs="Tahoma"/>
                <w:sz w:val="20"/>
                <w:szCs w:val="20"/>
              </w:rPr>
              <w:t>asynchronous</w:t>
            </w:r>
            <w:r w:rsidRPr="006B53EF">
              <w:rPr>
                <w:rFonts w:ascii="Tahoma" w:hAnsi="Tahoma" w:cs="Tahoma"/>
                <w:sz w:val="20"/>
                <w:szCs w:val="20"/>
                <w:lang w:val="el-GR"/>
              </w:rPr>
              <w:t xml:space="preserve"> </w:t>
            </w:r>
            <w:r w:rsidRPr="006B53EF">
              <w:rPr>
                <w:rFonts w:ascii="Tahoma" w:hAnsi="Tahoma" w:cs="Tahoma"/>
                <w:sz w:val="20"/>
                <w:szCs w:val="20"/>
              </w:rPr>
              <w:t>replication</w:t>
            </w:r>
            <w:r w:rsidRPr="006B53EF">
              <w:rPr>
                <w:rFonts w:ascii="Tahoma" w:hAnsi="Tahoma" w:cs="Tahoma"/>
                <w:sz w:val="20"/>
                <w:szCs w:val="20"/>
                <w:lang w:val="el-GR"/>
              </w:rPr>
              <w:t xml:space="preserve"> για </w:t>
            </w:r>
            <w:r w:rsidRPr="006B53EF">
              <w:rPr>
                <w:rFonts w:ascii="Tahoma" w:hAnsi="Tahoma" w:cs="Tahoma"/>
                <w:sz w:val="20"/>
                <w:szCs w:val="20"/>
              </w:rPr>
              <w:t>Block</w:t>
            </w:r>
            <w:r w:rsidRPr="006B53EF">
              <w:rPr>
                <w:rFonts w:ascii="Tahoma" w:hAnsi="Tahoma" w:cs="Tahoma"/>
                <w:sz w:val="20"/>
                <w:szCs w:val="20"/>
                <w:lang w:val="el-GR"/>
              </w:rPr>
              <w:t xml:space="preserve"> &amp; </w:t>
            </w:r>
            <w:r w:rsidRPr="006B53EF">
              <w:rPr>
                <w:rFonts w:ascii="Tahoma" w:hAnsi="Tahoma" w:cs="Tahoma"/>
                <w:sz w:val="20"/>
                <w:szCs w:val="20"/>
              </w:rPr>
              <w:t>File</w:t>
            </w:r>
            <w:r w:rsidRPr="006B53EF">
              <w:rPr>
                <w:rFonts w:ascii="Tahoma" w:hAnsi="Tahoma" w:cs="Tahoma"/>
                <w:sz w:val="20"/>
                <w:szCs w:val="20"/>
                <w:lang w:val="el-GR"/>
              </w:rPr>
              <w:t xml:space="preserve"> </w:t>
            </w:r>
            <w:r w:rsidRPr="006B53EF">
              <w:rPr>
                <w:rFonts w:ascii="Tahoma" w:hAnsi="Tahoma" w:cs="Tahoma"/>
                <w:sz w:val="20"/>
                <w:szCs w:val="20"/>
              </w:rPr>
              <w:t>replication</w:t>
            </w:r>
            <w:r w:rsidRPr="006B53EF">
              <w:rPr>
                <w:rFonts w:ascii="Tahoma" w:hAnsi="Tahoma" w:cs="Tahoma"/>
                <w:sz w:val="20"/>
                <w:szCs w:val="20"/>
                <w:lang w:val="el-GR"/>
              </w:rPr>
              <w:t xml:space="preserve"> (με άλλο σύστημα που θα ζητηθεί στο μέλλον)</w:t>
            </w:r>
          </w:p>
        </w:tc>
        <w:tc>
          <w:tcPr>
            <w:tcW w:w="1422" w:type="dxa"/>
            <w:tcBorders>
              <w:top w:val="nil"/>
              <w:left w:val="nil"/>
              <w:bottom w:val="single" w:sz="8" w:space="0" w:color="auto"/>
              <w:right w:val="single" w:sz="8" w:space="0" w:color="auto"/>
            </w:tcBorders>
            <w:shd w:val="clear" w:color="auto" w:fill="auto"/>
            <w:noWrap/>
          </w:tcPr>
          <w:p w14:paraId="1657F2D2" w14:textId="77777777" w:rsidR="00C56C59" w:rsidRPr="006B53EF" w:rsidRDefault="00C56C59" w:rsidP="00EB1606">
            <w:pPr>
              <w:spacing w:before="60" w:after="60"/>
              <w:jc w:val="center"/>
              <w:rPr>
                <w:rFonts w:ascii="Tahoma" w:hAnsi="Tahoma" w:cs="Tahoma"/>
                <w:sz w:val="20"/>
                <w:szCs w:val="20"/>
              </w:rPr>
            </w:pPr>
            <w:r w:rsidRPr="006B53EF">
              <w:rPr>
                <w:rFonts w:ascii="Tahoma" w:hAnsi="Tahoma" w:cs="Tahoma"/>
                <w:sz w:val="20"/>
                <w:szCs w:val="20"/>
              </w:rPr>
              <w:t>ΝΑΙ</w:t>
            </w:r>
          </w:p>
        </w:tc>
        <w:tc>
          <w:tcPr>
            <w:tcW w:w="1480" w:type="dxa"/>
            <w:tcBorders>
              <w:top w:val="nil"/>
              <w:left w:val="nil"/>
              <w:bottom w:val="single" w:sz="8" w:space="0" w:color="auto"/>
              <w:right w:val="single" w:sz="8" w:space="0" w:color="auto"/>
            </w:tcBorders>
            <w:shd w:val="clear" w:color="auto" w:fill="auto"/>
            <w:noWrap/>
            <w:vAlign w:val="center"/>
          </w:tcPr>
          <w:p w14:paraId="470B3216" w14:textId="77777777" w:rsidR="00C56C59" w:rsidRPr="006B53EF" w:rsidRDefault="00C56C59" w:rsidP="00EB1606">
            <w:pPr>
              <w:spacing w:before="60" w:after="60"/>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138D60FE" w14:textId="77777777" w:rsidR="00C56C59" w:rsidRPr="006B53EF" w:rsidRDefault="00C56C59" w:rsidP="00EB1606">
            <w:pPr>
              <w:spacing w:before="60" w:after="60"/>
              <w:rPr>
                <w:rFonts w:ascii="Tahoma" w:hAnsi="Tahoma" w:cs="Tahoma"/>
                <w:sz w:val="20"/>
                <w:szCs w:val="20"/>
              </w:rPr>
            </w:pPr>
          </w:p>
        </w:tc>
      </w:tr>
      <w:tr w:rsidR="00C56C59" w:rsidRPr="006138A5" w14:paraId="3CB02445"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61A03512" w14:textId="77777777" w:rsidR="00C56C59" w:rsidRPr="006B53EF" w:rsidRDefault="00C56C59" w:rsidP="00EB1606">
            <w:pPr>
              <w:spacing w:before="60" w:after="60"/>
              <w:jc w:val="center"/>
              <w:rPr>
                <w:rFonts w:ascii="Tahoma" w:hAnsi="Tahoma" w:cs="Tahoma"/>
                <w:sz w:val="20"/>
                <w:szCs w:val="20"/>
              </w:rPr>
            </w:pPr>
            <w:r w:rsidRPr="006B53EF">
              <w:rPr>
                <w:rFonts w:ascii="Tahoma" w:hAnsi="Tahoma" w:cs="Tahoma"/>
                <w:sz w:val="20"/>
                <w:szCs w:val="20"/>
              </w:rPr>
              <w:t>39</w:t>
            </w:r>
          </w:p>
        </w:tc>
        <w:tc>
          <w:tcPr>
            <w:tcW w:w="4429" w:type="dxa"/>
            <w:tcBorders>
              <w:top w:val="nil"/>
              <w:left w:val="nil"/>
              <w:bottom w:val="single" w:sz="8" w:space="0" w:color="auto"/>
              <w:right w:val="single" w:sz="8" w:space="0" w:color="auto"/>
            </w:tcBorders>
            <w:shd w:val="clear" w:color="auto" w:fill="auto"/>
            <w:noWrap/>
          </w:tcPr>
          <w:p w14:paraId="5A20F131" w14:textId="77777777" w:rsidR="00C56C59" w:rsidRPr="006B53EF" w:rsidRDefault="00C56C59" w:rsidP="00446527">
            <w:pPr>
              <w:pStyle w:val="aff0"/>
              <w:numPr>
                <w:ilvl w:val="0"/>
                <w:numId w:val="61"/>
              </w:numPr>
              <w:spacing w:before="60" w:after="60"/>
              <w:ind w:left="0"/>
              <w:rPr>
                <w:rFonts w:ascii="Tahoma" w:hAnsi="Tahoma" w:cs="Tahoma"/>
                <w:sz w:val="20"/>
                <w:szCs w:val="20"/>
                <w:lang w:val="el-GR"/>
              </w:rPr>
            </w:pPr>
            <w:r w:rsidRPr="006B53EF">
              <w:rPr>
                <w:rFonts w:ascii="Tahoma" w:hAnsi="Tahoma" w:cs="Tahoma"/>
                <w:sz w:val="20"/>
                <w:szCs w:val="20"/>
                <w:lang w:val="el-GR"/>
              </w:rPr>
              <w:t xml:space="preserve">Να προσφερθεί η τεχνολογία </w:t>
            </w:r>
            <w:r w:rsidRPr="006B53EF">
              <w:rPr>
                <w:rFonts w:ascii="Tahoma" w:hAnsi="Tahoma" w:cs="Tahoma"/>
                <w:sz w:val="20"/>
                <w:szCs w:val="20"/>
              </w:rPr>
              <w:t>synchronous</w:t>
            </w:r>
            <w:r w:rsidRPr="006B53EF">
              <w:rPr>
                <w:rFonts w:ascii="Tahoma" w:hAnsi="Tahoma" w:cs="Tahoma"/>
                <w:sz w:val="20"/>
                <w:szCs w:val="20"/>
                <w:lang w:val="el-GR"/>
              </w:rPr>
              <w:t xml:space="preserve"> </w:t>
            </w:r>
            <w:r w:rsidRPr="006B53EF">
              <w:rPr>
                <w:rFonts w:ascii="Tahoma" w:hAnsi="Tahoma" w:cs="Tahoma"/>
                <w:sz w:val="20"/>
                <w:szCs w:val="20"/>
              </w:rPr>
              <w:t>replication</w:t>
            </w:r>
            <w:r w:rsidRPr="006B53EF">
              <w:rPr>
                <w:rFonts w:ascii="Tahoma" w:hAnsi="Tahoma" w:cs="Tahoma"/>
                <w:sz w:val="20"/>
                <w:szCs w:val="20"/>
                <w:lang w:val="el-GR"/>
              </w:rPr>
              <w:t xml:space="preserve"> για </w:t>
            </w:r>
            <w:r w:rsidRPr="006B53EF">
              <w:rPr>
                <w:rFonts w:ascii="Tahoma" w:hAnsi="Tahoma" w:cs="Tahoma"/>
                <w:sz w:val="20"/>
                <w:szCs w:val="20"/>
              </w:rPr>
              <w:t>Block</w:t>
            </w:r>
            <w:r w:rsidRPr="006B53EF">
              <w:rPr>
                <w:rFonts w:ascii="Tahoma" w:hAnsi="Tahoma" w:cs="Tahoma"/>
                <w:sz w:val="20"/>
                <w:szCs w:val="20"/>
                <w:lang w:val="el-GR"/>
              </w:rPr>
              <w:t xml:space="preserve"> </w:t>
            </w:r>
            <w:r w:rsidRPr="006B53EF">
              <w:rPr>
                <w:rFonts w:ascii="Tahoma" w:hAnsi="Tahoma" w:cs="Tahoma"/>
                <w:sz w:val="20"/>
                <w:szCs w:val="20"/>
              </w:rPr>
              <w:t>replication</w:t>
            </w:r>
            <w:r w:rsidRPr="006B53EF">
              <w:rPr>
                <w:rFonts w:ascii="Tahoma" w:hAnsi="Tahoma" w:cs="Tahoma"/>
                <w:sz w:val="20"/>
                <w:szCs w:val="20"/>
                <w:lang w:val="el-GR"/>
              </w:rPr>
              <w:t xml:space="preserve"> (με άλλο σύστημα που θα ζητηθεί στο μέλλον)</w:t>
            </w:r>
          </w:p>
        </w:tc>
        <w:tc>
          <w:tcPr>
            <w:tcW w:w="1422" w:type="dxa"/>
            <w:tcBorders>
              <w:top w:val="nil"/>
              <w:left w:val="nil"/>
              <w:bottom w:val="single" w:sz="8" w:space="0" w:color="auto"/>
              <w:right w:val="single" w:sz="8" w:space="0" w:color="auto"/>
            </w:tcBorders>
            <w:shd w:val="clear" w:color="auto" w:fill="auto"/>
            <w:noWrap/>
          </w:tcPr>
          <w:p w14:paraId="3CD1D618" w14:textId="77777777" w:rsidR="00C56C59" w:rsidRPr="006B53EF" w:rsidRDefault="00C56C59" w:rsidP="00EB1606">
            <w:pPr>
              <w:spacing w:before="60" w:after="60"/>
              <w:jc w:val="center"/>
              <w:rPr>
                <w:rFonts w:ascii="Tahoma" w:hAnsi="Tahoma" w:cs="Tahoma"/>
                <w:sz w:val="20"/>
                <w:szCs w:val="20"/>
              </w:rPr>
            </w:pPr>
            <w:r w:rsidRPr="006B53EF">
              <w:rPr>
                <w:rFonts w:ascii="Tahoma" w:hAnsi="Tahoma" w:cs="Tahoma"/>
                <w:sz w:val="20"/>
                <w:szCs w:val="20"/>
              </w:rPr>
              <w:t>ΝΑΙ</w:t>
            </w:r>
          </w:p>
        </w:tc>
        <w:tc>
          <w:tcPr>
            <w:tcW w:w="1480" w:type="dxa"/>
            <w:tcBorders>
              <w:top w:val="nil"/>
              <w:left w:val="nil"/>
              <w:bottom w:val="single" w:sz="8" w:space="0" w:color="auto"/>
              <w:right w:val="single" w:sz="8" w:space="0" w:color="auto"/>
            </w:tcBorders>
            <w:shd w:val="clear" w:color="auto" w:fill="auto"/>
            <w:noWrap/>
            <w:vAlign w:val="center"/>
          </w:tcPr>
          <w:p w14:paraId="590F22C5" w14:textId="77777777" w:rsidR="00C56C59" w:rsidRPr="006B53EF" w:rsidRDefault="00C56C59" w:rsidP="00EB1606">
            <w:pPr>
              <w:spacing w:before="60" w:after="60"/>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34B5C76B" w14:textId="77777777" w:rsidR="00C56C59" w:rsidRPr="006B53EF" w:rsidRDefault="00C56C59" w:rsidP="00EB1606">
            <w:pPr>
              <w:spacing w:before="60" w:after="60"/>
              <w:rPr>
                <w:rFonts w:ascii="Tahoma" w:hAnsi="Tahoma" w:cs="Tahoma"/>
                <w:sz w:val="20"/>
                <w:szCs w:val="20"/>
              </w:rPr>
            </w:pPr>
          </w:p>
        </w:tc>
      </w:tr>
      <w:tr w:rsidR="00C56C59" w:rsidRPr="006138A5" w14:paraId="4E0F9F7D"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4C6C4115" w14:textId="77777777" w:rsidR="00C56C59" w:rsidRPr="006B53EF" w:rsidRDefault="00C56C59" w:rsidP="00EB1606">
            <w:pPr>
              <w:spacing w:before="60" w:after="60"/>
              <w:jc w:val="center"/>
              <w:rPr>
                <w:rFonts w:ascii="Tahoma" w:hAnsi="Tahoma" w:cs="Tahoma"/>
                <w:sz w:val="20"/>
                <w:szCs w:val="20"/>
              </w:rPr>
            </w:pPr>
            <w:r w:rsidRPr="006B53EF">
              <w:rPr>
                <w:rFonts w:ascii="Tahoma" w:hAnsi="Tahoma" w:cs="Tahoma"/>
                <w:sz w:val="20"/>
                <w:szCs w:val="20"/>
              </w:rPr>
              <w:t>40</w:t>
            </w:r>
          </w:p>
        </w:tc>
        <w:tc>
          <w:tcPr>
            <w:tcW w:w="4429" w:type="dxa"/>
            <w:tcBorders>
              <w:top w:val="nil"/>
              <w:left w:val="nil"/>
              <w:bottom w:val="single" w:sz="8" w:space="0" w:color="auto"/>
              <w:right w:val="single" w:sz="8" w:space="0" w:color="auto"/>
            </w:tcBorders>
            <w:shd w:val="clear" w:color="auto" w:fill="auto"/>
            <w:noWrap/>
          </w:tcPr>
          <w:p w14:paraId="7009B08C" w14:textId="77777777" w:rsidR="00C56C59" w:rsidRPr="006B53EF" w:rsidRDefault="00C56C59" w:rsidP="00BB7B8A">
            <w:pPr>
              <w:spacing w:before="60" w:after="60"/>
              <w:rPr>
                <w:rFonts w:ascii="Tahoma" w:hAnsi="Tahoma" w:cs="Tahoma"/>
                <w:sz w:val="20"/>
                <w:szCs w:val="20"/>
                <w:lang w:val="el-GR"/>
              </w:rPr>
            </w:pPr>
            <w:r w:rsidRPr="006B53EF">
              <w:rPr>
                <w:rFonts w:ascii="Tahoma" w:hAnsi="Tahoma" w:cs="Tahoma"/>
                <w:sz w:val="20"/>
                <w:szCs w:val="20"/>
                <w:lang w:val="el-GR"/>
              </w:rPr>
              <w:t xml:space="preserve">Να προσφερθεί η δυνατότητα δυναμικής επέκτασης &amp; μείωσης ενός </w:t>
            </w:r>
            <w:r w:rsidRPr="006B53EF">
              <w:rPr>
                <w:rFonts w:ascii="Tahoma" w:hAnsi="Tahoma" w:cs="Tahoma"/>
                <w:sz w:val="20"/>
                <w:szCs w:val="20"/>
              </w:rPr>
              <w:t>filesystem</w:t>
            </w:r>
            <w:r w:rsidRPr="006B53EF">
              <w:rPr>
                <w:rFonts w:ascii="Tahoma" w:hAnsi="Tahoma" w:cs="Tahoma"/>
                <w:sz w:val="20"/>
                <w:szCs w:val="20"/>
                <w:lang w:val="el-GR"/>
              </w:rPr>
              <w:t xml:space="preserve"> (</w:t>
            </w:r>
            <w:r w:rsidRPr="006B53EF">
              <w:rPr>
                <w:rFonts w:ascii="Tahoma" w:hAnsi="Tahoma" w:cs="Tahoma"/>
                <w:sz w:val="20"/>
                <w:szCs w:val="20"/>
              </w:rPr>
              <w:t>nas</w:t>
            </w:r>
            <w:r w:rsidRPr="006B53EF">
              <w:rPr>
                <w:rFonts w:ascii="Tahoma" w:hAnsi="Tahoma" w:cs="Tahoma"/>
                <w:sz w:val="20"/>
                <w:szCs w:val="20"/>
                <w:lang w:val="el-GR"/>
              </w:rPr>
              <w:t>)</w:t>
            </w:r>
          </w:p>
        </w:tc>
        <w:tc>
          <w:tcPr>
            <w:tcW w:w="1422" w:type="dxa"/>
            <w:tcBorders>
              <w:top w:val="nil"/>
              <w:left w:val="nil"/>
              <w:bottom w:val="single" w:sz="8" w:space="0" w:color="auto"/>
              <w:right w:val="single" w:sz="8" w:space="0" w:color="auto"/>
            </w:tcBorders>
            <w:shd w:val="clear" w:color="auto" w:fill="auto"/>
            <w:noWrap/>
          </w:tcPr>
          <w:p w14:paraId="3EC6D69B" w14:textId="77777777" w:rsidR="00C56C59" w:rsidRPr="006B53EF" w:rsidRDefault="00C56C59" w:rsidP="00EB1606">
            <w:pPr>
              <w:spacing w:before="60" w:after="60"/>
              <w:jc w:val="center"/>
              <w:rPr>
                <w:rFonts w:ascii="Tahoma" w:hAnsi="Tahoma" w:cs="Tahoma"/>
                <w:sz w:val="20"/>
                <w:szCs w:val="20"/>
              </w:rPr>
            </w:pPr>
            <w:r w:rsidRPr="006B53EF">
              <w:rPr>
                <w:rFonts w:ascii="Tahoma" w:hAnsi="Tahoma" w:cs="Tahoma"/>
                <w:sz w:val="20"/>
                <w:szCs w:val="20"/>
              </w:rPr>
              <w:t>ΝΑΙ</w:t>
            </w:r>
          </w:p>
        </w:tc>
        <w:tc>
          <w:tcPr>
            <w:tcW w:w="1480" w:type="dxa"/>
            <w:tcBorders>
              <w:top w:val="nil"/>
              <w:left w:val="nil"/>
              <w:bottom w:val="single" w:sz="8" w:space="0" w:color="auto"/>
              <w:right w:val="single" w:sz="8" w:space="0" w:color="auto"/>
            </w:tcBorders>
            <w:shd w:val="clear" w:color="auto" w:fill="auto"/>
            <w:noWrap/>
            <w:vAlign w:val="center"/>
          </w:tcPr>
          <w:p w14:paraId="6D23D9F0" w14:textId="77777777" w:rsidR="00C56C59" w:rsidRPr="006B53EF" w:rsidRDefault="00C56C59" w:rsidP="00EB1606">
            <w:pPr>
              <w:spacing w:before="60" w:after="60"/>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136CC008" w14:textId="77777777" w:rsidR="00C56C59" w:rsidRPr="006B53EF" w:rsidRDefault="00C56C59" w:rsidP="00EB1606">
            <w:pPr>
              <w:spacing w:before="60" w:after="60"/>
              <w:rPr>
                <w:rFonts w:ascii="Tahoma" w:hAnsi="Tahoma" w:cs="Tahoma"/>
                <w:sz w:val="20"/>
                <w:szCs w:val="20"/>
              </w:rPr>
            </w:pPr>
          </w:p>
        </w:tc>
      </w:tr>
      <w:tr w:rsidR="00C56C59" w:rsidRPr="006138A5" w14:paraId="7EF4AC42"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48665B2C" w14:textId="77777777" w:rsidR="00C56C59" w:rsidRPr="006B53EF" w:rsidRDefault="00C56C59" w:rsidP="00EB1606">
            <w:pPr>
              <w:spacing w:before="60" w:after="60"/>
              <w:jc w:val="center"/>
              <w:rPr>
                <w:rFonts w:ascii="Tahoma" w:hAnsi="Tahoma" w:cs="Tahoma"/>
                <w:sz w:val="20"/>
                <w:szCs w:val="20"/>
              </w:rPr>
            </w:pPr>
            <w:r w:rsidRPr="006B53EF">
              <w:rPr>
                <w:rFonts w:ascii="Tahoma" w:hAnsi="Tahoma" w:cs="Tahoma"/>
                <w:sz w:val="20"/>
                <w:szCs w:val="20"/>
              </w:rPr>
              <w:t>41</w:t>
            </w:r>
          </w:p>
        </w:tc>
        <w:tc>
          <w:tcPr>
            <w:tcW w:w="4429" w:type="dxa"/>
            <w:tcBorders>
              <w:top w:val="nil"/>
              <w:left w:val="nil"/>
              <w:bottom w:val="single" w:sz="8" w:space="0" w:color="auto"/>
              <w:right w:val="single" w:sz="8" w:space="0" w:color="auto"/>
            </w:tcBorders>
            <w:shd w:val="clear" w:color="auto" w:fill="auto"/>
            <w:noWrap/>
          </w:tcPr>
          <w:p w14:paraId="19C47BE1" w14:textId="77777777" w:rsidR="00C56C59" w:rsidRPr="006B53EF" w:rsidRDefault="00C56C59" w:rsidP="00BB7B8A">
            <w:pPr>
              <w:spacing w:before="60" w:after="60"/>
              <w:rPr>
                <w:rFonts w:ascii="Tahoma" w:hAnsi="Tahoma" w:cs="Tahoma"/>
                <w:sz w:val="20"/>
                <w:szCs w:val="20"/>
                <w:lang w:val="el-GR"/>
              </w:rPr>
            </w:pPr>
            <w:r w:rsidRPr="006B53EF">
              <w:rPr>
                <w:rFonts w:ascii="Tahoma" w:hAnsi="Tahoma" w:cs="Tahoma"/>
                <w:sz w:val="20"/>
                <w:szCs w:val="20"/>
                <w:lang w:val="el-GR"/>
              </w:rPr>
              <w:t>Να προσφερθεί η δυνατότητα  κρυπτογράφησης των δεδομένων όταν αποθηκεύονται  στους δίσκους (</w:t>
            </w:r>
            <w:r w:rsidRPr="006B53EF">
              <w:rPr>
                <w:rFonts w:ascii="Tahoma" w:hAnsi="Tahoma" w:cs="Tahoma"/>
                <w:sz w:val="20"/>
                <w:szCs w:val="20"/>
              </w:rPr>
              <w:t>Data</w:t>
            </w:r>
            <w:r w:rsidRPr="006B53EF">
              <w:rPr>
                <w:rFonts w:ascii="Tahoma" w:hAnsi="Tahoma" w:cs="Tahoma"/>
                <w:sz w:val="20"/>
                <w:szCs w:val="20"/>
                <w:lang w:val="el-GR"/>
              </w:rPr>
              <w:t xml:space="preserve"> </w:t>
            </w:r>
            <w:r w:rsidRPr="006B53EF">
              <w:rPr>
                <w:rFonts w:ascii="Tahoma" w:hAnsi="Tahoma" w:cs="Tahoma"/>
                <w:sz w:val="20"/>
                <w:szCs w:val="20"/>
              </w:rPr>
              <w:t>at</w:t>
            </w:r>
            <w:r w:rsidRPr="006B53EF">
              <w:rPr>
                <w:rFonts w:ascii="Tahoma" w:hAnsi="Tahoma" w:cs="Tahoma"/>
                <w:sz w:val="20"/>
                <w:szCs w:val="20"/>
                <w:lang w:val="el-GR"/>
              </w:rPr>
              <w:t xml:space="preserve"> </w:t>
            </w:r>
            <w:r w:rsidRPr="006B53EF">
              <w:rPr>
                <w:rFonts w:ascii="Tahoma" w:hAnsi="Tahoma" w:cs="Tahoma"/>
                <w:sz w:val="20"/>
                <w:szCs w:val="20"/>
              </w:rPr>
              <w:t>Rest</w:t>
            </w:r>
            <w:r w:rsidRPr="006B53EF">
              <w:rPr>
                <w:rFonts w:ascii="Tahoma" w:hAnsi="Tahoma" w:cs="Tahoma"/>
                <w:sz w:val="20"/>
                <w:szCs w:val="20"/>
                <w:lang w:val="el-GR"/>
              </w:rPr>
              <w:t xml:space="preserve"> </w:t>
            </w:r>
            <w:r w:rsidRPr="006B53EF">
              <w:rPr>
                <w:rFonts w:ascii="Tahoma" w:hAnsi="Tahoma" w:cs="Tahoma"/>
                <w:sz w:val="20"/>
                <w:szCs w:val="20"/>
              </w:rPr>
              <w:t>Encryption</w:t>
            </w:r>
            <w:r w:rsidRPr="006B53EF">
              <w:rPr>
                <w:rFonts w:ascii="Tahoma" w:hAnsi="Tahoma" w:cs="Tahoma"/>
                <w:sz w:val="20"/>
                <w:szCs w:val="20"/>
                <w:lang w:val="el-GR"/>
              </w:rPr>
              <w:t>)</w:t>
            </w:r>
          </w:p>
        </w:tc>
        <w:tc>
          <w:tcPr>
            <w:tcW w:w="1422" w:type="dxa"/>
            <w:tcBorders>
              <w:top w:val="nil"/>
              <w:left w:val="nil"/>
              <w:bottom w:val="single" w:sz="8" w:space="0" w:color="auto"/>
              <w:right w:val="single" w:sz="8" w:space="0" w:color="auto"/>
            </w:tcBorders>
            <w:shd w:val="clear" w:color="auto" w:fill="auto"/>
            <w:noWrap/>
          </w:tcPr>
          <w:p w14:paraId="21D138DD" w14:textId="77777777" w:rsidR="00C56C59" w:rsidRPr="006B53EF" w:rsidRDefault="00C56C59" w:rsidP="00EB1606">
            <w:pPr>
              <w:spacing w:before="60" w:after="60"/>
              <w:ind w:left="-164" w:right="-108"/>
              <w:jc w:val="center"/>
              <w:rPr>
                <w:rFonts w:ascii="Tahoma" w:hAnsi="Tahoma" w:cs="Tahoma"/>
                <w:sz w:val="20"/>
                <w:szCs w:val="20"/>
              </w:rPr>
            </w:pPr>
            <w:r w:rsidRPr="006B53EF">
              <w:rPr>
                <w:rFonts w:ascii="Tahoma" w:hAnsi="Tahoma" w:cs="Tahoma"/>
                <w:sz w:val="20"/>
                <w:szCs w:val="20"/>
              </w:rPr>
              <w:t>ΝΑΙ</w:t>
            </w:r>
          </w:p>
          <w:p w14:paraId="727F2CC1" w14:textId="77777777" w:rsidR="00C56C59" w:rsidRPr="006B53EF" w:rsidRDefault="00C56C59" w:rsidP="00EB1606">
            <w:pPr>
              <w:spacing w:before="60" w:after="60"/>
              <w:rPr>
                <w:rFonts w:ascii="Tahoma" w:hAnsi="Tahoma" w:cs="Tahoma"/>
                <w:sz w:val="20"/>
                <w:szCs w:val="20"/>
              </w:rPr>
            </w:pPr>
            <w:r w:rsidRPr="006B53EF">
              <w:rPr>
                <w:rFonts w:ascii="Tahoma" w:hAnsi="Tahoma" w:cs="Tahoma"/>
                <w:sz w:val="20"/>
                <w:szCs w:val="20"/>
              </w:rPr>
              <w:t xml:space="preserve"> </w:t>
            </w:r>
          </w:p>
        </w:tc>
        <w:tc>
          <w:tcPr>
            <w:tcW w:w="1480" w:type="dxa"/>
            <w:tcBorders>
              <w:top w:val="nil"/>
              <w:left w:val="nil"/>
              <w:bottom w:val="single" w:sz="8" w:space="0" w:color="auto"/>
              <w:right w:val="single" w:sz="8" w:space="0" w:color="auto"/>
            </w:tcBorders>
            <w:shd w:val="clear" w:color="auto" w:fill="auto"/>
            <w:noWrap/>
            <w:vAlign w:val="center"/>
          </w:tcPr>
          <w:p w14:paraId="13E4EA57" w14:textId="77777777" w:rsidR="00C56C59" w:rsidRPr="006B53EF" w:rsidRDefault="00C56C59" w:rsidP="00EB1606">
            <w:pPr>
              <w:spacing w:before="60" w:after="60"/>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4FFED9C1" w14:textId="77777777" w:rsidR="00C56C59" w:rsidRPr="006B53EF" w:rsidRDefault="00C56C59" w:rsidP="00EB1606">
            <w:pPr>
              <w:spacing w:before="60" w:after="60"/>
              <w:rPr>
                <w:rFonts w:ascii="Tahoma" w:hAnsi="Tahoma" w:cs="Tahoma"/>
                <w:sz w:val="20"/>
                <w:szCs w:val="20"/>
              </w:rPr>
            </w:pPr>
          </w:p>
        </w:tc>
      </w:tr>
      <w:tr w:rsidR="00C56C59" w:rsidRPr="006138A5" w14:paraId="515D7B90"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0B815671" w14:textId="77777777" w:rsidR="00C56C59" w:rsidRPr="006B53EF" w:rsidRDefault="00C56C59" w:rsidP="00EB1606">
            <w:pPr>
              <w:spacing w:before="60" w:after="60"/>
              <w:jc w:val="center"/>
              <w:rPr>
                <w:rFonts w:ascii="Tahoma" w:hAnsi="Tahoma" w:cs="Tahoma"/>
                <w:sz w:val="20"/>
                <w:szCs w:val="20"/>
              </w:rPr>
            </w:pPr>
            <w:r w:rsidRPr="006B53EF">
              <w:rPr>
                <w:rFonts w:ascii="Tahoma" w:hAnsi="Tahoma" w:cs="Tahoma"/>
                <w:sz w:val="20"/>
                <w:szCs w:val="20"/>
              </w:rPr>
              <w:lastRenderedPageBreak/>
              <w:t>42</w:t>
            </w:r>
          </w:p>
        </w:tc>
        <w:tc>
          <w:tcPr>
            <w:tcW w:w="4429" w:type="dxa"/>
            <w:tcBorders>
              <w:top w:val="nil"/>
              <w:left w:val="nil"/>
              <w:bottom w:val="single" w:sz="8" w:space="0" w:color="auto"/>
              <w:right w:val="single" w:sz="8" w:space="0" w:color="auto"/>
            </w:tcBorders>
            <w:shd w:val="clear" w:color="auto" w:fill="auto"/>
            <w:noWrap/>
          </w:tcPr>
          <w:p w14:paraId="7BDDE744" w14:textId="77777777" w:rsidR="00C56C59" w:rsidRPr="006B53EF" w:rsidRDefault="00C56C59" w:rsidP="00BB7B8A">
            <w:pPr>
              <w:spacing w:before="60" w:after="60"/>
              <w:rPr>
                <w:rFonts w:ascii="Tahoma" w:hAnsi="Tahoma" w:cs="Tahoma"/>
                <w:sz w:val="20"/>
                <w:szCs w:val="20"/>
                <w:lang w:val="el-GR"/>
              </w:rPr>
            </w:pPr>
            <w:r w:rsidRPr="006B53EF">
              <w:rPr>
                <w:rFonts w:ascii="Tahoma" w:hAnsi="Tahoma" w:cs="Tahoma"/>
                <w:sz w:val="20"/>
                <w:szCs w:val="20"/>
                <w:lang w:val="el-GR"/>
              </w:rPr>
              <w:t xml:space="preserve">Η παραπάνω </w:t>
            </w:r>
            <w:r w:rsidRPr="006B53EF">
              <w:rPr>
                <w:rFonts w:ascii="Tahoma" w:hAnsi="Tahoma" w:cs="Tahoma"/>
                <w:sz w:val="20"/>
                <w:szCs w:val="20"/>
              </w:rPr>
              <w:t>Data</w:t>
            </w:r>
            <w:r w:rsidRPr="006B53EF">
              <w:rPr>
                <w:rFonts w:ascii="Tahoma" w:hAnsi="Tahoma" w:cs="Tahoma"/>
                <w:sz w:val="20"/>
                <w:szCs w:val="20"/>
                <w:lang w:val="el-GR"/>
              </w:rPr>
              <w:t xml:space="preserve"> </w:t>
            </w:r>
            <w:r w:rsidRPr="006B53EF">
              <w:rPr>
                <w:rFonts w:ascii="Tahoma" w:hAnsi="Tahoma" w:cs="Tahoma"/>
                <w:sz w:val="20"/>
                <w:szCs w:val="20"/>
              </w:rPr>
              <w:t>at</w:t>
            </w:r>
            <w:r w:rsidRPr="006B53EF">
              <w:rPr>
                <w:rFonts w:ascii="Tahoma" w:hAnsi="Tahoma" w:cs="Tahoma"/>
                <w:sz w:val="20"/>
                <w:szCs w:val="20"/>
                <w:lang w:val="el-GR"/>
              </w:rPr>
              <w:t xml:space="preserve"> </w:t>
            </w:r>
            <w:r w:rsidRPr="006B53EF">
              <w:rPr>
                <w:rFonts w:ascii="Tahoma" w:hAnsi="Tahoma" w:cs="Tahoma"/>
                <w:sz w:val="20"/>
                <w:szCs w:val="20"/>
              </w:rPr>
              <w:t>Rest</w:t>
            </w:r>
            <w:r w:rsidRPr="006B53EF">
              <w:rPr>
                <w:rFonts w:ascii="Tahoma" w:hAnsi="Tahoma" w:cs="Tahoma"/>
                <w:sz w:val="20"/>
                <w:szCs w:val="20"/>
                <w:lang w:val="el-GR"/>
              </w:rPr>
              <w:t xml:space="preserve"> </w:t>
            </w:r>
            <w:r w:rsidRPr="006B53EF">
              <w:rPr>
                <w:rFonts w:ascii="Tahoma" w:hAnsi="Tahoma" w:cs="Tahoma"/>
                <w:sz w:val="20"/>
                <w:szCs w:val="20"/>
              </w:rPr>
              <w:t>Encryption</w:t>
            </w:r>
            <w:r w:rsidRPr="006B53EF">
              <w:rPr>
                <w:rFonts w:ascii="Tahoma" w:hAnsi="Tahoma" w:cs="Tahoma"/>
                <w:sz w:val="20"/>
                <w:szCs w:val="20"/>
                <w:lang w:val="el-GR"/>
              </w:rPr>
              <w:t xml:space="preserve"> δυνατότητα να επιτυγχάνεται εγγενώς, χωρίς την ανάγκη ύπαρξης εξωγενών </w:t>
            </w:r>
            <w:r w:rsidRPr="006B53EF">
              <w:rPr>
                <w:rFonts w:ascii="Tahoma" w:hAnsi="Tahoma" w:cs="Tahoma"/>
                <w:sz w:val="20"/>
                <w:szCs w:val="20"/>
              </w:rPr>
              <w:t>Key</w:t>
            </w:r>
            <w:r w:rsidRPr="006B53EF">
              <w:rPr>
                <w:rFonts w:ascii="Tahoma" w:hAnsi="Tahoma" w:cs="Tahoma"/>
                <w:sz w:val="20"/>
                <w:szCs w:val="20"/>
                <w:lang w:val="el-GR"/>
              </w:rPr>
              <w:t xml:space="preserve"> </w:t>
            </w:r>
            <w:r w:rsidRPr="006B53EF">
              <w:rPr>
                <w:rFonts w:ascii="Tahoma" w:hAnsi="Tahoma" w:cs="Tahoma"/>
                <w:sz w:val="20"/>
                <w:szCs w:val="20"/>
              </w:rPr>
              <w:t>Management</w:t>
            </w:r>
            <w:r w:rsidRPr="006B53EF">
              <w:rPr>
                <w:rFonts w:ascii="Tahoma" w:hAnsi="Tahoma" w:cs="Tahoma"/>
                <w:sz w:val="20"/>
                <w:szCs w:val="20"/>
                <w:lang w:val="el-GR"/>
              </w:rPr>
              <w:t xml:space="preserve"> </w:t>
            </w:r>
            <w:r w:rsidRPr="006B53EF">
              <w:rPr>
                <w:rFonts w:ascii="Tahoma" w:hAnsi="Tahoma" w:cs="Tahoma"/>
                <w:sz w:val="20"/>
                <w:szCs w:val="20"/>
              </w:rPr>
              <w:t>Servers</w:t>
            </w:r>
            <w:r w:rsidRPr="006B53EF">
              <w:rPr>
                <w:rFonts w:ascii="Tahoma" w:hAnsi="Tahoma" w:cs="Tahoma"/>
                <w:sz w:val="20"/>
                <w:szCs w:val="20"/>
                <w:lang w:val="el-GR"/>
              </w:rPr>
              <w:t xml:space="preserve"> ή </w:t>
            </w:r>
            <w:r w:rsidRPr="006B53EF">
              <w:rPr>
                <w:rFonts w:ascii="Tahoma" w:hAnsi="Tahoma" w:cs="Tahoma"/>
                <w:sz w:val="20"/>
                <w:szCs w:val="20"/>
              </w:rPr>
              <w:t>Software</w:t>
            </w:r>
          </w:p>
        </w:tc>
        <w:tc>
          <w:tcPr>
            <w:tcW w:w="1422" w:type="dxa"/>
            <w:tcBorders>
              <w:top w:val="nil"/>
              <w:left w:val="nil"/>
              <w:bottom w:val="single" w:sz="8" w:space="0" w:color="auto"/>
              <w:right w:val="single" w:sz="8" w:space="0" w:color="auto"/>
            </w:tcBorders>
            <w:shd w:val="clear" w:color="auto" w:fill="auto"/>
            <w:noWrap/>
          </w:tcPr>
          <w:p w14:paraId="0AFE2114" w14:textId="77777777" w:rsidR="00C56C59" w:rsidRPr="006B53EF" w:rsidRDefault="00C56C59" w:rsidP="00EB1606">
            <w:pPr>
              <w:spacing w:before="60" w:after="60"/>
              <w:ind w:left="-164" w:right="-108"/>
              <w:jc w:val="center"/>
              <w:rPr>
                <w:rFonts w:ascii="Tahoma" w:hAnsi="Tahoma" w:cs="Tahoma"/>
                <w:sz w:val="20"/>
                <w:szCs w:val="20"/>
              </w:rPr>
            </w:pPr>
            <w:r w:rsidRPr="006B53EF">
              <w:rPr>
                <w:rFonts w:ascii="Tahoma" w:hAnsi="Tahoma" w:cs="Tahoma"/>
                <w:sz w:val="20"/>
                <w:szCs w:val="20"/>
              </w:rPr>
              <w:t>ΝΑΙ</w:t>
            </w:r>
          </w:p>
          <w:p w14:paraId="5247BC07" w14:textId="77777777" w:rsidR="00C56C59" w:rsidRPr="006B53EF" w:rsidRDefault="00C56C59" w:rsidP="00EB1606">
            <w:pPr>
              <w:spacing w:before="60" w:after="60"/>
              <w:ind w:left="-164" w:right="-108"/>
              <w:jc w:val="center"/>
              <w:rPr>
                <w:rFonts w:ascii="Tahoma" w:hAnsi="Tahoma" w:cs="Tahoma"/>
                <w:sz w:val="20"/>
                <w:szCs w:val="20"/>
              </w:rPr>
            </w:pPr>
          </w:p>
        </w:tc>
        <w:tc>
          <w:tcPr>
            <w:tcW w:w="1480" w:type="dxa"/>
            <w:tcBorders>
              <w:top w:val="nil"/>
              <w:left w:val="nil"/>
              <w:bottom w:val="single" w:sz="8" w:space="0" w:color="auto"/>
              <w:right w:val="single" w:sz="8" w:space="0" w:color="auto"/>
            </w:tcBorders>
            <w:shd w:val="clear" w:color="auto" w:fill="auto"/>
            <w:noWrap/>
            <w:vAlign w:val="center"/>
          </w:tcPr>
          <w:p w14:paraId="2505487D" w14:textId="77777777" w:rsidR="00C56C59" w:rsidRPr="006B53EF" w:rsidRDefault="00C56C59" w:rsidP="00EB1606">
            <w:pPr>
              <w:spacing w:before="60" w:after="60"/>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56BAA51F" w14:textId="77777777" w:rsidR="00C56C59" w:rsidRPr="006B53EF" w:rsidRDefault="00C56C59" w:rsidP="00EB1606">
            <w:pPr>
              <w:spacing w:before="60" w:after="60"/>
              <w:rPr>
                <w:rFonts w:ascii="Tahoma" w:hAnsi="Tahoma" w:cs="Tahoma"/>
                <w:sz w:val="20"/>
                <w:szCs w:val="20"/>
              </w:rPr>
            </w:pPr>
          </w:p>
        </w:tc>
      </w:tr>
      <w:tr w:rsidR="00C56C59" w:rsidRPr="006138A5" w14:paraId="0DF1096C"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0A5A3355" w14:textId="77777777" w:rsidR="00C56C59" w:rsidRPr="006B53EF" w:rsidRDefault="00C56C59" w:rsidP="00EB1606">
            <w:pPr>
              <w:spacing w:before="60" w:after="60"/>
              <w:jc w:val="center"/>
              <w:rPr>
                <w:rFonts w:ascii="Tahoma" w:hAnsi="Tahoma" w:cs="Tahoma"/>
                <w:sz w:val="20"/>
                <w:szCs w:val="20"/>
              </w:rPr>
            </w:pPr>
            <w:r w:rsidRPr="006B53EF">
              <w:rPr>
                <w:rFonts w:ascii="Tahoma" w:hAnsi="Tahoma" w:cs="Tahoma"/>
                <w:sz w:val="20"/>
                <w:szCs w:val="20"/>
              </w:rPr>
              <w:t>43</w:t>
            </w:r>
          </w:p>
        </w:tc>
        <w:tc>
          <w:tcPr>
            <w:tcW w:w="4429" w:type="dxa"/>
            <w:tcBorders>
              <w:top w:val="nil"/>
              <w:left w:val="nil"/>
              <w:bottom w:val="single" w:sz="8" w:space="0" w:color="auto"/>
              <w:right w:val="single" w:sz="8" w:space="0" w:color="auto"/>
            </w:tcBorders>
            <w:shd w:val="clear" w:color="auto" w:fill="auto"/>
            <w:noWrap/>
          </w:tcPr>
          <w:p w14:paraId="41700C8F" w14:textId="77777777" w:rsidR="00C56C59" w:rsidRPr="006B53EF" w:rsidRDefault="00C56C59" w:rsidP="00BB7B8A">
            <w:pPr>
              <w:spacing w:before="60" w:after="60"/>
              <w:rPr>
                <w:rFonts w:ascii="Tahoma" w:hAnsi="Tahoma" w:cs="Tahoma"/>
                <w:sz w:val="20"/>
                <w:szCs w:val="20"/>
                <w:lang w:val="el-GR"/>
              </w:rPr>
            </w:pPr>
            <w:r w:rsidRPr="006B53EF">
              <w:rPr>
                <w:rFonts w:ascii="Tahoma" w:hAnsi="Tahoma" w:cs="Tahoma"/>
                <w:sz w:val="20"/>
                <w:szCs w:val="20"/>
                <w:lang w:val="el-GR"/>
              </w:rPr>
              <w:t xml:space="preserve">Σε περίπτωση που απαιτηθεί, να μπορεί να υποστηρίξει και εξωτερικό </w:t>
            </w:r>
            <w:r w:rsidRPr="006B53EF">
              <w:rPr>
                <w:rFonts w:ascii="Tahoma" w:hAnsi="Tahoma" w:cs="Tahoma"/>
                <w:sz w:val="20"/>
                <w:szCs w:val="20"/>
              </w:rPr>
              <w:t>key</w:t>
            </w:r>
            <w:r w:rsidRPr="006B53EF">
              <w:rPr>
                <w:rFonts w:ascii="Tahoma" w:hAnsi="Tahoma" w:cs="Tahoma"/>
                <w:sz w:val="20"/>
                <w:szCs w:val="20"/>
                <w:lang w:val="el-GR"/>
              </w:rPr>
              <w:t xml:space="preserve"> </w:t>
            </w:r>
            <w:r w:rsidRPr="006B53EF">
              <w:rPr>
                <w:rFonts w:ascii="Tahoma" w:hAnsi="Tahoma" w:cs="Tahoma"/>
                <w:sz w:val="20"/>
                <w:szCs w:val="20"/>
              </w:rPr>
              <w:t>management</w:t>
            </w:r>
            <w:r w:rsidRPr="006B53EF">
              <w:rPr>
                <w:rFonts w:ascii="Tahoma" w:hAnsi="Tahoma" w:cs="Tahoma"/>
                <w:sz w:val="20"/>
                <w:szCs w:val="20"/>
                <w:lang w:val="el-GR"/>
              </w:rPr>
              <w:t xml:space="preserve"> </w:t>
            </w:r>
            <w:r w:rsidRPr="006B53EF">
              <w:rPr>
                <w:rFonts w:ascii="Tahoma" w:hAnsi="Tahoma" w:cs="Tahoma"/>
                <w:sz w:val="20"/>
                <w:szCs w:val="20"/>
              </w:rPr>
              <w:t>server</w:t>
            </w:r>
          </w:p>
        </w:tc>
        <w:tc>
          <w:tcPr>
            <w:tcW w:w="1422" w:type="dxa"/>
            <w:tcBorders>
              <w:top w:val="nil"/>
              <w:left w:val="nil"/>
              <w:bottom w:val="single" w:sz="8" w:space="0" w:color="auto"/>
              <w:right w:val="single" w:sz="8" w:space="0" w:color="auto"/>
            </w:tcBorders>
            <w:shd w:val="clear" w:color="auto" w:fill="auto"/>
            <w:noWrap/>
          </w:tcPr>
          <w:p w14:paraId="029EAB23" w14:textId="77777777" w:rsidR="00C56C59" w:rsidRPr="006B53EF" w:rsidRDefault="00C56C59" w:rsidP="00EB1606">
            <w:pPr>
              <w:spacing w:before="60" w:after="60"/>
              <w:ind w:left="-164" w:right="-108"/>
              <w:jc w:val="center"/>
              <w:rPr>
                <w:rFonts w:ascii="Tahoma" w:hAnsi="Tahoma" w:cs="Tahoma"/>
                <w:sz w:val="20"/>
                <w:szCs w:val="20"/>
              </w:rPr>
            </w:pPr>
            <w:r w:rsidRPr="006B53EF">
              <w:rPr>
                <w:rFonts w:ascii="Tahoma" w:hAnsi="Tahoma" w:cs="Tahoma"/>
                <w:sz w:val="20"/>
                <w:szCs w:val="20"/>
              </w:rPr>
              <w:t>ΝΑΙ</w:t>
            </w:r>
          </w:p>
        </w:tc>
        <w:tc>
          <w:tcPr>
            <w:tcW w:w="1480" w:type="dxa"/>
            <w:tcBorders>
              <w:top w:val="nil"/>
              <w:left w:val="nil"/>
              <w:bottom w:val="single" w:sz="8" w:space="0" w:color="auto"/>
              <w:right w:val="single" w:sz="8" w:space="0" w:color="auto"/>
            </w:tcBorders>
            <w:shd w:val="clear" w:color="auto" w:fill="auto"/>
            <w:noWrap/>
            <w:vAlign w:val="center"/>
          </w:tcPr>
          <w:p w14:paraId="1C180162" w14:textId="77777777" w:rsidR="00C56C59" w:rsidRPr="006B53EF" w:rsidRDefault="00C56C59" w:rsidP="00EB1606">
            <w:pPr>
              <w:spacing w:before="60" w:after="60"/>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5FF9D1C3" w14:textId="77777777" w:rsidR="00C56C59" w:rsidRPr="006B53EF" w:rsidRDefault="00C56C59" w:rsidP="00EB1606">
            <w:pPr>
              <w:spacing w:before="60" w:after="60"/>
              <w:rPr>
                <w:rFonts w:ascii="Tahoma" w:hAnsi="Tahoma" w:cs="Tahoma"/>
                <w:sz w:val="20"/>
                <w:szCs w:val="20"/>
              </w:rPr>
            </w:pPr>
          </w:p>
        </w:tc>
      </w:tr>
      <w:tr w:rsidR="00C56C59" w:rsidRPr="006138A5" w14:paraId="595B0456"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73033711" w14:textId="77777777" w:rsidR="00C56C59" w:rsidRPr="006B53EF" w:rsidRDefault="00C56C59" w:rsidP="00EB1606">
            <w:pPr>
              <w:spacing w:before="60" w:after="60"/>
              <w:jc w:val="center"/>
              <w:rPr>
                <w:rFonts w:ascii="Tahoma" w:hAnsi="Tahoma" w:cs="Tahoma"/>
                <w:sz w:val="20"/>
                <w:szCs w:val="20"/>
              </w:rPr>
            </w:pPr>
            <w:r w:rsidRPr="006B53EF">
              <w:rPr>
                <w:rFonts w:ascii="Tahoma" w:hAnsi="Tahoma" w:cs="Tahoma"/>
                <w:sz w:val="20"/>
                <w:szCs w:val="20"/>
              </w:rPr>
              <w:t>44</w:t>
            </w:r>
          </w:p>
        </w:tc>
        <w:tc>
          <w:tcPr>
            <w:tcW w:w="4429" w:type="dxa"/>
            <w:tcBorders>
              <w:top w:val="nil"/>
              <w:left w:val="nil"/>
              <w:bottom w:val="single" w:sz="8" w:space="0" w:color="auto"/>
              <w:right w:val="single" w:sz="8" w:space="0" w:color="auto"/>
            </w:tcBorders>
            <w:shd w:val="clear" w:color="auto" w:fill="auto"/>
            <w:noWrap/>
          </w:tcPr>
          <w:p w14:paraId="5D648847" w14:textId="77777777" w:rsidR="00C56C59" w:rsidRPr="006B53EF" w:rsidRDefault="00C56C59" w:rsidP="00BB7B8A">
            <w:pPr>
              <w:spacing w:before="60" w:after="60"/>
              <w:rPr>
                <w:rFonts w:ascii="Tahoma" w:hAnsi="Tahoma" w:cs="Tahoma"/>
                <w:sz w:val="20"/>
                <w:szCs w:val="20"/>
                <w:lang w:val="el-GR"/>
              </w:rPr>
            </w:pPr>
            <w:r w:rsidRPr="006B53EF">
              <w:rPr>
                <w:rFonts w:ascii="Tahoma" w:hAnsi="Tahoma" w:cs="Tahoma"/>
                <w:sz w:val="20"/>
                <w:szCs w:val="20"/>
                <w:lang w:val="el-GR"/>
              </w:rPr>
              <w:t xml:space="preserve">Να προσφερθεί η δυνατότητα </w:t>
            </w:r>
            <w:r w:rsidRPr="006B53EF">
              <w:rPr>
                <w:rFonts w:ascii="Tahoma" w:hAnsi="Tahoma" w:cs="Tahoma"/>
                <w:sz w:val="20"/>
                <w:szCs w:val="20"/>
              </w:rPr>
              <w:t>thin</w:t>
            </w:r>
            <w:r w:rsidRPr="006B53EF">
              <w:rPr>
                <w:rFonts w:ascii="Tahoma" w:hAnsi="Tahoma" w:cs="Tahoma"/>
                <w:sz w:val="20"/>
                <w:szCs w:val="20"/>
                <w:lang w:val="el-GR"/>
              </w:rPr>
              <w:t xml:space="preserve"> </w:t>
            </w:r>
            <w:r w:rsidRPr="006B53EF">
              <w:rPr>
                <w:rFonts w:ascii="Tahoma" w:hAnsi="Tahoma" w:cs="Tahoma"/>
                <w:sz w:val="20"/>
                <w:szCs w:val="20"/>
              </w:rPr>
              <w:t>provisioning</w:t>
            </w:r>
          </w:p>
        </w:tc>
        <w:tc>
          <w:tcPr>
            <w:tcW w:w="1422" w:type="dxa"/>
            <w:tcBorders>
              <w:top w:val="nil"/>
              <w:left w:val="nil"/>
              <w:bottom w:val="single" w:sz="8" w:space="0" w:color="auto"/>
              <w:right w:val="single" w:sz="8" w:space="0" w:color="auto"/>
            </w:tcBorders>
            <w:shd w:val="clear" w:color="auto" w:fill="auto"/>
            <w:noWrap/>
          </w:tcPr>
          <w:p w14:paraId="74CCE46E" w14:textId="77777777" w:rsidR="00C56C59" w:rsidRPr="006B53EF" w:rsidRDefault="00C56C59" w:rsidP="00EB1606">
            <w:pPr>
              <w:spacing w:before="60" w:after="60"/>
              <w:ind w:left="-164" w:right="-108"/>
              <w:jc w:val="center"/>
              <w:rPr>
                <w:rFonts w:ascii="Tahoma" w:hAnsi="Tahoma" w:cs="Tahoma"/>
                <w:sz w:val="20"/>
                <w:szCs w:val="20"/>
              </w:rPr>
            </w:pPr>
            <w:r w:rsidRPr="006B53EF">
              <w:rPr>
                <w:rFonts w:ascii="Tahoma" w:hAnsi="Tahoma" w:cs="Tahoma"/>
                <w:sz w:val="20"/>
                <w:szCs w:val="20"/>
              </w:rPr>
              <w:t>ΝΑΙ</w:t>
            </w:r>
          </w:p>
        </w:tc>
        <w:tc>
          <w:tcPr>
            <w:tcW w:w="1480" w:type="dxa"/>
            <w:tcBorders>
              <w:top w:val="nil"/>
              <w:left w:val="nil"/>
              <w:bottom w:val="single" w:sz="8" w:space="0" w:color="auto"/>
              <w:right w:val="single" w:sz="8" w:space="0" w:color="auto"/>
            </w:tcBorders>
            <w:shd w:val="clear" w:color="auto" w:fill="auto"/>
            <w:noWrap/>
            <w:vAlign w:val="center"/>
          </w:tcPr>
          <w:p w14:paraId="73644B97" w14:textId="77777777" w:rsidR="00C56C59" w:rsidRPr="006B53EF" w:rsidRDefault="00C56C59" w:rsidP="00EB1606">
            <w:pPr>
              <w:spacing w:before="60" w:after="60"/>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69B4D4F7" w14:textId="77777777" w:rsidR="00C56C59" w:rsidRPr="006B53EF" w:rsidRDefault="00C56C59" w:rsidP="00EB1606">
            <w:pPr>
              <w:spacing w:before="60" w:after="60"/>
              <w:rPr>
                <w:rFonts w:ascii="Tahoma" w:hAnsi="Tahoma" w:cs="Tahoma"/>
                <w:sz w:val="20"/>
                <w:szCs w:val="20"/>
              </w:rPr>
            </w:pPr>
          </w:p>
        </w:tc>
      </w:tr>
      <w:tr w:rsidR="00C56C59" w:rsidRPr="006138A5" w14:paraId="5B6FF72C"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13C233B5" w14:textId="77777777" w:rsidR="00C56C59" w:rsidRPr="006B53EF" w:rsidRDefault="00C56C59" w:rsidP="00EB1606">
            <w:pPr>
              <w:spacing w:before="60" w:after="60"/>
              <w:jc w:val="center"/>
              <w:rPr>
                <w:rFonts w:ascii="Tahoma" w:hAnsi="Tahoma" w:cs="Tahoma"/>
                <w:sz w:val="20"/>
                <w:szCs w:val="20"/>
              </w:rPr>
            </w:pPr>
            <w:r w:rsidRPr="006B53EF">
              <w:rPr>
                <w:rFonts w:ascii="Tahoma" w:hAnsi="Tahoma" w:cs="Tahoma"/>
                <w:sz w:val="20"/>
                <w:szCs w:val="20"/>
              </w:rPr>
              <w:t>45</w:t>
            </w:r>
          </w:p>
        </w:tc>
        <w:tc>
          <w:tcPr>
            <w:tcW w:w="4429" w:type="dxa"/>
            <w:tcBorders>
              <w:top w:val="nil"/>
              <w:left w:val="nil"/>
              <w:bottom w:val="single" w:sz="8" w:space="0" w:color="auto"/>
              <w:right w:val="single" w:sz="8" w:space="0" w:color="auto"/>
            </w:tcBorders>
            <w:shd w:val="clear" w:color="auto" w:fill="auto"/>
            <w:noWrap/>
          </w:tcPr>
          <w:p w14:paraId="1C465FC7" w14:textId="77777777" w:rsidR="00C56C59" w:rsidRPr="006B53EF" w:rsidRDefault="00C56C59" w:rsidP="00BB7B8A">
            <w:pPr>
              <w:spacing w:before="60" w:after="60"/>
              <w:rPr>
                <w:rFonts w:ascii="Tahoma" w:hAnsi="Tahoma" w:cs="Tahoma"/>
                <w:sz w:val="20"/>
                <w:szCs w:val="20"/>
              </w:rPr>
            </w:pPr>
            <w:r w:rsidRPr="006B53EF">
              <w:rPr>
                <w:rFonts w:ascii="Tahoma" w:hAnsi="Tahoma" w:cs="Tahoma"/>
                <w:sz w:val="20"/>
                <w:szCs w:val="20"/>
              </w:rPr>
              <w:t>Να προσφερθεί η δυνατότητα Quality of Service (Block and VVols)</w:t>
            </w:r>
          </w:p>
        </w:tc>
        <w:tc>
          <w:tcPr>
            <w:tcW w:w="1422" w:type="dxa"/>
            <w:tcBorders>
              <w:top w:val="nil"/>
              <w:left w:val="nil"/>
              <w:bottom w:val="single" w:sz="8" w:space="0" w:color="auto"/>
              <w:right w:val="single" w:sz="8" w:space="0" w:color="auto"/>
            </w:tcBorders>
            <w:shd w:val="clear" w:color="auto" w:fill="auto"/>
            <w:noWrap/>
          </w:tcPr>
          <w:p w14:paraId="52D51189" w14:textId="77777777" w:rsidR="00C56C59" w:rsidRPr="006B53EF" w:rsidRDefault="00C56C59" w:rsidP="00EB1606">
            <w:pPr>
              <w:spacing w:before="60" w:after="60"/>
              <w:ind w:left="-164" w:right="-108"/>
              <w:jc w:val="center"/>
              <w:rPr>
                <w:rFonts w:ascii="Tahoma" w:hAnsi="Tahoma" w:cs="Tahoma"/>
                <w:sz w:val="20"/>
                <w:szCs w:val="20"/>
              </w:rPr>
            </w:pPr>
            <w:r w:rsidRPr="006B53EF">
              <w:rPr>
                <w:rFonts w:ascii="Tahoma" w:hAnsi="Tahoma" w:cs="Tahoma"/>
                <w:sz w:val="20"/>
                <w:szCs w:val="20"/>
              </w:rPr>
              <w:t>ΝΑΙ</w:t>
            </w:r>
          </w:p>
        </w:tc>
        <w:tc>
          <w:tcPr>
            <w:tcW w:w="1480" w:type="dxa"/>
            <w:tcBorders>
              <w:top w:val="nil"/>
              <w:left w:val="nil"/>
              <w:bottom w:val="single" w:sz="8" w:space="0" w:color="auto"/>
              <w:right w:val="single" w:sz="8" w:space="0" w:color="auto"/>
            </w:tcBorders>
            <w:shd w:val="clear" w:color="auto" w:fill="auto"/>
            <w:noWrap/>
            <w:vAlign w:val="center"/>
          </w:tcPr>
          <w:p w14:paraId="530E901B" w14:textId="77777777" w:rsidR="00C56C59" w:rsidRPr="006B53EF" w:rsidRDefault="00C56C59" w:rsidP="00EB1606">
            <w:pPr>
              <w:spacing w:before="60" w:after="60"/>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70BB45C1" w14:textId="77777777" w:rsidR="00C56C59" w:rsidRPr="006B53EF" w:rsidRDefault="00C56C59" w:rsidP="00EB1606">
            <w:pPr>
              <w:spacing w:before="60" w:after="60"/>
              <w:rPr>
                <w:rFonts w:ascii="Tahoma" w:hAnsi="Tahoma" w:cs="Tahoma"/>
                <w:sz w:val="20"/>
                <w:szCs w:val="20"/>
              </w:rPr>
            </w:pPr>
          </w:p>
        </w:tc>
      </w:tr>
      <w:tr w:rsidR="00C56C59" w:rsidRPr="006138A5" w14:paraId="1A6A4B66"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716A28C6" w14:textId="77777777" w:rsidR="00C56C59" w:rsidRPr="006B53EF" w:rsidRDefault="00C56C59" w:rsidP="00EB1606">
            <w:pPr>
              <w:spacing w:before="60" w:after="60"/>
              <w:jc w:val="center"/>
              <w:rPr>
                <w:rFonts w:ascii="Tahoma" w:hAnsi="Tahoma" w:cs="Tahoma"/>
                <w:sz w:val="20"/>
                <w:szCs w:val="20"/>
              </w:rPr>
            </w:pPr>
            <w:r w:rsidRPr="006B53EF">
              <w:rPr>
                <w:rFonts w:ascii="Tahoma" w:hAnsi="Tahoma" w:cs="Tahoma"/>
                <w:sz w:val="20"/>
                <w:szCs w:val="20"/>
              </w:rPr>
              <w:t>46</w:t>
            </w:r>
          </w:p>
        </w:tc>
        <w:tc>
          <w:tcPr>
            <w:tcW w:w="4429" w:type="dxa"/>
            <w:tcBorders>
              <w:top w:val="nil"/>
              <w:left w:val="nil"/>
              <w:bottom w:val="single" w:sz="8" w:space="0" w:color="auto"/>
              <w:right w:val="single" w:sz="8" w:space="0" w:color="auto"/>
            </w:tcBorders>
            <w:shd w:val="clear" w:color="auto" w:fill="auto"/>
            <w:noWrap/>
          </w:tcPr>
          <w:p w14:paraId="10AB3350" w14:textId="77777777" w:rsidR="00C56C59" w:rsidRPr="006B53EF" w:rsidRDefault="00C56C59" w:rsidP="00BB7B8A">
            <w:pPr>
              <w:spacing w:before="60" w:after="60"/>
              <w:rPr>
                <w:rFonts w:ascii="Tahoma" w:hAnsi="Tahoma" w:cs="Tahoma"/>
                <w:sz w:val="20"/>
                <w:szCs w:val="20"/>
              </w:rPr>
            </w:pPr>
            <w:r w:rsidRPr="006B53EF">
              <w:rPr>
                <w:rFonts w:ascii="Tahoma" w:hAnsi="Tahoma" w:cs="Tahoma"/>
                <w:sz w:val="20"/>
                <w:szCs w:val="20"/>
                <w:lang w:val="el-GR"/>
              </w:rPr>
              <w:t>Να</w:t>
            </w:r>
            <w:r w:rsidRPr="006B53EF">
              <w:rPr>
                <w:rFonts w:ascii="Tahoma" w:hAnsi="Tahoma" w:cs="Tahoma"/>
                <w:sz w:val="20"/>
                <w:szCs w:val="20"/>
              </w:rPr>
              <w:t xml:space="preserve"> </w:t>
            </w:r>
            <w:r w:rsidRPr="006B53EF">
              <w:rPr>
                <w:rFonts w:ascii="Tahoma" w:hAnsi="Tahoma" w:cs="Tahoma"/>
                <w:sz w:val="20"/>
                <w:szCs w:val="20"/>
                <w:lang w:val="el-GR"/>
              </w:rPr>
              <w:t>προσφερθεί</w:t>
            </w:r>
            <w:r w:rsidRPr="006B53EF">
              <w:rPr>
                <w:rFonts w:ascii="Tahoma" w:hAnsi="Tahoma" w:cs="Tahoma"/>
                <w:sz w:val="20"/>
                <w:szCs w:val="20"/>
              </w:rPr>
              <w:t xml:space="preserve"> </w:t>
            </w:r>
            <w:r w:rsidRPr="006B53EF">
              <w:rPr>
                <w:rFonts w:ascii="Tahoma" w:hAnsi="Tahoma" w:cs="Tahoma"/>
                <w:sz w:val="20"/>
                <w:szCs w:val="20"/>
                <w:lang w:val="el-GR"/>
              </w:rPr>
              <w:t>η</w:t>
            </w:r>
            <w:r w:rsidRPr="006B53EF">
              <w:rPr>
                <w:rFonts w:ascii="Tahoma" w:hAnsi="Tahoma" w:cs="Tahoma"/>
                <w:sz w:val="20"/>
                <w:szCs w:val="20"/>
              </w:rPr>
              <w:t xml:space="preserve"> </w:t>
            </w:r>
            <w:r w:rsidRPr="006B53EF">
              <w:rPr>
                <w:rFonts w:ascii="Tahoma" w:hAnsi="Tahoma" w:cs="Tahoma"/>
                <w:sz w:val="20"/>
                <w:szCs w:val="20"/>
                <w:lang w:val="el-GR"/>
              </w:rPr>
              <w:t>δυνατότητα</w:t>
            </w:r>
            <w:r w:rsidRPr="006B53EF">
              <w:rPr>
                <w:rFonts w:ascii="Tahoma" w:hAnsi="Tahoma" w:cs="Tahoma"/>
                <w:sz w:val="20"/>
                <w:szCs w:val="20"/>
              </w:rPr>
              <w:t xml:space="preserve"> Automated Storage Tiering </w:t>
            </w:r>
            <w:r w:rsidRPr="006B53EF">
              <w:rPr>
                <w:rFonts w:ascii="Tahoma" w:hAnsi="Tahoma" w:cs="Tahoma"/>
                <w:sz w:val="20"/>
                <w:szCs w:val="20"/>
                <w:lang w:val="el-GR"/>
              </w:rPr>
              <w:t>μεταξύ</w:t>
            </w:r>
            <w:r w:rsidRPr="006B53EF">
              <w:rPr>
                <w:rFonts w:ascii="Tahoma" w:hAnsi="Tahoma" w:cs="Tahoma"/>
                <w:sz w:val="20"/>
                <w:szCs w:val="20"/>
              </w:rPr>
              <w:t xml:space="preserve"> FLASH, SAS </w:t>
            </w:r>
            <w:r w:rsidRPr="006B53EF">
              <w:rPr>
                <w:rFonts w:ascii="Tahoma" w:hAnsi="Tahoma" w:cs="Tahoma"/>
                <w:sz w:val="20"/>
                <w:szCs w:val="20"/>
                <w:lang w:val="el-GR"/>
              </w:rPr>
              <w:t>και</w:t>
            </w:r>
            <w:r w:rsidRPr="006B53EF">
              <w:rPr>
                <w:rFonts w:ascii="Tahoma" w:hAnsi="Tahoma" w:cs="Tahoma"/>
                <w:sz w:val="20"/>
                <w:szCs w:val="20"/>
              </w:rPr>
              <w:t xml:space="preserve"> NLSAS </w:t>
            </w:r>
            <w:r w:rsidRPr="006B53EF">
              <w:rPr>
                <w:rFonts w:ascii="Tahoma" w:hAnsi="Tahoma" w:cs="Tahoma"/>
                <w:sz w:val="20"/>
                <w:szCs w:val="20"/>
                <w:lang w:val="el-GR"/>
              </w:rPr>
              <w:t>δίσκων</w:t>
            </w:r>
          </w:p>
        </w:tc>
        <w:tc>
          <w:tcPr>
            <w:tcW w:w="1422" w:type="dxa"/>
            <w:tcBorders>
              <w:top w:val="nil"/>
              <w:left w:val="nil"/>
              <w:bottom w:val="single" w:sz="8" w:space="0" w:color="auto"/>
              <w:right w:val="single" w:sz="8" w:space="0" w:color="auto"/>
            </w:tcBorders>
            <w:shd w:val="clear" w:color="auto" w:fill="auto"/>
            <w:noWrap/>
          </w:tcPr>
          <w:p w14:paraId="12DC2F73" w14:textId="77777777" w:rsidR="00C56C59" w:rsidRPr="006B53EF" w:rsidRDefault="00C56C59" w:rsidP="00EB1606">
            <w:pPr>
              <w:spacing w:before="60" w:after="60"/>
              <w:ind w:left="-164" w:right="-108"/>
              <w:jc w:val="center"/>
              <w:rPr>
                <w:rFonts w:ascii="Tahoma" w:hAnsi="Tahoma" w:cs="Tahoma"/>
                <w:sz w:val="20"/>
                <w:szCs w:val="20"/>
              </w:rPr>
            </w:pPr>
            <w:r w:rsidRPr="006B53EF">
              <w:rPr>
                <w:rFonts w:ascii="Tahoma" w:hAnsi="Tahoma" w:cs="Tahoma"/>
                <w:sz w:val="20"/>
                <w:szCs w:val="20"/>
              </w:rPr>
              <w:t>ΝΑΙ</w:t>
            </w:r>
          </w:p>
        </w:tc>
        <w:tc>
          <w:tcPr>
            <w:tcW w:w="1480" w:type="dxa"/>
            <w:tcBorders>
              <w:top w:val="nil"/>
              <w:left w:val="nil"/>
              <w:bottom w:val="single" w:sz="8" w:space="0" w:color="auto"/>
              <w:right w:val="single" w:sz="8" w:space="0" w:color="auto"/>
            </w:tcBorders>
            <w:shd w:val="clear" w:color="auto" w:fill="auto"/>
            <w:noWrap/>
            <w:vAlign w:val="center"/>
          </w:tcPr>
          <w:p w14:paraId="241508C6" w14:textId="77777777" w:rsidR="00C56C59" w:rsidRPr="006B53EF" w:rsidRDefault="00C56C59" w:rsidP="00EB1606">
            <w:pPr>
              <w:spacing w:before="60" w:after="60"/>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55FE5E08" w14:textId="77777777" w:rsidR="00C56C59" w:rsidRPr="006B53EF" w:rsidRDefault="00C56C59" w:rsidP="00EB1606">
            <w:pPr>
              <w:spacing w:before="60" w:after="60"/>
              <w:rPr>
                <w:rFonts w:ascii="Tahoma" w:hAnsi="Tahoma" w:cs="Tahoma"/>
                <w:sz w:val="20"/>
                <w:szCs w:val="20"/>
              </w:rPr>
            </w:pPr>
          </w:p>
        </w:tc>
      </w:tr>
      <w:tr w:rsidR="00C56C59" w:rsidRPr="006138A5" w14:paraId="4EEBC01F"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7ADB5082" w14:textId="77777777" w:rsidR="00C56C59" w:rsidRPr="006B53EF" w:rsidRDefault="00C56C59" w:rsidP="00EB1606">
            <w:pPr>
              <w:spacing w:before="60" w:after="60"/>
              <w:jc w:val="center"/>
              <w:rPr>
                <w:rFonts w:ascii="Tahoma" w:hAnsi="Tahoma" w:cs="Tahoma"/>
                <w:sz w:val="20"/>
                <w:szCs w:val="20"/>
              </w:rPr>
            </w:pPr>
            <w:r w:rsidRPr="006B53EF">
              <w:rPr>
                <w:rFonts w:ascii="Tahoma" w:hAnsi="Tahoma" w:cs="Tahoma"/>
                <w:sz w:val="20"/>
                <w:szCs w:val="20"/>
              </w:rPr>
              <w:t>47</w:t>
            </w:r>
          </w:p>
        </w:tc>
        <w:tc>
          <w:tcPr>
            <w:tcW w:w="4429" w:type="dxa"/>
            <w:tcBorders>
              <w:top w:val="nil"/>
              <w:left w:val="nil"/>
              <w:bottom w:val="single" w:sz="8" w:space="0" w:color="auto"/>
              <w:right w:val="single" w:sz="8" w:space="0" w:color="auto"/>
            </w:tcBorders>
            <w:shd w:val="clear" w:color="auto" w:fill="auto"/>
            <w:noWrap/>
          </w:tcPr>
          <w:p w14:paraId="4AAC7DDE" w14:textId="77777777" w:rsidR="00C56C59" w:rsidRPr="006B53EF" w:rsidRDefault="00C56C59" w:rsidP="00BB7B8A">
            <w:pPr>
              <w:spacing w:before="60" w:after="60"/>
              <w:rPr>
                <w:rFonts w:ascii="Tahoma" w:hAnsi="Tahoma" w:cs="Tahoma"/>
                <w:sz w:val="20"/>
                <w:szCs w:val="20"/>
                <w:lang w:val="el-GR"/>
              </w:rPr>
            </w:pPr>
            <w:r w:rsidRPr="006B53EF">
              <w:rPr>
                <w:rFonts w:ascii="Tahoma" w:hAnsi="Tahoma" w:cs="Tahoma"/>
                <w:sz w:val="20"/>
                <w:szCs w:val="20"/>
                <w:lang w:val="el-GR"/>
              </w:rPr>
              <w:t xml:space="preserve">Να υποστηρίζεται η δυνατότητα χρήσης </w:t>
            </w:r>
            <w:r w:rsidRPr="006B53EF">
              <w:rPr>
                <w:rFonts w:ascii="Tahoma" w:hAnsi="Tahoma" w:cs="Tahoma"/>
                <w:sz w:val="20"/>
                <w:szCs w:val="20"/>
              </w:rPr>
              <w:t>FLASH</w:t>
            </w:r>
            <w:r w:rsidRPr="006B53EF">
              <w:rPr>
                <w:rFonts w:ascii="Tahoma" w:hAnsi="Tahoma" w:cs="Tahoma"/>
                <w:sz w:val="20"/>
                <w:szCs w:val="20"/>
                <w:lang w:val="el-GR"/>
              </w:rPr>
              <w:t xml:space="preserve"> δίσκων σαν δευτερεύουσα </w:t>
            </w:r>
            <w:r w:rsidRPr="006B53EF">
              <w:rPr>
                <w:rFonts w:ascii="Tahoma" w:hAnsi="Tahoma" w:cs="Tahoma"/>
                <w:sz w:val="20"/>
                <w:szCs w:val="20"/>
              </w:rPr>
              <w:t>cache</w:t>
            </w:r>
            <w:r w:rsidRPr="006B53EF">
              <w:rPr>
                <w:rFonts w:ascii="Tahoma" w:hAnsi="Tahoma" w:cs="Tahoma"/>
                <w:sz w:val="20"/>
                <w:szCs w:val="20"/>
                <w:lang w:val="el-GR"/>
              </w:rPr>
              <w:t xml:space="preserve"> του συστήματος</w:t>
            </w:r>
          </w:p>
        </w:tc>
        <w:tc>
          <w:tcPr>
            <w:tcW w:w="1422" w:type="dxa"/>
            <w:tcBorders>
              <w:top w:val="nil"/>
              <w:left w:val="nil"/>
              <w:bottom w:val="single" w:sz="8" w:space="0" w:color="auto"/>
              <w:right w:val="single" w:sz="8" w:space="0" w:color="auto"/>
            </w:tcBorders>
            <w:shd w:val="clear" w:color="auto" w:fill="auto"/>
            <w:noWrap/>
          </w:tcPr>
          <w:p w14:paraId="56658431" w14:textId="77777777" w:rsidR="00C56C59" w:rsidRPr="006B53EF" w:rsidRDefault="00C56C59" w:rsidP="00EB1606">
            <w:pPr>
              <w:spacing w:before="60" w:after="60"/>
              <w:ind w:left="-164" w:right="-108"/>
              <w:jc w:val="center"/>
              <w:rPr>
                <w:rFonts w:ascii="Tahoma" w:hAnsi="Tahoma" w:cs="Tahoma"/>
                <w:sz w:val="20"/>
                <w:szCs w:val="20"/>
              </w:rPr>
            </w:pPr>
            <w:r w:rsidRPr="006B53EF">
              <w:rPr>
                <w:rFonts w:ascii="Tahoma" w:hAnsi="Tahoma" w:cs="Tahoma"/>
                <w:sz w:val="20"/>
                <w:szCs w:val="20"/>
              </w:rPr>
              <w:t>ΝΑΙ</w:t>
            </w:r>
          </w:p>
        </w:tc>
        <w:tc>
          <w:tcPr>
            <w:tcW w:w="1480" w:type="dxa"/>
            <w:tcBorders>
              <w:top w:val="nil"/>
              <w:left w:val="nil"/>
              <w:bottom w:val="single" w:sz="8" w:space="0" w:color="auto"/>
              <w:right w:val="single" w:sz="8" w:space="0" w:color="auto"/>
            </w:tcBorders>
            <w:shd w:val="clear" w:color="auto" w:fill="auto"/>
            <w:noWrap/>
            <w:vAlign w:val="center"/>
          </w:tcPr>
          <w:p w14:paraId="0F8D1DC7" w14:textId="77777777" w:rsidR="00C56C59" w:rsidRPr="006B53EF" w:rsidRDefault="00C56C59" w:rsidP="00EB1606">
            <w:pPr>
              <w:spacing w:before="60" w:after="60"/>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33BC03D5" w14:textId="77777777" w:rsidR="00C56C59" w:rsidRPr="006B53EF" w:rsidRDefault="00C56C59" w:rsidP="00EB1606">
            <w:pPr>
              <w:spacing w:before="60" w:after="60"/>
              <w:rPr>
                <w:rFonts w:ascii="Tahoma" w:hAnsi="Tahoma" w:cs="Tahoma"/>
                <w:sz w:val="20"/>
                <w:szCs w:val="20"/>
              </w:rPr>
            </w:pPr>
          </w:p>
        </w:tc>
      </w:tr>
      <w:tr w:rsidR="00C56C59" w:rsidRPr="006138A5" w14:paraId="417B8FCB"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45363283" w14:textId="77777777" w:rsidR="00C56C59" w:rsidRPr="006B53EF" w:rsidRDefault="00C56C59" w:rsidP="00EB1606">
            <w:pPr>
              <w:spacing w:before="60" w:after="60"/>
              <w:jc w:val="center"/>
              <w:rPr>
                <w:rFonts w:ascii="Tahoma" w:hAnsi="Tahoma" w:cs="Tahoma"/>
                <w:sz w:val="20"/>
                <w:szCs w:val="20"/>
              </w:rPr>
            </w:pPr>
            <w:r w:rsidRPr="006B53EF">
              <w:rPr>
                <w:rFonts w:ascii="Tahoma" w:hAnsi="Tahoma" w:cs="Tahoma"/>
                <w:sz w:val="20"/>
                <w:szCs w:val="20"/>
              </w:rPr>
              <w:t>48</w:t>
            </w:r>
          </w:p>
        </w:tc>
        <w:tc>
          <w:tcPr>
            <w:tcW w:w="4429" w:type="dxa"/>
            <w:tcBorders>
              <w:top w:val="nil"/>
              <w:left w:val="nil"/>
              <w:bottom w:val="single" w:sz="8" w:space="0" w:color="auto"/>
              <w:right w:val="single" w:sz="8" w:space="0" w:color="auto"/>
            </w:tcBorders>
            <w:shd w:val="clear" w:color="auto" w:fill="auto"/>
            <w:noWrap/>
          </w:tcPr>
          <w:p w14:paraId="4B3CAFD8" w14:textId="77777777" w:rsidR="00C56C59" w:rsidRPr="006B53EF" w:rsidRDefault="00C56C59" w:rsidP="00BB7B8A">
            <w:pPr>
              <w:spacing w:before="60" w:after="60"/>
              <w:rPr>
                <w:rFonts w:ascii="Tahoma" w:hAnsi="Tahoma" w:cs="Tahoma"/>
                <w:sz w:val="20"/>
                <w:szCs w:val="20"/>
                <w:lang w:val="el-GR"/>
              </w:rPr>
            </w:pPr>
            <w:r w:rsidRPr="006B53EF">
              <w:rPr>
                <w:rFonts w:ascii="Tahoma" w:hAnsi="Tahoma" w:cs="Tahoma"/>
                <w:sz w:val="20"/>
                <w:szCs w:val="20"/>
                <w:lang w:val="el-GR"/>
              </w:rPr>
              <w:t xml:space="preserve">Να προσφερθεί η δυνατότητα </w:t>
            </w:r>
            <w:r w:rsidRPr="006B53EF">
              <w:rPr>
                <w:rFonts w:ascii="Tahoma" w:hAnsi="Tahoma" w:cs="Tahoma"/>
                <w:sz w:val="20"/>
                <w:szCs w:val="20"/>
              </w:rPr>
              <w:t>Tiering</w:t>
            </w:r>
            <w:r w:rsidRPr="006B53EF">
              <w:rPr>
                <w:rFonts w:ascii="Tahoma" w:hAnsi="Tahoma" w:cs="Tahoma"/>
                <w:sz w:val="20"/>
                <w:szCs w:val="20"/>
                <w:lang w:val="el-GR"/>
              </w:rPr>
              <w:t>/</w:t>
            </w:r>
            <w:r w:rsidRPr="006B53EF">
              <w:rPr>
                <w:rFonts w:ascii="Tahoma" w:hAnsi="Tahoma" w:cs="Tahoma"/>
                <w:sz w:val="20"/>
                <w:szCs w:val="20"/>
              </w:rPr>
              <w:t>Archiving</w:t>
            </w:r>
            <w:r w:rsidRPr="006B53EF">
              <w:rPr>
                <w:rFonts w:ascii="Tahoma" w:hAnsi="Tahoma" w:cs="Tahoma"/>
                <w:sz w:val="20"/>
                <w:szCs w:val="20"/>
                <w:lang w:val="el-GR"/>
              </w:rPr>
              <w:t xml:space="preserve"> </w:t>
            </w:r>
            <w:r w:rsidRPr="006B53EF">
              <w:rPr>
                <w:rFonts w:ascii="Tahoma" w:hAnsi="Tahoma" w:cs="Tahoma"/>
                <w:sz w:val="20"/>
                <w:szCs w:val="20"/>
              </w:rPr>
              <w:t>File</w:t>
            </w:r>
            <w:r w:rsidRPr="006B53EF">
              <w:rPr>
                <w:rFonts w:ascii="Tahoma" w:hAnsi="Tahoma" w:cs="Tahoma"/>
                <w:sz w:val="20"/>
                <w:szCs w:val="20"/>
                <w:lang w:val="el-GR"/>
              </w:rPr>
              <w:t xml:space="preserve"> &amp; </w:t>
            </w:r>
            <w:r w:rsidRPr="006B53EF">
              <w:rPr>
                <w:rFonts w:ascii="Tahoma" w:hAnsi="Tahoma" w:cs="Tahoma"/>
                <w:sz w:val="20"/>
                <w:szCs w:val="20"/>
              </w:rPr>
              <w:t>Block</w:t>
            </w:r>
            <w:r w:rsidRPr="006B53EF">
              <w:rPr>
                <w:rFonts w:ascii="Tahoma" w:hAnsi="Tahoma" w:cs="Tahoma"/>
                <w:sz w:val="20"/>
                <w:szCs w:val="20"/>
                <w:lang w:val="el-GR"/>
              </w:rPr>
              <w:t xml:space="preserve"> δεδομένων σε </w:t>
            </w:r>
            <w:r w:rsidRPr="006B53EF">
              <w:rPr>
                <w:rFonts w:ascii="Tahoma" w:hAnsi="Tahoma" w:cs="Tahoma"/>
                <w:sz w:val="20"/>
                <w:szCs w:val="20"/>
              </w:rPr>
              <w:t>Public</w:t>
            </w:r>
            <w:r w:rsidRPr="006B53EF">
              <w:rPr>
                <w:rFonts w:ascii="Tahoma" w:hAnsi="Tahoma" w:cs="Tahoma"/>
                <w:sz w:val="20"/>
                <w:szCs w:val="20"/>
                <w:lang w:val="el-GR"/>
              </w:rPr>
              <w:t xml:space="preserve"> ή </w:t>
            </w:r>
            <w:r w:rsidRPr="006B53EF">
              <w:rPr>
                <w:rFonts w:ascii="Tahoma" w:hAnsi="Tahoma" w:cs="Tahoma"/>
                <w:sz w:val="20"/>
                <w:szCs w:val="20"/>
              </w:rPr>
              <w:t>Private</w:t>
            </w:r>
            <w:r w:rsidRPr="006B53EF">
              <w:rPr>
                <w:rFonts w:ascii="Tahoma" w:hAnsi="Tahoma" w:cs="Tahoma"/>
                <w:sz w:val="20"/>
                <w:szCs w:val="20"/>
                <w:lang w:val="el-GR"/>
              </w:rPr>
              <w:t xml:space="preserve"> </w:t>
            </w:r>
            <w:r w:rsidRPr="006B53EF">
              <w:rPr>
                <w:rFonts w:ascii="Tahoma" w:hAnsi="Tahoma" w:cs="Tahoma"/>
                <w:sz w:val="20"/>
                <w:szCs w:val="20"/>
              </w:rPr>
              <w:t>Cloud</w:t>
            </w:r>
            <w:r w:rsidRPr="006B53EF">
              <w:rPr>
                <w:rFonts w:ascii="Tahoma" w:hAnsi="Tahoma" w:cs="Tahoma"/>
                <w:sz w:val="20"/>
                <w:szCs w:val="20"/>
                <w:lang w:val="el-GR"/>
              </w:rPr>
              <w:t xml:space="preserve"> υλοποιήσεις. </w:t>
            </w:r>
          </w:p>
        </w:tc>
        <w:tc>
          <w:tcPr>
            <w:tcW w:w="1422" w:type="dxa"/>
            <w:tcBorders>
              <w:top w:val="nil"/>
              <w:left w:val="nil"/>
              <w:bottom w:val="single" w:sz="8" w:space="0" w:color="auto"/>
              <w:right w:val="single" w:sz="8" w:space="0" w:color="auto"/>
            </w:tcBorders>
            <w:shd w:val="clear" w:color="auto" w:fill="auto"/>
            <w:noWrap/>
          </w:tcPr>
          <w:p w14:paraId="7232CCA7" w14:textId="77777777" w:rsidR="00C56C59" w:rsidRPr="006B53EF" w:rsidRDefault="00C56C59" w:rsidP="00EB1606">
            <w:pPr>
              <w:spacing w:before="60" w:after="60"/>
              <w:ind w:left="-164" w:right="-108"/>
              <w:jc w:val="center"/>
              <w:rPr>
                <w:rFonts w:ascii="Tahoma" w:hAnsi="Tahoma" w:cs="Tahoma"/>
                <w:sz w:val="20"/>
                <w:szCs w:val="20"/>
              </w:rPr>
            </w:pPr>
            <w:r w:rsidRPr="006B53EF">
              <w:rPr>
                <w:rFonts w:ascii="Tahoma" w:hAnsi="Tahoma" w:cs="Tahoma"/>
                <w:sz w:val="20"/>
                <w:szCs w:val="20"/>
              </w:rPr>
              <w:t>ΝΑΙ</w:t>
            </w:r>
          </w:p>
        </w:tc>
        <w:tc>
          <w:tcPr>
            <w:tcW w:w="1480" w:type="dxa"/>
            <w:tcBorders>
              <w:top w:val="nil"/>
              <w:left w:val="nil"/>
              <w:bottom w:val="single" w:sz="8" w:space="0" w:color="auto"/>
              <w:right w:val="single" w:sz="8" w:space="0" w:color="auto"/>
            </w:tcBorders>
            <w:shd w:val="clear" w:color="auto" w:fill="auto"/>
            <w:noWrap/>
            <w:vAlign w:val="center"/>
          </w:tcPr>
          <w:p w14:paraId="21E2250C" w14:textId="77777777" w:rsidR="00C56C59" w:rsidRPr="006B53EF" w:rsidRDefault="00C56C59" w:rsidP="00EB1606">
            <w:pPr>
              <w:spacing w:before="60" w:after="60"/>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7BB3F2EE" w14:textId="77777777" w:rsidR="00C56C59" w:rsidRPr="006B53EF" w:rsidRDefault="00C56C59" w:rsidP="00EB1606">
            <w:pPr>
              <w:spacing w:before="60" w:after="60"/>
              <w:rPr>
                <w:rFonts w:ascii="Tahoma" w:hAnsi="Tahoma" w:cs="Tahoma"/>
                <w:sz w:val="20"/>
                <w:szCs w:val="20"/>
              </w:rPr>
            </w:pPr>
          </w:p>
        </w:tc>
      </w:tr>
      <w:tr w:rsidR="00C56C59" w:rsidRPr="006138A5" w14:paraId="7E88689E"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3C4837FC" w14:textId="77777777" w:rsidR="00C56C59" w:rsidRPr="006B53EF" w:rsidRDefault="00C56C59" w:rsidP="00EB1606">
            <w:pPr>
              <w:spacing w:before="60" w:after="60"/>
              <w:jc w:val="center"/>
              <w:rPr>
                <w:rFonts w:ascii="Tahoma" w:hAnsi="Tahoma" w:cs="Tahoma"/>
                <w:sz w:val="20"/>
                <w:szCs w:val="20"/>
              </w:rPr>
            </w:pPr>
            <w:r w:rsidRPr="006B53EF">
              <w:rPr>
                <w:rFonts w:ascii="Tahoma" w:hAnsi="Tahoma" w:cs="Tahoma"/>
                <w:sz w:val="20"/>
                <w:szCs w:val="20"/>
              </w:rPr>
              <w:t>49</w:t>
            </w:r>
          </w:p>
        </w:tc>
        <w:tc>
          <w:tcPr>
            <w:tcW w:w="4429" w:type="dxa"/>
            <w:tcBorders>
              <w:top w:val="nil"/>
              <w:left w:val="nil"/>
              <w:bottom w:val="single" w:sz="8" w:space="0" w:color="auto"/>
              <w:right w:val="single" w:sz="8" w:space="0" w:color="auto"/>
            </w:tcBorders>
            <w:shd w:val="clear" w:color="auto" w:fill="auto"/>
            <w:noWrap/>
          </w:tcPr>
          <w:p w14:paraId="3998A533" w14:textId="77777777" w:rsidR="00C56C59" w:rsidRPr="006B53EF" w:rsidRDefault="00C56C59" w:rsidP="00BB7B8A">
            <w:pPr>
              <w:spacing w:before="60" w:after="60"/>
              <w:rPr>
                <w:rFonts w:ascii="Tahoma" w:hAnsi="Tahoma" w:cs="Tahoma"/>
                <w:sz w:val="20"/>
                <w:szCs w:val="20"/>
                <w:lang w:val="el-GR"/>
              </w:rPr>
            </w:pPr>
            <w:r w:rsidRPr="006B53EF">
              <w:rPr>
                <w:rFonts w:ascii="Tahoma" w:hAnsi="Tahoma" w:cs="Tahoma"/>
                <w:sz w:val="20"/>
                <w:szCs w:val="20"/>
                <w:lang w:val="el-GR"/>
              </w:rPr>
              <w:t>Ενημέρωση του λογισμικού συστήματος (</w:t>
            </w:r>
            <w:r w:rsidRPr="006B53EF">
              <w:rPr>
                <w:rFonts w:ascii="Tahoma" w:hAnsi="Tahoma" w:cs="Tahoma"/>
                <w:sz w:val="20"/>
                <w:szCs w:val="20"/>
              </w:rPr>
              <w:t>firmware</w:t>
            </w:r>
            <w:r w:rsidRPr="006B53EF">
              <w:rPr>
                <w:rFonts w:ascii="Tahoma" w:hAnsi="Tahoma" w:cs="Tahoma"/>
                <w:sz w:val="20"/>
                <w:szCs w:val="20"/>
                <w:lang w:val="el-GR"/>
              </w:rPr>
              <w:t xml:space="preserve"> </w:t>
            </w:r>
            <w:r w:rsidRPr="006B53EF">
              <w:rPr>
                <w:rFonts w:ascii="Tahoma" w:hAnsi="Tahoma" w:cs="Tahoma"/>
                <w:sz w:val="20"/>
                <w:szCs w:val="20"/>
              </w:rPr>
              <w:t>upgrade</w:t>
            </w:r>
            <w:r w:rsidRPr="006B53EF">
              <w:rPr>
                <w:rFonts w:ascii="Tahoma" w:hAnsi="Tahoma" w:cs="Tahoma"/>
                <w:sz w:val="20"/>
                <w:szCs w:val="20"/>
                <w:lang w:val="el-GR"/>
              </w:rPr>
              <w:t>) των ελεγκτών χωρίς να επιβάλλεται η διακοπή της λειτουργίας ολόκληρου του συστήματος</w:t>
            </w:r>
          </w:p>
        </w:tc>
        <w:tc>
          <w:tcPr>
            <w:tcW w:w="1422" w:type="dxa"/>
            <w:tcBorders>
              <w:top w:val="nil"/>
              <w:left w:val="nil"/>
              <w:bottom w:val="single" w:sz="8" w:space="0" w:color="auto"/>
              <w:right w:val="single" w:sz="8" w:space="0" w:color="auto"/>
            </w:tcBorders>
            <w:shd w:val="clear" w:color="auto" w:fill="auto"/>
            <w:noWrap/>
          </w:tcPr>
          <w:p w14:paraId="30066986" w14:textId="77777777" w:rsidR="00C56C59" w:rsidRPr="006B53EF" w:rsidRDefault="00C56C59" w:rsidP="00EB1606">
            <w:pPr>
              <w:spacing w:before="60" w:after="60"/>
              <w:ind w:left="-164" w:right="-108"/>
              <w:jc w:val="center"/>
              <w:rPr>
                <w:rFonts w:ascii="Tahoma" w:hAnsi="Tahoma" w:cs="Tahoma"/>
                <w:sz w:val="20"/>
                <w:szCs w:val="20"/>
              </w:rPr>
            </w:pPr>
            <w:r w:rsidRPr="006B53EF">
              <w:rPr>
                <w:rFonts w:ascii="Tahoma" w:hAnsi="Tahoma" w:cs="Tahoma"/>
                <w:sz w:val="20"/>
                <w:szCs w:val="20"/>
              </w:rPr>
              <w:t>ΝΑΙ</w:t>
            </w:r>
          </w:p>
        </w:tc>
        <w:tc>
          <w:tcPr>
            <w:tcW w:w="1480" w:type="dxa"/>
            <w:tcBorders>
              <w:top w:val="nil"/>
              <w:left w:val="nil"/>
              <w:bottom w:val="single" w:sz="8" w:space="0" w:color="auto"/>
              <w:right w:val="single" w:sz="8" w:space="0" w:color="auto"/>
            </w:tcBorders>
            <w:shd w:val="clear" w:color="auto" w:fill="auto"/>
            <w:noWrap/>
            <w:vAlign w:val="center"/>
          </w:tcPr>
          <w:p w14:paraId="010B04E9" w14:textId="77777777" w:rsidR="00C56C59" w:rsidRPr="006B53EF" w:rsidRDefault="00C56C59" w:rsidP="00EB1606">
            <w:pPr>
              <w:spacing w:before="60" w:after="60"/>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1EC82036" w14:textId="77777777" w:rsidR="00C56C59" w:rsidRPr="006B53EF" w:rsidRDefault="00C56C59" w:rsidP="00EB1606">
            <w:pPr>
              <w:spacing w:before="60" w:after="60"/>
              <w:rPr>
                <w:rFonts w:ascii="Tahoma" w:hAnsi="Tahoma" w:cs="Tahoma"/>
                <w:sz w:val="20"/>
                <w:szCs w:val="20"/>
              </w:rPr>
            </w:pPr>
          </w:p>
        </w:tc>
      </w:tr>
      <w:tr w:rsidR="00C56C59" w:rsidRPr="006138A5" w14:paraId="3739798E"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52227929" w14:textId="77777777" w:rsidR="00C56C59" w:rsidRPr="006B53EF" w:rsidRDefault="00C56C59" w:rsidP="00EB1606">
            <w:pPr>
              <w:spacing w:before="60" w:after="60"/>
              <w:jc w:val="center"/>
              <w:rPr>
                <w:rFonts w:ascii="Tahoma" w:hAnsi="Tahoma" w:cs="Tahoma"/>
                <w:sz w:val="20"/>
                <w:szCs w:val="20"/>
              </w:rPr>
            </w:pPr>
            <w:r w:rsidRPr="006B53EF">
              <w:rPr>
                <w:rFonts w:ascii="Tahoma" w:hAnsi="Tahoma" w:cs="Tahoma"/>
                <w:sz w:val="20"/>
                <w:szCs w:val="20"/>
              </w:rPr>
              <w:t>50</w:t>
            </w:r>
          </w:p>
        </w:tc>
        <w:tc>
          <w:tcPr>
            <w:tcW w:w="4429" w:type="dxa"/>
            <w:tcBorders>
              <w:top w:val="nil"/>
              <w:left w:val="nil"/>
              <w:bottom w:val="single" w:sz="8" w:space="0" w:color="auto"/>
              <w:right w:val="single" w:sz="8" w:space="0" w:color="auto"/>
            </w:tcBorders>
            <w:shd w:val="clear" w:color="auto" w:fill="auto"/>
            <w:noWrap/>
          </w:tcPr>
          <w:p w14:paraId="0F8EF097" w14:textId="77777777" w:rsidR="00C56C59" w:rsidRPr="006B53EF" w:rsidRDefault="00C56C59" w:rsidP="00BB7B8A">
            <w:pPr>
              <w:spacing w:before="60" w:after="60"/>
              <w:rPr>
                <w:rFonts w:ascii="Tahoma" w:hAnsi="Tahoma" w:cs="Tahoma"/>
                <w:sz w:val="20"/>
                <w:szCs w:val="20"/>
                <w:lang w:val="el-GR"/>
              </w:rPr>
            </w:pPr>
            <w:r w:rsidRPr="006B53EF">
              <w:rPr>
                <w:rFonts w:ascii="Tahoma" w:hAnsi="Tahoma" w:cs="Tahoma"/>
                <w:sz w:val="20"/>
                <w:szCs w:val="20"/>
                <w:lang w:val="el-GR"/>
              </w:rPr>
              <w:t>Η τροφοδοσία του συστήματος θα πρέπει να γίνεται με διπλά τροφοδοτικά (</w:t>
            </w:r>
            <w:r w:rsidRPr="006B53EF">
              <w:rPr>
                <w:rFonts w:ascii="Tahoma" w:hAnsi="Tahoma" w:cs="Tahoma"/>
                <w:sz w:val="20"/>
                <w:szCs w:val="20"/>
              </w:rPr>
              <w:t>redundant</w:t>
            </w:r>
            <w:r w:rsidRPr="006B53EF">
              <w:rPr>
                <w:rFonts w:ascii="Tahoma" w:hAnsi="Tahoma" w:cs="Tahoma"/>
                <w:sz w:val="20"/>
                <w:szCs w:val="20"/>
                <w:lang w:val="el-GR"/>
              </w:rPr>
              <w:t xml:space="preserve"> </w:t>
            </w:r>
            <w:r w:rsidRPr="006B53EF">
              <w:rPr>
                <w:rFonts w:ascii="Tahoma" w:hAnsi="Tahoma" w:cs="Tahoma"/>
                <w:sz w:val="20"/>
                <w:szCs w:val="20"/>
              </w:rPr>
              <w:t>power</w:t>
            </w:r>
            <w:r w:rsidRPr="006B53EF">
              <w:rPr>
                <w:rFonts w:ascii="Tahoma" w:hAnsi="Tahoma" w:cs="Tahoma"/>
                <w:sz w:val="20"/>
                <w:szCs w:val="20"/>
                <w:lang w:val="el-GR"/>
              </w:rPr>
              <w:t xml:space="preserve"> </w:t>
            </w:r>
            <w:r w:rsidRPr="006B53EF">
              <w:rPr>
                <w:rFonts w:ascii="Tahoma" w:hAnsi="Tahoma" w:cs="Tahoma"/>
                <w:sz w:val="20"/>
                <w:szCs w:val="20"/>
              </w:rPr>
              <w:t>supplies</w:t>
            </w:r>
            <w:r w:rsidRPr="006B53EF">
              <w:rPr>
                <w:rFonts w:ascii="Tahoma" w:hAnsi="Tahoma" w:cs="Tahoma"/>
                <w:sz w:val="20"/>
                <w:szCs w:val="20"/>
                <w:lang w:val="el-GR"/>
              </w:rPr>
              <w:t>)</w:t>
            </w:r>
          </w:p>
        </w:tc>
        <w:tc>
          <w:tcPr>
            <w:tcW w:w="1422" w:type="dxa"/>
            <w:tcBorders>
              <w:top w:val="nil"/>
              <w:left w:val="nil"/>
              <w:bottom w:val="single" w:sz="8" w:space="0" w:color="auto"/>
              <w:right w:val="single" w:sz="8" w:space="0" w:color="auto"/>
            </w:tcBorders>
            <w:shd w:val="clear" w:color="auto" w:fill="auto"/>
            <w:noWrap/>
          </w:tcPr>
          <w:p w14:paraId="79B08A66" w14:textId="77777777" w:rsidR="00C56C59" w:rsidRPr="006B53EF" w:rsidRDefault="00C56C59" w:rsidP="00EB1606">
            <w:pPr>
              <w:spacing w:before="60" w:after="60"/>
              <w:ind w:left="-164" w:right="-108"/>
              <w:jc w:val="center"/>
              <w:rPr>
                <w:rFonts w:ascii="Tahoma" w:hAnsi="Tahoma" w:cs="Tahoma"/>
                <w:sz w:val="20"/>
                <w:szCs w:val="20"/>
              </w:rPr>
            </w:pPr>
            <w:r w:rsidRPr="006B53EF">
              <w:rPr>
                <w:rFonts w:ascii="Tahoma" w:hAnsi="Tahoma" w:cs="Tahoma"/>
                <w:sz w:val="20"/>
                <w:szCs w:val="20"/>
              </w:rPr>
              <w:t>ΝΑΙ</w:t>
            </w:r>
          </w:p>
        </w:tc>
        <w:tc>
          <w:tcPr>
            <w:tcW w:w="1480" w:type="dxa"/>
            <w:tcBorders>
              <w:top w:val="nil"/>
              <w:left w:val="nil"/>
              <w:bottom w:val="single" w:sz="8" w:space="0" w:color="auto"/>
              <w:right w:val="single" w:sz="8" w:space="0" w:color="auto"/>
            </w:tcBorders>
            <w:shd w:val="clear" w:color="auto" w:fill="auto"/>
            <w:noWrap/>
            <w:vAlign w:val="center"/>
          </w:tcPr>
          <w:p w14:paraId="04BA5814" w14:textId="77777777" w:rsidR="00C56C59" w:rsidRPr="006B53EF" w:rsidRDefault="00C56C59" w:rsidP="00EB1606">
            <w:pPr>
              <w:spacing w:before="60" w:after="60"/>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7BD1B5D4" w14:textId="77777777" w:rsidR="00C56C59" w:rsidRPr="006B53EF" w:rsidRDefault="00C56C59" w:rsidP="00EB1606">
            <w:pPr>
              <w:spacing w:before="60" w:after="60"/>
              <w:rPr>
                <w:rFonts w:ascii="Tahoma" w:hAnsi="Tahoma" w:cs="Tahoma"/>
                <w:sz w:val="20"/>
                <w:szCs w:val="20"/>
              </w:rPr>
            </w:pPr>
          </w:p>
        </w:tc>
      </w:tr>
      <w:tr w:rsidR="00C56C59" w:rsidRPr="006138A5" w14:paraId="79E4F333"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32F91A06" w14:textId="77777777" w:rsidR="00C56C59" w:rsidRPr="006B53EF" w:rsidRDefault="00C56C59" w:rsidP="00EB1606">
            <w:pPr>
              <w:spacing w:before="60" w:after="60"/>
              <w:jc w:val="center"/>
              <w:rPr>
                <w:rFonts w:ascii="Tahoma" w:hAnsi="Tahoma" w:cs="Tahoma"/>
                <w:sz w:val="20"/>
                <w:szCs w:val="20"/>
              </w:rPr>
            </w:pPr>
            <w:r w:rsidRPr="006B53EF">
              <w:rPr>
                <w:rFonts w:ascii="Tahoma" w:hAnsi="Tahoma" w:cs="Tahoma"/>
                <w:sz w:val="20"/>
                <w:szCs w:val="20"/>
              </w:rPr>
              <w:t>51</w:t>
            </w:r>
          </w:p>
        </w:tc>
        <w:tc>
          <w:tcPr>
            <w:tcW w:w="4429" w:type="dxa"/>
            <w:tcBorders>
              <w:top w:val="nil"/>
              <w:left w:val="nil"/>
              <w:bottom w:val="single" w:sz="8" w:space="0" w:color="auto"/>
              <w:right w:val="single" w:sz="8" w:space="0" w:color="auto"/>
            </w:tcBorders>
            <w:shd w:val="clear" w:color="auto" w:fill="auto"/>
            <w:noWrap/>
          </w:tcPr>
          <w:p w14:paraId="19681F11" w14:textId="77777777" w:rsidR="00C56C59" w:rsidRPr="006B53EF" w:rsidRDefault="00C56C59" w:rsidP="00BB7B8A">
            <w:pPr>
              <w:spacing w:before="60" w:after="60"/>
              <w:rPr>
                <w:rFonts w:ascii="Tahoma" w:hAnsi="Tahoma" w:cs="Tahoma"/>
                <w:sz w:val="20"/>
                <w:szCs w:val="20"/>
                <w:lang w:val="el-GR"/>
              </w:rPr>
            </w:pPr>
            <w:r w:rsidRPr="006B53EF">
              <w:rPr>
                <w:rFonts w:ascii="Tahoma" w:hAnsi="Tahoma" w:cs="Tahoma"/>
                <w:sz w:val="20"/>
                <w:szCs w:val="20"/>
                <w:lang w:val="el-GR"/>
              </w:rPr>
              <w:t>Υποστήριξη τουλάχιστον των παρακάτω λειτουργικών συστημάτων:</w:t>
            </w:r>
          </w:p>
          <w:p w14:paraId="4A7C7C35" w14:textId="77777777" w:rsidR="00C56C59" w:rsidRPr="006B53EF" w:rsidRDefault="00C56C59" w:rsidP="00446527">
            <w:pPr>
              <w:pStyle w:val="aff0"/>
              <w:numPr>
                <w:ilvl w:val="0"/>
                <w:numId w:val="53"/>
              </w:numPr>
              <w:spacing w:before="60" w:after="60"/>
              <w:ind w:left="0"/>
              <w:rPr>
                <w:rFonts w:ascii="Tahoma" w:hAnsi="Tahoma" w:cs="Tahoma"/>
                <w:sz w:val="20"/>
                <w:szCs w:val="20"/>
              </w:rPr>
            </w:pPr>
            <w:r w:rsidRPr="006B53EF">
              <w:rPr>
                <w:rFonts w:ascii="Tahoma" w:hAnsi="Tahoma" w:cs="Tahoma"/>
                <w:sz w:val="20"/>
                <w:szCs w:val="20"/>
              </w:rPr>
              <w:t xml:space="preserve">Microsoft Windows </w:t>
            </w:r>
          </w:p>
          <w:p w14:paraId="24B5DD77" w14:textId="77777777" w:rsidR="00C56C59" w:rsidRPr="006B53EF" w:rsidRDefault="00C56C59" w:rsidP="00446527">
            <w:pPr>
              <w:pStyle w:val="aff0"/>
              <w:numPr>
                <w:ilvl w:val="0"/>
                <w:numId w:val="53"/>
              </w:numPr>
              <w:spacing w:before="60" w:after="60"/>
              <w:rPr>
                <w:rFonts w:ascii="Tahoma" w:hAnsi="Tahoma" w:cs="Tahoma"/>
                <w:sz w:val="20"/>
                <w:szCs w:val="20"/>
              </w:rPr>
            </w:pPr>
            <w:r w:rsidRPr="006B53EF">
              <w:rPr>
                <w:rFonts w:ascii="Tahoma" w:hAnsi="Tahoma" w:cs="Tahoma"/>
                <w:sz w:val="20"/>
                <w:szCs w:val="20"/>
              </w:rPr>
              <w:t xml:space="preserve">IBM AIX </w:t>
            </w:r>
          </w:p>
          <w:p w14:paraId="6FFDDA65" w14:textId="77777777" w:rsidR="00C56C59" w:rsidRPr="006B53EF" w:rsidRDefault="00C56C59" w:rsidP="00446527">
            <w:pPr>
              <w:pStyle w:val="aff0"/>
              <w:numPr>
                <w:ilvl w:val="0"/>
                <w:numId w:val="53"/>
              </w:numPr>
              <w:spacing w:before="60" w:after="60"/>
              <w:rPr>
                <w:rFonts w:ascii="Tahoma" w:hAnsi="Tahoma" w:cs="Tahoma"/>
                <w:sz w:val="20"/>
                <w:szCs w:val="20"/>
              </w:rPr>
            </w:pPr>
            <w:r w:rsidRPr="006B53EF">
              <w:rPr>
                <w:rFonts w:ascii="Tahoma" w:hAnsi="Tahoma" w:cs="Tahoma"/>
                <w:sz w:val="20"/>
                <w:szCs w:val="20"/>
              </w:rPr>
              <w:t xml:space="preserve">HP-UX </w:t>
            </w:r>
          </w:p>
          <w:p w14:paraId="78B04F6C" w14:textId="77777777" w:rsidR="00C56C59" w:rsidRPr="006B53EF" w:rsidRDefault="00C56C59" w:rsidP="00446527">
            <w:pPr>
              <w:pStyle w:val="aff0"/>
              <w:numPr>
                <w:ilvl w:val="0"/>
                <w:numId w:val="53"/>
              </w:numPr>
              <w:spacing w:before="60" w:after="60"/>
              <w:rPr>
                <w:rFonts w:ascii="Tahoma" w:hAnsi="Tahoma" w:cs="Tahoma"/>
                <w:sz w:val="20"/>
                <w:szCs w:val="20"/>
              </w:rPr>
            </w:pPr>
            <w:r w:rsidRPr="006B53EF">
              <w:rPr>
                <w:rFonts w:ascii="Tahoma" w:hAnsi="Tahoma" w:cs="Tahoma"/>
                <w:sz w:val="20"/>
                <w:szCs w:val="20"/>
              </w:rPr>
              <w:t>Oracle Linux</w:t>
            </w:r>
          </w:p>
          <w:p w14:paraId="1EE3D075" w14:textId="77777777" w:rsidR="00C56C59" w:rsidRPr="006B53EF" w:rsidRDefault="00C56C59" w:rsidP="00446527">
            <w:pPr>
              <w:pStyle w:val="aff0"/>
              <w:numPr>
                <w:ilvl w:val="0"/>
                <w:numId w:val="53"/>
              </w:numPr>
              <w:spacing w:before="60" w:after="60"/>
              <w:rPr>
                <w:rFonts w:ascii="Tahoma" w:hAnsi="Tahoma" w:cs="Tahoma"/>
                <w:sz w:val="20"/>
                <w:szCs w:val="20"/>
              </w:rPr>
            </w:pPr>
            <w:r w:rsidRPr="006B53EF">
              <w:rPr>
                <w:rFonts w:ascii="Tahoma" w:hAnsi="Tahoma" w:cs="Tahoma"/>
                <w:sz w:val="20"/>
                <w:szCs w:val="20"/>
              </w:rPr>
              <w:t>Oracle Solaris</w:t>
            </w:r>
          </w:p>
          <w:p w14:paraId="24C0D379" w14:textId="77777777" w:rsidR="00C56C59" w:rsidRPr="006B53EF" w:rsidRDefault="00C56C59" w:rsidP="00446527">
            <w:pPr>
              <w:pStyle w:val="aff0"/>
              <w:numPr>
                <w:ilvl w:val="0"/>
                <w:numId w:val="53"/>
              </w:numPr>
              <w:spacing w:before="60" w:after="60"/>
              <w:rPr>
                <w:rFonts w:ascii="Tahoma" w:hAnsi="Tahoma" w:cs="Tahoma"/>
                <w:sz w:val="20"/>
                <w:szCs w:val="20"/>
              </w:rPr>
            </w:pPr>
            <w:r w:rsidRPr="006B53EF">
              <w:rPr>
                <w:rFonts w:ascii="Tahoma" w:hAnsi="Tahoma" w:cs="Tahoma"/>
                <w:sz w:val="20"/>
                <w:szCs w:val="20"/>
              </w:rPr>
              <w:t>Red Hat Linux</w:t>
            </w:r>
          </w:p>
          <w:p w14:paraId="147DA0ED" w14:textId="77777777" w:rsidR="00C56C59" w:rsidRPr="006B53EF" w:rsidRDefault="00C56C59" w:rsidP="00446527">
            <w:pPr>
              <w:pStyle w:val="aff0"/>
              <w:numPr>
                <w:ilvl w:val="0"/>
                <w:numId w:val="53"/>
              </w:numPr>
              <w:spacing w:before="60" w:after="60"/>
              <w:rPr>
                <w:rFonts w:ascii="Tahoma" w:hAnsi="Tahoma" w:cs="Tahoma"/>
                <w:sz w:val="20"/>
                <w:szCs w:val="20"/>
              </w:rPr>
            </w:pPr>
            <w:r w:rsidRPr="006B53EF">
              <w:rPr>
                <w:rFonts w:ascii="Tahoma" w:hAnsi="Tahoma" w:cs="Tahoma"/>
                <w:sz w:val="20"/>
                <w:szCs w:val="20"/>
              </w:rPr>
              <w:t>SUSE Linux</w:t>
            </w:r>
          </w:p>
          <w:p w14:paraId="32936104" w14:textId="77777777" w:rsidR="00C56C59" w:rsidRPr="006B53EF" w:rsidRDefault="00C56C59" w:rsidP="00446527">
            <w:pPr>
              <w:pStyle w:val="aff0"/>
              <w:numPr>
                <w:ilvl w:val="0"/>
                <w:numId w:val="53"/>
              </w:numPr>
              <w:spacing w:before="60" w:after="60"/>
              <w:rPr>
                <w:rFonts w:ascii="Tahoma" w:hAnsi="Tahoma" w:cs="Tahoma"/>
                <w:sz w:val="20"/>
                <w:szCs w:val="20"/>
              </w:rPr>
            </w:pPr>
            <w:r w:rsidRPr="006B53EF">
              <w:rPr>
                <w:rFonts w:ascii="Tahoma" w:hAnsi="Tahoma" w:cs="Tahoma"/>
                <w:sz w:val="20"/>
                <w:szCs w:val="20"/>
              </w:rPr>
              <w:t>Vmware ESXi</w:t>
            </w:r>
          </w:p>
        </w:tc>
        <w:tc>
          <w:tcPr>
            <w:tcW w:w="1422" w:type="dxa"/>
            <w:tcBorders>
              <w:top w:val="nil"/>
              <w:left w:val="nil"/>
              <w:bottom w:val="single" w:sz="8" w:space="0" w:color="auto"/>
              <w:right w:val="single" w:sz="8" w:space="0" w:color="auto"/>
            </w:tcBorders>
            <w:shd w:val="clear" w:color="auto" w:fill="auto"/>
            <w:noWrap/>
          </w:tcPr>
          <w:p w14:paraId="5AFDA3C7" w14:textId="77777777" w:rsidR="00C56C59" w:rsidRPr="006B53EF" w:rsidRDefault="00C56C59" w:rsidP="00EB1606">
            <w:pPr>
              <w:spacing w:before="60" w:after="60"/>
              <w:ind w:left="-164" w:right="-108"/>
              <w:jc w:val="center"/>
              <w:rPr>
                <w:rFonts w:ascii="Tahoma" w:hAnsi="Tahoma" w:cs="Tahoma"/>
                <w:sz w:val="20"/>
                <w:szCs w:val="20"/>
              </w:rPr>
            </w:pPr>
            <w:r w:rsidRPr="006B53EF">
              <w:rPr>
                <w:rFonts w:ascii="Tahoma" w:hAnsi="Tahoma" w:cs="Tahoma"/>
                <w:sz w:val="20"/>
                <w:szCs w:val="20"/>
              </w:rPr>
              <w:t>ΝΑΙ</w:t>
            </w:r>
          </w:p>
        </w:tc>
        <w:tc>
          <w:tcPr>
            <w:tcW w:w="1480" w:type="dxa"/>
            <w:tcBorders>
              <w:top w:val="nil"/>
              <w:left w:val="nil"/>
              <w:bottom w:val="single" w:sz="8" w:space="0" w:color="auto"/>
              <w:right w:val="single" w:sz="8" w:space="0" w:color="auto"/>
            </w:tcBorders>
            <w:shd w:val="clear" w:color="auto" w:fill="auto"/>
            <w:noWrap/>
            <w:vAlign w:val="center"/>
          </w:tcPr>
          <w:p w14:paraId="4F80F484" w14:textId="77777777" w:rsidR="00C56C59" w:rsidRPr="006B53EF" w:rsidRDefault="00C56C59" w:rsidP="00EB1606">
            <w:pPr>
              <w:spacing w:before="60" w:after="60"/>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21314306" w14:textId="77777777" w:rsidR="00C56C59" w:rsidRPr="006B53EF" w:rsidRDefault="00C56C59" w:rsidP="00EB1606">
            <w:pPr>
              <w:spacing w:before="60" w:after="60"/>
              <w:rPr>
                <w:rFonts w:ascii="Tahoma" w:hAnsi="Tahoma" w:cs="Tahoma"/>
                <w:sz w:val="20"/>
                <w:szCs w:val="20"/>
              </w:rPr>
            </w:pPr>
          </w:p>
        </w:tc>
      </w:tr>
      <w:tr w:rsidR="00C56C59" w:rsidRPr="006138A5" w14:paraId="68789277"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5F52EA4E" w14:textId="77777777" w:rsidR="00C56C59" w:rsidRPr="006B53EF" w:rsidRDefault="00C56C59" w:rsidP="00EB1606">
            <w:pPr>
              <w:spacing w:before="60" w:after="60"/>
              <w:jc w:val="center"/>
              <w:rPr>
                <w:rFonts w:ascii="Tahoma" w:hAnsi="Tahoma" w:cs="Tahoma"/>
                <w:sz w:val="20"/>
                <w:szCs w:val="20"/>
              </w:rPr>
            </w:pPr>
            <w:r w:rsidRPr="006B53EF">
              <w:rPr>
                <w:rFonts w:ascii="Tahoma" w:hAnsi="Tahoma" w:cs="Tahoma"/>
                <w:sz w:val="20"/>
                <w:szCs w:val="20"/>
              </w:rPr>
              <w:t>52</w:t>
            </w:r>
          </w:p>
        </w:tc>
        <w:tc>
          <w:tcPr>
            <w:tcW w:w="4429" w:type="dxa"/>
            <w:tcBorders>
              <w:top w:val="nil"/>
              <w:left w:val="nil"/>
              <w:bottom w:val="single" w:sz="8" w:space="0" w:color="auto"/>
              <w:right w:val="single" w:sz="8" w:space="0" w:color="auto"/>
            </w:tcBorders>
            <w:shd w:val="clear" w:color="auto" w:fill="auto"/>
            <w:noWrap/>
          </w:tcPr>
          <w:p w14:paraId="0AF39911" w14:textId="77777777" w:rsidR="00C56C59" w:rsidRPr="006B53EF" w:rsidRDefault="00C56C59" w:rsidP="00BB7B8A">
            <w:pPr>
              <w:spacing w:before="60" w:after="60"/>
              <w:rPr>
                <w:rFonts w:ascii="Tahoma" w:hAnsi="Tahoma" w:cs="Tahoma"/>
                <w:sz w:val="20"/>
                <w:szCs w:val="20"/>
                <w:lang w:val="el-GR"/>
              </w:rPr>
            </w:pPr>
            <w:r w:rsidRPr="006B53EF">
              <w:rPr>
                <w:rFonts w:ascii="Tahoma" w:hAnsi="Tahoma" w:cs="Tahoma"/>
                <w:sz w:val="20"/>
                <w:szCs w:val="20"/>
                <w:lang w:val="el-GR"/>
              </w:rPr>
              <w:t xml:space="preserve">Το προσφερόμενο σύστημα αποθήκευσης να υποστηρίζει  τα εξής πρωτόκολλα: </w:t>
            </w:r>
          </w:p>
          <w:p w14:paraId="3E43D5C7" w14:textId="77777777" w:rsidR="00C56C59" w:rsidRPr="006B53EF" w:rsidRDefault="00C56C59" w:rsidP="00446527">
            <w:pPr>
              <w:pStyle w:val="aff0"/>
              <w:numPr>
                <w:ilvl w:val="0"/>
                <w:numId w:val="53"/>
              </w:numPr>
              <w:spacing w:before="60" w:after="60"/>
              <w:rPr>
                <w:rFonts w:ascii="Tahoma" w:hAnsi="Tahoma" w:cs="Tahoma"/>
                <w:sz w:val="20"/>
                <w:szCs w:val="20"/>
              </w:rPr>
            </w:pPr>
            <w:r w:rsidRPr="006B53EF">
              <w:rPr>
                <w:rFonts w:ascii="Tahoma" w:hAnsi="Tahoma" w:cs="Tahoma"/>
                <w:sz w:val="20"/>
                <w:szCs w:val="20"/>
              </w:rPr>
              <w:t>SNMP</w:t>
            </w:r>
          </w:p>
          <w:p w14:paraId="4B6CFA66" w14:textId="77777777" w:rsidR="00C56C59" w:rsidRPr="006B53EF" w:rsidRDefault="00C56C59" w:rsidP="00446527">
            <w:pPr>
              <w:pStyle w:val="aff0"/>
              <w:numPr>
                <w:ilvl w:val="0"/>
                <w:numId w:val="53"/>
              </w:numPr>
              <w:spacing w:before="60" w:after="60"/>
              <w:rPr>
                <w:rFonts w:ascii="Tahoma" w:hAnsi="Tahoma" w:cs="Tahoma"/>
                <w:sz w:val="20"/>
                <w:szCs w:val="20"/>
              </w:rPr>
            </w:pPr>
            <w:r w:rsidRPr="006B53EF">
              <w:rPr>
                <w:rFonts w:ascii="Tahoma" w:hAnsi="Tahoma" w:cs="Tahoma"/>
                <w:sz w:val="20"/>
                <w:szCs w:val="20"/>
              </w:rPr>
              <w:t>SMTP</w:t>
            </w:r>
          </w:p>
          <w:p w14:paraId="2ECF035B" w14:textId="77777777" w:rsidR="00C56C59" w:rsidRPr="006B53EF" w:rsidRDefault="00C56C59" w:rsidP="00446527">
            <w:pPr>
              <w:pStyle w:val="aff0"/>
              <w:numPr>
                <w:ilvl w:val="0"/>
                <w:numId w:val="53"/>
              </w:numPr>
              <w:spacing w:before="60" w:after="60"/>
              <w:rPr>
                <w:rFonts w:ascii="Tahoma" w:hAnsi="Tahoma" w:cs="Tahoma"/>
                <w:sz w:val="20"/>
                <w:szCs w:val="20"/>
              </w:rPr>
            </w:pPr>
            <w:r w:rsidRPr="006B53EF">
              <w:rPr>
                <w:rFonts w:ascii="Tahoma" w:hAnsi="Tahoma" w:cs="Tahoma"/>
                <w:sz w:val="20"/>
                <w:szCs w:val="20"/>
              </w:rPr>
              <w:t>LDAP</w:t>
            </w:r>
          </w:p>
          <w:p w14:paraId="56C08DE7" w14:textId="77777777" w:rsidR="00C56C59" w:rsidRPr="006B53EF" w:rsidRDefault="00C56C59" w:rsidP="00446527">
            <w:pPr>
              <w:pStyle w:val="aff0"/>
              <w:numPr>
                <w:ilvl w:val="0"/>
                <w:numId w:val="53"/>
              </w:numPr>
              <w:spacing w:before="60" w:after="60"/>
              <w:rPr>
                <w:rFonts w:ascii="Tahoma" w:hAnsi="Tahoma" w:cs="Tahoma"/>
                <w:sz w:val="20"/>
                <w:szCs w:val="20"/>
              </w:rPr>
            </w:pPr>
            <w:r w:rsidRPr="006B53EF">
              <w:rPr>
                <w:rFonts w:ascii="Tahoma" w:hAnsi="Tahoma" w:cs="Tahoma"/>
                <w:sz w:val="20"/>
                <w:szCs w:val="20"/>
              </w:rPr>
              <w:t>NDMP</w:t>
            </w:r>
          </w:p>
          <w:p w14:paraId="3410BA93" w14:textId="77777777" w:rsidR="00C56C59" w:rsidRPr="006B53EF" w:rsidRDefault="00C56C59" w:rsidP="00446527">
            <w:pPr>
              <w:pStyle w:val="aff0"/>
              <w:numPr>
                <w:ilvl w:val="0"/>
                <w:numId w:val="53"/>
              </w:numPr>
              <w:spacing w:before="60" w:after="60"/>
              <w:rPr>
                <w:rFonts w:ascii="Tahoma" w:hAnsi="Tahoma" w:cs="Tahoma"/>
                <w:sz w:val="20"/>
                <w:szCs w:val="20"/>
              </w:rPr>
            </w:pPr>
            <w:r w:rsidRPr="006B53EF">
              <w:rPr>
                <w:rFonts w:ascii="Tahoma" w:hAnsi="Tahoma" w:cs="Tahoma"/>
                <w:sz w:val="20"/>
                <w:szCs w:val="20"/>
              </w:rPr>
              <w:t>NTP</w:t>
            </w:r>
          </w:p>
          <w:p w14:paraId="00D26336" w14:textId="77777777" w:rsidR="00C56C59" w:rsidRPr="006B53EF" w:rsidRDefault="00C56C59" w:rsidP="00446527">
            <w:pPr>
              <w:pStyle w:val="aff0"/>
              <w:numPr>
                <w:ilvl w:val="0"/>
                <w:numId w:val="53"/>
              </w:numPr>
              <w:spacing w:before="60" w:after="60"/>
              <w:rPr>
                <w:rFonts w:ascii="Tahoma" w:hAnsi="Tahoma" w:cs="Tahoma"/>
                <w:sz w:val="20"/>
                <w:szCs w:val="20"/>
              </w:rPr>
            </w:pPr>
            <w:r w:rsidRPr="006B53EF">
              <w:rPr>
                <w:rFonts w:ascii="Tahoma" w:hAnsi="Tahoma" w:cs="Tahoma"/>
                <w:sz w:val="20"/>
                <w:szCs w:val="20"/>
              </w:rPr>
              <w:t>Link Aggregation for File (IEEE 802.3ad)</w:t>
            </w:r>
          </w:p>
          <w:p w14:paraId="2234BEE0" w14:textId="77777777" w:rsidR="00C56C59" w:rsidRPr="006B53EF" w:rsidRDefault="00C56C59" w:rsidP="00446527">
            <w:pPr>
              <w:pStyle w:val="aff0"/>
              <w:numPr>
                <w:ilvl w:val="0"/>
                <w:numId w:val="53"/>
              </w:numPr>
              <w:spacing w:before="60" w:after="60"/>
              <w:rPr>
                <w:rFonts w:ascii="Tahoma" w:hAnsi="Tahoma" w:cs="Tahoma"/>
                <w:sz w:val="20"/>
                <w:szCs w:val="20"/>
              </w:rPr>
            </w:pPr>
            <w:r w:rsidRPr="006B53EF">
              <w:rPr>
                <w:rFonts w:ascii="Tahoma" w:hAnsi="Tahoma" w:cs="Tahoma"/>
                <w:sz w:val="20"/>
                <w:szCs w:val="20"/>
              </w:rPr>
              <w:t>Virtual LAN (IEEE 802.1q)</w:t>
            </w:r>
          </w:p>
          <w:p w14:paraId="5C8B49F4" w14:textId="77777777" w:rsidR="00C56C59" w:rsidRPr="006B53EF" w:rsidRDefault="00C56C59" w:rsidP="00446527">
            <w:pPr>
              <w:pStyle w:val="aff0"/>
              <w:numPr>
                <w:ilvl w:val="0"/>
                <w:numId w:val="53"/>
              </w:numPr>
              <w:spacing w:before="60" w:after="60"/>
              <w:rPr>
                <w:rFonts w:ascii="Tahoma" w:hAnsi="Tahoma" w:cs="Tahoma"/>
                <w:sz w:val="20"/>
                <w:szCs w:val="20"/>
              </w:rPr>
            </w:pPr>
            <w:r w:rsidRPr="006B53EF">
              <w:rPr>
                <w:rFonts w:ascii="Tahoma" w:hAnsi="Tahoma" w:cs="Tahoma"/>
                <w:sz w:val="20"/>
                <w:szCs w:val="20"/>
              </w:rPr>
              <w:t>ICMP</w:t>
            </w:r>
          </w:p>
        </w:tc>
        <w:tc>
          <w:tcPr>
            <w:tcW w:w="1422" w:type="dxa"/>
            <w:tcBorders>
              <w:top w:val="nil"/>
              <w:left w:val="nil"/>
              <w:bottom w:val="single" w:sz="8" w:space="0" w:color="auto"/>
              <w:right w:val="single" w:sz="8" w:space="0" w:color="auto"/>
            </w:tcBorders>
            <w:shd w:val="clear" w:color="auto" w:fill="auto"/>
            <w:noWrap/>
          </w:tcPr>
          <w:p w14:paraId="66A0EBEB" w14:textId="77777777" w:rsidR="00C56C59" w:rsidRPr="006B53EF" w:rsidRDefault="00C56C59" w:rsidP="00EB1606">
            <w:pPr>
              <w:spacing w:before="60" w:after="60"/>
              <w:ind w:left="-164" w:right="-108"/>
              <w:jc w:val="center"/>
              <w:rPr>
                <w:rFonts w:ascii="Tahoma" w:hAnsi="Tahoma" w:cs="Tahoma"/>
                <w:sz w:val="20"/>
                <w:szCs w:val="20"/>
              </w:rPr>
            </w:pPr>
          </w:p>
          <w:p w14:paraId="46878976" w14:textId="77777777" w:rsidR="00C56C59" w:rsidRPr="006B53EF" w:rsidRDefault="00C56C59" w:rsidP="00EB1606">
            <w:pPr>
              <w:spacing w:before="60" w:after="60"/>
              <w:ind w:left="-164" w:right="-108"/>
              <w:jc w:val="center"/>
              <w:rPr>
                <w:rFonts w:ascii="Tahoma" w:hAnsi="Tahoma" w:cs="Tahoma"/>
                <w:sz w:val="20"/>
                <w:szCs w:val="20"/>
              </w:rPr>
            </w:pPr>
          </w:p>
          <w:p w14:paraId="58B14DB4" w14:textId="77777777" w:rsidR="00C56C59" w:rsidRPr="006B53EF" w:rsidRDefault="00C56C59" w:rsidP="00EB1606">
            <w:pPr>
              <w:spacing w:before="60" w:after="60"/>
              <w:ind w:left="-164" w:right="-108"/>
              <w:jc w:val="center"/>
              <w:rPr>
                <w:rFonts w:ascii="Tahoma" w:hAnsi="Tahoma" w:cs="Tahoma"/>
                <w:sz w:val="20"/>
                <w:szCs w:val="20"/>
              </w:rPr>
            </w:pPr>
          </w:p>
          <w:p w14:paraId="24FEEA6D" w14:textId="77777777" w:rsidR="00C56C59" w:rsidRPr="006B53EF" w:rsidRDefault="00C56C59" w:rsidP="00EB1606">
            <w:pPr>
              <w:spacing w:before="60" w:after="60"/>
              <w:ind w:left="-164" w:right="-108"/>
              <w:jc w:val="center"/>
              <w:rPr>
                <w:rFonts w:ascii="Tahoma" w:hAnsi="Tahoma" w:cs="Tahoma"/>
                <w:sz w:val="20"/>
                <w:szCs w:val="20"/>
              </w:rPr>
            </w:pPr>
            <w:r w:rsidRPr="006B53EF">
              <w:rPr>
                <w:rFonts w:ascii="Tahoma" w:hAnsi="Tahoma" w:cs="Tahoma"/>
                <w:sz w:val="20"/>
                <w:szCs w:val="20"/>
              </w:rPr>
              <w:t>NAI</w:t>
            </w:r>
          </w:p>
        </w:tc>
        <w:tc>
          <w:tcPr>
            <w:tcW w:w="1480" w:type="dxa"/>
            <w:tcBorders>
              <w:top w:val="nil"/>
              <w:left w:val="nil"/>
              <w:bottom w:val="single" w:sz="8" w:space="0" w:color="auto"/>
              <w:right w:val="single" w:sz="8" w:space="0" w:color="auto"/>
            </w:tcBorders>
            <w:shd w:val="clear" w:color="auto" w:fill="auto"/>
            <w:noWrap/>
            <w:vAlign w:val="center"/>
          </w:tcPr>
          <w:p w14:paraId="627430FC" w14:textId="77777777" w:rsidR="00C56C59" w:rsidRPr="006B53EF" w:rsidRDefault="00C56C59" w:rsidP="00EB1606">
            <w:pPr>
              <w:spacing w:before="60" w:after="60"/>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1E882823" w14:textId="77777777" w:rsidR="00C56C59" w:rsidRPr="006B53EF" w:rsidRDefault="00C56C59" w:rsidP="00EB1606">
            <w:pPr>
              <w:spacing w:before="60" w:after="60"/>
              <w:rPr>
                <w:rFonts w:ascii="Tahoma" w:hAnsi="Tahoma" w:cs="Tahoma"/>
                <w:sz w:val="20"/>
                <w:szCs w:val="20"/>
              </w:rPr>
            </w:pPr>
          </w:p>
        </w:tc>
      </w:tr>
      <w:tr w:rsidR="00C56C59" w:rsidRPr="006138A5" w14:paraId="0229B32C"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7497D191" w14:textId="77777777" w:rsidR="00C56C59" w:rsidRPr="006B53EF" w:rsidRDefault="00C56C59" w:rsidP="00EB1606">
            <w:pPr>
              <w:spacing w:before="60" w:after="60"/>
              <w:jc w:val="center"/>
              <w:rPr>
                <w:rFonts w:ascii="Tahoma" w:hAnsi="Tahoma" w:cs="Tahoma"/>
                <w:sz w:val="20"/>
                <w:szCs w:val="20"/>
              </w:rPr>
            </w:pPr>
            <w:r w:rsidRPr="006B53EF">
              <w:rPr>
                <w:rFonts w:ascii="Tahoma" w:hAnsi="Tahoma" w:cs="Tahoma"/>
                <w:sz w:val="20"/>
                <w:szCs w:val="20"/>
              </w:rPr>
              <w:lastRenderedPageBreak/>
              <w:t>53</w:t>
            </w:r>
          </w:p>
        </w:tc>
        <w:tc>
          <w:tcPr>
            <w:tcW w:w="4429" w:type="dxa"/>
            <w:tcBorders>
              <w:top w:val="nil"/>
              <w:left w:val="nil"/>
              <w:bottom w:val="single" w:sz="8" w:space="0" w:color="auto"/>
              <w:right w:val="single" w:sz="8" w:space="0" w:color="auto"/>
            </w:tcBorders>
            <w:shd w:val="clear" w:color="auto" w:fill="auto"/>
            <w:noWrap/>
          </w:tcPr>
          <w:p w14:paraId="7F4FAEEB" w14:textId="77777777" w:rsidR="00C56C59" w:rsidRPr="006B53EF" w:rsidRDefault="00C56C59" w:rsidP="00EB1606">
            <w:pPr>
              <w:spacing w:before="60" w:after="60"/>
              <w:rPr>
                <w:rFonts w:ascii="Tahoma" w:hAnsi="Tahoma" w:cs="Tahoma"/>
                <w:sz w:val="20"/>
                <w:szCs w:val="20"/>
                <w:lang w:val="el-GR"/>
              </w:rPr>
            </w:pPr>
            <w:r w:rsidRPr="006B53EF">
              <w:rPr>
                <w:rFonts w:ascii="Tahoma" w:hAnsi="Tahoma" w:cs="Tahoma"/>
                <w:sz w:val="20"/>
                <w:szCs w:val="20"/>
                <w:lang w:val="el-GR"/>
              </w:rPr>
              <w:t>Να αναφερθούν οι συνολικές απαιτήσεις σε ισχύ ρεύματος σε κατάσταση πλήρους φορτίου λειτουργίας (</w:t>
            </w:r>
            <w:r w:rsidRPr="006B53EF">
              <w:rPr>
                <w:rFonts w:ascii="Tahoma" w:hAnsi="Tahoma" w:cs="Tahoma"/>
                <w:sz w:val="20"/>
                <w:szCs w:val="20"/>
              </w:rPr>
              <w:t>W</w:t>
            </w:r>
            <w:r w:rsidRPr="006B53EF">
              <w:rPr>
                <w:rFonts w:ascii="Tahoma" w:hAnsi="Tahoma" w:cs="Tahoma"/>
                <w:sz w:val="20"/>
                <w:szCs w:val="20"/>
                <w:lang w:val="el-GR"/>
              </w:rPr>
              <w:t>)</w:t>
            </w:r>
          </w:p>
        </w:tc>
        <w:tc>
          <w:tcPr>
            <w:tcW w:w="1422" w:type="dxa"/>
            <w:tcBorders>
              <w:top w:val="nil"/>
              <w:left w:val="nil"/>
              <w:bottom w:val="single" w:sz="8" w:space="0" w:color="auto"/>
              <w:right w:val="single" w:sz="8" w:space="0" w:color="auto"/>
            </w:tcBorders>
            <w:shd w:val="clear" w:color="auto" w:fill="auto"/>
            <w:noWrap/>
          </w:tcPr>
          <w:p w14:paraId="2EF66854" w14:textId="77777777" w:rsidR="00C56C59" w:rsidRPr="006B53EF" w:rsidRDefault="00C56C59" w:rsidP="00EB1606">
            <w:pPr>
              <w:spacing w:before="60" w:after="60"/>
              <w:jc w:val="center"/>
              <w:rPr>
                <w:rFonts w:ascii="Tahoma" w:hAnsi="Tahoma" w:cs="Tahoma"/>
                <w:sz w:val="20"/>
                <w:szCs w:val="20"/>
              </w:rPr>
            </w:pPr>
            <w:r w:rsidRPr="006B53EF">
              <w:rPr>
                <w:rFonts w:ascii="Tahoma" w:hAnsi="Tahoma" w:cs="Tahoma"/>
                <w:sz w:val="20"/>
                <w:szCs w:val="20"/>
              </w:rPr>
              <w:t>ΝΑΙ</w:t>
            </w:r>
          </w:p>
        </w:tc>
        <w:tc>
          <w:tcPr>
            <w:tcW w:w="1480" w:type="dxa"/>
            <w:tcBorders>
              <w:top w:val="nil"/>
              <w:left w:val="nil"/>
              <w:bottom w:val="single" w:sz="8" w:space="0" w:color="auto"/>
              <w:right w:val="single" w:sz="8" w:space="0" w:color="auto"/>
            </w:tcBorders>
            <w:shd w:val="clear" w:color="auto" w:fill="auto"/>
            <w:noWrap/>
            <w:vAlign w:val="center"/>
          </w:tcPr>
          <w:p w14:paraId="3E0D3B34" w14:textId="77777777" w:rsidR="00C56C59" w:rsidRPr="006B53EF" w:rsidRDefault="00C56C59" w:rsidP="00EB1606">
            <w:pPr>
              <w:spacing w:before="60" w:after="60"/>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1CA507D2" w14:textId="77777777" w:rsidR="00C56C59" w:rsidRPr="006B53EF" w:rsidRDefault="00C56C59" w:rsidP="00EB1606">
            <w:pPr>
              <w:spacing w:before="60" w:after="60"/>
              <w:rPr>
                <w:rFonts w:ascii="Tahoma" w:hAnsi="Tahoma" w:cs="Tahoma"/>
                <w:sz w:val="20"/>
                <w:szCs w:val="20"/>
              </w:rPr>
            </w:pPr>
          </w:p>
        </w:tc>
      </w:tr>
      <w:tr w:rsidR="00C56C59" w:rsidRPr="000E4996" w14:paraId="4AD94839"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D9D9D9" w:themeFill="background1" w:themeFillShade="D9"/>
            <w:noWrap/>
            <w:vAlign w:val="center"/>
          </w:tcPr>
          <w:p w14:paraId="14CB5516" w14:textId="77777777" w:rsidR="00C56C59" w:rsidRPr="006B53EF" w:rsidRDefault="00C56C59" w:rsidP="00EB1606">
            <w:pPr>
              <w:jc w:val="center"/>
              <w:rPr>
                <w:rFonts w:ascii="Tahoma" w:hAnsi="Tahoma" w:cs="Tahoma"/>
                <w:sz w:val="20"/>
                <w:szCs w:val="20"/>
              </w:rPr>
            </w:pPr>
          </w:p>
        </w:tc>
        <w:tc>
          <w:tcPr>
            <w:tcW w:w="4429" w:type="dxa"/>
            <w:tcBorders>
              <w:top w:val="nil"/>
              <w:left w:val="nil"/>
              <w:bottom w:val="single" w:sz="8" w:space="0" w:color="auto"/>
              <w:right w:val="single" w:sz="8" w:space="0" w:color="auto"/>
            </w:tcBorders>
            <w:shd w:val="clear" w:color="auto" w:fill="D9D9D9" w:themeFill="background1" w:themeFillShade="D9"/>
            <w:noWrap/>
            <w:vAlign w:val="center"/>
          </w:tcPr>
          <w:p w14:paraId="578BE604" w14:textId="77777777" w:rsidR="00C56C59" w:rsidRPr="006B53EF" w:rsidRDefault="00C56C59" w:rsidP="00EB1606">
            <w:pPr>
              <w:rPr>
                <w:rFonts w:ascii="Tahoma" w:hAnsi="Tahoma" w:cs="Tahoma"/>
                <w:b/>
                <w:bCs/>
                <w:sz w:val="20"/>
                <w:szCs w:val="20"/>
                <w:lang w:val="el-GR"/>
              </w:rPr>
            </w:pPr>
            <w:r w:rsidRPr="006B53EF">
              <w:rPr>
                <w:rFonts w:ascii="Tahoma" w:hAnsi="Tahoma" w:cs="Tahoma"/>
                <w:b/>
                <w:bCs/>
                <w:sz w:val="20"/>
                <w:szCs w:val="20"/>
                <w:lang w:val="el-GR"/>
              </w:rPr>
              <w:t>Μέγεθος αποθηκευτικής συστοιχίας και επεκτασιμότητα</w:t>
            </w:r>
          </w:p>
        </w:tc>
        <w:tc>
          <w:tcPr>
            <w:tcW w:w="1422" w:type="dxa"/>
            <w:tcBorders>
              <w:top w:val="nil"/>
              <w:left w:val="nil"/>
              <w:bottom w:val="single" w:sz="8" w:space="0" w:color="auto"/>
              <w:right w:val="single" w:sz="8" w:space="0" w:color="auto"/>
            </w:tcBorders>
            <w:shd w:val="clear" w:color="auto" w:fill="D9D9D9" w:themeFill="background1" w:themeFillShade="D9"/>
            <w:noWrap/>
            <w:vAlign w:val="center"/>
          </w:tcPr>
          <w:p w14:paraId="2D03FAB3" w14:textId="77777777" w:rsidR="00C56C59" w:rsidRPr="006B53EF" w:rsidRDefault="00C56C59" w:rsidP="00EB1606">
            <w:pPr>
              <w:rPr>
                <w:rFonts w:ascii="Tahoma" w:hAnsi="Tahoma" w:cs="Tahoma"/>
                <w:sz w:val="20"/>
                <w:szCs w:val="20"/>
                <w:lang w:val="el-GR"/>
              </w:rPr>
            </w:pPr>
          </w:p>
        </w:tc>
        <w:tc>
          <w:tcPr>
            <w:tcW w:w="1480" w:type="dxa"/>
            <w:tcBorders>
              <w:top w:val="nil"/>
              <w:left w:val="nil"/>
              <w:bottom w:val="single" w:sz="8" w:space="0" w:color="auto"/>
              <w:right w:val="single" w:sz="8" w:space="0" w:color="auto"/>
            </w:tcBorders>
            <w:shd w:val="clear" w:color="auto" w:fill="D9D9D9" w:themeFill="background1" w:themeFillShade="D9"/>
            <w:noWrap/>
            <w:vAlign w:val="center"/>
          </w:tcPr>
          <w:p w14:paraId="0CB5774D" w14:textId="77777777" w:rsidR="00C56C59" w:rsidRPr="006B53EF" w:rsidRDefault="00C56C59" w:rsidP="00EB1606">
            <w:pPr>
              <w:rPr>
                <w:rFonts w:ascii="Tahoma" w:hAnsi="Tahoma" w:cs="Tahoma"/>
                <w:sz w:val="20"/>
                <w:szCs w:val="20"/>
                <w:lang w:val="el-GR"/>
              </w:rPr>
            </w:pPr>
          </w:p>
        </w:tc>
        <w:tc>
          <w:tcPr>
            <w:tcW w:w="1974" w:type="dxa"/>
            <w:tcBorders>
              <w:top w:val="nil"/>
              <w:left w:val="nil"/>
              <w:bottom w:val="single" w:sz="8" w:space="0" w:color="auto"/>
              <w:right w:val="single" w:sz="8" w:space="0" w:color="auto"/>
            </w:tcBorders>
            <w:shd w:val="clear" w:color="auto" w:fill="D9D9D9" w:themeFill="background1" w:themeFillShade="D9"/>
            <w:noWrap/>
            <w:vAlign w:val="center"/>
          </w:tcPr>
          <w:p w14:paraId="28AE8962" w14:textId="77777777" w:rsidR="00C56C59" w:rsidRPr="006B53EF" w:rsidRDefault="00C56C59" w:rsidP="00EB1606">
            <w:pPr>
              <w:rPr>
                <w:rFonts w:ascii="Tahoma" w:hAnsi="Tahoma" w:cs="Tahoma"/>
                <w:sz w:val="20"/>
                <w:szCs w:val="20"/>
                <w:lang w:val="el-GR"/>
              </w:rPr>
            </w:pPr>
          </w:p>
        </w:tc>
      </w:tr>
      <w:tr w:rsidR="00C56C59" w:rsidRPr="006138A5" w14:paraId="08636B10"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0CB48176"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54</w:t>
            </w:r>
          </w:p>
        </w:tc>
        <w:tc>
          <w:tcPr>
            <w:tcW w:w="4429" w:type="dxa"/>
            <w:tcBorders>
              <w:top w:val="nil"/>
              <w:left w:val="nil"/>
              <w:bottom w:val="single" w:sz="8" w:space="0" w:color="auto"/>
              <w:right w:val="single" w:sz="8" w:space="0" w:color="auto"/>
            </w:tcBorders>
            <w:shd w:val="clear" w:color="auto" w:fill="auto"/>
            <w:noWrap/>
          </w:tcPr>
          <w:p w14:paraId="03D73BAD"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 xml:space="preserve">Συνολικά προσφερόμενος ωφέλιμος αποθηκευτικός χώρος χωρίς συμπίεση ή αποδιπλοποίηση δεδομένων </w:t>
            </w:r>
          </w:p>
        </w:tc>
        <w:tc>
          <w:tcPr>
            <w:tcW w:w="1422" w:type="dxa"/>
            <w:tcBorders>
              <w:top w:val="nil"/>
              <w:left w:val="nil"/>
              <w:bottom w:val="single" w:sz="8" w:space="0" w:color="auto"/>
              <w:right w:val="single" w:sz="8" w:space="0" w:color="auto"/>
            </w:tcBorders>
            <w:shd w:val="clear" w:color="auto" w:fill="auto"/>
            <w:noWrap/>
          </w:tcPr>
          <w:p w14:paraId="73190AFA" w14:textId="77777777" w:rsidR="00C56C59" w:rsidRPr="006B53EF" w:rsidRDefault="00C56C59" w:rsidP="001015C4">
            <w:pPr>
              <w:jc w:val="center"/>
              <w:rPr>
                <w:rFonts w:ascii="Tahoma" w:hAnsi="Tahoma" w:cs="Tahoma"/>
                <w:sz w:val="20"/>
                <w:szCs w:val="20"/>
              </w:rPr>
            </w:pPr>
            <w:r w:rsidRPr="006B53EF">
              <w:rPr>
                <w:rFonts w:ascii="Tahoma" w:hAnsi="Tahoma" w:cs="Tahoma"/>
                <w:sz w:val="20"/>
                <w:szCs w:val="20"/>
              </w:rPr>
              <w:t>&gt;=82TB</w:t>
            </w:r>
          </w:p>
          <w:p w14:paraId="22C6FC54" w14:textId="77777777" w:rsidR="00C56C59" w:rsidRPr="006B53EF" w:rsidRDefault="00C56C59" w:rsidP="001015C4">
            <w:pPr>
              <w:jc w:val="center"/>
              <w:rPr>
                <w:rFonts w:ascii="Tahoma" w:hAnsi="Tahoma" w:cs="Tahoma"/>
                <w:sz w:val="20"/>
                <w:szCs w:val="20"/>
              </w:rPr>
            </w:pPr>
          </w:p>
        </w:tc>
        <w:tc>
          <w:tcPr>
            <w:tcW w:w="1480" w:type="dxa"/>
            <w:tcBorders>
              <w:top w:val="nil"/>
              <w:left w:val="nil"/>
              <w:bottom w:val="single" w:sz="8" w:space="0" w:color="auto"/>
              <w:right w:val="single" w:sz="8" w:space="0" w:color="auto"/>
            </w:tcBorders>
            <w:shd w:val="clear" w:color="auto" w:fill="auto"/>
            <w:noWrap/>
            <w:vAlign w:val="center"/>
          </w:tcPr>
          <w:p w14:paraId="46CADE62" w14:textId="77777777" w:rsidR="00C56C59" w:rsidRPr="006B53EF" w:rsidRDefault="00C56C59" w:rsidP="00EB160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6FC23475" w14:textId="77777777" w:rsidR="00C56C59" w:rsidRPr="006B53EF" w:rsidRDefault="00C56C59" w:rsidP="00EB1606">
            <w:pPr>
              <w:rPr>
                <w:rFonts w:ascii="Tahoma" w:hAnsi="Tahoma" w:cs="Tahoma"/>
                <w:sz w:val="20"/>
                <w:szCs w:val="20"/>
              </w:rPr>
            </w:pPr>
          </w:p>
        </w:tc>
      </w:tr>
      <w:tr w:rsidR="00C56C59" w:rsidRPr="006138A5" w14:paraId="1EC8DF53"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690EF058"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55</w:t>
            </w:r>
          </w:p>
        </w:tc>
        <w:tc>
          <w:tcPr>
            <w:tcW w:w="4429" w:type="dxa"/>
            <w:tcBorders>
              <w:top w:val="nil"/>
              <w:left w:val="nil"/>
              <w:bottom w:val="single" w:sz="8" w:space="0" w:color="auto"/>
              <w:right w:val="single" w:sz="8" w:space="0" w:color="auto"/>
            </w:tcBorders>
            <w:shd w:val="clear" w:color="auto" w:fill="auto"/>
            <w:noWrap/>
          </w:tcPr>
          <w:p w14:paraId="7D274E43" w14:textId="32EA84FC"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 xml:space="preserve">Στη παραπάνω ωφέλιμη χωρητικότητα να περιλαμβάνεται αποθηκευτικός χώρος με δίσκους </w:t>
            </w:r>
            <w:r w:rsidRPr="006B53EF">
              <w:rPr>
                <w:rFonts w:ascii="Tahoma" w:hAnsi="Tahoma" w:cs="Tahoma"/>
                <w:sz w:val="20"/>
                <w:szCs w:val="20"/>
              </w:rPr>
              <w:t>SSD</w:t>
            </w:r>
            <w:r w:rsidRPr="006B53EF">
              <w:rPr>
                <w:rFonts w:ascii="Tahoma" w:hAnsi="Tahoma" w:cs="Tahoma"/>
                <w:sz w:val="20"/>
                <w:szCs w:val="20"/>
                <w:lang w:val="el-GR"/>
              </w:rPr>
              <w:t xml:space="preserve"> </w:t>
            </w:r>
            <w:r w:rsidRPr="006B53EF">
              <w:rPr>
                <w:rFonts w:ascii="Tahoma" w:hAnsi="Tahoma" w:cs="Tahoma"/>
                <w:sz w:val="20"/>
                <w:szCs w:val="20"/>
              </w:rPr>
              <w:t>mixed</w:t>
            </w:r>
            <w:r w:rsidRPr="006B53EF">
              <w:rPr>
                <w:rFonts w:ascii="Tahoma" w:hAnsi="Tahoma" w:cs="Tahoma"/>
                <w:sz w:val="20"/>
                <w:szCs w:val="20"/>
                <w:lang w:val="el-GR"/>
              </w:rPr>
              <w:t xml:space="preserve"> </w:t>
            </w:r>
            <w:r w:rsidRPr="006B53EF">
              <w:rPr>
                <w:rFonts w:ascii="Tahoma" w:hAnsi="Tahoma" w:cs="Tahoma"/>
                <w:sz w:val="20"/>
                <w:szCs w:val="20"/>
              </w:rPr>
              <w:t>use</w:t>
            </w:r>
            <w:r w:rsidRPr="006B53EF">
              <w:rPr>
                <w:rFonts w:ascii="Tahoma" w:hAnsi="Tahoma" w:cs="Tahoma"/>
                <w:sz w:val="20"/>
                <w:szCs w:val="20"/>
                <w:lang w:val="el-GR"/>
              </w:rPr>
              <w:t xml:space="preserve">, </w:t>
            </w:r>
            <w:r w:rsidR="001015C4" w:rsidRPr="006B53EF">
              <w:rPr>
                <w:rFonts w:ascii="Tahoma" w:hAnsi="Tahoma" w:cs="Tahoma"/>
                <w:sz w:val="20"/>
                <w:szCs w:val="20"/>
                <w:lang w:val="el-GR"/>
              </w:rPr>
              <w:t xml:space="preserve">με </w:t>
            </w:r>
            <w:r w:rsidRPr="006B53EF">
              <w:rPr>
                <w:rFonts w:ascii="Tahoma" w:hAnsi="Tahoma" w:cs="Tahoma"/>
                <w:sz w:val="20"/>
                <w:szCs w:val="20"/>
                <w:lang w:val="el-GR"/>
              </w:rPr>
              <w:t xml:space="preserve">χρήση </w:t>
            </w:r>
            <w:r w:rsidRPr="006B53EF">
              <w:rPr>
                <w:rFonts w:ascii="Tahoma" w:hAnsi="Tahoma" w:cs="Tahoma"/>
                <w:sz w:val="20"/>
                <w:szCs w:val="20"/>
              </w:rPr>
              <w:t>RAID</w:t>
            </w:r>
            <w:r w:rsidRPr="006B53EF">
              <w:rPr>
                <w:rFonts w:ascii="Tahoma" w:hAnsi="Tahoma" w:cs="Tahoma"/>
                <w:sz w:val="20"/>
                <w:szCs w:val="20"/>
                <w:lang w:val="el-GR"/>
              </w:rPr>
              <w:t xml:space="preserve"> 5 και </w:t>
            </w:r>
            <w:r w:rsidRPr="006B53EF">
              <w:rPr>
                <w:rFonts w:ascii="Tahoma" w:hAnsi="Tahoma" w:cs="Tahoma"/>
                <w:sz w:val="20"/>
                <w:szCs w:val="20"/>
              </w:rPr>
              <w:t>hot</w:t>
            </w:r>
            <w:r w:rsidRPr="006B53EF">
              <w:rPr>
                <w:rFonts w:ascii="Tahoma" w:hAnsi="Tahoma" w:cs="Tahoma"/>
                <w:sz w:val="20"/>
                <w:szCs w:val="20"/>
                <w:lang w:val="el-GR"/>
              </w:rPr>
              <w:t xml:space="preserve"> </w:t>
            </w:r>
            <w:r w:rsidRPr="006B53EF">
              <w:rPr>
                <w:rFonts w:ascii="Tahoma" w:hAnsi="Tahoma" w:cs="Tahoma"/>
                <w:sz w:val="20"/>
                <w:szCs w:val="20"/>
              </w:rPr>
              <w:t>spare</w:t>
            </w:r>
          </w:p>
        </w:tc>
        <w:tc>
          <w:tcPr>
            <w:tcW w:w="1422" w:type="dxa"/>
            <w:tcBorders>
              <w:top w:val="nil"/>
              <w:left w:val="nil"/>
              <w:bottom w:val="single" w:sz="8" w:space="0" w:color="auto"/>
              <w:right w:val="single" w:sz="8" w:space="0" w:color="auto"/>
            </w:tcBorders>
            <w:shd w:val="clear" w:color="auto" w:fill="auto"/>
            <w:noWrap/>
          </w:tcPr>
          <w:p w14:paraId="67F24890" w14:textId="11DBAB43" w:rsidR="00C56C59" w:rsidRPr="006B53EF" w:rsidRDefault="00C56C59" w:rsidP="001015C4">
            <w:pPr>
              <w:jc w:val="center"/>
              <w:rPr>
                <w:rFonts w:ascii="Tahoma" w:hAnsi="Tahoma" w:cs="Tahoma"/>
                <w:sz w:val="20"/>
                <w:szCs w:val="20"/>
              </w:rPr>
            </w:pPr>
            <w:r w:rsidRPr="006B53EF">
              <w:rPr>
                <w:rFonts w:ascii="Tahoma" w:hAnsi="Tahoma" w:cs="Tahoma"/>
                <w:sz w:val="20"/>
                <w:szCs w:val="20"/>
              </w:rPr>
              <w:t>&gt;=19 TB</w:t>
            </w:r>
          </w:p>
        </w:tc>
        <w:tc>
          <w:tcPr>
            <w:tcW w:w="1480" w:type="dxa"/>
            <w:tcBorders>
              <w:top w:val="nil"/>
              <w:left w:val="nil"/>
              <w:bottom w:val="single" w:sz="8" w:space="0" w:color="auto"/>
              <w:right w:val="single" w:sz="8" w:space="0" w:color="auto"/>
            </w:tcBorders>
            <w:shd w:val="clear" w:color="auto" w:fill="auto"/>
            <w:noWrap/>
            <w:vAlign w:val="center"/>
          </w:tcPr>
          <w:p w14:paraId="54D6AFA0" w14:textId="77777777" w:rsidR="00C56C59" w:rsidRPr="006B53EF" w:rsidRDefault="00C56C59" w:rsidP="00EB160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4B1C7BDE" w14:textId="77777777" w:rsidR="00C56C59" w:rsidRPr="006B53EF" w:rsidRDefault="00C56C59" w:rsidP="00EB1606">
            <w:pPr>
              <w:rPr>
                <w:rFonts w:ascii="Tahoma" w:hAnsi="Tahoma" w:cs="Tahoma"/>
                <w:sz w:val="20"/>
                <w:szCs w:val="20"/>
              </w:rPr>
            </w:pPr>
          </w:p>
        </w:tc>
      </w:tr>
      <w:tr w:rsidR="00C56C59" w:rsidRPr="006138A5" w14:paraId="1FA04E37"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1B2C274E"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56</w:t>
            </w:r>
          </w:p>
        </w:tc>
        <w:tc>
          <w:tcPr>
            <w:tcW w:w="4429" w:type="dxa"/>
            <w:tcBorders>
              <w:top w:val="nil"/>
              <w:left w:val="nil"/>
              <w:bottom w:val="single" w:sz="8" w:space="0" w:color="auto"/>
              <w:right w:val="single" w:sz="8" w:space="0" w:color="auto"/>
            </w:tcBorders>
            <w:shd w:val="clear" w:color="auto" w:fill="auto"/>
            <w:noWrap/>
          </w:tcPr>
          <w:p w14:paraId="07EC9F00"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 xml:space="preserve">Στη παραπάνω ωφέλιμη χωρητικότητα να περιλαμβάνεται αποθηκευτικός χώρος με δίσκους </w:t>
            </w:r>
            <w:r w:rsidRPr="006B53EF">
              <w:rPr>
                <w:rFonts w:ascii="Tahoma" w:hAnsi="Tahoma" w:cs="Tahoma"/>
                <w:sz w:val="20"/>
                <w:szCs w:val="20"/>
              </w:rPr>
              <w:t>NLSAS</w:t>
            </w:r>
            <w:r w:rsidRPr="006B53EF">
              <w:rPr>
                <w:rFonts w:ascii="Tahoma" w:hAnsi="Tahoma" w:cs="Tahoma"/>
                <w:sz w:val="20"/>
                <w:szCs w:val="20"/>
                <w:lang w:val="el-GR"/>
              </w:rPr>
              <w:t xml:space="preserve"> 12</w:t>
            </w:r>
            <w:r w:rsidRPr="006B53EF">
              <w:rPr>
                <w:rFonts w:ascii="Tahoma" w:hAnsi="Tahoma" w:cs="Tahoma"/>
                <w:sz w:val="20"/>
                <w:szCs w:val="20"/>
              </w:rPr>
              <w:t>Gbit</w:t>
            </w:r>
            <w:r w:rsidRPr="006B53EF">
              <w:rPr>
                <w:rFonts w:ascii="Tahoma" w:hAnsi="Tahoma" w:cs="Tahoma"/>
                <w:sz w:val="20"/>
                <w:szCs w:val="20"/>
                <w:lang w:val="el-GR"/>
              </w:rPr>
              <w:t xml:space="preserve">, χρήση </w:t>
            </w:r>
            <w:r w:rsidRPr="006B53EF">
              <w:rPr>
                <w:rFonts w:ascii="Tahoma" w:hAnsi="Tahoma" w:cs="Tahoma"/>
                <w:sz w:val="20"/>
                <w:szCs w:val="20"/>
              </w:rPr>
              <w:t>RAID</w:t>
            </w:r>
            <w:r w:rsidRPr="006B53EF">
              <w:rPr>
                <w:rFonts w:ascii="Tahoma" w:hAnsi="Tahoma" w:cs="Tahoma"/>
                <w:sz w:val="20"/>
                <w:szCs w:val="20"/>
                <w:lang w:val="el-GR"/>
              </w:rPr>
              <w:t xml:space="preserve"> 6 και </w:t>
            </w:r>
            <w:r w:rsidRPr="006B53EF">
              <w:rPr>
                <w:rFonts w:ascii="Tahoma" w:hAnsi="Tahoma" w:cs="Tahoma"/>
                <w:sz w:val="20"/>
                <w:szCs w:val="20"/>
              </w:rPr>
              <w:t>hot</w:t>
            </w:r>
            <w:r w:rsidRPr="006B53EF">
              <w:rPr>
                <w:rFonts w:ascii="Tahoma" w:hAnsi="Tahoma" w:cs="Tahoma"/>
                <w:sz w:val="20"/>
                <w:szCs w:val="20"/>
                <w:lang w:val="el-GR"/>
              </w:rPr>
              <w:t xml:space="preserve"> </w:t>
            </w:r>
            <w:r w:rsidRPr="006B53EF">
              <w:rPr>
                <w:rFonts w:ascii="Tahoma" w:hAnsi="Tahoma" w:cs="Tahoma"/>
                <w:sz w:val="20"/>
                <w:szCs w:val="20"/>
              </w:rPr>
              <w:t>spare</w:t>
            </w:r>
          </w:p>
        </w:tc>
        <w:tc>
          <w:tcPr>
            <w:tcW w:w="1422" w:type="dxa"/>
            <w:tcBorders>
              <w:top w:val="nil"/>
              <w:left w:val="nil"/>
              <w:bottom w:val="single" w:sz="8" w:space="0" w:color="auto"/>
              <w:right w:val="single" w:sz="8" w:space="0" w:color="auto"/>
            </w:tcBorders>
            <w:shd w:val="clear" w:color="auto" w:fill="auto"/>
            <w:noWrap/>
          </w:tcPr>
          <w:p w14:paraId="1B9C774D" w14:textId="3345D699" w:rsidR="00C56C59" w:rsidRPr="006B53EF" w:rsidRDefault="00C56C59" w:rsidP="001015C4">
            <w:pPr>
              <w:jc w:val="center"/>
              <w:rPr>
                <w:rFonts w:ascii="Tahoma" w:hAnsi="Tahoma" w:cs="Tahoma"/>
                <w:sz w:val="20"/>
                <w:szCs w:val="20"/>
              </w:rPr>
            </w:pPr>
            <w:r w:rsidRPr="006B53EF">
              <w:rPr>
                <w:rFonts w:ascii="Tahoma" w:hAnsi="Tahoma" w:cs="Tahoma"/>
                <w:sz w:val="20"/>
                <w:szCs w:val="20"/>
              </w:rPr>
              <w:t>&gt;=63 TB</w:t>
            </w:r>
          </w:p>
        </w:tc>
        <w:tc>
          <w:tcPr>
            <w:tcW w:w="1480" w:type="dxa"/>
            <w:tcBorders>
              <w:top w:val="nil"/>
              <w:left w:val="nil"/>
              <w:bottom w:val="single" w:sz="8" w:space="0" w:color="auto"/>
              <w:right w:val="single" w:sz="8" w:space="0" w:color="auto"/>
            </w:tcBorders>
            <w:shd w:val="clear" w:color="auto" w:fill="auto"/>
            <w:noWrap/>
            <w:vAlign w:val="center"/>
          </w:tcPr>
          <w:p w14:paraId="5C999691" w14:textId="77777777" w:rsidR="00C56C59" w:rsidRPr="006B53EF" w:rsidRDefault="00C56C59" w:rsidP="00EB160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0B323177" w14:textId="77777777" w:rsidR="00C56C59" w:rsidRPr="006B53EF" w:rsidRDefault="00C56C59" w:rsidP="00EB1606">
            <w:pPr>
              <w:rPr>
                <w:rFonts w:ascii="Tahoma" w:hAnsi="Tahoma" w:cs="Tahoma"/>
                <w:sz w:val="20"/>
                <w:szCs w:val="20"/>
              </w:rPr>
            </w:pPr>
          </w:p>
        </w:tc>
      </w:tr>
      <w:tr w:rsidR="00C56C59" w:rsidRPr="006138A5" w14:paraId="370C677A"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63E55F5B"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57</w:t>
            </w:r>
          </w:p>
        </w:tc>
        <w:tc>
          <w:tcPr>
            <w:tcW w:w="4429" w:type="dxa"/>
            <w:tcBorders>
              <w:top w:val="nil"/>
              <w:left w:val="nil"/>
              <w:bottom w:val="single" w:sz="8" w:space="0" w:color="auto"/>
              <w:right w:val="single" w:sz="8" w:space="0" w:color="auto"/>
            </w:tcBorders>
            <w:shd w:val="clear" w:color="auto" w:fill="auto"/>
            <w:noWrap/>
          </w:tcPr>
          <w:p w14:paraId="71881BEB" w14:textId="77777777" w:rsidR="00C56C59" w:rsidRPr="006B53EF" w:rsidRDefault="00C56C59" w:rsidP="00EB1606">
            <w:pPr>
              <w:rPr>
                <w:rFonts w:ascii="Tahoma" w:hAnsi="Tahoma" w:cs="Tahoma"/>
                <w:sz w:val="20"/>
                <w:szCs w:val="20"/>
              </w:rPr>
            </w:pPr>
            <w:r w:rsidRPr="006B53EF">
              <w:rPr>
                <w:rFonts w:ascii="Tahoma" w:hAnsi="Tahoma" w:cs="Tahoma"/>
                <w:sz w:val="20"/>
                <w:szCs w:val="20"/>
                <w:lang w:val="el-GR"/>
              </w:rPr>
              <w:t>Συνολικό</w:t>
            </w:r>
            <w:r w:rsidRPr="006B53EF">
              <w:rPr>
                <w:rFonts w:ascii="Tahoma" w:hAnsi="Tahoma" w:cs="Tahoma"/>
                <w:sz w:val="20"/>
                <w:szCs w:val="20"/>
              </w:rPr>
              <w:t xml:space="preserve"> </w:t>
            </w:r>
            <w:r w:rsidRPr="006B53EF">
              <w:rPr>
                <w:rFonts w:ascii="Tahoma" w:hAnsi="Tahoma" w:cs="Tahoma"/>
                <w:sz w:val="20"/>
                <w:szCs w:val="20"/>
                <w:lang w:val="el-GR"/>
              </w:rPr>
              <w:t>προσφερόμενο</w:t>
            </w:r>
            <w:r w:rsidRPr="006B53EF">
              <w:rPr>
                <w:rFonts w:ascii="Tahoma" w:hAnsi="Tahoma" w:cs="Tahoma"/>
                <w:sz w:val="20"/>
                <w:szCs w:val="20"/>
              </w:rPr>
              <w:t xml:space="preserve"> effective capacity </w:t>
            </w:r>
            <w:r w:rsidRPr="006B53EF">
              <w:rPr>
                <w:rFonts w:ascii="Tahoma" w:hAnsi="Tahoma" w:cs="Tahoma"/>
                <w:sz w:val="20"/>
                <w:szCs w:val="20"/>
                <w:lang w:val="el-GR"/>
              </w:rPr>
              <w:t>με</w:t>
            </w:r>
            <w:r w:rsidRPr="006B53EF">
              <w:rPr>
                <w:rFonts w:ascii="Tahoma" w:hAnsi="Tahoma" w:cs="Tahoma"/>
                <w:sz w:val="20"/>
                <w:szCs w:val="20"/>
              </w:rPr>
              <w:t xml:space="preserve"> </w:t>
            </w:r>
            <w:r w:rsidRPr="006B53EF">
              <w:rPr>
                <w:rFonts w:ascii="Tahoma" w:hAnsi="Tahoma" w:cs="Tahoma"/>
                <w:sz w:val="20"/>
                <w:szCs w:val="20"/>
                <w:lang w:val="el-GR"/>
              </w:rPr>
              <w:t>χρήσης</w:t>
            </w:r>
            <w:r w:rsidRPr="006B53EF">
              <w:rPr>
                <w:rFonts w:ascii="Tahoma" w:hAnsi="Tahoma" w:cs="Tahoma"/>
                <w:sz w:val="20"/>
                <w:szCs w:val="20"/>
              </w:rPr>
              <w:t xml:space="preserve"> </w:t>
            </w:r>
            <w:r w:rsidRPr="006B53EF">
              <w:rPr>
                <w:rFonts w:ascii="Tahoma" w:hAnsi="Tahoma" w:cs="Tahoma"/>
                <w:sz w:val="20"/>
                <w:szCs w:val="20"/>
                <w:lang w:val="el-GR"/>
              </w:rPr>
              <w:t>τεχνολογιών</w:t>
            </w:r>
            <w:r w:rsidRPr="006B53EF">
              <w:rPr>
                <w:rFonts w:ascii="Tahoma" w:hAnsi="Tahoma" w:cs="Tahoma"/>
                <w:sz w:val="20"/>
                <w:szCs w:val="20"/>
              </w:rPr>
              <w:t xml:space="preserve"> </w:t>
            </w:r>
            <w:r w:rsidRPr="006B53EF">
              <w:rPr>
                <w:rFonts w:ascii="Tahoma" w:hAnsi="Tahoma" w:cs="Tahoma"/>
                <w:sz w:val="20"/>
                <w:szCs w:val="20"/>
                <w:lang w:val="el-GR"/>
              </w:rPr>
              <w:t>συμπύκνωσης</w:t>
            </w:r>
            <w:r w:rsidRPr="006B53EF">
              <w:rPr>
                <w:rFonts w:ascii="Tahoma" w:hAnsi="Tahoma" w:cs="Tahoma"/>
                <w:sz w:val="20"/>
                <w:szCs w:val="20"/>
              </w:rPr>
              <w:t xml:space="preserve"> (compression </w:t>
            </w:r>
            <w:r w:rsidRPr="006B53EF">
              <w:rPr>
                <w:rFonts w:ascii="Tahoma" w:hAnsi="Tahoma" w:cs="Tahoma"/>
                <w:sz w:val="20"/>
                <w:szCs w:val="20"/>
                <w:lang w:val="el-GR"/>
              </w:rPr>
              <w:t>και</w:t>
            </w:r>
            <w:r w:rsidRPr="006B53EF">
              <w:rPr>
                <w:rFonts w:ascii="Tahoma" w:hAnsi="Tahoma" w:cs="Tahoma"/>
                <w:sz w:val="20"/>
                <w:szCs w:val="20"/>
              </w:rPr>
              <w:t xml:space="preserve"> deduplication)</w:t>
            </w:r>
          </w:p>
        </w:tc>
        <w:tc>
          <w:tcPr>
            <w:tcW w:w="1422" w:type="dxa"/>
            <w:tcBorders>
              <w:top w:val="nil"/>
              <w:left w:val="nil"/>
              <w:bottom w:val="single" w:sz="8" w:space="0" w:color="auto"/>
              <w:right w:val="single" w:sz="8" w:space="0" w:color="auto"/>
            </w:tcBorders>
            <w:shd w:val="clear" w:color="auto" w:fill="auto"/>
            <w:noWrap/>
          </w:tcPr>
          <w:p w14:paraId="0DA3FBDD" w14:textId="77777777" w:rsidR="00C56C59" w:rsidRPr="006B53EF" w:rsidRDefault="00C56C59" w:rsidP="001015C4">
            <w:pPr>
              <w:jc w:val="center"/>
              <w:rPr>
                <w:rFonts w:ascii="Tahoma" w:hAnsi="Tahoma" w:cs="Tahoma"/>
                <w:sz w:val="20"/>
                <w:szCs w:val="20"/>
              </w:rPr>
            </w:pPr>
            <w:r w:rsidRPr="006B53EF">
              <w:rPr>
                <w:rFonts w:ascii="Tahoma" w:hAnsi="Tahoma" w:cs="Tahoma"/>
                <w:sz w:val="20"/>
                <w:szCs w:val="20"/>
              </w:rPr>
              <w:t>&gt;=240 TB</w:t>
            </w:r>
          </w:p>
        </w:tc>
        <w:tc>
          <w:tcPr>
            <w:tcW w:w="1480" w:type="dxa"/>
            <w:tcBorders>
              <w:top w:val="nil"/>
              <w:left w:val="nil"/>
              <w:bottom w:val="single" w:sz="8" w:space="0" w:color="auto"/>
              <w:right w:val="single" w:sz="8" w:space="0" w:color="auto"/>
            </w:tcBorders>
            <w:shd w:val="clear" w:color="auto" w:fill="auto"/>
            <w:noWrap/>
            <w:vAlign w:val="center"/>
          </w:tcPr>
          <w:p w14:paraId="6701F991" w14:textId="77777777" w:rsidR="00C56C59" w:rsidRPr="006B53EF" w:rsidRDefault="00C56C59" w:rsidP="00EB160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51D016ED" w14:textId="77777777" w:rsidR="00C56C59" w:rsidRPr="006B53EF" w:rsidRDefault="00C56C59" w:rsidP="00EB1606">
            <w:pPr>
              <w:rPr>
                <w:rFonts w:ascii="Tahoma" w:hAnsi="Tahoma" w:cs="Tahoma"/>
                <w:sz w:val="20"/>
                <w:szCs w:val="20"/>
              </w:rPr>
            </w:pPr>
          </w:p>
        </w:tc>
      </w:tr>
      <w:tr w:rsidR="00C56C59" w:rsidRPr="006138A5" w14:paraId="2832EAC0"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71EA83F1"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58</w:t>
            </w:r>
          </w:p>
        </w:tc>
        <w:tc>
          <w:tcPr>
            <w:tcW w:w="4429" w:type="dxa"/>
            <w:tcBorders>
              <w:top w:val="nil"/>
              <w:left w:val="nil"/>
              <w:bottom w:val="single" w:sz="8" w:space="0" w:color="auto"/>
              <w:right w:val="single" w:sz="8" w:space="0" w:color="auto"/>
            </w:tcBorders>
            <w:shd w:val="clear" w:color="auto" w:fill="auto"/>
            <w:noWrap/>
          </w:tcPr>
          <w:p w14:paraId="4CD49F79" w14:textId="110542AD"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Να υποστηρίζει τη</w:t>
            </w:r>
            <w:r w:rsidR="001015C4" w:rsidRPr="006B53EF">
              <w:rPr>
                <w:rFonts w:ascii="Tahoma" w:hAnsi="Tahoma" w:cs="Tahoma"/>
                <w:sz w:val="20"/>
                <w:szCs w:val="20"/>
                <w:lang w:val="el-GR"/>
              </w:rPr>
              <w:t>ν</w:t>
            </w:r>
            <w:r w:rsidRPr="006B53EF">
              <w:rPr>
                <w:rFonts w:ascii="Tahoma" w:hAnsi="Tahoma" w:cs="Tahoma"/>
                <w:sz w:val="20"/>
                <w:szCs w:val="20"/>
                <w:lang w:val="el-GR"/>
              </w:rPr>
              <w:t xml:space="preserve"> επέκταση &amp; αξιοποίηση πολλαπλών τεχνολογιών δίσκων όπως </w:t>
            </w:r>
            <w:r w:rsidRPr="006B53EF">
              <w:rPr>
                <w:rFonts w:ascii="Tahoma" w:hAnsi="Tahoma" w:cs="Tahoma"/>
                <w:sz w:val="20"/>
                <w:szCs w:val="20"/>
              </w:rPr>
              <w:t>SAS</w:t>
            </w:r>
            <w:r w:rsidR="001015C4" w:rsidRPr="006B53EF">
              <w:rPr>
                <w:rFonts w:ascii="Tahoma" w:hAnsi="Tahoma" w:cs="Tahoma"/>
                <w:sz w:val="20"/>
                <w:szCs w:val="20"/>
                <w:lang w:val="el-GR"/>
              </w:rPr>
              <w:t xml:space="preserve"> </w:t>
            </w:r>
            <w:r w:rsidRPr="006B53EF">
              <w:rPr>
                <w:rFonts w:ascii="Tahoma" w:hAnsi="Tahoma" w:cs="Tahoma"/>
                <w:sz w:val="20"/>
                <w:szCs w:val="20"/>
              </w:rPr>
              <w:t>SSD</w:t>
            </w:r>
            <w:r w:rsidRPr="006B53EF">
              <w:rPr>
                <w:rFonts w:ascii="Tahoma" w:hAnsi="Tahoma" w:cs="Tahoma"/>
                <w:sz w:val="20"/>
                <w:szCs w:val="20"/>
                <w:lang w:val="el-GR"/>
              </w:rPr>
              <w:t xml:space="preserve"> και συμβατικούς δίσκους </w:t>
            </w:r>
            <w:r w:rsidRPr="006B53EF">
              <w:rPr>
                <w:rFonts w:ascii="Tahoma" w:hAnsi="Tahoma" w:cs="Tahoma"/>
                <w:sz w:val="20"/>
                <w:szCs w:val="20"/>
              </w:rPr>
              <w:t>SAS</w:t>
            </w:r>
            <w:r w:rsidRPr="006B53EF">
              <w:rPr>
                <w:rFonts w:ascii="Tahoma" w:hAnsi="Tahoma" w:cs="Tahoma"/>
                <w:sz w:val="20"/>
                <w:szCs w:val="20"/>
                <w:lang w:val="el-GR"/>
              </w:rPr>
              <w:t>/</w:t>
            </w:r>
            <w:r w:rsidRPr="006B53EF">
              <w:rPr>
                <w:rFonts w:ascii="Tahoma" w:hAnsi="Tahoma" w:cs="Tahoma"/>
                <w:sz w:val="20"/>
                <w:szCs w:val="20"/>
              </w:rPr>
              <w:t>NLSAS</w:t>
            </w:r>
            <w:r w:rsidRPr="006B53EF">
              <w:rPr>
                <w:rFonts w:ascii="Tahoma" w:hAnsi="Tahoma" w:cs="Tahoma"/>
                <w:sz w:val="20"/>
                <w:szCs w:val="20"/>
                <w:lang w:val="el-GR"/>
              </w:rPr>
              <w:t xml:space="preserve"> </w:t>
            </w:r>
            <w:r w:rsidR="001015C4" w:rsidRPr="006B53EF">
              <w:rPr>
                <w:rFonts w:ascii="Tahoma" w:hAnsi="Tahoma" w:cs="Tahoma"/>
                <w:sz w:val="20"/>
                <w:szCs w:val="20"/>
                <w:lang w:val="el-GR"/>
              </w:rPr>
              <w:t>10</w:t>
            </w:r>
            <w:r w:rsidRPr="006B53EF">
              <w:rPr>
                <w:rFonts w:ascii="Tahoma" w:hAnsi="Tahoma" w:cs="Tahoma"/>
                <w:sz w:val="20"/>
                <w:szCs w:val="20"/>
              </w:rPr>
              <w:t>K</w:t>
            </w:r>
            <w:r w:rsidRPr="006B53EF">
              <w:rPr>
                <w:rFonts w:ascii="Tahoma" w:hAnsi="Tahoma" w:cs="Tahoma"/>
                <w:sz w:val="20"/>
                <w:szCs w:val="20"/>
                <w:lang w:val="el-GR"/>
              </w:rPr>
              <w:t xml:space="preserve">&amp; </w:t>
            </w:r>
            <w:r w:rsidR="001015C4" w:rsidRPr="006B53EF">
              <w:rPr>
                <w:rFonts w:ascii="Tahoma" w:hAnsi="Tahoma" w:cs="Tahoma"/>
                <w:sz w:val="20"/>
                <w:szCs w:val="20"/>
                <w:lang w:val="el-GR"/>
              </w:rPr>
              <w:t>7</w:t>
            </w:r>
            <w:r w:rsidRPr="006B53EF">
              <w:rPr>
                <w:rFonts w:ascii="Tahoma" w:hAnsi="Tahoma" w:cs="Tahoma"/>
                <w:sz w:val="20"/>
                <w:szCs w:val="20"/>
                <w:lang w:val="el-GR"/>
              </w:rPr>
              <w:t xml:space="preserve">Κ </w:t>
            </w:r>
            <w:r w:rsidRPr="006B53EF">
              <w:rPr>
                <w:rFonts w:ascii="Tahoma" w:hAnsi="Tahoma" w:cs="Tahoma"/>
                <w:sz w:val="20"/>
                <w:szCs w:val="20"/>
              </w:rPr>
              <w:t>rpm</w:t>
            </w:r>
            <w:r w:rsidRPr="006B53EF">
              <w:rPr>
                <w:rFonts w:ascii="Tahoma" w:hAnsi="Tahoma" w:cs="Tahoma"/>
                <w:sz w:val="20"/>
                <w:szCs w:val="20"/>
                <w:lang w:val="el-GR"/>
              </w:rPr>
              <w:t xml:space="preserve">. Όλοι οι δίσκοι να μπορούν να ενταχθούν στο ίδιο </w:t>
            </w:r>
            <w:r w:rsidRPr="006B53EF">
              <w:rPr>
                <w:rFonts w:ascii="Tahoma" w:hAnsi="Tahoma" w:cs="Tahoma"/>
                <w:sz w:val="20"/>
                <w:szCs w:val="20"/>
              </w:rPr>
              <w:t>tier</w:t>
            </w:r>
          </w:p>
        </w:tc>
        <w:tc>
          <w:tcPr>
            <w:tcW w:w="1422" w:type="dxa"/>
            <w:tcBorders>
              <w:top w:val="nil"/>
              <w:left w:val="nil"/>
              <w:bottom w:val="single" w:sz="8" w:space="0" w:color="auto"/>
              <w:right w:val="single" w:sz="8" w:space="0" w:color="auto"/>
            </w:tcBorders>
            <w:shd w:val="clear" w:color="auto" w:fill="auto"/>
            <w:noWrap/>
          </w:tcPr>
          <w:p w14:paraId="13F6C697" w14:textId="77777777" w:rsidR="00C56C59" w:rsidRPr="006B53EF" w:rsidRDefault="00C56C59" w:rsidP="001015C4">
            <w:pPr>
              <w:jc w:val="center"/>
              <w:rPr>
                <w:rFonts w:ascii="Tahoma" w:hAnsi="Tahoma" w:cs="Tahoma"/>
                <w:sz w:val="20"/>
                <w:szCs w:val="20"/>
              </w:rPr>
            </w:pPr>
            <w:r w:rsidRPr="006B53EF">
              <w:rPr>
                <w:rFonts w:ascii="Tahoma" w:hAnsi="Tahoma" w:cs="Tahoma"/>
                <w:sz w:val="20"/>
                <w:szCs w:val="20"/>
              </w:rPr>
              <w:t>ΝΑΙ</w:t>
            </w:r>
          </w:p>
        </w:tc>
        <w:tc>
          <w:tcPr>
            <w:tcW w:w="1480" w:type="dxa"/>
            <w:tcBorders>
              <w:top w:val="nil"/>
              <w:left w:val="nil"/>
              <w:bottom w:val="single" w:sz="8" w:space="0" w:color="auto"/>
              <w:right w:val="single" w:sz="8" w:space="0" w:color="auto"/>
            </w:tcBorders>
            <w:shd w:val="clear" w:color="auto" w:fill="auto"/>
            <w:noWrap/>
            <w:vAlign w:val="center"/>
          </w:tcPr>
          <w:p w14:paraId="7D2D5C54" w14:textId="77777777" w:rsidR="00C56C59" w:rsidRPr="006B53EF" w:rsidRDefault="00C56C59" w:rsidP="00EB160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503BFBAD" w14:textId="77777777" w:rsidR="00C56C59" w:rsidRPr="006B53EF" w:rsidRDefault="00C56C59" w:rsidP="00EB1606">
            <w:pPr>
              <w:rPr>
                <w:rFonts w:ascii="Tahoma" w:hAnsi="Tahoma" w:cs="Tahoma"/>
                <w:sz w:val="20"/>
                <w:szCs w:val="20"/>
              </w:rPr>
            </w:pPr>
          </w:p>
        </w:tc>
      </w:tr>
      <w:tr w:rsidR="00C56C59" w:rsidRPr="006138A5" w14:paraId="33066FE2"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4464857E"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59</w:t>
            </w:r>
          </w:p>
        </w:tc>
        <w:tc>
          <w:tcPr>
            <w:tcW w:w="4429" w:type="dxa"/>
            <w:tcBorders>
              <w:top w:val="nil"/>
              <w:left w:val="nil"/>
              <w:bottom w:val="single" w:sz="8" w:space="0" w:color="auto"/>
              <w:right w:val="single" w:sz="8" w:space="0" w:color="auto"/>
            </w:tcBorders>
            <w:shd w:val="clear" w:color="auto" w:fill="auto"/>
            <w:noWrap/>
          </w:tcPr>
          <w:p w14:paraId="5F620006"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rPr>
              <w:t>IOPS</w:t>
            </w:r>
            <w:r w:rsidRPr="006B53EF">
              <w:rPr>
                <w:rFonts w:ascii="Tahoma" w:hAnsi="Tahoma" w:cs="Tahoma"/>
                <w:sz w:val="20"/>
                <w:szCs w:val="20"/>
                <w:lang w:val="el-GR"/>
              </w:rPr>
              <w:t xml:space="preserve"> με τη χρήση των προσφερόμενων δίσκων, </w:t>
            </w:r>
            <w:r w:rsidRPr="006B53EF">
              <w:rPr>
                <w:rFonts w:ascii="Tahoma" w:hAnsi="Tahoma" w:cs="Tahoma"/>
                <w:sz w:val="20"/>
                <w:szCs w:val="20"/>
              </w:rPr>
              <w:t>pools</w:t>
            </w:r>
            <w:r w:rsidRPr="006B53EF">
              <w:rPr>
                <w:rFonts w:ascii="Tahoma" w:hAnsi="Tahoma" w:cs="Tahoma"/>
                <w:sz w:val="20"/>
                <w:szCs w:val="20"/>
                <w:lang w:val="el-GR"/>
              </w:rPr>
              <w:t xml:space="preserve"> και ζητούμενων </w:t>
            </w:r>
            <w:r w:rsidRPr="006B53EF">
              <w:rPr>
                <w:rFonts w:ascii="Tahoma" w:hAnsi="Tahoma" w:cs="Tahoma"/>
                <w:sz w:val="20"/>
                <w:szCs w:val="20"/>
              </w:rPr>
              <w:t>RAID</w:t>
            </w:r>
            <w:r w:rsidRPr="006B53EF">
              <w:rPr>
                <w:rFonts w:ascii="Tahoma" w:hAnsi="Tahoma" w:cs="Tahoma"/>
                <w:sz w:val="20"/>
                <w:szCs w:val="20"/>
                <w:lang w:val="el-GR"/>
              </w:rPr>
              <w:t xml:space="preserve"> επιπέδων με προφίλ 80% </w:t>
            </w:r>
            <w:r w:rsidRPr="006B53EF">
              <w:rPr>
                <w:rFonts w:ascii="Tahoma" w:hAnsi="Tahoma" w:cs="Tahoma"/>
                <w:sz w:val="20"/>
                <w:szCs w:val="20"/>
              </w:rPr>
              <w:t>Read</w:t>
            </w:r>
            <w:r w:rsidRPr="006B53EF">
              <w:rPr>
                <w:rFonts w:ascii="Tahoma" w:hAnsi="Tahoma" w:cs="Tahoma"/>
                <w:sz w:val="20"/>
                <w:szCs w:val="20"/>
                <w:lang w:val="el-GR"/>
              </w:rPr>
              <w:t xml:space="preserve"> - 20% </w:t>
            </w:r>
            <w:r w:rsidRPr="006B53EF">
              <w:rPr>
                <w:rFonts w:ascii="Tahoma" w:hAnsi="Tahoma" w:cs="Tahoma"/>
                <w:sz w:val="20"/>
                <w:szCs w:val="20"/>
              </w:rPr>
              <w:t>Write</w:t>
            </w:r>
            <w:r w:rsidRPr="006B53EF">
              <w:rPr>
                <w:rFonts w:ascii="Tahoma" w:hAnsi="Tahoma" w:cs="Tahoma"/>
                <w:sz w:val="20"/>
                <w:szCs w:val="20"/>
                <w:lang w:val="el-GR"/>
              </w:rPr>
              <w:t xml:space="preserve">, </w:t>
            </w:r>
            <w:r w:rsidRPr="006B53EF">
              <w:rPr>
                <w:rFonts w:ascii="Tahoma" w:hAnsi="Tahoma" w:cs="Tahoma"/>
                <w:sz w:val="20"/>
                <w:szCs w:val="20"/>
              </w:rPr>
              <w:t>Block</w:t>
            </w:r>
            <w:r w:rsidRPr="006B53EF">
              <w:rPr>
                <w:rFonts w:ascii="Tahoma" w:hAnsi="Tahoma" w:cs="Tahoma"/>
                <w:sz w:val="20"/>
                <w:szCs w:val="20"/>
                <w:lang w:val="el-GR"/>
              </w:rPr>
              <w:t xml:space="preserve"> </w:t>
            </w:r>
            <w:r w:rsidRPr="006B53EF">
              <w:rPr>
                <w:rFonts w:ascii="Tahoma" w:hAnsi="Tahoma" w:cs="Tahoma"/>
                <w:sz w:val="20"/>
                <w:szCs w:val="20"/>
              </w:rPr>
              <w:t>Size</w:t>
            </w:r>
            <w:r w:rsidRPr="006B53EF">
              <w:rPr>
                <w:rFonts w:ascii="Tahoma" w:hAnsi="Tahoma" w:cs="Tahoma"/>
                <w:sz w:val="20"/>
                <w:szCs w:val="20"/>
                <w:lang w:val="el-GR"/>
              </w:rPr>
              <w:t xml:space="preserve"> 8</w:t>
            </w:r>
            <w:r w:rsidRPr="006B53EF">
              <w:rPr>
                <w:rFonts w:ascii="Tahoma" w:hAnsi="Tahoma" w:cs="Tahoma"/>
                <w:sz w:val="20"/>
                <w:szCs w:val="20"/>
              </w:rPr>
              <w:t>K</w:t>
            </w:r>
          </w:p>
        </w:tc>
        <w:tc>
          <w:tcPr>
            <w:tcW w:w="1422" w:type="dxa"/>
            <w:tcBorders>
              <w:top w:val="nil"/>
              <w:left w:val="nil"/>
              <w:bottom w:val="single" w:sz="8" w:space="0" w:color="auto"/>
              <w:right w:val="single" w:sz="8" w:space="0" w:color="auto"/>
            </w:tcBorders>
            <w:shd w:val="clear" w:color="auto" w:fill="auto"/>
            <w:noWrap/>
          </w:tcPr>
          <w:p w14:paraId="4DA7CA6F" w14:textId="77777777" w:rsidR="00C56C59" w:rsidRPr="006B53EF" w:rsidRDefault="00C56C59" w:rsidP="001015C4">
            <w:pPr>
              <w:jc w:val="center"/>
              <w:rPr>
                <w:rFonts w:ascii="Tahoma" w:hAnsi="Tahoma" w:cs="Tahoma"/>
                <w:sz w:val="20"/>
                <w:szCs w:val="20"/>
                <w:lang w:val="el-GR"/>
              </w:rPr>
            </w:pPr>
            <w:r w:rsidRPr="006B53EF">
              <w:rPr>
                <w:rFonts w:ascii="Tahoma" w:hAnsi="Tahoma" w:cs="Tahoma"/>
                <w:sz w:val="20"/>
                <w:szCs w:val="20"/>
              </w:rPr>
              <w:t>&gt;=</w:t>
            </w:r>
            <w:r w:rsidRPr="006B53EF">
              <w:rPr>
                <w:rFonts w:ascii="Tahoma" w:hAnsi="Tahoma" w:cs="Tahoma"/>
                <w:sz w:val="20"/>
                <w:szCs w:val="20"/>
                <w:lang w:val="el-GR"/>
              </w:rPr>
              <w:t>90.000</w:t>
            </w:r>
          </w:p>
        </w:tc>
        <w:tc>
          <w:tcPr>
            <w:tcW w:w="1480" w:type="dxa"/>
            <w:tcBorders>
              <w:top w:val="nil"/>
              <w:left w:val="nil"/>
              <w:bottom w:val="single" w:sz="8" w:space="0" w:color="auto"/>
              <w:right w:val="single" w:sz="8" w:space="0" w:color="auto"/>
            </w:tcBorders>
            <w:shd w:val="clear" w:color="auto" w:fill="auto"/>
            <w:noWrap/>
            <w:vAlign w:val="center"/>
          </w:tcPr>
          <w:p w14:paraId="390DDF83" w14:textId="77777777" w:rsidR="00C56C59" w:rsidRPr="006B53EF" w:rsidRDefault="00C56C59" w:rsidP="00EB160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6444809A" w14:textId="77777777" w:rsidR="00C56C59" w:rsidRPr="006B53EF" w:rsidRDefault="00C56C59" w:rsidP="00EB1606">
            <w:pPr>
              <w:rPr>
                <w:rFonts w:ascii="Tahoma" w:hAnsi="Tahoma" w:cs="Tahoma"/>
                <w:sz w:val="20"/>
                <w:szCs w:val="20"/>
              </w:rPr>
            </w:pPr>
          </w:p>
        </w:tc>
      </w:tr>
      <w:tr w:rsidR="00C56C59" w:rsidRPr="006138A5" w14:paraId="0C591534"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D9D9D9" w:themeFill="background1" w:themeFillShade="D9"/>
            <w:noWrap/>
            <w:vAlign w:val="center"/>
          </w:tcPr>
          <w:p w14:paraId="18FF0613" w14:textId="77777777" w:rsidR="00C56C59" w:rsidRPr="006B53EF" w:rsidRDefault="00C56C59" w:rsidP="00EB1606">
            <w:pPr>
              <w:jc w:val="center"/>
              <w:rPr>
                <w:rFonts w:ascii="Tahoma" w:hAnsi="Tahoma" w:cs="Tahoma"/>
                <w:b/>
                <w:bCs/>
                <w:sz w:val="20"/>
                <w:szCs w:val="20"/>
                <w:lang w:val="el-GR"/>
              </w:rPr>
            </w:pPr>
          </w:p>
        </w:tc>
        <w:tc>
          <w:tcPr>
            <w:tcW w:w="4429" w:type="dxa"/>
            <w:tcBorders>
              <w:top w:val="nil"/>
              <w:left w:val="nil"/>
              <w:bottom w:val="single" w:sz="8" w:space="0" w:color="auto"/>
              <w:right w:val="single" w:sz="8" w:space="0" w:color="auto"/>
            </w:tcBorders>
            <w:shd w:val="clear" w:color="auto" w:fill="D9D9D9" w:themeFill="background1" w:themeFillShade="D9"/>
            <w:noWrap/>
            <w:vAlign w:val="center"/>
          </w:tcPr>
          <w:p w14:paraId="0A98B9A2" w14:textId="77777777" w:rsidR="00C56C59" w:rsidRPr="006B53EF" w:rsidRDefault="00C56C59" w:rsidP="00EB1606">
            <w:pPr>
              <w:rPr>
                <w:rFonts w:ascii="Tahoma" w:hAnsi="Tahoma" w:cs="Tahoma"/>
                <w:b/>
                <w:bCs/>
                <w:sz w:val="20"/>
                <w:szCs w:val="20"/>
                <w:lang w:val="el-GR"/>
              </w:rPr>
            </w:pPr>
            <w:r w:rsidRPr="006B53EF">
              <w:rPr>
                <w:rFonts w:ascii="Tahoma" w:hAnsi="Tahoma" w:cs="Tahoma"/>
                <w:b/>
                <w:sz w:val="20"/>
                <w:szCs w:val="20"/>
              </w:rPr>
              <w:t>ΕΓΓΥΗΣΗ – ΤΕΧΝΙΚΗ ΥΠΟΣΤΗΡΙΞΗ</w:t>
            </w:r>
          </w:p>
        </w:tc>
        <w:tc>
          <w:tcPr>
            <w:tcW w:w="1422" w:type="dxa"/>
            <w:tcBorders>
              <w:top w:val="nil"/>
              <w:left w:val="nil"/>
              <w:bottom w:val="single" w:sz="8" w:space="0" w:color="auto"/>
              <w:right w:val="single" w:sz="8" w:space="0" w:color="auto"/>
            </w:tcBorders>
            <w:shd w:val="clear" w:color="auto" w:fill="D9D9D9" w:themeFill="background1" w:themeFillShade="D9"/>
            <w:noWrap/>
            <w:vAlign w:val="center"/>
          </w:tcPr>
          <w:p w14:paraId="20162E35" w14:textId="77777777" w:rsidR="00C56C59" w:rsidRPr="006B53EF" w:rsidRDefault="00C56C59" w:rsidP="00EB1606">
            <w:pPr>
              <w:rPr>
                <w:rFonts w:ascii="Tahoma" w:hAnsi="Tahoma" w:cs="Tahoma"/>
                <w:b/>
                <w:bCs/>
                <w:sz w:val="20"/>
                <w:szCs w:val="20"/>
              </w:rPr>
            </w:pPr>
          </w:p>
        </w:tc>
        <w:tc>
          <w:tcPr>
            <w:tcW w:w="1480" w:type="dxa"/>
            <w:tcBorders>
              <w:top w:val="nil"/>
              <w:left w:val="nil"/>
              <w:bottom w:val="single" w:sz="8" w:space="0" w:color="auto"/>
              <w:right w:val="single" w:sz="8" w:space="0" w:color="auto"/>
            </w:tcBorders>
            <w:shd w:val="clear" w:color="auto" w:fill="D9D9D9" w:themeFill="background1" w:themeFillShade="D9"/>
            <w:noWrap/>
            <w:vAlign w:val="center"/>
          </w:tcPr>
          <w:p w14:paraId="0DF75D21" w14:textId="77777777" w:rsidR="00C56C59" w:rsidRPr="006B53EF" w:rsidRDefault="00C56C59" w:rsidP="00EB1606">
            <w:pPr>
              <w:rPr>
                <w:rFonts w:ascii="Tahoma" w:hAnsi="Tahoma" w:cs="Tahoma"/>
                <w:b/>
                <w:bCs/>
                <w:sz w:val="20"/>
                <w:szCs w:val="20"/>
              </w:rPr>
            </w:pPr>
          </w:p>
        </w:tc>
        <w:tc>
          <w:tcPr>
            <w:tcW w:w="1974" w:type="dxa"/>
            <w:tcBorders>
              <w:top w:val="nil"/>
              <w:left w:val="nil"/>
              <w:bottom w:val="single" w:sz="8" w:space="0" w:color="auto"/>
              <w:right w:val="single" w:sz="8" w:space="0" w:color="auto"/>
            </w:tcBorders>
            <w:shd w:val="clear" w:color="auto" w:fill="D9D9D9" w:themeFill="background1" w:themeFillShade="D9"/>
            <w:noWrap/>
            <w:vAlign w:val="center"/>
          </w:tcPr>
          <w:p w14:paraId="65BC8577" w14:textId="77777777" w:rsidR="00C56C59" w:rsidRPr="006B53EF" w:rsidRDefault="00C56C59" w:rsidP="00EB1606">
            <w:pPr>
              <w:rPr>
                <w:rFonts w:ascii="Tahoma" w:hAnsi="Tahoma" w:cs="Tahoma"/>
                <w:b/>
                <w:bCs/>
                <w:sz w:val="20"/>
                <w:szCs w:val="20"/>
              </w:rPr>
            </w:pPr>
          </w:p>
        </w:tc>
      </w:tr>
      <w:tr w:rsidR="00C56C59" w:rsidRPr="006138A5" w14:paraId="26C85590"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508F1FBE"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lang w:val="el-GR"/>
              </w:rPr>
              <w:t>6</w:t>
            </w:r>
            <w:r w:rsidRPr="006B53EF">
              <w:rPr>
                <w:rFonts w:ascii="Tahoma" w:hAnsi="Tahoma" w:cs="Tahoma"/>
                <w:sz w:val="20"/>
                <w:szCs w:val="20"/>
              </w:rPr>
              <w:t>0</w:t>
            </w:r>
          </w:p>
        </w:tc>
        <w:tc>
          <w:tcPr>
            <w:tcW w:w="4429" w:type="dxa"/>
            <w:tcBorders>
              <w:top w:val="nil"/>
              <w:left w:val="nil"/>
              <w:bottom w:val="single" w:sz="8" w:space="0" w:color="auto"/>
              <w:right w:val="single" w:sz="8" w:space="0" w:color="auto"/>
            </w:tcBorders>
            <w:shd w:val="clear" w:color="auto" w:fill="auto"/>
            <w:noWrap/>
          </w:tcPr>
          <w:p w14:paraId="1DC18A2D"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Εγγύηση καλής λειτουργίας από τον κατασκευαστή</w:t>
            </w:r>
          </w:p>
        </w:tc>
        <w:tc>
          <w:tcPr>
            <w:tcW w:w="1422" w:type="dxa"/>
            <w:tcBorders>
              <w:top w:val="nil"/>
              <w:left w:val="nil"/>
              <w:bottom w:val="single" w:sz="8" w:space="0" w:color="auto"/>
              <w:right w:val="single" w:sz="8" w:space="0" w:color="auto"/>
            </w:tcBorders>
            <w:shd w:val="clear" w:color="auto" w:fill="auto"/>
            <w:noWrap/>
          </w:tcPr>
          <w:p w14:paraId="24DEA522" w14:textId="77777777" w:rsidR="00C56C59" w:rsidRPr="006B53EF" w:rsidRDefault="00C56C59" w:rsidP="00EB1606">
            <w:pPr>
              <w:rPr>
                <w:rFonts w:ascii="Tahoma" w:hAnsi="Tahoma" w:cs="Tahoma"/>
                <w:sz w:val="20"/>
                <w:szCs w:val="20"/>
              </w:rPr>
            </w:pPr>
            <w:r w:rsidRPr="006B53EF">
              <w:rPr>
                <w:rFonts w:ascii="Tahoma" w:hAnsi="Tahoma" w:cs="Tahoma"/>
                <w:sz w:val="20"/>
                <w:szCs w:val="20"/>
              </w:rPr>
              <w:t xml:space="preserve">≥ </w:t>
            </w:r>
            <w:r w:rsidRPr="006B53EF">
              <w:rPr>
                <w:rFonts w:ascii="Tahoma" w:hAnsi="Tahoma" w:cs="Tahoma"/>
                <w:sz w:val="20"/>
                <w:szCs w:val="20"/>
                <w:lang w:val="el-GR"/>
              </w:rPr>
              <w:t>3</w:t>
            </w:r>
            <w:r w:rsidRPr="006B53EF">
              <w:rPr>
                <w:rFonts w:ascii="Tahoma" w:hAnsi="Tahoma" w:cs="Tahoma"/>
                <w:sz w:val="20"/>
                <w:szCs w:val="20"/>
              </w:rPr>
              <w:t xml:space="preserve"> χρόνια</w:t>
            </w:r>
          </w:p>
        </w:tc>
        <w:tc>
          <w:tcPr>
            <w:tcW w:w="1480" w:type="dxa"/>
            <w:tcBorders>
              <w:top w:val="nil"/>
              <w:left w:val="nil"/>
              <w:bottom w:val="single" w:sz="8" w:space="0" w:color="auto"/>
              <w:right w:val="single" w:sz="8" w:space="0" w:color="auto"/>
            </w:tcBorders>
            <w:shd w:val="clear" w:color="auto" w:fill="auto"/>
            <w:noWrap/>
            <w:vAlign w:val="center"/>
          </w:tcPr>
          <w:p w14:paraId="0C71D974" w14:textId="77777777" w:rsidR="00C56C59" w:rsidRPr="006B53EF" w:rsidRDefault="00C56C59" w:rsidP="00EB160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06AFF14A" w14:textId="77777777" w:rsidR="00C56C59" w:rsidRPr="006B53EF" w:rsidRDefault="00C56C59" w:rsidP="00EB1606">
            <w:pPr>
              <w:rPr>
                <w:rFonts w:ascii="Tahoma" w:hAnsi="Tahoma" w:cs="Tahoma"/>
                <w:sz w:val="20"/>
                <w:szCs w:val="20"/>
              </w:rPr>
            </w:pPr>
          </w:p>
        </w:tc>
      </w:tr>
      <w:tr w:rsidR="00C56C59" w:rsidRPr="006138A5" w14:paraId="68849CCC"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6E873932"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lang w:val="el-GR"/>
              </w:rPr>
              <w:t>6</w:t>
            </w:r>
            <w:r w:rsidRPr="006B53EF">
              <w:rPr>
                <w:rFonts w:ascii="Tahoma" w:hAnsi="Tahoma" w:cs="Tahoma"/>
                <w:sz w:val="20"/>
                <w:szCs w:val="20"/>
              </w:rPr>
              <w:t>1</w:t>
            </w:r>
          </w:p>
        </w:tc>
        <w:tc>
          <w:tcPr>
            <w:tcW w:w="4429" w:type="dxa"/>
            <w:tcBorders>
              <w:top w:val="nil"/>
              <w:left w:val="nil"/>
              <w:bottom w:val="single" w:sz="8" w:space="0" w:color="auto"/>
              <w:right w:val="single" w:sz="8" w:space="0" w:color="auto"/>
            </w:tcBorders>
            <w:shd w:val="clear" w:color="auto" w:fill="auto"/>
            <w:noWrap/>
          </w:tcPr>
          <w:p w14:paraId="54AA22BB" w14:textId="1B2892B5"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 xml:space="preserve">Ανταπόκριση για το Hardware, On-Site εντός </w:t>
            </w:r>
            <w:r w:rsidR="001015C4" w:rsidRPr="006B53EF">
              <w:rPr>
                <w:rFonts w:ascii="Tahoma" w:hAnsi="Tahoma" w:cs="Tahoma"/>
                <w:sz w:val="20"/>
                <w:szCs w:val="20"/>
                <w:lang w:val="el-GR"/>
              </w:rPr>
              <w:t>τεσσάρων ωρών</w:t>
            </w:r>
            <w:r w:rsidRPr="006B53EF">
              <w:rPr>
                <w:rFonts w:ascii="Tahoma" w:hAnsi="Tahoma" w:cs="Tahoma"/>
                <w:sz w:val="20"/>
                <w:szCs w:val="20"/>
                <w:lang w:val="el-GR"/>
              </w:rPr>
              <w:t>, μετά την</w:t>
            </w:r>
            <w:r w:rsidR="001015C4" w:rsidRPr="006B53EF">
              <w:rPr>
                <w:rFonts w:ascii="Tahoma" w:hAnsi="Tahoma" w:cs="Tahoma"/>
                <w:sz w:val="20"/>
                <w:szCs w:val="20"/>
                <w:lang w:val="el-GR"/>
              </w:rPr>
              <w:t xml:space="preserve"> μετά την αναγγελία και</w:t>
            </w:r>
            <w:r w:rsidRPr="006B53EF">
              <w:rPr>
                <w:rFonts w:ascii="Tahoma" w:hAnsi="Tahoma" w:cs="Tahoma"/>
                <w:sz w:val="20"/>
                <w:szCs w:val="20"/>
                <w:lang w:val="el-GR"/>
              </w:rPr>
              <w:t xml:space="preserve"> απομακρυσμένη διάγνωση της βλάβης, συμπεριλαμβανομένων των ανταλλακτικών και της εργασίας.</w:t>
            </w:r>
          </w:p>
        </w:tc>
        <w:tc>
          <w:tcPr>
            <w:tcW w:w="1422" w:type="dxa"/>
            <w:tcBorders>
              <w:top w:val="nil"/>
              <w:left w:val="nil"/>
              <w:bottom w:val="single" w:sz="8" w:space="0" w:color="auto"/>
              <w:right w:val="single" w:sz="8" w:space="0" w:color="auto"/>
            </w:tcBorders>
            <w:shd w:val="clear" w:color="auto" w:fill="auto"/>
            <w:noWrap/>
          </w:tcPr>
          <w:p w14:paraId="1E034B9C" w14:textId="77777777" w:rsidR="00C56C59" w:rsidRPr="006B53EF" w:rsidRDefault="00C56C59" w:rsidP="00EB1606">
            <w:pPr>
              <w:rPr>
                <w:rFonts w:ascii="Tahoma" w:hAnsi="Tahoma" w:cs="Tahoma"/>
                <w:sz w:val="20"/>
                <w:szCs w:val="20"/>
              </w:rPr>
            </w:pPr>
            <w:r w:rsidRPr="006B53EF">
              <w:rPr>
                <w:rFonts w:ascii="Tahoma" w:hAnsi="Tahoma" w:cs="Tahoma"/>
                <w:sz w:val="20"/>
                <w:szCs w:val="20"/>
              </w:rPr>
              <w:t>ΝΑΙ</w:t>
            </w:r>
          </w:p>
        </w:tc>
        <w:tc>
          <w:tcPr>
            <w:tcW w:w="1480" w:type="dxa"/>
            <w:tcBorders>
              <w:top w:val="nil"/>
              <w:left w:val="nil"/>
              <w:bottom w:val="single" w:sz="8" w:space="0" w:color="auto"/>
              <w:right w:val="single" w:sz="8" w:space="0" w:color="auto"/>
            </w:tcBorders>
            <w:shd w:val="clear" w:color="auto" w:fill="auto"/>
            <w:noWrap/>
            <w:vAlign w:val="center"/>
          </w:tcPr>
          <w:p w14:paraId="7F7853D2" w14:textId="77777777" w:rsidR="00C56C59" w:rsidRPr="006B53EF" w:rsidRDefault="00C56C59" w:rsidP="00EB160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46348950" w14:textId="77777777" w:rsidR="00C56C59" w:rsidRPr="006B53EF" w:rsidRDefault="00C56C59" w:rsidP="00EB1606">
            <w:pPr>
              <w:rPr>
                <w:rFonts w:ascii="Tahoma" w:hAnsi="Tahoma" w:cs="Tahoma"/>
                <w:sz w:val="20"/>
                <w:szCs w:val="20"/>
              </w:rPr>
            </w:pPr>
          </w:p>
        </w:tc>
      </w:tr>
      <w:tr w:rsidR="00C56C59" w:rsidRPr="006138A5" w14:paraId="7770D386"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42803D0A"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lang w:val="el-GR"/>
              </w:rPr>
              <w:t>6</w:t>
            </w:r>
            <w:r w:rsidRPr="006B53EF">
              <w:rPr>
                <w:rFonts w:ascii="Tahoma" w:hAnsi="Tahoma" w:cs="Tahoma"/>
                <w:sz w:val="20"/>
                <w:szCs w:val="20"/>
              </w:rPr>
              <w:t>2</w:t>
            </w:r>
          </w:p>
        </w:tc>
        <w:tc>
          <w:tcPr>
            <w:tcW w:w="4429" w:type="dxa"/>
            <w:tcBorders>
              <w:top w:val="nil"/>
              <w:left w:val="nil"/>
              <w:bottom w:val="single" w:sz="8" w:space="0" w:color="auto"/>
              <w:right w:val="single" w:sz="8" w:space="0" w:color="auto"/>
            </w:tcBorders>
            <w:shd w:val="clear" w:color="auto" w:fill="auto"/>
            <w:noWrap/>
          </w:tcPr>
          <w:p w14:paraId="4CB276EF"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Τηλεφωνική υποστήριξη 24</w:t>
            </w:r>
            <w:r w:rsidRPr="006B53EF">
              <w:rPr>
                <w:rFonts w:ascii="Tahoma" w:hAnsi="Tahoma" w:cs="Tahoma"/>
                <w:sz w:val="20"/>
                <w:szCs w:val="20"/>
              </w:rPr>
              <w:t>x</w:t>
            </w:r>
            <w:r w:rsidRPr="006B53EF">
              <w:rPr>
                <w:rFonts w:ascii="Tahoma" w:hAnsi="Tahoma" w:cs="Tahoma"/>
                <w:sz w:val="20"/>
                <w:szCs w:val="20"/>
                <w:lang w:val="el-GR"/>
              </w:rPr>
              <w:t>7</w:t>
            </w:r>
            <w:r w:rsidRPr="006B53EF">
              <w:rPr>
                <w:rFonts w:ascii="Tahoma" w:hAnsi="Tahoma" w:cs="Tahoma"/>
                <w:sz w:val="20"/>
                <w:szCs w:val="20"/>
              </w:rPr>
              <w:t>x</w:t>
            </w:r>
            <w:r w:rsidRPr="006B53EF">
              <w:rPr>
                <w:rFonts w:ascii="Tahoma" w:hAnsi="Tahoma" w:cs="Tahoma"/>
                <w:sz w:val="20"/>
                <w:szCs w:val="20"/>
                <w:lang w:val="el-GR"/>
              </w:rPr>
              <w:t>365 από τον κατασκευαστή για θέματα υλικού και λογισμικού.</w:t>
            </w:r>
          </w:p>
        </w:tc>
        <w:tc>
          <w:tcPr>
            <w:tcW w:w="1422" w:type="dxa"/>
            <w:tcBorders>
              <w:top w:val="nil"/>
              <w:left w:val="nil"/>
              <w:bottom w:val="single" w:sz="8" w:space="0" w:color="auto"/>
              <w:right w:val="single" w:sz="8" w:space="0" w:color="auto"/>
            </w:tcBorders>
            <w:shd w:val="clear" w:color="auto" w:fill="auto"/>
            <w:noWrap/>
          </w:tcPr>
          <w:p w14:paraId="7589818B" w14:textId="77777777" w:rsidR="00C56C59" w:rsidRPr="006B53EF" w:rsidRDefault="00C56C59" w:rsidP="00EB1606">
            <w:pPr>
              <w:rPr>
                <w:rFonts w:ascii="Tahoma" w:hAnsi="Tahoma" w:cs="Tahoma"/>
                <w:sz w:val="20"/>
                <w:szCs w:val="20"/>
              </w:rPr>
            </w:pPr>
            <w:r w:rsidRPr="006B53EF">
              <w:rPr>
                <w:rFonts w:ascii="Tahoma" w:hAnsi="Tahoma" w:cs="Tahoma"/>
                <w:sz w:val="20"/>
                <w:szCs w:val="20"/>
              </w:rPr>
              <w:t>ΝΑΙ</w:t>
            </w:r>
          </w:p>
        </w:tc>
        <w:tc>
          <w:tcPr>
            <w:tcW w:w="1480" w:type="dxa"/>
            <w:tcBorders>
              <w:top w:val="nil"/>
              <w:left w:val="nil"/>
              <w:bottom w:val="single" w:sz="8" w:space="0" w:color="auto"/>
              <w:right w:val="single" w:sz="8" w:space="0" w:color="auto"/>
            </w:tcBorders>
            <w:shd w:val="clear" w:color="auto" w:fill="auto"/>
            <w:noWrap/>
            <w:vAlign w:val="center"/>
          </w:tcPr>
          <w:p w14:paraId="373B9FB7" w14:textId="77777777" w:rsidR="00C56C59" w:rsidRPr="006B53EF" w:rsidRDefault="00C56C59" w:rsidP="00EB160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056B10D1" w14:textId="77777777" w:rsidR="00C56C59" w:rsidRPr="006B53EF" w:rsidRDefault="00C56C59" w:rsidP="00EB1606">
            <w:pPr>
              <w:rPr>
                <w:rFonts w:ascii="Tahoma" w:hAnsi="Tahoma" w:cs="Tahoma"/>
                <w:sz w:val="20"/>
                <w:szCs w:val="20"/>
              </w:rPr>
            </w:pPr>
          </w:p>
        </w:tc>
      </w:tr>
      <w:tr w:rsidR="00C56C59" w:rsidRPr="006138A5" w14:paraId="7758A2CF" w14:textId="77777777" w:rsidTr="0083055D">
        <w:trPr>
          <w:trHeight w:val="315"/>
        </w:trPr>
        <w:tc>
          <w:tcPr>
            <w:tcW w:w="555" w:type="dxa"/>
            <w:tcBorders>
              <w:top w:val="nil"/>
              <w:left w:val="single" w:sz="8" w:space="0" w:color="auto"/>
              <w:bottom w:val="single" w:sz="8" w:space="0" w:color="auto"/>
              <w:right w:val="single" w:sz="8" w:space="0" w:color="auto"/>
            </w:tcBorders>
            <w:shd w:val="clear" w:color="auto" w:fill="auto"/>
            <w:noWrap/>
            <w:vAlign w:val="center"/>
          </w:tcPr>
          <w:p w14:paraId="3E6FC553" w14:textId="77777777" w:rsidR="00C56C59" w:rsidRPr="006B53EF" w:rsidRDefault="00C56C59" w:rsidP="00EB1606">
            <w:pPr>
              <w:jc w:val="center"/>
              <w:rPr>
                <w:rFonts w:ascii="Tahoma" w:hAnsi="Tahoma" w:cs="Tahoma"/>
                <w:sz w:val="20"/>
                <w:szCs w:val="20"/>
                <w:lang w:val="el-GR"/>
              </w:rPr>
            </w:pPr>
            <w:r w:rsidRPr="006B53EF">
              <w:rPr>
                <w:rFonts w:ascii="Tahoma" w:hAnsi="Tahoma" w:cs="Tahoma"/>
                <w:sz w:val="20"/>
                <w:szCs w:val="20"/>
              </w:rPr>
              <w:t>63</w:t>
            </w:r>
          </w:p>
        </w:tc>
        <w:tc>
          <w:tcPr>
            <w:tcW w:w="4429" w:type="dxa"/>
            <w:tcBorders>
              <w:top w:val="nil"/>
              <w:left w:val="nil"/>
              <w:bottom w:val="single" w:sz="8" w:space="0" w:color="auto"/>
              <w:right w:val="single" w:sz="8" w:space="0" w:color="auto"/>
            </w:tcBorders>
            <w:shd w:val="clear" w:color="auto" w:fill="auto"/>
            <w:noWrap/>
          </w:tcPr>
          <w:p w14:paraId="60F1CE8D"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Να προσκομιστεί δήλωση του κατασκευαστή για την προσφερόμενη εγγύηση – υποστήριξη.</w:t>
            </w:r>
          </w:p>
        </w:tc>
        <w:tc>
          <w:tcPr>
            <w:tcW w:w="1422" w:type="dxa"/>
            <w:tcBorders>
              <w:top w:val="nil"/>
              <w:left w:val="nil"/>
              <w:bottom w:val="single" w:sz="8" w:space="0" w:color="auto"/>
              <w:right w:val="single" w:sz="8" w:space="0" w:color="auto"/>
            </w:tcBorders>
            <w:shd w:val="clear" w:color="auto" w:fill="auto"/>
            <w:noWrap/>
          </w:tcPr>
          <w:p w14:paraId="378DE96A" w14:textId="77777777" w:rsidR="00C56C59" w:rsidRPr="006B53EF" w:rsidRDefault="00C56C59" w:rsidP="00EB1606">
            <w:pPr>
              <w:rPr>
                <w:rFonts w:ascii="Tahoma" w:hAnsi="Tahoma" w:cs="Tahoma"/>
                <w:sz w:val="20"/>
                <w:szCs w:val="20"/>
              </w:rPr>
            </w:pPr>
            <w:r w:rsidRPr="006B53EF">
              <w:rPr>
                <w:rFonts w:ascii="Tahoma" w:hAnsi="Tahoma" w:cs="Tahoma"/>
                <w:sz w:val="20"/>
                <w:szCs w:val="20"/>
              </w:rPr>
              <w:t>ΝΑΙ</w:t>
            </w:r>
          </w:p>
        </w:tc>
        <w:tc>
          <w:tcPr>
            <w:tcW w:w="1480" w:type="dxa"/>
            <w:tcBorders>
              <w:top w:val="nil"/>
              <w:left w:val="nil"/>
              <w:bottom w:val="single" w:sz="8" w:space="0" w:color="auto"/>
              <w:right w:val="single" w:sz="8" w:space="0" w:color="auto"/>
            </w:tcBorders>
            <w:shd w:val="clear" w:color="auto" w:fill="auto"/>
            <w:noWrap/>
            <w:vAlign w:val="center"/>
          </w:tcPr>
          <w:p w14:paraId="5A405A74" w14:textId="77777777" w:rsidR="00C56C59" w:rsidRPr="006B53EF" w:rsidRDefault="00C56C59" w:rsidP="00EB160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71DAF0E6" w14:textId="77777777" w:rsidR="00C56C59" w:rsidRPr="006B53EF" w:rsidRDefault="00C56C59" w:rsidP="00EB1606">
            <w:pPr>
              <w:rPr>
                <w:rFonts w:ascii="Tahoma" w:hAnsi="Tahoma" w:cs="Tahoma"/>
                <w:sz w:val="20"/>
                <w:szCs w:val="20"/>
              </w:rPr>
            </w:pPr>
          </w:p>
        </w:tc>
      </w:tr>
    </w:tbl>
    <w:p w14:paraId="1E6AD7C3" w14:textId="77777777" w:rsidR="00C56C59" w:rsidRPr="006B53EF" w:rsidRDefault="00C56C59" w:rsidP="00C56C59">
      <w:pPr>
        <w:rPr>
          <w:rFonts w:ascii="Tahoma" w:hAnsi="Tahoma" w:cs="Tahoma"/>
          <w:sz w:val="20"/>
          <w:szCs w:val="20"/>
        </w:rPr>
      </w:pPr>
    </w:p>
    <w:tbl>
      <w:tblPr>
        <w:tblpPr w:leftFromText="180" w:rightFromText="180" w:vertAnchor="text" w:tblpY="1"/>
        <w:tblOverlap w:val="never"/>
        <w:tblW w:w="9938" w:type="dxa"/>
        <w:tblLayout w:type="fixed"/>
        <w:tblLook w:val="0000" w:firstRow="0" w:lastRow="0" w:firstColumn="0" w:lastColumn="0" w:noHBand="0" w:noVBand="0"/>
      </w:tblPr>
      <w:tblGrid>
        <w:gridCol w:w="629"/>
        <w:gridCol w:w="4424"/>
        <w:gridCol w:w="1413"/>
        <w:gridCol w:w="1484"/>
        <w:gridCol w:w="1988"/>
      </w:tblGrid>
      <w:tr w:rsidR="00BB7B8A" w:rsidRPr="006138A5" w14:paraId="7D4EB4B9" w14:textId="77777777" w:rsidTr="006B53EF">
        <w:trPr>
          <w:trHeight w:val="60"/>
          <w:tblHeader/>
        </w:trPr>
        <w:tc>
          <w:tcPr>
            <w:tcW w:w="629" w:type="dxa"/>
            <w:tcBorders>
              <w:top w:val="single" w:sz="8" w:space="0" w:color="000000"/>
              <w:left w:val="single" w:sz="8" w:space="0" w:color="000000"/>
              <w:bottom w:val="single" w:sz="8" w:space="0" w:color="000000"/>
              <w:right w:val="single" w:sz="8" w:space="0" w:color="000000"/>
            </w:tcBorders>
            <w:shd w:val="clear" w:color="auto" w:fill="BFBFBF" w:themeFill="background1" w:themeFillShade="BF"/>
            <w:vAlign w:val="center"/>
          </w:tcPr>
          <w:p w14:paraId="77DFCBE9" w14:textId="4D910F9A" w:rsidR="00BB7B8A" w:rsidRPr="006B53EF" w:rsidRDefault="00BB7B8A" w:rsidP="00BB7B8A">
            <w:pPr>
              <w:snapToGrid w:val="0"/>
              <w:ind w:left="-108" w:right="-108"/>
              <w:jc w:val="center"/>
              <w:rPr>
                <w:rFonts w:ascii="Tahoma" w:hAnsi="Tahoma" w:cs="Tahoma"/>
                <w:b/>
                <w:bCs/>
                <w:sz w:val="20"/>
                <w:szCs w:val="20"/>
              </w:rPr>
            </w:pPr>
            <w:r w:rsidRPr="006138A5">
              <w:rPr>
                <w:rFonts w:ascii="Tahoma" w:hAnsi="Tahoma" w:cs="Tahoma"/>
                <w:b/>
                <w:bCs/>
                <w:color w:val="000000"/>
                <w:sz w:val="20"/>
                <w:szCs w:val="20"/>
              </w:rPr>
              <w:t>Α/Α</w:t>
            </w:r>
          </w:p>
        </w:tc>
        <w:tc>
          <w:tcPr>
            <w:tcW w:w="4424" w:type="dxa"/>
            <w:tcBorders>
              <w:top w:val="single" w:sz="8" w:space="0" w:color="000000"/>
              <w:left w:val="single" w:sz="8" w:space="0" w:color="000000"/>
              <w:bottom w:val="single" w:sz="8" w:space="0" w:color="000000"/>
              <w:right w:val="single" w:sz="8" w:space="0" w:color="000000"/>
            </w:tcBorders>
            <w:shd w:val="clear" w:color="auto" w:fill="BFBFBF" w:themeFill="background1" w:themeFillShade="BF"/>
            <w:vAlign w:val="center"/>
          </w:tcPr>
          <w:p w14:paraId="5F9EAE0B" w14:textId="5C8F3B9B" w:rsidR="00BB7B8A" w:rsidRPr="006B53EF" w:rsidRDefault="00BB7B8A" w:rsidP="00BB7B8A">
            <w:pPr>
              <w:rPr>
                <w:rFonts w:ascii="Tahoma" w:hAnsi="Tahoma" w:cs="Tahoma"/>
                <w:b/>
                <w:bCs/>
                <w:sz w:val="20"/>
                <w:szCs w:val="20"/>
                <w:lang w:val="el-GR"/>
              </w:rPr>
            </w:pPr>
            <w:r w:rsidRPr="006B53EF">
              <w:rPr>
                <w:rFonts w:ascii="Tahoma" w:hAnsi="Tahoma" w:cs="Tahoma"/>
                <w:b/>
                <w:bCs/>
                <w:sz w:val="20"/>
                <w:szCs w:val="20"/>
                <w:lang w:val="el-GR"/>
              </w:rPr>
              <w:t>ΠΡΟΔΙΑΓΡΑΦΗ</w:t>
            </w:r>
          </w:p>
        </w:tc>
        <w:tc>
          <w:tcPr>
            <w:tcW w:w="1413" w:type="dxa"/>
            <w:tcBorders>
              <w:top w:val="single" w:sz="8" w:space="0" w:color="000000"/>
              <w:left w:val="single" w:sz="8" w:space="0" w:color="000000"/>
              <w:bottom w:val="single" w:sz="8" w:space="0" w:color="000000"/>
              <w:right w:val="single" w:sz="8" w:space="0" w:color="000000"/>
            </w:tcBorders>
            <w:shd w:val="clear" w:color="auto" w:fill="BFBFBF" w:themeFill="background1" w:themeFillShade="BF"/>
            <w:vAlign w:val="center"/>
          </w:tcPr>
          <w:p w14:paraId="6587B456" w14:textId="42861657" w:rsidR="00BB7B8A" w:rsidRPr="006B53EF" w:rsidRDefault="00BB7B8A" w:rsidP="00BB7B8A">
            <w:pPr>
              <w:spacing w:after="60"/>
              <w:jc w:val="center"/>
              <w:rPr>
                <w:rFonts w:ascii="Tahoma" w:hAnsi="Tahoma" w:cs="Tahoma"/>
                <w:b/>
                <w:bCs/>
                <w:sz w:val="20"/>
                <w:szCs w:val="20"/>
              </w:rPr>
            </w:pPr>
            <w:r w:rsidRPr="006138A5">
              <w:rPr>
                <w:rFonts w:ascii="Tahoma" w:hAnsi="Tahoma" w:cs="Tahoma"/>
                <w:b/>
                <w:bCs/>
                <w:color w:val="000000"/>
                <w:sz w:val="20"/>
                <w:szCs w:val="20"/>
              </w:rPr>
              <w:t>ΑΠΑΙΤΗΣΗ</w:t>
            </w:r>
          </w:p>
        </w:tc>
        <w:tc>
          <w:tcPr>
            <w:tcW w:w="1484" w:type="dxa"/>
            <w:tcBorders>
              <w:top w:val="single" w:sz="8" w:space="0" w:color="000000"/>
              <w:left w:val="single" w:sz="8" w:space="0" w:color="000000"/>
              <w:bottom w:val="single" w:sz="8" w:space="0" w:color="000000"/>
              <w:right w:val="single" w:sz="8" w:space="0" w:color="000000"/>
            </w:tcBorders>
            <w:shd w:val="clear" w:color="auto" w:fill="BFBFBF" w:themeFill="background1" w:themeFillShade="BF"/>
            <w:vAlign w:val="center"/>
          </w:tcPr>
          <w:p w14:paraId="221E2701" w14:textId="6C2D4192" w:rsidR="00BB7B8A" w:rsidRPr="006B53EF" w:rsidRDefault="00BB7B8A" w:rsidP="00BB7B8A">
            <w:pPr>
              <w:spacing w:after="60"/>
              <w:jc w:val="center"/>
              <w:rPr>
                <w:rFonts w:ascii="Tahoma" w:hAnsi="Tahoma" w:cs="Tahoma"/>
                <w:b/>
                <w:bCs/>
                <w:sz w:val="20"/>
                <w:szCs w:val="20"/>
              </w:rPr>
            </w:pPr>
            <w:r w:rsidRPr="006138A5">
              <w:rPr>
                <w:rFonts w:ascii="Tahoma" w:hAnsi="Tahoma" w:cs="Tahoma"/>
                <w:b/>
                <w:bCs/>
                <w:color w:val="000000"/>
                <w:sz w:val="20"/>
                <w:szCs w:val="20"/>
              </w:rPr>
              <w:t>ΑΠΑΝΤΗΣΗ</w:t>
            </w:r>
          </w:p>
        </w:tc>
        <w:tc>
          <w:tcPr>
            <w:tcW w:w="1988" w:type="dxa"/>
            <w:tcBorders>
              <w:top w:val="single" w:sz="8" w:space="0" w:color="000000"/>
              <w:left w:val="single" w:sz="8" w:space="0" w:color="000000"/>
              <w:bottom w:val="single" w:sz="8" w:space="0" w:color="000000"/>
              <w:right w:val="single" w:sz="8" w:space="0" w:color="000000"/>
            </w:tcBorders>
            <w:shd w:val="clear" w:color="auto" w:fill="BFBFBF" w:themeFill="background1" w:themeFillShade="BF"/>
            <w:vAlign w:val="center"/>
          </w:tcPr>
          <w:p w14:paraId="79CB0A15" w14:textId="78B044AB" w:rsidR="00BB7B8A" w:rsidRPr="006B53EF" w:rsidRDefault="00BB7B8A" w:rsidP="00BB7B8A">
            <w:pPr>
              <w:spacing w:after="60"/>
              <w:jc w:val="center"/>
              <w:rPr>
                <w:rFonts w:ascii="Tahoma" w:hAnsi="Tahoma" w:cs="Tahoma"/>
                <w:b/>
                <w:bCs/>
                <w:sz w:val="20"/>
                <w:szCs w:val="20"/>
              </w:rPr>
            </w:pPr>
            <w:r w:rsidRPr="006138A5">
              <w:rPr>
                <w:rFonts w:ascii="Tahoma" w:hAnsi="Tahoma" w:cs="Tahoma"/>
                <w:b/>
                <w:bCs/>
                <w:color w:val="000000"/>
                <w:sz w:val="20"/>
                <w:szCs w:val="20"/>
              </w:rPr>
              <w:t>ΤΕΚΜΗΡΙΩΣΗ</w:t>
            </w:r>
          </w:p>
        </w:tc>
      </w:tr>
      <w:tr w:rsidR="00033DE9" w:rsidRPr="000E4996" w14:paraId="45937CAC" w14:textId="77777777" w:rsidTr="00015F64">
        <w:trPr>
          <w:trHeight w:val="60"/>
        </w:trPr>
        <w:tc>
          <w:tcPr>
            <w:tcW w:w="9938" w:type="dxa"/>
            <w:gridSpan w:val="5"/>
            <w:tcBorders>
              <w:top w:val="single" w:sz="8" w:space="0" w:color="000000"/>
              <w:left w:val="single" w:sz="8" w:space="0" w:color="000000"/>
              <w:bottom w:val="single" w:sz="4" w:space="0" w:color="000000"/>
              <w:right w:val="single" w:sz="12" w:space="0" w:color="000000"/>
            </w:tcBorders>
          </w:tcPr>
          <w:p w14:paraId="0335E4B4" w14:textId="2BE691C7" w:rsidR="00033DE9" w:rsidRPr="006B53EF" w:rsidRDefault="00D3424C" w:rsidP="00D3424C">
            <w:pPr>
              <w:snapToGrid w:val="0"/>
              <w:rPr>
                <w:rFonts w:ascii="Tahoma" w:hAnsi="Tahoma" w:cs="Tahoma"/>
                <w:sz w:val="20"/>
                <w:szCs w:val="20"/>
                <w:lang w:val="el-GR"/>
              </w:rPr>
            </w:pPr>
            <w:r w:rsidRPr="006B53EF">
              <w:rPr>
                <w:rFonts w:ascii="Tahoma" w:hAnsi="Tahoma" w:cs="Tahoma"/>
                <w:color w:val="000000"/>
                <w:sz w:val="20"/>
                <w:szCs w:val="20"/>
                <w:lang w:val="el-GR" w:eastAsia="el-GR"/>
              </w:rPr>
              <w:t>Σύστημα αποθήκευσης αντιγράφων ασφαλείας (backup)</w:t>
            </w:r>
          </w:p>
        </w:tc>
      </w:tr>
      <w:tr w:rsidR="00B2383F" w:rsidRPr="006138A5" w14:paraId="65800C07" w14:textId="77777777" w:rsidTr="00015F64">
        <w:trPr>
          <w:trHeight w:val="60"/>
        </w:trPr>
        <w:tc>
          <w:tcPr>
            <w:tcW w:w="629" w:type="dxa"/>
            <w:tcBorders>
              <w:top w:val="single" w:sz="8" w:space="0" w:color="000000"/>
              <w:left w:val="single" w:sz="8" w:space="0" w:color="000000"/>
              <w:bottom w:val="single" w:sz="4" w:space="0" w:color="000000"/>
            </w:tcBorders>
          </w:tcPr>
          <w:p w14:paraId="4F780907" w14:textId="77777777" w:rsidR="00B2383F" w:rsidRPr="006B53EF" w:rsidRDefault="00B2383F" w:rsidP="00446527">
            <w:pPr>
              <w:pStyle w:val="aff0"/>
              <w:numPr>
                <w:ilvl w:val="0"/>
                <w:numId w:val="67"/>
              </w:numPr>
              <w:suppressAutoHyphens/>
              <w:snapToGrid w:val="0"/>
              <w:ind w:right="-108"/>
              <w:jc w:val="center"/>
              <w:rPr>
                <w:rFonts w:ascii="Tahoma" w:hAnsi="Tahoma" w:cs="Tahoma"/>
                <w:sz w:val="20"/>
                <w:szCs w:val="20"/>
                <w:lang w:val="el-GR"/>
              </w:rPr>
            </w:pPr>
          </w:p>
        </w:tc>
        <w:tc>
          <w:tcPr>
            <w:tcW w:w="4424" w:type="dxa"/>
            <w:tcBorders>
              <w:top w:val="single" w:sz="8" w:space="0" w:color="000000"/>
              <w:left w:val="single" w:sz="4" w:space="0" w:color="000000"/>
              <w:bottom w:val="single" w:sz="4" w:space="0" w:color="000000"/>
            </w:tcBorders>
          </w:tcPr>
          <w:p w14:paraId="4AFF3A11" w14:textId="77777777" w:rsidR="00B2383F" w:rsidRPr="006B53EF" w:rsidRDefault="00B2383F" w:rsidP="00BB7B8A">
            <w:pPr>
              <w:rPr>
                <w:rFonts w:ascii="Tahoma" w:hAnsi="Tahoma" w:cs="Tahoma"/>
                <w:sz w:val="20"/>
                <w:szCs w:val="20"/>
                <w:lang w:val="el-GR"/>
              </w:rPr>
            </w:pPr>
            <w:r w:rsidRPr="006B53EF">
              <w:rPr>
                <w:rFonts w:ascii="Tahoma" w:hAnsi="Tahoma" w:cs="Tahoma"/>
                <w:sz w:val="20"/>
                <w:szCs w:val="20"/>
                <w:lang w:val="el-GR"/>
              </w:rPr>
              <w:t>Να προσφερθεί ένα ειδικό σύστημα backup to disk για την τήρηση του συνόλου των αντιγράφων ασφαλείας.</w:t>
            </w:r>
          </w:p>
        </w:tc>
        <w:tc>
          <w:tcPr>
            <w:tcW w:w="1413" w:type="dxa"/>
            <w:tcBorders>
              <w:top w:val="single" w:sz="8" w:space="0" w:color="000000"/>
              <w:left w:val="single" w:sz="4" w:space="0" w:color="000000"/>
              <w:bottom w:val="single" w:sz="4" w:space="0" w:color="000000"/>
            </w:tcBorders>
          </w:tcPr>
          <w:p w14:paraId="3C6386ED" w14:textId="77777777" w:rsidR="00B2383F" w:rsidRPr="006B53EF" w:rsidRDefault="00B2383F" w:rsidP="00B90F02">
            <w:pPr>
              <w:snapToGrid w:val="0"/>
              <w:ind w:left="-164" w:right="-108"/>
              <w:jc w:val="center"/>
              <w:rPr>
                <w:rFonts w:ascii="Tahoma" w:hAnsi="Tahoma" w:cs="Tahoma"/>
                <w:sz w:val="20"/>
                <w:szCs w:val="20"/>
              </w:rPr>
            </w:pPr>
            <w:r w:rsidRPr="006B53EF">
              <w:rPr>
                <w:rFonts w:ascii="Tahoma" w:hAnsi="Tahoma" w:cs="Tahoma"/>
                <w:sz w:val="20"/>
                <w:szCs w:val="20"/>
              </w:rPr>
              <w:t>ΝΑΙ</w:t>
            </w:r>
          </w:p>
        </w:tc>
        <w:tc>
          <w:tcPr>
            <w:tcW w:w="1484" w:type="dxa"/>
            <w:tcBorders>
              <w:top w:val="single" w:sz="8" w:space="0" w:color="000000"/>
              <w:left w:val="single" w:sz="4" w:space="0" w:color="000000"/>
              <w:bottom w:val="single" w:sz="4" w:space="0" w:color="000000"/>
            </w:tcBorders>
          </w:tcPr>
          <w:p w14:paraId="513C0963" w14:textId="77777777" w:rsidR="00B2383F" w:rsidRPr="006B53EF" w:rsidRDefault="00B2383F" w:rsidP="00B90F02">
            <w:pPr>
              <w:snapToGrid w:val="0"/>
              <w:ind w:left="-18"/>
              <w:jc w:val="center"/>
              <w:rPr>
                <w:rFonts w:ascii="Tahoma" w:hAnsi="Tahoma" w:cs="Tahoma"/>
                <w:sz w:val="20"/>
                <w:szCs w:val="20"/>
              </w:rPr>
            </w:pPr>
          </w:p>
        </w:tc>
        <w:tc>
          <w:tcPr>
            <w:tcW w:w="1988" w:type="dxa"/>
            <w:tcBorders>
              <w:top w:val="single" w:sz="8" w:space="0" w:color="000000"/>
              <w:left w:val="single" w:sz="4" w:space="0" w:color="000000"/>
              <w:bottom w:val="single" w:sz="4" w:space="0" w:color="000000"/>
              <w:right w:val="single" w:sz="12" w:space="0" w:color="000000"/>
            </w:tcBorders>
          </w:tcPr>
          <w:p w14:paraId="07410C43" w14:textId="77777777" w:rsidR="00B2383F" w:rsidRPr="006B53EF" w:rsidRDefault="00B2383F" w:rsidP="00B90F02">
            <w:pPr>
              <w:snapToGrid w:val="0"/>
              <w:ind w:left="-108" w:right="-151"/>
              <w:jc w:val="center"/>
              <w:rPr>
                <w:rFonts w:ascii="Tahoma" w:hAnsi="Tahoma" w:cs="Tahoma"/>
                <w:sz w:val="20"/>
                <w:szCs w:val="20"/>
              </w:rPr>
            </w:pPr>
          </w:p>
        </w:tc>
      </w:tr>
      <w:tr w:rsidR="00B2383F" w:rsidRPr="006138A5" w14:paraId="2C469184" w14:textId="77777777" w:rsidTr="00015F64">
        <w:trPr>
          <w:trHeight w:val="60"/>
        </w:trPr>
        <w:tc>
          <w:tcPr>
            <w:tcW w:w="629" w:type="dxa"/>
            <w:tcBorders>
              <w:top w:val="single" w:sz="4" w:space="0" w:color="000000"/>
              <w:left w:val="single" w:sz="8" w:space="0" w:color="000000"/>
              <w:bottom w:val="single" w:sz="4" w:space="0" w:color="000000"/>
            </w:tcBorders>
          </w:tcPr>
          <w:p w14:paraId="7C5A5064" w14:textId="77777777" w:rsidR="00B2383F" w:rsidRPr="006B53EF" w:rsidRDefault="00B2383F" w:rsidP="00446527">
            <w:pPr>
              <w:pStyle w:val="aff0"/>
              <w:numPr>
                <w:ilvl w:val="0"/>
                <w:numId w:val="67"/>
              </w:numPr>
              <w:suppressAutoHyphens/>
              <w:snapToGrid w:val="0"/>
              <w:ind w:right="-108"/>
              <w:jc w:val="center"/>
              <w:rPr>
                <w:rFonts w:ascii="Tahoma" w:hAnsi="Tahoma" w:cs="Tahoma"/>
                <w:sz w:val="20"/>
                <w:szCs w:val="20"/>
              </w:rPr>
            </w:pPr>
          </w:p>
        </w:tc>
        <w:tc>
          <w:tcPr>
            <w:tcW w:w="4424" w:type="dxa"/>
            <w:tcBorders>
              <w:top w:val="single" w:sz="4" w:space="0" w:color="000000"/>
              <w:left w:val="single" w:sz="4" w:space="0" w:color="000000"/>
              <w:bottom w:val="single" w:sz="4" w:space="0" w:color="000000"/>
            </w:tcBorders>
          </w:tcPr>
          <w:p w14:paraId="2FCB0317" w14:textId="77777777" w:rsidR="00B2383F" w:rsidRPr="006B53EF" w:rsidRDefault="00B2383F" w:rsidP="00B90F02">
            <w:pPr>
              <w:rPr>
                <w:rFonts w:ascii="Tahoma" w:hAnsi="Tahoma" w:cs="Tahoma"/>
                <w:sz w:val="20"/>
                <w:szCs w:val="20"/>
                <w:lang w:val="el-GR"/>
              </w:rPr>
            </w:pPr>
            <w:r w:rsidRPr="006B53EF">
              <w:rPr>
                <w:rFonts w:ascii="Tahoma" w:hAnsi="Tahoma" w:cs="Tahoma"/>
                <w:sz w:val="20"/>
                <w:szCs w:val="20"/>
                <w:lang w:val="el-GR"/>
              </w:rPr>
              <w:t>Ημερομηνία ανακοίνωσης μοντέλου</w:t>
            </w:r>
          </w:p>
        </w:tc>
        <w:tc>
          <w:tcPr>
            <w:tcW w:w="1413" w:type="dxa"/>
            <w:tcBorders>
              <w:top w:val="single" w:sz="4" w:space="0" w:color="000000"/>
              <w:left w:val="single" w:sz="4" w:space="0" w:color="000000"/>
              <w:bottom w:val="single" w:sz="4" w:space="0" w:color="000000"/>
            </w:tcBorders>
          </w:tcPr>
          <w:p w14:paraId="1A425F73" w14:textId="77777777" w:rsidR="00B2383F" w:rsidRPr="006B53EF" w:rsidRDefault="00B2383F" w:rsidP="00B90F02">
            <w:pPr>
              <w:jc w:val="center"/>
              <w:rPr>
                <w:rFonts w:ascii="Tahoma" w:hAnsi="Tahoma" w:cs="Tahoma"/>
                <w:sz w:val="20"/>
                <w:szCs w:val="20"/>
              </w:rPr>
            </w:pPr>
            <w:r w:rsidRPr="006B53EF">
              <w:rPr>
                <w:rFonts w:ascii="Tahoma" w:hAnsi="Tahoma" w:cs="Tahoma"/>
                <w:sz w:val="20"/>
                <w:szCs w:val="20"/>
              </w:rPr>
              <w:t>≤ 2 έτη</w:t>
            </w:r>
          </w:p>
        </w:tc>
        <w:tc>
          <w:tcPr>
            <w:tcW w:w="1484" w:type="dxa"/>
            <w:tcBorders>
              <w:top w:val="single" w:sz="4" w:space="0" w:color="000000"/>
              <w:left w:val="single" w:sz="4" w:space="0" w:color="000000"/>
              <w:bottom w:val="single" w:sz="4" w:space="0" w:color="000000"/>
            </w:tcBorders>
          </w:tcPr>
          <w:p w14:paraId="7F548D4C" w14:textId="77777777" w:rsidR="00B2383F" w:rsidRPr="006B53EF" w:rsidRDefault="00B2383F" w:rsidP="00B90F02">
            <w:pPr>
              <w:snapToGrid w:val="0"/>
              <w:ind w:left="-18"/>
              <w:jc w:val="center"/>
              <w:rPr>
                <w:rFonts w:ascii="Tahoma" w:hAnsi="Tahoma" w:cs="Tahoma"/>
                <w:sz w:val="20"/>
                <w:szCs w:val="20"/>
              </w:rPr>
            </w:pPr>
          </w:p>
        </w:tc>
        <w:tc>
          <w:tcPr>
            <w:tcW w:w="1988" w:type="dxa"/>
            <w:tcBorders>
              <w:top w:val="single" w:sz="4" w:space="0" w:color="000000"/>
              <w:left w:val="single" w:sz="4" w:space="0" w:color="000000"/>
              <w:bottom w:val="single" w:sz="4" w:space="0" w:color="000000"/>
              <w:right w:val="single" w:sz="12" w:space="0" w:color="000000"/>
            </w:tcBorders>
          </w:tcPr>
          <w:p w14:paraId="69BDAA99" w14:textId="77777777" w:rsidR="00B2383F" w:rsidRPr="006B53EF" w:rsidRDefault="00B2383F" w:rsidP="00B90F02">
            <w:pPr>
              <w:snapToGrid w:val="0"/>
              <w:ind w:left="-108" w:right="-151"/>
              <w:jc w:val="center"/>
              <w:rPr>
                <w:rFonts w:ascii="Tahoma" w:hAnsi="Tahoma" w:cs="Tahoma"/>
                <w:sz w:val="20"/>
                <w:szCs w:val="20"/>
              </w:rPr>
            </w:pPr>
          </w:p>
        </w:tc>
      </w:tr>
      <w:tr w:rsidR="00B2383F" w:rsidRPr="006138A5" w14:paraId="303B44A0" w14:textId="77777777" w:rsidTr="00015F64">
        <w:trPr>
          <w:trHeight w:val="60"/>
        </w:trPr>
        <w:tc>
          <w:tcPr>
            <w:tcW w:w="629" w:type="dxa"/>
            <w:tcBorders>
              <w:top w:val="single" w:sz="4" w:space="0" w:color="000000"/>
              <w:left w:val="single" w:sz="8" w:space="0" w:color="000000"/>
              <w:bottom w:val="single" w:sz="4" w:space="0" w:color="000000"/>
            </w:tcBorders>
          </w:tcPr>
          <w:p w14:paraId="2A4937F1" w14:textId="050221BC" w:rsidR="00B2383F" w:rsidRPr="006B53EF" w:rsidRDefault="00B2383F" w:rsidP="00446527">
            <w:pPr>
              <w:pStyle w:val="aff0"/>
              <w:numPr>
                <w:ilvl w:val="0"/>
                <w:numId w:val="67"/>
              </w:numPr>
              <w:suppressAutoHyphens/>
              <w:snapToGrid w:val="0"/>
              <w:ind w:right="-108"/>
              <w:jc w:val="center"/>
              <w:rPr>
                <w:rFonts w:ascii="Tahoma" w:hAnsi="Tahoma" w:cs="Tahoma"/>
                <w:sz w:val="20"/>
                <w:szCs w:val="20"/>
              </w:rPr>
            </w:pPr>
          </w:p>
        </w:tc>
        <w:tc>
          <w:tcPr>
            <w:tcW w:w="4424" w:type="dxa"/>
            <w:tcBorders>
              <w:top w:val="single" w:sz="4" w:space="0" w:color="000000"/>
              <w:left w:val="single" w:sz="4" w:space="0" w:color="000000"/>
              <w:bottom w:val="single" w:sz="4" w:space="0" w:color="000000"/>
            </w:tcBorders>
          </w:tcPr>
          <w:p w14:paraId="55F3DADC" w14:textId="77777777" w:rsidR="00B2383F" w:rsidRPr="006B53EF" w:rsidRDefault="00B2383F" w:rsidP="00BB7B8A">
            <w:pPr>
              <w:rPr>
                <w:rFonts w:ascii="Tahoma" w:hAnsi="Tahoma" w:cs="Tahoma"/>
                <w:sz w:val="20"/>
                <w:szCs w:val="20"/>
                <w:lang w:val="el-GR"/>
              </w:rPr>
            </w:pPr>
            <w:r w:rsidRPr="006B53EF">
              <w:rPr>
                <w:rFonts w:ascii="Tahoma" w:hAnsi="Tahoma" w:cs="Tahoma"/>
                <w:sz w:val="20"/>
                <w:szCs w:val="20"/>
                <w:lang w:val="el-GR"/>
              </w:rPr>
              <w:t>Αριθμός προσφερόμενων μονάδων.</w:t>
            </w:r>
          </w:p>
        </w:tc>
        <w:tc>
          <w:tcPr>
            <w:tcW w:w="1413" w:type="dxa"/>
            <w:tcBorders>
              <w:top w:val="single" w:sz="4" w:space="0" w:color="000000"/>
              <w:left w:val="single" w:sz="4" w:space="0" w:color="000000"/>
              <w:bottom w:val="single" w:sz="4" w:space="0" w:color="000000"/>
            </w:tcBorders>
          </w:tcPr>
          <w:p w14:paraId="0720209D" w14:textId="77777777" w:rsidR="00B2383F" w:rsidRPr="006B53EF" w:rsidRDefault="00B2383F" w:rsidP="00B90F02">
            <w:pPr>
              <w:snapToGrid w:val="0"/>
              <w:ind w:left="-164" w:right="-108"/>
              <w:jc w:val="center"/>
              <w:rPr>
                <w:rFonts w:ascii="Tahoma" w:hAnsi="Tahoma" w:cs="Tahoma"/>
                <w:sz w:val="20"/>
                <w:szCs w:val="20"/>
              </w:rPr>
            </w:pPr>
            <w:r w:rsidRPr="006B53EF">
              <w:rPr>
                <w:rFonts w:ascii="Tahoma" w:hAnsi="Tahoma" w:cs="Tahoma"/>
                <w:sz w:val="20"/>
                <w:szCs w:val="20"/>
              </w:rPr>
              <w:t>1</w:t>
            </w:r>
          </w:p>
        </w:tc>
        <w:tc>
          <w:tcPr>
            <w:tcW w:w="1484" w:type="dxa"/>
            <w:tcBorders>
              <w:top w:val="single" w:sz="4" w:space="0" w:color="000000"/>
              <w:left w:val="single" w:sz="4" w:space="0" w:color="000000"/>
              <w:bottom w:val="single" w:sz="4" w:space="0" w:color="000000"/>
            </w:tcBorders>
          </w:tcPr>
          <w:p w14:paraId="768FCFB8" w14:textId="77777777" w:rsidR="00B2383F" w:rsidRPr="006B53EF" w:rsidRDefault="00B2383F" w:rsidP="00B90F02">
            <w:pPr>
              <w:snapToGrid w:val="0"/>
              <w:ind w:left="-18"/>
              <w:jc w:val="center"/>
              <w:rPr>
                <w:rFonts w:ascii="Tahoma" w:hAnsi="Tahoma" w:cs="Tahoma"/>
                <w:sz w:val="20"/>
                <w:szCs w:val="20"/>
              </w:rPr>
            </w:pPr>
          </w:p>
        </w:tc>
        <w:tc>
          <w:tcPr>
            <w:tcW w:w="1988" w:type="dxa"/>
            <w:tcBorders>
              <w:top w:val="single" w:sz="4" w:space="0" w:color="000000"/>
              <w:left w:val="single" w:sz="4" w:space="0" w:color="000000"/>
              <w:bottom w:val="single" w:sz="4" w:space="0" w:color="000000"/>
              <w:right w:val="single" w:sz="12" w:space="0" w:color="000000"/>
            </w:tcBorders>
          </w:tcPr>
          <w:p w14:paraId="0620B7E3" w14:textId="77777777" w:rsidR="00B2383F" w:rsidRPr="006B53EF" w:rsidRDefault="00B2383F" w:rsidP="00B90F02">
            <w:pPr>
              <w:snapToGrid w:val="0"/>
              <w:ind w:left="-108" w:right="-151"/>
              <w:jc w:val="center"/>
              <w:rPr>
                <w:rFonts w:ascii="Tahoma" w:hAnsi="Tahoma" w:cs="Tahoma"/>
                <w:sz w:val="20"/>
                <w:szCs w:val="20"/>
              </w:rPr>
            </w:pPr>
          </w:p>
        </w:tc>
      </w:tr>
      <w:tr w:rsidR="00B2383F" w:rsidRPr="006138A5" w14:paraId="78A1466F" w14:textId="77777777" w:rsidTr="00015F64">
        <w:trPr>
          <w:trHeight w:val="539"/>
        </w:trPr>
        <w:tc>
          <w:tcPr>
            <w:tcW w:w="629" w:type="dxa"/>
            <w:tcBorders>
              <w:top w:val="single" w:sz="4" w:space="0" w:color="000000"/>
              <w:left w:val="single" w:sz="8" w:space="0" w:color="000000"/>
              <w:bottom w:val="single" w:sz="4" w:space="0" w:color="000000"/>
            </w:tcBorders>
          </w:tcPr>
          <w:p w14:paraId="6CC47AB3" w14:textId="3DD4CF36" w:rsidR="00B2383F" w:rsidRPr="006B53EF" w:rsidRDefault="00B2383F" w:rsidP="00446527">
            <w:pPr>
              <w:pStyle w:val="aff0"/>
              <w:numPr>
                <w:ilvl w:val="0"/>
                <w:numId w:val="67"/>
              </w:numPr>
              <w:suppressAutoHyphens/>
              <w:snapToGrid w:val="0"/>
              <w:ind w:right="-108"/>
              <w:jc w:val="center"/>
              <w:rPr>
                <w:rFonts w:ascii="Tahoma" w:hAnsi="Tahoma" w:cs="Tahoma"/>
                <w:sz w:val="20"/>
                <w:szCs w:val="20"/>
              </w:rPr>
            </w:pPr>
          </w:p>
        </w:tc>
        <w:tc>
          <w:tcPr>
            <w:tcW w:w="4424" w:type="dxa"/>
            <w:tcBorders>
              <w:top w:val="single" w:sz="4" w:space="0" w:color="000000"/>
              <w:left w:val="single" w:sz="4" w:space="0" w:color="000000"/>
              <w:bottom w:val="single" w:sz="4" w:space="0" w:color="000000"/>
            </w:tcBorders>
          </w:tcPr>
          <w:p w14:paraId="48A4174B" w14:textId="77777777" w:rsidR="00B2383F" w:rsidRPr="006B53EF" w:rsidRDefault="00B2383F" w:rsidP="00BB7B8A">
            <w:pPr>
              <w:rPr>
                <w:rFonts w:ascii="Tahoma" w:hAnsi="Tahoma" w:cs="Tahoma"/>
                <w:sz w:val="20"/>
                <w:szCs w:val="20"/>
                <w:lang w:val="el-GR"/>
              </w:rPr>
            </w:pPr>
            <w:r w:rsidRPr="006B53EF">
              <w:rPr>
                <w:rFonts w:ascii="Tahoma" w:hAnsi="Tahoma" w:cs="Tahoma"/>
                <w:sz w:val="20"/>
                <w:szCs w:val="20"/>
                <w:lang w:val="el-GR"/>
              </w:rPr>
              <w:t>Να αναφερθούν ο κατασκευαστής και το μοντέλο του προσφερόμενου συστήματος.</w:t>
            </w:r>
          </w:p>
        </w:tc>
        <w:tc>
          <w:tcPr>
            <w:tcW w:w="1413" w:type="dxa"/>
            <w:tcBorders>
              <w:top w:val="single" w:sz="4" w:space="0" w:color="000000"/>
              <w:left w:val="single" w:sz="4" w:space="0" w:color="000000"/>
              <w:bottom w:val="single" w:sz="4" w:space="0" w:color="000000"/>
            </w:tcBorders>
          </w:tcPr>
          <w:p w14:paraId="5A1E723C" w14:textId="77777777" w:rsidR="00B2383F" w:rsidRPr="006B53EF" w:rsidRDefault="00B2383F" w:rsidP="00B90F02">
            <w:pPr>
              <w:snapToGrid w:val="0"/>
              <w:ind w:left="-164" w:right="-108"/>
              <w:jc w:val="center"/>
              <w:rPr>
                <w:rFonts w:ascii="Tahoma" w:hAnsi="Tahoma" w:cs="Tahoma"/>
                <w:sz w:val="20"/>
                <w:szCs w:val="20"/>
              </w:rPr>
            </w:pPr>
            <w:r w:rsidRPr="006B53EF">
              <w:rPr>
                <w:rFonts w:ascii="Tahoma" w:hAnsi="Tahoma" w:cs="Tahoma"/>
                <w:sz w:val="20"/>
                <w:szCs w:val="20"/>
              </w:rPr>
              <w:t>ΝΑΙ</w:t>
            </w:r>
          </w:p>
        </w:tc>
        <w:tc>
          <w:tcPr>
            <w:tcW w:w="1484" w:type="dxa"/>
            <w:tcBorders>
              <w:top w:val="single" w:sz="4" w:space="0" w:color="000000"/>
              <w:left w:val="single" w:sz="4" w:space="0" w:color="000000"/>
              <w:bottom w:val="single" w:sz="4" w:space="0" w:color="000000"/>
            </w:tcBorders>
          </w:tcPr>
          <w:p w14:paraId="5D114767" w14:textId="77777777" w:rsidR="00B2383F" w:rsidRPr="006B53EF" w:rsidRDefault="00B2383F" w:rsidP="00B90F02">
            <w:pPr>
              <w:snapToGrid w:val="0"/>
              <w:ind w:left="-18"/>
              <w:jc w:val="center"/>
              <w:rPr>
                <w:rFonts w:ascii="Tahoma" w:hAnsi="Tahoma" w:cs="Tahoma"/>
                <w:sz w:val="20"/>
                <w:szCs w:val="20"/>
              </w:rPr>
            </w:pPr>
          </w:p>
        </w:tc>
        <w:tc>
          <w:tcPr>
            <w:tcW w:w="1988" w:type="dxa"/>
            <w:tcBorders>
              <w:top w:val="single" w:sz="4" w:space="0" w:color="000000"/>
              <w:left w:val="single" w:sz="4" w:space="0" w:color="000000"/>
              <w:bottom w:val="single" w:sz="4" w:space="0" w:color="000000"/>
              <w:right w:val="single" w:sz="12" w:space="0" w:color="000000"/>
            </w:tcBorders>
          </w:tcPr>
          <w:p w14:paraId="7AED31ED" w14:textId="77777777" w:rsidR="00B2383F" w:rsidRPr="006B53EF" w:rsidRDefault="00B2383F" w:rsidP="00B90F02">
            <w:pPr>
              <w:snapToGrid w:val="0"/>
              <w:ind w:left="-108" w:right="-151"/>
              <w:jc w:val="center"/>
              <w:rPr>
                <w:rFonts w:ascii="Tahoma" w:hAnsi="Tahoma" w:cs="Tahoma"/>
                <w:sz w:val="20"/>
                <w:szCs w:val="20"/>
              </w:rPr>
            </w:pPr>
          </w:p>
        </w:tc>
      </w:tr>
      <w:tr w:rsidR="00B2383F" w:rsidRPr="006138A5" w14:paraId="7F500F8C" w14:textId="77777777" w:rsidTr="00015F64">
        <w:trPr>
          <w:trHeight w:val="60"/>
        </w:trPr>
        <w:tc>
          <w:tcPr>
            <w:tcW w:w="629" w:type="dxa"/>
            <w:tcBorders>
              <w:top w:val="single" w:sz="4" w:space="0" w:color="000000"/>
              <w:left w:val="single" w:sz="8" w:space="0" w:color="000000"/>
              <w:bottom w:val="single" w:sz="4" w:space="0" w:color="000000"/>
            </w:tcBorders>
          </w:tcPr>
          <w:p w14:paraId="5E17FB8C" w14:textId="281E2103" w:rsidR="00B2383F" w:rsidRPr="006B53EF" w:rsidRDefault="00B2383F" w:rsidP="00446527">
            <w:pPr>
              <w:pStyle w:val="aff0"/>
              <w:numPr>
                <w:ilvl w:val="0"/>
                <w:numId w:val="67"/>
              </w:numPr>
              <w:suppressAutoHyphens/>
              <w:snapToGrid w:val="0"/>
              <w:ind w:right="-108"/>
              <w:jc w:val="center"/>
              <w:rPr>
                <w:rFonts w:ascii="Tahoma" w:hAnsi="Tahoma" w:cs="Tahoma"/>
                <w:sz w:val="20"/>
                <w:szCs w:val="20"/>
              </w:rPr>
            </w:pPr>
          </w:p>
        </w:tc>
        <w:tc>
          <w:tcPr>
            <w:tcW w:w="4424" w:type="dxa"/>
            <w:tcBorders>
              <w:top w:val="single" w:sz="4" w:space="0" w:color="000000"/>
              <w:left w:val="single" w:sz="4" w:space="0" w:color="000000"/>
              <w:bottom w:val="single" w:sz="4" w:space="0" w:color="000000"/>
            </w:tcBorders>
          </w:tcPr>
          <w:p w14:paraId="591A0100" w14:textId="77777777" w:rsidR="00B2383F" w:rsidRPr="006B53EF" w:rsidRDefault="00B2383F" w:rsidP="00BB7B8A">
            <w:pPr>
              <w:rPr>
                <w:rFonts w:ascii="Tahoma" w:hAnsi="Tahoma" w:cs="Tahoma"/>
                <w:sz w:val="20"/>
                <w:szCs w:val="20"/>
                <w:lang w:val="el-GR"/>
              </w:rPr>
            </w:pPr>
            <w:r w:rsidRPr="006B53EF">
              <w:rPr>
                <w:rFonts w:ascii="Tahoma" w:hAnsi="Tahoma" w:cs="Tahoma"/>
                <w:sz w:val="20"/>
                <w:szCs w:val="20"/>
                <w:lang w:val="el-GR"/>
              </w:rPr>
              <w:t>Χρόνος ανακοίνωσης του προσφερόμενου μοντέλου.</w:t>
            </w:r>
          </w:p>
        </w:tc>
        <w:tc>
          <w:tcPr>
            <w:tcW w:w="1413" w:type="dxa"/>
            <w:tcBorders>
              <w:top w:val="single" w:sz="4" w:space="0" w:color="000000"/>
              <w:left w:val="single" w:sz="4" w:space="0" w:color="000000"/>
              <w:bottom w:val="single" w:sz="4" w:space="0" w:color="000000"/>
            </w:tcBorders>
          </w:tcPr>
          <w:p w14:paraId="55A5405B" w14:textId="77777777" w:rsidR="00B2383F" w:rsidRPr="006B53EF" w:rsidRDefault="00B2383F" w:rsidP="00B90F02">
            <w:pPr>
              <w:snapToGrid w:val="0"/>
              <w:ind w:left="-164" w:right="-108"/>
              <w:jc w:val="center"/>
              <w:rPr>
                <w:rFonts w:ascii="Tahoma" w:hAnsi="Tahoma" w:cs="Tahoma"/>
                <w:sz w:val="20"/>
                <w:szCs w:val="20"/>
              </w:rPr>
            </w:pPr>
            <w:r w:rsidRPr="006B53EF">
              <w:rPr>
                <w:rFonts w:ascii="Tahoma" w:hAnsi="Tahoma" w:cs="Tahoma"/>
                <w:sz w:val="20"/>
                <w:szCs w:val="20"/>
              </w:rPr>
              <w:t>ΝΑΙ</w:t>
            </w:r>
          </w:p>
        </w:tc>
        <w:tc>
          <w:tcPr>
            <w:tcW w:w="1484" w:type="dxa"/>
            <w:tcBorders>
              <w:top w:val="single" w:sz="4" w:space="0" w:color="000000"/>
              <w:left w:val="single" w:sz="4" w:space="0" w:color="000000"/>
              <w:bottom w:val="single" w:sz="4" w:space="0" w:color="000000"/>
            </w:tcBorders>
          </w:tcPr>
          <w:p w14:paraId="3FA2B75A" w14:textId="77777777" w:rsidR="00B2383F" w:rsidRPr="006B53EF" w:rsidRDefault="00B2383F" w:rsidP="00B90F02">
            <w:pPr>
              <w:snapToGrid w:val="0"/>
              <w:ind w:left="-18" w:right="-108"/>
              <w:jc w:val="center"/>
              <w:rPr>
                <w:rFonts w:ascii="Tahoma" w:hAnsi="Tahoma" w:cs="Tahoma"/>
                <w:sz w:val="20"/>
                <w:szCs w:val="20"/>
              </w:rPr>
            </w:pPr>
          </w:p>
        </w:tc>
        <w:tc>
          <w:tcPr>
            <w:tcW w:w="1988" w:type="dxa"/>
            <w:tcBorders>
              <w:top w:val="single" w:sz="4" w:space="0" w:color="000000"/>
              <w:left w:val="single" w:sz="4" w:space="0" w:color="000000"/>
              <w:bottom w:val="single" w:sz="4" w:space="0" w:color="000000"/>
              <w:right w:val="single" w:sz="12" w:space="0" w:color="000000"/>
            </w:tcBorders>
          </w:tcPr>
          <w:p w14:paraId="6060DECC" w14:textId="77777777" w:rsidR="00B2383F" w:rsidRPr="006B53EF" w:rsidRDefault="00B2383F" w:rsidP="00B90F02">
            <w:pPr>
              <w:snapToGrid w:val="0"/>
              <w:ind w:left="-108" w:right="-151"/>
              <w:jc w:val="center"/>
              <w:rPr>
                <w:rFonts w:ascii="Tahoma" w:hAnsi="Tahoma" w:cs="Tahoma"/>
                <w:sz w:val="20"/>
                <w:szCs w:val="20"/>
              </w:rPr>
            </w:pPr>
          </w:p>
        </w:tc>
      </w:tr>
      <w:tr w:rsidR="00B2383F" w:rsidRPr="006138A5" w14:paraId="4B22E2C5" w14:textId="77777777" w:rsidTr="00015F64">
        <w:trPr>
          <w:trHeight w:val="70"/>
        </w:trPr>
        <w:tc>
          <w:tcPr>
            <w:tcW w:w="629" w:type="dxa"/>
            <w:tcBorders>
              <w:top w:val="single" w:sz="4" w:space="0" w:color="000000"/>
              <w:left w:val="single" w:sz="8" w:space="0" w:color="000000"/>
              <w:bottom w:val="single" w:sz="4" w:space="0" w:color="000000"/>
            </w:tcBorders>
          </w:tcPr>
          <w:p w14:paraId="3D716D17" w14:textId="77777777" w:rsidR="00B2383F" w:rsidRPr="006B53EF" w:rsidRDefault="00B2383F" w:rsidP="00446527">
            <w:pPr>
              <w:pStyle w:val="aff0"/>
              <w:numPr>
                <w:ilvl w:val="0"/>
                <w:numId w:val="67"/>
              </w:numPr>
              <w:suppressAutoHyphens/>
              <w:snapToGrid w:val="0"/>
              <w:ind w:right="-108"/>
              <w:jc w:val="center"/>
              <w:rPr>
                <w:rFonts w:ascii="Tahoma" w:hAnsi="Tahoma" w:cs="Tahoma"/>
                <w:sz w:val="20"/>
                <w:szCs w:val="20"/>
              </w:rPr>
            </w:pPr>
          </w:p>
        </w:tc>
        <w:tc>
          <w:tcPr>
            <w:tcW w:w="4424" w:type="dxa"/>
            <w:tcBorders>
              <w:top w:val="single" w:sz="4" w:space="0" w:color="000000"/>
              <w:left w:val="single" w:sz="4" w:space="0" w:color="000000"/>
              <w:bottom w:val="single" w:sz="4" w:space="0" w:color="000000"/>
            </w:tcBorders>
          </w:tcPr>
          <w:p w14:paraId="4372CF51" w14:textId="77777777" w:rsidR="00B2383F" w:rsidRPr="006B53EF" w:rsidRDefault="00B2383F" w:rsidP="00BB7B8A">
            <w:pPr>
              <w:rPr>
                <w:rFonts w:ascii="Tahoma" w:hAnsi="Tahoma" w:cs="Tahoma"/>
                <w:sz w:val="20"/>
                <w:szCs w:val="20"/>
                <w:lang w:val="el-GR"/>
              </w:rPr>
            </w:pPr>
            <w:r w:rsidRPr="006B53EF">
              <w:rPr>
                <w:rFonts w:ascii="Tahoma" w:hAnsi="Tahoma" w:cs="Tahoma"/>
                <w:sz w:val="20"/>
                <w:szCs w:val="20"/>
                <w:lang w:val="el-GR"/>
              </w:rPr>
              <w:t>Το προσφερόμενο σύστημα να αποτελεί συγκεκριμένο προϊόν και να μην προκύπτει από συνδυασμό ανεξάρτητων hardware και software.</w:t>
            </w:r>
          </w:p>
        </w:tc>
        <w:tc>
          <w:tcPr>
            <w:tcW w:w="1413" w:type="dxa"/>
            <w:tcBorders>
              <w:top w:val="single" w:sz="4" w:space="0" w:color="000000"/>
              <w:left w:val="single" w:sz="4" w:space="0" w:color="000000"/>
              <w:bottom w:val="single" w:sz="4" w:space="0" w:color="000000"/>
            </w:tcBorders>
          </w:tcPr>
          <w:p w14:paraId="2688269A" w14:textId="77777777" w:rsidR="00B2383F" w:rsidRPr="006B53EF" w:rsidRDefault="00B2383F" w:rsidP="00B90F02">
            <w:pPr>
              <w:snapToGrid w:val="0"/>
              <w:ind w:left="-164" w:right="-108"/>
              <w:jc w:val="center"/>
              <w:rPr>
                <w:rFonts w:ascii="Tahoma" w:hAnsi="Tahoma" w:cs="Tahoma"/>
                <w:sz w:val="20"/>
                <w:szCs w:val="20"/>
              </w:rPr>
            </w:pPr>
            <w:r w:rsidRPr="006B53EF">
              <w:rPr>
                <w:rFonts w:ascii="Tahoma" w:hAnsi="Tahoma" w:cs="Tahoma"/>
                <w:sz w:val="20"/>
                <w:szCs w:val="20"/>
              </w:rPr>
              <w:t>ΝΑΙ</w:t>
            </w:r>
          </w:p>
        </w:tc>
        <w:tc>
          <w:tcPr>
            <w:tcW w:w="1484" w:type="dxa"/>
            <w:tcBorders>
              <w:top w:val="single" w:sz="4" w:space="0" w:color="000000"/>
              <w:left w:val="single" w:sz="4" w:space="0" w:color="000000"/>
              <w:bottom w:val="single" w:sz="4" w:space="0" w:color="000000"/>
            </w:tcBorders>
          </w:tcPr>
          <w:p w14:paraId="503DA30F" w14:textId="77777777" w:rsidR="00B2383F" w:rsidRPr="006B53EF" w:rsidRDefault="00B2383F" w:rsidP="00B90F02">
            <w:pPr>
              <w:snapToGrid w:val="0"/>
              <w:ind w:left="-18" w:right="-108"/>
              <w:jc w:val="center"/>
              <w:rPr>
                <w:rFonts w:ascii="Tahoma" w:hAnsi="Tahoma" w:cs="Tahoma"/>
                <w:sz w:val="20"/>
                <w:szCs w:val="20"/>
              </w:rPr>
            </w:pPr>
          </w:p>
        </w:tc>
        <w:tc>
          <w:tcPr>
            <w:tcW w:w="1988" w:type="dxa"/>
            <w:tcBorders>
              <w:top w:val="single" w:sz="4" w:space="0" w:color="000000"/>
              <w:left w:val="single" w:sz="4" w:space="0" w:color="000000"/>
              <w:bottom w:val="single" w:sz="4" w:space="0" w:color="000000"/>
              <w:right w:val="single" w:sz="12" w:space="0" w:color="000000"/>
            </w:tcBorders>
          </w:tcPr>
          <w:p w14:paraId="67A54A5E" w14:textId="77777777" w:rsidR="00B2383F" w:rsidRPr="006B53EF" w:rsidRDefault="00B2383F" w:rsidP="00B90F02">
            <w:pPr>
              <w:snapToGrid w:val="0"/>
              <w:ind w:left="-108" w:right="-151"/>
              <w:jc w:val="center"/>
              <w:rPr>
                <w:rFonts w:ascii="Tahoma" w:hAnsi="Tahoma" w:cs="Tahoma"/>
                <w:sz w:val="20"/>
                <w:szCs w:val="20"/>
              </w:rPr>
            </w:pPr>
          </w:p>
        </w:tc>
      </w:tr>
      <w:tr w:rsidR="00B2383F" w:rsidRPr="006138A5" w14:paraId="33703C8D" w14:textId="77777777" w:rsidTr="00015F64">
        <w:trPr>
          <w:trHeight w:val="70"/>
        </w:trPr>
        <w:tc>
          <w:tcPr>
            <w:tcW w:w="629" w:type="dxa"/>
            <w:tcBorders>
              <w:top w:val="single" w:sz="4" w:space="0" w:color="000000"/>
              <w:left w:val="single" w:sz="8" w:space="0" w:color="000000"/>
              <w:bottom w:val="single" w:sz="4" w:space="0" w:color="000000"/>
            </w:tcBorders>
          </w:tcPr>
          <w:p w14:paraId="14628B9E" w14:textId="77777777" w:rsidR="00B2383F" w:rsidRPr="006B53EF" w:rsidRDefault="00B2383F" w:rsidP="00446527">
            <w:pPr>
              <w:pStyle w:val="aff0"/>
              <w:numPr>
                <w:ilvl w:val="0"/>
                <w:numId w:val="67"/>
              </w:numPr>
              <w:suppressAutoHyphens/>
              <w:snapToGrid w:val="0"/>
              <w:ind w:right="-108"/>
              <w:jc w:val="center"/>
              <w:rPr>
                <w:rFonts w:ascii="Tahoma" w:hAnsi="Tahoma" w:cs="Tahoma"/>
                <w:sz w:val="20"/>
                <w:szCs w:val="20"/>
              </w:rPr>
            </w:pPr>
          </w:p>
        </w:tc>
        <w:tc>
          <w:tcPr>
            <w:tcW w:w="4424" w:type="dxa"/>
            <w:tcBorders>
              <w:top w:val="single" w:sz="4" w:space="0" w:color="000000"/>
              <w:left w:val="single" w:sz="4" w:space="0" w:color="000000"/>
              <w:bottom w:val="single" w:sz="4" w:space="0" w:color="000000"/>
            </w:tcBorders>
          </w:tcPr>
          <w:p w14:paraId="2392DD07" w14:textId="77777777" w:rsidR="00B2383F" w:rsidRPr="006B53EF" w:rsidRDefault="00B2383F" w:rsidP="00BB7B8A">
            <w:pPr>
              <w:rPr>
                <w:rFonts w:ascii="Tahoma" w:hAnsi="Tahoma" w:cs="Tahoma"/>
                <w:sz w:val="20"/>
                <w:szCs w:val="20"/>
                <w:lang w:val="el-GR"/>
              </w:rPr>
            </w:pPr>
            <w:r w:rsidRPr="006B53EF">
              <w:rPr>
                <w:rFonts w:ascii="Tahoma" w:hAnsi="Tahoma" w:cs="Tahoma"/>
                <w:sz w:val="20"/>
                <w:szCs w:val="20"/>
                <w:lang w:val="el-GR"/>
              </w:rPr>
              <w:t>Να αναφερθεί η τοπολογία διασύνδεσης και να περιγραφεί αναλυτικά η λειτουργικότητα.</w:t>
            </w:r>
          </w:p>
        </w:tc>
        <w:tc>
          <w:tcPr>
            <w:tcW w:w="1413" w:type="dxa"/>
            <w:tcBorders>
              <w:top w:val="single" w:sz="4" w:space="0" w:color="000000"/>
              <w:left w:val="single" w:sz="4" w:space="0" w:color="000000"/>
              <w:bottom w:val="single" w:sz="4" w:space="0" w:color="000000"/>
            </w:tcBorders>
          </w:tcPr>
          <w:p w14:paraId="54362AF6" w14:textId="77777777" w:rsidR="00B2383F" w:rsidRPr="006B53EF" w:rsidRDefault="00B2383F" w:rsidP="00B90F02">
            <w:pPr>
              <w:snapToGrid w:val="0"/>
              <w:ind w:left="-164" w:right="-108"/>
              <w:jc w:val="center"/>
              <w:rPr>
                <w:rFonts w:ascii="Tahoma" w:hAnsi="Tahoma" w:cs="Tahoma"/>
                <w:sz w:val="20"/>
                <w:szCs w:val="20"/>
              </w:rPr>
            </w:pPr>
            <w:r w:rsidRPr="006B53EF">
              <w:rPr>
                <w:rFonts w:ascii="Tahoma" w:hAnsi="Tahoma" w:cs="Tahoma"/>
                <w:sz w:val="20"/>
                <w:szCs w:val="20"/>
              </w:rPr>
              <w:t>NAI</w:t>
            </w:r>
          </w:p>
        </w:tc>
        <w:tc>
          <w:tcPr>
            <w:tcW w:w="1484" w:type="dxa"/>
            <w:tcBorders>
              <w:top w:val="single" w:sz="4" w:space="0" w:color="000000"/>
              <w:left w:val="single" w:sz="4" w:space="0" w:color="000000"/>
              <w:bottom w:val="single" w:sz="4" w:space="0" w:color="000000"/>
            </w:tcBorders>
          </w:tcPr>
          <w:p w14:paraId="3D1AFBE7" w14:textId="77777777" w:rsidR="00B2383F" w:rsidRPr="006B53EF" w:rsidRDefault="00B2383F" w:rsidP="00B90F02">
            <w:pPr>
              <w:snapToGrid w:val="0"/>
              <w:ind w:left="-18" w:right="-108"/>
              <w:jc w:val="center"/>
              <w:rPr>
                <w:rFonts w:ascii="Tahoma" w:hAnsi="Tahoma" w:cs="Tahoma"/>
                <w:sz w:val="20"/>
                <w:szCs w:val="20"/>
              </w:rPr>
            </w:pPr>
          </w:p>
        </w:tc>
        <w:tc>
          <w:tcPr>
            <w:tcW w:w="1988" w:type="dxa"/>
            <w:tcBorders>
              <w:top w:val="single" w:sz="4" w:space="0" w:color="000000"/>
              <w:left w:val="single" w:sz="4" w:space="0" w:color="000000"/>
              <w:bottom w:val="single" w:sz="4" w:space="0" w:color="000000"/>
              <w:right w:val="single" w:sz="12" w:space="0" w:color="000000"/>
            </w:tcBorders>
          </w:tcPr>
          <w:p w14:paraId="4F3EB345" w14:textId="77777777" w:rsidR="00B2383F" w:rsidRPr="006B53EF" w:rsidRDefault="00B2383F" w:rsidP="00B90F02">
            <w:pPr>
              <w:snapToGrid w:val="0"/>
              <w:ind w:left="-108" w:right="-151"/>
              <w:jc w:val="center"/>
              <w:rPr>
                <w:rFonts w:ascii="Tahoma" w:hAnsi="Tahoma" w:cs="Tahoma"/>
                <w:sz w:val="20"/>
                <w:szCs w:val="20"/>
              </w:rPr>
            </w:pPr>
          </w:p>
        </w:tc>
      </w:tr>
      <w:tr w:rsidR="00B2383F" w:rsidRPr="006138A5" w14:paraId="1D0FD7AF" w14:textId="77777777" w:rsidTr="00015F64">
        <w:trPr>
          <w:trHeight w:val="70"/>
        </w:trPr>
        <w:tc>
          <w:tcPr>
            <w:tcW w:w="629" w:type="dxa"/>
            <w:tcBorders>
              <w:top w:val="single" w:sz="4" w:space="0" w:color="000000"/>
              <w:left w:val="single" w:sz="8" w:space="0" w:color="000000"/>
              <w:bottom w:val="single" w:sz="4" w:space="0" w:color="000000"/>
            </w:tcBorders>
          </w:tcPr>
          <w:p w14:paraId="73CFC8EF" w14:textId="26E53420" w:rsidR="00B2383F" w:rsidRPr="006B53EF" w:rsidRDefault="00B2383F" w:rsidP="00446527">
            <w:pPr>
              <w:pStyle w:val="aff0"/>
              <w:numPr>
                <w:ilvl w:val="0"/>
                <w:numId w:val="67"/>
              </w:numPr>
              <w:suppressAutoHyphens/>
              <w:snapToGrid w:val="0"/>
              <w:ind w:right="-108"/>
              <w:jc w:val="center"/>
              <w:rPr>
                <w:rFonts w:ascii="Tahoma" w:hAnsi="Tahoma" w:cs="Tahoma"/>
                <w:sz w:val="20"/>
                <w:szCs w:val="20"/>
              </w:rPr>
            </w:pPr>
          </w:p>
        </w:tc>
        <w:tc>
          <w:tcPr>
            <w:tcW w:w="4424" w:type="dxa"/>
            <w:tcBorders>
              <w:top w:val="single" w:sz="4" w:space="0" w:color="000000"/>
              <w:left w:val="single" w:sz="4" w:space="0" w:color="000000"/>
              <w:bottom w:val="single" w:sz="4" w:space="0" w:color="000000"/>
            </w:tcBorders>
          </w:tcPr>
          <w:p w14:paraId="055C5F41" w14:textId="77777777" w:rsidR="00B2383F" w:rsidRPr="006B53EF" w:rsidRDefault="00B2383F" w:rsidP="00BB7B8A">
            <w:pPr>
              <w:rPr>
                <w:rFonts w:ascii="Tahoma" w:hAnsi="Tahoma" w:cs="Tahoma"/>
                <w:sz w:val="20"/>
                <w:szCs w:val="20"/>
              </w:rPr>
            </w:pPr>
            <w:r w:rsidRPr="006B53EF">
              <w:rPr>
                <w:rFonts w:ascii="Tahoma" w:hAnsi="Tahoma" w:cs="Tahoma"/>
                <w:sz w:val="20"/>
                <w:szCs w:val="20"/>
                <w:lang w:val="el-GR"/>
              </w:rPr>
              <w:t>Το προσφερόμενο σύστημα να πληροί χαρακτηριστικά υψηλής διαθεσιμότητας. Να αναφερθεί η αρχιτεκτονική του προτεινόμενου συστήματος.</w:t>
            </w:r>
          </w:p>
        </w:tc>
        <w:tc>
          <w:tcPr>
            <w:tcW w:w="1413" w:type="dxa"/>
            <w:tcBorders>
              <w:top w:val="single" w:sz="4" w:space="0" w:color="000000"/>
              <w:left w:val="single" w:sz="4" w:space="0" w:color="000000"/>
              <w:bottom w:val="single" w:sz="4" w:space="0" w:color="000000"/>
            </w:tcBorders>
          </w:tcPr>
          <w:p w14:paraId="43BEFFC7" w14:textId="77777777" w:rsidR="00B2383F" w:rsidRPr="006B53EF" w:rsidRDefault="00B2383F" w:rsidP="00B90F02">
            <w:pPr>
              <w:snapToGrid w:val="0"/>
              <w:ind w:left="-164" w:right="-108"/>
              <w:jc w:val="center"/>
              <w:rPr>
                <w:rFonts w:ascii="Tahoma" w:hAnsi="Tahoma" w:cs="Tahoma"/>
                <w:sz w:val="20"/>
                <w:szCs w:val="20"/>
              </w:rPr>
            </w:pPr>
            <w:r w:rsidRPr="006B53EF">
              <w:rPr>
                <w:rFonts w:ascii="Tahoma" w:hAnsi="Tahoma" w:cs="Tahoma"/>
                <w:sz w:val="20"/>
                <w:szCs w:val="20"/>
              </w:rPr>
              <w:t>NAI</w:t>
            </w:r>
          </w:p>
        </w:tc>
        <w:tc>
          <w:tcPr>
            <w:tcW w:w="1484" w:type="dxa"/>
            <w:tcBorders>
              <w:top w:val="single" w:sz="4" w:space="0" w:color="000000"/>
              <w:left w:val="single" w:sz="4" w:space="0" w:color="000000"/>
              <w:bottom w:val="single" w:sz="4" w:space="0" w:color="000000"/>
            </w:tcBorders>
          </w:tcPr>
          <w:p w14:paraId="116753DB" w14:textId="77777777" w:rsidR="00B2383F" w:rsidRPr="006B53EF" w:rsidRDefault="00B2383F" w:rsidP="00B90F02">
            <w:pPr>
              <w:snapToGrid w:val="0"/>
              <w:ind w:left="-18" w:right="-108"/>
              <w:jc w:val="center"/>
              <w:rPr>
                <w:rFonts w:ascii="Tahoma" w:hAnsi="Tahoma" w:cs="Tahoma"/>
                <w:sz w:val="20"/>
                <w:szCs w:val="20"/>
              </w:rPr>
            </w:pPr>
          </w:p>
        </w:tc>
        <w:tc>
          <w:tcPr>
            <w:tcW w:w="1988" w:type="dxa"/>
            <w:tcBorders>
              <w:top w:val="single" w:sz="4" w:space="0" w:color="000000"/>
              <w:left w:val="single" w:sz="4" w:space="0" w:color="000000"/>
              <w:bottom w:val="single" w:sz="4" w:space="0" w:color="000000"/>
              <w:right w:val="single" w:sz="12" w:space="0" w:color="000000"/>
            </w:tcBorders>
          </w:tcPr>
          <w:p w14:paraId="4408B4E0" w14:textId="77777777" w:rsidR="00B2383F" w:rsidRPr="006B53EF" w:rsidRDefault="00B2383F" w:rsidP="00B90F02">
            <w:pPr>
              <w:snapToGrid w:val="0"/>
              <w:ind w:left="-108" w:right="-151"/>
              <w:jc w:val="center"/>
              <w:rPr>
                <w:rFonts w:ascii="Tahoma" w:hAnsi="Tahoma" w:cs="Tahoma"/>
                <w:sz w:val="20"/>
                <w:szCs w:val="20"/>
              </w:rPr>
            </w:pPr>
          </w:p>
        </w:tc>
      </w:tr>
      <w:tr w:rsidR="00B2383F" w:rsidRPr="006138A5" w14:paraId="2A76C612" w14:textId="77777777" w:rsidTr="00015F64">
        <w:trPr>
          <w:trHeight w:val="258"/>
        </w:trPr>
        <w:tc>
          <w:tcPr>
            <w:tcW w:w="629" w:type="dxa"/>
            <w:tcBorders>
              <w:top w:val="single" w:sz="4" w:space="0" w:color="000000"/>
              <w:left w:val="single" w:sz="8" w:space="0" w:color="000000"/>
              <w:bottom w:val="single" w:sz="4" w:space="0" w:color="000000"/>
            </w:tcBorders>
            <w:shd w:val="clear" w:color="auto" w:fill="FFFFFF"/>
          </w:tcPr>
          <w:p w14:paraId="03D2140B" w14:textId="77777777" w:rsidR="00B2383F" w:rsidRPr="006B53EF" w:rsidRDefault="00B2383F" w:rsidP="00B90F02">
            <w:pPr>
              <w:snapToGrid w:val="0"/>
              <w:ind w:right="-108"/>
              <w:rPr>
                <w:rFonts w:ascii="Tahoma" w:hAnsi="Tahoma" w:cs="Tahoma"/>
                <w:sz w:val="20"/>
                <w:szCs w:val="20"/>
              </w:rPr>
            </w:pPr>
          </w:p>
        </w:tc>
        <w:tc>
          <w:tcPr>
            <w:tcW w:w="4424" w:type="dxa"/>
            <w:tcBorders>
              <w:top w:val="single" w:sz="4" w:space="0" w:color="000000"/>
              <w:left w:val="single" w:sz="4" w:space="0" w:color="000000"/>
              <w:bottom w:val="single" w:sz="4" w:space="0" w:color="000000"/>
            </w:tcBorders>
            <w:shd w:val="clear" w:color="auto" w:fill="FFFFFF"/>
          </w:tcPr>
          <w:p w14:paraId="2D5797B4" w14:textId="77777777" w:rsidR="00B2383F" w:rsidRPr="006B53EF" w:rsidRDefault="00B2383F" w:rsidP="00317F5D">
            <w:pPr>
              <w:snapToGrid w:val="0"/>
              <w:spacing w:before="60" w:after="60"/>
              <w:jc w:val="both"/>
              <w:rPr>
                <w:rFonts w:ascii="Tahoma" w:hAnsi="Tahoma" w:cs="Tahoma"/>
                <w:b/>
                <w:color w:val="000000"/>
                <w:sz w:val="20"/>
                <w:szCs w:val="20"/>
              </w:rPr>
            </w:pPr>
            <w:r w:rsidRPr="006B53EF">
              <w:rPr>
                <w:rFonts w:ascii="Tahoma" w:hAnsi="Tahoma" w:cs="Tahoma"/>
                <w:b/>
                <w:color w:val="000000"/>
                <w:sz w:val="20"/>
                <w:szCs w:val="20"/>
              </w:rPr>
              <w:t xml:space="preserve"> ΛΕΙΤΟΥΡΓΙΚΟΤΗΤΑ</w:t>
            </w:r>
          </w:p>
        </w:tc>
        <w:tc>
          <w:tcPr>
            <w:tcW w:w="1413" w:type="dxa"/>
            <w:tcBorders>
              <w:top w:val="single" w:sz="4" w:space="0" w:color="000000"/>
              <w:left w:val="single" w:sz="4" w:space="0" w:color="000000"/>
              <w:bottom w:val="single" w:sz="4" w:space="0" w:color="000000"/>
            </w:tcBorders>
            <w:shd w:val="clear" w:color="auto" w:fill="FFFFFF"/>
          </w:tcPr>
          <w:p w14:paraId="1463A697" w14:textId="77777777" w:rsidR="00B2383F" w:rsidRPr="006B53EF" w:rsidRDefault="00B2383F" w:rsidP="00B90F02">
            <w:pPr>
              <w:snapToGrid w:val="0"/>
              <w:ind w:left="-164" w:right="-108"/>
              <w:jc w:val="center"/>
              <w:rPr>
                <w:rFonts w:ascii="Tahoma" w:hAnsi="Tahoma" w:cs="Tahoma"/>
                <w:sz w:val="20"/>
                <w:szCs w:val="20"/>
              </w:rPr>
            </w:pPr>
          </w:p>
        </w:tc>
        <w:tc>
          <w:tcPr>
            <w:tcW w:w="1484" w:type="dxa"/>
            <w:tcBorders>
              <w:top w:val="single" w:sz="4" w:space="0" w:color="000000"/>
              <w:left w:val="single" w:sz="4" w:space="0" w:color="000000"/>
              <w:bottom w:val="single" w:sz="4" w:space="0" w:color="000000"/>
            </w:tcBorders>
            <w:shd w:val="clear" w:color="auto" w:fill="FFFFFF"/>
          </w:tcPr>
          <w:p w14:paraId="4DFAAC4C" w14:textId="77777777" w:rsidR="00B2383F" w:rsidRPr="006B53EF" w:rsidRDefault="00B2383F" w:rsidP="00B90F02">
            <w:pPr>
              <w:snapToGrid w:val="0"/>
              <w:ind w:left="-18" w:right="-108"/>
              <w:jc w:val="center"/>
              <w:rPr>
                <w:rFonts w:ascii="Tahoma" w:hAnsi="Tahoma" w:cs="Tahoma"/>
                <w:sz w:val="20"/>
                <w:szCs w:val="20"/>
              </w:rPr>
            </w:pPr>
          </w:p>
        </w:tc>
        <w:tc>
          <w:tcPr>
            <w:tcW w:w="1988" w:type="dxa"/>
            <w:tcBorders>
              <w:top w:val="single" w:sz="4" w:space="0" w:color="000000"/>
              <w:left w:val="single" w:sz="4" w:space="0" w:color="000000"/>
              <w:bottom w:val="single" w:sz="4" w:space="0" w:color="000000"/>
              <w:right w:val="single" w:sz="12" w:space="0" w:color="000000"/>
            </w:tcBorders>
            <w:shd w:val="clear" w:color="auto" w:fill="FFFFFF"/>
          </w:tcPr>
          <w:p w14:paraId="24B0B75A" w14:textId="77777777" w:rsidR="00B2383F" w:rsidRPr="006B53EF" w:rsidRDefault="00B2383F" w:rsidP="00B90F02">
            <w:pPr>
              <w:snapToGrid w:val="0"/>
              <w:ind w:left="-108" w:right="-151"/>
              <w:jc w:val="center"/>
              <w:rPr>
                <w:rFonts w:ascii="Tahoma" w:hAnsi="Tahoma" w:cs="Tahoma"/>
                <w:sz w:val="20"/>
                <w:szCs w:val="20"/>
              </w:rPr>
            </w:pPr>
          </w:p>
        </w:tc>
      </w:tr>
      <w:tr w:rsidR="00B2383F" w:rsidRPr="006138A5" w14:paraId="42B96109" w14:textId="77777777" w:rsidTr="00015F64">
        <w:trPr>
          <w:trHeight w:val="70"/>
        </w:trPr>
        <w:tc>
          <w:tcPr>
            <w:tcW w:w="629" w:type="dxa"/>
            <w:tcBorders>
              <w:top w:val="single" w:sz="4" w:space="0" w:color="000000"/>
              <w:left w:val="single" w:sz="8" w:space="0" w:color="000000"/>
              <w:bottom w:val="single" w:sz="4" w:space="0" w:color="000000"/>
            </w:tcBorders>
          </w:tcPr>
          <w:p w14:paraId="29997A3B" w14:textId="77777777" w:rsidR="00B2383F" w:rsidRPr="006B53EF" w:rsidRDefault="00B2383F" w:rsidP="00446527">
            <w:pPr>
              <w:pStyle w:val="aff0"/>
              <w:numPr>
                <w:ilvl w:val="0"/>
                <w:numId w:val="67"/>
              </w:numPr>
              <w:suppressAutoHyphens/>
              <w:snapToGrid w:val="0"/>
              <w:ind w:right="-108"/>
              <w:jc w:val="center"/>
              <w:rPr>
                <w:rFonts w:ascii="Tahoma" w:hAnsi="Tahoma" w:cs="Tahoma"/>
                <w:sz w:val="20"/>
                <w:szCs w:val="20"/>
              </w:rPr>
            </w:pPr>
            <w:r w:rsidRPr="006B53EF">
              <w:rPr>
                <w:rFonts w:ascii="Tahoma" w:hAnsi="Tahoma" w:cs="Tahoma"/>
                <w:sz w:val="20"/>
                <w:szCs w:val="20"/>
              </w:rPr>
              <w:t>7</w:t>
            </w:r>
          </w:p>
        </w:tc>
        <w:tc>
          <w:tcPr>
            <w:tcW w:w="4424" w:type="dxa"/>
            <w:tcBorders>
              <w:top w:val="single" w:sz="4" w:space="0" w:color="000000"/>
              <w:left w:val="single" w:sz="4" w:space="0" w:color="000000"/>
              <w:bottom w:val="single" w:sz="4" w:space="0" w:color="000000"/>
            </w:tcBorders>
          </w:tcPr>
          <w:p w14:paraId="7FF2ED2A" w14:textId="77777777" w:rsidR="00B2383F" w:rsidRPr="006B53EF" w:rsidRDefault="00B2383F" w:rsidP="00BB7B8A">
            <w:pPr>
              <w:rPr>
                <w:rFonts w:ascii="Tahoma" w:hAnsi="Tahoma" w:cs="Tahoma"/>
                <w:sz w:val="20"/>
                <w:szCs w:val="20"/>
              </w:rPr>
            </w:pPr>
            <w:r w:rsidRPr="006B53EF">
              <w:rPr>
                <w:rFonts w:ascii="Tahoma" w:hAnsi="Tahoma" w:cs="Tahoma"/>
                <w:sz w:val="20"/>
                <w:szCs w:val="20"/>
                <w:lang w:val="el-GR"/>
              </w:rPr>
              <w:t>Το</w:t>
            </w:r>
            <w:r w:rsidRPr="006B53EF">
              <w:rPr>
                <w:rFonts w:ascii="Tahoma" w:hAnsi="Tahoma" w:cs="Tahoma"/>
                <w:sz w:val="20"/>
                <w:szCs w:val="20"/>
              </w:rPr>
              <w:t xml:space="preserve"> </w:t>
            </w:r>
            <w:r w:rsidRPr="006B53EF">
              <w:rPr>
                <w:rFonts w:ascii="Tahoma" w:hAnsi="Tahoma" w:cs="Tahoma"/>
                <w:sz w:val="20"/>
                <w:szCs w:val="20"/>
                <w:lang w:val="el-GR"/>
              </w:rPr>
              <w:t>προσφερόμενο</w:t>
            </w:r>
            <w:r w:rsidRPr="006B53EF">
              <w:rPr>
                <w:rFonts w:ascii="Tahoma" w:hAnsi="Tahoma" w:cs="Tahoma"/>
                <w:sz w:val="20"/>
                <w:szCs w:val="20"/>
              </w:rPr>
              <w:t xml:space="preserve"> </w:t>
            </w:r>
            <w:r w:rsidRPr="006B53EF">
              <w:rPr>
                <w:rFonts w:ascii="Tahoma" w:hAnsi="Tahoma" w:cs="Tahoma"/>
                <w:sz w:val="20"/>
                <w:szCs w:val="20"/>
                <w:lang w:val="el-GR"/>
              </w:rPr>
              <w:t>σύστημα</w:t>
            </w:r>
            <w:r w:rsidRPr="006B53EF">
              <w:rPr>
                <w:rFonts w:ascii="Tahoma" w:hAnsi="Tahoma" w:cs="Tahoma"/>
                <w:sz w:val="20"/>
                <w:szCs w:val="20"/>
              </w:rPr>
              <w:t xml:space="preserve"> </w:t>
            </w:r>
            <w:r w:rsidRPr="006B53EF">
              <w:rPr>
                <w:rFonts w:ascii="Tahoma" w:hAnsi="Tahoma" w:cs="Tahoma"/>
                <w:sz w:val="20"/>
                <w:szCs w:val="20"/>
                <w:lang w:val="el-GR"/>
              </w:rPr>
              <w:t>να</w:t>
            </w:r>
            <w:r w:rsidRPr="006B53EF">
              <w:rPr>
                <w:rFonts w:ascii="Tahoma" w:hAnsi="Tahoma" w:cs="Tahoma"/>
                <w:sz w:val="20"/>
                <w:szCs w:val="20"/>
              </w:rPr>
              <w:t xml:space="preserve"> </w:t>
            </w:r>
            <w:r w:rsidRPr="006B53EF">
              <w:rPr>
                <w:rFonts w:ascii="Tahoma" w:hAnsi="Tahoma" w:cs="Tahoma"/>
                <w:sz w:val="20"/>
                <w:szCs w:val="20"/>
                <w:lang w:val="el-GR"/>
              </w:rPr>
              <w:t>διαθέτει</w:t>
            </w:r>
            <w:r w:rsidRPr="006B53EF">
              <w:rPr>
                <w:rFonts w:ascii="Tahoma" w:hAnsi="Tahoma" w:cs="Tahoma"/>
                <w:sz w:val="20"/>
                <w:szCs w:val="20"/>
              </w:rPr>
              <w:t xml:space="preserve"> inline data deduplication </w:t>
            </w:r>
            <w:r w:rsidRPr="006B53EF">
              <w:rPr>
                <w:rFonts w:ascii="Tahoma" w:hAnsi="Tahoma" w:cs="Tahoma"/>
                <w:sz w:val="20"/>
                <w:szCs w:val="20"/>
                <w:lang w:val="el-GR"/>
              </w:rPr>
              <w:t>και</w:t>
            </w:r>
            <w:r w:rsidRPr="006B53EF">
              <w:rPr>
                <w:rFonts w:ascii="Tahoma" w:hAnsi="Tahoma" w:cs="Tahoma"/>
                <w:sz w:val="20"/>
                <w:szCs w:val="20"/>
              </w:rPr>
              <w:t xml:space="preserve"> Hardware based Compression </w:t>
            </w:r>
            <w:r w:rsidRPr="006B53EF">
              <w:rPr>
                <w:rFonts w:ascii="Tahoma" w:hAnsi="Tahoma" w:cs="Tahoma"/>
                <w:sz w:val="20"/>
                <w:szCs w:val="20"/>
                <w:lang w:val="el-GR"/>
              </w:rPr>
              <w:t>τεχνολογίες</w:t>
            </w:r>
            <w:r w:rsidRPr="006B53EF">
              <w:rPr>
                <w:rFonts w:ascii="Tahoma" w:hAnsi="Tahoma" w:cs="Tahoma"/>
                <w:sz w:val="20"/>
                <w:szCs w:val="20"/>
              </w:rPr>
              <w:t>.</w:t>
            </w:r>
          </w:p>
        </w:tc>
        <w:tc>
          <w:tcPr>
            <w:tcW w:w="1413" w:type="dxa"/>
            <w:tcBorders>
              <w:top w:val="single" w:sz="4" w:space="0" w:color="000000"/>
              <w:left w:val="single" w:sz="4" w:space="0" w:color="000000"/>
              <w:bottom w:val="single" w:sz="4" w:space="0" w:color="000000"/>
            </w:tcBorders>
          </w:tcPr>
          <w:p w14:paraId="25816C41" w14:textId="77777777" w:rsidR="00B2383F" w:rsidRPr="006B53EF" w:rsidRDefault="00B2383F" w:rsidP="00B90F02">
            <w:pPr>
              <w:snapToGrid w:val="0"/>
              <w:ind w:left="-164" w:right="-108"/>
              <w:jc w:val="center"/>
              <w:rPr>
                <w:rFonts w:ascii="Tahoma" w:hAnsi="Tahoma" w:cs="Tahoma"/>
                <w:sz w:val="20"/>
                <w:szCs w:val="20"/>
              </w:rPr>
            </w:pPr>
            <w:r w:rsidRPr="006B53EF">
              <w:rPr>
                <w:rFonts w:ascii="Tahoma" w:hAnsi="Tahoma" w:cs="Tahoma"/>
                <w:sz w:val="20"/>
                <w:szCs w:val="20"/>
              </w:rPr>
              <w:t>ΝΑΙ</w:t>
            </w:r>
          </w:p>
        </w:tc>
        <w:tc>
          <w:tcPr>
            <w:tcW w:w="1484" w:type="dxa"/>
            <w:tcBorders>
              <w:top w:val="single" w:sz="4" w:space="0" w:color="000000"/>
              <w:left w:val="single" w:sz="4" w:space="0" w:color="000000"/>
              <w:bottom w:val="single" w:sz="4" w:space="0" w:color="000000"/>
            </w:tcBorders>
          </w:tcPr>
          <w:p w14:paraId="7122C729" w14:textId="77777777" w:rsidR="00B2383F" w:rsidRPr="006B53EF" w:rsidRDefault="00B2383F" w:rsidP="00B90F02">
            <w:pPr>
              <w:snapToGrid w:val="0"/>
              <w:ind w:left="-18" w:right="-108"/>
              <w:jc w:val="center"/>
              <w:rPr>
                <w:rFonts w:ascii="Tahoma" w:hAnsi="Tahoma" w:cs="Tahoma"/>
                <w:sz w:val="20"/>
                <w:szCs w:val="20"/>
              </w:rPr>
            </w:pPr>
          </w:p>
        </w:tc>
        <w:tc>
          <w:tcPr>
            <w:tcW w:w="1988" w:type="dxa"/>
            <w:tcBorders>
              <w:top w:val="single" w:sz="4" w:space="0" w:color="000000"/>
              <w:left w:val="single" w:sz="4" w:space="0" w:color="000000"/>
              <w:bottom w:val="single" w:sz="4" w:space="0" w:color="000000"/>
              <w:right w:val="single" w:sz="12" w:space="0" w:color="000000"/>
            </w:tcBorders>
          </w:tcPr>
          <w:p w14:paraId="5E3F7005" w14:textId="77777777" w:rsidR="00B2383F" w:rsidRPr="006B53EF" w:rsidRDefault="00B2383F" w:rsidP="00B90F02">
            <w:pPr>
              <w:snapToGrid w:val="0"/>
              <w:ind w:left="-108" w:right="-151"/>
              <w:jc w:val="center"/>
              <w:rPr>
                <w:rFonts w:ascii="Tahoma" w:hAnsi="Tahoma" w:cs="Tahoma"/>
                <w:sz w:val="20"/>
                <w:szCs w:val="20"/>
              </w:rPr>
            </w:pPr>
          </w:p>
        </w:tc>
      </w:tr>
      <w:tr w:rsidR="00B2383F" w:rsidRPr="006138A5" w14:paraId="6158C9B7" w14:textId="77777777" w:rsidTr="00015F64">
        <w:trPr>
          <w:trHeight w:val="70"/>
        </w:trPr>
        <w:tc>
          <w:tcPr>
            <w:tcW w:w="629" w:type="dxa"/>
            <w:tcBorders>
              <w:top w:val="single" w:sz="4" w:space="0" w:color="000000"/>
              <w:left w:val="single" w:sz="8" w:space="0" w:color="000000"/>
              <w:bottom w:val="single" w:sz="4" w:space="0" w:color="000000"/>
            </w:tcBorders>
          </w:tcPr>
          <w:p w14:paraId="5CCC5B5A" w14:textId="77777777" w:rsidR="00B2383F" w:rsidRPr="006B53EF" w:rsidRDefault="00B2383F" w:rsidP="00446527">
            <w:pPr>
              <w:pStyle w:val="aff0"/>
              <w:numPr>
                <w:ilvl w:val="0"/>
                <w:numId w:val="67"/>
              </w:numPr>
              <w:suppressAutoHyphens/>
              <w:snapToGrid w:val="0"/>
              <w:ind w:right="-108"/>
              <w:jc w:val="center"/>
              <w:rPr>
                <w:rFonts w:ascii="Tahoma" w:hAnsi="Tahoma" w:cs="Tahoma"/>
                <w:sz w:val="20"/>
                <w:szCs w:val="20"/>
              </w:rPr>
            </w:pPr>
          </w:p>
        </w:tc>
        <w:tc>
          <w:tcPr>
            <w:tcW w:w="4424" w:type="dxa"/>
            <w:tcBorders>
              <w:top w:val="single" w:sz="4" w:space="0" w:color="000000"/>
              <w:left w:val="single" w:sz="4" w:space="0" w:color="000000"/>
              <w:bottom w:val="single" w:sz="4" w:space="0" w:color="000000"/>
            </w:tcBorders>
          </w:tcPr>
          <w:p w14:paraId="26D977AB" w14:textId="77777777" w:rsidR="00B2383F" w:rsidRPr="006B53EF" w:rsidRDefault="00B2383F" w:rsidP="00BB7B8A">
            <w:pPr>
              <w:rPr>
                <w:rFonts w:ascii="Tahoma" w:hAnsi="Tahoma" w:cs="Tahoma"/>
                <w:sz w:val="20"/>
                <w:szCs w:val="20"/>
                <w:lang w:val="el-GR"/>
              </w:rPr>
            </w:pPr>
            <w:r w:rsidRPr="006B53EF">
              <w:rPr>
                <w:rFonts w:ascii="Tahoma" w:hAnsi="Tahoma" w:cs="Tahoma"/>
                <w:sz w:val="20"/>
                <w:szCs w:val="20"/>
                <w:lang w:val="el-GR"/>
              </w:rPr>
              <w:t>Να υποστηρίζει source και target deduplication σε συνδυασμό με το προσφερόμενο backup λογισμικό.</w:t>
            </w:r>
          </w:p>
        </w:tc>
        <w:tc>
          <w:tcPr>
            <w:tcW w:w="1413" w:type="dxa"/>
            <w:tcBorders>
              <w:top w:val="single" w:sz="4" w:space="0" w:color="000000"/>
              <w:left w:val="single" w:sz="4" w:space="0" w:color="000000"/>
              <w:bottom w:val="single" w:sz="4" w:space="0" w:color="000000"/>
            </w:tcBorders>
          </w:tcPr>
          <w:p w14:paraId="7FD0AB24" w14:textId="77777777" w:rsidR="00B2383F" w:rsidRPr="006B53EF" w:rsidRDefault="00B2383F" w:rsidP="00B90F02">
            <w:pPr>
              <w:snapToGrid w:val="0"/>
              <w:ind w:left="-164" w:right="-108"/>
              <w:jc w:val="center"/>
              <w:rPr>
                <w:rFonts w:ascii="Tahoma" w:hAnsi="Tahoma" w:cs="Tahoma"/>
                <w:sz w:val="20"/>
                <w:szCs w:val="20"/>
              </w:rPr>
            </w:pPr>
            <w:r w:rsidRPr="006B53EF">
              <w:rPr>
                <w:rFonts w:ascii="Tahoma" w:hAnsi="Tahoma" w:cs="Tahoma"/>
                <w:sz w:val="20"/>
                <w:szCs w:val="20"/>
              </w:rPr>
              <w:t>NAI</w:t>
            </w:r>
          </w:p>
        </w:tc>
        <w:tc>
          <w:tcPr>
            <w:tcW w:w="1484" w:type="dxa"/>
            <w:tcBorders>
              <w:top w:val="single" w:sz="4" w:space="0" w:color="000000"/>
              <w:left w:val="single" w:sz="4" w:space="0" w:color="000000"/>
              <w:bottom w:val="single" w:sz="4" w:space="0" w:color="000000"/>
            </w:tcBorders>
          </w:tcPr>
          <w:p w14:paraId="034283FC" w14:textId="77777777" w:rsidR="00B2383F" w:rsidRPr="006B53EF" w:rsidRDefault="00B2383F" w:rsidP="00B90F02">
            <w:pPr>
              <w:snapToGrid w:val="0"/>
              <w:ind w:left="-18" w:right="-108"/>
              <w:jc w:val="center"/>
              <w:rPr>
                <w:rFonts w:ascii="Tahoma" w:hAnsi="Tahoma" w:cs="Tahoma"/>
                <w:sz w:val="20"/>
                <w:szCs w:val="20"/>
              </w:rPr>
            </w:pPr>
          </w:p>
        </w:tc>
        <w:tc>
          <w:tcPr>
            <w:tcW w:w="1988" w:type="dxa"/>
            <w:tcBorders>
              <w:top w:val="single" w:sz="4" w:space="0" w:color="000000"/>
              <w:left w:val="single" w:sz="4" w:space="0" w:color="000000"/>
              <w:bottom w:val="single" w:sz="4" w:space="0" w:color="000000"/>
              <w:right w:val="single" w:sz="12" w:space="0" w:color="000000"/>
            </w:tcBorders>
          </w:tcPr>
          <w:p w14:paraId="29CE106C" w14:textId="77777777" w:rsidR="00B2383F" w:rsidRPr="006B53EF" w:rsidRDefault="00B2383F" w:rsidP="00B90F02">
            <w:pPr>
              <w:snapToGrid w:val="0"/>
              <w:ind w:left="-108" w:right="-151"/>
              <w:jc w:val="center"/>
              <w:rPr>
                <w:rFonts w:ascii="Tahoma" w:hAnsi="Tahoma" w:cs="Tahoma"/>
                <w:sz w:val="20"/>
                <w:szCs w:val="20"/>
              </w:rPr>
            </w:pPr>
          </w:p>
        </w:tc>
      </w:tr>
      <w:tr w:rsidR="00B2383F" w:rsidRPr="006138A5" w14:paraId="0BC307B8" w14:textId="77777777" w:rsidTr="00015F64">
        <w:trPr>
          <w:trHeight w:val="70"/>
        </w:trPr>
        <w:tc>
          <w:tcPr>
            <w:tcW w:w="629" w:type="dxa"/>
            <w:tcBorders>
              <w:top w:val="single" w:sz="4" w:space="0" w:color="000000"/>
              <w:left w:val="single" w:sz="8" w:space="0" w:color="000000"/>
              <w:bottom w:val="single" w:sz="4" w:space="0" w:color="000000"/>
            </w:tcBorders>
          </w:tcPr>
          <w:p w14:paraId="263F5117" w14:textId="77777777" w:rsidR="00B2383F" w:rsidRPr="006B53EF" w:rsidRDefault="00B2383F" w:rsidP="00446527">
            <w:pPr>
              <w:pStyle w:val="aff0"/>
              <w:numPr>
                <w:ilvl w:val="0"/>
                <w:numId w:val="67"/>
              </w:numPr>
              <w:suppressAutoHyphens/>
              <w:snapToGrid w:val="0"/>
              <w:ind w:right="-108"/>
              <w:jc w:val="center"/>
              <w:rPr>
                <w:rFonts w:ascii="Tahoma" w:hAnsi="Tahoma" w:cs="Tahoma"/>
                <w:sz w:val="20"/>
                <w:szCs w:val="20"/>
              </w:rPr>
            </w:pPr>
          </w:p>
        </w:tc>
        <w:tc>
          <w:tcPr>
            <w:tcW w:w="4424" w:type="dxa"/>
            <w:tcBorders>
              <w:top w:val="single" w:sz="4" w:space="0" w:color="000000"/>
              <w:left w:val="single" w:sz="4" w:space="0" w:color="000000"/>
              <w:bottom w:val="single" w:sz="4" w:space="0" w:color="000000"/>
            </w:tcBorders>
          </w:tcPr>
          <w:p w14:paraId="6616B080" w14:textId="77777777" w:rsidR="00B2383F" w:rsidRPr="006B53EF" w:rsidRDefault="00B2383F" w:rsidP="00BB7B8A">
            <w:pPr>
              <w:rPr>
                <w:rFonts w:ascii="Tahoma" w:hAnsi="Tahoma" w:cs="Tahoma"/>
                <w:sz w:val="20"/>
                <w:szCs w:val="20"/>
                <w:lang w:val="el-GR"/>
              </w:rPr>
            </w:pPr>
            <w:r w:rsidRPr="006B53EF">
              <w:rPr>
                <w:rFonts w:ascii="Tahoma" w:hAnsi="Tahoma" w:cs="Tahoma"/>
                <w:sz w:val="20"/>
                <w:szCs w:val="20"/>
                <w:lang w:val="el-GR"/>
              </w:rPr>
              <w:t>Να  υποστηρίζει διασυνδεσιμότητα μέσω FC/VTL, IP/NFS &amp; CIFS, άλλα να περιγραφούν.</w:t>
            </w:r>
          </w:p>
        </w:tc>
        <w:tc>
          <w:tcPr>
            <w:tcW w:w="1413" w:type="dxa"/>
            <w:tcBorders>
              <w:top w:val="single" w:sz="4" w:space="0" w:color="000000"/>
              <w:left w:val="single" w:sz="4" w:space="0" w:color="000000"/>
              <w:bottom w:val="single" w:sz="4" w:space="0" w:color="000000"/>
            </w:tcBorders>
          </w:tcPr>
          <w:p w14:paraId="0F7E13D7" w14:textId="77777777" w:rsidR="00B2383F" w:rsidRPr="006B53EF" w:rsidRDefault="00B2383F" w:rsidP="00B90F02">
            <w:pPr>
              <w:snapToGrid w:val="0"/>
              <w:ind w:left="-164" w:right="-108"/>
              <w:jc w:val="center"/>
              <w:rPr>
                <w:rFonts w:ascii="Tahoma" w:hAnsi="Tahoma" w:cs="Tahoma"/>
                <w:sz w:val="20"/>
                <w:szCs w:val="20"/>
              </w:rPr>
            </w:pPr>
            <w:r w:rsidRPr="006B53EF">
              <w:rPr>
                <w:rFonts w:ascii="Tahoma" w:hAnsi="Tahoma" w:cs="Tahoma"/>
                <w:sz w:val="20"/>
                <w:szCs w:val="20"/>
              </w:rPr>
              <w:t>ΝΑΙ</w:t>
            </w:r>
          </w:p>
        </w:tc>
        <w:tc>
          <w:tcPr>
            <w:tcW w:w="1484" w:type="dxa"/>
            <w:tcBorders>
              <w:top w:val="single" w:sz="4" w:space="0" w:color="000000"/>
              <w:left w:val="single" w:sz="4" w:space="0" w:color="000000"/>
              <w:bottom w:val="single" w:sz="4" w:space="0" w:color="000000"/>
            </w:tcBorders>
          </w:tcPr>
          <w:p w14:paraId="72CBE3D0" w14:textId="77777777" w:rsidR="00B2383F" w:rsidRPr="006B53EF" w:rsidRDefault="00B2383F" w:rsidP="00B90F02">
            <w:pPr>
              <w:snapToGrid w:val="0"/>
              <w:ind w:left="-18" w:right="-108"/>
              <w:jc w:val="center"/>
              <w:rPr>
                <w:rFonts w:ascii="Tahoma" w:hAnsi="Tahoma" w:cs="Tahoma"/>
                <w:sz w:val="20"/>
                <w:szCs w:val="20"/>
              </w:rPr>
            </w:pPr>
          </w:p>
        </w:tc>
        <w:tc>
          <w:tcPr>
            <w:tcW w:w="1988" w:type="dxa"/>
            <w:tcBorders>
              <w:top w:val="single" w:sz="4" w:space="0" w:color="000000"/>
              <w:left w:val="single" w:sz="4" w:space="0" w:color="000000"/>
              <w:bottom w:val="single" w:sz="4" w:space="0" w:color="000000"/>
              <w:right w:val="single" w:sz="12" w:space="0" w:color="000000"/>
            </w:tcBorders>
          </w:tcPr>
          <w:p w14:paraId="12EF920F" w14:textId="77777777" w:rsidR="00B2383F" w:rsidRPr="006B53EF" w:rsidRDefault="00B2383F" w:rsidP="00B90F02">
            <w:pPr>
              <w:snapToGrid w:val="0"/>
              <w:ind w:left="-108" w:right="-151"/>
              <w:jc w:val="center"/>
              <w:rPr>
                <w:rFonts w:ascii="Tahoma" w:hAnsi="Tahoma" w:cs="Tahoma"/>
                <w:sz w:val="20"/>
                <w:szCs w:val="20"/>
              </w:rPr>
            </w:pPr>
          </w:p>
        </w:tc>
      </w:tr>
      <w:tr w:rsidR="00B2383F" w:rsidRPr="006138A5" w14:paraId="3E2B61A2" w14:textId="77777777" w:rsidTr="00015F64">
        <w:trPr>
          <w:trHeight w:val="70"/>
        </w:trPr>
        <w:tc>
          <w:tcPr>
            <w:tcW w:w="629" w:type="dxa"/>
            <w:tcBorders>
              <w:top w:val="single" w:sz="4" w:space="0" w:color="000000"/>
              <w:left w:val="single" w:sz="8" w:space="0" w:color="000000"/>
              <w:bottom w:val="single" w:sz="4" w:space="0" w:color="000000"/>
            </w:tcBorders>
          </w:tcPr>
          <w:p w14:paraId="540BCF25" w14:textId="77777777" w:rsidR="00B2383F" w:rsidRPr="006B53EF" w:rsidRDefault="00B2383F" w:rsidP="00446527">
            <w:pPr>
              <w:pStyle w:val="aff0"/>
              <w:numPr>
                <w:ilvl w:val="0"/>
                <w:numId w:val="67"/>
              </w:numPr>
              <w:suppressAutoHyphens/>
              <w:snapToGrid w:val="0"/>
              <w:ind w:right="-108"/>
              <w:jc w:val="center"/>
              <w:rPr>
                <w:rFonts w:ascii="Tahoma" w:hAnsi="Tahoma" w:cs="Tahoma"/>
                <w:sz w:val="20"/>
                <w:szCs w:val="20"/>
              </w:rPr>
            </w:pPr>
          </w:p>
        </w:tc>
        <w:tc>
          <w:tcPr>
            <w:tcW w:w="4424" w:type="dxa"/>
            <w:tcBorders>
              <w:top w:val="single" w:sz="4" w:space="0" w:color="000000"/>
              <w:left w:val="single" w:sz="4" w:space="0" w:color="000000"/>
              <w:bottom w:val="single" w:sz="4" w:space="0" w:color="000000"/>
            </w:tcBorders>
          </w:tcPr>
          <w:p w14:paraId="6416AC36" w14:textId="309C1CF0" w:rsidR="00B2383F" w:rsidRPr="006B53EF" w:rsidRDefault="00B2383F" w:rsidP="00BB7B8A">
            <w:pPr>
              <w:rPr>
                <w:rFonts w:ascii="Tahoma" w:hAnsi="Tahoma" w:cs="Tahoma"/>
                <w:sz w:val="20"/>
                <w:szCs w:val="20"/>
              </w:rPr>
            </w:pPr>
            <w:r w:rsidRPr="006B53EF">
              <w:rPr>
                <w:rFonts w:ascii="Tahoma" w:hAnsi="Tahoma" w:cs="Tahoma"/>
                <w:sz w:val="20"/>
                <w:szCs w:val="20"/>
              </w:rPr>
              <w:t xml:space="preserve">To deduplication </w:t>
            </w:r>
            <w:r w:rsidRPr="006B53EF">
              <w:rPr>
                <w:rFonts w:ascii="Tahoma" w:hAnsi="Tahoma" w:cs="Tahoma"/>
                <w:sz w:val="20"/>
                <w:szCs w:val="20"/>
                <w:lang w:val="el-GR"/>
              </w:rPr>
              <w:t>να</w:t>
            </w:r>
            <w:r w:rsidRPr="006B53EF">
              <w:rPr>
                <w:rFonts w:ascii="Tahoma" w:hAnsi="Tahoma" w:cs="Tahoma"/>
                <w:sz w:val="20"/>
                <w:szCs w:val="20"/>
              </w:rPr>
              <w:t xml:space="preserve"> </w:t>
            </w:r>
            <w:r w:rsidRPr="006B53EF">
              <w:rPr>
                <w:rFonts w:ascii="Tahoma" w:hAnsi="Tahoma" w:cs="Tahoma"/>
                <w:sz w:val="20"/>
                <w:szCs w:val="20"/>
                <w:lang w:val="el-GR"/>
              </w:rPr>
              <w:t>είναι</w:t>
            </w:r>
            <w:r w:rsidRPr="006B53EF">
              <w:rPr>
                <w:rFonts w:ascii="Tahoma" w:hAnsi="Tahoma" w:cs="Tahoma"/>
                <w:sz w:val="20"/>
                <w:szCs w:val="20"/>
              </w:rPr>
              <w:t xml:space="preserve"> global (source &amp; target deduplicated </w:t>
            </w:r>
            <w:r w:rsidRPr="006B53EF">
              <w:rPr>
                <w:rFonts w:ascii="Tahoma" w:hAnsi="Tahoma" w:cs="Tahoma"/>
                <w:sz w:val="20"/>
                <w:szCs w:val="20"/>
                <w:lang w:val="el-GR"/>
              </w:rPr>
              <w:t>δεδομένα</w:t>
            </w:r>
            <w:r w:rsidRPr="006B53EF">
              <w:rPr>
                <w:rFonts w:ascii="Tahoma" w:hAnsi="Tahoma" w:cs="Tahoma"/>
                <w:sz w:val="20"/>
                <w:szCs w:val="20"/>
              </w:rPr>
              <w:t xml:space="preserve"> </w:t>
            </w:r>
            <w:r w:rsidRPr="006B53EF">
              <w:rPr>
                <w:rFonts w:ascii="Tahoma" w:hAnsi="Tahoma" w:cs="Tahoma"/>
                <w:sz w:val="20"/>
                <w:szCs w:val="20"/>
                <w:lang w:val="el-GR"/>
              </w:rPr>
              <w:t>σε</w:t>
            </w:r>
            <w:r w:rsidRPr="006B53EF">
              <w:rPr>
                <w:rFonts w:ascii="Tahoma" w:hAnsi="Tahoma" w:cs="Tahoma"/>
                <w:sz w:val="20"/>
                <w:szCs w:val="20"/>
              </w:rPr>
              <w:t xml:space="preserve"> </w:t>
            </w:r>
            <w:r w:rsidRPr="006B53EF">
              <w:rPr>
                <w:rFonts w:ascii="Tahoma" w:hAnsi="Tahoma" w:cs="Tahoma"/>
                <w:sz w:val="20"/>
                <w:szCs w:val="20"/>
                <w:lang w:val="el-GR"/>
              </w:rPr>
              <w:t>οποιοδήποτε</w:t>
            </w:r>
            <w:r w:rsidRPr="006B53EF">
              <w:rPr>
                <w:rFonts w:ascii="Tahoma" w:hAnsi="Tahoma" w:cs="Tahoma"/>
                <w:sz w:val="20"/>
                <w:szCs w:val="20"/>
              </w:rPr>
              <w:t xml:space="preserve"> VTL, network share </w:t>
            </w:r>
            <w:r w:rsidRPr="006B53EF">
              <w:rPr>
                <w:rFonts w:ascii="Tahoma" w:hAnsi="Tahoma" w:cs="Tahoma"/>
                <w:sz w:val="20"/>
                <w:szCs w:val="20"/>
                <w:lang w:val="el-GR"/>
              </w:rPr>
              <w:t>ή</w:t>
            </w:r>
            <w:r w:rsidRPr="006B53EF">
              <w:rPr>
                <w:rFonts w:ascii="Tahoma" w:hAnsi="Tahoma" w:cs="Tahoma"/>
                <w:sz w:val="20"/>
                <w:szCs w:val="20"/>
              </w:rPr>
              <w:t xml:space="preserve"> </w:t>
            </w:r>
            <w:r w:rsidRPr="006B53EF">
              <w:rPr>
                <w:rFonts w:ascii="Tahoma" w:hAnsi="Tahoma" w:cs="Tahoma"/>
                <w:sz w:val="20"/>
                <w:szCs w:val="20"/>
                <w:lang w:val="el-GR"/>
              </w:rPr>
              <w:t>άλλο</w:t>
            </w:r>
            <w:r w:rsidRPr="006B53EF">
              <w:rPr>
                <w:rFonts w:ascii="Tahoma" w:hAnsi="Tahoma" w:cs="Tahoma"/>
                <w:sz w:val="20"/>
                <w:szCs w:val="20"/>
              </w:rPr>
              <w:t xml:space="preserve"> backup device </w:t>
            </w:r>
            <w:r w:rsidRPr="006B53EF">
              <w:rPr>
                <w:rFonts w:ascii="Tahoma" w:hAnsi="Tahoma" w:cs="Tahoma"/>
                <w:sz w:val="20"/>
                <w:szCs w:val="20"/>
                <w:lang w:val="el-GR"/>
              </w:rPr>
              <w:t>να</w:t>
            </w:r>
            <w:r w:rsidRPr="006B53EF">
              <w:rPr>
                <w:rFonts w:ascii="Tahoma" w:hAnsi="Tahoma" w:cs="Tahoma"/>
                <w:sz w:val="20"/>
                <w:szCs w:val="20"/>
              </w:rPr>
              <w:t xml:space="preserve"> </w:t>
            </w:r>
            <w:r w:rsidRPr="006B53EF">
              <w:rPr>
                <w:rFonts w:ascii="Tahoma" w:hAnsi="Tahoma" w:cs="Tahoma"/>
                <w:sz w:val="20"/>
                <w:szCs w:val="20"/>
                <w:lang w:val="el-GR"/>
              </w:rPr>
              <w:t>αποθηκεύονται</w:t>
            </w:r>
            <w:r w:rsidRPr="006B53EF">
              <w:rPr>
                <w:rFonts w:ascii="Tahoma" w:hAnsi="Tahoma" w:cs="Tahoma"/>
                <w:sz w:val="20"/>
                <w:szCs w:val="20"/>
              </w:rPr>
              <w:t xml:space="preserve"> </w:t>
            </w:r>
            <w:r w:rsidRPr="006B53EF">
              <w:rPr>
                <w:rFonts w:ascii="Tahoma" w:hAnsi="Tahoma" w:cs="Tahoma"/>
                <w:sz w:val="20"/>
                <w:szCs w:val="20"/>
                <w:lang w:val="el-GR"/>
              </w:rPr>
              <w:t>μόνο</w:t>
            </w:r>
            <w:r w:rsidRPr="006B53EF">
              <w:rPr>
                <w:rFonts w:ascii="Tahoma" w:hAnsi="Tahoma" w:cs="Tahoma"/>
                <w:sz w:val="20"/>
                <w:szCs w:val="20"/>
              </w:rPr>
              <w:t xml:space="preserve"> </w:t>
            </w:r>
            <w:r w:rsidRPr="006B53EF">
              <w:rPr>
                <w:rFonts w:ascii="Tahoma" w:hAnsi="Tahoma" w:cs="Tahoma"/>
                <w:sz w:val="20"/>
                <w:szCs w:val="20"/>
                <w:lang w:val="el-GR"/>
              </w:rPr>
              <w:t>μία</w:t>
            </w:r>
            <w:r w:rsidRPr="006B53EF">
              <w:rPr>
                <w:rFonts w:ascii="Tahoma" w:hAnsi="Tahoma" w:cs="Tahoma"/>
                <w:sz w:val="20"/>
                <w:szCs w:val="20"/>
              </w:rPr>
              <w:t xml:space="preserve"> </w:t>
            </w:r>
            <w:r w:rsidRPr="006B53EF">
              <w:rPr>
                <w:rFonts w:ascii="Tahoma" w:hAnsi="Tahoma" w:cs="Tahoma"/>
                <w:sz w:val="20"/>
                <w:szCs w:val="20"/>
                <w:lang w:val="el-GR"/>
              </w:rPr>
              <w:t>φορά</w:t>
            </w:r>
            <w:r w:rsidRPr="006B53EF">
              <w:rPr>
                <w:rFonts w:ascii="Tahoma" w:hAnsi="Tahoma" w:cs="Tahoma"/>
                <w:sz w:val="20"/>
                <w:szCs w:val="20"/>
              </w:rPr>
              <w:t xml:space="preserve">). </w:t>
            </w:r>
          </w:p>
        </w:tc>
        <w:tc>
          <w:tcPr>
            <w:tcW w:w="1413" w:type="dxa"/>
            <w:tcBorders>
              <w:top w:val="single" w:sz="4" w:space="0" w:color="000000"/>
              <w:left w:val="single" w:sz="4" w:space="0" w:color="000000"/>
              <w:bottom w:val="single" w:sz="4" w:space="0" w:color="000000"/>
            </w:tcBorders>
          </w:tcPr>
          <w:p w14:paraId="54D9716D" w14:textId="77777777" w:rsidR="00B2383F" w:rsidRPr="006B53EF" w:rsidRDefault="00B2383F" w:rsidP="00B90F02">
            <w:pPr>
              <w:snapToGrid w:val="0"/>
              <w:ind w:left="-164" w:right="-108"/>
              <w:jc w:val="center"/>
              <w:rPr>
                <w:rFonts w:ascii="Tahoma" w:hAnsi="Tahoma" w:cs="Tahoma"/>
                <w:sz w:val="20"/>
                <w:szCs w:val="20"/>
              </w:rPr>
            </w:pPr>
            <w:r w:rsidRPr="006B53EF">
              <w:rPr>
                <w:rFonts w:ascii="Tahoma" w:hAnsi="Tahoma" w:cs="Tahoma"/>
                <w:sz w:val="20"/>
                <w:szCs w:val="20"/>
              </w:rPr>
              <w:t>ΝΑΙ</w:t>
            </w:r>
          </w:p>
        </w:tc>
        <w:tc>
          <w:tcPr>
            <w:tcW w:w="1484" w:type="dxa"/>
            <w:tcBorders>
              <w:top w:val="single" w:sz="4" w:space="0" w:color="000000"/>
              <w:left w:val="single" w:sz="4" w:space="0" w:color="000000"/>
              <w:bottom w:val="single" w:sz="4" w:space="0" w:color="000000"/>
            </w:tcBorders>
          </w:tcPr>
          <w:p w14:paraId="34E14C53" w14:textId="77777777" w:rsidR="00B2383F" w:rsidRPr="006B53EF" w:rsidRDefault="00B2383F" w:rsidP="00B90F02">
            <w:pPr>
              <w:snapToGrid w:val="0"/>
              <w:ind w:left="-18" w:right="-108"/>
              <w:jc w:val="center"/>
              <w:rPr>
                <w:rFonts w:ascii="Tahoma" w:hAnsi="Tahoma" w:cs="Tahoma"/>
                <w:sz w:val="20"/>
                <w:szCs w:val="20"/>
              </w:rPr>
            </w:pPr>
          </w:p>
        </w:tc>
        <w:tc>
          <w:tcPr>
            <w:tcW w:w="1988" w:type="dxa"/>
            <w:tcBorders>
              <w:top w:val="single" w:sz="4" w:space="0" w:color="000000"/>
              <w:left w:val="single" w:sz="4" w:space="0" w:color="000000"/>
              <w:bottom w:val="single" w:sz="4" w:space="0" w:color="000000"/>
              <w:right w:val="single" w:sz="12" w:space="0" w:color="000000"/>
            </w:tcBorders>
          </w:tcPr>
          <w:p w14:paraId="4239CAF1" w14:textId="77777777" w:rsidR="00B2383F" w:rsidRPr="006B53EF" w:rsidRDefault="00B2383F" w:rsidP="00B90F02">
            <w:pPr>
              <w:snapToGrid w:val="0"/>
              <w:ind w:left="-108" w:right="-151"/>
              <w:jc w:val="center"/>
              <w:rPr>
                <w:rFonts w:ascii="Tahoma" w:hAnsi="Tahoma" w:cs="Tahoma"/>
                <w:sz w:val="20"/>
                <w:szCs w:val="20"/>
              </w:rPr>
            </w:pPr>
          </w:p>
        </w:tc>
      </w:tr>
      <w:tr w:rsidR="00B2383F" w:rsidRPr="006138A5" w14:paraId="7A8E9400" w14:textId="77777777" w:rsidTr="00015F64">
        <w:trPr>
          <w:trHeight w:val="70"/>
        </w:trPr>
        <w:tc>
          <w:tcPr>
            <w:tcW w:w="629" w:type="dxa"/>
            <w:tcBorders>
              <w:top w:val="single" w:sz="4" w:space="0" w:color="000000"/>
              <w:left w:val="single" w:sz="8" w:space="0" w:color="000000"/>
              <w:bottom w:val="single" w:sz="4" w:space="0" w:color="000000"/>
            </w:tcBorders>
          </w:tcPr>
          <w:p w14:paraId="214D54C7" w14:textId="77777777" w:rsidR="00B2383F" w:rsidRPr="006B53EF" w:rsidRDefault="00B2383F" w:rsidP="00446527">
            <w:pPr>
              <w:pStyle w:val="aff0"/>
              <w:numPr>
                <w:ilvl w:val="0"/>
                <w:numId w:val="67"/>
              </w:numPr>
              <w:suppressAutoHyphens/>
              <w:snapToGrid w:val="0"/>
              <w:ind w:right="-108"/>
              <w:jc w:val="center"/>
              <w:rPr>
                <w:rFonts w:ascii="Tahoma" w:hAnsi="Tahoma" w:cs="Tahoma"/>
                <w:sz w:val="20"/>
                <w:szCs w:val="20"/>
              </w:rPr>
            </w:pPr>
            <w:r w:rsidRPr="006B53EF">
              <w:rPr>
                <w:rFonts w:ascii="Tahoma" w:hAnsi="Tahoma" w:cs="Tahoma"/>
                <w:sz w:val="20"/>
                <w:szCs w:val="20"/>
              </w:rPr>
              <w:t>8</w:t>
            </w:r>
          </w:p>
        </w:tc>
        <w:tc>
          <w:tcPr>
            <w:tcW w:w="4424" w:type="dxa"/>
            <w:tcBorders>
              <w:top w:val="single" w:sz="4" w:space="0" w:color="000000"/>
              <w:left w:val="single" w:sz="4" w:space="0" w:color="000000"/>
              <w:bottom w:val="single" w:sz="4" w:space="0" w:color="000000"/>
            </w:tcBorders>
          </w:tcPr>
          <w:p w14:paraId="2EBA105D" w14:textId="77777777" w:rsidR="00B2383F" w:rsidRPr="006B53EF" w:rsidRDefault="00B2383F" w:rsidP="00BB7B8A">
            <w:pPr>
              <w:rPr>
                <w:rFonts w:ascii="Tahoma" w:hAnsi="Tahoma" w:cs="Tahoma"/>
                <w:sz w:val="20"/>
                <w:szCs w:val="20"/>
                <w:lang w:val="el-GR"/>
              </w:rPr>
            </w:pPr>
            <w:r w:rsidRPr="006B53EF">
              <w:rPr>
                <w:rFonts w:ascii="Tahoma" w:hAnsi="Tahoma" w:cs="Tahoma"/>
                <w:sz w:val="20"/>
                <w:szCs w:val="20"/>
                <w:lang w:val="el-GR"/>
              </w:rPr>
              <w:t xml:space="preserve">Να αναλυθεί ο μηχανισμός data deduplication. Να γίνει αναλυτική αναφορά στον τρόπο υλοποίησης και την αποτελεσματικότητα των αλγορίθμων που χρησιμοποιούνται. </w:t>
            </w:r>
          </w:p>
        </w:tc>
        <w:tc>
          <w:tcPr>
            <w:tcW w:w="1413" w:type="dxa"/>
            <w:tcBorders>
              <w:top w:val="single" w:sz="4" w:space="0" w:color="000000"/>
              <w:left w:val="single" w:sz="4" w:space="0" w:color="000000"/>
              <w:bottom w:val="single" w:sz="4" w:space="0" w:color="000000"/>
            </w:tcBorders>
          </w:tcPr>
          <w:p w14:paraId="331290DC" w14:textId="77777777" w:rsidR="00B2383F" w:rsidRPr="006B53EF" w:rsidRDefault="00B2383F" w:rsidP="00B90F02">
            <w:pPr>
              <w:snapToGrid w:val="0"/>
              <w:ind w:left="-164" w:right="-108"/>
              <w:jc w:val="center"/>
              <w:rPr>
                <w:rFonts w:ascii="Tahoma" w:hAnsi="Tahoma" w:cs="Tahoma"/>
                <w:sz w:val="20"/>
                <w:szCs w:val="20"/>
              </w:rPr>
            </w:pPr>
            <w:r w:rsidRPr="006B53EF">
              <w:rPr>
                <w:rFonts w:ascii="Tahoma" w:hAnsi="Tahoma" w:cs="Tahoma"/>
                <w:sz w:val="20"/>
                <w:szCs w:val="20"/>
              </w:rPr>
              <w:t>ΝΑΙ</w:t>
            </w:r>
          </w:p>
        </w:tc>
        <w:tc>
          <w:tcPr>
            <w:tcW w:w="1484" w:type="dxa"/>
            <w:tcBorders>
              <w:top w:val="single" w:sz="4" w:space="0" w:color="000000"/>
              <w:left w:val="single" w:sz="4" w:space="0" w:color="000000"/>
              <w:bottom w:val="single" w:sz="4" w:space="0" w:color="000000"/>
            </w:tcBorders>
          </w:tcPr>
          <w:p w14:paraId="6A4C0FED" w14:textId="77777777" w:rsidR="00B2383F" w:rsidRPr="006B53EF" w:rsidRDefault="00B2383F" w:rsidP="00B90F02">
            <w:pPr>
              <w:snapToGrid w:val="0"/>
              <w:ind w:left="-18" w:right="-108"/>
              <w:jc w:val="center"/>
              <w:rPr>
                <w:rFonts w:ascii="Tahoma" w:hAnsi="Tahoma" w:cs="Tahoma"/>
                <w:sz w:val="20"/>
                <w:szCs w:val="20"/>
              </w:rPr>
            </w:pPr>
          </w:p>
        </w:tc>
        <w:tc>
          <w:tcPr>
            <w:tcW w:w="1988" w:type="dxa"/>
            <w:tcBorders>
              <w:top w:val="single" w:sz="4" w:space="0" w:color="000000"/>
              <w:left w:val="single" w:sz="4" w:space="0" w:color="000000"/>
              <w:bottom w:val="single" w:sz="4" w:space="0" w:color="000000"/>
              <w:right w:val="single" w:sz="12" w:space="0" w:color="000000"/>
            </w:tcBorders>
          </w:tcPr>
          <w:p w14:paraId="030BE64C" w14:textId="77777777" w:rsidR="00B2383F" w:rsidRPr="006B53EF" w:rsidRDefault="00B2383F" w:rsidP="00B90F02">
            <w:pPr>
              <w:snapToGrid w:val="0"/>
              <w:ind w:left="-108" w:right="-151"/>
              <w:jc w:val="center"/>
              <w:rPr>
                <w:rFonts w:ascii="Tahoma" w:hAnsi="Tahoma" w:cs="Tahoma"/>
                <w:sz w:val="20"/>
                <w:szCs w:val="20"/>
              </w:rPr>
            </w:pPr>
          </w:p>
        </w:tc>
      </w:tr>
      <w:tr w:rsidR="00B2383F" w:rsidRPr="006138A5" w14:paraId="3EA7FEED" w14:textId="77777777" w:rsidTr="00015F64">
        <w:trPr>
          <w:trHeight w:val="1307"/>
        </w:trPr>
        <w:tc>
          <w:tcPr>
            <w:tcW w:w="629" w:type="dxa"/>
            <w:tcBorders>
              <w:top w:val="single" w:sz="4" w:space="0" w:color="000000"/>
              <w:left w:val="single" w:sz="8" w:space="0" w:color="000000"/>
              <w:bottom w:val="single" w:sz="4" w:space="0" w:color="000000"/>
            </w:tcBorders>
          </w:tcPr>
          <w:p w14:paraId="4AD0AC27" w14:textId="77777777" w:rsidR="00B2383F" w:rsidRPr="006B53EF" w:rsidRDefault="00B2383F" w:rsidP="00446527">
            <w:pPr>
              <w:pStyle w:val="aff0"/>
              <w:numPr>
                <w:ilvl w:val="0"/>
                <w:numId w:val="67"/>
              </w:numPr>
              <w:suppressAutoHyphens/>
              <w:snapToGrid w:val="0"/>
              <w:ind w:right="-146"/>
              <w:jc w:val="center"/>
              <w:rPr>
                <w:rFonts w:ascii="Tahoma" w:hAnsi="Tahoma" w:cs="Tahoma"/>
                <w:sz w:val="20"/>
                <w:szCs w:val="20"/>
              </w:rPr>
            </w:pPr>
          </w:p>
        </w:tc>
        <w:tc>
          <w:tcPr>
            <w:tcW w:w="4424" w:type="dxa"/>
            <w:tcBorders>
              <w:top w:val="single" w:sz="4" w:space="0" w:color="000000"/>
              <w:left w:val="single" w:sz="4" w:space="0" w:color="000000"/>
              <w:bottom w:val="single" w:sz="4" w:space="0" w:color="000000"/>
            </w:tcBorders>
          </w:tcPr>
          <w:p w14:paraId="42693127" w14:textId="77777777" w:rsidR="00B2383F" w:rsidRPr="006B53EF" w:rsidRDefault="00B2383F" w:rsidP="00BB7B8A">
            <w:pPr>
              <w:rPr>
                <w:rFonts w:ascii="Tahoma" w:hAnsi="Tahoma" w:cs="Tahoma"/>
                <w:sz w:val="20"/>
                <w:szCs w:val="20"/>
              </w:rPr>
            </w:pPr>
            <w:r w:rsidRPr="006B53EF">
              <w:rPr>
                <w:rFonts w:ascii="Tahoma" w:hAnsi="Tahoma" w:cs="Tahoma"/>
                <w:sz w:val="20"/>
                <w:szCs w:val="20"/>
                <w:lang w:val="el-GR"/>
              </w:rPr>
              <w:t>Το</w:t>
            </w:r>
            <w:r w:rsidRPr="006B53EF">
              <w:rPr>
                <w:rFonts w:ascii="Tahoma" w:hAnsi="Tahoma" w:cs="Tahoma"/>
                <w:sz w:val="20"/>
                <w:szCs w:val="20"/>
              </w:rPr>
              <w:t xml:space="preserve"> </w:t>
            </w:r>
            <w:r w:rsidRPr="006B53EF">
              <w:rPr>
                <w:rFonts w:ascii="Tahoma" w:hAnsi="Tahoma" w:cs="Tahoma"/>
                <w:sz w:val="20"/>
                <w:szCs w:val="20"/>
                <w:lang w:val="el-GR"/>
              </w:rPr>
              <w:t>προσφερόμενο</w:t>
            </w:r>
            <w:r w:rsidRPr="006B53EF">
              <w:rPr>
                <w:rFonts w:ascii="Tahoma" w:hAnsi="Tahoma" w:cs="Tahoma"/>
                <w:sz w:val="20"/>
                <w:szCs w:val="20"/>
              </w:rPr>
              <w:t xml:space="preserve"> </w:t>
            </w:r>
            <w:r w:rsidRPr="006B53EF">
              <w:rPr>
                <w:rFonts w:ascii="Tahoma" w:hAnsi="Tahoma" w:cs="Tahoma"/>
                <w:sz w:val="20"/>
                <w:szCs w:val="20"/>
                <w:lang w:val="el-GR"/>
              </w:rPr>
              <w:t>σύστημα</w:t>
            </w:r>
            <w:r w:rsidRPr="006B53EF">
              <w:rPr>
                <w:rFonts w:ascii="Tahoma" w:hAnsi="Tahoma" w:cs="Tahoma"/>
                <w:sz w:val="20"/>
                <w:szCs w:val="20"/>
              </w:rPr>
              <w:t xml:space="preserve">  </w:t>
            </w:r>
            <w:r w:rsidRPr="006B53EF">
              <w:rPr>
                <w:rFonts w:ascii="Tahoma" w:hAnsi="Tahoma" w:cs="Tahoma"/>
                <w:sz w:val="20"/>
                <w:szCs w:val="20"/>
                <w:lang w:val="el-GR"/>
              </w:rPr>
              <w:t>είναι</w:t>
            </w:r>
            <w:r w:rsidRPr="006B53EF">
              <w:rPr>
                <w:rFonts w:ascii="Tahoma" w:hAnsi="Tahoma" w:cs="Tahoma"/>
                <w:sz w:val="20"/>
                <w:szCs w:val="20"/>
              </w:rPr>
              <w:t xml:space="preserve"> </w:t>
            </w:r>
            <w:r w:rsidRPr="006B53EF">
              <w:rPr>
                <w:rFonts w:ascii="Tahoma" w:hAnsi="Tahoma" w:cs="Tahoma"/>
                <w:sz w:val="20"/>
                <w:szCs w:val="20"/>
                <w:lang w:val="el-GR"/>
              </w:rPr>
              <w:t>συμβατό</w:t>
            </w:r>
            <w:r w:rsidRPr="006B53EF">
              <w:rPr>
                <w:rFonts w:ascii="Tahoma" w:hAnsi="Tahoma" w:cs="Tahoma"/>
                <w:sz w:val="20"/>
                <w:szCs w:val="20"/>
              </w:rPr>
              <w:t xml:space="preserve"> </w:t>
            </w:r>
            <w:r w:rsidRPr="006B53EF">
              <w:rPr>
                <w:rFonts w:ascii="Tahoma" w:hAnsi="Tahoma" w:cs="Tahoma"/>
                <w:sz w:val="20"/>
                <w:szCs w:val="20"/>
                <w:lang w:val="el-GR"/>
              </w:rPr>
              <w:t>με</w:t>
            </w:r>
            <w:r w:rsidRPr="006B53EF">
              <w:rPr>
                <w:rFonts w:ascii="Tahoma" w:hAnsi="Tahoma" w:cs="Tahoma"/>
                <w:sz w:val="20"/>
                <w:szCs w:val="20"/>
              </w:rPr>
              <w:t xml:space="preserve"> </w:t>
            </w:r>
            <w:r w:rsidRPr="006B53EF">
              <w:rPr>
                <w:rFonts w:ascii="Tahoma" w:hAnsi="Tahoma" w:cs="Tahoma"/>
                <w:sz w:val="20"/>
                <w:szCs w:val="20"/>
                <w:lang w:val="el-GR"/>
              </w:rPr>
              <w:t>το</w:t>
            </w:r>
            <w:r w:rsidRPr="006B53EF">
              <w:rPr>
                <w:rFonts w:ascii="Tahoma" w:hAnsi="Tahoma" w:cs="Tahoma"/>
                <w:sz w:val="20"/>
                <w:szCs w:val="20"/>
              </w:rPr>
              <w:t xml:space="preserve">  </w:t>
            </w:r>
            <w:r w:rsidRPr="006B53EF">
              <w:rPr>
                <w:rFonts w:ascii="Tahoma" w:hAnsi="Tahoma" w:cs="Tahoma"/>
                <w:sz w:val="20"/>
                <w:szCs w:val="20"/>
                <w:lang w:val="el-GR"/>
              </w:rPr>
              <w:t>λογισμικό</w:t>
            </w:r>
            <w:r w:rsidRPr="006B53EF">
              <w:rPr>
                <w:rFonts w:ascii="Tahoma" w:hAnsi="Tahoma" w:cs="Tahoma"/>
                <w:sz w:val="20"/>
                <w:szCs w:val="20"/>
              </w:rPr>
              <w:t xml:space="preserve"> backup EMC Networker</w:t>
            </w:r>
            <w:r w:rsidRPr="006B53EF">
              <w:rPr>
                <w:rFonts w:ascii="Tahoma" w:hAnsi="Tahoma" w:cs="Tahoma"/>
                <w:sz w:val="20"/>
                <w:szCs w:val="20"/>
                <w:lang w:val="el-GR"/>
              </w:rPr>
              <w:t>και</w:t>
            </w:r>
            <w:r w:rsidRPr="006B53EF">
              <w:rPr>
                <w:rFonts w:ascii="Tahoma" w:hAnsi="Tahoma" w:cs="Tahoma"/>
                <w:sz w:val="20"/>
                <w:szCs w:val="20"/>
              </w:rPr>
              <w:t xml:space="preserve"> </w:t>
            </w:r>
            <w:r w:rsidRPr="006B53EF">
              <w:rPr>
                <w:rFonts w:ascii="Tahoma" w:hAnsi="Tahoma" w:cs="Tahoma"/>
                <w:sz w:val="20"/>
                <w:szCs w:val="20"/>
                <w:lang w:val="el-GR"/>
              </w:rPr>
              <w:t>απευθείας</w:t>
            </w:r>
            <w:r w:rsidRPr="006B53EF">
              <w:rPr>
                <w:rFonts w:ascii="Tahoma" w:hAnsi="Tahoma" w:cs="Tahoma"/>
                <w:sz w:val="20"/>
                <w:szCs w:val="20"/>
              </w:rPr>
              <w:t xml:space="preserve"> </w:t>
            </w:r>
            <w:r w:rsidRPr="006B53EF">
              <w:rPr>
                <w:rFonts w:ascii="Tahoma" w:hAnsi="Tahoma" w:cs="Tahoma"/>
                <w:sz w:val="20"/>
                <w:szCs w:val="20"/>
                <w:lang w:val="el-GR"/>
              </w:rPr>
              <w:t>από</w:t>
            </w:r>
            <w:r w:rsidRPr="006B53EF">
              <w:rPr>
                <w:rFonts w:ascii="Tahoma" w:hAnsi="Tahoma" w:cs="Tahoma"/>
                <w:sz w:val="20"/>
                <w:szCs w:val="20"/>
              </w:rPr>
              <w:t xml:space="preserve"> </w:t>
            </w:r>
            <w:r w:rsidRPr="006B53EF">
              <w:rPr>
                <w:rFonts w:ascii="Tahoma" w:hAnsi="Tahoma" w:cs="Tahoma"/>
                <w:sz w:val="20"/>
                <w:szCs w:val="20"/>
                <w:lang w:val="el-GR"/>
              </w:rPr>
              <w:t>τις</w:t>
            </w:r>
            <w:r w:rsidRPr="006B53EF">
              <w:rPr>
                <w:rFonts w:ascii="Tahoma" w:hAnsi="Tahoma" w:cs="Tahoma"/>
                <w:sz w:val="20"/>
                <w:szCs w:val="20"/>
              </w:rPr>
              <w:t xml:space="preserve"> </w:t>
            </w:r>
            <w:r w:rsidRPr="006B53EF">
              <w:rPr>
                <w:rFonts w:ascii="Tahoma" w:hAnsi="Tahoma" w:cs="Tahoma"/>
                <w:sz w:val="20"/>
                <w:szCs w:val="20"/>
                <w:lang w:val="el-GR"/>
              </w:rPr>
              <w:t>εφαρμογές</w:t>
            </w:r>
            <w:r w:rsidRPr="006B53EF">
              <w:rPr>
                <w:rFonts w:ascii="Tahoma" w:hAnsi="Tahoma" w:cs="Tahoma"/>
                <w:sz w:val="20"/>
                <w:szCs w:val="20"/>
              </w:rPr>
              <w:t xml:space="preserve"> </w:t>
            </w:r>
            <w:r w:rsidRPr="006B53EF">
              <w:rPr>
                <w:rFonts w:ascii="Tahoma" w:hAnsi="Tahoma" w:cs="Tahoma"/>
                <w:sz w:val="20"/>
                <w:szCs w:val="20"/>
                <w:lang w:val="el-GR"/>
              </w:rPr>
              <w:t>με</w:t>
            </w:r>
            <w:r w:rsidRPr="006B53EF">
              <w:rPr>
                <w:rFonts w:ascii="Tahoma" w:hAnsi="Tahoma" w:cs="Tahoma"/>
                <w:sz w:val="20"/>
                <w:szCs w:val="20"/>
              </w:rPr>
              <w:t xml:space="preserve"> source deduplication (Oracle, MS Exchange, MS SQL, DB2, SAP/SAP HANA, Hadoop distributions)</w:t>
            </w:r>
          </w:p>
          <w:p w14:paraId="588F8EF7" w14:textId="77777777" w:rsidR="00B2383F" w:rsidRPr="006B53EF" w:rsidRDefault="00B2383F" w:rsidP="00BB7B8A">
            <w:pPr>
              <w:rPr>
                <w:rFonts w:ascii="Tahoma" w:hAnsi="Tahoma" w:cs="Tahoma"/>
                <w:sz w:val="20"/>
                <w:szCs w:val="20"/>
                <w:lang w:val="el-GR"/>
              </w:rPr>
            </w:pPr>
            <w:r w:rsidRPr="006B53EF">
              <w:rPr>
                <w:rFonts w:ascii="Tahoma" w:hAnsi="Tahoma" w:cs="Tahoma"/>
                <w:sz w:val="20"/>
                <w:szCs w:val="20"/>
                <w:lang w:val="el-GR"/>
              </w:rPr>
              <w:t xml:space="preserve">Να δοθεί πλήρης λίστα υποστηριζόμενων λογισμικών. </w:t>
            </w:r>
          </w:p>
        </w:tc>
        <w:tc>
          <w:tcPr>
            <w:tcW w:w="1413" w:type="dxa"/>
            <w:tcBorders>
              <w:top w:val="single" w:sz="4" w:space="0" w:color="000000"/>
              <w:left w:val="single" w:sz="4" w:space="0" w:color="000000"/>
              <w:bottom w:val="single" w:sz="4" w:space="0" w:color="000000"/>
            </w:tcBorders>
          </w:tcPr>
          <w:p w14:paraId="166C85DB" w14:textId="77777777" w:rsidR="00B2383F" w:rsidRPr="006B53EF" w:rsidRDefault="00B2383F" w:rsidP="00B90F02">
            <w:pPr>
              <w:snapToGrid w:val="0"/>
              <w:ind w:left="-164" w:right="-108"/>
              <w:jc w:val="center"/>
              <w:rPr>
                <w:rFonts w:ascii="Tahoma" w:hAnsi="Tahoma" w:cs="Tahoma"/>
                <w:sz w:val="20"/>
                <w:szCs w:val="20"/>
              </w:rPr>
            </w:pPr>
            <w:r w:rsidRPr="006B53EF">
              <w:rPr>
                <w:rFonts w:ascii="Tahoma" w:hAnsi="Tahoma" w:cs="Tahoma"/>
                <w:sz w:val="20"/>
                <w:szCs w:val="20"/>
              </w:rPr>
              <w:t>ΝΑΙ</w:t>
            </w:r>
          </w:p>
        </w:tc>
        <w:tc>
          <w:tcPr>
            <w:tcW w:w="1484" w:type="dxa"/>
            <w:tcBorders>
              <w:top w:val="single" w:sz="4" w:space="0" w:color="000000"/>
              <w:left w:val="single" w:sz="4" w:space="0" w:color="000000"/>
              <w:bottom w:val="single" w:sz="4" w:space="0" w:color="000000"/>
            </w:tcBorders>
          </w:tcPr>
          <w:p w14:paraId="5C57DA27" w14:textId="77777777" w:rsidR="00B2383F" w:rsidRPr="006B53EF" w:rsidRDefault="00B2383F" w:rsidP="00B90F02">
            <w:pPr>
              <w:snapToGrid w:val="0"/>
              <w:ind w:left="-18" w:right="-108"/>
              <w:jc w:val="center"/>
              <w:rPr>
                <w:rFonts w:ascii="Tahoma" w:hAnsi="Tahoma" w:cs="Tahoma"/>
                <w:sz w:val="20"/>
                <w:szCs w:val="20"/>
              </w:rPr>
            </w:pPr>
          </w:p>
        </w:tc>
        <w:tc>
          <w:tcPr>
            <w:tcW w:w="1988" w:type="dxa"/>
            <w:tcBorders>
              <w:top w:val="single" w:sz="4" w:space="0" w:color="000000"/>
              <w:left w:val="single" w:sz="4" w:space="0" w:color="000000"/>
              <w:bottom w:val="single" w:sz="4" w:space="0" w:color="000000"/>
              <w:right w:val="single" w:sz="12" w:space="0" w:color="000000"/>
            </w:tcBorders>
          </w:tcPr>
          <w:p w14:paraId="315901D4" w14:textId="77777777" w:rsidR="00B2383F" w:rsidRPr="006B53EF" w:rsidRDefault="00B2383F" w:rsidP="00B90F02">
            <w:pPr>
              <w:snapToGrid w:val="0"/>
              <w:ind w:left="-108" w:right="-151"/>
              <w:jc w:val="center"/>
              <w:rPr>
                <w:rFonts w:ascii="Tahoma" w:hAnsi="Tahoma" w:cs="Tahoma"/>
                <w:sz w:val="20"/>
                <w:szCs w:val="20"/>
              </w:rPr>
            </w:pPr>
          </w:p>
        </w:tc>
      </w:tr>
      <w:tr w:rsidR="00B2383F" w:rsidRPr="006138A5" w14:paraId="59F656F7" w14:textId="77777777" w:rsidTr="00015F64">
        <w:trPr>
          <w:trHeight w:val="70"/>
        </w:trPr>
        <w:tc>
          <w:tcPr>
            <w:tcW w:w="629" w:type="dxa"/>
            <w:tcBorders>
              <w:top w:val="single" w:sz="4" w:space="0" w:color="000000"/>
              <w:left w:val="single" w:sz="8" w:space="0" w:color="000000"/>
              <w:bottom w:val="single" w:sz="4" w:space="0" w:color="000000"/>
            </w:tcBorders>
          </w:tcPr>
          <w:p w14:paraId="4DEBACED" w14:textId="77777777" w:rsidR="00B2383F" w:rsidRPr="006B53EF" w:rsidRDefault="00B2383F" w:rsidP="00446527">
            <w:pPr>
              <w:pStyle w:val="aff0"/>
              <w:numPr>
                <w:ilvl w:val="0"/>
                <w:numId w:val="67"/>
              </w:numPr>
              <w:suppressAutoHyphens/>
              <w:snapToGrid w:val="0"/>
              <w:ind w:right="-108"/>
              <w:jc w:val="center"/>
              <w:rPr>
                <w:rFonts w:ascii="Tahoma" w:hAnsi="Tahoma" w:cs="Tahoma"/>
                <w:sz w:val="20"/>
                <w:szCs w:val="20"/>
              </w:rPr>
            </w:pPr>
          </w:p>
        </w:tc>
        <w:tc>
          <w:tcPr>
            <w:tcW w:w="4424" w:type="dxa"/>
            <w:tcBorders>
              <w:top w:val="single" w:sz="4" w:space="0" w:color="000000"/>
              <w:left w:val="single" w:sz="4" w:space="0" w:color="000000"/>
              <w:bottom w:val="single" w:sz="4" w:space="0" w:color="000000"/>
            </w:tcBorders>
          </w:tcPr>
          <w:p w14:paraId="6555F057" w14:textId="47787550" w:rsidR="00B2383F" w:rsidRPr="006B53EF" w:rsidRDefault="00B2383F" w:rsidP="00BB7B8A">
            <w:pPr>
              <w:rPr>
                <w:rFonts w:ascii="Tahoma" w:hAnsi="Tahoma" w:cs="Tahoma"/>
                <w:sz w:val="20"/>
                <w:szCs w:val="20"/>
                <w:lang w:val="el-GR"/>
              </w:rPr>
            </w:pPr>
            <w:r w:rsidRPr="006B53EF">
              <w:rPr>
                <w:rFonts w:ascii="Tahoma" w:hAnsi="Tahoma" w:cs="Tahoma"/>
                <w:sz w:val="20"/>
                <w:szCs w:val="20"/>
                <w:lang w:val="el-GR"/>
              </w:rPr>
              <w:t>Να αναφερθούν και αναλυθούν άλλες δυνατότητες χρήσης του συστήματος (archiving εφαρμογές, MF/iSeries</w:t>
            </w:r>
            <w:r w:rsidR="00EE0353" w:rsidRPr="006B53EF">
              <w:rPr>
                <w:rFonts w:ascii="Tahoma" w:hAnsi="Tahoma" w:cs="Tahoma"/>
                <w:sz w:val="20"/>
                <w:szCs w:val="20"/>
                <w:lang w:val="el-GR"/>
              </w:rPr>
              <w:t xml:space="preserve"> κλπ</w:t>
            </w:r>
            <w:r w:rsidRPr="006B53EF">
              <w:rPr>
                <w:rFonts w:ascii="Tahoma" w:hAnsi="Tahoma" w:cs="Tahoma"/>
                <w:sz w:val="20"/>
                <w:szCs w:val="20"/>
                <w:lang w:val="el-GR"/>
              </w:rPr>
              <w:t>)</w:t>
            </w:r>
          </w:p>
        </w:tc>
        <w:tc>
          <w:tcPr>
            <w:tcW w:w="1413" w:type="dxa"/>
            <w:tcBorders>
              <w:top w:val="single" w:sz="4" w:space="0" w:color="000000"/>
              <w:left w:val="single" w:sz="4" w:space="0" w:color="000000"/>
              <w:bottom w:val="single" w:sz="4" w:space="0" w:color="000000"/>
            </w:tcBorders>
          </w:tcPr>
          <w:p w14:paraId="2CF21731" w14:textId="77777777" w:rsidR="00B2383F" w:rsidRPr="006B53EF" w:rsidRDefault="00B2383F" w:rsidP="00B90F02">
            <w:pPr>
              <w:snapToGrid w:val="0"/>
              <w:ind w:left="-164" w:right="-108"/>
              <w:jc w:val="center"/>
              <w:rPr>
                <w:rFonts w:ascii="Tahoma" w:hAnsi="Tahoma" w:cs="Tahoma"/>
                <w:sz w:val="20"/>
                <w:szCs w:val="20"/>
              </w:rPr>
            </w:pPr>
            <w:r w:rsidRPr="006B53EF">
              <w:rPr>
                <w:rFonts w:ascii="Tahoma" w:hAnsi="Tahoma" w:cs="Tahoma"/>
                <w:sz w:val="20"/>
                <w:szCs w:val="20"/>
              </w:rPr>
              <w:t>ΝΑΙ</w:t>
            </w:r>
          </w:p>
        </w:tc>
        <w:tc>
          <w:tcPr>
            <w:tcW w:w="1484" w:type="dxa"/>
            <w:tcBorders>
              <w:top w:val="single" w:sz="4" w:space="0" w:color="000000"/>
              <w:left w:val="single" w:sz="4" w:space="0" w:color="000000"/>
              <w:bottom w:val="single" w:sz="4" w:space="0" w:color="000000"/>
            </w:tcBorders>
          </w:tcPr>
          <w:p w14:paraId="5E70879E" w14:textId="77777777" w:rsidR="00B2383F" w:rsidRPr="006B53EF" w:rsidRDefault="00B2383F" w:rsidP="00B90F02">
            <w:pPr>
              <w:snapToGrid w:val="0"/>
              <w:ind w:left="-18" w:right="-108"/>
              <w:jc w:val="center"/>
              <w:rPr>
                <w:rFonts w:ascii="Tahoma" w:hAnsi="Tahoma" w:cs="Tahoma"/>
                <w:sz w:val="20"/>
                <w:szCs w:val="20"/>
              </w:rPr>
            </w:pPr>
          </w:p>
        </w:tc>
        <w:tc>
          <w:tcPr>
            <w:tcW w:w="1988" w:type="dxa"/>
            <w:tcBorders>
              <w:top w:val="single" w:sz="4" w:space="0" w:color="000000"/>
              <w:left w:val="single" w:sz="4" w:space="0" w:color="000000"/>
              <w:bottom w:val="single" w:sz="4" w:space="0" w:color="000000"/>
              <w:right w:val="single" w:sz="12" w:space="0" w:color="000000"/>
            </w:tcBorders>
          </w:tcPr>
          <w:p w14:paraId="1E0FA9EB" w14:textId="77777777" w:rsidR="00B2383F" w:rsidRPr="006B53EF" w:rsidRDefault="00B2383F" w:rsidP="00B90F02">
            <w:pPr>
              <w:snapToGrid w:val="0"/>
              <w:ind w:left="-108" w:right="-151"/>
              <w:jc w:val="center"/>
              <w:rPr>
                <w:rFonts w:ascii="Tahoma" w:hAnsi="Tahoma" w:cs="Tahoma"/>
                <w:sz w:val="20"/>
                <w:szCs w:val="20"/>
              </w:rPr>
            </w:pPr>
          </w:p>
        </w:tc>
      </w:tr>
      <w:tr w:rsidR="00B2383F" w:rsidRPr="006138A5" w14:paraId="4619DCE7" w14:textId="77777777" w:rsidTr="00015F64">
        <w:trPr>
          <w:trHeight w:val="70"/>
        </w:trPr>
        <w:tc>
          <w:tcPr>
            <w:tcW w:w="629" w:type="dxa"/>
            <w:tcBorders>
              <w:top w:val="single" w:sz="4" w:space="0" w:color="000000"/>
              <w:left w:val="single" w:sz="8" w:space="0" w:color="000000"/>
              <w:bottom w:val="single" w:sz="4" w:space="0" w:color="000000"/>
            </w:tcBorders>
          </w:tcPr>
          <w:p w14:paraId="5A731D37" w14:textId="77777777" w:rsidR="00B2383F" w:rsidRPr="006B53EF" w:rsidRDefault="00B2383F" w:rsidP="00446527">
            <w:pPr>
              <w:pStyle w:val="aff0"/>
              <w:numPr>
                <w:ilvl w:val="0"/>
                <w:numId w:val="67"/>
              </w:numPr>
              <w:suppressAutoHyphens/>
              <w:snapToGrid w:val="0"/>
              <w:ind w:left="113" w:firstLine="0"/>
              <w:jc w:val="center"/>
              <w:rPr>
                <w:rFonts w:ascii="Tahoma" w:hAnsi="Tahoma" w:cs="Tahoma"/>
                <w:sz w:val="20"/>
                <w:szCs w:val="20"/>
              </w:rPr>
            </w:pPr>
          </w:p>
        </w:tc>
        <w:tc>
          <w:tcPr>
            <w:tcW w:w="4424" w:type="dxa"/>
            <w:tcBorders>
              <w:top w:val="single" w:sz="4" w:space="0" w:color="000000"/>
              <w:left w:val="single" w:sz="4" w:space="0" w:color="000000"/>
              <w:bottom w:val="single" w:sz="4" w:space="0" w:color="000000"/>
            </w:tcBorders>
          </w:tcPr>
          <w:p w14:paraId="0D34BEDF" w14:textId="17A2B7DD" w:rsidR="00B2383F" w:rsidRPr="006B53EF" w:rsidRDefault="00B2383F" w:rsidP="00BB7B8A">
            <w:pPr>
              <w:rPr>
                <w:rFonts w:ascii="Tahoma" w:hAnsi="Tahoma" w:cs="Tahoma"/>
                <w:sz w:val="20"/>
                <w:szCs w:val="20"/>
                <w:lang w:val="el-GR"/>
              </w:rPr>
            </w:pPr>
            <w:r w:rsidRPr="006B53EF">
              <w:rPr>
                <w:rFonts w:ascii="Tahoma" w:hAnsi="Tahoma" w:cs="Tahoma"/>
                <w:sz w:val="20"/>
                <w:szCs w:val="20"/>
                <w:lang w:val="el-GR"/>
              </w:rPr>
              <w:t>Ενσωμάτωση μηχανισμών εξασφάλισης της ακεραιότητας των δεδομένων (data integrity)</w:t>
            </w:r>
            <w:r w:rsidR="004A32EF" w:rsidRPr="006B53EF">
              <w:rPr>
                <w:rFonts w:ascii="Tahoma" w:hAnsi="Tahoma" w:cs="Tahoma"/>
                <w:sz w:val="20"/>
                <w:szCs w:val="20"/>
                <w:lang w:val="el-GR"/>
              </w:rPr>
              <w:t xml:space="preserve"> </w:t>
            </w:r>
            <w:r w:rsidRPr="006B53EF">
              <w:rPr>
                <w:rFonts w:ascii="Tahoma" w:hAnsi="Tahoma" w:cs="Tahoma"/>
                <w:sz w:val="20"/>
                <w:szCs w:val="20"/>
                <w:lang w:val="el-GR"/>
              </w:rPr>
              <w:t xml:space="preserve">που εισάγονται για αποθήκευση στο σύστημα σε πραγματικό χρόνο. </w:t>
            </w:r>
          </w:p>
          <w:p w14:paraId="3B8B161A" w14:textId="77777777" w:rsidR="00B2383F" w:rsidRPr="006B53EF" w:rsidRDefault="00B2383F" w:rsidP="00BB7B8A">
            <w:pPr>
              <w:rPr>
                <w:rFonts w:ascii="Tahoma" w:hAnsi="Tahoma" w:cs="Tahoma"/>
                <w:sz w:val="20"/>
                <w:szCs w:val="20"/>
                <w:lang w:val="el-GR"/>
              </w:rPr>
            </w:pPr>
            <w:r w:rsidRPr="006B53EF">
              <w:rPr>
                <w:rFonts w:ascii="Tahoma" w:hAnsi="Tahoma" w:cs="Tahoma"/>
                <w:sz w:val="20"/>
                <w:szCs w:val="20"/>
                <w:lang w:val="el-GR"/>
              </w:rPr>
              <w:t>Ο μηχανισμός αυτός να υποστηρίζει τον έλεγχος της ορθότητας των δεδομένων οποιαδήποτε στιγμή απαιτηθεί.  Να αναλυθεί ο μηχανισμός.</w:t>
            </w:r>
          </w:p>
        </w:tc>
        <w:tc>
          <w:tcPr>
            <w:tcW w:w="1413" w:type="dxa"/>
            <w:tcBorders>
              <w:top w:val="single" w:sz="4" w:space="0" w:color="000000"/>
              <w:left w:val="single" w:sz="4" w:space="0" w:color="000000"/>
              <w:bottom w:val="single" w:sz="4" w:space="0" w:color="000000"/>
            </w:tcBorders>
          </w:tcPr>
          <w:p w14:paraId="61DBB9E9" w14:textId="77777777" w:rsidR="00B2383F" w:rsidRPr="006B53EF" w:rsidRDefault="00B2383F" w:rsidP="00B90F02">
            <w:pPr>
              <w:snapToGrid w:val="0"/>
              <w:ind w:left="-164" w:right="-108"/>
              <w:jc w:val="center"/>
              <w:rPr>
                <w:rFonts w:ascii="Tahoma" w:hAnsi="Tahoma" w:cs="Tahoma"/>
                <w:sz w:val="20"/>
                <w:szCs w:val="20"/>
              </w:rPr>
            </w:pPr>
            <w:r w:rsidRPr="006B53EF">
              <w:rPr>
                <w:rFonts w:ascii="Tahoma" w:hAnsi="Tahoma" w:cs="Tahoma"/>
                <w:sz w:val="20"/>
                <w:szCs w:val="20"/>
              </w:rPr>
              <w:t>NAI</w:t>
            </w:r>
          </w:p>
        </w:tc>
        <w:tc>
          <w:tcPr>
            <w:tcW w:w="1484" w:type="dxa"/>
            <w:tcBorders>
              <w:top w:val="single" w:sz="4" w:space="0" w:color="000000"/>
              <w:left w:val="single" w:sz="4" w:space="0" w:color="000000"/>
              <w:bottom w:val="single" w:sz="4" w:space="0" w:color="000000"/>
            </w:tcBorders>
          </w:tcPr>
          <w:p w14:paraId="45781103" w14:textId="77777777" w:rsidR="00B2383F" w:rsidRPr="006B53EF" w:rsidRDefault="00B2383F" w:rsidP="00B90F02">
            <w:pPr>
              <w:snapToGrid w:val="0"/>
              <w:ind w:left="-18" w:right="-108"/>
              <w:jc w:val="center"/>
              <w:rPr>
                <w:rFonts w:ascii="Tahoma" w:hAnsi="Tahoma" w:cs="Tahoma"/>
                <w:sz w:val="20"/>
                <w:szCs w:val="20"/>
              </w:rPr>
            </w:pPr>
          </w:p>
        </w:tc>
        <w:tc>
          <w:tcPr>
            <w:tcW w:w="1988" w:type="dxa"/>
            <w:tcBorders>
              <w:top w:val="single" w:sz="4" w:space="0" w:color="000000"/>
              <w:left w:val="single" w:sz="4" w:space="0" w:color="000000"/>
              <w:bottom w:val="single" w:sz="4" w:space="0" w:color="000000"/>
              <w:right w:val="single" w:sz="12" w:space="0" w:color="000000"/>
            </w:tcBorders>
          </w:tcPr>
          <w:p w14:paraId="2A31731D" w14:textId="77777777" w:rsidR="00B2383F" w:rsidRPr="006B53EF" w:rsidRDefault="00B2383F" w:rsidP="00B90F02">
            <w:pPr>
              <w:snapToGrid w:val="0"/>
              <w:ind w:left="-108" w:right="-151"/>
              <w:jc w:val="center"/>
              <w:rPr>
                <w:rFonts w:ascii="Tahoma" w:hAnsi="Tahoma" w:cs="Tahoma"/>
                <w:sz w:val="20"/>
                <w:szCs w:val="20"/>
              </w:rPr>
            </w:pPr>
          </w:p>
        </w:tc>
      </w:tr>
      <w:tr w:rsidR="00B2383F" w:rsidRPr="006138A5" w14:paraId="7B0D27EC" w14:textId="77777777" w:rsidTr="00015F64">
        <w:trPr>
          <w:trHeight w:val="60"/>
        </w:trPr>
        <w:tc>
          <w:tcPr>
            <w:tcW w:w="629" w:type="dxa"/>
            <w:tcBorders>
              <w:top w:val="single" w:sz="4" w:space="0" w:color="000000"/>
              <w:left w:val="single" w:sz="8" w:space="0" w:color="000000"/>
              <w:bottom w:val="single" w:sz="4" w:space="0" w:color="000000"/>
            </w:tcBorders>
          </w:tcPr>
          <w:p w14:paraId="693C5AB0" w14:textId="77777777" w:rsidR="00B2383F" w:rsidRPr="006B53EF" w:rsidRDefault="00B2383F" w:rsidP="00446527">
            <w:pPr>
              <w:pStyle w:val="aff0"/>
              <w:numPr>
                <w:ilvl w:val="0"/>
                <w:numId w:val="67"/>
              </w:numPr>
              <w:suppressAutoHyphens/>
              <w:snapToGrid w:val="0"/>
              <w:ind w:left="113" w:firstLine="0"/>
              <w:jc w:val="center"/>
              <w:rPr>
                <w:rFonts w:ascii="Tahoma" w:hAnsi="Tahoma" w:cs="Tahoma"/>
                <w:sz w:val="20"/>
                <w:szCs w:val="20"/>
              </w:rPr>
            </w:pPr>
          </w:p>
        </w:tc>
        <w:tc>
          <w:tcPr>
            <w:tcW w:w="4424" w:type="dxa"/>
            <w:tcBorders>
              <w:top w:val="single" w:sz="4" w:space="0" w:color="000000"/>
              <w:left w:val="single" w:sz="4" w:space="0" w:color="000000"/>
              <w:bottom w:val="single" w:sz="4" w:space="0" w:color="000000"/>
            </w:tcBorders>
          </w:tcPr>
          <w:p w14:paraId="4B700ACC" w14:textId="77777777" w:rsidR="00B2383F" w:rsidRPr="006B53EF" w:rsidRDefault="00B2383F" w:rsidP="00BB7B8A">
            <w:pPr>
              <w:rPr>
                <w:rFonts w:ascii="Tahoma" w:hAnsi="Tahoma" w:cs="Tahoma"/>
                <w:sz w:val="20"/>
                <w:szCs w:val="20"/>
                <w:lang w:val="el-GR"/>
              </w:rPr>
            </w:pPr>
            <w:r w:rsidRPr="006B53EF">
              <w:rPr>
                <w:rFonts w:ascii="Tahoma" w:hAnsi="Tahoma" w:cs="Tahoma"/>
                <w:sz w:val="20"/>
                <w:szCs w:val="20"/>
                <w:lang w:val="el-GR"/>
              </w:rPr>
              <w:t>Να διαθέτει hardware data remote replication με encryption (από το ένα σύστημα στο άλλο) μέσω TCP/IP πρωτοκόλλου .</w:t>
            </w:r>
          </w:p>
        </w:tc>
        <w:tc>
          <w:tcPr>
            <w:tcW w:w="1413" w:type="dxa"/>
            <w:tcBorders>
              <w:top w:val="single" w:sz="4" w:space="0" w:color="000000"/>
              <w:left w:val="single" w:sz="4" w:space="0" w:color="000000"/>
              <w:bottom w:val="single" w:sz="4" w:space="0" w:color="000000"/>
            </w:tcBorders>
          </w:tcPr>
          <w:p w14:paraId="245B0D6D" w14:textId="77777777" w:rsidR="00B2383F" w:rsidRPr="006B53EF" w:rsidRDefault="00B2383F" w:rsidP="00B90F02">
            <w:pPr>
              <w:snapToGrid w:val="0"/>
              <w:ind w:left="-164" w:right="-108"/>
              <w:jc w:val="center"/>
              <w:rPr>
                <w:rFonts w:ascii="Tahoma" w:hAnsi="Tahoma" w:cs="Tahoma"/>
                <w:sz w:val="20"/>
                <w:szCs w:val="20"/>
              </w:rPr>
            </w:pPr>
            <w:r w:rsidRPr="006B53EF">
              <w:rPr>
                <w:rFonts w:ascii="Tahoma" w:hAnsi="Tahoma" w:cs="Tahoma"/>
                <w:sz w:val="20"/>
                <w:szCs w:val="20"/>
              </w:rPr>
              <w:t>ΝΑΙ</w:t>
            </w:r>
          </w:p>
        </w:tc>
        <w:tc>
          <w:tcPr>
            <w:tcW w:w="1484" w:type="dxa"/>
            <w:tcBorders>
              <w:top w:val="single" w:sz="4" w:space="0" w:color="000000"/>
              <w:left w:val="single" w:sz="4" w:space="0" w:color="000000"/>
              <w:bottom w:val="single" w:sz="4" w:space="0" w:color="000000"/>
            </w:tcBorders>
          </w:tcPr>
          <w:p w14:paraId="541ED5DB" w14:textId="77777777" w:rsidR="00B2383F" w:rsidRPr="006B53EF" w:rsidRDefault="00B2383F" w:rsidP="00B90F02">
            <w:pPr>
              <w:snapToGrid w:val="0"/>
              <w:ind w:left="-18"/>
              <w:jc w:val="center"/>
              <w:rPr>
                <w:rFonts w:ascii="Tahoma" w:hAnsi="Tahoma" w:cs="Tahoma"/>
                <w:sz w:val="20"/>
                <w:szCs w:val="20"/>
              </w:rPr>
            </w:pPr>
          </w:p>
        </w:tc>
        <w:tc>
          <w:tcPr>
            <w:tcW w:w="1988" w:type="dxa"/>
            <w:tcBorders>
              <w:top w:val="single" w:sz="4" w:space="0" w:color="000000"/>
              <w:left w:val="single" w:sz="4" w:space="0" w:color="000000"/>
              <w:bottom w:val="single" w:sz="4" w:space="0" w:color="000000"/>
              <w:right w:val="single" w:sz="12" w:space="0" w:color="000000"/>
            </w:tcBorders>
          </w:tcPr>
          <w:p w14:paraId="3DFF026F" w14:textId="77777777" w:rsidR="00B2383F" w:rsidRPr="006B53EF" w:rsidRDefault="00B2383F" w:rsidP="00B90F02">
            <w:pPr>
              <w:snapToGrid w:val="0"/>
              <w:ind w:left="-108" w:right="-151"/>
              <w:jc w:val="center"/>
              <w:rPr>
                <w:rFonts w:ascii="Tahoma" w:hAnsi="Tahoma" w:cs="Tahoma"/>
                <w:sz w:val="20"/>
                <w:szCs w:val="20"/>
              </w:rPr>
            </w:pPr>
          </w:p>
        </w:tc>
      </w:tr>
      <w:tr w:rsidR="00B2383F" w:rsidRPr="006138A5" w14:paraId="2E8AD500" w14:textId="77777777" w:rsidTr="00015F64">
        <w:trPr>
          <w:trHeight w:val="60"/>
        </w:trPr>
        <w:tc>
          <w:tcPr>
            <w:tcW w:w="629" w:type="dxa"/>
            <w:tcBorders>
              <w:top w:val="single" w:sz="4" w:space="0" w:color="000000"/>
              <w:left w:val="single" w:sz="8" w:space="0" w:color="000000"/>
              <w:bottom w:val="single" w:sz="4" w:space="0" w:color="000000"/>
            </w:tcBorders>
          </w:tcPr>
          <w:p w14:paraId="42C19380" w14:textId="77777777" w:rsidR="00B2383F" w:rsidRPr="006B53EF" w:rsidRDefault="00B2383F" w:rsidP="00446527">
            <w:pPr>
              <w:pStyle w:val="aff0"/>
              <w:numPr>
                <w:ilvl w:val="0"/>
                <w:numId w:val="67"/>
              </w:numPr>
              <w:suppressAutoHyphens/>
              <w:snapToGrid w:val="0"/>
              <w:ind w:left="113" w:firstLine="0"/>
              <w:jc w:val="center"/>
              <w:rPr>
                <w:rFonts w:ascii="Tahoma" w:hAnsi="Tahoma" w:cs="Tahoma"/>
                <w:sz w:val="20"/>
                <w:szCs w:val="20"/>
              </w:rPr>
            </w:pPr>
          </w:p>
        </w:tc>
        <w:tc>
          <w:tcPr>
            <w:tcW w:w="4424" w:type="dxa"/>
            <w:tcBorders>
              <w:top w:val="single" w:sz="4" w:space="0" w:color="000000"/>
              <w:left w:val="single" w:sz="4" w:space="0" w:color="000000"/>
              <w:bottom w:val="single" w:sz="4" w:space="0" w:color="000000"/>
            </w:tcBorders>
          </w:tcPr>
          <w:p w14:paraId="17447EA1" w14:textId="29563B45" w:rsidR="00B2383F" w:rsidRPr="006B53EF" w:rsidRDefault="00B2383F" w:rsidP="00EE0353">
            <w:pPr>
              <w:rPr>
                <w:rFonts w:ascii="Tahoma" w:hAnsi="Tahoma" w:cs="Tahoma"/>
                <w:sz w:val="20"/>
                <w:szCs w:val="20"/>
                <w:lang w:val="el-GR"/>
              </w:rPr>
            </w:pPr>
            <w:r w:rsidRPr="006B53EF">
              <w:rPr>
                <w:rFonts w:ascii="Tahoma" w:hAnsi="Tahoma" w:cs="Tahoma"/>
                <w:sz w:val="20"/>
                <w:szCs w:val="20"/>
                <w:lang w:val="el-GR"/>
              </w:rPr>
              <w:t>Κατά το data remote replication να μεταφέρονται κρυπτογραφημένα μόνο τα νέα deduplicated blocks στο απομακρυσμένο</w:t>
            </w:r>
            <w:r w:rsidR="00EE0353" w:rsidRPr="006B53EF">
              <w:rPr>
                <w:rFonts w:ascii="Tahoma" w:hAnsi="Tahoma" w:cs="Tahoma"/>
                <w:sz w:val="20"/>
                <w:szCs w:val="20"/>
                <w:lang w:val="el-GR"/>
              </w:rPr>
              <w:t xml:space="preserve"> </w:t>
            </w:r>
            <w:r w:rsidRPr="006B53EF">
              <w:rPr>
                <w:rFonts w:ascii="Tahoma" w:hAnsi="Tahoma" w:cs="Tahoma"/>
                <w:sz w:val="20"/>
                <w:szCs w:val="20"/>
                <w:lang w:val="el-GR"/>
              </w:rPr>
              <w:t xml:space="preserve">σύστημα </w:t>
            </w:r>
          </w:p>
        </w:tc>
        <w:tc>
          <w:tcPr>
            <w:tcW w:w="1413" w:type="dxa"/>
            <w:tcBorders>
              <w:top w:val="single" w:sz="4" w:space="0" w:color="000000"/>
              <w:left w:val="single" w:sz="4" w:space="0" w:color="000000"/>
              <w:bottom w:val="single" w:sz="4" w:space="0" w:color="000000"/>
            </w:tcBorders>
          </w:tcPr>
          <w:p w14:paraId="39BA93E5" w14:textId="77777777" w:rsidR="00B2383F" w:rsidRPr="006B53EF" w:rsidRDefault="00B2383F" w:rsidP="00B90F02">
            <w:pPr>
              <w:snapToGrid w:val="0"/>
              <w:ind w:left="-164" w:right="-108"/>
              <w:jc w:val="center"/>
              <w:rPr>
                <w:rFonts w:ascii="Tahoma" w:hAnsi="Tahoma" w:cs="Tahoma"/>
                <w:sz w:val="20"/>
                <w:szCs w:val="20"/>
              </w:rPr>
            </w:pPr>
            <w:r w:rsidRPr="006B53EF">
              <w:rPr>
                <w:rFonts w:ascii="Tahoma" w:hAnsi="Tahoma" w:cs="Tahoma"/>
                <w:sz w:val="20"/>
                <w:szCs w:val="20"/>
              </w:rPr>
              <w:t>NAI</w:t>
            </w:r>
          </w:p>
        </w:tc>
        <w:tc>
          <w:tcPr>
            <w:tcW w:w="1484" w:type="dxa"/>
            <w:tcBorders>
              <w:top w:val="single" w:sz="4" w:space="0" w:color="000000"/>
              <w:left w:val="single" w:sz="4" w:space="0" w:color="000000"/>
              <w:bottom w:val="single" w:sz="4" w:space="0" w:color="000000"/>
            </w:tcBorders>
          </w:tcPr>
          <w:p w14:paraId="45C894E1" w14:textId="77777777" w:rsidR="00B2383F" w:rsidRPr="006B53EF" w:rsidRDefault="00B2383F" w:rsidP="00B90F02">
            <w:pPr>
              <w:snapToGrid w:val="0"/>
              <w:ind w:left="-18"/>
              <w:jc w:val="center"/>
              <w:rPr>
                <w:rFonts w:ascii="Tahoma" w:hAnsi="Tahoma" w:cs="Tahoma"/>
                <w:sz w:val="20"/>
                <w:szCs w:val="20"/>
              </w:rPr>
            </w:pPr>
          </w:p>
        </w:tc>
        <w:tc>
          <w:tcPr>
            <w:tcW w:w="1988" w:type="dxa"/>
            <w:tcBorders>
              <w:top w:val="single" w:sz="4" w:space="0" w:color="000000"/>
              <w:left w:val="single" w:sz="4" w:space="0" w:color="000000"/>
              <w:bottom w:val="single" w:sz="4" w:space="0" w:color="000000"/>
              <w:right w:val="single" w:sz="12" w:space="0" w:color="000000"/>
            </w:tcBorders>
          </w:tcPr>
          <w:p w14:paraId="3B0449AA" w14:textId="77777777" w:rsidR="00B2383F" w:rsidRPr="006B53EF" w:rsidRDefault="00B2383F" w:rsidP="00B90F02">
            <w:pPr>
              <w:snapToGrid w:val="0"/>
              <w:ind w:left="-108" w:right="-151"/>
              <w:jc w:val="center"/>
              <w:rPr>
                <w:rFonts w:ascii="Tahoma" w:hAnsi="Tahoma" w:cs="Tahoma"/>
                <w:sz w:val="20"/>
                <w:szCs w:val="20"/>
              </w:rPr>
            </w:pPr>
          </w:p>
        </w:tc>
      </w:tr>
      <w:tr w:rsidR="00B2383F" w:rsidRPr="006138A5" w14:paraId="66F777EC" w14:textId="77777777" w:rsidTr="00015F64">
        <w:trPr>
          <w:trHeight w:val="60"/>
        </w:trPr>
        <w:tc>
          <w:tcPr>
            <w:tcW w:w="629" w:type="dxa"/>
            <w:tcBorders>
              <w:top w:val="single" w:sz="4" w:space="0" w:color="000000"/>
              <w:left w:val="single" w:sz="8" w:space="0" w:color="000000"/>
              <w:bottom w:val="single" w:sz="4" w:space="0" w:color="000000"/>
            </w:tcBorders>
          </w:tcPr>
          <w:p w14:paraId="1F1A3D77" w14:textId="77777777" w:rsidR="00B2383F" w:rsidRPr="006B53EF" w:rsidRDefault="00B2383F" w:rsidP="00446527">
            <w:pPr>
              <w:pStyle w:val="aff0"/>
              <w:numPr>
                <w:ilvl w:val="0"/>
                <w:numId w:val="67"/>
              </w:numPr>
              <w:suppressAutoHyphens/>
              <w:snapToGrid w:val="0"/>
              <w:ind w:left="113" w:firstLine="0"/>
              <w:jc w:val="center"/>
              <w:rPr>
                <w:rFonts w:ascii="Tahoma" w:hAnsi="Tahoma" w:cs="Tahoma"/>
                <w:sz w:val="20"/>
                <w:szCs w:val="20"/>
              </w:rPr>
            </w:pPr>
          </w:p>
        </w:tc>
        <w:tc>
          <w:tcPr>
            <w:tcW w:w="4424" w:type="dxa"/>
            <w:tcBorders>
              <w:top w:val="single" w:sz="4" w:space="0" w:color="000000"/>
              <w:left w:val="single" w:sz="4" w:space="0" w:color="000000"/>
              <w:bottom w:val="single" w:sz="4" w:space="0" w:color="000000"/>
            </w:tcBorders>
            <w:vAlign w:val="center"/>
          </w:tcPr>
          <w:p w14:paraId="4CB4B740" w14:textId="77777777" w:rsidR="00B2383F" w:rsidRPr="006B53EF" w:rsidRDefault="00B2383F" w:rsidP="00EE0353">
            <w:pPr>
              <w:rPr>
                <w:rFonts w:ascii="Tahoma" w:hAnsi="Tahoma" w:cs="Tahoma"/>
                <w:sz w:val="20"/>
                <w:szCs w:val="20"/>
                <w:lang w:val="el-GR"/>
              </w:rPr>
            </w:pPr>
            <w:r w:rsidRPr="006B53EF">
              <w:rPr>
                <w:rFonts w:ascii="Tahoma" w:hAnsi="Tahoma" w:cs="Tahoma"/>
                <w:sz w:val="20"/>
                <w:szCs w:val="20"/>
                <w:lang w:val="el-GR"/>
              </w:rPr>
              <w:t>Υποστήριξη bandwidth management για το  data remote replication ανάλογα με ώρα και ημέρα.</w:t>
            </w:r>
          </w:p>
        </w:tc>
        <w:tc>
          <w:tcPr>
            <w:tcW w:w="1413" w:type="dxa"/>
            <w:tcBorders>
              <w:top w:val="single" w:sz="4" w:space="0" w:color="000000"/>
              <w:left w:val="single" w:sz="4" w:space="0" w:color="000000"/>
              <w:bottom w:val="single" w:sz="4" w:space="0" w:color="000000"/>
            </w:tcBorders>
          </w:tcPr>
          <w:p w14:paraId="4BE6F4DB" w14:textId="77777777" w:rsidR="00B2383F" w:rsidRPr="006B53EF" w:rsidRDefault="00B2383F" w:rsidP="00E84064">
            <w:pPr>
              <w:snapToGrid w:val="0"/>
              <w:ind w:left="-164" w:right="-108"/>
              <w:jc w:val="center"/>
              <w:rPr>
                <w:rFonts w:ascii="Tahoma" w:hAnsi="Tahoma" w:cs="Tahoma"/>
                <w:sz w:val="20"/>
                <w:szCs w:val="20"/>
              </w:rPr>
            </w:pPr>
            <w:r w:rsidRPr="006B53EF">
              <w:rPr>
                <w:rFonts w:ascii="Tahoma" w:hAnsi="Tahoma" w:cs="Tahoma"/>
                <w:sz w:val="20"/>
                <w:szCs w:val="20"/>
              </w:rPr>
              <w:t>ΝΑΙ</w:t>
            </w:r>
          </w:p>
        </w:tc>
        <w:tc>
          <w:tcPr>
            <w:tcW w:w="1484" w:type="dxa"/>
            <w:tcBorders>
              <w:top w:val="single" w:sz="4" w:space="0" w:color="000000"/>
              <w:left w:val="single" w:sz="4" w:space="0" w:color="000000"/>
              <w:bottom w:val="single" w:sz="4" w:space="0" w:color="000000"/>
            </w:tcBorders>
          </w:tcPr>
          <w:p w14:paraId="764C50E5" w14:textId="77777777" w:rsidR="00B2383F" w:rsidRPr="006B53EF" w:rsidRDefault="00B2383F" w:rsidP="00B90F02">
            <w:pPr>
              <w:snapToGrid w:val="0"/>
              <w:ind w:left="-18"/>
              <w:jc w:val="center"/>
              <w:rPr>
                <w:rFonts w:ascii="Tahoma" w:hAnsi="Tahoma" w:cs="Tahoma"/>
                <w:sz w:val="20"/>
                <w:szCs w:val="20"/>
              </w:rPr>
            </w:pPr>
          </w:p>
        </w:tc>
        <w:tc>
          <w:tcPr>
            <w:tcW w:w="1988" w:type="dxa"/>
            <w:tcBorders>
              <w:top w:val="single" w:sz="4" w:space="0" w:color="000000"/>
              <w:left w:val="single" w:sz="4" w:space="0" w:color="000000"/>
              <w:bottom w:val="single" w:sz="4" w:space="0" w:color="000000"/>
              <w:right w:val="single" w:sz="12" w:space="0" w:color="000000"/>
            </w:tcBorders>
          </w:tcPr>
          <w:p w14:paraId="68C84B23" w14:textId="77777777" w:rsidR="00B2383F" w:rsidRPr="006B53EF" w:rsidRDefault="00B2383F" w:rsidP="00B90F02">
            <w:pPr>
              <w:snapToGrid w:val="0"/>
              <w:ind w:left="-108" w:right="-151"/>
              <w:jc w:val="center"/>
              <w:rPr>
                <w:rFonts w:ascii="Tahoma" w:hAnsi="Tahoma" w:cs="Tahoma"/>
                <w:sz w:val="20"/>
                <w:szCs w:val="20"/>
              </w:rPr>
            </w:pPr>
          </w:p>
        </w:tc>
      </w:tr>
      <w:tr w:rsidR="00B2383F" w:rsidRPr="006138A5" w14:paraId="08EB17CA" w14:textId="77777777" w:rsidTr="00015F64">
        <w:trPr>
          <w:trHeight w:val="60"/>
        </w:trPr>
        <w:tc>
          <w:tcPr>
            <w:tcW w:w="629" w:type="dxa"/>
            <w:tcBorders>
              <w:top w:val="single" w:sz="4" w:space="0" w:color="000000"/>
              <w:left w:val="single" w:sz="8" w:space="0" w:color="000000"/>
              <w:bottom w:val="single" w:sz="4" w:space="0" w:color="000000"/>
            </w:tcBorders>
          </w:tcPr>
          <w:p w14:paraId="3EC07C64" w14:textId="77777777" w:rsidR="00B2383F" w:rsidRPr="006B53EF" w:rsidRDefault="00B2383F" w:rsidP="00446527">
            <w:pPr>
              <w:pStyle w:val="aff0"/>
              <w:numPr>
                <w:ilvl w:val="0"/>
                <w:numId w:val="67"/>
              </w:numPr>
              <w:suppressAutoHyphens/>
              <w:snapToGrid w:val="0"/>
              <w:ind w:left="113" w:firstLine="0"/>
              <w:jc w:val="center"/>
              <w:rPr>
                <w:rFonts w:ascii="Tahoma" w:hAnsi="Tahoma" w:cs="Tahoma"/>
                <w:sz w:val="20"/>
                <w:szCs w:val="20"/>
              </w:rPr>
            </w:pPr>
          </w:p>
        </w:tc>
        <w:tc>
          <w:tcPr>
            <w:tcW w:w="4424" w:type="dxa"/>
            <w:tcBorders>
              <w:top w:val="single" w:sz="4" w:space="0" w:color="000000"/>
              <w:left w:val="single" w:sz="4" w:space="0" w:color="000000"/>
              <w:bottom w:val="single" w:sz="4" w:space="0" w:color="000000"/>
            </w:tcBorders>
          </w:tcPr>
          <w:p w14:paraId="7970D221" w14:textId="77777777" w:rsidR="00B2383F" w:rsidRPr="006B53EF" w:rsidRDefault="00B2383F" w:rsidP="00EE0353">
            <w:pPr>
              <w:rPr>
                <w:rFonts w:ascii="Tahoma" w:hAnsi="Tahoma" w:cs="Tahoma"/>
                <w:sz w:val="20"/>
                <w:szCs w:val="20"/>
                <w:lang w:val="el-GR"/>
              </w:rPr>
            </w:pPr>
            <w:r w:rsidRPr="006B53EF">
              <w:rPr>
                <w:rFonts w:ascii="Tahoma" w:hAnsi="Tahoma" w:cs="Tahoma"/>
                <w:sz w:val="20"/>
                <w:szCs w:val="20"/>
                <w:lang w:val="el-GR"/>
              </w:rPr>
              <w:t>Να υποστηρίζει την δημιουργία snapshots</w:t>
            </w:r>
          </w:p>
        </w:tc>
        <w:tc>
          <w:tcPr>
            <w:tcW w:w="1413" w:type="dxa"/>
            <w:tcBorders>
              <w:top w:val="single" w:sz="4" w:space="0" w:color="000000"/>
              <w:left w:val="single" w:sz="4" w:space="0" w:color="000000"/>
              <w:bottom w:val="single" w:sz="4" w:space="0" w:color="000000"/>
            </w:tcBorders>
          </w:tcPr>
          <w:p w14:paraId="783A38F7" w14:textId="77777777" w:rsidR="00B2383F" w:rsidRPr="006B53EF" w:rsidRDefault="00B2383F" w:rsidP="00E84064">
            <w:pPr>
              <w:snapToGrid w:val="0"/>
              <w:ind w:left="-164" w:right="-108"/>
              <w:jc w:val="center"/>
              <w:rPr>
                <w:rFonts w:ascii="Tahoma" w:hAnsi="Tahoma" w:cs="Tahoma"/>
                <w:sz w:val="20"/>
                <w:szCs w:val="20"/>
              </w:rPr>
            </w:pPr>
            <w:r w:rsidRPr="006B53EF">
              <w:rPr>
                <w:rFonts w:ascii="Tahoma" w:hAnsi="Tahoma" w:cs="Tahoma"/>
                <w:sz w:val="20"/>
                <w:szCs w:val="20"/>
              </w:rPr>
              <w:t>ΝΑΙ</w:t>
            </w:r>
          </w:p>
        </w:tc>
        <w:tc>
          <w:tcPr>
            <w:tcW w:w="1484" w:type="dxa"/>
            <w:tcBorders>
              <w:top w:val="single" w:sz="4" w:space="0" w:color="000000"/>
              <w:left w:val="single" w:sz="4" w:space="0" w:color="000000"/>
              <w:bottom w:val="single" w:sz="4" w:space="0" w:color="000000"/>
            </w:tcBorders>
          </w:tcPr>
          <w:p w14:paraId="6CA85B08" w14:textId="77777777" w:rsidR="00B2383F" w:rsidRPr="006B53EF" w:rsidRDefault="00B2383F" w:rsidP="00B90F02">
            <w:pPr>
              <w:snapToGrid w:val="0"/>
              <w:ind w:left="-18"/>
              <w:jc w:val="center"/>
              <w:rPr>
                <w:rFonts w:ascii="Tahoma" w:hAnsi="Tahoma" w:cs="Tahoma"/>
                <w:sz w:val="20"/>
                <w:szCs w:val="20"/>
              </w:rPr>
            </w:pPr>
          </w:p>
        </w:tc>
        <w:tc>
          <w:tcPr>
            <w:tcW w:w="1988" w:type="dxa"/>
            <w:tcBorders>
              <w:top w:val="single" w:sz="4" w:space="0" w:color="000000"/>
              <w:left w:val="single" w:sz="4" w:space="0" w:color="000000"/>
              <w:bottom w:val="single" w:sz="4" w:space="0" w:color="000000"/>
              <w:right w:val="single" w:sz="12" w:space="0" w:color="000000"/>
            </w:tcBorders>
          </w:tcPr>
          <w:p w14:paraId="11B93320" w14:textId="77777777" w:rsidR="00B2383F" w:rsidRPr="006B53EF" w:rsidRDefault="00B2383F" w:rsidP="00B90F02">
            <w:pPr>
              <w:snapToGrid w:val="0"/>
              <w:ind w:left="-108" w:right="-151"/>
              <w:jc w:val="center"/>
              <w:rPr>
                <w:rFonts w:ascii="Tahoma" w:hAnsi="Tahoma" w:cs="Tahoma"/>
                <w:sz w:val="20"/>
                <w:szCs w:val="20"/>
              </w:rPr>
            </w:pPr>
          </w:p>
        </w:tc>
      </w:tr>
      <w:tr w:rsidR="00B2383F" w:rsidRPr="006138A5" w14:paraId="5A5EE53C" w14:textId="77777777" w:rsidTr="00015F64">
        <w:trPr>
          <w:trHeight w:val="60"/>
        </w:trPr>
        <w:tc>
          <w:tcPr>
            <w:tcW w:w="629" w:type="dxa"/>
            <w:tcBorders>
              <w:top w:val="single" w:sz="4" w:space="0" w:color="000000"/>
              <w:left w:val="single" w:sz="8" w:space="0" w:color="000000"/>
              <w:bottom w:val="single" w:sz="4" w:space="0" w:color="000000"/>
            </w:tcBorders>
          </w:tcPr>
          <w:p w14:paraId="3DFC4699" w14:textId="77777777" w:rsidR="00B2383F" w:rsidRPr="006B53EF" w:rsidRDefault="00B2383F" w:rsidP="00446527">
            <w:pPr>
              <w:pStyle w:val="aff0"/>
              <w:numPr>
                <w:ilvl w:val="0"/>
                <w:numId w:val="67"/>
              </w:numPr>
              <w:suppressAutoHyphens/>
              <w:snapToGrid w:val="0"/>
              <w:ind w:left="113" w:firstLine="0"/>
              <w:jc w:val="center"/>
              <w:rPr>
                <w:rFonts w:ascii="Tahoma" w:hAnsi="Tahoma" w:cs="Tahoma"/>
                <w:sz w:val="20"/>
                <w:szCs w:val="20"/>
              </w:rPr>
            </w:pPr>
          </w:p>
        </w:tc>
        <w:tc>
          <w:tcPr>
            <w:tcW w:w="4424" w:type="dxa"/>
            <w:tcBorders>
              <w:top w:val="single" w:sz="4" w:space="0" w:color="000000"/>
              <w:left w:val="single" w:sz="4" w:space="0" w:color="000000"/>
              <w:bottom w:val="single" w:sz="4" w:space="0" w:color="000000"/>
            </w:tcBorders>
          </w:tcPr>
          <w:p w14:paraId="122D277D" w14:textId="77777777" w:rsidR="00B2383F" w:rsidRPr="006B53EF" w:rsidRDefault="00B2383F" w:rsidP="00EE0353">
            <w:pPr>
              <w:rPr>
                <w:rFonts w:ascii="Tahoma" w:hAnsi="Tahoma" w:cs="Tahoma"/>
                <w:sz w:val="20"/>
                <w:szCs w:val="20"/>
                <w:lang w:val="el-GR"/>
              </w:rPr>
            </w:pPr>
            <w:r w:rsidRPr="006B53EF">
              <w:rPr>
                <w:rFonts w:ascii="Tahoma" w:hAnsi="Tahoma" w:cs="Tahoma"/>
                <w:sz w:val="20"/>
                <w:szCs w:val="20"/>
                <w:lang w:val="el-GR"/>
              </w:rPr>
              <w:t>Να υποστηρίζει κρυπτογράφηση των αποθηκευμένων δεδομένων ώστε ακόμη και με απώλεια των δίσκων να μην μπορούν αυτά να ανακτηθούν (encryption at rest).</w:t>
            </w:r>
          </w:p>
        </w:tc>
        <w:tc>
          <w:tcPr>
            <w:tcW w:w="1413" w:type="dxa"/>
            <w:tcBorders>
              <w:top w:val="single" w:sz="4" w:space="0" w:color="000000"/>
              <w:left w:val="single" w:sz="4" w:space="0" w:color="000000"/>
              <w:bottom w:val="single" w:sz="4" w:space="0" w:color="000000"/>
            </w:tcBorders>
          </w:tcPr>
          <w:p w14:paraId="695099F5" w14:textId="77777777" w:rsidR="00B2383F" w:rsidRPr="006B53EF" w:rsidRDefault="00B2383F" w:rsidP="00E84064">
            <w:pPr>
              <w:snapToGrid w:val="0"/>
              <w:ind w:left="-164" w:right="-108"/>
              <w:jc w:val="center"/>
              <w:rPr>
                <w:rFonts w:ascii="Tahoma" w:hAnsi="Tahoma" w:cs="Tahoma"/>
                <w:sz w:val="20"/>
                <w:szCs w:val="20"/>
              </w:rPr>
            </w:pPr>
            <w:r w:rsidRPr="006B53EF">
              <w:rPr>
                <w:rFonts w:ascii="Tahoma" w:hAnsi="Tahoma" w:cs="Tahoma"/>
                <w:sz w:val="20"/>
                <w:szCs w:val="20"/>
              </w:rPr>
              <w:t>NAI</w:t>
            </w:r>
          </w:p>
        </w:tc>
        <w:tc>
          <w:tcPr>
            <w:tcW w:w="1484" w:type="dxa"/>
            <w:tcBorders>
              <w:top w:val="single" w:sz="4" w:space="0" w:color="000000"/>
              <w:left w:val="single" w:sz="4" w:space="0" w:color="000000"/>
              <w:bottom w:val="single" w:sz="4" w:space="0" w:color="000000"/>
            </w:tcBorders>
          </w:tcPr>
          <w:p w14:paraId="542F4B02" w14:textId="77777777" w:rsidR="00B2383F" w:rsidRPr="006B53EF" w:rsidRDefault="00B2383F" w:rsidP="00B90F02">
            <w:pPr>
              <w:snapToGrid w:val="0"/>
              <w:ind w:left="-18"/>
              <w:jc w:val="center"/>
              <w:rPr>
                <w:rFonts w:ascii="Tahoma" w:hAnsi="Tahoma" w:cs="Tahoma"/>
                <w:sz w:val="20"/>
                <w:szCs w:val="20"/>
              </w:rPr>
            </w:pPr>
          </w:p>
        </w:tc>
        <w:tc>
          <w:tcPr>
            <w:tcW w:w="1988" w:type="dxa"/>
            <w:tcBorders>
              <w:top w:val="single" w:sz="4" w:space="0" w:color="000000"/>
              <w:left w:val="single" w:sz="4" w:space="0" w:color="000000"/>
              <w:bottom w:val="single" w:sz="4" w:space="0" w:color="000000"/>
              <w:right w:val="single" w:sz="12" w:space="0" w:color="000000"/>
            </w:tcBorders>
          </w:tcPr>
          <w:p w14:paraId="355D60FF" w14:textId="77777777" w:rsidR="00B2383F" w:rsidRPr="006B53EF" w:rsidRDefault="00B2383F" w:rsidP="00B90F02">
            <w:pPr>
              <w:snapToGrid w:val="0"/>
              <w:ind w:left="-108" w:right="-151"/>
              <w:jc w:val="center"/>
              <w:rPr>
                <w:rFonts w:ascii="Tahoma" w:hAnsi="Tahoma" w:cs="Tahoma"/>
                <w:sz w:val="20"/>
                <w:szCs w:val="20"/>
              </w:rPr>
            </w:pPr>
          </w:p>
        </w:tc>
      </w:tr>
      <w:tr w:rsidR="00B2383F" w:rsidRPr="006138A5" w14:paraId="2BB50CFE" w14:textId="77777777" w:rsidTr="00015F64">
        <w:trPr>
          <w:trHeight w:val="60"/>
        </w:trPr>
        <w:tc>
          <w:tcPr>
            <w:tcW w:w="629" w:type="dxa"/>
            <w:tcBorders>
              <w:top w:val="single" w:sz="4" w:space="0" w:color="000000"/>
              <w:left w:val="single" w:sz="8" w:space="0" w:color="000000"/>
              <w:bottom w:val="single" w:sz="4" w:space="0" w:color="000000"/>
            </w:tcBorders>
          </w:tcPr>
          <w:p w14:paraId="058D1D65" w14:textId="77777777" w:rsidR="00B2383F" w:rsidRPr="006B53EF" w:rsidRDefault="00B2383F" w:rsidP="00446527">
            <w:pPr>
              <w:pStyle w:val="aff0"/>
              <w:numPr>
                <w:ilvl w:val="0"/>
                <w:numId w:val="67"/>
              </w:numPr>
              <w:suppressAutoHyphens/>
              <w:snapToGrid w:val="0"/>
              <w:ind w:left="113" w:firstLine="0"/>
              <w:jc w:val="center"/>
              <w:rPr>
                <w:rFonts w:ascii="Tahoma" w:hAnsi="Tahoma" w:cs="Tahoma"/>
                <w:sz w:val="20"/>
                <w:szCs w:val="20"/>
              </w:rPr>
            </w:pPr>
          </w:p>
        </w:tc>
        <w:tc>
          <w:tcPr>
            <w:tcW w:w="4424" w:type="dxa"/>
            <w:tcBorders>
              <w:top w:val="single" w:sz="4" w:space="0" w:color="000000"/>
              <w:left w:val="single" w:sz="4" w:space="0" w:color="000000"/>
              <w:bottom w:val="single" w:sz="4" w:space="0" w:color="000000"/>
            </w:tcBorders>
          </w:tcPr>
          <w:p w14:paraId="11AD6311" w14:textId="77777777" w:rsidR="00B2383F" w:rsidRPr="006B53EF" w:rsidRDefault="00B2383F" w:rsidP="00EE0353">
            <w:pPr>
              <w:rPr>
                <w:rFonts w:ascii="Tahoma" w:hAnsi="Tahoma" w:cs="Tahoma"/>
                <w:sz w:val="20"/>
                <w:szCs w:val="20"/>
                <w:lang w:val="el-GR"/>
              </w:rPr>
            </w:pPr>
            <w:r w:rsidRPr="006B53EF">
              <w:rPr>
                <w:rFonts w:ascii="Tahoma" w:hAnsi="Tahoma" w:cs="Tahoma"/>
                <w:sz w:val="20"/>
                <w:szCs w:val="20"/>
                <w:lang w:val="el-GR"/>
              </w:rPr>
              <w:t xml:space="preserve">Να συνεργάζεται με το backup λογισμικό και να κάνει enforce το retention των backups </w:t>
            </w:r>
          </w:p>
        </w:tc>
        <w:tc>
          <w:tcPr>
            <w:tcW w:w="1413" w:type="dxa"/>
            <w:tcBorders>
              <w:top w:val="single" w:sz="4" w:space="0" w:color="000000"/>
              <w:left w:val="single" w:sz="4" w:space="0" w:color="000000"/>
              <w:bottom w:val="single" w:sz="4" w:space="0" w:color="000000"/>
            </w:tcBorders>
          </w:tcPr>
          <w:p w14:paraId="43BE3F91" w14:textId="77777777" w:rsidR="00B2383F" w:rsidRPr="006B53EF" w:rsidRDefault="00B2383F" w:rsidP="00E84064">
            <w:pPr>
              <w:snapToGrid w:val="0"/>
              <w:ind w:left="-164" w:right="-108"/>
              <w:jc w:val="center"/>
              <w:rPr>
                <w:rFonts w:ascii="Tahoma" w:hAnsi="Tahoma" w:cs="Tahoma"/>
                <w:sz w:val="20"/>
                <w:szCs w:val="20"/>
              </w:rPr>
            </w:pPr>
            <w:r w:rsidRPr="006B53EF">
              <w:rPr>
                <w:rFonts w:ascii="Tahoma" w:hAnsi="Tahoma" w:cs="Tahoma"/>
                <w:sz w:val="20"/>
                <w:szCs w:val="20"/>
              </w:rPr>
              <w:t>ΝΑΙ</w:t>
            </w:r>
          </w:p>
        </w:tc>
        <w:tc>
          <w:tcPr>
            <w:tcW w:w="1484" w:type="dxa"/>
            <w:tcBorders>
              <w:top w:val="single" w:sz="4" w:space="0" w:color="000000"/>
              <w:left w:val="single" w:sz="4" w:space="0" w:color="000000"/>
              <w:bottom w:val="single" w:sz="4" w:space="0" w:color="000000"/>
            </w:tcBorders>
          </w:tcPr>
          <w:p w14:paraId="749986F2" w14:textId="77777777" w:rsidR="00B2383F" w:rsidRPr="006B53EF" w:rsidRDefault="00B2383F" w:rsidP="00B90F02">
            <w:pPr>
              <w:snapToGrid w:val="0"/>
              <w:ind w:left="-18"/>
              <w:jc w:val="center"/>
              <w:rPr>
                <w:rFonts w:ascii="Tahoma" w:hAnsi="Tahoma" w:cs="Tahoma"/>
                <w:sz w:val="20"/>
                <w:szCs w:val="20"/>
              </w:rPr>
            </w:pPr>
          </w:p>
        </w:tc>
        <w:tc>
          <w:tcPr>
            <w:tcW w:w="1988" w:type="dxa"/>
            <w:tcBorders>
              <w:top w:val="single" w:sz="4" w:space="0" w:color="000000"/>
              <w:left w:val="single" w:sz="4" w:space="0" w:color="000000"/>
              <w:bottom w:val="single" w:sz="4" w:space="0" w:color="000000"/>
              <w:right w:val="single" w:sz="12" w:space="0" w:color="000000"/>
            </w:tcBorders>
          </w:tcPr>
          <w:p w14:paraId="40DAF9FC" w14:textId="77777777" w:rsidR="00B2383F" w:rsidRPr="006B53EF" w:rsidRDefault="00B2383F" w:rsidP="00B90F02">
            <w:pPr>
              <w:snapToGrid w:val="0"/>
              <w:ind w:left="-108" w:right="-151"/>
              <w:jc w:val="center"/>
              <w:rPr>
                <w:rFonts w:ascii="Tahoma" w:hAnsi="Tahoma" w:cs="Tahoma"/>
                <w:sz w:val="20"/>
                <w:szCs w:val="20"/>
              </w:rPr>
            </w:pPr>
          </w:p>
        </w:tc>
      </w:tr>
      <w:tr w:rsidR="00B2383F" w:rsidRPr="006138A5" w14:paraId="630B38CA" w14:textId="77777777" w:rsidTr="00015F64">
        <w:trPr>
          <w:trHeight w:val="60"/>
        </w:trPr>
        <w:tc>
          <w:tcPr>
            <w:tcW w:w="629" w:type="dxa"/>
            <w:tcBorders>
              <w:top w:val="single" w:sz="4" w:space="0" w:color="000000"/>
              <w:left w:val="single" w:sz="8" w:space="0" w:color="000000"/>
              <w:bottom w:val="single" w:sz="4" w:space="0" w:color="000000"/>
            </w:tcBorders>
            <w:shd w:val="clear" w:color="auto" w:fill="FFFFFF"/>
          </w:tcPr>
          <w:p w14:paraId="5BC03AF2" w14:textId="77777777" w:rsidR="00B2383F" w:rsidRPr="006B53EF" w:rsidRDefault="00B2383F" w:rsidP="004A32EF">
            <w:pPr>
              <w:suppressAutoHyphens/>
              <w:snapToGrid w:val="0"/>
              <w:ind w:left="252" w:right="-146"/>
              <w:jc w:val="center"/>
              <w:rPr>
                <w:rFonts w:ascii="Tahoma" w:hAnsi="Tahoma" w:cs="Tahoma"/>
                <w:sz w:val="20"/>
                <w:szCs w:val="20"/>
              </w:rPr>
            </w:pPr>
          </w:p>
        </w:tc>
        <w:tc>
          <w:tcPr>
            <w:tcW w:w="4424" w:type="dxa"/>
            <w:tcBorders>
              <w:top w:val="single" w:sz="4" w:space="0" w:color="000000"/>
              <w:left w:val="single" w:sz="4" w:space="0" w:color="000000"/>
              <w:bottom w:val="single" w:sz="4" w:space="0" w:color="000000"/>
            </w:tcBorders>
            <w:shd w:val="clear" w:color="auto" w:fill="FFFFFF"/>
          </w:tcPr>
          <w:p w14:paraId="78A24B79" w14:textId="77777777" w:rsidR="00B2383F" w:rsidRPr="006B53EF" w:rsidRDefault="00B2383F" w:rsidP="00317F5D">
            <w:pPr>
              <w:snapToGrid w:val="0"/>
              <w:spacing w:before="60" w:after="60"/>
              <w:jc w:val="both"/>
              <w:rPr>
                <w:rFonts w:ascii="Tahoma" w:hAnsi="Tahoma" w:cs="Tahoma"/>
                <w:b/>
                <w:color w:val="000000"/>
                <w:sz w:val="20"/>
                <w:szCs w:val="20"/>
              </w:rPr>
            </w:pPr>
            <w:r w:rsidRPr="006B53EF">
              <w:rPr>
                <w:rFonts w:ascii="Tahoma" w:hAnsi="Tahoma" w:cs="Tahoma"/>
                <w:b/>
                <w:color w:val="000000"/>
                <w:sz w:val="20"/>
                <w:szCs w:val="20"/>
              </w:rPr>
              <w:t xml:space="preserve">ΤΕΧΝΙΚΑ ΧΑΡΑΚΤΗΡΙΣΤΙΚΑ </w:t>
            </w:r>
          </w:p>
        </w:tc>
        <w:tc>
          <w:tcPr>
            <w:tcW w:w="1413" w:type="dxa"/>
            <w:tcBorders>
              <w:top w:val="single" w:sz="4" w:space="0" w:color="000000"/>
              <w:left w:val="single" w:sz="4" w:space="0" w:color="000000"/>
              <w:bottom w:val="single" w:sz="4" w:space="0" w:color="000000"/>
            </w:tcBorders>
            <w:shd w:val="clear" w:color="auto" w:fill="FFFFFF"/>
          </w:tcPr>
          <w:p w14:paraId="053660F0" w14:textId="77777777" w:rsidR="00B2383F" w:rsidRPr="006B53EF" w:rsidRDefault="00B2383F" w:rsidP="00E84064">
            <w:pPr>
              <w:snapToGrid w:val="0"/>
              <w:ind w:left="-164" w:right="-108"/>
              <w:jc w:val="center"/>
              <w:rPr>
                <w:rFonts w:ascii="Tahoma" w:hAnsi="Tahoma" w:cs="Tahoma"/>
                <w:sz w:val="20"/>
                <w:szCs w:val="20"/>
              </w:rPr>
            </w:pPr>
          </w:p>
        </w:tc>
        <w:tc>
          <w:tcPr>
            <w:tcW w:w="1484" w:type="dxa"/>
            <w:tcBorders>
              <w:top w:val="single" w:sz="4" w:space="0" w:color="000000"/>
              <w:left w:val="single" w:sz="4" w:space="0" w:color="000000"/>
              <w:bottom w:val="single" w:sz="4" w:space="0" w:color="000000"/>
            </w:tcBorders>
            <w:shd w:val="clear" w:color="auto" w:fill="FFFFFF"/>
          </w:tcPr>
          <w:p w14:paraId="123193F5" w14:textId="77777777" w:rsidR="00B2383F" w:rsidRPr="006B53EF" w:rsidRDefault="00B2383F" w:rsidP="00B90F02">
            <w:pPr>
              <w:snapToGrid w:val="0"/>
              <w:ind w:left="-18"/>
              <w:rPr>
                <w:rFonts w:ascii="Tahoma" w:hAnsi="Tahoma" w:cs="Tahoma"/>
                <w:b/>
                <w:sz w:val="20"/>
                <w:szCs w:val="20"/>
              </w:rPr>
            </w:pPr>
          </w:p>
        </w:tc>
        <w:tc>
          <w:tcPr>
            <w:tcW w:w="1988" w:type="dxa"/>
            <w:tcBorders>
              <w:top w:val="single" w:sz="4" w:space="0" w:color="000000"/>
              <w:left w:val="single" w:sz="4" w:space="0" w:color="000000"/>
              <w:bottom w:val="single" w:sz="4" w:space="0" w:color="000000"/>
              <w:right w:val="single" w:sz="12" w:space="0" w:color="000000"/>
            </w:tcBorders>
            <w:shd w:val="clear" w:color="auto" w:fill="FFFFFF"/>
          </w:tcPr>
          <w:p w14:paraId="1305DD65" w14:textId="77777777" w:rsidR="00B2383F" w:rsidRPr="006B53EF" w:rsidRDefault="00B2383F" w:rsidP="00B90F02">
            <w:pPr>
              <w:snapToGrid w:val="0"/>
              <w:ind w:left="-108" w:right="-151"/>
              <w:rPr>
                <w:rFonts w:ascii="Tahoma" w:hAnsi="Tahoma" w:cs="Tahoma"/>
                <w:b/>
                <w:sz w:val="20"/>
                <w:szCs w:val="20"/>
              </w:rPr>
            </w:pPr>
          </w:p>
        </w:tc>
      </w:tr>
      <w:tr w:rsidR="00B2383F" w:rsidRPr="006138A5" w14:paraId="444BB845" w14:textId="77777777" w:rsidTr="00015F64">
        <w:trPr>
          <w:trHeight w:val="70"/>
        </w:trPr>
        <w:tc>
          <w:tcPr>
            <w:tcW w:w="629" w:type="dxa"/>
            <w:tcBorders>
              <w:top w:val="single" w:sz="4" w:space="0" w:color="000000"/>
              <w:left w:val="single" w:sz="8" w:space="0" w:color="000000"/>
              <w:bottom w:val="single" w:sz="4" w:space="0" w:color="000000"/>
            </w:tcBorders>
          </w:tcPr>
          <w:p w14:paraId="408E9A10" w14:textId="77777777" w:rsidR="00B2383F" w:rsidRPr="006B53EF" w:rsidRDefault="00B2383F" w:rsidP="00446527">
            <w:pPr>
              <w:pStyle w:val="aff0"/>
              <w:numPr>
                <w:ilvl w:val="0"/>
                <w:numId w:val="67"/>
              </w:numPr>
              <w:suppressAutoHyphens/>
              <w:snapToGrid w:val="0"/>
              <w:ind w:left="113" w:firstLine="0"/>
              <w:jc w:val="center"/>
              <w:rPr>
                <w:rFonts w:ascii="Tahoma" w:hAnsi="Tahoma" w:cs="Tahoma"/>
                <w:sz w:val="20"/>
                <w:szCs w:val="20"/>
              </w:rPr>
            </w:pPr>
          </w:p>
        </w:tc>
        <w:tc>
          <w:tcPr>
            <w:tcW w:w="4424" w:type="dxa"/>
            <w:tcBorders>
              <w:top w:val="single" w:sz="4" w:space="0" w:color="000000"/>
              <w:left w:val="single" w:sz="4" w:space="0" w:color="000000"/>
              <w:bottom w:val="single" w:sz="4" w:space="0" w:color="000000"/>
            </w:tcBorders>
          </w:tcPr>
          <w:p w14:paraId="39B93B3E" w14:textId="77777777" w:rsidR="00B2383F" w:rsidRPr="006B53EF" w:rsidRDefault="00B2383F" w:rsidP="00EE0353">
            <w:pPr>
              <w:rPr>
                <w:rFonts w:ascii="Tahoma" w:hAnsi="Tahoma" w:cs="Tahoma"/>
                <w:sz w:val="20"/>
                <w:szCs w:val="20"/>
                <w:lang w:val="el-GR"/>
              </w:rPr>
            </w:pPr>
            <w:r w:rsidRPr="006B53EF">
              <w:rPr>
                <w:rFonts w:ascii="Tahoma" w:hAnsi="Tahoma" w:cs="Tahoma"/>
                <w:sz w:val="20"/>
                <w:szCs w:val="20"/>
                <w:lang w:val="el-GR"/>
              </w:rPr>
              <w:t>Να διαθέτει FC θύρες 16 Gbps - για διασύνδεση με το SAN.</w:t>
            </w:r>
          </w:p>
        </w:tc>
        <w:tc>
          <w:tcPr>
            <w:tcW w:w="1413" w:type="dxa"/>
            <w:tcBorders>
              <w:top w:val="single" w:sz="4" w:space="0" w:color="000000"/>
              <w:left w:val="single" w:sz="4" w:space="0" w:color="000000"/>
              <w:bottom w:val="single" w:sz="4" w:space="0" w:color="000000"/>
            </w:tcBorders>
          </w:tcPr>
          <w:p w14:paraId="122294CA" w14:textId="77777777" w:rsidR="00B2383F" w:rsidRPr="006B53EF" w:rsidRDefault="00B2383F" w:rsidP="00B90F02">
            <w:pPr>
              <w:snapToGrid w:val="0"/>
              <w:ind w:left="-164" w:right="-108"/>
              <w:jc w:val="center"/>
              <w:rPr>
                <w:rFonts w:ascii="Tahoma" w:hAnsi="Tahoma" w:cs="Tahoma"/>
                <w:sz w:val="20"/>
                <w:szCs w:val="20"/>
              </w:rPr>
            </w:pPr>
            <w:r w:rsidRPr="006B53EF">
              <w:rPr>
                <w:rFonts w:ascii="Tahoma" w:hAnsi="Tahoma" w:cs="Tahoma"/>
                <w:sz w:val="20"/>
                <w:szCs w:val="20"/>
              </w:rPr>
              <w:t>≥ 2</w:t>
            </w:r>
          </w:p>
        </w:tc>
        <w:tc>
          <w:tcPr>
            <w:tcW w:w="1484" w:type="dxa"/>
            <w:tcBorders>
              <w:top w:val="single" w:sz="4" w:space="0" w:color="000000"/>
              <w:left w:val="single" w:sz="4" w:space="0" w:color="000000"/>
              <w:bottom w:val="single" w:sz="4" w:space="0" w:color="000000"/>
            </w:tcBorders>
          </w:tcPr>
          <w:p w14:paraId="53B2C600" w14:textId="77777777" w:rsidR="00B2383F" w:rsidRPr="006B53EF" w:rsidRDefault="00B2383F" w:rsidP="00B90F02">
            <w:pPr>
              <w:snapToGrid w:val="0"/>
              <w:ind w:left="-18" w:right="-108"/>
              <w:jc w:val="center"/>
              <w:rPr>
                <w:rFonts w:ascii="Tahoma" w:hAnsi="Tahoma" w:cs="Tahoma"/>
                <w:sz w:val="20"/>
                <w:szCs w:val="20"/>
              </w:rPr>
            </w:pPr>
          </w:p>
        </w:tc>
        <w:tc>
          <w:tcPr>
            <w:tcW w:w="1988" w:type="dxa"/>
            <w:tcBorders>
              <w:top w:val="single" w:sz="4" w:space="0" w:color="000000"/>
              <w:left w:val="single" w:sz="4" w:space="0" w:color="000000"/>
              <w:bottom w:val="single" w:sz="4" w:space="0" w:color="000000"/>
              <w:right w:val="single" w:sz="12" w:space="0" w:color="000000"/>
            </w:tcBorders>
          </w:tcPr>
          <w:p w14:paraId="0C62C5D2" w14:textId="77777777" w:rsidR="00B2383F" w:rsidRPr="006B53EF" w:rsidRDefault="00B2383F" w:rsidP="00B90F02">
            <w:pPr>
              <w:snapToGrid w:val="0"/>
              <w:ind w:left="-108" w:right="-151"/>
              <w:jc w:val="center"/>
              <w:rPr>
                <w:rFonts w:ascii="Tahoma" w:hAnsi="Tahoma" w:cs="Tahoma"/>
                <w:sz w:val="20"/>
                <w:szCs w:val="20"/>
              </w:rPr>
            </w:pPr>
          </w:p>
        </w:tc>
      </w:tr>
      <w:tr w:rsidR="00B2383F" w:rsidRPr="006138A5" w14:paraId="498EAE1E" w14:textId="77777777" w:rsidTr="00015F64">
        <w:trPr>
          <w:trHeight w:val="70"/>
        </w:trPr>
        <w:tc>
          <w:tcPr>
            <w:tcW w:w="629" w:type="dxa"/>
            <w:tcBorders>
              <w:top w:val="single" w:sz="4" w:space="0" w:color="000000"/>
              <w:left w:val="single" w:sz="8" w:space="0" w:color="000000"/>
              <w:bottom w:val="single" w:sz="4" w:space="0" w:color="000000"/>
            </w:tcBorders>
          </w:tcPr>
          <w:p w14:paraId="27E904A3" w14:textId="77777777" w:rsidR="00B2383F" w:rsidRPr="006B53EF" w:rsidRDefault="00B2383F" w:rsidP="00446527">
            <w:pPr>
              <w:pStyle w:val="aff0"/>
              <w:numPr>
                <w:ilvl w:val="0"/>
                <w:numId w:val="67"/>
              </w:numPr>
              <w:suppressAutoHyphens/>
              <w:snapToGrid w:val="0"/>
              <w:ind w:left="113" w:firstLine="0"/>
              <w:jc w:val="center"/>
              <w:rPr>
                <w:rFonts w:ascii="Tahoma" w:hAnsi="Tahoma" w:cs="Tahoma"/>
                <w:sz w:val="20"/>
                <w:szCs w:val="20"/>
              </w:rPr>
            </w:pPr>
          </w:p>
        </w:tc>
        <w:tc>
          <w:tcPr>
            <w:tcW w:w="4424" w:type="dxa"/>
            <w:tcBorders>
              <w:top w:val="single" w:sz="4" w:space="0" w:color="000000"/>
              <w:left w:val="single" w:sz="4" w:space="0" w:color="000000"/>
              <w:bottom w:val="single" w:sz="4" w:space="0" w:color="000000"/>
            </w:tcBorders>
          </w:tcPr>
          <w:p w14:paraId="3163A553" w14:textId="77777777" w:rsidR="00B2383F" w:rsidRPr="006B53EF" w:rsidRDefault="00B2383F" w:rsidP="00EE0353">
            <w:pPr>
              <w:rPr>
                <w:rFonts w:ascii="Tahoma" w:hAnsi="Tahoma" w:cs="Tahoma"/>
                <w:sz w:val="20"/>
                <w:szCs w:val="20"/>
              </w:rPr>
            </w:pPr>
            <w:r w:rsidRPr="006B53EF">
              <w:rPr>
                <w:rFonts w:ascii="Tahoma" w:hAnsi="Tahoma" w:cs="Tahoma"/>
                <w:sz w:val="20"/>
                <w:szCs w:val="20"/>
                <w:lang w:val="el-GR"/>
              </w:rPr>
              <w:t>Θύρες</w:t>
            </w:r>
            <w:r w:rsidRPr="006B53EF">
              <w:rPr>
                <w:rFonts w:ascii="Tahoma" w:hAnsi="Tahoma" w:cs="Tahoma"/>
                <w:sz w:val="20"/>
                <w:szCs w:val="20"/>
              </w:rPr>
              <w:t xml:space="preserve"> </w:t>
            </w:r>
            <w:r w:rsidRPr="006B53EF">
              <w:rPr>
                <w:rFonts w:ascii="Tahoma" w:hAnsi="Tahoma" w:cs="Tahoma"/>
                <w:sz w:val="20"/>
                <w:szCs w:val="20"/>
                <w:lang w:val="el-GR"/>
              </w:rPr>
              <w:t>διασύνδεσης</w:t>
            </w:r>
            <w:r w:rsidRPr="006B53EF">
              <w:rPr>
                <w:rFonts w:ascii="Tahoma" w:hAnsi="Tahoma" w:cs="Tahoma"/>
                <w:sz w:val="20"/>
                <w:szCs w:val="20"/>
              </w:rPr>
              <w:t xml:space="preserve"> 10 Gigabit Ethernet Base-T</w:t>
            </w:r>
          </w:p>
        </w:tc>
        <w:tc>
          <w:tcPr>
            <w:tcW w:w="1413" w:type="dxa"/>
            <w:tcBorders>
              <w:top w:val="single" w:sz="4" w:space="0" w:color="000000"/>
              <w:left w:val="single" w:sz="4" w:space="0" w:color="000000"/>
              <w:bottom w:val="single" w:sz="4" w:space="0" w:color="000000"/>
            </w:tcBorders>
          </w:tcPr>
          <w:p w14:paraId="56CA3F43" w14:textId="77777777" w:rsidR="00B2383F" w:rsidRPr="006B53EF" w:rsidRDefault="00B2383F" w:rsidP="00E84064">
            <w:pPr>
              <w:snapToGrid w:val="0"/>
              <w:ind w:left="-164" w:right="-108"/>
              <w:jc w:val="center"/>
              <w:rPr>
                <w:rFonts w:ascii="Tahoma" w:hAnsi="Tahoma" w:cs="Tahoma"/>
                <w:sz w:val="20"/>
                <w:szCs w:val="20"/>
              </w:rPr>
            </w:pPr>
            <w:r w:rsidRPr="006B53EF">
              <w:rPr>
                <w:rFonts w:ascii="Tahoma" w:hAnsi="Tahoma" w:cs="Tahoma"/>
                <w:sz w:val="20"/>
                <w:szCs w:val="20"/>
              </w:rPr>
              <w:t>≥ 4</w:t>
            </w:r>
          </w:p>
        </w:tc>
        <w:tc>
          <w:tcPr>
            <w:tcW w:w="1484" w:type="dxa"/>
            <w:tcBorders>
              <w:top w:val="single" w:sz="4" w:space="0" w:color="000000"/>
              <w:left w:val="single" w:sz="4" w:space="0" w:color="000000"/>
              <w:bottom w:val="single" w:sz="4" w:space="0" w:color="000000"/>
            </w:tcBorders>
          </w:tcPr>
          <w:p w14:paraId="27E9CC93" w14:textId="77777777" w:rsidR="00B2383F" w:rsidRPr="006B53EF" w:rsidRDefault="00B2383F" w:rsidP="00B90F02">
            <w:pPr>
              <w:snapToGrid w:val="0"/>
              <w:ind w:left="-18" w:right="-108"/>
              <w:jc w:val="center"/>
              <w:rPr>
                <w:rFonts w:ascii="Tahoma" w:hAnsi="Tahoma" w:cs="Tahoma"/>
                <w:sz w:val="20"/>
                <w:szCs w:val="20"/>
              </w:rPr>
            </w:pPr>
          </w:p>
        </w:tc>
        <w:tc>
          <w:tcPr>
            <w:tcW w:w="1988" w:type="dxa"/>
            <w:tcBorders>
              <w:top w:val="single" w:sz="4" w:space="0" w:color="000000"/>
              <w:left w:val="single" w:sz="4" w:space="0" w:color="000000"/>
              <w:bottom w:val="single" w:sz="4" w:space="0" w:color="000000"/>
              <w:right w:val="single" w:sz="12" w:space="0" w:color="000000"/>
            </w:tcBorders>
          </w:tcPr>
          <w:p w14:paraId="4F59F812" w14:textId="77777777" w:rsidR="00B2383F" w:rsidRPr="006B53EF" w:rsidRDefault="00B2383F" w:rsidP="00B90F02">
            <w:pPr>
              <w:snapToGrid w:val="0"/>
              <w:ind w:left="-108" w:right="-151"/>
              <w:jc w:val="center"/>
              <w:rPr>
                <w:rFonts w:ascii="Tahoma" w:hAnsi="Tahoma" w:cs="Tahoma"/>
                <w:sz w:val="20"/>
                <w:szCs w:val="20"/>
              </w:rPr>
            </w:pPr>
          </w:p>
        </w:tc>
      </w:tr>
      <w:tr w:rsidR="00B2383F" w:rsidRPr="006138A5" w14:paraId="1FF8BFFF" w14:textId="77777777" w:rsidTr="00015F64">
        <w:trPr>
          <w:trHeight w:val="70"/>
        </w:trPr>
        <w:tc>
          <w:tcPr>
            <w:tcW w:w="629" w:type="dxa"/>
            <w:tcBorders>
              <w:top w:val="single" w:sz="4" w:space="0" w:color="000000"/>
              <w:left w:val="single" w:sz="8" w:space="0" w:color="000000"/>
              <w:bottom w:val="single" w:sz="4" w:space="0" w:color="000000"/>
            </w:tcBorders>
          </w:tcPr>
          <w:p w14:paraId="01BA9E1A" w14:textId="77777777" w:rsidR="00B2383F" w:rsidRPr="006B53EF" w:rsidRDefault="00B2383F" w:rsidP="00446527">
            <w:pPr>
              <w:pStyle w:val="aff0"/>
              <w:numPr>
                <w:ilvl w:val="0"/>
                <w:numId w:val="67"/>
              </w:numPr>
              <w:suppressAutoHyphens/>
              <w:snapToGrid w:val="0"/>
              <w:ind w:left="113" w:firstLine="0"/>
              <w:jc w:val="center"/>
              <w:rPr>
                <w:rFonts w:ascii="Tahoma" w:hAnsi="Tahoma" w:cs="Tahoma"/>
                <w:sz w:val="20"/>
                <w:szCs w:val="20"/>
              </w:rPr>
            </w:pPr>
          </w:p>
        </w:tc>
        <w:tc>
          <w:tcPr>
            <w:tcW w:w="4424" w:type="dxa"/>
            <w:tcBorders>
              <w:top w:val="single" w:sz="4" w:space="0" w:color="000000"/>
              <w:left w:val="single" w:sz="4" w:space="0" w:color="000000"/>
              <w:bottom w:val="single" w:sz="4" w:space="0" w:color="000000"/>
            </w:tcBorders>
          </w:tcPr>
          <w:p w14:paraId="6F4FFFD1" w14:textId="77777777" w:rsidR="00B2383F" w:rsidRPr="006B53EF" w:rsidRDefault="00B2383F" w:rsidP="00EE0353">
            <w:pPr>
              <w:rPr>
                <w:rFonts w:ascii="Tahoma" w:hAnsi="Tahoma" w:cs="Tahoma"/>
                <w:sz w:val="20"/>
                <w:szCs w:val="20"/>
                <w:lang w:val="el-GR"/>
              </w:rPr>
            </w:pPr>
            <w:r w:rsidRPr="006B53EF">
              <w:rPr>
                <w:rFonts w:ascii="Tahoma" w:hAnsi="Tahoma" w:cs="Tahoma"/>
                <w:sz w:val="20"/>
                <w:szCs w:val="20"/>
                <w:lang w:val="el-GR"/>
              </w:rPr>
              <w:t>Να αναφερθεί η επεκτασιμότητα σε interfaces.</w:t>
            </w:r>
          </w:p>
        </w:tc>
        <w:tc>
          <w:tcPr>
            <w:tcW w:w="1413" w:type="dxa"/>
            <w:tcBorders>
              <w:top w:val="single" w:sz="4" w:space="0" w:color="000000"/>
              <w:left w:val="single" w:sz="4" w:space="0" w:color="000000"/>
              <w:bottom w:val="single" w:sz="4" w:space="0" w:color="000000"/>
            </w:tcBorders>
          </w:tcPr>
          <w:p w14:paraId="6B15F3DB" w14:textId="77777777" w:rsidR="00B2383F" w:rsidRPr="006B53EF" w:rsidRDefault="00B2383F" w:rsidP="00B90F02">
            <w:pPr>
              <w:snapToGrid w:val="0"/>
              <w:ind w:left="-164" w:right="-108"/>
              <w:jc w:val="center"/>
              <w:rPr>
                <w:rFonts w:ascii="Tahoma" w:hAnsi="Tahoma" w:cs="Tahoma"/>
                <w:sz w:val="20"/>
                <w:szCs w:val="20"/>
              </w:rPr>
            </w:pPr>
            <w:r w:rsidRPr="006B53EF">
              <w:rPr>
                <w:rFonts w:ascii="Tahoma" w:hAnsi="Tahoma" w:cs="Tahoma"/>
                <w:sz w:val="20"/>
                <w:szCs w:val="20"/>
              </w:rPr>
              <w:t>NAI</w:t>
            </w:r>
          </w:p>
        </w:tc>
        <w:tc>
          <w:tcPr>
            <w:tcW w:w="1484" w:type="dxa"/>
            <w:tcBorders>
              <w:top w:val="single" w:sz="4" w:space="0" w:color="000000"/>
              <w:left w:val="single" w:sz="4" w:space="0" w:color="000000"/>
              <w:bottom w:val="single" w:sz="4" w:space="0" w:color="000000"/>
            </w:tcBorders>
          </w:tcPr>
          <w:p w14:paraId="4438FDF0" w14:textId="77777777" w:rsidR="00B2383F" w:rsidRPr="006B53EF" w:rsidRDefault="00B2383F" w:rsidP="00B90F02">
            <w:pPr>
              <w:snapToGrid w:val="0"/>
              <w:ind w:left="-18" w:right="-108"/>
              <w:jc w:val="center"/>
              <w:rPr>
                <w:rFonts w:ascii="Tahoma" w:hAnsi="Tahoma" w:cs="Tahoma"/>
                <w:sz w:val="20"/>
                <w:szCs w:val="20"/>
              </w:rPr>
            </w:pPr>
          </w:p>
        </w:tc>
        <w:tc>
          <w:tcPr>
            <w:tcW w:w="1988" w:type="dxa"/>
            <w:tcBorders>
              <w:top w:val="single" w:sz="4" w:space="0" w:color="000000"/>
              <w:left w:val="single" w:sz="4" w:space="0" w:color="000000"/>
              <w:bottom w:val="single" w:sz="4" w:space="0" w:color="000000"/>
              <w:right w:val="single" w:sz="12" w:space="0" w:color="000000"/>
            </w:tcBorders>
          </w:tcPr>
          <w:p w14:paraId="5972B0E2" w14:textId="77777777" w:rsidR="00B2383F" w:rsidRPr="006B53EF" w:rsidRDefault="00B2383F" w:rsidP="00B90F02">
            <w:pPr>
              <w:snapToGrid w:val="0"/>
              <w:ind w:left="-108" w:right="-151"/>
              <w:jc w:val="center"/>
              <w:rPr>
                <w:rFonts w:ascii="Tahoma" w:hAnsi="Tahoma" w:cs="Tahoma"/>
                <w:sz w:val="20"/>
                <w:szCs w:val="20"/>
              </w:rPr>
            </w:pPr>
          </w:p>
        </w:tc>
      </w:tr>
      <w:tr w:rsidR="00B2383F" w:rsidRPr="006138A5" w14:paraId="74C9305C" w14:textId="77777777" w:rsidTr="00015F64">
        <w:trPr>
          <w:trHeight w:val="70"/>
        </w:trPr>
        <w:tc>
          <w:tcPr>
            <w:tcW w:w="629" w:type="dxa"/>
            <w:tcBorders>
              <w:top w:val="single" w:sz="4" w:space="0" w:color="000000"/>
              <w:left w:val="single" w:sz="8" w:space="0" w:color="000000"/>
              <w:bottom w:val="single" w:sz="4" w:space="0" w:color="000000"/>
            </w:tcBorders>
          </w:tcPr>
          <w:p w14:paraId="24EA50B6" w14:textId="77777777" w:rsidR="00B2383F" w:rsidRPr="006B53EF" w:rsidRDefault="00B2383F" w:rsidP="00446527">
            <w:pPr>
              <w:pStyle w:val="aff0"/>
              <w:numPr>
                <w:ilvl w:val="0"/>
                <w:numId w:val="67"/>
              </w:numPr>
              <w:suppressAutoHyphens/>
              <w:snapToGrid w:val="0"/>
              <w:ind w:left="113" w:firstLine="0"/>
              <w:jc w:val="center"/>
              <w:rPr>
                <w:rFonts w:ascii="Tahoma" w:hAnsi="Tahoma" w:cs="Tahoma"/>
                <w:sz w:val="20"/>
                <w:szCs w:val="20"/>
              </w:rPr>
            </w:pPr>
          </w:p>
        </w:tc>
        <w:tc>
          <w:tcPr>
            <w:tcW w:w="4424" w:type="dxa"/>
            <w:tcBorders>
              <w:top w:val="single" w:sz="4" w:space="0" w:color="000000"/>
              <w:left w:val="single" w:sz="4" w:space="0" w:color="000000"/>
              <w:bottom w:val="single" w:sz="4" w:space="0" w:color="000000"/>
            </w:tcBorders>
          </w:tcPr>
          <w:p w14:paraId="4C271D00" w14:textId="77777777" w:rsidR="00B2383F" w:rsidRPr="006B53EF" w:rsidRDefault="00B2383F" w:rsidP="00EE0353">
            <w:pPr>
              <w:rPr>
                <w:rFonts w:ascii="Tahoma" w:hAnsi="Tahoma" w:cs="Tahoma"/>
                <w:sz w:val="20"/>
                <w:szCs w:val="20"/>
                <w:lang w:val="el-GR"/>
              </w:rPr>
            </w:pPr>
            <w:r w:rsidRPr="006B53EF">
              <w:rPr>
                <w:rFonts w:ascii="Tahoma" w:hAnsi="Tahoma" w:cs="Tahoma"/>
                <w:sz w:val="20"/>
                <w:szCs w:val="20"/>
                <w:lang w:val="el-GR"/>
              </w:rPr>
              <w:t>Ταχύτητα εγγραφής των backup δεδομένων στο σύστημα (με inline deduplication).</w:t>
            </w:r>
          </w:p>
        </w:tc>
        <w:tc>
          <w:tcPr>
            <w:tcW w:w="1413" w:type="dxa"/>
            <w:tcBorders>
              <w:top w:val="single" w:sz="4" w:space="0" w:color="000000"/>
              <w:left w:val="single" w:sz="4" w:space="0" w:color="000000"/>
              <w:bottom w:val="single" w:sz="4" w:space="0" w:color="000000"/>
            </w:tcBorders>
          </w:tcPr>
          <w:p w14:paraId="13905C66" w14:textId="77777777" w:rsidR="00B2383F" w:rsidRPr="006B53EF" w:rsidRDefault="00B2383F" w:rsidP="00B90F02">
            <w:pPr>
              <w:snapToGrid w:val="0"/>
              <w:ind w:left="-164" w:right="-108"/>
              <w:jc w:val="center"/>
              <w:rPr>
                <w:rFonts w:ascii="Tahoma" w:hAnsi="Tahoma" w:cs="Tahoma"/>
                <w:sz w:val="20"/>
                <w:szCs w:val="20"/>
              </w:rPr>
            </w:pPr>
            <w:r w:rsidRPr="006B53EF">
              <w:rPr>
                <w:rFonts w:ascii="Tahoma" w:hAnsi="Tahoma" w:cs="Tahoma"/>
                <w:sz w:val="20"/>
                <w:szCs w:val="20"/>
              </w:rPr>
              <w:t>≥27ΤΒ/hour</w:t>
            </w:r>
          </w:p>
        </w:tc>
        <w:tc>
          <w:tcPr>
            <w:tcW w:w="1484" w:type="dxa"/>
            <w:tcBorders>
              <w:top w:val="single" w:sz="4" w:space="0" w:color="000000"/>
              <w:left w:val="single" w:sz="4" w:space="0" w:color="000000"/>
              <w:bottom w:val="single" w:sz="4" w:space="0" w:color="000000"/>
            </w:tcBorders>
          </w:tcPr>
          <w:p w14:paraId="24356EE7" w14:textId="77777777" w:rsidR="00B2383F" w:rsidRPr="006B53EF" w:rsidRDefault="00B2383F" w:rsidP="00B90F02">
            <w:pPr>
              <w:snapToGrid w:val="0"/>
              <w:ind w:left="-18" w:right="-108"/>
              <w:jc w:val="center"/>
              <w:rPr>
                <w:rFonts w:ascii="Tahoma" w:hAnsi="Tahoma" w:cs="Tahoma"/>
                <w:sz w:val="20"/>
                <w:szCs w:val="20"/>
              </w:rPr>
            </w:pPr>
          </w:p>
        </w:tc>
        <w:tc>
          <w:tcPr>
            <w:tcW w:w="1988" w:type="dxa"/>
            <w:tcBorders>
              <w:top w:val="single" w:sz="4" w:space="0" w:color="000000"/>
              <w:left w:val="single" w:sz="4" w:space="0" w:color="000000"/>
              <w:bottom w:val="single" w:sz="4" w:space="0" w:color="000000"/>
              <w:right w:val="single" w:sz="12" w:space="0" w:color="000000"/>
            </w:tcBorders>
          </w:tcPr>
          <w:p w14:paraId="30EC5016" w14:textId="77777777" w:rsidR="00B2383F" w:rsidRPr="006B53EF" w:rsidRDefault="00B2383F" w:rsidP="00B90F02">
            <w:pPr>
              <w:snapToGrid w:val="0"/>
              <w:ind w:left="-108" w:right="-151"/>
              <w:jc w:val="center"/>
              <w:rPr>
                <w:rFonts w:ascii="Tahoma" w:hAnsi="Tahoma" w:cs="Tahoma"/>
                <w:sz w:val="20"/>
                <w:szCs w:val="20"/>
              </w:rPr>
            </w:pPr>
          </w:p>
        </w:tc>
      </w:tr>
      <w:tr w:rsidR="00B2383F" w:rsidRPr="006138A5" w14:paraId="30956624" w14:textId="77777777" w:rsidTr="00015F64">
        <w:trPr>
          <w:trHeight w:val="70"/>
        </w:trPr>
        <w:tc>
          <w:tcPr>
            <w:tcW w:w="629" w:type="dxa"/>
            <w:tcBorders>
              <w:top w:val="single" w:sz="4" w:space="0" w:color="000000"/>
              <w:left w:val="single" w:sz="8" w:space="0" w:color="000000"/>
              <w:bottom w:val="single" w:sz="4" w:space="0" w:color="000000"/>
            </w:tcBorders>
          </w:tcPr>
          <w:p w14:paraId="6551277D" w14:textId="77777777" w:rsidR="00B2383F" w:rsidRPr="006B53EF" w:rsidRDefault="00B2383F" w:rsidP="00446527">
            <w:pPr>
              <w:pStyle w:val="aff0"/>
              <w:numPr>
                <w:ilvl w:val="0"/>
                <w:numId w:val="67"/>
              </w:numPr>
              <w:suppressAutoHyphens/>
              <w:snapToGrid w:val="0"/>
              <w:ind w:left="113" w:firstLine="0"/>
              <w:jc w:val="center"/>
              <w:rPr>
                <w:rFonts w:ascii="Tahoma" w:hAnsi="Tahoma" w:cs="Tahoma"/>
                <w:sz w:val="20"/>
                <w:szCs w:val="20"/>
              </w:rPr>
            </w:pPr>
          </w:p>
        </w:tc>
        <w:tc>
          <w:tcPr>
            <w:tcW w:w="4424" w:type="dxa"/>
            <w:tcBorders>
              <w:top w:val="single" w:sz="4" w:space="0" w:color="000000"/>
              <w:left w:val="single" w:sz="4" w:space="0" w:color="000000"/>
              <w:bottom w:val="single" w:sz="4" w:space="0" w:color="000000"/>
            </w:tcBorders>
          </w:tcPr>
          <w:p w14:paraId="7564E02A" w14:textId="77777777" w:rsidR="00B2383F" w:rsidRPr="006B53EF" w:rsidRDefault="00B2383F" w:rsidP="00EE0353">
            <w:pPr>
              <w:rPr>
                <w:rFonts w:ascii="Tahoma" w:hAnsi="Tahoma" w:cs="Tahoma"/>
                <w:sz w:val="20"/>
                <w:szCs w:val="20"/>
                <w:lang w:val="el-GR"/>
              </w:rPr>
            </w:pPr>
            <w:r w:rsidRPr="006B53EF">
              <w:rPr>
                <w:rFonts w:ascii="Tahoma" w:hAnsi="Tahoma" w:cs="Tahoma"/>
                <w:sz w:val="20"/>
                <w:szCs w:val="20"/>
                <w:lang w:val="el-GR"/>
              </w:rPr>
              <w:t>Προσφερόμενη ωφέλιμη χωρητικότητα .</w:t>
            </w:r>
          </w:p>
        </w:tc>
        <w:tc>
          <w:tcPr>
            <w:tcW w:w="1413" w:type="dxa"/>
            <w:tcBorders>
              <w:top w:val="single" w:sz="4" w:space="0" w:color="000000"/>
              <w:left w:val="single" w:sz="4" w:space="0" w:color="000000"/>
              <w:bottom w:val="single" w:sz="4" w:space="0" w:color="000000"/>
            </w:tcBorders>
          </w:tcPr>
          <w:p w14:paraId="39F8B1D4" w14:textId="77777777" w:rsidR="00B2383F" w:rsidRPr="006B53EF" w:rsidRDefault="00B2383F" w:rsidP="00B90F02">
            <w:pPr>
              <w:snapToGrid w:val="0"/>
              <w:ind w:left="-164" w:right="-108"/>
              <w:jc w:val="center"/>
              <w:rPr>
                <w:rFonts w:ascii="Tahoma" w:hAnsi="Tahoma" w:cs="Tahoma"/>
                <w:sz w:val="20"/>
                <w:szCs w:val="20"/>
              </w:rPr>
            </w:pPr>
            <w:r w:rsidRPr="006B53EF">
              <w:rPr>
                <w:rFonts w:ascii="Tahoma" w:hAnsi="Tahoma" w:cs="Tahoma"/>
                <w:sz w:val="20"/>
                <w:szCs w:val="20"/>
              </w:rPr>
              <w:t>≥ 48ΤΒ</w:t>
            </w:r>
          </w:p>
        </w:tc>
        <w:tc>
          <w:tcPr>
            <w:tcW w:w="1484" w:type="dxa"/>
            <w:tcBorders>
              <w:top w:val="single" w:sz="4" w:space="0" w:color="000000"/>
              <w:left w:val="single" w:sz="4" w:space="0" w:color="000000"/>
              <w:bottom w:val="single" w:sz="4" w:space="0" w:color="000000"/>
            </w:tcBorders>
          </w:tcPr>
          <w:p w14:paraId="14CAF48D" w14:textId="77777777" w:rsidR="00B2383F" w:rsidRPr="006B53EF" w:rsidRDefault="00B2383F" w:rsidP="00B90F02">
            <w:pPr>
              <w:snapToGrid w:val="0"/>
              <w:ind w:left="-18" w:right="-108"/>
              <w:jc w:val="center"/>
              <w:rPr>
                <w:rFonts w:ascii="Tahoma" w:hAnsi="Tahoma" w:cs="Tahoma"/>
                <w:sz w:val="20"/>
                <w:szCs w:val="20"/>
              </w:rPr>
            </w:pPr>
          </w:p>
        </w:tc>
        <w:tc>
          <w:tcPr>
            <w:tcW w:w="1988" w:type="dxa"/>
            <w:tcBorders>
              <w:top w:val="single" w:sz="4" w:space="0" w:color="000000"/>
              <w:left w:val="single" w:sz="4" w:space="0" w:color="000000"/>
              <w:bottom w:val="single" w:sz="4" w:space="0" w:color="000000"/>
              <w:right w:val="single" w:sz="12" w:space="0" w:color="000000"/>
            </w:tcBorders>
          </w:tcPr>
          <w:p w14:paraId="4914733A" w14:textId="77777777" w:rsidR="00B2383F" w:rsidRPr="006B53EF" w:rsidRDefault="00B2383F" w:rsidP="00B90F02">
            <w:pPr>
              <w:snapToGrid w:val="0"/>
              <w:ind w:left="-108" w:right="-151"/>
              <w:jc w:val="center"/>
              <w:rPr>
                <w:rFonts w:ascii="Tahoma" w:hAnsi="Tahoma" w:cs="Tahoma"/>
                <w:sz w:val="20"/>
                <w:szCs w:val="20"/>
              </w:rPr>
            </w:pPr>
          </w:p>
        </w:tc>
      </w:tr>
      <w:tr w:rsidR="00B2383F" w:rsidRPr="006138A5" w14:paraId="4A3151E8" w14:textId="77777777" w:rsidTr="00015F64">
        <w:trPr>
          <w:trHeight w:val="604"/>
        </w:trPr>
        <w:tc>
          <w:tcPr>
            <w:tcW w:w="629" w:type="dxa"/>
            <w:tcBorders>
              <w:top w:val="single" w:sz="4" w:space="0" w:color="000000"/>
              <w:left w:val="single" w:sz="8" w:space="0" w:color="000000"/>
              <w:bottom w:val="single" w:sz="4" w:space="0" w:color="000000"/>
            </w:tcBorders>
          </w:tcPr>
          <w:p w14:paraId="6E7C4665" w14:textId="77777777" w:rsidR="00B2383F" w:rsidRPr="006B53EF" w:rsidRDefault="00B2383F" w:rsidP="00446527">
            <w:pPr>
              <w:pStyle w:val="aff0"/>
              <w:numPr>
                <w:ilvl w:val="0"/>
                <w:numId w:val="67"/>
              </w:numPr>
              <w:suppressAutoHyphens/>
              <w:snapToGrid w:val="0"/>
              <w:ind w:left="113" w:firstLine="0"/>
              <w:jc w:val="center"/>
              <w:rPr>
                <w:rFonts w:ascii="Tahoma" w:hAnsi="Tahoma" w:cs="Tahoma"/>
                <w:sz w:val="20"/>
                <w:szCs w:val="20"/>
              </w:rPr>
            </w:pPr>
          </w:p>
        </w:tc>
        <w:tc>
          <w:tcPr>
            <w:tcW w:w="4424" w:type="dxa"/>
            <w:tcBorders>
              <w:top w:val="single" w:sz="4" w:space="0" w:color="000000"/>
              <w:left w:val="single" w:sz="4" w:space="0" w:color="000000"/>
              <w:bottom w:val="single" w:sz="4" w:space="0" w:color="000000"/>
            </w:tcBorders>
          </w:tcPr>
          <w:p w14:paraId="30A5904C" w14:textId="77777777" w:rsidR="00B2383F" w:rsidRPr="006B53EF" w:rsidRDefault="00B2383F" w:rsidP="00EE0353">
            <w:pPr>
              <w:rPr>
                <w:rFonts w:ascii="Tahoma" w:hAnsi="Tahoma" w:cs="Tahoma"/>
                <w:sz w:val="20"/>
                <w:szCs w:val="20"/>
                <w:lang w:val="el-GR"/>
              </w:rPr>
            </w:pPr>
            <w:r w:rsidRPr="006B53EF">
              <w:rPr>
                <w:rFonts w:ascii="Tahoma" w:hAnsi="Tahoma" w:cs="Tahoma"/>
                <w:sz w:val="20"/>
                <w:szCs w:val="20"/>
                <w:lang w:val="el-GR"/>
              </w:rPr>
              <w:t>Μέγιστη επεκτασιμότητα σε ωφέλιμη χωρητικότητα</w:t>
            </w:r>
          </w:p>
        </w:tc>
        <w:tc>
          <w:tcPr>
            <w:tcW w:w="1413" w:type="dxa"/>
            <w:tcBorders>
              <w:top w:val="single" w:sz="4" w:space="0" w:color="000000"/>
              <w:left w:val="single" w:sz="4" w:space="0" w:color="000000"/>
              <w:bottom w:val="single" w:sz="4" w:space="0" w:color="000000"/>
            </w:tcBorders>
          </w:tcPr>
          <w:p w14:paraId="5A9D73F9" w14:textId="77777777" w:rsidR="00B2383F" w:rsidRPr="006B53EF" w:rsidRDefault="00B2383F" w:rsidP="00B90F02">
            <w:pPr>
              <w:snapToGrid w:val="0"/>
              <w:ind w:left="-164" w:right="-108"/>
              <w:jc w:val="center"/>
              <w:rPr>
                <w:rFonts w:ascii="Tahoma" w:hAnsi="Tahoma" w:cs="Tahoma"/>
                <w:sz w:val="20"/>
                <w:szCs w:val="20"/>
              </w:rPr>
            </w:pPr>
            <w:r w:rsidRPr="006B53EF">
              <w:rPr>
                <w:rFonts w:ascii="Tahoma" w:hAnsi="Tahoma" w:cs="Tahoma"/>
                <w:sz w:val="20"/>
                <w:szCs w:val="20"/>
              </w:rPr>
              <w:t>≥ 172 ΤΒ</w:t>
            </w:r>
          </w:p>
        </w:tc>
        <w:tc>
          <w:tcPr>
            <w:tcW w:w="1484" w:type="dxa"/>
            <w:tcBorders>
              <w:top w:val="single" w:sz="4" w:space="0" w:color="000000"/>
              <w:left w:val="single" w:sz="4" w:space="0" w:color="000000"/>
              <w:bottom w:val="single" w:sz="4" w:space="0" w:color="000000"/>
            </w:tcBorders>
          </w:tcPr>
          <w:p w14:paraId="6576F26B" w14:textId="77777777" w:rsidR="00B2383F" w:rsidRPr="006B53EF" w:rsidRDefault="00B2383F" w:rsidP="00B90F02">
            <w:pPr>
              <w:snapToGrid w:val="0"/>
              <w:ind w:left="-18" w:right="-108"/>
              <w:jc w:val="center"/>
              <w:rPr>
                <w:rFonts w:ascii="Tahoma" w:hAnsi="Tahoma" w:cs="Tahoma"/>
                <w:sz w:val="20"/>
                <w:szCs w:val="20"/>
              </w:rPr>
            </w:pPr>
          </w:p>
        </w:tc>
        <w:tc>
          <w:tcPr>
            <w:tcW w:w="1988" w:type="dxa"/>
            <w:tcBorders>
              <w:top w:val="single" w:sz="4" w:space="0" w:color="000000"/>
              <w:left w:val="single" w:sz="4" w:space="0" w:color="000000"/>
              <w:bottom w:val="single" w:sz="4" w:space="0" w:color="000000"/>
              <w:right w:val="single" w:sz="12" w:space="0" w:color="000000"/>
            </w:tcBorders>
          </w:tcPr>
          <w:p w14:paraId="1F3EE058" w14:textId="77777777" w:rsidR="00B2383F" w:rsidRPr="006B53EF" w:rsidRDefault="00B2383F" w:rsidP="00B90F02">
            <w:pPr>
              <w:snapToGrid w:val="0"/>
              <w:ind w:left="-108" w:right="-151"/>
              <w:jc w:val="center"/>
              <w:rPr>
                <w:rFonts w:ascii="Tahoma" w:hAnsi="Tahoma" w:cs="Tahoma"/>
                <w:sz w:val="20"/>
                <w:szCs w:val="20"/>
              </w:rPr>
            </w:pPr>
          </w:p>
        </w:tc>
      </w:tr>
      <w:tr w:rsidR="00B2383F" w:rsidRPr="006138A5" w14:paraId="1E4E1C31" w14:textId="77777777" w:rsidTr="00015F64">
        <w:trPr>
          <w:trHeight w:val="604"/>
        </w:trPr>
        <w:tc>
          <w:tcPr>
            <w:tcW w:w="629" w:type="dxa"/>
            <w:tcBorders>
              <w:top w:val="single" w:sz="4" w:space="0" w:color="000000"/>
              <w:left w:val="single" w:sz="8" w:space="0" w:color="000000"/>
              <w:bottom w:val="single" w:sz="4" w:space="0" w:color="000000"/>
            </w:tcBorders>
          </w:tcPr>
          <w:p w14:paraId="61200520" w14:textId="77777777" w:rsidR="00B2383F" w:rsidRPr="006B53EF" w:rsidRDefault="00B2383F" w:rsidP="00446527">
            <w:pPr>
              <w:pStyle w:val="aff0"/>
              <w:numPr>
                <w:ilvl w:val="0"/>
                <w:numId w:val="67"/>
              </w:numPr>
              <w:suppressAutoHyphens/>
              <w:snapToGrid w:val="0"/>
              <w:ind w:left="113" w:firstLine="0"/>
              <w:jc w:val="center"/>
              <w:rPr>
                <w:rFonts w:ascii="Tahoma" w:hAnsi="Tahoma" w:cs="Tahoma"/>
                <w:sz w:val="20"/>
                <w:szCs w:val="20"/>
              </w:rPr>
            </w:pPr>
          </w:p>
        </w:tc>
        <w:tc>
          <w:tcPr>
            <w:tcW w:w="4424" w:type="dxa"/>
            <w:tcBorders>
              <w:top w:val="single" w:sz="4" w:space="0" w:color="000000"/>
              <w:left w:val="single" w:sz="4" w:space="0" w:color="000000"/>
              <w:bottom w:val="single" w:sz="4" w:space="0" w:color="000000"/>
            </w:tcBorders>
          </w:tcPr>
          <w:p w14:paraId="24718048" w14:textId="77777777" w:rsidR="00B2383F" w:rsidRPr="006B53EF" w:rsidRDefault="00B2383F" w:rsidP="00EE0353">
            <w:pPr>
              <w:rPr>
                <w:rFonts w:ascii="Tahoma" w:hAnsi="Tahoma" w:cs="Tahoma"/>
                <w:sz w:val="20"/>
                <w:szCs w:val="20"/>
                <w:lang w:val="el-GR"/>
              </w:rPr>
            </w:pPr>
            <w:r w:rsidRPr="006B53EF">
              <w:rPr>
                <w:rFonts w:ascii="Tahoma" w:hAnsi="Tahoma" w:cs="Tahoma"/>
                <w:sz w:val="20"/>
                <w:szCs w:val="20"/>
                <w:lang w:val="el-GR"/>
              </w:rPr>
              <w:t>Να υποστηρίζει την παράλληλη/ταυτόχρονη δημιουργία τουλάχιστον 270 αντιγράφων ασφαλείας σε αυτό.</w:t>
            </w:r>
          </w:p>
        </w:tc>
        <w:tc>
          <w:tcPr>
            <w:tcW w:w="1413" w:type="dxa"/>
            <w:tcBorders>
              <w:top w:val="single" w:sz="4" w:space="0" w:color="000000"/>
              <w:left w:val="single" w:sz="4" w:space="0" w:color="000000"/>
              <w:bottom w:val="single" w:sz="4" w:space="0" w:color="000000"/>
            </w:tcBorders>
          </w:tcPr>
          <w:p w14:paraId="315313F6" w14:textId="77777777" w:rsidR="00B2383F" w:rsidRPr="006B53EF" w:rsidRDefault="00B2383F" w:rsidP="00B90F02">
            <w:pPr>
              <w:snapToGrid w:val="0"/>
              <w:ind w:left="-164" w:right="-108"/>
              <w:jc w:val="center"/>
              <w:rPr>
                <w:rFonts w:ascii="Tahoma" w:hAnsi="Tahoma" w:cs="Tahoma"/>
                <w:sz w:val="20"/>
                <w:szCs w:val="20"/>
              </w:rPr>
            </w:pPr>
            <w:r w:rsidRPr="006B53EF">
              <w:rPr>
                <w:rFonts w:ascii="Tahoma" w:hAnsi="Tahoma" w:cs="Tahoma"/>
                <w:sz w:val="20"/>
                <w:szCs w:val="20"/>
              </w:rPr>
              <w:t>ΝΑΙ</w:t>
            </w:r>
          </w:p>
        </w:tc>
        <w:tc>
          <w:tcPr>
            <w:tcW w:w="1484" w:type="dxa"/>
            <w:tcBorders>
              <w:top w:val="single" w:sz="4" w:space="0" w:color="000000"/>
              <w:left w:val="single" w:sz="4" w:space="0" w:color="000000"/>
              <w:bottom w:val="single" w:sz="4" w:space="0" w:color="000000"/>
            </w:tcBorders>
          </w:tcPr>
          <w:p w14:paraId="5B319AFC" w14:textId="77777777" w:rsidR="00B2383F" w:rsidRPr="006B53EF" w:rsidRDefault="00B2383F" w:rsidP="00B90F02">
            <w:pPr>
              <w:snapToGrid w:val="0"/>
              <w:ind w:left="-18" w:right="-108"/>
              <w:jc w:val="center"/>
              <w:rPr>
                <w:rFonts w:ascii="Tahoma" w:hAnsi="Tahoma" w:cs="Tahoma"/>
                <w:sz w:val="20"/>
                <w:szCs w:val="20"/>
              </w:rPr>
            </w:pPr>
          </w:p>
        </w:tc>
        <w:tc>
          <w:tcPr>
            <w:tcW w:w="1988" w:type="dxa"/>
            <w:tcBorders>
              <w:top w:val="single" w:sz="4" w:space="0" w:color="000000"/>
              <w:left w:val="single" w:sz="4" w:space="0" w:color="000000"/>
              <w:bottom w:val="single" w:sz="4" w:space="0" w:color="000000"/>
              <w:right w:val="single" w:sz="12" w:space="0" w:color="000000"/>
            </w:tcBorders>
          </w:tcPr>
          <w:p w14:paraId="19138E7D" w14:textId="77777777" w:rsidR="00B2383F" w:rsidRPr="006B53EF" w:rsidRDefault="00B2383F" w:rsidP="00B90F02">
            <w:pPr>
              <w:snapToGrid w:val="0"/>
              <w:ind w:left="-108" w:right="-151"/>
              <w:jc w:val="center"/>
              <w:rPr>
                <w:rFonts w:ascii="Tahoma" w:hAnsi="Tahoma" w:cs="Tahoma"/>
                <w:sz w:val="20"/>
                <w:szCs w:val="20"/>
              </w:rPr>
            </w:pPr>
          </w:p>
        </w:tc>
      </w:tr>
      <w:tr w:rsidR="00B2383F" w:rsidRPr="006138A5" w14:paraId="798E6272" w14:textId="77777777" w:rsidTr="00015F64">
        <w:tc>
          <w:tcPr>
            <w:tcW w:w="629" w:type="dxa"/>
            <w:tcBorders>
              <w:top w:val="single" w:sz="4" w:space="0" w:color="000000"/>
              <w:left w:val="single" w:sz="8" w:space="0" w:color="000000"/>
              <w:bottom w:val="single" w:sz="4" w:space="0" w:color="000000"/>
            </w:tcBorders>
          </w:tcPr>
          <w:p w14:paraId="359C41EB" w14:textId="77777777" w:rsidR="00B2383F" w:rsidRPr="006B53EF" w:rsidRDefault="00B2383F" w:rsidP="00446527">
            <w:pPr>
              <w:pStyle w:val="aff0"/>
              <w:numPr>
                <w:ilvl w:val="0"/>
                <w:numId w:val="67"/>
              </w:numPr>
              <w:suppressAutoHyphens/>
              <w:snapToGrid w:val="0"/>
              <w:ind w:left="113" w:firstLine="0"/>
              <w:jc w:val="center"/>
              <w:rPr>
                <w:rFonts w:ascii="Tahoma" w:hAnsi="Tahoma" w:cs="Tahoma"/>
                <w:sz w:val="20"/>
                <w:szCs w:val="20"/>
              </w:rPr>
            </w:pPr>
            <w:bookmarkStart w:id="537" w:name="_Hlk121153492"/>
          </w:p>
        </w:tc>
        <w:tc>
          <w:tcPr>
            <w:tcW w:w="4424" w:type="dxa"/>
            <w:tcBorders>
              <w:top w:val="single" w:sz="4" w:space="0" w:color="000000"/>
              <w:left w:val="single" w:sz="4" w:space="0" w:color="000000"/>
              <w:bottom w:val="single" w:sz="4" w:space="0" w:color="000000"/>
            </w:tcBorders>
          </w:tcPr>
          <w:p w14:paraId="46999E1A" w14:textId="77777777" w:rsidR="00B2383F" w:rsidRPr="006B53EF" w:rsidRDefault="00B2383F" w:rsidP="00EE0353">
            <w:pPr>
              <w:rPr>
                <w:rFonts w:ascii="Tahoma" w:hAnsi="Tahoma" w:cs="Tahoma"/>
                <w:sz w:val="20"/>
                <w:szCs w:val="20"/>
              </w:rPr>
            </w:pPr>
            <w:r w:rsidRPr="006B53EF">
              <w:rPr>
                <w:rFonts w:ascii="Tahoma" w:hAnsi="Tahoma" w:cs="Tahoma"/>
                <w:sz w:val="20"/>
                <w:szCs w:val="20"/>
                <w:lang w:val="el-GR"/>
              </w:rPr>
              <w:t>Να</w:t>
            </w:r>
            <w:r w:rsidRPr="006B53EF">
              <w:rPr>
                <w:rFonts w:ascii="Tahoma" w:hAnsi="Tahoma" w:cs="Tahoma"/>
                <w:sz w:val="20"/>
                <w:szCs w:val="20"/>
              </w:rPr>
              <w:t xml:space="preserve"> </w:t>
            </w:r>
            <w:r w:rsidRPr="006B53EF">
              <w:rPr>
                <w:rFonts w:ascii="Tahoma" w:hAnsi="Tahoma" w:cs="Tahoma"/>
                <w:sz w:val="20"/>
                <w:szCs w:val="20"/>
                <w:lang w:val="el-GR"/>
              </w:rPr>
              <w:t>διαθέτει</w:t>
            </w:r>
            <w:r w:rsidRPr="006B53EF">
              <w:rPr>
                <w:rFonts w:ascii="Tahoma" w:hAnsi="Tahoma" w:cs="Tahoma"/>
                <w:sz w:val="20"/>
                <w:szCs w:val="20"/>
              </w:rPr>
              <w:t xml:space="preserve"> global Spare Space</w:t>
            </w:r>
          </w:p>
        </w:tc>
        <w:tc>
          <w:tcPr>
            <w:tcW w:w="1413" w:type="dxa"/>
            <w:tcBorders>
              <w:top w:val="single" w:sz="4" w:space="0" w:color="000000"/>
              <w:left w:val="single" w:sz="4" w:space="0" w:color="000000"/>
              <w:bottom w:val="single" w:sz="4" w:space="0" w:color="000000"/>
            </w:tcBorders>
          </w:tcPr>
          <w:p w14:paraId="0E531B19" w14:textId="77777777" w:rsidR="00B2383F" w:rsidRPr="006B53EF" w:rsidRDefault="00B2383F" w:rsidP="00B90F02">
            <w:pPr>
              <w:snapToGrid w:val="0"/>
              <w:ind w:left="-164" w:right="-108"/>
              <w:jc w:val="center"/>
              <w:rPr>
                <w:rFonts w:ascii="Tahoma" w:hAnsi="Tahoma" w:cs="Tahoma"/>
                <w:sz w:val="20"/>
                <w:szCs w:val="20"/>
              </w:rPr>
            </w:pPr>
            <w:r w:rsidRPr="006B53EF">
              <w:rPr>
                <w:rFonts w:ascii="Tahoma" w:hAnsi="Tahoma" w:cs="Tahoma"/>
                <w:sz w:val="20"/>
                <w:szCs w:val="20"/>
              </w:rPr>
              <w:t>ΝΑΙ</w:t>
            </w:r>
          </w:p>
        </w:tc>
        <w:tc>
          <w:tcPr>
            <w:tcW w:w="1484" w:type="dxa"/>
            <w:tcBorders>
              <w:top w:val="single" w:sz="4" w:space="0" w:color="000000"/>
              <w:left w:val="single" w:sz="4" w:space="0" w:color="000000"/>
              <w:bottom w:val="single" w:sz="4" w:space="0" w:color="000000"/>
            </w:tcBorders>
          </w:tcPr>
          <w:p w14:paraId="254344C8" w14:textId="77777777" w:rsidR="00B2383F" w:rsidRPr="006B53EF" w:rsidRDefault="00B2383F" w:rsidP="00B90F02">
            <w:pPr>
              <w:snapToGrid w:val="0"/>
              <w:ind w:left="-18" w:right="-108"/>
              <w:jc w:val="center"/>
              <w:rPr>
                <w:rFonts w:ascii="Tahoma" w:hAnsi="Tahoma" w:cs="Tahoma"/>
                <w:sz w:val="20"/>
                <w:szCs w:val="20"/>
              </w:rPr>
            </w:pPr>
          </w:p>
        </w:tc>
        <w:tc>
          <w:tcPr>
            <w:tcW w:w="1988" w:type="dxa"/>
            <w:tcBorders>
              <w:top w:val="single" w:sz="4" w:space="0" w:color="000000"/>
              <w:left w:val="single" w:sz="4" w:space="0" w:color="000000"/>
              <w:bottom w:val="single" w:sz="4" w:space="0" w:color="000000"/>
              <w:right w:val="single" w:sz="12" w:space="0" w:color="000000"/>
            </w:tcBorders>
          </w:tcPr>
          <w:p w14:paraId="20B27710" w14:textId="77777777" w:rsidR="00B2383F" w:rsidRPr="006B53EF" w:rsidRDefault="00B2383F" w:rsidP="00B90F02">
            <w:pPr>
              <w:snapToGrid w:val="0"/>
              <w:ind w:left="-108" w:right="-151"/>
              <w:jc w:val="center"/>
              <w:rPr>
                <w:rFonts w:ascii="Tahoma" w:hAnsi="Tahoma" w:cs="Tahoma"/>
                <w:sz w:val="20"/>
                <w:szCs w:val="20"/>
              </w:rPr>
            </w:pPr>
          </w:p>
        </w:tc>
      </w:tr>
      <w:tr w:rsidR="00B2383F" w:rsidRPr="006138A5" w14:paraId="569A1808" w14:textId="77777777" w:rsidTr="00015F64">
        <w:trPr>
          <w:trHeight w:val="70"/>
        </w:trPr>
        <w:tc>
          <w:tcPr>
            <w:tcW w:w="629" w:type="dxa"/>
            <w:tcBorders>
              <w:top w:val="single" w:sz="4" w:space="0" w:color="000000"/>
              <w:left w:val="single" w:sz="8" w:space="0" w:color="000000"/>
              <w:bottom w:val="single" w:sz="4" w:space="0" w:color="000000"/>
            </w:tcBorders>
          </w:tcPr>
          <w:p w14:paraId="6663B41C" w14:textId="77777777" w:rsidR="00B2383F" w:rsidRPr="006B53EF" w:rsidRDefault="00B2383F" w:rsidP="00446527">
            <w:pPr>
              <w:pStyle w:val="aff0"/>
              <w:numPr>
                <w:ilvl w:val="0"/>
                <w:numId w:val="67"/>
              </w:numPr>
              <w:suppressAutoHyphens/>
              <w:snapToGrid w:val="0"/>
              <w:ind w:left="113" w:firstLine="0"/>
              <w:jc w:val="center"/>
              <w:rPr>
                <w:rFonts w:ascii="Tahoma" w:hAnsi="Tahoma" w:cs="Tahoma"/>
                <w:sz w:val="20"/>
                <w:szCs w:val="20"/>
              </w:rPr>
            </w:pPr>
          </w:p>
        </w:tc>
        <w:tc>
          <w:tcPr>
            <w:tcW w:w="4424" w:type="dxa"/>
            <w:tcBorders>
              <w:top w:val="single" w:sz="4" w:space="0" w:color="000000"/>
              <w:left w:val="single" w:sz="4" w:space="0" w:color="000000"/>
              <w:bottom w:val="single" w:sz="4" w:space="0" w:color="000000"/>
            </w:tcBorders>
          </w:tcPr>
          <w:p w14:paraId="1A018A63" w14:textId="77777777" w:rsidR="00B2383F" w:rsidRPr="006B53EF" w:rsidRDefault="00B2383F" w:rsidP="00EE0353">
            <w:pPr>
              <w:rPr>
                <w:rFonts w:ascii="Tahoma" w:hAnsi="Tahoma" w:cs="Tahoma"/>
                <w:sz w:val="20"/>
                <w:szCs w:val="20"/>
                <w:lang w:val="el-GR"/>
              </w:rPr>
            </w:pPr>
            <w:r w:rsidRPr="006B53EF">
              <w:rPr>
                <w:rFonts w:ascii="Tahoma" w:hAnsi="Tahoma" w:cs="Tahoma"/>
                <w:sz w:val="20"/>
                <w:szCs w:val="20"/>
                <w:lang w:val="el-GR"/>
              </w:rPr>
              <w:t>Να υποστηρίζει dual disk parity.</w:t>
            </w:r>
          </w:p>
        </w:tc>
        <w:tc>
          <w:tcPr>
            <w:tcW w:w="1413" w:type="dxa"/>
            <w:tcBorders>
              <w:top w:val="single" w:sz="4" w:space="0" w:color="000000"/>
              <w:left w:val="single" w:sz="4" w:space="0" w:color="000000"/>
              <w:bottom w:val="single" w:sz="4" w:space="0" w:color="000000"/>
            </w:tcBorders>
          </w:tcPr>
          <w:p w14:paraId="4826C73D" w14:textId="77777777" w:rsidR="00B2383F" w:rsidRPr="006B53EF" w:rsidRDefault="00B2383F" w:rsidP="00B90F02">
            <w:pPr>
              <w:snapToGrid w:val="0"/>
              <w:ind w:left="-164" w:right="-108"/>
              <w:jc w:val="center"/>
              <w:rPr>
                <w:rFonts w:ascii="Tahoma" w:hAnsi="Tahoma" w:cs="Tahoma"/>
                <w:sz w:val="20"/>
                <w:szCs w:val="20"/>
              </w:rPr>
            </w:pPr>
            <w:r w:rsidRPr="006B53EF">
              <w:rPr>
                <w:rFonts w:ascii="Tahoma" w:hAnsi="Tahoma" w:cs="Tahoma"/>
                <w:sz w:val="20"/>
                <w:szCs w:val="20"/>
              </w:rPr>
              <w:t>ΝΑΙ</w:t>
            </w:r>
          </w:p>
        </w:tc>
        <w:tc>
          <w:tcPr>
            <w:tcW w:w="1484" w:type="dxa"/>
            <w:tcBorders>
              <w:top w:val="single" w:sz="4" w:space="0" w:color="000000"/>
              <w:left w:val="single" w:sz="4" w:space="0" w:color="000000"/>
              <w:bottom w:val="single" w:sz="4" w:space="0" w:color="000000"/>
            </w:tcBorders>
          </w:tcPr>
          <w:p w14:paraId="12B64FBF" w14:textId="77777777" w:rsidR="00B2383F" w:rsidRPr="006B53EF" w:rsidRDefault="00B2383F" w:rsidP="00B90F02">
            <w:pPr>
              <w:snapToGrid w:val="0"/>
              <w:ind w:left="-18" w:right="-108"/>
              <w:jc w:val="center"/>
              <w:rPr>
                <w:rFonts w:ascii="Tahoma" w:hAnsi="Tahoma" w:cs="Tahoma"/>
                <w:sz w:val="20"/>
                <w:szCs w:val="20"/>
              </w:rPr>
            </w:pPr>
          </w:p>
        </w:tc>
        <w:tc>
          <w:tcPr>
            <w:tcW w:w="1988" w:type="dxa"/>
            <w:tcBorders>
              <w:top w:val="single" w:sz="4" w:space="0" w:color="000000"/>
              <w:left w:val="single" w:sz="4" w:space="0" w:color="000000"/>
              <w:bottom w:val="single" w:sz="4" w:space="0" w:color="000000"/>
              <w:right w:val="single" w:sz="12" w:space="0" w:color="000000"/>
            </w:tcBorders>
          </w:tcPr>
          <w:p w14:paraId="771E0B08" w14:textId="77777777" w:rsidR="00B2383F" w:rsidRPr="006B53EF" w:rsidRDefault="00B2383F" w:rsidP="00B90F02">
            <w:pPr>
              <w:snapToGrid w:val="0"/>
              <w:ind w:left="-108" w:right="-151"/>
              <w:jc w:val="center"/>
              <w:rPr>
                <w:rFonts w:ascii="Tahoma" w:hAnsi="Tahoma" w:cs="Tahoma"/>
                <w:sz w:val="20"/>
                <w:szCs w:val="20"/>
              </w:rPr>
            </w:pPr>
          </w:p>
        </w:tc>
      </w:tr>
      <w:bookmarkEnd w:id="537"/>
      <w:tr w:rsidR="00B2383F" w:rsidRPr="006138A5" w14:paraId="40EE5A8B" w14:textId="77777777" w:rsidTr="00015F64">
        <w:trPr>
          <w:trHeight w:val="70"/>
        </w:trPr>
        <w:tc>
          <w:tcPr>
            <w:tcW w:w="629" w:type="dxa"/>
            <w:tcBorders>
              <w:top w:val="single" w:sz="4" w:space="0" w:color="000000"/>
              <w:left w:val="single" w:sz="8" w:space="0" w:color="000000"/>
              <w:bottom w:val="single" w:sz="4" w:space="0" w:color="000000"/>
            </w:tcBorders>
          </w:tcPr>
          <w:p w14:paraId="7098DAEC" w14:textId="77777777" w:rsidR="00B2383F" w:rsidRPr="006B53EF" w:rsidRDefault="00B2383F" w:rsidP="00446527">
            <w:pPr>
              <w:pStyle w:val="aff0"/>
              <w:numPr>
                <w:ilvl w:val="0"/>
                <w:numId w:val="67"/>
              </w:numPr>
              <w:suppressAutoHyphens/>
              <w:snapToGrid w:val="0"/>
              <w:ind w:left="113" w:firstLine="0"/>
              <w:jc w:val="center"/>
              <w:rPr>
                <w:rFonts w:ascii="Tahoma" w:hAnsi="Tahoma" w:cs="Tahoma"/>
                <w:sz w:val="20"/>
                <w:szCs w:val="20"/>
              </w:rPr>
            </w:pPr>
            <w:r w:rsidRPr="006B53EF">
              <w:rPr>
                <w:rFonts w:ascii="Tahoma" w:hAnsi="Tahoma" w:cs="Tahoma"/>
                <w:sz w:val="20"/>
                <w:szCs w:val="20"/>
              </w:rPr>
              <w:t>Y</w:t>
            </w:r>
          </w:p>
        </w:tc>
        <w:tc>
          <w:tcPr>
            <w:tcW w:w="4424" w:type="dxa"/>
            <w:tcBorders>
              <w:top w:val="single" w:sz="4" w:space="0" w:color="000000"/>
              <w:left w:val="single" w:sz="4" w:space="0" w:color="000000"/>
              <w:bottom w:val="single" w:sz="4" w:space="0" w:color="000000"/>
            </w:tcBorders>
          </w:tcPr>
          <w:p w14:paraId="33137EC7" w14:textId="77777777" w:rsidR="00B2383F" w:rsidRPr="006B53EF" w:rsidRDefault="00B2383F" w:rsidP="00EE0353">
            <w:pPr>
              <w:rPr>
                <w:rFonts w:ascii="Tahoma" w:hAnsi="Tahoma" w:cs="Tahoma"/>
                <w:sz w:val="20"/>
                <w:szCs w:val="20"/>
              </w:rPr>
            </w:pPr>
            <w:r w:rsidRPr="006B53EF">
              <w:rPr>
                <w:rFonts w:ascii="Tahoma" w:hAnsi="Tahoma" w:cs="Tahoma"/>
                <w:sz w:val="20"/>
                <w:szCs w:val="20"/>
                <w:lang w:val="el-GR"/>
              </w:rPr>
              <w:t>Υποστήριξη</w:t>
            </w:r>
            <w:r w:rsidRPr="006B53EF">
              <w:rPr>
                <w:rFonts w:ascii="Tahoma" w:hAnsi="Tahoma" w:cs="Tahoma"/>
                <w:sz w:val="20"/>
                <w:szCs w:val="20"/>
              </w:rPr>
              <w:t xml:space="preserve"> tape library emulation </w:t>
            </w:r>
            <w:r w:rsidRPr="006B53EF">
              <w:rPr>
                <w:rFonts w:ascii="Tahoma" w:hAnsi="Tahoma" w:cs="Tahoma"/>
                <w:sz w:val="20"/>
                <w:szCs w:val="20"/>
                <w:lang w:val="el-GR"/>
              </w:rPr>
              <w:t>με</w:t>
            </w:r>
            <w:r w:rsidRPr="006B53EF">
              <w:rPr>
                <w:rFonts w:ascii="Tahoma" w:hAnsi="Tahoma" w:cs="Tahoma"/>
                <w:sz w:val="20"/>
                <w:szCs w:val="20"/>
              </w:rPr>
              <w:t xml:space="preserve"> LTO drives (open systems)</w:t>
            </w:r>
          </w:p>
        </w:tc>
        <w:tc>
          <w:tcPr>
            <w:tcW w:w="1413" w:type="dxa"/>
            <w:tcBorders>
              <w:top w:val="single" w:sz="4" w:space="0" w:color="000000"/>
              <w:left w:val="single" w:sz="4" w:space="0" w:color="000000"/>
              <w:bottom w:val="single" w:sz="4" w:space="0" w:color="000000"/>
            </w:tcBorders>
          </w:tcPr>
          <w:p w14:paraId="0DF379A1" w14:textId="77777777" w:rsidR="00B2383F" w:rsidRPr="006B53EF" w:rsidRDefault="00B2383F" w:rsidP="00B90F02">
            <w:pPr>
              <w:snapToGrid w:val="0"/>
              <w:ind w:left="-164" w:right="-108"/>
              <w:jc w:val="center"/>
              <w:rPr>
                <w:rFonts w:ascii="Tahoma" w:hAnsi="Tahoma" w:cs="Tahoma"/>
                <w:sz w:val="20"/>
                <w:szCs w:val="20"/>
              </w:rPr>
            </w:pPr>
            <w:r w:rsidRPr="006B53EF">
              <w:rPr>
                <w:rFonts w:ascii="Tahoma" w:hAnsi="Tahoma" w:cs="Tahoma"/>
                <w:sz w:val="20"/>
                <w:szCs w:val="20"/>
              </w:rPr>
              <w:t>ΝΑΙ</w:t>
            </w:r>
          </w:p>
        </w:tc>
        <w:tc>
          <w:tcPr>
            <w:tcW w:w="1484" w:type="dxa"/>
            <w:tcBorders>
              <w:top w:val="single" w:sz="4" w:space="0" w:color="000000"/>
              <w:left w:val="single" w:sz="4" w:space="0" w:color="000000"/>
              <w:bottom w:val="single" w:sz="4" w:space="0" w:color="000000"/>
            </w:tcBorders>
          </w:tcPr>
          <w:p w14:paraId="508DC717" w14:textId="77777777" w:rsidR="00B2383F" w:rsidRPr="006B53EF" w:rsidRDefault="00B2383F" w:rsidP="00B90F02">
            <w:pPr>
              <w:snapToGrid w:val="0"/>
              <w:ind w:left="-18" w:right="-108"/>
              <w:jc w:val="center"/>
              <w:rPr>
                <w:rFonts w:ascii="Tahoma" w:hAnsi="Tahoma" w:cs="Tahoma"/>
                <w:sz w:val="20"/>
                <w:szCs w:val="20"/>
              </w:rPr>
            </w:pPr>
          </w:p>
        </w:tc>
        <w:tc>
          <w:tcPr>
            <w:tcW w:w="1988" w:type="dxa"/>
            <w:tcBorders>
              <w:top w:val="single" w:sz="4" w:space="0" w:color="000000"/>
              <w:left w:val="single" w:sz="4" w:space="0" w:color="000000"/>
              <w:bottom w:val="single" w:sz="4" w:space="0" w:color="000000"/>
              <w:right w:val="single" w:sz="12" w:space="0" w:color="000000"/>
            </w:tcBorders>
          </w:tcPr>
          <w:p w14:paraId="6A1BA0A2" w14:textId="77777777" w:rsidR="00B2383F" w:rsidRPr="006B53EF" w:rsidRDefault="00B2383F" w:rsidP="00B90F02">
            <w:pPr>
              <w:snapToGrid w:val="0"/>
              <w:ind w:left="-108" w:right="-151"/>
              <w:jc w:val="center"/>
              <w:rPr>
                <w:rFonts w:ascii="Tahoma" w:hAnsi="Tahoma" w:cs="Tahoma"/>
                <w:sz w:val="20"/>
                <w:szCs w:val="20"/>
              </w:rPr>
            </w:pPr>
          </w:p>
        </w:tc>
      </w:tr>
      <w:tr w:rsidR="00B2383F" w:rsidRPr="006138A5" w14:paraId="1E931EE5" w14:textId="77777777" w:rsidTr="00015F64">
        <w:trPr>
          <w:trHeight w:val="461"/>
        </w:trPr>
        <w:tc>
          <w:tcPr>
            <w:tcW w:w="629" w:type="dxa"/>
            <w:tcBorders>
              <w:top w:val="single" w:sz="6" w:space="0" w:color="000000"/>
              <w:left w:val="single" w:sz="8" w:space="0" w:color="000000"/>
              <w:bottom w:val="single" w:sz="4" w:space="0" w:color="000000"/>
            </w:tcBorders>
            <w:shd w:val="clear" w:color="auto" w:fill="FFFFFF"/>
          </w:tcPr>
          <w:p w14:paraId="13144B5C" w14:textId="77777777" w:rsidR="00B2383F" w:rsidRPr="006B53EF" w:rsidRDefault="00B2383F" w:rsidP="00B90F02">
            <w:pPr>
              <w:pStyle w:val="aff0"/>
              <w:snapToGrid w:val="0"/>
              <w:ind w:left="644" w:right="-108"/>
              <w:rPr>
                <w:rFonts w:ascii="Tahoma" w:hAnsi="Tahoma" w:cs="Tahoma"/>
                <w:b/>
                <w:sz w:val="20"/>
                <w:szCs w:val="20"/>
              </w:rPr>
            </w:pPr>
          </w:p>
        </w:tc>
        <w:tc>
          <w:tcPr>
            <w:tcW w:w="4424" w:type="dxa"/>
            <w:tcBorders>
              <w:top w:val="single" w:sz="6" w:space="0" w:color="000000"/>
              <w:left w:val="single" w:sz="4" w:space="0" w:color="000000"/>
              <w:bottom w:val="single" w:sz="4" w:space="0" w:color="000000"/>
            </w:tcBorders>
            <w:shd w:val="clear" w:color="auto" w:fill="FFFFFF"/>
          </w:tcPr>
          <w:p w14:paraId="0C9BB921" w14:textId="77777777" w:rsidR="00B2383F" w:rsidRPr="006B53EF" w:rsidRDefault="00B2383F" w:rsidP="00317F5D">
            <w:pPr>
              <w:snapToGrid w:val="0"/>
              <w:spacing w:before="60" w:after="60"/>
              <w:jc w:val="both"/>
              <w:rPr>
                <w:rFonts w:ascii="Tahoma" w:hAnsi="Tahoma" w:cs="Tahoma"/>
                <w:b/>
                <w:color w:val="000000"/>
                <w:sz w:val="20"/>
                <w:szCs w:val="20"/>
              </w:rPr>
            </w:pPr>
            <w:r w:rsidRPr="006B53EF">
              <w:rPr>
                <w:rFonts w:ascii="Tahoma" w:hAnsi="Tahoma" w:cs="Tahoma"/>
                <w:b/>
                <w:color w:val="000000"/>
                <w:sz w:val="20"/>
                <w:szCs w:val="20"/>
              </w:rPr>
              <w:t>ΔΙΑΧΕΙΡΙΣΗ/ΠΑΡΑΚΟΛΟΥΘΗΣΗ ΕΞΟΠΛΙΣΜΟΥ</w:t>
            </w:r>
          </w:p>
        </w:tc>
        <w:tc>
          <w:tcPr>
            <w:tcW w:w="1413" w:type="dxa"/>
            <w:tcBorders>
              <w:top w:val="single" w:sz="6" w:space="0" w:color="000000"/>
              <w:left w:val="single" w:sz="4" w:space="0" w:color="000000"/>
              <w:bottom w:val="single" w:sz="4" w:space="0" w:color="000000"/>
            </w:tcBorders>
            <w:shd w:val="clear" w:color="auto" w:fill="FFFFFF"/>
          </w:tcPr>
          <w:p w14:paraId="4D19DD03" w14:textId="77777777" w:rsidR="00B2383F" w:rsidRPr="006B53EF" w:rsidRDefault="00B2383F" w:rsidP="00B90F02">
            <w:pPr>
              <w:snapToGrid w:val="0"/>
              <w:ind w:left="-164" w:right="-108"/>
              <w:jc w:val="center"/>
              <w:rPr>
                <w:rFonts w:ascii="Tahoma" w:hAnsi="Tahoma" w:cs="Tahoma"/>
                <w:sz w:val="20"/>
                <w:szCs w:val="20"/>
              </w:rPr>
            </w:pPr>
          </w:p>
        </w:tc>
        <w:tc>
          <w:tcPr>
            <w:tcW w:w="1484" w:type="dxa"/>
            <w:tcBorders>
              <w:top w:val="single" w:sz="6" w:space="0" w:color="000000"/>
              <w:left w:val="single" w:sz="4" w:space="0" w:color="000000"/>
              <w:bottom w:val="single" w:sz="4" w:space="0" w:color="000000"/>
            </w:tcBorders>
            <w:shd w:val="clear" w:color="auto" w:fill="FFFFFF"/>
          </w:tcPr>
          <w:p w14:paraId="74409481" w14:textId="77777777" w:rsidR="00B2383F" w:rsidRPr="006B53EF" w:rsidRDefault="00B2383F" w:rsidP="00B90F02">
            <w:pPr>
              <w:snapToGrid w:val="0"/>
              <w:ind w:left="-18"/>
              <w:jc w:val="center"/>
              <w:rPr>
                <w:rFonts w:ascii="Tahoma" w:hAnsi="Tahoma" w:cs="Tahoma"/>
                <w:sz w:val="20"/>
                <w:szCs w:val="20"/>
              </w:rPr>
            </w:pPr>
          </w:p>
        </w:tc>
        <w:tc>
          <w:tcPr>
            <w:tcW w:w="1988" w:type="dxa"/>
            <w:tcBorders>
              <w:top w:val="single" w:sz="6" w:space="0" w:color="000000"/>
              <w:left w:val="single" w:sz="4" w:space="0" w:color="000000"/>
              <w:bottom w:val="single" w:sz="4" w:space="0" w:color="000000"/>
              <w:right w:val="single" w:sz="12" w:space="0" w:color="000000"/>
            </w:tcBorders>
            <w:shd w:val="clear" w:color="auto" w:fill="FFFFFF"/>
          </w:tcPr>
          <w:p w14:paraId="6C8DFF96" w14:textId="77777777" w:rsidR="00B2383F" w:rsidRPr="006B53EF" w:rsidRDefault="00B2383F" w:rsidP="00B90F02">
            <w:pPr>
              <w:snapToGrid w:val="0"/>
              <w:ind w:left="-108" w:right="-151"/>
              <w:jc w:val="center"/>
              <w:rPr>
                <w:rFonts w:ascii="Tahoma" w:hAnsi="Tahoma" w:cs="Tahoma"/>
                <w:sz w:val="20"/>
                <w:szCs w:val="20"/>
              </w:rPr>
            </w:pPr>
          </w:p>
        </w:tc>
      </w:tr>
      <w:tr w:rsidR="00B2383F" w:rsidRPr="006138A5" w14:paraId="5DC43DE5" w14:textId="77777777" w:rsidTr="00015F64">
        <w:trPr>
          <w:trHeight w:val="60"/>
        </w:trPr>
        <w:tc>
          <w:tcPr>
            <w:tcW w:w="629" w:type="dxa"/>
            <w:tcBorders>
              <w:top w:val="single" w:sz="4" w:space="0" w:color="000000"/>
              <w:left w:val="single" w:sz="8" w:space="0" w:color="000000"/>
              <w:bottom w:val="single" w:sz="4" w:space="0" w:color="000000"/>
            </w:tcBorders>
          </w:tcPr>
          <w:p w14:paraId="0D150558" w14:textId="77777777" w:rsidR="00B2383F" w:rsidRPr="006B53EF" w:rsidRDefault="00B2383F" w:rsidP="00446527">
            <w:pPr>
              <w:pStyle w:val="aff0"/>
              <w:numPr>
                <w:ilvl w:val="0"/>
                <w:numId w:val="67"/>
              </w:numPr>
              <w:suppressAutoHyphens/>
              <w:snapToGrid w:val="0"/>
              <w:ind w:left="113" w:firstLine="0"/>
              <w:jc w:val="center"/>
              <w:rPr>
                <w:rFonts w:ascii="Tahoma" w:hAnsi="Tahoma" w:cs="Tahoma"/>
                <w:sz w:val="20"/>
                <w:szCs w:val="20"/>
              </w:rPr>
            </w:pPr>
          </w:p>
        </w:tc>
        <w:tc>
          <w:tcPr>
            <w:tcW w:w="4424" w:type="dxa"/>
            <w:tcBorders>
              <w:top w:val="single" w:sz="4" w:space="0" w:color="000000"/>
              <w:left w:val="single" w:sz="4" w:space="0" w:color="000000"/>
              <w:bottom w:val="single" w:sz="4" w:space="0" w:color="000000"/>
            </w:tcBorders>
          </w:tcPr>
          <w:p w14:paraId="7A7AC5C0" w14:textId="77777777" w:rsidR="00B2383F" w:rsidRPr="006B53EF" w:rsidRDefault="00B2383F" w:rsidP="00E84064">
            <w:pPr>
              <w:rPr>
                <w:rFonts w:ascii="Tahoma" w:hAnsi="Tahoma" w:cs="Tahoma"/>
                <w:sz w:val="20"/>
                <w:szCs w:val="20"/>
                <w:lang w:val="el-GR"/>
              </w:rPr>
            </w:pPr>
            <w:r w:rsidRPr="006B53EF">
              <w:rPr>
                <w:rFonts w:ascii="Tahoma" w:hAnsi="Tahoma" w:cs="Tahoma"/>
                <w:sz w:val="20"/>
                <w:szCs w:val="20"/>
                <w:lang w:val="el-GR"/>
              </w:rPr>
              <w:t xml:space="preserve">Το προσφερόμενο σύστημα πρέπει να συνοδεύεται από το απαραίτητο λογισμικό κεντρικής διαχείρισης μέσω γραφικού  περιβάλλοντος (GUI). </w:t>
            </w:r>
          </w:p>
        </w:tc>
        <w:tc>
          <w:tcPr>
            <w:tcW w:w="1413" w:type="dxa"/>
            <w:tcBorders>
              <w:top w:val="single" w:sz="4" w:space="0" w:color="000000"/>
              <w:left w:val="single" w:sz="4" w:space="0" w:color="000000"/>
              <w:bottom w:val="single" w:sz="4" w:space="0" w:color="000000"/>
            </w:tcBorders>
          </w:tcPr>
          <w:p w14:paraId="53014D36" w14:textId="77777777" w:rsidR="00B2383F" w:rsidRPr="006B53EF" w:rsidRDefault="00B2383F" w:rsidP="0018096D">
            <w:pPr>
              <w:snapToGrid w:val="0"/>
              <w:ind w:left="-164" w:right="-108"/>
              <w:jc w:val="center"/>
              <w:rPr>
                <w:rFonts w:ascii="Tahoma" w:hAnsi="Tahoma" w:cs="Tahoma"/>
                <w:sz w:val="20"/>
                <w:szCs w:val="20"/>
              </w:rPr>
            </w:pPr>
            <w:r w:rsidRPr="006B53EF">
              <w:rPr>
                <w:rFonts w:ascii="Tahoma" w:hAnsi="Tahoma" w:cs="Tahoma"/>
                <w:sz w:val="20"/>
                <w:szCs w:val="20"/>
              </w:rPr>
              <w:t>ΝΑΙ</w:t>
            </w:r>
          </w:p>
        </w:tc>
        <w:tc>
          <w:tcPr>
            <w:tcW w:w="1484" w:type="dxa"/>
            <w:tcBorders>
              <w:top w:val="single" w:sz="4" w:space="0" w:color="000000"/>
              <w:left w:val="single" w:sz="4" w:space="0" w:color="000000"/>
              <w:bottom w:val="single" w:sz="4" w:space="0" w:color="000000"/>
            </w:tcBorders>
          </w:tcPr>
          <w:p w14:paraId="73FBF132" w14:textId="77777777" w:rsidR="00B2383F" w:rsidRPr="006B53EF" w:rsidRDefault="00B2383F" w:rsidP="00B90F02">
            <w:pPr>
              <w:snapToGrid w:val="0"/>
              <w:ind w:left="-18"/>
              <w:jc w:val="center"/>
              <w:rPr>
                <w:rFonts w:ascii="Tahoma" w:hAnsi="Tahoma" w:cs="Tahoma"/>
                <w:sz w:val="20"/>
                <w:szCs w:val="20"/>
              </w:rPr>
            </w:pPr>
          </w:p>
        </w:tc>
        <w:tc>
          <w:tcPr>
            <w:tcW w:w="1988" w:type="dxa"/>
            <w:tcBorders>
              <w:top w:val="single" w:sz="4" w:space="0" w:color="000000"/>
              <w:left w:val="single" w:sz="4" w:space="0" w:color="000000"/>
              <w:bottom w:val="single" w:sz="4" w:space="0" w:color="000000"/>
              <w:right w:val="single" w:sz="12" w:space="0" w:color="000000"/>
            </w:tcBorders>
          </w:tcPr>
          <w:p w14:paraId="2361108A" w14:textId="77777777" w:rsidR="00B2383F" w:rsidRPr="006B53EF" w:rsidRDefault="00B2383F" w:rsidP="00B90F02">
            <w:pPr>
              <w:snapToGrid w:val="0"/>
              <w:ind w:left="-108" w:right="-151"/>
              <w:jc w:val="center"/>
              <w:rPr>
                <w:rFonts w:ascii="Tahoma" w:hAnsi="Tahoma" w:cs="Tahoma"/>
                <w:sz w:val="20"/>
                <w:szCs w:val="20"/>
              </w:rPr>
            </w:pPr>
          </w:p>
        </w:tc>
      </w:tr>
      <w:tr w:rsidR="00B2383F" w:rsidRPr="006138A5" w14:paraId="2F14322F" w14:textId="77777777" w:rsidTr="00015F64">
        <w:trPr>
          <w:trHeight w:val="60"/>
        </w:trPr>
        <w:tc>
          <w:tcPr>
            <w:tcW w:w="629" w:type="dxa"/>
            <w:tcBorders>
              <w:top w:val="single" w:sz="4" w:space="0" w:color="000000"/>
              <w:left w:val="single" w:sz="8" w:space="0" w:color="000000"/>
              <w:bottom w:val="single" w:sz="4" w:space="0" w:color="000000"/>
            </w:tcBorders>
          </w:tcPr>
          <w:p w14:paraId="4C876A22" w14:textId="77777777" w:rsidR="00B2383F" w:rsidRPr="006B53EF" w:rsidRDefault="00B2383F" w:rsidP="00446527">
            <w:pPr>
              <w:pStyle w:val="aff0"/>
              <w:numPr>
                <w:ilvl w:val="0"/>
                <w:numId w:val="67"/>
              </w:numPr>
              <w:suppressAutoHyphens/>
              <w:snapToGrid w:val="0"/>
              <w:ind w:left="113" w:firstLine="0"/>
              <w:jc w:val="center"/>
              <w:rPr>
                <w:rFonts w:ascii="Tahoma" w:hAnsi="Tahoma" w:cs="Tahoma"/>
                <w:sz w:val="20"/>
                <w:szCs w:val="20"/>
              </w:rPr>
            </w:pPr>
          </w:p>
        </w:tc>
        <w:tc>
          <w:tcPr>
            <w:tcW w:w="4424" w:type="dxa"/>
            <w:tcBorders>
              <w:top w:val="single" w:sz="4" w:space="0" w:color="000000"/>
              <w:left w:val="single" w:sz="4" w:space="0" w:color="000000"/>
              <w:bottom w:val="single" w:sz="4" w:space="0" w:color="000000"/>
            </w:tcBorders>
          </w:tcPr>
          <w:p w14:paraId="01FF826E" w14:textId="77777777" w:rsidR="00B2383F" w:rsidRPr="006B53EF" w:rsidRDefault="00B2383F" w:rsidP="00E84064">
            <w:pPr>
              <w:rPr>
                <w:rFonts w:ascii="Tahoma" w:hAnsi="Tahoma" w:cs="Tahoma"/>
                <w:sz w:val="20"/>
                <w:szCs w:val="20"/>
                <w:lang w:val="el-GR"/>
              </w:rPr>
            </w:pPr>
            <w:r w:rsidRPr="006B53EF">
              <w:rPr>
                <w:rFonts w:ascii="Tahoma" w:hAnsi="Tahoma" w:cs="Tahoma"/>
                <w:sz w:val="20"/>
                <w:szCs w:val="20"/>
                <w:lang w:val="el-GR"/>
              </w:rPr>
              <w:t>Υποστήριξη  για πλήρη απομακρυσμένη διαχείριση του συστήματος μέσω TCP/IP.Να γίνει αναφορά στις προσφερόμενες δυνατότητες.</w:t>
            </w:r>
          </w:p>
        </w:tc>
        <w:tc>
          <w:tcPr>
            <w:tcW w:w="1413" w:type="dxa"/>
            <w:tcBorders>
              <w:top w:val="single" w:sz="4" w:space="0" w:color="000000"/>
              <w:left w:val="single" w:sz="4" w:space="0" w:color="000000"/>
              <w:bottom w:val="single" w:sz="4" w:space="0" w:color="000000"/>
            </w:tcBorders>
          </w:tcPr>
          <w:p w14:paraId="423B74E7" w14:textId="77777777" w:rsidR="00B2383F" w:rsidRPr="006B53EF" w:rsidRDefault="00B2383F" w:rsidP="0018096D">
            <w:pPr>
              <w:snapToGrid w:val="0"/>
              <w:ind w:left="-164" w:right="-108"/>
              <w:jc w:val="center"/>
              <w:rPr>
                <w:rFonts w:ascii="Tahoma" w:hAnsi="Tahoma" w:cs="Tahoma"/>
                <w:sz w:val="20"/>
                <w:szCs w:val="20"/>
              </w:rPr>
            </w:pPr>
            <w:r w:rsidRPr="006B53EF">
              <w:rPr>
                <w:rFonts w:ascii="Tahoma" w:hAnsi="Tahoma" w:cs="Tahoma"/>
                <w:sz w:val="20"/>
                <w:szCs w:val="20"/>
              </w:rPr>
              <w:t>ΝΑΙ</w:t>
            </w:r>
          </w:p>
        </w:tc>
        <w:tc>
          <w:tcPr>
            <w:tcW w:w="1484" w:type="dxa"/>
            <w:tcBorders>
              <w:top w:val="single" w:sz="4" w:space="0" w:color="000000"/>
              <w:left w:val="single" w:sz="4" w:space="0" w:color="000000"/>
              <w:bottom w:val="single" w:sz="4" w:space="0" w:color="000000"/>
            </w:tcBorders>
          </w:tcPr>
          <w:p w14:paraId="7E008B92" w14:textId="77777777" w:rsidR="00B2383F" w:rsidRPr="006B53EF" w:rsidRDefault="00B2383F" w:rsidP="00B90F02">
            <w:pPr>
              <w:snapToGrid w:val="0"/>
              <w:ind w:left="-18"/>
              <w:jc w:val="center"/>
              <w:rPr>
                <w:rFonts w:ascii="Tahoma" w:hAnsi="Tahoma" w:cs="Tahoma"/>
                <w:sz w:val="20"/>
                <w:szCs w:val="20"/>
              </w:rPr>
            </w:pPr>
          </w:p>
        </w:tc>
        <w:tc>
          <w:tcPr>
            <w:tcW w:w="1988" w:type="dxa"/>
            <w:tcBorders>
              <w:top w:val="single" w:sz="4" w:space="0" w:color="000000"/>
              <w:left w:val="single" w:sz="4" w:space="0" w:color="000000"/>
              <w:bottom w:val="single" w:sz="4" w:space="0" w:color="000000"/>
              <w:right w:val="single" w:sz="12" w:space="0" w:color="000000"/>
            </w:tcBorders>
          </w:tcPr>
          <w:p w14:paraId="75F76615" w14:textId="77777777" w:rsidR="00B2383F" w:rsidRPr="006B53EF" w:rsidRDefault="00B2383F" w:rsidP="00B90F02">
            <w:pPr>
              <w:snapToGrid w:val="0"/>
              <w:ind w:left="-108" w:right="-151"/>
              <w:jc w:val="center"/>
              <w:rPr>
                <w:rFonts w:ascii="Tahoma" w:hAnsi="Tahoma" w:cs="Tahoma"/>
                <w:sz w:val="20"/>
                <w:szCs w:val="20"/>
              </w:rPr>
            </w:pPr>
          </w:p>
        </w:tc>
      </w:tr>
      <w:tr w:rsidR="00B2383F" w:rsidRPr="006138A5" w14:paraId="0D2FE7A2" w14:textId="77777777" w:rsidTr="00015F64">
        <w:trPr>
          <w:trHeight w:val="60"/>
        </w:trPr>
        <w:tc>
          <w:tcPr>
            <w:tcW w:w="629" w:type="dxa"/>
            <w:tcBorders>
              <w:top w:val="single" w:sz="4" w:space="0" w:color="000000"/>
              <w:left w:val="single" w:sz="8" w:space="0" w:color="000000"/>
              <w:bottom w:val="single" w:sz="4" w:space="0" w:color="000000"/>
            </w:tcBorders>
          </w:tcPr>
          <w:p w14:paraId="34D606F9" w14:textId="77777777" w:rsidR="00B2383F" w:rsidRPr="006B53EF" w:rsidRDefault="00B2383F" w:rsidP="00446527">
            <w:pPr>
              <w:pStyle w:val="aff0"/>
              <w:numPr>
                <w:ilvl w:val="0"/>
                <w:numId w:val="67"/>
              </w:numPr>
              <w:suppressAutoHyphens/>
              <w:snapToGrid w:val="0"/>
              <w:ind w:left="113" w:firstLine="0"/>
              <w:jc w:val="center"/>
              <w:rPr>
                <w:rFonts w:ascii="Tahoma" w:hAnsi="Tahoma" w:cs="Tahoma"/>
                <w:sz w:val="20"/>
                <w:szCs w:val="20"/>
              </w:rPr>
            </w:pPr>
          </w:p>
        </w:tc>
        <w:tc>
          <w:tcPr>
            <w:tcW w:w="4424" w:type="dxa"/>
            <w:tcBorders>
              <w:top w:val="single" w:sz="4" w:space="0" w:color="000000"/>
              <w:left w:val="single" w:sz="4" w:space="0" w:color="000000"/>
              <w:bottom w:val="single" w:sz="4" w:space="0" w:color="000000"/>
            </w:tcBorders>
          </w:tcPr>
          <w:p w14:paraId="11D64664" w14:textId="77777777" w:rsidR="00B2383F" w:rsidRPr="006B53EF" w:rsidRDefault="00B2383F" w:rsidP="00E84064">
            <w:pPr>
              <w:rPr>
                <w:rFonts w:ascii="Tahoma" w:hAnsi="Tahoma" w:cs="Tahoma"/>
                <w:sz w:val="20"/>
                <w:szCs w:val="20"/>
                <w:lang w:val="el-GR"/>
              </w:rPr>
            </w:pPr>
            <w:r w:rsidRPr="006B53EF">
              <w:rPr>
                <w:rFonts w:ascii="Tahoma" w:hAnsi="Tahoma" w:cs="Tahoma"/>
                <w:sz w:val="20"/>
                <w:szCs w:val="20"/>
                <w:lang w:val="el-GR"/>
              </w:rPr>
              <w:t>Το προσφερόμενο σύστημα σε περίπτωση βλάβης να ειδοποιεί αυτόματα τον διαχειριστή (administrator) και τον Ανάδοχο ή κατασκευαστή που παρέχει την εγγύηση καλής λειτουργίας.</w:t>
            </w:r>
          </w:p>
        </w:tc>
        <w:tc>
          <w:tcPr>
            <w:tcW w:w="1413" w:type="dxa"/>
            <w:tcBorders>
              <w:top w:val="single" w:sz="4" w:space="0" w:color="000000"/>
              <w:left w:val="single" w:sz="4" w:space="0" w:color="000000"/>
              <w:bottom w:val="single" w:sz="4" w:space="0" w:color="000000"/>
            </w:tcBorders>
          </w:tcPr>
          <w:p w14:paraId="64572C30" w14:textId="77777777" w:rsidR="00B2383F" w:rsidRPr="006B53EF" w:rsidRDefault="00B2383F" w:rsidP="0018096D">
            <w:pPr>
              <w:snapToGrid w:val="0"/>
              <w:ind w:left="-164" w:right="-108"/>
              <w:jc w:val="center"/>
              <w:rPr>
                <w:rFonts w:ascii="Tahoma" w:hAnsi="Tahoma" w:cs="Tahoma"/>
                <w:sz w:val="20"/>
                <w:szCs w:val="20"/>
              </w:rPr>
            </w:pPr>
            <w:r w:rsidRPr="006B53EF">
              <w:rPr>
                <w:rFonts w:ascii="Tahoma" w:hAnsi="Tahoma" w:cs="Tahoma"/>
                <w:sz w:val="20"/>
                <w:szCs w:val="20"/>
              </w:rPr>
              <w:t>ΝΑΙ</w:t>
            </w:r>
          </w:p>
        </w:tc>
        <w:tc>
          <w:tcPr>
            <w:tcW w:w="1484" w:type="dxa"/>
            <w:tcBorders>
              <w:top w:val="single" w:sz="4" w:space="0" w:color="000000"/>
              <w:left w:val="single" w:sz="4" w:space="0" w:color="000000"/>
              <w:bottom w:val="single" w:sz="4" w:space="0" w:color="000000"/>
            </w:tcBorders>
          </w:tcPr>
          <w:p w14:paraId="7F4720AC" w14:textId="77777777" w:rsidR="00B2383F" w:rsidRPr="006B53EF" w:rsidRDefault="00B2383F" w:rsidP="00B90F02">
            <w:pPr>
              <w:snapToGrid w:val="0"/>
              <w:ind w:left="-18"/>
              <w:jc w:val="center"/>
              <w:rPr>
                <w:rFonts w:ascii="Tahoma" w:hAnsi="Tahoma" w:cs="Tahoma"/>
                <w:sz w:val="20"/>
                <w:szCs w:val="20"/>
              </w:rPr>
            </w:pPr>
          </w:p>
        </w:tc>
        <w:tc>
          <w:tcPr>
            <w:tcW w:w="1988" w:type="dxa"/>
            <w:tcBorders>
              <w:top w:val="single" w:sz="4" w:space="0" w:color="000000"/>
              <w:left w:val="single" w:sz="4" w:space="0" w:color="000000"/>
              <w:bottom w:val="single" w:sz="4" w:space="0" w:color="000000"/>
              <w:right w:val="single" w:sz="12" w:space="0" w:color="000000"/>
            </w:tcBorders>
          </w:tcPr>
          <w:p w14:paraId="66BD749F" w14:textId="77777777" w:rsidR="00B2383F" w:rsidRPr="006B53EF" w:rsidRDefault="00B2383F" w:rsidP="00B90F02">
            <w:pPr>
              <w:snapToGrid w:val="0"/>
              <w:ind w:left="-108" w:right="-151"/>
              <w:jc w:val="center"/>
              <w:rPr>
                <w:rFonts w:ascii="Tahoma" w:hAnsi="Tahoma" w:cs="Tahoma"/>
                <w:sz w:val="20"/>
                <w:szCs w:val="20"/>
              </w:rPr>
            </w:pPr>
          </w:p>
        </w:tc>
      </w:tr>
      <w:tr w:rsidR="00B2383F" w:rsidRPr="006138A5" w14:paraId="774968F0" w14:textId="77777777" w:rsidTr="00015F64">
        <w:trPr>
          <w:trHeight w:val="60"/>
        </w:trPr>
        <w:tc>
          <w:tcPr>
            <w:tcW w:w="629" w:type="dxa"/>
            <w:tcBorders>
              <w:top w:val="single" w:sz="4" w:space="0" w:color="000000"/>
              <w:left w:val="single" w:sz="8" w:space="0" w:color="000000"/>
              <w:bottom w:val="single" w:sz="4" w:space="0" w:color="000000"/>
            </w:tcBorders>
          </w:tcPr>
          <w:p w14:paraId="01D5EC99" w14:textId="77777777" w:rsidR="00B2383F" w:rsidRPr="006B53EF" w:rsidRDefault="00B2383F" w:rsidP="00446527">
            <w:pPr>
              <w:pStyle w:val="aff0"/>
              <w:numPr>
                <w:ilvl w:val="0"/>
                <w:numId w:val="67"/>
              </w:numPr>
              <w:suppressAutoHyphens/>
              <w:snapToGrid w:val="0"/>
              <w:ind w:left="113" w:firstLine="0"/>
              <w:jc w:val="center"/>
              <w:rPr>
                <w:rFonts w:ascii="Tahoma" w:hAnsi="Tahoma" w:cs="Tahoma"/>
                <w:sz w:val="20"/>
                <w:szCs w:val="20"/>
              </w:rPr>
            </w:pPr>
          </w:p>
        </w:tc>
        <w:tc>
          <w:tcPr>
            <w:tcW w:w="4424" w:type="dxa"/>
            <w:tcBorders>
              <w:top w:val="single" w:sz="4" w:space="0" w:color="000000"/>
              <w:left w:val="single" w:sz="4" w:space="0" w:color="000000"/>
              <w:bottom w:val="single" w:sz="4" w:space="0" w:color="000000"/>
            </w:tcBorders>
          </w:tcPr>
          <w:p w14:paraId="06E26CA6" w14:textId="77777777" w:rsidR="00B2383F" w:rsidRPr="006B53EF" w:rsidRDefault="00B2383F" w:rsidP="00E84064">
            <w:pPr>
              <w:rPr>
                <w:rFonts w:ascii="Tahoma" w:hAnsi="Tahoma" w:cs="Tahoma"/>
                <w:sz w:val="20"/>
                <w:szCs w:val="20"/>
                <w:lang w:val="el-GR"/>
              </w:rPr>
            </w:pPr>
            <w:r w:rsidRPr="006B53EF">
              <w:rPr>
                <w:rFonts w:ascii="Tahoma" w:hAnsi="Tahoma" w:cs="Tahoma"/>
                <w:sz w:val="20"/>
                <w:szCs w:val="20"/>
                <w:lang w:val="el-GR"/>
              </w:rPr>
              <w:t>Υποστήριξη πρωτοκόλλου SNMP για ολοκλήρωση με γνωστές πλατφόρμες διαχείρισης (OpenView, Tivoli, Unicenter, κλπ).</w:t>
            </w:r>
          </w:p>
        </w:tc>
        <w:tc>
          <w:tcPr>
            <w:tcW w:w="1413" w:type="dxa"/>
            <w:tcBorders>
              <w:top w:val="single" w:sz="4" w:space="0" w:color="000000"/>
              <w:left w:val="single" w:sz="4" w:space="0" w:color="000000"/>
              <w:bottom w:val="single" w:sz="4" w:space="0" w:color="000000"/>
            </w:tcBorders>
          </w:tcPr>
          <w:p w14:paraId="376EBF39" w14:textId="77777777" w:rsidR="00B2383F" w:rsidRPr="006B53EF" w:rsidRDefault="00B2383F" w:rsidP="0018096D">
            <w:pPr>
              <w:snapToGrid w:val="0"/>
              <w:ind w:left="-164" w:right="-108"/>
              <w:jc w:val="center"/>
              <w:rPr>
                <w:rFonts w:ascii="Tahoma" w:hAnsi="Tahoma" w:cs="Tahoma"/>
                <w:sz w:val="20"/>
                <w:szCs w:val="20"/>
              </w:rPr>
            </w:pPr>
            <w:r w:rsidRPr="006B53EF">
              <w:rPr>
                <w:rFonts w:ascii="Tahoma" w:hAnsi="Tahoma" w:cs="Tahoma"/>
                <w:sz w:val="20"/>
                <w:szCs w:val="20"/>
              </w:rPr>
              <w:t>ΝΑΙ</w:t>
            </w:r>
          </w:p>
        </w:tc>
        <w:tc>
          <w:tcPr>
            <w:tcW w:w="1484" w:type="dxa"/>
            <w:tcBorders>
              <w:top w:val="single" w:sz="4" w:space="0" w:color="000000"/>
              <w:left w:val="single" w:sz="4" w:space="0" w:color="000000"/>
              <w:bottom w:val="single" w:sz="4" w:space="0" w:color="000000"/>
            </w:tcBorders>
          </w:tcPr>
          <w:p w14:paraId="2EAAD0E7" w14:textId="77777777" w:rsidR="00B2383F" w:rsidRPr="006B53EF" w:rsidRDefault="00B2383F" w:rsidP="00B90F02">
            <w:pPr>
              <w:snapToGrid w:val="0"/>
              <w:ind w:left="-18"/>
              <w:jc w:val="center"/>
              <w:rPr>
                <w:rFonts w:ascii="Tahoma" w:hAnsi="Tahoma" w:cs="Tahoma"/>
                <w:sz w:val="20"/>
                <w:szCs w:val="20"/>
              </w:rPr>
            </w:pPr>
          </w:p>
        </w:tc>
        <w:tc>
          <w:tcPr>
            <w:tcW w:w="1988" w:type="dxa"/>
            <w:tcBorders>
              <w:top w:val="single" w:sz="4" w:space="0" w:color="000000"/>
              <w:left w:val="single" w:sz="4" w:space="0" w:color="000000"/>
              <w:bottom w:val="single" w:sz="4" w:space="0" w:color="000000"/>
              <w:right w:val="single" w:sz="12" w:space="0" w:color="000000"/>
            </w:tcBorders>
          </w:tcPr>
          <w:p w14:paraId="6A1D0B5A" w14:textId="77777777" w:rsidR="00B2383F" w:rsidRPr="006B53EF" w:rsidRDefault="00B2383F" w:rsidP="00B90F02">
            <w:pPr>
              <w:snapToGrid w:val="0"/>
              <w:ind w:left="-108" w:right="-151"/>
              <w:jc w:val="center"/>
              <w:rPr>
                <w:rFonts w:ascii="Tahoma" w:hAnsi="Tahoma" w:cs="Tahoma"/>
                <w:sz w:val="20"/>
                <w:szCs w:val="20"/>
              </w:rPr>
            </w:pPr>
          </w:p>
        </w:tc>
      </w:tr>
      <w:tr w:rsidR="00B2383F" w:rsidRPr="006138A5" w14:paraId="1047F227" w14:textId="77777777" w:rsidTr="00015F64">
        <w:trPr>
          <w:trHeight w:val="60"/>
        </w:trPr>
        <w:tc>
          <w:tcPr>
            <w:tcW w:w="629" w:type="dxa"/>
            <w:tcBorders>
              <w:top w:val="single" w:sz="4" w:space="0" w:color="000000"/>
              <w:left w:val="single" w:sz="8" w:space="0" w:color="000000"/>
              <w:bottom w:val="single" w:sz="4" w:space="0" w:color="000000"/>
            </w:tcBorders>
          </w:tcPr>
          <w:p w14:paraId="564BB8F2" w14:textId="77777777" w:rsidR="00B2383F" w:rsidRPr="006B53EF" w:rsidRDefault="00B2383F" w:rsidP="00446527">
            <w:pPr>
              <w:pStyle w:val="aff0"/>
              <w:numPr>
                <w:ilvl w:val="0"/>
                <w:numId w:val="67"/>
              </w:numPr>
              <w:suppressAutoHyphens/>
              <w:snapToGrid w:val="0"/>
              <w:ind w:left="113" w:firstLine="0"/>
              <w:jc w:val="center"/>
              <w:rPr>
                <w:rFonts w:ascii="Tahoma" w:hAnsi="Tahoma" w:cs="Tahoma"/>
                <w:sz w:val="20"/>
                <w:szCs w:val="20"/>
              </w:rPr>
            </w:pPr>
          </w:p>
        </w:tc>
        <w:tc>
          <w:tcPr>
            <w:tcW w:w="4424" w:type="dxa"/>
            <w:tcBorders>
              <w:top w:val="single" w:sz="4" w:space="0" w:color="000000"/>
              <w:left w:val="single" w:sz="4" w:space="0" w:color="000000"/>
              <w:bottom w:val="single" w:sz="4" w:space="0" w:color="000000"/>
            </w:tcBorders>
          </w:tcPr>
          <w:p w14:paraId="3202FC33" w14:textId="77777777" w:rsidR="00B2383F" w:rsidRPr="006B53EF" w:rsidRDefault="00B2383F" w:rsidP="00E84064">
            <w:pPr>
              <w:rPr>
                <w:rFonts w:ascii="Tahoma" w:hAnsi="Tahoma" w:cs="Tahoma"/>
                <w:sz w:val="20"/>
                <w:szCs w:val="20"/>
                <w:lang w:val="el-GR"/>
              </w:rPr>
            </w:pPr>
            <w:r w:rsidRPr="006B53EF">
              <w:rPr>
                <w:rFonts w:ascii="Tahoma" w:hAnsi="Tahoma" w:cs="Tahoma"/>
                <w:sz w:val="20"/>
                <w:szCs w:val="20"/>
                <w:lang w:val="el-GR"/>
              </w:rPr>
              <w:t>Ο κατασκευαστής του αποθηκευτικού συστήματος να προσφέρει υπηρεσίες απομακρυσμένης παρακολούθησης και υποστήριξής τουλάχιστον καθ’ όλη τη διάρκεια της προσφερόμενης υποστήριξης. Να περιγραφεί αναλυτικά.</w:t>
            </w:r>
          </w:p>
        </w:tc>
        <w:tc>
          <w:tcPr>
            <w:tcW w:w="1413" w:type="dxa"/>
            <w:tcBorders>
              <w:top w:val="single" w:sz="4" w:space="0" w:color="000000"/>
              <w:left w:val="single" w:sz="4" w:space="0" w:color="000000"/>
              <w:bottom w:val="single" w:sz="4" w:space="0" w:color="000000"/>
            </w:tcBorders>
          </w:tcPr>
          <w:p w14:paraId="3791F3AA" w14:textId="77777777" w:rsidR="00B2383F" w:rsidRPr="006B53EF" w:rsidRDefault="00B2383F" w:rsidP="0018096D">
            <w:pPr>
              <w:snapToGrid w:val="0"/>
              <w:ind w:left="-164" w:right="-108"/>
              <w:jc w:val="center"/>
              <w:rPr>
                <w:rFonts w:ascii="Tahoma" w:hAnsi="Tahoma" w:cs="Tahoma"/>
                <w:sz w:val="20"/>
                <w:szCs w:val="20"/>
              </w:rPr>
            </w:pPr>
            <w:r w:rsidRPr="006B53EF">
              <w:rPr>
                <w:rFonts w:ascii="Tahoma" w:hAnsi="Tahoma" w:cs="Tahoma"/>
                <w:sz w:val="20"/>
                <w:szCs w:val="20"/>
              </w:rPr>
              <w:t>ΝΑΙ</w:t>
            </w:r>
          </w:p>
        </w:tc>
        <w:tc>
          <w:tcPr>
            <w:tcW w:w="1484" w:type="dxa"/>
            <w:tcBorders>
              <w:top w:val="single" w:sz="4" w:space="0" w:color="000000"/>
              <w:left w:val="single" w:sz="4" w:space="0" w:color="000000"/>
              <w:bottom w:val="single" w:sz="4" w:space="0" w:color="000000"/>
            </w:tcBorders>
          </w:tcPr>
          <w:p w14:paraId="753D9101" w14:textId="77777777" w:rsidR="00B2383F" w:rsidRPr="006B53EF" w:rsidRDefault="00B2383F" w:rsidP="00B90F02">
            <w:pPr>
              <w:snapToGrid w:val="0"/>
              <w:ind w:left="-18"/>
              <w:jc w:val="center"/>
              <w:rPr>
                <w:rFonts w:ascii="Tahoma" w:hAnsi="Tahoma" w:cs="Tahoma"/>
                <w:sz w:val="20"/>
                <w:szCs w:val="20"/>
              </w:rPr>
            </w:pPr>
          </w:p>
        </w:tc>
        <w:tc>
          <w:tcPr>
            <w:tcW w:w="1988" w:type="dxa"/>
            <w:tcBorders>
              <w:top w:val="single" w:sz="4" w:space="0" w:color="000000"/>
              <w:left w:val="single" w:sz="4" w:space="0" w:color="000000"/>
              <w:bottom w:val="single" w:sz="4" w:space="0" w:color="000000"/>
              <w:right w:val="single" w:sz="12" w:space="0" w:color="000000"/>
            </w:tcBorders>
          </w:tcPr>
          <w:p w14:paraId="55F0C1CE" w14:textId="77777777" w:rsidR="00B2383F" w:rsidRPr="006B53EF" w:rsidRDefault="00B2383F" w:rsidP="00B90F02">
            <w:pPr>
              <w:snapToGrid w:val="0"/>
              <w:ind w:left="-108" w:right="-151"/>
              <w:jc w:val="center"/>
              <w:rPr>
                <w:rFonts w:ascii="Tahoma" w:hAnsi="Tahoma" w:cs="Tahoma"/>
                <w:sz w:val="20"/>
                <w:szCs w:val="20"/>
              </w:rPr>
            </w:pPr>
          </w:p>
        </w:tc>
      </w:tr>
      <w:tr w:rsidR="00B2383F" w:rsidRPr="006138A5" w14:paraId="3221B0FC" w14:textId="77777777" w:rsidTr="00015F64">
        <w:trPr>
          <w:trHeight w:val="60"/>
        </w:trPr>
        <w:tc>
          <w:tcPr>
            <w:tcW w:w="629" w:type="dxa"/>
            <w:tcBorders>
              <w:top w:val="single" w:sz="4" w:space="0" w:color="000000"/>
              <w:left w:val="single" w:sz="8" w:space="0" w:color="000000"/>
              <w:bottom w:val="single" w:sz="4" w:space="0" w:color="000000"/>
            </w:tcBorders>
          </w:tcPr>
          <w:p w14:paraId="33216E60" w14:textId="77777777" w:rsidR="00B2383F" w:rsidRPr="006B53EF" w:rsidRDefault="00B2383F" w:rsidP="00446527">
            <w:pPr>
              <w:pStyle w:val="aff0"/>
              <w:numPr>
                <w:ilvl w:val="0"/>
                <w:numId w:val="67"/>
              </w:numPr>
              <w:suppressAutoHyphens/>
              <w:snapToGrid w:val="0"/>
              <w:ind w:left="113" w:firstLine="0"/>
              <w:jc w:val="center"/>
              <w:rPr>
                <w:rFonts w:ascii="Tahoma" w:hAnsi="Tahoma" w:cs="Tahoma"/>
                <w:sz w:val="20"/>
                <w:szCs w:val="20"/>
              </w:rPr>
            </w:pPr>
          </w:p>
        </w:tc>
        <w:tc>
          <w:tcPr>
            <w:tcW w:w="4424" w:type="dxa"/>
            <w:tcBorders>
              <w:top w:val="single" w:sz="4" w:space="0" w:color="000000"/>
              <w:left w:val="single" w:sz="4" w:space="0" w:color="000000"/>
              <w:bottom w:val="single" w:sz="4" w:space="0" w:color="000000"/>
            </w:tcBorders>
          </w:tcPr>
          <w:p w14:paraId="24943929" w14:textId="77777777" w:rsidR="00B2383F" w:rsidRPr="006B53EF" w:rsidRDefault="00B2383F" w:rsidP="00E84064">
            <w:pPr>
              <w:rPr>
                <w:rFonts w:ascii="Tahoma" w:hAnsi="Tahoma" w:cs="Tahoma"/>
                <w:sz w:val="20"/>
                <w:szCs w:val="20"/>
                <w:lang w:val="el-GR"/>
              </w:rPr>
            </w:pPr>
            <w:r w:rsidRPr="006B53EF">
              <w:rPr>
                <w:rFonts w:ascii="Tahoma" w:hAnsi="Tahoma" w:cs="Tahoma"/>
                <w:sz w:val="20"/>
                <w:szCs w:val="20"/>
                <w:lang w:val="el-GR"/>
              </w:rPr>
              <w:t xml:space="preserve">Καταγραφή ιστορικών και online στατιστικών στοιχείων για την δραστηριότητα και τις </w:t>
            </w:r>
            <w:r w:rsidRPr="006B53EF">
              <w:rPr>
                <w:rFonts w:ascii="Tahoma" w:hAnsi="Tahoma" w:cs="Tahoma"/>
                <w:sz w:val="20"/>
                <w:szCs w:val="20"/>
                <w:lang w:val="el-GR"/>
              </w:rPr>
              <w:lastRenderedPageBreak/>
              <w:t>επιδόσεις λογικών και φυσικών συσκευών σε ανάλογα χρονικά διαστήματα και παραγωγή στατιστικών αναφορών με δυνατότητα επιλογής της χρονικής περιόδου. Να περιγραφεί αναλυτικά.</w:t>
            </w:r>
          </w:p>
        </w:tc>
        <w:tc>
          <w:tcPr>
            <w:tcW w:w="1413" w:type="dxa"/>
            <w:tcBorders>
              <w:top w:val="single" w:sz="4" w:space="0" w:color="000000"/>
              <w:left w:val="single" w:sz="4" w:space="0" w:color="000000"/>
              <w:bottom w:val="single" w:sz="4" w:space="0" w:color="000000"/>
            </w:tcBorders>
          </w:tcPr>
          <w:p w14:paraId="65619D07" w14:textId="77777777" w:rsidR="00B2383F" w:rsidRPr="006B53EF" w:rsidRDefault="00B2383F" w:rsidP="0018096D">
            <w:pPr>
              <w:snapToGrid w:val="0"/>
              <w:ind w:left="-164" w:right="-108"/>
              <w:jc w:val="center"/>
              <w:rPr>
                <w:rFonts w:ascii="Tahoma" w:hAnsi="Tahoma" w:cs="Tahoma"/>
                <w:sz w:val="20"/>
                <w:szCs w:val="20"/>
              </w:rPr>
            </w:pPr>
            <w:r w:rsidRPr="006B53EF">
              <w:rPr>
                <w:rFonts w:ascii="Tahoma" w:hAnsi="Tahoma" w:cs="Tahoma"/>
                <w:sz w:val="20"/>
                <w:szCs w:val="20"/>
              </w:rPr>
              <w:lastRenderedPageBreak/>
              <w:t>ΝΑΙ</w:t>
            </w:r>
          </w:p>
        </w:tc>
        <w:tc>
          <w:tcPr>
            <w:tcW w:w="1484" w:type="dxa"/>
            <w:tcBorders>
              <w:top w:val="single" w:sz="4" w:space="0" w:color="000000"/>
              <w:left w:val="single" w:sz="4" w:space="0" w:color="000000"/>
              <w:bottom w:val="single" w:sz="4" w:space="0" w:color="000000"/>
            </w:tcBorders>
          </w:tcPr>
          <w:p w14:paraId="6CD20C27" w14:textId="77777777" w:rsidR="00B2383F" w:rsidRPr="006B53EF" w:rsidRDefault="00B2383F" w:rsidP="00B90F02">
            <w:pPr>
              <w:snapToGrid w:val="0"/>
              <w:ind w:left="-18"/>
              <w:jc w:val="center"/>
              <w:rPr>
                <w:rFonts w:ascii="Tahoma" w:hAnsi="Tahoma" w:cs="Tahoma"/>
                <w:sz w:val="20"/>
                <w:szCs w:val="20"/>
              </w:rPr>
            </w:pPr>
          </w:p>
        </w:tc>
        <w:tc>
          <w:tcPr>
            <w:tcW w:w="1988" w:type="dxa"/>
            <w:tcBorders>
              <w:top w:val="single" w:sz="4" w:space="0" w:color="000000"/>
              <w:left w:val="single" w:sz="4" w:space="0" w:color="000000"/>
              <w:bottom w:val="single" w:sz="4" w:space="0" w:color="000000"/>
              <w:right w:val="single" w:sz="12" w:space="0" w:color="000000"/>
            </w:tcBorders>
          </w:tcPr>
          <w:p w14:paraId="5129229D" w14:textId="77777777" w:rsidR="00B2383F" w:rsidRPr="006B53EF" w:rsidRDefault="00B2383F" w:rsidP="00B90F02">
            <w:pPr>
              <w:snapToGrid w:val="0"/>
              <w:ind w:left="-108" w:right="-151"/>
              <w:jc w:val="center"/>
              <w:rPr>
                <w:rFonts w:ascii="Tahoma" w:hAnsi="Tahoma" w:cs="Tahoma"/>
                <w:sz w:val="20"/>
                <w:szCs w:val="20"/>
              </w:rPr>
            </w:pPr>
          </w:p>
        </w:tc>
      </w:tr>
      <w:tr w:rsidR="00B2383F" w:rsidRPr="006138A5" w14:paraId="18A4139B" w14:textId="77777777" w:rsidTr="00015F64">
        <w:trPr>
          <w:trHeight w:val="60"/>
        </w:trPr>
        <w:tc>
          <w:tcPr>
            <w:tcW w:w="629" w:type="dxa"/>
            <w:tcBorders>
              <w:top w:val="single" w:sz="4" w:space="0" w:color="000000"/>
              <w:left w:val="single" w:sz="8" w:space="0" w:color="000000"/>
              <w:bottom w:val="single" w:sz="4" w:space="0" w:color="000000"/>
            </w:tcBorders>
          </w:tcPr>
          <w:p w14:paraId="518F861E" w14:textId="77777777" w:rsidR="00B2383F" w:rsidRPr="006B53EF" w:rsidRDefault="00B2383F" w:rsidP="00D34A5C">
            <w:pPr>
              <w:suppressAutoHyphens/>
              <w:snapToGrid w:val="0"/>
              <w:ind w:left="340" w:right="-108"/>
              <w:jc w:val="center"/>
              <w:rPr>
                <w:rFonts w:ascii="Tahoma" w:hAnsi="Tahoma" w:cs="Tahoma"/>
                <w:sz w:val="20"/>
                <w:szCs w:val="20"/>
              </w:rPr>
            </w:pPr>
          </w:p>
        </w:tc>
        <w:tc>
          <w:tcPr>
            <w:tcW w:w="4424" w:type="dxa"/>
            <w:tcBorders>
              <w:top w:val="single" w:sz="4" w:space="0" w:color="000000"/>
              <w:left w:val="single" w:sz="4" w:space="0" w:color="000000"/>
              <w:bottom w:val="single" w:sz="4" w:space="0" w:color="000000"/>
            </w:tcBorders>
          </w:tcPr>
          <w:p w14:paraId="0A190D2F" w14:textId="77777777" w:rsidR="00B2383F" w:rsidRPr="006B53EF" w:rsidRDefault="00B2383F" w:rsidP="00317F5D">
            <w:pPr>
              <w:snapToGrid w:val="0"/>
              <w:spacing w:before="60" w:after="60"/>
              <w:jc w:val="both"/>
              <w:rPr>
                <w:rFonts w:ascii="Tahoma" w:hAnsi="Tahoma" w:cs="Tahoma"/>
                <w:b/>
                <w:color w:val="000000"/>
                <w:sz w:val="20"/>
                <w:szCs w:val="20"/>
              </w:rPr>
            </w:pPr>
            <w:r w:rsidRPr="006B53EF">
              <w:rPr>
                <w:rFonts w:ascii="Tahoma" w:hAnsi="Tahoma" w:cs="Tahoma"/>
                <w:b/>
                <w:color w:val="000000"/>
                <w:sz w:val="20"/>
                <w:szCs w:val="20"/>
              </w:rPr>
              <w:t>ΔΙΑΣΤΑΣΕΙΣ ΚΑΙ ΧΑΡΑΚΤΗΡΙΣΤΙΚΑ ΛΕΙΤΟΥΡΓΙΑΣ</w:t>
            </w:r>
          </w:p>
        </w:tc>
        <w:tc>
          <w:tcPr>
            <w:tcW w:w="1413" w:type="dxa"/>
            <w:tcBorders>
              <w:top w:val="single" w:sz="4" w:space="0" w:color="000000"/>
              <w:left w:val="single" w:sz="4" w:space="0" w:color="000000"/>
              <w:bottom w:val="single" w:sz="4" w:space="0" w:color="000000"/>
            </w:tcBorders>
            <w:vAlign w:val="center"/>
          </w:tcPr>
          <w:p w14:paraId="7E1B8735" w14:textId="77777777" w:rsidR="00B2383F" w:rsidRPr="006B53EF" w:rsidRDefault="00B2383F" w:rsidP="00B90F02">
            <w:pPr>
              <w:snapToGrid w:val="0"/>
              <w:spacing w:before="60" w:after="60"/>
              <w:jc w:val="center"/>
              <w:rPr>
                <w:rFonts w:ascii="Tahoma" w:hAnsi="Tahoma" w:cs="Tahoma"/>
                <w:sz w:val="20"/>
                <w:szCs w:val="20"/>
              </w:rPr>
            </w:pPr>
          </w:p>
        </w:tc>
        <w:tc>
          <w:tcPr>
            <w:tcW w:w="1484" w:type="dxa"/>
            <w:tcBorders>
              <w:top w:val="single" w:sz="4" w:space="0" w:color="000000"/>
              <w:left w:val="single" w:sz="4" w:space="0" w:color="000000"/>
              <w:bottom w:val="single" w:sz="4" w:space="0" w:color="000000"/>
            </w:tcBorders>
          </w:tcPr>
          <w:p w14:paraId="011EF2DF" w14:textId="77777777" w:rsidR="00B2383F" w:rsidRPr="006B53EF" w:rsidRDefault="00B2383F" w:rsidP="00B90F02">
            <w:pPr>
              <w:snapToGrid w:val="0"/>
              <w:ind w:left="-18"/>
              <w:jc w:val="center"/>
              <w:rPr>
                <w:rFonts w:ascii="Tahoma" w:hAnsi="Tahoma" w:cs="Tahoma"/>
                <w:sz w:val="20"/>
                <w:szCs w:val="20"/>
              </w:rPr>
            </w:pPr>
          </w:p>
        </w:tc>
        <w:tc>
          <w:tcPr>
            <w:tcW w:w="1988" w:type="dxa"/>
            <w:tcBorders>
              <w:top w:val="single" w:sz="4" w:space="0" w:color="000000"/>
              <w:left w:val="single" w:sz="4" w:space="0" w:color="000000"/>
              <w:bottom w:val="single" w:sz="4" w:space="0" w:color="000000"/>
              <w:right w:val="single" w:sz="12" w:space="0" w:color="000000"/>
            </w:tcBorders>
          </w:tcPr>
          <w:p w14:paraId="1B57F6CF" w14:textId="77777777" w:rsidR="00B2383F" w:rsidRPr="006B53EF" w:rsidRDefault="00B2383F" w:rsidP="00B90F02">
            <w:pPr>
              <w:snapToGrid w:val="0"/>
              <w:ind w:left="-108" w:right="-151"/>
              <w:jc w:val="center"/>
              <w:rPr>
                <w:rFonts w:ascii="Tahoma" w:hAnsi="Tahoma" w:cs="Tahoma"/>
                <w:sz w:val="20"/>
                <w:szCs w:val="20"/>
              </w:rPr>
            </w:pPr>
          </w:p>
        </w:tc>
      </w:tr>
      <w:tr w:rsidR="00B2383F" w:rsidRPr="006138A5" w14:paraId="7B7EFED7" w14:textId="77777777" w:rsidTr="00015F64">
        <w:trPr>
          <w:trHeight w:val="60"/>
        </w:trPr>
        <w:tc>
          <w:tcPr>
            <w:tcW w:w="629" w:type="dxa"/>
            <w:tcBorders>
              <w:top w:val="single" w:sz="4" w:space="0" w:color="000000"/>
              <w:left w:val="single" w:sz="8" w:space="0" w:color="000000"/>
              <w:bottom w:val="single" w:sz="4" w:space="0" w:color="000000"/>
            </w:tcBorders>
          </w:tcPr>
          <w:p w14:paraId="6990ED52" w14:textId="77777777" w:rsidR="00B2383F" w:rsidRPr="006B53EF" w:rsidRDefault="00B2383F" w:rsidP="00446527">
            <w:pPr>
              <w:pStyle w:val="aff0"/>
              <w:numPr>
                <w:ilvl w:val="0"/>
                <w:numId w:val="67"/>
              </w:numPr>
              <w:suppressAutoHyphens/>
              <w:snapToGrid w:val="0"/>
              <w:ind w:left="113" w:firstLine="0"/>
              <w:jc w:val="center"/>
              <w:rPr>
                <w:rFonts w:ascii="Tahoma" w:hAnsi="Tahoma" w:cs="Tahoma"/>
                <w:sz w:val="20"/>
                <w:szCs w:val="20"/>
              </w:rPr>
            </w:pPr>
          </w:p>
        </w:tc>
        <w:tc>
          <w:tcPr>
            <w:tcW w:w="4424" w:type="dxa"/>
            <w:tcBorders>
              <w:top w:val="single" w:sz="4" w:space="0" w:color="000000"/>
              <w:left w:val="single" w:sz="4" w:space="0" w:color="000000"/>
              <w:bottom w:val="single" w:sz="4" w:space="0" w:color="000000"/>
            </w:tcBorders>
          </w:tcPr>
          <w:p w14:paraId="77ED5A56" w14:textId="77777777" w:rsidR="00B2383F" w:rsidRPr="006B53EF" w:rsidRDefault="00B2383F" w:rsidP="00E84064">
            <w:pPr>
              <w:rPr>
                <w:rFonts w:ascii="Tahoma" w:hAnsi="Tahoma" w:cs="Tahoma"/>
                <w:sz w:val="20"/>
                <w:szCs w:val="20"/>
                <w:lang w:val="el-GR"/>
              </w:rPr>
            </w:pPr>
            <w:r w:rsidRPr="006B53EF">
              <w:rPr>
                <w:rFonts w:ascii="Tahoma" w:hAnsi="Tahoma" w:cs="Tahoma"/>
                <w:sz w:val="20"/>
                <w:szCs w:val="20"/>
                <w:lang w:val="el-GR"/>
              </w:rPr>
              <w:t>Να αναφερθούν οι απαιτήσεις θερμοαπαγωγής σε τυπική λειτουργία (BTUs/hr) τόσο για την προσφερόμενη σύνθεση όσο και για την μέγιστη.</w:t>
            </w:r>
          </w:p>
        </w:tc>
        <w:tc>
          <w:tcPr>
            <w:tcW w:w="1413" w:type="dxa"/>
            <w:tcBorders>
              <w:top w:val="single" w:sz="4" w:space="0" w:color="000000"/>
              <w:left w:val="single" w:sz="4" w:space="0" w:color="000000"/>
              <w:bottom w:val="single" w:sz="4" w:space="0" w:color="000000"/>
            </w:tcBorders>
          </w:tcPr>
          <w:p w14:paraId="67AF7AD8" w14:textId="77777777" w:rsidR="00B2383F" w:rsidRPr="006B53EF" w:rsidRDefault="00B2383F" w:rsidP="0018096D">
            <w:pPr>
              <w:snapToGrid w:val="0"/>
              <w:ind w:left="-164" w:right="-108"/>
              <w:jc w:val="center"/>
              <w:rPr>
                <w:rFonts w:ascii="Tahoma" w:hAnsi="Tahoma" w:cs="Tahoma"/>
                <w:sz w:val="20"/>
                <w:szCs w:val="20"/>
              </w:rPr>
            </w:pPr>
            <w:r w:rsidRPr="006B53EF">
              <w:rPr>
                <w:rFonts w:ascii="Tahoma" w:hAnsi="Tahoma" w:cs="Tahoma"/>
                <w:sz w:val="20"/>
                <w:szCs w:val="20"/>
              </w:rPr>
              <w:t>ΝΑΙ</w:t>
            </w:r>
          </w:p>
        </w:tc>
        <w:tc>
          <w:tcPr>
            <w:tcW w:w="1484" w:type="dxa"/>
            <w:tcBorders>
              <w:top w:val="single" w:sz="4" w:space="0" w:color="000000"/>
              <w:left w:val="single" w:sz="4" w:space="0" w:color="000000"/>
              <w:bottom w:val="single" w:sz="4" w:space="0" w:color="000000"/>
            </w:tcBorders>
            <w:vAlign w:val="center"/>
          </w:tcPr>
          <w:p w14:paraId="520895FF" w14:textId="77777777" w:rsidR="00B2383F" w:rsidRPr="006B53EF" w:rsidRDefault="00B2383F" w:rsidP="00B90F02">
            <w:pPr>
              <w:spacing w:line="360" w:lineRule="auto"/>
              <w:rPr>
                <w:rFonts w:ascii="Tahoma" w:hAnsi="Tahoma" w:cs="Tahoma"/>
                <w:sz w:val="20"/>
                <w:szCs w:val="20"/>
              </w:rPr>
            </w:pPr>
          </w:p>
        </w:tc>
        <w:tc>
          <w:tcPr>
            <w:tcW w:w="1988" w:type="dxa"/>
            <w:tcBorders>
              <w:top w:val="single" w:sz="4" w:space="0" w:color="000000"/>
              <w:left w:val="single" w:sz="4" w:space="0" w:color="000000"/>
              <w:bottom w:val="single" w:sz="4" w:space="0" w:color="000000"/>
              <w:right w:val="single" w:sz="12" w:space="0" w:color="000000"/>
            </w:tcBorders>
            <w:vAlign w:val="center"/>
          </w:tcPr>
          <w:p w14:paraId="2E6F3633" w14:textId="77777777" w:rsidR="00B2383F" w:rsidRPr="006B53EF" w:rsidRDefault="00B2383F" w:rsidP="00B90F02">
            <w:pPr>
              <w:spacing w:line="360" w:lineRule="auto"/>
              <w:rPr>
                <w:rFonts w:ascii="Tahoma" w:hAnsi="Tahoma" w:cs="Tahoma"/>
                <w:sz w:val="20"/>
                <w:szCs w:val="20"/>
              </w:rPr>
            </w:pPr>
          </w:p>
        </w:tc>
      </w:tr>
      <w:tr w:rsidR="00B2383F" w:rsidRPr="006138A5" w14:paraId="15BC4481" w14:textId="77777777" w:rsidTr="00015F64">
        <w:trPr>
          <w:trHeight w:val="60"/>
        </w:trPr>
        <w:tc>
          <w:tcPr>
            <w:tcW w:w="629" w:type="dxa"/>
            <w:tcBorders>
              <w:top w:val="single" w:sz="4" w:space="0" w:color="000000"/>
              <w:left w:val="single" w:sz="8" w:space="0" w:color="000000"/>
              <w:bottom w:val="single" w:sz="4" w:space="0" w:color="000000"/>
            </w:tcBorders>
          </w:tcPr>
          <w:p w14:paraId="520386C6" w14:textId="77777777" w:rsidR="00B2383F" w:rsidRPr="006B53EF" w:rsidRDefault="00B2383F" w:rsidP="00446527">
            <w:pPr>
              <w:pStyle w:val="aff0"/>
              <w:numPr>
                <w:ilvl w:val="0"/>
                <w:numId w:val="67"/>
              </w:numPr>
              <w:suppressAutoHyphens/>
              <w:snapToGrid w:val="0"/>
              <w:ind w:left="113" w:firstLine="0"/>
              <w:jc w:val="center"/>
              <w:rPr>
                <w:rFonts w:ascii="Tahoma" w:hAnsi="Tahoma" w:cs="Tahoma"/>
                <w:sz w:val="20"/>
                <w:szCs w:val="20"/>
              </w:rPr>
            </w:pPr>
          </w:p>
        </w:tc>
        <w:tc>
          <w:tcPr>
            <w:tcW w:w="4424" w:type="dxa"/>
            <w:tcBorders>
              <w:top w:val="single" w:sz="4" w:space="0" w:color="000000"/>
              <w:left w:val="single" w:sz="4" w:space="0" w:color="000000"/>
              <w:bottom w:val="single" w:sz="4" w:space="0" w:color="000000"/>
            </w:tcBorders>
          </w:tcPr>
          <w:p w14:paraId="6C563FC1" w14:textId="77777777" w:rsidR="00B2383F" w:rsidRPr="006B53EF" w:rsidRDefault="00B2383F" w:rsidP="00E84064">
            <w:pPr>
              <w:rPr>
                <w:rFonts w:ascii="Tahoma" w:hAnsi="Tahoma" w:cs="Tahoma"/>
                <w:sz w:val="20"/>
                <w:szCs w:val="20"/>
                <w:lang w:val="el-GR"/>
              </w:rPr>
            </w:pPr>
            <w:r w:rsidRPr="006B53EF">
              <w:rPr>
                <w:rFonts w:ascii="Tahoma" w:hAnsi="Tahoma" w:cs="Tahoma"/>
                <w:sz w:val="20"/>
                <w:szCs w:val="20"/>
                <w:lang w:val="el-GR"/>
              </w:rPr>
              <w:t>Να αναφερθεί η συνολική απαίτηση ισχύος ρεύματος (σε W στα 220V) σε κατάσταση τυπικής και μέγιστης λειτουργίας τόσο για την προσφερόμενη σύνθεση όσο και για την μέγιστη.</w:t>
            </w:r>
          </w:p>
        </w:tc>
        <w:tc>
          <w:tcPr>
            <w:tcW w:w="1413" w:type="dxa"/>
            <w:tcBorders>
              <w:top w:val="single" w:sz="4" w:space="0" w:color="000000"/>
              <w:left w:val="single" w:sz="4" w:space="0" w:color="000000"/>
              <w:bottom w:val="single" w:sz="4" w:space="0" w:color="000000"/>
            </w:tcBorders>
          </w:tcPr>
          <w:p w14:paraId="43D8C98C" w14:textId="77777777" w:rsidR="00B2383F" w:rsidRPr="006B53EF" w:rsidRDefault="00B2383F" w:rsidP="0018096D">
            <w:pPr>
              <w:snapToGrid w:val="0"/>
              <w:ind w:left="-164" w:right="-108"/>
              <w:jc w:val="center"/>
              <w:rPr>
                <w:rFonts w:ascii="Tahoma" w:hAnsi="Tahoma" w:cs="Tahoma"/>
                <w:sz w:val="20"/>
                <w:szCs w:val="20"/>
              </w:rPr>
            </w:pPr>
            <w:r w:rsidRPr="006B53EF">
              <w:rPr>
                <w:rFonts w:ascii="Tahoma" w:hAnsi="Tahoma" w:cs="Tahoma"/>
                <w:sz w:val="20"/>
                <w:szCs w:val="20"/>
              </w:rPr>
              <w:t>ΝΑΙ</w:t>
            </w:r>
          </w:p>
        </w:tc>
        <w:tc>
          <w:tcPr>
            <w:tcW w:w="1484" w:type="dxa"/>
            <w:tcBorders>
              <w:top w:val="single" w:sz="4" w:space="0" w:color="000000"/>
              <w:left w:val="single" w:sz="4" w:space="0" w:color="000000"/>
              <w:bottom w:val="single" w:sz="4" w:space="0" w:color="000000"/>
            </w:tcBorders>
            <w:vAlign w:val="center"/>
          </w:tcPr>
          <w:p w14:paraId="6EB8D234" w14:textId="77777777" w:rsidR="00B2383F" w:rsidRPr="006B53EF" w:rsidRDefault="00B2383F" w:rsidP="00B90F02">
            <w:pPr>
              <w:spacing w:line="360" w:lineRule="auto"/>
              <w:rPr>
                <w:rFonts w:ascii="Tahoma" w:hAnsi="Tahoma" w:cs="Tahoma"/>
                <w:sz w:val="20"/>
                <w:szCs w:val="20"/>
              </w:rPr>
            </w:pPr>
          </w:p>
        </w:tc>
        <w:tc>
          <w:tcPr>
            <w:tcW w:w="1988" w:type="dxa"/>
            <w:tcBorders>
              <w:top w:val="single" w:sz="4" w:space="0" w:color="000000"/>
              <w:left w:val="single" w:sz="4" w:space="0" w:color="000000"/>
              <w:bottom w:val="single" w:sz="4" w:space="0" w:color="000000"/>
              <w:right w:val="single" w:sz="12" w:space="0" w:color="000000"/>
            </w:tcBorders>
            <w:vAlign w:val="center"/>
          </w:tcPr>
          <w:p w14:paraId="436506A2" w14:textId="77777777" w:rsidR="00B2383F" w:rsidRPr="006B53EF" w:rsidRDefault="00B2383F" w:rsidP="00B90F02">
            <w:pPr>
              <w:spacing w:line="360" w:lineRule="auto"/>
              <w:rPr>
                <w:rFonts w:ascii="Tahoma" w:hAnsi="Tahoma" w:cs="Tahoma"/>
                <w:sz w:val="20"/>
                <w:szCs w:val="20"/>
              </w:rPr>
            </w:pPr>
          </w:p>
        </w:tc>
      </w:tr>
      <w:tr w:rsidR="00B2383F" w:rsidRPr="006138A5" w14:paraId="5CD43B06" w14:textId="77777777" w:rsidTr="00015F64">
        <w:trPr>
          <w:trHeight w:val="60"/>
        </w:trPr>
        <w:tc>
          <w:tcPr>
            <w:tcW w:w="629" w:type="dxa"/>
            <w:tcBorders>
              <w:top w:val="single" w:sz="4" w:space="0" w:color="000000"/>
              <w:left w:val="single" w:sz="8" w:space="0" w:color="000000"/>
              <w:bottom w:val="single" w:sz="4" w:space="0" w:color="000000"/>
            </w:tcBorders>
          </w:tcPr>
          <w:p w14:paraId="729CBF8F" w14:textId="77777777" w:rsidR="00B2383F" w:rsidRPr="006B53EF" w:rsidRDefault="00B2383F" w:rsidP="00446527">
            <w:pPr>
              <w:pStyle w:val="aff0"/>
              <w:numPr>
                <w:ilvl w:val="0"/>
                <w:numId w:val="67"/>
              </w:numPr>
              <w:suppressAutoHyphens/>
              <w:snapToGrid w:val="0"/>
              <w:ind w:left="113" w:firstLine="0"/>
              <w:jc w:val="center"/>
              <w:rPr>
                <w:rFonts w:ascii="Tahoma" w:hAnsi="Tahoma" w:cs="Tahoma"/>
                <w:sz w:val="20"/>
                <w:szCs w:val="20"/>
              </w:rPr>
            </w:pPr>
          </w:p>
        </w:tc>
        <w:tc>
          <w:tcPr>
            <w:tcW w:w="4424" w:type="dxa"/>
            <w:tcBorders>
              <w:top w:val="single" w:sz="4" w:space="0" w:color="000000"/>
              <w:left w:val="single" w:sz="4" w:space="0" w:color="000000"/>
              <w:bottom w:val="single" w:sz="4" w:space="0" w:color="000000"/>
            </w:tcBorders>
          </w:tcPr>
          <w:p w14:paraId="026DC1B8" w14:textId="77777777" w:rsidR="00B2383F" w:rsidRPr="006B53EF" w:rsidRDefault="00B2383F" w:rsidP="00E84064">
            <w:pPr>
              <w:rPr>
                <w:rFonts w:ascii="Tahoma" w:hAnsi="Tahoma" w:cs="Tahoma"/>
                <w:sz w:val="20"/>
                <w:szCs w:val="20"/>
                <w:lang w:val="el-GR"/>
              </w:rPr>
            </w:pPr>
            <w:r w:rsidRPr="006B53EF">
              <w:rPr>
                <w:rFonts w:ascii="Tahoma" w:hAnsi="Tahoma" w:cs="Tahoma"/>
                <w:sz w:val="20"/>
                <w:szCs w:val="20"/>
                <w:lang w:val="el-GR"/>
              </w:rPr>
              <w:t>Να αναφερθεί το συνολικό βάρος του προσφερόμενου συστήματος καθώς και το επιμέρους βάρος κάθε rack(σε κιλά) τόσο για την προσφερόμενη σύνθεση όσο και για την μέγιστη.</w:t>
            </w:r>
          </w:p>
        </w:tc>
        <w:tc>
          <w:tcPr>
            <w:tcW w:w="1413" w:type="dxa"/>
            <w:tcBorders>
              <w:top w:val="single" w:sz="4" w:space="0" w:color="000000"/>
              <w:left w:val="single" w:sz="4" w:space="0" w:color="000000"/>
              <w:bottom w:val="single" w:sz="4" w:space="0" w:color="000000"/>
            </w:tcBorders>
          </w:tcPr>
          <w:p w14:paraId="47AD718E" w14:textId="77777777" w:rsidR="00B2383F" w:rsidRPr="006B53EF" w:rsidRDefault="00B2383F" w:rsidP="0018096D">
            <w:pPr>
              <w:snapToGrid w:val="0"/>
              <w:ind w:left="-164" w:right="-108"/>
              <w:jc w:val="center"/>
              <w:rPr>
                <w:rFonts w:ascii="Tahoma" w:hAnsi="Tahoma" w:cs="Tahoma"/>
                <w:sz w:val="20"/>
                <w:szCs w:val="20"/>
              </w:rPr>
            </w:pPr>
            <w:r w:rsidRPr="006B53EF">
              <w:rPr>
                <w:rFonts w:ascii="Tahoma" w:hAnsi="Tahoma" w:cs="Tahoma"/>
                <w:sz w:val="20"/>
                <w:szCs w:val="20"/>
              </w:rPr>
              <w:t>ΝΑΙ</w:t>
            </w:r>
          </w:p>
        </w:tc>
        <w:tc>
          <w:tcPr>
            <w:tcW w:w="1484" w:type="dxa"/>
            <w:tcBorders>
              <w:top w:val="single" w:sz="4" w:space="0" w:color="000000"/>
              <w:left w:val="single" w:sz="4" w:space="0" w:color="000000"/>
              <w:bottom w:val="single" w:sz="4" w:space="0" w:color="000000"/>
            </w:tcBorders>
            <w:vAlign w:val="center"/>
          </w:tcPr>
          <w:p w14:paraId="63EA39E4" w14:textId="77777777" w:rsidR="00B2383F" w:rsidRPr="006B53EF" w:rsidRDefault="00B2383F" w:rsidP="00B90F02">
            <w:pPr>
              <w:spacing w:line="360" w:lineRule="auto"/>
              <w:rPr>
                <w:rFonts w:ascii="Tahoma" w:hAnsi="Tahoma" w:cs="Tahoma"/>
                <w:sz w:val="20"/>
                <w:szCs w:val="20"/>
              </w:rPr>
            </w:pPr>
          </w:p>
        </w:tc>
        <w:tc>
          <w:tcPr>
            <w:tcW w:w="1988" w:type="dxa"/>
            <w:tcBorders>
              <w:top w:val="single" w:sz="4" w:space="0" w:color="000000"/>
              <w:left w:val="single" w:sz="4" w:space="0" w:color="000000"/>
              <w:bottom w:val="single" w:sz="4" w:space="0" w:color="000000"/>
              <w:right w:val="single" w:sz="12" w:space="0" w:color="000000"/>
            </w:tcBorders>
            <w:vAlign w:val="center"/>
          </w:tcPr>
          <w:p w14:paraId="2BBBC07D" w14:textId="77777777" w:rsidR="00B2383F" w:rsidRPr="006B53EF" w:rsidRDefault="00B2383F" w:rsidP="00B90F02">
            <w:pPr>
              <w:spacing w:line="360" w:lineRule="auto"/>
              <w:rPr>
                <w:rFonts w:ascii="Tahoma" w:hAnsi="Tahoma" w:cs="Tahoma"/>
                <w:sz w:val="20"/>
                <w:szCs w:val="20"/>
              </w:rPr>
            </w:pPr>
          </w:p>
        </w:tc>
      </w:tr>
      <w:tr w:rsidR="00B2383F" w:rsidRPr="006138A5" w14:paraId="45B4A570" w14:textId="77777777" w:rsidTr="00015F64">
        <w:trPr>
          <w:trHeight w:val="60"/>
        </w:trPr>
        <w:tc>
          <w:tcPr>
            <w:tcW w:w="629" w:type="dxa"/>
            <w:tcBorders>
              <w:top w:val="single" w:sz="4" w:space="0" w:color="000000"/>
              <w:left w:val="single" w:sz="8" w:space="0" w:color="000000"/>
              <w:bottom w:val="single" w:sz="4" w:space="0" w:color="000000"/>
            </w:tcBorders>
          </w:tcPr>
          <w:p w14:paraId="54E9372F" w14:textId="77777777" w:rsidR="00B2383F" w:rsidRPr="006B53EF" w:rsidRDefault="00B2383F" w:rsidP="00446527">
            <w:pPr>
              <w:pStyle w:val="aff0"/>
              <w:numPr>
                <w:ilvl w:val="0"/>
                <w:numId w:val="67"/>
              </w:numPr>
              <w:suppressAutoHyphens/>
              <w:snapToGrid w:val="0"/>
              <w:ind w:left="113" w:firstLine="0"/>
              <w:jc w:val="center"/>
              <w:rPr>
                <w:rFonts w:ascii="Tahoma" w:hAnsi="Tahoma" w:cs="Tahoma"/>
                <w:sz w:val="20"/>
                <w:szCs w:val="20"/>
              </w:rPr>
            </w:pPr>
          </w:p>
        </w:tc>
        <w:tc>
          <w:tcPr>
            <w:tcW w:w="4424" w:type="dxa"/>
            <w:tcBorders>
              <w:top w:val="single" w:sz="4" w:space="0" w:color="000000"/>
              <w:left w:val="single" w:sz="4" w:space="0" w:color="000000"/>
              <w:bottom w:val="single" w:sz="4" w:space="0" w:color="000000"/>
            </w:tcBorders>
          </w:tcPr>
          <w:p w14:paraId="11F6F665" w14:textId="77777777" w:rsidR="00B2383F" w:rsidRPr="006B53EF" w:rsidRDefault="00B2383F" w:rsidP="00E84064">
            <w:pPr>
              <w:rPr>
                <w:rFonts w:ascii="Tahoma" w:hAnsi="Tahoma" w:cs="Tahoma"/>
                <w:sz w:val="20"/>
                <w:szCs w:val="20"/>
                <w:lang w:val="el-GR"/>
              </w:rPr>
            </w:pPr>
            <w:r w:rsidRPr="006B53EF">
              <w:rPr>
                <w:rFonts w:ascii="Tahoma" w:hAnsi="Tahoma" w:cs="Tahoma"/>
                <w:sz w:val="20"/>
                <w:szCs w:val="20"/>
                <w:lang w:val="el-GR"/>
              </w:rPr>
              <w:t>Να αναφερθούν οι μηχανισμοί διασφάλισης χαμηλής κατανάλωσης ρεύματος και ψύξης.</w:t>
            </w:r>
          </w:p>
        </w:tc>
        <w:tc>
          <w:tcPr>
            <w:tcW w:w="1413" w:type="dxa"/>
            <w:tcBorders>
              <w:top w:val="single" w:sz="4" w:space="0" w:color="000000"/>
              <w:left w:val="single" w:sz="4" w:space="0" w:color="000000"/>
              <w:bottom w:val="single" w:sz="4" w:space="0" w:color="000000"/>
            </w:tcBorders>
          </w:tcPr>
          <w:p w14:paraId="4A573EE2" w14:textId="77777777" w:rsidR="00B2383F" w:rsidRPr="006B53EF" w:rsidRDefault="00B2383F" w:rsidP="0018096D">
            <w:pPr>
              <w:snapToGrid w:val="0"/>
              <w:ind w:left="-164" w:right="-108"/>
              <w:jc w:val="center"/>
              <w:rPr>
                <w:rFonts w:ascii="Tahoma" w:hAnsi="Tahoma" w:cs="Tahoma"/>
                <w:sz w:val="20"/>
                <w:szCs w:val="20"/>
              </w:rPr>
            </w:pPr>
            <w:r w:rsidRPr="006B53EF">
              <w:rPr>
                <w:rFonts w:ascii="Tahoma" w:hAnsi="Tahoma" w:cs="Tahoma"/>
                <w:sz w:val="20"/>
                <w:szCs w:val="20"/>
              </w:rPr>
              <w:t>ΝΑΙ</w:t>
            </w:r>
          </w:p>
        </w:tc>
        <w:tc>
          <w:tcPr>
            <w:tcW w:w="1484" w:type="dxa"/>
            <w:tcBorders>
              <w:top w:val="single" w:sz="4" w:space="0" w:color="000000"/>
              <w:left w:val="single" w:sz="4" w:space="0" w:color="000000"/>
              <w:bottom w:val="single" w:sz="4" w:space="0" w:color="000000"/>
            </w:tcBorders>
            <w:vAlign w:val="center"/>
          </w:tcPr>
          <w:p w14:paraId="101434CD" w14:textId="77777777" w:rsidR="00B2383F" w:rsidRPr="006B53EF" w:rsidRDefault="00B2383F" w:rsidP="00B90F02">
            <w:pPr>
              <w:spacing w:line="360" w:lineRule="auto"/>
              <w:rPr>
                <w:rFonts w:ascii="Tahoma" w:hAnsi="Tahoma" w:cs="Tahoma"/>
                <w:sz w:val="20"/>
                <w:szCs w:val="20"/>
              </w:rPr>
            </w:pPr>
          </w:p>
        </w:tc>
        <w:tc>
          <w:tcPr>
            <w:tcW w:w="1988" w:type="dxa"/>
            <w:tcBorders>
              <w:top w:val="single" w:sz="4" w:space="0" w:color="000000"/>
              <w:left w:val="single" w:sz="4" w:space="0" w:color="000000"/>
              <w:bottom w:val="single" w:sz="4" w:space="0" w:color="000000"/>
              <w:right w:val="single" w:sz="12" w:space="0" w:color="000000"/>
            </w:tcBorders>
            <w:vAlign w:val="center"/>
          </w:tcPr>
          <w:p w14:paraId="723A67FF" w14:textId="77777777" w:rsidR="00B2383F" w:rsidRPr="006B53EF" w:rsidRDefault="00B2383F" w:rsidP="00B90F02">
            <w:pPr>
              <w:spacing w:line="360" w:lineRule="auto"/>
              <w:rPr>
                <w:rFonts w:ascii="Tahoma" w:hAnsi="Tahoma" w:cs="Tahoma"/>
                <w:sz w:val="20"/>
                <w:szCs w:val="20"/>
              </w:rPr>
            </w:pPr>
          </w:p>
        </w:tc>
      </w:tr>
      <w:tr w:rsidR="00B2383F" w:rsidRPr="006138A5" w14:paraId="02F2D091" w14:textId="77777777" w:rsidTr="00015F64">
        <w:trPr>
          <w:trHeight w:val="60"/>
        </w:trPr>
        <w:tc>
          <w:tcPr>
            <w:tcW w:w="629" w:type="dxa"/>
            <w:tcBorders>
              <w:top w:val="single" w:sz="4" w:space="0" w:color="000000"/>
              <w:left w:val="single" w:sz="8" w:space="0" w:color="000000"/>
              <w:bottom w:val="single" w:sz="4" w:space="0" w:color="000000"/>
            </w:tcBorders>
          </w:tcPr>
          <w:p w14:paraId="3E3B80A5" w14:textId="77777777" w:rsidR="00B2383F" w:rsidRPr="006B53EF" w:rsidRDefault="00B2383F" w:rsidP="00446527">
            <w:pPr>
              <w:pStyle w:val="aff0"/>
              <w:numPr>
                <w:ilvl w:val="0"/>
                <w:numId w:val="67"/>
              </w:numPr>
              <w:suppressAutoHyphens/>
              <w:snapToGrid w:val="0"/>
              <w:ind w:left="113" w:firstLine="0"/>
              <w:jc w:val="center"/>
              <w:rPr>
                <w:rFonts w:ascii="Tahoma" w:hAnsi="Tahoma" w:cs="Tahoma"/>
                <w:sz w:val="20"/>
                <w:szCs w:val="20"/>
              </w:rPr>
            </w:pPr>
          </w:p>
        </w:tc>
        <w:tc>
          <w:tcPr>
            <w:tcW w:w="4424" w:type="dxa"/>
            <w:tcBorders>
              <w:top w:val="single" w:sz="4" w:space="0" w:color="000000"/>
              <w:left w:val="single" w:sz="4" w:space="0" w:color="000000"/>
              <w:bottom w:val="single" w:sz="4" w:space="0" w:color="000000"/>
            </w:tcBorders>
          </w:tcPr>
          <w:p w14:paraId="0BC3144F" w14:textId="77777777" w:rsidR="00B2383F" w:rsidRPr="006B53EF" w:rsidRDefault="00B2383F" w:rsidP="0018096D">
            <w:pPr>
              <w:rPr>
                <w:rFonts w:ascii="Tahoma" w:hAnsi="Tahoma" w:cs="Tahoma"/>
                <w:sz w:val="20"/>
                <w:szCs w:val="20"/>
                <w:lang w:val="el-GR"/>
              </w:rPr>
            </w:pPr>
            <w:r w:rsidRPr="006B53EF">
              <w:rPr>
                <w:rFonts w:ascii="Tahoma" w:hAnsi="Tahoma" w:cs="Tahoma"/>
                <w:sz w:val="20"/>
                <w:szCs w:val="20"/>
                <w:lang w:val="el-GR"/>
              </w:rPr>
              <w:t>Να αναφερθούν τα πρότυπα συμμόρφωσης (compliance regulations)</w:t>
            </w:r>
          </w:p>
        </w:tc>
        <w:tc>
          <w:tcPr>
            <w:tcW w:w="1413" w:type="dxa"/>
            <w:tcBorders>
              <w:top w:val="single" w:sz="4" w:space="0" w:color="000000"/>
              <w:left w:val="single" w:sz="4" w:space="0" w:color="000000"/>
              <w:bottom w:val="single" w:sz="4" w:space="0" w:color="000000"/>
            </w:tcBorders>
          </w:tcPr>
          <w:p w14:paraId="55EED06C" w14:textId="77777777" w:rsidR="00B2383F" w:rsidRPr="006B53EF" w:rsidRDefault="00B2383F" w:rsidP="0018096D">
            <w:pPr>
              <w:snapToGrid w:val="0"/>
              <w:ind w:left="-164" w:right="-108"/>
              <w:jc w:val="center"/>
              <w:rPr>
                <w:rFonts w:ascii="Tahoma" w:hAnsi="Tahoma" w:cs="Tahoma"/>
                <w:sz w:val="20"/>
                <w:szCs w:val="20"/>
              </w:rPr>
            </w:pPr>
            <w:r w:rsidRPr="006B53EF">
              <w:rPr>
                <w:rFonts w:ascii="Tahoma" w:hAnsi="Tahoma" w:cs="Tahoma"/>
                <w:sz w:val="20"/>
                <w:szCs w:val="20"/>
              </w:rPr>
              <w:t>ΝΑΙ</w:t>
            </w:r>
          </w:p>
        </w:tc>
        <w:tc>
          <w:tcPr>
            <w:tcW w:w="1484" w:type="dxa"/>
            <w:tcBorders>
              <w:top w:val="single" w:sz="4" w:space="0" w:color="000000"/>
              <w:left w:val="single" w:sz="4" w:space="0" w:color="000000"/>
              <w:bottom w:val="single" w:sz="4" w:space="0" w:color="000000"/>
            </w:tcBorders>
            <w:vAlign w:val="center"/>
          </w:tcPr>
          <w:p w14:paraId="45BEA224" w14:textId="77777777" w:rsidR="00B2383F" w:rsidRPr="006B53EF" w:rsidRDefault="00B2383F" w:rsidP="00B90F02">
            <w:pPr>
              <w:spacing w:line="360" w:lineRule="auto"/>
              <w:rPr>
                <w:rFonts w:ascii="Tahoma" w:hAnsi="Tahoma" w:cs="Tahoma"/>
                <w:sz w:val="20"/>
                <w:szCs w:val="20"/>
              </w:rPr>
            </w:pPr>
          </w:p>
        </w:tc>
        <w:tc>
          <w:tcPr>
            <w:tcW w:w="1988" w:type="dxa"/>
            <w:tcBorders>
              <w:top w:val="single" w:sz="4" w:space="0" w:color="000000"/>
              <w:left w:val="single" w:sz="4" w:space="0" w:color="000000"/>
              <w:bottom w:val="single" w:sz="4" w:space="0" w:color="000000"/>
              <w:right w:val="single" w:sz="12" w:space="0" w:color="000000"/>
            </w:tcBorders>
            <w:vAlign w:val="center"/>
          </w:tcPr>
          <w:p w14:paraId="3D5F0FED" w14:textId="77777777" w:rsidR="00B2383F" w:rsidRPr="006B53EF" w:rsidRDefault="00B2383F" w:rsidP="00B90F02">
            <w:pPr>
              <w:spacing w:line="360" w:lineRule="auto"/>
              <w:rPr>
                <w:rFonts w:ascii="Tahoma" w:hAnsi="Tahoma" w:cs="Tahoma"/>
                <w:sz w:val="20"/>
                <w:szCs w:val="20"/>
              </w:rPr>
            </w:pPr>
          </w:p>
        </w:tc>
      </w:tr>
      <w:tr w:rsidR="00B2383F" w:rsidRPr="006138A5" w14:paraId="191BBD09" w14:textId="77777777" w:rsidTr="00015F64">
        <w:trPr>
          <w:trHeight w:val="60"/>
        </w:trPr>
        <w:tc>
          <w:tcPr>
            <w:tcW w:w="629" w:type="dxa"/>
            <w:tcBorders>
              <w:top w:val="single" w:sz="4" w:space="0" w:color="000000"/>
              <w:left w:val="single" w:sz="8" w:space="0" w:color="000000"/>
              <w:bottom w:val="single" w:sz="4" w:space="0" w:color="000000"/>
            </w:tcBorders>
          </w:tcPr>
          <w:p w14:paraId="3837F982" w14:textId="77777777" w:rsidR="00B2383F" w:rsidRPr="006B53EF" w:rsidRDefault="00B2383F" w:rsidP="0018096D">
            <w:pPr>
              <w:suppressAutoHyphens/>
              <w:snapToGrid w:val="0"/>
              <w:ind w:left="340" w:right="-108"/>
              <w:jc w:val="center"/>
              <w:rPr>
                <w:rFonts w:ascii="Tahoma" w:hAnsi="Tahoma" w:cs="Tahoma"/>
                <w:sz w:val="20"/>
                <w:szCs w:val="20"/>
              </w:rPr>
            </w:pPr>
          </w:p>
        </w:tc>
        <w:tc>
          <w:tcPr>
            <w:tcW w:w="4424" w:type="dxa"/>
            <w:tcBorders>
              <w:top w:val="single" w:sz="4" w:space="0" w:color="000000"/>
              <w:left w:val="single" w:sz="4" w:space="0" w:color="000000"/>
              <w:bottom w:val="single" w:sz="4" w:space="0" w:color="000000"/>
            </w:tcBorders>
          </w:tcPr>
          <w:p w14:paraId="566BB7DC" w14:textId="77777777" w:rsidR="00B2383F" w:rsidRPr="006B53EF" w:rsidRDefault="00B2383F" w:rsidP="00317F5D">
            <w:pPr>
              <w:snapToGrid w:val="0"/>
              <w:spacing w:before="60" w:after="60"/>
              <w:jc w:val="both"/>
              <w:rPr>
                <w:rFonts w:ascii="Tahoma" w:hAnsi="Tahoma" w:cs="Tahoma"/>
                <w:b/>
                <w:color w:val="000000"/>
                <w:sz w:val="20"/>
                <w:szCs w:val="20"/>
              </w:rPr>
            </w:pPr>
            <w:r w:rsidRPr="006B53EF">
              <w:rPr>
                <w:rFonts w:ascii="Tahoma" w:hAnsi="Tahoma" w:cs="Tahoma"/>
                <w:b/>
                <w:color w:val="000000"/>
                <w:sz w:val="20"/>
                <w:szCs w:val="20"/>
              </w:rPr>
              <w:t>ΕΓΚΑΤΑΣΤΑΣΗ - ΑΡΧΙΚΟΠΟΙΗΣΗ</w:t>
            </w:r>
          </w:p>
        </w:tc>
        <w:tc>
          <w:tcPr>
            <w:tcW w:w="1413" w:type="dxa"/>
            <w:tcBorders>
              <w:top w:val="single" w:sz="4" w:space="0" w:color="000000"/>
              <w:left w:val="single" w:sz="4" w:space="0" w:color="000000"/>
              <w:bottom w:val="single" w:sz="4" w:space="0" w:color="000000"/>
            </w:tcBorders>
            <w:vAlign w:val="center"/>
          </w:tcPr>
          <w:p w14:paraId="7D795646" w14:textId="77777777" w:rsidR="00B2383F" w:rsidRPr="006B53EF" w:rsidRDefault="00B2383F" w:rsidP="00B90F02">
            <w:pPr>
              <w:snapToGrid w:val="0"/>
              <w:spacing w:before="60" w:after="60"/>
              <w:jc w:val="center"/>
              <w:rPr>
                <w:rFonts w:ascii="Tahoma" w:hAnsi="Tahoma" w:cs="Tahoma"/>
                <w:sz w:val="20"/>
                <w:szCs w:val="20"/>
              </w:rPr>
            </w:pPr>
          </w:p>
        </w:tc>
        <w:tc>
          <w:tcPr>
            <w:tcW w:w="1484" w:type="dxa"/>
            <w:tcBorders>
              <w:top w:val="single" w:sz="4" w:space="0" w:color="000000"/>
              <w:left w:val="single" w:sz="4" w:space="0" w:color="000000"/>
              <w:bottom w:val="single" w:sz="4" w:space="0" w:color="000000"/>
            </w:tcBorders>
          </w:tcPr>
          <w:p w14:paraId="32EFB617" w14:textId="77777777" w:rsidR="00B2383F" w:rsidRPr="006B53EF" w:rsidRDefault="00B2383F" w:rsidP="00B90F02">
            <w:pPr>
              <w:snapToGrid w:val="0"/>
              <w:ind w:left="-18"/>
              <w:jc w:val="center"/>
              <w:rPr>
                <w:rFonts w:ascii="Tahoma" w:hAnsi="Tahoma" w:cs="Tahoma"/>
                <w:sz w:val="20"/>
                <w:szCs w:val="20"/>
              </w:rPr>
            </w:pPr>
          </w:p>
        </w:tc>
        <w:tc>
          <w:tcPr>
            <w:tcW w:w="1988" w:type="dxa"/>
            <w:tcBorders>
              <w:top w:val="single" w:sz="4" w:space="0" w:color="000000"/>
              <w:left w:val="single" w:sz="4" w:space="0" w:color="000000"/>
              <w:bottom w:val="single" w:sz="4" w:space="0" w:color="000000"/>
              <w:right w:val="single" w:sz="12" w:space="0" w:color="000000"/>
            </w:tcBorders>
          </w:tcPr>
          <w:p w14:paraId="3129512B" w14:textId="77777777" w:rsidR="00B2383F" w:rsidRPr="006B53EF" w:rsidRDefault="00B2383F" w:rsidP="00B90F02">
            <w:pPr>
              <w:snapToGrid w:val="0"/>
              <w:ind w:left="-108" w:right="-151"/>
              <w:jc w:val="center"/>
              <w:rPr>
                <w:rFonts w:ascii="Tahoma" w:hAnsi="Tahoma" w:cs="Tahoma"/>
                <w:sz w:val="20"/>
                <w:szCs w:val="20"/>
              </w:rPr>
            </w:pPr>
          </w:p>
        </w:tc>
      </w:tr>
      <w:tr w:rsidR="00B2383F" w:rsidRPr="006138A5" w14:paraId="56A7B531" w14:textId="77777777" w:rsidTr="00015F64">
        <w:trPr>
          <w:trHeight w:val="60"/>
        </w:trPr>
        <w:tc>
          <w:tcPr>
            <w:tcW w:w="629" w:type="dxa"/>
            <w:tcBorders>
              <w:top w:val="single" w:sz="4" w:space="0" w:color="000000"/>
              <w:left w:val="single" w:sz="8" w:space="0" w:color="000000"/>
              <w:bottom w:val="single" w:sz="4" w:space="0" w:color="000000"/>
            </w:tcBorders>
          </w:tcPr>
          <w:p w14:paraId="582FB0A6" w14:textId="77777777" w:rsidR="00B2383F" w:rsidRPr="006B53EF" w:rsidRDefault="00B2383F" w:rsidP="00446527">
            <w:pPr>
              <w:pStyle w:val="aff0"/>
              <w:numPr>
                <w:ilvl w:val="0"/>
                <w:numId w:val="67"/>
              </w:numPr>
              <w:suppressAutoHyphens/>
              <w:snapToGrid w:val="0"/>
              <w:ind w:left="113" w:firstLine="0"/>
              <w:jc w:val="center"/>
              <w:rPr>
                <w:rFonts w:ascii="Tahoma" w:hAnsi="Tahoma" w:cs="Tahoma"/>
                <w:sz w:val="20"/>
                <w:szCs w:val="20"/>
              </w:rPr>
            </w:pPr>
          </w:p>
        </w:tc>
        <w:tc>
          <w:tcPr>
            <w:tcW w:w="4424" w:type="dxa"/>
            <w:tcBorders>
              <w:top w:val="single" w:sz="4" w:space="0" w:color="000000"/>
              <w:left w:val="single" w:sz="4" w:space="0" w:color="000000"/>
              <w:bottom w:val="single" w:sz="4" w:space="0" w:color="000000"/>
            </w:tcBorders>
          </w:tcPr>
          <w:p w14:paraId="3898BADA" w14:textId="77777777" w:rsidR="00B2383F" w:rsidRPr="006B53EF" w:rsidRDefault="00B2383F" w:rsidP="00B90F02">
            <w:pPr>
              <w:jc w:val="both"/>
              <w:rPr>
                <w:rFonts w:ascii="Tahoma" w:hAnsi="Tahoma" w:cs="Tahoma"/>
                <w:sz w:val="20"/>
                <w:szCs w:val="20"/>
                <w:lang w:val="el-GR"/>
              </w:rPr>
            </w:pPr>
            <w:r w:rsidRPr="006B53EF">
              <w:rPr>
                <w:rFonts w:ascii="Tahoma" w:hAnsi="Tahoma" w:cs="Tahoma"/>
                <w:sz w:val="20"/>
                <w:szCs w:val="20"/>
                <w:lang w:val="el-GR"/>
              </w:rPr>
              <w:t xml:space="preserve">Να περιλαμβάνεται  υπηρεσία του κατασκευαστή, για την εγκατάσταση και παραμετροποίηση του συστήματος επιτόπου στο χώρο του πελάτη. </w:t>
            </w:r>
          </w:p>
        </w:tc>
        <w:tc>
          <w:tcPr>
            <w:tcW w:w="1413" w:type="dxa"/>
            <w:tcBorders>
              <w:top w:val="single" w:sz="4" w:space="0" w:color="000000"/>
              <w:left w:val="single" w:sz="4" w:space="0" w:color="000000"/>
              <w:bottom w:val="single" w:sz="4" w:space="0" w:color="000000"/>
            </w:tcBorders>
          </w:tcPr>
          <w:p w14:paraId="56452246" w14:textId="77777777" w:rsidR="00B2383F" w:rsidRPr="006B53EF" w:rsidRDefault="00B2383F" w:rsidP="00B90F02">
            <w:pPr>
              <w:snapToGrid w:val="0"/>
              <w:ind w:left="-164" w:right="-108"/>
              <w:jc w:val="center"/>
              <w:rPr>
                <w:rFonts w:ascii="Tahoma" w:hAnsi="Tahoma" w:cs="Tahoma"/>
                <w:sz w:val="20"/>
                <w:szCs w:val="20"/>
              </w:rPr>
            </w:pPr>
            <w:r w:rsidRPr="006B53EF">
              <w:rPr>
                <w:rFonts w:ascii="Tahoma" w:hAnsi="Tahoma" w:cs="Tahoma"/>
                <w:sz w:val="20"/>
                <w:szCs w:val="20"/>
              </w:rPr>
              <w:t>NAI</w:t>
            </w:r>
          </w:p>
        </w:tc>
        <w:tc>
          <w:tcPr>
            <w:tcW w:w="1484" w:type="dxa"/>
            <w:tcBorders>
              <w:top w:val="single" w:sz="4" w:space="0" w:color="000000"/>
              <w:left w:val="single" w:sz="4" w:space="0" w:color="000000"/>
              <w:bottom w:val="single" w:sz="4" w:space="0" w:color="000000"/>
            </w:tcBorders>
          </w:tcPr>
          <w:p w14:paraId="3540B28B" w14:textId="77777777" w:rsidR="00B2383F" w:rsidRPr="006B53EF" w:rsidRDefault="00B2383F" w:rsidP="00B90F02">
            <w:pPr>
              <w:snapToGrid w:val="0"/>
              <w:ind w:left="-18"/>
              <w:jc w:val="center"/>
              <w:rPr>
                <w:rFonts w:ascii="Tahoma" w:hAnsi="Tahoma" w:cs="Tahoma"/>
                <w:sz w:val="20"/>
                <w:szCs w:val="20"/>
              </w:rPr>
            </w:pPr>
          </w:p>
        </w:tc>
        <w:tc>
          <w:tcPr>
            <w:tcW w:w="1988" w:type="dxa"/>
            <w:tcBorders>
              <w:top w:val="single" w:sz="4" w:space="0" w:color="000000"/>
              <w:left w:val="single" w:sz="4" w:space="0" w:color="000000"/>
              <w:bottom w:val="single" w:sz="4" w:space="0" w:color="000000"/>
              <w:right w:val="single" w:sz="12" w:space="0" w:color="000000"/>
            </w:tcBorders>
          </w:tcPr>
          <w:p w14:paraId="0E0E538B" w14:textId="77777777" w:rsidR="00B2383F" w:rsidRPr="006B53EF" w:rsidRDefault="00B2383F" w:rsidP="00B90F02">
            <w:pPr>
              <w:snapToGrid w:val="0"/>
              <w:ind w:left="-108" w:right="-151"/>
              <w:jc w:val="center"/>
              <w:rPr>
                <w:rFonts w:ascii="Tahoma" w:hAnsi="Tahoma" w:cs="Tahoma"/>
                <w:sz w:val="20"/>
                <w:szCs w:val="20"/>
              </w:rPr>
            </w:pPr>
          </w:p>
        </w:tc>
      </w:tr>
      <w:tr w:rsidR="00B2383F" w:rsidRPr="006138A5" w14:paraId="1B7A7B20" w14:textId="77777777" w:rsidTr="00015F64">
        <w:trPr>
          <w:trHeight w:val="60"/>
        </w:trPr>
        <w:tc>
          <w:tcPr>
            <w:tcW w:w="629" w:type="dxa"/>
            <w:tcBorders>
              <w:top w:val="single" w:sz="4" w:space="0" w:color="000000"/>
              <w:left w:val="single" w:sz="8" w:space="0" w:color="000000"/>
              <w:bottom w:val="single" w:sz="4" w:space="0" w:color="000000"/>
            </w:tcBorders>
          </w:tcPr>
          <w:p w14:paraId="7ADEED64" w14:textId="77777777" w:rsidR="00B2383F" w:rsidRPr="006B53EF" w:rsidRDefault="00B2383F" w:rsidP="0018096D">
            <w:pPr>
              <w:suppressAutoHyphens/>
              <w:snapToGrid w:val="0"/>
              <w:ind w:left="340" w:right="-108"/>
              <w:jc w:val="center"/>
              <w:rPr>
                <w:rFonts w:ascii="Tahoma" w:hAnsi="Tahoma" w:cs="Tahoma"/>
                <w:sz w:val="20"/>
                <w:szCs w:val="20"/>
              </w:rPr>
            </w:pPr>
          </w:p>
        </w:tc>
        <w:tc>
          <w:tcPr>
            <w:tcW w:w="4424" w:type="dxa"/>
            <w:tcBorders>
              <w:top w:val="single" w:sz="4" w:space="0" w:color="000000"/>
              <w:left w:val="single" w:sz="4" w:space="0" w:color="000000"/>
              <w:bottom w:val="single" w:sz="4" w:space="0" w:color="000000"/>
            </w:tcBorders>
          </w:tcPr>
          <w:p w14:paraId="5546184D" w14:textId="77777777" w:rsidR="00B2383F" w:rsidRPr="006B53EF" w:rsidRDefault="00B2383F" w:rsidP="00317F5D">
            <w:pPr>
              <w:snapToGrid w:val="0"/>
              <w:spacing w:before="60" w:after="60"/>
              <w:jc w:val="both"/>
              <w:rPr>
                <w:rFonts w:ascii="Tahoma" w:hAnsi="Tahoma" w:cs="Tahoma"/>
                <w:b/>
                <w:color w:val="000000"/>
                <w:sz w:val="20"/>
                <w:szCs w:val="20"/>
              </w:rPr>
            </w:pPr>
            <w:r w:rsidRPr="006B53EF">
              <w:rPr>
                <w:rFonts w:ascii="Tahoma" w:hAnsi="Tahoma" w:cs="Tahoma"/>
                <w:b/>
                <w:color w:val="000000"/>
                <w:sz w:val="20"/>
                <w:szCs w:val="20"/>
              </w:rPr>
              <w:t>ΕΓΓΥΗΣΗ</w:t>
            </w:r>
          </w:p>
        </w:tc>
        <w:tc>
          <w:tcPr>
            <w:tcW w:w="1413" w:type="dxa"/>
            <w:tcBorders>
              <w:top w:val="single" w:sz="4" w:space="0" w:color="000000"/>
              <w:left w:val="single" w:sz="4" w:space="0" w:color="000000"/>
              <w:bottom w:val="single" w:sz="4" w:space="0" w:color="000000"/>
            </w:tcBorders>
          </w:tcPr>
          <w:p w14:paraId="7D1F2F4A" w14:textId="77777777" w:rsidR="00B2383F" w:rsidRPr="006B53EF" w:rsidRDefault="00B2383F" w:rsidP="00B90F02">
            <w:pPr>
              <w:snapToGrid w:val="0"/>
              <w:ind w:left="-164" w:right="-108"/>
              <w:jc w:val="center"/>
              <w:rPr>
                <w:rFonts w:ascii="Tahoma" w:hAnsi="Tahoma" w:cs="Tahoma"/>
                <w:sz w:val="20"/>
                <w:szCs w:val="20"/>
              </w:rPr>
            </w:pPr>
          </w:p>
        </w:tc>
        <w:tc>
          <w:tcPr>
            <w:tcW w:w="1484" w:type="dxa"/>
            <w:tcBorders>
              <w:top w:val="single" w:sz="4" w:space="0" w:color="000000"/>
              <w:left w:val="single" w:sz="4" w:space="0" w:color="000000"/>
              <w:bottom w:val="single" w:sz="4" w:space="0" w:color="000000"/>
            </w:tcBorders>
          </w:tcPr>
          <w:p w14:paraId="30662A9C" w14:textId="77777777" w:rsidR="00B2383F" w:rsidRPr="006B53EF" w:rsidRDefault="00B2383F" w:rsidP="00B90F02">
            <w:pPr>
              <w:snapToGrid w:val="0"/>
              <w:ind w:left="-18"/>
              <w:jc w:val="center"/>
              <w:rPr>
                <w:rFonts w:ascii="Tahoma" w:hAnsi="Tahoma" w:cs="Tahoma"/>
                <w:sz w:val="20"/>
                <w:szCs w:val="20"/>
              </w:rPr>
            </w:pPr>
          </w:p>
        </w:tc>
        <w:tc>
          <w:tcPr>
            <w:tcW w:w="1988" w:type="dxa"/>
            <w:tcBorders>
              <w:top w:val="single" w:sz="4" w:space="0" w:color="000000"/>
              <w:left w:val="single" w:sz="4" w:space="0" w:color="000000"/>
              <w:bottom w:val="single" w:sz="4" w:space="0" w:color="000000"/>
              <w:right w:val="single" w:sz="12" w:space="0" w:color="000000"/>
            </w:tcBorders>
          </w:tcPr>
          <w:p w14:paraId="5A7D7EE8" w14:textId="77777777" w:rsidR="00B2383F" w:rsidRPr="006B53EF" w:rsidRDefault="00B2383F" w:rsidP="00B90F02">
            <w:pPr>
              <w:snapToGrid w:val="0"/>
              <w:ind w:left="-108" w:right="-151"/>
              <w:jc w:val="center"/>
              <w:rPr>
                <w:rFonts w:ascii="Tahoma" w:hAnsi="Tahoma" w:cs="Tahoma"/>
                <w:sz w:val="20"/>
                <w:szCs w:val="20"/>
              </w:rPr>
            </w:pPr>
          </w:p>
        </w:tc>
      </w:tr>
      <w:tr w:rsidR="00B2383F" w:rsidRPr="006138A5" w14:paraId="1E232E6F" w14:textId="77777777" w:rsidTr="00015F64">
        <w:trPr>
          <w:trHeight w:val="60"/>
        </w:trPr>
        <w:tc>
          <w:tcPr>
            <w:tcW w:w="629" w:type="dxa"/>
            <w:tcBorders>
              <w:top w:val="single" w:sz="4" w:space="0" w:color="000000"/>
              <w:left w:val="single" w:sz="8" w:space="0" w:color="000000"/>
              <w:bottom w:val="single" w:sz="4" w:space="0" w:color="000000"/>
            </w:tcBorders>
          </w:tcPr>
          <w:p w14:paraId="44D2433B" w14:textId="77777777" w:rsidR="00B2383F" w:rsidRPr="006B53EF" w:rsidRDefault="00B2383F" w:rsidP="00446527">
            <w:pPr>
              <w:pStyle w:val="aff0"/>
              <w:numPr>
                <w:ilvl w:val="0"/>
                <w:numId w:val="67"/>
              </w:numPr>
              <w:suppressAutoHyphens/>
              <w:snapToGrid w:val="0"/>
              <w:ind w:left="113" w:firstLine="0"/>
              <w:jc w:val="center"/>
              <w:rPr>
                <w:rFonts w:ascii="Tahoma" w:hAnsi="Tahoma" w:cs="Tahoma"/>
                <w:sz w:val="20"/>
                <w:szCs w:val="20"/>
              </w:rPr>
            </w:pPr>
          </w:p>
        </w:tc>
        <w:tc>
          <w:tcPr>
            <w:tcW w:w="4424" w:type="dxa"/>
            <w:tcBorders>
              <w:top w:val="single" w:sz="4" w:space="0" w:color="000000"/>
              <w:left w:val="single" w:sz="4" w:space="0" w:color="000000"/>
              <w:bottom w:val="single" w:sz="4" w:space="0" w:color="000000"/>
            </w:tcBorders>
          </w:tcPr>
          <w:p w14:paraId="516A08A6" w14:textId="77777777" w:rsidR="00B2383F" w:rsidRPr="006B53EF" w:rsidRDefault="00B2383F" w:rsidP="0018096D">
            <w:pPr>
              <w:jc w:val="both"/>
              <w:rPr>
                <w:rFonts w:ascii="Tahoma" w:hAnsi="Tahoma" w:cs="Tahoma"/>
                <w:sz w:val="20"/>
                <w:szCs w:val="20"/>
                <w:lang w:val="el-GR"/>
              </w:rPr>
            </w:pPr>
            <w:r w:rsidRPr="006B53EF">
              <w:rPr>
                <w:rFonts w:ascii="Tahoma" w:hAnsi="Tahoma" w:cs="Tahoma"/>
                <w:sz w:val="20"/>
                <w:szCs w:val="20"/>
                <w:lang w:val="el-GR"/>
              </w:rPr>
              <w:t>Συνολική εγγύηση συστήματος για όλα τα μέρη και υποσυστήματα.</w:t>
            </w:r>
          </w:p>
        </w:tc>
        <w:tc>
          <w:tcPr>
            <w:tcW w:w="1413" w:type="dxa"/>
            <w:tcBorders>
              <w:top w:val="single" w:sz="4" w:space="0" w:color="000000"/>
              <w:left w:val="single" w:sz="4" w:space="0" w:color="000000"/>
              <w:bottom w:val="single" w:sz="4" w:space="0" w:color="000000"/>
            </w:tcBorders>
          </w:tcPr>
          <w:p w14:paraId="6BDA9674" w14:textId="2CC9638E" w:rsidR="00B2383F" w:rsidRPr="006B53EF" w:rsidRDefault="00B2383F" w:rsidP="0018096D">
            <w:pPr>
              <w:snapToGrid w:val="0"/>
              <w:ind w:left="-164" w:right="-108"/>
              <w:jc w:val="center"/>
              <w:rPr>
                <w:rFonts w:ascii="Tahoma" w:hAnsi="Tahoma" w:cs="Tahoma"/>
                <w:sz w:val="20"/>
                <w:szCs w:val="20"/>
              </w:rPr>
            </w:pPr>
            <w:r w:rsidRPr="006B53EF">
              <w:rPr>
                <w:rFonts w:ascii="Tahoma" w:hAnsi="Tahoma" w:cs="Tahoma"/>
                <w:sz w:val="20"/>
                <w:szCs w:val="20"/>
              </w:rPr>
              <w:t>≥ 3 έτη</w:t>
            </w:r>
          </w:p>
        </w:tc>
        <w:tc>
          <w:tcPr>
            <w:tcW w:w="1484" w:type="dxa"/>
            <w:tcBorders>
              <w:top w:val="single" w:sz="4" w:space="0" w:color="000000"/>
              <w:left w:val="single" w:sz="4" w:space="0" w:color="000000"/>
              <w:bottom w:val="single" w:sz="4" w:space="0" w:color="000000"/>
            </w:tcBorders>
          </w:tcPr>
          <w:p w14:paraId="3BCACB4A" w14:textId="77777777" w:rsidR="00B2383F" w:rsidRPr="006B53EF" w:rsidRDefault="00B2383F" w:rsidP="00B90F02">
            <w:pPr>
              <w:snapToGrid w:val="0"/>
              <w:ind w:left="-18"/>
              <w:jc w:val="center"/>
              <w:rPr>
                <w:rFonts w:ascii="Tahoma" w:hAnsi="Tahoma" w:cs="Tahoma"/>
                <w:sz w:val="20"/>
                <w:szCs w:val="20"/>
              </w:rPr>
            </w:pPr>
          </w:p>
        </w:tc>
        <w:tc>
          <w:tcPr>
            <w:tcW w:w="1988" w:type="dxa"/>
            <w:tcBorders>
              <w:top w:val="single" w:sz="4" w:space="0" w:color="000000"/>
              <w:left w:val="single" w:sz="4" w:space="0" w:color="000000"/>
              <w:bottom w:val="single" w:sz="4" w:space="0" w:color="000000"/>
              <w:right w:val="single" w:sz="12" w:space="0" w:color="000000"/>
            </w:tcBorders>
          </w:tcPr>
          <w:p w14:paraId="6DE5A621" w14:textId="77777777" w:rsidR="00B2383F" w:rsidRPr="006B53EF" w:rsidRDefault="00B2383F" w:rsidP="00B90F02">
            <w:pPr>
              <w:snapToGrid w:val="0"/>
              <w:ind w:left="-108" w:right="-151"/>
              <w:jc w:val="center"/>
              <w:rPr>
                <w:rFonts w:ascii="Tahoma" w:hAnsi="Tahoma" w:cs="Tahoma"/>
                <w:sz w:val="20"/>
                <w:szCs w:val="20"/>
              </w:rPr>
            </w:pPr>
          </w:p>
        </w:tc>
      </w:tr>
      <w:tr w:rsidR="00B2383F" w:rsidRPr="006138A5" w14:paraId="4577BE3D" w14:textId="77777777" w:rsidTr="00015F64">
        <w:trPr>
          <w:trHeight w:val="60"/>
        </w:trPr>
        <w:tc>
          <w:tcPr>
            <w:tcW w:w="629" w:type="dxa"/>
            <w:tcBorders>
              <w:top w:val="single" w:sz="4" w:space="0" w:color="000000"/>
              <w:left w:val="single" w:sz="8" w:space="0" w:color="000000"/>
              <w:bottom w:val="single" w:sz="4" w:space="0" w:color="000000"/>
            </w:tcBorders>
          </w:tcPr>
          <w:p w14:paraId="46B92846" w14:textId="77777777" w:rsidR="00B2383F" w:rsidRPr="006B53EF" w:rsidRDefault="00B2383F" w:rsidP="00446527">
            <w:pPr>
              <w:pStyle w:val="aff0"/>
              <w:numPr>
                <w:ilvl w:val="0"/>
                <w:numId w:val="67"/>
              </w:numPr>
              <w:suppressAutoHyphens/>
              <w:snapToGrid w:val="0"/>
              <w:ind w:left="113" w:firstLine="0"/>
              <w:jc w:val="center"/>
              <w:rPr>
                <w:rFonts w:ascii="Tahoma" w:hAnsi="Tahoma" w:cs="Tahoma"/>
                <w:sz w:val="20"/>
                <w:szCs w:val="20"/>
              </w:rPr>
            </w:pPr>
          </w:p>
        </w:tc>
        <w:tc>
          <w:tcPr>
            <w:tcW w:w="4424" w:type="dxa"/>
            <w:tcBorders>
              <w:top w:val="single" w:sz="4" w:space="0" w:color="000000"/>
              <w:left w:val="single" w:sz="4" w:space="0" w:color="000000"/>
              <w:bottom w:val="single" w:sz="4" w:space="0" w:color="000000"/>
            </w:tcBorders>
          </w:tcPr>
          <w:p w14:paraId="484AD800" w14:textId="77777777" w:rsidR="00B2383F" w:rsidRPr="006B53EF" w:rsidRDefault="00B2383F" w:rsidP="0018096D">
            <w:pPr>
              <w:jc w:val="both"/>
              <w:rPr>
                <w:rFonts w:ascii="Tahoma" w:hAnsi="Tahoma" w:cs="Tahoma"/>
                <w:sz w:val="20"/>
                <w:szCs w:val="20"/>
                <w:lang w:val="el-GR"/>
              </w:rPr>
            </w:pPr>
            <w:r w:rsidRPr="006B53EF">
              <w:rPr>
                <w:rFonts w:ascii="Tahoma" w:hAnsi="Tahoma" w:cs="Tahoma"/>
                <w:sz w:val="20"/>
                <w:szCs w:val="20"/>
                <w:lang w:val="el-GR"/>
              </w:rPr>
              <w:t>Τηλεφωνική υποστήριξη 24x7x365 από τον κατασκευαστή για θέματα υλικού και λογισμικού.</w:t>
            </w:r>
          </w:p>
        </w:tc>
        <w:tc>
          <w:tcPr>
            <w:tcW w:w="1413" w:type="dxa"/>
            <w:tcBorders>
              <w:top w:val="single" w:sz="4" w:space="0" w:color="000000"/>
              <w:left w:val="single" w:sz="4" w:space="0" w:color="000000"/>
              <w:bottom w:val="single" w:sz="4" w:space="0" w:color="000000"/>
            </w:tcBorders>
          </w:tcPr>
          <w:p w14:paraId="7A4D5848" w14:textId="77777777" w:rsidR="00B2383F" w:rsidRPr="006B53EF" w:rsidRDefault="00B2383F" w:rsidP="0018096D">
            <w:pPr>
              <w:snapToGrid w:val="0"/>
              <w:ind w:left="-164" w:right="-108"/>
              <w:jc w:val="center"/>
              <w:rPr>
                <w:rFonts w:ascii="Tahoma" w:hAnsi="Tahoma" w:cs="Tahoma"/>
                <w:sz w:val="20"/>
                <w:szCs w:val="20"/>
              </w:rPr>
            </w:pPr>
            <w:r w:rsidRPr="006B53EF">
              <w:rPr>
                <w:rFonts w:ascii="Tahoma" w:hAnsi="Tahoma" w:cs="Tahoma"/>
                <w:sz w:val="20"/>
                <w:szCs w:val="20"/>
              </w:rPr>
              <w:t>ΝΑΙ</w:t>
            </w:r>
          </w:p>
        </w:tc>
        <w:tc>
          <w:tcPr>
            <w:tcW w:w="1484" w:type="dxa"/>
            <w:tcBorders>
              <w:top w:val="single" w:sz="4" w:space="0" w:color="000000"/>
              <w:left w:val="single" w:sz="4" w:space="0" w:color="000000"/>
              <w:bottom w:val="single" w:sz="4" w:space="0" w:color="000000"/>
            </w:tcBorders>
          </w:tcPr>
          <w:p w14:paraId="0440ABA9" w14:textId="77777777" w:rsidR="00B2383F" w:rsidRPr="006B53EF" w:rsidRDefault="00B2383F" w:rsidP="00B90F02">
            <w:pPr>
              <w:snapToGrid w:val="0"/>
              <w:ind w:left="-18"/>
              <w:jc w:val="center"/>
              <w:rPr>
                <w:rFonts w:ascii="Tahoma" w:hAnsi="Tahoma" w:cs="Tahoma"/>
                <w:sz w:val="20"/>
                <w:szCs w:val="20"/>
              </w:rPr>
            </w:pPr>
          </w:p>
        </w:tc>
        <w:tc>
          <w:tcPr>
            <w:tcW w:w="1988" w:type="dxa"/>
            <w:tcBorders>
              <w:top w:val="single" w:sz="4" w:space="0" w:color="000000"/>
              <w:left w:val="single" w:sz="4" w:space="0" w:color="000000"/>
              <w:bottom w:val="single" w:sz="4" w:space="0" w:color="000000"/>
              <w:right w:val="single" w:sz="12" w:space="0" w:color="000000"/>
            </w:tcBorders>
          </w:tcPr>
          <w:p w14:paraId="40061C48" w14:textId="77777777" w:rsidR="00B2383F" w:rsidRPr="006B53EF" w:rsidRDefault="00B2383F" w:rsidP="00B90F02">
            <w:pPr>
              <w:snapToGrid w:val="0"/>
              <w:ind w:left="-108" w:right="-151"/>
              <w:jc w:val="center"/>
              <w:rPr>
                <w:rFonts w:ascii="Tahoma" w:hAnsi="Tahoma" w:cs="Tahoma"/>
                <w:sz w:val="20"/>
                <w:szCs w:val="20"/>
              </w:rPr>
            </w:pPr>
          </w:p>
        </w:tc>
      </w:tr>
      <w:tr w:rsidR="00B2383F" w:rsidRPr="006138A5" w14:paraId="1ECAA38B" w14:textId="77777777" w:rsidTr="00015F64">
        <w:trPr>
          <w:trHeight w:val="60"/>
        </w:trPr>
        <w:tc>
          <w:tcPr>
            <w:tcW w:w="629" w:type="dxa"/>
            <w:tcBorders>
              <w:top w:val="single" w:sz="4" w:space="0" w:color="000000"/>
              <w:left w:val="single" w:sz="8" w:space="0" w:color="000000"/>
              <w:bottom w:val="single" w:sz="4" w:space="0" w:color="000000"/>
            </w:tcBorders>
          </w:tcPr>
          <w:p w14:paraId="1DC9F9F6" w14:textId="77777777" w:rsidR="00B2383F" w:rsidRPr="006B53EF" w:rsidRDefault="00B2383F" w:rsidP="00446527">
            <w:pPr>
              <w:pStyle w:val="aff0"/>
              <w:numPr>
                <w:ilvl w:val="0"/>
                <w:numId w:val="67"/>
              </w:numPr>
              <w:suppressAutoHyphens/>
              <w:snapToGrid w:val="0"/>
              <w:ind w:left="113" w:firstLine="0"/>
              <w:jc w:val="center"/>
              <w:rPr>
                <w:rFonts w:ascii="Tahoma" w:hAnsi="Tahoma" w:cs="Tahoma"/>
                <w:sz w:val="20"/>
                <w:szCs w:val="20"/>
              </w:rPr>
            </w:pPr>
          </w:p>
        </w:tc>
        <w:tc>
          <w:tcPr>
            <w:tcW w:w="4424" w:type="dxa"/>
            <w:tcBorders>
              <w:top w:val="single" w:sz="4" w:space="0" w:color="000000"/>
              <w:left w:val="single" w:sz="4" w:space="0" w:color="000000"/>
              <w:bottom w:val="single" w:sz="4" w:space="0" w:color="000000"/>
            </w:tcBorders>
          </w:tcPr>
          <w:p w14:paraId="68871700" w14:textId="77777777" w:rsidR="00B2383F" w:rsidRPr="006B53EF" w:rsidRDefault="00B2383F" w:rsidP="0018096D">
            <w:pPr>
              <w:jc w:val="both"/>
              <w:rPr>
                <w:rFonts w:ascii="Tahoma" w:hAnsi="Tahoma" w:cs="Tahoma"/>
                <w:sz w:val="20"/>
                <w:szCs w:val="20"/>
                <w:lang w:val="el-GR"/>
              </w:rPr>
            </w:pPr>
            <w:r w:rsidRPr="006B53EF">
              <w:rPr>
                <w:rFonts w:ascii="Tahoma" w:hAnsi="Tahoma" w:cs="Tahoma"/>
                <w:sz w:val="20"/>
                <w:szCs w:val="20"/>
                <w:lang w:val="el-GR"/>
              </w:rPr>
              <w:t xml:space="preserve">Ανταπόκριση για το hardware, on-site, εντός τεσσάρων ωρών μετά από την διάγνωση της βλάβης,  για ζητήματα κρίσιμης σημασίας, συμπεριλαμβανομένων των ανταλλακτικών και της εργασίας. </w:t>
            </w:r>
          </w:p>
        </w:tc>
        <w:tc>
          <w:tcPr>
            <w:tcW w:w="1413" w:type="dxa"/>
            <w:tcBorders>
              <w:top w:val="single" w:sz="4" w:space="0" w:color="000000"/>
              <w:left w:val="single" w:sz="4" w:space="0" w:color="000000"/>
              <w:bottom w:val="single" w:sz="4" w:space="0" w:color="000000"/>
            </w:tcBorders>
          </w:tcPr>
          <w:p w14:paraId="218A4387" w14:textId="77777777" w:rsidR="00B2383F" w:rsidRPr="006B53EF" w:rsidRDefault="00B2383F" w:rsidP="0018096D">
            <w:pPr>
              <w:snapToGrid w:val="0"/>
              <w:ind w:left="-164" w:right="-108"/>
              <w:jc w:val="center"/>
              <w:rPr>
                <w:rFonts w:ascii="Tahoma" w:hAnsi="Tahoma" w:cs="Tahoma"/>
                <w:sz w:val="20"/>
                <w:szCs w:val="20"/>
              </w:rPr>
            </w:pPr>
            <w:r w:rsidRPr="006B53EF">
              <w:rPr>
                <w:rFonts w:ascii="Tahoma" w:hAnsi="Tahoma" w:cs="Tahoma"/>
                <w:sz w:val="20"/>
                <w:szCs w:val="20"/>
              </w:rPr>
              <w:t>ΝΑΙ</w:t>
            </w:r>
          </w:p>
        </w:tc>
        <w:tc>
          <w:tcPr>
            <w:tcW w:w="1484" w:type="dxa"/>
            <w:tcBorders>
              <w:top w:val="single" w:sz="4" w:space="0" w:color="000000"/>
              <w:left w:val="single" w:sz="4" w:space="0" w:color="000000"/>
              <w:bottom w:val="single" w:sz="4" w:space="0" w:color="000000"/>
            </w:tcBorders>
          </w:tcPr>
          <w:p w14:paraId="504D546E" w14:textId="77777777" w:rsidR="00B2383F" w:rsidRPr="006B53EF" w:rsidRDefault="00B2383F" w:rsidP="00B90F02">
            <w:pPr>
              <w:snapToGrid w:val="0"/>
              <w:ind w:left="-18"/>
              <w:jc w:val="center"/>
              <w:rPr>
                <w:rFonts w:ascii="Tahoma" w:hAnsi="Tahoma" w:cs="Tahoma"/>
                <w:sz w:val="20"/>
                <w:szCs w:val="20"/>
              </w:rPr>
            </w:pPr>
          </w:p>
        </w:tc>
        <w:tc>
          <w:tcPr>
            <w:tcW w:w="1988" w:type="dxa"/>
            <w:tcBorders>
              <w:top w:val="single" w:sz="4" w:space="0" w:color="000000"/>
              <w:left w:val="single" w:sz="4" w:space="0" w:color="000000"/>
              <w:bottom w:val="single" w:sz="4" w:space="0" w:color="000000"/>
              <w:right w:val="single" w:sz="12" w:space="0" w:color="000000"/>
            </w:tcBorders>
          </w:tcPr>
          <w:p w14:paraId="41ACD741" w14:textId="77777777" w:rsidR="00B2383F" w:rsidRPr="006B53EF" w:rsidRDefault="00B2383F" w:rsidP="00B90F02">
            <w:pPr>
              <w:snapToGrid w:val="0"/>
              <w:ind w:left="-108" w:right="-151"/>
              <w:jc w:val="center"/>
              <w:rPr>
                <w:rFonts w:ascii="Tahoma" w:hAnsi="Tahoma" w:cs="Tahoma"/>
                <w:sz w:val="20"/>
                <w:szCs w:val="20"/>
              </w:rPr>
            </w:pPr>
          </w:p>
        </w:tc>
      </w:tr>
      <w:tr w:rsidR="00B2383F" w:rsidRPr="006138A5" w14:paraId="57BF56D6" w14:textId="77777777" w:rsidTr="00015F64">
        <w:trPr>
          <w:trHeight w:val="60"/>
        </w:trPr>
        <w:tc>
          <w:tcPr>
            <w:tcW w:w="629" w:type="dxa"/>
            <w:tcBorders>
              <w:top w:val="single" w:sz="4" w:space="0" w:color="000000"/>
              <w:left w:val="single" w:sz="8" w:space="0" w:color="000000"/>
              <w:bottom w:val="single" w:sz="4" w:space="0" w:color="000000"/>
            </w:tcBorders>
          </w:tcPr>
          <w:p w14:paraId="5EF0D78C" w14:textId="77777777" w:rsidR="00B2383F" w:rsidRPr="006B53EF" w:rsidRDefault="00B2383F" w:rsidP="00446527">
            <w:pPr>
              <w:pStyle w:val="aff0"/>
              <w:numPr>
                <w:ilvl w:val="0"/>
                <w:numId w:val="67"/>
              </w:numPr>
              <w:suppressAutoHyphens/>
              <w:snapToGrid w:val="0"/>
              <w:ind w:left="113" w:firstLine="0"/>
              <w:jc w:val="center"/>
              <w:rPr>
                <w:rFonts w:ascii="Tahoma" w:hAnsi="Tahoma" w:cs="Tahoma"/>
                <w:sz w:val="20"/>
                <w:szCs w:val="20"/>
              </w:rPr>
            </w:pPr>
          </w:p>
        </w:tc>
        <w:tc>
          <w:tcPr>
            <w:tcW w:w="4424" w:type="dxa"/>
            <w:tcBorders>
              <w:top w:val="single" w:sz="4" w:space="0" w:color="000000"/>
              <w:left w:val="single" w:sz="4" w:space="0" w:color="000000"/>
              <w:bottom w:val="single" w:sz="4" w:space="0" w:color="000000"/>
            </w:tcBorders>
          </w:tcPr>
          <w:p w14:paraId="5889FDB5" w14:textId="77777777" w:rsidR="00B2383F" w:rsidRPr="006B53EF" w:rsidRDefault="00B2383F" w:rsidP="0018096D">
            <w:pPr>
              <w:jc w:val="both"/>
              <w:rPr>
                <w:rFonts w:ascii="Tahoma" w:hAnsi="Tahoma" w:cs="Tahoma"/>
                <w:sz w:val="20"/>
                <w:szCs w:val="20"/>
                <w:lang w:val="el-GR"/>
              </w:rPr>
            </w:pPr>
            <w:r w:rsidRPr="006B53EF">
              <w:rPr>
                <w:rFonts w:ascii="Tahoma" w:hAnsi="Tahoma" w:cs="Tahoma"/>
                <w:sz w:val="20"/>
                <w:szCs w:val="20"/>
                <w:lang w:val="el-GR"/>
              </w:rPr>
              <w:t>Η προσφερόμενη εγγύηση – τεχνική υποστήριξη θα πρέπει να προσφέρεται από τον κατασκευαστή.</w:t>
            </w:r>
          </w:p>
        </w:tc>
        <w:tc>
          <w:tcPr>
            <w:tcW w:w="1413" w:type="dxa"/>
            <w:tcBorders>
              <w:top w:val="single" w:sz="4" w:space="0" w:color="000000"/>
              <w:left w:val="single" w:sz="4" w:space="0" w:color="000000"/>
              <w:bottom w:val="single" w:sz="4" w:space="0" w:color="000000"/>
            </w:tcBorders>
          </w:tcPr>
          <w:p w14:paraId="40D6FF84" w14:textId="77777777" w:rsidR="00B2383F" w:rsidRPr="006B53EF" w:rsidRDefault="00B2383F" w:rsidP="0018096D">
            <w:pPr>
              <w:snapToGrid w:val="0"/>
              <w:ind w:left="-164" w:right="-108"/>
              <w:jc w:val="center"/>
              <w:rPr>
                <w:rFonts w:ascii="Tahoma" w:hAnsi="Tahoma" w:cs="Tahoma"/>
                <w:sz w:val="20"/>
                <w:szCs w:val="20"/>
              </w:rPr>
            </w:pPr>
            <w:r w:rsidRPr="006B53EF">
              <w:rPr>
                <w:rFonts w:ascii="Tahoma" w:hAnsi="Tahoma" w:cs="Tahoma"/>
                <w:sz w:val="20"/>
                <w:szCs w:val="20"/>
              </w:rPr>
              <w:t>ΝΑΙ</w:t>
            </w:r>
          </w:p>
        </w:tc>
        <w:tc>
          <w:tcPr>
            <w:tcW w:w="1484" w:type="dxa"/>
            <w:tcBorders>
              <w:top w:val="single" w:sz="4" w:space="0" w:color="000000"/>
              <w:left w:val="single" w:sz="4" w:space="0" w:color="000000"/>
              <w:bottom w:val="single" w:sz="4" w:space="0" w:color="000000"/>
            </w:tcBorders>
          </w:tcPr>
          <w:p w14:paraId="131540F9" w14:textId="77777777" w:rsidR="00B2383F" w:rsidRPr="006B53EF" w:rsidRDefault="00B2383F" w:rsidP="00B90F02">
            <w:pPr>
              <w:snapToGrid w:val="0"/>
              <w:ind w:left="-18"/>
              <w:jc w:val="center"/>
              <w:rPr>
                <w:rFonts w:ascii="Tahoma" w:hAnsi="Tahoma" w:cs="Tahoma"/>
                <w:sz w:val="20"/>
                <w:szCs w:val="20"/>
              </w:rPr>
            </w:pPr>
          </w:p>
        </w:tc>
        <w:tc>
          <w:tcPr>
            <w:tcW w:w="1988" w:type="dxa"/>
            <w:tcBorders>
              <w:top w:val="single" w:sz="4" w:space="0" w:color="000000"/>
              <w:left w:val="single" w:sz="4" w:space="0" w:color="000000"/>
              <w:bottom w:val="single" w:sz="4" w:space="0" w:color="000000"/>
              <w:right w:val="single" w:sz="12" w:space="0" w:color="000000"/>
            </w:tcBorders>
          </w:tcPr>
          <w:p w14:paraId="316A5804" w14:textId="77777777" w:rsidR="00B2383F" w:rsidRPr="006B53EF" w:rsidRDefault="00B2383F" w:rsidP="00B90F02">
            <w:pPr>
              <w:snapToGrid w:val="0"/>
              <w:ind w:left="-108" w:right="-151"/>
              <w:jc w:val="center"/>
              <w:rPr>
                <w:rFonts w:ascii="Tahoma" w:hAnsi="Tahoma" w:cs="Tahoma"/>
                <w:sz w:val="20"/>
                <w:szCs w:val="20"/>
              </w:rPr>
            </w:pPr>
          </w:p>
        </w:tc>
      </w:tr>
      <w:tr w:rsidR="00B2383F" w:rsidRPr="006138A5" w14:paraId="73CDF24A" w14:textId="77777777" w:rsidTr="00015F64">
        <w:trPr>
          <w:trHeight w:val="60"/>
        </w:trPr>
        <w:tc>
          <w:tcPr>
            <w:tcW w:w="629" w:type="dxa"/>
            <w:tcBorders>
              <w:top w:val="single" w:sz="4" w:space="0" w:color="000000"/>
              <w:left w:val="single" w:sz="8" w:space="0" w:color="000000"/>
              <w:bottom w:val="single" w:sz="4" w:space="0" w:color="000000"/>
            </w:tcBorders>
          </w:tcPr>
          <w:p w14:paraId="62733139" w14:textId="77777777" w:rsidR="00B2383F" w:rsidRPr="006B53EF" w:rsidRDefault="00B2383F" w:rsidP="00446527">
            <w:pPr>
              <w:pStyle w:val="aff0"/>
              <w:numPr>
                <w:ilvl w:val="0"/>
                <w:numId w:val="67"/>
              </w:numPr>
              <w:suppressAutoHyphens/>
              <w:snapToGrid w:val="0"/>
              <w:ind w:left="113" w:firstLine="0"/>
              <w:jc w:val="center"/>
              <w:rPr>
                <w:rFonts w:ascii="Tahoma" w:hAnsi="Tahoma" w:cs="Tahoma"/>
                <w:sz w:val="20"/>
                <w:szCs w:val="20"/>
              </w:rPr>
            </w:pPr>
          </w:p>
        </w:tc>
        <w:tc>
          <w:tcPr>
            <w:tcW w:w="4424" w:type="dxa"/>
            <w:tcBorders>
              <w:top w:val="single" w:sz="4" w:space="0" w:color="000000"/>
              <w:left w:val="single" w:sz="4" w:space="0" w:color="000000"/>
              <w:bottom w:val="single" w:sz="4" w:space="0" w:color="000000"/>
            </w:tcBorders>
          </w:tcPr>
          <w:p w14:paraId="78343D9B" w14:textId="77777777" w:rsidR="00B2383F" w:rsidRPr="006B53EF" w:rsidRDefault="00B2383F" w:rsidP="0018096D">
            <w:pPr>
              <w:jc w:val="both"/>
              <w:rPr>
                <w:rFonts w:ascii="Tahoma" w:hAnsi="Tahoma" w:cs="Tahoma"/>
                <w:sz w:val="20"/>
                <w:szCs w:val="20"/>
                <w:lang w:val="el-GR"/>
              </w:rPr>
            </w:pPr>
            <w:r w:rsidRPr="006B53EF">
              <w:rPr>
                <w:rFonts w:ascii="Tahoma" w:hAnsi="Tahoma" w:cs="Tahoma"/>
                <w:sz w:val="20"/>
                <w:szCs w:val="20"/>
                <w:lang w:val="el-GR"/>
              </w:rPr>
              <w:t>Η εγγύηση θα πρέπει να αποδεικνύεται γραπτά, με επίσημη δήλωση του κατασκευαστή του υλικού.</w:t>
            </w:r>
          </w:p>
        </w:tc>
        <w:tc>
          <w:tcPr>
            <w:tcW w:w="1413" w:type="dxa"/>
            <w:tcBorders>
              <w:top w:val="single" w:sz="4" w:space="0" w:color="000000"/>
              <w:left w:val="single" w:sz="4" w:space="0" w:color="000000"/>
              <w:bottom w:val="single" w:sz="4" w:space="0" w:color="000000"/>
            </w:tcBorders>
          </w:tcPr>
          <w:p w14:paraId="072C64B7" w14:textId="77777777" w:rsidR="00B2383F" w:rsidRPr="006B53EF" w:rsidRDefault="00B2383F" w:rsidP="0018096D">
            <w:pPr>
              <w:snapToGrid w:val="0"/>
              <w:ind w:left="-164" w:right="-108"/>
              <w:jc w:val="center"/>
              <w:rPr>
                <w:rFonts w:ascii="Tahoma" w:hAnsi="Tahoma" w:cs="Tahoma"/>
                <w:sz w:val="20"/>
                <w:szCs w:val="20"/>
              </w:rPr>
            </w:pPr>
            <w:r w:rsidRPr="006B53EF">
              <w:rPr>
                <w:rFonts w:ascii="Tahoma" w:hAnsi="Tahoma" w:cs="Tahoma"/>
                <w:sz w:val="20"/>
                <w:szCs w:val="20"/>
              </w:rPr>
              <w:t>NAI</w:t>
            </w:r>
          </w:p>
        </w:tc>
        <w:tc>
          <w:tcPr>
            <w:tcW w:w="1484" w:type="dxa"/>
            <w:tcBorders>
              <w:top w:val="single" w:sz="4" w:space="0" w:color="000000"/>
              <w:left w:val="single" w:sz="4" w:space="0" w:color="000000"/>
              <w:bottom w:val="single" w:sz="4" w:space="0" w:color="000000"/>
            </w:tcBorders>
          </w:tcPr>
          <w:p w14:paraId="4D206844" w14:textId="77777777" w:rsidR="00B2383F" w:rsidRPr="006B53EF" w:rsidRDefault="00B2383F" w:rsidP="00B90F02">
            <w:pPr>
              <w:snapToGrid w:val="0"/>
              <w:ind w:left="-18"/>
              <w:jc w:val="center"/>
              <w:rPr>
                <w:rFonts w:ascii="Tahoma" w:hAnsi="Tahoma" w:cs="Tahoma"/>
                <w:sz w:val="20"/>
                <w:szCs w:val="20"/>
              </w:rPr>
            </w:pPr>
          </w:p>
        </w:tc>
        <w:tc>
          <w:tcPr>
            <w:tcW w:w="1988" w:type="dxa"/>
            <w:tcBorders>
              <w:top w:val="single" w:sz="4" w:space="0" w:color="000000"/>
              <w:left w:val="single" w:sz="4" w:space="0" w:color="000000"/>
              <w:bottom w:val="single" w:sz="4" w:space="0" w:color="000000"/>
              <w:right w:val="single" w:sz="12" w:space="0" w:color="000000"/>
            </w:tcBorders>
          </w:tcPr>
          <w:p w14:paraId="6F4CE3D9" w14:textId="77777777" w:rsidR="00B2383F" w:rsidRPr="006B53EF" w:rsidRDefault="00B2383F" w:rsidP="00B90F02">
            <w:pPr>
              <w:snapToGrid w:val="0"/>
              <w:ind w:left="-108" w:right="-151"/>
              <w:jc w:val="center"/>
              <w:rPr>
                <w:rFonts w:ascii="Tahoma" w:hAnsi="Tahoma" w:cs="Tahoma"/>
                <w:sz w:val="20"/>
                <w:szCs w:val="20"/>
              </w:rPr>
            </w:pPr>
          </w:p>
        </w:tc>
      </w:tr>
    </w:tbl>
    <w:p w14:paraId="03E4115C" w14:textId="77777777" w:rsidR="00C56C59" w:rsidRPr="006B53EF" w:rsidRDefault="00C56C59" w:rsidP="00C56C59">
      <w:pPr>
        <w:rPr>
          <w:rFonts w:ascii="Tahoma" w:hAnsi="Tahoma" w:cs="Tahoma"/>
          <w:sz w:val="20"/>
          <w:szCs w:val="20"/>
          <w:lang w:val="el-GR"/>
        </w:rPr>
      </w:pPr>
    </w:p>
    <w:p w14:paraId="5F7AAEC4" w14:textId="77777777" w:rsidR="00C56C59" w:rsidRPr="006B53EF" w:rsidRDefault="00C56C59" w:rsidP="00C56C59">
      <w:pPr>
        <w:rPr>
          <w:rFonts w:ascii="Tahoma" w:hAnsi="Tahoma" w:cs="Tahoma"/>
          <w:sz w:val="20"/>
          <w:szCs w:val="20"/>
        </w:rPr>
      </w:pPr>
    </w:p>
    <w:tbl>
      <w:tblPr>
        <w:tblW w:w="5126" w:type="pct"/>
        <w:tblLayout w:type="fixed"/>
        <w:tblCellMar>
          <w:left w:w="57" w:type="dxa"/>
          <w:right w:w="57" w:type="dxa"/>
        </w:tblCellMar>
        <w:tblLook w:val="04A0" w:firstRow="1" w:lastRow="0" w:firstColumn="1" w:lastColumn="0" w:noHBand="0" w:noVBand="1"/>
      </w:tblPr>
      <w:tblGrid>
        <w:gridCol w:w="662"/>
        <w:gridCol w:w="4322"/>
        <w:gridCol w:w="1422"/>
        <w:gridCol w:w="1480"/>
        <w:gridCol w:w="1974"/>
      </w:tblGrid>
      <w:tr w:rsidR="00C56C59" w:rsidRPr="006138A5" w14:paraId="1BAC8656" w14:textId="77777777" w:rsidTr="0083055D">
        <w:trPr>
          <w:trHeight w:val="315"/>
          <w:tblHeader/>
        </w:trPr>
        <w:tc>
          <w:tcPr>
            <w:tcW w:w="662"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hideMark/>
          </w:tcPr>
          <w:p w14:paraId="1D0DA35B" w14:textId="77777777" w:rsidR="00C56C59" w:rsidRPr="006B53EF" w:rsidRDefault="00C56C59" w:rsidP="00EB1606">
            <w:pPr>
              <w:jc w:val="center"/>
              <w:rPr>
                <w:rFonts w:ascii="Tahoma" w:hAnsi="Tahoma" w:cs="Tahoma"/>
                <w:b/>
                <w:bCs/>
                <w:color w:val="000000"/>
                <w:sz w:val="20"/>
                <w:szCs w:val="20"/>
              </w:rPr>
            </w:pPr>
            <w:r w:rsidRPr="006B53EF">
              <w:rPr>
                <w:rFonts w:ascii="Tahoma" w:hAnsi="Tahoma" w:cs="Tahoma"/>
                <w:b/>
                <w:bCs/>
                <w:color w:val="000000"/>
                <w:sz w:val="20"/>
                <w:szCs w:val="20"/>
              </w:rPr>
              <w:t>Α/Α</w:t>
            </w:r>
          </w:p>
        </w:tc>
        <w:tc>
          <w:tcPr>
            <w:tcW w:w="4322"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2F409A46" w14:textId="77DA3536" w:rsidR="00C56C59" w:rsidRPr="006B53EF" w:rsidRDefault="00C56C59" w:rsidP="00EB1606">
            <w:pPr>
              <w:jc w:val="center"/>
              <w:rPr>
                <w:rFonts w:ascii="Tahoma" w:hAnsi="Tahoma" w:cs="Tahoma"/>
                <w:b/>
                <w:bCs/>
                <w:color w:val="000000"/>
                <w:sz w:val="20"/>
                <w:szCs w:val="20"/>
              </w:rPr>
            </w:pPr>
            <w:r w:rsidRPr="006B53EF">
              <w:rPr>
                <w:rFonts w:ascii="Tahoma" w:hAnsi="Tahoma" w:cs="Tahoma"/>
                <w:b/>
                <w:bCs/>
                <w:color w:val="000000"/>
                <w:sz w:val="20"/>
                <w:szCs w:val="20"/>
              </w:rPr>
              <w:t xml:space="preserve">ΠΡΟΔΙΑΓΡΑΦΗ </w:t>
            </w:r>
          </w:p>
        </w:tc>
        <w:tc>
          <w:tcPr>
            <w:tcW w:w="1422"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5C6B47F5" w14:textId="77777777" w:rsidR="00C56C59" w:rsidRPr="006B53EF" w:rsidRDefault="00C56C59" w:rsidP="00EB1606">
            <w:pPr>
              <w:jc w:val="center"/>
              <w:rPr>
                <w:rFonts w:ascii="Tahoma" w:hAnsi="Tahoma" w:cs="Tahoma"/>
                <w:b/>
                <w:bCs/>
                <w:color w:val="000000"/>
                <w:sz w:val="20"/>
                <w:szCs w:val="20"/>
              </w:rPr>
            </w:pPr>
            <w:r w:rsidRPr="006B53EF">
              <w:rPr>
                <w:rFonts w:ascii="Tahoma" w:hAnsi="Tahoma" w:cs="Tahoma"/>
                <w:b/>
                <w:bCs/>
                <w:color w:val="000000"/>
                <w:sz w:val="20"/>
                <w:szCs w:val="20"/>
              </w:rPr>
              <w:t>ΑΠΑΙΤΗΣΗ</w:t>
            </w:r>
          </w:p>
        </w:tc>
        <w:tc>
          <w:tcPr>
            <w:tcW w:w="1480"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1AB46001" w14:textId="77777777" w:rsidR="00C56C59" w:rsidRPr="006B53EF" w:rsidRDefault="00C56C59" w:rsidP="00EB1606">
            <w:pPr>
              <w:jc w:val="center"/>
              <w:rPr>
                <w:rFonts w:ascii="Tahoma" w:hAnsi="Tahoma" w:cs="Tahoma"/>
                <w:b/>
                <w:bCs/>
                <w:color w:val="000000"/>
                <w:sz w:val="20"/>
                <w:szCs w:val="20"/>
              </w:rPr>
            </w:pPr>
            <w:r w:rsidRPr="006B53EF">
              <w:rPr>
                <w:rFonts w:ascii="Tahoma" w:hAnsi="Tahoma" w:cs="Tahoma"/>
                <w:b/>
                <w:bCs/>
                <w:color w:val="000000"/>
                <w:sz w:val="20"/>
                <w:szCs w:val="20"/>
              </w:rPr>
              <w:t>ΑΠΑΝΤΗΣΗ</w:t>
            </w:r>
          </w:p>
        </w:tc>
        <w:tc>
          <w:tcPr>
            <w:tcW w:w="1974"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14D3C801" w14:textId="77777777" w:rsidR="00C56C59" w:rsidRPr="006B53EF" w:rsidRDefault="00C56C59" w:rsidP="00EB1606">
            <w:pPr>
              <w:jc w:val="center"/>
              <w:rPr>
                <w:rFonts w:ascii="Tahoma" w:hAnsi="Tahoma" w:cs="Tahoma"/>
                <w:b/>
                <w:bCs/>
                <w:color w:val="000000"/>
                <w:sz w:val="20"/>
                <w:szCs w:val="20"/>
              </w:rPr>
            </w:pPr>
            <w:r w:rsidRPr="006B53EF">
              <w:rPr>
                <w:rFonts w:ascii="Tahoma" w:hAnsi="Tahoma" w:cs="Tahoma"/>
                <w:b/>
                <w:bCs/>
                <w:color w:val="000000"/>
                <w:sz w:val="20"/>
                <w:szCs w:val="20"/>
              </w:rPr>
              <w:t>ΤΕΚΜΗΡΙΩΣΗ</w:t>
            </w:r>
          </w:p>
        </w:tc>
      </w:tr>
      <w:tr w:rsidR="00986396" w:rsidRPr="006138A5" w14:paraId="2ABA6FA9" w14:textId="77777777" w:rsidTr="0083055D">
        <w:trPr>
          <w:trHeight w:val="315"/>
        </w:trPr>
        <w:tc>
          <w:tcPr>
            <w:tcW w:w="9860" w:type="dxa"/>
            <w:gridSpan w:val="5"/>
            <w:tcBorders>
              <w:top w:val="nil"/>
              <w:left w:val="single" w:sz="8" w:space="0" w:color="auto"/>
              <w:bottom w:val="single" w:sz="8" w:space="0" w:color="auto"/>
              <w:right w:val="single" w:sz="8" w:space="0" w:color="auto"/>
            </w:tcBorders>
            <w:shd w:val="clear" w:color="auto" w:fill="D9D9D9" w:themeFill="background1" w:themeFillShade="D9"/>
            <w:noWrap/>
            <w:vAlign w:val="center"/>
            <w:hideMark/>
          </w:tcPr>
          <w:p w14:paraId="7A83BB6E" w14:textId="6482E704" w:rsidR="00986396" w:rsidRPr="006B53EF" w:rsidRDefault="00986396" w:rsidP="00EB1606">
            <w:pPr>
              <w:rPr>
                <w:rFonts w:ascii="Tahoma" w:hAnsi="Tahoma" w:cs="Tahoma"/>
                <w:b/>
                <w:bCs/>
                <w:color w:val="000000"/>
                <w:sz w:val="20"/>
                <w:szCs w:val="20"/>
                <w:lang w:val="el-GR"/>
              </w:rPr>
            </w:pPr>
            <w:r w:rsidRPr="006B53EF">
              <w:rPr>
                <w:rFonts w:ascii="Tahoma" w:hAnsi="Tahoma" w:cs="Tahoma"/>
                <w:b/>
                <w:bCs/>
                <w:color w:val="000000"/>
                <w:sz w:val="20"/>
                <w:szCs w:val="20"/>
                <w:lang w:val="el-GR"/>
              </w:rPr>
              <w:t xml:space="preserve">ΠΛΑΤΦΟΡΜΑ </w:t>
            </w:r>
            <w:r w:rsidRPr="006B53EF">
              <w:rPr>
                <w:rFonts w:ascii="Tahoma" w:hAnsi="Tahoma" w:cs="Tahoma"/>
                <w:b/>
                <w:bCs/>
                <w:color w:val="000000"/>
                <w:sz w:val="20"/>
                <w:szCs w:val="20"/>
              </w:rPr>
              <w:t>Virtualization</w:t>
            </w:r>
          </w:p>
        </w:tc>
      </w:tr>
      <w:tr w:rsidR="00C56C59" w:rsidRPr="006138A5" w14:paraId="152EEB99" w14:textId="77777777" w:rsidTr="0083055D">
        <w:trPr>
          <w:trHeight w:val="315"/>
        </w:trPr>
        <w:tc>
          <w:tcPr>
            <w:tcW w:w="662" w:type="dxa"/>
            <w:tcBorders>
              <w:top w:val="nil"/>
              <w:left w:val="single" w:sz="8" w:space="0" w:color="auto"/>
              <w:bottom w:val="single" w:sz="8" w:space="0" w:color="auto"/>
              <w:right w:val="single" w:sz="8" w:space="0" w:color="auto"/>
            </w:tcBorders>
            <w:shd w:val="clear" w:color="auto" w:fill="auto"/>
            <w:noWrap/>
            <w:vAlign w:val="center"/>
          </w:tcPr>
          <w:p w14:paraId="4D5A743F" w14:textId="77777777" w:rsidR="00C56C59" w:rsidRPr="006B53EF" w:rsidRDefault="00C56C59" w:rsidP="00EB1606">
            <w:pPr>
              <w:jc w:val="center"/>
              <w:rPr>
                <w:rFonts w:ascii="Tahoma" w:hAnsi="Tahoma" w:cs="Tahoma"/>
                <w:sz w:val="20"/>
                <w:szCs w:val="20"/>
              </w:rPr>
            </w:pPr>
            <w:r w:rsidRPr="006B53EF">
              <w:rPr>
                <w:rFonts w:ascii="Tahoma" w:hAnsi="Tahoma" w:cs="Tahoma"/>
                <w:sz w:val="20"/>
                <w:szCs w:val="20"/>
              </w:rPr>
              <w:t>1</w:t>
            </w:r>
          </w:p>
        </w:tc>
        <w:tc>
          <w:tcPr>
            <w:tcW w:w="4322" w:type="dxa"/>
            <w:tcBorders>
              <w:top w:val="nil"/>
              <w:left w:val="nil"/>
              <w:bottom w:val="single" w:sz="8" w:space="0" w:color="auto"/>
              <w:right w:val="single" w:sz="8" w:space="0" w:color="auto"/>
            </w:tcBorders>
            <w:shd w:val="clear" w:color="auto" w:fill="auto"/>
            <w:noWrap/>
            <w:vAlign w:val="center"/>
          </w:tcPr>
          <w:p w14:paraId="222A642A" w14:textId="77777777" w:rsidR="00C56C59" w:rsidRPr="006B53EF" w:rsidRDefault="00C56C59" w:rsidP="00EB1606">
            <w:pPr>
              <w:rPr>
                <w:rFonts w:ascii="Tahoma" w:hAnsi="Tahoma" w:cs="Tahoma"/>
                <w:sz w:val="20"/>
                <w:szCs w:val="20"/>
              </w:rPr>
            </w:pPr>
            <w:r w:rsidRPr="006B53EF">
              <w:rPr>
                <w:rFonts w:ascii="Tahoma" w:hAnsi="Tahoma" w:cs="Tahoma"/>
                <w:sz w:val="20"/>
                <w:szCs w:val="20"/>
              </w:rPr>
              <w:t>Κατασκευαστής Λογισμικού</w:t>
            </w:r>
          </w:p>
        </w:tc>
        <w:tc>
          <w:tcPr>
            <w:tcW w:w="1422" w:type="dxa"/>
            <w:tcBorders>
              <w:top w:val="nil"/>
              <w:left w:val="nil"/>
              <w:bottom w:val="single" w:sz="8" w:space="0" w:color="auto"/>
              <w:right w:val="single" w:sz="8" w:space="0" w:color="auto"/>
            </w:tcBorders>
            <w:shd w:val="clear" w:color="auto" w:fill="auto"/>
            <w:noWrap/>
            <w:vAlign w:val="center"/>
          </w:tcPr>
          <w:p w14:paraId="4F51597A" w14:textId="77777777" w:rsidR="00C56C59" w:rsidRPr="006B53EF" w:rsidRDefault="00C56C59" w:rsidP="00EB1606">
            <w:pPr>
              <w:rPr>
                <w:rFonts w:ascii="Tahoma" w:hAnsi="Tahoma" w:cs="Tahoma"/>
                <w:sz w:val="20"/>
                <w:szCs w:val="20"/>
              </w:rPr>
            </w:pPr>
            <w:r w:rsidRPr="006B53EF">
              <w:rPr>
                <w:rFonts w:ascii="Tahoma" w:hAnsi="Tahoma" w:cs="Tahoma"/>
                <w:sz w:val="20"/>
                <w:szCs w:val="20"/>
              </w:rPr>
              <w:t>ΝΑΙ</w:t>
            </w:r>
          </w:p>
        </w:tc>
        <w:tc>
          <w:tcPr>
            <w:tcW w:w="1480" w:type="dxa"/>
            <w:tcBorders>
              <w:top w:val="nil"/>
              <w:left w:val="nil"/>
              <w:bottom w:val="single" w:sz="8" w:space="0" w:color="auto"/>
              <w:right w:val="single" w:sz="8" w:space="0" w:color="auto"/>
            </w:tcBorders>
            <w:shd w:val="clear" w:color="auto" w:fill="auto"/>
            <w:noWrap/>
            <w:vAlign w:val="center"/>
          </w:tcPr>
          <w:p w14:paraId="7EE27C53" w14:textId="77777777" w:rsidR="00C56C59" w:rsidRPr="006B53EF" w:rsidRDefault="00C56C59" w:rsidP="00EB160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51C888A4" w14:textId="77777777" w:rsidR="00C56C59" w:rsidRPr="006B53EF" w:rsidRDefault="00C56C59" w:rsidP="00EB1606">
            <w:pPr>
              <w:rPr>
                <w:rFonts w:ascii="Tahoma" w:hAnsi="Tahoma" w:cs="Tahoma"/>
                <w:sz w:val="20"/>
                <w:szCs w:val="20"/>
              </w:rPr>
            </w:pPr>
          </w:p>
        </w:tc>
      </w:tr>
      <w:tr w:rsidR="00986396" w:rsidRPr="006138A5" w14:paraId="3F61FD6A" w14:textId="77777777" w:rsidTr="0083055D">
        <w:trPr>
          <w:trHeight w:val="315"/>
        </w:trPr>
        <w:tc>
          <w:tcPr>
            <w:tcW w:w="662" w:type="dxa"/>
            <w:tcBorders>
              <w:top w:val="nil"/>
              <w:left w:val="single" w:sz="8" w:space="0" w:color="auto"/>
              <w:bottom w:val="single" w:sz="8" w:space="0" w:color="auto"/>
              <w:right w:val="single" w:sz="8" w:space="0" w:color="auto"/>
            </w:tcBorders>
            <w:shd w:val="clear" w:color="auto" w:fill="auto"/>
            <w:noWrap/>
            <w:vAlign w:val="center"/>
          </w:tcPr>
          <w:p w14:paraId="44111543" w14:textId="77777777" w:rsidR="00986396" w:rsidRPr="006B53EF" w:rsidRDefault="00986396" w:rsidP="00986396">
            <w:pPr>
              <w:jc w:val="center"/>
              <w:rPr>
                <w:rFonts w:ascii="Tahoma" w:hAnsi="Tahoma" w:cs="Tahoma"/>
                <w:sz w:val="20"/>
                <w:szCs w:val="20"/>
              </w:rPr>
            </w:pPr>
            <w:r w:rsidRPr="006B53EF">
              <w:rPr>
                <w:rFonts w:ascii="Tahoma" w:hAnsi="Tahoma" w:cs="Tahoma"/>
                <w:sz w:val="20"/>
                <w:szCs w:val="20"/>
              </w:rPr>
              <w:lastRenderedPageBreak/>
              <w:t>2</w:t>
            </w:r>
          </w:p>
        </w:tc>
        <w:tc>
          <w:tcPr>
            <w:tcW w:w="4322" w:type="dxa"/>
            <w:tcBorders>
              <w:top w:val="nil"/>
              <w:left w:val="nil"/>
              <w:bottom w:val="single" w:sz="8" w:space="0" w:color="auto"/>
              <w:right w:val="single" w:sz="8" w:space="0" w:color="auto"/>
            </w:tcBorders>
            <w:shd w:val="clear" w:color="auto" w:fill="auto"/>
            <w:noWrap/>
            <w:vAlign w:val="center"/>
          </w:tcPr>
          <w:p w14:paraId="5E698C85" w14:textId="0CFF18F9" w:rsidR="00986396" w:rsidRPr="006B53EF" w:rsidRDefault="00986396" w:rsidP="00986396">
            <w:pPr>
              <w:rPr>
                <w:rFonts w:ascii="Tahoma" w:hAnsi="Tahoma" w:cs="Tahoma"/>
                <w:strike/>
                <w:color w:val="FF0000"/>
                <w:sz w:val="20"/>
                <w:szCs w:val="20"/>
                <w:lang w:val="el-GR"/>
              </w:rPr>
            </w:pPr>
            <w:r w:rsidRPr="006B53EF">
              <w:rPr>
                <w:rFonts w:ascii="Tahoma" w:hAnsi="Tahoma" w:cs="Tahoma"/>
                <w:sz w:val="20"/>
                <w:szCs w:val="20"/>
                <w:lang w:val="el-GR"/>
              </w:rPr>
              <w:t>Πρέπει να προσφερθεί ένα ενιαίο προϊόν που να καλύπτει το σύνολο των προδιαγραφών που ακολουθούν</w:t>
            </w:r>
          </w:p>
        </w:tc>
        <w:tc>
          <w:tcPr>
            <w:tcW w:w="1422" w:type="dxa"/>
            <w:tcBorders>
              <w:top w:val="nil"/>
              <w:left w:val="nil"/>
              <w:bottom w:val="single" w:sz="8" w:space="0" w:color="auto"/>
              <w:right w:val="single" w:sz="8" w:space="0" w:color="auto"/>
            </w:tcBorders>
            <w:shd w:val="clear" w:color="auto" w:fill="auto"/>
            <w:noWrap/>
            <w:vAlign w:val="center"/>
          </w:tcPr>
          <w:p w14:paraId="1240BAB6" w14:textId="564142F3" w:rsidR="00986396" w:rsidRPr="006B53EF" w:rsidRDefault="00986396" w:rsidP="00986396">
            <w:pPr>
              <w:rPr>
                <w:rFonts w:ascii="Tahoma" w:hAnsi="Tahoma" w:cs="Tahoma"/>
                <w:sz w:val="20"/>
                <w:szCs w:val="20"/>
              </w:rPr>
            </w:pPr>
            <w:r w:rsidRPr="006B53EF">
              <w:rPr>
                <w:rFonts w:ascii="Tahoma" w:hAnsi="Tahoma" w:cs="Tahoma"/>
                <w:sz w:val="20"/>
                <w:szCs w:val="20"/>
              </w:rPr>
              <w:t>ΝΑΙ</w:t>
            </w:r>
          </w:p>
        </w:tc>
        <w:tc>
          <w:tcPr>
            <w:tcW w:w="1480" w:type="dxa"/>
            <w:tcBorders>
              <w:top w:val="nil"/>
              <w:left w:val="nil"/>
              <w:bottom w:val="single" w:sz="8" w:space="0" w:color="auto"/>
              <w:right w:val="single" w:sz="8" w:space="0" w:color="auto"/>
            </w:tcBorders>
            <w:shd w:val="clear" w:color="auto" w:fill="auto"/>
            <w:noWrap/>
            <w:vAlign w:val="center"/>
          </w:tcPr>
          <w:p w14:paraId="58479D46" w14:textId="77777777" w:rsidR="00986396" w:rsidRPr="006B53EF" w:rsidRDefault="00986396" w:rsidP="0098639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4E69795E" w14:textId="77777777" w:rsidR="00986396" w:rsidRPr="006B53EF" w:rsidRDefault="00986396" w:rsidP="00986396">
            <w:pPr>
              <w:rPr>
                <w:rFonts w:ascii="Tahoma" w:hAnsi="Tahoma" w:cs="Tahoma"/>
                <w:sz w:val="20"/>
                <w:szCs w:val="20"/>
              </w:rPr>
            </w:pPr>
          </w:p>
        </w:tc>
      </w:tr>
      <w:tr w:rsidR="00986396" w:rsidRPr="006138A5" w14:paraId="364DA74E" w14:textId="77777777" w:rsidTr="0083055D">
        <w:trPr>
          <w:trHeight w:val="315"/>
        </w:trPr>
        <w:tc>
          <w:tcPr>
            <w:tcW w:w="662" w:type="dxa"/>
            <w:tcBorders>
              <w:top w:val="nil"/>
              <w:left w:val="single" w:sz="8" w:space="0" w:color="auto"/>
              <w:bottom w:val="single" w:sz="8" w:space="0" w:color="auto"/>
              <w:right w:val="single" w:sz="8" w:space="0" w:color="auto"/>
            </w:tcBorders>
            <w:shd w:val="clear" w:color="auto" w:fill="auto"/>
            <w:noWrap/>
            <w:vAlign w:val="center"/>
          </w:tcPr>
          <w:p w14:paraId="2D43A56C" w14:textId="77777777" w:rsidR="00986396" w:rsidRPr="006B53EF" w:rsidRDefault="00986396" w:rsidP="00986396">
            <w:pPr>
              <w:jc w:val="center"/>
              <w:rPr>
                <w:rFonts w:ascii="Tahoma" w:hAnsi="Tahoma" w:cs="Tahoma"/>
                <w:sz w:val="20"/>
                <w:szCs w:val="20"/>
              </w:rPr>
            </w:pPr>
            <w:r w:rsidRPr="006B53EF">
              <w:rPr>
                <w:rFonts w:ascii="Tahoma" w:hAnsi="Tahoma" w:cs="Tahoma"/>
                <w:sz w:val="20"/>
                <w:szCs w:val="20"/>
              </w:rPr>
              <w:t>3</w:t>
            </w:r>
          </w:p>
        </w:tc>
        <w:tc>
          <w:tcPr>
            <w:tcW w:w="4322" w:type="dxa"/>
            <w:tcBorders>
              <w:top w:val="nil"/>
              <w:left w:val="nil"/>
              <w:bottom w:val="single" w:sz="8" w:space="0" w:color="auto"/>
              <w:right w:val="single" w:sz="8" w:space="0" w:color="auto"/>
            </w:tcBorders>
            <w:shd w:val="clear" w:color="auto" w:fill="auto"/>
            <w:noWrap/>
            <w:vAlign w:val="center"/>
          </w:tcPr>
          <w:p w14:paraId="172DF8E1" w14:textId="7B4051B6" w:rsidR="00986396" w:rsidRPr="006B53EF" w:rsidRDefault="00986396" w:rsidP="00986396">
            <w:pPr>
              <w:rPr>
                <w:rFonts w:ascii="Tahoma" w:hAnsi="Tahoma" w:cs="Tahoma"/>
                <w:sz w:val="20"/>
                <w:szCs w:val="20"/>
                <w:lang w:val="el-GR"/>
              </w:rPr>
            </w:pPr>
            <w:r w:rsidRPr="006B53EF">
              <w:rPr>
                <w:rFonts w:ascii="Tahoma" w:hAnsi="Tahoma" w:cs="Tahoma"/>
                <w:sz w:val="20"/>
                <w:szCs w:val="20"/>
                <w:lang w:val="el-GR"/>
              </w:rPr>
              <w:t>Να αναφερθεί η ονομασία και τρέχουσα έκδοση &amp; υπο-έκδοση του προϊόντος</w:t>
            </w:r>
          </w:p>
        </w:tc>
        <w:tc>
          <w:tcPr>
            <w:tcW w:w="1422" w:type="dxa"/>
            <w:tcBorders>
              <w:top w:val="nil"/>
              <w:left w:val="nil"/>
              <w:bottom w:val="single" w:sz="8" w:space="0" w:color="auto"/>
              <w:right w:val="single" w:sz="8" w:space="0" w:color="auto"/>
            </w:tcBorders>
            <w:shd w:val="clear" w:color="auto" w:fill="auto"/>
            <w:noWrap/>
            <w:vAlign w:val="center"/>
          </w:tcPr>
          <w:p w14:paraId="59B17EA4" w14:textId="772673BA" w:rsidR="00986396" w:rsidRPr="006B53EF" w:rsidRDefault="00986396" w:rsidP="00986396">
            <w:pPr>
              <w:rPr>
                <w:rFonts w:ascii="Tahoma" w:hAnsi="Tahoma" w:cs="Tahoma"/>
                <w:sz w:val="20"/>
                <w:szCs w:val="20"/>
              </w:rPr>
            </w:pPr>
            <w:r w:rsidRPr="006B53EF">
              <w:rPr>
                <w:rFonts w:ascii="Tahoma" w:hAnsi="Tahoma" w:cs="Tahoma"/>
                <w:sz w:val="20"/>
                <w:szCs w:val="20"/>
              </w:rPr>
              <w:t>ΝΑΙ</w:t>
            </w:r>
          </w:p>
        </w:tc>
        <w:tc>
          <w:tcPr>
            <w:tcW w:w="1480" w:type="dxa"/>
            <w:tcBorders>
              <w:top w:val="nil"/>
              <w:left w:val="nil"/>
              <w:bottom w:val="single" w:sz="8" w:space="0" w:color="auto"/>
              <w:right w:val="single" w:sz="8" w:space="0" w:color="auto"/>
            </w:tcBorders>
            <w:shd w:val="clear" w:color="auto" w:fill="auto"/>
            <w:noWrap/>
            <w:vAlign w:val="center"/>
          </w:tcPr>
          <w:p w14:paraId="09544E8B" w14:textId="77777777" w:rsidR="00986396" w:rsidRPr="006B53EF" w:rsidRDefault="00986396" w:rsidP="0098639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0255F2BB" w14:textId="77777777" w:rsidR="00986396" w:rsidRPr="006B53EF" w:rsidRDefault="00986396" w:rsidP="00986396">
            <w:pPr>
              <w:rPr>
                <w:rFonts w:ascii="Tahoma" w:hAnsi="Tahoma" w:cs="Tahoma"/>
                <w:sz w:val="20"/>
                <w:szCs w:val="20"/>
              </w:rPr>
            </w:pPr>
          </w:p>
        </w:tc>
      </w:tr>
      <w:tr w:rsidR="00986396" w:rsidRPr="006138A5" w14:paraId="2A013E5E" w14:textId="77777777" w:rsidTr="0083055D">
        <w:trPr>
          <w:trHeight w:val="315"/>
        </w:trPr>
        <w:tc>
          <w:tcPr>
            <w:tcW w:w="662" w:type="dxa"/>
            <w:tcBorders>
              <w:top w:val="nil"/>
              <w:left w:val="single" w:sz="8" w:space="0" w:color="auto"/>
              <w:bottom w:val="single" w:sz="8" w:space="0" w:color="auto"/>
              <w:right w:val="single" w:sz="8" w:space="0" w:color="auto"/>
            </w:tcBorders>
            <w:shd w:val="clear" w:color="auto" w:fill="auto"/>
            <w:noWrap/>
            <w:vAlign w:val="center"/>
          </w:tcPr>
          <w:p w14:paraId="5C183E18" w14:textId="77777777" w:rsidR="00986396" w:rsidRPr="006B53EF" w:rsidRDefault="00986396" w:rsidP="00986396">
            <w:pPr>
              <w:jc w:val="center"/>
              <w:rPr>
                <w:rFonts w:ascii="Tahoma" w:hAnsi="Tahoma" w:cs="Tahoma"/>
                <w:sz w:val="20"/>
                <w:szCs w:val="20"/>
              </w:rPr>
            </w:pPr>
            <w:r w:rsidRPr="006B53EF">
              <w:rPr>
                <w:rFonts w:ascii="Tahoma" w:hAnsi="Tahoma" w:cs="Tahoma"/>
                <w:sz w:val="20"/>
                <w:szCs w:val="20"/>
              </w:rPr>
              <w:t>4</w:t>
            </w:r>
          </w:p>
        </w:tc>
        <w:tc>
          <w:tcPr>
            <w:tcW w:w="4322" w:type="dxa"/>
            <w:tcBorders>
              <w:top w:val="nil"/>
              <w:left w:val="nil"/>
              <w:bottom w:val="single" w:sz="8" w:space="0" w:color="auto"/>
              <w:right w:val="single" w:sz="8" w:space="0" w:color="auto"/>
            </w:tcBorders>
            <w:shd w:val="clear" w:color="auto" w:fill="auto"/>
            <w:noWrap/>
            <w:vAlign w:val="center"/>
          </w:tcPr>
          <w:p w14:paraId="4332B20B" w14:textId="5B1D5633" w:rsidR="00986396" w:rsidRPr="006B53EF" w:rsidRDefault="00986396" w:rsidP="00986396">
            <w:pPr>
              <w:rPr>
                <w:rFonts w:ascii="Tahoma" w:hAnsi="Tahoma" w:cs="Tahoma"/>
                <w:sz w:val="20"/>
                <w:szCs w:val="20"/>
                <w:lang w:val="el-GR"/>
              </w:rPr>
            </w:pPr>
            <w:r w:rsidRPr="006B53EF">
              <w:rPr>
                <w:rFonts w:ascii="Tahoma" w:hAnsi="Tahoma" w:cs="Tahoma"/>
                <w:sz w:val="20"/>
                <w:szCs w:val="20"/>
                <w:lang w:val="el-GR"/>
              </w:rPr>
              <w:t>Κεντρική διαχείριση των εικονικών μηχανών και των πόρων των εξυπηρετητών από κονσόλα διαχείρισης σε γραφικό περιβάλλον (GUI)</w:t>
            </w:r>
          </w:p>
        </w:tc>
        <w:tc>
          <w:tcPr>
            <w:tcW w:w="1422" w:type="dxa"/>
            <w:tcBorders>
              <w:top w:val="nil"/>
              <w:left w:val="nil"/>
              <w:bottom w:val="single" w:sz="8" w:space="0" w:color="auto"/>
              <w:right w:val="single" w:sz="8" w:space="0" w:color="auto"/>
            </w:tcBorders>
            <w:shd w:val="clear" w:color="auto" w:fill="auto"/>
            <w:noWrap/>
            <w:vAlign w:val="center"/>
          </w:tcPr>
          <w:p w14:paraId="0AE51E99" w14:textId="38E95657" w:rsidR="00986396" w:rsidRPr="006B53EF" w:rsidRDefault="00986396" w:rsidP="00986396">
            <w:pPr>
              <w:rPr>
                <w:rFonts w:ascii="Tahoma" w:hAnsi="Tahoma" w:cs="Tahoma"/>
                <w:color w:val="FF0000"/>
                <w:sz w:val="20"/>
                <w:szCs w:val="20"/>
              </w:rPr>
            </w:pPr>
            <w:r w:rsidRPr="006B53EF">
              <w:rPr>
                <w:rFonts w:ascii="Tahoma" w:hAnsi="Tahoma" w:cs="Tahoma"/>
                <w:sz w:val="20"/>
                <w:szCs w:val="20"/>
              </w:rPr>
              <w:t>ΝΑΙ</w:t>
            </w:r>
          </w:p>
        </w:tc>
        <w:tc>
          <w:tcPr>
            <w:tcW w:w="1480" w:type="dxa"/>
            <w:tcBorders>
              <w:top w:val="nil"/>
              <w:left w:val="nil"/>
              <w:bottom w:val="single" w:sz="8" w:space="0" w:color="auto"/>
              <w:right w:val="single" w:sz="8" w:space="0" w:color="auto"/>
            </w:tcBorders>
            <w:shd w:val="clear" w:color="auto" w:fill="auto"/>
            <w:noWrap/>
            <w:vAlign w:val="center"/>
          </w:tcPr>
          <w:p w14:paraId="12D39BD1" w14:textId="77777777" w:rsidR="00986396" w:rsidRPr="006B53EF" w:rsidRDefault="00986396" w:rsidP="0098639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5B0D584C" w14:textId="77777777" w:rsidR="00986396" w:rsidRPr="006B53EF" w:rsidRDefault="00986396" w:rsidP="00986396">
            <w:pPr>
              <w:rPr>
                <w:rFonts w:ascii="Tahoma" w:hAnsi="Tahoma" w:cs="Tahoma"/>
                <w:sz w:val="20"/>
                <w:szCs w:val="20"/>
              </w:rPr>
            </w:pPr>
          </w:p>
        </w:tc>
      </w:tr>
      <w:tr w:rsidR="00986396" w:rsidRPr="006138A5" w14:paraId="0B6EEABD" w14:textId="77777777" w:rsidTr="0083055D">
        <w:trPr>
          <w:trHeight w:val="315"/>
        </w:trPr>
        <w:tc>
          <w:tcPr>
            <w:tcW w:w="662" w:type="dxa"/>
            <w:tcBorders>
              <w:top w:val="nil"/>
              <w:left w:val="single" w:sz="8" w:space="0" w:color="auto"/>
              <w:bottom w:val="single" w:sz="8" w:space="0" w:color="auto"/>
              <w:right w:val="single" w:sz="8" w:space="0" w:color="auto"/>
            </w:tcBorders>
            <w:shd w:val="clear" w:color="auto" w:fill="auto"/>
            <w:noWrap/>
            <w:vAlign w:val="center"/>
          </w:tcPr>
          <w:p w14:paraId="0CC25F10" w14:textId="77777777" w:rsidR="00986396" w:rsidRPr="006B53EF" w:rsidRDefault="00986396" w:rsidP="00986396">
            <w:pPr>
              <w:jc w:val="center"/>
              <w:rPr>
                <w:rFonts w:ascii="Tahoma" w:hAnsi="Tahoma" w:cs="Tahoma"/>
                <w:sz w:val="20"/>
                <w:szCs w:val="20"/>
              </w:rPr>
            </w:pPr>
            <w:r w:rsidRPr="006B53EF">
              <w:rPr>
                <w:rFonts w:ascii="Tahoma" w:hAnsi="Tahoma" w:cs="Tahoma"/>
                <w:sz w:val="20"/>
                <w:szCs w:val="20"/>
              </w:rPr>
              <w:t>5</w:t>
            </w:r>
          </w:p>
        </w:tc>
        <w:tc>
          <w:tcPr>
            <w:tcW w:w="4322" w:type="dxa"/>
            <w:tcBorders>
              <w:top w:val="nil"/>
              <w:left w:val="nil"/>
              <w:bottom w:val="single" w:sz="8" w:space="0" w:color="auto"/>
              <w:right w:val="single" w:sz="8" w:space="0" w:color="auto"/>
            </w:tcBorders>
            <w:shd w:val="clear" w:color="auto" w:fill="auto"/>
            <w:noWrap/>
            <w:vAlign w:val="center"/>
          </w:tcPr>
          <w:p w14:paraId="10664BB5" w14:textId="6AA20A84" w:rsidR="00986396" w:rsidRPr="006B53EF" w:rsidRDefault="00986396" w:rsidP="00986396">
            <w:pPr>
              <w:rPr>
                <w:rFonts w:ascii="Tahoma" w:hAnsi="Tahoma" w:cs="Tahoma"/>
                <w:sz w:val="20"/>
                <w:szCs w:val="20"/>
                <w:lang w:val="el-GR"/>
              </w:rPr>
            </w:pPr>
            <w:r w:rsidRPr="006B53EF">
              <w:rPr>
                <w:rFonts w:ascii="Tahoma" w:hAnsi="Tahoma" w:cs="Tahoma"/>
                <w:sz w:val="20"/>
                <w:szCs w:val="20"/>
                <w:lang w:val="el-GR"/>
              </w:rPr>
              <w:t>Μεταφοράς (</w:t>
            </w:r>
            <w:r w:rsidRPr="006B53EF">
              <w:rPr>
                <w:rFonts w:ascii="Tahoma" w:hAnsi="Tahoma" w:cs="Tahoma"/>
                <w:sz w:val="20"/>
                <w:szCs w:val="20"/>
              </w:rPr>
              <w:t>migration</w:t>
            </w:r>
            <w:r w:rsidRPr="006B53EF">
              <w:rPr>
                <w:rFonts w:ascii="Tahoma" w:hAnsi="Tahoma" w:cs="Tahoma"/>
                <w:sz w:val="20"/>
                <w:szCs w:val="20"/>
                <w:lang w:val="el-GR"/>
              </w:rPr>
              <w:t xml:space="preserve">) ενός </w:t>
            </w:r>
            <w:r w:rsidRPr="006B53EF">
              <w:rPr>
                <w:rFonts w:ascii="Tahoma" w:hAnsi="Tahoma" w:cs="Tahoma"/>
                <w:sz w:val="20"/>
                <w:szCs w:val="20"/>
              </w:rPr>
              <w:t>Virtual</w:t>
            </w:r>
            <w:r w:rsidRPr="006B53EF">
              <w:rPr>
                <w:rFonts w:ascii="Tahoma" w:hAnsi="Tahoma" w:cs="Tahoma"/>
                <w:sz w:val="20"/>
                <w:szCs w:val="20"/>
                <w:lang w:val="el-GR"/>
              </w:rPr>
              <w:t xml:space="preserve"> </w:t>
            </w:r>
            <w:r w:rsidRPr="006B53EF">
              <w:rPr>
                <w:rFonts w:ascii="Tahoma" w:hAnsi="Tahoma" w:cs="Tahoma"/>
                <w:sz w:val="20"/>
                <w:szCs w:val="20"/>
              </w:rPr>
              <w:t>Machine</w:t>
            </w:r>
            <w:r w:rsidRPr="006B53EF">
              <w:rPr>
                <w:rFonts w:ascii="Tahoma" w:hAnsi="Tahoma" w:cs="Tahoma"/>
                <w:sz w:val="20"/>
                <w:szCs w:val="20"/>
                <w:lang w:val="el-GR"/>
              </w:rPr>
              <w:t xml:space="preserve"> από έναν φυσικό εξυπηρετητή σε άλλον χωρίς διακοπή λειτουργίας.</w:t>
            </w:r>
          </w:p>
        </w:tc>
        <w:tc>
          <w:tcPr>
            <w:tcW w:w="1422" w:type="dxa"/>
            <w:tcBorders>
              <w:top w:val="nil"/>
              <w:left w:val="nil"/>
              <w:bottom w:val="single" w:sz="8" w:space="0" w:color="auto"/>
              <w:right w:val="single" w:sz="8" w:space="0" w:color="auto"/>
            </w:tcBorders>
            <w:shd w:val="clear" w:color="auto" w:fill="auto"/>
            <w:noWrap/>
            <w:vAlign w:val="center"/>
          </w:tcPr>
          <w:p w14:paraId="3F731C92" w14:textId="657A4BA8" w:rsidR="00986396" w:rsidRPr="006B53EF" w:rsidRDefault="00986396" w:rsidP="00986396">
            <w:pPr>
              <w:rPr>
                <w:rFonts w:ascii="Tahoma" w:hAnsi="Tahoma" w:cs="Tahoma"/>
                <w:sz w:val="20"/>
                <w:szCs w:val="20"/>
              </w:rPr>
            </w:pPr>
            <w:r w:rsidRPr="006B53EF">
              <w:rPr>
                <w:rFonts w:ascii="Tahoma" w:hAnsi="Tahoma" w:cs="Tahoma"/>
                <w:sz w:val="20"/>
                <w:szCs w:val="20"/>
              </w:rPr>
              <w:t>ΝΑΙ</w:t>
            </w:r>
          </w:p>
        </w:tc>
        <w:tc>
          <w:tcPr>
            <w:tcW w:w="1480" w:type="dxa"/>
            <w:tcBorders>
              <w:top w:val="nil"/>
              <w:left w:val="nil"/>
              <w:bottom w:val="single" w:sz="8" w:space="0" w:color="auto"/>
              <w:right w:val="single" w:sz="8" w:space="0" w:color="auto"/>
            </w:tcBorders>
            <w:shd w:val="clear" w:color="auto" w:fill="auto"/>
            <w:noWrap/>
            <w:vAlign w:val="center"/>
          </w:tcPr>
          <w:p w14:paraId="3E1BE142" w14:textId="77777777" w:rsidR="00986396" w:rsidRPr="006B53EF" w:rsidRDefault="00986396" w:rsidP="0098639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4E9D811C" w14:textId="77777777" w:rsidR="00986396" w:rsidRPr="006B53EF" w:rsidRDefault="00986396" w:rsidP="00986396">
            <w:pPr>
              <w:rPr>
                <w:rFonts w:ascii="Tahoma" w:hAnsi="Tahoma" w:cs="Tahoma"/>
                <w:sz w:val="20"/>
                <w:szCs w:val="20"/>
              </w:rPr>
            </w:pPr>
          </w:p>
        </w:tc>
      </w:tr>
      <w:tr w:rsidR="00986396" w:rsidRPr="006138A5" w14:paraId="6BD8F563" w14:textId="77777777" w:rsidTr="0083055D">
        <w:trPr>
          <w:trHeight w:val="315"/>
        </w:trPr>
        <w:tc>
          <w:tcPr>
            <w:tcW w:w="662" w:type="dxa"/>
            <w:tcBorders>
              <w:top w:val="nil"/>
              <w:left w:val="single" w:sz="8" w:space="0" w:color="auto"/>
              <w:bottom w:val="single" w:sz="8" w:space="0" w:color="auto"/>
              <w:right w:val="single" w:sz="8" w:space="0" w:color="auto"/>
            </w:tcBorders>
            <w:shd w:val="clear" w:color="auto" w:fill="auto"/>
            <w:noWrap/>
            <w:vAlign w:val="center"/>
          </w:tcPr>
          <w:p w14:paraId="393006CA" w14:textId="77777777" w:rsidR="00986396" w:rsidRPr="006B53EF" w:rsidRDefault="00986396" w:rsidP="00986396">
            <w:pPr>
              <w:jc w:val="center"/>
              <w:rPr>
                <w:rFonts w:ascii="Tahoma" w:hAnsi="Tahoma" w:cs="Tahoma"/>
                <w:sz w:val="20"/>
                <w:szCs w:val="20"/>
              </w:rPr>
            </w:pPr>
            <w:r w:rsidRPr="006B53EF">
              <w:rPr>
                <w:rFonts w:ascii="Tahoma" w:hAnsi="Tahoma" w:cs="Tahoma"/>
                <w:sz w:val="20"/>
                <w:szCs w:val="20"/>
              </w:rPr>
              <w:t>6</w:t>
            </w:r>
          </w:p>
        </w:tc>
        <w:tc>
          <w:tcPr>
            <w:tcW w:w="4322" w:type="dxa"/>
            <w:tcBorders>
              <w:top w:val="nil"/>
              <w:left w:val="nil"/>
              <w:bottom w:val="single" w:sz="8" w:space="0" w:color="auto"/>
              <w:right w:val="single" w:sz="8" w:space="0" w:color="auto"/>
            </w:tcBorders>
            <w:shd w:val="clear" w:color="auto" w:fill="auto"/>
            <w:noWrap/>
            <w:vAlign w:val="center"/>
          </w:tcPr>
          <w:p w14:paraId="02813AB8" w14:textId="1FB566D7" w:rsidR="00986396" w:rsidRPr="006B53EF" w:rsidRDefault="00986396" w:rsidP="00986396">
            <w:pPr>
              <w:rPr>
                <w:rFonts w:ascii="Tahoma" w:hAnsi="Tahoma" w:cs="Tahoma"/>
                <w:sz w:val="20"/>
                <w:szCs w:val="20"/>
                <w:lang w:val="el-GR"/>
              </w:rPr>
            </w:pPr>
            <w:r w:rsidRPr="006B53EF">
              <w:rPr>
                <w:rFonts w:ascii="Tahoma" w:hAnsi="Tahoma" w:cs="Tahoma"/>
                <w:sz w:val="20"/>
                <w:szCs w:val="20"/>
                <w:lang w:val="el-GR"/>
              </w:rPr>
              <w:t xml:space="preserve">Προστασία από σφάλμα λειτουργίας φυσικού εξυπηρετητή με αυτόματη επανεκκίνηση όλων των </w:t>
            </w:r>
            <w:r w:rsidRPr="006B53EF">
              <w:rPr>
                <w:rFonts w:ascii="Tahoma" w:hAnsi="Tahoma" w:cs="Tahoma"/>
                <w:sz w:val="20"/>
                <w:szCs w:val="20"/>
              </w:rPr>
              <w:t>Virtual</w:t>
            </w:r>
            <w:r w:rsidRPr="006B53EF">
              <w:rPr>
                <w:rFonts w:ascii="Tahoma" w:hAnsi="Tahoma" w:cs="Tahoma"/>
                <w:sz w:val="20"/>
                <w:szCs w:val="20"/>
                <w:lang w:val="el-GR"/>
              </w:rPr>
              <w:t xml:space="preserve"> </w:t>
            </w:r>
            <w:r w:rsidRPr="006B53EF">
              <w:rPr>
                <w:rFonts w:ascii="Tahoma" w:hAnsi="Tahoma" w:cs="Tahoma"/>
                <w:sz w:val="20"/>
                <w:szCs w:val="20"/>
              </w:rPr>
              <w:t>Machines</w:t>
            </w:r>
            <w:r w:rsidRPr="006B53EF">
              <w:rPr>
                <w:rFonts w:ascii="Tahoma" w:hAnsi="Tahoma" w:cs="Tahoma"/>
                <w:sz w:val="20"/>
                <w:szCs w:val="20"/>
                <w:lang w:val="el-GR"/>
              </w:rPr>
              <w:t xml:space="preserve"> ενός </w:t>
            </w:r>
            <w:r w:rsidRPr="006B53EF">
              <w:rPr>
                <w:rFonts w:ascii="Tahoma" w:hAnsi="Tahoma" w:cs="Tahoma"/>
                <w:sz w:val="20"/>
                <w:szCs w:val="20"/>
              </w:rPr>
              <w:t>hypervisor</w:t>
            </w:r>
            <w:r w:rsidRPr="006B53EF">
              <w:rPr>
                <w:rFonts w:ascii="Tahoma" w:hAnsi="Tahoma" w:cs="Tahoma"/>
                <w:sz w:val="20"/>
                <w:szCs w:val="20"/>
                <w:lang w:val="el-GR"/>
              </w:rPr>
              <w:t xml:space="preserve"> σε άλλον σε περίπτωση αστοχίας του πρώτου.</w:t>
            </w:r>
          </w:p>
        </w:tc>
        <w:tc>
          <w:tcPr>
            <w:tcW w:w="1422" w:type="dxa"/>
            <w:tcBorders>
              <w:top w:val="nil"/>
              <w:left w:val="nil"/>
              <w:bottom w:val="single" w:sz="8" w:space="0" w:color="auto"/>
              <w:right w:val="single" w:sz="8" w:space="0" w:color="auto"/>
            </w:tcBorders>
            <w:shd w:val="clear" w:color="auto" w:fill="auto"/>
            <w:noWrap/>
            <w:vAlign w:val="center"/>
          </w:tcPr>
          <w:p w14:paraId="32B65553" w14:textId="0D3714C9" w:rsidR="00986396" w:rsidRPr="006B53EF" w:rsidRDefault="00986396" w:rsidP="00986396">
            <w:pPr>
              <w:rPr>
                <w:rFonts w:ascii="Tahoma" w:hAnsi="Tahoma" w:cs="Tahoma"/>
                <w:sz w:val="20"/>
                <w:szCs w:val="20"/>
              </w:rPr>
            </w:pPr>
            <w:r w:rsidRPr="006B53EF">
              <w:rPr>
                <w:rFonts w:ascii="Tahoma" w:hAnsi="Tahoma" w:cs="Tahoma"/>
                <w:sz w:val="20"/>
                <w:szCs w:val="20"/>
              </w:rPr>
              <w:t>ΝΑΙ</w:t>
            </w:r>
          </w:p>
        </w:tc>
        <w:tc>
          <w:tcPr>
            <w:tcW w:w="1480" w:type="dxa"/>
            <w:tcBorders>
              <w:top w:val="nil"/>
              <w:left w:val="nil"/>
              <w:bottom w:val="single" w:sz="8" w:space="0" w:color="auto"/>
              <w:right w:val="single" w:sz="8" w:space="0" w:color="auto"/>
            </w:tcBorders>
            <w:shd w:val="clear" w:color="auto" w:fill="auto"/>
            <w:noWrap/>
            <w:vAlign w:val="center"/>
          </w:tcPr>
          <w:p w14:paraId="17F418A4" w14:textId="77777777" w:rsidR="00986396" w:rsidRPr="006B53EF" w:rsidRDefault="00986396" w:rsidP="0098639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0A61FAA3" w14:textId="77777777" w:rsidR="00986396" w:rsidRPr="006B53EF" w:rsidRDefault="00986396" w:rsidP="00986396">
            <w:pPr>
              <w:rPr>
                <w:rFonts w:ascii="Tahoma" w:hAnsi="Tahoma" w:cs="Tahoma"/>
                <w:sz w:val="20"/>
                <w:szCs w:val="20"/>
              </w:rPr>
            </w:pPr>
          </w:p>
        </w:tc>
      </w:tr>
      <w:tr w:rsidR="00986396" w:rsidRPr="006138A5" w14:paraId="7AA09007" w14:textId="77777777" w:rsidTr="0083055D">
        <w:trPr>
          <w:trHeight w:val="315"/>
        </w:trPr>
        <w:tc>
          <w:tcPr>
            <w:tcW w:w="662" w:type="dxa"/>
            <w:tcBorders>
              <w:top w:val="nil"/>
              <w:left w:val="single" w:sz="8" w:space="0" w:color="auto"/>
              <w:bottom w:val="single" w:sz="8" w:space="0" w:color="auto"/>
              <w:right w:val="single" w:sz="8" w:space="0" w:color="auto"/>
            </w:tcBorders>
            <w:shd w:val="clear" w:color="auto" w:fill="auto"/>
            <w:noWrap/>
            <w:vAlign w:val="center"/>
          </w:tcPr>
          <w:p w14:paraId="7D4ABD50" w14:textId="77777777" w:rsidR="00986396" w:rsidRPr="006B53EF" w:rsidRDefault="00986396" w:rsidP="00986396">
            <w:pPr>
              <w:jc w:val="center"/>
              <w:rPr>
                <w:rFonts w:ascii="Tahoma" w:hAnsi="Tahoma" w:cs="Tahoma"/>
                <w:sz w:val="20"/>
                <w:szCs w:val="20"/>
              </w:rPr>
            </w:pPr>
            <w:r w:rsidRPr="006B53EF">
              <w:rPr>
                <w:rFonts w:ascii="Tahoma" w:hAnsi="Tahoma" w:cs="Tahoma"/>
                <w:sz w:val="20"/>
                <w:szCs w:val="20"/>
              </w:rPr>
              <w:t>7</w:t>
            </w:r>
          </w:p>
        </w:tc>
        <w:tc>
          <w:tcPr>
            <w:tcW w:w="4322" w:type="dxa"/>
            <w:tcBorders>
              <w:top w:val="nil"/>
              <w:left w:val="nil"/>
              <w:bottom w:val="single" w:sz="8" w:space="0" w:color="auto"/>
              <w:right w:val="single" w:sz="8" w:space="0" w:color="auto"/>
            </w:tcBorders>
            <w:shd w:val="clear" w:color="auto" w:fill="auto"/>
            <w:noWrap/>
            <w:vAlign w:val="center"/>
          </w:tcPr>
          <w:p w14:paraId="374DAB10" w14:textId="15250BDC" w:rsidR="00986396" w:rsidRPr="006B53EF" w:rsidRDefault="00986396" w:rsidP="00986396">
            <w:pPr>
              <w:rPr>
                <w:rFonts w:ascii="Tahoma" w:hAnsi="Tahoma" w:cs="Tahoma"/>
                <w:sz w:val="20"/>
                <w:szCs w:val="20"/>
                <w:lang w:val="el-GR"/>
              </w:rPr>
            </w:pPr>
            <w:r w:rsidRPr="006B53EF">
              <w:rPr>
                <w:rFonts w:ascii="Tahoma" w:hAnsi="Tahoma" w:cs="Tahoma"/>
                <w:sz w:val="20"/>
                <w:szCs w:val="20"/>
                <w:lang w:val="el-GR"/>
              </w:rPr>
              <w:t xml:space="preserve">Προστασία από σφάλμα λειτουργίας φυσικού εξυπηρετητή προσφέροντας συνεχή διαθεσιμότητα των εμπλεκόμενων </w:t>
            </w:r>
            <w:r w:rsidRPr="006B53EF">
              <w:rPr>
                <w:rFonts w:ascii="Tahoma" w:hAnsi="Tahoma" w:cs="Tahoma"/>
                <w:sz w:val="20"/>
                <w:szCs w:val="20"/>
              </w:rPr>
              <w:t>Virtual</w:t>
            </w:r>
            <w:r w:rsidRPr="006B53EF">
              <w:rPr>
                <w:rFonts w:ascii="Tahoma" w:hAnsi="Tahoma" w:cs="Tahoma"/>
                <w:sz w:val="20"/>
                <w:szCs w:val="20"/>
                <w:lang w:val="el-GR"/>
              </w:rPr>
              <w:t xml:space="preserve"> </w:t>
            </w:r>
            <w:r w:rsidRPr="006B53EF">
              <w:rPr>
                <w:rFonts w:ascii="Tahoma" w:hAnsi="Tahoma" w:cs="Tahoma"/>
                <w:sz w:val="20"/>
                <w:szCs w:val="20"/>
              </w:rPr>
              <w:t>Machines</w:t>
            </w:r>
            <w:r w:rsidRPr="006B53EF">
              <w:rPr>
                <w:rFonts w:ascii="Tahoma" w:hAnsi="Tahoma" w:cs="Tahoma"/>
                <w:sz w:val="20"/>
                <w:szCs w:val="20"/>
                <w:lang w:val="el-GR"/>
              </w:rPr>
              <w:t xml:space="preserve"> χωρίς απώλεια δεδομένων ή </w:t>
            </w:r>
            <w:r w:rsidRPr="006B53EF">
              <w:rPr>
                <w:rFonts w:ascii="Tahoma" w:hAnsi="Tahoma" w:cs="Tahoma"/>
                <w:sz w:val="20"/>
                <w:szCs w:val="20"/>
              </w:rPr>
              <w:t>downtime</w:t>
            </w:r>
            <w:r w:rsidRPr="006B53EF">
              <w:rPr>
                <w:rFonts w:ascii="Tahoma" w:hAnsi="Tahoma" w:cs="Tahoma"/>
                <w:sz w:val="20"/>
                <w:szCs w:val="20"/>
                <w:lang w:val="el-GR"/>
              </w:rPr>
              <w:t>.</w:t>
            </w:r>
          </w:p>
        </w:tc>
        <w:tc>
          <w:tcPr>
            <w:tcW w:w="1422" w:type="dxa"/>
            <w:tcBorders>
              <w:top w:val="nil"/>
              <w:left w:val="nil"/>
              <w:bottom w:val="single" w:sz="8" w:space="0" w:color="auto"/>
              <w:right w:val="single" w:sz="8" w:space="0" w:color="auto"/>
            </w:tcBorders>
            <w:shd w:val="clear" w:color="auto" w:fill="auto"/>
            <w:noWrap/>
            <w:vAlign w:val="center"/>
          </w:tcPr>
          <w:p w14:paraId="39A8482C" w14:textId="4944AA2C" w:rsidR="00986396" w:rsidRPr="006B53EF" w:rsidRDefault="00986396" w:rsidP="00986396">
            <w:pPr>
              <w:rPr>
                <w:rFonts w:ascii="Tahoma" w:hAnsi="Tahoma" w:cs="Tahoma"/>
                <w:sz w:val="20"/>
                <w:szCs w:val="20"/>
              </w:rPr>
            </w:pPr>
            <w:r w:rsidRPr="006B53EF">
              <w:rPr>
                <w:rFonts w:ascii="Tahoma" w:hAnsi="Tahoma" w:cs="Tahoma"/>
                <w:sz w:val="20"/>
                <w:szCs w:val="20"/>
              </w:rPr>
              <w:t>ΝΑΙ</w:t>
            </w:r>
          </w:p>
        </w:tc>
        <w:tc>
          <w:tcPr>
            <w:tcW w:w="1480" w:type="dxa"/>
            <w:tcBorders>
              <w:top w:val="nil"/>
              <w:left w:val="nil"/>
              <w:bottom w:val="single" w:sz="8" w:space="0" w:color="auto"/>
              <w:right w:val="single" w:sz="8" w:space="0" w:color="auto"/>
            </w:tcBorders>
            <w:shd w:val="clear" w:color="auto" w:fill="auto"/>
            <w:noWrap/>
            <w:vAlign w:val="center"/>
          </w:tcPr>
          <w:p w14:paraId="07E5A524" w14:textId="77777777" w:rsidR="00986396" w:rsidRPr="006B53EF" w:rsidRDefault="00986396" w:rsidP="0098639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0FFD11CD" w14:textId="77777777" w:rsidR="00986396" w:rsidRPr="006B53EF" w:rsidRDefault="00986396" w:rsidP="00986396">
            <w:pPr>
              <w:rPr>
                <w:rFonts w:ascii="Tahoma" w:hAnsi="Tahoma" w:cs="Tahoma"/>
                <w:sz w:val="20"/>
                <w:szCs w:val="20"/>
              </w:rPr>
            </w:pPr>
          </w:p>
        </w:tc>
      </w:tr>
      <w:tr w:rsidR="00986396" w:rsidRPr="006138A5" w14:paraId="0F4E3D2C" w14:textId="77777777" w:rsidTr="0083055D">
        <w:trPr>
          <w:trHeight w:val="315"/>
        </w:trPr>
        <w:tc>
          <w:tcPr>
            <w:tcW w:w="662" w:type="dxa"/>
            <w:tcBorders>
              <w:top w:val="nil"/>
              <w:left w:val="single" w:sz="8" w:space="0" w:color="auto"/>
              <w:bottom w:val="single" w:sz="8" w:space="0" w:color="auto"/>
              <w:right w:val="single" w:sz="8" w:space="0" w:color="auto"/>
            </w:tcBorders>
            <w:shd w:val="clear" w:color="auto" w:fill="auto"/>
            <w:noWrap/>
            <w:vAlign w:val="center"/>
          </w:tcPr>
          <w:p w14:paraId="7CC26356" w14:textId="77777777" w:rsidR="00986396" w:rsidRPr="006B53EF" w:rsidRDefault="00986396" w:rsidP="00986396">
            <w:pPr>
              <w:jc w:val="center"/>
              <w:rPr>
                <w:rFonts w:ascii="Tahoma" w:hAnsi="Tahoma" w:cs="Tahoma"/>
                <w:sz w:val="20"/>
                <w:szCs w:val="20"/>
              </w:rPr>
            </w:pPr>
            <w:r w:rsidRPr="006B53EF">
              <w:rPr>
                <w:rFonts w:ascii="Tahoma" w:hAnsi="Tahoma" w:cs="Tahoma"/>
                <w:sz w:val="20"/>
                <w:szCs w:val="20"/>
              </w:rPr>
              <w:t>8</w:t>
            </w:r>
          </w:p>
        </w:tc>
        <w:tc>
          <w:tcPr>
            <w:tcW w:w="4322" w:type="dxa"/>
            <w:tcBorders>
              <w:top w:val="nil"/>
              <w:left w:val="nil"/>
              <w:bottom w:val="single" w:sz="8" w:space="0" w:color="auto"/>
              <w:right w:val="single" w:sz="8" w:space="0" w:color="auto"/>
            </w:tcBorders>
            <w:shd w:val="clear" w:color="auto" w:fill="auto"/>
            <w:noWrap/>
            <w:vAlign w:val="center"/>
          </w:tcPr>
          <w:p w14:paraId="4869D1C1" w14:textId="6A413D1D" w:rsidR="00986396" w:rsidRPr="006B53EF" w:rsidRDefault="00986396" w:rsidP="00986396">
            <w:pPr>
              <w:rPr>
                <w:rFonts w:ascii="Tahoma" w:hAnsi="Tahoma" w:cs="Tahoma"/>
                <w:sz w:val="20"/>
                <w:szCs w:val="20"/>
                <w:lang w:val="el-GR"/>
              </w:rPr>
            </w:pPr>
            <w:r w:rsidRPr="006B53EF">
              <w:rPr>
                <w:rFonts w:ascii="Tahoma" w:hAnsi="Tahoma" w:cs="Tahoma"/>
                <w:sz w:val="20"/>
                <w:szCs w:val="20"/>
                <w:lang w:val="el-GR"/>
              </w:rPr>
              <w:t xml:space="preserve">Διαχείριση όλων των </w:t>
            </w:r>
            <w:r w:rsidRPr="006B53EF">
              <w:rPr>
                <w:rFonts w:ascii="Tahoma" w:hAnsi="Tahoma" w:cs="Tahoma"/>
                <w:sz w:val="20"/>
                <w:szCs w:val="20"/>
              </w:rPr>
              <w:t>Virtual</w:t>
            </w:r>
            <w:r w:rsidRPr="006B53EF">
              <w:rPr>
                <w:rFonts w:ascii="Tahoma" w:hAnsi="Tahoma" w:cs="Tahoma"/>
                <w:sz w:val="20"/>
                <w:szCs w:val="20"/>
                <w:lang w:val="el-GR"/>
              </w:rPr>
              <w:t xml:space="preserve"> </w:t>
            </w:r>
            <w:r w:rsidRPr="006B53EF">
              <w:rPr>
                <w:rFonts w:ascii="Tahoma" w:hAnsi="Tahoma" w:cs="Tahoma"/>
                <w:sz w:val="20"/>
                <w:szCs w:val="20"/>
              </w:rPr>
              <w:t>Machines</w:t>
            </w:r>
            <w:r w:rsidRPr="006B53EF">
              <w:rPr>
                <w:rFonts w:ascii="Tahoma" w:hAnsi="Tahoma" w:cs="Tahoma"/>
                <w:sz w:val="20"/>
                <w:szCs w:val="20"/>
                <w:lang w:val="el-GR"/>
              </w:rPr>
              <w:t xml:space="preserve"> και πρόσβαση στην κονσόλα αυτών</w:t>
            </w:r>
          </w:p>
        </w:tc>
        <w:tc>
          <w:tcPr>
            <w:tcW w:w="1422" w:type="dxa"/>
            <w:tcBorders>
              <w:top w:val="nil"/>
              <w:left w:val="nil"/>
              <w:bottom w:val="single" w:sz="8" w:space="0" w:color="auto"/>
              <w:right w:val="single" w:sz="8" w:space="0" w:color="auto"/>
            </w:tcBorders>
            <w:shd w:val="clear" w:color="auto" w:fill="auto"/>
            <w:noWrap/>
            <w:vAlign w:val="center"/>
          </w:tcPr>
          <w:p w14:paraId="1EA0A82A" w14:textId="63D26749" w:rsidR="00986396" w:rsidRPr="006B53EF" w:rsidRDefault="00986396" w:rsidP="00986396">
            <w:pPr>
              <w:rPr>
                <w:rFonts w:ascii="Tahoma" w:hAnsi="Tahoma" w:cs="Tahoma"/>
                <w:sz w:val="20"/>
                <w:szCs w:val="20"/>
              </w:rPr>
            </w:pPr>
            <w:r w:rsidRPr="006B53EF">
              <w:rPr>
                <w:rFonts w:ascii="Tahoma" w:hAnsi="Tahoma" w:cs="Tahoma"/>
                <w:sz w:val="20"/>
                <w:szCs w:val="20"/>
              </w:rPr>
              <w:t>ΝΑΙ</w:t>
            </w:r>
          </w:p>
        </w:tc>
        <w:tc>
          <w:tcPr>
            <w:tcW w:w="1480" w:type="dxa"/>
            <w:tcBorders>
              <w:top w:val="nil"/>
              <w:left w:val="nil"/>
              <w:bottom w:val="single" w:sz="8" w:space="0" w:color="auto"/>
              <w:right w:val="single" w:sz="8" w:space="0" w:color="auto"/>
            </w:tcBorders>
            <w:shd w:val="clear" w:color="auto" w:fill="auto"/>
            <w:noWrap/>
            <w:vAlign w:val="center"/>
          </w:tcPr>
          <w:p w14:paraId="14601EF0" w14:textId="77777777" w:rsidR="00986396" w:rsidRPr="006B53EF" w:rsidRDefault="00986396" w:rsidP="0098639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468FA232" w14:textId="77777777" w:rsidR="00986396" w:rsidRPr="006B53EF" w:rsidRDefault="00986396" w:rsidP="00986396">
            <w:pPr>
              <w:rPr>
                <w:rFonts w:ascii="Tahoma" w:hAnsi="Tahoma" w:cs="Tahoma"/>
                <w:sz w:val="20"/>
                <w:szCs w:val="20"/>
              </w:rPr>
            </w:pPr>
          </w:p>
        </w:tc>
      </w:tr>
      <w:tr w:rsidR="00986396" w:rsidRPr="006138A5" w14:paraId="49883FDC" w14:textId="77777777" w:rsidTr="0083055D">
        <w:trPr>
          <w:trHeight w:val="315"/>
        </w:trPr>
        <w:tc>
          <w:tcPr>
            <w:tcW w:w="662" w:type="dxa"/>
            <w:tcBorders>
              <w:top w:val="nil"/>
              <w:left w:val="single" w:sz="8" w:space="0" w:color="auto"/>
              <w:bottom w:val="single" w:sz="8" w:space="0" w:color="auto"/>
              <w:right w:val="single" w:sz="8" w:space="0" w:color="auto"/>
            </w:tcBorders>
            <w:shd w:val="clear" w:color="auto" w:fill="auto"/>
            <w:noWrap/>
            <w:vAlign w:val="center"/>
          </w:tcPr>
          <w:p w14:paraId="478D6EC4" w14:textId="77777777" w:rsidR="00986396" w:rsidRPr="006B53EF" w:rsidRDefault="00986396" w:rsidP="00986396">
            <w:pPr>
              <w:jc w:val="center"/>
              <w:rPr>
                <w:rFonts w:ascii="Tahoma" w:hAnsi="Tahoma" w:cs="Tahoma"/>
                <w:sz w:val="20"/>
                <w:szCs w:val="20"/>
              </w:rPr>
            </w:pPr>
            <w:r w:rsidRPr="006B53EF">
              <w:rPr>
                <w:rFonts w:ascii="Tahoma" w:hAnsi="Tahoma" w:cs="Tahoma"/>
                <w:sz w:val="20"/>
                <w:szCs w:val="20"/>
              </w:rPr>
              <w:t>9</w:t>
            </w:r>
          </w:p>
        </w:tc>
        <w:tc>
          <w:tcPr>
            <w:tcW w:w="4322" w:type="dxa"/>
            <w:tcBorders>
              <w:top w:val="nil"/>
              <w:left w:val="nil"/>
              <w:bottom w:val="single" w:sz="8" w:space="0" w:color="auto"/>
              <w:right w:val="single" w:sz="8" w:space="0" w:color="auto"/>
            </w:tcBorders>
            <w:shd w:val="clear" w:color="auto" w:fill="auto"/>
            <w:noWrap/>
            <w:vAlign w:val="center"/>
          </w:tcPr>
          <w:p w14:paraId="6425A515" w14:textId="19D14EFD" w:rsidR="00986396" w:rsidRPr="006B53EF" w:rsidRDefault="00986396" w:rsidP="00986396">
            <w:pPr>
              <w:rPr>
                <w:rFonts w:ascii="Tahoma" w:hAnsi="Tahoma" w:cs="Tahoma"/>
                <w:sz w:val="20"/>
                <w:szCs w:val="20"/>
                <w:lang w:val="el-GR"/>
              </w:rPr>
            </w:pPr>
            <w:r w:rsidRPr="006B53EF">
              <w:rPr>
                <w:rFonts w:ascii="Tahoma" w:hAnsi="Tahoma" w:cs="Tahoma"/>
                <w:sz w:val="20"/>
                <w:szCs w:val="20"/>
                <w:lang w:val="el-GR"/>
              </w:rPr>
              <w:t xml:space="preserve">Να προσφερθεί η κονσόλα διαχείρισης της εικονικής υποδομής μέσω </w:t>
            </w:r>
            <w:r w:rsidRPr="006B53EF">
              <w:rPr>
                <w:rFonts w:ascii="Tahoma" w:hAnsi="Tahoma" w:cs="Tahoma"/>
                <w:sz w:val="20"/>
                <w:szCs w:val="20"/>
              </w:rPr>
              <w:t>GUI</w:t>
            </w:r>
          </w:p>
        </w:tc>
        <w:tc>
          <w:tcPr>
            <w:tcW w:w="1422" w:type="dxa"/>
            <w:tcBorders>
              <w:top w:val="nil"/>
              <w:left w:val="nil"/>
              <w:bottom w:val="single" w:sz="8" w:space="0" w:color="auto"/>
              <w:right w:val="single" w:sz="8" w:space="0" w:color="auto"/>
            </w:tcBorders>
            <w:shd w:val="clear" w:color="auto" w:fill="auto"/>
            <w:noWrap/>
            <w:vAlign w:val="center"/>
          </w:tcPr>
          <w:p w14:paraId="133B0EBE" w14:textId="0DCFEFDE" w:rsidR="00986396" w:rsidRPr="006B53EF" w:rsidRDefault="00986396" w:rsidP="00986396">
            <w:pPr>
              <w:rPr>
                <w:rFonts w:ascii="Tahoma" w:hAnsi="Tahoma" w:cs="Tahoma"/>
                <w:sz w:val="20"/>
                <w:szCs w:val="20"/>
              </w:rPr>
            </w:pPr>
            <w:r w:rsidRPr="006B53EF">
              <w:rPr>
                <w:rFonts w:ascii="Tahoma" w:hAnsi="Tahoma" w:cs="Tahoma"/>
                <w:sz w:val="20"/>
                <w:szCs w:val="20"/>
              </w:rPr>
              <w:t>ΝΑΙ</w:t>
            </w:r>
          </w:p>
        </w:tc>
        <w:tc>
          <w:tcPr>
            <w:tcW w:w="1480" w:type="dxa"/>
            <w:tcBorders>
              <w:top w:val="nil"/>
              <w:left w:val="nil"/>
              <w:bottom w:val="single" w:sz="8" w:space="0" w:color="auto"/>
              <w:right w:val="single" w:sz="8" w:space="0" w:color="auto"/>
            </w:tcBorders>
            <w:shd w:val="clear" w:color="auto" w:fill="auto"/>
            <w:noWrap/>
            <w:vAlign w:val="center"/>
          </w:tcPr>
          <w:p w14:paraId="5BB14904" w14:textId="77777777" w:rsidR="00986396" w:rsidRPr="006B53EF" w:rsidRDefault="00986396" w:rsidP="0098639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3B4B0EEC" w14:textId="77777777" w:rsidR="00986396" w:rsidRPr="006B53EF" w:rsidRDefault="00986396" w:rsidP="00986396">
            <w:pPr>
              <w:rPr>
                <w:rFonts w:ascii="Tahoma" w:hAnsi="Tahoma" w:cs="Tahoma"/>
                <w:sz w:val="20"/>
                <w:szCs w:val="20"/>
              </w:rPr>
            </w:pPr>
          </w:p>
        </w:tc>
      </w:tr>
      <w:tr w:rsidR="00986396" w:rsidRPr="000E4996" w14:paraId="0EB3AF57" w14:textId="77777777" w:rsidTr="0083055D">
        <w:trPr>
          <w:trHeight w:val="315"/>
        </w:trPr>
        <w:tc>
          <w:tcPr>
            <w:tcW w:w="662" w:type="dxa"/>
            <w:tcBorders>
              <w:top w:val="nil"/>
              <w:left w:val="single" w:sz="8" w:space="0" w:color="auto"/>
              <w:bottom w:val="single" w:sz="8" w:space="0" w:color="auto"/>
              <w:right w:val="single" w:sz="8" w:space="0" w:color="auto"/>
            </w:tcBorders>
            <w:shd w:val="clear" w:color="auto" w:fill="auto"/>
            <w:noWrap/>
            <w:vAlign w:val="center"/>
          </w:tcPr>
          <w:p w14:paraId="0B06C9BF" w14:textId="77777777" w:rsidR="00986396" w:rsidRPr="006B53EF" w:rsidRDefault="00986396" w:rsidP="00986396">
            <w:pPr>
              <w:jc w:val="center"/>
              <w:rPr>
                <w:rFonts w:ascii="Tahoma" w:hAnsi="Tahoma" w:cs="Tahoma"/>
                <w:sz w:val="20"/>
                <w:szCs w:val="20"/>
              </w:rPr>
            </w:pPr>
            <w:r w:rsidRPr="006B53EF">
              <w:rPr>
                <w:rFonts w:ascii="Tahoma" w:hAnsi="Tahoma" w:cs="Tahoma"/>
                <w:sz w:val="20"/>
                <w:szCs w:val="20"/>
              </w:rPr>
              <w:t>10</w:t>
            </w:r>
          </w:p>
        </w:tc>
        <w:tc>
          <w:tcPr>
            <w:tcW w:w="4322" w:type="dxa"/>
            <w:tcBorders>
              <w:top w:val="nil"/>
              <w:left w:val="nil"/>
              <w:bottom w:val="single" w:sz="8" w:space="0" w:color="auto"/>
              <w:right w:val="single" w:sz="8" w:space="0" w:color="auto"/>
            </w:tcBorders>
            <w:shd w:val="clear" w:color="auto" w:fill="auto"/>
            <w:noWrap/>
            <w:vAlign w:val="center"/>
          </w:tcPr>
          <w:p w14:paraId="1E764A4E" w14:textId="57134DAF" w:rsidR="00986396" w:rsidRPr="006B53EF" w:rsidRDefault="00986396" w:rsidP="00986396">
            <w:pPr>
              <w:rPr>
                <w:rFonts w:ascii="Tahoma" w:hAnsi="Tahoma" w:cs="Tahoma"/>
                <w:sz w:val="20"/>
                <w:szCs w:val="20"/>
                <w:lang w:val="el-GR"/>
              </w:rPr>
            </w:pPr>
            <w:r w:rsidRPr="006B53EF">
              <w:rPr>
                <w:rFonts w:ascii="Tahoma" w:hAnsi="Tahoma" w:cs="Tahoma"/>
                <w:sz w:val="20"/>
                <w:szCs w:val="20"/>
                <w:lang w:val="el-GR"/>
              </w:rPr>
              <w:t>Δυνατότητα κρυπτογράφησης δεδομένων σε κατάσταση ηρεμίας για τα δεδομένα και τους δίσκους της εικονικής μηχανής</w:t>
            </w:r>
          </w:p>
        </w:tc>
        <w:tc>
          <w:tcPr>
            <w:tcW w:w="1422" w:type="dxa"/>
            <w:tcBorders>
              <w:top w:val="nil"/>
              <w:left w:val="nil"/>
              <w:bottom w:val="single" w:sz="8" w:space="0" w:color="auto"/>
              <w:right w:val="single" w:sz="8" w:space="0" w:color="auto"/>
            </w:tcBorders>
            <w:shd w:val="clear" w:color="auto" w:fill="auto"/>
            <w:noWrap/>
            <w:vAlign w:val="center"/>
          </w:tcPr>
          <w:p w14:paraId="3B0D425E" w14:textId="1A84A7BF" w:rsidR="00986396" w:rsidRPr="006B53EF" w:rsidRDefault="00986396" w:rsidP="00986396">
            <w:pPr>
              <w:rPr>
                <w:rFonts w:ascii="Tahoma" w:hAnsi="Tahoma" w:cs="Tahoma"/>
                <w:sz w:val="20"/>
                <w:szCs w:val="20"/>
                <w:lang w:val="el-GR"/>
              </w:rPr>
            </w:pPr>
          </w:p>
        </w:tc>
        <w:tc>
          <w:tcPr>
            <w:tcW w:w="1480" w:type="dxa"/>
            <w:tcBorders>
              <w:top w:val="nil"/>
              <w:left w:val="nil"/>
              <w:bottom w:val="single" w:sz="8" w:space="0" w:color="auto"/>
              <w:right w:val="single" w:sz="8" w:space="0" w:color="auto"/>
            </w:tcBorders>
            <w:shd w:val="clear" w:color="auto" w:fill="auto"/>
            <w:noWrap/>
            <w:vAlign w:val="center"/>
          </w:tcPr>
          <w:p w14:paraId="06B7D430" w14:textId="77777777" w:rsidR="00986396" w:rsidRPr="006B53EF" w:rsidRDefault="00986396" w:rsidP="00986396">
            <w:pPr>
              <w:rPr>
                <w:rFonts w:ascii="Tahoma" w:hAnsi="Tahoma" w:cs="Tahoma"/>
                <w:sz w:val="20"/>
                <w:szCs w:val="20"/>
                <w:lang w:val="el-GR"/>
              </w:rPr>
            </w:pPr>
          </w:p>
        </w:tc>
        <w:tc>
          <w:tcPr>
            <w:tcW w:w="1974" w:type="dxa"/>
            <w:tcBorders>
              <w:top w:val="nil"/>
              <w:left w:val="nil"/>
              <w:bottom w:val="single" w:sz="8" w:space="0" w:color="auto"/>
              <w:right w:val="single" w:sz="8" w:space="0" w:color="auto"/>
            </w:tcBorders>
            <w:shd w:val="clear" w:color="auto" w:fill="auto"/>
            <w:noWrap/>
            <w:vAlign w:val="center"/>
          </w:tcPr>
          <w:p w14:paraId="5553E637" w14:textId="77777777" w:rsidR="00986396" w:rsidRPr="006B53EF" w:rsidRDefault="00986396" w:rsidP="00986396">
            <w:pPr>
              <w:rPr>
                <w:rFonts w:ascii="Tahoma" w:hAnsi="Tahoma" w:cs="Tahoma"/>
                <w:sz w:val="20"/>
                <w:szCs w:val="20"/>
                <w:lang w:val="el-GR"/>
              </w:rPr>
            </w:pPr>
          </w:p>
        </w:tc>
      </w:tr>
      <w:tr w:rsidR="00986396" w:rsidRPr="006138A5" w14:paraId="1F7E2D5F" w14:textId="77777777" w:rsidTr="0083055D">
        <w:trPr>
          <w:trHeight w:val="315"/>
        </w:trPr>
        <w:tc>
          <w:tcPr>
            <w:tcW w:w="662" w:type="dxa"/>
            <w:tcBorders>
              <w:top w:val="nil"/>
              <w:left w:val="single" w:sz="8" w:space="0" w:color="auto"/>
              <w:bottom w:val="single" w:sz="8" w:space="0" w:color="auto"/>
              <w:right w:val="single" w:sz="8" w:space="0" w:color="auto"/>
            </w:tcBorders>
            <w:shd w:val="clear" w:color="auto" w:fill="auto"/>
            <w:noWrap/>
            <w:vAlign w:val="center"/>
          </w:tcPr>
          <w:p w14:paraId="1E5A4A8A" w14:textId="77777777" w:rsidR="00986396" w:rsidRPr="006B53EF" w:rsidRDefault="00986396" w:rsidP="00986396">
            <w:pPr>
              <w:jc w:val="center"/>
              <w:rPr>
                <w:rFonts w:ascii="Tahoma" w:hAnsi="Tahoma" w:cs="Tahoma"/>
                <w:sz w:val="20"/>
                <w:szCs w:val="20"/>
              </w:rPr>
            </w:pPr>
            <w:r w:rsidRPr="006B53EF">
              <w:rPr>
                <w:rFonts w:ascii="Tahoma" w:hAnsi="Tahoma" w:cs="Tahoma"/>
                <w:sz w:val="20"/>
                <w:szCs w:val="20"/>
              </w:rPr>
              <w:t>11</w:t>
            </w:r>
          </w:p>
        </w:tc>
        <w:tc>
          <w:tcPr>
            <w:tcW w:w="4322" w:type="dxa"/>
            <w:tcBorders>
              <w:top w:val="nil"/>
              <w:left w:val="nil"/>
              <w:bottom w:val="single" w:sz="8" w:space="0" w:color="auto"/>
              <w:right w:val="single" w:sz="8" w:space="0" w:color="auto"/>
            </w:tcBorders>
            <w:shd w:val="clear" w:color="auto" w:fill="auto"/>
            <w:noWrap/>
            <w:vAlign w:val="center"/>
          </w:tcPr>
          <w:p w14:paraId="08EA50E0" w14:textId="3EE8FF34" w:rsidR="00986396" w:rsidRPr="006B53EF" w:rsidRDefault="00986396" w:rsidP="00986396">
            <w:pPr>
              <w:rPr>
                <w:rFonts w:ascii="Tahoma" w:hAnsi="Tahoma" w:cs="Tahoma"/>
                <w:sz w:val="20"/>
                <w:szCs w:val="20"/>
                <w:lang w:val="el-GR"/>
              </w:rPr>
            </w:pPr>
            <w:r w:rsidRPr="006B53EF">
              <w:rPr>
                <w:rFonts w:ascii="Tahoma" w:hAnsi="Tahoma" w:cs="Tahoma"/>
                <w:sz w:val="20"/>
                <w:szCs w:val="20"/>
                <w:lang w:val="el-GR"/>
              </w:rPr>
              <w:t>Δυνατότητα καταγραφής των ρυθμίσεων διαμόρφωσης σε επίπεδο κεντρικού υπολογιστή και αποθήκευσης τους ως πρότυπο για τη διαμόρφωση άλλων κεντρικών υπολογιστών. Δυνατότητα παρακολούθησης των κεντρικών υπολογιστών για αλλαγές στη διαμόρφωση και αποστολή αυτόματης ειδοποίησης  στους διαχειριστές εάν ένας κεντρικός υπολογιστής δεν συμμορφώνεται.</w:t>
            </w:r>
          </w:p>
        </w:tc>
        <w:tc>
          <w:tcPr>
            <w:tcW w:w="1422" w:type="dxa"/>
            <w:tcBorders>
              <w:top w:val="nil"/>
              <w:left w:val="nil"/>
              <w:bottom w:val="single" w:sz="8" w:space="0" w:color="auto"/>
              <w:right w:val="single" w:sz="8" w:space="0" w:color="auto"/>
            </w:tcBorders>
            <w:shd w:val="clear" w:color="auto" w:fill="auto"/>
            <w:noWrap/>
            <w:vAlign w:val="center"/>
          </w:tcPr>
          <w:p w14:paraId="202D5275" w14:textId="6838BEE5" w:rsidR="00986396" w:rsidRPr="006B53EF" w:rsidRDefault="00986396" w:rsidP="00986396">
            <w:pPr>
              <w:rPr>
                <w:rFonts w:ascii="Tahoma" w:hAnsi="Tahoma" w:cs="Tahoma"/>
                <w:sz w:val="20"/>
                <w:szCs w:val="20"/>
              </w:rPr>
            </w:pPr>
            <w:r w:rsidRPr="006B53EF">
              <w:rPr>
                <w:rFonts w:ascii="Tahoma" w:hAnsi="Tahoma" w:cs="Tahoma"/>
                <w:sz w:val="20"/>
                <w:szCs w:val="20"/>
              </w:rPr>
              <w:t>ΝΑΙ</w:t>
            </w:r>
          </w:p>
        </w:tc>
        <w:tc>
          <w:tcPr>
            <w:tcW w:w="1480" w:type="dxa"/>
            <w:tcBorders>
              <w:top w:val="nil"/>
              <w:left w:val="nil"/>
              <w:bottom w:val="single" w:sz="8" w:space="0" w:color="auto"/>
              <w:right w:val="single" w:sz="8" w:space="0" w:color="auto"/>
            </w:tcBorders>
            <w:shd w:val="clear" w:color="auto" w:fill="auto"/>
            <w:noWrap/>
            <w:vAlign w:val="center"/>
          </w:tcPr>
          <w:p w14:paraId="05C10502" w14:textId="77777777" w:rsidR="00986396" w:rsidRPr="006B53EF" w:rsidRDefault="00986396" w:rsidP="0098639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58E9E189" w14:textId="77777777" w:rsidR="00986396" w:rsidRPr="006B53EF" w:rsidRDefault="00986396" w:rsidP="00986396">
            <w:pPr>
              <w:rPr>
                <w:rFonts w:ascii="Tahoma" w:hAnsi="Tahoma" w:cs="Tahoma"/>
                <w:sz w:val="20"/>
                <w:szCs w:val="20"/>
              </w:rPr>
            </w:pPr>
          </w:p>
        </w:tc>
      </w:tr>
      <w:tr w:rsidR="00986396" w:rsidRPr="006138A5" w14:paraId="144D0DCD" w14:textId="77777777" w:rsidTr="0083055D">
        <w:trPr>
          <w:trHeight w:val="315"/>
        </w:trPr>
        <w:tc>
          <w:tcPr>
            <w:tcW w:w="662" w:type="dxa"/>
            <w:tcBorders>
              <w:top w:val="nil"/>
              <w:left w:val="single" w:sz="8" w:space="0" w:color="auto"/>
              <w:bottom w:val="single" w:sz="8" w:space="0" w:color="auto"/>
              <w:right w:val="single" w:sz="8" w:space="0" w:color="auto"/>
            </w:tcBorders>
            <w:shd w:val="clear" w:color="auto" w:fill="auto"/>
            <w:noWrap/>
            <w:vAlign w:val="center"/>
          </w:tcPr>
          <w:p w14:paraId="469F5EDE" w14:textId="77777777" w:rsidR="00986396" w:rsidRPr="006B53EF" w:rsidRDefault="00986396" w:rsidP="00986396">
            <w:pPr>
              <w:jc w:val="center"/>
              <w:rPr>
                <w:rFonts w:ascii="Tahoma" w:hAnsi="Tahoma" w:cs="Tahoma"/>
                <w:sz w:val="20"/>
                <w:szCs w:val="20"/>
              </w:rPr>
            </w:pPr>
            <w:r w:rsidRPr="006B53EF">
              <w:rPr>
                <w:rFonts w:ascii="Tahoma" w:hAnsi="Tahoma" w:cs="Tahoma"/>
                <w:sz w:val="20"/>
                <w:szCs w:val="20"/>
              </w:rPr>
              <w:t>12</w:t>
            </w:r>
          </w:p>
        </w:tc>
        <w:tc>
          <w:tcPr>
            <w:tcW w:w="4322" w:type="dxa"/>
            <w:tcBorders>
              <w:top w:val="nil"/>
              <w:left w:val="nil"/>
              <w:bottom w:val="single" w:sz="8" w:space="0" w:color="auto"/>
              <w:right w:val="single" w:sz="8" w:space="0" w:color="auto"/>
            </w:tcBorders>
            <w:shd w:val="clear" w:color="auto" w:fill="auto"/>
            <w:noWrap/>
            <w:vAlign w:val="center"/>
          </w:tcPr>
          <w:p w14:paraId="6B073DD1" w14:textId="0B9330A8" w:rsidR="00986396" w:rsidRPr="006B53EF" w:rsidRDefault="00986396" w:rsidP="00986396">
            <w:pPr>
              <w:rPr>
                <w:rFonts w:ascii="Tahoma" w:hAnsi="Tahoma" w:cs="Tahoma"/>
                <w:sz w:val="20"/>
                <w:szCs w:val="20"/>
                <w:lang w:val="el-GR"/>
              </w:rPr>
            </w:pPr>
            <w:r w:rsidRPr="006B53EF">
              <w:rPr>
                <w:rFonts w:ascii="Tahoma" w:hAnsi="Tahoma" w:cs="Tahoma"/>
                <w:sz w:val="20"/>
                <w:szCs w:val="20"/>
                <w:lang w:val="el-GR"/>
              </w:rPr>
              <w:t xml:space="preserve">Προγραμματιστής κατανεμημένων πόρων ο οποίος εξισορροπεί τους πόρους που διατίθενται σε φόρτους εργασίας σε ένα </w:t>
            </w:r>
            <w:r w:rsidRPr="006B53EF">
              <w:rPr>
                <w:rFonts w:ascii="Tahoma" w:hAnsi="Tahoma" w:cs="Tahoma"/>
                <w:sz w:val="20"/>
                <w:szCs w:val="20"/>
              </w:rPr>
              <w:t>cluster</w:t>
            </w:r>
          </w:p>
        </w:tc>
        <w:tc>
          <w:tcPr>
            <w:tcW w:w="1422" w:type="dxa"/>
            <w:tcBorders>
              <w:top w:val="nil"/>
              <w:left w:val="nil"/>
              <w:bottom w:val="single" w:sz="8" w:space="0" w:color="auto"/>
              <w:right w:val="single" w:sz="8" w:space="0" w:color="auto"/>
            </w:tcBorders>
            <w:shd w:val="clear" w:color="auto" w:fill="auto"/>
            <w:noWrap/>
            <w:vAlign w:val="center"/>
          </w:tcPr>
          <w:p w14:paraId="0FDB6C98" w14:textId="48954DB5" w:rsidR="00986396" w:rsidRPr="006B53EF" w:rsidRDefault="00986396" w:rsidP="00986396">
            <w:pPr>
              <w:rPr>
                <w:rFonts w:ascii="Tahoma" w:hAnsi="Tahoma" w:cs="Tahoma"/>
                <w:sz w:val="20"/>
                <w:szCs w:val="20"/>
              </w:rPr>
            </w:pPr>
            <w:r w:rsidRPr="006B53EF">
              <w:rPr>
                <w:rFonts w:ascii="Tahoma" w:hAnsi="Tahoma" w:cs="Tahoma"/>
                <w:sz w:val="20"/>
                <w:szCs w:val="20"/>
              </w:rPr>
              <w:t>ΝΑΙ</w:t>
            </w:r>
          </w:p>
        </w:tc>
        <w:tc>
          <w:tcPr>
            <w:tcW w:w="1480" w:type="dxa"/>
            <w:tcBorders>
              <w:top w:val="nil"/>
              <w:left w:val="nil"/>
              <w:bottom w:val="single" w:sz="8" w:space="0" w:color="auto"/>
              <w:right w:val="single" w:sz="8" w:space="0" w:color="auto"/>
            </w:tcBorders>
            <w:shd w:val="clear" w:color="auto" w:fill="auto"/>
            <w:noWrap/>
            <w:vAlign w:val="center"/>
          </w:tcPr>
          <w:p w14:paraId="6FE1CBD2" w14:textId="77777777" w:rsidR="00986396" w:rsidRPr="006B53EF" w:rsidRDefault="00986396" w:rsidP="0098639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445537DE" w14:textId="77777777" w:rsidR="00986396" w:rsidRPr="006B53EF" w:rsidRDefault="00986396" w:rsidP="00986396">
            <w:pPr>
              <w:rPr>
                <w:rFonts w:ascii="Tahoma" w:hAnsi="Tahoma" w:cs="Tahoma"/>
                <w:sz w:val="20"/>
                <w:szCs w:val="20"/>
              </w:rPr>
            </w:pPr>
          </w:p>
        </w:tc>
      </w:tr>
      <w:tr w:rsidR="00986396" w:rsidRPr="006138A5" w14:paraId="16EEB774" w14:textId="77777777" w:rsidTr="0083055D">
        <w:trPr>
          <w:trHeight w:val="315"/>
        </w:trPr>
        <w:tc>
          <w:tcPr>
            <w:tcW w:w="662" w:type="dxa"/>
            <w:tcBorders>
              <w:top w:val="nil"/>
              <w:left w:val="single" w:sz="8" w:space="0" w:color="auto"/>
              <w:bottom w:val="single" w:sz="8" w:space="0" w:color="auto"/>
              <w:right w:val="single" w:sz="8" w:space="0" w:color="auto"/>
            </w:tcBorders>
            <w:shd w:val="clear" w:color="auto" w:fill="auto"/>
            <w:noWrap/>
            <w:vAlign w:val="center"/>
          </w:tcPr>
          <w:p w14:paraId="6B173641" w14:textId="77777777" w:rsidR="00986396" w:rsidRPr="006B53EF" w:rsidRDefault="00986396" w:rsidP="00986396">
            <w:pPr>
              <w:jc w:val="center"/>
              <w:rPr>
                <w:rFonts w:ascii="Tahoma" w:hAnsi="Tahoma" w:cs="Tahoma"/>
                <w:sz w:val="20"/>
                <w:szCs w:val="20"/>
                <w:lang w:val="el-GR"/>
              </w:rPr>
            </w:pPr>
            <w:r w:rsidRPr="006B53EF">
              <w:rPr>
                <w:rFonts w:ascii="Tahoma" w:hAnsi="Tahoma" w:cs="Tahoma"/>
                <w:sz w:val="20"/>
                <w:szCs w:val="20"/>
                <w:lang w:val="el-GR"/>
              </w:rPr>
              <w:t>13</w:t>
            </w:r>
          </w:p>
        </w:tc>
        <w:tc>
          <w:tcPr>
            <w:tcW w:w="4322" w:type="dxa"/>
            <w:tcBorders>
              <w:top w:val="nil"/>
              <w:left w:val="nil"/>
              <w:bottom w:val="single" w:sz="8" w:space="0" w:color="auto"/>
              <w:right w:val="single" w:sz="8" w:space="0" w:color="auto"/>
            </w:tcBorders>
            <w:shd w:val="clear" w:color="auto" w:fill="auto"/>
            <w:noWrap/>
            <w:vAlign w:val="center"/>
          </w:tcPr>
          <w:p w14:paraId="74895212" w14:textId="28BE4A71" w:rsidR="00986396" w:rsidRPr="006B53EF" w:rsidRDefault="00986396" w:rsidP="00986396">
            <w:pPr>
              <w:rPr>
                <w:rFonts w:ascii="Tahoma" w:hAnsi="Tahoma" w:cs="Tahoma"/>
                <w:b/>
                <w:bCs/>
                <w:sz w:val="20"/>
                <w:szCs w:val="20"/>
                <w:lang w:val="el-GR"/>
              </w:rPr>
            </w:pPr>
            <w:r w:rsidRPr="006B53EF">
              <w:rPr>
                <w:rFonts w:ascii="Tahoma" w:hAnsi="Tahoma" w:cs="Tahoma"/>
                <w:sz w:val="20"/>
                <w:szCs w:val="20"/>
                <w:lang w:val="el-GR"/>
              </w:rPr>
              <w:t>Δυνατότητα αυτοματοποιημένης εξισορρόπησης φορτίου η οποία εξετάζει τα χαρακτηριστικά του συστήματος αποθήκευσης για να καθορίσει την καλύτερη θέση για τα δεδομένα μιας δεδομένης εικονικής μηχανής όταν δημιουργείται και χρησιμοποιείται υπερωριακά.</w:t>
            </w:r>
          </w:p>
        </w:tc>
        <w:tc>
          <w:tcPr>
            <w:tcW w:w="1422" w:type="dxa"/>
            <w:tcBorders>
              <w:top w:val="nil"/>
              <w:left w:val="nil"/>
              <w:bottom w:val="single" w:sz="8" w:space="0" w:color="auto"/>
              <w:right w:val="single" w:sz="8" w:space="0" w:color="auto"/>
            </w:tcBorders>
            <w:shd w:val="clear" w:color="auto" w:fill="auto"/>
            <w:noWrap/>
            <w:vAlign w:val="center"/>
          </w:tcPr>
          <w:p w14:paraId="531E837C" w14:textId="53AE18EA" w:rsidR="00986396" w:rsidRPr="006B53EF" w:rsidRDefault="00986396" w:rsidP="00986396">
            <w:pPr>
              <w:rPr>
                <w:rFonts w:ascii="Tahoma" w:hAnsi="Tahoma" w:cs="Tahoma"/>
                <w:sz w:val="20"/>
                <w:szCs w:val="20"/>
              </w:rPr>
            </w:pPr>
            <w:r w:rsidRPr="006B53EF">
              <w:rPr>
                <w:rFonts w:ascii="Tahoma" w:hAnsi="Tahoma" w:cs="Tahoma"/>
                <w:sz w:val="20"/>
                <w:szCs w:val="20"/>
              </w:rPr>
              <w:t>ΝΑΙ</w:t>
            </w:r>
          </w:p>
        </w:tc>
        <w:tc>
          <w:tcPr>
            <w:tcW w:w="1480" w:type="dxa"/>
            <w:tcBorders>
              <w:top w:val="nil"/>
              <w:left w:val="nil"/>
              <w:bottom w:val="single" w:sz="8" w:space="0" w:color="auto"/>
              <w:right w:val="single" w:sz="8" w:space="0" w:color="auto"/>
            </w:tcBorders>
            <w:shd w:val="clear" w:color="auto" w:fill="auto"/>
            <w:noWrap/>
            <w:vAlign w:val="center"/>
          </w:tcPr>
          <w:p w14:paraId="54A70B21" w14:textId="77777777" w:rsidR="00986396" w:rsidRPr="006B53EF" w:rsidRDefault="00986396" w:rsidP="0098639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2762DE16" w14:textId="77777777" w:rsidR="00986396" w:rsidRPr="006B53EF" w:rsidRDefault="00986396" w:rsidP="00986396">
            <w:pPr>
              <w:rPr>
                <w:rFonts w:ascii="Tahoma" w:hAnsi="Tahoma" w:cs="Tahoma"/>
                <w:sz w:val="20"/>
                <w:szCs w:val="20"/>
              </w:rPr>
            </w:pPr>
          </w:p>
        </w:tc>
      </w:tr>
      <w:tr w:rsidR="00986396" w:rsidRPr="006138A5" w14:paraId="4A5ED609" w14:textId="77777777" w:rsidTr="0083055D">
        <w:trPr>
          <w:trHeight w:val="315"/>
        </w:trPr>
        <w:tc>
          <w:tcPr>
            <w:tcW w:w="662" w:type="dxa"/>
            <w:tcBorders>
              <w:top w:val="nil"/>
              <w:left w:val="single" w:sz="8" w:space="0" w:color="auto"/>
              <w:bottom w:val="single" w:sz="8" w:space="0" w:color="auto"/>
              <w:right w:val="single" w:sz="8" w:space="0" w:color="auto"/>
            </w:tcBorders>
            <w:shd w:val="clear" w:color="auto" w:fill="auto"/>
            <w:noWrap/>
            <w:vAlign w:val="center"/>
          </w:tcPr>
          <w:p w14:paraId="5F009F3A" w14:textId="77777777" w:rsidR="00986396" w:rsidRPr="006B53EF" w:rsidRDefault="00986396" w:rsidP="00986396">
            <w:pPr>
              <w:jc w:val="center"/>
              <w:rPr>
                <w:rFonts w:ascii="Tahoma" w:hAnsi="Tahoma" w:cs="Tahoma"/>
                <w:sz w:val="20"/>
                <w:szCs w:val="20"/>
                <w:lang w:val="el-GR"/>
              </w:rPr>
            </w:pPr>
            <w:r w:rsidRPr="006B53EF">
              <w:rPr>
                <w:rFonts w:ascii="Tahoma" w:hAnsi="Tahoma" w:cs="Tahoma"/>
                <w:sz w:val="20"/>
                <w:szCs w:val="20"/>
              </w:rPr>
              <w:t>1</w:t>
            </w:r>
            <w:r w:rsidRPr="006B53EF">
              <w:rPr>
                <w:rFonts w:ascii="Tahoma" w:hAnsi="Tahoma" w:cs="Tahoma"/>
                <w:sz w:val="20"/>
                <w:szCs w:val="20"/>
                <w:lang w:val="el-GR"/>
              </w:rPr>
              <w:t>4</w:t>
            </w:r>
          </w:p>
        </w:tc>
        <w:tc>
          <w:tcPr>
            <w:tcW w:w="4322" w:type="dxa"/>
            <w:tcBorders>
              <w:top w:val="nil"/>
              <w:left w:val="nil"/>
              <w:bottom w:val="single" w:sz="8" w:space="0" w:color="auto"/>
              <w:right w:val="single" w:sz="8" w:space="0" w:color="auto"/>
            </w:tcBorders>
            <w:shd w:val="clear" w:color="auto" w:fill="auto"/>
            <w:noWrap/>
            <w:vAlign w:val="center"/>
          </w:tcPr>
          <w:p w14:paraId="35E955DA" w14:textId="2FB43E15" w:rsidR="00986396" w:rsidRPr="006B53EF" w:rsidRDefault="00986396" w:rsidP="00986396">
            <w:pPr>
              <w:rPr>
                <w:rFonts w:ascii="Tahoma" w:hAnsi="Tahoma" w:cs="Tahoma"/>
                <w:sz w:val="20"/>
                <w:szCs w:val="20"/>
                <w:lang w:val="el-GR"/>
              </w:rPr>
            </w:pPr>
            <w:r w:rsidRPr="006B53EF">
              <w:rPr>
                <w:rFonts w:ascii="Tahoma" w:hAnsi="Tahoma" w:cs="Tahoma"/>
                <w:sz w:val="20"/>
                <w:szCs w:val="20"/>
                <w:lang w:val="el-GR"/>
              </w:rPr>
              <w:t>Δυνατότητα βελτιστοποίησης την κατανάλωση ενέργειας απενεργοποιώντας τους κεντρικούς υπολογιστές σε περιόδους μειωμένης ζήτησης.</w:t>
            </w:r>
          </w:p>
        </w:tc>
        <w:tc>
          <w:tcPr>
            <w:tcW w:w="1422" w:type="dxa"/>
            <w:tcBorders>
              <w:top w:val="nil"/>
              <w:left w:val="nil"/>
              <w:bottom w:val="single" w:sz="8" w:space="0" w:color="auto"/>
              <w:right w:val="single" w:sz="8" w:space="0" w:color="auto"/>
            </w:tcBorders>
            <w:shd w:val="clear" w:color="auto" w:fill="auto"/>
            <w:noWrap/>
            <w:vAlign w:val="center"/>
          </w:tcPr>
          <w:p w14:paraId="538F679B" w14:textId="4B2C36A6" w:rsidR="00986396" w:rsidRPr="006B53EF" w:rsidRDefault="00986396" w:rsidP="00986396">
            <w:pPr>
              <w:rPr>
                <w:rFonts w:ascii="Tahoma" w:hAnsi="Tahoma" w:cs="Tahoma"/>
                <w:sz w:val="20"/>
                <w:szCs w:val="20"/>
              </w:rPr>
            </w:pPr>
            <w:r w:rsidRPr="006B53EF">
              <w:rPr>
                <w:rFonts w:ascii="Tahoma" w:hAnsi="Tahoma" w:cs="Tahoma"/>
                <w:sz w:val="20"/>
                <w:szCs w:val="20"/>
              </w:rPr>
              <w:t>ΝΑΙ</w:t>
            </w:r>
          </w:p>
        </w:tc>
        <w:tc>
          <w:tcPr>
            <w:tcW w:w="1480" w:type="dxa"/>
            <w:tcBorders>
              <w:top w:val="nil"/>
              <w:left w:val="nil"/>
              <w:bottom w:val="single" w:sz="8" w:space="0" w:color="auto"/>
              <w:right w:val="single" w:sz="8" w:space="0" w:color="auto"/>
            </w:tcBorders>
            <w:shd w:val="clear" w:color="auto" w:fill="auto"/>
            <w:noWrap/>
            <w:vAlign w:val="center"/>
          </w:tcPr>
          <w:p w14:paraId="3F86963A" w14:textId="77777777" w:rsidR="00986396" w:rsidRPr="006B53EF" w:rsidRDefault="00986396" w:rsidP="0098639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293DFEA5" w14:textId="77777777" w:rsidR="00986396" w:rsidRPr="006B53EF" w:rsidRDefault="00986396" w:rsidP="00986396">
            <w:pPr>
              <w:rPr>
                <w:rFonts w:ascii="Tahoma" w:hAnsi="Tahoma" w:cs="Tahoma"/>
                <w:sz w:val="20"/>
                <w:szCs w:val="20"/>
              </w:rPr>
            </w:pPr>
          </w:p>
        </w:tc>
      </w:tr>
      <w:tr w:rsidR="00986396" w:rsidRPr="006138A5" w14:paraId="7AE3450D" w14:textId="77777777" w:rsidTr="0083055D">
        <w:trPr>
          <w:trHeight w:val="315"/>
        </w:trPr>
        <w:tc>
          <w:tcPr>
            <w:tcW w:w="662" w:type="dxa"/>
            <w:tcBorders>
              <w:top w:val="nil"/>
              <w:left w:val="single" w:sz="8" w:space="0" w:color="auto"/>
              <w:bottom w:val="single" w:sz="8" w:space="0" w:color="auto"/>
              <w:right w:val="single" w:sz="8" w:space="0" w:color="auto"/>
            </w:tcBorders>
            <w:shd w:val="clear" w:color="auto" w:fill="auto"/>
            <w:noWrap/>
            <w:vAlign w:val="center"/>
          </w:tcPr>
          <w:p w14:paraId="3345E5CC" w14:textId="77777777" w:rsidR="00986396" w:rsidRPr="006B53EF" w:rsidRDefault="00986396" w:rsidP="00986396">
            <w:pPr>
              <w:jc w:val="center"/>
              <w:rPr>
                <w:rFonts w:ascii="Tahoma" w:hAnsi="Tahoma" w:cs="Tahoma"/>
                <w:sz w:val="20"/>
                <w:szCs w:val="20"/>
                <w:lang w:val="el-GR"/>
              </w:rPr>
            </w:pPr>
            <w:r w:rsidRPr="006B53EF">
              <w:rPr>
                <w:rFonts w:ascii="Tahoma" w:hAnsi="Tahoma" w:cs="Tahoma"/>
                <w:sz w:val="20"/>
                <w:szCs w:val="20"/>
              </w:rPr>
              <w:t>1</w:t>
            </w:r>
            <w:r w:rsidRPr="006B53EF">
              <w:rPr>
                <w:rFonts w:ascii="Tahoma" w:hAnsi="Tahoma" w:cs="Tahoma"/>
                <w:sz w:val="20"/>
                <w:szCs w:val="20"/>
                <w:lang w:val="el-GR"/>
              </w:rPr>
              <w:t>5</w:t>
            </w:r>
          </w:p>
        </w:tc>
        <w:tc>
          <w:tcPr>
            <w:tcW w:w="4322" w:type="dxa"/>
            <w:tcBorders>
              <w:top w:val="nil"/>
              <w:left w:val="nil"/>
              <w:bottom w:val="single" w:sz="8" w:space="0" w:color="auto"/>
              <w:right w:val="single" w:sz="8" w:space="0" w:color="auto"/>
            </w:tcBorders>
            <w:shd w:val="clear" w:color="auto" w:fill="auto"/>
            <w:noWrap/>
            <w:vAlign w:val="center"/>
          </w:tcPr>
          <w:p w14:paraId="1B8D8460" w14:textId="0F79CC5E" w:rsidR="00986396" w:rsidRPr="006B53EF" w:rsidRDefault="00986396" w:rsidP="00986396">
            <w:pPr>
              <w:rPr>
                <w:rFonts w:ascii="Tahoma" w:hAnsi="Tahoma" w:cs="Tahoma"/>
                <w:sz w:val="20"/>
                <w:szCs w:val="20"/>
                <w:lang w:val="el-GR"/>
              </w:rPr>
            </w:pPr>
            <w:r w:rsidRPr="006B53EF">
              <w:rPr>
                <w:rFonts w:ascii="Tahoma" w:hAnsi="Tahoma" w:cs="Tahoma"/>
                <w:sz w:val="20"/>
                <w:szCs w:val="20"/>
                <w:lang w:val="el-GR"/>
              </w:rPr>
              <w:t>Δυνατότητα ενεργοποίησης εγγενών 2</w:t>
            </w:r>
            <w:r w:rsidRPr="006B53EF">
              <w:rPr>
                <w:rFonts w:ascii="Tahoma" w:hAnsi="Tahoma" w:cs="Tahoma"/>
                <w:sz w:val="20"/>
                <w:szCs w:val="20"/>
              </w:rPr>
              <w:t>D</w:t>
            </w:r>
            <w:r w:rsidRPr="006B53EF">
              <w:rPr>
                <w:rFonts w:ascii="Tahoma" w:hAnsi="Tahoma" w:cs="Tahoma"/>
                <w:sz w:val="20"/>
                <w:szCs w:val="20"/>
                <w:lang w:val="el-GR"/>
              </w:rPr>
              <w:t xml:space="preserve"> και 3</w:t>
            </w:r>
            <w:r w:rsidRPr="006B53EF">
              <w:rPr>
                <w:rFonts w:ascii="Tahoma" w:hAnsi="Tahoma" w:cs="Tahoma"/>
                <w:sz w:val="20"/>
                <w:szCs w:val="20"/>
              </w:rPr>
              <w:t>D</w:t>
            </w:r>
            <w:r w:rsidRPr="006B53EF">
              <w:rPr>
                <w:rFonts w:ascii="Tahoma" w:hAnsi="Tahoma" w:cs="Tahoma"/>
                <w:sz w:val="20"/>
                <w:szCs w:val="20"/>
                <w:lang w:val="el-GR"/>
              </w:rPr>
              <w:t xml:space="preserve"> γραφικών απόδοσης για εικονικές μηχανές. Δυνατότητα υποστήριξης πολλαπλών </w:t>
            </w:r>
            <w:r w:rsidRPr="006B53EF">
              <w:rPr>
                <w:rFonts w:ascii="Tahoma" w:hAnsi="Tahoma" w:cs="Tahoma"/>
                <w:sz w:val="20"/>
                <w:szCs w:val="20"/>
              </w:rPr>
              <w:t>vGPU</w:t>
            </w:r>
            <w:r w:rsidRPr="006B53EF">
              <w:rPr>
                <w:rFonts w:ascii="Tahoma" w:hAnsi="Tahoma" w:cs="Tahoma"/>
                <w:sz w:val="20"/>
                <w:szCs w:val="20"/>
                <w:lang w:val="el-GR"/>
              </w:rPr>
              <w:t xml:space="preserve"> ανά εικονική μηχανή </w:t>
            </w:r>
          </w:p>
        </w:tc>
        <w:tc>
          <w:tcPr>
            <w:tcW w:w="1422" w:type="dxa"/>
            <w:tcBorders>
              <w:top w:val="nil"/>
              <w:left w:val="nil"/>
              <w:bottom w:val="single" w:sz="8" w:space="0" w:color="auto"/>
              <w:right w:val="single" w:sz="8" w:space="0" w:color="auto"/>
            </w:tcBorders>
            <w:shd w:val="clear" w:color="auto" w:fill="auto"/>
            <w:noWrap/>
            <w:vAlign w:val="center"/>
          </w:tcPr>
          <w:p w14:paraId="1F1C125F" w14:textId="77777777" w:rsidR="00986396" w:rsidRPr="006B53EF" w:rsidRDefault="00986396" w:rsidP="00986396">
            <w:pPr>
              <w:rPr>
                <w:rFonts w:ascii="Tahoma" w:hAnsi="Tahoma" w:cs="Tahoma"/>
                <w:sz w:val="20"/>
                <w:szCs w:val="20"/>
              </w:rPr>
            </w:pPr>
            <w:r w:rsidRPr="006B53EF">
              <w:rPr>
                <w:rFonts w:ascii="Tahoma" w:hAnsi="Tahoma" w:cs="Tahoma"/>
                <w:sz w:val="20"/>
                <w:szCs w:val="20"/>
              </w:rPr>
              <w:t>ΝΑΙ</w:t>
            </w:r>
          </w:p>
        </w:tc>
        <w:tc>
          <w:tcPr>
            <w:tcW w:w="1480" w:type="dxa"/>
            <w:tcBorders>
              <w:top w:val="nil"/>
              <w:left w:val="nil"/>
              <w:bottom w:val="single" w:sz="8" w:space="0" w:color="auto"/>
              <w:right w:val="single" w:sz="8" w:space="0" w:color="auto"/>
            </w:tcBorders>
            <w:shd w:val="clear" w:color="auto" w:fill="auto"/>
            <w:noWrap/>
            <w:vAlign w:val="center"/>
          </w:tcPr>
          <w:p w14:paraId="12F98288" w14:textId="77777777" w:rsidR="00986396" w:rsidRPr="006B53EF" w:rsidRDefault="00986396" w:rsidP="0098639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091161D8" w14:textId="77777777" w:rsidR="00986396" w:rsidRPr="006B53EF" w:rsidRDefault="00986396" w:rsidP="00986396">
            <w:pPr>
              <w:rPr>
                <w:rFonts w:ascii="Tahoma" w:hAnsi="Tahoma" w:cs="Tahoma"/>
                <w:sz w:val="20"/>
                <w:szCs w:val="20"/>
              </w:rPr>
            </w:pPr>
          </w:p>
        </w:tc>
      </w:tr>
      <w:tr w:rsidR="00986396" w:rsidRPr="006138A5" w14:paraId="7066E085" w14:textId="77777777" w:rsidTr="0083055D">
        <w:trPr>
          <w:trHeight w:val="315"/>
        </w:trPr>
        <w:tc>
          <w:tcPr>
            <w:tcW w:w="662" w:type="dxa"/>
            <w:tcBorders>
              <w:top w:val="nil"/>
              <w:left w:val="single" w:sz="8" w:space="0" w:color="auto"/>
              <w:bottom w:val="single" w:sz="8" w:space="0" w:color="auto"/>
              <w:right w:val="single" w:sz="8" w:space="0" w:color="auto"/>
            </w:tcBorders>
            <w:shd w:val="clear" w:color="auto" w:fill="auto"/>
            <w:noWrap/>
            <w:vAlign w:val="center"/>
          </w:tcPr>
          <w:p w14:paraId="7BDCFCA7" w14:textId="77777777" w:rsidR="00986396" w:rsidRPr="006B53EF" w:rsidRDefault="00986396" w:rsidP="00986396">
            <w:pPr>
              <w:jc w:val="center"/>
              <w:rPr>
                <w:rFonts w:ascii="Tahoma" w:hAnsi="Tahoma" w:cs="Tahoma"/>
                <w:sz w:val="20"/>
                <w:szCs w:val="20"/>
                <w:lang w:val="el-GR"/>
              </w:rPr>
            </w:pPr>
            <w:r w:rsidRPr="006B53EF">
              <w:rPr>
                <w:rFonts w:ascii="Tahoma" w:hAnsi="Tahoma" w:cs="Tahoma"/>
                <w:sz w:val="20"/>
                <w:szCs w:val="20"/>
              </w:rPr>
              <w:lastRenderedPageBreak/>
              <w:t>1</w:t>
            </w:r>
            <w:r w:rsidRPr="006B53EF">
              <w:rPr>
                <w:rFonts w:ascii="Tahoma" w:hAnsi="Tahoma" w:cs="Tahoma"/>
                <w:sz w:val="20"/>
                <w:szCs w:val="20"/>
                <w:lang w:val="el-GR"/>
              </w:rPr>
              <w:t>6</w:t>
            </w:r>
          </w:p>
        </w:tc>
        <w:tc>
          <w:tcPr>
            <w:tcW w:w="4322" w:type="dxa"/>
            <w:tcBorders>
              <w:top w:val="nil"/>
              <w:left w:val="nil"/>
              <w:bottom w:val="single" w:sz="8" w:space="0" w:color="auto"/>
              <w:right w:val="single" w:sz="8" w:space="0" w:color="auto"/>
            </w:tcBorders>
            <w:shd w:val="clear" w:color="auto" w:fill="auto"/>
            <w:noWrap/>
            <w:vAlign w:val="center"/>
          </w:tcPr>
          <w:p w14:paraId="618BC736" w14:textId="4EA1E22D" w:rsidR="00986396" w:rsidRPr="006B53EF" w:rsidRDefault="00986396" w:rsidP="00986396">
            <w:pPr>
              <w:rPr>
                <w:rFonts w:ascii="Tahoma" w:hAnsi="Tahoma" w:cs="Tahoma"/>
                <w:sz w:val="20"/>
                <w:szCs w:val="20"/>
                <w:lang w:val="el-GR"/>
              </w:rPr>
            </w:pPr>
            <w:r w:rsidRPr="006B53EF">
              <w:rPr>
                <w:rFonts w:ascii="Tahoma" w:hAnsi="Tahoma" w:cs="Tahoma"/>
                <w:sz w:val="20"/>
                <w:szCs w:val="20"/>
                <w:lang w:val="el-GR"/>
              </w:rPr>
              <w:t>Δυνατότητα λήψης πληροφοριών για την υγεία ενός διακομιστή και δυνατότητα μεταφοράς εικονικών μηχανών  από υποβαθμισμένους κεντρικούς υπολογιστές πριν προκύψουν προβλήματα.</w:t>
            </w:r>
          </w:p>
        </w:tc>
        <w:tc>
          <w:tcPr>
            <w:tcW w:w="1422" w:type="dxa"/>
            <w:tcBorders>
              <w:top w:val="nil"/>
              <w:left w:val="nil"/>
              <w:bottom w:val="single" w:sz="8" w:space="0" w:color="auto"/>
              <w:right w:val="single" w:sz="8" w:space="0" w:color="auto"/>
            </w:tcBorders>
            <w:shd w:val="clear" w:color="auto" w:fill="auto"/>
            <w:noWrap/>
            <w:vAlign w:val="center"/>
          </w:tcPr>
          <w:p w14:paraId="4A664DB0" w14:textId="494CA9D2" w:rsidR="00986396" w:rsidRPr="006B53EF" w:rsidRDefault="00986396" w:rsidP="00986396">
            <w:pPr>
              <w:rPr>
                <w:rFonts w:ascii="Tahoma" w:hAnsi="Tahoma" w:cs="Tahoma"/>
                <w:sz w:val="20"/>
                <w:szCs w:val="20"/>
                <w:lang w:val="el-GR"/>
              </w:rPr>
            </w:pPr>
            <w:r w:rsidRPr="006B53EF">
              <w:rPr>
                <w:rFonts w:ascii="Tahoma" w:hAnsi="Tahoma" w:cs="Tahoma"/>
                <w:sz w:val="20"/>
                <w:szCs w:val="20"/>
              </w:rPr>
              <w:t>ΝΑΙ</w:t>
            </w:r>
          </w:p>
        </w:tc>
        <w:tc>
          <w:tcPr>
            <w:tcW w:w="1480" w:type="dxa"/>
            <w:tcBorders>
              <w:top w:val="nil"/>
              <w:left w:val="nil"/>
              <w:bottom w:val="single" w:sz="8" w:space="0" w:color="auto"/>
              <w:right w:val="single" w:sz="8" w:space="0" w:color="auto"/>
            </w:tcBorders>
            <w:shd w:val="clear" w:color="auto" w:fill="auto"/>
            <w:noWrap/>
            <w:vAlign w:val="center"/>
          </w:tcPr>
          <w:p w14:paraId="51BF486E" w14:textId="77777777" w:rsidR="00986396" w:rsidRPr="006B53EF" w:rsidRDefault="00986396" w:rsidP="00986396">
            <w:pPr>
              <w:rPr>
                <w:rFonts w:ascii="Tahoma" w:hAnsi="Tahoma" w:cs="Tahoma"/>
                <w:sz w:val="20"/>
                <w:szCs w:val="20"/>
                <w:lang w:val="el-GR"/>
              </w:rPr>
            </w:pPr>
          </w:p>
        </w:tc>
        <w:tc>
          <w:tcPr>
            <w:tcW w:w="1974" w:type="dxa"/>
            <w:tcBorders>
              <w:top w:val="nil"/>
              <w:left w:val="nil"/>
              <w:bottom w:val="single" w:sz="8" w:space="0" w:color="auto"/>
              <w:right w:val="single" w:sz="8" w:space="0" w:color="auto"/>
            </w:tcBorders>
            <w:shd w:val="clear" w:color="auto" w:fill="auto"/>
            <w:noWrap/>
            <w:vAlign w:val="center"/>
          </w:tcPr>
          <w:p w14:paraId="324A8897" w14:textId="77777777" w:rsidR="00986396" w:rsidRPr="006B53EF" w:rsidRDefault="00986396" w:rsidP="00986396">
            <w:pPr>
              <w:rPr>
                <w:rFonts w:ascii="Tahoma" w:hAnsi="Tahoma" w:cs="Tahoma"/>
                <w:sz w:val="20"/>
                <w:szCs w:val="20"/>
                <w:lang w:val="el-GR"/>
              </w:rPr>
            </w:pPr>
          </w:p>
        </w:tc>
      </w:tr>
      <w:tr w:rsidR="00986396" w:rsidRPr="006138A5" w14:paraId="0941C0BD" w14:textId="77777777" w:rsidTr="0083055D">
        <w:trPr>
          <w:trHeight w:val="315"/>
        </w:trPr>
        <w:tc>
          <w:tcPr>
            <w:tcW w:w="662" w:type="dxa"/>
            <w:tcBorders>
              <w:top w:val="nil"/>
              <w:left w:val="single" w:sz="8" w:space="0" w:color="auto"/>
              <w:bottom w:val="single" w:sz="8" w:space="0" w:color="auto"/>
              <w:right w:val="single" w:sz="8" w:space="0" w:color="auto"/>
            </w:tcBorders>
            <w:shd w:val="clear" w:color="auto" w:fill="auto"/>
            <w:noWrap/>
            <w:vAlign w:val="center"/>
          </w:tcPr>
          <w:p w14:paraId="74F56024" w14:textId="77777777" w:rsidR="00986396" w:rsidRPr="006B53EF" w:rsidRDefault="00986396" w:rsidP="00986396">
            <w:pPr>
              <w:jc w:val="center"/>
              <w:rPr>
                <w:rFonts w:ascii="Tahoma" w:hAnsi="Tahoma" w:cs="Tahoma"/>
                <w:sz w:val="20"/>
                <w:szCs w:val="20"/>
              </w:rPr>
            </w:pPr>
            <w:r w:rsidRPr="006B53EF">
              <w:rPr>
                <w:rFonts w:ascii="Tahoma" w:hAnsi="Tahoma" w:cs="Tahoma"/>
                <w:sz w:val="20"/>
                <w:szCs w:val="20"/>
              </w:rPr>
              <w:t>17</w:t>
            </w:r>
          </w:p>
        </w:tc>
        <w:tc>
          <w:tcPr>
            <w:tcW w:w="4322" w:type="dxa"/>
            <w:tcBorders>
              <w:top w:val="nil"/>
              <w:left w:val="nil"/>
              <w:bottom w:val="single" w:sz="8" w:space="0" w:color="auto"/>
              <w:right w:val="single" w:sz="8" w:space="0" w:color="auto"/>
            </w:tcBorders>
            <w:shd w:val="clear" w:color="auto" w:fill="auto"/>
            <w:noWrap/>
            <w:vAlign w:val="center"/>
          </w:tcPr>
          <w:p w14:paraId="04763E64" w14:textId="629BFCD2" w:rsidR="00986396" w:rsidRPr="006B53EF" w:rsidRDefault="00986396" w:rsidP="00986396">
            <w:pPr>
              <w:rPr>
                <w:rFonts w:ascii="Tahoma" w:hAnsi="Tahoma" w:cs="Tahoma"/>
                <w:sz w:val="20"/>
                <w:szCs w:val="20"/>
                <w:lang w:val="el-GR"/>
              </w:rPr>
            </w:pPr>
            <w:r w:rsidRPr="006B53EF">
              <w:rPr>
                <w:rFonts w:ascii="Tahoma" w:hAnsi="Tahoma" w:cs="Tahoma"/>
                <w:sz w:val="20"/>
                <w:szCs w:val="20"/>
                <w:lang w:val="el-GR"/>
              </w:rPr>
              <w:t>Αριθμός υποστηριζόμενων φυσικών εξυπηρετητών (</w:t>
            </w:r>
            <w:r w:rsidRPr="006B53EF">
              <w:rPr>
                <w:rFonts w:ascii="Tahoma" w:hAnsi="Tahoma" w:cs="Tahoma"/>
                <w:sz w:val="20"/>
                <w:szCs w:val="20"/>
              </w:rPr>
              <w:t>Host</w:t>
            </w:r>
            <w:r w:rsidRPr="006B53EF">
              <w:rPr>
                <w:rFonts w:ascii="Tahoma" w:hAnsi="Tahoma" w:cs="Tahoma"/>
                <w:sz w:val="20"/>
                <w:szCs w:val="20"/>
                <w:lang w:val="el-GR"/>
              </w:rPr>
              <w:t xml:space="preserve">) προσφερόμενης αδειοδότησης ανά </w:t>
            </w:r>
            <w:r w:rsidRPr="006B53EF">
              <w:rPr>
                <w:rFonts w:ascii="Tahoma" w:hAnsi="Tahoma" w:cs="Tahoma"/>
                <w:sz w:val="20"/>
                <w:szCs w:val="20"/>
              </w:rPr>
              <w:t>site</w:t>
            </w:r>
            <w:r w:rsidRPr="006B53EF">
              <w:rPr>
                <w:rFonts w:ascii="Tahoma" w:hAnsi="Tahoma" w:cs="Tahoma"/>
                <w:sz w:val="20"/>
                <w:szCs w:val="20"/>
                <w:lang w:val="el-GR"/>
              </w:rPr>
              <w:t xml:space="preserve"> </w:t>
            </w:r>
          </w:p>
        </w:tc>
        <w:tc>
          <w:tcPr>
            <w:tcW w:w="1422" w:type="dxa"/>
            <w:tcBorders>
              <w:top w:val="nil"/>
              <w:left w:val="nil"/>
              <w:bottom w:val="single" w:sz="8" w:space="0" w:color="auto"/>
              <w:right w:val="single" w:sz="8" w:space="0" w:color="auto"/>
            </w:tcBorders>
            <w:shd w:val="clear" w:color="auto" w:fill="auto"/>
            <w:noWrap/>
            <w:vAlign w:val="center"/>
          </w:tcPr>
          <w:p w14:paraId="474438CD" w14:textId="65ABD71C" w:rsidR="00986396" w:rsidRPr="006B53EF" w:rsidRDefault="00986396" w:rsidP="00986396">
            <w:pPr>
              <w:rPr>
                <w:rFonts w:ascii="Tahoma" w:hAnsi="Tahoma" w:cs="Tahoma"/>
                <w:sz w:val="20"/>
                <w:szCs w:val="20"/>
              </w:rPr>
            </w:pPr>
            <w:r w:rsidRPr="006B53EF">
              <w:rPr>
                <w:rFonts w:ascii="Tahoma" w:hAnsi="Tahoma" w:cs="Tahoma"/>
                <w:sz w:val="20"/>
                <w:szCs w:val="20"/>
              </w:rPr>
              <w:t xml:space="preserve">&gt;= </w:t>
            </w:r>
            <w:r w:rsidRPr="006B53EF">
              <w:rPr>
                <w:rFonts w:ascii="Tahoma" w:hAnsi="Tahoma" w:cs="Tahoma"/>
                <w:sz w:val="20"/>
                <w:szCs w:val="20"/>
                <w:lang w:val="el-GR"/>
              </w:rPr>
              <w:t>5</w:t>
            </w:r>
          </w:p>
        </w:tc>
        <w:tc>
          <w:tcPr>
            <w:tcW w:w="1480" w:type="dxa"/>
            <w:tcBorders>
              <w:top w:val="nil"/>
              <w:left w:val="nil"/>
              <w:bottom w:val="single" w:sz="8" w:space="0" w:color="auto"/>
              <w:right w:val="single" w:sz="8" w:space="0" w:color="auto"/>
            </w:tcBorders>
            <w:shd w:val="clear" w:color="auto" w:fill="auto"/>
            <w:noWrap/>
            <w:vAlign w:val="center"/>
          </w:tcPr>
          <w:p w14:paraId="1F43EC56" w14:textId="77777777" w:rsidR="00986396" w:rsidRPr="006B53EF" w:rsidRDefault="00986396" w:rsidP="0098639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0BCE6D3F" w14:textId="77777777" w:rsidR="00986396" w:rsidRPr="006B53EF" w:rsidRDefault="00986396" w:rsidP="00986396">
            <w:pPr>
              <w:rPr>
                <w:rFonts w:ascii="Tahoma" w:hAnsi="Tahoma" w:cs="Tahoma"/>
                <w:sz w:val="20"/>
                <w:szCs w:val="20"/>
              </w:rPr>
            </w:pPr>
          </w:p>
        </w:tc>
      </w:tr>
      <w:tr w:rsidR="00986396" w:rsidRPr="006138A5" w14:paraId="1D10DD48" w14:textId="77777777" w:rsidTr="0083055D">
        <w:trPr>
          <w:trHeight w:val="315"/>
        </w:trPr>
        <w:tc>
          <w:tcPr>
            <w:tcW w:w="662" w:type="dxa"/>
            <w:tcBorders>
              <w:top w:val="nil"/>
              <w:left w:val="single" w:sz="8" w:space="0" w:color="auto"/>
              <w:bottom w:val="single" w:sz="8" w:space="0" w:color="auto"/>
              <w:right w:val="single" w:sz="8" w:space="0" w:color="auto"/>
            </w:tcBorders>
            <w:shd w:val="clear" w:color="auto" w:fill="auto"/>
            <w:noWrap/>
            <w:vAlign w:val="center"/>
          </w:tcPr>
          <w:p w14:paraId="3A8BC4A3" w14:textId="77777777" w:rsidR="00986396" w:rsidRPr="006B53EF" w:rsidRDefault="00986396" w:rsidP="00986396">
            <w:pPr>
              <w:jc w:val="center"/>
              <w:rPr>
                <w:rFonts w:ascii="Tahoma" w:hAnsi="Tahoma" w:cs="Tahoma"/>
                <w:sz w:val="20"/>
                <w:szCs w:val="20"/>
              </w:rPr>
            </w:pPr>
            <w:r w:rsidRPr="006B53EF">
              <w:rPr>
                <w:rFonts w:ascii="Tahoma" w:hAnsi="Tahoma" w:cs="Tahoma"/>
                <w:sz w:val="20"/>
                <w:szCs w:val="20"/>
              </w:rPr>
              <w:t>18</w:t>
            </w:r>
          </w:p>
        </w:tc>
        <w:tc>
          <w:tcPr>
            <w:tcW w:w="4322" w:type="dxa"/>
            <w:tcBorders>
              <w:top w:val="nil"/>
              <w:left w:val="nil"/>
              <w:bottom w:val="single" w:sz="8" w:space="0" w:color="auto"/>
              <w:right w:val="single" w:sz="8" w:space="0" w:color="auto"/>
            </w:tcBorders>
            <w:shd w:val="clear" w:color="auto" w:fill="auto"/>
            <w:noWrap/>
            <w:vAlign w:val="center"/>
          </w:tcPr>
          <w:p w14:paraId="1F0380FA" w14:textId="2CB1BEA0" w:rsidR="00986396" w:rsidRPr="006B53EF" w:rsidRDefault="00986396" w:rsidP="00986396">
            <w:pPr>
              <w:rPr>
                <w:rFonts w:ascii="Tahoma" w:hAnsi="Tahoma" w:cs="Tahoma"/>
                <w:sz w:val="20"/>
                <w:szCs w:val="20"/>
                <w:lang w:val="el-GR"/>
              </w:rPr>
            </w:pPr>
            <w:r w:rsidRPr="006B53EF">
              <w:rPr>
                <w:rFonts w:ascii="Tahoma" w:hAnsi="Tahoma" w:cs="Tahoma"/>
                <w:sz w:val="20"/>
                <w:szCs w:val="20"/>
                <w:lang w:val="el-GR"/>
              </w:rPr>
              <w:t xml:space="preserve">Μέγιστος αριθμός </w:t>
            </w:r>
            <w:r w:rsidR="00E41BD4" w:rsidRPr="006B53EF">
              <w:rPr>
                <w:rFonts w:ascii="Tahoma" w:hAnsi="Tahoma" w:cs="Tahoma"/>
                <w:sz w:val="20"/>
                <w:szCs w:val="20"/>
                <w:lang w:val="el-GR"/>
              </w:rPr>
              <w:t>εικονικών</w:t>
            </w:r>
            <w:r w:rsidRPr="006B53EF">
              <w:rPr>
                <w:rFonts w:ascii="Tahoma" w:hAnsi="Tahoma" w:cs="Tahoma"/>
                <w:sz w:val="20"/>
                <w:szCs w:val="20"/>
                <w:lang w:val="el-GR"/>
              </w:rPr>
              <w:t xml:space="preserve"> επεξεργαστών (</w:t>
            </w:r>
            <w:r w:rsidR="00E41BD4" w:rsidRPr="006B53EF">
              <w:rPr>
                <w:rFonts w:ascii="Tahoma" w:hAnsi="Tahoma" w:cs="Tahoma"/>
                <w:sz w:val="20"/>
                <w:szCs w:val="20"/>
              </w:rPr>
              <w:t>v</w:t>
            </w:r>
            <w:r w:rsidRPr="006B53EF">
              <w:rPr>
                <w:rFonts w:ascii="Tahoma" w:hAnsi="Tahoma" w:cs="Tahoma"/>
                <w:sz w:val="20"/>
                <w:szCs w:val="20"/>
              </w:rPr>
              <w:t>CPUs</w:t>
            </w:r>
            <w:r w:rsidRPr="006B53EF">
              <w:rPr>
                <w:rFonts w:ascii="Tahoma" w:hAnsi="Tahoma" w:cs="Tahoma"/>
                <w:sz w:val="20"/>
                <w:szCs w:val="20"/>
                <w:lang w:val="el-GR"/>
              </w:rPr>
              <w:t>) ανά εξυπηρετητή</w:t>
            </w:r>
          </w:p>
        </w:tc>
        <w:tc>
          <w:tcPr>
            <w:tcW w:w="1422" w:type="dxa"/>
            <w:tcBorders>
              <w:top w:val="nil"/>
              <w:left w:val="nil"/>
              <w:bottom w:val="single" w:sz="8" w:space="0" w:color="auto"/>
              <w:right w:val="single" w:sz="8" w:space="0" w:color="auto"/>
            </w:tcBorders>
            <w:shd w:val="clear" w:color="auto" w:fill="auto"/>
            <w:noWrap/>
            <w:vAlign w:val="center"/>
          </w:tcPr>
          <w:p w14:paraId="6477AF8A" w14:textId="011D7164" w:rsidR="00986396" w:rsidRPr="006B53EF" w:rsidRDefault="00986396" w:rsidP="00986396">
            <w:pPr>
              <w:rPr>
                <w:rFonts w:ascii="Tahoma" w:hAnsi="Tahoma" w:cs="Tahoma"/>
                <w:sz w:val="20"/>
                <w:szCs w:val="20"/>
              </w:rPr>
            </w:pPr>
            <w:r w:rsidRPr="006B53EF">
              <w:rPr>
                <w:rFonts w:ascii="Tahoma" w:hAnsi="Tahoma" w:cs="Tahoma"/>
                <w:sz w:val="20"/>
                <w:szCs w:val="20"/>
              </w:rPr>
              <w:t xml:space="preserve">&gt;= </w:t>
            </w:r>
            <w:r w:rsidR="00E41BD4" w:rsidRPr="006B53EF">
              <w:rPr>
                <w:rFonts w:ascii="Tahoma" w:hAnsi="Tahoma" w:cs="Tahoma"/>
                <w:sz w:val="20"/>
                <w:szCs w:val="20"/>
              </w:rPr>
              <w:t>8</w:t>
            </w:r>
          </w:p>
        </w:tc>
        <w:tc>
          <w:tcPr>
            <w:tcW w:w="1480" w:type="dxa"/>
            <w:tcBorders>
              <w:top w:val="nil"/>
              <w:left w:val="nil"/>
              <w:bottom w:val="single" w:sz="8" w:space="0" w:color="auto"/>
              <w:right w:val="single" w:sz="8" w:space="0" w:color="auto"/>
            </w:tcBorders>
            <w:shd w:val="clear" w:color="auto" w:fill="auto"/>
            <w:noWrap/>
            <w:vAlign w:val="center"/>
          </w:tcPr>
          <w:p w14:paraId="5E962E3A" w14:textId="77777777" w:rsidR="00986396" w:rsidRPr="006B53EF" w:rsidRDefault="00986396" w:rsidP="0098639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427852E4" w14:textId="77777777" w:rsidR="00986396" w:rsidRPr="006B53EF" w:rsidRDefault="00986396" w:rsidP="00986396">
            <w:pPr>
              <w:rPr>
                <w:rFonts w:ascii="Tahoma" w:hAnsi="Tahoma" w:cs="Tahoma"/>
                <w:sz w:val="20"/>
                <w:szCs w:val="20"/>
              </w:rPr>
            </w:pPr>
          </w:p>
        </w:tc>
      </w:tr>
      <w:tr w:rsidR="00986396" w:rsidRPr="006138A5" w14:paraId="0E078511" w14:textId="77777777" w:rsidTr="0083055D">
        <w:trPr>
          <w:trHeight w:val="315"/>
        </w:trPr>
        <w:tc>
          <w:tcPr>
            <w:tcW w:w="662" w:type="dxa"/>
            <w:tcBorders>
              <w:top w:val="nil"/>
              <w:left w:val="single" w:sz="8" w:space="0" w:color="auto"/>
              <w:bottom w:val="single" w:sz="8" w:space="0" w:color="auto"/>
              <w:right w:val="single" w:sz="8" w:space="0" w:color="auto"/>
            </w:tcBorders>
            <w:shd w:val="clear" w:color="auto" w:fill="auto"/>
            <w:noWrap/>
            <w:vAlign w:val="center"/>
          </w:tcPr>
          <w:p w14:paraId="2B05CE93" w14:textId="77777777" w:rsidR="00986396" w:rsidRPr="006B53EF" w:rsidRDefault="00986396" w:rsidP="00986396">
            <w:pPr>
              <w:jc w:val="center"/>
              <w:rPr>
                <w:rFonts w:ascii="Tahoma" w:hAnsi="Tahoma" w:cs="Tahoma"/>
                <w:sz w:val="20"/>
                <w:szCs w:val="20"/>
              </w:rPr>
            </w:pPr>
            <w:r w:rsidRPr="006B53EF">
              <w:rPr>
                <w:rFonts w:ascii="Tahoma" w:hAnsi="Tahoma" w:cs="Tahoma"/>
                <w:sz w:val="20"/>
                <w:szCs w:val="20"/>
              </w:rPr>
              <w:t>19</w:t>
            </w:r>
          </w:p>
        </w:tc>
        <w:tc>
          <w:tcPr>
            <w:tcW w:w="4322" w:type="dxa"/>
            <w:tcBorders>
              <w:top w:val="nil"/>
              <w:left w:val="nil"/>
              <w:bottom w:val="single" w:sz="8" w:space="0" w:color="auto"/>
              <w:right w:val="single" w:sz="8" w:space="0" w:color="auto"/>
            </w:tcBorders>
            <w:shd w:val="clear" w:color="auto" w:fill="auto"/>
            <w:noWrap/>
            <w:vAlign w:val="center"/>
          </w:tcPr>
          <w:p w14:paraId="18D2B8D1" w14:textId="39B65036" w:rsidR="00986396" w:rsidRPr="006B53EF" w:rsidRDefault="00986396" w:rsidP="00986396">
            <w:pPr>
              <w:rPr>
                <w:rFonts w:ascii="Tahoma" w:hAnsi="Tahoma" w:cs="Tahoma"/>
                <w:sz w:val="20"/>
                <w:szCs w:val="20"/>
                <w:lang w:val="el-GR"/>
              </w:rPr>
            </w:pPr>
            <w:r w:rsidRPr="006B53EF">
              <w:rPr>
                <w:rFonts w:ascii="Tahoma" w:hAnsi="Tahoma" w:cs="Tahoma"/>
                <w:sz w:val="20"/>
                <w:szCs w:val="20"/>
                <w:lang w:val="el-GR"/>
              </w:rPr>
              <w:t>Για το διάστημα υποστήριξης όλο το λογισμικό να βρίσκεται σε συμβόλαιο συντήρησης με τον κατασκευαστή με δικαίωμα προμήθειας νέων εκδόσεων, αναβαθμίσεων και ενημερώσεων.</w:t>
            </w:r>
          </w:p>
        </w:tc>
        <w:tc>
          <w:tcPr>
            <w:tcW w:w="1422" w:type="dxa"/>
            <w:tcBorders>
              <w:top w:val="nil"/>
              <w:left w:val="nil"/>
              <w:bottom w:val="single" w:sz="8" w:space="0" w:color="auto"/>
              <w:right w:val="single" w:sz="8" w:space="0" w:color="auto"/>
            </w:tcBorders>
            <w:shd w:val="clear" w:color="auto" w:fill="auto"/>
            <w:noWrap/>
            <w:vAlign w:val="center"/>
          </w:tcPr>
          <w:p w14:paraId="6708F47A" w14:textId="222FF3E5" w:rsidR="00986396" w:rsidRPr="006B53EF" w:rsidRDefault="00986396" w:rsidP="00986396">
            <w:pPr>
              <w:rPr>
                <w:rFonts w:ascii="Tahoma" w:hAnsi="Tahoma" w:cs="Tahoma"/>
                <w:sz w:val="20"/>
                <w:szCs w:val="20"/>
              </w:rPr>
            </w:pPr>
            <w:r w:rsidRPr="006B53EF">
              <w:rPr>
                <w:rFonts w:ascii="Tahoma" w:hAnsi="Tahoma" w:cs="Tahoma"/>
                <w:sz w:val="20"/>
                <w:szCs w:val="20"/>
              </w:rPr>
              <w:t>ΝΑΙ</w:t>
            </w:r>
          </w:p>
        </w:tc>
        <w:tc>
          <w:tcPr>
            <w:tcW w:w="1480" w:type="dxa"/>
            <w:tcBorders>
              <w:top w:val="nil"/>
              <w:left w:val="nil"/>
              <w:bottom w:val="single" w:sz="8" w:space="0" w:color="auto"/>
              <w:right w:val="single" w:sz="8" w:space="0" w:color="auto"/>
            </w:tcBorders>
            <w:shd w:val="clear" w:color="auto" w:fill="auto"/>
            <w:noWrap/>
            <w:vAlign w:val="center"/>
          </w:tcPr>
          <w:p w14:paraId="5D97E242" w14:textId="77777777" w:rsidR="00986396" w:rsidRPr="006B53EF" w:rsidRDefault="00986396" w:rsidP="00986396">
            <w:pPr>
              <w:rPr>
                <w:rFonts w:ascii="Tahoma" w:hAnsi="Tahoma" w:cs="Tahoma"/>
                <w:sz w:val="20"/>
                <w:szCs w:val="20"/>
              </w:rPr>
            </w:pPr>
          </w:p>
        </w:tc>
        <w:tc>
          <w:tcPr>
            <w:tcW w:w="1974" w:type="dxa"/>
            <w:tcBorders>
              <w:top w:val="nil"/>
              <w:left w:val="nil"/>
              <w:bottom w:val="single" w:sz="8" w:space="0" w:color="auto"/>
              <w:right w:val="single" w:sz="8" w:space="0" w:color="auto"/>
            </w:tcBorders>
            <w:shd w:val="clear" w:color="auto" w:fill="auto"/>
            <w:noWrap/>
            <w:vAlign w:val="center"/>
          </w:tcPr>
          <w:p w14:paraId="26CFD412" w14:textId="77777777" w:rsidR="00986396" w:rsidRPr="006B53EF" w:rsidRDefault="00986396" w:rsidP="00986396">
            <w:pPr>
              <w:rPr>
                <w:rFonts w:ascii="Tahoma" w:hAnsi="Tahoma" w:cs="Tahoma"/>
                <w:sz w:val="20"/>
                <w:szCs w:val="20"/>
              </w:rPr>
            </w:pPr>
          </w:p>
        </w:tc>
      </w:tr>
      <w:tr w:rsidR="00986396" w:rsidRPr="006138A5" w14:paraId="66BFD68B" w14:textId="77777777" w:rsidTr="0083055D">
        <w:trPr>
          <w:trHeight w:val="315"/>
        </w:trPr>
        <w:tc>
          <w:tcPr>
            <w:tcW w:w="662" w:type="dxa"/>
            <w:tcBorders>
              <w:top w:val="single" w:sz="8" w:space="0" w:color="auto"/>
              <w:left w:val="single" w:sz="8" w:space="0" w:color="auto"/>
              <w:bottom w:val="single" w:sz="4" w:space="0" w:color="auto"/>
              <w:right w:val="single" w:sz="8" w:space="0" w:color="auto"/>
            </w:tcBorders>
            <w:shd w:val="clear" w:color="auto" w:fill="auto"/>
            <w:noWrap/>
            <w:vAlign w:val="center"/>
          </w:tcPr>
          <w:p w14:paraId="51889E70" w14:textId="77777777" w:rsidR="00986396" w:rsidRPr="006B53EF" w:rsidRDefault="00986396" w:rsidP="00986396">
            <w:pPr>
              <w:jc w:val="center"/>
              <w:rPr>
                <w:rFonts w:ascii="Tahoma" w:hAnsi="Tahoma" w:cs="Tahoma"/>
                <w:sz w:val="20"/>
                <w:szCs w:val="20"/>
              </w:rPr>
            </w:pPr>
            <w:r w:rsidRPr="006B53EF">
              <w:rPr>
                <w:rFonts w:ascii="Tahoma" w:hAnsi="Tahoma" w:cs="Tahoma"/>
                <w:sz w:val="20"/>
                <w:szCs w:val="20"/>
              </w:rPr>
              <w:t>20</w:t>
            </w:r>
          </w:p>
        </w:tc>
        <w:tc>
          <w:tcPr>
            <w:tcW w:w="4322" w:type="dxa"/>
            <w:tcBorders>
              <w:top w:val="single" w:sz="8" w:space="0" w:color="auto"/>
              <w:left w:val="nil"/>
              <w:bottom w:val="single" w:sz="4" w:space="0" w:color="auto"/>
              <w:right w:val="single" w:sz="8" w:space="0" w:color="auto"/>
            </w:tcBorders>
            <w:shd w:val="clear" w:color="auto" w:fill="auto"/>
            <w:noWrap/>
            <w:vAlign w:val="center"/>
          </w:tcPr>
          <w:p w14:paraId="0133108C" w14:textId="24AC6E96" w:rsidR="00986396" w:rsidRPr="006B53EF" w:rsidRDefault="00986396" w:rsidP="00986396">
            <w:pPr>
              <w:rPr>
                <w:rFonts w:ascii="Tahoma" w:hAnsi="Tahoma" w:cs="Tahoma"/>
                <w:sz w:val="20"/>
                <w:szCs w:val="20"/>
                <w:lang w:val="el-GR"/>
              </w:rPr>
            </w:pPr>
            <w:r w:rsidRPr="006B53EF">
              <w:rPr>
                <w:rFonts w:ascii="Tahoma" w:hAnsi="Tahoma" w:cs="Tahoma"/>
                <w:sz w:val="20"/>
                <w:szCs w:val="20"/>
                <w:lang w:val="el-GR"/>
              </w:rPr>
              <w:t>Χρονικό διάστημα εγγύησης – τεχνικής υποστήριξης</w:t>
            </w:r>
          </w:p>
        </w:tc>
        <w:tc>
          <w:tcPr>
            <w:tcW w:w="1422" w:type="dxa"/>
            <w:tcBorders>
              <w:top w:val="single" w:sz="8" w:space="0" w:color="auto"/>
              <w:left w:val="nil"/>
              <w:bottom w:val="single" w:sz="4" w:space="0" w:color="auto"/>
              <w:right w:val="single" w:sz="8" w:space="0" w:color="auto"/>
            </w:tcBorders>
            <w:shd w:val="clear" w:color="auto" w:fill="auto"/>
            <w:noWrap/>
            <w:vAlign w:val="center"/>
          </w:tcPr>
          <w:p w14:paraId="1F0E86E1" w14:textId="061B3488" w:rsidR="00986396" w:rsidRPr="006B53EF" w:rsidRDefault="00986396" w:rsidP="00986396">
            <w:pPr>
              <w:rPr>
                <w:rFonts w:ascii="Tahoma" w:hAnsi="Tahoma" w:cs="Tahoma"/>
                <w:sz w:val="20"/>
                <w:szCs w:val="20"/>
              </w:rPr>
            </w:pPr>
            <w:r w:rsidRPr="006B53EF">
              <w:rPr>
                <w:rFonts w:ascii="Tahoma" w:hAnsi="Tahoma" w:cs="Tahoma"/>
                <w:sz w:val="20"/>
                <w:szCs w:val="20"/>
              </w:rPr>
              <w:t>&gt;=</w:t>
            </w:r>
            <w:r w:rsidRPr="006B53EF">
              <w:rPr>
                <w:rFonts w:ascii="Tahoma" w:hAnsi="Tahoma" w:cs="Tahoma"/>
                <w:sz w:val="20"/>
                <w:szCs w:val="20"/>
                <w:lang w:val="el-GR"/>
              </w:rPr>
              <w:t>3</w:t>
            </w:r>
            <w:r w:rsidRPr="006B53EF">
              <w:rPr>
                <w:rFonts w:ascii="Tahoma" w:hAnsi="Tahoma" w:cs="Tahoma"/>
                <w:sz w:val="20"/>
                <w:szCs w:val="20"/>
              </w:rPr>
              <w:t xml:space="preserve"> χρόνια</w:t>
            </w:r>
          </w:p>
        </w:tc>
        <w:tc>
          <w:tcPr>
            <w:tcW w:w="1480" w:type="dxa"/>
            <w:tcBorders>
              <w:top w:val="single" w:sz="8" w:space="0" w:color="auto"/>
              <w:left w:val="nil"/>
              <w:bottom w:val="single" w:sz="4" w:space="0" w:color="auto"/>
              <w:right w:val="single" w:sz="8" w:space="0" w:color="auto"/>
            </w:tcBorders>
            <w:shd w:val="clear" w:color="auto" w:fill="auto"/>
            <w:noWrap/>
            <w:vAlign w:val="center"/>
          </w:tcPr>
          <w:p w14:paraId="0B592C2D" w14:textId="77777777" w:rsidR="00986396" w:rsidRPr="006B53EF" w:rsidRDefault="00986396" w:rsidP="00986396">
            <w:pPr>
              <w:rPr>
                <w:rFonts w:ascii="Tahoma" w:hAnsi="Tahoma" w:cs="Tahoma"/>
                <w:sz w:val="20"/>
                <w:szCs w:val="20"/>
              </w:rPr>
            </w:pPr>
          </w:p>
        </w:tc>
        <w:tc>
          <w:tcPr>
            <w:tcW w:w="1974" w:type="dxa"/>
            <w:tcBorders>
              <w:top w:val="single" w:sz="8" w:space="0" w:color="auto"/>
              <w:left w:val="nil"/>
              <w:bottom w:val="single" w:sz="4" w:space="0" w:color="auto"/>
              <w:right w:val="single" w:sz="8" w:space="0" w:color="auto"/>
            </w:tcBorders>
            <w:shd w:val="clear" w:color="auto" w:fill="auto"/>
            <w:noWrap/>
            <w:vAlign w:val="center"/>
          </w:tcPr>
          <w:p w14:paraId="77006F6E" w14:textId="77777777" w:rsidR="00986396" w:rsidRPr="006B53EF" w:rsidRDefault="00986396" w:rsidP="00986396">
            <w:pPr>
              <w:rPr>
                <w:rFonts w:ascii="Tahoma" w:hAnsi="Tahoma" w:cs="Tahoma"/>
                <w:sz w:val="20"/>
                <w:szCs w:val="20"/>
              </w:rPr>
            </w:pPr>
          </w:p>
        </w:tc>
      </w:tr>
      <w:tr w:rsidR="00E41BD4" w:rsidRPr="006138A5" w14:paraId="7D3BC773" w14:textId="77777777" w:rsidTr="0083055D">
        <w:trPr>
          <w:trHeight w:val="315"/>
        </w:trPr>
        <w:tc>
          <w:tcPr>
            <w:tcW w:w="662" w:type="dxa"/>
            <w:tcBorders>
              <w:top w:val="single" w:sz="4" w:space="0" w:color="auto"/>
              <w:left w:val="single" w:sz="8" w:space="0" w:color="auto"/>
              <w:bottom w:val="single" w:sz="8" w:space="0" w:color="auto"/>
              <w:right w:val="single" w:sz="8" w:space="0" w:color="auto"/>
            </w:tcBorders>
            <w:shd w:val="clear" w:color="auto" w:fill="auto"/>
            <w:noWrap/>
            <w:vAlign w:val="center"/>
          </w:tcPr>
          <w:p w14:paraId="7CE9812F" w14:textId="5382AE4B" w:rsidR="00E41BD4" w:rsidRPr="006B53EF" w:rsidRDefault="00E41BD4" w:rsidP="00986396">
            <w:pPr>
              <w:jc w:val="center"/>
              <w:rPr>
                <w:rFonts w:ascii="Tahoma" w:hAnsi="Tahoma" w:cs="Tahoma"/>
                <w:sz w:val="20"/>
                <w:szCs w:val="20"/>
                <w:lang w:val="el-GR"/>
              </w:rPr>
            </w:pPr>
            <w:r w:rsidRPr="006B53EF">
              <w:rPr>
                <w:rFonts w:ascii="Tahoma" w:hAnsi="Tahoma" w:cs="Tahoma"/>
                <w:sz w:val="20"/>
                <w:szCs w:val="20"/>
                <w:lang w:val="el-GR"/>
              </w:rPr>
              <w:t>21</w:t>
            </w:r>
          </w:p>
        </w:tc>
        <w:tc>
          <w:tcPr>
            <w:tcW w:w="4322" w:type="dxa"/>
            <w:tcBorders>
              <w:top w:val="single" w:sz="4" w:space="0" w:color="auto"/>
              <w:left w:val="nil"/>
              <w:bottom w:val="single" w:sz="8" w:space="0" w:color="auto"/>
              <w:right w:val="single" w:sz="8" w:space="0" w:color="auto"/>
            </w:tcBorders>
            <w:shd w:val="clear" w:color="auto" w:fill="auto"/>
            <w:noWrap/>
            <w:vAlign w:val="center"/>
          </w:tcPr>
          <w:p w14:paraId="250DF5D7" w14:textId="3E107D5F" w:rsidR="00E41BD4" w:rsidRPr="006B53EF" w:rsidRDefault="00E41BD4" w:rsidP="00986396">
            <w:pPr>
              <w:rPr>
                <w:rFonts w:ascii="Tahoma" w:hAnsi="Tahoma" w:cs="Tahoma"/>
                <w:sz w:val="20"/>
                <w:szCs w:val="20"/>
              </w:rPr>
            </w:pPr>
            <w:r w:rsidRPr="006B53EF">
              <w:rPr>
                <w:rFonts w:ascii="Tahoma" w:hAnsi="Tahoma" w:cs="Tahoma"/>
                <w:sz w:val="20"/>
                <w:szCs w:val="20"/>
                <w:lang w:val="el-GR"/>
              </w:rPr>
              <w:t>Υποστήριξη επιπέδου 24</w:t>
            </w:r>
            <w:r w:rsidRPr="006B53EF">
              <w:rPr>
                <w:rFonts w:ascii="Tahoma" w:hAnsi="Tahoma" w:cs="Tahoma"/>
                <w:sz w:val="20"/>
                <w:szCs w:val="20"/>
              </w:rPr>
              <w:t>x7x365</w:t>
            </w:r>
          </w:p>
        </w:tc>
        <w:tc>
          <w:tcPr>
            <w:tcW w:w="1422" w:type="dxa"/>
            <w:tcBorders>
              <w:top w:val="single" w:sz="4" w:space="0" w:color="auto"/>
              <w:left w:val="nil"/>
              <w:bottom w:val="single" w:sz="8" w:space="0" w:color="auto"/>
              <w:right w:val="single" w:sz="8" w:space="0" w:color="auto"/>
            </w:tcBorders>
            <w:shd w:val="clear" w:color="auto" w:fill="auto"/>
            <w:noWrap/>
            <w:vAlign w:val="center"/>
          </w:tcPr>
          <w:p w14:paraId="239D060F" w14:textId="6CEB78CC" w:rsidR="00E41BD4" w:rsidRPr="006B53EF" w:rsidRDefault="00E41BD4" w:rsidP="00986396">
            <w:pPr>
              <w:rPr>
                <w:rFonts w:ascii="Tahoma" w:hAnsi="Tahoma" w:cs="Tahoma"/>
                <w:sz w:val="20"/>
                <w:szCs w:val="20"/>
                <w:lang w:val="el-GR"/>
              </w:rPr>
            </w:pPr>
            <w:r w:rsidRPr="006B53EF">
              <w:rPr>
                <w:rFonts w:ascii="Tahoma" w:hAnsi="Tahoma" w:cs="Tahoma"/>
                <w:sz w:val="20"/>
                <w:szCs w:val="20"/>
                <w:lang w:val="el-GR"/>
              </w:rPr>
              <w:t>ΝΑΙ</w:t>
            </w:r>
          </w:p>
        </w:tc>
        <w:tc>
          <w:tcPr>
            <w:tcW w:w="1480" w:type="dxa"/>
            <w:tcBorders>
              <w:top w:val="single" w:sz="4" w:space="0" w:color="auto"/>
              <w:left w:val="nil"/>
              <w:bottom w:val="single" w:sz="8" w:space="0" w:color="auto"/>
              <w:right w:val="single" w:sz="8" w:space="0" w:color="auto"/>
            </w:tcBorders>
            <w:shd w:val="clear" w:color="auto" w:fill="auto"/>
            <w:noWrap/>
            <w:vAlign w:val="center"/>
          </w:tcPr>
          <w:p w14:paraId="59FE35D4" w14:textId="77777777" w:rsidR="00E41BD4" w:rsidRPr="006B53EF" w:rsidRDefault="00E41BD4" w:rsidP="00986396">
            <w:pPr>
              <w:rPr>
                <w:rFonts w:ascii="Tahoma" w:hAnsi="Tahoma" w:cs="Tahoma"/>
                <w:sz w:val="20"/>
                <w:szCs w:val="20"/>
              </w:rPr>
            </w:pPr>
          </w:p>
        </w:tc>
        <w:tc>
          <w:tcPr>
            <w:tcW w:w="1974" w:type="dxa"/>
            <w:tcBorders>
              <w:top w:val="single" w:sz="4" w:space="0" w:color="auto"/>
              <w:left w:val="nil"/>
              <w:bottom w:val="single" w:sz="8" w:space="0" w:color="auto"/>
              <w:right w:val="single" w:sz="8" w:space="0" w:color="auto"/>
            </w:tcBorders>
            <w:shd w:val="clear" w:color="auto" w:fill="auto"/>
            <w:noWrap/>
            <w:vAlign w:val="center"/>
          </w:tcPr>
          <w:p w14:paraId="0863F1B1" w14:textId="77777777" w:rsidR="00E41BD4" w:rsidRPr="006B53EF" w:rsidRDefault="00E41BD4" w:rsidP="00986396">
            <w:pPr>
              <w:rPr>
                <w:rFonts w:ascii="Tahoma" w:hAnsi="Tahoma" w:cs="Tahoma"/>
                <w:sz w:val="20"/>
                <w:szCs w:val="20"/>
              </w:rPr>
            </w:pPr>
          </w:p>
        </w:tc>
      </w:tr>
    </w:tbl>
    <w:p w14:paraId="2FA65039" w14:textId="77777777" w:rsidR="00C56C59" w:rsidRPr="006B53EF" w:rsidRDefault="00C56C59" w:rsidP="00C56C59">
      <w:pPr>
        <w:rPr>
          <w:rFonts w:ascii="Tahoma" w:hAnsi="Tahoma" w:cs="Tahoma"/>
          <w:sz w:val="20"/>
          <w:szCs w:val="20"/>
        </w:rPr>
      </w:pPr>
    </w:p>
    <w:tbl>
      <w:tblPr>
        <w:tblW w:w="5125" w:type="pct"/>
        <w:tblBorders>
          <w:top w:val="outset" w:sz="6" w:space="0" w:color="auto"/>
          <w:left w:val="outset" w:sz="6" w:space="0" w:color="auto"/>
          <w:bottom w:val="outset" w:sz="6" w:space="0" w:color="auto"/>
          <w:right w:val="outset" w:sz="6" w:space="0" w:color="auto"/>
        </w:tblBorders>
        <w:tblCellMar>
          <w:top w:w="15" w:type="dxa"/>
          <w:left w:w="57" w:type="dxa"/>
          <w:bottom w:w="15" w:type="dxa"/>
          <w:right w:w="57" w:type="dxa"/>
        </w:tblCellMar>
        <w:tblLook w:val="04A0" w:firstRow="1" w:lastRow="0" w:firstColumn="1" w:lastColumn="0" w:noHBand="0" w:noVBand="1"/>
      </w:tblPr>
      <w:tblGrid>
        <w:gridCol w:w="664"/>
        <w:gridCol w:w="4127"/>
        <w:gridCol w:w="1601"/>
        <w:gridCol w:w="1525"/>
        <w:gridCol w:w="1946"/>
      </w:tblGrid>
      <w:tr w:rsidR="000B45ED" w:rsidRPr="006138A5" w14:paraId="49BFDD49" w14:textId="77777777" w:rsidTr="00562F76">
        <w:trPr>
          <w:trHeight w:val="300"/>
          <w:tblHeader/>
        </w:trPr>
        <w:tc>
          <w:tcPr>
            <w:tcW w:w="664" w:type="dxa"/>
            <w:tcBorders>
              <w:top w:val="single" w:sz="6" w:space="0" w:color="auto"/>
              <w:left w:val="single" w:sz="6" w:space="0" w:color="auto"/>
              <w:bottom w:val="single" w:sz="6" w:space="0" w:color="auto"/>
              <w:right w:val="single" w:sz="6" w:space="0" w:color="auto"/>
            </w:tcBorders>
            <w:shd w:val="clear" w:color="auto" w:fill="BFBFBF"/>
            <w:vAlign w:val="center"/>
            <w:hideMark/>
          </w:tcPr>
          <w:p w14:paraId="1A0102BE" w14:textId="77777777" w:rsidR="00E41BD4" w:rsidRPr="006B53EF" w:rsidRDefault="00E41BD4" w:rsidP="00E41BD4">
            <w:pPr>
              <w:jc w:val="center"/>
              <w:rPr>
                <w:rFonts w:ascii="Tahoma" w:hAnsi="Tahoma" w:cs="Tahoma"/>
                <w:b/>
                <w:bCs/>
                <w:color w:val="000000"/>
                <w:sz w:val="20"/>
                <w:szCs w:val="20"/>
              </w:rPr>
            </w:pPr>
            <w:r w:rsidRPr="006B53EF">
              <w:rPr>
                <w:rFonts w:ascii="Tahoma" w:hAnsi="Tahoma" w:cs="Tahoma"/>
                <w:b/>
                <w:bCs/>
                <w:color w:val="000000"/>
                <w:sz w:val="20"/>
                <w:szCs w:val="20"/>
              </w:rPr>
              <w:t>Α/Α </w:t>
            </w:r>
          </w:p>
        </w:tc>
        <w:tc>
          <w:tcPr>
            <w:tcW w:w="4127" w:type="dxa"/>
            <w:tcBorders>
              <w:top w:val="single" w:sz="6" w:space="0" w:color="auto"/>
              <w:left w:val="single" w:sz="6" w:space="0" w:color="auto"/>
              <w:bottom w:val="single" w:sz="6" w:space="0" w:color="auto"/>
              <w:right w:val="single" w:sz="6" w:space="0" w:color="auto"/>
            </w:tcBorders>
            <w:shd w:val="clear" w:color="auto" w:fill="BFBFBF"/>
            <w:vAlign w:val="center"/>
            <w:hideMark/>
          </w:tcPr>
          <w:p w14:paraId="33D2F1E4" w14:textId="77777777" w:rsidR="00E41BD4" w:rsidRPr="006B53EF" w:rsidRDefault="00E41BD4" w:rsidP="00E41BD4">
            <w:pPr>
              <w:jc w:val="center"/>
              <w:rPr>
                <w:rFonts w:ascii="Tahoma" w:hAnsi="Tahoma" w:cs="Tahoma"/>
                <w:b/>
                <w:bCs/>
                <w:color w:val="000000"/>
                <w:sz w:val="20"/>
                <w:szCs w:val="20"/>
              </w:rPr>
            </w:pPr>
            <w:r w:rsidRPr="006B53EF">
              <w:rPr>
                <w:rFonts w:ascii="Tahoma" w:hAnsi="Tahoma" w:cs="Tahoma"/>
                <w:b/>
                <w:bCs/>
                <w:color w:val="000000"/>
                <w:sz w:val="20"/>
                <w:szCs w:val="20"/>
              </w:rPr>
              <w:t>ΠΕΡΙΓΡΑΦΗ </w:t>
            </w:r>
          </w:p>
        </w:tc>
        <w:tc>
          <w:tcPr>
            <w:tcW w:w="1601" w:type="dxa"/>
            <w:tcBorders>
              <w:top w:val="single" w:sz="6" w:space="0" w:color="auto"/>
              <w:left w:val="single" w:sz="6" w:space="0" w:color="auto"/>
              <w:bottom w:val="single" w:sz="6" w:space="0" w:color="auto"/>
              <w:right w:val="single" w:sz="6" w:space="0" w:color="auto"/>
            </w:tcBorders>
            <w:shd w:val="clear" w:color="auto" w:fill="BFBFBF"/>
            <w:vAlign w:val="center"/>
            <w:hideMark/>
          </w:tcPr>
          <w:p w14:paraId="3E967A84" w14:textId="77777777" w:rsidR="00E41BD4" w:rsidRPr="006B53EF" w:rsidRDefault="00E41BD4" w:rsidP="00E41BD4">
            <w:pPr>
              <w:jc w:val="center"/>
              <w:rPr>
                <w:rFonts w:ascii="Tahoma" w:hAnsi="Tahoma" w:cs="Tahoma"/>
                <w:b/>
                <w:bCs/>
                <w:color w:val="000000"/>
                <w:sz w:val="20"/>
                <w:szCs w:val="20"/>
              </w:rPr>
            </w:pPr>
            <w:r w:rsidRPr="006B53EF">
              <w:rPr>
                <w:rFonts w:ascii="Tahoma" w:hAnsi="Tahoma" w:cs="Tahoma"/>
                <w:b/>
                <w:bCs/>
                <w:color w:val="000000"/>
                <w:sz w:val="20"/>
                <w:szCs w:val="20"/>
              </w:rPr>
              <w:t>ΑΠΑΙΤΗΣΗ </w:t>
            </w:r>
          </w:p>
        </w:tc>
        <w:tc>
          <w:tcPr>
            <w:tcW w:w="1525" w:type="dxa"/>
            <w:tcBorders>
              <w:top w:val="single" w:sz="6" w:space="0" w:color="auto"/>
              <w:left w:val="single" w:sz="6" w:space="0" w:color="auto"/>
              <w:bottom w:val="single" w:sz="6" w:space="0" w:color="auto"/>
              <w:right w:val="single" w:sz="6" w:space="0" w:color="auto"/>
            </w:tcBorders>
            <w:shd w:val="clear" w:color="auto" w:fill="BFBFBF"/>
            <w:vAlign w:val="center"/>
            <w:hideMark/>
          </w:tcPr>
          <w:p w14:paraId="2DE6E6C2" w14:textId="77777777" w:rsidR="00E41BD4" w:rsidRPr="006B53EF" w:rsidRDefault="00E41BD4" w:rsidP="00E41BD4">
            <w:pPr>
              <w:jc w:val="center"/>
              <w:rPr>
                <w:rFonts w:ascii="Tahoma" w:hAnsi="Tahoma" w:cs="Tahoma"/>
                <w:b/>
                <w:bCs/>
                <w:color w:val="000000"/>
                <w:sz w:val="20"/>
                <w:szCs w:val="20"/>
              </w:rPr>
            </w:pPr>
            <w:r w:rsidRPr="006B53EF">
              <w:rPr>
                <w:rFonts w:ascii="Tahoma" w:hAnsi="Tahoma" w:cs="Tahoma"/>
                <w:b/>
                <w:bCs/>
                <w:color w:val="000000"/>
                <w:sz w:val="20"/>
                <w:szCs w:val="20"/>
              </w:rPr>
              <w:t>ΑΠΑΝΤΗΣΗ </w:t>
            </w:r>
          </w:p>
        </w:tc>
        <w:tc>
          <w:tcPr>
            <w:tcW w:w="1946" w:type="dxa"/>
            <w:tcBorders>
              <w:top w:val="single" w:sz="6" w:space="0" w:color="auto"/>
              <w:left w:val="single" w:sz="6" w:space="0" w:color="auto"/>
              <w:bottom w:val="single" w:sz="6" w:space="0" w:color="auto"/>
              <w:right w:val="single" w:sz="6" w:space="0" w:color="auto"/>
            </w:tcBorders>
            <w:shd w:val="clear" w:color="auto" w:fill="BFBFBF"/>
            <w:vAlign w:val="center"/>
            <w:hideMark/>
          </w:tcPr>
          <w:p w14:paraId="0E2F5AED" w14:textId="10816BA5" w:rsidR="00E41BD4" w:rsidRPr="006B53EF" w:rsidRDefault="00E41BD4" w:rsidP="00E41BD4">
            <w:pPr>
              <w:jc w:val="center"/>
              <w:rPr>
                <w:rFonts w:ascii="Tahoma" w:hAnsi="Tahoma" w:cs="Tahoma"/>
                <w:b/>
                <w:bCs/>
                <w:color w:val="000000"/>
                <w:sz w:val="20"/>
                <w:szCs w:val="20"/>
              </w:rPr>
            </w:pPr>
            <w:r w:rsidRPr="006B53EF">
              <w:rPr>
                <w:rFonts w:ascii="Tahoma" w:hAnsi="Tahoma" w:cs="Tahoma"/>
                <w:b/>
                <w:bCs/>
                <w:color w:val="000000"/>
                <w:sz w:val="20"/>
                <w:szCs w:val="20"/>
              </w:rPr>
              <w:t>ΤΕΚΜΗΡΙΩΣΗ</w:t>
            </w:r>
          </w:p>
        </w:tc>
      </w:tr>
      <w:tr w:rsidR="00E41BD4" w:rsidRPr="006138A5" w14:paraId="7372E8BF" w14:textId="77777777" w:rsidTr="00B958A0">
        <w:trPr>
          <w:trHeight w:val="300"/>
        </w:trPr>
        <w:tc>
          <w:tcPr>
            <w:tcW w:w="9863" w:type="dxa"/>
            <w:gridSpan w:val="5"/>
            <w:tcBorders>
              <w:top w:val="single" w:sz="6" w:space="0" w:color="auto"/>
              <w:left w:val="single" w:sz="6" w:space="0" w:color="auto"/>
              <w:bottom w:val="single" w:sz="6" w:space="0" w:color="auto"/>
              <w:right w:val="single" w:sz="6" w:space="0" w:color="auto"/>
            </w:tcBorders>
            <w:shd w:val="clear" w:color="auto" w:fill="BFBFBF"/>
            <w:vAlign w:val="center"/>
          </w:tcPr>
          <w:p w14:paraId="39C91D39" w14:textId="6FEBE925" w:rsidR="00E41BD4" w:rsidRPr="006B53EF" w:rsidRDefault="000B45ED" w:rsidP="000B45ED">
            <w:pPr>
              <w:rPr>
                <w:rFonts w:ascii="Tahoma" w:hAnsi="Tahoma" w:cs="Tahoma"/>
                <w:b/>
                <w:bCs/>
                <w:color w:val="000000"/>
                <w:sz w:val="20"/>
                <w:szCs w:val="20"/>
              </w:rPr>
            </w:pPr>
            <w:r w:rsidRPr="006B53EF">
              <w:rPr>
                <w:rFonts w:ascii="Tahoma" w:hAnsi="Tahoma" w:cs="Tahoma"/>
                <w:b/>
                <w:bCs/>
                <w:color w:val="000000"/>
                <w:sz w:val="20"/>
                <w:szCs w:val="20"/>
                <w:lang w:eastAsia="el-GR"/>
              </w:rPr>
              <w:t>Desktop PCs</w:t>
            </w:r>
            <w:r w:rsidRPr="006B53EF">
              <w:rPr>
                <w:rFonts w:ascii="Tahoma" w:hAnsi="Tahoma" w:cs="Tahoma"/>
                <w:color w:val="000000"/>
                <w:sz w:val="20"/>
                <w:szCs w:val="20"/>
                <w:lang w:eastAsia="el-GR"/>
              </w:rPr>
              <w:t xml:space="preserve"> (</w:t>
            </w:r>
            <w:r w:rsidRPr="006B53EF">
              <w:rPr>
                <w:rFonts w:ascii="Tahoma" w:hAnsi="Tahoma" w:cs="Tahoma"/>
                <w:color w:val="000000"/>
                <w:sz w:val="20"/>
                <w:szCs w:val="20"/>
                <w:lang w:val="el-GR" w:eastAsia="el-GR"/>
              </w:rPr>
              <w:t>επιτ</w:t>
            </w:r>
            <w:r w:rsidRPr="006B53EF">
              <w:rPr>
                <w:rFonts w:ascii="Tahoma" w:hAnsi="Tahoma" w:cs="Tahoma"/>
                <w:color w:val="000000"/>
                <w:sz w:val="20"/>
                <w:szCs w:val="20"/>
                <w:lang w:eastAsia="el-GR"/>
              </w:rPr>
              <w:t>r</w:t>
            </w:r>
            <w:r w:rsidRPr="006B53EF">
              <w:rPr>
                <w:rFonts w:ascii="Tahoma" w:hAnsi="Tahoma" w:cs="Tahoma"/>
                <w:color w:val="000000"/>
                <w:sz w:val="20"/>
                <w:szCs w:val="20"/>
                <w:lang w:val="el-GR" w:eastAsia="el-GR"/>
              </w:rPr>
              <w:t>απέζιοι</w:t>
            </w:r>
            <w:r w:rsidRPr="006B53EF">
              <w:rPr>
                <w:rFonts w:ascii="Tahoma" w:hAnsi="Tahoma" w:cs="Tahoma"/>
                <w:color w:val="000000"/>
                <w:sz w:val="20"/>
                <w:szCs w:val="20"/>
                <w:lang w:eastAsia="el-GR"/>
              </w:rPr>
              <w:t xml:space="preserve"> </w:t>
            </w:r>
            <w:r w:rsidRPr="006B53EF">
              <w:rPr>
                <w:rFonts w:ascii="Tahoma" w:hAnsi="Tahoma" w:cs="Tahoma"/>
                <w:color w:val="000000"/>
                <w:sz w:val="20"/>
                <w:szCs w:val="20"/>
                <w:lang w:val="el-GR" w:eastAsia="el-GR"/>
              </w:rPr>
              <w:t>υπολογιστές</w:t>
            </w:r>
            <w:r w:rsidRPr="006B53EF">
              <w:rPr>
                <w:rFonts w:ascii="Tahoma" w:hAnsi="Tahoma" w:cs="Tahoma"/>
                <w:color w:val="000000"/>
                <w:sz w:val="20"/>
                <w:szCs w:val="20"/>
                <w:lang w:eastAsia="el-GR"/>
              </w:rPr>
              <w:t xml:space="preserve"> </w:t>
            </w:r>
            <w:r w:rsidRPr="006B53EF">
              <w:rPr>
                <w:rFonts w:ascii="Tahoma" w:hAnsi="Tahoma" w:cs="Tahoma"/>
                <w:color w:val="000000"/>
                <w:sz w:val="20"/>
                <w:szCs w:val="20"/>
                <w:lang w:val="el-GR" w:eastAsia="el-GR"/>
              </w:rPr>
              <w:t>εκτός</w:t>
            </w:r>
            <w:r w:rsidRPr="006B53EF">
              <w:rPr>
                <w:rFonts w:ascii="Tahoma" w:hAnsi="Tahoma" w:cs="Tahoma"/>
                <w:color w:val="000000"/>
                <w:sz w:val="20"/>
                <w:szCs w:val="20"/>
                <w:lang w:eastAsia="el-GR"/>
              </w:rPr>
              <w:t xml:space="preserve"> Thin Client)</w:t>
            </w:r>
          </w:p>
        </w:tc>
      </w:tr>
      <w:tr w:rsidR="000B45ED" w:rsidRPr="006138A5" w14:paraId="716C39C5" w14:textId="77777777" w:rsidTr="00B958A0">
        <w:trPr>
          <w:trHeight w:val="300"/>
        </w:trPr>
        <w:tc>
          <w:tcPr>
            <w:tcW w:w="9863" w:type="dxa"/>
            <w:gridSpan w:val="5"/>
            <w:tcBorders>
              <w:top w:val="single" w:sz="6" w:space="0" w:color="auto"/>
              <w:left w:val="single" w:sz="6" w:space="0" w:color="auto"/>
              <w:bottom w:val="single" w:sz="6" w:space="0" w:color="auto"/>
              <w:right w:val="single" w:sz="6" w:space="0" w:color="auto"/>
            </w:tcBorders>
            <w:shd w:val="clear" w:color="auto" w:fill="D9D9D9"/>
            <w:hideMark/>
          </w:tcPr>
          <w:p w14:paraId="46F64970" w14:textId="5BA49793" w:rsidR="000B45ED" w:rsidRPr="006B53EF" w:rsidRDefault="000B45ED" w:rsidP="00E41BD4">
            <w:pPr>
              <w:spacing w:before="100" w:beforeAutospacing="1" w:after="100" w:afterAutospacing="1"/>
              <w:textAlignment w:val="baseline"/>
              <w:rPr>
                <w:rFonts w:ascii="Tahoma" w:hAnsi="Tahoma" w:cs="Tahoma"/>
                <w:sz w:val="20"/>
                <w:szCs w:val="20"/>
              </w:rPr>
            </w:pPr>
            <w:r w:rsidRPr="006B53EF">
              <w:rPr>
                <w:rFonts w:ascii="Tahoma" w:hAnsi="Tahoma" w:cs="Tahoma"/>
                <w:b/>
                <w:bCs/>
                <w:color w:val="000000"/>
                <w:sz w:val="20"/>
                <w:szCs w:val="20"/>
              </w:rPr>
              <w:t>ΓΕΝΙΚΕΣ ΑΠΑΙΤΗΣΕΙΣ</w:t>
            </w:r>
          </w:p>
        </w:tc>
      </w:tr>
      <w:tr w:rsidR="000B45ED" w:rsidRPr="000E4996" w14:paraId="73137B7D" w14:textId="77777777" w:rsidTr="00562F76">
        <w:trPr>
          <w:trHeight w:val="525"/>
        </w:trPr>
        <w:tc>
          <w:tcPr>
            <w:tcW w:w="664" w:type="dxa"/>
            <w:tcBorders>
              <w:top w:val="single" w:sz="6" w:space="0" w:color="auto"/>
              <w:left w:val="single" w:sz="6" w:space="0" w:color="auto"/>
              <w:bottom w:val="single" w:sz="6" w:space="0" w:color="auto"/>
              <w:right w:val="single" w:sz="6" w:space="0" w:color="auto"/>
            </w:tcBorders>
            <w:shd w:val="clear" w:color="auto" w:fill="auto"/>
          </w:tcPr>
          <w:p w14:paraId="5FF12843" w14:textId="6694C9C8" w:rsidR="00E41BD4" w:rsidRPr="006B53EF" w:rsidRDefault="00E41BD4" w:rsidP="00446527">
            <w:pPr>
              <w:pStyle w:val="aff0"/>
              <w:numPr>
                <w:ilvl w:val="0"/>
                <w:numId w:val="60"/>
              </w:numPr>
              <w:spacing w:before="100" w:beforeAutospacing="1"/>
              <w:ind w:left="590"/>
              <w:textAlignment w:val="baseline"/>
              <w:rPr>
                <w:rFonts w:ascii="Tahoma" w:hAnsi="Tahoma" w:cs="Tahoma"/>
                <w:sz w:val="20"/>
                <w:szCs w:val="20"/>
              </w:rPr>
            </w:pPr>
          </w:p>
        </w:tc>
        <w:tc>
          <w:tcPr>
            <w:tcW w:w="4127" w:type="dxa"/>
            <w:tcBorders>
              <w:top w:val="single" w:sz="6" w:space="0" w:color="auto"/>
              <w:left w:val="single" w:sz="6" w:space="0" w:color="auto"/>
              <w:bottom w:val="single" w:sz="6" w:space="0" w:color="auto"/>
              <w:right w:val="single" w:sz="6" w:space="0" w:color="auto"/>
            </w:tcBorders>
            <w:shd w:val="clear" w:color="auto" w:fill="auto"/>
            <w:hideMark/>
          </w:tcPr>
          <w:p w14:paraId="41A2692F"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lang w:val="el-GR"/>
              </w:rPr>
              <w:t>Είδος προς προμήθεια</w:t>
            </w:r>
            <w:r w:rsidRPr="006B53EF">
              <w:rPr>
                <w:rFonts w:ascii="Tahoma" w:hAnsi="Tahoma" w:cs="Tahoma"/>
                <w:sz w:val="20"/>
                <w:szCs w:val="20"/>
              </w:rPr>
              <w:t> </w:t>
            </w:r>
          </w:p>
        </w:tc>
        <w:tc>
          <w:tcPr>
            <w:tcW w:w="1601" w:type="dxa"/>
            <w:tcBorders>
              <w:top w:val="single" w:sz="6" w:space="0" w:color="auto"/>
              <w:left w:val="single" w:sz="6" w:space="0" w:color="auto"/>
              <w:bottom w:val="single" w:sz="6" w:space="0" w:color="auto"/>
              <w:right w:val="single" w:sz="6" w:space="0" w:color="auto"/>
            </w:tcBorders>
            <w:shd w:val="clear" w:color="auto" w:fill="auto"/>
            <w:hideMark/>
          </w:tcPr>
          <w:p w14:paraId="0EA9F78F" w14:textId="77777777" w:rsidR="00E41BD4" w:rsidRPr="006B53EF" w:rsidRDefault="00E41BD4" w:rsidP="00E41BD4">
            <w:pPr>
              <w:spacing w:before="100" w:beforeAutospacing="1" w:after="100" w:afterAutospacing="1"/>
              <w:textAlignment w:val="baseline"/>
              <w:rPr>
                <w:rFonts w:ascii="Tahoma" w:hAnsi="Tahoma" w:cs="Tahoma"/>
                <w:sz w:val="20"/>
                <w:szCs w:val="20"/>
                <w:lang w:val="el-GR"/>
              </w:rPr>
            </w:pPr>
            <w:r w:rsidRPr="006B53EF">
              <w:rPr>
                <w:rFonts w:ascii="Tahoma" w:hAnsi="Tahoma" w:cs="Tahoma"/>
                <w:sz w:val="20"/>
                <w:szCs w:val="20"/>
                <w:lang w:val="el-GR"/>
              </w:rPr>
              <w:t>Η/Υ με, πληκτρολόγιο, ποντίκι και οθόνη.</w:t>
            </w:r>
            <w:r w:rsidRPr="006B53EF">
              <w:rPr>
                <w:rFonts w:ascii="Tahoma" w:hAnsi="Tahoma" w:cs="Tahoma"/>
                <w:sz w:val="20"/>
                <w:szCs w:val="20"/>
              </w:rPr>
              <w:t> </w:t>
            </w:r>
          </w:p>
        </w:tc>
        <w:tc>
          <w:tcPr>
            <w:tcW w:w="1525" w:type="dxa"/>
            <w:tcBorders>
              <w:top w:val="single" w:sz="6" w:space="0" w:color="auto"/>
              <w:left w:val="single" w:sz="6" w:space="0" w:color="auto"/>
              <w:bottom w:val="single" w:sz="6" w:space="0" w:color="auto"/>
              <w:right w:val="single" w:sz="6" w:space="0" w:color="auto"/>
            </w:tcBorders>
            <w:shd w:val="clear" w:color="auto" w:fill="auto"/>
            <w:hideMark/>
          </w:tcPr>
          <w:p w14:paraId="298AE75E" w14:textId="77777777" w:rsidR="00E41BD4" w:rsidRPr="006B53EF" w:rsidRDefault="00E41BD4" w:rsidP="00E41BD4">
            <w:pPr>
              <w:spacing w:before="100" w:beforeAutospacing="1" w:after="100" w:afterAutospacing="1"/>
              <w:textAlignment w:val="baseline"/>
              <w:rPr>
                <w:rFonts w:ascii="Tahoma" w:hAnsi="Tahoma" w:cs="Tahoma"/>
                <w:sz w:val="20"/>
                <w:szCs w:val="20"/>
                <w:lang w:val="el-GR"/>
              </w:rPr>
            </w:pPr>
            <w:r w:rsidRPr="006138A5">
              <w:rPr>
                <w:rFonts w:ascii="Tahoma" w:hAnsi="Tahoma" w:cs="Tahoma"/>
                <w:sz w:val="20"/>
                <w:szCs w:val="20"/>
              </w:rPr>
              <w:t> </w:t>
            </w:r>
          </w:p>
        </w:tc>
        <w:tc>
          <w:tcPr>
            <w:tcW w:w="1946" w:type="dxa"/>
            <w:tcBorders>
              <w:top w:val="single" w:sz="6" w:space="0" w:color="auto"/>
              <w:left w:val="single" w:sz="6" w:space="0" w:color="auto"/>
              <w:bottom w:val="single" w:sz="6" w:space="0" w:color="auto"/>
              <w:right w:val="single" w:sz="6" w:space="0" w:color="auto"/>
            </w:tcBorders>
            <w:shd w:val="clear" w:color="auto" w:fill="auto"/>
            <w:hideMark/>
          </w:tcPr>
          <w:p w14:paraId="50DAC063" w14:textId="77777777" w:rsidR="00E41BD4" w:rsidRPr="006B53EF" w:rsidRDefault="00E41BD4" w:rsidP="00E41BD4">
            <w:pPr>
              <w:spacing w:before="100" w:beforeAutospacing="1" w:after="100" w:afterAutospacing="1"/>
              <w:textAlignment w:val="baseline"/>
              <w:rPr>
                <w:rFonts w:ascii="Tahoma" w:hAnsi="Tahoma" w:cs="Tahoma"/>
                <w:sz w:val="20"/>
                <w:szCs w:val="20"/>
                <w:lang w:val="el-GR"/>
              </w:rPr>
            </w:pPr>
            <w:r w:rsidRPr="006138A5">
              <w:rPr>
                <w:rFonts w:ascii="Tahoma" w:hAnsi="Tahoma" w:cs="Tahoma"/>
                <w:sz w:val="20"/>
                <w:szCs w:val="20"/>
              </w:rPr>
              <w:t> </w:t>
            </w:r>
          </w:p>
        </w:tc>
      </w:tr>
      <w:tr w:rsidR="000B45ED" w:rsidRPr="006138A5" w14:paraId="7F7D1A31" w14:textId="77777777" w:rsidTr="00562F76">
        <w:trPr>
          <w:trHeight w:val="285"/>
        </w:trPr>
        <w:tc>
          <w:tcPr>
            <w:tcW w:w="664" w:type="dxa"/>
            <w:tcBorders>
              <w:top w:val="single" w:sz="6" w:space="0" w:color="auto"/>
              <w:left w:val="single" w:sz="6" w:space="0" w:color="auto"/>
              <w:bottom w:val="single" w:sz="6" w:space="0" w:color="auto"/>
              <w:right w:val="single" w:sz="6" w:space="0" w:color="auto"/>
            </w:tcBorders>
            <w:shd w:val="clear" w:color="auto" w:fill="auto"/>
          </w:tcPr>
          <w:p w14:paraId="4D756F55" w14:textId="750DEB59" w:rsidR="00E41BD4" w:rsidRPr="006B53EF" w:rsidRDefault="00E41BD4" w:rsidP="00446527">
            <w:pPr>
              <w:pStyle w:val="aff0"/>
              <w:numPr>
                <w:ilvl w:val="0"/>
                <w:numId w:val="60"/>
              </w:numPr>
              <w:spacing w:before="100" w:beforeAutospacing="1"/>
              <w:ind w:left="590"/>
              <w:textAlignment w:val="baseline"/>
              <w:rPr>
                <w:rFonts w:ascii="Tahoma" w:hAnsi="Tahoma" w:cs="Tahoma"/>
                <w:sz w:val="20"/>
                <w:szCs w:val="20"/>
                <w:lang w:val="el-GR"/>
              </w:rPr>
            </w:pPr>
          </w:p>
        </w:tc>
        <w:tc>
          <w:tcPr>
            <w:tcW w:w="4127" w:type="dxa"/>
            <w:tcBorders>
              <w:top w:val="single" w:sz="6" w:space="0" w:color="auto"/>
              <w:left w:val="single" w:sz="6" w:space="0" w:color="auto"/>
              <w:bottom w:val="single" w:sz="6" w:space="0" w:color="auto"/>
              <w:right w:val="single" w:sz="6" w:space="0" w:color="auto"/>
            </w:tcBorders>
            <w:shd w:val="clear" w:color="auto" w:fill="auto"/>
            <w:hideMark/>
          </w:tcPr>
          <w:p w14:paraId="2D3CF2B6" w14:textId="2EDC015D" w:rsidR="00E41BD4" w:rsidRPr="006B53EF" w:rsidRDefault="00155E35" w:rsidP="00155E35">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Ποσότητα</w:t>
            </w:r>
          </w:p>
        </w:tc>
        <w:tc>
          <w:tcPr>
            <w:tcW w:w="1601" w:type="dxa"/>
            <w:tcBorders>
              <w:top w:val="single" w:sz="6" w:space="0" w:color="auto"/>
              <w:left w:val="single" w:sz="6" w:space="0" w:color="auto"/>
              <w:bottom w:val="single" w:sz="6" w:space="0" w:color="auto"/>
              <w:right w:val="single" w:sz="6" w:space="0" w:color="auto"/>
            </w:tcBorders>
            <w:shd w:val="clear" w:color="auto" w:fill="auto"/>
            <w:hideMark/>
          </w:tcPr>
          <w:p w14:paraId="1637FA00" w14:textId="173A1614" w:rsidR="00E41BD4" w:rsidRPr="006B53EF" w:rsidRDefault="00155E35" w:rsidP="00155E35">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3</w:t>
            </w:r>
            <w:r w:rsidR="00E41BD4" w:rsidRPr="006B53EF">
              <w:rPr>
                <w:rFonts w:ascii="Tahoma" w:hAnsi="Tahoma" w:cs="Tahoma"/>
                <w:sz w:val="20"/>
                <w:szCs w:val="20"/>
              </w:rPr>
              <w:t>00 </w:t>
            </w:r>
          </w:p>
        </w:tc>
        <w:tc>
          <w:tcPr>
            <w:tcW w:w="1525" w:type="dxa"/>
            <w:tcBorders>
              <w:top w:val="single" w:sz="6" w:space="0" w:color="auto"/>
              <w:left w:val="single" w:sz="6" w:space="0" w:color="auto"/>
              <w:bottom w:val="single" w:sz="6" w:space="0" w:color="auto"/>
              <w:right w:val="single" w:sz="6" w:space="0" w:color="auto"/>
            </w:tcBorders>
            <w:shd w:val="clear" w:color="auto" w:fill="auto"/>
            <w:hideMark/>
          </w:tcPr>
          <w:p w14:paraId="7C7E8938" w14:textId="77777777" w:rsidR="00E41BD4" w:rsidRPr="006B53EF" w:rsidRDefault="00E41BD4" w:rsidP="00155E35">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c>
          <w:tcPr>
            <w:tcW w:w="1946" w:type="dxa"/>
            <w:tcBorders>
              <w:top w:val="single" w:sz="6" w:space="0" w:color="auto"/>
              <w:left w:val="single" w:sz="6" w:space="0" w:color="auto"/>
              <w:bottom w:val="single" w:sz="6" w:space="0" w:color="auto"/>
              <w:right w:val="single" w:sz="6" w:space="0" w:color="auto"/>
            </w:tcBorders>
            <w:shd w:val="clear" w:color="auto" w:fill="auto"/>
            <w:hideMark/>
          </w:tcPr>
          <w:p w14:paraId="1D632487" w14:textId="77777777" w:rsidR="00E41BD4" w:rsidRPr="006B53EF" w:rsidRDefault="00E41BD4" w:rsidP="00155E35">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r>
      <w:tr w:rsidR="000B45ED" w:rsidRPr="006138A5" w14:paraId="7A5886FB" w14:textId="77777777" w:rsidTr="00562F76">
        <w:trPr>
          <w:trHeight w:val="300"/>
        </w:trPr>
        <w:tc>
          <w:tcPr>
            <w:tcW w:w="664" w:type="dxa"/>
            <w:tcBorders>
              <w:top w:val="single" w:sz="6" w:space="0" w:color="auto"/>
              <w:left w:val="single" w:sz="6" w:space="0" w:color="auto"/>
              <w:bottom w:val="single" w:sz="6" w:space="0" w:color="auto"/>
              <w:right w:val="single" w:sz="6" w:space="0" w:color="auto"/>
            </w:tcBorders>
            <w:shd w:val="clear" w:color="auto" w:fill="auto"/>
          </w:tcPr>
          <w:p w14:paraId="7D62D11E" w14:textId="320AB28A" w:rsidR="00E41BD4" w:rsidRPr="006B53EF" w:rsidRDefault="00E41BD4" w:rsidP="00446527">
            <w:pPr>
              <w:pStyle w:val="aff0"/>
              <w:numPr>
                <w:ilvl w:val="0"/>
                <w:numId w:val="60"/>
              </w:numPr>
              <w:spacing w:before="100" w:beforeAutospacing="1"/>
              <w:ind w:left="590"/>
              <w:textAlignment w:val="baseline"/>
              <w:rPr>
                <w:rFonts w:ascii="Tahoma" w:hAnsi="Tahoma" w:cs="Tahoma"/>
                <w:sz w:val="20"/>
                <w:szCs w:val="20"/>
              </w:rPr>
            </w:pPr>
          </w:p>
        </w:tc>
        <w:tc>
          <w:tcPr>
            <w:tcW w:w="4127" w:type="dxa"/>
            <w:tcBorders>
              <w:top w:val="single" w:sz="6" w:space="0" w:color="auto"/>
              <w:left w:val="single" w:sz="6" w:space="0" w:color="auto"/>
              <w:bottom w:val="single" w:sz="6" w:space="0" w:color="auto"/>
              <w:right w:val="single" w:sz="6" w:space="0" w:color="auto"/>
            </w:tcBorders>
            <w:shd w:val="clear" w:color="auto" w:fill="auto"/>
            <w:hideMark/>
          </w:tcPr>
          <w:p w14:paraId="52FD6DE6" w14:textId="77777777" w:rsidR="00E41BD4" w:rsidRPr="006B53EF" w:rsidRDefault="00E41BD4" w:rsidP="00E41BD4">
            <w:pPr>
              <w:spacing w:before="100" w:beforeAutospacing="1" w:after="100" w:afterAutospacing="1"/>
              <w:textAlignment w:val="baseline"/>
              <w:rPr>
                <w:rFonts w:ascii="Tahoma" w:hAnsi="Tahoma" w:cs="Tahoma"/>
                <w:sz w:val="20"/>
                <w:szCs w:val="20"/>
                <w:lang w:val="el-GR"/>
              </w:rPr>
            </w:pPr>
            <w:r w:rsidRPr="006B53EF">
              <w:rPr>
                <w:rFonts w:ascii="Tahoma" w:hAnsi="Tahoma" w:cs="Tahoma"/>
                <w:sz w:val="20"/>
                <w:szCs w:val="20"/>
                <w:lang w:val="el-GR"/>
              </w:rPr>
              <w:t>Να αναφερθεί ο κατασκευαστής και το μοντέλο του προσφερόμενου συστήματος.</w:t>
            </w:r>
            <w:r w:rsidRPr="006B53EF">
              <w:rPr>
                <w:rFonts w:ascii="Tahoma" w:hAnsi="Tahoma" w:cs="Tahoma"/>
                <w:sz w:val="20"/>
                <w:szCs w:val="20"/>
              </w:rPr>
              <w:t> </w:t>
            </w:r>
          </w:p>
        </w:tc>
        <w:tc>
          <w:tcPr>
            <w:tcW w:w="1601" w:type="dxa"/>
            <w:tcBorders>
              <w:top w:val="single" w:sz="6" w:space="0" w:color="auto"/>
              <w:left w:val="single" w:sz="6" w:space="0" w:color="auto"/>
              <w:bottom w:val="single" w:sz="6" w:space="0" w:color="auto"/>
              <w:right w:val="single" w:sz="6" w:space="0" w:color="auto"/>
            </w:tcBorders>
            <w:shd w:val="clear" w:color="auto" w:fill="auto"/>
            <w:hideMark/>
          </w:tcPr>
          <w:p w14:paraId="5F6DF016"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lang w:val="el-GR"/>
              </w:rPr>
              <w:t>ΝΑΙ</w:t>
            </w:r>
            <w:r w:rsidRPr="006B53EF">
              <w:rPr>
                <w:rFonts w:ascii="Tahoma" w:hAnsi="Tahoma" w:cs="Tahoma"/>
                <w:sz w:val="20"/>
                <w:szCs w:val="20"/>
              </w:rPr>
              <w:t> </w:t>
            </w:r>
          </w:p>
        </w:tc>
        <w:tc>
          <w:tcPr>
            <w:tcW w:w="1525" w:type="dxa"/>
            <w:tcBorders>
              <w:top w:val="single" w:sz="6" w:space="0" w:color="auto"/>
              <w:left w:val="single" w:sz="6" w:space="0" w:color="auto"/>
              <w:bottom w:val="single" w:sz="6" w:space="0" w:color="auto"/>
              <w:right w:val="single" w:sz="6" w:space="0" w:color="auto"/>
            </w:tcBorders>
            <w:shd w:val="clear" w:color="auto" w:fill="auto"/>
            <w:hideMark/>
          </w:tcPr>
          <w:p w14:paraId="17A06C8A"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c>
          <w:tcPr>
            <w:tcW w:w="1946" w:type="dxa"/>
            <w:tcBorders>
              <w:top w:val="single" w:sz="6" w:space="0" w:color="auto"/>
              <w:left w:val="single" w:sz="6" w:space="0" w:color="auto"/>
              <w:bottom w:val="single" w:sz="6" w:space="0" w:color="auto"/>
              <w:right w:val="single" w:sz="6" w:space="0" w:color="auto"/>
            </w:tcBorders>
            <w:shd w:val="clear" w:color="auto" w:fill="auto"/>
            <w:hideMark/>
          </w:tcPr>
          <w:p w14:paraId="007096DF"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r>
      <w:tr w:rsidR="000B45ED" w:rsidRPr="006138A5" w14:paraId="0DAFDA52" w14:textId="77777777" w:rsidTr="00562F76">
        <w:trPr>
          <w:trHeight w:val="300"/>
        </w:trPr>
        <w:tc>
          <w:tcPr>
            <w:tcW w:w="664" w:type="dxa"/>
            <w:tcBorders>
              <w:top w:val="single" w:sz="6" w:space="0" w:color="auto"/>
              <w:left w:val="single" w:sz="6" w:space="0" w:color="auto"/>
              <w:bottom w:val="single" w:sz="6" w:space="0" w:color="auto"/>
              <w:right w:val="single" w:sz="6" w:space="0" w:color="auto"/>
            </w:tcBorders>
            <w:shd w:val="clear" w:color="auto" w:fill="auto"/>
          </w:tcPr>
          <w:p w14:paraId="313F3E33" w14:textId="5F701FB0" w:rsidR="00E41BD4" w:rsidRPr="006B53EF" w:rsidRDefault="00E41BD4" w:rsidP="00446527">
            <w:pPr>
              <w:pStyle w:val="aff0"/>
              <w:numPr>
                <w:ilvl w:val="0"/>
                <w:numId w:val="60"/>
              </w:numPr>
              <w:spacing w:before="100" w:beforeAutospacing="1"/>
              <w:ind w:left="590"/>
              <w:textAlignment w:val="baseline"/>
              <w:rPr>
                <w:rFonts w:ascii="Tahoma" w:hAnsi="Tahoma" w:cs="Tahoma"/>
                <w:sz w:val="20"/>
                <w:szCs w:val="20"/>
              </w:rPr>
            </w:pPr>
          </w:p>
        </w:tc>
        <w:tc>
          <w:tcPr>
            <w:tcW w:w="4127" w:type="dxa"/>
            <w:tcBorders>
              <w:top w:val="single" w:sz="6" w:space="0" w:color="auto"/>
              <w:left w:val="single" w:sz="6" w:space="0" w:color="auto"/>
              <w:bottom w:val="single" w:sz="6" w:space="0" w:color="auto"/>
              <w:right w:val="single" w:sz="6" w:space="0" w:color="auto"/>
            </w:tcBorders>
            <w:shd w:val="clear" w:color="auto" w:fill="auto"/>
            <w:hideMark/>
          </w:tcPr>
          <w:p w14:paraId="62420903" w14:textId="77777777" w:rsidR="00E41BD4" w:rsidRPr="006B53EF" w:rsidRDefault="00E41BD4" w:rsidP="00E41BD4">
            <w:pPr>
              <w:spacing w:before="100" w:beforeAutospacing="1" w:after="100" w:afterAutospacing="1"/>
              <w:textAlignment w:val="baseline"/>
              <w:rPr>
                <w:rFonts w:ascii="Tahoma" w:hAnsi="Tahoma" w:cs="Tahoma"/>
                <w:sz w:val="20"/>
                <w:szCs w:val="20"/>
                <w:lang w:val="el-GR"/>
              </w:rPr>
            </w:pPr>
            <w:r w:rsidRPr="006B53EF">
              <w:rPr>
                <w:rFonts w:ascii="Tahoma" w:hAnsi="Tahoma" w:cs="Tahoma"/>
                <w:sz w:val="20"/>
                <w:szCs w:val="20"/>
                <w:lang w:val="el-GR"/>
              </w:rPr>
              <w:t>Το σύνολο της προσφερόμενης σύνθεσης (Η/Υ, πληκτρολόγιο, ποντίκι, οθόνη) να προέρχονται από τον ίδιο διεθνώς αναγνωρισμένο κατασκευαστή.</w:t>
            </w:r>
            <w:r w:rsidRPr="006B53EF">
              <w:rPr>
                <w:rFonts w:ascii="Tahoma" w:hAnsi="Tahoma" w:cs="Tahoma"/>
                <w:sz w:val="20"/>
                <w:szCs w:val="20"/>
              </w:rPr>
              <w:t> </w:t>
            </w:r>
          </w:p>
        </w:tc>
        <w:tc>
          <w:tcPr>
            <w:tcW w:w="1601" w:type="dxa"/>
            <w:tcBorders>
              <w:top w:val="single" w:sz="6" w:space="0" w:color="auto"/>
              <w:left w:val="single" w:sz="6" w:space="0" w:color="auto"/>
              <w:bottom w:val="single" w:sz="6" w:space="0" w:color="auto"/>
              <w:right w:val="single" w:sz="6" w:space="0" w:color="auto"/>
            </w:tcBorders>
            <w:shd w:val="clear" w:color="auto" w:fill="auto"/>
            <w:hideMark/>
          </w:tcPr>
          <w:p w14:paraId="1A6093CE"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lang w:val="el-GR"/>
              </w:rPr>
              <w:t>ΝΑΙ</w:t>
            </w:r>
            <w:r w:rsidRPr="006B53EF">
              <w:rPr>
                <w:rFonts w:ascii="Tahoma" w:hAnsi="Tahoma" w:cs="Tahoma"/>
                <w:sz w:val="20"/>
                <w:szCs w:val="20"/>
              </w:rPr>
              <w:t> </w:t>
            </w:r>
          </w:p>
        </w:tc>
        <w:tc>
          <w:tcPr>
            <w:tcW w:w="1525" w:type="dxa"/>
            <w:tcBorders>
              <w:top w:val="single" w:sz="6" w:space="0" w:color="auto"/>
              <w:left w:val="single" w:sz="6" w:space="0" w:color="auto"/>
              <w:bottom w:val="single" w:sz="6" w:space="0" w:color="auto"/>
              <w:right w:val="single" w:sz="6" w:space="0" w:color="auto"/>
            </w:tcBorders>
            <w:shd w:val="clear" w:color="auto" w:fill="auto"/>
            <w:hideMark/>
          </w:tcPr>
          <w:p w14:paraId="061305E7"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c>
          <w:tcPr>
            <w:tcW w:w="1946" w:type="dxa"/>
            <w:tcBorders>
              <w:top w:val="single" w:sz="6" w:space="0" w:color="auto"/>
              <w:left w:val="single" w:sz="6" w:space="0" w:color="auto"/>
              <w:bottom w:val="single" w:sz="6" w:space="0" w:color="auto"/>
              <w:right w:val="single" w:sz="6" w:space="0" w:color="auto"/>
            </w:tcBorders>
            <w:shd w:val="clear" w:color="auto" w:fill="auto"/>
            <w:hideMark/>
          </w:tcPr>
          <w:p w14:paraId="22D62E02"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r>
      <w:tr w:rsidR="000B45ED" w:rsidRPr="006138A5" w14:paraId="1C1BDDC6" w14:textId="77777777" w:rsidTr="00562F76">
        <w:trPr>
          <w:trHeight w:val="1005"/>
        </w:trPr>
        <w:tc>
          <w:tcPr>
            <w:tcW w:w="664" w:type="dxa"/>
            <w:tcBorders>
              <w:top w:val="single" w:sz="6" w:space="0" w:color="auto"/>
              <w:left w:val="single" w:sz="6" w:space="0" w:color="auto"/>
              <w:bottom w:val="single" w:sz="6" w:space="0" w:color="auto"/>
              <w:right w:val="single" w:sz="6" w:space="0" w:color="auto"/>
            </w:tcBorders>
            <w:shd w:val="clear" w:color="auto" w:fill="auto"/>
          </w:tcPr>
          <w:p w14:paraId="2E573C3B" w14:textId="6B7C8EAF" w:rsidR="00E41BD4" w:rsidRPr="006B53EF" w:rsidRDefault="00E41BD4" w:rsidP="00446527">
            <w:pPr>
              <w:pStyle w:val="aff0"/>
              <w:numPr>
                <w:ilvl w:val="0"/>
                <w:numId w:val="60"/>
              </w:numPr>
              <w:spacing w:before="100" w:beforeAutospacing="1"/>
              <w:ind w:left="590"/>
              <w:textAlignment w:val="baseline"/>
              <w:rPr>
                <w:rFonts w:ascii="Tahoma" w:hAnsi="Tahoma" w:cs="Tahoma"/>
                <w:sz w:val="20"/>
                <w:szCs w:val="20"/>
              </w:rPr>
            </w:pPr>
          </w:p>
        </w:tc>
        <w:tc>
          <w:tcPr>
            <w:tcW w:w="4127" w:type="dxa"/>
            <w:tcBorders>
              <w:top w:val="single" w:sz="6" w:space="0" w:color="auto"/>
              <w:left w:val="single" w:sz="6" w:space="0" w:color="auto"/>
              <w:bottom w:val="single" w:sz="6" w:space="0" w:color="auto"/>
              <w:right w:val="single" w:sz="6" w:space="0" w:color="auto"/>
            </w:tcBorders>
            <w:shd w:val="clear" w:color="auto" w:fill="auto"/>
            <w:hideMark/>
          </w:tcPr>
          <w:p w14:paraId="63AE5F00" w14:textId="77777777" w:rsidR="00E41BD4" w:rsidRPr="006B53EF" w:rsidRDefault="00E41BD4" w:rsidP="00E41BD4">
            <w:pPr>
              <w:spacing w:before="100" w:beforeAutospacing="1" w:after="100" w:afterAutospacing="1"/>
              <w:textAlignment w:val="baseline"/>
              <w:rPr>
                <w:rFonts w:ascii="Tahoma" w:hAnsi="Tahoma" w:cs="Tahoma"/>
                <w:sz w:val="20"/>
                <w:szCs w:val="20"/>
                <w:lang w:val="el-GR"/>
              </w:rPr>
            </w:pPr>
            <w:r w:rsidRPr="006B53EF">
              <w:rPr>
                <w:rFonts w:ascii="Tahoma" w:hAnsi="Tahoma" w:cs="Tahoma"/>
                <w:sz w:val="20"/>
                <w:szCs w:val="20"/>
                <w:lang w:val="el-GR"/>
              </w:rPr>
              <w:t>Το σύνολο των εξαρτημάτων που απαρτίζουν τον υπολογιστή να έχουν συναρμολογήσει από τον ίδιο, να φέρουν την έγκριση του και να αναφέρονται στα επίσημα τεχνικά φυλλάδια του συστήματος. </w:t>
            </w:r>
            <w:r w:rsidRPr="006B53EF">
              <w:rPr>
                <w:rFonts w:ascii="Tahoma" w:hAnsi="Tahoma" w:cs="Tahoma"/>
                <w:sz w:val="20"/>
                <w:szCs w:val="20"/>
              </w:rPr>
              <w:t> </w:t>
            </w:r>
          </w:p>
        </w:tc>
        <w:tc>
          <w:tcPr>
            <w:tcW w:w="1601" w:type="dxa"/>
            <w:tcBorders>
              <w:top w:val="single" w:sz="6" w:space="0" w:color="auto"/>
              <w:left w:val="single" w:sz="6" w:space="0" w:color="auto"/>
              <w:bottom w:val="single" w:sz="6" w:space="0" w:color="auto"/>
              <w:right w:val="single" w:sz="6" w:space="0" w:color="auto"/>
            </w:tcBorders>
            <w:shd w:val="clear" w:color="auto" w:fill="auto"/>
            <w:hideMark/>
          </w:tcPr>
          <w:p w14:paraId="337F6C5A"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lang w:val="el-GR"/>
              </w:rPr>
              <w:t>ΝΑΙ</w:t>
            </w:r>
            <w:r w:rsidRPr="006B53EF">
              <w:rPr>
                <w:rFonts w:ascii="Tahoma" w:hAnsi="Tahoma" w:cs="Tahoma"/>
                <w:sz w:val="20"/>
                <w:szCs w:val="20"/>
              </w:rPr>
              <w:t> </w:t>
            </w:r>
          </w:p>
        </w:tc>
        <w:tc>
          <w:tcPr>
            <w:tcW w:w="1525" w:type="dxa"/>
            <w:tcBorders>
              <w:top w:val="single" w:sz="6" w:space="0" w:color="auto"/>
              <w:left w:val="single" w:sz="6" w:space="0" w:color="auto"/>
              <w:bottom w:val="single" w:sz="6" w:space="0" w:color="auto"/>
              <w:right w:val="single" w:sz="6" w:space="0" w:color="auto"/>
            </w:tcBorders>
            <w:shd w:val="clear" w:color="auto" w:fill="auto"/>
            <w:hideMark/>
          </w:tcPr>
          <w:p w14:paraId="3A6C7B02"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c>
          <w:tcPr>
            <w:tcW w:w="1946" w:type="dxa"/>
            <w:tcBorders>
              <w:top w:val="single" w:sz="6" w:space="0" w:color="auto"/>
              <w:left w:val="single" w:sz="6" w:space="0" w:color="auto"/>
              <w:bottom w:val="single" w:sz="6" w:space="0" w:color="auto"/>
              <w:right w:val="single" w:sz="6" w:space="0" w:color="auto"/>
            </w:tcBorders>
            <w:shd w:val="clear" w:color="auto" w:fill="auto"/>
            <w:hideMark/>
          </w:tcPr>
          <w:p w14:paraId="6EB7CC0C"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r>
      <w:tr w:rsidR="000B45ED" w:rsidRPr="006138A5" w14:paraId="6C86BB0D" w14:textId="77777777" w:rsidTr="00562F76">
        <w:trPr>
          <w:trHeight w:val="300"/>
        </w:trPr>
        <w:tc>
          <w:tcPr>
            <w:tcW w:w="664" w:type="dxa"/>
            <w:tcBorders>
              <w:top w:val="single" w:sz="6" w:space="0" w:color="auto"/>
              <w:left w:val="single" w:sz="6" w:space="0" w:color="auto"/>
              <w:bottom w:val="single" w:sz="6" w:space="0" w:color="auto"/>
              <w:right w:val="single" w:sz="6" w:space="0" w:color="auto"/>
            </w:tcBorders>
            <w:shd w:val="clear" w:color="auto" w:fill="auto"/>
          </w:tcPr>
          <w:p w14:paraId="7417C0AE" w14:textId="247AB10F" w:rsidR="00E41BD4" w:rsidRPr="006B53EF" w:rsidRDefault="00E41BD4" w:rsidP="00446527">
            <w:pPr>
              <w:pStyle w:val="aff0"/>
              <w:numPr>
                <w:ilvl w:val="0"/>
                <w:numId w:val="60"/>
              </w:numPr>
              <w:spacing w:before="100" w:beforeAutospacing="1"/>
              <w:ind w:left="590"/>
              <w:textAlignment w:val="baseline"/>
              <w:rPr>
                <w:rFonts w:ascii="Tahoma" w:hAnsi="Tahoma" w:cs="Tahoma"/>
                <w:sz w:val="20"/>
                <w:szCs w:val="20"/>
              </w:rPr>
            </w:pPr>
          </w:p>
        </w:tc>
        <w:tc>
          <w:tcPr>
            <w:tcW w:w="4127" w:type="dxa"/>
            <w:tcBorders>
              <w:top w:val="single" w:sz="6" w:space="0" w:color="auto"/>
              <w:left w:val="single" w:sz="6" w:space="0" w:color="auto"/>
              <w:bottom w:val="single" w:sz="6" w:space="0" w:color="auto"/>
              <w:right w:val="single" w:sz="6" w:space="0" w:color="auto"/>
            </w:tcBorders>
            <w:shd w:val="clear" w:color="auto" w:fill="auto"/>
            <w:hideMark/>
          </w:tcPr>
          <w:p w14:paraId="4E47C58D" w14:textId="77777777" w:rsidR="00E41BD4" w:rsidRPr="006B53EF" w:rsidRDefault="00E41BD4" w:rsidP="00E41BD4">
            <w:pPr>
              <w:spacing w:before="100" w:beforeAutospacing="1" w:after="100" w:afterAutospacing="1"/>
              <w:textAlignment w:val="baseline"/>
              <w:rPr>
                <w:rFonts w:ascii="Tahoma" w:hAnsi="Tahoma" w:cs="Tahoma"/>
                <w:sz w:val="20"/>
                <w:szCs w:val="20"/>
                <w:lang w:val="el-GR"/>
              </w:rPr>
            </w:pPr>
            <w:r w:rsidRPr="006B53EF">
              <w:rPr>
                <w:rFonts w:ascii="Tahoma" w:hAnsi="Tahoma" w:cs="Tahoma"/>
                <w:sz w:val="20"/>
                <w:szCs w:val="20"/>
                <w:lang w:val="el-GR"/>
              </w:rPr>
              <w:t>Να υποστηρίζονται κατά την παράδοση είτε να υπάρχει η  δυνατότητα προσθήκης από τον κατασκευαστή, των κάτωθι τεχνολογιών ασφαλείας. </w:t>
            </w:r>
            <w:r w:rsidRPr="006B53EF">
              <w:rPr>
                <w:rFonts w:ascii="Tahoma" w:hAnsi="Tahoma" w:cs="Tahoma"/>
                <w:sz w:val="20"/>
                <w:szCs w:val="20"/>
              </w:rPr>
              <w:t> </w:t>
            </w:r>
          </w:p>
          <w:p w14:paraId="32729342"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Off-host BIOS Verification, BIOS Resilience, BIOS Recovery, ID credential protection, Secure Erase, Intel Secure Boot, Intel Authenticate. </w:t>
            </w:r>
          </w:p>
        </w:tc>
        <w:tc>
          <w:tcPr>
            <w:tcW w:w="1601" w:type="dxa"/>
            <w:tcBorders>
              <w:top w:val="single" w:sz="6" w:space="0" w:color="auto"/>
              <w:left w:val="single" w:sz="6" w:space="0" w:color="auto"/>
              <w:bottom w:val="single" w:sz="6" w:space="0" w:color="auto"/>
              <w:right w:val="single" w:sz="6" w:space="0" w:color="auto"/>
            </w:tcBorders>
            <w:shd w:val="clear" w:color="auto" w:fill="auto"/>
            <w:hideMark/>
          </w:tcPr>
          <w:p w14:paraId="70880711"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lang w:val="el-GR"/>
              </w:rPr>
              <w:t>ΝΑΙ</w:t>
            </w:r>
            <w:r w:rsidRPr="006B53EF">
              <w:rPr>
                <w:rFonts w:ascii="Tahoma" w:hAnsi="Tahoma" w:cs="Tahoma"/>
                <w:sz w:val="20"/>
                <w:szCs w:val="20"/>
              </w:rPr>
              <w:t> </w:t>
            </w:r>
          </w:p>
        </w:tc>
        <w:tc>
          <w:tcPr>
            <w:tcW w:w="1525" w:type="dxa"/>
            <w:tcBorders>
              <w:top w:val="single" w:sz="6" w:space="0" w:color="auto"/>
              <w:left w:val="single" w:sz="6" w:space="0" w:color="auto"/>
              <w:bottom w:val="single" w:sz="6" w:space="0" w:color="auto"/>
              <w:right w:val="single" w:sz="6" w:space="0" w:color="auto"/>
            </w:tcBorders>
            <w:shd w:val="clear" w:color="auto" w:fill="auto"/>
            <w:hideMark/>
          </w:tcPr>
          <w:p w14:paraId="2D840AF1"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c>
          <w:tcPr>
            <w:tcW w:w="1946" w:type="dxa"/>
            <w:tcBorders>
              <w:top w:val="single" w:sz="6" w:space="0" w:color="auto"/>
              <w:left w:val="single" w:sz="6" w:space="0" w:color="auto"/>
              <w:bottom w:val="single" w:sz="6" w:space="0" w:color="auto"/>
              <w:right w:val="single" w:sz="6" w:space="0" w:color="auto"/>
            </w:tcBorders>
            <w:shd w:val="clear" w:color="auto" w:fill="auto"/>
            <w:hideMark/>
          </w:tcPr>
          <w:p w14:paraId="3DA48B74"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r>
      <w:tr w:rsidR="000B45ED" w:rsidRPr="006138A5" w14:paraId="563ECA3B" w14:textId="77777777" w:rsidTr="00562F76">
        <w:trPr>
          <w:trHeight w:val="300"/>
        </w:trPr>
        <w:tc>
          <w:tcPr>
            <w:tcW w:w="664" w:type="dxa"/>
            <w:tcBorders>
              <w:top w:val="single" w:sz="6" w:space="0" w:color="auto"/>
              <w:left w:val="single" w:sz="6" w:space="0" w:color="auto"/>
              <w:bottom w:val="single" w:sz="6" w:space="0" w:color="auto"/>
              <w:right w:val="single" w:sz="6" w:space="0" w:color="auto"/>
            </w:tcBorders>
            <w:shd w:val="clear" w:color="auto" w:fill="auto"/>
          </w:tcPr>
          <w:p w14:paraId="07C2E0BB" w14:textId="11E74C11" w:rsidR="00E41BD4" w:rsidRPr="006B53EF" w:rsidRDefault="00E41BD4" w:rsidP="00446527">
            <w:pPr>
              <w:pStyle w:val="aff0"/>
              <w:numPr>
                <w:ilvl w:val="0"/>
                <w:numId w:val="60"/>
              </w:numPr>
              <w:spacing w:before="100" w:beforeAutospacing="1"/>
              <w:ind w:left="590"/>
              <w:textAlignment w:val="baseline"/>
              <w:rPr>
                <w:rFonts w:ascii="Tahoma" w:hAnsi="Tahoma" w:cs="Tahoma"/>
                <w:sz w:val="20"/>
                <w:szCs w:val="20"/>
              </w:rPr>
            </w:pPr>
          </w:p>
        </w:tc>
        <w:tc>
          <w:tcPr>
            <w:tcW w:w="4127" w:type="dxa"/>
            <w:tcBorders>
              <w:top w:val="single" w:sz="6" w:space="0" w:color="auto"/>
              <w:left w:val="single" w:sz="6" w:space="0" w:color="auto"/>
              <w:bottom w:val="single" w:sz="6" w:space="0" w:color="auto"/>
              <w:right w:val="single" w:sz="6" w:space="0" w:color="auto"/>
            </w:tcBorders>
            <w:shd w:val="clear" w:color="auto" w:fill="auto"/>
            <w:hideMark/>
          </w:tcPr>
          <w:p w14:paraId="5A3414EA" w14:textId="77777777" w:rsidR="00E41BD4" w:rsidRPr="006B53EF" w:rsidRDefault="00E41BD4" w:rsidP="00E41BD4">
            <w:pPr>
              <w:spacing w:before="100" w:beforeAutospacing="1" w:after="100" w:afterAutospacing="1"/>
              <w:textAlignment w:val="baseline"/>
              <w:rPr>
                <w:rFonts w:ascii="Tahoma" w:hAnsi="Tahoma" w:cs="Tahoma"/>
                <w:sz w:val="20"/>
                <w:szCs w:val="20"/>
                <w:lang w:val="el-GR"/>
              </w:rPr>
            </w:pPr>
            <w:r w:rsidRPr="006B53EF">
              <w:rPr>
                <w:rFonts w:ascii="Tahoma" w:hAnsi="Tahoma" w:cs="Tahoma"/>
                <w:sz w:val="20"/>
                <w:szCs w:val="20"/>
                <w:lang w:val="el-GR"/>
              </w:rPr>
              <w:t>Να υποστηρίζονται κατά την παράδοση είτε να υπάρχει η  δυνατότητα προσθήκης, των κάτωθι δυνατοτήτων.</w:t>
            </w:r>
            <w:r w:rsidRPr="006B53EF">
              <w:rPr>
                <w:rFonts w:ascii="Tahoma" w:hAnsi="Tahoma" w:cs="Tahoma"/>
                <w:sz w:val="20"/>
                <w:szCs w:val="20"/>
              </w:rPr>
              <w:t> </w:t>
            </w:r>
          </w:p>
          <w:p w14:paraId="1B132A94" w14:textId="77777777" w:rsidR="00E41BD4" w:rsidRPr="006B53EF" w:rsidRDefault="00E41BD4" w:rsidP="00E41BD4">
            <w:pPr>
              <w:spacing w:before="100" w:beforeAutospacing="1" w:after="100" w:afterAutospacing="1"/>
              <w:textAlignment w:val="baseline"/>
              <w:rPr>
                <w:rFonts w:ascii="Tahoma" w:hAnsi="Tahoma" w:cs="Tahoma"/>
                <w:sz w:val="20"/>
                <w:szCs w:val="20"/>
                <w:lang w:val="el-GR"/>
              </w:rPr>
            </w:pPr>
            <w:r w:rsidRPr="006B53EF">
              <w:rPr>
                <w:rFonts w:ascii="Tahoma" w:hAnsi="Tahoma" w:cs="Tahoma"/>
                <w:sz w:val="20"/>
                <w:szCs w:val="20"/>
                <w:lang w:val="el-GR"/>
              </w:rPr>
              <w:lastRenderedPageBreak/>
              <w:t xml:space="preserve">Εργαλείο διαχείρισης (GUI), για τη διαμόρφωση και ανάπτυξη του </w:t>
            </w:r>
            <w:r w:rsidRPr="006B53EF">
              <w:rPr>
                <w:rFonts w:ascii="Tahoma" w:hAnsi="Tahoma" w:cs="Tahoma"/>
                <w:sz w:val="20"/>
                <w:szCs w:val="20"/>
              </w:rPr>
              <w:t>BIOS</w:t>
            </w:r>
            <w:r w:rsidRPr="006B53EF">
              <w:rPr>
                <w:rFonts w:ascii="Tahoma" w:hAnsi="Tahoma" w:cs="Tahoma"/>
                <w:sz w:val="20"/>
                <w:szCs w:val="20"/>
                <w:lang w:val="el-GR"/>
              </w:rPr>
              <w:t>, σε περιβάλλον  λειτουργικού συστήματος. Να λειτουργεί με το SCCM και το Airwatch και να μπορεί να ενσωματωθεί αυτόματα σε LANDesk και KACE. Να  επιτρέπει να αυτοματοποιήσετε και να διαμορφώσετε από απόσταση, περισσότερες από 150  ρυθμίσεις BIOS.</w:t>
            </w:r>
            <w:r w:rsidRPr="006B53EF">
              <w:rPr>
                <w:rFonts w:ascii="Tahoma" w:hAnsi="Tahoma" w:cs="Tahoma"/>
                <w:sz w:val="20"/>
                <w:szCs w:val="20"/>
              </w:rPr>
              <w:t> </w:t>
            </w:r>
          </w:p>
          <w:p w14:paraId="495533E0" w14:textId="77777777" w:rsidR="00E41BD4" w:rsidRPr="006B53EF" w:rsidRDefault="00E41BD4" w:rsidP="00E41BD4">
            <w:pPr>
              <w:spacing w:before="100" w:beforeAutospacing="1" w:after="100" w:afterAutospacing="1"/>
              <w:textAlignment w:val="baseline"/>
              <w:rPr>
                <w:rFonts w:ascii="Tahoma" w:hAnsi="Tahoma" w:cs="Tahoma"/>
                <w:sz w:val="20"/>
                <w:szCs w:val="20"/>
                <w:lang w:val="el-GR"/>
              </w:rPr>
            </w:pPr>
            <w:r w:rsidRPr="006B53EF">
              <w:rPr>
                <w:rFonts w:ascii="Tahoma" w:hAnsi="Tahoma" w:cs="Tahoma"/>
                <w:sz w:val="20"/>
                <w:szCs w:val="20"/>
                <w:lang w:val="el-GR"/>
              </w:rPr>
              <w:t>Εργαλείο  εργοστασιακά εγκατεστημένο το οποίο επιτρέπει στους χρήστες  να διαχειρίζονται, να παρουσιάζουν και να εγκαθιστούν αυτόματα ενημερώσεις του κατασκευαστή  στο BIOS, προγράμματα οδήγησης και λογισμικό.   </w:t>
            </w:r>
            <w:r w:rsidRPr="006B53EF">
              <w:rPr>
                <w:rFonts w:ascii="Tahoma" w:hAnsi="Tahoma" w:cs="Tahoma"/>
                <w:sz w:val="20"/>
                <w:szCs w:val="20"/>
              </w:rPr>
              <w:t> </w:t>
            </w:r>
          </w:p>
        </w:tc>
        <w:tc>
          <w:tcPr>
            <w:tcW w:w="1601" w:type="dxa"/>
            <w:tcBorders>
              <w:top w:val="single" w:sz="6" w:space="0" w:color="auto"/>
              <w:left w:val="single" w:sz="6" w:space="0" w:color="auto"/>
              <w:bottom w:val="single" w:sz="6" w:space="0" w:color="auto"/>
              <w:right w:val="single" w:sz="6" w:space="0" w:color="auto"/>
            </w:tcBorders>
            <w:shd w:val="clear" w:color="auto" w:fill="auto"/>
            <w:hideMark/>
          </w:tcPr>
          <w:p w14:paraId="64B3F67C"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lang w:val="el-GR"/>
              </w:rPr>
              <w:lastRenderedPageBreak/>
              <w:t>ΝΑΙ</w:t>
            </w:r>
            <w:r w:rsidRPr="006B53EF">
              <w:rPr>
                <w:rFonts w:ascii="Tahoma" w:hAnsi="Tahoma" w:cs="Tahoma"/>
                <w:sz w:val="20"/>
                <w:szCs w:val="20"/>
              </w:rPr>
              <w:t> </w:t>
            </w:r>
          </w:p>
        </w:tc>
        <w:tc>
          <w:tcPr>
            <w:tcW w:w="1525" w:type="dxa"/>
            <w:tcBorders>
              <w:top w:val="single" w:sz="6" w:space="0" w:color="auto"/>
              <w:left w:val="single" w:sz="6" w:space="0" w:color="auto"/>
              <w:bottom w:val="single" w:sz="6" w:space="0" w:color="auto"/>
              <w:right w:val="single" w:sz="6" w:space="0" w:color="auto"/>
            </w:tcBorders>
            <w:shd w:val="clear" w:color="auto" w:fill="auto"/>
            <w:hideMark/>
          </w:tcPr>
          <w:p w14:paraId="6703D247"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c>
          <w:tcPr>
            <w:tcW w:w="1946" w:type="dxa"/>
            <w:tcBorders>
              <w:top w:val="single" w:sz="6" w:space="0" w:color="auto"/>
              <w:left w:val="single" w:sz="6" w:space="0" w:color="auto"/>
              <w:bottom w:val="single" w:sz="6" w:space="0" w:color="auto"/>
              <w:right w:val="single" w:sz="6" w:space="0" w:color="auto"/>
            </w:tcBorders>
            <w:shd w:val="clear" w:color="auto" w:fill="auto"/>
            <w:hideMark/>
          </w:tcPr>
          <w:p w14:paraId="18A6E8D4"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r>
      <w:tr w:rsidR="000B45ED" w:rsidRPr="006138A5" w14:paraId="5AE69C69" w14:textId="77777777" w:rsidTr="00562F76">
        <w:trPr>
          <w:trHeight w:val="300"/>
        </w:trPr>
        <w:tc>
          <w:tcPr>
            <w:tcW w:w="664" w:type="dxa"/>
            <w:tcBorders>
              <w:top w:val="single" w:sz="6" w:space="0" w:color="auto"/>
              <w:left w:val="single" w:sz="6" w:space="0" w:color="auto"/>
              <w:bottom w:val="single" w:sz="6" w:space="0" w:color="auto"/>
              <w:right w:val="single" w:sz="6" w:space="0" w:color="auto"/>
            </w:tcBorders>
            <w:shd w:val="clear" w:color="auto" w:fill="auto"/>
          </w:tcPr>
          <w:p w14:paraId="41E122A2" w14:textId="715DE3D1" w:rsidR="00E41BD4" w:rsidRPr="006B53EF" w:rsidRDefault="00E41BD4" w:rsidP="00446527">
            <w:pPr>
              <w:pStyle w:val="aff0"/>
              <w:numPr>
                <w:ilvl w:val="0"/>
                <w:numId w:val="60"/>
              </w:numPr>
              <w:spacing w:before="100" w:beforeAutospacing="1"/>
              <w:ind w:left="590"/>
              <w:textAlignment w:val="baseline"/>
              <w:rPr>
                <w:rFonts w:ascii="Tahoma" w:hAnsi="Tahoma" w:cs="Tahoma"/>
                <w:sz w:val="20"/>
                <w:szCs w:val="20"/>
              </w:rPr>
            </w:pPr>
          </w:p>
        </w:tc>
        <w:tc>
          <w:tcPr>
            <w:tcW w:w="4127" w:type="dxa"/>
            <w:tcBorders>
              <w:top w:val="single" w:sz="6" w:space="0" w:color="auto"/>
              <w:left w:val="single" w:sz="6" w:space="0" w:color="auto"/>
              <w:bottom w:val="single" w:sz="6" w:space="0" w:color="auto"/>
              <w:right w:val="single" w:sz="6" w:space="0" w:color="auto"/>
            </w:tcBorders>
            <w:shd w:val="clear" w:color="auto" w:fill="auto"/>
            <w:hideMark/>
          </w:tcPr>
          <w:p w14:paraId="74FA7B96"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lang w:val="el-GR"/>
              </w:rPr>
              <w:t>Να υποστηρίζει εφαρμογή με δυνατότητα προληπτικής επίλυσης προβλημάτων με αυτοματοποιημένο εντοπισμό, αυτόματη δημιουργία υπόθεσης βλάβης στο σύστημα του κατασκευαστή και υποστήριξη. Επίσης να  εκτελεί αυτόματες βελτιστοποιήσεις λογισμικού.</w:t>
            </w:r>
            <w:r w:rsidRPr="006B53EF">
              <w:rPr>
                <w:rFonts w:ascii="Tahoma" w:hAnsi="Tahoma" w:cs="Tahoma"/>
                <w:sz w:val="20"/>
                <w:szCs w:val="20"/>
              </w:rPr>
              <w:t> </w:t>
            </w:r>
          </w:p>
        </w:tc>
        <w:tc>
          <w:tcPr>
            <w:tcW w:w="1601" w:type="dxa"/>
            <w:tcBorders>
              <w:top w:val="single" w:sz="6" w:space="0" w:color="auto"/>
              <w:left w:val="single" w:sz="6" w:space="0" w:color="auto"/>
              <w:bottom w:val="single" w:sz="6" w:space="0" w:color="auto"/>
              <w:right w:val="single" w:sz="6" w:space="0" w:color="auto"/>
            </w:tcBorders>
            <w:shd w:val="clear" w:color="auto" w:fill="auto"/>
            <w:hideMark/>
          </w:tcPr>
          <w:p w14:paraId="4864286C"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lang w:val="el-GR"/>
              </w:rPr>
              <w:t>ΝΑΙ</w:t>
            </w:r>
            <w:r w:rsidRPr="006B53EF">
              <w:rPr>
                <w:rFonts w:ascii="Tahoma" w:hAnsi="Tahoma" w:cs="Tahoma"/>
                <w:sz w:val="20"/>
                <w:szCs w:val="20"/>
              </w:rPr>
              <w:t> </w:t>
            </w:r>
          </w:p>
        </w:tc>
        <w:tc>
          <w:tcPr>
            <w:tcW w:w="1525" w:type="dxa"/>
            <w:tcBorders>
              <w:top w:val="single" w:sz="6" w:space="0" w:color="auto"/>
              <w:left w:val="single" w:sz="6" w:space="0" w:color="auto"/>
              <w:bottom w:val="single" w:sz="6" w:space="0" w:color="auto"/>
              <w:right w:val="single" w:sz="6" w:space="0" w:color="auto"/>
            </w:tcBorders>
            <w:shd w:val="clear" w:color="auto" w:fill="auto"/>
            <w:hideMark/>
          </w:tcPr>
          <w:p w14:paraId="456F85AF"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c>
          <w:tcPr>
            <w:tcW w:w="1946" w:type="dxa"/>
            <w:tcBorders>
              <w:top w:val="single" w:sz="6" w:space="0" w:color="auto"/>
              <w:left w:val="single" w:sz="6" w:space="0" w:color="auto"/>
              <w:bottom w:val="single" w:sz="6" w:space="0" w:color="auto"/>
              <w:right w:val="single" w:sz="6" w:space="0" w:color="auto"/>
            </w:tcBorders>
            <w:shd w:val="clear" w:color="auto" w:fill="auto"/>
            <w:hideMark/>
          </w:tcPr>
          <w:p w14:paraId="62686B3B"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r>
      <w:tr w:rsidR="000B45ED" w:rsidRPr="006138A5" w14:paraId="010F981C" w14:textId="77777777" w:rsidTr="00562F76">
        <w:trPr>
          <w:trHeight w:val="300"/>
        </w:trPr>
        <w:tc>
          <w:tcPr>
            <w:tcW w:w="664" w:type="dxa"/>
            <w:tcBorders>
              <w:top w:val="single" w:sz="6" w:space="0" w:color="auto"/>
              <w:left w:val="single" w:sz="6" w:space="0" w:color="auto"/>
              <w:bottom w:val="single" w:sz="6" w:space="0" w:color="auto"/>
              <w:right w:val="single" w:sz="6" w:space="0" w:color="auto"/>
            </w:tcBorders>
            <w:shd w:val="clear" w:color="auto" w:fill="auto"/>
          </w:tcPr>
          <w:p w14:paraId="5C0B4A26" w14:textId="39F9B93E" w:rsidR="00E41BD4" w:rsidRPr="006B53EF" w:rsidRDefault="00E41BD4" w:rsidP="00446527">
            <w:pPr>
              <w:pStyle w:val="aff0"/>
              <w:numPr>
                <w:ilvl w:val="0"/>
                <w:numId w:val="60"/>
              </w:numPr>
              <w:spacing w:before="100" w:beforeAutospacing="1"/>
              <w:ind w:left="590"/>
              <w:textAlignment w:val="baseline"/>
              <w:rPr>
                <w:rFonts w:ascii="Tahoma" w:hAnsi="Tahoma" w:cs="Tahoma"/>
                <w:sz w:val="20"/>
                <w:szCs w:val="20"/>
              </w:rPr>
            </w:pPr>
          </w:p>
        </w:tc>
        <w:tc>
          <w:tcPr>
            <w:tcW w:w="4127" w:type="dxa"/>
            <w:tcBorders>
              <w:top w:val="single" w:sz="6" w:space="0" w:color="auto"/>
              <w:left w:val="single" w:sz="6" w:space="0" w:color="auto"/>
              <w:bottom w:val="single" w:sz="6" w:space="0" w:color="auto"/>
              <w:right w:val="single" w:sz="6" w:space="0" w:color="auto"/>
            </w:tcBorders>
            <w:shd w:val="clear" w:color="auto" w:fill="auto"/>
            <w:hideMark/>
          </w:tcPr>
          <w:p w14:paraId="3828841F" w14:textId="77777777" w:rsidR="00E41BD4" w:rsidRPr="006B53EF" w:rsidRDefault="00E41BD4" w:rsidP="00E41BD4">
            <w:pPr>
              <w:spacing w:before="100" w:beforeAutospacing="1" w:after="100" w:afterAutospacing="1"/>
              <w:textAlignment w:val="baseline"/>
              <w:rPr>
                <w:rFonts w:ascii="Tahoma" w:hAnsi="Tahoma" w:cs="Tahoma"/>
                <w:sz w:val="20"/>
                <w:szCs w:val="20"/>
                <w:lang w:val="el-GR"/>
              </w:rPr>
            </w:pPr>
            <w:r w:rsidRPr="006B53EF">
              <w:rPr>
                <w:rFonts w:ascii="Tahoma" w:hAnsi="Tahoma" w:cs="Tahoma"/>
                <w:sz w:val="20"/>
                <w:szCs w:val="20"/>
                <w:lang w:val="el-GR"/>
              </w:rPr>
              <w:t>Να υποστηρίζει την δυνατότητα εγκατάστασης   λογισμικού τεχνητής νοημοσύνης, του ίδιου κατασκευαστή,  που μαθαίνει και προσαρμόζει το σύστημα  στο τρόπο εργασίας, παρέχει βελτιωμένη απόκριση συστήματος και βελτιώνει αυτόματα την απόδοση των εφαρμογών.</w:t>
            </w:r>
            <w:r w:rsidRPr="006B53EF">
              <w:rPr>
                <w:rFonts w:ascii="Tahoma" w:hAnsi="Tahoma" w:cs="Tahoma"/>
                <w:sz w:val="20"/>
                <w:szCs w:val="20"/>
              </w:rPr>
              <w:t> </w:t>
            </w:r>
          </w:p>
        </w:tc>
        <w:tc>
          <w:tcPr>
            <w:tcW w:w="1601" w:type="dxa"/>
            <w:tcBorders>
              <w:top w:val="single" w:sz="6" w:space="0" w:color="auto"/>
              <w:left w:val="single" w:sz="6" w:space="0" w:color="auto"/>
              <w:bottom w:val="single" w:sz="6" w:space="0" w:color="auto"/>
              <w:right w:val="single" w:sz="6" w:space="0" w:color="auto"/>
            </w:tcBorders>
            <w:shd w:val="clear" w:color="auto" w:fill="auto"/>
            <w:hideMark/>
          </w:tcPr>
          <w:p w14:paraId="05617DD2"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lang w:val="el-GR"/>
              </w:rPr>
              <w:t>ΝΑΙ</w:t>
            </w:r>
            <w:r w:rsidRPr="006B53EF">
              <w:rPr>
                <w:rFonts w:ascii="Tahoma" w:hAnsi="Tahoma" w:cs="Tahoma"/>
                <w:sz w:val="20"/>
                <w:szCs w:val="20"/>
              </w:rPr>
              <w:t> </w:t>
            </w:r>
          </w:p>
        </w:tc>
        <w:tc>
          <w:tcPr>
            <w:tcW w:w="1525" w:type="dxa"/>
            <w:tcBorders>
              <w:top w:val="single" w:sz="6" w:space="0" w:color="auto"/>
              <w:left w:val="single" w:sz="6" w:space="0" w:color="auto"/>
              <w:bottom w:val="single" w:sz="6" w:space="0" w:color="auto"/>
              <w:right w:val="single" w:sz="6" w:space="0" w:color="auto"/>
            </w:tcBorders>
            <w:shd w:val="clear" w:color="auto" w:fill="auto"/>
            <w:hideMark/>
          </w:tcPr>
          <w:p w14:paraId="08248BA1"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c>
          <w:tcPr>
            <w:tcW w:w="1946" w:type="dxa"/>
            <w:tcBorders>
              <w:top w:val="single" w:sz="6" w:space="0" w:color="auto"/>
              <w:left w:val="single" w:sz="6" w:space="0" w:color="auto"/>
              <w:bottom w:val="single" w:sz="6" w:space="0" w:color="auto"/>
              <w:right w:val="single" w:sz="6" w:space="0" w:color="auto"/>
            </w:tcBorders>
            <w:shd w:val="clear" w:color="auto" w:fill="auto"/>
            <w:hideMark/>
          </w:tcPr>
          <w:p w14:paraId="7D0D44A6"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r>
      <w:tr w:rsidR="000B45ED" w:rsidRPr="006138A5" w14:paraId="3EEF9A16" w14:textId="77777777" w:rsidTr="00562F76">
        <w:trPr>
          <w:trHeight w:val="300"/>
        </w:trPr>
        <w:tc>
          <w:tcPr>
            <w:tcW w:w="664" w:type="dxa"/>
            <w:tcBorders>
              <w:top w:val="single" w:sz="6" w:space="0" w:color="auto"/>
              <w:left w:val="single" w:sz="6" w:space="0" w:color="auto"/>
              <w:bottom w:val="single" w:sz="6" w:space="0" w:color="auto"/>
              <w:right w:val="single" w:sz="6" w:space="0" w:color="auto"/>
            </w:tcBorders>
            <w:shd w:val="clear" w:color="auto" w:fill="auto"/>
          </w:tcPr>
          <w:p w14:paraId="4E4B0AC4" w14:textId="3C446427" w:rsidR="00E41BD4" w:rsidRPr="006B53EF" w:rsidRDefault="00E41BD4" w:rsidP="00446527">
            <w:pPr>
              <w:pStyle w:val="aff0"/>
              <w:numPr>
                <w:ilvl w:val="0"/>
                <w:numId w:val="60"/>
              </w:numPr>
              <w:spacing w:before="100" w:beforeAutospacing="1"/>
              <w:ind w:left="590"/>
              <w:textAlignment w:val="baseline"/>
              <w:rPr>
                <w:rFonts w:ascii="Tahoma" w:hAnsi="Tahoma" w:cs="Tahoma"/>
                <w:sz w:val="20"/>
                <w:szCs w:val="20"/>
              </w:rPr>
            </w:pPr>
          </w:p>
        </w:tc>
        <w:tc>
          <w:tcPr>
            <w:tcW w:w="4127" w:type="dxa"/>
            <w:tcBorders>
              <w:top w:val="single" w:sz="6" w:space="0" w:color="auto"/>
              <w:left w:val="single" w:sz="6" w:space="0" w:color="auto"/>
              <w:bottom w:val="single" w:sz="6" w:space="0" w:color="auto"/>
              <w:right w:val="single" w:sz="6" w:space="0" w:color="auto"/>
            </w:tcBorders>
            <w:shd w:val="clear" w:color="auto" w:fill="auto"/>
            <w:hideMark/>
          </w:tcPr>
          <w:p w14:paraId="2FE8DB92"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lang w:val="el-GR"/>
              </w:rPr>
              <w:t>Πιστοποιήσεων</w:t>
            </w:r>
            <w:r w:rsidRPr="006B53EF">
              <w:rPr>
                <w:rFonts w:ascii="Tahoma" w:hAnsi="Tahoma" w:cs="Tahoma"/>
                <w:sz w:val="20"/>
                <w:szCs w:val="20"/>
              </w:rPr>
              <w:t>: CE, ENERGY STAR, EPEAT, WEEE, EU RoHS. </w:t>
            </w:r>
          </w:p>
          <w:p w14:paraId="073958F6" w14:textId="258193D8" w:rsidR="00E41BD4" w:rsidRPr="006B53EF" w:rsidRDefault="00E41BD4" w:rsidP="00E41BD4">
            <w:pPr>
              <w:spacing w:before="100" w:beforeAutospacing="1" w:after="100" w:afterAutospacing="1"/>
              <w:textAlignment w:val="baseline"/>
              <w:rPr>
                <w:rFonts w:ascii="Tahoma" w:hAnsi="Tahoma" w:cs="Tahoma"/>
                <w:sz w:val="20"/>
                <w:szCs w:val="20"/>
                <w:lang w:val="el-GR"/>
              </w:rPr>
            </w:pPr>
            <w:r w:rsidRPr="006B53EF">
              <w:rPr>
                <w:rFonts w:ascii="Tahoma" w:hAnsi="Tahoma" w:cs="Tahoma"/>
                <w:sz w:val="20"/>
                <w:szCs w:val="20"/>
                <w:lang w:val="el-GR"/>
              </w:rPr>
              <w:t>(Εάν η πιστοποίηση αναφέρεται στο επίσημο τεχνικό φυλλάδιο του κατασκευαστή δεν απαιτείτε η κατάθεσή του.)</w:t>
            </w:r>
            <w:r w:rsidRPr="006B53EF">
              <w:rPr>
                <w:rFonts w:ascii="Tahoma" w:hAnsi="Tahoma" w:cs="Tahoma"/>
                <w:sz w:val="20"/>
                <w:szCs w:val="20"/>
              </w:rPr>
              <w:t> </w:t>
            </w:r>
          </w:p>
        </w:tc>
        <w:tc>
          <w:tcPr>
            <w:tcW w:w="1601" w:type="dxa"/>
            <w:tcBorders>
              <w:top w:val="single" w:sz="6" w:space="0" w:color="auto"/>
              <w:left w:val="single" w:sz="6" w:space="0" w:color="auto"/>
              <w:bottom w:val="single" w:sz="6" w:space="0" w:color="auto"/>
              <w:right w:val="single" w:sz="6" w:space="0" w:color="auto"/>
            </w:tcBorders>
            <w:shd w:val="clear" w:color="auto" w:fill="auto"/>
            <w:hideMark/>
          </w:tcPr>
          <w:p w14:paraId="3E169582"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lang w:val="el-GR"/>
              </w:rPr>
              <w:t>ΝΑΙ</w:t>
            </w:r>
            <w:r w:rsidRPr="006B53EF">
              <w:rPr>
                <w:rFonts w:ascii="Tahoma" w:hAnsi="Tahoma" w:cs="Tahoma"/>
                <w:sz w:val="20"/>
                <w:szCs w:val="20"/>
              </w:rPr>
              <w:t> </w:t>
            </w:r>
          </w:p>
        </w:tc>
        <w:tc>
          <w:tcPr>
            <w:tcW w:w="1525" w:type="dxa"/>
            <w:tcBorders>
              <w:top w:val="single" w:sz="6" w:space="0" w:color="auto"/>
              <w:left w:val="single" w:sz="6" w:space="0" w:color="auto"/>
              <w:bottom w:val="single" w:sz="6" w:space="0" w:color="auto"/>
              <w:right w:val="single" w:sz="6" w:space="0" w:color="auto"/>
            </w:tcBorders>
            <w:shd w:val="clear" w:color="auto" w:fill="auto"/>
            <w:hideMark/>
          </w:tcPr>
          <w:p w14:paraId="0372624A"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c>
          <w:tcPr>
            <w:tcW w:w="1946" w:type="dxa"/>
            <w:tcBorders>
              <w:top w:val="single" w:sz="6" w:space="0" w:color="auto"/>
              <w:left w:val="single" w:sz="6" w:space="0" w:color="auto"/>
              <w:bottom w:val="single" w:sz="6" w:space="0" w:color="auto"/>
              <w:right w:val="single" w:sz="6" w:space="0" w:color="auto"/>
            </w:tcBorders>
            <w:shd w:val="clear" w:color="auto" w:fill="auto"/>
            <w:hideMark/>
          </w:tcPr>
          <w:p w14:paraId="56315DFD"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r>
      <w:tr w:rsidR="000B45ED" w:rsidRPr="006138A5" w14:paraId="27C1627E" w14:textId="77777777" w:rsidTr="00562F76">
        <w:trPr>
          <w:trHeight w:val="300"/>
        </w:trPr>
        <w:tc>
          <w:tcPr>
            <w:tcW w:w="664" w:type="dxa"/>
            <w:tcBorders>
              <w:top w:val="single" w:sz="6" w:space="0" w:color="auto"/>
              <w:left w:val="single" w:sz="6" w:space="0" w:color="auto"/>
              <w:bottom w:val="single" w:sz="6" w:space="0" w:color="auto"/>
              <w:right w:val="single" w:sz="6" w:space="0" w:color="auto"/>
            </w:tcBorders>
            <w:shd w:val="clear" w:color="auto" w:fill="auto"/>
          </w:tcPr>
          <w:p w14:paraId="08F71C68" w14:textId="26C303D6" w:rsidR="00E41BD4" w:rsidRPr="006B53EF" w:rsidRDefault="00E41BD4" w:rsidP="00446527">
            <w:pPr>
              <w:pStyle w:val="aff0"/>
              <w:numPr>
                <w:ilvl w:val="0"/>
                <w:numId w:val="60"/>
              </w:numPr>
              <w:spacing w:before="100" w:beforeAutospacing="1"/>
              <w:ind w:left="590"/>
              <w:textAlignment w:val="baseline"/>
              <w:rPr>
                <w:rFonts w:ascii="Tahoma" w:hAnsi="Tahoma" w:cs="Tahoma"/>
                <w:sz w:val="20"/>
                <w:szCs w:val="20"/>
              </w:rPr>
            </w:pPr>
          </w:p>
        </w:tc>
        <w:tc>
          <w:tcPr>
            <w:tcW w:w="4127" w:type="dxa"/>
            <w:tcBorders>
              <w:top w:val="single" w:sz="6" w:space="0" w:color="auto"/>
              <w:left w:val="single" w:sz="6" w:space="0" w:color="auto"/>
              <w:bottom w:val="single" w:sz="6" w:space="0" w:color="auto"/>
              <w:right w:val="single" w:sz="6" w:space="0" w:color="auto"/>
            </w:tcBorders>
            <w:shd w:val="clear" w:color="auto" w:fill="auto"/>
            <w:hideMark/>
          </w:tcPr>
          <w:p w14:paraId="0B09702A" w14:textId="77777777" w:rsidR="00E41BD4" w:rsidRPr="006B53EF" w:rsidRDefault="00E41BD4" w:rsidP="00E41BD4">
            <w:pPr>
              <w:spacing w:before="100" w:beforeAutospacing="1" w:after="100" w:afterAutospacing="1"/>
              <w:textAlignment w:val="baseline"/>
              <w:rPr>
                <w:rFonts w:ascii="Tahoma" w:hAnsi="Tahoma" w:cs="Tahoma"/>
                <w:sz w:val="20"/>
                <w:szCs w:val="20"/>
                <w:lang w:val="el-GR"/>
              </w:rPr>
            </w:pPr>
            <w:r w:rsidRPr="006B53EF">
              <w:rPr>
                <w:rFonts w:ascii="Tahoma" w:hAnsi="Tahoma" w:cs="Tahoma"/>
                <w:sz w:val="20"/>
                <w:szCs w:val="20"/>
                <w:lang w:val="el-GR"/>
              </w:rPr>
              <w:t>Για την εξακρίβωση της αξιοπιστίας και της ανθεκτικότητας του προτεινομένου συστήματος, θα πρέπει να έχει υποβληθεί και να έχει περάσει με επιτυχία,  από  MIL-STD 810</w:t>
            </w:r>
            <w:r w:rsidRPr="006B53EF">
              <w:rPr>
                <w:rFonts w:ascii="Tahoma" w:hAnsi="Tahoma" w:cs="Tahoma"/>
                <w:sz w:val="20"/>
                <w:szCs w:val="20"/>
              </w:rPr>
              <w:t>G</w:t>
            </w:r>
            <w:r w:rsidRPr="006B53EF">
              <w:rPr>
                <w:rFonts w:ascii="Tahoma" w:hAnsi="Tahoma" w:cs="Tahoma"/>
                <w:sz w:val="20"/>
                <w:szCs w:val="20"/>
                <w:lang w:val="el-GR"/>
              </w:rPr>
              <w:t xml:space="preserve"> tests.</w:t>
            </w:r>
            <w:r w:rsidRPr="006B53EF">
              <w:rPr>
                <w:rFonts w:ascii="Tahoma" w:hAnsi="Tahoma" w:cs="Tahoma"/>
                <w:sz w:val="20"/>
                <w:szCs w:val="20"/>
              </w:rPr>
              <w:t> </w:t>
            </w:r>
          </w:p>
        </w:tc>
        <w:tc>
          <w:tcPr>
            <w:tcW w:w="1601" w:type="dxa"/>
            <w:tcBorders>
              <w:top w:val="single" w:sz="6" w:space="0" w:color="auto"/>
              <w:left w:val="single" w:sz="6" w:space="0" w:color="auto"/>
              <w:bottom w:val="single" w:sz="6" w:space="0" w:color="auto"/>
              <w:right w:val="single" w:sz="6" w:space="0" w:color="auto"/>
            </w:tcBorders>
            <w:shd w:val="clear" w:color="auto" w:fill="auto"/>
            <w:hideMark/>
          </w:tcPr>
          <w:p w14:paraId="0420BF72"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lang w:val="el-GR"/>
              </w:rPr>
              <w:t>ΝΑΙ</w:t>
            </w:r>
            <w:r w:rsidRPr="006B53EF">
              <w:rPr>
                <w:rFonts w:ascii="Tahoma" w:hAnsi="Tahoma" w:cs="Tahoma"/>
                <w:sz w:val="20"/>
                <w:szCs w:val="20"/>
              </w:rPr>
              <w:t> </w:t>
            </w:r>
          </w:p>
        </w:tc>
        <w:tc>
          <w:tcPr>
            <w:tcW w:w="1525" w:type="dxa"/>
            <w:tcBorders>
              <w:top w:val="single" w:sz="6" w:space="0" w:color="auto"/>
              <w:left w:val="single" w:sz="6" w:space="0" w:color="auto"/>
              <w:bottom w:val="single" w:sz="6" w:space="0" w:color="auto"/>
              <w:right w:val="single" w:sz="6" w:space="0" w:color="auto"/>
            </w:tcBorders>
            <w:shd w:val="clear" w:color="auto" w:fill="auto"/>
            <w:hideMark/>
          </w:tcPr>
          <w:p w14:paraId="775D3720"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c>
          <w:tcPr>
            <w:tcW w:w="1946" w:type="dxa"/>
            <w:tcBorders>
              <w:top w:val="single" w:sz="6" w:space="0" w:color="auto"/>
              <w:left w:val="single" w:sz="6" w:space="0" w:color="auto"/>
              <w:bottom w:val="single" w:sz="6" w:space="0" w:color="auto"/>
              <w:right w:val="single" w:sz="6" w:space="0" w:color="auto"/>
            </w:tcBorders>
            <w:shd w:val="clear" w:color="auto" w:fill="auto"/>
            <w:hideMark/>
          </w:tcPr>
          <w:p w14:paraId="4E18C81A"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r>
      <w:tr w:rsidR="000B45ED" w:rsidRPr="006138A5" w14:paraId="49462E7A" w14:textId="77777777" w:rsidTr="00562F76">
        <w:trPr>
          <w:trHeight w:val="300"/>
        </w:trPr>
        <w:tc>
          <w:tcPr>
            <w:tcW w:w="664" w:type="dxa"/>
            <w:tcBorders>
              <w:top w:val="single" w:sz="6" w:space="0" w:color="auto"/>
              <w:left w:val="single" w:sz="6" w:space="0" w:color="auto"/>
              <w:bottom w:val="single" w:sz="6" w:space="0" w:color="auto"/>
              <w:right w:val="single" w:sz="6" w:space="0" w:color="auto"/>
            </w:tcBorders>
            <w:shd w:val="clear" w:color="auto" w:fill="FFFFFF"/>
          </w:tcPr>
          <w:p w14:paraId="40EC3578" w14:textId="2276F027" w:rsidR="00E41BD4" w:rsidRPr="006B53EF" w:rsidRDefault="00E41BD4" w:rsidP="00446527">
            <w:pPr>
              <w:pStyle w:val="aff0"/>
              <w:numPr>
                <w:ilvl w:val="0"/>
                <w:numId w:val="60"/>
              </w:numPr>
              <w:spacing w:before="100" w:beforeAutospacing="1"/>
              <w:ind w:left="590"/>
              <w:textAlignment w:val="baseline"/>
              <w:rPr>
                <w:rFonts w:ascii="Tahoma" w:hAnsi="Tahoma" w:cs="Tahoma"/>
                <w:sz w:val="20"/>
                <w:szCs w:val="20"/>
              </w:rPr>
            </w:pPr>
          </w:p>
        </w:tc>
        <w:tc>
          <w:tcPr>
            <w:tcW w:w="4127" w:type="dxa"/>
            <w:tcBorders>
              <w:top w:val="single" w:sz="6" w:space="0" w:color="auto"/>
              <w:left w:val="single" w:sz="6" w:space="0" w:color="auto"/>
              <w:bottom w:val="single" w:sz="6" w:space="0" w:color="auto"/>
              <w:right w:val="single" w:sz="6" w:space="0" w:color="auto"/>
            </w:tcBorders>
            <w:shd w:val="clear" w:color="auto" w:fill="FFFFFF"/>
            <w:hideMark/>
          </w:tcPr>
          <w:p w14:paraId="40CC1130" w14:textId="77777777" w:rsidR="00E41BD4" w:rsidRPr="006B53EF" w:rsidRDefault="00E41BD4" w:rsidP="00E41BD4">
            <w:pPr>
              <w:spacing w:before="100" w:beforeAutospacing="1" w:after="100" w:afterAutospacing="1"/>
              <w:textAlignment w:val="baseline"/>
              <w:rPr>
                <w:rFonts w:ascii="Tahoma" w:hAnsi="Tahoma" w:cs="Tahoma"/>
                <w:sz w:val="20"/>
                <w:szCs w:val="20"/>
                <w:lang w:val="el-GR"/>
              </w:rPr>
            </w:pPr>
            <w:r w:rsidRPr="006B53EF">
              <w:rPr>
                <w:rFonts w:ascii="Tahoma" w:hAnsi="Tahoma" w:cs="Tahoma"/>
                <w:sz w:val="20"/>
                <w:szCs w:val="20"/>
                <w:lang w:val="el-GR"/>
              </w:rPr>
              <w:t>Εγγύηση για το σύνολο του προσφερόμενου υπολογιστή απευθείας από τον κατασκευαστή του, χρονικής διάρκειας 5 ετών με επιτόπια (on site) υποστήριξη και απόκριση την επόμενη εργάσιμη ημέρα (NBD) από την διάγνωση της βλάβης </w:t>
            </w:r>
            <w:r w:rsidRPr="006B53EF">
              <w:rPr>
                <w:rFonts w:ascii="Tahoma" w:hAnsi="Tahoma" w:cs="Tahoma"/>
                <w:sz w:val="20"/>
                <w:szCs w:val="20"/>
              </w:rPr>
              <w:t> </w:t>
            </w:r>
          </w:p>
          <w:p w14:paraId="6FBC3B0C" w14:textId="77777777" w:rsidR="00E41BD4" w:rsidRPr="006B53EF" w:rsidRDefault="00E41BD4" w:rsidP="00E41BD4">
            <w:pPr>
              <w:spacing w:before="100" w:beforeAutospacing="1" w:after="100" w:afterAutospacing="1"/>
              <w:textAlignment w:val="baseline"/>
              <w:rPr>
                <w:rFonts w:ascii="Tahoma" w:hAnsi="Tahoma" w:cs="Tahoma"/>
                <w:sz w:val="20"/>
                <w:szCs w:val="20"/>
                <w:lang w:val="el-GR"/>
              </w:rPr>
            </w:pPr>
            <w:r w:rsidRPr="006B53EF">
              <w:rPr>
                <w:rFonts w:ascii="Tahoma" w:hAnsi="Tahoma" w:cs="Tahoma"/>
                <w:sz w:val="20"/>
                <w:szCs w:val="20"/>
                <w:lang w:val="el-GR"/>
              </w:rPr>
              <w:t xml:space="preserve">Η προσφερόμενη εγγύηση να πιστοποιείται με δήλωση του κατασκευαστή του εξοπλισμού, ψηφιακά υπογεγραμμένη από εξουσιοδοτημένο πρόσωπο βάση Γ.Ε.ΜΗ., </w:t>
            </w:r>
            <w:r w:rsidRPr="006B53EF">
              <w:rPr>
                <w:rFonts w:ascii="Tahoma" w:hAnsi="Tahoma" w:cs="Tahoma"/>
                <w:sz w:val="20"/>
                <w:szCs w:val="20"/>
                <w:lang w:val="el-GR"/>
              </w:rPr>
              <w:lastRenderedPageBreak/>
              <w:t>καθώς και από το επίσημο φυλλάδιο της εγγύησης.</w:t>
            </w:r>
            <w:r w:rsidRPr="006B53EF">
              <w:rPr>
                <w:rFonts w:ascii="Tahoma" w:hAnsi="Tahoma" w:cs="Tahoma"/>
                <w:sz w:val="20"/>
                <w:szCs w:val="20"/>
              </w:rPr>
              <w:t> </w:t>
            </w:r>
          </w:p>
          <w:p w14:paraId="233228AF" w14:textId="77777777" w:rsidR="00E41BD4" w:rsidRPr="006B53EF" w:rsidRDefault="00E41BD4" w:rsidP="00E41BD4">
            <w:pPr>
              <w:spacing w:before="100" w:beforeAutospacing="1" w:after="100" w:afterAutospacing="1"/>
              <w:textAlignment w:val="baseline"/>
              <w:rPr>
                <w:rFonts w:ascii="Tahoma" w:hAnsi="Tahoma" w:cs="Tahoma"/>
                <w:sz w:val="20"/>
                <w:szCs w:val="20"/>
                <w:lang w:val="el-GR"/>
              </w:rPr>
            </w:pPr>
            <w:r w:rsidRPr="006B53EF">
              <w:rPr>
                <w:rFonts w:ascii="Tahoma" w:hAnsi="Tahoma" w:cs="Tahoma"/>
                <w:sz w:val="20"/>
                <w:szCs w:val="20"/>
                <w:lang w:val="el-GR"/>
              </w:rPr>
              <w:t>(Σε περίπτωση απουσίας των  ανωτέρω  η προσφορά θα αποκλείεται άμεσα ως απαράδεκτη.)</w:t>
            </w:r>
            <w:r w:rsidRPr="006B53EF">
              <w:rPr>
                <w:rFonts w:ascii="Tahoma" w:hAnsi="Tahoma" w:cs="Tahoma"/>
                <w:sz w:val="20"/>
                <w:szCs w:val="20"/>
              </w:rPr>
              <w:t> </w:t>
            </w:r>
          </w:p>
        </w:tc>
        <w:tc>
          <w:tcPr>
            <w:tcW w:w="1601" w:type="dxa"/>
            <w:tcBorders>
              <w:top w:val="single" w:sz="6" w:space="0" w:color="auto"/>
              <w:left w:val="single" w:sz="6" w:space="0" w:color="auto"/>
              <w:bottom w:val="single" w:sz="6" w:space="0" w:color="auto"/>
              <w:right w:val="single" w:sz="6" w:space="0" w:color="auto"/>
            </w:tcBorders>
            <w:shd w:val="clear" w:color="auto" w:fill="FFFFFF"/>
            <w:hideMark/>
          </w:tcPr>
          <w:p w14:paraId="564F75A6"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lang w:val="el-GR"/>
              </w:rPr>
              <w:lastRenderedPageBreak/>
              <w:t>ΝΑΙ</w:t>
            </w:r>
            <w:r w:rsidRPr="006B53EF">
              <w:rPr>
                <w:rFonts w:ascii="Tahoma" w:hAnsi="Tahoma" w:cs="Tahoma"/>
                <w:sz w:val="20"/>
                <w:szCs w:val="20"/>
              </w:rPr>
              <w:t> </w:t>
            </w:r>
          </w:p>
        </w:tc>
        <w:tc>
          <w:tcPr>
            <w:tcW w:w="1525" w:type="dxa"/>
            <w:tcBorders>
              <w:top w:val="single" w:sz="6" w:space="0" w:color="auto"/>
              <w:left w:val="single" w:sz="6" w:space="0" w:color="auto"/>
              <w:bottom w:val="single" w:sz="6" w:space="0" w:color="auto"/>
              <w:right w:val="single" w:sz="6" w:space="0" w:color="auto"/>
            </w:tcBorders>
            <w:shd w:val="clear" w:color="auto" w:fill="FFFFFF"/>
            <w:hideMark/>
          </w:tcPr>
          <w:p w14:paraId="4161445C"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c>
          <w:tcPr>
            <w:tcW w:w="1946" w:type="dxa"/>
            <w:tcBorders>
              <w:top w:val="single" w:sz="6" w:space="0" w:color="auto"/>
              <w:left w:val="single" w:sz="6" w:space="0" w:color="auto"/>
              <w:bottom w:val="single" w:sz="6" w:space="0" w:color="auto"/>
              <w:right w:val="single" w:sz="6" w:space="0" w:color="auto"/>
            </w:tcBorders>
            <w:shd w:val="clear" w:color="auto" w:fill="FFFFFF"/>
            <w:hideMark/>
          </w:tcPr>
          <w:p w14:paraId="4B885C35"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r>
      <w:tr w:rsidR="000B45ED" w:rsidRPr="006138A5" w14:paraId="559797D3" w14:textId="77777777" w:rsidTr="00562F76">
        <w:trPr>
          <w:trHeight w:val="300"/>
        </w:trPr>
        <w:tc>
          <w:tcPr>
            <w:tcW w:w="664"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2471D444" w14:textId="5770F795" w:rsidR="00E41BD4" w:rsidRPr="006B53EF" w:rsidRDefault="00E41BD4" w:rsidP="00E41BD4">
            <w:pPr>
              <w:spacing w:before="100" w:beforeAutospacing="1" w:after="100" w:afterAutospacing="1"/>
              <w:textAlignment w:val="baseline"/>
              <w:rPr>
                <w:rFonts w:ascii="Tahoma" w:hAnsi="Tahoma" w:cs="Tahoma"/>
                <w:sz w:val="20"/>
                <w:szCs w:val="20"/>
              </w:rPr>
            </w:pPr>
          </w:p>
        </w:tc>
        <w:tc>
          <w:tcPr>
            <w:tcW w:w="4127"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3DE8F54B"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lang w:val="el-GR"/>
              </w:rPr>
              <w:t>Κουτί (Case)</w:t>
            </w:r>
            <w:r w:rsidRPr="006138A5">
              <w:rPr>
                <w:rFonts w:ascii="Tahoma" w:hAnsi="Tahoma" w:cs="Tahoma"/>
                <w:sz w:val="20"/>
                <w:szCs w:val="20"/>
              </w:rPr>
              <w:t> </w:t>
            </w:r>
          </w:p>
        </w:tc>
        <w:tc>
          <w:tcPr>
            <w:tcW w:w="1601"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2D1707C1"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c>
          <w:tcPr>
            <w:tcW w:w="1525" w:type="dxa"/>
            <w:tcBorders>
              <w:top w:val="single" w:sz="6" w:space="0" w:color="auto"/>
              <w:left w:val="single" w:sz="6" w:space="0" w:color="auto"/>
              <w:bottom w:val="single" w:sz="6" w:space="0" w:color="auto"/>
              <w:right w:val="single" w:sz="6" w:space="0" w:color="auto"/>
            </w:tcBorders>
            <w:shd w:val="clear" w:color="auto" w:fill="D9D9D9"/>
            <w:hideMark/>
          </w:tcPr>
          <w:p w14:paraId="679131DB"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c>
          <w:tcPr>
            <w:tcW w:w="1946" w:type="dxa"/>
            <w:tcBorders>
              <w:top w:val="single" w:sz="6" w:space="0" w:color="auto"/>
              <w:left w:val="single" w:sz="6" w:space="0" w:color="auto"/>
              <w:bottom w:val="single" w:sz="6" w:space="0" w:color="auto"/>
              <w:right w:val="single" w:sz="6" w:space="0" w:color="auto"/>
            </w:tcBorders>
            <w:shd w:val="clear" w:color="auto" w:fill="D9D9D9"/>
            <w:hideMark/>
          </w:tcPr>
          <w:p w14:paraId="483287FC"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r>
      <w:tr w:rsidR="000B45ED" w:rsidRPr="006138A5" w14:paraId="5EF807C7" w14:textId="77777777" w:rsidTr="00562F76">
        <w:trPr>
          <w:trHeight w:val="300"/>
        </w:trPr>
        <w:tc>
          <w:tcPr>
            <w:tcW w:w="664" w:type="dxa"/>
            <w:tcBorders>
              <w:top w:val="single" w:sz="6" w:space="0" w:color="auto"/>
              <w:left w:val="single" w:sz="6" w:space="0" w:color="auto"/>
              <w:bottom w:val="single" w:sz="6" w:space="0" w:color="auto"/>
              <w:right w:val="single" w:sz="6" w:space="0" w:color="auto"/>
            </w:tcBorders>
            <w:shd w:val="clear" w:color="auto" w:fill="auto"/>
          </w:tcPr>
          <w:p w14:paraId="33A86C38" w14:textId="0A09B012" w:rsidR="00E41BD4" w:rsidRPr="006B53EF" w:rsidRDefault="00E41BD4" w:rsidP="00446527">
            <w:pPr>
              <w:pStyle w:val="aff0"/>
              <w:numPr>
                <w:ilvl w:val="0"/>
                <w:numId w:val="60"/>
              </w:numPr>
              <w:spacing w:before="100" w:beforeAutospacing="1"/>
              <w:ind w:left="590"/>
              <w:textAlignment w:val="baseline"/>
              <w:rPr>
                <w:rFonts w:ascii="Tahoma" w:hAnsi="Tahoma" w:cs="Tahoma"/>
                <w:sz w:val="20"/>
                <w:szCs w:val="20"/>
              </w:rPr>
            </w:pPr>
          </w:p>
        </w:tc>
        <w:tc>
          <w:tcPr>
            <w:tcW w:w="4127" w:type="dxa"/>
            <w:tcBorders>
              <w:top w:val="single" w:sz="6" w:space="0" w:color="auto"/>
              <w:left w:val="single" w:sz="6" w:space="0" w:color="auto"/>
              <w:bottom w:val="single" w:sz="6" w:space="0" w:color="auto"/>
              <w:right w:val="single" w:sz="6" w:space="0" w:color="auto"/>
            </w:tcBorders>
            <w:shd w:val="clear" w:color="auto" w:fill="auto"/>
            <w:hideMark/>
          </w:tcPr>
          <w:p w14:paraId="5F4C6FC4"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lang w:val="el-GR"/>
              </w:rPr>
              <w:t xml:space="preserve">Τύπου </w:t>
            </w:r>
            <w:r w:rsidRPr="006138A5">
              <w:rPr>
                <w:rFonts w:ascii="Tahoma" w:hAnsi="Tahoma" w:cs="Tahoma"/>
                <w:sz w:val="20"/>
                <w:szCs w:val="20"/>
              </w:rPr>
              <w:t>SFF </w:t>
            </w:r>
          </w:p>
        </w:tc>
        <w:tc>
          <w:tcPr>
            <w:tcW w:w="1601" w:type="dxa"/>
            <w:tcBorders>
              <w:top w:val="single" w:sz="6" w:space="0" w:color="auto"/>
              <w:left w:val="single" w:sz="6" w:space="0" w:color="auto"/>
              <w:bottom w:val="single" w:sz="6" w:space="0" w:color="auto"/>
              <w:right w:val="single" w:sz="6" w:space="0" w:color="auto"/>
            </w:tcBorders>
            <w:shd w:val="clear" w:color="auto" w:fill="auto"/>
            <w:hideMark/>
          </w:tcPr>
          <w:p w14:paraId="1268A0BA"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lang w:val="el-GR"/>
              </w:rPr>
              <w:t>ΝΑΙ</w:t>
            </w:r>
            <w:r w:rsidRPr="006138A5">
              <w:rPr>
                <w:rFonts w:ascii="Tahoma" w:hAnsi="Tahoma" w:cs="Tahoma"/>
                <w:sz w:val="20"/>
                <w:szCs w:val="20"/>
              </w:rPr>
              <w:t> </w:t>
            </w:r>
          </w:p>
        </w:tc>
        <w:tc>
          <w:tcPr>
            <w:tcW w:w="1525" w:type="dxa"/>
            <w:tcBorders>
              <w:top w:val="single" w:sz="6" w:space="0" w:color="auto"/>
              <w:left w:val="single" w:sz="6" w:space="0" w:color="auto"/>
              <w:bottom w:val="single" w:sz="6" w:space="0" w:color="auto"/>
              <w:right w:val="single" w:sz="6" w:space="0" w:color="auto"/>
            </w:tcBorders>
            <w:shd w:val="clear" w:color="auto" w:fill="auto"/>
            <w:hideMark/>
          </w:tcPr>
          <w:p w14:paraId="52EAAFF9"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c>
          <w:tcPr>
            <w:tcW w:w="1946" w:type="dxa"/>
            <w:tcBorders>
              <w:top w:val="single" w:sz="6" w:space="0" w:color="auto"/>
              <w:left w:val="single" w:sz="6" w:space="0" w:color="auto"/>
              <w:bottom w:val="single" w:sz="6" w:space="0" w:color="auto"/>
              <w:right w:val="single" w:sz="6" w:space="0" w:color="auto"/>
            </w:tcBorders>
            <w:shd w:val="clear" w:color="auto" w:fill="auto"/>
            <w:hideMark/>
          </w:tcPr>
          <w:p w14:paraId="106DCA56"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r>
      <w:tr w:rsidR="000B45ED" w:rsidRPr="006138A5" w14:paraId="538E6365" w14:textId="77777777" w:rsidTr="00562F76">
        <w:trPr>
          <w:trHeight w:val="300"/>
        </w:trPr>
        <w:tc>
          <w:tcPr>
            <w:tcW w:w="664" w:type="dxa"/>
            <w:tcBorders>
              <w:top w:val="single" w:sz="6" w:space="0" w:color="auto"/>
              <w:left w:val="single" w:sz="6" w:space="0" w:color="auto"/>
              <w:bottom w:val="single" w:sz="6" w:space="0" w:color="auto"/>
              <w:right w:val="single" w:sz="6" w:space="0" w:color="auto"/>
            </w:tcBorders>
            <w:shd w:val="clear" w:color="auto" w:fill="auto"/>
          </w:tcPr>
          <w:p w14:paraId="6C4F4285" w14:textId="30B46022" w:rsidR="00E41BD4" w:rsidRPr="006B53EF" w:rsidRDefault="00E41BD4" w:rsidP="00446527">
            <w:pPr>
              <w:pStyle w:val="aff0"/>
              <w:numPr>
                <w:ilvl w:val="0"/>
                <w:numId w:val="60"/>
              </w:numPr>
              <w:spacing w:before="100" w:beforeAutospacing="1"/>
              <w:ind w:left="590"/>
              <w:textAlignment w:val="baseline"/>
              <w:rPr>
                <w:rFonts w:ascii="Tahoma" w:hAnsi="Tahoma" w:cs="Tahoma"/>
                <w:sz w:val="20"/>
                <w:szCs w:val="20"/>
              </w:rPr>
            </w:pPr>
          </w:p>
        </w:tc>
        <w:tc>
          <w:tcPr>
            <w:tcW w:w="4127" w:type="dxa"/>
            <w:tcBorders>
              <w:top w:val="single" w:sz="6" w:space="0" w:color="auto"/>
              <w:left w:val="single" w:sz="6" w:space="0" w:color="auto"/>
              <w:bottom w:val="single" w:sz="6" w:space="0" w:color="auto"/>
              <w:right w:val="single" w:sz="6" w:space="0" w:color="auto"/>
            </w:tcBorders>
            <w:shd w:val="clear" w:color="auto" w:fill="auto"/>
            <w:hideMark/>
          </w:tcPr>
          <w:p w14:paraId="37B7D15E" w14:textId="77777777" w:rsidR="00E41BD4" w:rsidRPr="006B53EF" w:rsidRDefault="00E41BD4" w:rsidP="00E41BD4">
            <w:pPr>
              <w:spacing w:before="100" w:beforeAutospacing="1" w:after="100" w:afterAutospacing="1"/>
              <w:textAlignment w:val="baseline"/>
              <w:rPr>
                <w:rFonts w:ascii="Tahoma" w:hAnsi="Tahoma" w:cs="Tahoma"/>
                <w:sz w:val="20"/>
                <w:szCs w:val="20"/>
                <w:lang w:val="el-GR"/>
              </w:rPr>
            </w:pPr>
            <w:r w:rsidRPr="006138A5">
              <w:rPr>
                <w:rFonts w:ascii="Tahoma" w:hAnsi="Tahoma" w:cs="Tahoma"/>
                <w:sz w:val="20"/>
                <w:szCs w:val="20"/>
                <w:lang w:val="el-GR"/>
              </w:rPr>
              <w:t>Τουλάχιστον τις ακόλουθες υποδοχές στην πρόσοψη της θήκης</w:t>
            </w:r>
            <w:r w:rsidRPr="006138A5">
              <w:rPr>
                <w:rFonts w:ascii="Tahoma" w:hAnsi="Tahoma" w:cs="Tahoma"/>
                <w:sz w:val="20"/>
                <w:szCs w:val="20"/>
              </w:rPr>
              <w:t> </w:t>
            </w:r>
          </w:p>
        </w:tc>
        <w:tc>
          <w:tcPr>
            <w:tcW w:w="1601" w:type="dxa"/>
            <w:tcBorders>
              <w:top w:val="single" w:sz="6" w:space="0" w:color="auto"/>
              <w:left w:val="single" w:sz="6" w:space="0" w:color="auto"/>
              <w:bottom w:val="single" w:sz="6" w:space="0" w:color="auto"/>
              <w:right w:val="single" w:sz="6" w:space="0" w:color="auto"/>
            </w:tcBorders>
            <w:shd w:val="clear" w:color="auto" w:fill="auto"/>
            <w:hideMark/>
          </w:tcPr>
          <w:p w14:paraId="21E7D01A" w14:textId="77777777" w:rsidR="00E41BD4" w:rsidRPr="006B53EF" w:rsidRDefault="00E41BD4" w:rsidP="00A24A8F">
            <w:pPr>
              <w:spacing w:before="60" w:after="60"/>
              <w:textAlignment w:val="baseline"/>
              <w:rPr>
                <w:rFonts w:ascii="Tahoma" w:hAnsi="Tahoma" w:cs="Tahoma"/>
                <w:sz w:val="20"/>
                <w:szCs w:val="20"/>
              </w:rPr>
            </w:pPr>
            <w:r w:rsidRPr="006138A5">
              <w:rPr>
                <w:rFonts w:ascii="Tahoma" w:hAnsi="Tahoma" w:cs="Tahoma"/>
                <w:sz w:val="20"/>
                <w:szCs w:val="20"/>
              </w:rPr>
              <w:t xml:space="preserve">≥ 2 x USB 2.0 </w:t>
            </w:r>
            <w:r w:rsidRPr="006138A5">
              <w:rPr>
                <w:rFonts w:ascii="Tahoma" w:hAnsi="Tahoma" w:cs="Tahoma"/>
                <w:sz w:val="20"/>
                <w:szCs w:val="20"/>
                <w:lang w:val="el-GR"/>
              </w:rPr>
              <w:t>και</w:t>
            </w:r>
            <w:r w:rsidRPr="006138A5">
              <w:rPr>
                <w:rFonts w:ascii="Tahoma" w:hAnsi="Tahoma" w:cs="Tahoma"/>
                <w:sz w:val="20"/>
                <w:szCs w:val="20"/>
              </w:rPr>
              <w:t>   </w:t>
            </w:r>
          </w:p>
          <w:p w14:paraId="5D7BB353" w14:textId="0657E7F7" w:rsidR="00E41BD4" w:rsidRPr="006B53EF" w:rsidRDefault="00E41BD4" w:rsidP="00A24A8F">
            <w:pPr>
              <w:spacing w:before="60" w:after="60"/>
              <w:textAlignment w:val="baseline"/>
              <w:rPr>
                <w:rFonts w:ascii="Tahoma" w:hAnsi="Tahoma" w:cs="Tahoma"/>
                <w:sz w:val="20"/>
                <w:szCs w:val="20"/>
              </w:rPr>
            </w:pPr>
            <w:r w:rsidRPr="006138A5">
              <w:rPr>
                <w:rFonts w:ascii="Tahoma" w:hAnsi="Tahoma" w:cs="Tahoma"/>
                <w:sz w:val="20"/>
                <w:szCs w:val="20"/>
              </w:rPr>
              <w:t>≥ 2 x USB 3.2 Gen 1 </w:t>
            </w:r>
          </w:p>
        </w:tc>
        <w:tc>
          <w:tcPr>
            <w:tcW w:w="1525" w:type="dxa"/>
            <w:tcBorders>
              <w:top w:val="single" w:sz="6" w:space="0" w:color="auto"/>
              <w:left w:val="single" w:sz="6" w:space="0" w:color="auto"/>
              <w:bottom w:val="single" w:sz="6" w:space="0" w:color="auto"/>
              <w:right w:val="single" w:sz="6" w:space="0" w:color="auto"/>
            </w:tcBorders>
            <w:shd w:val="clear" w:color="auto" w:fill="auto"/>
            <w:hideMark/>
          </w:tcPr>
          <w:p w14:paraId="6D9B51AA"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c>
          <w:tcPr>
            <w:tcW w:w="1946" w:type="dxa"/>
            <w:tcBorders>
              <w:top w:val="single" w:sz="6" w:space="0" w:color="auto"/>
              <w:left w:val="single" w:sz="6" w:space="0" w:color="auto"/>
              <w:bottom w:val="single" w:sz="6" w:space="0" w:color="auto"/>
              <w:right w:val="single" w:sz="6" w:space="0" w:color="auto"/>
            </w:tcBorders>
            <w:shd w:val="clear" w:color="auto" w:fill="auto"/>
            <w:hideMark/>
          </w:tcPr>
          <w:p w14:paraId="7A98D0C7"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r>
      <w:tr w:rsidR="000B45ED" w:rsidRPr="006138A5" w14:paraId="30D16023" w14:textId="77777777" w:rsidTr="00562F76">
        <w:trPr>
          <w:trHeight w:val="300"/>
        </w:trPr>
        <w:tc>
          <w:tcPr>
            <w:tcW w:w="664" w:type="dxa"/>
            <w:tcBorders>
              <w:top w:val="single" w:sz="6" w:space="0" w:color="auto"/>
              <w:left w:val="single" w:sz="6" w:space="0" w:color="auto"/>
              <w:bottom w:val="single" w:sz="6" w:space="0" w:color="auto"/>
              <w:right w:val="single" w:sz="6" w:space="0" w:color="auto"/>
            </w:tcBorders>
            <w:shd w:val="clear" w:color="auto" w:fill="auto"/>
          </w:tcPr>
          <w:p w14:paraId="1887F256" w14:textId="12D8B7AB" w:rsidR="00E41BD4" w:rsidRPr="006B53EF" w:rsidRDefault="00E41BD4" w:rsidP="00446527">
            <w:pPr>
              <w:pStyle w:val="aff0"/>
              <w:numPr>
                <w:ilvl w:val="0"/>
                <w:numId w:val="60"/>
              </w:numPr>
              <w:spacing w:before="100" w:beforeAutospacing="1"/>
              <w:ind w:left="590"/>
              <w:textAlignment w:val="baseline"/>
              <w:rPr>
                <w:rFonts w:ascii="Tahoma" w:hAnsi="Tahoma" w:cs="Tahoma"/>
                <w:sz w:val="20"/>
                <w:szCs w:val="20"/>
              </w:rPr>
            </w:pPr>
          </w:p>
        </w:tc>
        <w:tc>
          <w:tcPr>
            <w:tcW w:w="4127" w:type="dxa"/>
            <w:tcBorders>
              <w:top w:val="single" w:sz="6" w:space="0" w:color="auto"/>
              <w:left w:val="single" w:sz="6" w:space="0" w:color="auto"/>
              <w:bottom w:val="single" w:sz="6" w:space="0" w:color="auto"/>
              <w:right w:val="single" w:sz="6" w:space="0" w:color="auto"/>
            </w:tcBorders>
            <w:shd w:val="clear" w:color="auto" w:fill="auto"/>
            <w:hideMark/>
          </w:tcPr>
          <w:p w14:paraId="32687C26"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lang w:val="el-GR"/>
              </w:rPr>
              <w:t>Τουλάχιστον τα ακόλουθα Bays</w:t>
            </w:r>
            <w:r w:rsidRPr="006138A5">
              <w:rPr>
                <w:rFonts w:ascii="Tahoma" w:hAnsi="Tahoma" w:cs="Tahoma"/>
                <w:sz w:val="20"/>
                <w:szCs w:val="20"/>
              </w:rPr>
              <w:t> </w:t>
            </w:r>
          </w:p>
        </w:tc>
        <w:tc>
          <w:tcPr>
            <w:tcW w:w="1601" w:type="dxa"/>
            <w:tcBorders>
              <w:top w:val="single" w:sz="6" w:space="0" w:color="auto"/>
              <w:left w:val="single" w:sz="6" w:space="0" w:color="auto"/>
              <w:bottom w:val="single" w:sz="6" w:space="0" w:color="auto"/>
              <w:right w:val="single" w:sz="6" w:space="0" w:color="auto"/>
            </w:tcBorders>
            <w:shd w:val="clear" w:color="auto" w:fill="auto"/>
            <w:hideMark/>
          </w:tcPr>
          <w:p w14:paraId="6D6F8C67" w14:textId="77777777" w:rsidR="00E41BD4" w:rsidRPr="006138A5" w:rsidRDefault="00E41BD4" w:rsidP="00155E35">
            <w:pPr>
              <w:spacing w:before="60" w:after="60"/>
              <w:textAlignment w:val="baseline"/>
              <w:rPr>
                <w:rFonts w:ascii="Tahoma" w:hAnsi="Tahoma" w:cs="Tahoma"/>
                <w:sz w:val="20"/>
                <w:szCs w:val="20"/>
                <w:lang w:val="el-GR"/>
              </w:rPr>
            </w:pPr>
            <w:r w:rsidRPr="006138A5">
              <w:rPr>
                <w:rFonts w:ascii="Tahoma" w:hAnsi="Tahoma" w:cs="Tahoma"/>
                <w:sz w:val="20"/>
                <w:szCs w:val="20"/>
                <w:lang w:val="el-GR"/>
              </w:rPr>
              <w:t xml:space="preserve">≥ 1 </w:t>
            </w:r>
            <w:r w:rsidRPr="006138A5">
              <w:rPr>
                <w:rFonts w:ascii="Tahoma" w:hAnsi="Tahoma" w:cs="Tahoma"/>
                <w:sz w:val="20"/>
                <w:szCs w:val="20"/>
              </w:rPr>
              <w:t>x</w:t>
            </w:r>
            <w:r w:rsidRPr="006138A5">
              <w:rPr>
                <w:rFonts w:ascii="Tahoma" w:hAnsi="Tahoma" w:cs="Tahoma"/>
                <w:sz w:val="20"/>
                <w:szCs w:val="20"/>
                <w:lang w:val="el-GR"/>
              </w:rPr>
              <w:t xml:space="preserve"> εσωτερικό 3.5”</w:t>
            </w:r>
            <w:r w:rsidRPr="006138A5">
              <w:rPr>
                <w:rFonts w:ascii="Tahoma" w:hAnsi="Tahoma" w:cs="Tahoma"/>
                <w:sz w:val="20"/>
                <w:szCs w:val="20"/>
              </w:rPr>
              <w:t> </w:t>
            </w:r>
          </w:p>
          <w:p w14:paraId="6B6A3A03" w14:textId="77777777" w:rsidR="00E41BD4" w:rsidRPr="006138A5" w:rsidRDefault="00E41BD4" w:rsidP="00155E35">
            <w:pPr>
              <w:spacing w:before="60" w:after="60"/>
              <w:textAlignment w:val="baseline"/>
              <w:rPr>
                <w:rFonts w:ascii="Tahoma" w:hAnsi="Tahoma" w:cs="Tahoma"/>
                <w:sz w:val="20"/>
                <w:szCs w:val="20"/>
                <w:lang w:val="el-GR"/>
              </w:rPr>
            </w:pPr>
            <w:r w:rsidRPr="006138A5">
              <w:rPr>
                <w:rFonts w:ascii="Tahoma" w:hAnsi="Tahoma" w:cs="Tahoma"/>
                <w:sz w:val="20"/>
                <w:szCs w:val="20"/>
                <w:lang w:val="el-GR"/>
              </w:rPr>
              <w:t>ή</w:t>
            </w:r>
            <w:r w:rsidRPr="006138A5">
              <w:rPr>
                <w:rFonts w:ascii="Tahoma" w:hAnsi="Tahoma" w:cs="Tahoma"/>
                <w:sz w:val="20"/>
                <w:szCs w:val="20"/>
              </w:rPr>
              <w:t> </w:t>
            </w:r>
          </w:p>
          <w:p w14:paraId="654062D3" w14:textId="77777777" w:rsidR="00E41BD4" w:rsidRPr="006138A5" w:rsidRDefault="00E41BD4" w:rsidP="00155E35">
            <w:pPr>
              <w:spacing w:before="60" w:after="60"/>
              <w:textAlignment w:val="baseline"/>
              <w:rPr>
                <w:rFonts w:ascii="Tahoma" w:hAnsi="Tahoma" w:cs="Tahoma"/>
                <w:sz w:val="20"/>
                <w:szCs w:val="20"/>
                <w:lang w:val="el-GR"/>
              </w:rPr>
            </w:pPr>
            <w:r w:rsidRPr="006138A5">
              <w:rPr>
                <w:rFonts w:ascii="Tahoma" w:hAnsi="Tahoma" w:cs="Tahoma"/>
                <w:sz w:val="20"/>
                <w:szCs w:val="20"/>
                <w:lang w:val="el-GR"/>
              </w:rPr>
              <w:t xml:space="preserve">≥ 1 </w:t>
            </w:r>
            <w:r w:rsidRPr="006138A5">
              <w:rPr>
                <w:rFonts w:ascii="Tahoma" w:hAnsi="Tahoma" w:cs="Tahoma"/>
                <w:sz w:val="20"/>
                <w:szCs w:val="20"/>
              </w:rPr>
              <w:t>x</w:t>
            </w:r>
            <w:r w:rsidRPr="006138A5">
              <w:rPr>
                <w:rFonts w:ascii="Tahoma" w:hAnsi="Tahoma" w:cs="Tahoma"/>
                <w:sz w:val="20"/>
                <w:szCs w:val="20"/>
                <w:lang w:val="el-GR"/>
              </w:rPr>
              <w:t xml:space="preserve"> εσωτερικο 2.5”</w:t>
            </w:r>
            <w:r w:rsidRPr="006138A5">
              <w:rPr>
                <w:rFonts w:ascii="Tahoma" w:hAnsi="Tahoma" w:cs="Tahoma"/>
                <w:sz w:val="20"/>
                <w:szCs w:val="20"/>
              </w:rPr>
              <w:t> </w:t>
            </w:r>
          </w:p>
          <w:p w14:paraId="721C1B7B" w14:textId="77777777" w:rsidR="00E41BD4" w:rsidRPr="006B53EF" w:rsidRDefault="00E41BD4" w:rsidP="00155E35">
            <w:pPr>
              <w:spacing w:before="60" w:after="60"/>
              <w:textAlignment w:val="baseline"/>
              <w:rPr>
                <w:rFonts w:ascii="Tahoma" w:hAnsi="Tahoma" w:cs="Tahoma"/>
                <w:sz w:val="20"/>
                <w:szCs w:val="20"/>
              </w:rPr>
            </w:pPr>
            <w:r w:rsidRPr="006138A5">
              <w:rPr>
                <w:rFonts w:ascii="Tahoma" w:hAnsi="Tahoma" w:cs="Tahoma"/>
                <w:sz w:val="20"/>
                <w:szCs w:val="20"/>
              </w:rPr>
              <w:t>≥ 1 x εξωτερικό slim</w:t>
            </w:r>
            <w:r w:rsidRPr="006138A5">
              <w:rPr>
                <w:rFonts w:ascii="Tahoma" w:hAnsi="Tahoma" w:cs="Tahoma"/>
                <w:sz w:val="20"/>
                <w:szCs w:val="20"/>
                <w:lang w:val="el-GR"/>
              </w:rPr>
              <w:t> </w:t>
            </w:r>
            <w:r w:rsidRPr="006138A5">
              <w:rPr>
                <w:rFonts w:ascii="Tahoma" w:hAnsi="Tahoma" w:cs="Tahoma"/>
                <w:sz w:val="20"/>
                <w:szCs w:val="20"/>
              </w:rPr>
              <w:t> </w:t>
            </w:r>
          </w:p>
        </w:tc>
        <w:tc>
          <w:tcPr>
            <w:tcW w:w="1525" w:type="dxa"/>
            <w:tcBorders>
              <w:top w:val="single" w:sz="6" w:space="0" w:color="auto"/>
              <w:left w:val="single" w:sz="6" w:space="0" w:color="auto"/>
              <w:bottom w:val="single" w:sz="6" w:space="0" w:color="auto"/>
              <w:right w:val="single" w:sz="6" w:space="0" w:color="auto"/>
            </w:tcBorders>
            <w:shd w:val="clear" w:color="auto" w:fill="auto"/>
            <w:hideMark/>
          </w:tcPr>
          <w:p w14:paraId="3B572DED"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c>
          <w:tcPr>
            <w:tcW w:w="1946" w:type="dxa"/>
            <w:tcBorders>
              <w:top w:val="single" w:sz="6" w:space="0" w:color="auto"/>
              <w:left w:val="single" w:sz="6" w:space="0" w:color="auto"/>
              <w:bottom w:val="single" w:sz="6" w:space="0" w:color="auto"/>
              <w:right w:val="single" w:sz="6" w:space="0" w:color="auto"/>
            </w:tcBorders>
            <w:shd w:val="clear" w:color="auto" w:fill="auto"/>
            <w:hideMark/>
          </w:tcPr>
          <w:p w14:paraId="1A89BAD6"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r>
      <w:tr w:rsidR="000B45ED" w:rsidRPr="006138A5" w14:paraId="2DDF5F19" w14:textId="77777777" w:rsidTr="00562F76">
        <w:trPr>
          <w:trHeight w:val="300"/>
        </w:trPr>
        <w:tc>
          <w:tcPr>
            <w:tcW w:w="664" w:type="dxa"/>
            <w:tcBorders>
              <w:top w:val="single" w:sz="6" w:space="0" w:color="auto"/>
              <w:left w:val="single" w:sz="6" w:space="0" w:color="auto"/>
              <w:bottom w:val="single" w:sz="6" w:space="0" w:color="auto"/>
              <w:right w:val="single" w:sz="6" w:space="0" w:color="auto"/>
            </w:tcBorders>
            <w:shd w:val="clear" w:color="auto" w:fill="D9D9D9"/>
            <w:hideMark/>
          </w:tcPr>
          <w:p w14:paraId="6B61E1A0" w14:textId="43177B78" w:rsidR="00E41BD4" w:rsidRPr="006B53EF" w:rsidRDefault="00E41BD4" w:rsidP="00E41BD4">
            <w:pPr>
              <w:spacing w:before="100" w:beforeAutospacing="1" w:after="100" w:afterAutospacing="1"/>
              <w:textAlignment w:val="baseline"/>
              <w:rPr>
                <w:rFonts w:ascii="Tahoma" w:hAnsi="Tahoma" w:cs="Tahoma"/>
                <w:sz w:val="20"/>
                <w:szCs w:val="20"/>
              </w:rPr>
            </w:pPr>
          </w:p>
        </w:tc>
        <w:tc>
          <w:tcPr>
            <w:tcW w:w="4127"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251998D5"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lang w:val="el-GR"/>
              </w:rPr>
              <w:t>Επεξεργαστής (CPU)</w:t>
            </w:r>
            <w:r w:rsidRPr="006138A5">
              <w:rPr>
                <w:rFonts w:ascii="Tahoma" w:hAnsi="Tahoma" w:cs="Tahoma"/>
                <w:sz w:val="20"/>
                <w:szCs w:val="20"/>
              </w:rPr>
              <w:t> </w:t>
            </w:r>
          </w:p>
        </w:tc>
        <w:tc>
          <w:tcPr>
            <w:tcW w:w="1601" w:type="dxa"/>
            <w:tcBorders>
              <w:top w:val="single" w:sz="6" w:space="0" w:color="auto"/>
              <w:left w:val="single" w:sz="6" w:space="0" w:color="auto"/>
              <w:bottom w:val="single" w:sz="6" w:space="0" w:color="auto"/>
              <w:right w:val="single" w:sz="6" w:space="0" w:color="auto"/>
            </w:tcBorders>
            <w:shd w:val="clear" w:color="auto" w:fill="D9D9D9"/>
            <w:hideMark/>
          </w:tcPr>
          <w:p w14:paraId="6208F7D2"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c>
          <w:tcPr>
            <w:tcW w:w="1525" w:type="dxa"/>
            <w:tcBorders>
              <w:top w:val="single" w:sz="6" w:space="0" w:color="auto"/>
              <w:left w:val="single" w:sz="6" w:space="0" w:color="auto"/>
              <w:bottom w:val="single" w:sz="6" w:space="0" w:color="auto"/>
              <w:right w:val="single" w:sz="6" w:space="0" w:color="auto"/>
            </w:tcBorders>
            <w:shd w:val="clear" w:color="auto" w:fill="D9D9D9"/>
            <w:hideMark/>
          </w:tcPr>
          <w:p w14:paraId="0D182855"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c>
          <w:tcPr>
            <w:tcW w:w="1946" w:type="dxa"/>
            <w:tcBorders>
              <w:top w:val="single" w:sz="6" w:space="0" w:color="auto"/>
              <w:left w:val="single" w:sz="6" w:space="0" w:color="auto"/>
              <w:bottom w:val="single" w:sz="6" w:space="0" w:color="auto"/>
              <w:right w:val="single" w:sz="6" w:space="0" w:color="auto"/>
            </w:tcBorders>
            <w:shd w:val="clear" w:color="auto" w:fill="D9D9D9"/>
            <w:hideMark/>
          </w:tcPr>
          <w:p w14:paraId="72CFEDB6"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r>
      <w:tr w:rsidR="000B45ED" w:rsidRPr="006138A5" w14:paraId="170A5733" w14:textId="77777777" w:rsidTr="00562F76">
        <w:tc>
          <w:tcPr>
            <w:tcW w:w="664" w:type="dxa"/>
            <w:tcBorders>
              <w:top w:val="single" w:sz="6" w:space="0" w:color="auto"/>
              <w:left w:val="single" w:sz="6" w:space="0" w:color="auto"/>
              <w:bottom w:val="single" w:sz="6" w:space="0" w:color="auto"/>
              <w:right w:val="single" w:sz="6" w:space="0" w:color="auto"/>
            </w:tcBorders>
            <w:shd w:val="clear" w:color="auto" w:fill="auto"/>
          </w:tcPr>
          <w:p w14:paraId="6D4FFED9" w14:textId="76E873A5" w:rsidR="00E41BD4" w:rsidRPr="006B53EF" w:rsidRDefault="00E41BD4" w:rsidP="00446527">
            <w:pPr>
              <w:pStyle w:val="aff0"/>
              <w:numPr>
                <w:ilvl w:val="0"/>
                <w:numId w:val="60"/>
              </w:numPr>
              <w:spacing w:before="100" w:beforeAutospacing="1"/>
              <w:ind w:left="590"/>
              <w:textAlignment w:val="baseline"/>
              <w:rPr>
                <w:rFonts w:ascii="Tahoma" w:hAnsi="Tahoma" w:cs="Tahoma"/>
                <w:sz w:val="20"/>
                <w:szCs w:val="20"/>
              </w:rPr>
            </w:pPr>
          </w:p>
        </w:tc>
        <w:tc>
          <w:tcPr>
            <w:tcW w:w="4127" w:type="dxa"/>
            <w:tcBorders>
              <w:top w:val="single" w:sz="6" w:space="0" w:color="auto"/>
              <w:left w:val="single" w:sz="6" w:space="0" w:color="auto"/>
              <w:bottom w:val="single" w:sz="6" w:space="0" w:color="auto"/>
              <w:right w:val="single" w:sz="6" w:space="0" w:color="auto"/>
            </w:tcBorders>
            <w:shd w:val="clear" w:color="auto" w:fill="auto"/>
            <w:hideMark/>
          </w:tcPr>
          <w:p w14:paraId="30F0B096" w14:textId="77777777" w:rsidR="00E41BD4" w:rsidRPr="006B53EF" w:rsidRDefault="00E41BD4" w:rsidP="005F0E47">
            <w:pPr>
              <w:spacing w:before="100" w:beforeAutospacing="1" w:after="100" w:afterAutospacing="1"/>
              <w:textAlignment w:val="baseline"/>
              <w:rPr>
                <w:rFonts w:ascii="Tahoma" w:hAnsi="Tahoma" w:cs="Tahoma"/>
                <w:sz w:val="20"/>
                <w:szCs w:val="20"/>
                <w:lang w:val="el-GR"/>
              </w:rPr>
            </w:pPr>
            <w:r w:rsidRPr="006138A5">
              <w:rPr>
                <w:rFonts w:ascii="Tahoma" w:hAnsi="Tahoma" w:cs="Tahoma"/>
                <w:sz w:val="20"/>
                <w:szCs w:val="20"/>
                <w:lang w:val="el-GR"/>
              </w:rPr>
              <w:t>Να προσφερθεί με επεξεργαστή Intel Core i5-13500 </w:t>
            </w:r>
            <w:r w:rsidRPr="006138A5">
              <w:rPr>
                <w:rFonts w:ascii="Tahoma" w:hAnsi="Tahoma" w:cs="Tahoma"/>
                <w:sz w:val="20"/>
                <w:szCs w:val="20"/>
              </w:rPr>
              <w:t> </w:t>
            </w:r>
          </w:p>
        </w:tc>
        <w:tc>
          <w:tcPr>
            <w:tcW w:w="1601" w:type="dxa"/>
            <w:tcBorders>
              <w:top w:val="single" w:sz="6" w:space="0" w:color="auto"/>
              <w:left w:val="single" w:sz="6" w:space="0" w:color="auto"/>
              <w:bottom w:val="single" w:sz="6" w:space="0" w:color="auto"/>
              <w:right w:val="single" w:sz="6" w:space="0" w:color="auto"/>
            </w:tcBorders>
            <w:shd w:val="clear" w:color="auto" w:fill="auto"/>
            <w:hideMark/>
          </w:tcPr>
          <w:p w14:paraId="1CB337BF"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lang w:val="el-GR"/>
              </w:rPr>
              <w:t>ΝΑΙ</w:t>
            </w:r>
            <w:r w:rsidRPr="006138A5">
              <w:rPr>
                <w:rFonts w:ascii="Tahoma" w:hAnsi="Tahoma" w:cs="Tahoma"/>
                <w:sz w:val="20"/>
                <w:szCs w:val="20"/>
              </w:rPr>
              <w:t> </w:t>
            </w:r>
          </w:p>
        </w:tc>
        <w:tc>
          <w:tcPr>
            <w:tcW w:w="1525" w:type="dxa"/>
            <w:tcBorders>
              <w:top w:val="single" w:sz="6" w:space="0" w:color="auto"/>
              <w:left w:val="single" w:sz="6" w:space="0" w:color="auto"/>
              <w:bottom w:val="single" w:sz="6" w:space="0" w:color="auto"/>
              <w:right w:val="single" w:sz="6" w:space="0" w:color="auto"/>
            </w:tcBorders>
            <w:shd w:val="clear" w:color="auto" w:fill="auto"/>
            <w:hideMark/>
          </w:tcPr>
          <w:p w14:paraId="226E5848"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c>
          <w:tcPr>
            <w:tcW w:w="1946" w:type="dxa"/>
            <w:tcBorders>
              <w:top w:val="single" w:sz="6" w:space="0" w:color="auto"/>
              <w:left w:val="single" w:sz="6" w:space="0" w:color="auto"/>
              <w:bottom w:val="single" w:sz="6" w:space="0" w:color="auto"/>
              <w:right w:val="single" w:sz="6" w:space="0" w:color="auto"/>
            </w:tcBorders>
            <w:shd w:val="clear" w:color="auto" w:fill="auto"/>
            <w:hideMark/>
          </w:tcPr>
          <w:p w14:paraId="7E3D76FA"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r>
      <w:tr w:rsidR="000B45ED" w:rsidRPr="006138A5" w14:paraId="74D2F6BE" w14:textId="77777777" w:rsidTr="00562F76">
        <w:trPr>
          <w:trHeight w:val="411"/>
        </w:trPr>
        <w:tc>
          <w:tcPr>
            <w:tcW w:w="664" w:type="dxa"/>
            <w:tcBorders>
              <w:top w:val="single" w:sz="6" w:space="0" w:color="auto"/>
              <w:left w:val="single" w:sz="6" w:space="0" w:color="auto"/>
              <w:bottom w:val="single" w:sz="6" w:space="0" w:color="auto"/>
              <w:right w:val="single" w:sz="6" w:space="0" w:color="auto"/>
            </w:tcBorders>
            <w:shd w:val="clear" w:color="auto" w:fill="auto"/>
          </w:tcPr>
          <w:p w14:paraId="02BFF51B" w14:textId="4EA984F7" w:rsidR="00E41BD4" w:rsidRPr="006B53EF" w:rsidRDefault="00E41BD4" w:rsidP="00446527">
            <w:pPr>
              <w:pStyle w:val="aff0"/>
              <w:numPr>
                <w:ilvl w:val="0"/>
                <w:numId w:val="60"/>
              </w:numPr>
              <w:spacing w:before="100" w:beforeAutospacing="1"/>
              <w:ind w:left="590"/>
              <w:textAlignment w:val="baseline"/>
              <w:rPr>
                <w:rFonts w:ascii="Tahoma" w:hAnsi="Tahoma" w:cs="Tahoma"/>
                <w:sz w:val="20"/>
                <w:szCs w:val="20"/>
              </w:rPr>
            </w:pPr>
          </w:p>
        </w:tc>
        <w:tc>
          <w:tcPr>
            <w:tcW w:w="4127" w:type="dxa"/>
            <w:tcBorders>
              <w:top w:val="single" w:sz="6" w:space="0" w:color="auto"/>
              <w:left w:val="single" w:sz="6" w:space="0" w:color="auto"/>
              <w:bottom w:val="single" w:sz="6" w:space="0" w:color="auto"/>
              <w:right w:val="single" w:sz="6" w:space="0" w:color="auto"/>
            </w:tcBorders>
            <w:shd w:val="clear" w:color="auto" w:fill="auto"/>
            <w:hideMark/>
          </w:tcPr>
          <w:p w14:paraId="192ABB6B" w14:textId="77777777" w:rsidR="00E41BD4" w:rsidRPr="006B53EF" w:rsidRDefault="00E41BD4" w:rsidP="005F0E47">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lang w:val="el-GR"/>
              </w:rPr>
              <w:t>Αριθμός πυρήνων επεξεργαστή</w:t>
            </w:r>
            <w:r w:rsidRPr="006138A5">
              <w:rPr>
                <w:rFonts w:ascii="Tahoma" w:hAnsi="Tahoma" w:cs="Tahoma"/>
                <w:sz w:val="20"/>
                <w:szCs w:val="20"/>
              </w:rPr>
              <w:t> </w:t>
            </w:r>
          </w:p>
        </w:tc>
        <w:tc>
          <w:tcPr>
            <w:tcW w:w="1601" w:type="dxa"/>
            <w:tcBorders>
              <w:top w:val="single" w:sz="6" w:space="0" w:color="auto"/>
              <w:left w:val="single" w:sz="6" w:space="0" w:color="auto"/>
              <w:bottom w:val="single" w:sz="6" w:space="0" w:color="auto"/>
              <w:right w:val="single" w:sz="6" w:space="0" w:color="auto"/>
            </w:tcBorders>
            <w:shd w:val="clear" w:color="auto" w:fill="auto"/>
            <w:hideMark/>
          </w:tcPr>
          <w:p w14:paraId="1764AA9A"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lang w:val="el-GR"/>
              </w:rPr>
              <w:t xml:space="preserve">≥ </w:t>
            </w:r>
            <w:r w:rsidRPr="006138A5">
              <w:rPr>
                <w:rFonts w:ascii="Tahoma" w:hAnsi="Tahoma" w:cs="Tahoma"/>
                <w:sz w:val="20"/>
                <w:szCs w:val="20"/>
              </w:rPr>
              <w:t>14 </w:t>
            </w:r>
          </w:p>
        </w:tc>
        <w:tc>
          <w:tcPr>
            <w:tcW w:w="1525" w:type="dxa"/>
            <w:tcBorders>
              <w:top w:val="single" w:sz="6" w:space="0" w:color="auto"/>
              <w:left w:val="single" w:sz="6" w:space="0" w:color="auto"/>
              <w:bottom w:val="single" w:sz="6" w:space="0" w:color="auto"/>
              <w:right w:val="single" w:sz="6" w:space="0" w:color="auto"/>
            </w:tcBorders>
            <w:shd w:val="clear" w:color="auto" w:fill="auto"/>
            <w:hideMark/>
          </w:tcPr>
          <w:p w14:paraId="0BF19F4E"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c>
          <w:tcPr>
            <w:tcW w:w="1946" w:type="dxa"/>
            <w:tcBorders>
              <w:top w:val="single" w:sz="6" w:space="0" w:color="auto"/>
              <w:left w:val="single" w:sz="6" w:space="0" w:color="auto"/>
              <w:bottom w:val="single" w:sz="6" w:space="0" w:color="auto"/>
              <w:right w:val="single" w:sz="6" w:space="0" w:color="auto"/>
            </w:tcBorders>
            <w:shd w:val="clear" w:color="auto" w:fill="auto"/>
            <w:hideMark/>
          </w:tcPr>
          <w:p w14:paraId="4F792024"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r>
      <w:tr w:rsidR="000B45ED" w:rsidRPr="006138A5" w14:paraId="61676E4F" w14:textId="77777777" w:rsidTr="00562F76">
        <w:tc>
          <w:tcPr>
            <w:tcW w:w="664" w:type="dxa"/>
            <w:tcBorders>
              <w:top w:val="single" w:sz="6" w:space="0" w:color="auto"/>
              <w:left w:val="single" w:sz="6" w:space="0" w:color="auto"/>
              <w:bottom w:val="single" w:sz="6" w:space="0" w:color="auto"/>
              <w:right w:val="single" w:sz="6" w:space="0" w:color="auto"/>
            </w:tcBorders>
            <w:shd w:val="clear" w:color="auto" w:fill="auto"/>
          </w:tcPr>
          <w:p w14:paraId="5C50C5EA" w14:textId="585ED3AB" w:rsidR="00E41BD4" w:rsidRPr="006B53EF" w:rsidRDefault="00E41BD4" w:rsidP="00446527">
            <w:pPr>
              <w:pStyle w:val="aff0"/>
              <w:numPr>
                <w:ilvl w:val="0"/>
                <w:numId w:val="60"/>
              </w:numPr>
              <w:spacing w:before="100" w:beforeAutospacing="1"/>
              <w:ind w:left="590"/>
              <w:textAlignment w:val="baseline"/>
              <w:rPr>
                <w:rFonts w:ascii="Tahoma" w:hAnsi="Tahoma" w:cs="Tahoma"/>
                <w:sz w:val="20"/>
                <w:szCs w:val="20"/>
              </w:rPr>
            </w:pPr>
          </w:p>
        </w:tc>
        <w:tc>
          <w:tcPr>
            <w:tcW w:w="4127" w:type="dxa"/>
            <w:tcBorders>
              <w:top w:val="single" w:sz="6" w:space="0" w:color="auto"/>
              <w:left w:val="single" w:sz="6" w:space="0" w:color="auto"/>
              <w:bottom w:val="single" w:sz="6" w:space="0" w:color="auto"/>
              <w:right w:val="single" w:sz="6" w:space="0" w:color="auto"/>
            </w:tcBorders>
            <w:shd w:val="clear" w:color="auto" w:fill="auto"/>
            <w:hideMark/>
          </w:tcPr>
          <w:p w14:paraId="21C59B9E" w14:textId="77777777" w:rsidR="00E41BD4" w:rsidRPr="006B53EF" w:rsidRDefault="00E41BD4" w:rsidP="005F0E47">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lang w:val="el-GR"/>
              </w:rPr>
              <w:t>Αριθμός νημάτων επεξεργαστή</w:t>
            </w:r>
            <w:r w:rsidRPr="006138A5">
              <w:rPr>
                <w:rFonts w:ascii="Tahoma" w:hAnsi="Tahoma" w:cs="Tahoma"/>
                <w:sz w:val="20"/>
                <w:szCs w:val="20"/>
              </w:rPr>
              <w:t> </w:t>
            </w:r>
          </w:p>
        </w:tc>
        <w:tc>
          <w:tcPr>
            <w:tcW w:w="1601" w:type="dxa"/>
            <w:tcBorders>
              <w:top w:val="single" w:sz="6" w:space="0" w:color="auto"/>
              <w:left w:val="single" w:sz="6" w:space="0" w:color="auto"/>
              <w:bottom w:val="single" w:sz="6" w:space="0" w:color="auto"/>
              <w:right w:val="single" w:sz="6" w:space="0" w:color="auto"/>
            </w:tcBorders>
            <w:shd w:val="clear" w:color="auto" w:fill="auto"/>
            <w:hideMark/>
          </w:tcPr>
          <w:p w14:paraId="34EFCEAC"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lang w:val="el-GR"/>
              </w:rPr>
              <w:t xml:space="preserve">≥ </w:t>
            </w:r>
            <w:r w:rsidRPr="006138A5">
              <w:rPr>
                <w:rFonts w:ascii="Tahoma" w:hAnsi="Tahoma" w:cs="Tahoma"/>
                <w:sz w:val="20"/>
                <w:szCs w:val="20"/>
              </w:rPr>
              <w:t>20 </w:t>
            </w:r>
          </w:p>
        </w:tc>
        <w:tc>
          <w:tcPr>
            <w:tcW w:w="1525" w:type="dxa"/>
            <w:tcBorders>
              <w:top w:val="single" w:sz="6" w:space="0" w:color="auto"/>
              <w:left w:val="single" w:sz="6" w:space="0" w:color="auto"/>
              <w:bottom w:val="single" w:sz="6" w:space="0" w:color="auto"/>
              <w:right w:val="single" w:sz="6" w:space="0" w:color="auto"/>
            </w:tcBorders>
            <w:shd w:val="clear" w:color="auto" w:fill="auto"/>
            <w:hideMark/>
          </w:tcPr>
          <w:p w14:paraId="6ED860E4"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c>
          <w:tcPr>
            <w:tcW w:w="1946" w:type="dxa"/>
            <w:tcBorders>
              <w:top w:val="single" w:sz="6" w:space="0" w:color="auto"/>
              <w:left w:val="single" w:sz="6" w:space="0" w:color="auto"/>
              <w:bottom w:val="single" w:sz="6" w:space="0" w:color="auto"/>
              <w:right w:val="single" w:sz="6" w:space="0" w:color="auto"/>
            </w:tcBorders>
            <w:shd w:val="clear" w:color="auto" w:fill="auto"/>
            <w:hideMark/>
          </w:tcPr>
          <w:p w14:paraId="7E0A04CF"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r>
      <w:tr w:rsidR="000B45ED" w:rsidRPr="006138A5" w14:paraId="087BBF6E" w14:textId="77777777" w:rsidTr="00562F76">
        <w:tc>
          <w:tcPr>
            <w:tcW w:w="664" w:type="dxa"/>
            <w:tcBorders>
              <w:top w:val="single" w:sz="6" w:space="0" w:color="auto"/>
              <w:left w:val="single" w:sz="6" w:space="0" w:color="auto"/>
              <w:bottom w:val="single" w:sz="6" w:space="0" w:color="auto"/>
              <w:right w:val="single" w:sz="6" w:space="0" w:color="auto"/>
            </w:tcBorders>
            <w:shd w:val="clear" w:color="auto" w:fill="auto"/>
          </w:tcPr>
          <w:p w14:paraId="57FFC94E" w14:textId="48EB1C17" w:rsidR="00E41BD4" w:rsidRPr="006B53EF" w:rsidRDefault="00E41BD4" w:rsidP="00446527">
            <w:pPr>
              <w:pStyle w:val="aff0"/>
              <w:numPr>
                <w:ilvl w:val="0"/>
                <w:numId w:val="60"/>
              </w:numPr>
              <w:spacing w:before="100" w:beforeAutospacing="1"/>
              <w:ind w:left="590"/>
              <w:textAlignment w:val="baseline"/>
              <w:rPr>
                <w:rFonts w:ascii="Tahoma" w:hAnsi="Tahoma" w:cs="Tahoma"/>
                <w:sz w:val="20"/>
                <w:szCs w:val="20"/>
              </w:rPr>
            </w:pPr>
          </w:p>
        </w:tc>
        <w:tc>
          <w:tcPr>
            <w:tcW w:w="4127" w:type="dxa"/>
            <w:tcBorders>
              <w:top w:val="single" w:sz="6" w:space="0" w:color="auto"/>
              <w:left w:val="single" w:sz="6" w:space="0" w:color="auto"/>
              <w:bottom w:val="single" w:sz="6" w:space="0" w:color="auto"/>
              <w:right w:val="single" w:sz="6" w:space="0" w:color="auto"/>
            </w:tcBorders>
            <w:shd w:val="clear" w:color="auto" w:fill="auto"/>
            <w:hideMark/>
          </w:tcPr>
          <w:p w14:paraId="0ADA91CD" w14:textId="77777777" w:rsidR="00E41BD4" w:rsidRPr="006B53EF" w:rsidRDefault="00E41BD4" w:rsidP="005F0E47">
            <w:pPr>
              <w:spacing w:before="100" w:beforeAutospacing="1" w:after="100" w:afterAutospacing="1"/>
              <w:textAlignment w:val="baseline"/>
              <w:rPr>
                <w:rFonts w:ascii="Tahoma" w:hAnsi="Tahoma" w:cs="Tahoma"/>
                <w:sz w:val="20"/>
                <w:szCs w:val="20"/>
                <w:lang w:val="el-GR"/>
              </w:rPr>
            </w:pPr>
            <w:r w:rsidRPr="006138A5">
              <w:rPr>
                <w:rFonts w:ascii="Tahoma" w:hAnsi="Tahoma" w:cs="Tahoma"/>
                <w:sz w:val="20"/>
                <w:szCs w:val="20"/>
                <w:lang w:val="el-GR"/>
              </w:rPr>
              <w:t>Συχνότητα λειτουργίας επεξεργαστή βασική σε GHz</w:t>
            </w:r>
            <w:r w:rsidRPr="006138A5">
              <w:rPr>
                <w:rFonts w:ascii="Tahoma" w:hAnsi="Tahoma" w:cs="Tahoma"/>
                <w:sz w:val="20"/>
                <w:szCs w:val="20"/>
              </w:rPr>
              <w:t> </w:t>
            </w:r>
          </w:p>
        </w:tc>
        <w:tc>
          <w:tcPr>
            <w:tcW w:w="1601" w:type="dxa"/>
            <w:tcBorders>
              <w:top w:val="single" w:sz="6" w:space="0" w:color="auto"/>
              <w:left w:val="single" w:sz="6" w:space="0" w:color="auto"/>
              <w:bottom w:val="single" w:sz="6" w:space="0" w:color="auto"/>
              <w:right w:val="single" w:sz="6" w:space="0" w:color="auto"/>
            </w:tcBorders>
            <w:shd w:val="clear" w:color="auto" w:fill="auto"/>
            <w:hideMark/>
          </w:tcPr>
          <w:p w14:paraId="7E181E7D"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lang w:val="el-GR"/>
              </w:rPr>
              <w:t xml:space="preserve">≥ </w:t>
            </w:r>
            <w:r w:rsidRPr="006138A5">
              <w:rPr>
                <w:rFonts w:ascii="Tahoma" w:hAnsi="Tahoma" w:cs="Tahoma"/>
                <w:sz w:val="20"/>
                <w:szCs w:val="20"/>
              </w:rPr>
              <w:t>2</w:t>
            </w:r>
            <w:r w:rsidRPr="006138A5">
              <w:rPr>
                <w:rFonts w:ascii="Tahoma" w:hAnsi="Tahoma" w:cs="Tahoma"/>
                <w:sz w:val="20"/>
                <w:szCs w:val="20"/>
                <w:lang w:val="el-GR"/>
              </w:rPr>
              <w:t>.</w:t>
            </w:r>
            <w:r w:rsidRPr="006138A5">
              <w:rPr>
                <w:rFonts w:ascii="Tahoma" w:hAnsi="Tahoma" w:cs="Tahoma"/>
                <w:sz w:val="20"/>
                <w:szCs w:val="20"/>
              </w:rPr>
              <w:t>5 </w:t>
            </w:r>
          </w:p>
        </w:tc>
        <w:tc>
          <w:tcPr>
            <w:tcW w:w="1525" w:type="dxa"/>
            <w:tcBorders>
              <w:top w:val="single" w:sz="6" w:space="0" w:color="auto"/>
              <w:left w:val="single" w:sz="6" w:space="0" w:color="auto"/>
              <w:bottom w:val="single" w:sz="6" w:space="0" w:color="auto"/>
              <w:right w:val="single" w:sz="6" w:space="0" w:color="auto"/>
            </w:tcBorders>
            <w:shd w:val="clear" w:color="auto" w:fill="auto"/>
            <w:hideMark/>
          </w:tcPr>
          <w:p w14:paraId="7E56AA60"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c>
          <w:tcPr>
            <w:tcW w:w="1946" w:type="dxa"/>
            <w:tcBorders>
              <w:top w:val="single" w:sz="6" w:space="0" w:color="auto"/>
              <w:left w:val="single" w:sz="6" w:space="0" w:color="auto"/>
              <w:bottom w:val="single" w:sz="6" w:space="0" w:color="auto"/>
              <w:right w:val="single" w:sz="6" w:space="0" w:color="auto"/>
            </w:tcBorders>
            <w:shd w:val="clear" w:color="auto" w:fill="auto"/>
            <w:hideMark/>
          </w:tcPr>
          <w:p w14:paraId="5DD32693"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r>
      <w:tr w:rsidR="000B45ED" w:rsidRPr="006138A5" w14:paraId="4B01A6AA" w14:textId="77777777" w:rsidTr="00562F76">
        <w:tc>
          <w:tcPr>
            <w:tcW w:w="664" w:type="dxa"/>
            <w:tcBorders>
              <w:top w:val="single" w:sz="6" w:space="0" w:color="auto"/>
              <w:left w:val="single" w:sz="6" w:space="0" w:color="auto"/>
              <w:bottom w:val="single" w:sz="6" w:space="0" w:color="auto"/>
              <w:right w:val="single" w:sz="6" w:space="0" w:color="auto"/>
            </w:tcBorders>
            <w:shd w:val="clear" w:color="auto" w:fill="auto"/>
          </w:tcPr>
          <w:p w14:paraId="0E6B9344" w14:textId="7EA17771" w:rsidR="00E41BD4" w:rsidRPr="006B53EF" w:rsidRDefault="00E41BD4" w:rsidP="00446527">
            <w:pPr>
              <w:pStyle w:val="aff0"/>
              <w:numPr>
                <w:ilvl w:val="0"/>
                <w:numId w:val="60"/>
              </w:numPr>
              <w:spacing w:before="100" w:beforeAutospacing="1"/>
              <w:ind w:left="590"/>
              <w:textAlignment w:val="baseline"/>
              <w:rPr>
                <w:rFonts w:ascii="Tahoma" w:hAnsi="Tahoma" w:cs="Tahoma"/>
                <w:sz w:val="20"/>
                <w:szCs w:val="20"/>
              </w:rPr>
            </w:pPr>
          </w:p>
        </w:tc>
        <w:tc>
          <w:tcPr>
            <w:tcW w:w="4127" w:type="dxa"/>
            <w:tcBorders>
              <w:top w:val="single" w:sz="6" w:space="0" w:color="auto"/>
              <w:left w:val="single" w:sz="6" w:space="0" w:color="auto"/>
              <w:bottom w:val="single" w:sz="6" w:space="0" w:color="auto"/>
              <w:right w:val="single" w:sz="6" w:space="0" w:color="auto"/>
            </w:tcBorders>
            <w:shd w:val="clear" w:color="auto" w:fill="auto"/>
            <w:hideMark/>
          </w:tcPr>
          <w:p w14:paraId="4FFD42F0" w14:textId="77777777" w:rsidR="00E41BD4" w:rsidRPr="006B53EF" w:rsidRDefault="00E41BD4" w:rsidP="005F0E47">
            <w:pPr>
              <w:spacing w:before="100" w:beforeAutospacing="1" w:after="100" w:afterAutospacing="1"/>
              <w:textAlignment w:val="baseline"/>
              <w:rPr>
                <w:rFonts w:ascii="Tahoma" w:hAnsi="Tahoma" w:cs="Tahoma"/>
                <w:sz w:val="20"/>
                <w:szCs w:val="20"/>
                <w:lang w:val="el-GR"/>
              </w:rPr>
            </w:pPr>
            <w:r w:rsidRPr="006138A5">
              <w:rPr>
                <w:rFonts w:ascii="Tahoma" w:hAnsi="Tahoma" w:cs="Tahoma"/>
                <w:sz w:val="20"/>
                <w:szCs w:val="20"/>
                <w:lang w:val="el-GR"/>
              </w:rPr>
              <w:t>Συχνότητα λειτουργίας επεξεργαστή Turbo σε GHz</w:t>
            </w:r>
            <w:r w:rsidRPr="006138A5">
              <w:rPr>
                <w:rFonts w:ascii="Tahoma" w:hAnsi="Tahoma" w:cs="Tahoma"/>
                <w:sz w:val="20"/>
                <w:szCs w:val="20"/>
              </w:rPr>
              <w:t> </w:t>
            </w:r>
          </w:p>
        </w:tc>
        <w:tc>
          <w:tcPr>
            <w:tcW w:w="1601" w:type="dxa"/>
            <w:tcBorders>
              <w:top w:val="single" w:sz="6" w:space="0" w:color="auto"/>
              <w:left w:val="single" w:sz="6" w:space="0" w:color="auto"/>
              <w:bottom w:val="single" w:sz="6" w:space="0" w:color="auto"/>
              <w:right w:val="single" w:sz="6" w:space="0" w:color="auto"/>
            </w:tcBorders>
            <w:shd w:val="clear" w:color="auto" w:fill="auto"/>
            <w:hideMark/>
          </w:tcPr>
          <w:p w14:paraId="41FDC39C"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lang w:val="el-GR"/>
              </w:rPr>
              <w:t>≥ 4.</w:t>
            </w:r>
            <w:r w:rsidRPr="006138A5">
              <w:rPr>
                <w:rFonts w:ascii="Tahoma" w:hAnsi="Tahoma" w:cs="Tahoma"/>
                <w:sz w:val="20"/>
                <w:szCs w:val="20"/>
              </w:rPr>
              <w:t>8 </w:t>
            </w:r>
          </w:p>
        </w:tc>
        <w:tc>
          <w:tcPr>
            <w:tcW w:w="1525" w:type="dxa"/>
            <w:tcBorders>
              <w:top w:val="single" w:sz="6" w:space="0" w:color="auto"/>
              <w:left w:val="single" w:sz="6" w:space="0" w:color="auto"/>
              <w:bottom w:val="single" w:sz="6" w:space="0" w:color="auto"/>
              <w:right w:val="single" w:sz="6" w:space="0" w:color="auto"/>
            </w:tcBorders>
            <w:shd w:val="clear" w:color="auto" w:fill="auto"/>
            <w:hideMark/>
          </w:tcPr>
          <w:p w14:paraId="3F460A05"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c>
          <w:tcPr>
            <w:tcW w:w="1946" w:type="dxa"/>
            <w:tcBorders>
              <w:top w:val="single" w:sz="6" w:space="0" w:color="auto"/>
              <w:left w:val="single" w:sz="6" w:space="0" w:color="auto"/>
              <w:bottom w:val="single" w:sz="6" w:space="0" w:color="auto"/>
              <w:right w:val="single" w:sz="6" w:space="0" w:color="auto"/>
            </w:tcBorders>
            <w:shd w:val="clear" w:color="auto" w:fill="auto"/>
            <w:hideMark/>
          </w:tcPr>
          <w:p w14:paraId="7CFB2D31"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r>
      <w:tr w:rsidR="000B45ED" w:rsidRPr="006138A5" w14:paraId="0F89CEF0" w14:textId="77777777" w:rsidTr="00562F76">
        <w:tc>
          <w:tcPr>
            <w:tcW w:w="664" w:type="dxa"/>
            <w:tcBorders>
              <w:top w:val="single" w:sz="6" w:space="0" w:color="auto"/>
              <w:left w:val="single" w:sz="6" w:space="0" w:color="auto"/>
              <w:bottom w:val="single" w:sz="6" w:space="0" w:color="auto"/>
              <w:right w:val="single" w:sz="6" w:space="0" w:color="auto"/>
            </w:tcBorders>
            <w:shd w:val="clear" w:color="auto" w:fill="auto"/>
          </w:tcPr>
          <w:p w14:paraId="196396F6" w14:textId="13702922" w:rsidR="00E41BD4" w:rsidRPr="006B53EF" w:rsidRDefault="00E41BD4" w:rsidP="00446527">
            <w:pPr>
              <w:pStyle w:val="aff0"/>
              <w:numPr>
                <w:ilvl w:val="0"/>
                <w:numId w:val="60"/>
              </w:numPr>
              <w:spacing w:before="100" w:beforeAutospacing="1"/>
              <w:ind w:left="590"/>
              <w:textAlignment w:val="baseline"/>
              <w:rPr>
                <w:rFonts w:ascii="Tahoma" w:hAnsi="Tahoma" w:cs="Tahoma"/>
                <w:sz w:val="20"/>
                <w:szCs w:val="20"/>
              </w:rPr>
            </w:pPr>
          </w:p>
        </w:tc>
        <w:tc>
          <w:tcPr>
            <w:tcW w:w="4127" w:type="dxa"/>
            <w:tcBorders>
              <w:top w:val="single" w:sz="6" w:space="0" w:color="auto"/>
              <w:left w:val="single" w:sz="6" w:space="0" w:color="auto"/>
              <w:bottom w:val="single" w:sz="6" w:space="0" w:color="auto"/>
              <w:right w:val="single" w:sz="6" w:space="0" w:color="auto"/>
            </w:tcBorders>
            <w:shd w:val="clear" w:color="auto" w:fill="auto"/>
            <w:hideMark/>
          </w:tcPr>
          <w:p w14:paraId="1CA30E9F" w14:textId="77777777" w:rsidR="00E41BD4" w:rsidRPr="006B53EF" w:rsidRDefault="00E41BD4" w:rsidP="005F0E47">
            <w:pPr>
              <w:spacing w:before="100" w:beforeAutospacing="1" w:after="100" w:afterAutospacing="1"/>
              <w:textAlignment w:val="baseline"/>
              <w:rPr>
                <w:rFonts w:ascii="Tahoma" w:hAnsi="Tahoma" w:cs="Tahoma"/>
                <w:sz w:val="20"/>
                <w:szCs w:val="20"/>
                <w:lang w:val="el-GR"/>
              </w:rPr>
            </w:pPr>
            <w:r w:rsidRPr="006138A5">
              <w:rPr>
                <w:rFonts w:ascii="Tahoma" w:hAnsi="Tahoma" w:cs="Tahoma"/>
                <w:sz w:val="20"/>
                <w:szCs w:val="20"/>
                <w:lang w:val="el-GR"/>
              </w:rPr>
              <w:t>Μνήμη Cache επεξεργαστή σε MB</w:t>
            </w:r>
            <w:r w:rsidRPr="006138A5">
              <w:rPr>
                <w:rFonts w:ascii="Tahoma" w:hAnsi="Tahoma" w:cs="Tahoma"/>
                <w:sz w:val="20"/>
                <w:szCs w:val="20"/>
              </w:rPr>
              <w:t> </w:t>
            </w:r>
          </w:p>
        </w:tc>
        <w:tc>
          <w:tcPr>
            <w:tcW w:w="1601" w:type="dxa"/>
            <w:tcBorders>
              <w:top w:val="single" w:sz="6" w:space="0" w:color="auto"/>
              <w:left w:val="single" w:sz="6" w:space="0" w:color="auto"/>
              <w:bottom w:val="single" w:sz="6" w:space="0" w:color="auto"/>
              <w:right w:val="single" w:sz="6" w:space="0" w:color="auto"/>
            </w:tcBorders>
            <w:shd w:val="clear" w:color="auto" w:fill="auto"/>
            <w:hideMark/>
          </w:tcPr>
          <w:p w14:paraId="3674A688"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lang w:val="el-GR"/>
              </w:rPr>
              <w:t xml:space="preserve">≥ </w:t>
            </w:r>
            <w:r w:rsidRPr="006138A5">
              <w:rPr>
                <w:rFonts w:ascii="Tahoma" w:hAnsi="Tahoma" w:cs="Tahoma"/>
                <w:sz w:val="20"/>
                <w:szCs w:val="20"/>
              </w:rPr>
              <w:t>24 </w:t>
            </w:r>
          </w:p>
        </w:tc>
        <w:tc>
          <w:tcPr>
            <w:tcW w:w="1525" w:type="dxa"/>
            <w:tcBorders>
              <w:top w:val="single" w:sz="6" w:space="0" w:color="auto"/>
              <w:left w:val="single" w:sz="6" w:space="0" w:color="auto"/>
              <w:bottom w:val="single" w:sz="6" w:space="0" w:color="auto"/>
              <w:right w:val="single" w:sz="6" w:space="0" w:color="auto"/>
            </w:tcBorders>
            <w:shd w:val="clear" w:color="auto" w:fill="auto"/>
            <w:hideMark/>
          </w:tcPr>
          <w:p w14:paraId="34256ECC"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c>
          <w:tcPr>
            <w:tcW w:w="1946" w:type="dxa"/>
            <w:tcBorders>
              <w:top w:val="single" w:sz="6" w:space="0" w:color="auto"/>
              <w:left w:val="single" w:sz="6" w:space="0" w:color="auto"/>
              <w:bottom w:val="single" w:sz="6" w:space="0" w:color="auto"/>
              <w:right w:val="single" w:sz="6" w:space="0" w:color="auto"/>
            </w:tcBorders>
            <w:shd w:val="clear" w:color="auto" w:fill="auto"/>
            <w:hideMark/>
          </w:tcPr>
          <w:p w14:paraId="1B185537"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r>
      <w:tr w:rsidR="000B45ED" w:rsidRPr="006138A5" w14:paraId="25415E6A" w14:textId="77777777" w:rsidTr="00562F76">
        <w:tc>
          <w:tcPr>
            <w:tcW w:w="664" w:type="dxa"/>
            <w:tcBorders>
              <w:top w:val="single" w:sz="6" w:space="0" w:color="auto"/>
              <w:left w:val="single" w:sz="6" w:space="0" w:color="auto"/>
              <w:bottom w:val="single" w:sz="6" w:space="0" w:color="auto"/>
              <w:right w:val="single" w:sz="6" w:space="0" w:color="auto"/>
            </w:tcBorders>
            <w:shd w:val="clear" w:color="auto" w:fill="auto"/>
          </w:tcPr>
          <w:p w14:paraId="34D48A41" w14:textId="50E6B339" w:rsidR="00E41BD4" w:rsidRPr="006B53EF" w:rsidRDefault="00E41BD4" w:rsidP="00446527">
            <w:pPr>
              <w:pStyle w:val="aff0"/>
              <w:numPr>
                <w:ilvl w:val="0"/>
                <w:numId w:val="60"/>
              </w:numPr>
              <w:spacing w:before="100" w:beforeAutospacing="1"/>
              <w:ind w:left="590"/>
              <w:textAlignment w:val="baseline"/>
              <w:rPr>
                <w:rFonts w:ascii="Tahoma" w:hAnsi="Tahoma" w:cs="Tahoma"/>
                <w:sz w:val="20"/>
                <w:szCs w:val="20"/>
              </w:rPr>
            </w:pPr>
          </w:p>
        </w:tc>
        <w:tc>
          <w:tcPr>
            <w:tcW w:w="4127" w:type="dxa"/>
            <w:tcBorders>
              <w:top w:val="single" w:sz="6" w:space="0" w:color="auto"/>
              <w:left w:val="single" w:sz="6" w:space="0" w:color="auto"/>
              <w:bottom w:val="single" w:sz="6" w:space="0" w:color="auto"/>
              <w:right w:val="single" w:sz="6" w:space="0" w:color="auto"/>
            </w:tcBorders>
            <w:shd w:val="clear" w:color="auto" w:fill="auto"/>
            <w:hideMark/>
          </w:tcPr>
          <w:p w14:paraId="58C8BAE0" w14:textId="77777777" w:rsidR="00E41BD4" w:rsidRPr="006B53EF" w:rsidRDefault="00E41BD4" w:rsidP="005F0E47">
            <w:pPr>
              <w:spacing w:before="100" w:beforeAutospacing="1" w:after="100" w:afterAutospacing="1"/>
              <w:textAlignment w:val="baseline"/>
              <w:rPr>
                <w:rFonts w:ascii="Tahoma" w:hAnsi="Tahoma" w:cs="Tahoma"/>
                <w:sz w:val="20"/>
                <w:szCs w:val="20"/>
                <w:lang w:val="el-GR"/>
              </w:rPr>
            </w:pPr>
            <w:r w:rsidRPr="006138A5">
              <w:rPr>
                <w:rFonts w:ascii="Tahoma" w:hAnsi="Tahoma" w:cs="Tahoma"/>
                <w:sz w:val="20"/>
                <w:szCs w:val="20"/>
                <w:lang w:val="el-GR"/>
              </w:rPr>
              <w:t xml:space="preserve">Να προσφέρεται με ενεργοποιημένη την τεχνολογία απομακρυσμένης διαχείρισης </w:t>
            </w:r>
            <w:r w:rsidRPr="006138A5">
              <w:rPr>
                <w:rFonts w:ascii="Tahoma" w:hAnsi="Tahoma" w:cs="Tahoma"/>
                <w:sz w:val="20"/>
                <w:szCs w:val="20"/>
              </w:rPr>
              <w:t>Intel</w:t>
            </w:r>
            <w:r w:rsidRPr="006138A5">
              <w:rPr>
                <w:rFonts w:ascii="Tahoma" w:hAnsi="Tahoma" w:cs="Tahoma"/>
                <w:sz w:val="20"/>
                <w:szCs w:val="20"/>
                <w:lang w:val="el-GR"/>
              </w:rPr>
              <w:t xml:space="preserve"> </w:t>
            </w:r>
            <w:r w:rsidRPr="006138A5">
              <w:rPr>
                <w:rFonts w:ascii="Tahoma" w:hAnsi="Tahoma" w:cs="Tahoma"/>
                <w:sz w:val="20"/>
                <w:szCs w:val="20"/>
              </w:rPr>
              <w:t>vPro</w:t>
            </w:r>
            <w:r w:rsidRPr="006138A5">
              <w:rPr>
                <w:rFonts w:ascii="Tahoma" w:hAnsi="Tahoma" w:cs="Tahoma"/>
                <w:sz w:val="20"/>
                <w:szCs w:val="20"/>
                <w:lang w:val="el-GR"/>
              </w:rPr>
              <w:t xml:space="preserve"> </w:t>
            </w:r>
            <w:r w:rsidRPr="006138A5">
              <w:rPr>
                <w:rFonts w:ascii="Tahoma" w:hAnsi="Tahoma" w:cs="Tahoma"/>
                <w:sz w:val="20"/>
                <w:szCs w:val="20"/>
              </w:rPr>
              <w:t>Enterprise </w:t>
            </w:r>
          </w:p>
        </w:tc>
        <w:tc>
          <w:tcPr>
            <w:tcW w:w="1601" w:type="dxa"/>
            <w:tcBorders>
              <w:top w:val="single" w:sz="6" w:space="0" w:color="auto"/>
              <w:left w:val="single" w:sz="6" w:space="0" w:color="auto"/>
              <w:bottom w:val="single" w:sz="6" w:space="0" w:color="auto"/>
              <w:right w:val="single" w:sz="6" w:space="0" w:color="auto"/>
            </w:tcBorders>
            <w:shd w:val="clear" w:color="auto" w:fill="auto"/>
            <w:hideMark/>
          </w:tcPr>
          <w:p w14:paraId="27B6065B"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lang w:val="el-GR"/>
              </w:rPr>
              <w:t>ΝΑΙ</w:t>
            </w:r>
            <w:r w:rsidRPr="006138A5">
              <w:rPr>
                <w:rFonts w:ascii="Tahoma" w:hAnsi="Tahoma" w:cs="Tahoma"/>
                <w:sz w:val="20"/>
                <w:szCs w:val="20"/>
              </w:rPr>
              <w:t> </w:t>
            </w:r>
          </w:p>
        </w:tc>
        <w:tc>
          <w:tcPr>
            <w:tcW w:w="1525" w:type="dxa"/>
            <w:tcBorders>
              <w:top w:val="single" w:sz="6" w:space="0" w:color="auto"/>
              <w:left w:val="single" w:sz="6" w:space="0" w:color="auto"/>
              <w:bottom w:val="single" w:sz="6" w:space="0" w:color="auto"/>
              <w:right w:val="single" w:sz="6" w:space="0" w:color="auto"/>
            </w:tcBorders>
            <w:shd w:val="clear" w:color="auto" w:fill="auto"/>
            <w:hideMark/>
          </w:tcPr>
          <w:p w14:paraId="0D1EA8E1"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c>
          <w:tcPr>
            <w:tcW w:w="1946" w:type="dxa"/>
            <w:tcBorders>
              <w:top w:val="single" w:sz="6" w:space="0" w:color="auto"/>
              <w:left w:val="single" w:sz="6" w:space="0" w:color="auto"/>
              <w:bottom w:val="single" w:sz="6" w:space="0" w:color="auto"/>
              <w:right w:val="single" w:sz="6" w:space="0" w:color="auto"/>
            </w:tcBorders>
            <w:shd w:val="clear" w:color="auto" w:fill="auto"/>
            <w:hideMark/>
          </w:tcPr>
          <w:p w14:paraId="6C416EB7"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r>
      <w:tr w:rsidR="000B45ED" w:rsidRPr="006138A5" w14:paraId="517C986B" w14:textId="77777777" w:rsidTr="00562F76">
        <w:trPr>
          <w:trHeight w:val="300"/>
        </w:trPr>
        <w:tc>
          <w:tcPr>
            <w:tcW w:w="664" w:type="dxa"/>
            <w:tcBorders>
              <w:top w:val="single" w:sz="6" w:space="0" w:color="auto"/>
              <w:left w:val="single" w:sz="6" w:space="0" w:color="auto"/>
              <w:bottom w:val="single" w:sz="6" w:space="0" w:color="auto"/>
              <w:right w:val="single" w:sz="6" w:space="0" w:color="auto"/>
            </w:tcBorders>
            <w:shd w:val="clear" w:color="auto" w:fill="D9D9D9"/>
            <w:hideMark/>
          </w:tcPr>
          <w:p w14:paraId="57CFCCC4" w14:textId="528C24C4" w:rsidR="00E41BD4" w:rsidRPr="006B53EF" w:rsidRDefault="00E41BD4" w:rsidP="00E41BD4">
            <w:pPr>
              <w:spacing w:before="100" w:beforeAutospacing="1" w:after="100" w:afterAutospacing="1"/>
              <w:textAlignment w:val="baseline"/>
              <w:rPr>
                <w:rFonts w:ascii="Tahoma" w:hAnsi="Tahoma" w:cs="Tahoma"/>
                <w:sz w:val="20"/>
                <w:szCs w:val="20"/>
              </w:rPr>
            </w:pPr>
          </w:p>
        </w:tc>
        <w:tc>
          <w:tcPr>
            <w:tcW w:w="4127"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59EF6740"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lang w:val="el-GR"/>
              </w:rPr>
              <w:t>Μητρική Κάρτα (Motherboard)</w:t>
            </w:r>
            <w:r w:rsidRPr="006138A5">
              <w:rPr>
                <w:rFonts w:ascii="Tahoma" w:hAnsi="Tahoma" w:cs="Tahoma"/>
                <w:sz w:val="20"/>
                <w:szCs w:val="20"/>
              </w:rPr>
              <w:t> </w:t>
            </w:r>
          </w:p>
        </w:tc>
        <w:tc>
          <w:tcPr>
            <w:tcW w:w="1601" w:type="dxa"/>
            <w:tcBorders>
              <w:top w:val="single" w:sz="6" w:space="0" w:color="auto"/>
              <w:left w:val="single" w:sz="6" w:space="0" w:color="auto"/>
              <w:bottom w:val="single" w:sz="6" w:space="0" w:color="auto"/>
              <w:right w:val="single" w:sz="6" w:space="0" w:color="auto"/>
            </w:tcBorders>
            <w:shd w:val="clear" w:color="auto" w:fill="D9D9D9"/>
            <w:hideMark/>
          </w:tcPr>
          <w:p w14:paraId="5058D93E"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c>
          <w:tcPr>
            <w:tcW w:w="1525" w:type="dxa"/>
            <w:tcBorders>
              <w:top w:val="single" w:sz="6" w:space="0" w:color="auto"/>
              <w:left w:val="single" w:sz="6" w:space="0" w:color="auto"/>
              <w:bottom w:val="single" w:sz="6" w:space="0" w:color="auto"/>
              <w:right w:val="single" w:sz="6" w:space="0" w:color="auto"/>
            </w:tcBorders>
            <w:shd w:val="clear" w:color="auto" w:fill="D9D9D9"/>
            <w:hideMark/>
          </w:tcPr>
          <w:p w14:paraId="7B92F4F0"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c>
          <w:tcPr>
            <w:tcW w:w="1946" w:type="dxa"/>
            <w:tcBorders>
              <w:top w:val="single" w:sz="6" w:space="0" w:color="auto"/>
              <w:left w:val="single" w:sz="6" w:space="0" w:color="auto"/>
              <w:bottom w:val="single" w:sz="6" w:space="0" w:color="auto"/>
              <w:right w:val="single" w:sz="6" w:space="0" w:color="auto"/>
            </w:tcBorders>
            <w:shd w:val="clear" w:color="auto" w:fill="D9D9D9"/>
            <w:hideMark/>
          </w:tcPr>
          <w:p w14:paraId="4FCB9E16"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r>
      <w:tr w:rsidR="000B45ED" w:rsidRPr="006138A5" w14:paraId="79E0DA24" w14:textId="77777777" w:rsidTr="00562F76">
        <w:trPr>
          <w:trHeight w:val="300"/>
        </w:trPr>
        <w:tc>
          <w:tcPr>
            <w:tcW w:w="664" w:type="dxa"/>
            <w:tcBorders>
              <w:top w:val="single" w:sz="6" w:space="0" w:color="auto"/>
              <w:left w:val="single" w:sz="6" w:space="0" w:color="auto"/>
              <w:bottom w:val="single" w:sz="6" w:space="0" w:color="auto"/>
              <w:right w:val="single" w:sz="6" w:space="0" w:color="auto"/>
            </w:tcBorders>
            <w:shd w:val="clear" w:color="auto" w:fill="auto"/>
          </w:tcPr>
          <w:p w14:paraId="33F02653" w14:textId="656B6265" w:rsidR="00E41BD4" w:rsidRPr="006B53EF" w:rsidRDefault="00E41BD4" w:rsidP="00446527">
            <w:pPr>
              <w:pStyle w:val="aff0"/>
              <w:numPr>
                <w:ilvl w:val="0"/>
                <w:numId w:val="60"/>
              </w:numPr>
              <w:spacing w:before="100" w:beforeAutospacing="1"/>
              <w:ind w:left="590"/>
              <w:textAlignment w:val="baseline"/>
              <w:rPr>
                <w:rFonts w:ascii="Tahoma" w:hAnsi="Tahoma" w:cs="Tahoma"/>
                <w:sz w:val="20"/>
                <w:szCs w:val="20"/>
              </w:rPr>
            </w:pPr>
          </w:p>
        </w:tc>
        <w:tc>
          <w:tcPr>
            <w:tcW w:w="4127" w:type="dxa"/>
            <w:tcBorders>
              <w:top w:val="single" w:sz="6" w:space="0" w:color="auto"/>
              <w:left w:val="single" w:sz="6" w:space="0" w:color="auto"/>
              <w:bottom w:val="single" w:sz="6" w:space="0" w:color="auto"/>
              <w:right w:val="single" w:sz="6" w:space="0" w:color="auto"/>
            </w:tcBorders>
            <w:shd w:val="clear" w:color="auto" w:fill="auto"/>
            <w:hideMark/>
          </w:tcPr>
          <w:p w14:paraId="1EFB15BF"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lang w:val="el-GR"/>
              </w:rPr>
              <w:t>Κάρτα</w:t>
            </w:r>
            <w:r w:rsidRPr="006138A5">
              <w:rPr>
                <w:rFonts w:ascii="Tahoma" w:hAnsi="Tahoma" w:cs="Tahoma"/>
                <w:sz w:val="20"/>
                <w:szCs w:val="20"/>
              </w:rPr>
              <w:t xml:space="preserve"> </w:t>
            </w:r>
            <w:r w:rsidRPr="006138A5">
              <w:rPr>
                <w:rFonts w:ascii="Tahoma" w:hAnsi="Tahoma" w:cs="Tahoma"/>
                <w:sz w:val="20"/>
                <w:szCs w:val="20"/>
                <w:lang w:val="el-GR"/>
              </w:rPr>
              <w:t>δικτύου</w:t>
            </w:r>
            <w:r w:rsidRPr="006138A5">
              <w:rPr>
                <w:rFonts w:ascii="Tahoma" w:hAnsi="Tahoma" w:cs="Tahoma"/>
                <w:sz w:val="20"/>
                <w:szCs w:val="20"/>
              </w:rPr>
              <w:t xml:space="preserve"> 10/100/1000Mbps (Gigabit ethernet) </w:t>
            </w:r>
          </w:p>
        </w:tc>
        <w:tc>
          <w:tcPr>
            <w:tcW w:w="1601" w:type="dxa"/>
            <w:tcBorders>
              <w:top w:val="single" w:sz="6" w:space="0" w:color="auto"/>
              <w:left w:val="single" w:sz="6" w:space="0" w:color="auto"/>
              <w:bottom w:val="single" w:sz="6" w:space="0" w:color="auto"/>
              <w:right w:val="single" w:sz="6" w:space="0" w:color="auto"/>
            </w:tcBorders>
            <w:shd w:val="clear" w:color="auto" w:fill="auto"/>
            <w:hideMark/>
          </w:tcPr>
          <w:p w14:paraId="217E00D4"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lang w:val="el-GR"/>
              </w:rPr>
              <w:t>NAI</w:t>
            </w:r>
            <w:r w:rsidRPr="006138A5">
              <w:rPr>
                <w:rFonts w:ascii="Tahoma" w:hAnsi="Tahoma" w:cs="Tahoma"/>
                <w:sz w:val="20"/>
                <w:szCs w:val="20"/>
              </w:rPr>
              <w:t> </w:t>
            </w:r>
          </w:p>
        </w:tc>
        <w:tc>
          <w:tcPr>
            <w:tcW w:w="1525" w:type="dxa"/>
            <w:tcBorders>
              <w:top w:val="single" w:sz="6" w:space="0" w:color="auto"/>
              <w:left w:val="single" w:sz="6" w:space="0" w:color="auto"/>
              <w:bottom w:val="single" w:sz="6" w:space="0" w:color="auto"/>
              <w:right w:val="single" w:sz="6" w:space="0" w:color="auto"/>
            </w:tcBorders>
            <w:shd w:val="clear" w:color="auto" w:fill="auto"/>
            <w:hideMark/>
          </w:tcPr>
          <w:p w14:paraId="79F28095"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c>
          <w:tcPr>
            <w:tcW w:w="1946" w:type="dxa"/>
            <w:tcBorders>
              <w:top w:val="single" w:sz="6" w:space="0" w:color="auto"/>
              <w:left w:val="single" w:sz="6" w:space="0" w:color="auto"/>
              <w:bottom w:val="single" w:sz="6" w:space="0" w:color="auto"/>
              <w:right w:val="single" w:sz="6" w:space="0" w:color="auto"/>
            </w:tcBorders>
            <w:shd w:val="clear" w:color="auto" w:fill="auto"/>
            <w:hideMark/>
          </w:tcPr>
          <w:p w14:paraId="673BBD7A"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r>
      <w:tr w:rsidR="000B45ED" w:rsidRPr="006138A5" w14:paraId="7DDBF89F" w14:textId="77777777" w:rsidTr="00562F76">
        <w:trPr>
          <w:trHeight w:val="300"/>
        </w:trPr>
        <w:tc>
          <w:tcPr>
            <w:tcW w:w="664" w:type="dxa"/>
            <w:tcBorders>
              <w:top w:val="single" w:sz="6" w:space="0" w:color="auto"/>
              <w:left w:val="single" w:sz="6" w:space="0" w:color="auto"/>
              <w:bottom w:val="single" w:sz="6" w:space="0" w:color="auto"/>
              <w:right w:val="single" w:sz="6" w:space="0" w:color="auto"/>
            </w:tcBorders>
            <w:shd w:val="clear" w:color="auto" w:fill="auto"/>
          </w:tcPr>
          <w:p w14:paraId="421D9BB4" w14:textId="63AAABCF" w:rsidR="00E41BD4" w:rsidRPr="006B53EF" w:rsidRDefault="00E41BD4" w:rsidP="00446527">
            <w:pPr>
              <w:pStyle w:val="aff0"/>
              <w:numPr>
                <w:ilvl w:val="0"/>
                <w:numId w:val="60"/>
              </w:numPr>
              <w:spacing w:before="100" w:beforeAutospacing="1"/>
              <w:ind w:left="590"/>
              <w:textAlignment w:val="baseline"/>
              <w:rPr>
                <w:rFonts w:ascii="Tahoma" w:hAnsi="Tahoma" w:cs="Tahoma"/>
                <w:sz w:val="20"/>
                <w:szCs w:val="20"/>
              </w:rPr>
            </w:pPr>
          </w:p>
        </w:tc>
        <w:tc>
          <w:tcPr>
            <w:tcW w:w="4127" w:type="dxa"/>
            <w:tcBorders>
              <w:top w:val="single" w:sz="6" w:space="0" w:color="auto"/>
              <w:left w:val="single" w:sz="6" w:space="0" w:color="auto"/>
              <w:bottom w:val="single" w:sz="6" w:space="0" w:color="auto"/>
              <w:right w:val="single" w:sz="6" w:space="0" w:color="auto"/>
            </w:tcBorders>
            <w:shd w:val="clear" w:color="auto" w:fill="auto"/>
            <w:hideMark/>
          </w:tcPr>
          <w:p w14:paraId="04EB0F5A" w14:textId="77777777" w:rsidR="00E41BD4" w:rsidRPr="006B53EF" w:rsidRDefault="00E41BD4" w:rsidP="00E41BD4">
            <w:pPr>
              <w:spacing w:before="100" w:beforeAutospacing="1" w:after="100" w:afterAutospacing="1"/>
              <w:textAlignment w:val="baseline"/>
              <w:rPr>
                <w:rFonts w:ascii="Tahoma" w:hAnsi="Tahoma" w:cs="Tahoma"/>
                <w:sz w:val="20"/>
                <w:szCs w:val="20"/>
                <w:lang w:val="el-GR"/>
              </w:rPr>
            </w:pPr>
            <w:r w:rsidRPr="006138A5">
              <w:rPr>
                <w:rFonts w:ascii="Tahoma" w:hAnsi="Tahoma" w:cs="Tahoma"/>
                <w:sz w:val="20"/>
                <w:szCs w:val="20"/>
                <w:lang w:val="el-GR"/>
              </w:rPr>
              <w:t>Τουλάχιστον τις ακόλουθες οπίσθιες υποδοχές.</w:t>
            </w:r>
            <w:r w:rsidRPr="006138A5">
              <w:rPr>
                <w:rFonts w:ascii="Tahoma" w:hAnsi="Tahoma" w:cs="Tahoma"/>
                <w:sz w:val="20"/>
                <w:szCs w:val="20"/>
              </w:rPr>
              <w:t> </w:t>
            </w:r>
          </w:p>
          <w:p w14:paraId="48B8A3B2" w14:textId="77777777" w:rsidR="00E41BD4" w:rsidRPr="006B53EF" w:rsidRDefault="00E41BD4" w:rsidP="00E41BD4">
            <w:pPr>
              <w:spacing w:before="100" w:beforeAutospacing="1" w:after="100" w:afterAutospacing="1"/>
              <w:textAlignment w:val="baseline"/>
              <w:rPr>
                <w:rFonts w:ascii="Tahoma" w:hAnsi="Tahoma" w:cs="Tahoma"/>
                <w:sz w:val="20"/>
                <w:szCs w:val="20"/>
                <w:lang w:val="el-GR"/>
              </w:rPr>
            </w:pPr>
            <w:r w:rsidRPr="006138A5">
              <w:rPr>
                <w:rFonts w:ascii="Tahoma" w:hAnsi="Tahoma" w:cs="Tahoma"/>
                <w:sz w:val="20"/>
                <w:szCs w:val="20"/>
              </w:rPr>
              <w:t> </w:t>
            </w:r>
          </w:p>
        </w:tc>
        <w:tc>
          <w:tcPr>
            <w:tcW w:w="1601" w:type="dxa"/>
            <w:tcBorders>
              <w:top w:val="single" w:sz="6" w:space="0" w:color="auto"/>
              <w:left w:val="single" w:sz="6" w:space="0" w:color="auto"/>
              <w:bottom w:val="single" w:sz="6" w:space="0" w:color="auto"/>
              <w:right w:val="single" w:sz="6" w:space="0" w:color="auto"/>
            </w:tcBorders>
            <w:shd w:val="clear" w:color="auto" w:fill="auto"/>
            <w:hideMark/>
          </w:tcPr>
          <w:p w14:paraId="6E6CBFC0" w14:textId="77777777" w:rsidR="00E41BD4" w:rsidRPr="006138A5" w:rsidRDefault="00E41BD4" w:rsidP="00155E35">
            <w:pPr>
              <w:spacing w:before="60" w:after="60"/>
              <w:textAlignment w:val="baseline"/>
              <w:rPr>
                <w:rFonts w:ascii="Tahoma" w:hAnsi="Tahoma" w:cs="Tahoma"/>
                <w:sz w:val="20"/>
                <w:szCs w:val="20"/>
              </w:rPr>
            </w:pPr>
            <w:r w:rsidRPr="006138A5">
              <w:rPr>
                <w:rFonts w:ascii="Tahoma" w:hAnsi="Tahoma" w:cs="Tahoma"/>
                <w:sz w:val="20"/>
                <w:szCs w:val="20"/>
              </w:rPr>
              <w:t>≥ 2 x USB 3.2 Gen 1 </w:t>
            </w:r>
          </w:p>
          <w:p w14:paraId="5D050BA7" w14:textId="77777777" w:rsidR="00E41BD4" w:rsidRPr="006138A5" w:rsidRDefault="00E41BD4" w:rsidP="00155E35">
            <w:pPr>
              <w:spacing w:before="60" w:after="60"/>
              <w:textAlignment w:val="baseline"/>
              <w:rPr>
                <w:rFonts w:ascii="Tahoma" w:hAnsi="Tahoma" w:cs="Tahoma"/>
                <w:sz w:val="20"/>
                <w:szCs w:val="20"/>
              </w:rPr>
            </w:pPr>
            <w:r w:rsidRPr="006138A5">
              <w:rPr>
                <w:rFonts w:ascii="Tahoma" w:hAnsi="Tahoma" w:cs="Tahoma"/>
                <w:sz w:val="20"/>
                <w:szCs w:val="20"/>
              </w:rPr>
              <w:t>≥ 2 x USB 2.0 </w:t>
            </w:r>
          </w:p>
          <w:p w14:paraId="259CFCE1" w14:textId="77777777" w:rsidR="00E41BD4" w:rsidRPr="006B53EF" w:rsidRDefault="00E41BD4" w:rsidP="00155E35">
            <w:pPr>
              <w:spacing w:before="60" w:after="60"/>
              <w:textAlignment w:val="baseline"/>
              <w:rPr>
                <w:rFonts w:ascii="Tahoma" w:hAnsi="Tahoma" w:cs="Tahoma"/>
                <w:sz w:val="20"/>
                <w:szCs w:val="20"/>
              </w:rPr>
            </w:pPr>
            <w:r w:rsidRPr="006138A5">
              <w:rPr>
                <w:rFonts w:ascii="Tahoma" w:hAnsi="Tahoma" w:cs="Tahoma"/>
                <w:sz w:val="20"/>
                <w:szCs w:val="20"/>
                <w:lang w:val="el-GR"/>
              </w:rPr>
              <w:t>≥ 1 x RJ-45</w:t>
            </w:r>
            <w:r w:rsidRPr="006138A5">
              <w:rPr>
                <w:rFonts w:ascii="Tahoma" w:hAnsi="Tahoma" w:cs="Tahoma"/>
                <w:sz w:val="20"/>
                <w:szCs w:val="20"/>
              </w:rPr>
              <w:t> </w:t>
            </w:r>
          </w:p>
        </w:tc>
        <w:tc>
          <w:tcPr>
            <w:tcW w:w="1525" w:type="dxa"/>
            <w:tcBorders>
              <w:top w:val="single" w:sz="6" w:space="0" w:color="auto"/>
              <w:left w:val="single" w:sz="6" w:space="0" w:color="auto"/>
              <w:bottom w:val="single" w:sz="6" w:space="0" w:color="auto"/>
              <w:right w:val="single" w:sz="6" w:space="0" w:color="auto"/>
            </w:tcBorders>
            <w:shd w:val="clear" w:color="auto" w:fill="auto"/>
            <w:hideMark/>
          </w:tcPr>
          <w:p w14:paraId="129E1D35"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c>
          <w:tcPr>
            <w:tcW w:w="1946" w:type="dxa"/>
            <w:tcBorders>
              <w:top w:val="single" w:sz="6" w:space="0" w:color="auto"/>
              <w:left w:val="single" w:sz="6" w:space="0" w:color="auto"/>
              <w:bottom w:val="single" w:sz="6" w:space="0" w:color="auto"/>
              <w:right w:val="single" w:sz="6" w:space="0" w:color="auto"/>
            </w:tcBorders>
            <w:shd w:val="clear" w:color="auto" w:fill="auto"/>
            <w:hideMark/>
          </w:tcPr>
          <w:p w14:paraId="56D32915"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r>
      <w:tr w:rsidR="000B45ED" w:rsidRPr="006138A5" w14:paraId="5106A8D3" w14:textId="77777777" w:rsidTr="00562F76">
        <w:trPr>
          <w:trHeight w:val="300"/>
        </w:trPr>
        <w:tc>
          <w:tcPr>
            <w:tcW w:w="664" w:type="dxa"/>
            <w:tcBorders>
              <w:top w:val="single" w:sz="6" w:space="0" w:color="auto"/>
              <w:left w:val="single" w:sz="6" w:space="0" w:color="auto"/>
              <w:bottom w:val="single" w:sz="6" w:space="0" w:color="auto"/>
              <w:right w:val="single" w:sz="6" w:space="0" w:color="auto"/>
            </w:tcBorders>
            <w:shd w:val="clear" w:color="auto" w:fill="auto"/>
          </w:tcPr>
          <w:p w14:paraId="7ADDDE79" w14:textId="258E0C5A" w:rsidR="00E41BD4" w:rsidRPr="006B53EF" w:rsidRDefault="00E41BD4" w:rsidP="00446527">
            <w:pPr>
              <w:pStyle w:val="aff0"/>
              <w:numPr>
                <w:ilvl w:val="0"/>
                <w:numId w:val="60"/>
              </w:numPr>
              <w:spacing w:before="100" w:beforeAutospacing="1"/>
              <w:ind w:left="590"/>
              <w:textAlignment w:val="baseline"/>
              <w:rPr>
                <w:rFonts w:ascii="Tahoma" w:hAnsi="Tahoma" w:cs="Tahoma"/>
                <w:sz w:val="20"/>
                <w:szCs w:val="20"/>
              </w:rPr>
            </w:pPr>
          </w:p>
        </w:tc>
        <w:tc>
          <w:tcPr>
            <w:tcW w:w="4127" w:type="dxa"/>
            <w:tcBorders>
              <w:top w:val="single" w:sz="6" w:space="0" w:color="auto"/>
              <w:left w:val="single" w:sz="6" w:space="0" w:color="auto"/>
              <w:bottom w:val="single" w:sz="6" w:space="0" w:color="auto"/>
              <w:right w:val="single" w:sz="6" w:space="0" w:color="auto"/>
            </w:tcBorders>
            <w:shd w:val="clear" w:color="auto" w:fill="auto"/>
            <w:hideMark/>
          </w:tcPr>
          <w:p w14:paraId="2CACCBC2"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lang w:val="el-GR"/>
              </w:rPr>
              <w:t>PCIe x16 </w:t>
            </w:r>
            <w:r w:rsidRPr="006138A5">
              <w:rPr>
                <w:rFonts w:ascii="Tahoma" w:hAnsi="Tahoma" w:cs="Tahoma"/>
                <w:sz w:val="20"/>
                <w:szCs w:val="20"/>
              </w:rPr>
              <w:t> </w:t>
            </w:r>
          </w:p>
        </w:tc>
        <w:tc>
          <w:tcPr>
            <w:tcW w:w="1601" w:type="dxa"/>
            <w:tcBorders>
              <w:top w:val="single" w:sz="6" w:space="0" w:color="auto"/>
              <w:left w:val="single" w:sz="6" w:space="0" w:color="auto"/>
              <w:bottom w:val="single" w:sz="6" w:space="0" w:color="auto"/>
              <w:right w:val="single" w:sz="6" w:space="0" w:color="auto"/>
            </w:tcBorders>
            <w:shd w:val="clear" w:color="auto" w:fill="auto"/>
            <w:hideMark/>
          </w:tcPr>
          <w:p w14:paraId="7C11986E"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lang w:val="el-GR"/>
              </w:rPr>
              <w:t>≥ 1</w:t>
            </w:r>
            <w:r w:rsidRPr="006138A5">
              <w:rPr>
                <w:rFonts w:ascii="Tahoma" w:hAnsi="Tahoma" w:cs="Tahoma"/>
                <w:sz w:val="20"/>
                <w:szCs w:val="20"/>
              </w:rPr>
              <w:t> </w:t>
            </w:r>
          </w:p>
        </w:tc>
        <w:tc>
          <w:tcPr>
            <w:tcW w:w="1525" w:type="dxa"/>
            <w:tcBorders>
              <w:top w:val="single" w:sz="6" w:space="0" w:color="auto"/>
              <w:left w:val="single" w:sz="6" w:space="0" w:color="auto"/>
              <w:bottom w:val="single" w:sz="6" w:space="0" w:color="auto"/>
              <w:right w:val="single" w:sz="6" w:space="0" w:color="auto"/>
            </w:tcBorders>
            <w:shd w:val="clear" w:color="auto" w:fill="auto"/>
            <w:hideMark/>
          </w:tcPr>
          <w:p w14:paraId="4A11B4B0"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c>
          <w:tcPr>
            <w:tcW w:w="1946" w:type="dxa"/>
            <w:tcBorders>
              <w:top w:val="single" w:sz="6" w:space="0" w:color="auto"/>
              <w:left w:val="single" w:sz="6" w:space="0" w:color="auto"/>
              <w:bottom w:val="single" w:sz="6" w:space="0" w:color="auto"/>
              <w:right w:val="single" w:sz="6" w:space="0" w:color="auto"/>
            </w:tcBorders>
            <w:shd w:val="clear" w:color="auto" w:fill="auto"/>
            <w:hideMark/>
          </w:tcPr>
          <w:p w14:paraId="244DA02D"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r>
      <w:tr w:rsidR="000B45ED" w:rsidRPr="006138A5" w14:paraId="5ABA8F29" w14:textId="77777777" w:rsidTr="00562F76">
        <w:trPr>
          <w:trHeight w:val="300"/>
        </w:trPr>
        <w:tc>
          <w:tcPr>
            <w:tcW w:w="664" w:type="dxa"/>
            <w:tcBorders>
              <w:top w:val="single" w:sz="6" w:space="0" w:color="auto"/>
              <w:left w:val="single" w:sz="6" w:space="0" w:color="auto"/>
              <w:bottom w:val="single" w:sz="6" w:space="0" w:color="auto"/>
              <w:right w:val="single" w:sz="6" w:space="0" w:color="auto"/>
            </w:tcBorders>
            <w:shd w:val="clear" w:color="auto" w:fill="auto"/>
          </w:tcPr>
          <w:p w14:paraId="078795A0" w14:textId="557C9E9A" w:rsidR="00E41BD4" w:rsidRPr="006B53EF" w:rsidRDefault="00E41BD4" w:rsidP="00446527">
            <w:pPr>
              <w:pStyle w:val="aff0"/>
              <w:numPr>
                <w:ilvl w:val="0"/>
                <w:numId w:val="60"/>
              </w:numPr>
              <w:spacing w:before="100" w:beforeAutospacing="1"/>
              <w:ind w:left="590"/>
              <w:textAlignment w:val="baseline"/>
              <w:rPr>
                <w:rFonts w:ascii="Tahoma" w:hAnsi="Tahoma" w:cs="Tahoma"/>
                <w:sz w:val="20"/>
                <w:szCs w:val="20"/>
              </w:rPr>
            </w:pPr>
          </w:p>
        </w:tc>
        <w:tc>
          <w:tcPr>
            <w:tcW w:w="4127" w:type="dxa"/>
            <w:tcBorders>
              <w:top w:val="single" w:sz="6" w:space="0" w:color="auto"/>
              <w:left w:val="single" w:sz="6" w:space="0" w:color="auto"/>
              <w:bottom w:val="single" w:sz="6" w:space="0" w:color="auto"/>
              <w:right w:val="single" w:sz="6" w:space="0" w:color="auto"/>
            </w:tcBorders>
            <w:shd w:val="clear" w:color="auto" w:fill="auto"/>
            <w:hideMark/>
          </w:tcPr>
          <w:p w14:paraId="7783CEF9"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lang w:val="el-GR"/>
              </w:rPr>
              <w:t>PCIe x1</w:t>
            </w:r>
            <w:r w:rsidRPr="006138A5">
              <w:rPr>
                <w:rFonts w:ascii="Tahoma" w:hAnsi="Tahoma" w:cs="Tahoma"/>
                <w:sz w:val="20"/>
                <w:szCs w:val="20"/>
              </w:rPr>
              <w:t> </w:t>
            </w:r>
          </w:p>
        </w:tc>
        <w:tc>
          <w:tcPr>
            <w:tcW w:w="1601" w:type="dxa"/>
            <w:tcBorders>
              <w:top w:val="single" w:sz="6" w:space="0" w:color="auto"/>
              <w:left w:val="single" w:sz="6" w:space="0" w:color="auto"/>
              <w:bottom w:val="single" w:sz="6" w:space="0" w:color="auto"/>
              <w:right w:val="single" w:sz="6" w:space="0" w:color="auto"/>
            </w:tcBorders>
            <w:shd w:val="clear" w:color="auto" w:fill="auto"/>
            <w:hideMark/>
          </w:tcPr>
          <w:p w14:paraId="16A81AF9"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lang w:val="el-GR"/>
              </w:rPr>
              <w:t>≥ 1</w:t>
            </w:r>
            <w:r w:rsidRPr="006138A5">
              <w:rPr>
                <w:rFonts w:ascii="Tahoma" w:hAnsi="Tahoma" w:cs="Tahoma"/>
                <w:sz w:val="20"/>
                <w:szCs w:val="20"/>
              </w:rPr>
              <w:t> </w:t>
            </w:r>
          </w:p>
        </w:tc>
        <w:tc>
          <w:tcPr>
            <w:tcW w:w="1525" w:type="dxa"/>
            <w:tcBorders>
              <w:top w:val="single" w:sz="6" w:space="0" w:color="auto"/>
              <w:left w:val="single" w:sz="6" w:space="0" w:color="auto"/>
              <w:bottom w:val="single" w:sz="6" w:space="0" w:color="auto"/>
              <w:right w:val="single" w:sz="6" w:space="0" w:color="auto"/>
            </w:tcBorders>
            <w:shd w:val="clear" w:color="auto" w:fill="auto"/>
            <w:hideMark/>
          </w:tcPr>
          <w:p w14:paraId="4A1F8751"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c>
          <w:tcPr>
            <w:tcW w:w="1946" w:type="dxa"/>
            <w:tcBorders>
              <w:top w:val="single" w:sz="6" w:space="0" w:color="auto"/>
              <w:left w:val="single" w:sz="6" w:space="0" w:color="auto"/>
              <w:bottom w:val="single" w:sz="6" w:space="0" w:color="auto"/>
              <w:right w:val="single" w:sz="6" w:space="0" w:color="auto"/>
            </w:tcBorders>
            <w:shd w:val="clear" w:color="auto" w:fill="auto"/>
            <w:hideMark/>
          </w:tcPr>
          <w:p w14:paraId="3697057E"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r>
      <w:tr w:rsidR="000B45ED" w:rsidRPr="006138A5" w14:paraId="7929AC9B" w14:textId="77777777" w:rsidTr="00562F76">
        <w:trPr>
          <w:trHeight w:val="300"/>
        </w:trPr>
        <w:tc>
          <w:tcPr>
            <w:tcW w:w="664" w:type="dxa"/>
            <w:tcBorders>
              <w:top w:val="single" w:sz="6" w:space="0" w:color="auto"/>
              <w:left w:val="single" w:sz="6" w:space="0" w:color="auto"/>
              <w:bottom w:val="single" w:sz="6" w:space="0" w:color="auto"/>
              <w:right w:val="single" w:sz="6" w:space="0" w:color="auto"/>
            </w:tcBorders>
            <w:shd w:val="clear" w:color="auto" w:fill="auto"/>
          </w:tcPr>
          <w:p w14:paraId="4212F04F" w14:textId="28DD65D8" w:rsidR="00E41BD4" w:rsidRPr="006B53EF" w:rsidRDefault="00E41BD4" w:rsidP="00446527">
            <w:pPr>
              <w:pStyle w:val="aff0"/>
              <w:numPr>
                <w:ilvl w:val="0"/>
                <w:numId w:val="60"/>
              </w:numPr>
              <w:spacing w:before="100" w:beforeAutospacing="1"/>
              <w:ind w:left="590"/>
              <w:textAlignment w:val="baseline"/>
              <w:rPr>
                <w:rFonts w:ascii="Tahoma" w:hAnsi="Tahoma" w:cs="Tahoma"/>
                <w:sz w:val="20"/>
                <w:szCs w:val="20"/>
              </w:rPr>
            </w:pPr>
          </w:p>
        </w:tc>
        <w:tc>
          <w:tcPr>
            <w:tcW w:w="4127" w:type="dxa"/>
            <w:tcBorders>
              <w:top w:val="single" w:sz="6" w:space="0" w:color="auto"/>
              <w:left w:val="single" w:sz="6" w:space="0" w:color="auto"/>
              <w:bottom w:val="single" w:sz="6" w:space="0" w:color="auto"/>
              <w:right w:val="single" w:sz="6" w:space="0" w:color="auto"/>
            </w:tcBorders>
            <w:shd w:val="clear" w:color="auto" w:fill="auto"/>
            <w:hideMark/>
          </w:tcPr>
          <w:p w14:paraId="6B99ED6C"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lang w:val="el-GR"/>
              </w:rPr>
              <w:t>Υποστήριξη</w:t>
            </w:r>
            <w:r w:rsidRPr="006138A5">
              <w:rPr>
                <w:rFonts w:ascii="Tahoma" w:hAnsi="Tahoma" w:cs="Tahoma"/>
                <w:sz w:val="20"/>
                <w:szCs w:val="20"/>
              </w:rPr>
              <w:t xml:space="preserve"> discrete Trusted Platform Module (TPM) 2.0 - FIPs 140-2 certificate </w:t>
            </w:r>
          </w:p>
        </w:tc>
        <w:tc>
          <w:tcPr>
            <w:tcW w:w="1601" w:type="dxa"/>
            <w:tcBorders>
              <w:top w:val="single" w:sz="6" w:space="0" w:color="auto"/>
              <w:left w:val="single" w:sz="6" w:space="0" w:color="auto"/>
              <w:bottom w:val="single" w:sz="6" w:space="0" w:color="auto"/>
              <w:right w:val="single" w:sz="6" w:space="0" w:color="auto"/>
            </w:tcBorders>
            <w:shd w:val="clear" w:color="auto" w:fill="auto"/>
            <w:hideMark/>
          </w:tcPr>
          <w:p w14:paraId="0B364990"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lang w:val="el-GR"/>
              </w:rPr>
              <w:t>NAI</w:t>
            </w:r>
            <w:r w:rsidRPr="006138A5">
              <w:rPr>
                <w:rFonts w:ascii="Tahoma" w:hAnsi="Tahoma" w:cs="Tahoma"/>
                <w:sz w:val="20"/>
                <w:szCs w:val="20"/>
              </w:rPr>
              <w:t> </w:t>
            </w:r>
          </w:p>
        </w:tc>
        <w:tc>
          <w:tcPr>
            <w:tcW w:w="1525" w:type="dxa"/>
            <w:tcBorders>
              <w:top w:val="single" w:sz="6" w:space="0" w:color="auto"/>
              <w:left w:val="single" w:sz="6" w:space="0" w:color="auto"/>
              <w:bottom w:val="single" w:sz="6" w:space="0" w:color="auto"/>
              <w:right w:val="single" w:sz="6" w:space="0" w:color="auto"/>
            </w:tcBorders>
            <w:shd w:val="clear" w:color="auto" w:fill="auto"/>
            <w:hideMark/>
          </w:tcPr>
          <w:p w14:paraId="3CB0E092"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c>
          <w:tcPr>
            <w:tcW w:w="1946" w:type="dxa"/>
            <w:tcBorders>
              <w:top w:val="single" w:sz="6" w:space="0" w:color="auto"/>
              <w:left w:val="single" w:sz="6" w:space="0" w:color="auto"/>
              <w:bottom w:val="single" w:sz="6" w:space="0" w:color="auto"/>
              <w:right w:val="single" w:sz="6" w:space="0" w:color="auto"/>
            </w:tcBorders>
            <w:shd w:val="clear" w:color="auto" w:fill="auto"/>
            <w:hideMark/>
          </w:tcPr>
          <w:p w14:paraId="68A410E9"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r>
      <w:tr w:rsidR="000B45ED" w:rsidRPr="006138A5" w14:paraId="0E0CFA18" w14:textId="77777777" w:rsidTr="00562F76">
        <w:trPr>
          <w:trHeight w:val="300"/>
        </w:trPr>
        <w:tc>
          <w:tcPr>
            <w:tcW w:w="664" w:type="dxa"/>
            <w:tcBorders>
              <w:top w:val="single" w:sz="6" w:space="0" w:color="auto"/>
              <w:left w:val="single" w:sz="6" w:space="0" w:color="auto"/>
              <w:bottom w:val="single" w:sz="6" w:space="0" w:color="auto"/>
              <w:right w:val="single" w:sz="6" w:space="0" w:color="auto"/>
            </w:tcBorders>
            <w:shd w:val="clear" w:color="auto" w:fill="auto"/>
          </w:tcPr>
          <w:p w14:paraId="4ECFC113" w14:textId="5098D886" w:rsidR="00E41BD4" w:rsidRPr="006B53EF" w:rsidRDefault="00E41BD4" w:rsidP="00446527">
            <w:pPr>
              <w:pStyle w:val="aff0"/>
              <w:numPr>
                <w:ilvl w:val="0"/>
                <w:numId w:val="60"/>
              </w:numPr>
              <w:spacing w:before="100" w:beforeAutospacing="1"/>
              <w:ind w:left="590"/>
              <w:textAlignment w:val="baseline"/>
              <w:rPr>
                <w:rFonts w:ascii="Tahoma" w:hAnsi="Tahoma" w:cs="Tahoma"/>
                <w:sz w:val="20"/>
                <w:szCs w:val="20"/>
              </w:rPr>
            </w:pPr>
          </w:p>
        </w:tc>
        <w:tc>
          <w:tcPr>
            <w:tcW w:w="4127" w:type="dxa"/>
            <w:tcBorders>
              <w:top w:val="single" w:sz="6" w:space="0" w:color="auto"/>
              <w:left w:val="single" w:sz="6" w:space="0" w:color="auto"/>
              <w:bottom w:val="single" w:sz="6" w:space="0" w:color="auto"/>
              <w:right w:val="single" w:sz="6" w:space="0" w:color="auto"/>
            </w:tcBorders>
            <w:shd w:val="clear" w:color="auto" w:fill="auto"/>
            <w:hideMark/>
          </w:tcPr>
          <w:p w14:paraId="132EDF08"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Chassis lock slot and loop </w:t>
            </w:r>
          </w:p>
        </w:tc>
        <w:tc>
          <w:tcPr>
            <w:tcW w:w="1601" w:type="dxa"/>
            <w:tcBorders>
              <w:top w:val="single" w:sz="6" w:space="0" w:color="auto"/>
              <w:left w:val="single" w:sz="6" w:space="0" w:color="auto"/>
              <w:bottom w:val="single" w:sz="6" w:space="0" w:color="auto"/>
              <w:right w:val="single" w:sz="6" w:space="0" w:color="auto"/>
            </w:tcBorders>
            <w:shd w:val="clear" w:color="auto" w:fill="auto"/>
            <w:hideMark/>
          </w:tcPr>
          <w:p w14:paraId="082EE351"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lang w:val="el-GR"/>
              </w:rPr>
              <w:t>NAI</w:t>
            </w:r>
            <w:r w:rsidRPr="006138A5">
              <w:rPr>
                <w:rFonts w:ascii="Tahoma" w:hAnsi="Tahoma" w:cs="Tahoma"/>
                <w:sz w:val="20"/>
                <w:szCs w:val="20"/>
              </w:rPr>
              <w:t> </w:t>
            </w:r>
          </w:p>
        </w:tc>
        <w:tc>
          <w:tcPr>
            <w:tcW w:w="1525" w:type="dxa"/>
            <w:tcBorders>
              <w:top w:val="single" w:sz="6" w:space="0" w:color="auto"/>
              <w:left w:val="single" w:sz="6" w:space="0" w:color="auto"/>
              <w:bottom w:val="single" w:sz="6" w:space="0" w:color="auto"/>
              <w:right w:val="single" w:sz="6" w:space="0" w:color="auto"/>
            </w:tcBorders>
            <w:shd w:val="clear" w:color="auto" w:fill="auto"/>
            <w:hideMark/>
          </w:tcPr>
          <w:p w14:paraId="09D350C1"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c>
          <w:tcPr>
            <w:tcW w:w="1946" w:type="dxa"/>
            <w:tcBorders>
              <w:top w:val="single" w:sz="6" w:space="0" w:color="auto"/>
              <w:left w:val="single" w:sz="6" w:space="0" w:color="auto"/>
              <w:bottom w:val="single" w:sz="6" w:space="0" w:color="auto"/>
              <w:right w:val="single" w:sz="6" w:space="0" w:color="auto"/>
            </w:tcBorders>
            <w:shd w:val="clear" w:color="auto" w:fill="auto"/>
            <w:hideMark/>
          </w:tcPr>
          <w:p w14:paraId="0ACDA3AE"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r>
      <w:tr w:rsidR="000B45ED" w:rsidRPr="006138A5" w14:paraId="11C5A6E5" w14:textId="77777777" w:rsidTr="00562F76">
        <w:trPr>
          <w:trHeight w:val="150"/>
        </w:trPr>
        <w:tc>
          <w:tcPr>
            <w:tcW w:w="664" w:type="dxa"/>
            <w:tcBorders>
              <w:top w:val="single" w:sz="6" w:space="0" w:color="auto"/>
              <w:left w:val="single" w:sz="6" w:space="0" w:color="auto"/>
              <w:bottom w:val="single" w:sz="6" w:space="0" w:color="auto"/>
              <w:right w:val="single" w:sz="6" w:space="0" w:color="auto"/>
            </w:tcBorders>
            <w:shd w:val="clear" w:color="auto" w:fill="auto"/>
          </w:tcPr>
          <w:p w14:paraId="22E320D2" w14:textId="12B76A58" w:rsidR="00E41BD4" w:rsidRPr="006B53EF" w:rsidRDefault="00E41BD4" w:rsidP="00446527">
            <w:pPr>
              <w:pStyle w:val="aff0"/>
              <w:numPr>
                <w:ilvl w:val="0"/>
                <w:numId w:val="60"/>
              </w:numPr>
              <w:spacing w:before="100" w:beforeAutospacing="1"/>
              <w:ind w:left="590"/>
              <w:textAlignment w:val="baseline"/>
              <w:rPr>
                <w:rFonts w:ascii="Tahoma" w:hAnsi="Tahoma" w:cs="Tahoma"/>
                <w:sz w:val="20"/>
                <w:szCs w:val="20"/>
              </w:rPr>
            </w:pPr>
          </w:p>
        </w:tc>
        <w:tc>
          <w:tcPr>
            <w:tcW w:w="4127" w:type="dxa"/>
            <w:tcBorders>
              <w:top w:val="single" w:sz="6" w:space="0" w:color="auto"/>
              <w:left w:val="single" w:sz="6" w:space="0" w:color="auto"/>
              <w:bottom w:val="single" w:sz="6" w:space="0" w:color="auto"/>
              <w:right w:val="single" w:sz="6" w:space="0" w:color="auto"/>
            </w:tcBorders>
            <w:shd w:val="clear" w:color="auto" w:fill="auto"/>
            <w:hideMark/>
          </w:tcPr>
          <w:p w14:paraId="7E6ED14E"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lang w:val="el-GR"/>
              </w:rPr>
              <w:t>Διακόπτης παραβίασης περιβλήματος</w:t>
            </w:r>
            <w:r w:rsidRPr="006138A5">
              <w:rPr>
                <w:rFonts w:ascii="Tahoma" w:hAnsi="Tahoma" w:cs="Tahoma"/>
                <w:sz w:val="20"/>
                <w:szCs w:val="20"/>
              </w:rPr>
              <w:t> </w:t>
            </w:r>
          </w:p>
        </w:tc>
        <w:tc>
          <w:tcPr>
            <w:tcW w:w="1601" w:type="dxa"/>
            <w:tcBorders>
              <w:top w:val="single" w:sz="6" w:space="0" w:color="auto"/>
              <w:left w:val="single" w:sz="6" w:space="0" w:color="auto"/>
              <w:bottom w:val="single" w:sz="6" w:space="0" w:color="auto"/>
              <w:right w:val="single" w:sz="6" w:space="0" w:color="auto"/>
            </w:tcBorders>
            <w:shd w:val="clear" w:color="auto" w:fill="auto"/>
            <w:hideMark/>
          </w:tcPr>
          <w:p w14:paraId="7C60A64D"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lang w:val="el-GR"/>
              </w:rPr>
              <w:t>NAI</w:t>
            </w:r>
            <w:r w:rsidRPr="006138A5">
              <w:rPr>
                <w:rFonts w:ascii="Tahoma" w:hAnsi="Tahoma" w:cs="Tahoma"/>
                <w:sz w:val="20"/>
                <w:szCs w:val="20"/>
              </w:rPr>
              <w:t> </w:t>
            </w:r>
          </w:p>
        </w:tc>
        <w:tc>
          <w:tcPr>
            <w:tcW w:w="1525" w:type="dxa"/>
            <w:tcBorders>
              <w:top w:val="single" w:sz="6" w:space="0" w:color="auto"/>
              <w:left w:val="single" w:sz="6" w:space="0" w:color="auto"/>
              <w:bottom w:val="single" w:sz="6" w:space="0" w:color="auto"/>
              <w:right w:val="single" w:sz="6" w:space="0" w:color="auto"/>
            </w:tcBorders>
            <w:shd w:val="clear" w:color="auto" w:fill="auto"/>
            <w:hideMark/>
          </w:tcPr>
          <w:p w14:paraId="22D8D9AD"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c>
          <w:tcPr>
            <w:tcW w:w="1946" w:type="dxa"/>
            <w:tcBorders>
              <w:top w:val="single" w:sz="6" w:space="0" w:color="auto"/>
              <w:left w:val="single" w:sz="6" w:space="0" w:color="auto"/>
              <w:bottom w:val="single" w:sz="6" w:space="0" w:color="auto"/>
              <w:right w:val="single" w:sz="6" w:space="0" w:color="auto"/>
            </w:tcBorders>
            <w:shd w:val="clear" w:color="auto" w:fill="auto"/>
            <w:hideMark/>
          </w:tcPr>
          <w:p w14:paraId="74238581"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r>
      <w:tr w:rsidR="000B45ED" w:rsidRPr="006138A5" w14:paraId="3EBBFA44" w14:textId="77777777" w:rsidTr="00562F76">
        <w:trPr>
          <w:trHeight w:val="300"/>
        </w:trPr>
        <w:tc>
          <w:tcPr>
            <w:tcW w:w="664" w:type="dxa"/>
            <w:tcBorders>
              <w:top w:val="single" w:sz="6" w:space="0" w:color="auto"/>
              <w:left w:val="single" w:sz="6" w:space="0" w:color="auto"/>
              <w:bottom w:val="single" w:sz="6" w:space="0" w:color="auto"/>
              <w:right w:val="single" w:sz="6" w:space="0" w:color="auto"/>
            </w:tcBorders>
            <w:shd w:val="clear" w:color="auto" w:fill="auto"/>
          </w:tcPr>
          <w:p w14:paraId="66A04A93" w14:textId="21776765" w:rsidR="00E41BD4" w:rsidRPr="006B53EF" w:rsidRDefault="00E41BD4" w:rsidP="00446527">
            <w:pPr>
              <w:pStyle w:val="aff0"/>
              <w:numPr>
                <w:ilvl w:val="0"/>
                <w:numId w:val="60"/>
              </w:numPr>
              <w:spacing w:before="100" w:beforeAutospacing="1"/>
              <w:ind w:left="590"/>
              <w:textAlignment w:val="baseline"/>
              <w:rPr>
                <w:rFonts w:ascii="Tahoma" w:hAnsi="Tahoma" w:cs="Tahoma"/>
                <w:sz w:val="20"/>
                <w:szCs w:val="20"/>
              </w:rPr>
            </w:pPr>
          </w:p>
        </w:tc>
        <w:tc>
          <w:tcPr>
            <w:tcW w:w="4127" w:type="dxa"/>
            <w:tcBorders>
              <w:top w:val="single" w:sz="6" w:space="0" w:color="auto"/>
              <w:left w:val="single" w:sz="6" w:space="0" w:color="auto"/>
              <w:bottom w:val="single" w:sz="6" w:space="0" w:color="auto"/>
              <w:right w:val="single" w:sz="6" w:space="0" w:color="auto"/>
            </w:tcBorders>
            <w:shd w:val="clear" w:color="auto" w:fill="auto"/>
            <w:hideMark/>
          </w:tcPr>
          <w:p w14:paraId="2E59C9C3" w14:textId="77777777" w:rsidR="00E41BD4" w:rsidRPr="006B53EF" w:rsidRDefault="00E41BD4" w:rsidP="00155E35">
            <w:pPr>
              <w:spacing w:before="60" w:after="60"/>
              <w:textAlignment w:val="baseline"/>
              <w:rPr>
                <w:rFonts w:ascii="Tahoma" w:hAnsi="Tahoma" w:cs="Tahoma"/>
                <w:sz w:val="20"/>
                <w:szCs w:val="20"/>
              </w:rPr>
            </w:pPr>
            <w:r w:rsidRPr="006138A5">
              <w:rPr>
                <w:rFonts w:ascii="Tahoma" w:hAnsi="Tahoma" w:cs="Tahoma"/>
                <w:sz w:val="20"/>
                <w:szCs w:val="20"/>
              </w:rPr>
              <w:t>≥1x M.2 2230 slot for wireless </w:t>
            </w:r>
          </w:p>
          <w:p w14:paraId="459E07F2" w14:textId="77777777" w:rsidR="00E41BD4" w:rsidRPr="006B53EF" w:rsidRDefault="00E41BD4" w:rsidP="00155E35">
            <w:pPr>
              <w:spacing w:before="60" w:after="60"/>
              <w:textAlignment w:val="baseline"/>
              <w:rPr>
                <w:rFonts w:ascii="Tahoma" w:hAnsi="Tahoma" w:cs="Tahoma"/>
                <w:sz w:val="20"/>
                <w:szCs w:val="20"/>
              </w:rPr>
            </w:pPr>
            <w:r w:rsidRPr="006138A5">
              <w:rPr>
                <w:rFonts w:ascii="Tahoma" w:hAnsi="Tahoma" w:cs="Tahoma"/>
                <w:sz w:val="20"/>
                <w:szCs w:val="20"/>
              </w:rPr>
              <w:t>≥1x M.2 2230/2280 slot for storage </w:t>
            </w:r>
          </w:p>
        </w:tc>
        <w:tc>
          <w:tcPr>
            <w:tcW w:w="1601" w:type="dxa"/>
            <w:tcBorders>
              <w:top w:val="single" w:sz="6" w:space="0" w:color="auto"/>
              <w:left w:val="single" w:sz="6" w:space="0" w:color="auto"/>
              <w:bottom w:val="single" w:sz="6" w:space="0" w:color="auto"/>
              <w:right w:val="single" w:sz="6" w:space="0" w:color="auto"/>
            </w:tcBorders>
            <w:shd w:val="clear" w:color="auto" w:fill="auto"/>
            <w:hideMark/>
          </w:tcPr>
          <w:p w14:paraId="5AA39B0A" w14:textId="77777777" w:rsidR="00E41BD4" w:rsidRPr="006B53EF" w:rsidRDefault="00E41BD4" w:rsidP="00155E35">
            <w:pPr>
              <w:spacing w:before="60" w:after="100" w:afterAutospacing="1"/>
              <w:textAlignment w:val="baseline"/>
              <w:rPr>
                <w:rFonts w:ascii="Tahoma" w:hAnsi="Tahoma" w:cs="Tahoma"/>
                <w:sz w:val="20"/>
                <w:szCs w:val="20"/>
              </w:rPr>
            </w:pPr>
            <w:r w:rsidRPr="006138A5">
              <w:rPr>
                <w:rFonts w:ascii="Tahoma" w:hAnsi="Tahoma" w:cs="Tahoma"/>
                <w:sz w:val="20"/>
                <w:szCs w:val="20"/>
                <w:lang w:val="el-GR"/>
              </w:rPr>
              <w:t>NAI</w:t>
            </w:r>
            <w:r w:rsidRPr="006138A5">
              <w:rPr>
                <w:rFonts w:ascii="Tahoma" w:hAnsi="Tahoma" w:cs="Tahoma"/>
                <w:sz w:val="20"/>
                <w:szCs w:val="20"/>
              </w:rPr>
              <w:t> </w:t>
            </w:r>
          </w:p>
        </w:tc>
        <w:tc>
          <w:tcPr>
            <w:tcW w:w="1525" w:type="dxa"/>
            <w:tcBorders>
              <w:top w:val="single" w:sz="6" w:space="0" w:color="auto"/>
              <w:left w:val="single" w:sz="6" w:space="0" w:color="auto"/>
              <w:bottom w:val="single" w:sz="6" w:space="0" w:color="auto"/>
              <w:right w:val="single" w:sz="6" w:space="0" w:color="auto"/>
            </w:tcBorders>
            <w:shd w:val="clear" w:color="auto" w:fill="auto"/>
            <w:hideMark/>
          </w:tcPr>
          <w:p w14:paraId="517FBD73"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c>
          <w:tcPr>
            <w:tcW w:w="1946" w:type="dxa"/>
            <w:tcBorders>
              <w:top w:val="single" w:sz="6" w:space="0" w:color="auto"/>
              <w:left w:val="single" w:sz="6" w:space="0" w:color="auto"/>
              <w:bottom w:val="single" w:sz="6" w:space="0" w:color="auto"/>
              <w:right w:val="single" w:sz="6" w:space="0" w:color="auto"/>
            </w:tcBorders>
            <w:shd w:val="clear" w:color="auto" w:fill="auto"/>
            <w:hideMark/>
          </w:tcPr>
          <w:p w14:paraId="2C93D76B"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r>
      <w:tr w:rsidR="000B45ED" w:rsidRPr="006138A5" w14:paraId="442907DC" w14:textId="77777777" w:rsidTr="00562F76">
        <w:trPr>
          <w:trHeight w:val="300"/>
        </w:trPr>
        <w:tc>
          <w:tcPr>
            <w:tcW w:w="664" w:type="dxa"/>
            <w:tcBorders>
              <w:top w:val="single" w:sz="6" w:space="0" w:color="auto"/>
              <w:left w:val="single" w:sz="6" w:space="0" w:color="auto"/>
              <w:bottom w:val="single" w:sz="6" w:space="0" w:color="auto"/>
              <w:right w:val="single" w:sz="6" w:space="0" w:color="auto"/>
            </w:tcBorders>
            <w:shd w:val="clear" w:color="auto" w:fill="auto"/>
          </w:tcPr>
          <w:p w14:paraId="4C7CC6BD" w14:textId="7CC654B8" w:rsidR="00E41BD4" w:rsidRPr="006B53EF" w:rsidRDefault="00E41BD4" w:rsidP="00446527">
            <w:pPr>
              <w:pStyle w:val="aff0"/>
              <w:numPr>
                <w:ilvl w:val="0"/>
                <w:numId w:val="60"/>
              </w:numPr>
              <w:spacing w:before="100" w:beforeAutospacing="1"/>
              <w:ind w:left="590"/>
              <w:textAlignment w:val="baseline"/>
              <w:rPr>
                <w:rFonts w:ascii="Tahoma" w:hAnsi="Tahoma" w:cs="Tahoma"/>
                <w:sz w:val="20"/>
                <w:szCs w:val="20"/>
              </w:rPr>
            </w:pPr>
          </w:p>
        </w:tc>
        <w:tc>
          <w:tcPr>
            <w:tcW w:w="4127" w:type="dxa"/>
            <w:tcBorders>
              <w:top w:val="single" w:sz="6" w:space="0" w:color="auto"/>
              <w:left w:val="single" w:sz="6" w:space="0" w:color="auto"/>
              <w:bottom w:val="single" w:sz="6" w:space="0" w:color="auto"/>
              <w:right w:val="single" w:sz="6" w:space="0" w:color="auto"/>
            </w:tcBorders>
            <w:shd w:val="clear" w:color="auto" w:fill="auto"/>
            <w:hideMark/>
          </w:tcPr>
          <w:p w14:paraId="69E117CD"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lang w:val="el-GR"/>
              </w:rPr>
              <w:t>≥</w:t>
            </w:r>
            <w:r w:rsidRPr="006138A5">
              <w:rPr>
                <w:rFonts w:ascii="Tahoma" w:hAnsi="Tahoma" w:cs="Tahoma"/>
                <w:sz w:val="20"/>
                <w:szCs w:val="20"/>
              </w:rPr>
              <w:t>2</w:t>
            </w:r>
            <w:r w:rsidRPr="006138A5">
              <w:rPr>
                <w:rFonts w:ascii="Tahoma" w:hAnsi="Tahoma" w:cs="Tahoma"/>
                <w:sz w:val="20"/>
                <w:szCs w:val="20"/>
                <w:lang w:val="el-GR"/>
              </w:rPr>
              <w:t>x SATA slots</w:t>
            </w:r>
            <w:r w:rsidRPr="006138A5">
              <w:rPr>
                <w:rFonts w:ascii="Tahoma" w:hAnsi="Tahoma" w:cs="Tahoma"/>
                <w:sz w:val="20"/>
                <w:szCs w:val="20"/>
              </w:rPr>
              <w:t> </w:t>
            </w:r>
          </w:p>
        </w:tc>
        <w:tc>
          <w:tcPr>
            <w:tcW w:w="1601" w:type="dxa"/>
            <w:tcBorders>
              <w:top w:val="single" w:sz="6" w:space="0" w:color="auto"/>
              <w:left w:val="single" w:sz="6" w:space="0" w:color="auto"/>
              <w:bottom w:val="single" w:sz="6" w:space="0" w:color="auto"/>
              <w:right w:val="single" w:sz="6" w:space="0" w:color="auto"/>
            </w:tcBorders>
            <w:shd w:val="clear" w:color="auto" w:fill="auto"/>
            <w:hideMark/>
          </w:tcPr>
          <w:p w14:paraId="7B5AF6D3"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lang w:val="el-GR"/>
              </w:rPr>
              <w:t>NAI</w:t>
            </w:r>
            <w:r w:rsidRPr="006138A5">
              <w:rPr>
                <w:rFonts w:ascii="Tahoma" w:hAnsi="Tahoma" w:cs="Tahoma"/>
                <w:sz w:val="20"/>
                <w:szCs w:val="20"/>
              </w:rPr>
              <w:t> </w:t>
            </w:r>
          </w:p>
        </w:tc>
        <w:tc>
          <w:tcPr>
            <w:tcW w:w="1525" w:type="dxa"/>
            <w:tcBorders>
              <w:top w:val="single" w:sz="6" w:space="0" w:color="auto"/>
              <w:left w:val="single" w:sz="6" w:space="0" w:color="auto"/>
              <w:bottom w:val="single" w:sz="6" w:space="0" w:color="auto"/>
              <w:right w:val="single" w:sz="6" w:space="0" w:color="auto"/>
            </w:tcBorders>
            <w:shd w:val="clear" w:color="auto" w:fill="auto"/>
            <w:hideMark/>
          </w:tcPr>
          <w:p w14:paraId="6BBBF74F"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c>
          <w:tcPr>
            <w:tcW w:w="1946" w:type="dxa"/>
            <w:tcBorders>
              <w:top w:val="single" w:sz="6" w:space="0" w:color="auto"/>
              <w:left w:val="single" w:sz="6" w:space="0" w:color="auto"/>
              <w:bottom w:val="single" w:sz="6" w:space="0" w:color="auto"/>
              <w:right w:val="single" w:sz="6" w:space="0" w:color="auto"/>
            </w:tcBorders>
            <w:shd w:val="clear" w:color="auto" w:fill="auto"/>
            <w:hideMark/>
          </w:tcPr>
          <w:p w14:paraId="250B78E1"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r>
      <w:tr w:rsidR="000B45ED" w:rsidRPr="006138A5" w14:paraId="7856E265" w14:textId="77777777" w:rsidTr="00562F76">
        <w:trPr>
          <w:trHeight w:val="300"/>
        </w:trPr>
        <w:tc>
          <w:tcPr>
            <w:tcW w:w="664" w:type="dxa"/>
            <w:tcBorders>
              <w:top w:val="single" w:sz="6" w:space="0" w:color="auto"/>
              <w:left w:val="single" w:sz="6" w:space="0" w:color="auto"/>
              <w:bottom w:val="single" w:sz="6" w:space="0" w:color="auto"/>
              <w:right w:val="single" w:sz="6" w:space="0" w:color="auto"/>
            </w:tcBorders>
            <w:shd w:val="clear" w:color="auto" w:fill="auto"/>
          </w:tcPr>
          <w:p w14:paraId="751F5EA2" w14:textId="5FAD1E8A" w:rsidR="00E41BD4" w:rsidRPr="006B53EF" w:rsidRDefault="00E41BD4" w:rsidP="00446527">
            <w:pPr>
              <w:pStyle w:val="aff0"/>
              <w:numPr>
                <w:ilvl w:val="0"/>
                <w:numId w:val="60"/>
              </w:numPr>
              <w:spacing w:before="100" w:beforeAutospacing="1"/>
              <w:ind w:left="590"/>
              <w:textAlignment w:val="baseline"/>
              <w:rPr>
                <w:rFonts w:ascii="Tahoma" w:hAnsi="Tahoma" w:cs="Tahoma"/>
                <w:sz w:val="20"/>
                <w:szCs w:val="20"/>
              </w:rPr>
            </w:pPr>
          </w:p>
        </w:tc>
        <w:tc>
          <w:tcPr>
            <w:tcW w:w="4127" w:type="dxa"/>
            <w:tcBorders>
              <w:top w:val="single" w:sz="6" w:space="0" w:color="auto"/>
              <w:left w:val="single" w:sz="6" w:space="0" w:color="auto"/>
              <w:bottom w:val="single" w:sz="6" w:space="0" w:color="auto"/>
              <w:right w:val="single" w:sz="6" w:space="0" w:color="auto"/>
            </w:tcBorders>
            <w:shd w:val="clear" w:color="auto" w:fill="auto"/>
            <w:hideMark/>
          </w:tcPr>
          <w:p w14:paraId="4F7E5347" w14:textId="77777777" w:rsidR="00E41BD4" w:rsidRPr="006B53EF" w:rsidRDefault="00E41BD4" w:rsidP="00E41BD4">
            <w:pPr>
              <w:spacing w:before="100" w:beforeAutospacing="1" w:after="100" w:afterAutospacing="1"/>
              <w:textAlignment w:val="baseline"/>
              <w:rPr>
                <w:rFonts w:ascii="Tahoma" w:hAnsi="Tahoma" w:cs="Tahoma"/>
                <w:sz w:val="20"/>
                <w:szCs w:val="20"/>
                <w:lang w:val="el-GR"/>
              </w:rPr>
            </w:pPr>
            <w:r w:rsidRPr="006138A5">
              <w:rPr>
                <w:rFonts w:ascii="Tahoma" w:hAnsi="Tahoma" w:cs="Tahoma"/>
                <w:sz w:val="20"/>
                <w:szCs w:val="20"/>
                <w:lang w:val="el-GR"/>
              </w:rPr>
              <w:t>Να περιλαμβάνεται ενσωματωμένο ηχείο τουλάχιστον 2.5W.</w:t>
            </w:r>
            <w:r w:rsidRPr="006138A5">
              <w:rPr>
                <w:rFonts w:ascii="Tahoma" w:hAnsi="Tahoma" w:cs="Tahoma"/>
                <w:sz w:val="20"/>
                <w:szCs w:val="20"/>
              </w:rPr>
              <w:t> </w:t>
            </w:r>
          </w:p>
        </w:tc>
        <w:tc>
          <w:tcPr>
            <w:tcW w:w="1601" w:type="dxa"/>
            <w:tcBorders>
              <w:top w:val="single" w:sz="6" w:space="0" w:color="auto"/>
              <w:left w:val="single" w:sz="6" w:space="0" w:color="auto"/>
              <w:bottom w:val="single" w:sz="6" w:space="0" w:color="auto"/>
              <w:right w:val="single" w:sz="6" w:space="0" w:color="auto"/>
            </w:tcBorders>
            <w:shd w:val="clear" w:color="auto" w:fill="auto"/>
            <w:hideMark/>
          </w:tcPr>
          <w:p w14:paraId="3C4DB052"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lang w:val="el-GR"/>
              </w:rPr>
              <w:t>NAI</w:t>
            </w:r>
            <w:r w:rsidRPr="006138A5">
              <w:rPr>
                <w:rFonts w:ascii="Tahoma" w:hAnsi="Tahoma" w:cs="Tahoma"/>
                <w:sz w:val="20"/>
                <w:szCs w:val="20"/>
              </w:rPr>
              <w:t> </w:t>
            </w:r>
          </w:p>
        </w:tc>
        <w:tc>
          <w:tcPr>
            <w:tcW w:w="1525" w:type="dxa"/>
            <w:tcBorders>
              <w:top w:val="single" w:sz="6" w:space="0" w:color="auto"/>
              <w:left w:val="single" w:sz="6" w:space="0" w:color="auto"/>
              <w:bottom w:val="single" w:sz="6" w:space="0" w:color="auto"/>
              <w:right w:val="single" w:sz="6" w:space="0" w:color="auto"/>
            </w:tcBorders>
            <w:shd w:val="clear" w:color="auto" w:fill="auto"/>
            <w:hideMark/>
          </w:tcPr>
          <w:p w14:paraId="0B72185A"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c>
          <w:tcPr>
            <w:tcW w:w="1946" w:type="dxa"/>
            <w:tcBorders>
              <w:top w:val="single" w:sz="6" w:space="0" w:color="auto"/>
              <w:left w:val="single" w:sz="6" w:space="0" w:color="auto"/>
              <w:bottom w:val="single" w:sz="6" w:space="0" w:color="auto"/>
              <w:right w:val="single" w:sz="6" w:space="0" w:color="auto"/>
            </w:tcBorders>
            <w:shd w:val="clear" w:color="auto" w:fill="auto"/>
            <w:hideMark/>
          </w:tcPr>
          <w:p w14:paraId="331CF104"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r>
      <w:tr w:rsidR="000B45ED" w:rsidRPr="006138A5" w14:paraId="38CF5950" w14:textId="77777777" w:rsidTr="00562F76">
        <w:trPr>
          <w:trHeight w:val="300"/>
        </w:trPr>
        <w:tc>
          <w:tcPr>
            <w:tcW w:w="664" w:type="dxa"/>
            <w:tcBorders>
              <w:top w:val="single" w:sz="6" w:space="0" w:color="auto"/>
              <w:left w:val="single" w:sz="6" w:space="0" w:color="auto"/>
              <w:bottom w:val="single" w:sz="6" w:space="0" w:color="auto"/>
              <w:right w:val="single" w:sz="6" w:space="0" w:color="auto"/>
            </w:tcBorders>
            <w:shd w:val="clear" w:color="auto" w:fill="auto"/>
          </w:tcPr>
          <w:p w14:paraId="38382285" w14:textId="0F796C2D" w:rsidR="00E41BD4" w:rsidRPr="006B53EF" w:rsidRDefault="00E41BD4" w:rsidP="00446527">
            <w:pPr>
              <w:pStyle w:val="aff0"/>
              <w:numPr>
                <w:ilvl w:val="0"/>
                <w:numId w:val="60"/>
              </w:numPr>
              <w:spacing w:before="100" w:beforeAutospacing="1"/>
              <w:ind w:left="590"/>
              <w:textAlignment w:val="baseline"/>
              <w:rPr>
                <w:rFonts w:ascii="Tahoma" w:hAnsi="Tahoma" w:cs="Tahoma"/>
                <w:sz w:val="20"/>
                <w:szCs w:val="20"/>
              </w:rPr>
            </w:pPr>
          </w:p>
        </w:tc>
        <w:tc>
          <w:tcPr>
            <w:tcW w:w="4127" w:type="dxa"/>
            <w:tcBorders>
              <w:top w:val="single" w:sz="6" w:space="0" w:color="auto"/>
              <w:left w:val="single" w:sz="6" w:space="0" w:color="auto"/>
              <w:bottom w:val="single" w:sz="6" w:space="0" w:color="auto"/>
              <w:right w:val="single" w:sz="6" w:space="0" w:color="auto"/>
            </w:tcBorders>
            <w:shd w:val="clear" w:color="auto" w:fill="auto"/>
            <w:hideMark/>
          </w:tcPr>
          <w:p w14:paraId="5C911C76"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Intel Q670</w:t>
            </w:r>
            <w:r w:rsidRPr="006138A5">
              <w:rPr>
                <w:rFonts w:ascii="Tahoma" w:hAnsi="Tahoma" w:cs="Tahoma"/>
                <w:sz w:val="20"/>
                <w:szCs w:val="20"/>
                <w:lang w:val="el-GR"/>
              </w:rPr>
              <w:t xml:space="preserve"> </w:t>
            </w:r>
            <w:r w:rsidRPr="006138A5">
              <w:rPr>
                <w:rFonts w:ascii="Tahoma" w:hAnsi="Tahoma" w:cs="Tahoma"/>
                <w:sz w:val="20"/>
                <w:szCs w:val="20"/>
              </w:rPr>
              <w:t>chipset </w:t>
            </w:r>
          </w:p>
        </w:tc>
        <w:tc>
          <w:tcPr>
            <w:tcW w:w="1601" w:type="dxa"/>
            <w:tcBorders>
              <w:top w:val="single" w:sz="6" w:space="0" w:color="auto"/>
              <w:left w:val="single" w:sz="6" w:space="0" w:color="auto"/>
              <w:bottom w:val="single" w:sz="6" w:space="0" w:color="auto"/>
              <w:right w:val="single" w:sz="6" w:space="0" w:color="auto"/>
            </w:tcBorders>
            <w:shd w:val="clear" w:color="auto" w:fill="auto"/>
            <w:hideMark/>
          </w:tcPr>
          <w:p w14:paraId="45FDB408"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lang w:val="el-GR"/>
              </w:rPr>
              <w:t>NAI</w:t>
            </w:r>
            <w:r w:rsidRPr="006138A5">
              <w:rPr>
                <w:rFonts w:ascii="Tahoma" w:hAnsi="Tahoma" w:cs="Tahoma"/>
                <w:sz w:val="20"/>
                <w:szCs w:val="20"/>
              </w:rPr>
              <w:t> </w:t>
            </w:r>
          </w:p>
        </w:tc>
        <w:tc>
          <w:tcPr>
            <w:tcW w:w="1525" w:type="dxa"/>
            <w:tcBorders>
              <w:top w:val="single" w:sz="6" w:space="0" w:color="auto"/>
              <w:left w:val="single" w:sz="6" w:space="0" w:color="auto"/>
              <w:bottom w:val="single" w:sz="6" w:space="0" w:color="auto"/>
              <w:right w:val="single" w:sz="6" w:space="0" w:color="auto"/>
            </w:tcBorders>
            <w:shd w:val="clear" w:color="auto" w:fill="auto"/>
            <w:hideMark/>
          </w:tcPr>
          <w:p w14:paraId="30F07697"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c>
          <w:tcPr>
            <w:tcW w:w="1946" w:type="dxa"/>
            <w:tcBorders>
              <w:top w:val="single" w:sz="6" w:space="0" w:color="auto"/>
              <w:left w:val="single" w:sz="6" w:space="0" w:color="auto"/>
              <w:bottom w:val="single" w:sz="6" w:space="0" w:color="auto"/>
              <w:right w:val="single" w:sz="6" w:space="0" w:color="auto"/>
            </w:tcBorders>
            <w:shd w:val="clear" w:color="auto" w:fill="auto"/>
            <w:hideMark/>
          </w:tcPr>
          <w:p w14:paraId="140256F9"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r>
      <w:tr w:rsidR="000B45ED" w:rsidRPr="006138A5" w14:paraId="541AB8A5" w14:textId="77777777" w:rsidTr="00562F76">
        <w:trPr>
          <w:trHeight w:val="300"/>
        </w:trPr>
        <w:tc>
          <w:tcPr>
            <w:tcW w:w="664" w:type="dxa"/>
            <w:tcBorders>
              <w:top w:val="single" w:sz="6" w:space="0" w:color="auto"/>
              <w:left w:val="single" w:sz="6" w:space="0" w:color="auto"/>
              <w:bottom w:val="single" w:sz="6" w:space="0" w:color="auto"/>
              <w:right w:val="single" w:sz="6" w:space="0" w:color="auto"/>
            </w:tcBorders>
            <w:shd w:val="clear" w:color="auto" w:fill="D9D9D9"/>
            <w:hideMark/>
          </w:tcPr>
          <w:p w14:paraId="05A21726" w14:textId="74E5DA72" w:rsidR="00E41BD4" w:rsidRPr="006B53EF" w:rsidRDefault="00E41BD4" w:rsidP="00E41BD4">
            <w:pPr>
              <w:spacing w:before="100" w:beforeAutospacing="1" w:after="100" w:afterAutospacing="1"/>
              <w:textAlignment w:val="baseline"/>
              <w:rPr>
                <w:rFonts w:ascii="Tahoma" w:hAnsi="Tahoma" w:cs="Tahoma"/>
                <w:sz w:val="20"/>
                <w:szCs w:val="20"/>
              </w:rPr>
            </w:pPr>
          </w:p>
        </w:tc>
        <w:tc>
          <w:tcPr>
            <w:tcW w:w="4127"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365ED26A"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lang w:val="el-GR"/>
              </w:rPr>
              <w:t>Κύρια Μνήμη (RAM)</w:t>
            </w:r>
            <w:r w:rsidRPr="006138A5">
              <w:rPr>
                <w:rFonts w:ascii="Tahoma" w:hAnsi="Tahoma" w:cs="Tahoma"/>
                <w:sz w:val="20"/>
                <w:szCs w:val="20"/>
              </w:rPr>
              <w:t> </w:t>
            </w:r>
          </w:p>
        </w:tc>
        <w:tc>
          <w:tcPr>
            <w:tcW w:w="1601" w:type="dxa"/>
            <w:tcBorders>
              <w:top w:val="single" w:sz="6" w:space="0" w:color="auto"/>
              <w:left w:val="single" w:sz="6" w:space="0" w:color="auto"/>
              <w:bottom w:val="single" w:sz="6" w:space="0" w:color="auto"/>
              <w:right w:val="single" w:sz="6" w:space="0" w:color="auto"/>
            </w:tcBorders>
            <w:shd w:val="clear" w:color="auto" w:fill="D9D9D9"/>
            <w:hideMark/>
          </w:tcPr>
          <w:p w14:paraId="6EBAFC87"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c>
          <w:tcPr>
            <w:tcW w:w="1525" w:type="dxa"/>
            <w:tcBorders>
              <w:top w:val="single" w:sz="6" w:space="0" w:color="auto"/>
              <w:left w:val="single" w:sz="6" w:space="0" w:color="auto"/>
              <w:bottom w:val="single" w:sz="6" w:space="0" w:color="auto"/>
              <w:right w:val="single" w:sz="6" w:space="0" w:color="auto"/>
            </w:tcBorders>
            <w:shd w:val="clear" w:color="auto" w:fill="D9D9D9"/>
            <w:hideMark/>
          </w:tcPr>
          <w:p w14:paraId="1676C6F3"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c>
          <w:tcPr>
            <w:tcW w:w="1946" w:type="dxa"/>
            <w:tcBorders>
              <w:top w:val="single" w:sz="6" w:space="0" w:color="auto"/>
              <w:left w:val="single" w:sz="6" w:space="0" w:color="auto"/>
              <w:bottom w:val="single" w:sz="6" w:space="0" w:color="auto"/>
              <w:right w:val="single" w:sz="6" w:space="0" w:color="auto"/>
            </w:tcBorders>
            <w:shd w:val="clear" w:color="auto" w:fill="D9D9D9"/>
            <w:hideMark/>
          </w:tcPr>
          <w:p w14:paraId="65BB0E26"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r>
      <w:tr w:rsidR="000B45ED" w:rsidRPr="006138A5" w14:paraId="165E50DB" w14:textId="77777777" w:rsidTr="00562F76">
        <w:trPr>
          <w:trHeight w:val="300"/>
        </w:trPr>
        <w:tc>
          <w:tcPr>
            <w:tcW w:w="664" w:type="dxa"/>
            <w:tcBorders>
              <w:top w:val="single" w:sz="6" w:space="0" w:color="auto"/>
              <w:left w:val="single" w:sz="6" w:space="0" w:color="auto"/>
              <w:bottom w:val="single" w:sz="6" w:space="0" w:color="auto"/>
              <w:right w:val="single" w:sz="6" w:space="0" w:color="auto"/>
            </w:tcBorders>
            <w:shd w:val="clear" w:color="auto" w:fill="auto"/>
          </w:tcPr>
          <w:p w14:paraId="202A80EA" w14:textId="30FA2D65" w:rsidR="00E41BD4" w:rsidRPr="006B53EF" w:rsidRDefault="00E41BD4" w:rsidP="00446527">
            <w:pPr>
              <w:pStyle w:val="aff0"/>
              <w:numPr>
                <w:ilvl w:val="0"/>
                <w:numId w:val="60"/>
              </w:numPr>
              <w:spacing w:before="100" w:beforeAutospacing="1"/>
              <w:ind w:left="590"/>
              <w:textAlignment w:val="baseline"/>
              <w:rPr>
                <w:rFonts w:ascii="Tahoma" w:hAnsi="Tahoma" w:cs="Tahoma"/>
                <w:sz w:val="20"/>
                <w:szCs w:val="20"/>
              </w:rPr>
            </w:pPr>
          </w:p>
        </w:tc>
        <w:tc>
          <w:tcPr>
            <w:tcW w:w="4127" w:type="dxa"/>
            <w:tcBorders>
              <w:top w:val="single" w:sz="6" w:space="0" w:color="auto"/>
              <w:left w:val="single" w:sz="6" w:space="0" w:color="auto"/>
              <w:bottom w:val="single" w:sz="6" w:space="0" w:color="auto"/>
              <w:right w:val="single" w:sz="6" w:space="0" w:color="auto"/>
            </w:tcBorders>
            <w:shd w:val="clear" w:color="auto" w:fill="auto"/>
            <w:hideMark/>
          </w:tcPr>
          <w:p w14:paraId="19A044DC"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lang w:val="el-GR"/>
              </w:rPr>
              <w:t>Μέγεθος προσφερόμενης μνήμης (GB).</w:t>
            </w:r>
            <w:r w:rsidRPr="006138A5">
              <w:rPr>
                <w:rFonts w:ascii="Tahoma" w:hAnsi="Tahoma" w:cs="Tahoma"/>
                <w:sz w:val="20"/>
                <w:szCs w:val="20"/>
              </w:rPr>
              <w:t> </w:t>
            </w:r>
          </w:p>
        </w:tc>
        <w:tc>
          <w:tcPr>
            <w:tcW w:w="1601" w:type="dxa"/>
            <w:tcBorders>
              <w:top w:val="single" w:sz="6" w:space="0" w:color="auto"/>
              <w:left w:val="single" w:sz="6" w:space="0" w:color="auto"/>
              <w:bottom w:val="single" w:sz="6" w:space="0" w:color="auto"/>
              <w:right w:val="single" w:sz="6" w:space="0" w:color="auto"/>
            </w:tcBorders>
            <w:shd w:val="clear" w:color="auto" w:fill="auto"/>
            <w:hideMark/>
          </w:tcPr>
          <w:p w14:paraId="347E7A13"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lang w:val="el-GR"/>
              </w:rPr>
              <w:t>≥8</w:t>
            </w:r>
            <w:r w:rsidRPr="006138A5">
              <w:rPr>
                <w:rFonts w:ascii="Tahoma" w:hAnsi="Tahoma" w:cs="Tahoma"/>
                <w:sz w:val="20"/>
                <w:szCs w:val="20"/>
              </w:rPr>
              <w:t> </w:t>
            </w:r>
          </w:p>
        </w:tc>
        <w:tc>
          <w:tcPr>
            <w:tcW w:w="1525" w:type="dxa"/>
            <w:tcBorders>
              <w:top w:val="single" w:sz="6" w:space="0" w:color="auto"/>
              <w:left w:val="single" w:sz="6" w:space="0" w:color="auto"/>
              <w:bottom w:val="single" w:sz="6" w:space="0" w:color="auto"/>
              <w:right w:val="single" w:sz="6" w:space="0" w:color="auto"/>
            </w:tcBorders>
            <w:shd w:val="clear" w:color="auto" w:fill="auto"/>
            <w:hideMark/>
          </w:tcPr>
          <w:p w14:paraId="731DEFAF"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c>
          <w:tcPr>
            <w:tcW w:w="1946" w:type="dxa"/>
            <w:tcBorders>
              <w:top w:val="single" w:sz="6" w:space="0" w:color="auto"/>
              <w:left w:val="single" w:sz="6" w:space="0" w:color="auto"/>
              <w:bottom w:val="single" w:sz="6" w:space="0" w:color="auto"/>
              <w:right w:val="single" w:sz="6" w:space="0" w:color="auto"/>
            </w:tcBorders>
            <w:shd w:val="clear" w:color="auto" w:fill="auto"/>
            <w:hideMark/>
          </w:tcPr>
          <w:p w14:paraId="5E810309"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r>
      <w:tr w:rsidR="000B45ED" w:rsidRPr="006138A5" w14:paraId="0D1972C1" w14:textId="77777777" w:rsidTr="00562F76">
        <w:trPr>
          <w:trHeight w:val="300"/>
        </w:trPr>
        <w:tc>
          <w:tcPr>
            <w:tcW w:w="664" w:type="dxa"/>
            <w:tcBorders>
              <w:top w:val="single" w:sz="6" w:space="0" w:color="auto"/>
              <w:left w:val="single" w:sz="6" w:space="0" w:color="auto"/>
              <w:bottom w:val="single" w:sz="6" w:space="0" w:color="auto"/>
              <w:right w:val="single" w:sz="6" w:space="0" w:color="auto"/>
            </w:tcBorders>
            <w:shd w:val="clear" w:color="auto" w:fill="auto"/>
          </w:tcPr>
          <w:p w14:paraId="3B509A34" w14:textId="08AC376A" w:rsidR="00E41BD4" w:rsidRPr="006B53EF" w:rsidRDefault="00E41BD4" w:rsidP="00446527">
            <w:pPr>
              <w:pStyle w:val="aff0"/>
              <w:numPr>
                <w:ilvl w:val="0"/>
                <w:numId w:val="60"/>
              </w:numPr>
              <w:spacing w:before="100" w:beforeAutospacing="1"/>
              <w:ind w:left="590"/>
              <w:textAlignment w:val="baseline"/>
              <w:rPr>
                <w:rFonts w:ascii="Tahoma" w:hAnsi="Tahoma" w:cs="Tahoma"/>
                <w:sz w:val="20"/>
                <w:szCs w:val="20"/>
              </w:rPr>
            </w:pPr>
          </w:p>
        </w:tc>
        <w:tc>
          <w:tcPr>
            <w:tcW w:w="4127" w:type="dxa"/>
            <w:tcBorders>
              <w:top w:val="single" w:sz="6" w:space="0" w:color="auto"/>
              <w:left w:val="single" w:sz="6" w:space="0" w:color="auto"/>
              <w:bottom w:val="single" w:sz="6" w:space="0" w:color="auto"/>
              <w:right w:val="single" w:sz="6" w:space="0" w:color="auto"/>
            </w:tcBorders>
            <w:shd w:val="clear" w:color="auto" w:fill="auto"/>
            <w:hideMark/>
          </w:tcPr>
          <w:p w14:paraId="1E38A305" w14:textId="77777777" w:rsidR="00E41BD4" w:rsidRPr="006B53EF" w:rsidRDefault="00E41BD4" w:rsidP="00E41BD4">
            <w:pPr>
              <w:spacing w:before="100" w:beforeAutospacing="1" w:after="100" w:afterAutospacing="1"/>
              <w:textAlignment w:val="baseline"/>
              <w:rPr>
                <w:rFonts w:ascii="Tahoma" w:hAnsi="Tahoma" w:cs="Tahoma"/>
                <w:sz w:val="20"/>
                <w:szCs w:val="20"/>
                <w:lang w:val="el-GR"/>
              </w:rPr>
            </w:pPr>
            <w:r w:rsidRPr="006138A5">
              <w:rPr>
                <w:rFonts w:ascii="Tahoma" w:hAnsi="Tahoma" w:cs="Tahoma"/>
                <w:sz w:val="20"/>
                <w:szCs w:val="20"/>
                <w:lang w:val="el-GR"/>
              </w:rPr>
              <w:t>Μέγεθος μέγιστης υποστηριζόμενης μνήμης GB</w:t>
            </w:r>
            <w:r w:rsidRPr="006138A5">
              <w:rPr>
                <w:rFonts w:ascii="Tahoma" w:hAnsi="Tahoma" w:cs="Tahoma"/>
                <w:sz w:val="20"/>
                <w:szCs w:val="20"/>
              </w:rPr>
              <w:t> </w:t>
            </w:r>
          </w:p>
        </w:tc>
        <w:tc>
          <w:tcPr>
            <w:tcW w:w="1601" w:type="dxa"/>
            <w:tcBorders>
              <w:top w:val="single" w:sz="6" w:space="0" w:color="auto"/>
              <w:left w:val="single" w:sz="6" w:space="0" w:color="auto"/>
              <w:bottom w:val="single" w:sz="6" w:space="0" w:color="auto"/>
              <w:right w:val="single" w:sz="6" w:space="0" w:color="auto"/>
            </w:tcBorders>
            <w:shd w:val="clear" w:color="auto" w:fill="auto"/>
            <w:hideMark/>
          </w:tcPr>
          <w:p w14:paraId="7DD2C064"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lang w:val="el-GR"/>
              </w:rPr>
              <w:t>≥ 64</w:t>
            </w:r>
            <w:r w:rsidRPr="006138A5">
              <w:rPr>
                <w:rFonts w:ascii="Tahoma" w:hAnsi="Tahoma" w:cs="Tahoma"/>
                <w:sz w:val="20"/>
                <w:szCs w:val="20"/>
              </w:rPr>
              <w:t> </w:t>
            </w:r>
          </w:p>
        </w:tc>
        <w:tc>
          <w:tcPr>
            <w:tcW w:w="1525" w:type="dxa"/>
            <w:tcBorders>
              <w:top w:val="single" w:sz="6" w:space="0" w:color="auto"/>
              <w:left w:val="single" w:sz="6" w:space="0" w:color="auto"/>
              <w:bottom w:val="single" w:sz="6" w:space="0" w:color="auto"/>
              <w:right w:val="single" w:sz="6" w:space="0" w:color="auto"/>
            </w:tcBorders>
            <w:shd w:val="clear" w:color="auto" w:fill="auto"/>
            <w:hideMark/>
          </w:tcPr>
          <w:p w14:paraId="192BCAC5"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c>
          <w:tcPr>
            <w:tcW w:w="1946" w:type="dxa"/>
            <w:tcBorders>
              <w:top w:val="single" w:sz="6" w:space="0" w:color="auto"/>
              <w:left w:val="single" w:sz="6" w:space="0" w:color="auto"/>
              <w:bottom w:val="single" w:sz="6" w:space="0" w:color="auto"/>
              <w:right w:val="single" w:sz="6" w:space="0" w:color="auto"/>
            </w:tcBorders>
            <w:shd w:val="clear" w:color="auto" w:fill="auto"/>
            <w:hideMark/>
          </w:tcPr>
          <w:p w14:paraId="400EA695"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r>
      <w:tr w:rsidR="000B45ED" w:rsidRPr="006138A5" w14:paraId="0CE95078" w14:textId="77777777" w:rsidTr="00562F76">
        <w:trPr>
          <w:trHeight w:val="300"/>
        </w:trPr>
        <w:tc>
          <w:tcPr>
            <w:tcW w:w="664" w:type="dxa"/>
            <w:tcBorders>
              <w:top w:val="single" w:sz="6" w:space="0" w:color="auto"/>
              <w:left w:val="single" w:sz="6" w:space="0" w:color="auto"/>
              <w:bottom w:val="single" w:sz="6" w:space="0" w:color="auto"/>
              <w:right w:val="single" w:sz="6" w:space="0" w:color="auto"/>
            </w:tcBorders>
            <w:shd w:val="clear" w:color="auto" w:fill="auto"/>
          </w:tcPr>
          <w:p w14:paraId="24541AAD" w14:textId="51D68811" w:rsidR="00E41BD4" w:rsidRPr="006B53EF" w:rsidRDefault="00E41BD4" w:rsidP="00446527">
            <w:pPr>
              <w:pStyle w:val="aff0"/>
              <w:numPr>
                <w:ilvl w:val="0"/>
                <w:numId w:val="60"/>
              </w:numPr>
              <w:spacing w:before="100" w:beforeAutospacing="1"/>
              <w:ind w:left="590"/>
              <w:textAlignment w:val="baseline"/>
              <w:rPr>
                <w:rFonts w:ascii="Tahoma" w:hAnsi="Tahoma" w:cs="Tahoma"/>
                <w:sz w:val="20"/>
                <w:szCs w:val="20"/>
              </w:rPr>
            </w:pPr>
          </w:p>
        </w:tc>
        <w:tc>
          <w:tcPr>
            <w:tcW w:w="4127" w:type="dxa"/>
            <w:tcBorders>
              <w:top w:val="single" w:sz="6" w:space="0" w:color="auto"/>
              <w:left w:val="single" w:sz="6" w:space="0" w:color="auto"/>
              <w:bottom w:val="single" w:sz="6" w:space="0" w:color="auto"/>
              <w:right w:val="single" w:sz="6" w:space="0" w:color="auto"/>
            </w:tcBorders>
            <w:shd w:val="clear" w:color="auto" w:fill="auto"/>
            <w:hideMark/>
          </w:tcPr>
          <w:p w14:paraId="49901A0A" w14:textId="77777777" w:rsidR="00E41BD4" w:rsidRPr="006B53EF" w:rsidRDefault="00E41BD4" w:rsidP="00E41BD4">
            <w:pPr>
              <w:spacing w:before="100" w:beforeAutospacing="1" w:after="100" w:afterAutospacing="1"/>
              <w:textAlignment w:val="baseline"/>
              <w:rPr>
                <w:rFonts w:ascii="Tahoma" w:hAnsi="Tahoma" w:cs="Tahoma"/>
                <w:sz w:val="20"/>
                <w:szCs w:val="20"/>
                <w:lang w:val="el-GR"/>
              </w:rPr>
            </w:pPr>
            <w:r w:rsidRPr="006138A5">
              <w:rPr>
                <w:rFonts w:ascii="Tahoma" w:hAnsi="Tahoma" w:cs="Tahoma"/>
                <w:sz w:val="20"/>
                <w:szCs w:val="20"/>
                <w:lang w:val="el-GR"/>
              </w:rPr>
              <w:t>Τεχνολογία μνήμης DDR4 3200MHz ή ανώτερη</w:t>
            </w:r>
            <w:r w:rsidRPr="006138A5">
              <w:rPr>
                <w:rFonts w:ascii="Tahoma" w:hAnsi="Tahoma" w:cs="Tahoma"/>
                <w:sz w:val="20"/>
                <w:szCs w:val="20"/>
              </w:rPr>
              <w:t> </w:t>
            </w:r>
          </w:p>
        </w:tc>
        <w:tc>
          <w:tcPr>
            <w:tcW w:w="1601" w:type="dxa"/>
            <w:tcBorders>
              <w:top w:val="single" w:sz="6" w:space="0" w:color="auto"/>
              <w:left w:val="single" w:sz="6" w:space="0" w:color="auto"/>
              <w:bottom w:val="single" w:sz="6" w:space="0" w:color="auto"/>
              <w:right w:val="single" w:sz="6" w:space="0" w:color="auto"/>
            </w:tcBorders>
            <w:shd w:val="clear" w:color="auto" w:fill="auto"/>
            <w:hideMark/>
          </w:tcPr>
          <w:p w14:paraId="3843DE81"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lang w:val="el-GR"/>
              </w:rPr>
              <w:t>ΝΑΙ</w:t>
            </w:r>
            <w:r w:rsidRPr="006138A5">
              <w:rPr>
                <w:rFonts w:ascii="Tahoma" w:hAnsi="Tahoma" w:cs="Tahoma"/>
                <w:sz w:val="20"/>
                <w:szCs w:val="20"/>
              </w:rPr>
              <w:t> </w:t>
            </w:r>
          </w:p>
        </w:tc>
        <w:tc>
          <w:tcPr>
            <w:tcW w:w="1525" w:type="dxa"/>
            <w:tcBorders>
              <w:top w:val="single" w:sz="6" w:space="0" w:color="auto"/>
              <w:left w:val="single" w:sz="6" w:space="0" w:color="auto"/>
              <w:bottom w:val="single" w:sz="6" w:space="0" w:color="auto"/>
              <w:right w:val="single" w:sz="6" w:space="0" w:color="auto"/>
            </w:tcBorders>
            <w:shd w:val="clear" w:color="auto" w:fill="auto"/>
            <w:hideMark/>
          </w:tcPr>
          <w:p w14:paraId="1EBBD1C8"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c>
          <w:tcPr>
            <w:tcW w:w="1946" w:type="dxa"/>
            <w:tcBorders>
              <w:top w:val="single" w:sz="6" w:space="0" w:color="auto"/>
              <w:left w:val="single" w:sz="6" w:space="0" w:color="auto"/>
              <w:bottom w:val="single" w:sz="6" w:space="0" w:color="auto"/>
              <w:right w:val="single" w:sz="6" w:space="0" w:color="auto"/>
            </w:tcBorders>
            <w:shd w:val="clear" w:color="auto" w:fill="auto"/>
            <w:hideMark/>
          </w:tcPr>
          <w:p w14:paraId="266BB41C"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r>
      <w:tr w:rsidR="000B45ED" w:rsidRPr="006138A5" w14:paraId="461075F9" w14:textId="77777777" w:rsidTr="00562F76">
        <w:trPr>
          <w:trHeight w:val="300"/>
        </w:trPr>
        <w:tc>
          <w:tcPr>
            <w:tcW w:w="664" w:type="dxa"/>
            <w:tcBorders>
              <w:top w:val="single" w:sz="6" w:space="0" w:color="auto"/>
              <w:left w:val="single" w:sz="6" w:space="0" w:color="auto"/>
              <w:bottom w:val="single" w:sz="6" w:space="0" w:color="auto"/>
              <w:right w:val="single" w:sz="6" w:space="0" w:color="auto"/>
            </w:tcBorders>
            <w:shd w:val="clear" w:color="auto" w:fill="D9D9D9"/>
            <w:hideMark/>
          </w:tcPr>
          <w:p w14:paraId="6DC0CB35" w14:textId="4C933E10" w:rsidR="00E41BD4" w:rsidRPr="006B53EF" w:rsidRDefault="00E41BD4" w:rsidP="00E41BD4">
            <w:pPr>
              <w:spacing w:before="100" w:beforeAutospacing="1" w:after="100" w:afterAutospacing="1"/>
              <w:textAlignment w:val="baseline"/>
              <w:rPr>
                <w:rFonts w:ascii="Tahoma" w:hAnsi="Tahoma" w:cs="Tahoma"/>
                <w:sz w:val="20"/>
                <w:szCs w:val="20"/>
              </w:rPr>
            </w:pPr>
          </w:p>
        </w:tc>
        <w:tc>
          <w:tcPr>
            <w:tcW w:w="4127"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18409243"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lang w:val="el-GR"/>
              </w:rPr>
              <w:t>Σκληρός Δίσκος</w:t>
            </w:r>
            <w:r w:rsidRPr="006138A5">
              <w:rPr>
                <w:rFonts w:ascii="Tahoma" w:hAnsi="Tahoma" w:cs="Tahoma"/>
                <w:sz w:val="20"/>
                <w:szCs w:val="20"/>
              </w:rPr>
              <w:t> </w:t>
            </w:r>
          </w:p>
        </w:tc>
        <w:tc>
          <w:tcPr>
            <w:tcW w:w="1601" w:type="dxa"/>
            <w:tcBorders>
              <w:top w:val="single" w:sz="6" w:space="0" w:color="auto"/>
              <w:left w:val="single" w:sz="6" w:space="0" w:color="auto"/>
              <w:bottom w:val="single" w:sz="6" w:space="0" w:color="auto"/>
              <w:right w:val="single" w:sz="6" w:space="0" w:color="auto"/>
            </w:tcBorders>
            <w:shd w:val="clear" w:color="auto" w:fill="D9D9D9"/>
            <w:hideMark/>
          </w:tcPr>
          <w:p w14:paraId="0037DE4C"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c>
          <w:tcPr>
            <w:tcW w:w="1525" w:type="dxa"/>
            <w:tcBorders>
              <w:top w:val="single" w:sz="6" w:space="0" w:color="auto"/>
              <w:left w:val="single" w:sz="6" w:space="0" w:color="auto"/>
              <w:bottom w:val="single" w:sz="6" w:space="0" w:color="auto"/>
              <w:right w:val="single" w:sz="6" w:space="0" w:color="auto"/>
            </w:tcBorders>
            <w:shd w:val="clear" w:color="auto" w:fill="D9D9D9"/>
            <w:hideMark/>
          </w:tcPr>
          <w:p w14:paraId="7A57C7CC"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c>
          <w:tcPr>
            <w:tcW w:w="1946" w:type="dxa"/>
            <w:tcBorders>
              <w:top w:val="single" w:sz="6" w:space="0" w:color="auto"/>
              <w:left w:val="single" w:sz="6" w:space="0" w:color="auto"/>
              <w:bottom w:val="single" w:sz="6" w:space="0" w:color="auto"/>
              <w:right w:val="single" w:sz="6" w:space="0" w:color="auto"/>
            </w:tcBorders>
            <w:shd w:val="clear" w:color="auto" w:fill="D9D9D9"/>
            <w:hideMark/>
          </w:tcPr>
          <w:p w14:paraId="1498D42D"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r>
      <w:tr w:rsidR="000B45ED" w:rsidRPr="006138A5" w14:paraId="1C07C382" w14:textId="77777777" w:rsidTr="00562F76">
        <w:trPr>
          <w:trHeight w:val="300"/>
        </w:trPr>
        <w:tc>
          <w:tcPr>
            <w:tcW w:w="664" w:type="dxa"/>
            <w:tcBorders>
              <w:top w:val="single" w:sz="6" w:space="0" w:color="auto"/>
              <w:left w:val="single" w:sz="6" w:space="0" w:color="auto"/>
              <w:bottom w:val="single" w:sz="6" w:space="0" w:color="auto"/>
              <w:right w:val="single" w:sz="6" w:space="0" w:color="auto"/>
            </w:tcBorders>
            <w:shd w:val="clear" w:color="auto" w:fill="auto"/>
            <w:hideMark/>
          </w:tcPr>
          <w:p w14:paraId="008AB112" w14:textId="1B441E57" w:rsidR="00E41BD4" w:rsidRPr="006B53EF" w:rsidRDefault="00E41BD4" w:rsidP="00446527">
            <w:pPr>
              <w:pStyle w:val="aff0"/>
              <w:numPr>
                <w:ilvl w:val="0"/>
                <w:numId w:val="60"/>
              </w:numPr>
              <w:spacing w:before="100" w:beforeAutospacing="1"/>
              <w:ind w:left="590"/>
              <w:textAlignment w:val="baseline"/>
              <w:rPr>
                <w:rFonts w:ascii="Tahoma" w:hAnsi="Tahoma" w:cs="Tahoma"/>
                <w:sz w:val="20"/>
                <w:szCs w:val="20"/>
              </w:rPr>
            </w:pPr>
          </w:p>
        </w:tc>
        <w:tc>
          <w:tcPr>
            <w:tcW w:w="4127" w:type="dxa"/>
            <w:tcBorders>
              <w:top w:val="single" w:sz="6" w:space="0" w:color="auto"/>
              <w:left w:val="single" w:sz="6" w:space="0" w:color="auto"/>
              <w:bottom w:val="single" w:sz="6" w:space="0" w:color="auto"/>
              <w:right w:val="single" w:sz="6" w:space="0" w:color="auto"/>
            </w:tcBorders>
            <w:shd w:val="clear" w:color="auto" w:fill="auto"/>
            <w:hideMark/>
          </w:tcPr>
          <w:p w14:paraId="63B7AA52"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lang w:val="el-GR"/>
              </w:rPr>
              <w:t>Χωρητικότητα  (σε GB)</w:t>
            </w:r>
            <w:r w:rsidRPr="006138A5">
              <w:rPr>
                <w:rFonts w:ascii="Tahoma" w:hAnsi="Tahoma" w:cs="Tahoma"/>
                <w:sz w:val="20"/>
                <w:szCs w:val="20"/>
              </w:rPr>
              <w:t> </w:t>
            </w:r>
          </w:p>
        </w:tc>
        <w:tc>
          <w:tcPr>
            <w:tcW w:w="1601" w:type="dxa"/>
            <w:tcBorders>
              <w:top w:val="single" w:sz="6" w:space="0" w:color="auto"/>
              <w:left w:val="single" w:sz="6" w:space="0" w:color="auto"/>
              <w:bottom w:val="single" w:sz="6" w:space="0" w:color="auto"/>
              <w:right w:val="single" w:sz="6" w:space="0" w:color="auto"/>
            </w:tcBorders>
            <w:shd w:val="clear" w:color="auto" w:fill="auto"/>
            <w:hideMark/>
          </w:tcPr>
          <w:p w14:paraId="180E0121"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lang w:val="el-GR"/>
              </w:rPr>
              <w:t>≥256</w:t>
            </w:r>
            <w:r w:rsidRPr="006138A5">
              <w:rPr>
                <w:rFonts w:ascii="Tahoma" w:hAnsi="Tahoma" w:cs="Tahoma"/>
                <w:sz w:val="20"/>
                <w:szCs w:val="20"/>
              </w:rPr>
              <w:t> </w:t>
            </w:r>
          </w:p>
        </w:tc>
        <w:tc>
          <w:tcPr>
            <w:tcW w:w="1525" w:type="dxa"/>
            <w:tcBorders>
              <w:top w:val="single" w:sz="6" w:space="0" w:color="auto"/>
              <w:left w:val="single" w:sz="6" w:space="0" w:color="auto"/>
              <w:bottom w:val="single" w:sz="6" w:space="0" w:color="auto"/>
              <w:right w:val="single" w:sz="6" w:space="0" w:color="auto"/>
            </w:tcBorders>
            <w:shd w:val="clear" w:color="auto" w:fill="auto"/>
            <w:hideMark/>
          </w:tcPr>
          <w:p w14:paraId="6C4E1F29"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c>
          <w:tcPr>
            <w:tcW w:w="1946" w:type="dxa"/>
            <w:tcBorders>
              <w:top w:val="single" w:sz="6" w:space="0" w:color="auto"/>
              <w:left w:val="single" w:sz="6" w:space="0" w:color="auto"/>
              <w:bottom w:val="single" w:sz="6" w:space="0" w:color="auto"/>
              <w:right w:val="single" w:sz="6" w:space="0" w:color="auto"/>
            </w:tcBorders>
            <w:shd w:val="clear" w:color="auto" w:fill="auto"/>
            <w:hideMark/>
          </w:tcPr>
          <w:p w14:paraId="0C0E4F60"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r>
      <w:tr w:rsidR="000B45ED" w:rsidRPr="006138A5" w14:paraId="01310016" w14:textId="77777777" w:rsidTr="00562F76">
        <w:trPr>
          <w:trHeight w:val="300"/>
        </w:trPr>
        <w:tc>
          <w:tcPr>
            <w:tcW w:w="664" w:type="dxa"/>
            <w:tcBorders>
              <w:top w:val="single" w:sz="6" w:space="0" w:color="auto"/>
              <w:left w:val="single" w:sz="6" w:space="0" w:color="auto"/>
              <w:bottom w:val="single" w:sz="6" w:space="0" w:color="auto"/>
              <w:right w:val="single" w:sz="6" w:space="0" w:color="auto"/>
            </w:tcBorders>
            <w:shd w:val="clear" w:color="auto" w:fill="auto"/>
            <w:hideMark/>
          </w:tcPr>
          <w:p w14:paraId="70E41D74" w14:textId="5F3B8C9E" w:rsidR="00E41BD4" w:rsidRPr="006B53EF" w:rsidRDefault="00E41BD4" w:rsidP="00446527">
            <w:pPr>
              <w:pStyle w:val="aff0"/>
              <w:numPr>
                <w:ilvl w:val="0"/>
                <w:numId w:val="60"/>
              </w:numPr>
              <w:spacing w:before="100" w:beforeAutospacing="1"/>
              <w:ind w:left="590"/>
              <w:textAlignment w:val="baseline"/>
              <w:rPr>
                <w:rFonts w:ascii="Tahoma" w:hAnsi="Tahoma" w:cs="Tahoma"/>
                <w:sz w:val="20"/>
                <w:szCs w:val="20"/>
              </w:rPr>
            </w:pPr>
          </w:p>
        </w:tc>
        <w:tc>
          <w:tcPr>
            <w:tcW w:w="4127" w:type="dxa"/>
            <w:tcBorders>
              <w:top w:val="single" w:sz="6" w:space="0" w:color="auto"/>
              <w:left w:val="single" w:sz="6" w:space="0" w:color="auto"/>
              <w:bottom w:val="single" w:sz="6" w:space="0" w:color="auto"/>
              <w:right w:val="single" w:sz="6" w:space="0" w:color="auto"/>
            </w:tcBorders>
            <w:shd w:val="clear" w:color="auto" w:fill="auto"/>
            <w:hideMark/>
          </w:tcPr>
          <w:p w14:paraId="7A4AD310"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lang w:val="el-GR"/>
              </w:rPr>
              <w:t>Τύπος </w:t>
            </w:r>
            <w:r w:rsidRPr="006138A5">
              <w:rPr>
                <w:rFonts w:ascii="Tahoma" w:hAnsi="Tahoma" w:cs="Tahoma"/>
                <w:sz w:val="20"/>
                <w:szCs w:val="20"/>
              </w:rPr>
              <w:t> </w:t>
            </w:r>
          </w:p>
        </w:tc>
        <w:tc>
          <w:tcPr>
            <w:tcW w:w="1601" w:type="dxa"/>
            <w:tcBorders>
              <w:top w:val="single" w:sz="6" w:space="0" w:color="auto"/>
              <w:left w:val="single" w:sz="6" w:space="0" w:color="auto"/>
              <w:bottom w:val="single" w:sz="6" w:space="0" w:color="auto"/>
              <w:right w:val="single" w:sz="6" w:space="0" w:color="auto"/>
            </w:tcBorders>
            <w:shd w:val="clear" w:color="auto" w:fill="auto"/>
            <w:hideMark/>
          </w:tcPr>
          <w:p w14:paraId="23900A9F"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lang w:val="el-GR"/>
              </w:rPr>
              <w:t>M.2 PCIe NMVe</w:t>
            </w:r>
            <w:r w:rsidRPr="006138A5">
              <w:rPr>
                <w:rFonts w:ascii="Tahoma" w:hAnsi="Tahoma" w:cs="Tahoma"/>
                <w:sz w:val="20"/>
                <w:szCs w:val="20"/>
              </w:rPr>
              <w:t> </w:t>
            </w:r>
          </w:p>
        </w:tc>
        <w:tc>
          <w:tcPr>
            <w:tcW w:w="1525" w:type="dxa"/>
            <w:tcBorders>
              <w:top w:val="single" w:sz="6" w:space="0" w:color="auto"/>
              <w:left w:val="single" w:sz="6" w:space="0" w:color="auto"/>
              <w:bottom w:val="single" w:sz="6" w:space="0" w:color="auto"/>
              <w:right w:val="single" w:sz="6" w:space="0" w:color="auto"/>
            </w:tcBorders>
            <w:shd w:val="clear" w:color="auto" w:fill="auto"/>
            <w:hideMark/>
          </w:tcPr>
          <w:p w14:paraId="67F42856"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c>
          <w:tcPr>
            <w:tcW w:w="1946" w:type="dxa"/>
            <w:tcBorders>
              <w:top w:val="single" w:sz="6" w:space="0" w:color="auto"/>
              <w:left w:val="single" w:sz="6" w:space="0" w:color="auto"/>
              <w:bottom w:val="single" w:sz="6" w:space="0" w:color="auto"/>
              <w:right w:val="single" w:sz="6" w:space="0" w:color="auto"/>
            </w:tcBorders>
            <w:shd w:val="clear" w:color="auto" w:fill="auto"/>
            <w:hideMark/>
          </w:tcPr>
          <w:p w14:paraId="1CBC5C63"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r>
      <w:tr w:rsidR="000B45ED" w:rsidRPr="006138A5" w14:paraId="5EDA554F" w14:textId="77777777" w:rsidTr="00562F76">
        <w:trPr>
          <w:trHeight w:val="300"/>
        </w:trPr>
        <w:tc>
          <w:tcPr>
            <w:tcW w:w="664" w:type="dxa"/>
            <w:tcBorders>
              <w:top w:val="single" w:sz="6" w:space="0" w:color="auto"/>
              <w:left w:val="single" w:sz="6" w:space="0" w:color="auto"/>
              <w:bottom w:val="single" w:sz="6" w:space="0" w:color="auto"/>
              <w:right w:val="single" w:sz="6" w:space="0" w:color="auto"/>
            </w:tcBorders>
            <w:shd w:val="clear" w:color="auto" w:fill="D9D9D9"/>
            <w:hideMark/>
          </w:tcPr>
          <w:p w14:paraId="4FDCEF5C" w14:textId="66F594DC" w:rsidR="00E41BD4" w:rsidRPr="006B53EF" w:rsidRDefault="00E41BD4" w:rsidP="00E41BD4">
            <w:pPr>
              <w:spacing w:before="100" w:beforeAutospacing="1" w:after="100" w:afterAutospacing="1"/>
              <w:textAlignment w:val="baseline"/>
              <w:rPr>
                <w:rFonts w:ascii="Tahoma" w:hAnsi="Tahoma" w:cs="Tahoma"/>
                <w:sz w:val="20"/>
                <w:szCs w:val="20"/>
              </w:rPr>
            </w:pPr>
          </w:p>
        </w:tc>
        <w:tc>
          <w:tcPr>
            <w:tcW w:w="4127"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69D76C12"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lang w:val="el-GR"/>
              </w:rPr>
              <w:t>Κάρτα Γραφικών</w:t>
            </w:r>
            <w:r w:rsidRPr="006138A5">
              <w:rPr>
                <w:rFonts w:ascii="Tahoma" w:hAnsi="Tahoma" w:cs="Tahoma"/>
                <w:sz w:val="20"/>
                <w:szCs w:val="20"/>
              </w:rPr>
              <w:t> </w:t>
            </w:r>
          </w:p>
        </w:tc>
        <w:tc>
          <w:tcPr>
            <w:tcW w:w="1601" w:type="dxa"/>
            <w:tcBorders>
              <w:top w:val="single" w:sz="6" w:space="0" w:color="auto"/>
              <w:left w:val="single" w:sz="6" w:space="0" w:color="auto"/>
              <w:bottom w:val="single" w:sz="6" w:space="0" w:color="auto"/>
              <w:right w:val="single" w:sz="6" w:space="0" w:color="auto"/>
            </w:tcBorders>
            <w:shd w:val="clear" w:color="auto" w:fill="D9D9D9"/>
            <w:hideMark/>
          </w:tcPr>
          <w:p w14:paraId="0859D711"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c>
          <w:tcPr>
            <w:tcW w:w="1525" w:type="dxa"/>
            <w:tcBorders>
              <w:top w:val="single" w:sz="6" w:space="0" w:color="auto"/>
              <w:left w:val="single" w:sz="6" w:space="0" w:color="auto"/>
              <w:bottom w:val="single" w:sz="6" w:space="0" w:color="auto"/>
              <w:right w:val="single" w:sz="6" w:space="0" w:color="auto"/>
            </w:tcBorders>
            <w:shd w:val="clear" w:color="auto" w:fill="D9D9D9"/>
            <w:hideMark/>
          </w:tcPr>
          <w:p w14:paraId="799C698F"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c>
          <w:tcPr>
            <w:tcW w:w="1946" w:type="dxa"/>
            <w:tcBorders>
              <w:top w:val="single" w:sz="6" w:space="0" w:color="auto"/>
              <w:left w:val="single" w:sz="6" w:space="0" w:color="auto"/>
              <w:bottom w:val="single" w:sz="6" w:space="0" w:color="auto"/>
              <w:right w:val="single" w:sz="6" w:space="0" w:color="auto"/>
            </w:tcBorders>
            <w:shd w:val="clear" w:color="auto" w:fill="D9D9D9"/>
            <w:hideMark/>
          </w:tcPr>
          <w:p w14:paraId="008A909C"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r>
      <w:tr w:rsidR="000B45ED" w:rsidRPr="006138A5" w14:paraId="7457C8D4" w14:textId="77777777" w:rsidTr="00562F76">
        <w:trPr>
          <w:trHeight w:val="300"/>
        </w:trPr>
        <w:tc>
          <w:tcPr>
            <w:tcW w:w="664" w:type="dxa"/>
            <w:tcBorders>
              <w:top w:val="single" w:sz="6" w:space="0" w:color="auto"/>
              <w:left w:val="single" w:sz="6" w:space="0" w:color="auto"/>
              <w:bottom w:val="single" w:sz="6" w:space="0" w:color="auto"/>
              <w:right w:val="single" w:sz="6" w:space="0" w:color="auto"/>
            </w:tcBorders>
            <w:shd w:val="clear" w:color="auto" w:fill="auto"/>
          </w:tcPr>
          <w:p w14:paraId="7907B115" w14:textId="765CADE3" w:rsidR="00E41BD4" w:rsidRPr="006B53EF" w:rsidRDefault="00E41BD4" w:rsidP="00446527">
            <w:pPr>
              <w:pStyle w:val="aff0"/>
              <w:numPr>
                <w:ilvl w:val="0"/>
                <w:numId w:val="60"/>
              </w:numPr>
              <w:spacing w:before="100" w:beforeAutospacing="1"/>
              <w:ind w:left="590"/>
              <w:textAlignment w:val="baseline"/>
              <w:rPr>
                <w:rFonts w:ascii="Tahoma" w:hAnsi="Tahoma" w:cs="Tahoma"/>
                <w:sz w:val="20"/>
                <w:szCs w:val="20"/>
              </w:rPr>
            </w:pPr>
          </w:p>
        </w:tc>
        <w:tc>
          <w:tcPr>
            <w:tcW w:w="4127" w:type="dxa"/>
            <w:tcBorders>
              <w:top w:val="single" w:sz="6" w:space="0" w:color="auto"/>
              <w:left w:val="single" w:sz="6" w:space="0" w:color="auto"/>
              <w:bottom w:val="single" w:sz="6" w:space="0" w:color="auto"/>
              <w:right w:val="single" w:sz="6" w:space="0" w:color="auto"/>
            </w:tcBorders>
            <w:shd w:val="clear" w:color="auto" w:fill="auto"/>
            <w:hideMark/>
          </w:tcPr>
          <w:p w14:paraId="372161D3"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lang w:val="el-GR"/>
              </w:rPr>
              <w:t>Ενσωματωμένη   κάρτα γραφικών  </w:t>
            </w:r>
            <w:r w:rsidRPr="006138A5">
              <w:rPr>
                <w:rFonts w:ascii="Tahoma" w:hAnsi="Tahoma" w:cs="Tahoma"/>
                <w:sz w:val="20"/>
                <w:szCs w:val="20"/>
              </w:rPr>
              <w:t> </w:t>
            </w:r>
          </w:p>
        </w:tc>
        <w:tc>
          <w:tcPr>
            <w:tcW w:w="1601" w:type="dxa"/>
            <w:tcBorders>
              <w:top w:val="single" w:sz="6" w:space="0" w:color="auto"/>
              <w:left w:val="single" w:sz="6" w:space="0" w:color="auto"/>
              <w:bottom w:val="single" w:sz="6" w:space="0" w:color="auto"/>
              <w:right w:val="single" w:sz="6" w:space="0" w:color="auto"/>
            </w:tcBorders>
            <w:shd w:val="clear" w:color="auto" w:fill="auto"/>
            <w:hideMark/>
          </w:tcPr>
          <w:p w14:paraId="16B2A469"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lang w:val="el-GR"/>
              </w:rPr>
              <w:t>ΝΑΙ</w:t>
            </w:r>
            <w:r w:rsidRPr="006138A5">
              <w:rPr>
                <w:rFonts w:ascii="Tahoma" w:hAnsi="Tahoma" w:cs="Tahoma"/>
                <w:sz w:val="20"/>
                <w:szCs w:val="20"/>
              </w:rPr>
              <w:t> </w:t>
            </w:r>
          </w:p>
        </w:tc>
        <w:tc>
          <w:tcPr>
            <w:tcW w:w="1525" w:type="dxa"/>
            <w:tcBorders>
              <w:top w:val="single" w:sz="6" w:space="0" w:color="auto"/>
              <w:left w:val="single" w:sz="6" w:space="0" w:color="auto"/>
              <w:bottom w:val="single" w:sz="6" w:space="0" w:color="auto"/>
              <w:right w:val="single" w:sz="6" w:space="0" w:color="auto"/>
            </w:tcBorders>
            <w:shd w:val="clear" w:color="auto" w:fill="auto"/>
            <w:hideMark/>
          </w:tcPr>
          <w:p w14:paraId="5E5A11EE"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c>
          <w:tcPr>
            <w:tcW w:w="1946" w:type="dxa"/>
            <w:tcBorders>
              <w:top w:val="single" w:sz="6" w:space="0" w:color="auto"/>
              <w:left w:val="single" w:sz="6" w:space="0" w:color="auto"/>
              <w:bottom w:val="single" w:sz="6" w:space="0" w:color="auto"/>
              <w:right w:val="single" w:sz="6" w:space="0" w:color="auto"/>
            </w:tcBorders>
            <w:shd w:val="clear" w:color="auto" w:fill="auto"/>
            <w:hideMark/>
          </w:tcPr>
          <w:p w14:paraId="406EC3BC"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r>
      <w:tr w:rsidR="000B45ED" w:rsidRPr="006138A5" w14:paraId="4B7951F5" w14:textId="77777777" w:rsidTr="00562F76">
        <w:trPr>
          <w:trHeight w:val="300"/>
        </w:trPr>
        <w:tc>
          <w:tcPr>
            <w:tcW w:w="664" w:type="dxa"/>
            <w:tcBorders>
              <w:top w:val="single" w:sz="6" w:space="0" w:color="auto"/>
              <w:left w:val="single" w:sz="6" w:space="0" w:color="auto"/>
              <w:bottom w:val="single" w:sz="6" w:space="0" w:color="auto"/>
              <w:right w:val="single" w:sz="6" w:space="0" w:color="auto"/>
            </w:tcBorders>
            <w:shd w:val="clear" w:color="auto" w:fill="auto"/>
          </w:tcPr>
          <w:p w14:paraId="66C05C6F" w14:textId="5C87C1DE" w:rsidR="00E41BD4" w:rsidRPr="006B53EF" w:rsidRDefault="00E41BD4" w:rsidP="00446527">
            <w:pPr>
              <w:pStyle w:val="aff0"/>
              <w:numPr>
                <w:ilvl w:val="0"/>
                <w:numId w:val="60"/>
              </w:numPr>
              <w:spacing w:before="100" w:beforeAutospacing="1"/>
              <w:ind w:left="590"/>
              <w:textAlignment w:val="baseline"/>
              <w:rPr>
                <w:rFonts w:ascii="Tahoma" w:hAnsi="Tahoma" w:cs="Tahoma"/>
                <w:sz w:val="20"/>
                <w:szCs w:val="20"/>
              </w:rPr>
            </w:pPr>
          </w:p>
        </w:tc>
        <w:tc>
          <w:tcPr>
            <w:tcW w:w="4127" w:type="dxa"/>
            <w:tcBorders>
              <w:top w:val="single" w:sz="6" w:space="0" w:color="auto"/>
              <w:left w:val="single" w:sz="6" w:space="0" w:color="auto"/>
              <w:bottom w:val="single" w:sz="6" w:space="0" w:color="auto"/>
              <w:right w:val="single" w:sz="6" w:space="0" w:color="auto"/>
            </w:tcBorders>
            <w:shd w:val="clear" w:color="auto" w:fill="auto"/>
            <w:hideMark/>
          </w:tcPr>
          <w:p w14:paraId="7CA6EC0E" w14:textId="77777777" w:rsidR="00E41BD4" w:rsidRPr="006B53EF" w:rsidRDefault="00E41BD4" w:rsidP="00E41BD4">
            <w:pPr>
              <w:spacing w:before="100" w:beforeAutospacing="1" w:after="100" w:afterAutospacing="1"/>
              <w:textAlignment w:val="baseline"/>
              <w:rPr>
                <w:rFonts w:ascii="Tahoma" w:hAnsi="Tahoma" w:cs="Tahoma"/>
                <w:sz w:val="20"/>
                <w:szCs w:val="20"/>
                <w:lang w:val="el-GR"/>
              </w:rPr>
            </w:pPr>
            <w:r w:rsidRPr="006138A5">
              <w:rPr>
                <w:rFonts w:ascii="Tahoma" w:hAnsi="Tahoma" w:cs="Tahoma"/>
                <w:sz w:val="20"/>
                <w:szCs w:val="20"/>
                <w:lang w:val="el-GR"/>
              </w:rPr>
              <w:t xml:space="preserve">Έξοδοι γραφικών:  1x DisplayPort και 1x </w:t>
            </w:r>
            <w:r w:rsidRPr="006138A5">
              <w:rPr>
                <w:rFonts w:ascii="Tahoma" w:hAnsi="Tahoma" w:cs="Tahoma"/>
                <w:sz w:val="20"/>
                <w:szCs w:val="20"/>
              </w:rPr>
              <w:t>HDMI</w:t>
            </w:r>
            <w:r w:rsidRPr="006138A5">
              <w:rPr>
                <w:rFonts w:ascii="Tahoma" w:hAnsi="Tahoma" w:cs="Tahoma"/>
                <w:sz w:val="20"/>
                <w:szCs w:val="20"/>
                <w:lang w:val="el-GR"/>
              </w:rPr>
              <w:t> </w:t>
            </w:r>
            <w:r w:rsidRPr="006138A5">
              <w:rPr>
                <w:rFonts w:ascii="Tahoma" w:hAnsi="Tahoma" w:cs="Tahoma"/>
                <w:sz w:val="20"/>
                <w:szCs w:val="20"/>
              </w:rPr>
              <w:t> </w:t>
            </w:r>
          </w:p>
        </w:tc>
        <w:tc>
          <w:tcPr>
            <w:tcW w:w="1601" w:type="dxa"/>
            <w:tcBorders>
              <w:top w:val="single" w:sz="6" w:space="0" w:color="auto"/>
              <w:left w:val="single" w:sz="6" w:space="0" w:color="auto"/>
              <w:bottom w:val="single" w:sz="6" w:space="0" w:color="auto"/>
              <w:right w:val="single" w:sz="6" w:space="0" w:color="auto"/>
            </w:tcBorders>
            <w:shd w:val="clear" w:color="auto" w:fill="auto"/>
            <w:hideMark/>
          </w:tcPr>
          <w:p w14:paraId="2ABADE35"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lang w:val="el-GR"/>
              </w:rPr>
              <w:t>ΝΑΙ</w:t>
            </w:r>
            <w:r w:rsidRPr="006138A5">
              <w:rPr>
                <w:rFonts w:ascii="Tahoma" w:hAnsi="Tahoma" w:cs="Tahoma"/>
                <w:sz w:val="20"/>
                <w:szCs w:val="20"/>
              </w:rPr>
              <w:t> </w:t>
            </w:r>
          </w:p>
        </w:tc>
        <w:tc>
          <w:tcPr>
            <w:tcW w:w="1525" w:type="dxa"/>
            <w:tcBorders>
              <w:top w:val="single" w:sz="6" w:space="0" w:color="auto"/>
              <w:left w:val="single" w:sz="6" w:space="0" w:color="auto"/>
              <w:bottom w:val="single" w:sz="6" w:space="0" w:color="auto"/>
              <w:right w:val="single" w:sz="6" w:space="0" w:color="auto"/>
            </w:tcBorders>
            <w:shd w:val="clear" w:color="auto" w:fill="auto"/>
            <w:hideMark/>
          </w:tcPr>
          <w:p w14:paraId="5DEB5A50"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c>
          <w:tcPr>
            <w:tcW w:w="1946" w:type="dxa"/>
            <w:tcBorders>
              <w:top w:val="single" w:sz="6" w:space="0" w:color="auto"/>
              <w:left w:val="single" w:sz="6" w:space="0" w:color="auto"/>
              <w:bottom w:val="single" w:sz="6" w:space="0" w:color="auto"/>
              <w:right w:val="single" w:sz="6" w:space="0" w:color="auto"/>
            </w:tcBorders>
            <w:shd w:val="clear" w:color="auto" w:fill="auto"/>
            <w:hideMark/>
          </w:tcPr>
          <w:p w14:paraId="28F49EB5"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r>
      <w:tr w:rsidR="000B45ED" w:rsidRPr="006138A5" w14:paraId="719041FA" w14:textId="77777777" w:rsidTr="00562F76">
        <w:trPr>
          <w:trHeight w:val="300"/>
        </w:trPr>
        <w:tc>
          <w:tcPr>
            <w:tcW w:w="664" w:type="dxa"/>
            <w:tcBorders>
              <w:top w:val="single" w:sz="6" w:space="0" w:color="auto"/>
              <w:left w:val="single" w:sz="6" w:space="0" w:color="auto"/>
              <w:bottom w:val="single" w:sz="6" w:space="0" w:color="auto"/>
              <w:right w:val="single" w:sz="6" w:space="0" w:color="auto"/>
            </w:tcBorders>
            <w:shd w:val="clear" w:color="auto" w:fill="D9D9D9"/>
            <w:hideMark/>
          </w:tcPr>
          <w:p w14:paraId="0849F36E" w14:textId="1B3BB2D7" w:rsidR="00E41BD4" w:rsidRPr="006B53EF" w:rsidRDefault="00E41BD4" w:rsidP="00E41BD4">
            <w:pPr>
              <w:spacing w:before="100" w:beforeAutospacing="1" w:after="100" w:afterAutospacing="1"/>
              <w:textAlignment w:val="baseline"/>
              <w:rPr>
                <w:rFonts w:ascii="Tahoma" w:hAnsi="Tahoma" w:cs="Tahoma"/>
                <w:sz w:val="20"/>
                <w:szCs w:val="20"/>
              </w:rPr>
            </w:pPr>
          </w:p>
        </w:tc>
        <w:tc>
          <w:tcPr>
            <w:tcW w:w="4127"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180C8B1F"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lang w:val="el-GR"/>
              </w:rPr>
              <w:t>Τροφοδοτικό</w:t>
            </w:r>
            <w:r w:rsidRPr="006138A5">
              <w:rPr>
                <w:rFonts w:ascii="Tahoma" w:hAnsi="Tahoma" w:cs="Tahoma"/>
                <w:sz w:val="20"/>
                <w:szCs w:val="20"/>
              </w:rPr>
              <w:t> </w:t>
            </w:r>
          </w:p>
        </w:tc>
        <w:tc>
          <w:tcPr>
            <w:tcW w:w="1601" w:type="dxa"/>
            <w:tcBorders>
              <w:top w:val="single" w:sz="6" w:space="0" w:color="auto"/>
              <w:left w:val="single" w:sz="6" w:space="0" w:color="auto"/>
              <w:bottom w:val="single" w:sz="6" w:space="0" w:color="auto"/>
              <w:right w:val="single" w:sz="6" w:space="0" w:color="auto"/>
            </w:tcBorders>
            <w:shd w:val="clear" w:color="auto" w:fill="D9D9D9"/>
            <w:hideMark/>
          </w:tcPr>
          <w:p w14:paraId="3441D4AB"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c>
          <w:tcPr>
            <w:tcW w:w="1525" w:type="dxa"/>
            <w:tcBorders>
              <w:top w:val="single" w:sz="6" w:space="0" w:color="auto"/>
              <w:left w:val="single" w:sz="6" w:space="0" w:color="auto"/>
              <w:bottom w:val="single" w:sz="6" w:space="0" w:color="auto"/>
              <w:right w:val="single" w:sz="6" w:space="0" w:color="auto"/>
            </w:tcBorders>
            <w:shd w:val="clear" w:color="auto" w:fill="D9D9D9"/>
            <w:hideMark/>
          </w:tcPr>
          <w:p w14:paraId="5C8864A2"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c>
          <w:tcPr>
            <w:tcW w:w="1946" w:type="dxa"/>
            <w:tcBorders>
              <w:top w:val="single" w:sz="6" w:space="0" w:color="auto"/>
              <w:left w:val="single" w:sz="6" w:space="0" w:color="auto"/>
              <w:bottom w:val="single" w:sz="6" w:space="0" w:color="auto"/>
              <w:right w:val="single" w:sz="6" w:space="0" w:color="auto"/>
            </w:tcBorders>
            <w:shd w:val="clear" w:color="auto" w:fill="D9D9D9"/>
            <w:hideMark/>
          </w:tcPr>
          <w:p w14:paraId="778983C0"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r>
      <w:tr w:rsidR="000B45ED" w:rsidRPr="006138A5" w14:paraId="030F3EC0" w14:textId="77777777" w:rsidTr="00562F76">
        <w:trPr>
          <w:trHeight w:val="240"/>
        </w:trPr>
        <w:tc>
          <w:tcPr>
            <w:tcW w:w="664" w:type="dxa"/>
            <w:tcBorders>
              <w:top w:val="single" w:sz="6" w:space="0" w:color="auto"/>
              <w:left w:val="single" w:sz="6" w:space="0" w:color="auto"/>
              <w:bottom w:val="single" w:sz="6" w:space="0" w:color="auto"/>
              <w:right w:val="single" w:sz="6" w:space="0" w:color="auto"/>
            </w:tcBorders>
            <w:shd w:val="clear" w:color="auto" w:fill="auto"/>
          </w:tcPr>
          <w:p w14:paraId="463FFCF2" w14:textId="5C48AE4E" w:rsidR="00E41BD4" w:rsidRPr="006B53EF" w:rsidRDefault="00E41BD4" w:rsidP="00446527">
            <w:pPr>
              <w:pStyle w:val="aff0"/>
              <w:numPr>
                <w:ilvl w:val="0"/>
                <w:numId w:val="60"/>
              </w:numPr>
              <w:spacing w:before="100" w:beforeAutospacing="1"/>
              <w:ind w:left="590"/>
              <w:textAlignment w:val="baseline"/>
              <w:rPr>
                <w:rFonts w:ascii="Tahoma" w:hAnsi="Tahoma" w:cs="Tahoma"/>
                <w:sz w:val="20"/>
                <w:szCs w:val="20"/>
              </w:rPr>
            </w:pPr>
          </w:p>
        </w:tc>
        <w:tc>
          <w:tcPr>
            <w:tcW w:w="4127" w:type="dxa"/>
            <w:tcBorders>
              <w:top w:val="single" w:sz="6" w:space="0" w:color="auto"/>
              <w:left w:val="single" w:sz="6" w:space="0" w:color="auto"/>
              <w:bottom w:val="single" w:sz="6" w:space="0" w:color="auto"/>
              <w:right w:val="single" w:sz="6" w:space="0" w:color="auto"/>
            </w:tcBorders>
            <w:shd w:val="clear" w:color="auto" w:fill="auto"/>
            <w:hideMark/>
          </w:tcPr>
          <w:p w14:paraId="1FD7A3C3"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lang w:val="el-GR"/>
              </w:rPr>
              <w:t>Ισχύς τροφοδοτικού</w:t>
            </w:r>
            <w:r w:rsidRPr="006138A5">
              <w:rPr>
                <w:rFonts w:ascii="Tahoma" w:hAnsi="Tahoma" w:cs="Tahoma"/>
                <w:sz w:val="20"/>
                <w:szCs w:val="20"/>
              </w:rPr>
              <w:t> </w:t>
            </w:r>
          </w:p>
        </w:tc>
        <w:tc>
          <w:tcPr>
            <w:tcW w:w="1601" w:type="dxa"/>
            <w:tcBorders>
              <w:top w:val="single" w:sz="6" w:space="0" w:color="auto"/>
              <w:left w:val="single" w:sz="6" w:space="0" w:color="auto"/>
              <w:bottom w:val="single" w:sz="6" w:space="0" w:color="auto"/>
              <w:right w:val="single" w:sz="6" w:space="0" w:color="auto"/>
            </w:tcBorders>
            <w:shd w:val="clear" w:color="auto" w:fill="auto"/>
            <w:hideMark/>
          </w:tcPr>
          <w:p w14:paraId="2EB22D22"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lang w:val="el-GR"/>
              </w:rPr>
              <w:t>≥ 300 W</w:t>
            </w:r>
            <w:r w:rsidRPr="006138A5">
              <w:rPr>
                <w:rFonts w:ascii="Tahoma" w:hAnsi="Tahoma" w:cs="Tahoma"/>
                <w:sz w:val="20"/>
                <w:szCs w:val="20"/>
              </w:rPr>
              <w:t> </w:t>
            </w:r>
          </w:p>
        </w:tc>
        <w:tc>
          <w:tcPr>
            <w:tcW w:w="1525" w:type="dxa"/>
            <w:tcBorders>
              <w:top w:val="single" w:sz="6" w:space="0" w:color="auto"/>
              <w:left w:val="single" w:sz="6" w:space="0" w:color="auto"/>
              <w:bottom w:val="single" w:sz="6" w:space="0" w:color="auto"/>
              <w:right w:val="single" w:sz="6" w:space="0" w:color="auto"/>
            </w:tcBorders>
            <w:shd w:val="clear" w:color="auto" w:fill="auto"/>
            <w:hideMark/>
          </w:tcPr>
          <w:p w14:paraId="047A3B29"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c>
          <w:tcPr>
            <w:tcW w:w="1946" w:type="dxa"/>
            <w:tcBorders>
              <w:top w:val="single" w:sz="6" w:space="0" w:color="auto"/>
              <w:left w:val="single" w:sz="6" w:space="0" w:color="auto"/>
              <w:bottom w:val="single" w:sz="6" w:space="0" w:color="auto"/>
              <w:right w:val="single" w:sz="6" w:space="0" w:color="auto"/>
            </w:tcBorders>
            <w:shd w:val="clear" w:color="auto" w:fill="auto"/>
            <w:hideMark/>
          </w:tcPr>
          <w:p w14:paraId="603C4426"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r>
      <w:tr w:rsidR="000B45ED" w:rsidRPr="006138A5" w14:paraId="184A7BC2" w14:textId="77777777" w:rsidTr="00562F76">
        <w:trPr>
          <w:trHeight w:val="300"/>
        </w:trPr>
        <w:tc>
          <w:tcPr>
            <w:tcW w:w="664" w:type="dxa"/>
            <w:tcBorders>
              <w:top w:val="single" w:sz="6" w:space="0" w:color="auto"/>
              <w:left w:val="single" w:sz="6" w:space="0" w:color="auto"/>
              <w:bottom w:val="single" w:sz="6" w:space="0" w:color="auto"/>
              <w:right w:val="single" w:sz="6" w:space="0" w:color="auto"/>
            </w:tcBorders>
            <w:shd w:val="clear" w:color="auto" w:fill="auto"/>
          </w:tcPr>
          <w:p w14:paraId="7AE6F029" w14:textId="6B53DC1F" w:rsidR="00E41BD4" w:rsidRPr="006B53EF" w:rsidRDefault="00E41BD4" w:rsidP="00446527">
            <w:pPr>
              <w:pStyle w:val="aff0"/>
              <w:numPr>
                <w:ilvl w:val="0"/>
                <w:numId w:val="60"/>
              </w:numPr>
              <w:spacing w:before="100" w:beforeAutospacing="1"/>
              <w:ind w:left="590"/>
              <w:textAlignment w:val="baseline"/>
              <w:rPr>
                <w:rFonts w:ascii="Tahoma" w:hAnsi="Tahoma" w:cs="Tahoma"/>
                <w:sz w:val="20"/>
                <w:szCs w:val="20"/>
              </w:rPr>
            </w:pPr>
          </w:p>
        </w:tc>
        <w:tc>
          <w:tcPr>
            <w:tcW w:w="4127" w:type="dxa"/>
            <w:tcBorders>
              <w:top w:val="single" w:sz="6" w:space="0" w:color="auto"/>
              <w:left w:val="single" w:sz="6" w:space="0" w:color="auto"/>
              <w:bottom w:val="single" w:sz="6" w:space="0" w:color="auto"/>
              <w:right w:val="single" w:sz="6" w:space="0" w:color="auto"/>
            </w:tcBorders>
            <w:shd w:val="clear" w:color="auto" w:fill="auto"/>
            <w:hideMark/>
          </w:tcPr>
          <w:p w14:paraId="08985FBE"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lang w:val="el-GR"/>
              </w:rPr>
              <w:t>Τροφοδοτικό ενεργειακής απόδοσης</w:t>
            </w:r>
            <w:r w:rsidRPr="006138A5">
              <w:rPr>
                <w:rFonts w:ascii="Tahoma" w:hAnsi="Tahoma" w:cs="Tahoma"/>
                <w:sz w:val="20"/>
                <w:szCs w:val="20"/>
              </w:rPr>
              <w:t> </w:t>
            </w:r>
          </w:p>
        </w:tc>
        <w:tc>
          <w:tcPr>
            <w:tcW w:w="1601" w:type="dxa"/>
            <w:tcBorders>
              <w:top w:val="single" w:sz="6" w:space="0" w:color="auto"/>
              <w:left w:val="single" w:sz="6" w:space="0" w:color="auto"/>
              <w:bottom w:val="single" w:sz="6" w:space="0" w:color="auto"/>
              <w:right w:val="single" w:sz="6" w:space="0" w:color="auto"/>
            </w:tcBorders>
            <w:shd w:val="clear" w:color="auto" w:fill="auto"/>
            <w:hideMark/>
          </w:tcPr>
          <w:p w14:paraId="589DB664"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lang w:val="el-GR"/>
              </w:rPr>
              <w:t>≥</w:t>
            </w:r>
            <w:r w:rsidRPr="006138A5">
              <w:rPr>
                <w:rFonts w:ascii="Tahoma" w:hAnsi="Tahoma" w:cs="Tahoma"/>
                <w:sz w:val="20"/>
                <w:szCs w:val="20"/>
              </w:rPr>
              <w:t xml:space="preserve"> </w:t>
            </w:r>
            <w:r w:rsidRPr="006138A5">
              <w:rPr>
                <w:rFonts w:ascii="Tahoma" w:hAnsi="Tahoma" w:cs="Tahoma"/>
                <w:sz w:val="20"/>
                <w:szCs w:val="20"/>
                <w:lang w:val="el-GR"/>
              </w:rPr>
              <w:t>92% </w:t>
            </w:r>
            <w:r w:rsidRPr="006138A5">
              <w:rPr>
                <w:rFonts w:ascii="Tahoma" w:hAnsi="Tahoma" w:cs="Tahoma"/>
                <w:sz w:val="20"/>
                <w:szCs w:val="20"/>
              </w:rPr>
              <w:t> </w:t>
            </w:r>
          </w:p>
        </w:tc>
        <w:tc>
          <w:tcPr>
            <w:tcW w:w="1525" w:type="dxa"/>
            <w:tcBorders>
              <w:top w:val="single" w:sz="6" w:space="0" w:color="auto"/>
              <w:left w:val="single" w:sz="6" w:space="0" w:color="auto"/>
              <w:bottom w:val="single" w:sz="6" w:space="0" w:color="auto"/>
              <w:right w:val="single" w:sz="6" w:space="0" w:color="auto"/>
            </w:tcBorders>
            <w:shd w:val="clear" w:color="auto" w:fill="auto"/>
            <w:hideMark/>
          </w:tcPr>
          <w:p w14:paraId="356B0746"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c>
          <w:tcPr>
            <w:tcW w:w="1946" w:type="dxa"/>
            <w:tcBorders>
              <w:top w:val="single" w:sz="6" w:space="0" w:color="auto"/>
              <w:left w:val="single" w:sz="6" w:space="0" w:color="auto"/>
              <w:bottom w:val="single" w:sz="6" w:space="0" w:color="auto"/>
              <w:right w:val="single" w:sz="6" w:space="0" w:color="auto"/>
            </w:tcBorders>
            <w:shd w:val="clear" w:color="auto" w:fill="auto"/>
            <w:hideMark/>
          </w:tcPr>
          <w:p w14:paraId="6602E650"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r>
      <w:tr w:rsidR="000B45ED" w:rsidRPr="006138A5" w14:paraId="2AD99A9F" w14:textId="77777777" w:rsidTr="00562F76">
        <w:trPr>
          <w:trHeight w:val="300"/>
        </w:trPr>
        <w:tc>
          <w:tcPr>
            <w:tcW w:w="664" w:type="dxa"/>
            <w:tcBorders>
              <w:top w:val="single" w:sz="6" w:space="0" w:color="auto"/>
              <w:left w:val="single" w:sz="6" w:space="0" w:color="auto"/>
              <w:bottom w:val="single" w:sz="6" w:space="0" w:color="auto"/>
              <w:right w:val="single" w:sz="6" w:space="0" w:color="auto"/>
            </w:tcBorders>
            <w:shd w:val="clear" w:color="auto" w:fill="D9D9D9"/>
            <w:hideMark/>
          </w:tcPr>
          <w:p w14:paraId="7C7A7C24" w14:textId="1148E9C9" w:rsidR="00E41BD4" w:rsidRPr="006B53EF" w:rsidRDefault="00E41BD4" w:rsidP="00E41BD4">
            <w:pPr>
              <w:spacing w:before="100" w:beforeAutospacing="1" w:after="100" w:afterAutospacing="1"/>
              <w:textAlignment w:val="baseline"/>
              <w:rPr>
                <w:rFonts w:ascii="Tahoma" w:hAnsi="Tahoma" w:cs="Tahoma"/>
                <w:sz w:val="20"/>
                <w:szCs w:val="20"/>
              </w:rPr>
            </w:pPr>
          </w:p>
        </w:tc>
        <w:tc>
          <w:tcPr>
            <w:tcW w:w="4127"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01F979E7"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lang w:val="el-GR"/>
              </w:rPr>
              <w:t>Πληκτρολόγιο</w:t>
            </w:r>
            <w:r w:rsidRPr="006138A5">
              <w:rPr>
                <w:rFonts w:ascii="Tahoma" w:hAnsi="Tahoma" w:cs="Tahoma"/>
                <w:sz w:val="20"/>
                <w:szCs w:val="20"/>
              </w:rPr>
              <w:t> </w:t>
            </w:r>
          </w:p>
        </w:tc>
        <w:tc>
          <w:tcPr>
            <w:tcW w:w="1601" w:type="dxa"/>
            <w:tcBorders>
              <w:top w:val="single" w:sz="6" w:space="0" w:color="auto"/>
              <w:left w:val="single" w:sz="6" w:space="0" w:color="auto"/>
              <w:bottom w:val="single" w:sz="6" w:space="0" w:color="auto"/>
              <w:right w:val="single" w:sz="6" w:space="0" w:color="auto"/>
            </w:tcBorders>
            <w:shd w:val="clear" w:color="auto" w:fill="D9D9D9"/>
            <w:hideMark/>
          </w:tcPr>
          <w:p w14:paraId="5AC63A1B"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c>
          <w:tcPr>
            <w:tcW w:w="1525" w:type="dxa"/>
            <w:tcBorders>
              <w:top w:val="single" w:sz="6" w:space="0" w:color="auto"/>
              <w:left w:val="single" w:sz="6" w:space="0" w:color="auto"/>
              <w:bottom w:val="single" w:sz="6" w:space="0" w:color="auto"/>
              <w:right w:val="single" w:sz="6" w:space="0" w:color="auto"/>
            </w:tcBorders>
            <w:shd w:val="clear" w:color="auto" w:fill="D9D9D9"/>
            <w:hideMark/>
          </w:tcPr>
          <w:p w14:paraId="01AFF794"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c>
          <w:tcPr>
            <w:tcW w:w="1946" w:type="dxa"/>
            <w:tcBorders>
              <w:top w:val="single" w:sz="6" w:space="0" w:color="auto"/>
              <w:left w:val="single" w:sz="6" w:space="0" w:color="auto"/>
              <w:bottom w:val="single" w:sz="6" w:space="0" w:color="auto"/>
              <w:right w:val="single" w:sz="6" w:space="0" w:color="auto"/>
            </w:tcBorders>
            <w:shd w:val="clear" w:color="auto" w:fill="D9D9D9"/>
            <w:hideMark/>
          </w:tcPr>
          <w:p w14:paraId="56B9A41C"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r>
      <w:tr w:rsidR="000B45ED" w:rsidRPr="006138A5" w14:paraId="677149B1" w14:textId="77777777" w:rsidTr="00562F76">
        <w:trPr>
          <w:trHeight w:val="300"/>
        </w:trPr>
        <w:tc>
          <w:tcPr>
            <w:tcW w:w="664" w:type="dxa"/>
            <w:tcBorders>
              <w:top w:val="single" w:sz="6" w:space="0" w:color="auto"/>
              <w:left w:val="single" w:sz="6" w:space="0" w:color="auto"/>
              <w:bottom w:val="single" w:sz="6" w:space="0" w:color="auto"/>
              <w:right w:val="single" w:sz="6" w:space="0" w:color="auto"/>
            </w:tcBorders>
            <w:shd w:val="clear" w:color="auto" w:fill="auto"/>
            <w:hideMark/>
          </w:tcPr>
          <w:p w14:paraId="790D8513" w14:textId="0CCE043C" w:rsidR="00E41BD4" w:rsidRPr="006B53EF" w:rsidRDefault="00E41BD4" w:rsidP="00446527">
            <w:pPr>
              <w:pStyle w:val="aff0"/>
              <w:numPr>
                <w:ilvl w:val="0"/>
                <w:numId w:val="60"/>
              </w:numPr>
              <w:spacing w:before="100" w:beforeAutospacing="1"/>
              <w:ind w:left="590"/>
              <w:textAlignment w:val="baseline"/>
              <w:rPr>
                <w:rFonts w:ascii="Tahoma" w:hAnsi="Tahoma" w:cs="Tahoma"/>
                <w:sz w:val="20"/>
                <w:szCs w:val="20"/>
              </w:rPr>
            </w:pPr>
          </w:p>
        </w:tc>
        <w:tc>
          <w:tcPr>
            <w:tcW w:w="4127" w:type="dxa"/>
            <w:tcBorders>
              <w:top w:val="single" w:sz="6" w:space="0" w:color="auto"/>
              <w:left w:val="single" w:sz="6" w:space="0" w:color="auto"/>
              <w:bottom w:val="single" w:sz="6" w:space="0" w:color="auto"/>
              <w:right w:val="single" w:sz="6" w:space="0" w:color="auto"/>
            </w:tcBorders>
            <w:shd w:val="clear" w:color="auto" w:fill="auto"/>
            <w:hideMark/>
          </w:tcPr>
          <w:p w14:paraId="16B71667"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lang w:val="el-GR"/>
              </w:rPr>
              <w:t>Ενσύρματο ελληνικό πληκτρολόγιο USB</w:t>
            </w:r>
            <w:r w:rsidRPr="006138A5">
              <w:rPr>
                <w:rFonts w:ascii="Tahoma" w:hAnsi="Tahoma" w:cs="Tahoma"/>
                <w:sz w:val="20"/>
                <w:szCs w:val="20"/>
              </w:rPr>
              <w:t> </w:t>
            </w:r>
          </w:p>
        </w:tc>
        <w:tc>
          <w:tcPr>
            <w:tcW w:w="1601" w:type="dxa"/>
            <w:tcBorders>
              <w:top w:val="single" w:sz="6" w:space="0" w:color="auto"/>
              <w:left w:val="single" w:sz="6" w:space="0" w:color="auto"/>
              <w:bottom w:val="single" w:sz="6" w:space="0" w:color="auto"/>
              <w:right w:val="single" w:sz="6" w:space="0" w:color="auto"/>
            </w:tcBorders>
            <w:shd w:val="clear" w:color="auto" w:fill="auto"/>
            <w:hideMark/>
          </w:tcPr>
          <w:p w14:paraId="08E3217F"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lang w:val="el-GR"/>
              </w:rPr>
              <w:t>ΝΑΙ</w:t>
            </w:r>
            <w:r w:rsidRPr="006138A5">
              <w:rPr>
                <w:rFonts w:ascii="Tahoma" w:hAnsi="Tahoma" w:cs="Tahoma"/>
                <w:sz w:val="20"/>
                <w:szCs w:val="20"/>
              </w:rPr>
              <w:t> </w:t>
            </w:r>
          </w:p>
        </w:tc>
        <w:tc>
          <w:tcPr>
            <w:tcW w:w="1525" w:type="dxa"/>
            <w:tcBorders>
              <w:top w:val="single" w:sz="6" w:space="0" w:color="auto"/>
              <w:left w:val="single" w:sz="6" w:space="0" w:color="auto"/>
              <w:bottom w:val="single" w:sz="6" w:space="0" w:color="auto"/>
              <w:right w:val="single" w:sz="6" w:space="0" w:color="auto"/>
            </w:tcBorders>
            <w:shd w:val="clear" w:color="auto" w:fill="auto"/>
            <w:hideMark/>
          </w:tcPr>
          <w:p w14:paraId="0C88C1D5"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c>
          <w:tcPr>
            <w:tcW w:w="1946" w:type="dxa"/>
            <w:tcBorders>
              <w:top w:val="single" w:sz="6" w:space="0" w:color="auto"/>
              <w:left w:val="single" w:sz="6" w:space="0" w:color="auto"/>
              <w:bottom w:val="single" w:sz="6" w:space="0" w:color="auto"/>
              <w:right w:val="single" w:sz="6" w:space="0" w:color="auto"/>
            </w:tcBorders>
            <w:shd w:val="clear" w:color="auto" w:fill="auto"/>
            <w:hideMark/>
          </w:tcPr>
          <w:p w14:paraId="7580C0CC"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r>
      <w:tr w:rsidR="000B45ED" w:rsidRPr="006138A5" w14:paraId="46D239B0" w14:textId="77777777" w:rsidTr="00562F76">
        <w:trPr>
          <w:trHeight w:val="300"/>
        </w:trPr>
        <w:tc>
          <w:tcPr>
            <w:tcW w:w="664" w:type="dxa"/>
            <w:tcBorders>
              <w:top w:val="single" w:sz="6" w:space="0" w:color="auto"/>
              <w:left w:val="single" w:sz="6" w:space="0" w:color="auto"/>
              <w:bottom w:val="single" w:sz="6" w:space="0" w:color="auto"/>
              <w:right w:val="single" w:sz="6" w:space="0" w:color="auto"/>
            </w:tcBorders>
            <w:shd w:val="clear" w:color="auto" w:fill="D9D9D9"/>
            <w:hideMark/>
          </w:tcPr>
          <w:p w14:paraId="0025079C" w14:textId="66B95298" w:rsidR="00E41BD4" w:rsidRPr="006B53EF" w:rsidRDefault="00E41BD4" w:rsidP="00E41BD4">
            <w:pPr>
              <w:spacing w:before="100" w:beforeAutospacing="1" w:after="100" w:afterAutospacing="1"/>
              <w:textAlignment w:val="baseline"/>
              <w:rPr>
                <w:rFonts w:ascii="Tahoma" w:hAnsi="Tahoma" w:cs="Tahoma"/>
                <w:sz w:val="20"/>
                <w:szCs w:val="20"/>
              </w:rPr>
            </w:pPr>
          </w:p>
        </w:tc>
        <w:tc>
          <w:tcPr>
            <w:tcW w:w="4127"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27A1AC43"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lang w:val="el-GR"/>
              </w:rPr>
              <w:t>Ποντίκι</w:t>
            </w:r>
            <w:r w:rsidRPr="006138A5">
              <w:rPr>
                <w:rFonts w:ascii="Tahoma" w:hAnsi="Tahoma" w:cs="Tahoma"/>
                <w:sz w:val="20"/>
                <w:szCs w:val="20"/>
              </w:rPr>
              <w:t> </w:t>
            </w:r>
          </w:p>
        </w:tc>
        <w:tc>
          <w:tcPr>
            <w:tcW w:w="1601" w:type="dxa"/>
            <w:tcBorders>
              <w:top w:val="single" w:sz="6" w:space="0" w:color="auto"/>
              <w:left w:val="single" w:sz="6" w:space="0" w:color="auto"/>
              <w:bottom w:val="single" w:sz="6" w:space="0" w:color="auto"/>
              <w:right w:val="single" w:sz="6" w:space="0" w:color="auto"/>
            </w:tcBorders>
            <w:shd w:val="clear" w:color="auto" w:fill="D9D9D9"/>
            <w:hideMark/>
          </w:tcPr>
          <w:p w14:paraId="005A4FDA"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c>
          <w:tcPr>
            <w:tcW w:w="1525" w:type="dxa"/>
            <w:tcBorders>
              <w:top w:val="single" w:sz="6" w:space="0" w:color="auto"/>
              <w:left w:val="single" w:sz="6" w:space="0" w:color="auto"/>
              <w:bottom w:val="single" w:sz="6" w:space="0" w:color="auto"/>
              <w:right w:val="single" w:sz="6" w:space="0" w:color="auto"/>
            </w:tcBorders>
            <w:shd w:val="clear" w:color="auto" w:fill="D9D9D9"/>
            <w:hideMark/>
          </w:tcPr>
          <w:p w14:paraId="23B600F7"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c>
          <w:tcPr>
            <w:tcW w:w="1946" w:type="dxa"/>
            <w:tcBorders>
              <w:top w:val="single" w:sz="6" w:space="0" w:color="auto"/>
              <w:left w:val="single" w:sz="6" w:space="0" w:color="auto"/>
              <w:bottom w:val="single" w:sz="6" w:space="0" w:color="auto"/>
              <w:right w:val="single" w:sz="6" w:space="0" w:color="auto"/>
            </w:tcBorders>
            <w:shd w:val="clear" w:color="auto" w:fill="D9D9D9"/>
            <w:hideMark/>
          </w:tcPr>
          <w:p w14:paraId="184FC200"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r>
      <w:tr w:rsidR="000B45ED" w:rsidRPr="006138A5" w14:paraId="11E4F257" w14:textId="77777777" w:rsidTr="00562F76">
        <w:trPr>
          <w:trHeight w:val="300"/>
        </w:trPr>
        <w:tc>
          <w:tcPr>
            <w:tcW w:w="664" w:type="dxa"/>
            <w:tcBorders>
              <w:top w:val="single" w:sz="6" w:space="0" w:color="auto"/>
              <w:left w:val="single" w:sz="6" w:space="0" w:color="auto"/>
              <w:bottom w:val="single" w:sz="6" w:space="0" w:color="auto"/>
              <w:right w:val="single" w:sz="6" w:space="0" w:color="auto"/>
            </w:tcBorders>
            <w:shd w:val="clear" w:color="auto" w:fill="auto"/>
            <w:hideMark/>
          </w:tcPr>
          <w:p w14:paraId="09FBFDEA" w14:textId="015714E5" w:rsidR="00E41BD4" w:rsidRPr="006B53EF" w:rsidRDefault="00E41BD4" w:rsidP="00446527">
            <w:pPr>
              <w:pStyle w:val="aff0"/>
              <w:numPr>
                <w:ilvl w:val="0"/>
                <w:numId w:val="60"/>
              </w:numPr>
              <w:spacing w:before="100" w:beforeAutospacing="1"/>
              <w:ind w:left="590"/>
              <w:textAlignment w:val="baseline"/>
              <w:rPr>
                <w:rFonts w:ascii="Tahoma" w:hAnsi="Tahoma" w:cs="Tahoma"/>
                <w:sz w:val="20"/>
                <w:szCs w:val="20"/>
              </w:rPr>
            </w:pPr>
          </w:p>
        </w:tc>
        <w:tc>
          <w:tcPr>
            <w:tcW w:w="4127" w:type="dxa"/>
            <w:tcBorders>
              <w:top w:val="single" w:sz="6" w:space="0" w:color="auto"/>
              <w:left w:val="single" w:sz="6" w:space="0" w:color="auto"/>
              <w:bottom w:val="single" w:sz="6" w:space="0" w:color="auto"/>
              <w:right w:val="single" w:sz="6" w:space="0" w:color="auto"/>
            </w:tcBorders>
            <w:shd w:val="clear" w:color="auto" w:fill="auto"/>
            <w:hideMark/>
          </w:tcPr>
          <w:p w14:paraId="2348BFD8"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lang w:val="el-GR"/>
              </w:rPr>
              <w:t>Ποντίκι τύπου USB</w:t>
            </w:r>
            <w:r w:rsidRPr="006138A5">
              <w:rPr>
                <w:rFonts w:ascii="Tahoma" w:hAnsi="Tahoma" w:cs="Tahoma"/>
                <w:sz w:val="20"/>
                <w:szCs w:val="20"/>
              </w:rPr>
              <w:t> </w:t>
            </w:r>
          </w:p>
        </w:tc>
        <w:tc>
          <w:tcPr>
            <w:tcW w:w="1601" w:type="dxa"/>
            <w:tcBorders>
              <w:top w:val="single" w:sz="6" w:space="0" w:color="auto"/>
              <w:left w:val="single" w:sz="6" w:space="0" w:color="auto"/>
              <w:bottom w:val="single" w:sz="6" w:space="0" w:color="auto"/>
              <w:right w:val="single" w:sz="6" w:space="0" w:color="auto"/>
            </w:tcBorders>
            <w:shd w:val="clear" w:color="auto" w:fill="auto"/>
            <w:hideMark/>
          </w:tcPr>
          <w:p w14:paraId="38F48009"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lang w:val="el-GR"/>
              </w:rPr>
              <w:t>ΝΑΙ</w:t>
            </w:r>
            <w:r w:rsidRPr="006138A5">
              <w:rPr>
                <w:rFonts w:ascii="Tahoma" w:hAnsi="Tahoma" w:cs="Tahoma"/>
                <w:sz w:val="20"/>
                <w:szCs w:val="20"/>
              </w:rPr>
              <w:t> </w:t>
            </w:r>
          </w:p>
        </w:tc>
        <w:tc>
          <w:tcPr>
            <w:tcW w:w="1525" w:type="dxa"/>
            <w:tcBorders>
              <w:top w:val="single" w:sz="6" w:space="0" w:color="auto"/>
              <w:left w:val="single" w:sz="6" w:space="0" w:color="auto"/>
              <w:bottom w:val="single" w:sz="6" w:space="0" w:color="auto"/>
              <w:right w:val="single" w:sz="6" w:space="0" w:color="auto"/>
            </w:tcBorders>
            <w:shd w:val="clear" w:color="auto" w:fill="auto"/>
            <w:hideMark/>
          </w:tcPr>
          <w:p w14:paraId="16E0A673"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c>
          <w:tcPr>
            <w:tcW w:w="1946" w:type="dxa"/>
            <w:tcBorders>
              <w:top w:val="single" w:sz="6" w:space="0" w:color="auto"/>
              <w:left w:val="single" w:sz="6" w:space="0" w:color="auto"/>
              <w:bottom w:val="single" w:sz="6" w:space="0" w:color="auto"/>
              <w:right w:val="single" w:sz="6" w:space="0" w:color="auto"/>
            </w:tcBorders>
            <w:shd w:val="clear" w:color="auto" w:fill="auto"/>
            <w:hideMark/>
          </w:tcPr>
          <w:p w14:paraId="435E40B3"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r>
      <w:tr w:rsidR="000B45ED" w:rsidRPr="006138A5" w14:paraId="7BE35533" w14:textId="77777777" w:rsidTr="00562F76">
        <w:trPr>
          <w:trHeight w:val="300"/>
        </w:trPr>
        <w:tc>
          <w:tcPr>
            <w:tcW w:w="664" w:type="dxa"/>
            <w:tcBorders>
              <w:top w:val="single" w:sz="6" w:space="0" w:color="auto"/>
              <w:left w:val="single" w:sz="6" w:space="0" w:color="auto"/>
              <w:bottom w:val="single" w:sz="6" w:space="0" w:color="auto"/>
              <w:right w:val="single" w:sz="6" w:space="0" w:color="auto"/>
            </w:tcBorders>
            <w:shd w:val="clear" w:color="auto" w:fill="D9D9D9"/>
            <w:hideMark/>
          </w:tcPr>
          <w:p w14:paraId="1731A8E2" w14:textId="33F0FEC6" w:rsidR="00E41BD4" w:rsidRPr="006B53EF" w:rsidRDefault="00E41BD4" w:rsidP="00E41BD4">
            <w:pPr>
              <w:spacing w:before="100" w:beforeAutospacing="1" w:after="100" w:afterAutospacing="1"/>
              <w:textAlignment w:val="baseline"/>
              <w:rPr>
                <w:rFonts w:ascii="Tahoma" w:hAnsi="Tahoma" w:cs="Tahoma"/>
                <w:sz w:val="20"/>
                <w:szCs w:val="20"/>
              </w:rPr>
            </w:pPr>
          </w:p>
        </w:tc>
        <w:tc>
          <w:tcPr>
            <w:tcW w:w="4127"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67289F32"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lang w:val="el-GR"/>
              </w:rPr>
              <w:t>Λογισμικά</w:t>
            </w:r>
            <w:r w:rsidRPr="006138A5">
              <w:rPr>
                <w:rFonts w:ascii="Tahoma" w:hAnsi="Tahoma" w:cs="Tahoma"/>
                <w:sz w:val="20"/>
                <w:szCs w:val="20"/>
              </w:rPr>
              <w:t> </w:t>
            </w:r>
          </w:p>
        </w:tc>
        <w:tc>
          <w:tcPr>
            <w:tcW w:w="1601" w:type="dxa"/>
            <w:tcBorders>
              <w:top w:val="single" w:sz="6" w:space="0" w:color="auto"/>
              <w:left w:val="single" w:sz="6" w:space="0" w:color="auto"/>
              <w:bottom w:val="single" w:sz="6" w:space="0" w:color="auto"/>
              <w:right w:val="single" w:sz="6" w:space="0" w:color="auto"/>
            </w:tcBorders>
            <w:shd w:val="clear" w:color="auto" w:fill="D9D9D9"/>
            <w:hideMark/>
          </w:tcPr>
          <w:p w14:paraId="1C702ABE"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c>
          <w:tcPr>
            <w:tcW w:w="1525" w:type="dxa"/>
            <w:tcBorders>
              <w:top w:val="single" w:sz="6" w:space="0" w:color="auto"/>
              <w:left w:val="single" w:sz="6" w:space="0" w:color="auto"/>
              <w:bottom w:val="single" w:sz="6" w:space="0" w:color="auto"/>
              <w:right w:val="single" w:sz="6" w:space="0" w:color="auto"/>
            </w:tcBorders>
            <w:shd w:val="clear" w:color="auto" w:fill="D9D9D9"/>
            <w:hideMark/>
          </w:tcPr>
          <w:p w14:paraId="16246BE1"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c>
          <w:tcPr>
            <w:tcW w:w="1946" w:type="dxa"/>
            <w:tcBorders>
              <w:top w:val="single" w:sz="6" w:space="0" w:color="auto"/>
              <w:left w:val="single" w:sz="6" w:space="0" w:color="auto"/>
              <w:bottom w:val="single" w:sz="6" w:space="0" w:color="auto"/>
              <w:right w:val="single" w:sz="6" w:space="0" w:color="auto"/>
            </w:tcBorders>
            <w:shd w:val="clear" w:color="auto" w:fill="D9D9D9"/>
            <w:hideMark/>
          </w:tcPr>
          <w:p w14:paraId="0E4B5AB4"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r>
      <w:tr w:rsidR="000B45ED" w:rsidRPr="006138A5" w14:paraId="349DAF85" w14:textId="77777777" w:rsidTr="00562F76">
        <w:trPr>
          <w:trHeight w:val="300"/>
        </w:trPr>
        <w:tc>
          <w:tcPr>
            <w:tcW w:w="664" w:type="dxa"/>
            <w:tcBorders>
              <w:top w:val="single" w:sz="6" w:space="0" w:color="auto"/>
              <w:left w:val="single" w:sz="6" w:space="0" w:color="auto"/>
              <w:bottom w:val="single" w:sz="6" w:space="0" w:color="auto"/>
              <w:right w:val="single" w:sz="6" w:space="0" w:color="auto"/>
            </w:tcBorders>
            <w:shd w:val="clear" w:color="auto" w:fill="auto"/>
          </w:tcPr>
          <w:p w14:paraId="5B486D01" w14:textId="3F6AB7EA" w:rsidR="00E41BD4" w:rsidRPr="006B53EF" w:rsidRDefault="00E41BD4" w:rsidP="00446527">
            <w:pPr>
              <w:pStyle w:val="aff0"/>
              <w:numPr>
                <w:ilvl w:val="0"/>
                <w:numId w:val="60"/>
              </w:numPr>
              <w:spacing w:before="100" w:beforeAutospacing="1"/>
              <w:ind w:left="590"/>
              <w:textAlignment w:val="baseline"/>
              <w:rPr>
                <w:rFonts w:ascii="Tahoma" w:hAnsi="Tahoma" w:cs="Tahoma"/>
                <w:sz w:val="20"/>
                <w:szCs w:val="20"/>
              </w:rPr>
            </w:pPr>
          </w:p>
        </w:tc>
        <w:tc>
          <w:tcPr>
            <w:tcW w:w="4127" w:type="dxa"/>
            <w:tcBorders>
              <w:top w:val="single" w:sz="6" w:space="0" w:color="auto"/>
              <w:left w:val="single" w:sz="6" w:space="0" w:color="auto"/>
              <w:bottom w:val="single" w:sz="6" w:space="0" w:color="auto"/>
              <w:right w:val="single" w:sz="6" w:space="0" w:color="auto"/>
            </w:tcBorders>
            <w:shd w:val="clear" w:color="auto" w:fill="auto"/>
            <w:hideMark/>
          </w:tcPr>
          <w:p w14:paraId="048A935D"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lang w:val="el-GR"/>
              </w:rPr>
              <w:t>Προεγκατεστημένο λειτουργικό σύστημα</w:t>
            </w:r>
            <w:r w:rsidRPr="006B53EF">
              <w:rPr>
                <w:rFonts w:ascii="Tahoma" w:hAnsi="Tahoma" w:cs="Tahoma"/>
                <w:sz w:val="20"/>
                <w:szCs w:val="20"/>
              </w:rPr>
              <w:t> </w:t>
            </w:r>
          </w:p>
        </w:tc>
        <w:tc>
          <w:tcPr>
            <w:tcW w:w="1601" w:type="dxa"/>
            <w:tcBorders>
              <w:top w:val="single" w:sz="6" w:space="0" w:color="auto"/>
              <w:left w:val="single" w:sz="6" w:space="0" w:color="auto"/>
              <w:bottom w:val="single" w:sz="6" w:space="0" w:color="auto"/>
              <w:right w:val="single" w:sz="6" w:space="0" w:color="auto"/>
            </w:tcBorders>
            <w:shd w:val="clear" w:color="auto" w:fill="auto"/>
            <w:hideMark/>
          </w:tcPr>
          <w:p w14:paraId="5343FBA6"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Windows</w:t>
            </w:r>
            <w:r w:rsidRPr="006B53EF">
              <w:rPr>
                <w:rFonts w:ascii="Tahoma" w:hAnsi="Tahoma" w:cs="Tahoma"/>
                <w:sz w:val="20"/>
                <w:szCs w:val="20"/>
                <w:lang w:val="el-GR"/>
              </w:rPr>
              <w:t xml:space="preserve"> 11 </w:t>
            </w:r>
            <w:r w:rsidRPr="006B53EF">
              <w:rPr>
                <w:rFonts w:ascii="Tahoma" w:hAnsi="Tahoma" w:cs="Tahoma"/>
                <w:sz w:val="20"/>
                <w:szCs w:val="20"/>
              </w:rPr>
              <w:t>pro</w:t>
            </w:r>
            <w:r w:rsidRPr="006B53EF">
              <w:rPr>
                <w:rFonts w:ascii="Tahoma" w:hAnsi="Tahoma" w:cs="Tahoma"/>
                <w:sz w:val="20"/>
                <w:szCs w:val="20"/>
                <w:lang w:val="el-GR"/>
              </w:rPr>
              <w:t xml:space="preserve"> </w:t>
            </w:r>
            <w:r w:rsidRPr="006B53EF">
              <w:rPr>
                <w:rFonts w:ascii="Tahoma" w:hAnsi="Tahoma" w:cs="Tahoma"/>
                <w:sz w:val="20"/>
                <w:szCs w:val="20"/>
              </w:rPr>
              <w:t>ENG</w:t>
            </w:r>
            <w:r w:rsidRPr="006B53EF">
              <w:rPr>
                <w:rFonts w:ascii="Tahoma" w:hAnsi="Tahoma" w:cs="Tahoma"/>
                <w:sz w:val="20"/>
                <w:szCs w:val="20"/>
                <w:lang w:val="el-GR"/>
              </w:rPr>
              <w:t>/</w:t>
            </w:r>
            <w:r w:rsidRPr="006B53EF">
              <w:rPr>
                <w:rFonts w:ascii="Tahoma" w:hAnsi="Tahoma" w:cs="Tahoma"/>
                <w:sz w:val="20"/>
                <w:szCs w:val="20"/>
              </w:rPr>
              <w:t>GR</w:t>
            </w:r>
            <w:r w:rsidRPr="006B53EF">
              <w:rPr>
                <w:rFonts w:ascii="Tahoma" w:hAnsi="Tahoma" w:cs="Tahoma"/>
                <w:sz w:val="20"/>
                <w:szCs w:val="20"/>
                <w:lang w:val="el-GR"/>
              </w:rPr>
              <w:t> </w:t>
            </w:r>
            <w:r w:rsidRPr="006B53EF">
              <w:rPr>
                <w:rFonts w:ascii="Tahoma" w:hAnsi="Tahoma" w:cs="Tahoma"/>
                <w:sz w:val="20"/>
                <w:szCs w:val="20"/>
              </w:rPr>
              <w:t> </w:t>
            </w:r>
          </w:p>
        </w:tc>
        <w:tc>
          <w:tcPr>
            <w:tcW w:w="1525" w:type="dxa"/>
            <w:tcBorders>
              <w:top w:val="single" w:sz="6" w:space="0" w:color="auto"/>
              <w:left w:val="single" w:sz="6" w:space="0" w:color="auto"/>
              <w:bottom w:val="single" w:sz="6" w:space="0" w:color="auto"/>
              <w:right w:val="single" w:sz="6" w:space="0" w:color="auto"/>
            </w:tcBorders>
            <w:shd w:val="clear" w:color="auto" w:fill="auto"/>
            <w:hideMark/>
          </w:tcPr>
          <w:p w14:paraId="7219F73A"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c>
          <w:tcPr>
            <w:tcW w:w="1946" w:type="dxa"/>
            <w:tcBorders>
              <w:top w:val="single" w:sz="6" w:space="0" w:color="auto"/>
              <w:left w:val="single" w:sz="6" w:space="0" w:color="auto"/>
              <w:bottom w:val="single" w:sz="6" w:space="0" w:color="auto"/>
              <w:right w:val="single" w:sz="6" w:space="0" w:color="auto"/>
            </w:tcBorders>
            <w:shd w:val="clear" w:color="auto" w:fill="auto"/>
            <w:hideMark/>
          </w:tcPr>
          <w:p w14:paraId="692E69CC" w14:textId="77777777" w:rsidR="00E41BD4" w:rsidRPr="006B53EF" w:rsidRDefault="00E41BD4" w:rsidP="00E41BD4">
            <w:pPr>
              <w:spacing w:before="100" w:beforeAutospacing="1" w:after="100" w:afterAutospacing="1"/>
              <w:textAlignment w:val="baseline"/>
              <w:rPr>
                <w:rFonts w:ascii="Tahoma" w:hAnsi="Tahoma" w:cs="Tahoma"/>
                <w:sz w:val="20"/>
                <w:szCs w:val="20"/>
              </w:rPr>
            </w:pPr>
            <w:r w:rsidRPr="006138A5">
              <w:rPr>
                <w:rFonts w:ascii="Tahoma" w:hAnsi="Tahoma" w:cs="Tahoma"/>
                <w:sz w:val="20"/>
                <w:szCs w:val="20"/>
              </w:rPr>
              <w:t> </w:t>
            </w:r>
          </w:p>
        </w:tc>
      </w:tr>
      <w:tr w:rsidR="003062FB" w:rsidRPr="006138A5" w14:paraId="1C073FD9" w14:textId="77777777" w:rsidTr="00562F76">
        <w:trPr>
          <w:trHeight w:val="300"/>
        </w:trPr>
        <w:tc>
          <w:tcPr>
            <w:tcW w:w="664" w:type="dxa"/>
            <w:tcBorders>
              <w:top w:val="single" w:sz="6" w:space="0" w:color="auto"/>
              <w:left w:val="single" w:sz="6" w:space="0" w:color="auto"/>
              <w:bottom w:val="single" w:sz="6" w:space="0" w:color="auto"/>
              <w:right w:val="single" w:sz="6" w:space="0" w:color="auto"/>
            </w:tcBorders>
            <w:shd w:val="clear" w:color="auto" w:fill="auto"/>
          </w:tcPr>
          <w:p w14:paraId="72434D43" w14:textId="77777777" w:rsidR="003062FB" w:rsidRPr="006B53EF" w:rsidRDefault="003062FB" w:rsidP="00446527">
            <w:pPr>
              <w:pStyle w:val="aff0"/>
              <w:numPr>
                <w:ilvl w:val="0"/>
                <w:numId w:val="60"/>
              </w:numPr>
              <w:spacing w:before="100" w:beforeAutospacing="1"/>
              <w:ind w:left="590"/>
              <w:textAlignment w:val="baseline"/>
              <w:rPr>
                <w:rFonts w:ascii="Tahoma" w:hAnsi="Tahoma" w:cs="Tahoma"/>
                <w:sz w:val="20"/>
                <w:szCs w:val="20"/>
              </w:rPr>
            </w:pPr>
          </w:p>
        </w:tc>
        <w:tc>
          <w:tcPr>
            <w:tcW w:w="4127" w:type="dxa"/>
            <w:tcBorders>
              <w:top w:val="single" w:sz="6" w:space="0" w:color="auto"/>
              <w:left w:val="single" w:sz="6" w:space="0" w:color="auto"/>
              <w:bottom w:val="single" w:sz="6" w:space="0" w:color="auto"/>
              <w:right w:val="single" w:sz="6" w:space="0" w:color="auto"/>
            </w:tcBorders>
            <w:shd w:val="clear" w:color="auto" w:fill="auto"/>
          </w:tcPr>
          <w:p w14:paraId="1AF7F36F" w14:textId="3B77E139" w:rsidR="003062FB" w:rsidRPr="006B53EF" w:rsidRDefault="003062FB" w:rsidP="003062FB">
            <w:pPr>
              <w:spacing w:before="100" w:beforeAutospacing="1" w:after="100" w:afterAutospacing="1"/>
              <w:textAlignment w:val="baseline"/>
              <w:rPr>
                <w:rFonts w:ascii="Tahoma" w:hAnsi="Tahoma" w:cs="Tahoma"/>
                <w:sz w:val="20"/>
                <w:szCs w:val="20"/>
                <w:lang w:val="el-GR"/>
              </w:rPr>
            </w:pPr>
            <w:r w:rsidRPr="006B53EF">
              <w:rPr>
                <w:rFonts w:ascii="Tahoma" w:hAnsi="Tahoma" w:cs="Tahoma"/>
                <w:sz w:val="20"/>
                <w:szCs w:val="20"/>
                <w:lang w:val="el-GR"/>
              </w:rPr>
              <w:t>Εγγύηση από τον κατασκευαστή. Να αποδεικνύεται από δήλωση του κατασκευαστή.</w:t>
            </w:r>
            <w:r w:rsidRPr="006B53EF">
              <w:rPr>
                <w:rFonts w:ascii="Tahoma" w:hAnsi="Tahoma" w:cs="Tahoma"/>
                <w:sz w:val="20"/>
                <w:szCs w:val="20"/>
              </w:rPr>
              <w:t> </w:t>
            </w:r>
          </w:p>
        </w:tc>
        <w:tc>
          <w:tcPr>
            <w:tcW w:w="1601" w:type="dxa"/>
            <w:tcBorders>
              <w:top w:val="single" w:sz="6" w:space="0" w:color="auto"/>
              <w:left w:val="single" w:sz="6" w:space="0" w:color="auto"/>
              <w:bottom w:val="single" w:sz="6" w:space="0" w:color="auto"/>
              <w:right w:val="single" w:sz="6" w:space="0" w:color="auto"/>
            </w:tcBorders>
            <w:shd w:val="clear" w:color="auto" w:fill="auto"/>
          </w:tcPr>
          <w:p w14:paraId="3542B8F9" w14:textId="01F0491B" w:rsidR="003062FB" w:rsidRPr="006B53EF" w:rsidRDefault="003062FB" w:rsidP="003062FB">
            <w:pPr>
              <w:spacing w:before="100" w:beforeAutospacing="1" w:after="100" w:afterAutospacing="1"/>
              <w:textAlignment w:val="baseline"/>
              <w:rPr>
                <w:rFonts w:ascii="Tahoma" w:hAnsi="Tahoma" w:cs="Tahoma"/>
                <w:sz w:val="20"/>
                <w:szCs w:val="20"/>
                <w:lang w:val="el-GR"/>
              </w:rPr>
            </w:pPr>
            <w:r w:rsidRPr="006B53EF">
              <w:rPr>
                <w:rFonts w:ascii="Tahoma" w:hAnsi="Tahoma" w:cs="Tahoma"/>
                <w:sz w:val="20"/>
                <w:szCs w:val="20"/>
              </w:rPr>
              <w:t>≥ 3 Χρόνια  </w:t>
            </w:r>
          </w:p>
        </w:tc>
        <w:tc>
          <w:tcPr>
            <w:tcW w:w="1525" w:type="dxa"/>
            <w:tcBorders>
              <w:top w:val="single" w:sz="6" w:space="0" w:color="auto"/>
              <w:left w:val="single" w:sz="6" w:space="0" w:color="auto"/>
              <w:bottom w:val="single" w:sz="6" w:space="0" w:color="auto"/>
              <w:right w:val="single" w:sz="6" w:space="0" w:color="auto"/>
            </w:tcBorders>
            <w:shd w:val="clear" w:color="auto" w:fill="auto"/>
          </w:tcPr>
          <w:p w14:paraId="5BBF0584" w14:textId="77777777" w:rsidR="003062FB" w:rsidRPr="006138A5" w:rsidRDefault="003062FB" w:rsidP="003062FB">
            <w:pPr>
              <w:spacing w:before="100" w:beforeAutospacing="1" w:after="100" w:afterAutospacing="1"/>
              <w:textAlignment w:val="baseline"/>
              <w:rPr>
                <w:rFonts w:ascii="Tahoma" w:hAnsi="Tahoma" w:cs="Tahoma"/>
                <w:sz w:val="20"/>
                <w:szCs w:val="20"/>
              </w:rPr>
            </w:pPr>
          </w:p>
        </w:tc>
        <w:tc>
          <w:tcPr>
            <w:tcW w:w="1946" w:type="dxa"/>
            <w:tcBorders>
              <w:top w:val="single" w:sz="6" w:space="0" w:color="auto"/>
              <w:left w:val="single" w:sz="6" w:space="0" w:color="auto"/>
              <w:bottom w:val="single" w:sz="6" w:space="0" w:color="auto"/>
              <w:right w:val="single" w:sz="6" w:space="0" w:color="auto"/>
            </w:tcBorders>
            <w:shd w:val="clear" w:color="auto" w:fill="auto"/>
          </w:tcPr>
          <w:p w14:paraId="4A4389B8" w14:textId="77777777" w:rsidR="003062FB" w:rsidRPr="006138A5" w:rsidRDefault="003062FB" w:rsidP="003062FB">
            <w:pPr>
              <w:spacing w:before="100" w:beforeAutospacing="1" w:after="100" w:afterAutospacing="1"/>
              <w:textAlignment w:val="baseline"/>
              <w:rPr>
                <w:rFonts w:ascii="Tahoma" w:hAnsi="Tahoma" w:cs="Tahoma"/>
                <w:sz w:val="20"/>
                <w:szCs w:val="20"/>
              </w:rPr>
            </w:pPr>
          </w:p>
        </w:tc>
      </w:tr>
    </w:tbl>
    <w:p w14:paraId="3F582F58" w14:textId="77777777" w:rsidR="0000492E" w:rsidRPr="006B53EF" w:rsidRDefault="0000492E" w:rsidP="00C56C59">
      <w:pPr>
        <w:rPr>
          <w:rFonts w:ascii="Tahoma" w:hAnsi="Tahoma" w:cs="Tahoma"/>
          <w:sz w:val="20"/>
          <w:szCs w:val="20"/>
        </w:rPr>
      </w:pPr>
    </w:p>
    <w:p w14:paraId="72F2B153" w14:textId="77777777" w:rsidR="00F82D2A" w:rsidRPr="006B53EF" w:rsidRDefault="00F82D2A" w:rsidP="00C56C59">
      <w:pPr>
        <w:rPr>
          <w:rFonts w:ascii="Tahoma" w:hAnsi="Tahoma" w:cs="Tahoma"/>
          <w:sz w:val="20"/>
          <w:szCs w:val="20"/>
        </w:rPr>
      </w:pPr>
    </w:p>
    <w:tbl>
      <w:tblPr>
        <w:tblW w:w="5126" w:type="pct"/>
        <w:tblLayout w:type="fixed"/>
        <w:tblCellMar>
          <w:left w:w="57" w:type="dxa"/>
          <w:right w:w="57" w:type="dxa"/>
        </w:tblCellMar>
        <w:tblLook w:val="04A0" w:firstRow="1" w:lastRow="0" w:firstColumn="1" w:lastColumn="0" w:noHBand="0" w:noVBand="1"/>
      </w:tblPr>
      <w:tblGrid>
        <w:gridCol w:w="725"/>
        <w:gridCol w:w="4259"/>
        <w:gridCol w:w="1422"/>
        <w:gridCol w:w="1480"/>
        <w:gridCol w:w="1974"/>
      </w:tblGrid>
      <w:tr w:rsidR="00C56C59" w:rsidRPr="006138A5" w14:paraId="06861F3F" w14:textId="77777777" w:rsidTr="009A5E87">
        <w:trPr>
          <w:trHeight w:val="315"/>
        </w:trPr>
        <w:tc>
          <w:tcPr>
            <w:tcW w:w="725" w:type="dxa"/>
            <w:tcBorders>
              <w:top w:val="single" w:sz="4" w:space="0" w:color="auto"/>
              <w:left w:val="single" w:sz="8" w:space="0" w:color="auto"/>
              <w:bottom w:val="single" w:sz="4" w:space="0" w:color="auto"/>
              <w:right w:val="single" w:sz="8" w:space="0" w:color="auto"/>
            </w:tcBorders>
            <w:shd w:val="clear" w:color="auto" w:fill="D9D9D9" w:themeFill="background1" w:themeFillShade="D9"/>
            <w:noWrap/>
            <w:vAlign w:val="center"/>
          </w:tcPr>
          <w:p w14:paraId="1A605CA6" w14:textId="77777777" w:rsidR="00C56C59" w:rsidRPr="006B53EF" w:rsidRDefault="00C56C59" w:rsidP="00EB1606">
            <w:pPr>
              <w:jc w:val="center"/>
              <w:rPr>
                <w:rFonts w:ascii="Tahoma" w:hAnsi="Tahoma" w:cs="Tahoma"/>
                <w:b/>
                <w:bCs/>
                <w:color w:val="000000"/>
                <w:sz w:val="20"/>
                <w:szCs w:val="20"/>
              </w:rPr>
            </w:pPr>
            <w:r w:rsidRPr="006B53EF">
              <w:rPr>
                <w:rFonts w:ascii="Tahoma" w:hAnsi="Tahoma" w:cs="Tahoma"/>
                <w:b/>
                <w:bCs/>
                <w:color w:val="000000"/>
                <w:sz w:val="20"/>
                <w:szCs w:val="20"/>
              </w:rPr>
              <w:t>Α/Α</w:t>
            </w:r>
          </w:p>
        </w:tc>
        <w:tc>
          <w:tcPr>
            <w:tcW w:w="4259" w:type="dxa"/>
            <w:tcBorders>
              <w:top w:val="single" w:sz="4" w:space="0" w:color="auto"/>
              <w:left w:val="nil"/>
              <w:bottom w:val="single" w:sz="4" w:space="0" w:color="auto"/>
              <w:right w:val="single" w:sz="8" w:space="0" w:color="auto"/>
            </w:tcBorders>
            <w:shd w:val="clear" w:color="auto" w:fill="D9D9D9" w:themeFill="background1" w:themeFillShade="D9"/>
            <w:noWrap/>
            <w:vAlign w:val="center"/>
          </w:tcPr>
          <w:p w14:paraId="7DCEF9C8" w14:textId="77777777" w:rsidR="00C56C59" w:rsidRPr="006B53EF" w:rsidRDefault="00C56C59" w:rsidP="00EB1606">
            <w:pPr>
              <w:rPr>
                <w:rFonts w:ascii="Tahoma" w:hAnsi="Tahoma" w:cs="Tahoma"/>
                <w:b/>
                <w:bCs/>
                <w:color w:val="000000"/>
                <w:sz w:val="20"/>
                <w:szCs w:val="20"/>
              </w:rPr>
            </w:pPr>
            <w:r w:rsidRPr="006B53EF">
              <w:rPr>
                <w:rFonts w:ascii="Tahoma" w:hAnsi="Tahoma" w:cs="Tahoma"/>
                <w:b/>
                <w:bCs/>
                <w:color w:val="000000"/>
                <w:sz w:val="20"/>
                <w:szCs w:val="20"/>
              </w:rPr>
              <w:t>ΠΡΟΔΙΑΓΡΑΦΗ</w:t>
            </w:r>
          </w:p>
        </w:tc>
        <w:tc>
          <w:tcPr>
            <w:tcW w:w="1422" w:type="dxa"/>
            <w:tcBorders>
              <w:top w:val="single" w:sz="4" w:space="0" w:color="auto"/>
              <w:left w:val="nil"/>
              <w:bottom w:val="single" w:sz="4" w:space="0" w:color="auto"/>
              <w:right w:val="single" w:sz="8" w:space="0" w:color="auto"/>
            </w:tcBorders>
            <w:shd w:val="clear" w:color="auto" w:fill="D9D9D9" w:themeFill="background1" w:themeFillShade="D9"/>
            <w:noWrap/>
            <w:vAlign w:val="center"/>
          </w:tcPr>
          <w:p w14:paraId="085177AE" w14:textId="77777777" w:rsidR="00C56C59" w:rsidRPr="006B53EF" w:rsidRDefault="00C56C59" w:rsidP="00EB1606">
            <w:pPr>
              <w:rPr>
                <w:rFonts w:ascii="Tahoma" w:hAnsi="Tahoma" w:cs="Tahoma"/>
                <w:b/>
                <w:bCs/>
                <w:color w:val="000000"/>
                <w:sz w:val="20"/>
                <w:szCs w:val="20"/>
              </w:rPr>
            </w:pPr>
            <w:r w:rsidRPr="006B53EF">
              <w:rPr>
                <w:rFonts w:ascii="Tahoma" w:hAnsi="Tahoma" w:cs="Tahoma"/>
                <w:b/>
                <w:bCs/>
                <w:color w:val="000000"/>
                <w:sz w:val="20"/>
                <w:szCs w:val="20"/>
              </w:rPr>
              <w:t>ΑΠΑΙΤΗΣΗ</w:t>
            </w:r>
          </w:p>
        </w:tc>
        <w:tc>
          <w:tcPr>
            <w:tcW w:w="1480" w:type="dxa"/>
            <w:tcBorders>
              <w:top w:val="single" w:sz="4" w:space="0" w:color="auto"/>
              <w:left w:val="nil"/>
              <w:bottom w:val="single" w:sz="4" w:space="0" w:color="auto"/>
              <w:right w:val="single" w:sz="8" w:space="0" w:color="auto"/>
            </w:tcBorders>
            <w:shd w:val="clear" w:color="auto" w:fill="D9D9D9" w:themeFill="background1" w:themeFillShade="D9"/>
            <w:noWrap/>
            <w:vAlign w:val="center"/>
          </w:tcPr>
          <w:p w14:paraId="3868F1CD" w14:textId="77777777" w:rsidR="00C56C59" w:rsidRPr="006B53EF" w:rsidRDefault="00C56C59" w:rsidP="00EB1606">
            <w:pPr>
              <w:rPr>
                <w:rFonts w:ascii="Tahoma" w:hAnsi="Tahoma" w:cs="Tahoma"/>
                <w:b/>
                <w:bCs/>
                <w:color w:val="000000"/>
                <w:sz w:val="20"/>
                <w:szCs w:val="20"/>
              </w:rPr>
            </w:pPr>
            <w:r w:rsidRPr="006B53EF">
              <w:rPr>
                <w:rFonts w:ascii="Tahoma" w:hAnsi="Tahoma" w:cs="Tahoma"/>
                <w:b/>
                <w:bCs/>
                <w:color w:val="000000"/>
                <w:sz w:val="20"/>
                <w:szCs w:val="20"/>
              </w:rPr>
              <w:t>ΑΠΑΝΤΗΣΗ</w:t>
            </w:r>
          </w:p>
        </w:tc>
        <w:tc>
          <w:tcPr>
            <w:tcW w:w="1974" w:type="dxa"/>
            <w:tcBorders>
              <w:top w:val="single" w:sz="4" w:space="0" w:color="auto"/>
              <w:left w:val="nil"/>
              <w:bottom w:val="single" w:sz="4" w:space="0" w:color="auto"/>
              <w:right w:val="single" w:sz="8" w:space="0" w:color="auto"/>
            </w:tcBorders>
            <w:shd w:val="clear" w:color="auto" w:fill="D9D9D9" w:themeFill="background1" w:themeFillShade="D9"/>
            <w:noWrap/>
            <w:vAlign w:val="center"/>
          </w:tcPr>
          <w:p w14:paraId="2D112A07" w14:textId="77777777" w:rsidR="00C56C59" w:rsidRPr="006B53EF" w:rsidRDefault="00C56C59" w:rsidP="00EB1606">
            <w:pPr>
              <w:rPr>
                <w:rFonts w:ascii="Tahoma" w:hAnsi="Tahoma" w:cs="Tahoma"/>
                <w:b/>
                <w:bCs/>
                <w:color w:val="000000"/>
                <w:sz w:val="20"/>
                <w:szCs w:val="20"/>
              </w:rPr>
            </w:pPr>
            <w:r w:rsidRPr="006B53EF">
              <w:rPr>
                <w:rFonts w:ascii="Tahoma" w:hAnsi="Tahoma" w:cs="Tahoma"/>
                <w:b/>
                <w:bCs/>
                <w:color w:val="000000"/>
                <w:sz w:val="20"/>
                <w:szCs w:val="20"/>
              </w:rPr>
              <w:t>ΤΕΚΜΗΡΙΩΣΗ</w:t>
            </w:r>
          </w:p>
        </w:tc>
      </w:tr>
      <w:tr w:rsidR="00C56C59" w:rsidRPr="006138A5" w14:paraId="7E8A2528" w14:textId="77777777" w:rsidTr="009A5E87">
        <w:trPr>
          <w:trHeight w:val="315"/>
        </w:trPr>
        <w:tc>
          <w:tcPr>
            <w:tcW w:w="9860" w:type="dxa"/>
            <w:gridSpan w:val="5"/>
            <w:tcBorders>
              <w:top w:val="single" w:sz="4" w:space="0" w:color="auto"/>
              <w:left w:val="single" w:sz="8" w:space="0" w:color="auto"/>
              <w:bottom w:val="single" w:sz="4" w:space="0" w:color="auto"/>
              <w:right w:val="single" w:sz="8" w:space="0" w:color="auto"/>
            </w:tcBorders>
            <w:shd w:val="clear" w:color="auto" w:fill="D9D9D9" w:themeFill="background1" w:themeFillShade="D9"/>
            <w:noWrap/>
            <w:vAlign w:val="center"/>
          </w:tcPr>
          <w:p w14:paraId="6269590D" w14:textId="77777777" w:rsidR="00C56C59" w:rsidRPr="006B53EF" w:rsidRDefault="00C56C59" w:rsidP="00EB1606">
            <w:pPr>
              <w:rPr>
                <w:rFonts w:ascii="Tahoma" w:hAnsi="Tahoma" w:cs="Tahoma"/>
                <w:b/>
                <w:bCs/>
                <w:color w:val="000000"/>
                <w:sz w:val="20"/>
                <w:szCs w:val="20"/>
              </w:rPr>
            </w:pPr>
            <w:r w:rsidRPr="006B53EF">
              <w:rPr>
                <w:rFonts w:ascii="Tahoma" w:hAnsi="Tahoma" w:cs="Tahoma"/>
                <w:b/>
                <w:bCs/>
                <w:color w:val="000000"/>
                <w:sz w:val="20"/>
                <w:szCs w:val="20"/>
              </w:rPr>
              <w:t>Thin Clients</w:t>
            </w:r>
          </w:p>
        </w:tc>
      </w:tr>
      <w:tr w:rsidR="00C56C59" w:rsidRPr="006138A5" w14:paraId="32B411D7" w14:textId="77777777" w:rsidTr="009A5E87">
        <w:trPr>
          <w:trHeight w:val="315"/>
        </w:trPr>
        <w:tc>
          <w:tcPr>
            <w:tcW w:w="9860" w:type="dxa"/>
            <w:gridSpan w:val="5"/>
            <w:tcBorders>
              <w:top w:val="single" w:sz="4" w:space="0" w:color="auto"/>
              <w:left w:val="single" w:sz="8" w:space="0" w:color="auto"/>
              <w:bottom w:val="single" w:sz="8" w:space="0" w:color="auto"/>
              <w:right w:val="single" w:sz="8" w:space="0" w:color="auto"/>
            </w:tcBorders>
            <w:shd w:val="clear" w:color="auto" w:fill="D9D9D9" w:themeFill="background1" w:themeFillShade="D9"/>
            <w:noWrap/>
            <w:vAlign w:val="center"/>
            <w:hideMark/>
          </w:tcPr>
          <w:p w14:paraId="14C05CC8" w14:textId="77777777" w:rsidR="00C56C59" w:rsidRPr="006B53EF" w:rsidRDefault="00C56C59" w:rsidP="00EB1606">
            <w:pPr>
              <w:rPr>
                <w:rFonts w:ascii="Tahoma" w:hAnsi="Tahoma" w:cs="Tahoma"/>
                <w:b/>
                <w:bCs/>
                <w:color w:val="000000"/>
                <w:sz w:val="20"/>
                <w:szCs w:val="20"/>
              </w:rPr>
            </w:pPr>
            <w:r w:rsidRPr="006B53EF">
              <w:rPr>
                <w:rFonts w:ascii="Tahoma" w:hAnsi="Tahoma" w:cs="Tahoma"/>
                <w:b/>
                <w:bCs/>
                <w:color w:val="000000"/>
                <w:sz w:val="20"/>
                <w:szCs w:val="20"/>
              </w:rPr>
              <w:t xml:space="preserve">ΓΕΝΙΚΕΣ ΑΠΑΙΤΗΣΕΙΣ </w:t>
            </w:r>
          </w:p>
        </w:tc>
      </w:tr>
      <w:tr w:rsidR="00C56C59" w:rsidRPr="000E4996" w14:paraId="31E2D677" w14:textId="77777777" w:rsidTr="009A5E87">
        <w:trPr>
          <w:trHeight w:val="315"/>
        </w:trPr>
        <w:tc>
          <w:tcPr>
            <w:tcW w:w="725" w:type="dxa"/>
            <w:tcBorders>
              <w:top w:val="single" w:sz="4" w:space="0" w:color="auto"/>
              <w:left w:val="single" w:sz="8" w:space="0" w:color="auto"/>
              <w:bottom w:val="single" w:sz="4" w:space="0" w:color="auto"/>
              <w:right w:val="single" w:sz="8" w:space="0" w:color="auto"/>
            </w:tcBorders>
            <w:shd w:val="clear" w:color="auto" w:fill="auto"/>
            <w:noWrap/>
          </w:tcPr>
          <w:p w14:paraId="411D2CE3" w14:textId="0766F8F4" w:rsidR="00C56C59" w:rsidRPr="006B53EF" w:rsidRDefault="00C56C59" w:rsidP="00446527">
            <w:pPr>
              <w:pStyle w:val="aff0"/>
              <w:numPr>
                <w:ilvl w:val="0"/>
                <w:numId w:val="62"/>
              </w:numPr>
              <w:jc w:val="center"/>
              <w:rPr>
                <w:rFonts w:ascii="Tahoma" w:hAnsi="Tahoma" w:cs="Tahoma"/>
                <w:color w:val="000000"/>
                <w:sz w:val="20"/>
                <w:szCs w:val="20"/>
              </w:rPr>
            </w:pPr>
          </w:p>
        </w:tc>
        <w:tc>
          <w:tcPr>
            <w:tcW w:w="4259" w:type="dxa"/>
            <w:tcBorders>
              <w:top w:val="single" w:sz="4" w:space="0" w:color="auto"/>
              <w:left w:val="nil"/>
              <w:bottom w:val="single" w:sz="4" w:space="0" w:color="auto"/>
              <w:right w:val="single" w:sz="8" w:space="0" w:color="auto"/>
            </w:tcBorders>
            <w:shd w:val="clear" w:color="auto" w:fill="auto"/>
            <w:noWrap/>
          </w:tcPr>
          <w:p w14:paraId="174FDAC2" w14:textId="77777777" w:rsidR="00C56C59" w:rsidRPr="006B53EF" w:rsidRDefault="00C56C59" w:rsidP="00EB1606">
            <w:pPr>
              <w:rPr>
                <w:rFonts w:ascii="Tahoma" w:hAnsi="Tahoma" w:cs="Tahoma"/>
                <w:b/>
                <w:bCs/>
                <w:color w:val="000000"/>
                <w:sz w:val="20"/>
                <w:szCs w:val="20"/>
              </w:rPr>
            </w:pPr>
            <w:r w:rsidRPr="006B53EF">
              <w:rPr>
                <w:rFonts w:ascii="Tahoma" w:hAnsi="Tahoma" w:cs="Tahoma"/>
                <w:sz w:val="20"/>
                <w:szCs w:val="20"/>
              </w:rPr>
              <w:t>Είδος προς προμήθεια</w:t>
            </w:r>
          </w:p>
        </w:tc>
        <w:tc>
          <w:tcPr>
            <w:tcW w:w="1422" w:type="dxa"/>
            <w:tcBorders>
              <w:top w:val="single" w:sz="4" w:space="0" w:color="auto"/>
              <w:left w:val="nil"/>
              <w:bottom w:val="single" w:sz="4" w:space="0" w:color="auto"/>
              <w:right w:val="single" w:sz="8" w:space="0" w:color="auto"/>
            </w:tcBorders>
            <w:shd w:val="clear" w:color="auto" w:fill="auto"/>
            <w:noWrap/>
          </w:tcPr>
          <w:p w14:paraId="6D87F33B" w14:textId="03D3DACD" w:rsidR="00C56C59" w:rsidRPr="006138A5" w:rsidRDefault="00C56C59" w:rsidP="00EB1606">
            <w:pPr>
              <w:rPr>
                <w:rFonts w:ascii="Tahoma" w:hAnsi="Tahoma" w:cs="Tahoma"/>
                <w:b/>
                <w:bCs/>
                <w:color w:val="000000"/>
                <w:sz w:val="20"/>
                <w:szCs w:val="20"/>
                <w:lang w:val="el-GR"/>
              </w:rPr>
            </w:pPr>
            <w:r w:rsidRPr="006138A5">
              <w:rPr>
                <w:rFonts w:ascii="Tahoma" w:hAnsi="Tahoma" w:cs="Tahoma"/>
                <w:sz w:val="20"/>
                <w:szCs w:val="20"/>
              </w:rPr>
              <w:t>Thin</w:t>
            </w:r>
            <w:r w:rsidRPr="006138A5">
              <w:rPr>
                <w:rFonts w:ascii="Tahoma" w:hAnsi="Tahoma" w:cs="Tahoma"/>
                <w:sz w:val="20"/>
                <w:szCs w:val="20"/>
                <w:lang w:val="el-GR"/>
              </w:rPr>
              <w:t xml:space="preserve"> </w:t>
            </w:r>
            <w:r w:rsidRPr="006138A5">
              <w:rPr>
                <w:rFonts w:ascii="Tahoma" w:hAnsi="Tahoma" w:cs="Tahoma"/>
                <w:sz w:val="20"/>
                <w:szCs w:val="20"/>
              </w:rPr>
              <w:t>Client</w:t>
            </w:r>
            <w:r w:rsidRPr="006138A5">
              <w:rPr>
                <w:rFonts w:ascii="Tahoma" w:hAnsi="Tahoma" w:cs="Tahoma"/>
                <w:sz w:val="20"/>
                <w:szCs w:val="20"/>
                <w:lang w:val="el-GR"/>
              </w:rPr>
              <w:t xml:space="preserve"> με, πληκτρολόγι</w:t>
            </w:r>
            <w:r w:rsidR="00184074" w:rsidRPr="006138A5">
              <w:rPr>
                <w:rFonts w:ascii="Tahoma" w:hAnsi="Tahoma" w:cs="Tahoma"/>
                <w:sz w:val="20"/>
                <w:szCs w:val="20"/>
              </w:rPr>
              <w:t>o</w:t>
            </w:r>
            <w:r w:rsidRPr="006138A5">
              <w:rPr>
                <w:rFonts w:ascii="Tahoma" w:hAnsi="Tahoma" w:cs="Tahoma"/>
                <w:sz w:val="20"/>
                <w:szCs w:val="20"/>
                <w:lang w:val="el-GR"/>
              </w:rPr>
              <w:t>, ποντίκι</w:t>
            </w:r>
          </w:p>
        </w:tc>
        <w:tc>
          <w:tcPr>
            <w:tcW w:w="1480" w:type="dxa"/>
            <w:tcBorders>
              <w:top w:val="single" w:sz="4" w:space="0" w:color="auto"/>
              <w:left w:val="nil"/>
              <w:bottom w:val="single" w:sz="4" w:space="0" w:color="auto"/>
              <w:right w:val="single" w:sz="8" w:space="0" w:color="auto"/>
            </w:tcBorders>
            <w:shd w:val="clear" w:color="auto" w:fill="auto"/>
            <w:noWrap/>
            <w:vAlign w:val="center"/>
          </w:tcPr>
          <w:p w14:paraId="138B0577" w14:textId="77777777" w:rsidR="00C56C59" w:rsidRPr="006B53EF" w:rsidRDefault="00C56C59" w:rsidP="00EB1606">
            <w:pPr>
              <w:rPr>
                <w:rFonts w:ascii="Tahoma" w:hAnsi="Tahoma" w:cs="Tahoma"/>
                <w:b/>
                <w:bCs/>
                <w:color w:val="000000"/>
                <w:sz w:val="20"/>
                <w:szCs w:val="20"/>
                <w:lang w:val="el-GR"/>
              </w:rPr>
            </w:pPr>
          </w:p>
        </w:tc>
        <w:tc>
          <w:tcPr>
            <w:tcW w:w="1974" w:type="dxa"/>
            <w:tcBorders>
              <w:top w:val="single" w:sz="4" w:space="0" w:color="auto"/>
              <w:left w:val="nil"/>
              <w:bottom w:val="single" w:sz="4" w:space="0" w:color="auto"/>
              <w:right w:val="single" w:sz="8" w:space="0" w:color="auto"/>
            </w:tcBorders>
            <w:shd w:val="clear" w:color="auto" w:fill="auto"/>
            <w:noWrap/>
            <w:vAlign w:val="center"/>
          </w:tcPr>
          <w:p w14:paraId="575D506A" w14:textId="77777777" w:rsidR="00C56C59" w:rsidRPr="006B53EF" w:rsidRDefault="00C56C59" w:rsidP="00EB1606">
            <w:pPr>
              <w:rPr>
                <w:rFonts w:ascii="Tahoma" w:hAnsi="Tahoma" w:cs="Tahoma"/>
                <w:b/>
                <w:bCs/>
                <w:color w:val="000000"/>
                <w:sz w:val="20"/>
                <w:szCs w:val="20"/>
                <w:lang w:val="el-GR"/>
              </w:rPr>
            </w:pPr>
          </w:p>
        </w:tc>
      </w:tr>
      <w:tr w:rsidR="00C56C59" w:rsidRPr="006138A5" w14:paraId="4F2FA1CA" w14:textId="77777777" w:rsidTr="009A5E87">
        <w:trPr>
          <w:trHeight w:val="315"/>
        </w:trPr>
        <w:tc>
          <w:tcPr>
            <w:tcW w:w="725" w:type="dxa"/>
            <w:tcBorders>
              <w:top w:val="single" w:sz="4" w:space="0" w:color="auto"/>
              <w:left w:val="single" w:sz="8" w:space="0" w:color="auto"/>
              <w:bottom w:val="single" w:sz="8" w:space="0" w:color="auto"/>
              <w:right w:val="single" w:sz="8" w:space="0" w:color="auto"/>
            </w:tcBorders>
            <w:shd w:val="clear" w:color="auto" w:fill="auto"/>
            <w:noWrap/>
          </w:tcPr>
          <w:p w14:paraId="664A528B" w14:textId="14695274" w:rsidR="00C56C59" w:rsidRPr="006B53EF" w:rsidRDefault="00C56C59" w:rsidP="00446527">
            <w:pPr>
              <w:pStyle w:val="aff0"/>
              <w:numPr>
                <w:ilvl w:val="0"/>
                <w:numId w:val="62"/>
              </w:numPr>
              <w:jc w:val="center"/>
              <w:rPr>
                <w:rFonts w:ascii="Tahoma" w:hAnsi="Tahoma" w:cs="Tahoma"/>
                <w:color w:val="000000"/>
                <w:sz w:val="20"/>
                <w:szCs w:val="20"/>
                <w:lang w:val="el-GR"/>
              </w:rPr>
            </w:pPr>
          </w:p>
        </w:tc>
        <w:tc>
          <w:tcPr>
            <w:tcW w:w="4259" w:type="dxa"/>
            <w:tcBorders>
              <w:top w:val="single" w:sz="4" w:space="0" w:color="auto"/>
              <w:left w:val="nil"/>
              <w:bottom w:val="single" w:sz="8" w:space="0" w:color="auto"/>
              <w:right w:val="single" w:sz="8" w:space="0" w:color="auto"/>
            </w:tcBorders>
            <w:shd w:val="clear" w:color="auto" w:fill="auto"/>
            <w:noWrap/>
          </w:tcPr>
          <w:p w14:paraId="4C4D8AFE" w14:textId="20372A5F" w:rsidR="00C56C59" w:rsidRPr="006B53EF" w:rsidRDefault="00155E35" w:rsidP="00EB1606">
            <w:pPr>
              <w:rPr>
                <w:rFonts w:ascii="Tahoma" w:hAnsi="Tahoma" w:cs="Tahoma"/>
                <w:b/>
                <w:bCs/>
                <w:color w:val="000000"/>
                <w:sz w:val="20"/>
                <w:szCs w:val="20"/>
              </w:rPr>
            </w:pPr>
            <w:r w:rsidRPr="006B53EF">
              <w:rPr>
                <w:rFonts w:ascii="Tahoma" w:hAnsi="Tahoma" w:cs="Tahoma"/>
                <w:sz w:val="20"/>
                <w:szCs w:val="20"/>
              </w:rPr>
              <w:t>Ποσότητα</w:t>
            </w:r>
          </w:p>
        </w:tc>
        <w:tc>
          <w:tcPr>
            <w:tcW w:w="1422" w:type="dxa"/>
            <w:tcBorders>
              <w:top w:val="single" w:sz="4" w:space="0" w:color="auto"/>
              <w:left w:val="nil"/>
              <w:bottom w:val="single" w:sz="8" w:space="0" w:color="auto"/>
              <w:right w:val="single" w:sz="8" w:space="0" w:color="auto"/>
            </w:tcBorders>
            <w:shd w:val="clear" w:color="auto" w:fill="auto"/>
            <w:noWrap/>
          </w:tcPr>
          <w:p w14:paraId="55DA0CB6" w14:textId="0C9F00AE" w:rsidR="00C56C59" w:rsidRPr="006B53EF" w:rsidRDefault="00C56C59" w:rsidP="00EB1606">
            <w:pPr>
              <w:rPr>
                <w:rFonts w:ascii="Tahoma" w:hAnsi="Tahoma" w:cs="Tahoma"/>
                <w:b/>
                <w:bCs/>
                <w:color w:val="000000"/>
                <w:sz w:val="20"/>
                <w:szCs w:val="20"/>
              </w:rPr>
            </w:pPr>
            <w:r w:rsidRPr="006B53EF">
              <w:rPr>
                <w:rFonts w:ascii="Tahoma" w:hAnsi="Tahoma" w:cs="Tahoma"/>
                <w:sz w:val="20"/>
                <w:szCs w:val="20"/>
              </w:rPr>
              <w:t>1</w:t>
            </w:r>
            <w:r w:rsidR="00155E35" w:rsidRPr="006B53EF">
              <w:rPr>
                <w:rFonts w:ascii="Tahoma" w:hAnsi="Tahoma" w:cs="Tahoma"/>
                <w:sz w:val="20"/>
                <w:szCs w:val="20"/>
              </w:rPr>
              <w:t>5</w:t>
            </w:r>
            <w:r w:rsidRPr="006B53EF">
              <w:rPr>
                <w:rFonts w:ascii="Tahoma" w:hAnsi="Tahoma" w:cs="Tahoma"/>
                <w:sz w:val="20"/>
                <w:szCs w:val="20"/>
              </w:rPr>
              <w:t>0</w:t>
            </w:r>
          </w:p>
        </w:tc>
        <w:tc>
          <w:tcPr>
            <w:tcW w:w="1480" w:type="dxa"/>
            <w:tcBorders>
              <w:top w:val="single" w:sz="4" w:space="0" w:color="auto"/>
              <w:left w:val="nil"/>
              <w:bottom w:val="single" w:sz="8" w:space="0" w:color="auto"/>
              <w:right w:val="single" w:sz="8" w:space="0" w:color="auto"/>
            </w:tcBorders>
            <w:shd w:val="clear" w:color="auto" w:fill="auto"/>
            <w:noWrap/>
            <w:vAlign w:val="center"/>
          </w:tcPr>
          <w:p w14:paraId="2926852D" w14:textId="77777777" w:rsidR="00C56C59" w:rsidRPr="006B53EF" w:rsidRDefault="00C56C59" w:rsidP="00EB1606">
            <w:pPr>
              <w:rPr>
                <w:rFonts w:ascii="Tahoma" w:hAnsi="Tahoma" w:cs="Tahoma"/>
                <w:b/>
                <w:bCs/>
                <w:color w:val="000000"/>
                <w:sz w:val="20"/>
                <w:szCs w:val="20"/>
              </w:rPr>
            </w:pPr>
          </w:p>
        </w:tc>
        <w:tc>
          <w:tcPr>
            <w:tcW w:w="1974" w:type="dxa"/>
            <w:tcBorders>
              <w:top w:val="single" w:sz="4" w:space="0" w:color="auto"/>
              <w:left w:val="nil"/>
              <w:bottom w:val="single" w:sz="8" w:space="0" w:color="auto"/>
              <w:right w:val="single" w:sz="8" w:space="0" w:color="auto"/>
            </w:tcBorders>
            <w:shd w:val="clear" w:color="auto" w:fill="auto"/>
            <w:noWrap/>
            <w:vAlign w:val="center"/>
          </w:tcPr>
          <w:p w14:paraId="45CFC7C5" w14:textId="77777777" w:rsidR="00C56C59" w:rsidRPr="006B53EF" w:rsidRDefault="00C56C59" w:rsidP="00EB1606">
            <w:pPr>
              <w:rPr>
                <w:rFonts w:ascii="Tahoma" w:hAnsi="Tahoma" w:cs="Tahoma"/>
                <w:b/>
                <w:bCs/>
                <w:color w:val="000000"/>
                <w:sz w:val="20"/>
                <w:szCs w:val="20"/>
              </w:rPr>
            </w:pPr>
          </w:p>
        </w:tc>
      </w:tr>
      <w:tr w:rsidR="00C56C59" w:rsidRPr="006138A5" w14:paraId="46433AC9" w14:textId="77777777" w:rsidTr="009A5E87">
        <w:trPr>
          <w:trHeight w:val="315"/>
        </w:trPr>
        <w:tc>
          <w:tcPr>
            <w:tcW w:w="725" w:type="dxa"/>
            <w:tcBorders>
              <w:top w:val="single" w:sz="4" w:space="0" w:color="auto"/>
              <w:left w:val="single" w:sz="8" w:space="0" w:color="auto"/>
              <w:bottom w:val="single" w:sz="8" w:space="0" w:color="auto"/>
              <w:right w:val="single" w:sz="8" w:space="0" w:color="auto"/>
            </w:tcBorders>
            <w:shd w:val="clear" w:color="auto" w:fill="auto"/>
            <w:noWrap/>
          </w:tcPr>
          <w:p w14:paraId="715E9853" w14:textId="278CED41" w:rsidR="00C56C59" w:rsidRPr="006B53EF" w:rsidRDefault="00C56C59" w:rsidP="00446527">
            <w:pPr>
              <w:pStyle w:val="aff0"/>
              <w:numPr>
                <w:ilvl w:val="0"/>
                <w:numId w:val="62"/>
              </w:numPr>
              <w:jc w:val="center"/>
              <w:rPr>
                <w:rFonts w:ascii="Tahoma" w:hAnsi="Tahoma" w:cs="Tahoma"/>
                <w:sz w:val="20"/>
                <w:szCs w:val="20"/>
              </w:rPr>
            </w:pPr>
          </w:p>
        </w:tc>
        <w:tc>
          <w:tcPr>
            <w:tcW w:w="4259" w:type="dxa"/>
            <w:tcBorders>
              <w:top w:val="single" w:sz="4" w:space="0" w:color="auto"/>
              <w:left w:val="nil"/>
              <w:bottom w:val="single" w:sz="8" w:space="0" w:color="auto"/>
              <w:right w:val="single" w:sz="8" w:space="0" w:color="auto"/>
            </w:tcBorders>
            <w:shd w:val="clear" w:color="auto" w:fill="auto"/>
            <w:noWrap/>
          </w:tcPr>
          <w:p w14:paraId="55068F1A"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Να αναφερθεί ο κατασκευαστής και το μοντέλο του προσφερόμενου συστήματος.</w:t>
            </w:r>
          </w:p>
        </w:tc>
        <w:tc>
          <w:tcPr>
            <w:tcW w:w="1422" w:type="dxa"/>
            <w:tcBorders>
              <w:top w:val="single" w:sz="4" w:space="0" w:color="auto"/>
              <w:left w:val="nil"/>
              <w:bottom w:val="single" w:sz="8" w:space="0" w:color="auto"/>
              <w:right w:val="single" w:sz="8" w:space="0" w:color="auto"/>
            </w:tcBorders>
            <w:shd w:val="clear" w:color="auto" w:fill="auto"/>
            <w:noWrap/>
          </w:tcPr>
          <w:p w14:paraId="77ACC876" w14:textId="77777777" w:rsidR="00C56C59" w:rsidRPr="006B53EF" w:rsidRDefault="00C56C59" w:rsidP="00EB1606">
            <w:pPr>
              <w:rPr>
                <w:rFonts w:ascii="Tahoma" w:hAnsi="Tahoma" w:cs="Tahoma"/>
                <w:sz w:val="20"/>
                <w:szCs w:val="20"/>
              </w:rPr>
            </w:pPr>
            <w:r w:rsidRPr="006B53EF">
              <w:rPr>
                <w:rFonts w:ascii="Tahoma" w:hAnsi="Tahoma" w:cs="Tahoma"/>
                <w:sz w:val="20"/>
                <w:szCs w:val="20"/>
              </w:rPr>
              <w:t>ΝΑΙ</w:t>
            </w:r>
          </w:p>
        </w:tc>
        <w:tc>
          <w:tcPr>
            <w:tcW w:w="1480" w:type="dxa"/>
            <w:tcBorders>
              <w:top w:val="single" w:sz="4" w:space="0" w:color="auto"/>
              <w:left w:val="nil"/>
              <w:bottom w:val="single" w:sz="8" w:space="0" w:color="auto"/>
              <w:right w:val="single" w:sz="8" w:space="0" w:color="auto"/>
            </w:tcBorders>
            <w:shd w:val="clear" w:color="auto" w:fill="auto"/>
            <w:noWrap/>
            <w:vAlign w:val="center"/>
          </w:tcPr>
          <w:p w14:paraId="3A9345E9" w14:textId="77777777" w:rsidR="00C56C59" w:rsidRPr="006B53EF" w:rsidRDefault="00C56C59" w:rsidP="00EB1606">
            <w:pPr>
              <w:rPr>
                <w:rFonts w:ascii="Tahoma" w:hAnsi="Tahoma" w:cs="Tahoma"/>
                <w:b/>
                <w:bCs/>
                <w:color w:val="000000"/>
                <w:sz w:val="20"/>
                <w:szCs w:val="20"/>
              </w:rPr>
            </w:pPr>
          </w:p>
        </w:tc>
        <w:tc>
          <w:tcPr>
            <w:tcW w:w="1974" w:type="dxa"/>
            <w:tcBorders>
              <w:top w:val="single" w:sz="4" w:space="0" w:color="auto"/>
              <w:left w:val="nil"/>
              <w:bottom w:val="single" w:sz="8" w:space="0" w:color="auto"/>
              <w:right w:val="single" w:sz="8" w:space="0" w:color="auto"/>
            </w:tcBorders>
            <w:shd w:val="clear" w:color="auto" w:fill="auto"/>
            <w:noWrap/>
            <w:vAlign w:val="center"/>
          </w:tcPr>
          <w:p w14:paraId="3EEDDCFA" w14:textId="77777777" w:rsidR="00C56C59" w:rsidRPr="006B53EF" w:rsidRDefault="00C56C59" w:rsidP="00EB1606">
            <w:pPr>
              <w:rPr>
                <w:rFonts w:ascii="Tahoma" w:hAnsi="Tahoma" w:cs="Tahoma"/>
                <w:b/>
                <w:bCs/>
                <w:color w:val="000000"/>
                <w:sz w:val="20"/>
                <w:szCs w:val="20"/>
              </w:rPr>
            </w:pPr>
          </w:p>
        </w:tc>
      </w:tr>
      <w:tr w:rsidR="00C56C59" w:rsidRPr="006138A5" w14:paraId="42B9EAC7" w14:textId="77777777" w:rsidTr="009A5E87">
        <w:trPr>
          <w:trHeight w:val="315"/>
        </w:trPr>
        <w:tc>
          <w:tcPr>
            <w:tcW w:w="725" w:type="dxa"/>
            <w:tcBorders>
              <w:top w:val="single" w:sz="4" w:space="0" w:color="auto"/>
              <w:left w:val="single" w:sz="8" w:space="0" w:color="auto"/>
              <w:bottom w:val="single" w:sz="8" w:space="0" w:color="auto"/>
              <w:right w:val="single" w:sz="8" w:space="0" w:color="auto"/>
            </w:tcBorders>
            <w:shd w:val="clear" w:color="auto" w:fill="auto"/>
            <w:noWrap/>
          </w:tcPr>
          <w:p w14:paraId="1C33144D" w14:textId="6476AA88" w:rsidR="00C56C59" w:rsidRPr="006B53EF" w:rsidRDefault="00C56C59" w:rsidP="00446527">
            <w:pPr>
              <w:pStyle w:val="aff0"/>
              <w:numPr>
                <w:ilvl w:val="0"/>
                <w:numId w:val="62"/>
              </w:numPr>
              <w:jc w:val="center"/>
              <w:rPr>
                <w:rFonts w:ascii="Tahoma" w:hAnsi="Tahoma" w:cs="Tahoma"/>
                <w:sz w:val="20"/>
                <w:szCs w:val="20"/>
              </w:rPr>
            </w:pPr>
          </w:p>
        </w:tc>
        <w:tc>
          <w:tcPr>
            <w:tcW w:w="4259" w:type="dxa"/>
            <w:tcBorders>
              <w:top w:val="single" w:sz="4" w:space="0" w:color="auto"/>
              <w:left w:val="nil"/>
              <w:bottom w:val="single" w:sz="8" w:space="0" w:color="auto"/>
              <w:right w:val="single" w:sz="8" w:space="0" w:color="auto"/>
            </w:tcBorders>
            <w:shd w:val="clear" w:color="auto" w:fill="auto"/>
            <w:noWrap/>
          </w:tcPr>
          <w:p w14:paraId="6E9E9B4C"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Το σύνολο της προσφερόμενης σύνθεσης (</w:t>
            </w:r>
            <w:r w:rsidRPr="006B53EF">
              <w:rPr>
                <w:rFonts w:ascii="Tahoma" w:hAnsi="Tahoma" w:cs="Tahoma"/>
                <w:sz w:val="20"/>
                <w:szCs w:val="20"/>
              </w:rPr>
              <w:t>Thin</w:t>
            </w:r>
            <w:r w:rsidRPr="006B53EF">
              <w:rPr>
                <w:rFonts w:ascii="Tahoma" w:hAnsi="Tahoma" w:cs="Tahoma"/>
                <w:sz w:val="20"/>
                <w:szCs w:val="20"/>
                <w:lang w:val="el-GR"/>
              </w:rPr>
              <w:t xml:space="preserve"> </w:t>
            </w:r>
            <w:r w:rsidRPr="006B53EF">
              <w:rPr>
                <w:rFonts w:ascii="Tahoma" w:hAnsi="Tahoma" w:cs="Tahoma"/>
                <w:sz w:val="20"/>
                <w:szCs w:val="20"/>
              </w:rPr>
              <w:t>Client</w:t>
            </w:r>
            <w:r w:rsidRPr="006B53EF">
              <w:rPr>
                <w:rFonts w:ascii="Tahoma" w:hAnsi="Tahoma" w:cs="Tahoma"/>
                <w:sz w:val="20"/>
                <w:szCs w:val="20"/>
                <w:lang w:val="el-GR"/>
              </w:rPr>
              <w:t>, πληκτρολόγιο, ποντίκι,) να προέρχονται από τον ίδιο διεθνώς αναγνωρισμένο κατασκευαστή.</w:t>
            </w:r>
          </w:p>
        </w:tc>
        <w:tc>
          <w:tcPr>
            <w:tcW w:w="1422" w:type="dxa"/>
            <w:tcBorders>
              <w:top w:val="single" w:sz="4" w:space="0" w:color="auto"/>
              <w:left w:val="nil"/>
              <w:bottom w:val="single" w:sz="8" w:space="0" w:color="auto"/>
              <w:right w:val="single" w:sz="8" w:space="0" w:color="auto"/>
            </w:tcBorders>
            <w:shd w:val="clear" w:color="auto" w:fill="auto"/>
            <w:noWrap/>
          </w:tcPr>
          <w:p w14:paraId="55B89DD5" w14:textId="77777777" w:rsidR="00C56C59" w:rsidRPr="006B53EF" w:rsidRDefault="00C56C59" w:rsidP="00EB1606">
            <w:pPr>
              <w:rPr>
                <w:rFonts w:ascii="Tahoma" w:hAnsi="Tahoma" w:cs="Tahoma"/>
                <w:sz w:val="20"/>
                <w:szCs w:val="20"/>
              </w:rPr>
            </w:pPr>
            <w:r w:rsidRPr="006B53EF">
              <w:rPr>
                <w:rFonts w:ascii="Tahoma" w:hAnsi="Tahoma" w:cs="Tahoma"/>
                <w:sz w:val="20"/>
                <w:szCs w:val="20"/>
              </w:rPr>
              <w:t>ΝΑΙ</w:t>
            </w:r>
          </w:p>
        </w:tc>
        <w:tc>
          <w:tcPr>
            <w:tcW w:w="1480" w:type="dxa"/>
            <w:tcBorders>
              <w:top w:val="single" w:sz="4" w:space="0" w:color="auto"/>
              <w:left w:val="nil"/>
              <w:bottom w:val="single" w:sz="8" w:space="0" w:color="auto"/>
              <w:right w:val="single" w:sz="8" w:space="0" w:color="auto"/>
            </w:tcBorders>
            <w:shd w:val="clear" w:color="auto" w:fill="auto"/>
            <w:noWrap/>
            <w:vAlign w:val="center"/>
          </w:tcPr>
          <w:p w14:paraId="268BCB86" w14:textId="77777777" w:rsidR="00C56C59" w:rsidRPr="006B53EF" w:rsidRDefault="00C56C59" w:rsidP="00EB1606">
            <w:pPr>
              <w:rPr>
                <w:rFonts w:ascii="Tahoma" w:hAnsi="Tahoma" w:cs="Tahoma"/>
                <w:b/>
                <w:bCs/>
                <w:color w:val="000000"/>
                <w:sz w:val="20"/>
                <w:szCs w:val="20"/>
              </w:rPr>
            </w:pPr>
          </w:p>
        </w:tc>
        <w:tc>
          <w:tcPr>
            <w:tcW w:w="1974" w:type="dxa"/>
            <w:tcBorders>
              <w:top w:val="single" w:sz="4" w:space="0" w:color="auto"/>
              <w:left w:val="nil"/>
              <w:bottom w:val="single" w:sz="8" w:space="0" w:color="auto"/>
              <w:right w:val="single" w:sz="8" w:space="0" w:color="auto"/>
            </w:tcBorders>
            <w:shd w:val="clear" w:color="auto" w:fill="auto"/>
            <w:noWrap/>
            <w:vAlign w:val="center"/>
          </w:tcPr>
          <w:p w14:paraId="5C0B90AC" w14:textId="77777777" w:rsidR="00C56C59" w:rsidRPr="006B53EF" w:rsidRDefault="00C56C59" w:rsidP="00EB1606">
            <w:pPr>
              <w:rPr>
                <w:rFonts w:ascii="Tahoma" w:hAnsi="Tahoma" w:cs="Tahoma"/>
                <w:b/>
                <w:bCs/>
                <w:color w:val="000000"/>
                <w:sz w:val="20"/>
                <w:szCs w:val="20"/>
              </w:rPr>
            </w:pPr>
          </w:p>
        </w:tc>
      </w:tr>
      <w:tr w:rsidR="00C56C59" w:rsidRPr="006138A5" w14:paraId="31B074F1" w14:textId="77777777" w:rsidTr="009A5E87">
        <w:trPr>
          <w:trHeight w:val="315"/>
        </w:trPr>
        <w:tc>
          <w:tcPr>
            <w:tcW w:w="725" w:type="dxa"/>
            <w:tcBorders>
              <w:top w:val="single" w:sz="4" w:space="0" w:color="auto"/>
              <w:left w:val="single" w:sz="8" w:space="0" w:color="auto"/>
              <w:bottom w:val="single" w:sz="8" w:space="0" w:color="auto"/>
              <w:right w:val="single" w:sz="8" w:space="0" w:color="auto"/>
            </w:tcBorders>
            <w:shd w:val="clear" w:color="auto" w:fill="auto"/>
            <w:noWrap/>
          </w:tcPr>
          <w:p w14:paraId="7170BB64" w14:textId="37790E08" w:rsidR="00C56C59" w:rsidRPr="006B53EF" w:rsidRDefault="00C56C59" w:rsidP="00446527">
            <w:pPr>
              <w:pStyle w:val="aff0"/>
              <w:numPr>
                <w:ilvl w:val="0"/>
                <w:numId w:val="62"/>
              </w:numPr>
              <w:jc w:val="center"/>
              <w:rPr>
                <w:rFonts w:ascii="Tahoma" w:hAnsi="Tahoma" w:cs="Tahoma"/>
                <w:sz w:val="20"/>
                <w:szCs w:val="20"/>
              </w:rPr>
            </w:pPr>
          </w:p>
        </w:tc>
        <w:tc>
          <w:tcPr>
            <w:tcW w:w="4259" w:type="dxa"/>
            <w:tcBorders>
              <w:top w:val="single" w:sz="4" w:space="0" w:color="auto"/>
              <w:left w:val="nil"/>
              <w:bottom w:val="single" w:sz="8" w:space="0" w:color="auto"/>
              <w:right w:val="single" w:sz="8" w:space="0" w:color="auto"/>
            </w:tcBorders>
            <w:shd w:val="clear" w:color="auto" w:fill="auto"/>
            <w:noWrap/>
          </w:tcPr>
          <w:p w14:paraId="0CD1E923"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 xml:space="preserve">Το σύνολο των εξαρτημάτων που απαρτίζουν τον υπολογιστή να έχουν συναρμολογήσει από τον ίδιο, να φέρουν την έγκριση του και να αναφέρονται στα επίσημα τεχνικά φυλλάδια του συστήματος. </w:t>
            </w:r>
          </w:p>
        </w:tc>
        <w:tc>
          <w:tcPr>
            <w:tcW w:w="1422" w:type="dxa"/>
            <w:tcBorders>
              <w:top w:val="single" w:sz="4" w:space="0" w:color="auto"/>
              <w:left w:val="nil"/>
              <w:bottom w:val="single" w:sz="8" w:space="0" w:color="auto"/>
              <w:right w:val="single" w:sz="8" w:space="0" w:color="auto"/>
            </w:tcBorders>
            <w:shd w:val="clear" w:color="auto" w:fill="auto"/>
            <w:noWrap/>
          </w:tcPr>
          <w:p w14:paraId="6BE9964A" w14:textId="77777777" w:rsidR="00C56C59" w:rsidRPr="006B53EF" w:rsidRDefault="00C56C59" w:rsidP="00EB1606">
            <w:pPr>
              <w:rPr>
                <w:rFonts w:ascii="Tahoma" w:hAnsi="Tahoma" w:cs="Tahoma"/>
                <w:sz w:val="20"/>
                <w:szCs w:val="20"/>
              </w:rPr>
            </w:pPr>
            <w:r w:rsidRPr="006B53EF">
              <w:rPr>
                <w:rFonts w:ascii="Tahoma" w:hAnsi="Tahoma" w:cs="Tahoma"/>
                <w:sz w:val="20"/>
                <w:szCs w:val="20"/>
              </w:rPr>
              <w:t>ΝΑΙ</w:t>
            </w:r>
          </w:p>
        </w:tc>
        <w:tc>
          <w:tcPr>
            <w:tcW w:w="1480" w:type="dxa"/>
            <w:tcBorders>
              <w:top w:val="single" w:sz="4" w:space="0" w:color="auto"/>
              <w:left w:val="nil"/>
              <w:bottom w:val="single" w:sz="8" w:space="0" w:color="auto"/>
              <w:right w:val="single" w:sz="8" w:space="0" w:color="auto"/>
            </w:tcBorders>
            <w:shd w:val="clear" w:color="auto" w:fill="auto"/>
            <w:noWrap/>
            <w:vAlign w:val="center"/>
          </w:tcPr>
          <w:p w14:paraId="7B378605" w14:textId="77777777" w:rsidR="00C56C59" w:rsidRPr="006B53EF" w:rsidRDefault="00C56C59" w:rsidP="00EB1606">
            <w:pPr>
              <w:rPr>
                <w:rFonts w:ascii="Tahoma" w:hAnsi="Tahoma" w:cs="Tahoma"/>
                <w:b/>
                <w:bCs/>
                <w:color w:val="000000"/>
                <w:sz w:val="20"/>
                <w:szCs w:val="20"/>
              </w:rPr>
            </w:pPr>
          </w:p>
        </w:tc>
        <w:tc>
          <w:tcPr>
            <w:tcW w:w="1974" w:type="dxa"/>
            <w:tcBorders>
              <w:top w:val="single" w:sz="4" w:space="0" w:color="auto"/>
              <w:left w:val="nil"/>
              <w:bottom w:val="single" w:sz="8" w:space="0" w:color="auto"/>
              <w:right w:val="single" w:sz="8" w:space="0" w:color="auto"/>
            </w:tcBorders>
            <w:shd w:val="clear" w:color="auto" w:fill="auto"/>
            <w:noWrap/>
            <w:vAlign w:val="center"/>
          </w:tcPr>
          <w:p w14:paraId="1C1D78D0" w14:textId="77777777" w:rsidR="00C56C59" w:rsidRPr="006B53EF" w:rsidRDefault="00C56C59" w:rsidP="00EB1606">
            <w:pPr>
              <w:rPr>
                <w:rFonts w:ascii="Tahoma" w:hAnsi="Tahoma" w:cs="Tahoma"/>
                <w:b/>
                <w:bCs/>
                <w:color w:val="000000"/>
                <w:sz w:val="20"/>
                <w:szCs w:val="20"/>
              </w:rPr>
            </w:pPr>
          </w:p>
        </w:tc>
      </w:tr>
      <w:tr w:rsidR="00C56C59" w:rsidRPr="006138A5" w14:paraId="59207123" w14:textId="77777777" w:rsidTr="009A5E87">
        <w:trPr>
          <w:trHeight w:val="315"/>
        </w:trPr>
        <w:tc>
          <w:tcPr>
            <w:tcW w:w="725" w:type="dxa"/>
            <w:tcBorders>
              <w:top w:val="single" w:sz="4" w:space="0" w:color="auto"/>
              <w:left w:val="single" w:sz="8" w:space="0" w:color="auto"/>
              <w:bottom w:val="single" w:sz="8" w:space="0" w:color="auto"/>
              <w:right w:val="single" w:sz="8" w:space="0" w:color="auto"/>
            </w:tcBorders>
            <w:shd w:val="clear" w:color="auto" w:fill="auto"/>
            <w:noWrap/>
          </w:tcPr>
          <w:p w14:paraId="59830FED" w14:textId="3A1C0E97" w:rsidR="00C56C59" w:rsidRPr="006B53EF" w:rsidRDefault="00C56C59" w:rsidP="00446527">
            <w:pPr>
              <w:pStyle w:val="aff0"/>
              <w:numPr>
                <w:ilvl w:val="0"/>
                <w:numId w:val="62"/>
              </w:numPr>
              <w:jc w:val="center"/>
              <w:rPr>
                <w:rFonts w:ascii="Tahoma" w:hAnsi="Tahoma" w:cs="Tahoma"/>
                <w:sz w:val="20"/>
                <w:szCs w:val="20"/>
              </w:rPr>
            </w:pPr>
          </w:p>
        </w:tc>
        <w:tc>
          <w:tcPr>
            <w:tcW w:w="4259" w:type="dxa"/>
            <w:tcBorders>
              <w:top w:val="single" w:sz="4" w:space="0" w:color="auto"/>
              <w:left w:val="nil"/>
              <w:bottom w:val="single" w:sz="8" w:space="0" w:color="auto"/>
              <w:right w:val="single" w:sz="8" w:space="0" w:color="auto"/>
            </w:tcBorders>
            <w:shd w:val="clear" w:color="auto" w:fill="auto"/>
            <w:noWrap/>
          </w:tcPr>
          <w:p w14:paraId="1406D0CA"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 xml:space="preserve">Διαστάσεις σε οριζόντια θέση: </w:t>
            </w:r>
          </w:p>
          <w:p w14:paraId="6484991E"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 xml:space="preserve">Ύψος: ≤ 182.00 </w:t>
            </w:r>
            <w:r w:rsidRPr="006B53EF">
              <w:rPr>
                <w:rFonts w:ascii="Tahoma" w:hAnsi="Tahoma" w:cs="Tahoma"/>
                <w:sz w:val="20"/>
                <w:szCs w:val="20"/>
              </w:rPr>
              <w:t>mm</w:t>
            </w:r>
            <w:r w:rsidRPr="006B53EF">
              <w:rPr>
                <w:rFonts w:ascii="Tahoma" w:hAnsi="Tahoma" w:cs="Tahoma"/>
                <w:sz w:val="20"/>
                <w:szCs w:val="20"/>
                <w:lang w:val="el-GR"/>
              </w:rPr>
              <w:t xml:space="preserve">. </w:t>
            </w:r>
          </w:p>
          <w:p w14:paraId="4DF2F588" w14:textId="700EE246" w:rsidR="00C56C59" w:rsidRPr="006B53EF" w:rsidRDefault="00C56C59" w:rsidP="00EB1606">
            <w:pPr>
              <w:rPr>
                <w:rFonts w:ascii="Tahoma" w:hAnsi="Tahoma" w:cs="Tahoma"/>
                <w:sz w:val="20"/>
                <w:szCs w:val="20"/>
              </w:rPr>
            </w:pPr>
            <w:r w:rsidRPr="006B53EF">
              <w:rPr>
                <w:rFonts w:ascii="Tahoma" w:hAnsi="Tahoma" w:cs="Tahoma"/>
                <w:sz w:val="20"/>
                <w:szCs w:val="20"/>
                <w:lang w:val="el-GR"/>
              </w:rPr>
              <w:t xml:space="preserve"> </w:t>
            </w:r>
            <w:r w:rsidRPr="006B53EF">
              <w:rPr>
                <w:rFonts w:ascii="Tahoma" w:hAnsi="Tahoma" w:cs="Tahoma"/>
                <w:sz w:val="20"/>
                <w:szCs w:val="20"/>
              </w:rPr>
              <w:t>Πλάτος: ≤ 36.00 mm</w:t>
            </w:r>
          </w:p>
          <w:p w14:paraId="7CC22FE1" w14:textId="060B9563" w:rsidR="00C56C59" w:rsidRPr="006B53EF" w:rsidRDefault="00C56C59" w:rsidP="00EB1606">
            <w:pPr>
              <w:rPr>
                <w:rFonts w:ascii="Tahoma" w:hAnsi="Tahoma" w:cs="Tahoma"/>
                <w:sz w:val="20"/>
                <w:szCs w:val="20"/>
              </w:rPr>
            </w:pPr>
            <w:r w:rsidRPr="006B53EF">
              <w:rPr>
                <w:rFonts w:ascii="Tahoma" w:hAnsi="Tahoma" w:cs="Tahoma"/>
                <w:sz w:val="20"/>
                <w:szCs w:val="20"/>
              </w:rPr>
              <w:t>Βάθος: ≤ 178.00 mm</w:t>
            </w:r>
          </w:p>
        </w:tc>
        <w:tc>
          <w:tcPr>
            <w:tcW w:w="1422" w:type="dxa"/>
            <w:tcBorders>
              <w:top w:val="single" w:sz="4" w:space="0" w:color="auto"/>
              <w:left w:val="nil"/>
              <w:bottom w:val="single" w:sz="8" w:space="0" w:color="auto"/>
              <w:right w:val="single" w:sz="8" w:space="0" w:color="auto"/>
            </w:tcBorders>
            <w:shd w:val="clear" w:color="auto" w:fill="auto"/>
            <w:noWrap/>
          </w:tcPr>
          <w:p w14:paraId="40B3C3E6" w14:textId="77777777" w:rsidR="00C56C59" w:rsidRPr="006B53EF" w:rsidRDefault="00C56C59" w:rsidP="00EB1606">
            <w:pPr>
              <w:rPr>
                <w:rFonts w:ascii="Tahoma" w:hAnsi="Tahoma" w:cs="Tahoma"/>
                <w:sz w:val="20"/>
                <w:szCs w:val="20"/>
              </w:rPr>
            </w:pPr>
            <w:r w:rsidRPr="006B53EF">
              <w:rPr>
                <w:rFonts w:ascii="Tahoma" w:hAnsi="Tahoma" w:cs="Tahoma"/>
                <w:sz w:val="20"/>
                <w:szCs w:val="20"/>
              </w:rPr>
              <w:t>ΝΑΙ</w:t>
            </w:r>
          </w:p>
        </w:tc>
        <w:tc>
          <w:tcPr>
            <w:tcW w:w="1480" w:type="dxa"/>
            <w:tcBorders>
              <w:top w:val="single" w:sz="4" w:space="0" w:color="auto"/>
              <w:left w:val="nil"/>
              <w:bottom w:val="single" w:sz="8" w:space="0" w:color="auto"/>
              <w:right w:val="single" w:sz="8" w:space="0" w:color="auto"/>
            </w:tcBorders>
            <w:shd w:val="clear" w:color="auto" w:fill="auto"/>
            <w:noWrap/>
            <w:vAlign w:val="center"/>
          </w:tcPr>
          <w:p w14:paraId="4B6F1D74" w14:textId="77777777" w:rsidR="00C56C59" w:rsidRPr="006B53EF" w:rsidRDefault="00C56C59" w:rsidP="00EB1606">
            <w:pPr>
              <w:rPr>
                <w:rFonts w:ascii="Tahoma" w:hAnsi="Tahoma" w:cs="Tahoma"/>
                <w:b/>
                <w:bCs/>
                <w:color w:val="000000"/>
                <w:sz w:val="20"/>
                <w:szCs w:val="20"/>
              </w:rPr>
            </w:pPr>
          </w:p>
        </w:tc>
        <w:tc>
          <w:tcPr>
            <w:tcW w:w="1974" w:type="dxa"/>
            <w:tcBorders>
              <w:top w:val="single" w:sz="4" w:space="0" w:color="auto"/>
              <w:left w:val="nil"/>
              <w:bottom w:val="single" w:sz="8" w:space="0" w:color="auto"/>
              <w:right w:val="single" w:sz="8" w:space="0" w:color="auto"/>
            </w:tcBorders>
            <w:shd w:val="clear" w:color="auto" w:fill="auto"/>
            <w:noWrap/>
            <w:vAlign w:val="center"/>
          </w:tcPr>
          <w:p w14:paraId="00C9CF40" w14:textId="77777777" w:rsidR="00C56C59" w:rsidRPr="006B53EF" w:rsidRDefault="00C56C59" w:rsidP="00EB1606">
            <w:pPr>
              <w:rPr>
                <w:rFonts w:ascii="Tahoma" w:hAnsi="Tahoma" w:cs="Tahoma"/>
                <w:b/>
                <w:bCs/>
                <w:color w:val="000000"/>
                <w:sz w:val="20"/>
                <w:szCs w:val="20"/>
              </w:rPr>
            </w:pPr>
          </w:p>
        </w:tc>
      </w:tr>
      <w:tr w:rsidR="00C56C59" w:rsidRPr="006138A5" w14:paraId="5A3B6544" w14:textId="77777777" w:rsidTr="009A5E87">
        <w:trPr>
          <w:trHeight w:val="315"/>
        </w:trPr>
        <w:tc>
          <w:tcPr>
            <w:tcW w:w="725" w:type="dxa"/>
            <w:tcBorders>
              <w:top w:val="single" w:sz="4" w:space="0" w:color="auto"/>
              <w:left w:val="single" w:sz="8" w:space="0" w:color="auto"/>
              <w:bottom w:val="single" w:sz="8" w:space="0" w:color="auto"/>
              <w:right w:val="single" w:sz="8" w:space="0" w:color="auto"/>
            </w:tcBorders>
            <w:shd w:val="clear" w:color="auto" w:fill="auto"/>
            <w:noWrap/>
          </w:tcPr>
          <w:p w14:paraId="4CA12FF8" w14:textId="61688DD8" w:rsidR="00C56C59" w:rsidRPr="006B53EF" w:rsidRDefault="00C56C59" w:rsidP="00446527">
            <w:pPr>
              <w:pStyle w:val="aff0"/>
              <w:numPr>
                <w:ilvl w:val="0"/>
                <w:numId w:val="62"/>
              </w:numPr>
              <w:jc w:val="center"/>
              <w:rPr>
                <w:rFonts w:ascii="Tahoma" w:hAnsi="Tahoma" w:cs="Tahoma"/>
                <w:sz w:val="20"/>
                <w:szCs w:val="20"/>
              </w:rPr>
            </w:pPr>
          </w:p>
        </w:tc>
        <w:tc>
          <w:tcPr>
            <w:tcW w:w="4259" w:type="dxa"/>
            <w:tcBorders>
              <w:top w:val="single" w:sz="4" w:space="0" w:color="auto"/>
              <w:left w:val="nil"/>
              <w:bottom w:val="single" w:sz="8" w:space="0" w:color="auto"/>
              <w:right w:val="single" w:sz="8" w:space="0" w:color="auto"/>
            </w:tcBorders>
            <w:shd w:val="clear" w:color="auto" w:fill="auto"/>
            <w:noWrap/>
          </w:tcPr>
          <w:p w14:paraId="5EBA23BE" w14:textId="77777777" w:rsidR="00C56C59" w:rsidRPr="006B53EF" w:rsidRDefault="00C56C59" w:rsidP="00EB1606">
            <w:pPr>
              <w:rPr>
                <w:rFonts w:ascii="Tahoma" w:hAnsi="Tahoma" w:cs="Tahoma"/>
                <w:sz w:val="20"/>
                <w:szCs w:val="20"/>
              </w:rPr>
            </w:pPr>
            <w:r w:rsidRPr="006B53EF">
              <w:rPr>
                <w:rFonts w:ascii="Tahoma" w:hAnsi="Tahoma" w:cs="Tahoma"/>
                <w:sz w:val="20"/>
                <w:szCs w:val="20"/>
              </w:rPr>
              <w:t>Πιστοποιήσεων: CE, ENERGY STAR, EPEAT, EU RoHS.</w:t>
            </w:r>
          </w:p>
          <w:p w14:paraId="25FA2A62"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(Εάν η πιστοποίηση αναφέρεται στο επίσημο τεχνικό φυλλάδιο του κατασκευαστή δεν απαιτείτε η κατάθεσή του.)</w:t>
            </w:r>
          </w:p>
        </w:tc>
        <w:tc>
          <w:tcPr>
            <w:tcW w:w="1422" w:type="dxa"/>
            <w:tcBorders>
              <w:top w:val="single" w:sz="4" w:space="0" w:color="auto"/>
              <w:left w:val="nil"/>
              <w:bottom w:val="single" w:sz="8" w:space="0" w:color="auto"/>
              <w:right w:val="single" w:sz="8" w:space="0" w:color="auto"/>
            </w:tcBorders>
            <w:shd w:val="clear" w:color="auto" w:fill="auto"/>
            <w:noWrap/>
          </w:tcPr>
          <w:p w14:paraId="0938BCD5" w14:textId="77777777" w:rsidR="00C56C59" w:rsidRPr="006B53EF" w:rsidRDefault="00C56C59" w:rsidP="00EB1606">
            <w:pPr>
              <w:rPr>
                <w:rFonts w:ascii="Tahoma" w:hAnsi="Tahoma" w:cs="Tahoma"/>
                <w:sz w:val="20"/>
                <w:szCs w:val="20"/>
              </w:rPr>
            </w:pPr>
            <w:r w:rsidRPr="006B53EF">
              <w:rPr>
                <w:rFonts w:ascii="Tahoma" w:hAnsi="Tahoma" w:cs="Tahoma"/>
                <w:sz w:val="20"/>
                <w:szCs w:val="20"/>
              </w:rPr>
              <w:t>ΝΑΙ</w:t>
            </w:r>
          </w:p>
        </w:tc>
        <w:tc>
          <w:tcPr>
            <w:tcW w:w="1480" w:type="dxa"/>
            <w:tcBorders>
              <w:top w:val="single" w:sz="4" w:space="0" w:color="auto"/>
              <w:left w:val="nil"/>
              <w:bottom w:val="single" w:sz="8" w:space="0" w:color="auto"/>
              <w:right w:val="single" w:sz="8" w:space="0" w:color="auto"/>
            </w:tcBorders>
            <w:shd w:val="clear" w:color="auto" w:fill="auto"/>
            <w:noWrap/>
            <w:vAlign w:val="center"/>
          </w:tcPr>
          <w:p w14:paraId="60B0F8F1" w14:textId="77777777" w:rsidR="00C56C59" w:rsidRPr="006B53EF" w:rsidRDefault="00C56C59" w:rsidP="00EB1606">
            <w:pPr>
              <w:rPr>
                <w:rFonts w:ascii="Tahoma" w:hAnsi="Tahoma" w:cs="Tahoma"/>
                <w:b/>
                <w:bCs/>
                <w:color w:val="000000"/>
                <w:sz w:val="20"/>
                <w:szCs w:val="20"/>
              </w:rPr>
            </w:pPr>
          </w:p>
        </w:tc>
        <w:tc>
          <w:tcPr>
            <w:tcW w:w="1974" w:type="dxa"/>
            <w:tcBorders>
              <w:top w:val="single" w:sz="4" w:space="0" w:color="auto"/>
              <w:left w:val="nil"/>
              <w:bottom w:val="single" w:sz="8" w:space="0" w:color="auto"/>
              <w:right w:val="single" w:sz="8" w:space="0" w:color="auto"/>
            </w:tcBorders>
            <w:shd w:val="clear" w:color="auto" w:fill="auto"/>
            <w:noWrap/>
            <w:vAlign w:val="center"/>
          </w:tcPr>
          <w:p w14:paraId="004B0CEC" w14:textId="77777777" w:rsidR="00C56C59" w:rsidRPr="006B53EF" w:rsidRDefault="00C56C59" w:rsidP="00EB1606">
            <w:pPr>
              <w:rPr>
                <w:rFonts w:ascii="Tahoma" w:hAnsi="Tahoma" w:cs="Tahoma"/>
                <w:b/>
                <w:bCs/>
                <w:color w:val="000000"/>
                <w:sz w:val="20"/>
                <w:szCs w:val="20"/>
              </w:rPr>
            </w:pPr>
          </w:p>
        </w:tc>
      </w:tr>
      <w:tr w:rsidR="00C56C59" w:rsidRPr="006138A5" w14:paraId="1756C13F" w14:textId="77777777" w:rsidTr="009A5E87">
        <w:trPr>
          <w:trHeight w:val="315"/>
        </w:trPr>
        <w:tc>
          <w:tcPr>
            <w:tcW w:w="725" w:type="dxa"/>
            <w:tcBorders>
              <w:top w:val="single" w:sz="4" w:space="0" w:color="auto"/>
              <w:left w:val="single" w:sz="8" w:space="0" w:color="auto"/>
              <w:bottom w:val="single" w:sz="8" w:space="0" w:color="auto"/>
              <w:right w:val="single" w:sz="8" w:space="0" w:color="auto"/>
            </w:tcBorders>
            <w:shd w:val="clear" w:color="auto" w:fill="auto"/>
            <w:noWrap/>
          </w:tcPr>
          <w:p w14:paraId="33A8D000" w14:textId="03169341" w:rsidR="00C56C59" w:rsidRPr="006B53EF" w:rsidRDefault="00C56C59" w:rsidP="00446527">
            <w:pPr>
              <w:pStyle w:val="aff0"/>
              <w:numPr>
                <w:ilvl w:val="0"/>
                <w:numId w:val="62"/>
              </w:numPr>
              <w:jc w:val="center"/>
              <w:rPr>
                <w:rFonts w:ascii="Tahoma" w:hAnsi="Tahoma" w:cs="Tahoma"/>
                <w:sz w:val="20"/>
                <w:szCs w:val="20"/>
              </w:rPr>
            </w:pPr>
          </w:p>
        </w:tc>
        <w:tc>
          <w:tcPr>
            <w:tcW w:w="4259" w:type="dxa"/>
            <w:tcBorders>
              <w:top w:val="single" w:sz="4" w:space="0" w:color="auto"/>
              <w:left w:val="nil"/>
              <w:bottom w:val="single" w:sz="8" w:space="0" w:color="auto"/>
              <w:right w:val="single" w:sz="8" w:space="0" w:color="auto"/>
            </w:tcBorders>
            <w:shd w:val="clear" w:color="auto" w:fill="auto"/>
            <w:noWrap/>
          </w:tcPr>
          <w:p w14:paraId="6E40603F"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 xml:space="preserve">Το προσφερόμενο σύστημα να έχει περάσει </w:t>
            </w:r>
          </w:p>
          <w:p w14:paraId="36B93F55" w14:textId="77777777" w:rsidR="00C56C59" w:rsidRPr="006B53EF" w:rsidRDefault="00C56C59" w:rsidP="00EB1606">
            <w:pPr>
              <w:rPr>
                <w:rFonts w:ascii="Tahoma" w:hAnsi="Tahoma" w:cs="Tahoma"/>
                <w:sz w:val="20"/>
                <w:szCs w:val="20"/>
              </w:rPr>
            </w:pPr>
            <w:r w:rsidRPr="006B53EF">
              <w:rPr>
                <w:rFonts w:ascii="Tahoma" w:hAnsi="Tahoma" w:cs="Tahoma"/>
                <w:sz w:val="20"/>
                <w:szCs w:val="20"/>
              </w:rPr>
              <w:t>MIL-STD 810G tests.</w:t>
            </w:r>
          </w:p>
        </w:tc>
        <w:tc>
          <w:tcPr>
            <w:tcW w:w="1422" w:type="dxa"/>
            <w:tcBorders>
              <w:top w:val="single" w:sz="4" w:space="0" w:color="auto"/>
              <w:left w:val="nil"/>
              <w:bottom w:val="single" w:sz="8" w:space="0" w:color="auto"/>
              <w:right w:val="single" w:sz="8" w:space="0" w:color="auto"/>
            </w:tcBorders>
            <w:shd w:val="clear" w:color="auto" w:fill="auto"/>
            <w:noWrap/>
          </w:tcPr>
          <w:p w14:paraId="7BBF6FD3" w14:textId="77777777" w:rsidR="00C56C59" w:rsidRPr="006B53EF" w:rsidRDefault="00C56C59" w:rsidP="00EB1606">
            <w:pPr>
              <w:rPr>
                <w:rFonts w:ascii="Tahoma" w:hAnsi="Tahoma" w:cs="Tahoma"/>
                <w:sz w:val="20"/>
                <w:szCs w:val="20"/>
              </w:rPr>
            </w:pPr>
            <w:r w:rsidRPr="006B53EF">
              <w:rPr>
                <w:rFonts w:ascii="Tahoma" w:hAnsi="Tahoma" w:cs="Tahoma"/>
                <w:sz w:val="20"/>
                <w:szCs w:val="20"/>
              </w:rPr>
              <w:t>ΝΑΙ</w:t>
            </w:r>
          </w:p>
        </w:tc>
        <w:tc>
          <w:tcPr>
            <w:tcW w:w="1480" w:type="dxa"/>
            <w:tcBorders>
              <w:top w:val="single" w:sz="4" w:space="0" w:color="auto"/>
              <w:left w:val="nil"/>
              <w:bottom w:val="single" w:sz="8" w:space="0" w:color="auto"/>
              <w:right w:val="single" w:sz="8" w:space="0" w:color="auto"/>
            </w:tcBorders>
            <w:shd w:val="clear" w:color="auto" w:fill="auto"/>
            <w:noWrap/>
            <w:vAlign w:val="center"/>
          </w:tcPr>
          <w:p w14:paraId="7A31EA95" w14:textId="77777777" w:rsidR="00C56C59" w:rsidRPr="006B53EF" w:rsidRDefault="00C56C59" w:rsidP="00EB1606">
            <w:pPr>
              <w:rPr>
                <w:rFonts w:ascii="Tahoma" w:hAnsi="Tahoma" w:cs="Tahoma"/>
                <w:b/>
                <w:bCs/>
                <w:color w:val="000000"/>
                <w:sz w:val="20"/>
                <w:szCs w:val="20"/>
              </w:rPr>
            </w:pPr>
          </w:p>
        </w:tc>
        <w:tc>
          <w:tcPr>
            <w:tcW w:w="1974" w:type="dxa"/>
            <w:tcBorders>
              <w:top w:val="single" w:sz="4" w:space="0" w:color="auto"/>
              <w:left w:val="nil"/>
              <w:bottom w:val="single" w:sz="8" w:space="0" w:color="auto"/>
              <w:right w:val="single" w:sz="8" w:space="0" w:color="auto"/>
            </w:tcBorders>
            <w:shd w:val="clear" w:color="auto" w:fill="auto"/>
            <w:noWrap/>
            <w:vAlign w:val="center"/>
          </w:tcPr>
          <w:p w14:paraId="68015CEC" w14:textId="77777777" w:rsidR="00C56C59" w:rsidRPr="006B53EF" w:rsidRDefault="00C56C59" w:rsidP="00EB1606">
            <w:pPr>
              <w:rPr>
                <w:rFonts w:ascii="Tahoma" w:hAnsi="Tahoma" w:cs="Tahoma"/>
                <w:b/>
                <w:bCs/>
                <w:color w:val="000000"/>
                <w:sz w:val="20"/>
                <w:szCs w:val="20"/>
              </w:rPr>
            </w:pPr>
          </w:p>
        </w:tc>
      </w:tr>
      <w:tr w:rsidR="00C56C59" w:rsidRPr="006138A5" w14:paraId="5EF4FEF8" w14:textId="77777777" w:rsidTr="009A5E87">
        <w:trPr>
          <w:trHeight w:val="315"/>
        </w:trPr>
        <w:tc>
          <w:tcPr>
            <w:tcW w:w="725" w:type="dxa"/>
            <w:tcBorders>
              <w:top w:val="single" w:sz="4" w:space="0" w:color="auto"/>
              <w:left w:val="single" w:sz="8" w:space="0" w:color="auto"/>
              <w:bottom w:val="single" w:sz="8" w:space="0" w:color="auto"/>
              <w:right w:val="single" w:sz="8" w:space="0" w:color="auto"/>
            </w:tcBorders>
            <w:shd w:val="clear" w:color="auto" w:fill="auto"/>
            <w:noWrap/>
          </w:tcPr>
          <w:p w14:paraId="76405CDC" w14:textId="141BDACA" w:rsidR="00C56C59" w:rsidRPr="006B53EF" w:rsidRDefault="00C56C59" w:rsidP="00446527">
            <w:pPr>
              <w:pStyle w:val="aff0"/>
              <w:numPr>
                <w:ilvl w:val="0"/>
                <w:numId w:val="62"/>
              </w:numPr>
              <w:jc w:val="center"/>
              <w:rPr>
                <w:rFonts w:ascii="Tahoma" w:hAnsi="Tahoma" w:cs="Tahoma"/>
                <w:sz w:val="20"/>
                <w:szCs w:val="20"/>
              </w:rPr>
            </w:pPr>
          </w:p>
        </w:tc>
        <w:tc>
          <w:tcPr>
            <w:tcW w:w="4259" w:type="dxa"/>
            <w:tcBorders>
              <w:top w:val="single" w:sz="4" w:space="0" w:color="auto"/>
              <w:left w:val="nil"/>
              <w:bottom w:val="single" w:sz="8" w:space="0" w:color="auto"/>
              <w:right w:val="single" w:sz="8" w:space="0" w:color="auto"/>
            </w:tcBorders>
            <w:shd w:val="clear" w:color="auto" w:fill="auto"/>
            <w:noWrap/>
          </w:tcPr>
          <w:p w14:paraId="1E374EFF"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 xml:space="preserve">Εκπομπή θορύβου σύμφωνα με το  </w:t>
            </w:r>
            <w:r w:rsidRPr="006B53EF">
              <w:rPr>
                <w:rFonts w:ascii="Tahoma" w:hAnsi="Tahoma" w:cs="Tahoma"/>
                <w:sz w:val="20"/>
                <w:szCs w:val="20"/>
              </w:rPr>
              <w:t>ISO</w:t>
            </w:r>
            <w:r w:rsidRPr="006B53EF">
              <w:rPr>
                <w:rFonts w:ascii="Tahoma" w:hAnsi="Tahoma" w:cs="Tahoma"/>
                <w:sz w:val="20"/>
                <w:szCs w:val="20"/>
                <w:lang w:val="el-GR"/>
              </w:rPr>
              <w:t xml:space="preserve"> 9296 (δοκιμή σύμφωνα με το  </w:t>
            </w:r>
            <w:r w:rsidRPr="006B53EF">
              <w:rPr>
                <w:rFonts w:ascii="Tahoma" w:hAnsi="Tahoma" w:cs="Tahoma"/>
                <w:sz w:val="20"/>
                <w:szCs w:val="20"/>
              </w:rPr>
              <w:t>ISO</w:t>
            </w:r>
            <w:r w:rsidRPr="006B53EF">
              <w:rPr>
                <w:rFonts w:ascii="Tahoma" w:hAnsi="Tahoma" w:cs="Tahoma"/>
                <w:sz w:val="20"/>
                <w:szCs w:val="20"/>
                <w:lang w:val="el-GR"/>
              </w:rPr>
              <w:t xml:space="preserve"> 7779) σε κατάσταση ηρεμίας  (</w:t>
            </w:r>
            <w:r w:rsidRPr="006B53EF">
              <w:rPr>
                <w:rFonts w:ascii="Tahoma" w:hAnsi="Tahoma" w:cs="Tahoma"/>
                <w:sz w:val="20"/>
                <w:szCs w:val="20"/>
              </w:rPr>
              <w:t>LpAm</w:t>
            </w:r>
            <w:r w:rsidRPr="006B53EF">
              <w:rPr>
                <w:rFonts w:ascii="Tahoma" w:hAnsi="Tahoma" w:cs="Tahoma"/>
                <w:sz w:val="20"/>
                <w:szCs w:val="20"/>
                <w:lang w:val="el-GR"/>
              </w:rPr>
              <w:t xml:space="preserve">, </w:t>
            </w:r>
            <w:r w:rsidRPr="006B53EF">
              <w:rPr>
                <w:rFonts w:ascii="Tahoma" w:hAnsi="Tahoma" w:cs="Tahoma"/>
                <w:sz w:val="20"/>
                <w:szCs w:val="20"/>
              </w:rPr>
              <w:t>decibels</w:t>
            </w:r>
            <w:r w:rsidRPr="006B53EF">
              <w:rPr>
                <w:rFonts w:ascii="Tahoma" w:hAnsi="Tahoma" w:cs="Tahoma"/>
                <w:sz w:val="20"/>
                <w:szCs w:val="20"/>
                <w:lang w:val="el-GR"/>
              </w:rPr>
              <w:t>)</w:t>
            </w:r>
          </w:p>
        </w:tc>
        <w:tc>
          <w:tcPr>
            <w:tcW w:w="1422" w:type="dxa"/>
            <w:tcBorders>
              <w:top w:val="single" w:sz="4" w:space="0" w:color="auto"/>
              <w:left w:val="nil"/>
              <w:bottom w:val="single" w:sz="8" w:space="0" w:color="auto"/>
              <w:right w:val="single" w:sz="8" w:space="0" w:color="auto"/>
            </w:tcBorders>
            <w:shd w:val="clear" w:color="auto" w:fill="auto"/>
            <w:noWrap/>
          </w:tcPr>
          <w:p w14:paraId="4ADE55D7" w14:textId="77777777" w:rsidR="00C56C59" w:rsidRPr="006B53EF" w:rsidRDefault="00C56C59" w:rsidP="00EB1606">
            <w:pPr>
              <w:rPr>
                <w:rFonts w:ascii="Tahoma" w:hAnsi="Tahoma" w:cs="Tahoma"/>
                <w:sz w:val="20"/>
                <w:szCs w:val="20"/>
              </w:rPr>
            </w:pPr>
            <w:r w:rsidRPr="006B53EF">
              <w:rPr>
                <w:rFonts w:ascii="Tahoma" w:hAnsi="Tahoma" w:cs="Tahoma"/>
                <w:sz w:val="20"/>
                <w:szCs w:val="20"/>
              </w:rPr>
              <w:t>≤26</w:t>
            </w:r>
          </w:p>
        </w:tc>
        <w:tc>
          <w:tcPr>
            <w:tcW w:w="1480" w:type="dxa"/>
            <w:tcBorders>
              <w:top w:val="single" w:sz="4" w:space="0" w:color="auto"/>
              <w:left w:val="nil"/>
              <w:bottom w:val="single" w:sz="8" w:space="0" w:color="auto"/>
              <w:right w:val="single" w:sz="8" w:space="0" w:color="auto"/>
            </w:tcBorders>
            <w:shd w:val="clear" w:color="auto" w:fill="auto"/>
            <w:noWrap/>
            <w:vAlign w:val="center"/>
          </w:tcPr>
          <w:p w14:paraId="4E9004B4" w14:textId="77777777" w:rsidR="00C56C59" w:rsidRPr="006B53EF" w:rsidRDefault="00C56C59" w:rsidP="00EB1606">
            <w:pPr>
              <w:rPr>
                <w:rFonts w:ascii="Tahoma" w:hAnsi="Tahoma" w:cs="Tahoma"/>
                <w:b/>
                <w:bCs/>
                <w:color w:val="000000"/>
                <w:sz w:val="20"/>
                <w:szCs w:val="20"/>
              </w:rPr>
            </w:pPr>
          </w:p>
        </w:tc>
        <w:tc>
          <w:tcPr>
            <w:tcW w:w="1974" w:type="dxa"/>
            <w:tcBorders>
              <w:top w:val="single" w:sz="4" w:space="0" w:color="auto"/>
              <w:left w:val="nil"/>
              <w:bottom w:val="single" w:sz="8" w:space="0" w:color="auto"/>
              <w:right w:val="single" w:sz="8" w:space="0" w:color="auto"/>
            </w:tcBorders>
            <w:shd w:val="clear" w:color="auto" w:fill="auto"/>
            <w:noWrap/>
            <w:vAlign w:val="center"/>
          </w:tcPr>
          <w:p w14:paraId="061140F1" w14:textId="77777777" w:rsidR="00C56C59" w:rsidRPr="006B53EF" w:rsidRDefault="00C56C59" w:rsidP="00EB1606">
            <w:pPr>
              <w:rPr>
                <w:rFonts w:ascii="Tahoma" w:hAnsi="Tahoma" w:cs="Tahoma"/>
                <w:b/>
                <w:bCs/>
                <w:color w:val="000000"/>
                <w:sz w:val="20"/>
                <w:szCs w:val="20"/>
              </w:rPr>
            </w:pPr>
          </w:p>
        </w:tc>
      </w:tr>
      <w:tr w:rsidR="00C56C59" w:rsidRPr="006138A5" w14:paraId="5B854E85" w14:textId="77777777" w:rsidTr="009A5E87">
        <w:trPr>
          <w:trHeight w:val="315"/>
        </w:trPr>
        <w:tc>
          <w:tcPr>
            <w:tcW w:w="725" w:type="dxa"/>
            <w:tcBorders>
              <w:top w:val="single" w:sz="4" w:space="0" w:color="auto"/>
              <w:left w:val="single" w:sz="8" w:space="0" w:color="auto"/>
              <w:bottom w:val="single" w:sz="4" w:space="0" w:color="auto"/>
              <w:right w:val="single" w:sz="8" w:space="0" w:color="auto"/>
            </w:tcBorders>
            <w:shd w:val="clear" w:color="auto" w:fill="auto"/>
            <w:noWrap/>
          </w:tcPr>
          <w:p w14:paraId="77E64A61" w14:textId="0BA53761" w:rsidR="00C56C59" w:rsidRPr="006B53EF" w:rsidRDefault="00C56C59" w:rsidP="00446527">
            <w:pPr>
              <w:pStyle w:val="aff0"/>
              <w:numPr>
                <w:ilvl w:val="0"/>
                <w:numId w:val="62"/>
              </w:numPr>
              <w:jc w:val="center"/>
              <w:rPr>
                <w:rFonts w:ascii="Tahoma" w:hAnsi="Tahoma" w:cs="Tahoma"/>
                <w:sz w:val="20"/>
                <w:szCs w:val="20"/>
              </w:rPr>
            </w:pPr>
          </w:p>
        </w:tc>
        <w:tc>
          <w:tcPr>
            <w:tcW w:w="4259" w:type="dxa"/>
            <w:tcBorders>
              <w:top w:val="single" w:sz="4" w:space="0" w:color="auto"/>
              <w:left w:val="nil"/>
              <w:bottom w:val="single" w:sz="4" w:space="0" w:color="auto"/>
              <w:right w:val="single" w:sz="8" w:space="0" w:color="auto"/>
            </w:tcBorders>
            <w:shd w:val="clear" w:color="auto" w:fill="auto"/>
            <w:noWrap/>
          </w:tcPr>
          <w:p w14:paraId="58C066B8"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Εγγύηση για το σύνολο του προσφερόμενου εξοπλισμού απευθείας από τον κατασκευαστή του, χρονικής διάρκειας 1 ετος με επιτόπια (</w:t>
            </w:r>
            <w:r w:rsidRPr="006B53EF">
              <w:rPr>
                <w:rFonts w:ascii="Tahoma" w:hAnsi="Tahoma" w:cs="Tahoma"/>
                <w:sz w:val="20"/>
                <w:szCs w:val="20"/>
              </w:rPr>
              <w:t>on</w:t>
            </w:r>
            <w:r w:rsidRPr="006B53EF">
              <w:rPr>
                <w:rFonts w:ascii="Tahoma" w:hAnsi="Tahoma" w:cs="Tahoma"/>
                <w:sz w:val="20"/>
                <w:szCs w:val="20"/>
                <w:lang w:val="el-GR"/>
              </w:rPr>
              <w:t xml:space="preserve"> </w:t>
            </w:r>
            <w:r w:rsidRPr="006B53EF">
              <w:rPr>
                <w:rFonts w:ascii="Tahoma" w:hAnsi="Tahoma" w:cs="Tahoma"/>
                <w:sz w:val="20"/>
                <w:szCs w:val="20"/>
              </w:rPr>
              <w:t>site</w:t>
            </w:r>
            <w:r w:rsidRPr="006B53EF">
              <w:rPr>
                <w:rFonts w:ascii="Tahoma" w:hAnsi="Tahoma" w:cs="Tahoma"/>
                <w:sz w:val="20"/>
                <w:szCs w:val="20"/>
                <w:lang w:val="el-GR"/>
              </w:rPr>
              <w:t>) υποστήριξη την επόμενη εργάσιμη ημέρα (</w:t>
            </w:r>
            <w:r w:rsidRPr="006B53EF">
              <w:rPr>
                <w:rFonts w:ascii="Tahoma" w:hAnsi="Tahoma" w:cs="Tahoma"/>
                <w:sz w:val="20"/>
                <w:szCs w:val="20"/>
              </w:rPr>
              <w:t>NBD</w:t>
            </w:r>
            <w:r w:rsidRPr="006B53EF">
              <w:rPr>
                <w:rFonts w:ascii="Tahoma" w:hAnsi="Tahoma" w:cs="Tahoma"/>
                <w:sz w:val="20"/>
                <w:szCs w:val="20"/>
                <w:lang w:val="el-GR"/>
              </w:rPr>
              <w:t xml:space="preserve">). </w:t>
            </w:r>
          </w:p>
          <w:p w14:paraId="683187DE"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Η προσφερόμενη εγγύηση πέρα από κωδικό εγγύησης, να πιστοποιείται και γραπτώς με τεχνική δήλωση του κατασκευαστή του εξοπλισμού καθώς και από το επίσημο φυλλάδιο της εγγύησης.</w:t>
            </w:r>
          </w:p>
          <w:p w14:paraId="4F36467C" w14:textId="77777777" w:rsidR="00C56C59" w:rsidRPr="006B53EF" w:rsidRDefault="00C56C59" w:rsidP="00EB1606">
            <w:pPr>
              <w:rPr>
                <w:rFonts w:ascii="Tahoma" w:hAnsi="Tahoma" w:cs="Tahoma"/>
                <w:sz w:val="20"/>
                <w:szCs w:val="20"/>
                <w:lang w:val="el-GR"/>
              </w:rPr>
            </w:pPr>
          </w:p>
          <w:p w14:paraId="703AE008"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(Σε περίπτωση απουσίας των  ανωτέρω  η προσφορά θα αποκλείεται άμεσα ως απαράδεκτη.)</w:t>
            </w:r>
          </w:p>
        </w:tc>
        <w:tc>
          <w:tcPr>
            <w:tcW w:w="1422" w:type="dxa"/>
            <w:tcBorders>
              <w:top w:val="single" w:sz="4" w:space="0" w:color="auto"/>
              <w:left w:val="nil"/>
              <w:bottom w:val="single" w:sz="4" w:space="0" w:color="auto"/>
              <w:right w:val="single" w:sz="8" w:space="0" w:color="auto"/>
            </w:tcBorders>
            <w:shd w:val="clear" w:color="auto" w:fill="auto"/>
            <w:noWrap/>
          </w:tcPr>
          <w:p w14:paraId="1DB17CB5" w14:textId="77777777" w:rsidR="00C56C59" w:rsidRPr="006B53EF" w:rsidRDefault="00C56C59" w:rsidP="00EB1606">
            <w:pPr>
              <w:rPr>
                <w:rFonts w:ascii="Tahoma" w:hAnsi="Tahoma" w:cs="Tahoma"/>
                <w:sz w:val="20"/>
                <w:szCs w:val="20"/>
              </w:rPr>
            </w:pPr>
            <w:r w:rsidRPr="006B53EF">
              <w:rPr>
                <w:rFonts w:ascii="Tahoma" w:hAnsi="Tahoma" w:cs="Tahoma"/>
                <w:sz w:val="20"/>
                <w:szCs w:val="20"/>
              </w:rPr>
              <w:t>ΝΑΙ</w:t>
            </w:r>
          </w:p>
        </w:tc>
        <w:tc>
          <w:tcPr>
            <w:tcW w:w="1480" w:type="dxa"/>
            <w:tcBorders>
              <w:top w:val="single" w:sz="4" w:space="0" w:color="auto"/>
              <w:left w:val="nil"/>
              <w:bottom w:val="single" w:sz="4" w:space="0" w:color="auto"/>
              <w:right w:val="single" w:sz="8" w:space="0" w:color="auto"/>
            </w:tcBorders>
            <w:shd w:val="clear" w:color="auto" w:fill="auto"/>
            <w:noWrap/>
            <w:vAlign w:val="center"/>
          </w:tcPr>
          <w:p w14:paraId="3D09F183" w14:textId="77777777" w:rsidR="00C56C59" w:rsidRPr="006B53EF" w:rsidRDefault="00C56C59" w:rsidP="00EB1606">
            <w:pPr>
              <w:rPr>
                <w:rFonts w:ascii="Tahoma" w:hAnsi="Tahoma" w:cs="Tahoma"/>
                <w:b/>
                <w:bCs/>
                <w:color w:val="000000"/>
                <w:sz w:val="20"/>
                <w:szCs w:val="20"/>
              </w:rPr>
            </w:pPr>
          </w:p>
        </w:tc>
        <w:tc>
          <w:tcPr>
            <w:tcW w:w="1974" w:type="dxa"/>
            <w:tcBorders>
              <w:top w:val="single" w:sz="4" w:space="0" w:color="auto"/>
              <w:left w:val="nil"/>
              <w:bottom w:val="single" w:sz="4" w:space="0" w:color="auto"/>
              <w:right w:val="single" w:sz="8" w:space="0" w:color="auto"/>
            </w:tcBorders>
            <w:shd w:val="clear" w:color="auto" w:fill="auto"/>
            <w:noWrap/>
            <w:vAlign w:val="center"/>
          </w:tcPr>
          <w:p w14:paraId="41830C8D" w14:textId="77777777" w:rsidR="00C56C59" w:rsidRPr="006B53EF" w:rsidRDefault="00C56C59" w:rsidP="00EB1606">
            <w:pPr>
              <w:rPr>
                <w:rFonts w:ascii="Tahoma" w:hAnsi="Tahoma" w:cs="Tahoma"/>
                <w:b/>
                <w:bCs/>
                <w:color w:val="000000"/>
                <w:sz w:val="20"/>
                <w:szCs w:val="20"/>
              </w:rPr>
            </w:pPr>
          </w:p>
        </w:tc>
      </w:tr>
      <w:tr w:rsidR="00C56C59" w:rsidRPr="006138A5" w14:paraId="1EA7F734" w14:textId="77777777" w:rsidTr="009A5E87">
        <w:trPr>
          <w:trHeight w:val="315"/>
        </w:trPr>
        <w:tc>
          <w:tcPr>
            <w:tcW w:w="725" w:type="dxa"/>
            <w:tcBorders>
              <w:top w:val="single" w:sz="4" w:space="0" w:color="auto"/>
              <w:left w:val="single" w:sz="8" w:space="0" w:color="auto"/>
              <w:bottom w:val="single" w:sz="8" w:space="0" w:color="auto"/>
              <w:right w:val="single" w:sz="8" w:space="0" w:color="auto"/>
            </w:tcBorders>
            <w:shd w:val="clear" w:color="auto" w:fill="D9D9D9" w:themeFill="background1" w:themeFillShade="D9"/>
            <w:noWrap/>
          </w:tcPr>
          <w:p w14:paraId="2422213B" w14:textId="358B898A" w:rsidR="00C56C59" w:rsidRPr="006B53EF" w:rsidRDefault="00C56C59" w:rsidP="00EB1606">
            <w:pPr>
              <w:jc w:val="center"/>
              <w:rPr>
                <w:rFonts w:ascii="Tahoma" w:hAnsi="Tahoma" w:cs="Tahoma"/>
                <w:b/>
                <w:bCs/>
                <w:sz w:val="20"/>
                <w:szCs w:val="20"/>
              </w:rPr>
            </w:pPr>
          </w:p>
        </w:tc>
        <w:tc>
          <w:tcPr>
            <w:tcW w:w="4259" w:type="dxa"/>
            <w:tcBorders>
              <w:top w:val="single" w:sz="4" w:space="0" w:color="auto"/>
              <w:left w:val="nil"/>
              <w:bottom w:val="single" w:sz="8" w:space="0" w:color="auto"/>
              <w:right w:val="single" w:sz="8" w:space="0" w:color="auto"/>
            </w:tcBorders>
            <w:shd w:val="clear" w:color="auto" w:fill="D9D9D9" w:themeFill="background1" w:themeFillShade="D9"/>
            <w:noWrap/>
          </w:tcPr>
          <w:p w14:paraId="4C6190E6" w14:textId="77777777" w:rsidR="00C56C59" w:rsidRPr="006B53EF" w:rsidRDefault="00C56C59" w:rsidP="00EB1606">
            <w:pPr>
              <w:rPr>
                <w:rFonts w:ascii="Tahoma" w:hAnsi="Tahoma" w:cs="Tahoma"/>
                <w:b/>
                <w:bCs/>
                <w:sz w:val="20"/>
                <w:szCs w:val="20"/>
              </w:rPr>
            </w:pPr>
            <w:r w:rsidRPr="006B53EF">
              <w:rPr>
                <w:rFonts w:ascii="Tahoma" w:hAnsi="Tahoma" w:cs="Tahoma"/>
                <w:b/>
                <w:bCs/>
                <w:sz w:val="20"/>
                <w:szCs w:val="20"/>
              </w:rPr>
              <w:t>Κουτί (Case)</w:t>
            </w:r>
          </w:p>
        </w:tc>
        <w:tc>
          <w:tcPr>
            <w:tcW w:w="1422" w:type="dxa"/>
            <w:tcBorders>
              <w:top w:val="single" w:sz="4" w:space="0" w:color="auto"/>
              <w:left w:val="nil"/>
              <w:bottom w:val="single" w:sz="8" w:space="0" w:color="auto"/>
              <w:right w:val="single" w:sz="8" w:space="0" w:color="auto"/>
            </w:tcBorders>
            <w:shd w:val="clear" w:color="auto" w:fill="D9D9D9" w:themeFill="background1" w:themeFillShade="D9"/>
            <w:noWrap/>
          </w:tcPr>
          <w:p w14:paraId="5600B7CC" w14:textId="77777777" w:rsidR="00C56C59" w:rsidRPr="006B53EF" w:rsidRDefault="00C56C59" w:rsidP="00EB1606">
            <w:pPr>
              <w:rPr>
                <w:rFonts w:ascii="Tahoma" w:hAnsi="Tahoma" w:cs="Tahoma"/>
                <w:b/>
                <w:bCs/>
                <w:sz w:val="20"/>
                <w:szCs w:val="20"/>
              </w:rPr>
            </w:pPr>
          </w:p>
        </w:tc>
        <w:tc>
          <w:tcPr>
            <w:tcW w:w="1480" w:type="dxa"/>
            <w:tcBorders>
              <w:top w:val="single" w:sz="4" w:space="0" w:color="auto"/>
              <w:left w:val="nil"/>
              <w:bottom w:val="single" w:sz="8" w:space="0" w:color="auto"/>
              <w:right w:val="single" w:sz="8" w:space="0" w:color="auto"/>
            </w:tcBorders>
            <w:shd w:val="clear" w:color="auto" w:fill="D9D9D9" w:themeFill="background1" w:themeFillShade="D9"/>
            <w:noWrap/>
          </w:tcPr>
          <w:p w14:paraId="7497EAB1" w14:textId="77777777" w:rsidR="00C56C59" w:rsidRPr="006B53EF" w:rsidRDefault="00C56C59" w:rsidP="00EB1606">
            <w:pPr>
              <w:rPr>
                <w:rFonts w:ascii="Tahoma" w:hAnsi="Tahoma" w:cs="Tahoma"/>
                <w:b/>
                <w:bCs/>
                <w:color w:val="000000"/>
                <w:sz w:val="20"/>
                <w:szCs w:val="20"/>
              </w:rPr>
            </w:pPr>
          </w:p>
        </w:tc>
        <w:tc>
          <w:tcPr>
            <w:tcW w:w="1974" w:type="dxa"/>
            <w:tcBorders>
              <w:top w:val="single" w:sz="4" w:space="0" w:color="auto"/>
              <w:left w:val="nil"/>
              <w:bottom w:val="single" w:sz="8" w:space="0" w:color="auto"/>
              <w:right w:val="single" w:sz="8" w:space="0" w:color="auto"/>
            </w:tcBorders>
            <w:shd w:val="clear" w:color="auto" w:fill="D9D9D9" w:themeFill="background1" w:themeFillShade="D9"/>
            <w:noWrap/>
          </w:tcPr>
          <w:p w14:paraId="0313837D" w14:textId="77777777" w:rsidR="00C56C59" w:rsidRPr="006B53EF" w:rsidRDefault="00C56C59" w:rsidP="00EB1606">
            <w:pPr>
              <w:rPr>
                <w:rFonts w:ascii="Tahoma" w:hAnsi="Tahoma" w:cs="Tahoma"/>
                <w:b/>
                <w:bCs/>
                <w:color w:val="000000"/>
                <w:sz w:val="20"/>
                <w:szCs w:val="20"/>
              </w:rPr>
            </w:pPr>
          </w:p>
        </w:tc>
      </w:tr>
      <w:tr w:rsidR="00C56C59" w:rsidRPr="006138A5" w14:paraId="58F2336C" w14:textId="77777777" w:rsidTr="009A5E87">
        <w:trPr>
          <w:trHeight w:val="315"/>
        </w:trPr>
        <w:tc>
          <w:tcPr>
            <w:tcW w:w="725" w:type="dxa"/>
            <w:tcBorders>
              <w:top w:val="single" w:sz="4" w:space="0" w:color="auto"/>
              <w:left w:val="single" w:sz="8" w:space="0" w:color="auto"/>
              <w:bottom w:val="single" w:sz="8" w:space="0" w:color="auto"/>
              <w:right w:val="single" w:sz="8" w:space="0" w:color="auto"/>
            </w:tcBorders>
            <w:shd w:val="clear" w:color="auto" w:fill="auto"/>
            <w:noWrap/>
          </w:tcPr>
          <w:p w14:paraId="2CC3407D" w14:textId="45285118" w:rsidR="00C56C59" w:rsidRPr="006B53EF" w:rsidRDefault="00C56C59" w:rsidP="00446527">
            <w:pPr>
              <w:pStyle w:val="aff0"/>
              <w:numPr>
                <w:ilvl w:val="0"/>
                <w:numId w:val="62"/>
              </w:numPr>
              <w:jc w:val="center"/>
              <w:rPr>
                <w:rFonts w:ascii="Tahoma" w:hAnsi="Tahoma" w:cs="Tahoma"/>
                <w:sz w:val="20"/>
                <w:szCs w:val="20"/>
              </w:rPr>
            </w:pPr>
          </w:p>
        </w:tc>
        <w:tc>
          <w:tcPr>
            <w:tcW w:w="4259" w:type="dxa"/>
            <w:tcBorders>
              <w:top w:val="single" w:sz="4" w:space="0" w:color="auto"/>
              <w:left w:val="nil"/>
              <w:bottom w:val="single" w:sz="8" w:space="0" w:color="auto"/>
              <w:right w:val="single" w:sz="8" w:space="0" w:color="auto"/>
            </w:tcBorders>
            <w:shd w:val="clear" w:color="auto" w:fill="auto"/>
            <w:noWrap/>
          </w:tcPr>
          <w:p w14:paraId="598DC789" w14:textId="77777777" w:rsidR="00C56C59" w:rsidRPr="006B53EF" w:rsidRDefault="00C56C59" w:rsidP="00EB1606">
            <w:pPr>
              <w:rPr>
                <w:rFonts w:ascii="Tahoma" w:hAnsi="Tahoma" w:cs="Tahoma"/>
                <w:sz w:val="20"/>
                <w:szCs w:val="20"/>
              </w:rPr>
            </w:pPr>
            <w:r w:rsidRPr="006B53EF">
              <w:rPr>
                <w:rFonts w:ascii="Tahoma" w:hAnsi="Tahoma" w:cs="Tahoma"/>
                <w:sz w:val="20"/>
                <w:szCs w:val="20"/>
              </w:rPr>
              <w:t>Τύπου micro, tiny, mini.</w:t>
            </w:r>
          </w:p>
        </w:tc>
        <w:tc>
          <w:tcPr>
            <w:tcW w:w="1422" w:type="dxa"/>
            <w:tcBorders>
              <w:top w:val="single" w:sz="4" w:space="0" w:color="auto"/>
              <w:left w:val="nil"/>
              <w:bottom w:val="single" w:sz="8" w:space="0" w:color="auto"/>
              <w:right w:val="single" w:sz="8" w:space="0" w:color="auto"/>
            </w:tcBorders>
            <w:shd w:val="clear" w:color="auto" w:fill="auto"/>
            <w:noWrap/>
          </w:tcPr>
          <w:p w14:paraId="2F2CC197" w14:textId="77777777" w:rsidR="00C56C59" w:rsidRPr="006B53EF" w:rsidRDefault="00C56C59" w:rsidP="00EB1606">
            <w:pPr>
              <w:rPr>
                <w:rFonts w:ascii="Tahoma" w:hAnsi="Tahoma" w:cs="Tahoma"/>
                <w:sz w:val="20"/>
                <w:szCs w:val="20"/>
              </w:rPr>
            </w:pPr>
            <w:r w:rsidRPr="006B53EF">
              <w:rPr>
                <w:rFonts w:ascii="Tahoma" w:hAnsi="Tahoma" w:cs="Tahoma"/>
                <w:sz w:val="20"/>
                <w:szCs w:val="20"/>
              </w:rPr>
              <w:t>ΝΑΙ</w:t>
            </w:r>
          </w:p>
        </w:tc>
        <w:tc>
          <w:tcPr>
            <w:tcW w:w="1480" w:type="dxa"/>
            <w:tcBorders>
              <w:top w:val="single" w:sz="4" w:space="0" w:color="auto"/>
              <w:left w:val="nil"/>
              <w:bottom w:val="single" w:sz="8" w:space="0" w:color="auto"/>
              <w:right w:val="single" w:sz="8" w:space="0" w:color="auto"/>
            </w:tcBorders>
            <w:shd w:val="clear" w:color="auto" w:fill="auto"/>
            <w:noWrap/>
          </w:tcPr>
          <w:p w14:paraId="630B8A21" w14:textId="77777777" w:rsidR="00C56C59" w:rsidRPr="006B53EF" w:rsidRDefault="00C56C59" w:rsidP="00EB1606">
            <w:pPr>
              <w:rPr>
                <w:rFonts w:ascii="Tahoma" w:hAnsi="Tahoma" w:cs="Tahoma"/>
                <w:b/>
                <w:bCs/>
                <w:color w:val="000000"/>
                <w:sz w:val="20"/>
                <w:szCs w:val="20"/>
              </w:rPr>
            </w:pPr>
          </w:p>
        </w:tc>
        <w:tc>
          <w:tcPr>
            <w:tcW w:w="1974" w:type="dxa"/>
            <w:tcBorders>
              <w:top w:val="single" w:sz="4" w:space="0" w:color="auto"/>
              <w:left w:val="nil"/>
              <w:bottom w:val="single" w:sz="8" w:space="0" w:color="auto"/>
              <w:right w:val="single" w:sz="8" w:space="0" w:color="auto"/>
            </w:tcBorders>
            <w:shd w:val="clear" w:color="auto" w:fill="auto"/>
            <w:noWrap/>
          </w:tcPr>
          <w:p w14:paraId="4CBF10BE" w14:textId="77777777" w:rsidR="00C56C59" w:rsidRPr="006B53EF" w:rsidRDefault="00C56C59" w:rsidP="00EB1606">
            <w:pPr>
              <w:rPr>
                <w:rFonts w:ascii="Tahoma" w:hAnsi="Tahoma" w:cs="Tahoma"/>
                <w:b/>
                <w:bCs/>
                <w:color w:val="000000"/>
                <w:sz w:val="20"/>
                <w:szCs w:val="20"/>
              </w:rPr>
            </w:pPr>
          </w:p>
        </w:tc>
      </w:tr>
      <w:tr w:rsidR="00C56C59" w:rsidRPr="006138A5" w14:paraId="7FCD4BDA" w14:textId="77777777" w:rsidTr="009A5E87">
        <w:trPr>
          <w:trHeight w:val="315"/>
        </w:trPr>
        <w:tc>
          <w:tcPr>
            <w:tcW w:w="725" w:type="dxa"/>
            <w:tcBorders>
              <w:top w:val="single" w:sz="4" w:space="0" w:color="auto"/>
              <w:left w:val="single" w:sz="8" w:space="0" w:color="auto"/>
              <w:bottom w:val="single" w:sz="8" w:space="0" w:color="auto"/>
              <w:right w:val="single" w:sz="8" w:space="0" w:color="auto"/>
            </w:tcBorders>
            <w:shd w:val="clear" w:color="auto" w:fill="auto"/>
            <w:noWrap/>
          </w:tcPr>
          <w:p w14:paraId="5EAB8D60" w14:textId="36BBD704" w:rsidR="00C56C59" w:rsidRPr="006B53EF" w:rsidRDefault="00C56C59" w:rsidP="00446527">
            <w:pPr>
              <w:pStyle w:val="aff0"/>
              <w:numPr>
                <w:ilvl w:val="0"/>
                <w:numId w:val="62"/>
              </w:numPr>
              <w:jc w:val="center"/>
              <w:rPr>
                <w:rFonts w:ascii="Tahoma" w:hAnsi="Tahoma" w:cs="Tahoma"/>
                <w:sz w:val="20"/>
                <w:szCs w:val="20"/>
              </w:rPr>
            </w:pPr>
          </w:p>
        </w:tc>
        <w:tc>
          <w:tcPr>
            <w:tcW w:w="4259" w:type="dxa"/>
            <w:tcBorders>
              <w:top w:val="single" w:sz="4" w:space="0" w:color="auto"/>
              <w:left w:val="nil"/>
              <w:bottom w:val="single" w:sz="8" w:space="0" w:color="auto"/>
              <w:right w:val="single" w:sz="8" w:space="0" w:color="auto"/>
            </w:tcBorders>
            <w:shd w:val="clear" w:color="auto" w:fill="auto"/>
            <w:noWrap/>
          </w:tcPr>
          <w:p w14:paraId="765B7F3A"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 xml:space="preserve">Να περιλαμβάνεται βάση για την κάθετη τοποθέτηση του </w:t>
            </w:r>
            <w:r w:rsidRPr="006B53EF">
              <w:rPr>
                <w:rFonts w:ascii="Tahoma" w:hAnsi="Tahoma" w:cs="Tahoma"/>
                <w:sz w:val="20"/>
                <w:szCs w:val="20"/>
              </w:rPr>
              <w:t>Thin</w:t>
            </w:r>
            <w:r w:rsidRPr="006B53EF">
              <w:rPr>
                <w:rFonts w:ascii="Tahoma" w:hAnsi="Tahoma" w:cs="Tahoma"/>
                <w:sz w:val="20"/>
                <w:szCs w:val="20"/>
                <w:lang w:val="el-GR"/>
              </w:rPr>
              <w:t xml:space="preserve"> </w:t>
            </w:r>
            <w:r w:rsidRPr="006B53EF">
              <w:rPr>
                <w:rFonts w:ascii="Tahoma" w:hAnsi="Tahoma" w:cs="Tahoma"/>
                <w:sz w:val="20"/>
                <w:szCs w:val="20"/>
              </w:rPr>
              <w:t>Client</w:t>
            </w:r>
          </w:p>
        </w:tc>
        <w:tc>
          <w:tcPr>
            <w:tcW w:w="1422" w:type="dxa"/>
            <w:tcBorders>
              <w:top w:val="single" w:sz="4" w:space="0" w:color="auto"/>
              <w:left w:val="nil"/>
              <w:bottom w:val="single" w:sz="8" w:space="0" w:color="auto"/>
              <w:right w:val="single" w:sz="8" w:space="0" w:color="auto"/>
            </w:tcBorders>
            <w:shd w:val="clear" w:color="auto" w:fill="auto"/>
            <w:noWrap/>
          </w:tcPr>
          <w:p w14:paraId="2F2CCEBB" w14:textId="77777777" w:rsidR="00C56C59" w:rsidRPr="006B53EF" w:rsidRDefault="00C56C59" w:rsidP="00EB1606">
            <w:pPr>
              <w:rPr>
                <w:rFonts w:ascii="Tahoma" w:hAnsi="Tahoma" w:cs="Tahoma"/>
                <w:sz w:val="20"/>
                <w:szCs w:val="20"/>
              </w:rPr>
            </w:pPr>
            <w:r w:rsidRPr="006B53EF">
              <w:rPr>
                <w:rFonts w:ascii="Tahoma" w:hAnsi="Tahoma" w:cs="Tahoma"/>
                <w:sz w:val="20"/>
                <w:szCs w:val="20"/>
              </w:rPr>
              <w:t>ΝΑΙ</w:t>
            </w:r>
          </w:p>
        </w:tc>
        <w:tc>
          <w:tcPr>
            <w:tcW w:w="1480" w:type="dxa"/>
            <w:tcBorders>
              <w:top w:val="single" w:sz="4" w:space="0" w:color="auto"/>
              <w:left w:val="nil"/>
              <w:bottom w:val="single" w:sz="8" w:space="0" w:color="auto"/>
              <w:right w:val="single" w:sz="8" w:space="0" w:color="auto"/>
            </w:tcBorders>
            <w:shd w:val="clear" w:color="auto" w:fill="auto"/>
            <w:noWrap/>
          </w:tcPr>
          <w:p w14:paraId="65039CBF" w14:textId="77777777" w:rsidR="00C56C59" w:rsidRPr="006B53EF" w:rsidRDefault="00C56C59" w:rsidP="00EB1606">
            <w:pPr>
              <w:rPr>
                <w:rFonts w:ascii="Tahoma" w:hAnsi="Tahoma" w:cs="Tahoma"/>
                <w:b/>
                <w:bCs/>
                <w:color w:val="000000"/>
                <w:sz w:val="20"/>
                <w:szCs w:val="20"/>
              </w:rPr>
            </w:pPr>
          </w:p>
        </w:tc>
        <w:tc>
          <w:tcPr>
            <w:tcW w:w="1974" w:type="dxa"/>
            <w:tcBorders>
              <w:top w:val="single" w:sz="4" w:space="0" w:color="auto"/>
              <w:left w:val="nil"/>
              <w:bottom w:val="single" w:sz="8" w:space="0" w:color="auto"/>
              <w:right w:val="single" w:sz="8" w:space="0" w:color="auto"/>
            </w:tcBorders>
            <w:shd w:val="clear" w:color="auto" w:fill="auto"/>
            <w:noWrap/>
          </w:tcPr>
          <w:p w14:paraId="56A129CC" w14:textId="77777777" w:rsidR="00C56C59" w:rsidRPr="006B53EF" w:rsidRDefault="00C56C59" w:rsidP="00EB1606">
            <w:pPr>
              <w:rPr>
                <w:rFonts w:ascii="Tahoma" w:hAnsi="Tahoma" w:cs="Tahoma"/>
                <w:b/>
                <w:bCs/>
                <w:color w:val="000000"/>
                <w:sz w:val="20"/>
                <w:szCs w:val="20"/>
              </w:rPr>
            </w:pPr>
          </w:p>
        </w:tc>
      </w:tr>
      <w:tr w:rsidR="00C56C59" w:rsidRPr="006138A5" w14:paraId="0C573155" w14:textId="77777777" w:rsidTr="009A5E87">
        <w:trPr>
          <w:trHeight w:val="315"/>
        </w:trPr>
        <w:tc>
          <w:tcPr>
            <w:tcW w:w="725" w:type="dxa"/>
            <w:tcBorders>
              <w:top w:val="single" w:sz="4" w:space="0" w:color="auto"/>
              <w:left w:val="single" w:sz="8" w:space="0" w:color="auto"/>
              <w:bottom w:val="single" w:sz="4" w:space="0" w:color="auto"/>
              <w:right w:val="single" w:sz="8" w:space="0" w:color="auto"/>
            </w:tcBorders>
            <w:shd w:val="clear" w:color="auto" w:fill="auto"/>
            <w:noWrap/>
          </w:tcPr>
          <w:p w14:paraId="01E3D4BF" w14:textId="5F34915D" w:rsidR="00C56C59" w:rsidRPr="006B53EF" w:rsidRDefault="00C56C59" w:rsidP="00446527">
            <w:pPr>
              <w:pStyle w:val="aff0"/>
              <w:numPr>
                <w:ilvl w:val="0"/>
                <w:numId w:val="62"/>
              </w:numPr>
              <w:jc w:val="center"/>
              <w:rPr>
                <w:rFonts w:ascii="Tahoma" w:hAnsi="Tahoma" w:cs="Tahoma"/>
                <w:sz w:val="20"/>
                <w:szCs w:val="20"/>
              </w:rPr>
            </w:pPr>
          </w:p>
        </w:tc>
        <w:tc>
          <w:tcPr>
            <w:tcW w:w="4259" w:type="dxa"/>
            <w:tcBorders>
              <w:top w:val="single" w:sz="4" w:space="0" w:color="auto"/>
              <w:left w:val="nil"/>
              <w:bottom w:val="single" w:sz="4" w:space="0" w:color="auto"/>
              <w:right w:val="single" w:sz="8" w:space="0" w:color="auto"/>
            </w:tcBorders>
            <w:shd w:val="clear" w:color="auto" w:fill="auto"/>
            <w:noWrap/>
          </w:tcPr>
          <w:p w14:paraId="1C656241"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Τουλάχιστον τις ακόλουθες υποδοχές στην πρόσοψη της θήκης</w:t>
            </w:r>
          </w:p>
        </w:tc>
        <w:tc>
          <w:tcPr>
            <w:tcW w:w="1422" w:type="dxa"/>
            <w:tcBorders>
              <w:top w:val="single" w:sz="4" w:space="0" w:color="auto"/>
              <w:left w:val="nil"/>
              <w:bottom w:val="single" w:sz="4" w:space="0" w:color="auto"/>
              <w:right w:val="single" w:sz="8" w:space="0" w:color="auto"/>
            </w:tcBorders>
            <w:shd w:val="clear" w:color="auto" w:fill="auto"/>
            <w:noWrap/>
          </w:tcPr>
          <w:p w14:paraId="78771A4C" w14:textId="77777777" w:rsidR="00C56C59" w:rsidRPr="006B53EF" w:rsidRDefault="00C56C59" w:rsidP="00EB1606">
            <w:pPr>
              <w:ind w:left="-50"/>
              <w:jc w:val="center"/>
              <w:rPr>
                <w:rFonts w:ascii="Tahoma" w:hAnsi="Tahoma" w:cs="Tahoma"/>
                <w:sz w:val="20"/>
                <w:szCs w:val="20"/>
              </w:rPr>
            </w:pPr>
            <w:r w:rsidRPr="006B53EF">
              <w:rPr>
                <w:rFonts w:ascii="Tahoma" w:hAnsi="Tahoma" w:cs="Tahoma"/>
                <w:sz w:val="20"/>
                <w:szCs w:val="20"/>
              </w:rPr>
              <w:t>≥ 1 x USB 3.2 Gen 1</w:t>
            </w:r>
          </w:p>
          <w:p w14:paraId="0C38DFC8" w14:textId="77777777" w:rsidR="00C56C59" w:rsidRPr="006B53EF" w:rsidRDefault="00C56C59" w:rsidP="00EB1606">
            <w:pPr>
              <w:ind w:left="-50"/>
              <w:jc w:val="center"/>
              <w:rPr>
                <w:rFonts w:ascii="Tahoma" w:hAnsi="Tahoma" w:cs="Tahoma"/>
                <w:sz w:val="20"/>
                <w:szCs w:val="20"/>
              </w:rPr>
            </w:pPr>
            <w:r w:rsidRPr="006B53EF">
              <w:rPr>
                <w:rFonts w:ascii="Tahoma" w:hAnsi="Tahoma" w:cs="Tahoma"/>
                <w:sz w:val="20"/>
                <w:szCs w:val="20"/>
              </w:rPr>
              <w:t>≥ 1 x USB 2.0 port</w:t>
            </w:r>
          </w:p>
          <w:p w14:paraId="7CEDAD08" w14:textId="77777777" w:rsidR="00C56C59" w:rsidRPr="006B53EF" w:rsidRDefault="00C56C59" w:rsidP="00EB1606">
            <w:pPr>
              <w:rPr>
                <w:rFonts w:ascii="Tahoma" w:hAnsi="Tahoma" w:cs="Tahoma"/>
                <w:sz w:val="20"/>
                <w:szCs w:val="20"/>
              </w:rPr>
            </w:pPr>
            <w:r w:rsidRPr="006B53EF">
              <w:rPr>
                <w:rFonts w:ascii="Tahoma" w:hAnsi="Tahoma" w:cs="Tahoma"/>
                <w:sz w:val="20"/>
                <w:szCs w:val="20"/>
              </w:rPr>
              <w:t>≥ 1 x Universal audio jack</w:t>
            </w:r>
          </w:p>
        </w:tc>
        <w:tc>
          <w:tcPr>
            <w:tcW w:w="1480" w:type="dxa"/>
            <w:tcBorders>
              <w:top w:val="single" w:sz="4" w:space="0" w:color="auto"/>
              <w:left w:val="nil"/>
              <w:bottom w:val="single" w:sz="4" w:space="0" w:color="auto"/>
              <w:right w:val="single" w:sz="8" w:space="0" w:color="auto"/>
            </w:tcBorders>
            <w:shd w:val="clear" w:color="auto" w:fill="auto"/>
            <w:noWrap/>
          </w:tcPr>
          <w:p w14:paraId="451400A5" w14:textId="77777777" w:rsidR="00C56C59" w:rsidRPr="006B53EF" w:rsidRDefault="00C56C59" w:rsidP="00EB1606">
            <w:pPr>
              <w:rPr>
                <w:rFonts w:ascii="Tahoma" w:hAnsi="Tahoma" w:cs="Tahoma"/>
                <w:b/>
                <w:bCs/>
                <w:color w:val="000000"/>
                <w:sz w:val="20"/>
                <w:szCs w:val="20"/>
              </w:rPr>
            </w:pPr>
          </w:p>
        </w:tc>
        <w:tc>
          <w:tcPr>
            <w:tcW w:w="1974" w:type="dxa"/>
            <w:tcBorders>
              <w:top w:val="single" w:sz="4" w:space="0" w:color="auto"/>
              <w:left w:val="nil"/>
              <w:bottom w:val="single" w:sz="4" w:space="0" w:color="auto"/>
              <w:right w:val="single" w:sz="8" w:space="0" w:color="auto"/>
            </w:tcBorders>
            <w:shd w:val="clear" w:color="auto" w:fill="auto"/>
            <w:noWrap/>
          </w:tcPr>
          <w:p w14:paraId="2B6993C8" w14:textId="77777777" w:rsidR="00C56C59" w:rsidRPr="006B53EF" w:rsidRDefault="00C56C59" w:rsidP="00EB1606">
            <w:pPr>
              <w:rPr>
                <w:rFonts w:ascii="Tahoma" w:hAnsi="Tahoma" w:cs="Tahoma"/>
                <w:b/>
                <w:bCs/>
                <w:color w:val="000000"/>
                <w:sz w:val="20"/>
                <w:szCs w:val="20"/>
              </w:rPr>
            </w:pPr>
          </w:p>
        </w:tc>
      </w:tr>
      <w:tr w:rsidR="00C56C59" w:rsidRPr="006138A5" w14:paraId="6A3404CF" w14:textId="77777777" w:rsidTr="009A5E87">
        <w:trPr>
          <w:trHeight w:val="315"/>
        </w:trPr>
        <w:tc>
          <w:tcPr>
            <w:tcW w:w="725" w:type="dxa"/>
            <w:tcBorders>
              <w:top w:val="single" w:sz="4" w:space="0" w:color="auto"/>
              <w:left w:val="single" w:sz="8" w:space="0" w:color="auto"/>
              <w:bottom w:val="single" w:sz="4" w:space="0" w:color="auto"/>
              <w:right w:val="single" w:sz="8" w:space="0" w:color="auto"/>
            </w:tcBorders>
            <w:shd w:val="clear" w:color="auto" w:fill="D9D9D9" w:themeFill="background1" w:themeFillShade="D9"/>
            <w:noWrap/>
          </w:tcPr>
          <w:p w14:paraId="080C3CE9" w14:textId="2846A6F6" w:rsidR="00C56C59" w:rsidRPr="006B53EF" w:rsidRDefault="00C56C59" w:rsidP="00EB1606">
            <w:pPr>
              <w:jc w:val="center"/>
              <w:rPr>
                <w:rFonts w:ascii="Tahoma" w:hAnsi="Tahoma" w:cs="Tahoma"/>
                <w:b/>
                <w:bCs/>
                <w:sz w:val="20"/>
                <w:szCs w:val="20"/>
              </w:rPr>
            </w:pPr>
          </w:p>
        </w:tc>
        <w:tc>
          <w:tcPr>
            <w:tcW w:w="4259" w:type="dxa"/>
            <w:tcBorders>
              <w:top w:val="single" w:sz="4" w:space="0" w:color="auto"/>
              <w:left w:val="nil"/>
              <w:bottom w:val="single" w:sz="4" w:space="0" w:color="auto"/>
              <w:right w:val="single" w:sz="8" w:space="0" w:color="auto"/>
            </w:tcBorders>
            <w:shd w:val="clear" w:color="auto" w:fill="D9D9D9" w:themeFill="background1" w:themeFillShade="D9"/>
            <w:noWrap/>
          </w:tcPr>
          <w:p w14:paraId="58895E81" w14:textId="77777777" w:rsidR="00C56C59" w:rsidRPr="006B53EF" w:rsidRDefault="00C56C59" w:rsidP="00EB1606">
            <w:pPr>
              <w:rPr>
                <w:rFonts w:ascii="Tahoma" w:hAnsi="Tahoma" w:cs="Tahoma"/>
                <w:b/>
                <w:bCs/>
                <w:sz w:val="20"/>
                <w:szCs w:val="20"/>
                <w:lang w:val="el-GR"/>
              </w:rPr>
            </w:pPr>
            <w:r w:rsidRPr="006B53EF">
              <w:rPr>
                <w:rFonts w:ascii="Tahoma" w:hAnsi="Tahoma" w:cs="Tahoma"/>
                <w:b/>
                <w:bCs/>
                <w:sz w:val="20"/>
                <w:szCs w:val="20"/>
              </w:rPr>
              <w:t>Επεξεργαστής (CPU)</w:t>
            </w:r>
          </w:p>
        </w:tc>
        <w:tc>
          <w:tcPr>
            <w:tcW w:w="1422" w:type="dxa"/>
            <w:tcBorders>
              <w:top w:val="single" w:sz="4" w:space="0" w:color="auto"/>
              <w:left w:val="nil"/>
              <w:bottom w:val="single" w:sz="4" w:space="0" w:color="auto"/>
              <w:right w:val="single" w:sz="8" w:space="0" w:color="auto"/>
            </w:tcBorders>
            <w:shd w:val="clear" w:color="auto" w:fill="D9D9D9" w:themeFill="background1" w:themeFillShade="D9"/>
            <w:noWrap/>
          </w:tcPr>
          <w:p w14:paraId="28FB6CFB" w14:textId="77777777" w:rsidR="00C56C59" w:rsidRPr="006B53EF" w:rsidRDefault="00C56C59" w:rsidP="00EB1606">
            <w:pPr>
              <w:ind w:left="-50"/>
              <w:jc w:val="center"/>
              <w:rPr>
                <w:rFonts w:ascii="Tahoma" w:hAnsi="Tahoma" w:cs="Tahoma"/>
                <w:b/>
                <w:bCs/>
                <w:sz w:val="20"/>
                <w:szCs w:val="20"/>
              </w:rPr>
            </w:pPr>
          </w:p>
        </w:tc>
        <w:tc>
          <w:tcPr>
            <w:tcW w:w="1480" w:type="dxa"/>
            <w:tcBorders>
              <w:top w:val="single" w:sz="4" w:space="0" w:color="auto"/>
              <w:left w:val="nil"/>
              <w:bottom w:val="single" w:sz="4" w:space="0" w:color="auto"/>
              <w:right w:val="single" w:sz="8" w:space="0" w:color="auto"/>
            </w:tcBorders>
            <w:shd w:val="clear" w:color="auto" w:fill="D9D9D9" w:themeFill="background1" w:themeFillShade="D9"/>
            <w:noWrap/>
          </w:tcPr>
          <w:p w14:paraId="5090A529" w14:textId="77777777" w:rsidR="00C56C59" w:rsidRPr="006B53EF" w:rsidRDefault="00C56C59" w:rsidP="00EB1606">
            <w:pPr>
              <w:rPr>
                <w:rFonts w:ascii="Tahoma" w:hAnsi="Tahoma" w:cs="Tahoma"/>
                <w:b/>
                <w:bCs/>
                <w:color w:val="000000"/>
                <w:sz w:val="20"/>
                <w:szCs w:val="20"/>
              </w:rPr>
            </w:pPr>
          </w:p>
        </w:tc>
        <w:tc>
          <w:tcPr>
            <w:tcW w:w="1974" w:type="dxa"/>
            <w:tcBorders>
              <w:top w:val="single" w:sz="4" w:space="0" w:color="auto"/>
              <w:left w:val="nil"/>
              <w:bottom w:val="single" w:sz="4" w:space="0" w:color="auto"/>
              <w:right w:val="single" w:sz="8" w:space="0" w:color="auto"/>
            </w:tcBorders>
            <w:shd w:val="clear" w:color="auto" w:fill="D9D9D9" w:themeFill="background1" w:themeFillShade="D9"/>
            <w:noWrap/>
          </w:tcPr>
          <w:p w14:paraId="581CF6C7" w14:textId="77777777" w:rsidR="00C56C59" w:rsidRPr="006B53EF" w:rsidRDefault="00C56C59" w:rsidP="00EB1606">
            <w:pPr>
              <w:rPr>
                <w:rFonts w:ascii="Tahoma" w:hAnsi="Tahoma" w:cs="Tahoma"/>
                <w:b/>
                <w:bCs/>
                <w:color w:val="000000"/>
                <w:sz w:val="20"/>
                <w:szCs w:val="20"/>
              </w:rPr>
            </w:pPr>
          </w:p>
        </w:tc>
      </w:tr>
      <w:tr w:rsidR="00C56C59" w:rsidRPr="006138A5" w14:paraId="0C0C5AAE" w14:textId="77777777" w:rsidTr="009A5E87">
        <w:trPr>
          <w:trHeight w:val="315"/>
        </w:trPr>
        <w:tc>
          <w:tcPr>
            <w:tcW w:w="725" w:type="dxa"/>
            <w:tcBorders>
              <w:top w:val="single" w:sz="4" w:space="0" w:color="auto"/>
              <w:left w:val="single" w:sz="8" w:space="0" w:color="auto"/>
              <w:bottom w:val="single" w:sz="8" w:space="0" w:color="auto"/>
              <w:right w:val="single" w:sz="8" w:space="0" w:color="auto"/>
            </w:tcBorders>
            <w:shd w:val="clear" w:color="auto" w:fill="auto"/>
            <w:noWrap/>
          </w:tcPr>
          <w:p w14:paraId="68A97534" w14:textId="4162BC3D" w:rsidR="00C56C59" w:rsidRPr="006B53EF" w:rsidRDefault="00C56C59" w:rsidP="00446527">
            <w:pPr>
              <w:pStyle w:val="aff0"/>
              <w:numPr>
                <w:ilvl w:val="0"/>
                <w:numId w:val="62"/>
              </w:numPr>
              <w:jc w:val="center"/>
              <w:rPr>
                <w:rFonts w:ascii="Tahoma" w:hAnsi="Tahoma" w:cs="Tahoma"/>
                <w:sz w:val="20"/>
                <w:szCs w:val="20"/>
              </w:rPr>
            </w:pPr>
          </w:p>
        </w:tc>
        <w:tc>
          <w:tcPr>
            <w:tcW w:w="4259" w:type="dxa"/>
            <w:tcBorders>
              <w:top w:val="single" w:sz="4" w:space="0" w:color="auto"/>
              <w:left w:val="nil"/>
              <w:bottom w:val="single" w:sz="8" w:space="0" w:color="auto"/>
              <w:right w:val="single" w:sz="8" w:space="0" w:color="auto"/>
            </w:tcBorders>
            <w:shd w:val="clear" w:color="auto" w:fill="auto"/>
            <w:noWrap/>
          </w:tcPr>
          <w:p w14:paraId="48023D55"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 xml:space="preserve">Να προσφερθεί με επεξεργαστή </w:t>
            </w:r>
            <w:r w:rsidRPr="006B53EF">
              <w:rPr>
                <w:rFonts w:ascii="Tahoma" w:hAnsi="Tahoma" w:cs="Tahoma"/>
                <w:sz w:val="20"/>
                <w:szCs w:val="20"/>
              </w:rPr>
              <w:t>Intel</w:t>
            </w:r>
            <w:r w:rsidRPr="006B53EF">
              <w:rPr>
                <w:rFonts w:ascii="Tahoma" w:hAnsi="Tahoma" w:cs="Tahoma"/>
                <w:sz w:val="20"/>
                <w:szCs w:val="20"/>
                <w:lang w:val="el-GR"/>
              </w:rPr>
              <w:t xml:space="preserve"> </w:t>
            </w:r>
            <w:r w:rsidRPr="006B53EF">
              <w:rPr>
                <w:rFonts w:ascii="Tahoma" w:hAnsi="Tahoma" w:cs="Tahoma"/>
                <w:sz w:val="20"/>
                <w:szCs w:val="20"/>
              </w:rPr>
              <w:t>Pentium</w:t>
            </w:r>
            <w:r w:rsidRPr="006B53EF">
              <w:rPr>
                <w:rFonts w:ascii="Tahoma" w:hAnsi="Tahoma" w:cs="Tahoma"/>
                <w:sz w:val="20"/>
                <w:szCs w:val="20"/>
                <w:lang w:val="el-GR"/>
              </w:rPr>
              <w:t xml:space="preserve"> </w:t>
            </w:r>
            <w:r w:rsidRPr="006B53EF">
              <w:rPr>
                <w:rFonts w:ascii="Tahoma" w:hAnsi="Tahoma" w:cs="Tahoma"/>
                <w:sz w:val="20"/>
                <w:szCs w:val="20"/>
              </w:rPr>
              <w:t>CPU</w:t>
            </w:r>
            <w:r w:rsidRPr="006B53EF">
              <w:rPr>
                <w:rFonts w:ascii="Tahoma" w:hAnsi="Tahoma" w:cs="Tahoma"/>
                <w:sz w:val="20"/>
                <w:szCs w:val="20"/>
                <w:lang w:val="el-GR"/>
              </w:rPr>
              <w:t xml:space="preserve"> </w:t>
            </w:r>
            <w:r w:rsidRPr="006B53EF">
              <w:rPr>
                <w:rFonts w:ascii="Tahoma" w:hAnsi="Tahoma" w:cs="Tahoma"/>
                <w:sz w:val="20"/>
                <w:szCs w:val="20"/>
              </w:rPr>
              <w:t>N</w:t>
            </w:r>
            <w:r w:rsidRPr="006B53EF">
              <w:rPr>
                <w:rFonts w:ascii="Tahoma" w:hAnsi="Tahoma" w:cs="Tahoma"/>
                <w:sz w:val="20"/>
                <w:szCs w:val="20"/>
                <w:lang w:val="el-GR"/>
              </w:rPr>
              <w:t>6005 ή ανώτερο</w:t>
            </w:r>
          </w:p>
        </w:tc>
        <w:tc>
          <w:tcPr>
            <w:tcW w:w="1422" w:type="dxa"/>
            <w:tcBorders>
              <w:top w:val="single" w:sz="4" w:space="0" w:color="auto"/>
              <w:left w:val="nil"/>
              <w:bottom w:val="single" w:sz="8" w:space="0" w:color="auto"/>
              <w:right w:val="single" w:sz="8" w:space="0" w:color="auto"/>
            </w:tcBorders>
            <w:shd w:val="clear" w:color="auto" w:fill="auto"/>
            <w:noWrap/>
          </w:tcPr>
          <w:p w14:paraId="18F7BFDF" w14:textId="77777777" w:rsidR="00C56C59" w:rsidRPr="006B53EF" w:rsidRDefault="00C56C59" w:rsidP="00EB1606">
            <w:pPr>
              <w:ind w:left="-50"/>
              <w:jc w:val="center"/>
              <w:rPr>
                <w:rFonts w:ascii="Tahoma" w:hAnsi="Tahoma" w:cs="Tahoma"/>
                <w:sz w:val="20"/>
                <w:szCs w:val="20"/>
              </w:rPr>
            </w:pPr>
            <w:r w:rsidRPr="006B53EF">
              <w:rPr>
                <w:rFonts w:ascii="Tahoma" w:hAnsi="Tahoma" w:cs="Tahoma"/>
                <w:sz w:val="20"/>
                <w:szCs w:val="20"/>
              </w:rPr>
              <w:t>ΝΑΙ</w:t>
            </w:r>
          </w:p>
        </w:tc>
        <w:tc>
          <w:tcPr>
            <w:tcW w:w="1480" w:type="dxa"/>
            <w:tcBorders>
              <w:top w:val="single" w:sz="4" w:space="0" w:color="auto"/>
              <w:left w:val="nil"/>
              <w:bottom w:val="single" w:sz="8" w:space="0" w:color="auto"/>
              <w:right w:val="single" w:sz="8" w:space="0" w:color="auto"/>
            </w:tcBorders>
            <w:shd w:val="clear" w:color="auto" w:fill="auto"/>
            <w:noWrap/>
          </w:tcPr>
          <w:p w14:paraId="73888741" w14:textId="77777777" w:rsidR="00C56C59" w:rsidRPr="006B53EF" w:rsidRDefault="00C56C59" w:rsidP="00EB1606">
            <w:pPr>
              <w:rPr>
                <w:rFonts w:ascii="Tahoma" w:hAnsi="Tahoma" w:cs="Tahoma"/>
                <w:b/>
                <w:bCs/>
                <w:color w:val="000000"/>
                <w:sz w:val="20"/>
                <w:szCs w:val="20"/>
              </w:rPr>
            </w:pPr>
          </w:p>
        </w:tc>
        <w:tc>
          <w:tcPr>
            <w:tcW w:w="1974" w:type="dxa"/>
            <w:tcBorders>
              <w:top w:val="single" w:sz="4" w:space="0" w:color="auto"/>
              <w:left w:val="nil"/>
              <w:bottom w:val="single" w:sz="8" w:space="0" w:color="auto"/>
              <w:right w:val="single" w:sz="8" w:space="0" w:color="auto"/>
            </w:tcBorders>
            <w:shd w:val="clear" w:color="auto" w:fill="auto"/>
            <w:noWrap/>
          </w:tcPr>
          <w:p w14:paraId="57B9C01F" w14:textId="77777777" w:rsidR="00C56C59" w:rsidRPr="006B53EF" w:rsidRDefault="00C56C59" w:rsidP="00EB1606">
            <w:pPr>
              <w:rPr>
                <w:rFonts w:ascii="Tahoma" w:hAnsi="Tahoma" w:cs="Tahoma"/>
                <w:b/>
                <w:bCs/>
                <w:color w:val="000000"/>
                <w:sz w:val="20"/>
                <w:szCs w:val="20"/>
              </w:rPr>
            </w:pPr>
          </w:p>
        </w:tc>
      </w:tr>
      <w:tr w:rsidR="00C56C59" w:rsidRPr="006138A5" w14:paraId="3AA08AA0" w14:textId="77777777" w:rsidTr="009A5E87">
        <w:trPr>
          <w:trHeight w:val="315"/>
        </w:trPr>
        <w:tc>
          <w:tcPr>
            <w:tcW w:w="725" w:type="dxa"/>
            <w:tcBorders>
              <w:top w:val="single" w:sz="4" w:space="0" w:color="auto"/>
              <w:left w:val="single" w:sz="8" w:space="0" w:color="auto"/>
              <w:bottom w:val="single" w:sz="8" w:space="0" w:color="auto"/>
              <w:right w:val="single" w:sz="8" w:space="0" w:color="auto"/>
            </w:tcBorders>
            <w:shd w:val="clear" w:color="auto" w:fill="auto"/>
            <w:noWrap/>
          </w:tcPr>
          <w:p w14:paraId="50FF6A86" w14:textId="03DC38D8" w:rsidR="00C56C59" w:rsidRPr="006B53EF" w:rsidRDefault="00C56C59" w:rsidP="00446527">
            <w:pPr>
              <w:pStyle w:val="aff0"/>
              <w:numPr>
                <w:ilvl w:val="0"/>
                <w:numId w:val="62"/>
              </w:numPr>
              <w:jc w:val="center"/>
              <w:rPr>
                <w:rFonts w:ascii="Tahoma" w:hAnsi="Tahoma" w:cs="Tahoma"/>
                <w:sz w:val="20"/>
                <w:szCs w:val="20"/>
              </w:rPr>
            </w:pPr>
          </w:p>
        </w:tc>
        <w:tc>
          <w:tcPr>
            <w:tcW w:w="4259" w:type="dxa"/>
            <w:tcBorders>
              <w:top w:val="single" w:sz="4" w:space="0" w:color="auto"/>
              <w:left w:val="nil"/>
              <w:bottom w:val="single" w:sz="8" w:space="0" w:color="auto"/>
              <w:right w:val="single" w:sz="8" w:space="0" w:color="auto"/>
            </w:tcBorders>
            <w:shd w:val="clear" w:color="auto" w:fill="auto"/>
            <w:noWrap/>
          </w:tcPr>
          <w:p w14:paraId="71A6820D" w14:textId="77777777" w:rsidR="00C56C59" w:rsidRPr="006B53EF" w:rsidRDefault="00C56C59" w:rsidP="00EB1606">
            <w:pPr>
              <w:rPr>
                <w:rFonts w:ascii="Tahoma" w:hAnsi="Tahoma" w:cs="Tahoma"/>
                <w:sz w:val="20"/>
                <w:szCs w:val="20"/>
              </w:rPr>
            </w:pPr>
            <w:r w:rsidRPr="006B53EF">
              <w:rPr>
                <w:rFonts w:ascii="Tahoma" w:hAnsi="Tahoma" w:cs="Tahoma"/>
                <w:sz w:val="20"/>
                <w:szCs w:val="20"/>
              </w:rPr>
              <w:t>Αριθμός πυρήνων επεξεργαστή</w:t>
            </w:r>
          </w:p>
        </w:tc>
        <w:tc>
          <w:tcPr>
            <w:tcW w:w="1422" w:type="dxa"/>
            <w:tcBorders>
              <w:top w:val="single" w:sz="4" w:space="0" w:color="auto"/>
              <w:left w:val="nil"/>
              <w:bottom w:val="single" w:sz="8" w:space="0" w:color="auto"/>
              <w:right w:val="single" w:sz="8" w:space="0" w:color="auto"/>
            </w:tcBorders>
            <w:shd w:val="clear" w:color="auto" w:fill="auto"/>
            <w:noWrap/>
          </w:tcPr>
          <w:p w14:paraId="1BD811BB" w14:textId="77777777" w:rsidR="00C56C59" w:rsidRPr="006B53EF" w:rsidRDefault="00C56C59" w:rsidP="00EB1606">
            <w:pPr>
              <w:ind w:left="-50"/>
              <w:jc w:val="center"/>
              <w:rPr>
                <w:rFonts w:ascii="Tahoma" w:hAnsi="Tahoma" w:cs="Tahoma"/>
                <w:sz w:val="20"/>
                <w:szCs w:val="20"/>
              </w:rPr>
            </w:pPr>
            <w:r w:rsidRPr="006B53EF">
              <w:rPr>
                <w:rFonts w:ascii="Tahoma" w:hAnsi="Tahoma" w:cs="Tahoma"/>
                <w:sz w:val="20"/>
                <w:szCs w:val="20"/>
              </w:rPr>
              <w:t>≥ 4</w:t>
            </w:r>
          </w:p>
        </w:tc>
        <w:tc>
          <w:tcPr>
            <w:tcW w:w="1480" w:type="dxa"/>
            <w:tcBorders>
              <w:top w:val="single" w:sz="4" w:space="0" w:color="auto"/>
              <w:left w:val="nil"/>
              <w:bottom w:val="single" w:sz="8" w:space="0" w:color="auto"/>
              <w:right w:val="single" w:sz="8" w:space="0" w:color="auto"/>
            </w:tcBorders>
            <w:shd w:val="clear" w:color="auto" w:fill="auto"/>
            <w:noWrap/>
          </w:tcPr>
          <w:p w14:paraId="4B2CE0B7" w14:textId="77777777" w:rsidR="00C56C59" w:rsidRPr="006B53EF" w:rsidRDefault="00C56C59" w:rsidP="00EB1606">
            <w:pPr>
              <w:rPr>
                <w:rFonts w:ascii="Tahoma" w:hAnsi="Tahoma" w:cs="Tahoma"/>
                <w:b/>
                <w:bCs/>
                <w:color w:val="000000"/>
                <w:sz w:val="20"/>
                <w:szCs w:val="20"/>
              </w:rPr>
            </w:pPr>
          </w:p>
        </w:tc>
        <w:tc>
          <w:tcPr>
            <w:tcW w:w="1974" w:type="dxa"/>
            <w:tcBorders>
              <w:top w:val="single" w:sz="4" w:space="0" w:color="auto"/>
              <w:left w:val="nil"/>
              <w:bottom w:val="single" w:sz="8" w:space="0" w:color="auto"/>
              <w:right w:val="single" w:sz="8" w:space="0" w:color="auto"/>
            </w:tcBorders>
            <w:shd w:val="clear" w:color="auto" w:fill="auto"/>
            <w:noWrap/>
          </w:tcPr>
          <w:p w14:paraId="13B5A5A6" w14:textId="77777777" w:rsidR="00C56C59" w:rsidRPr="006B53EF" w:rsidRDefault="00C56C59" w:rsidP="00EB1606">
            <w:pPr>
              <w:rPr>
                <w:rFonts w:ascii="Tahoma" w:hAnsi="Tahoma" w:cs="Tahoma"/>
                <w:b/>
                <w:bCs/>
                <w:color w:val="000000"/>
                <w:sz w:val="20"/>
                <w:szCs w:val="20"/>
              </w:rPr>
            </w:pPr>
          </w:p>
        </w:tc>
      </w:tr>
      <w:tr w:rsidR="00C56C59" w:rsidRPr="006138A5" w14:paraId="0A29DF9C" w14:textId="77777777" w:rsidTr="009A5E87">
        <w:trPr>
          <w:trHeight w:val="315"/>
        </w:trPr>
        <w:tc>
          <w:tcPr>
            <w:tcW w:w="725" w:type="dxa"/>
            <w:tcBorders>
              <w:top w:val="single" w:sz="4" w:space="0" w:color="auto"/>
              <w:left w:val="single" w:sz="8" w:space="0" w:color="auto"/>
              <w:bottom w:val="single" w:sz="8" w:space="0" w:color="auto"/>
              <w:right w:val="single" w:sz="8" w:space="0" w:color="auto"/>
            </w:tcBorders>
            <w:shd w:val="clear" w:color="auto" w:fill="auto"/>
            <w:noWrap/>
          </w:tcPr>
          <w:p w14:paraId="3BF2F43E" w14:textId="327D714A" w:rsidR="00C56C59" w:rsidRPr="006B53EF" w:rsidRDefault="00C56C59" w:rsidP="00446527">
            <w:pPr>
              <w:pStyle w:val="aff0"/>
              <w:numPr>
                <w:ilvl w:val="0"/>
                <w:numId w:val="62"/>
              </w:numPr>
              <w:jc w:val="center"/>
              <w:rPr>
                <w:rFonts w:ascii="Tahoma" w:hAnsi="Tahoma" w:cs="Tahoma"/>
                <w:sz w:val="20"/>
                <w:szCs w:val="20"/>
              </w:rPr>
            </w:pPr>
          </w:p>
        </w:tc>
        <w:tc>
          <w:tcPr>
            <w:tcW w:w="4259" w:type="dxa"/>
            <w:tcBorders>
              <w:top w:val="single" w:sz="4" w:space="0" w:color="auto"/>
              <w:left w:val="nil"/>
              <w:bottom w:val="single" w:sz="8" w:space="0" w:color="auto"/>
              <w:right w:val="single" w:sz="8" w:space="0" w:color="auto"/>
            </w:tcBorders>
            <w:shd w:val="clear" w:color="auto" w:fill="auto"/>
            <w:noWrap/>
          </w:tcPr>
          <w:p w14:paraId="7290B960" w14:textId="77777777" w:rsidR="00C56C59" w:rsidRPr="006B53EF" w:rsidRDefault="00C56C59" w:rsidP="00EB1606">
            <w:pPr>
              <w:rPr>
                <w:rFonts w:ascii="Tahoma" w:hAnsi="Tahoma" w:cs="Tahoma"/>
                <w:sz w:val="20"/>
                <w:szCs w:val="20"/>
              </w:rPr>
            </w:pPr>
            <w:r w:rsidRPr="006B53EF">
              <w:rPr>
                <w:rFonts w:ascii="Tahoma" w:hAnsi="Tahoma" w:cs="Tahoma"/>
                <w:sz w:val="20"/>
                <w:szCs w:val="20"/>
              </w:rPr>
              <w:t>Αριθμός νημάτων επεξεργαστή</w:t>
            </w:r>
          </w:p>
        </w:tc>
        <w:tc>
          <w:tcPr>
            <w:tcW w:w="1422" w:type="dxa"/>
            <w:tcBorders>
              <w:top w:val="single" w:sz="4" w:space="0" w:color="auto"/>
              <w:left w:val="nil"/>
              <w:bottom w:val="single" w:sz="8" w:space="0" w:color="auto"/>
              <w:right w:val="single" w:sz="8" w:space="0" w:color="auto"/>
            </w:tcBorders>
            <w:shd w:val="clear" w:color="auto" w:fill="auto"/>
            <w:noWrap/>
          </w:tcPr>
          <w:p w14:paraId="35248353" w14:textId="77777777" w:rsidR="00C56C59" w:rsidRPr="006B53EF" w:rsidRDefault="00C56C59" w:rsidP="00EB1606">
            <w:pPr>
              <w:ind w:left="-50"/>
              <w:jc w:val="center"/>
              <w:rPr>
                <w:rFonts w:ascii="Tahoma" w:hAnsi="Tahoma" w:cs="Tahoma"/>
                <w:sz w:val="20"/>
                <w:szCs w:val="20"/>
              </w:rPr>
            </w:pPr>
            <w:r w:rsidRPr="006B53EF">
              <w:rPr>
                <w:rFonts w:ascii="Tahoma" w:hAnsi="Tahoma" w:cs="Tahoma"/>
                <w:sz w:val="20"/>
                <w:szCs w:val="20"/>
              </w:rPr>
              <w:t>≥ 4</w:t>
            </w:r>
          </w:p>
        </w:tc>
        <w:tc>
          <w:tcPr>
            <w:tcW w:w="1480" w:type="dxa"/>
            <w:tcBorders>
              <w:top w:val="single" w:sz="4" w:space="0" w:color="auto"/>
              <w:left w:val="nil"/>
              <w:bottom w:val="single" w:sz="8" w:space="0" w:color="auto"/>
              <w:right w:val="single" w:sz="8" w:space="0" w:color="auto"/>
            </w:tcBorders>
            <w:shd w:val="clear" w:color="auto" w:fill="auto"/>
            <w:noWrap/>
          </w:tcPr>
          <w:p w14:paraId="54CECCE9" w14:textId="77777777" w:rsidR="00C56C59" w:rsidRPr="006B53EF" w:rsidRDefault="00C56C59" w:rsidP="00EB1606">
            <w:pPr>
              <w:rPr>
                <w:rFonts w:ascii="Tahoma" w:hAnsi="Tahoma" w:cs="Tahoma"/>
                <w:b/>
                <w:bCs/>
                <w:color w:val="000000"/>
                <w:sz w:val="20"/>
                <w:szCs w:val="20"/>
              </w:rPr>
            </w:pPr>
          </w:p>
        </w:tc>
        <w:tc>
          <w:tcPr>
            <w:tcW w:w="1974" w:type="dxa"/>
            <w:tcBorders>
              <w:top w:val="single" w:sz="4" w:space="0" w:color="auto"/>
              <w:left w:val="nil"/>
              <w:bottom w:val="single" w:sz="8" w:space="0" w:color="auto"/>
              <w:right w:val="single" w:sz="8" w:space="0" w:color="auto"/>
            </w:tcBorders>
            <w:shd w:val="clear" w:color="auto" w:fill="auto"/>
            <w:noWrap/>
          </w:tcPr>
          <w:p w14:paraId="1C97E49B" w14:textId="77777777" w:rsidR="00C56C59" w:rsidRPr="006B53EF" w:rsidRDefault="00C56C59" w:rsidP="00EB1606">
            <w:pPr>
              <w:rPr>
                <w:rFonts w:ascii="Tahoma" w:hAnsi="Tahoma" w:cs="Tahoma"/>
                <w:b/>
                <w:bCs/>
                <w:color w:val="000000"/>
                <w:sz w:val="20"/>
                <w:szCs w:val="20"/>
              </w:rPr>
            </w:pPr>
          </w:p>
        </w:tc>
      </w:tr>
      <w:tr w:rsidR="00C56C59" w:rsidRPr="006138A5" w14:paraId="4B0CE24B" w14:textId="77777777" w:rsidTr="009A5E87">
        <w:trPr>
          <w:trHeight w:val="315"/>
        </w:trPr>
        <w:tc>
          <w:tcPr>
            <w:tcW w:w="725" w:type="dxa"/>
            <w:tcBorders>
              <w:top w:val="single" w:sz="4" w:space="0" w:color="auto"/>
              <w:left w:val="single" w:sz="8" w:space="0" w:color="auto"/>
              <w:bottom w:val="single" w:sz="8" w:space="0" w:color="auto"/>
              <w:right w:val="single" w:sz="8" w:space="0" w:color="auto"/>
            </w:tcBorders>
            <w:shd w:val="clear" w:color="auto" w:fill="auto"/>
            <w:noWrap/>
          </w:tcPr>
          <w:p w14:paraId="03741A39" w14:textId="116FEDEA" w:rsidR="00C56C59" w:rsidRPr="006B53EF" w:rsidRDefault="00C56C59" w:rsidP="00446527">
            <w:pPr>
              <w:pStyle w:val="aff0"/>
              <w:numPr>
                <w:ilvl w:val="0"/>
                <w:numId w:val="62"/>
              </w:numPr>
              <w:jc w:val="center"/>
              <w:rPr>
                <w:rFonts w:ascii="Tahoma" w:hAnsi="Tahoma" w:cs="Tahoma"/>
                <w:sz w:val="20"/>
                <w:szCs w:val="20"/>
              </w:rPr>
            </w:pPr>
          </w:p>
        </w:tc>
        <w:tc>
          <w:tcPr>
            <w:tcW w:w="4259" w:type="dxa"/>
            <w:tcBorders>
              <w:top w:val="single" w:sz="4" w:space="0" w:color="auto"/>
              <w:left w:val="nil"/>
              <w:bottom w:val="single" w:sz="8" w:space="0" w:color="auto"/>
              <w:right w:val="single" w:sz="8" w:space="0" w:color="auto"/>
            </w:tcBorders>
            <w:shd w:val="clear" w:color="auto" w:fill="auto"/>
            <w:noWrap/>
          </w:tcPr>
          <w:p w14:paraId="181EB92D"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 xml:space="preserve">Συχνότητα λειτουργίας επεξεργαστή βασική σε </w:t>
            </w:r>
            <w:r w:rsidRPr="006B53EF">
              <w:rPr>
                <w:rFonts w:ascii="Tahoma" w:hAnsi="Tahoma" w:cs="Tahoma"/>
                <w:sz w:val="20"/>
                <w:szCs w:val="20"/>
              </w:rPr>
              <w:t>GHz</w:t>
            </w:r>
          </w:p>
        </w:tc>
        <w:tc>
          <w:tcPr>
            <w:tcW w:w="1422" w:type="dxa"/>
            <w:tcBorders>
              <w:top w:val="single" w:sz="4" w:space="0" w:color="auto"/>
              <w:left w:val="nil"/>
              <w:bottom w:val="single" w:sz="8" w:space="0" w:color="auto"/>
              <w:right w:val="single" w:sz="8" w:space="0" w:color="auto"/>
            </w:tcBorders>
            <w:shd w:val="clear" w:color="auto" w:fill="auto"/>
            <w:noWrap/>
          </w:tcPr>
          <w:p w14:paraId="6DB2BD39" w14:textId="77777777" w:rsidR="00C56C59" w:rsidRPr="006B53EF" w:rsidRDefault="00C56C59" w:rsidP="00EB1606">
            <w:pPr>
              <w:ind w:left="-50"/>
              <w:jc w:val="center"/>
              <w:rPr>
                <w:rFonts w:ascii="Tahoma" w:hAnsi="Tahoma" w:cs="Tahoma"/>
                <w:sz w:val="20"/>
                <w:szCs w:val="20"/>
              </w:rPr>
            </w:pPr>
            <w:r w:rsidRPr="006B53EF">
              <w:rPr>
                <w:rFonts w:ascii="Tahoma" w:hAnsi="Tahoma" w:cs="Tahoma"/>
                <w:sz w:val="20"/>
                <w:szCs w:val="20"/>
              </w:rPr>
              <w:t>≥ 2.0</w:t>
            </w:r>
          </w:p>
        </w:tc>
        <w:tc>
          <w:tcPr>
            <w:tcW w:w="1480" w:type="dxa"/>
            <w:tcBorders>
              <w:top w:val="single" w:sz="4" w:space="0" w:color="auto"/>
              <w:left w:val="nil"/>
              <w:bottom w:val="single" w:sz="8" w:space="0" w:color="auto"/>
              <w:right w:val="single" w:sz="8" w:space="0" w:color="auto"/>
            </w:tcBorders>
            <w:shd w:val="clear" w:color="auto" w:fill="auto"/>
            <w:noWrap/>
          </w:tcPr>
          <w:p w14:paraId="7D1237A7" w14:textId="77777777" w:rsidR="00C56C59" w:rsidRPr="006B53EF" w:rsidRDefault="00C56C59" w:rsidP="00EB1606">
            <w:pPr>
              <w:rPr>
                <w:rFonts w:ascii="Tahoma" w:hAnsi="Tahoma" w:cs="Tahoma"/>
                <w:b/>
                <w:bCs/>
                <w:color w:val="000000"/>
                <w:sz w:val="20"/>
                <w:szCs w:val="20"/>
              </w:rPr>
            </w:pPr>
          </w:p>
        </w:tc>
        <w:tc>
          <w:tcPr>
            <w:tcW w:w="1974" w:type="dxa"/>
            <w:tcBorders>
              <w:top w:val="single" w:sz="4" w:space="0" w:color="auto"/>
              <w:left w:val="nil"/>
              <w:bottom w:val="single" w:sz="8" w:space="0" w:color="auto"/>
              <w:right w:val="single" w:sz="8" w:space="0" w:color="auto"/>
            </w:tcBorders>
            <w:shd w:val="clear" w:color="auto" w:fill="auto"/>
            <w:noWrap/>
          </w:tcPr>
          <w:p w14:paraId="3EEDFCED" w14:textId="77777777" w:rsidR="00C56C59" w:rsidRPr="006B53EF" w:rsidRDefault="00C56C59" w:rsidP="00EB1606">
            <w:pPr>
              <w:rPr>
                <w:rFonts w:ascii="Tahoma" w:hAnsi="Tahoma" w:cs="Tahoma"/>
                <w:b/>
                <w:bCs/>
                <w:color w:val="000000"/>
                <w:sz w:val="20"/>
                <w:szCs w:val="20"/>
              </w:rPr>
            </w:pPr>
          </w:p>
        </w:tc>
      </w:tr>
      <w:tr w:rsidR="00C56C59" w:rsidRPr="006138A5" w14:paraId="3D9450EE" w14:textId="77777777" w:rsidTr="009A5E87">
        <w:trPr>
          <w:trHeight w:val="315"/>
        </w:trPr>
        <w:tc>
          <w:tcPr>
            <w:tcW w:w="725" w:type="dxa"/>
            <w:tcBorders>
              <w:top w:val="single" w:sz="4" w:space="0" w:color="auto"/>
              <w:left w:val="single" w:sz="8" w:space="0" w:color="auto"/>
              <w:bottom w:val="single" w:sz="4" w:space="0" w:color="auto"/>
              <w:right w:val="single" w:sz="8" w:space="0" w:color="auto"/>
            </w:tcBorders>
            <w:shd w:val="clear" w:color="auto" w:fill="auto"/>
            <w:noWrap/>
          </w:tcPr>
          <w:p w14:paraId="48523B0D" w14:textId="0E06EF2C" w:rsidR="00C56C59" w:rsidRPr="006B53EF" w:rsidRDefault="00C56C59" w:rsidP="00446527">
            <w:pPr>
              <w:pStyle w:val="aff0"/>
              <w:numPr>
                <w:ilvl w:val="0"/>
                <w:numId w:val="62"/>
              </w:numPr>
              <w:jc w:val="center"/>
              <w:rPr>
                <w:rFonts w:ascii="Tahoma" w:hAnsi="Tahoma" w:cs="Tahoma"/>
                <w:sz w:val="20"/>
                <w:szCs w:val="20"/>
              </w:rPr>
            </w:pPr>
          </w:p>
        </w:tc>
        <w:tc>
          <w:tcPr>
            <w:tcW w:w="4259" w:type="dxa"/>
            <w:tcBorders>
              <w:top w:val="single" w:sz="4" w:space="0" w:color="auto"/>
              <w:left w:val="nil"/>
              <w:bottom w:val="single" w:sz="4" w:space="0" w:color="auto"/>
              <w:right w:val="single" w:sz="8" w:space="0" w:color="auto"/>
            </w:tcBorders>
            <w:shd w:val="clear" w:color="auto" w:fill="auto"/>
            <w:noWrap/>
          </w:tcPr>
          <w:p w14:paraId="15B03977"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 xml:space="preserve">Μνήμη </w:t>
            </w:r>
            <w:r w:rsidRPr="006B53EF">
              <w:rPr>
                <w:rFonts w:ascii="Tahoma" w:hAnsi="Tahoma" w:cs="Tahoma"/>
                <w:sz w:val="20"/>
                <w:szCs w:val="20"/>
              </w:rPr>
              <w:t>Cache</w:t>
            </w:r>
            <w:r w:rsidRPr="006B53EF">
              <w:rPr>
                <w:rFonts w:ascii="Tahoma" w:hAnsi="Tahoma" w:cs="Tahoma"/>
                <w:sz w:val="20"/>
                <w:szCs w:val="20"/>
                <w:lang w:val="el-GR"/>
              </w:rPr>
              <w:t xml:space="preserve"> επεξεργαστή σε </w:t>
            </w:r>
            <w:r w:rsidRPr="006B53EF">
              <w:rPr>
                <w:rFonts w:ascii="Tahoma" w:hAnsi="Tahoma" w:cs="Tahoma"/>
                <w:sz w:val="20"/>
                <w:szCs w:val="20"/>
              </w:rPr>
              <w:t>MB</w:t>
            </w:r>
          </w:p>
        </w:tc>
        <w:tc>
          <w:tcPr>
            <w:tcW w:w="1422" w:type="dxa"/>
            <w:tcBorders>
              <w:top w:val="single" w:sz="4" w:space="0" w:color="auto"/>
              <w:left w:val="nil"/>
              <w:bottom w:val="single" w:sz="4" w:space="0" w:color="auto"/>
              <w:right w:val="single" w:sz="8" w:space="0" w:color="auto"/>
            </w:tcBorders>
            <w:shd w:val="clear" w:color="auto" w:fill="auto"/>
            <w:noWrap/>
          </w:tcPr>
          <w:p w14:paraId="2499589C" w14:textId="77777777" w:rsidR="00C56C59" w:rsidRPr="006B53EF" w:rsidRDefault="00C56C59" w:rsidP="00EB1606">
            <w:pPr>
              <w:ind w:left="-50"/>
              <w:jc w:val="center"/>
              <w:rPr>
                <w:rFonts w:ascii="Tahoma" w:hAnsi="Tahoma" w:cs="Tahoma"/>
                <w:sz w:val="20"/>
                <w:szCs w:val="20"/>
              </w:rPr>
            </w:pPr>
            <w:r w:rsidRPr="006B53EF">
              <w:rPr>
                <w:rFonts w:ascii="Tahoma" w:hAnsi="Tahoma" w:cs="Tahoma"/>
                <w:sz w:val="20"/>
                <w:szCs w:val="20"/>
              </w:rPr>
              <w:t>≥ 4</w:t>
            </w:r>
          </w:p>
        </w:tc>
        <w:tc>
          <w:tcPr>
            <w:tcW w:w="1480" w:type="dxa"/>
            <w:tcBorders>
              <w:top w:val="single" w:sz="4" w:space="0" w:color="auto"/>
              <w:left w:val="nil"/>
              <w:bottom w:val="single" w:sz="4" w:space="0" w:color="auto"/>
              <w:right w:val="single" w:sz="8" w:space="0" w:color="auto"/>
            </w:tcBorders>
            <w:shd w:val="clear" w:color="auto" w:fill="auto"/>
            <w:noWrap/>
          </w:tcPr>
          <w:p w14:paraId="29E90C00" w14:textId="77777777" w:rsidR="00C56C59" w:rsidRPr="006B53EF" w:rsidRDefault="00C56C59" w:rsidP="00EB1606">
            <w:pPr>
              <w:rPr>
                <w:rFonts w:ascii="Tahoma" w:hAnsi="Tahoma" w:cs="Tahoma"/>
                <w:b/>
                <w:bCs/>
                <w:color w:val="000000"/>
                <w:sz w:val="20"/>
                <w:szCs w:val="20"/>
              </w:rPr>
            </w:pPr>
          </w:p>
        </w:tc>
        <w:tc>
          <w:tcPr>
            <w:tcW w:w="1974" w:type="dxa"/>
            <w:tcBorders>
              <w:top w:val="single" w:sz="4" w:space="0" w:color="auto"/>
              <w:left w:val="nil"/>
              <w:bottom w:val="single" w:sz="4" w:space="0" w:color="auto"/>
              <w:right w:val="single" w:sz="8" w:space="0" w:color="auto"/>
            </w:tcBorders>
            <w:shd w:val="clear" w:color="auto" w:fill="auto"/>
            <w:noWrap/>
          </w:tcPr>
          <w:p w14:paraId="6C7E1FBC" w14:textId="77777777" w:rsidR="00C56C59" w:rsidRPr="006B53EF" w:rsidRDefault="00C56C59" w:rsidP="00EB1606">
            <w:pPr>
              <w:rPr>
                <w:rFonts w:ascii="Tahoma" w:hAnsi="Tahoma" w:cs="Tahoma"/>
                <w:b/>
                <w:bCs/>
                <w:color w:val="000000"/>
                <w:sz w:val="20"/>
                <w:szCs w:val="20"/>
              </w:rPr>
            </w:pPr>
          </w:p>
        </w:tc>
      </w:tr>
      <w:tr w:rsidR="00C56C59" w:rsidRPr="006138A5" w14:paraId="5D56900A" w14:textId="77777777" w:rsidTr="009A5E87">
        <w:trPr>
          <w:trHeight w:val="315"/>
        </w:trPr>
        <w:tc>
          <w:tcPr>
            <w:tcW w:w="725" w:type="dxa"/>
            <w:tcBorders>
              <w:top w:val="single" w:sz="4" w:space="0" w:color="auto"/>
              <w:left w:val="single" w:sz="8" w:space="0" w:color="auto"/>
              <w:bottom w:val="single" w:sz="8" w:space="0" w:color="auto"/>
              <w:right w:val="single" w:sz="8" w:space="0" w:color="auto"/>
            </w:tcBorders>
            <w:shd w:val="clear" w:color="auto" w:fill="D9D9D9" w:themeFill="background1" w:themeFillShade="D9"/>
            <w:noWrap/>
          </w:tcPr>
          <w:p w14:paraId="7DF18802" w14:textId="7AE806E0" w:rsidR="00C56C59" w:rsidRPr="006B53EF" w:rsidRDefault="00C56C59" w:rsidP="00EB1606">
            <w:pPr>
              <w:jc w:val="center"/>
              <w:rPr>
                <w:rFonts w:ascii="Tahoma" w:hAnsi="Tahoma" w:cs="Tahoma"/>
                <w:b/>
                <w:bCs/>
                <w:sz w:val="20"/>
                <w:szCs w:val="20"/>
              </w:rPr>
            </w:pPr>
          </w:p>
        </w:tc>
        <w:tc>
          <w:tcPr>
            <w:tcW w:w="4259" w:type="dxa"/>
            <w:tcBorders>
              <w:top w:val="single" w:sz="4" w:space="0" w:color="auto"/>
              <w:left w:val="nil"/>
              <w:bottom w:val="single" w:sz="8" w:space="0" w:color="auto"/>
              <w:right w:val="single" w:sz="8" w:space="0" w:color="auto"/>
            </w:tcBorders>
            <w:shd w:val="clear" w:color="auto" w:fill="D9D9D9" w:themeFill="background1" w:themeFillShade="D9"/>
            <w:noWrap/>
          </w:tcPr>
          <w:p w14:paraId="35FBB4DB" w14:textId="77777777" w:rsidR="00C56C59" w:rsidRPr="006B53EF" w:rsidRDefault="00C56C59" w:rsidP="00EB1606">
            <w:pPr>
              <w:rPr>
                <w:rFonts w:ascii="Tahoma" w:hAnsi="Tahoma" w:cs="Tahoma"/>
                <w:b/>
                <w:bCs/>
                <w:sz w:val="20"/>
                <w:szCs w:val="20"/>
                <w:lang w:val="el-GR"/>
              </w:rPr>
            </w:pPr>
            <w:r w:rsidRPr="006B53EF">
              <w:rPr>
                <w:rFonts w:ascii="Tahoma" w:hAnsi="Tahoma" w:cs="Tahoma"/>
                <w:b/>
                <w:bCs/>
                <w:sz w:val="20"/>
                <w:szCs w:val="20"/>
              </w:rPr>
              <w:t>Μητρική Κάρτα (Motherboard)</w:t>
            </w:r>
          </w:p>
        </w:tc>
        <w:tc>
          <w:tcPr>
            <w:tcW w:w="1422" w:type="dxa"/>
            <w:tcBorders>
              <w:top w:val="single" w:sz="4" w:space="0" w:color="auto"/>
              <w:left w:val="nil"/>
              <w:bottom w:val="single" w:sz="8" w:space="0" w:color="auto"/>
              <w:right w:val="single" w:sz="8" w:space="0" w:color="auto"/>
            </w:tcBorders>
            <w:shd w:val="clear" w:color="auto" w:fill="D9D9D9" w:themeFill="background1" w:themeFillShade="D9"/>
            <w:noWrap/>
          </w:tcPr>
          <w:p w14:paraId="1456006A" w14:textId="77777777" w:rsidR="00C56C59" w:rsidRPr="006B53EF" w:rsidRDefault="00C56C59" w:rsidP="00EB1606">
            <w:pPr>
              <w:ind w:left="-50"/>
              <w:jc w:val="center"/>
              <w:rPr>
                <w:rFonts w:ascii="Tahoma" w:hAnsi="Tahoma" w:cs="Tahoma"/>
                <w:b/>
                <w:bCs/>
                <w:sz w:val="20"/>
                <w:szCs w:val="20"/>
              </w:rPr>
            </w:pPr>
          </w:p>
        </w:tc>
        <w:tc>
          <w:tcPr>
            <w:tcW w:w="1480" w:type="dxa"/>
            <w:tcBorders>
              <w:top w:val="single" w:sz="4" w:space="0" w:color="auto"/>
              <w:left w:val="nil"/>
              <w:bottom w:val="single" w:sz="8" w:space="0" w:color="auto"/>
              <w:right w:val="single" w:sz="8" w:space="0" w:color="auto"/>
            </w:tcBorders>
            <w:shd w:val="clear" w:color="auto" w:fill="D9D9D9" w:themeFill="background1" w:themeFillShade="D9"/>
            <w:noWrap/>
          </w:tcPr>
          <w:p w14:paraId="425AA798" w14:textId="77777777" w:rsidR="00C56C59" w:rsidRPr="006B53EF" w:rsidRDefault="00C56C59" w:rsidP="00EB1606">
            <w:pPr>
              <w:rPr>
                <w:rFonts w:ascii="Tahoma" w:hAnsi="Tahoma" w:cs="Tahoma"/>
                <w:b/>
                <w:bCs/>
                <w:color w:val="000000"/>
                <w:sz w:val="20"/>
                <w:szCs w:val="20"/>
              </w:rPr>
            </w:pPr>
          </w:p>
        </w:tc>
        <w:tc>
          <w:tcPr>
            <w:tcW w:w="1974" w:type="dxa"/>
            <w:tcBorders>
              <w:top w:val="single" w:sz="4" w:space="0" w:color="auto"/>
              <w:left w:val="nil"/>
              <w:bottom w:val="single" w:sz="8" w:space="0" w:color="auto"/>
              <w:right w:val="single" w:sz="8" w:space="0" w:color="auto"/>
            </w:tcBorders>
            <w:shd w:val="clear" w:color="auto" w:fill="D9D9D9" w:themeFill="background1" w:themeFillShade="D9"/>
            <w:noWrap/>
          </w:tcPr>
          <w:p w14:paraId="2ADC37D4" w14:textId="77777777" w:rsidR="00C56C59" w:rsidRPr="006B53EF" w:rsidRDefault="00C56C59" w:rsidP="00EB1606">
            <w:pPr>
              <w:rPr>
                <w:rFonts w:ascii="Tahoma" w:hAnsi="Tahoma" w:cs="Tahoma"/>
                <w:b/>
                <w:bCs/>
                <w:color w:val="000000"/>
                <w:sz w:val="20"/>
                <w:szCs w:val="20"/>
              </w:rPr>
            </w:pPr>
          </w:p>
        </w:tc>
      </w:tr>
      <w:tr w:rsidR="00C56C59" w:rsidRPr="006138A5" w14:paraId="1D72AA7A" w14:textId="77777777" w:rsidTr="009A5E87">
        <w:trPr>
          <w:trHeight w:val="315"/>
        </w:trPr>
        <w:tc>
          <w:tcPr>
            <w:tcW w:w="725" w:type="dxa"/>
            <w:tcBorders>
              <w:top w:val="single" w:sz="4" w:space="0" w:color="auto"/>
              <w:left w:val="single" w:sz="8" w:space="0" w:color="auto"/>
              <w:bottom w:val="single" w:sz="8" w:space="0" w:color="auto"/>
              <w:right w:val="single" w:sz="8" w:space="0" w:color="auto"/>
            </w:tcBorders>
            <w:shd w:val="clear" w:color="auto" w:fill="auto"/>
            <w:noWrap/>
          </w:tcPr>
          <w:p w14:paraId="5CE0A92C" w14:textId="325CCB91" w:rsidR="00C56C59" w:rsidRPr="006B53EF" w:rsidRDefault="00C56C59" w:rsidP="00446527">
            <w:pPr>
              <w:pStyle w:val="aff0"/>
              <w:numPr>
                <w:ilvl w:val="0"/>
                <w:numId w:val="62"/>
              </w:numPr>
              <w:jc w:val="center"/>
              <w:rPr>
                <w:rFonts w:ascii="Tahoma" w:hAnsi="Tahoma" w:cs="Tahoma"/>
                <w:sz w:val="20"/>
                <w:szCs w:val="20"/>
              </w:rPr>
            </w:pPr>
          </w:p>
        </w:tc>
        <w:tc>
          <w:tcPr>
            <w:tcW w:w="4259" w:type="dxa"/>
            <w:tcBorders>
              <w:top w:val="single" w:sz="4" w:space="0" w:color="auto"/>
              <w:left w:val="nil"/>
              <w:bottom w:val="single" w:sz="8" w:space="0" w:color="auto"/>
              <w:right w:val="single" w:sz="8" w:space="0" w:color="auto"/>
            </w:tcBorders>
            <w:shd w:val="clear" w:color="auto" w:fill="auto"/>
            <w:noWrap/>
          </w:tcPr>
          <w:p w14:paraId="31C6D926" w14:textId="77777777" w:rsidR="00C56C59" w:rsidRPr="006B53EF" w:rsidRDefault="00C56C59" w:rsidP="00EB1606">
            <w:pPr>
              <w:rPr>
                <w:rFonts w:ascii="Tahoma" w:hAnsi="Tahoma" w:cs="Tahoma"/>
                <w:sz w:val="20"/>
                <w:szCs w:val="20"/>
              </w:rPr>
            </w:pPr>
            <w:r w:rsidRPr="006B53EF">
              <w:rPr>
                <w:rFonts w:ascii="Tahoma" w:hAnsi="Tahoma" w:cs="Tahoma"/>
                <w:sz w:val="20"/>
                <w:szCs w:val="20"/>
              </w:rPr>
              <w:t>Κάρτα δικτύου 10/100/1000Mbps (Gigabit ethernet)</w:t>
            </w:r>
          </w:p>
        </w:tc>
        <w:tc>
          <w:tcPr>
            <w:tcW w:w="1422" w:type="dxa"/>
            <w:tcBorders>
              <w:top w:val="single" w:sz="4" w:space="0" w:color="auto"/>
              <w:left w:val="nil"/>
              <w:bottom w:val="single" w:sz="8" w:space="0" w:color="auto"/>
              <w:right w:val="single" w:sz="8" w:space="0" w:color="auto"/>
            </w:tcBorders>
            <w:shd w:val="clear" w:color="auto" w:fill="auto"/>
            <w:noWrap/>
          </w:tcPr>
          <w:p w14:paraId="34854A51" w14:textId="77777777" w:rsidR="00C56C59" w:rsidRPr="006B53EF" w:rsidRDefault="00C56C59" w:rsidP="00EB1606">
            <w:pPr>
              <w:ind w:left="-50"/>
              <w:jc w:val="center"/>
              <w:rPr>
                <w:rFonts w:ascii="Tahoma" w:hAnsi="Tahoma" w:cs="Tahoma"/>
                <w:sz w:val="20"/>
                <w:szCs w:val="20"/>
              </w:rPr>
            </w:pPr>
            <w:r w:rsidRPr="006B53EF">
              <w:rPr>
                <w:rFonts w:ascii="Tahoma" w:hAnsi="Tahoma" w:cs="Tahoma"/>
                <w:sz w:val="20"/>
                <w:szCs w:val="20"/>
              </w:rPr>
              <w:t>NAI</w:t>
            </w:r>
          </w:p>
        </w:tc>
        <w:tc>
          <w:tcPr>
            <w:tcW w:w="1480" w:type="dxa"/>
            <w:tcBorders>
              <w:top w:val="single" w:sz="4" w:space="0" w:color="auto"/>
              <w:left w:val="nil"/>
              <w:bottom w:val="single" w:sz="8" w:space="0" w:color="auto"/>
              <w:right w:val="single" w:sz="8" w:space="0" w:color="auto"/>
            </w:tcBorders>
            <w:shd w:val="clear" w:color="auto" w:fill="auto"/>
            <w:noWrap/>
          </w:tcPr>
          <w:p w14:paraId="7880D226" w14:textId="77777777" w:rsidR="00C56C59" w:rsidRPr="006B53EF" w:rsidRDefault="00C56C59" w:rsidP="00EB1606">
            <w:pPr>
              <w:rPr>
                <w:rFonts w:ascii="Tahoma" w:hAnsi="Tahoma" w:cs="Tahoma"/>
                <w:b/>
                <w:bCs/>
                <w:color w:val="000000"/>
                <w:sz w:val="20"/>
                <w:szCs w:val="20"/>
              </w:rPr>
            </w:pPr>
          </w:p>
        </w:tc>
        <w:tc>
          <w:tcPr>
            <w:tcW w:w="1974" w:type="dxa"/>
            <w:tcBorders>
              <w:top w:val="single" w:sz="4" w:space="0" w:color="auto"/>
              <w:left w:val="nil"/>
              <w:bottom w:val="single" w:sz="8" w:space="0" w:color="auto"/>
              <w:right w:val="single" w:sz="8" w:space="0" w:color="auto"/>
            </w:tcBorders>
            <w:shd w:val="clear" w:color="auto" w:fill="auto"/>
            <w:noWrap/>
          </w:tcPr>
          <w:p w14:paraId="010AFC03" w14:textId="77777777" w:rsidR="00C56C59" w:rsidRPr="006B53EF" w:rsidRDefault="00C56C59" w:rsidP="00EB1606">
            <w:pPr>
              <w:rPr>
                <w:rFonts w:ascii="Tahoma" w:hAnsi="Tahoma" w:cs="Tahoma"/>
                <w:b/>
                <w:bCs/>
                <w:color w:val="000000"/>
                <w:sz w:val="20"/>
                <w:szCs w:val="20"/>
              </w:rPr>
            </w:pPr>
          </w:p>
        </w:tc>
      </w:tr>
      <w:tr w:rsidR="00C56C59" w:rsidRPr="006138A5" w14:paraId="0736B07D" w14:textId="77777777" w:rsidTr="009A5E87">
        <w:trPr>
          <w:trHeight w:val="315"/>
        </w:trPr>
        <w:tc>
          <w:tcPr>
            <w:tcW w:w="725" w:type="dxa"/>
            <w:tcBorders>
              <w:top w:val="single" w:sz="4" w:space="0" w:color="auto"/>
              <w:left w:val="single" w:sz="8" w:space="0" w:color="auto"/>
              <w:bottom w:val="single" w:sz="8" w:space="0" w:color="auto"/>
              <w:right w:val="single" w:sz="8" w:space="0" w:color="auto"/>
            </w:tcBorders>
            <w:shd w:val="clear" w:color="auto" w:fill="auto"/>
            <w:noWrap/>
          </w:tcPr>
          <w:p w14:paraId="5302C451" w14:textId="2CFA4DD2" w:rsidR="00C56C59" w:rsidRPr="006B53EF" w:rsidRDefault="00C56C59" w:rsidP="00446527">
            <w:pPr>
              <w:pStyle w:val="aff0"/>
              <w:numPr>
                <w:ilvl w:val="0"/>
                <w:numId w:val="62"/>
              </w:numPr>
              <w:jc w:val="center"/>
              <w:rPr>
                <w:rFonts w:ascii="Tahoma" w:hAnsi="Tahoma" w:cs="Tahoma"/>
                <w:sz w:val="20"/>
                <w:szCs w:val="20"/>
              </w:rPr>
            </w:pPr>
          </w:p>
        </w:tc>
        <w:tc>
          <w:tcPr>
            <w:tcW w:w="4259" w:type="dxa"/>
            <w:tcBorders>
              <w:top w:val="single" w:sz="4" w:space="0" w:color="auto"/>
              <w:left w:val="nil"/>
              <w:bottom w:val="single" w:sz="8" w:space="0" w:color="auto"/>
              <w:right w:val="single" w:sz="8" w:space="0" w:color="auto"/>
            </w:tcBorders>
            <w:shd w:val="clear" w:color="auto" w:fill="auto"/>
            <w:noWrap/>
          </w:tcPr>
          <w:p w14:paraId="2C322D08" w14:textId="77777777" w:rsidR="00C56C59" w:rsidRPr="006B53EF" w:rsidRDefault="00C56C59" w:rsidP="00EB1606">
            <w:pPr>
              <w:rPr>
                <w:rFonts w:ascii="Tahoma" w:hAnsi="Tahoma" w:cs="Tahoma"/>
                <w:sz w:val="20"/>
                <w:szCs w:val="20"/>
                <w:lang w:val="el-GR"/>
              </w:rPr>
            </w:pPr>
            <w:r w:rsidRPr="006B53EF">
              <w:rPr>
                <w:rFonts w:ascii="Tahoma" w:hAnsi="Tahoma" w:cs="Tahoma"/>
                <w:sz w:val="20"/>
                <w:szCs w:val="20"/>
                <w:lang w:val="el-GR"/>
              </w:rPr>
              <w:t>Τουλάχιστον τις ακόλουθες οπίσθιες υποδοχές.</w:t>
            </w:r>
          </w:p>
        </w:tc>
        <w:tc>
          <w:tcPr>
            <w:tcW w:w="1422" w:type="dxa"/>
            <w:tcBorders>
              <w:top w:val="single" w:sz="4" w:space="0" w:color="auto"/>
              <w:left w:val="nil"/>
              <w:bottom w:val="single" w:sz="8" w:space="0" w:color="auto"/>
              <w:right w:val="single" w:sz="8" w:space="0" w:color="auto"/>
            </w:tcBorders>
            <w:shd w:val="clear" w:color="auto" w:fill="auto"/>
            <w:noWrap/>
          </w:tcPr>
          <w:p w14:paraId="1BF666B9" w14:textId="77777777" w:rsidR="00C56C59" w:rsidRPr="006B53EF" w:rsidRDefault="00C56C59" w:rsidP="00EB1606">
            <w:pPr>
              <w:ind w:left="-50"/>
              <w:jc w:val="center"/>
              <w:rPr>
                <w:rFonts w:ascii="Tahoma" w:hAnsi="Tahoma" w:cs="Tahoma"/>
                <w:sz w:val="20"/>
                <w:szCs w:val="20"/>
              </w:rPr>
            </w:pPr>
            <w:r w:rsidRPr="006B53EF">
              <w:rPr>
                <w:rFonts w:ascii="Tahoma" w:hAnsi="Tahoma" w:cs="Tahoma"/>
                <w:sz w:val="20"/>
                <w:szCs w:val="20"/>
              </w:rPr>
              <w:t>≥2x USB 3.2 Gen 2 ports</w:t>
            </w:r>
          </w:p>
          <w:p w14:paraId="56CF8060" w14:textId="77777777" w:rsidR="00C56C59" w:rsidRPr="006B53EF" w:rsidRDefault="00C56C59" w:rsidP="00EB1606">
            <w:pPr>
              <w:ind w:left="-50"/>
              <w:jc w:val="center"/>
              <w:rPr>
                <w:rFonts w:ascii="Tahoma" w:hAnsi="Tahoma" w:cs="Tahoma"/>
                <w:sz w:val="20"/>
                <w:szCs w:val="20"/>
              </w:rPr>
            </w:pPr>
            <w:r w:rsidRPr="006B53EF">
              <w:rPr>
                <w:rFonts w:ascii="Tahoma" w:hAnsi="Tahoma" w:cs="Tahoma"/>
                <w:sz w:val="20"/>
                <w:szCs w:val="20"/>
              </w:rPr>
              <w:t>≥2x USB 2.0 port</w:t>
            </w:r>
          </w:p>
          <w:p w14:paraId="717CD36A" w14:textId="77777777" w:rsidR="00C56C59" w:rsidRPr="006B53EF" w:rsidRDefault="00C56C59" w:rsidP="00EB1606">
            <w:pPr>
              <w:ind w:left="-50"/>
              <w:jc w:val="center"/>
              <w:rPr>
                <w:rFonts w:ascii="Tahoma" w:hAnsi="Tahoma" w:cs="Tahoma"/>
                <w:sz w:val="20"/>
                <w:szCs w:val="20"/>
              </w:rPr>
            </w:pPr>
            <w:r w:rsidRPr="006B53EF">
              <w:rPr>
                <w:rFonts w:ascii="Tahoma" w:hAnsi="Tahoma" w:cs="Tahoma"/>
                <w:sz w:val="20"/>
                <w:szCs w:val="20"/>
              </w:rPr>
              <w:t>≥ 1 x RJ-45</w:t>
            </w:r>
          </w:p>
        </w:tc>
        <w:tc>
          <w:tcPr>
            <w:tcW w:w="1480" w:type="dxa"/>
            <w:tcBorders>
              <w:top w:val="single" w:sz="4" w:space="0" w:color="auto"/>
              <w:left w:val="nil"/>
              <w:bottom w:val="single" w:sz="8" w:space="0" w:color="auto"/>
              <w:right w:val="single" w:sz="8" w:space="0" w:color="auto"/>
            </w:tcBorders>
            <w:shd w:val="clear" w:color="auto" w:fill="auto"/>
            <w:noWrap/>
          </w:tcPr>
          <w:p w14:paraId="5CC782F7" w14:textId="77777777" w:rsidR="00C56C59" w:rsidRPr="006B53EF" w:rsidRDefault="00C56C59" w:rsidP="00EB1606">
            <w:pPr>
              <w:rPr>
                <w:rFonts w:ascii="Tahoma" w:hAnsi="Tahoma" w:cs="Tahoma"/>
                <w:b/>
                <w:bCs/>
                <w:color w:val="000000"/>
                <w:sz w:val="20"/>
                <w:szCs w:val="20"/>
              </w:rPr>
            </w:pPr>
          </w:p>
        </w:tc>
        <w:tc>
          <w:tcPr>
            <w:tcW w:w="1974" w:type="dxa"/>
            <w:tcBorders>
              <w:top w:val="single" w:sz="4" w:space="0" w:color="auto"/>
              <w:left w:val="nil"/>
              <w:bottom w:val="single" w:sz="8" w:space="0" w:color="auto"/>
              <w:right w:val="single" w:sz="8" w:space="0" w:color="auto"/>
            </w:tcBorders>
            <w:shd w:val="clear" w:color="auto" w:fill="auto"/>
            <w:noWrap/>
          </w:tcPr>
          <w:p w14:paraId="6CF82880" w14:textId="77777777" w:rsidR="00C56C59" w:rsidRPr="006B53EF" w:rsidRDefault="00C56C59" w:rsidP="00EB1606">
            <w:pPr>
              <w:rPr>
                <w:rFonts w:ascii="Tahoma" w:hAnsi="Tahoma" w:cs="Tahoma"/>
                <w:b/>
                <w:bCs/>
                <w:color w:val="000000"/>
                <w:sz w:val="20"/>
                <w:szCs w:val="20"/>
              </w:rPr>
            </w:pPr>
          </w:p>
        </w:tc>
      </w:tr>
      <w:tr w:rsidR="00C56C59" w:rsidRPr="006138A5" w14:paraId="36AD3CE5" w14:textId="77777777" w:rsidTr="009A5E87">
        <w:trPr>
          <w:trHeight w:val="315"/>
        </w:trPr>
        <w:tc>
          <w:tcPr>
            <w:tcW w:w="725" w:type="dxa"/>
            <w:tcBorders>
              <w:top w:val="single" w:sz="4" w:space="0" w:color="auto"/>
              <w:left w:val="single" w:sz="8" w:space="0" w:color="auto"/>
              <w:bottom w:val="single" w:sz="8" w:space="0" w:color="auto"/>
              <w:right w:val="single" w:sz="8" w:space="0" w:color="auto"/>
            </w:tcBorders>
            <w:shd w:val="clear" w:color="auto" w:fill="auto"/>
            <w:noWrap/>
          </w:tcPr>
          <w:p w14:paraId="581D53CC" w14:textId="19884A75" w:rsidR="00C56C59" w:rsidRPr="006B53EF" w:rsidRDefault="00C56C59" w:rsidP="00446527">
            <w:pPr>
              <w:pStyle w:val="aff0"/>
              <w:numPr>
                <w:ilvl w:val="0"/>
                <w:numId w:val="62"/>
              </w:numPr>
              <w:jc w:val="center"/>
              <w:rPr>
                <w:rFonts w:ascii="Tahoma" w:hAnsi="Tahoma" w:cs="Tahoma"/>
                <w:sz w:val="20"/>
                <w:szCs w:val="20"/>
              </w:rPr>
            </w:pPr>
          </w:p>
        </w:tc>
        <w:tc>
          <w:tcPr>
            <w:tcW w:w="4259" w:type="dxa"/>
            <w:tcBorders>
              <w:top w:val="single" w:sz="4" w:space="0" w:color="auto"/>
              <w:left w:val="nil"/>
              <w:bottom w:val="single" w:sz="8" w:space="0" w:color="auto"/>
              <w:right w:val="single" w:sz="8" w:space="0" w:color="auto"/>
            </w:tcBorders>
            <w:shd w:val="clear" w:color="auto" w:fill="auto"/>
            <w:noWrap/>
          </w:tcPr>
          <w:p w14:paraId="78248F46" w14:textId="77777777" w:rsidR="00C56C59" w:rsidRPr="006B53EF" w:rsidRDefault="00C56C59" w:rsidP="00EB1606">
            <w:pPr>
              <w:rPr>
                <w:rFonts w:ascii="Tahoma" w:hAnsi="Tahoma" w:cs="Tahoma"/>
                <w:sz w:val="20"/>
                <w:szCs w:val="20"/>
              </w:rPr>
            </w:pPr>
            <w:r w:rsidRPr="006B53EF">
              <w:rPr>
                <w:rFonts w:ascii="Tahoma" w:hAnsi="Tahoma" w:cs="Tahoma"/>
                <w:sz w:val="20"/>
                <w:szCs w:val="20"/>
              </w:rPr>
              <w:t>1 M.2 2230 slot for wireless</w:t>
            </w:r>
          </w:p>
        </w:tc>
        <w:tc>
          <w:tcPr>
            <w:tcW w:w="1422" w:type="dxa"/>
            <w:tcBorders>
              <w:top w:val="single" w:sz="4" w:space="0" w:color="auto"/>
              <w:left w:val="nil"/>
              <w:bottom w:val="single" w:sz="8" w:space="0" w:color="auto"/>
              <w:right w:val="single" w:sz="8" w:space="0" w:color="auto"/>
            </w:tcBorders>
            <w:shd w:val="clear" w:color="auto" w:fill="auto"/>
            <w:noWrap/>
          </w:tcPr>
          <w:p w14:paraId="2D996C4A" w14:textId="77777777" w:rsidR="00C56C59" w:rsidRPr="006B53EF" w:rsidRDefault="00C56C59" w:rsidP="00EB1606">
            <w:pPr>
              <w:ind w:left="-50"/>
              <w:jc w:val="center"/>
              <w:rPr>
                <w:rFonts w:ascii="Tahoma" w:hAnsi="Tahoma" w:cs="Tahoma"/>
                <w:sz w:val="20"/>
                <w:szCs w:val="20"/>
              </w:rPr>
            </w:pPr>
            <w:r w:rsidRPr="006B53EF">
              <w:rPr>
                <w:rFonts w:ascii="Tahoma" w:hAnsi="Tahoma" w:cs="Tahoma"/>
                <w:sz w:val="20"/>
                <w:szCs w:val="20"/>
              </w:rPr>
              <w:t>≥ 1</w:t>
            </w:r>
          </w:p>
        </w:tc>
        <w:tc>
          <w:tcPr>
            <w:tcW w:w="1480" w:type="dxa"/>
            <w:tcBorders>
              <w:top w:val="single" w:sz="4" w:space="0" w:color="auto"/>
              <w:left w:val="nil"/>
              <w:bottom w:val="single" w:sz="8" w:space="0" w:color="auto"/>
              <w:right w:val="single" w:sz="8" w:space="0" w:color="auto"/>
            </w:tcBorders>
            <w:shd w:val="clear" w:color="auto" w:fill="auto"/>
            <w:noWrap/>
          </w:tcPr>
          <w:p w14:paraId="71DC1019" w14:textId="77777777" w:rsidR="00C56C59" w:rsidRPr="006B53EF" w:rsidRDefault="00C56C59" w:rsidP="00EB1606">
            <w:pPr>
              <w:rPr>
                <w:rFonts w:ascii="Tahoma" w:hAnsi="Tahoma" w:cs="Tahoma"/>
                <w:b/>
                <w:bCs/>
                <w:color w:val="000000"/>
                <w:sz w:val="20"/>
                <w:szCs w:val="20"/>
              </w:rPr>
            </w:pPr>
          </w:p>
        </w:tc>
        <w:tc>
          <w:tcPr>
            <w:tcW w:w="1974" w:type="dxa"/>
            <w:tcBorders>
              <w:top w:val="single" w:sz="4" w:space="0" w:color="auto"/>
              <w:left w:val="nil"/>
              <w:bottom w:val="single" w:sz="8" w:space="0" w:color="auto"/>
              <w:right w:val="single" w:sz="8" w:space="0" w:color="auto"/>
            </w:tcBorders>
            <w:shd w:val="clear" w:color="auto" w:fill="auto"/>
            <w:noWrap/>
          </w:tcPr>
          <w:p w14:paraId="22627849" w14:textId="77777777" w:rsidR="00C56C59" w:rsidRPr="006B53EF" w:rsidRDefault="00C56C59" w:rsidP="00EB1606">
            <w:pPr>
              <w:rPr>
                <w:rFonts w:ascii="Tahoma" w:hAnsi="Tahoma" w:cs="Tahoma"/>
                <w:b/>
                <w:bCs/>
                <w:color w:val="000000"/>
                <w:sz w:val="20"/>
                <w:szCs w:val="20"/>
              </w:rPr>
            </w:pPr>
          </w:p>
        </w:tc>
      </w:tr>
      <w:tr w:rsidR="00C56C59" w:rsidRPr="006138A5" w14:paraId="67F11600" w14:textId="77777777" w:rsidTr="009A5E87">
        <w:trPr>
          <w:trHeight w:val="315"/>
        </w:trPr>
        <w:tc>
          <w:tcPr>
            <w:tcW w:w="725" w:type="dxa"/>
            <w:tcBorders>
              <w:top w:val="single" w:sz="4" w:space="0" w:color="auto"/>
              <w:left w:val="single" w:sz="8" w:space="0" w:color="auto"/>
              <w:bottom w:val="single" w:sz="8" w:space="0" w:color="auto"/>
              <w:right w:val="single" w:sz="8" w:space="0" w:color="auto"/>
            </w:tcBorders>
            <w:shd w:val="clear" w:color="auto" w:fill="auto"/>
            <w:noWrap/>
          </w:tcPr>
          <w:p w14:paraId="2F05F5C2" w14:textId="1C9D23D4" w:rsidR="00C56C59" w:rsidRPr="006B53EF" w:rsidRDefault="00C56C59" w:rsidP="00446527">
            <w:pPr>
              <w:pStyle w:val="aff0"/>
              <w:numPr>
                <w:ilvl w:val="0"/>
                <w:numId w:val="62"/>
              </w:numPr>
              <w:jc w:val="center"/>
              <w:rPr>
                <w:rFonts w:ascii="Tahoma" w:hAnsi="Tahoma" w:cs="Tahoma"/>
                <w:sz w:val="20"/>
                <w:szCs w:val="20"/>
              </w:rPr>
            </w:pPr>
          </w:p>
        </w:tc>
        <w:tc>
          <w:tcPr>
            <w:tcW w:w="4259" w:type="dxa"/>
            <w:tcBorders>
              <w:top w:val="single" w:sz="4" w:space="0" w:color="auto"/>
              <w:left w:val="nil"/>
              <w:bottom w:val="single" w:sz="8" w:space="0" w:color="auto"/>
              <w:right w:val="single" w:sz="8" w:space="0" w:color="auto"/>
            </w:tcBorders>
            <w:shd w:val="clear" w:color="auto" w:fill="auto"/>
            <w:noWrap/>
          </w:tcPr>
          <w:p w14:paraId="12B1E1C8" w14:textId="77777777" w:rsidR="00C56C59" w:rsidRPr="006B53EF" w:rsidRDefault="00C56C59" w:rsidP="00EB1606">
            <w:pPr>
              <w:rPr>
                <w:rFonts w:ascii="Tahoma" w:hAnsi="Tahoma" w:cs="Tahoma"/>
                <w:sz w:val="20"/>
                <w:szCs w:val="20"/>
              </w:rPr>
            </w:pPr>
            <w:r w:rsidRPr="006B53EF">
              <w:rPr>
                <w:rFonts w:ascii="Tahoma" w:hAnsi="Tahoma" w:cs="Tahoma"/>
                <w:sz w:val="20"/>
                <w:szCs w:val="20"/>
              </w:rPr>
              <w:t>1 M.2 2230 slot for storage</w:t>
            </w:r>
          </w:p>
        </w:tc>
        <w:tc>
          <w:tcPr>
            <w:tcW w:w="1422" w:type="dxa"/>
            <w:tcBorders>
              <w:top w:val="single" w:sz="4" w:space="0" w:color="auto"/>
              <w:left w:val="nil"/>
              <w:bottom w:val="single" w:sz="8" w:space="0" w:color="auto"/>
              <w:right w:val="single" w:sz="8" w:space="0" w:color="auto"/>
            </w:tcBorders>
            <w:shd w:val="clear" w:color="auto" w:fill="auto"/>
            <w:noWrap/>
          </w:tcPr>
          <w:p w14:paraId="4D2F6203" w14:textId="77777777" w:rsidR="00C56C59" w:rsidRPr="006B53EF" w:rsidRDefault="00C56C59" w:rsidP="00EB1606">
            <w:pPr>
              <w:ind w:left="-50"/>
              <w:jc w:val="center"/>
              <w:rPr>
                <w:rFonts w:ascii="Tahoma" w:hAnsi="Tahoma" w:cs="Tahoma"/>
                <w:sz w:val="20"/>
                <w:szCs w:val="20"/>
              </w:rPr>
            </w:pPr>
            <w:r w:rsidRPr="006B53EF">
              <w:rPr>
                <w:rFonts w:ascii="Tahoma" w:hAnsi="Tahoma" w:cs="Tahoma"/>
                <w:sz w:val="20"/>
                <w:szCs w:val="20"/>
              </w:rPr>
              <w:t>≥ 1</w:t>
            </w:r>
          </w:p>
        </w:tc>
        <w:tc>
          <w:tcPr>
            <w:tcW w:w="1480" w:type="dxa"/>
            <w:tcBorders>
              <w:top w:val="single" w:sz="4" w:space="0" w:color="auto"/>
              <w:left w:val="nil"/>
              <w:bottom w:val="single" w:sz="8" w:space="0" w:color="auto"/>
              <w:right w:val="single" w:sz="8" w:space="0" w:color="auto"/>
            </w:tcBorders>
            <w:shd w:val="clear" w:color="auto" w:fill="auto"/>
            <w:noWrap/>
          </w:tcPr>
          <w:p w14:paraId="2DCFFB50" w14:textId="77777777" w:rsidR="00C56C59" w:rsidRPr="006B53EF" w:rsidRDefault="00C56C59" w:rsidP="00EB1606">
            <w:pPr>
              <w:rPr>
                <w:rFonts w:ascii="Tahoma" w:hAnsi="Tahoma" w:cs="Tahoma"/>
                <w:b/>
                <w:bCs/>
                <w:color w:val="000000"/>
                <w:sz w:val="20"/>
                <w:szCs w:val="20"/>
              </w:rPr>
            </w:pPr>
          </w:p>
        </w:tc>
        <w:tc>
          <w:tcPr>
            <w:tcW w:w="1974" w:type="dxa"/>
            <w:tcBorders>
              <w:top w:val="single" w:sz="4" w:space="0" w:color="auto"/>
              <w:left w:val="nil"/>
              <w:bottom w:val="single" w:sz="8" w:space="0" w:color="auto"/>
              <w:right w:val="single" w:sz="8" w:space="0" w:color="auto"/>
            </w:tcBorders>
            <w:shd w:val="clear" w:color="auto" w:fill="auto"/>
            <w:noWrap/>
          </w:tcPr>
          <w:p w14:paraId="1EE8E6F5" w14:textId="77777777" w:rsidR="00C56C59" w:rsidRPr="006B53EF" w:rsidRDefault="00C56C59" w:rsidP="00EB1606">
            <w:pPr>
              <w:rPr>
                <w:rFonts w:ascii="Tahoma" w:hAnsi="Tahoma" w:cs="Tahoma"/>
                <w:b/>
                <w:bCs/>
                <w:color w:val="000000"/>
                <w:sz w:val="20"/>
                <w:szCs w:val="20"/>
              </w:rPr>
            </w:pPr>
          </w:p>
        </w:tc>
      </w:tr>
      <w:tr w:rsidR="00C56C59" w:rsidRPr="006138A5" w14:paraId="2615F91E" w14:textId="77777777" w:rsidTr="009A5E87">
        <w:trPr>
          <w:trHeight w:val="315"/>
        </w:trPr>
        <w:tc>
          <w:tcPr>
            <w:tcW w:w="725" w:type="dxa"/>
            <w:tcBorders>
              <w:top w:val="single" w:sz="4" w:space="0" w:color="auto"/>
              <w:left w:val="single" w:sz="8" w:space="0" w:color="auto"/>
              <w:bottom w:val="single" w:sz="8" w:space="0" w:color="auto"/>
              <w:right w:val="single" w:sz="8" w:space="0" w:color="auto"/>
            </w:tcBorders>
            <w:shd w:val="clear" w:color="auto" w:fill="auto"/>
            <w:noWrap/>
          </w:tcPr>
          <w:p w14:paraId="26E5E567" w14:textId="53742DC4" w:rsidR="00C56C59" w:rsidRPr="006B53EF" w:rsidRDefault="00C56C59" w:rsidP="00446527">
            <w:pPr>
              <w:pStyle w:val="aff0"/>
              <w:numPr>
                <w:ilvl w:val="0"/>
                <w:numId w:val="62"/>
              </w:numPr>
              <w:jc w:val="center"/>
              <w:rPr>
                <w:rFonts w:ascii="Tahoma" w:hAnsi="Tahoma" w:cs="Tahoma"/>
                <w:sz w:val="20"/>
                <w:szCs w:val="20"/>
              </w:rPr>
            </w:pPr>
          </w:p>
        </w:tc>
        <w:tc>
          <w:tcPr>
            <w:tcW w:w="4259" w:type="dxa"/>
            <w:tcBorders>
              <w:top w:val="single" w:sz="4" w:space="0" w:color="auto"/>
              <w:left w:val="nil"/>
              <w:bottom w:val="single" w:sz="8" w:space="0" w:color="auto"/>
              <w:right w:val="single" w:sz="8" w:space="0" w:color="auto"/>
            </w:tcBorders>
            <w:shd w:val="clear" w:color="auto" w:fill="auto"/>
            <w:noWrap/>
          </w:tcPr>
          <w:p w14:paraId="5C9E6D5E" w14:textId="77777777" w:rsidR="00C56C59" w:rsidRPr="006B53EF" w:rsidRDefault="00C56C59" w:rsidP="00EB1606">
            <w:pPr>
              <w:rPr>
                <w:rFonts w:ascii="Tahoma" w:hAnsi="Tahoma" w:cs="Tahoma"/>
                <w:sz w:val="20"/>
                <w:szCs w:val="20"/>
              </w:rPr>
            </w:pPr>
            <w:r w:rsidRPr="006B53EF">
              <w:rPr>
                <w:rFonts w:ascii="Tahoma" w:hAnsi="Tahoma" w:cs="Tahoma"/>
                <w:sz w:val="20"/>
                <w:szCs w:val="20"/>
              </w:rPr>
              <w:t>Υποστήριξη Trusted Platform Module (TPM) 2.0</w:t>
            </w:r>
          </w:p>
        </w:tc>
        <w:tc>
          <w:tcPr>
            <w:tcW w:w="1422" w:type="dxa"/>
            <w:tcBorders>
              <w:top w:val="single" w:sz="4" w:space="0" w:color="auto"/>
              <w:left w:val="nil"/>
              <w:bottom w:val="single" w:sz="8" w:space="0" w:color="auto"/>
              <w:right w:val="single" w:sz="8" w:space="0" w:color="auto"/>
            </w:tcBorders>
            <w:shd w:val="clear" w:color="auto" w:fill="auto"/>
            <w:noWrap/>
          </w:tcPr>
          <w:p w14:paraId="44D69DE4" w14:textId="77777777" w:rsidR="00C56C59" w:rsidRPr="006B53EF" w:rsidRDefault="00C56C59" w:rsidP="00EB1606">
            <w:pPr>
              <w:ind w:left="-50"/>
              <w:jc w:val="center"/>
              <w:rPr>
                <w:rFonts w:ascii="Tahoma" w:hAnsi="Tahoma" w:cs="Tahoma"/>
                <w:sz w:val="20"/>
                <w:szCs w:val="20"/>
              </w:rPr>
            </w:pPr>
            <w:r w:rsidRPr="006B53EF">
              <w:rPr>
                <w:rFonts w:ascii="Tahoma" w:hAnsi="Tahoma" w:cs="Tahoma"/>
                <w:sz w:val="20"/>
                <w:szCs w:val="20"/>
              </w:rPr>
              <w:t>NAI</w:t>
            </w:r>
          </w:p>
        </w:tc>
        <w:tc>
          <w:tcPr>
            <w:tcW w:w="1480" w:type="dxa"/>
            <w:tcBorders>
              <w:top w:val="single" w:sz="4" w:space="0" w:color="auto"/>
              <w:left w:val="nil"/>
              <w:bottom w:val="single" w:sz="8" w:space="0" w:color="auto"/>
              <w:right w:val="single" w:sz="8" w:space="0" w:color="auto"/>
            </w:tcBorders>
            <w:shd w:val="clear" w:color="auto" w:fill="auto"/>
            <w:noWrap/>
          </w:tcPr>
          <w:p w14:paraId="78741F7F" w14:textId="77777777" w:rsidR="00C56C59" w:rsidRPr="006B53EF" w:rsidRDefault="00C56C59" w:rsidP="00EB1606">
            <w:pPr>
              <w:rPr>
                <w:rFonts w:ascii="Tahoma" w:hAnsi="Tahoma" w:cs="Tahoma"/>
                <w:b/>
                <w:bCs/>
                <w:color w:val="000000"/>
                <w:sz w:val="20"/>
                <w:szCs w:val="20"/>
              </w:rPr>
            </w:pPr>
          </w:p>
        </w:tc>
        <w:tc>
          <w:tcPr>
            <w:tcW w:w="1974" w:type="dxa"/>
            <w:tcBorders>
              <w:top w:val="single" w:sz="4" w:space="0" w:color="auto"/>
              <w:left w:val="nil"/>
              <w:bottom w:val="single" w:sz="8" w:space="0" w:color="auto"/>
              <w:right w:val="single" w:sz="8" w:space="0" w:color="auto"/>
            </w:tcBorders>
            <w:shd w:val="clear" w:color="auto" w:fill="auto"/>
            <w:noWrap/>
          </w:tcPr>
          <w:p w14:paraId="19E94C04" w14:textId="77777777" w:rsidR="00C56C59" w:rsidRPr="006B53EF" w:rsidRDefault="00C56C59" w:rsidP="00EB1606">
            <w:pPr>
              <w:rPr>
                <w:rFonts w:ascii="Tahoma" w:hAnsi="Tahoma" w:cs="Tahoma"/>
                <w:b/>
                <w:bCs/>
                <w:color w:val="000000"/>
                <w:sz w:val="20"/>
                <w:szCs w:val="20"/>
              </w:rPr>
            </w:pPr>
          </w:p>
        </w:tc>
      </w:tr>
      <w:tr w:rsidR="00C56C59" w:rsidRPr="006138A5" w14:paraId="366048DA" w14:textId="77777777" w:rsidTr="009A5E87">
        <w:trPr>
          <w:trHeight w:val="315"/>
        </w:trPr>
        <w:tc>
          <w:tcPr>
            <w:tcW w:w="725" w:type="dxa"/>
            <w:tcBorders>
              <w:top w:val="single" w:sz="4" w:space="0" w:color="auto"/>
              <w:left w:val="single" w:sz="8" w:space="0" w:color="auto"/>
              <w:bottom w:val="single" w:sz="8" w:space="0" w:color="auto"/>
              <w:right w:val="single" w:sz="8" w:space="0" w:color="auto"/>
            </w:tcBorders>
            <w:shd w:val="clear" w:color="auto" w:fill="auto"/>
            <w:noWrap/>
          </w:tcPr>
          <w:p w14:paraId="3402A833" w14:textId="2B0CA96C" w:rsidR="00C56C59" w:rsidRPr="006B53EF" w:rsidRDefault="00C56C59" w:rsidP="00446527">
            <w:pPr>
              <w:pStyle w:val="aff0"/>
              <w:numPr>
                <w:ilvl w:val="0"/>
                <w:numId w:val="62"/>
              </w:numPr>
              <w:jc w:val="center"/>
              <w:rPr>
                <w:rFonts w:ascii="Tahoma" w:hAnsi="Tahoma" w:cs="Tahoma"/>
                <w:sz w:val="20"/>
                <w:szCs w:val="20"/>
              </w:rPr>
            </w:pPr>
          </w:p>
        </w:tc>
        <w:tc>
          <w:tcPr>
            <w:tcW w:w="4259" w:type="dxa"/>
            <w:tcBorders>
              <w:top w:val="single" w:sz="4" w:space="0" w:color="auto"/>
              <w:left w:val="nil"/>
              <w:bottom w:val="single" w:sz="8" w:space="0" w:color="auto"/>
              <w:right w:val="single" w:sz="8" w:space="0" w:color="auto"/>
            </w:tcBorders>
            <w:shd w:val="clear" w:color="auto" w:fill="auto"/>
            <w:noWrap/>
          </w:tcPr>
          <w:p w14:paraId="64FB7E1F" w14:textId="77777777" w:rsidR="00C56C59" w:rsidRPr="006B53EF" w:rsidRDefault="00C56C59" w:rsidP="00EB1606">
            <w:pPr>
              <w:rPr>
                <w:rFonts w:ascii="Tahoma" w:hAnsi="Tahoma" w:cs="Tahoma"/>
                <w:sz w:val="20"/>
                <w:szCs w:val="20"/>
              </w:rPr>
            </w:pPr>
            <w:r w:rsidRPr="006B53EF">
              <w:rPr>
                <w:rFonts w:ascii="Tahoma" w:hAnsi="Tahoma" w:cs="Tahoma"/>
                <w:sz w:val="20"/>
                <w:szCs w:val="20"/>
              </w:rPr>
              <w:t xml:space="preserve">Chassis lock slot </w:t>
            </w:r>
          </w:p>
        </w:tc>
        <w:tc>
          <w:tcPr>
            <w:tcW w:w="1422" w:type="dxa"/>
            <w:tcBorders>
              <w:top w:val="single" w:sz="4" w:space="0" w:color="auto"/>
              <w:left w:val="nil"/>
              <w:bottom w:val="single" w:sz="8" w:space="0" w:color="auto"/>
              <w:right w:val="single" w:sz="8" w:space="0" w:color="auto"/>
            </w:tcBorders>
            <w:shd w:val="clear" w:color="auto" w:fill="auto"/>
            <w:noWrap/>
          </w:tcPr>
          <w:p w14:paraId="1F22640C" w14:textId="77777777" w:rsidR="00C56C59" w:rsidRPr="006B53EF" w:rsidRDefault="00C56C59" w:rsidP="00EB1606">
            <w:pPr>
              <w:ind w:left="-50"/>
              <w:jc w:val="center"/>
              <w:rPr>
                <w:rFonts w:ascii="Tahoma" w:hAnsi="Tahoma" w:cs="Tahoma"/>
                <w:sz w:val="20"/>
                <w:szCs w:val="20"/>
              </w:rPr>
            </w:pPr>
            <w:r w:rsidRPr="006B53EF">
              <w:rPr>
                <w:rFonts w:ascii="Tahoma" w:hAnsi="Tahoma" w:cs="Tahoma"/>
                <w:sz w:val="20"/>
                <w:szCs w:val="20"/>
              </w:rPr>
              <w:t>NAI</w:t>
            </w:r>
          </w:p>
        </w:tc>
        <w:tc>
          <w:tcPr>
            <w:tcW w:w="1480" w:type="dxa"/>
            <w:tcBorders>
              <w:top w:val="single" w:sz="4" w:space="0" w:color="auto"/>
              <w:left w:val="nil"/>
              <w:bottom w:val="single" w:sz="8" w:space="0" w:color="auto"/>
              <w:right w:val="single" w:sz="8" w:space="0" w:color="auto"/>
            </w:tcBorders>
            <w:shd w:val="clear" w:color="auto" w:fill="auto"/>
            <w:noWrap/>
          </w:tcPr>
          <w:p w14:paraId="0564F2B6" w14:textId="77777777" w:rsidR="00C56C59" w:rsidRPr="006B53EF" w:rsidRDefault="00C56C59" w:rsidP="00EB1606">
            <w:pPr>
              <w:rPr>
                <w:rFonts w:ascii="Tahoma" w:hAnsi="Tahoma" w:cs="Tahoma"/>
                <w:b/>
                <w:bCs/>
                <w:color w:val="000000"/>
                <w:sz w:val="20"/>
                <w:szCs w:val="20"/>
              </w:rPr>
            </w:pPr>
          </w:p>
        </w:tc>
        <w:tc>
          <w:tcPr>
            <w:tcW w:w="1974" w:type="dxa"/>
            <w:tcBorders>
              <w:top w:val="single" w:sz="4" w:space="0" w:color="auto"/>
              <w:left w:val="nil"/>
              <w:bottom w:val="single" w:sz="8" w:space="0" w:color="auto"/>
              <w:right w:val="single" w:sz="8" w:space="0" w:color="auto"/>
            </w:tcBorders>
            <w:shd w:val="clear" w:color="auto" w:fill="auto"/>
            <w:noWrap/>
          </w:tcPr>
          <w:p w14:paraId="0CBFD523" w14:textId="77777777" w:rsidR="00C56C59" w:rsidRPr="006B53EF" w:rsidRDefault="00C56C59" w:rsidP="00EB1606">
            <w:pPr>
              <w:rPr>
                <w:rFonts w:ascii="Tahoma" w:hAnsi="Tahoma" w:cs="Tahoma"/>
                <w:b/>
                <w:bCs/>
                <w:color w:val="000000"/>
                <w:sz w:val="20"/>
                <w:szCs w:val="20"/>
              </w:rPr>
            </w:pPr>
          </w:p>
        </w:tc>
      </w:tr>
      <w:tr w:rsidR="00C56C59" w:rsidRPr="006138A5" w14:paraId="2A1862B8" w14:textId="77777777" w:rsidTr="009A5E87">
        <w:trPr>
          <w:trHeight w:val="315"/>
        </w:trPr>
        <w:tc>
          <w:tcPr>
            <w:tcW w:w="725" w:type="dxa"/>
            <w:tcBorders>
              <w:top w:val="single" w:sz="4" w:space="0" w:color="auto"/>
              <w:left w:val="single" w:sz="8" w:space="0" w:color="auto"/>
              <w:bottom w:val="single" w:sz="8" w:space="0" w:color="auto"/>
              <w:right w:val="single" w:sz="8" w:space="0" w:color="auto"/>
            </w:tcBorders>
            <w:shd w:val="clear" w:color="auto" w:fill="auto"/>
            <w:noWrap/>
          </w:tcPr>
          <w:p w14:paraId="26D7A252" w14:textId="1FCC5952" w:rsidR="00C56C59" w:rsidRPr="006B53EF" w:rsidRDefault="00C56C59" w:rsidP="00446527">
            <w:pPr>
              <w:pStyle w:val="aff0"/>
              <w:numPr>
                <w:ilvl w:val="0"/>
                <w:numId w:val="62"/>
              </w:numPr>
              <w:jc w:val="center"/>
              <w:rPr>
                <w:rFonts w:ascii="Tahoma" w:hAnsi="Tahoma" w:cs="Tahoma"/>
                <w:sz w:val="20"/>
                <w:szCs w:val="20"/>
              </w:rPr>
            </w:pPr>
          </w:p>
        </w:tc>
        <w:tc>
          <w:tcPr>
            <w:tcW w:w="4259" w:type="dxa"/>
            <w:tcBorders>
              <w:top w:val="single" w:sz="4" w:space="0" w:color="auto"/>
              <w:left w:val="nil"/>
              <w:bottom w:val="single" w:sz="8" w:space="0" w:color="auto"/>
              <w:right w:val="single" w:sz="8" w:space="0" w:color="auto"/>
            </w:tcBorders>
            <w:shd w:val="clear" w:color="auto" w:fill="auto"/>
            <w:noWrap/>
          </w:tcPr>
          <w:p w14:paraId="397AF670" w14:textId="77777777" w:rsidR="00C56C59" w:rsidRPr="006B53EF" w:rsidRDefault="00C56C59" w:rsidP="00EB1606">
            <w:pPr>
              <w:rPr>
                <w:rFonts w:ascii="Tahoma" w:hAnsi="Tahoma" w:cs="Tahoma"/>
                <w:sz w:val="20"/>
                <w:szCs w:val="20"/>
              </w:rPr>
            </w:pPr>
            <w:r w:rsidRPr="006B53EF">
              <w:rPr>
                <w:rFonts w:ascii="Tahoma" w:hAnsi="Tahoma" w:cs="Tahoma"/>
                <w:sz w:val="20"/>
                <w:szCs w:val="20"/>
              </w:rPr>
              <w:t>Διακόπτης παραβίασης κουτιού.</w:t>
            </w:r>
          </w:p>
        </w:tc>
        <w:tc>
          <w:tcPr>
            <w:tcW w:w="1422" w:type="dxa"/>
            <w:tcBorders>
              <w:top w:val="single" w:sz="4" w:space="0" w:color="auto"/>
              <w:left w:val="nil"/>
              <w:bottom w:val="single" w:sz="8" w:space="0" w:color="auto"/>
              <w:right w:val="single" w:sz="8" w:space="0" w:color="auto"/>
            </w:tcBorders>
            <w:shd w:val="clear" w:color="auto" w:fill="auto"/>
            <w:noWrap/>
          </w:tcPr>
          <w:p w14:paraId="3D4CE793" w14:textId="77777777" w:rsidR="00C56C59" w:rsidRPr="006B53EF" w:rsidRDefault="00C56C59" w:rsidP="00EB1606">
            <w:pPr>
              <w:ind w:left="-50"/>
              <w:jc w:val="center"/>
              <w:rPr>
                <w:rFonts w:ascii="Tahoma" w:hAnsi="Tahoma" w:cs="Tahoma"/>
                <w:sz w:val="20"/>
                <w:szCs w:val="20"/>
              </w:rPr>
            </w:pPr>
            <w:r w:rsidRPr="006B53EF">
              <w:rPr>
                <w:rFonts w:ascii="Tahoma" w:hAnsi="Tahoma" w:cs="Tahoma"/>
                <w:sz w:val="20"/>
                <w:szCs w:val="20"/>
              </w:rPr>
              <w:t>NAI</w:t>
            </w:r>
          </w:p>
        </w:tc>
        <w:tc>
          <w:tcPr>
            <w:tcW w:w="1480" w:type="dxa"/>
            <w:tcBorders>
              <w:top w:val="single" w:sz="4" w:space="0" w:color="auto"/>
              <w:left w:val="nil"/>
              <w:bottom w:val="single" w:sz="8" w:space="0" w:color="auto"/>
              <w:right w:val="single" w:sz="8" w:space="0" w:color="auto"/>
            </w:tcBorders>
            <w:shd w:val="clear" w:color="auto" w:fill="auto"/>
            <w:noWrap/>
          </w:tcPr>
          <w:p w14:paraId="4A5CD7C8" w14:textId="77777777" w:rsidR="00C56C59" w:rsidRPr="006B53EF" w:rsidRDefault="00C56C59" w:rsidP="00EB1606">
            <w:pPr>
              <w:rPr>
                <w:rFonts w:ascii="Tahoma" w:hAnsi="Tahoma" w:cs="Tahoma"/>
                <w:b/>
                <w:bCs/>
                <w:color w:val="000000"/>
                <w:sz w:val="20"/>
                <w:szCs w:val="20"/>
              </w:rPr>
            </w:pPr>
          </w:p>
        </w:tc>
        <w:tc>
          <w:tcPr>
            <w:tcW w:w="1974" w:type="dxa"/>
            <w:tcBorders>
              <w:top w:val="single" w:sz="4" w:space="0" w:color="auto"/>
              <w:left w:val="nil"/>
              <w:bottom w:val="single" w:sz="8" w:space="0" w:color="auto"/>
              <w:right w:val="single" w:sz="8" w:space="0" w:color="auto"/>
            </w:tcBorders>
            <w:shd w:val="clear" w:color="auto" w:fill="auto"/>
            <w:noWrap/>
          </w:tcPr>
          <w:p w14:paraId="66CEE447" w14:textId="77777777" w:rsidR="00C56C59" w:rsidRPr="006B53EF" w:rsidRDefault="00C56C59" w:rsidP="00EB1606">
            <w:pPr>
              <w:rPr>
                <w:rFonts w:ascii="Tahoma" w:hAnsi="Tahoma" w:cs="Tahoma"/>
                <w:b/>
                <w:bCs/>
                <w:color w:val="000000"/>
                <w:sz w:val="20"/>
                <w:szCs w:val="20"/>
              </w:rPr>
            </w:pPr>
          </w:p>
        </w:tc>
      </w:tr>
      <w:tr w:rsidR="00C56C59" w:rsidRPr="006138A5" w14:paraId="2A2EA428" w14:textId="77777777" w:rsidTr="009A5E87">
        <w:trPr>
          <w:trHeight w:val="315"/>
        </w:trPr>
        <w:tc>
          <w:tcPr>
            <w:tcW w:w="725" w:type="dxa"/>
            <w:tcBorders>
              <w:top w:val="single" w:sz="4" w:space="0" w:color="auto"/>
              <w:left w:val="single" w:sz="8" w:space="0" w:color="auto"/>
              <w:bottom w:val="single" w:sz="4" w:space="0" w:color="auto"/>
              <w:right w:val="single" w:sz="8" w:space="0" w:color="auto"/>
            </w:tcBorders>
            <w:shd w:val="clear" w:color="auto" w:fill="auto"/>
            <w:noWrap/>
          </w:tcPr>
          <w:p w14:paraId="048FE80B" w14:textId="7D8B6465" w:rsidR="00C56C59" w:rsidRPr="006B53EF" w:rsidRDefault="00C56C59" w:rsidP="00446527">
            <w:pPr>
              <w:pStyle w:val="aff0"/>
              <w:numPr>
                <w:ilvl w:val="0"/>
                <w:numId w:val="62"/>
              </w:numPr>
              <w:jc w:val="center"/>
              <w:rPr>
                <w:rFonts w:ascii="Tahoma" w:hAnsi="Tahoma" w:cs="Tahoma"/>
                <w:sz w:val="20"/>
                <w:szCs w:val="20"/>
              </w:rPr>
            </w:pPr>
          </w:p>
        </w:tc>
        <w:tc>
          <w:tcPr>
            <w:tcW w:w="4259" w:type="dxa"/>
            <w:tcBorders>
              <w:top w:val="single" w:sz="4" w:space="0" w:color="auto"/>
              <w:left w:val="nil"/>
              <w:bottom w:val="single" w:sz="4" w:space="0" w:color="auto"/>
              <w:right w:val="single" w:sz="8" w:space="0" w:color="auto"/>
            </w:tcBorders>
            <w:shd w:val="clear" w:color="auto" w:fill="auto"/>
            <w:noWrap/>
          </w:tcPr>
          <w:p w14:paraId="1FC58E25" w14:textId="77777777" w:rsidR="00C56C59" w:rsidRPr="006B53EF" w:rsidRDefault="00C56C59" w:rsidP="00EB1606">
            <w:pPr>
              <w:rPr>
                <w:rFonts w:ascii="Tahoma" w:hAnsi="Tahoma" w:cs="Tahoma"/>
                <w:sz w:val="20"/>
                <w:szCs w:val="20"/>
              </w:rPr>
            </w:pPr>
            <w:r w:rsidRPr="006B53EF">
              <w:rPr>
                <w:rFonts w:ascii="Tahoma" w:hAnsi="Tahoma" w:cs="Tahoma"/>
                <w:sz w:val="20"/>
                <w:szCs w:val="20"/>
              </w:rPr>
              <w:t>HDA (high-definition audio)</w:t>
            </w:r>
          </w:p>
        </w:tc>
        <w:tc>
          <w:tcPr>
            <w:tcW w:w="1422" w:type="dxa"/>
            <w:tcBorders>
              <w:top w:val="single" w:sz="4" w:space="0" w:color="auto"/>
              <w:left w:val="nil"/>
              <w:bottom w:val="single" w:sz="4" w:space="0" w:color="auto"/>
              <w:right w:val="single" w:sz="8" w:space="0" w:color="auto"/>
            </w:tcBorders>
            <w:shd w:val="clear" w:color="auto" w:fill="auto"/>
            <w:noWrap/>
          </w:tcPr>
          <w:p w14:paraId="78EAD1FE" w14:textId="77777777" w:rsidR="00C56C59" w:rsidRPr="006B53EF" w:rsidRDefault="00C56C59" w:rsidP="00EB1606">
            <w:pPr>
              <w:ind w:left="-50"/>
              <w:jc w:val="center"/>
              <w:rPr>
                <w:rFonts w:ascii="Tahoma" w:hAnsi="Tahoma" w:cs="Tahoma"/>
                <w:sz w:val="20"/>
                <w:szCs w:val="20"/>
              </w:rPr>
            </w:pPr>
            <w:r w:rsidRPr="006B53EF">
              <w:rPr>
                <w:rFonts w:ascii="Tahoma" w:hAnsi="Tahoma" w:cs="Tahoma"/>
                <w:sz w:val="20"/>
                <w:szCs w:val="20"/>
              </w:rPr>
              <w:t>NAI</w:t>
            </w:r>
          </w:p>
        </w:tc>
        <w:tc>
          <w:tcPr>
            <w:tcW w:w="1480" w:type="dxa"/>
            <w:tcBorders>
              <w:top w:val="single" w:sz="4" w:space="0" w:color="auto"/>
              <w:left w:val="nil"/>
              <w:bottom w:val="single" w:sz="4" w:space="0" w:color="auto"/>
              <w:right w:val="single" w:sz="8" w:space="0" w:color="auto"/>
            </w:tcBorders>
            <w:shd w:val="clear" w:color="auto" w:fill="auto"/>
            <w:noWrap/>
          </w:tcPr>
          <w:p w14:paraId="6386F216" w14:textId="77777777" w:rsidR="00C56C59" w:rsidRPr="006B53EF" w:rsidRDefault="00C56C59" w:rsidP="00EB1606">
            <w:pPr>
              <w:rPr>
                <w:rFonts w:ascii="Tahoma" w:hAnsi="Tahoma" w:cs="Tahoma"/>
                <w:b/>
                <w:bCs/>
                <w:color w:val="000000"/>
                <w:sz w:val="20"/>
                <w:szCs w:val="20"/>
              </w:rPr>
            </w:pPr>
          </w:p>
        </w:tc>
        <w:tc>
          <w:tcPr>
            <w:tcW w:w="1974" w:type="dxa"/>
            <w:tcBorders>
              <w:top w:val="single" w:sz="4" w:space="0" w:color="auto"/>
              <w:left w:val="nil"/>
              <w:bottom w:val="single" w:sz="4" w:space="0" w:color="auto"/>
              <w:right w:val="single" w:sz="8" w:space="0" w:color="auto"/>
            </w:tcBorders>
            <w:shd w:val="clear" w:color="auto" w:fill="auto"/>
            <w:noWrap/>
          </w:tcPr>
          <w:p w14:paraId="4B0216B9" w14:textId="77777777" w:rsidR="00C56C59" w:rsidRPr="006B53EF" w:rsidRDefault="00C56C59" w:rsidP="00EB1606">
            <w:pPr>
              <w:rPr>
                <w:rFonts w:ascii="Tahoma" w:hAnsi="Tahoma" w:cs="Tahoma"/>
                <w:b/>
                <w:bCs/>
                <w:color w:val="000000"/>
                <w:sz w:val="20"/>
                <w:szCs w:val="20"/>
              </w:rPr>
            </w:pPr>
          </w:p>
        </w:tc>
      </w:tr>
      <w:tr w:rsidR="009A5E87" w:rsidRPr="006138A5" w14:paraId="3CAB76FD" w14:textId="77777777" w:rsidTr="009A5E87">
        <w:trPr>
          <w:trHeight w:val="315"/>
        </w:trPr>
        <w:tc>
          <w:tcPr>
            <w:tcW w:w="725" w:type="dxa"/>
            <w:tcBorders>
              <w:top w:val="single" w:sz="4" w:space="0" w:color="auto"/>
              <w:left w:val="single" w:sz="8" w:space="0" w:color="auto"/>
              <w:bottom w:val="single" w:sz="8" w:space="0" w:color="auto"/>
              <w:right w:val="single" w:sz="8" w:space="0" w:color="auto"/>
            </w:tcBorders>
            <w:shd w:val="clear" w:color="auto" w:fill="auto"/>
            <w:noWrap/>
          </w:tcPr>
          <w:p w14:paraId="1F5485B4" w14:textId="77777777" w:rsidR="009A5E87" w:rsidRPr="006B53EF" w:rsidRDefault="009A5E87" w:rsidP="00446527">
            <w:pPr>
              <w:pStyle w:val="aff0"/>
              <w:numPr>
                <w:ilvl w:val="0"/>
                <w:numId w:val="62"/>
              </w:numPr>
              <w:jc w:val="center"/>
              <w:rPr>
                <w:rFonts w:ascii="Tahoma" w:hAnsi="Tahoma" w:cs="Tahoma"/>
                <w:sz w:val="20"/>
                <w:szCs w:val="20"/>
              </w:rPr>
            </w:pPr>
          </w:p>
        </w:tc>
        <w:tc>
          <w:tcPr>
            <w:tcW w:w="4259" w:type="dxa"/>
            <w:tcBorders>
              <w:top w:val="single" w:sz="4" w:space="0" w:color="auto"/>
              <w:left w:val="nil"/>
              <w:bottom w:val="single" w:sz="8" w:space="0" w:color="auto"/>
              <w:right w:val="single" w:sz="8" w:space="0" w:color="auto"/>
            </w:tcBorders>
            <w:shd w:val="clear" w:color="auto" w:fill="auto"/>
            <w:noWrap/>
          </w:tcPr>
          <w:p w14:paraId="089A1F96" w14:textId="2CEED8B1" w:rsidR="009A5E87" w:rsidRPr="006B53EF" w:rsidRDefault="009A5E87" w:rsidP="009A5E87">
            <w:pPr>
              <w:rPr>
                <w:rFonts w:ascii="Tahoma" w:hAnsi="Tahoma" w:cs="Tahoma"/>
                <w:sz w:val="20"/>
                <w:szCs w:val="20"/>
                <w:lang w:val="el-GR"/>
              </w:rPr>
            </w:pPr>
            <w:r w:rsidRPr="006B53EF">
              <w:rPr>
                <w:rFonts w:ascii="Tahoma" w:hAnsi="Tahoma" w:cs="Tahoma"/>
                <w:sz w:val="20"/>
                <w:szCs w:val="20"/>
                <w:lang w:val="el-GR"/>
              </w:rPr>
              <w:t>Εγγύηση από τον κατασκευαστή. Να αποδεικνύεται από δήλωση του κατασκευαστή.</w:t>
            </w:r>
            <w:r w:rsidRPr="006B53EF">
              <w:rPr>
                <w:rFonts w:ascii="Tahoma" w:hAnsi="Tahoma" w:cs="Tahoma"/>
                <w:sz w:val="20"/>
                <w:szCs w:val="20"/>
              </w:rPr>
              <w:t> </w:t>
            </w:r>
          </w:p>
        </w:tc>
        <w:tc>
          <w:tcPr>
            <w:tcW w:w="1422" w:type="dxa"/>
            <w:tcBorders>
              <w:top w:val="single" w:sz="4" w:space="0" w:color="auto"/>
              <w:left w:val="nil"/>
              <w:bottom w:val="single" w:sz="8" w:space="0" w:color="auto"/>
              <w:right w:val="single" w:sz="8" w:space="0" w:color="auto"/>
            </w:tcBorders>
            <w:shd w:val="clear" w:color="auto" w:fill="auto"/>
            <w:noWrap/>
          </w:tcPr>
          <w:p w14:paraId="1BBA8520" w14:textId="730EF64F" w:rsidR="009A5E87" w:rsidRPr="006B53EF" w:rsidRDefault="009A5E87" w:rsidP="009A5E87">
            <w:pPr>
              <w:ind w:left="-50"/>
              <w:jc w:val="center"/>
              <w:rPr>
                <w:rFonts w:ascii="Tahoma" w:hAnsi="Tahoma" w:cs="Tahoma"/>
                <w:sz w:val="20"/>
                <w:szCs w:val="20"/>
              </w:rPr>
            </w:pPr>
            <w:r w:rsidRPr="006B53EF">
              <w:rPr>
                <w:rFonts w:ascii="Tahoma" w:hAnsi="Tahoma" w:cs="Tahoma"/>
                <w:sz w:val="20"/>
                <w:szCs w:val="20"/>
              </w:rPr>
              <w:t>≥ 3 Χρόνια  </w:t>
            </w:r>
          </w:p>
        </w:tc>
        <w:tc>
          <w:tcPr>
            <w:tcW w:w="1480" w:type="dxa"/>
            <w:tcBorders>
              <w:top w:val="single" w:sz="4" w:space="0" w:color="auto"/>
              <w:left w:val="nil"/>
              <w:bottom w:val="single" w:sz="8" w:space="0" w:color="auto"/>
              <w:right w:val="single" w:sz="8" w:space="0" w:color="auto"/>
            </w:tcBorders>
            <w:shd w:val="clear" w:color="auto" w:fill="auto"/>
            <w:noWrap/>
          </w:tcPr>
          <w:p w14:paraId="5D91E8FA" w14:textId="77777777" w:rsidR="009A5E87" w:rsidRPr="006B53EF" w:rsidRDefault="009A5E87" w:rsidP="009A5E87">
            <w:pPr>
              <w:rPr>
                <w:rFonts w:ascii="Tahoma" w:hAnsi="Tahoma" w:cs="Tahoma"/>
                <w:b/>
                <w:bCs/>
                <w:color w:val="000000"/>
                <w:sz w:val="20"/>
                <w:szCs w:val="20"/>
              </w:rPr>
            </w:pPr>
          </w:p>
        </w:tc>
        <w:tc>
          <w:tcPr>
            <w:tcW w:w="1974" w:type="dxa"/>
            <w:tcBorders>
              <w:top w:val="single" w:sz="4" w:space="0" w:color="auto"/>
              <w:left w:val="nil"/>
              <w:bottom w:val="single" w:sz="8" w:space="0" w:color="auto"/>
              <w:right w:val="single" w:sz="8" w:space="0" w:color="auto"/>
            </w:tcBorders>
            <w:shd w:val="clear" w:color="auto" w:fill="auto"/>
            <w:noWrap/>
          </w:tcPr>
          <w:p w14:paraId="41A39C2E" w14:textId="77777777" w:rsidR="009A5E87" w:rsidRPr="006B53EF" w:rsidRDefault="009A5E87" w:rsidP="009A5E87">
            <w:pPr>
              <w:rPr>
                <w:rFonts w:ascii="Tahoma" w:hAnsi="Tahoma" w:cs="Tahoma"/>
                <w:b/>
                <w:bCs/>
                <w:color w:val="000000"/>
                <w:sz w:val="20"/>
                <w:szCs w:val="20"/>
              </w:rPr>
            </w:pPr>
          </w:p>
        </w:tc>
      </w:tr>
    </w:tbl>
    <w:p w14:paraId="302DA33D" w14:textId="15DED726" w:rsidR="00C56C59" w:rsidRPr="006B53EF" w:rsidRDefault="00C56C59">
      <w:pPr>
        <w:rPr>
          <w:rFonts w:ascii="Tahoma" w:hAnsi="Tahoma" w:cs="Tahoma"/>
          <w:sz w:val="20"/>
          <w:szCs w:val="20"/>
          <w:lang w:val="el-GR"/>
        </w:rPr>
      </w:pPr>
    </w:p>
    <w:p w14:paraId="110D240B" w14:textId="7F5778DE" w:rsidR="00184074" w:rsidRPr="006B53EF" w:rsidRDefault="00184074">
      <w:pPr>
        <w:rPr>
          <w:rFonts w:ascii="Tahoma" w:hAnsi="Tahoma" w:cs="Tahoma"/>
          <w:sz w:val="20"/>
          <w:szCs w:val="20"/>
          <w:lang w:val="el-GR"/>
        </w:rPr>
      </w:pPr>
    </w:p>
    <w:tbl>
      <w:tblPr>
        <w:tblW w:w="5125" w:type="pct"/>
        <w:tblBorders>
          <w:top w:val="outset" w:sz="6" w:space="0" w:color="auto"/>
          <w:left w:val="outset" w:sz="6" w:space="0" w:color="auto"/>
          <w:bottom w:val="outset" w:sz="6" w:space="0" w:color="auto"/>
          <w:right w:val="outset" w:sz="6" w:space="0" w:color="auto"/>
        </w:tblBorders>
        <w:tblCellMar>
          <w:top w:w="15" w:type="dxa"/>
          <w:bottom w:w="15" w:type="dxa"/>
        </w:tblCellMar>
        <w:tblLook w:val="04A0" w:firstRow="1" w:lastRow="0" w:firstColumn="1" w:lastColumn="0" w:noHBand="0" w:noVBand="1"/>
      </w:tblPr>
      <w:tblGrid>
        <w:gridCol w:w="606"/>
        <w:gridCol w:w="4802"/>
        <w:gridCol w:w="1517"/>
        <w:gridCol w:w="1348"/>
        <w:gridCol w:w="1590"/>
      </w:tblGrid>
      <w:tr w:rsidR="00184074" w:rsidRPr="006138A5" w14:paraId="669D5107" w14:textId="77777777" w:rsidTr="003B0C65">
        <w:trPr>
          <w:trHeight w:val="15"/>
          <w:tblHeader/>
        </w:trPr>
        <w:tc>
          <w:tcPr>
            <w:tcW w:w="550" w:type="dxa"/>
            <w:tcBorders>
              <w:top w:val="single" w:sz="6" w:space="0" w:color="auto"/>
              <w:left w:val="single" w:sz="6" w:space="0" w:color="auto"/>
              <w:bottom w:val="single" w:sz="6" w:space="0" w:color="auto"/>
              <w:right w:val="single" w:sz="6" w:space="0" w:color="auto"/>
            </w:tcBorders>
            <w:shd w:val="clear" w:color="auto" w:fill="BFBFBF"/>
          </w:tcPr>
          <w:p w14:paraId="266171FA" w14:textId="352BD41D"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b/>
                <w:bCs/>
                <w:color w:val="000000"/>
                <w:sz w:val="20"/>
                <w:szCs w:val="20"/>
              </w:rPr>
              <w:t>Α/Α</w:t>
            </w:r>
          </w:p>
        </w:tc>
        <w:tc>
          <w:tcPr>
            <w:tcW w:w="5617" w:type="dxa"/>
            <w:tcBorders>
              <w:top w:val="single" w:sz="6" w:space="0" w:color="auto"/>
              <w:left w:val="single" w:sz="6" w:space="0" w:color="auto"/>
              <w:bottom w:val="single" w:sz="6" w:space="0" w:color="auto"/>
              <w:right w:val="single" w:sz="6" w:space="0" w:color="auto"/>
            </w:tcBorders>
            <w:shd w:val="clear" w:color="auto" w:fill="BFBFBF"/>
          </w:tcPr>
          <w:p w14:paraId="035E39FF" w14:textId="6516945C" w:rsidR="00184074" w:rsidRPr="006B53EF" w:rsidRDefault="00184074" w:rsidP="00184074">
            <w:pPr>
              <w:spacing w:before="100" w:beforeAutospacing="1" w:after="100" w:afterAutospacing="1"/>
              <w:textAlignment w:val="baseline"/>
              <w:rPr>
                <w:rFonts w:ascii="Tahoma" w:hAnsi="Tahoma" w:cs="Tahoma"/>
                <w:sz w:val="20"/>
                <w:szCs w:val="20"/>
                <w:lang w:val="el-GR"/>
              </w:rPr>
            </w:pPr>
            <w:r w:rsidRPr="006B53EF">
              <w:rPr>
                <w:rFonts w:ascii="Tahoma" w:hAnsi="Tahoma" w:cs="Tahoma"/>
                <w:b/>
                <w:bCs/>
                <w:color w:val="000000"/>
                <w:sz w:val="20"/>
                <w:szCs w:val="20"/>
              </w:rPr>
              <w:t>ΠΡΟΔΙΑΓΡΑΦΗ</w:t>
            </w:r>
          </w:p>
        </w:tc>
        <w:tc>
          <w:tcPr>
            <w:tcW w:w="1578" w:type="dxa"/>
            <w:tcBorders>
              <w:top w:val="single" w:sz="6" w:space="0" w:color="auto"/>
              <w:left w:val="single" w:sz="6" w:space="0" w:color="auto"/>
              <w:bottom w:val="single" w:sz="6" w:space="0" w:color="auto"/>
              <w:right w:val="single" w:sz="6" w:space="0" w:color="auto"/>
            </w:tcBorders>
            <w:shd w:val="clear" w:color="auto" w:fill="BFBFBF"/>
          </w:tcPr>
          <w:p w14:paraId="50E3ABA0" w14:textId="2E466B02"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b/>
                <w:bCs/>
                <w:color w:val="000000"/>
                <w:sz w:val="20"/>
                <w:szCs w:val="20"/>
              </w:rPr>
              <w:t>ΑΠΑΙΤΗΣΗ</w:t>
            </w:r>
          </w:p>
        </w:tc>
        <w:tc>
          <w:tcPr>
            <w:tcW w:w="1258" w:type="dxa"/>
            <w:tcBorders>
              <w:top w:val="single" w:sz="6" w:space="0" w:color="auto"/>
              <w:left w:val="single" w:sz="6" w:space="0" w:color="auto"/>
              <w:bottom w:val="single" w:sz="6" w:space="0" w:color="auto"/>
              <w:right w:val="single" w:sz="6" w:space="0" w:color="auto"/>
            </w:tcBorders>
            <w:shd w:val="clear" w:color="auto" w:fill="BFBFBF"/>
          </w:tcPr>
          <w:p w14:paraId="493BF79C" w14:textId="5E84008B"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b/>
                <w:bCs/>
                <w:color w:val="000000"/>
                <w:sz w:val="20"/>
                <w:szCs w:val="20"/>
              </w:rPr>
              <w:t>ΑΠΑΝΤΗΣΗ</w:t>
            </w:r>
          </w:p>
        </w:tc>
        <w:tc>
          <w:tcPr>
            <w:tcW w:w="1174" w:type="dxa"/>
            <w:tcBorders>
              <w:top w:val="single" w:sz="6" w:space="0" w:color="auto"/>
              <w:left w:val="single" w:sz="6" w:space="0" w:color="auto"/>
              <w:bottom w:val="single" w:sz="6" w:space="0" w:color="auto"/>
              <w:right w:val="single" w:sz="6" w:space="0" w:color="auto"/>
            </w:tcBorders>
            <w:shd w:val="clear" w:color="auto" w:fill="BFBFBF"/>
          </w:tcPr>
          <w:p w14:paraId="1C96F763" w14:textId="0915C604"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b/>
                <w:bCs/>
                <w:color w:val="000000"/>
                <w:sz w:val="20"/>
                <w:szCs w:val="20"/>
              </w:rPr>
              <w:t>ΤΕΚΜΗΡΙΩΣΗ</w:t>
            </w:r>
          </w:p>
        </w:tc>
      </w:tr>
      <w:tr w:rsidR="00184074" w:rsidRPr="000E4996" w14:paraId="0711113B" w14:textId="77777777" w:rsidTr="003B0C65">
        <w:trPr>
          <w:trHeight w:val="15"/>
        </w:trPr>
        <w:tc>
          <w:tcPr>
            <w:tcW w:w="550" w:type="dxa"/>
            <w:tcBorders>
              <w:top w:val="single" w:sz="6" w:space="0" w:color="auto"/>
              <w:left w:val="single" w:sz="6" w:space="0" w:color="auto"/>
              <w:bottom w:val="single" w:sz="6" w:space="0" w:color="auto"/>
              <w:right w:val="single" w:sz="6" w:space="0" w:color="auto"/>
            </w:tcBorders>
            <w:shd w:val="clear" w:color="auto" w:fill="BFBFBF"/>
          </w:tcPr>
          <w:p w14:paraId="530393FD" w14:textId="77777777" w:rsidR="00184074" w:rsidRPr="006B53EF" w:rsidRDefault="00184074" w:rsidP="00184074">
            <w:pPr>
              <w:spacing w:before="100" w:beforeAutospacing="1" w:after="100" w:afterAutospacing="1"/>
              <w:textAlignment w:val="baseline"/>
              <w:rPr>
                <w:rFonts w:ascii="Tahoma" w:hAnsi="Tahoma" w:cs="Tahoma"/>
                <w:sz w:val="20"/>
                <w:szCs w:val="20"/>
              </w:rPr>
            </w:pPr>
          </w:p>
        </w:tc>
        <w:tc>
          <w:tcPr>
            <w:tcW w:w="5617" w:type="dxa"/>
            <w:tcBorders>
              <w:top w:val="single" w:sz="6" w:space="0" w:color="auto"/>
              <w:left w:val="single" w:sz="6" w:space="0" w:color="auto"/>
              <w:bottom w:val="single" w:sz="6" w:space="0" w:color="auto"/>
              <w:right w:val="single" w:sz="6" w:space="0" w:color="auto"/>
            </w:tcBorders>
            <w:shd w:val="clear" w:color="auto" w:fill="BFBFBF"/>
          </w:tcPr>
          <w:p w14:paraId="4B5144E6" w14:textId="34D2CB5E" w:rsidR="00184074" w:rsidRPr="006B53EF" w:rsidRDefault="00184074" w:rsidP="00184074">
            <w:pPr>
              <w:spacing w:before="100" w:beforeAutospacing="1" w:after="100" w:afterAutospacing="1"/>
              <w:textAlignment w:val="baseline"/>
              <w:rPr>
                <w:rFonts w:ascii="Tahoma" w:hAnsi="Tahoma" w:cs="Tahoma"/>
                <w:sz w:val="20"/>
                <w:szCs w:val="20"/>
                <w:lang w:val="el-GR"/>
              </w:rPr>
            </w:pPr>
            <w:r w:rsidRPr="006B53EF">
              <w:rPr>
                <w:rFonts w:ascii="Tahoma" w:hAnsi="Tahoma" w:cs="Tahoma"/>
                <w:b/>
                <w:bCs/>
                <w:sz w:val="20"/>
                <w:szCs w:val="20"/>
                <w:lang w:val="el-GR"/>
              </w:rPr>
              <w:t>Οθόνες Η/Υ 23.8’’ με εργονομική βάση</w:t>
            </w:r>
          </w:p>
        </w:tc>
        <w:tc>
          <w:tcPr>
            <w:tcW w:w="1578" w:type="dxa"/>
            <w:tcBorders>
              <w:top w:val="single" w:sz="6" w:space="0" w:color="auto"/>
              <w:left w:val="single" w:sz="6" w:space="0" w:color="auto"/>
              <w:bottom w:val="single" w:sz="6" w:space="0" w:color="auto"/>
              <w:right w:val="single" w:sz="6" w:space="0" w:color="auto"/>
            </w:tcBorders>
            <w:shd w:val="clear" w:color="auto" w:fill="BFBFBF"/>
          </w:tcPr>
          <w:p w14:paraId="07CD0C4A" w14:textId="77777777" w:rsidR="00184074" w:rsidRPr="006B53EF" w:rsidRDefault="00184074" w:rsidP="00184074">
            <w:pPr>
              <w:spacing w:before="100" w:beforeAutospacing="1" w:after="100" w:afterAutospacing="1"/>
              <w:textAlignment w:val="baseline"/>
              <w:rPr>
                <w:rFonts w:ascii="Tahoma" w:hAnsi="Tahoma" w:cs="Tahoma"/>
                <w:sz w:val="20"/>
                <w:szCs w:val="20"/>
                <w:lang w:val="el-GR"/>
              </w:rPr>
            </w:pPr>
          </w:p>
        </w:tc>
        <w:tc>
          <w:tcPr>
            <w:tcW w:w="1258" w:type="dxa"/>
            <w:tcBorders>
              <w:top w:val="single" w:sz="6" w:space="0" w:color="auto"/>
              <w:left w:val="single" w:sz="6" w:space="0" w:color="auto"/>
              <w:bottom w:val="single" w:sz="6" w:space="0" w:color="auto"/>
              <w:right w:val="single" w:sz="6" w:space="0" w:color="auto"/>
            </w:tcBorders>
            <w:shd w:val="clear" w:color="auto" w:fill="BFBFBF"/>
          </w:tcPr>
          <w:p w14:paraId="605D3977" w14:textId="77777777" w:rsidR="00184074" w:rsidRPr="006B53EF" w:rsidRDefault="00184074" w:rsidP="00184074">
            <w:pPr>
              <w:spacing w:before="100" w:beforeAutospacing="1" w:after="100" w:afterAutospacing="1"/>
              <w:textAlignment w:val="baseline"/>
              <w:rPr>
                <w:rFonts w:ascii="Tahoma" w:hAnsi="Tahoma" w:cs="Tahoma"/>
                <w:sz w:val="20"/>
                <w:szCs w:val="20"/>
                <w:lang w:val="el-GR"/>
              </w:rPr>
            </w:pPr>
          </w:p>
        </w:tc>
        <w:tc>
          <w:tcPr>
            <w:tcW w:w="1174" w:type="dxa"/>
            <w:tcBorders>
              <w:top w:val="single" w:sz="6" w:space="0" w:color="auto"/>
              <w:left w:val="single" w:sz="6" w:space="0" w:color="auto"/>
              <w:bottom w:val="single" w:sz="6" w:space="0" w:color="auto"/>
              <w:right w:val="single" w:sz="6" w:space="0" w:color="auto"/>
            </w:tcBorders>
            <w:shd w:val="clear" w:color="auto" w:fill="BFBFBF"/>
          </w:tcPr>
          <w:p w14:paraId="7372681D" w14:textId="77777777" w:rsidR="00184074" w:rsidRPr="006B53EF" w:rsidRDefault="00184074" w:rsidP="00184074">
            <w:pPr>
              <w:spacing w:before="100" w:beforeAutospacing="1" w:after="100" w:afterAutospacing="1"/>
              <w:textAlignment w:val="baseline"/>
              <w:rPr>
                <w:rFonts w:ascii="Tahoma" w:hAnsi="Tahoma" w:cs="Tahoma"/>
                <w:sz w:val="20"/>
                <w:szCs w:val="20"/>
                <w:lang w:val="el-GR"/>
              </w:rPr>
            </w:pPr>
          </w:p>
        </w:tc>
      </w:tr>
      <w:tr w:rsidR="0076689D" w:rsidRPr="006138A5" w14:paraId="006E0C6B" w14:textId="77777777" w:rsidTr="003B0C65">
        <w:trPr>
          <w:trHeight w:val="15"/>
        </w:trPr>
        <w:tc>
          <w:tcPr>
            <w:tcW w:w="550" w:type="dxa"/>
            <w:tcBorders>
              <w:top w:val="single" w:sz="6" w:space="0" w:color="auto"/>
              <w:left w:val="single" w:sz="6" w:space="0" w:color="auto"/>
              <w:bottom w:val="single" w:sz="6" w:space="0" w:color="auto"/>
              <w:right w:val="single" w:sz="6" w:space="0" w:color="auto"/>
            </w:tcBorders>
            <w:shd w:val="clear" w:color="auto" w:fill="BFBFBF"/>
          </w:tcPr>
          <w:p w14:paraId="402C6561" w14:textId="19D9F08C" w:rsidR="00184074" w:rsidRPr="006B53EF" w:rsidRDefault="00184074" w:rsidP="00184074">
            <w:pPr>
              <w:spacing w:before="100" w:beforeAutospacing="1" w:after="100" w:afterAutospacing="1"/>
              <w:textAlignment w:val="baseline"/>
              <w:rPr>
                <w:rFonts w:ascii="Tahoma" w:hAnsi="Tahoma" w:cs="Tahoma"/>
                <w:sz w:val="20"/>
                <w:szCs w:val="20"/>
                <w:lang w:val="el-GR"/>
              </w:rPr>
            </w:pPr>
          </w:p>
        </w:tc>
        <w:tc>
          <w:tcPr>
            <w:tcW w:w="5617" w:type="dxa"/>
            <w:tcBorders>
              <w:top w:val="single" w:sz="6" w:space="0" w:color="auto"/>
              <w:left w:val="single" w:sz="6" w:space="0" w:color="auto"/>
              <w:bottom w:val="single" w:sz="6" w:space="0" w:color="auto"/>
              <w:right w:val="single" w:sz="6" w:space="0" w:color="auto"/>
            </w:tcBorders>
            <w:shd w:val="clear" w:color="auto" w:fill="BFBFBF"/>
            <w:hideMark/>
          </w:tcPr>
          <w:p w14:paraId="023A1A9A" w14:textId="27AF045F" w:rsidR="00184074" w:rsidRPr="006B53EF" w:rsidRDefault="00184074" w:rsidP="00184074">
            <w:pPr>
              <w:spacing w:before="100" w:beforeAutospacing="1" w:after="100" w:afterAutospacing="1"/>
              <w:textAlignment w:val="baseline"/>
              <w:rPr>
                <w:rFonts w:ascii="Tahoma" w:hAnsi="Tahoma" w:cs="Tahoma"/>
                <w:sz w:val="20"/>
                <w:szCs w:val="20"/>
                <w:lang w:val="el-GR"/>
              </w:rPr>
            </w:pPr>
            <w:r w:rsidRPr="006B53EF">
              <w:rPr>
                <w:rFonts w:ascii="Tahoma" w:hAnsi="Tahoma" w:cs="Tahoma"/>
                <w:b/>
                <w:bCs/>
                <w:color w:val="000000"/>
                <w:sz w:val="20"/>
                <w:szCs w:val="20"/>
              </w:rPr>
              <w:t>ΓΕΝΙΚΕΣ ΑΠΑΙΤΗΣΕΙΣ</w:t>
            </w:r>
          </w:p>
        </w:tc>
        <w:tc>
          <w:tcPr>
            <w:tcW w:w="1578" w:type="dxa"/>
            <w:tcBorders>
              <w:top w:val="single" w:sz="6" w:space="0" w:color="auto"/>
              <w:left w:val="single" w:sz="6" w:space="0" w:color="auto"/>
              <w:bottom w:val="single" w:sz="6" w:space="0" w:color="auto"/>
              <w:right w:val="single" w:sz="6" w:space="0" w:color="auto"/>
            </w:tcBorders>
            <w:shd w:val="clear" w:color="auto" w:fill="BFBFBF"/>
            <w:hideMark/>
          </w:tcPr>
          <w:p w14:paraId="0A1B29B1" w14:textId="77777777" w:rsidR="00184074" w:rsidRPr="006B53EF" w:rsidRDefault="00184074" w:rsidP="00184074">
            <w:pPr>
              <w:spacing w:before="100" w:beforeAutospacing="1" w:after="100" w:afterAutospacing="1"/>
              <w:textAlignment w:val="baseline"/>
              <w:rPr>
                <w:rFonts w:ascii="Tahoma" w:hAnsi="Tahoma" w:cs="Tahoma"/>
                <w:sz w:val="20"/>
                <w:szCs w:val="20"/>
                <w:lang w:val="el-GR"/>
              </w:rPr>
            </w:pPr>
            <w:r w:rsidRPr="006B53EF">
              <w:rPr>
                <w:rFonts w:ascii="Tahoma" w:hAnsi="Tahoma" w:cs="Tahoma"/>
                <w:sz w:val="20"/>
                <w:szCs w:val="20"/>
              </w:rPr>
              <w:t> </w:t>
            </w:r>
          </w:p>
        </w:tc>
        <w:tc>
          <w:tcPr>
            <w:tcW w:w="1258" w:type="dxa"/>
            <w:tcBorders>
              <w:top w:val="single" w:sz="6" w:space="0" w:color="auto"/>
              <w:left w:val="single" w:sz="6" w:space="0" w:color="auto"/>
              <w:bottom w:val="single" w:sz="6" w:space="0" w:color="auto"/>
              <w:right w:val="single" w:sz="6" w:space="0" w:color="auto"/>
            </w:tcBorders>
            <w:shd w:val="clear" w:color="auto" w:fill="BFBFBF"/>
            <w:hideMark/>
          </w:tcPr>
          <w:p w14:paraId="4F1B1111" w14:textId="77777777" w:rsidR="00184074" w:rsidRPr="006B53EF" w:rsidRDefault="00184074" w:rsidP="00184074">
            <w:pPr>
              <w:spacing w:before="100" w:beforeAutospacing="1" w:after="100" w:afterAutospacing="1"/>
              <w:textAlignment w:val="baseline"/>
              <w:rPr>
                <w:rFonts w:ascii="Tahoma" w:hAnsi="Tahoma" w:cs="Tahoma"/>
                <w:sz w:val="20"/>
                <w:szCs w:val="20"/>
                <w:lang w:val="el-GR"/>
              </w:rPr>
            </w:pPr>
            <w:r w:rsidRPr="006B53EF">
              <w:rPr>
                <w:rFonts w:ascii="Tahoma" w:hAnsi="Tahoma" w:cs="Tahoma"/>
                <w:sz w:val="20"/>
                <w:szCs w:val="20"/>
              </w:rPr>
              <w:t> </w:t>
            </w:r>
          </w:p>
        </w:tc>
        <w:tc>
          <w:tcPr>
            <w:tcW w:w="1174" w:type="dxa"/>
            <w:tcBorders>
              <w:top w:val="single" w:sz="6" w:space="0" w:color="auto"/>
              <w:left w:val="single" w:sz="6" w:space="0" w:color="auto"/>
              <w:bottom w:val="single" w:sz="6" w:space="0" w:color="auto"/>
              <w:right w:val="single" w:sz="6" w:space="0" w:color="auto"/>
            </w:tcBorders>
            <w:shd w:val="clear" w:color="auto" w:fill="BFBFBF"/>
            <w:hideMark/>
          </w:tcPr>
          <w:p w14:paraId="5C6A98A0" w14:textId="77777777" w:rsidR="00184074" w:rsidRPr="006B53EF" w:rsidRDefault="00184074" w:rsidP="00184074">
            <w:pPr>
              <w:spacing w:before="100" w:beforeAutospacing="1" w:after="100" w:afterAutospacing="1"/>
              <w:textAlignment w:val="baseline"/>
              <w:rPr>
                <w:rFonts w:ascii="Tahoma" w:hAnsi="Tahoma" w:cs="Tahoma"/>
                <w:sz w:val="20"/>
                <w:szCs w:val="20"/>
                <w:lang w:val="el-GR"/>
              </w:rPr>
            </w:pPr>
            <w:r w:rsidRPr="006B53EF">
              <w:rPr>
                <w:rFonts w:ascii="Tahoma" w:hAnsi="Tahoma" w:cs="Tahoma"/>
                <w:sz w:val="20"/>
                <w:szCs w:val="20"/>
              </w:rPr>
              <w:t> </w:t>
            </w:r>
          </w:p>
        </w:tc>
      </w:tr>
      <w:tr w:rsidR="00184074" w:rsidRPr="006138A5" w14:paraId="1139467A" w14:textId="77777777" w:rsidTr="003B0C65">
        <w:trPr>
          <w:trHeight w:val="15"/>
        </w:trPr>
        <w:tc>
          <w:tcPr>
            <w:tcW w:w="550" w:type="dxa"/>
            <w:tcBorders>
              <w:top w:val="single" w:sz="6" w:space="0" w:color="auto"/>
              <w:left w:val="single" w:sz="6" w:space="0" w:color="auto"/>
              <w:bottom w:val="single" w:sz="6" w:space="0" w:color="auto"/>
              <w:right w:val="single" w:sz="6" w:space="0" w:color="auto"/>
            </w:tcBorders>
            <w:shd w:val="clear" w:color="auto" w:fill="auto"/>
          </w:tcPr>
          <w:p w14:paraId="18DF13A1" w14:textId="58EDEB26" w:rsidR="00184074" w:rsidRPr="006B53EF" w:rsidRDefault="00184074" w:rsidP="00184074">
            <w:pPr>
              <w:spacing w:before="100" w:beforeAutospacing="1" w:after="100" w:afterAutospacing="1"/>
              <w:textAlignment w:val="baseline"/>
              <w:rPr>
                <w:rFonts w:ascii="Tahoma" w:hAnsi="Tahoma" w:cs="Tahoma"/>
                <w:sz w:val="20"/>
                <w:szCs w:val="20"/>
              </w:rPr>
            </w:pPr>
          </w:p>
        </w:tc>
        <w:tc>
          <w:tcPr>
            <w:tcW w:w="5617" w:type="dxa"/>
            <w:tcBorders>
              <w:top w:val="single" w:sz="6" w:space="0" w:color="auto"/>
              <w:left w:val="single" w:sz="6" w:space="0" w:color="auto"/>
              <w:bottom w:val="single" w:sz="6" w:space="0" w:color="auto"/>
              <w:right w:val="single" w:sz="6" w:space="0" w:color="auto"/>
            </w:tcBorders>
            <w:shd w:val="clear" w:color="auto" w:fill="auto"/>
            <w:hideMark/>
          </w:tcPr>
          <w:p w14:paraId="4100C827" w14:textId="77777777"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Ποσότητα </w:t>
            </w:r>
          </w:p>
        </w:tc>
        <w:tc>
          <w:tcPr>
            <w:tcW w:w="1578" w:type="dxa"/>
            <w:tcBorders>
              <w:top w:val="single" w:sz="6" w:space="0" w:color="auto"/>
              <w:left w:val="single" w:sz="6" w:space="0" w:color="auto"/>
              <w:bottom w:val="single" w:sz="6" w:space="0" w:color="auto"/>
              <w:right w:val="single" w:sz="6" w:space="0" w:color="auto"/>
            </w:tcBorders>
            <w:shd w:val="clear" w:color="auto" w:fill="auto"/>
            <w:hideMark/>
          </w:tcPr>
          <w:p w14:paraId="560B5C24" w14:textId="58029E72"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lang w:val="el-GR"/>
              </w:rPr>
              <w:t>1</w:t>
            </w:r>
            <w:r w:rsidR="00100770" w:rsidRPr="006B53EF">
              <w:rPr>
                <w:rFonts w:ascii="Tahoma" w:hAnsi="Tahoma" w:cs="Tahoma"/>
                <w:sz w:val="20"/>
                <w:szCs w:val="20"/>
              </w:rPr>
              <w:t>2</w:t>
            </w:r>
            <w:r w:rsidRPr="006B53EF">
              <w:rPr>
                <w:rFonts w:ascii="Tahoma" w:hAnsi="Tahoma" w:cs="Tahoma"/>
                <w:sz w:val="20"/>
                <w:szCs w:val="20"/>
                <w:lang w:val="el-GR"/>
              </w:rPr>
              <w:t>00</w:t>
            </w:r>
            <w:r w:rsidRPr="006B53EF">
              <w:rPr>
                <w:rFonts w:ascii="Tahoma" w:hAnsi="Tahoma" w:cs="Tahoma"/>
                <w:sz w:val="20"/>
                <w:szCs w:val="20"/>
              </w:rPr>
              <w:t> </w:t>
            </w:r>
          </w:p>
        </w:tc>
        <w:tc>
          <w:tcPr>
            <w:tcW w:w="1258" w:type="dxa"/>
            <w:tcBorders>
              <w:top w:val="single" w:sz="6" w:space="0" w:color="auto"/>
              <w:left w:val="single" w:sz="6" w:space="0" w:color="auto"/>
              <w:bottom w:val="single" w:sz="6" w:space="0" w:color="auto"/>
              <w:right w:val="single" w:sz="6" w:space="0" w:color="auto"/>
            </w:tcBorders>
            <w:shd w:val="clear" w:color="auto" w:fill="auto"/>
            <w:hideMark/>
          </w:tcPr>
          <w:p w14:paraId="0CDABCAE" w14:textId="77777777"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 </w:t>
            </w:r>
          </w:p>
        </w:tc>
        <w:tc>
          <w:tcPr>
            <w:tcW w:w="1174" w:type="dxa"/>
            <w:tcBorders>
              <w:top w:val="single" w:sz="6" w:space="0" w:color="auto"/>
              <w:left w:val="single" w:sz="6" w:space="0" w:color="auto"/>
              <w:bottom w:val="single" w:sz="6" w:space="0" w:color="auto"/>
              <w:right w:val="single" w:sz="6" w:space="0" w:color="auto"/>
            </w:tcBorders>
            <w:shd w:val="clear" w:color="auto" w:fill="auto"/>
            <w:hideMark/>
          </w:tcPr>
          <w:p w14:paraId="3E850C65" w14:textId="77777777"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 </w:t>
            </w:r>
          </w:p>
        </w:tc>
      </w:tr>
      <w:tr w:rsidR="00184074" w:rsidRPr="006138A5" w14:paraId="727A484D" w14:textId="77777777" w:rsidTr="003B0C65">
        <w:trPr>
          <w:trHeight w:val="15"/>
        </w:trPr>
        <w:tc>
          <w:tcPr>
            <w:tcW w:w="550" w:type="dxa"/>
            <w:tcBorders>
              <w:top w:val="single" w:sz="6" w:space="0" w:color="auto"/>
              <w:left w:val="single" w:sz="6" w:space="0" w:color="auto"/>
              <w:bottom w:val="single" w:sz="6" w:space="0" w:color="auto"/>
              <w:right w:val="single" w:sz="6" w:space="0" w:color="auto"/>
            </w:tcBorders>
            <w:shd w:val="clear" w:color="auto" w:fill="auto"/>
          </w:tcPr>
          <w:p w14:paraId="5D516A3F" w14:textId="3A62E4CD" w:rsidR="00184074" w:rsidRPr="006B53EF" w:rsidRDefault="00184074" w:rsidP="00446527">
            <w:pPr>
              <w:pStyle w:val="aff0"/>
              <w:numPr>
                <w:ilvl w:val="0"/>
                <w:numId w:val="63"/>
              </w:numPr>
              <w:jc w:val="center"/>
              <w:rPr>
                <w:rFonts w:ascii="Tahoma" w:hAnsi="Tahoma" w:cs="Tahoma"/>
                <w:sz w:val="20"/>
                <w:szCs w:val="20"/>
              </w:rPr>
            </w:pPr>
          </w:p>
        </w:tc>
        <w:tc>
          <w:tcPr>
            <w:tcW w:w="5617" w:type="dxa"/>
            <w:tcBorders>
              <w:top w:val="single" w:sz="6" w:space="0" w:color="auto"/>
              <w:left w:val="single" w:sz="6" w:space="0" w:color="auto"/>
              <w:bottom w:val="single" w:sz="6" w:space="0" w:color="auto"/>
              <w:right w:val="single" w:sz="6" w:space="0" w:color="auto"/>
            </w:tcBorders>
            <w:shd w:val="clear" w:color="auto" w:fill="auto"/>
            <w:hideMark/>
          </w:tcPr>
          <w:p w14:paraId="1765C802" w14:textId="77777777" w:rsidR="00184074" w:rsidRPr="006B53EF" w:rsidRDefault="00184074" w:rsidP="00184074">
            <w:pPr>
              <w:spacing w:before="100" w:beforeAutospacing="1" w:after="100" w:afterAutospacing="1"/>
              <w:textAlignment w:val="baseline"/>
              <w:rPr>
                <w:rFonts w:ascii="Tahoma" w:hAnsi="Tahoma" w:cs="Tahoma"/>
                <w:sz w:val="20"/>
                <w:szCs w:val="20"/>
                <w:lang w:val="el-GR"/>
              </w:rPr>
            </w:pPr>
            <w:r w:rsidRPr="006B53EF">
              <w:rPr>
                <w:rFonts w:ascii="Tahoma" w:hAnsi="Tahoma" w:cs="Tahoma"/>
                <w:sz w:val="20"/>
                <w:szCs w:val="20"/>
                <w:lang w:val="el-GR"/>
              </w:rPr>
              <w:t>Να αναφερθεί ο κατασκευαστής και το μοντέλο το οποίο θα πρέπει να είναι ανακοίνωσης τουλάχιστον εντός του 2023 ή νεότερο.</w:t>
            </w:r>
            <w:r w:rsidRPr="006B53EF">
              <w:rPr>
                <w:rFonts w:ascii="Tahoma" w:hAnsi="Tahoma" w:cs="Tahoma"/>
                <w:sz w:val="20"/>
                <w:szCs w:val="20"/>
              </w:rPr>
              <w:t> </w:t>
            </w:r>
          </w:p>
        </w:tc>
        <w:tc>
          <w:tcPr>
            <w:tcW w:w="1578" w:type="dxa"/>
            <w:tcBorders>
              <w:top w:val="single" w:sz="6" w:space="0" w:color="auto"/>
              <w:left w:val="single" w:sz="6" w:space="0" w:color="auto"/>
              <w:bottom w:val="single" w:sz="6" w:space="0" w:color="auto"/>
              <w:right w:val="single" w:sz="6" w:space="0" w:color="auto"/>
            </w:tcBorders>
            <w:shd w:val="clear" w:color="auto" w:fill="auto"/>
            <w:hideMark/>
          </w:tcPr>
          <w:p w14:paraId="36B6B564" w14:textId="77777777"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ΝΑΙ </w:t>
            </w:r>
          </w:p>
        </w:tc>
        <w:tc>
          <w:tcPr>
            <w:tcW w:w="1258" w:type="dxa"/>
            <w:tcBorders>
              <w:top w:val="single" w:sz="6" w:space="0" w:color="auto"/>
              <w:left w:val="single" w:sz="6" w:space="0" w:color="auto"/>
              <w:bottom w:val="single" w:sz="6" w:space="0" w:color="auto"/>
              <w:right w:val="single" w:sz="6" w:space="0" w:color="auto"/>
            </w:tcBorders>
            <w:shd w:val="clear" w:color="auto" w:fill="auto"/>
            <w:hideMark/>
          </w:tcPr>
          <w:p w14:paraId="1A598DCE" w14:textId="77777777"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 </w:t>
            </w:r>
          </w:p>
        </w:tc>
        <w:tc>
          <w:tcPr>
            <w:tcW w:w="1174" w:type="dxa"/>
            <w:tcBorders>
              <w:top w:val="single" w:sz="6" w:space="0" w:color="auto"/>
              <w:left w:val="single" w:sz="6" w:space="0" w:color="auto"/>
              <w:bottom w:val="single" w:sz="6" w:space="0" w:color="auto"/>
              <w:right w:val="single" w:sz="6" w:space="0" w:color="auto"/>
            </w:tcBorders>
            <w:shd w:val="clear" w:color="auto" w:fill="auto"/>
            <w:hideMark/>
          </w:tcPr>
          <w:p w14:paraId="78A1CE75" w14:textId="77777777"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 </w:t>
            </w:r>
          </w:p>
        </w:tc>
      </w:tr>
      <w:tr w:rsidR="00184074" w:rsidRPr="006138A5" w14:paraId="58B394E3" w14:textId="77777777" w:rsidTr="003B0C65">
        <w:trPr>
          <w:trHeight w:val="15"/>
        </w:trPr>
        <w:tc>
          <w:tcPr>
            <w:tcW w:w="550" w:type="dxa"/>
            <w:tcBorders>
              <w:top w:val="single" w:sz="6" w:space="0" w:color="auto"/>
              <w:left w:val="single" w:sz="6" w:space="0" w:color="auto"/>
              <w:bottom w:val="single" w:sz="6" w:space="0" w:color="auto"/>
              <w:right w:val="single" w:sz="6" w:space="0" w:color="auto"/>
            </w:tcBorders>
            <w:shd w:val="clear" w:color="auto" w:fill="auto"/>
          </w:tcPr>
          <w:p w14:paraId="58349E18" w14:textId="7EF057B2" w:rsidR="00184074" w:rsidRPr="006B53EF" w:rsidRDefault="00184074" w:rsidP="00446527">
            <w:pPr>
              <w:pStyle w:val="aff0"/>
              <w:numPr>
                <w:ilvl w:val="0"/>
                <w:numId w:val="63"/>
              </w:numPr>
              <w:jc w:val="center"/>
              <w:rPr>
                <w:rFonts w:ascii="Tahoma" w:hAnsi="Tahoma" w:cs="Tahoma"/>
                <w:sz w:val="20"/>
                <w:szCs w:val="20"/>
              </w:rPr>
            </w:pPr>
          </w:p>
        </w:tc>
        <w:tc>
          <w:tcPr>
            <w:tcW w:w="5617" w:type="dxa"/>
            <w:tcBorders>
              <w:top w:val="single" w:sz="6" w:space="0" w:color="auto"/>
              <w:left w:val="single" w:sz="6" w:space="0" w:color="auto"/>
              <w:bottom w:val="single" w:sz="6" w:space="0" w:color="auto"/>
              <w:right w:val="single" w:sz="6" w:space="0" w:color="auto"/>
            </w:tcBorders>
            <w:shd w:val="clear" w:color="auto" w:fill="auto"/>
            <w:hideMark/>
          </w:tcPr>
          <w:p w14:paraId="75A1DCC0" w14:textId="77777777" w:rsidR="00184074" w:rsidRPr="006B53EF" w:rsidRDefault="00184074" w:rsidP="00184074">
            <w:pPr>
              <w:spacing w:before="100" w:beforeAutospacing="1" w:after="100" w:afterAutospacing="1"/>
              <w:textAlignment w:val="baseline"/>
              <w:rPr>
                <w:rFonts w:ascii="Tahoma" w:hAnsi="Tahoma" w:cs="Tahoma"/>
                <w:sz w:val="20"/>
                <w:szCs w:val="20"/>
                <w:lang w:val="el-GR"/>
              </w:rPr>
            </w:pPr>
            <w:r w:rsidRPr="006B53EF">
              <w:rPr>
                <w:rFonts w:ascii="Tahoma" w:hAnsi="Tahoma" w:cs="Tahoma"/>
                <w:sz w:val="20"/>
                <w:szCs w:val="20"/>
                <w:lang w:val="el-GR"/>
              </w:rPr>
              <w:t>Του ίδιου κατασκευαστή με τον σταθμό εργασίας</w:t>
            </w:r>
            <w:r w:rsidRPr="006B53EF">
              <w:rPr>
                <w:rFonts w:ascii="Tahoma" w:hAnsi="Tahoma" w:cs="Tahoma"/>
                <w:sz w:val="20"/>
                <w:szCs w:val="20"/>
              </w:rPr>
              <w:t> </w:t>
            </w:r>
          </w:p>
        </w:tc>
        <w:tc>
          <w:tcPr>
            <w:tcW w:w="1578" w:type="dxa"/>
            <w:tcBorders>
              <w:top w:val="single" w:sz="6" w:space="0" w:color="auto"/>
              <w:left w:val="single" w:sz="6" w:space="0" w:color="auto"/>
              <w:bottom w:val="single" w:sz="6" w:space="0" w:color="auto"/>
              <w:right w:val="single" w:sz="6" w:space="0" w:color="auto"/>
            </w:tcBorders>
            <w:shd w:val="clear" w:color="auto" w:fill="auto"/>
            <w:hideMark/>
          </w:tcPr>
          <w:p w14:paraId="5D9EB061" w14:textId="77777777"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ΝΑΙ </w:t>
            </w:r>
          </w:p>
        </w:tc>
        <w:tc>
          <w:tcPr>
            <w:tcW w:w="1258" w:type="dxa"/>
            <w:tcBorders>
              <w:top w:val="single" w:sz="6" w:space="0" w:color="auto"/>
              <w:left w:val="single" w:sz="6" w:space="0" w:color="auto"/>
              <w:bottom w:val="single" w:sz="6" w:space="0" w:color="auto"/>
              <w:right w:val="single" w:sz="6" w:space="0" w:color="auto"/>
            </w:tcBorders>
            <w:shd w:val="clear" w:color="auto" w:fill="auto"/>
            <w:hideMark/>
          </w:tcPr>
          <w:p w14:paraId="2BE1522E" w14:textId="77777777"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 </w:t>
            </w:r>
          </w:p>
        </w:tc>
        <w:tc>
          <w:tcPr>
            <w:tcW w:w="1174" w:type="dxa"/>
            <w:tcBorders>
              <w:top w:val="single" w:sz="6" w:space="0" w:color="auto"/>
              <w:left w:val="single" w:sz="6" w:space="0" w:color="auto"/>
              <w:bottom w:val="single" w:sz="6" w:space="0" w:color="auto"/>
              <w:right w:val="single" w:sz="6" w:space="0" w:color="auto"/>
            </w:tcBorders>
            <w:shd w:val="clear" w:color="auto" w:fill="auto"/>
            <w:hideMark/>
          </w:tcPr>
          <w:p w14:paraId="7E1A797C" w14:textId="77777777"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 </w:t>
            </w:r>
          </w:p>
        </w:tc>
      </w:tr>
      <w:tr w:rsidR="00184074" w:rsidRPr="006138A5" w14:paraId="16D86156" w14:textId="77777777" w:rsidTr="003B0C65">
        <w:trPr>
          <w:trHeight w:val="15"/>
        </w:trPr>
        <w:tc>
          <w:tcPr>
            <w:tcW w:w="550" w:type="dxa"/>
            <w:tcBorders>
              <w:top w:val="single" w:sz="6" w:space="0" w:color="auto"/>
              <w:left w:val="single" w:sz="6" w:space="0" w:color="auto"/>
              <w:bottom w:val="single" w:sz="6" w:space="0" w:color="auto"/>
              <w:right w:val="single" w:sz="6" w:space="0" w:color="auto"/>
            </w:tcBorders>
            <w:shd w:val="clear" w:color="auto" w:fill="auto"/>
          </w:tcPr>
          <w:p w14:paraId="7C63B8A1" w14:textId="656155F3" w:rsidR="00184074" w:rsidRPr="006B53EF" w:rsidRDefault="00184074" w:rsidP="00446527">
            <w:pPr>
              <w:pStyle w:val="aff0"/>
              <w:numPr>
                <w:ilvl w:val="0"/>
                <w:numId w:val="63"/>
              </w:numPr>
              <w:jc w:val="center"/>
              <w:rPr>
                <w:rFonts w:ascii="Tahoma" w:hAnsi="Tahoma" w:cs="Tahoma"/>
                <w:sz w:val="20"/>
                <w:szCs w:val="20"/>
              </w:rPr>
            </w:pPr>
          </w:p>
        </w:tc>
        <w:tc>
          <w:tcPr>
            <w:tcW w:w="5617" w:type="dxa"/>
            <w:tcBorders>
              <w:top w:val="single" w:sz="6" w:space="0" w:color="auto"/>
              <w:left w:val="single" w:sz="6" w:space="0" w:color="auto"/>
              <w:bottom w:val="single" w:sz="6" w:space="0" w:color="auto"/>
              <w:right w:val="single" w:sz="6" w:space="0" w:color="auto"/>
            </w:tcBorders>
            <w:shd w:val="clear" w:color="auto" w:fill="auto"/>
            <w:hideMark/>
          </w:tcPr>
          <w:p w14:paraId="18AEF579" w14:textId="77777777"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Διαστάσεις </w:t>
            </w:r>
          </w:p>
        </w:tc>
        <w:tc>
          <w:tcPr>
            <w:tcW w:w="1578" w:type="dxa"/>
            <w:tcBorders>
              <w:top w:val="single" w:sz="6" w:space="0" w:color="auto"/>
              <w:left w:val="single" w:sz="6" w:space="0" w:color="auto"/>
              <w:bottom w:val="single" w:sz="6" w:space="0" w:color="auto"/>
              <w:right w:val="single" w:sz="6" w:space="0" w:color="auto"/>
            </w:tcBorders>
            <w:shd w:val="clear" w:color="auto" w:fill="auto"/>
            <w:hideMark/>
          </w:tcPr>
          <w:p w14:paraId="0B0BD58A" w14:textId="77777777"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 23.8” </w:t>
            </w:r>
          </w:p>
        </w:tc>
        <w:tc>
          <w:tcPr>
            <w:tcW w:w="1258" w:type="dxa"/>
            <w:tcBorders>
              <w:top w:val="single" w:sz="6" w:space="0" w:color="auto"/>
              <w:left w:val="single" w:sz="6" w:space="0" w:color="auto"/>
              <w:bottom w:val="single" w:sz="6" w:space="0" w:color="auto"/>
              <w:right w:val="single" w:sz="6" w:space="0" w:color="auto"/>
            </w:tcBorders>
            <w:shd w:val="clear" w:color="auto" w:fill="auto"/>
            <w:hideMark/>
          </w:tcPr>
          <w:p w14:paraId="600BB38C" w14:textId="77777777"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 </w:t>
            </w:r>
          </w:p>
        </w:tc>
        <w:tc>
          <w:tcPr>
            <w:tcW w:w="1174" w:type="dxa"/>
            <w:tcBorders>
              <w:top w:val="single" w:sz="6" w:space="0" w:color="auto"/>
              <w:left w:val="single" w:sz="6" w:space="0" w:color="auto"/>
              <w:bottom w:val="single" w:sz="6" w:space="0" w:color="auto"/>
              <w:right w:val="single" w:sz="6" w:space="0" w:color="auto"/>
            </w:tcBorders>
            <w:shd w:val="clear" w:color="auto" w:fill="auto"/>
            <w:hideMark/>
          </w:tcPr>
          <w:p w14:paraId="3BF3E657" w14:textId="77777777"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 </w:t>
            </w:r>
          </w:p>
        </w:tc>
      </w:tr>
      <w:tr w:rsidR="00184074" w:rsidRPr="006138A5" w14:paraId="2CEF5B2C" w14:textId="77777777" w:rsidTr="003B0C65">
        <w:trPr>
          <w:trHeight w:val="15"/>
        </w:trPr>
        <w:tc>
          <w:tcPr>
            <w:tcW w:w="550" w:type="dxa"/>
            <w:tcBorders>
              <w:top w:val="single" w:sz="6" w:space="0" w:color="auto"/>
              <w:left w:val="single" w:sz="6" w:space="0" w:color="auto"/>
              <w:bottom w:val="single" w:sz="6" w:space="0" w:color="auto"/>
              <w:right w:val="single" w:sz="6" w:space="0" w:color="auto"/>
            </w:tcBorders>
            <w:shd w:val="clear" w:color="auto" w:fill="auto"/>
          </w:tcPr>
          <w:p w14:paraId="061AEFE5" w14:textId="622B4915" w:rsidR="00184074" w:rsidRPr="006B53EF" w:rsidRDefault="00184074" w:rsidP="00446527">
            <w:pPr>
              <w:pStyle w:val="aff0"/>
              <w:numPr>
                <w:ilvl w:val="0"/>
                <w:numId w:val="63"/>
              </w:numPr>
              <w:jc w:val="center"/>
              <w:rPr>
                <w:rFonts w:ascii="Tahoma" w:hAnsi="Tahoma" w:cs="Tahoma"/>
                <w:sz w:val="20"/>
                <w:szCs w:val="20"/>
              </w:rPr>
            </w:pPr>
          </w:p>
        </w:tc>
        <w:tc>
          <w:tcPr>
            <w:tcW w:w="5617" w:type="dxa"/>
            <w:tcBorders>
              <w:top w:val="single" w:sz="6" w:space="0" w:color="auto"/>
              <w:left w:val="single" w:sz="6" w:space="0" w:color="auto"/>
              <w:bottom w:val="single" w:sz="6" w:space="0" w:color="auto"/>
              <w:right w:val="single" w:sz="6" w:space="0" w:color="auto"/>
            </w:tcBorders>
            <w:shd w:val="clear" w:color="auto" w:fill="auto"/>
            <w:hideMark/>
          </w:tcPr>
          <w:p w14:paraId="5271DAE3" w14:textId="77777777"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 xml:space="preserve">Τεχνολογίας IPS </w:t>
            </w:r>
            <w:r w:rsidRPr="006B53EF">
              <w:rPr>
                <w:rFonts w:ascii="Tahoma" w:hAnsi="Tahoma" w:cs="Tahoma"/>
                <w:sz w:val="20"/>
                <w:szCs w:val="20"/>
                <w:lang w:val="el-GR"/>
              </w:rPr>
              <w:t xml:space="preserve">ή </w:t>
            </w:r>
            <w:r w:rsidRPr="006B53EF">
              <w:rPr>
                <w:rFonts w:ascii="Tahoma" w:hAnsi="Tahoma" w:cs="Tahoma"/>
                <w:sz w:val="20"/>
                <w:szCs w:val="20"/>
              </w:rPr>
              <w:t>VA, Antiglare, LED  </w:t>
            </w:r>
          </w:p>
        </w:tc>
        <w:tc>
          <w:tcPr>
            <w:tcW w:w="1578" w:type="dxa"/>
            <w:tcBorders>
              <w:top w:val="single" w:sz="6" w:space="0" w:color="auto"/>
              <w:left w:val="single" w:sz="6" w:space="0" w:color="auto"/>
              <w:bottom w:val="single" w:sz="6" w:space="0" w:color="auto"/>
              <w:right w:val="single" w:sz="6" w:space="0" w:color="auto"/>
            </w:tcBorders>
            <w:shd w:val="clear" w:color="auto" w:fill="auto"/>
            <w:hideMark/>
          </w:tcPr>
          <w:p w14:paraId="74E7273B" w14:textId="77777777"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ΝΑΙ </w:t>
            </w:r>
          </w:p>
        </w:tc>
        <w:tc>
          <w:tcPr>
            <w:tcW w:w="1258" w:type="dxa"/>
            <w:tcBorders>
              <w:top w:val="single" w:sz="6" w:space="0" w:color="auto"/>
              <w:left w:val="single" w:sz="6" w:space="0" w:color="auto"/>
              <w:bottom w:val="single" w:sz="6" w:space="0" w:color="auto"/>
              <w:right w:val="single" w:sz="6" w:space="0" w:color="auto"/>
            </w:tcBorders>
            <w:shd w:val="clear" w:color="auto" w:fill="auto"/>
            <w:hideMark/>
          </w:tcPr>
          <w:p w14:paraId="62D8EA6F" w14:textId="77777777"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 </w:t>
            </w:r>
          </w:p>
        </w:tc>
        <w:tc>
          <w:tcPr>
            <w:tcW w:w="1174" w:type="dxa"/>
            <w:tcBorders>
              <w:top w:val="single" w:sz="6" w:space="0" w:color="auto"/>
              <w:left w:val="single" w:sz="6" w:space="0" w:color="auto"/>
              <w:bottom w:val="single" w:sz="6" w:space="0" w:color="auto"/>
              <w:right w:val="single" w:sz="6" w:space="0" w:color="auto"/>
            </w:tcBorders>
            <w:shd w:val="clear" w:color="auto" w:fill="auto"/>
            <w:hideMark/>
          </w:tcPr>
          <w:p w14:paraId="36A682A9" w14:textId="77777777"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 </w:t>
            </w:r>
          </w:p>
        </w:tc>
      </w:tr>
      <w:tr w:rsidR="00184074" w:rsidRPr="006138A5" w14:paraId="1D34043D" w14:textId="77777777" w:rsidTr="003B0C65">
        <w:trPr>
          <w:trHeight w:val="15"/>
        </w:trPr>
        <w:tc>
          <w:tcPr>
            <w:tcW w:w="550" w:type="dxa"/>
            <w:tcBorders>
              <w:top w:val="single" w:sz="6" w:space="0" w:color="auto"/>
              <w:left w:val="single" w:sz="6" w:space="0" w:color="auto"/>
              <w:bottom w:val="single" w:sz="6" w:space="0" w:color="auto"/>
              <w:right w:val="single" w:sz="6" w:space="0" w:color="auto"/>
            </w:tcBorders>
            <w:shd w:val="clear" w:color="auto" w:fill="auto"/>
          </w:tcPr>
          <w:p w14:paraId="75896F4A" w14:textId="319F837F" w:rsidR="00184074" w:rsidRPr="006B53EF" w:rsidRDefault="00184074" w:rsidP="00446527">
            <w:pPr>
              <w:pStyle w:val="aff0"/>
              <w:numPr>
                <w:ilvl w:val="0"/>
                <w:numId w:val="63"/>
              </w:numPr>
              <w:jc w:val="center"/>
              <w:rPr>
                <w:rFonts w:ascii="Tahoma" w:hAnsi="Tahoma" w:cs="Tahoma"/>
                <w:sz w:val="20"/>
                <w:szCs w:val="20"/>
              </w:rPr>
            </w:pPr>
          </w:p>
        </w:tc>
        <w:tc>
          <w:tcPr>
            <w:tcW w:w="5617" w:type="dxa"/>
            <w:tcBorders>
              <w:top w:val="single" w:sz="6" w:space="0" w:color="auto"/>
              <w:left w:val="single" w:sz="6" w:space="0" w:color="auto"/>
              <w:bottom w:val="single" w:sz="6" w:space="0" w:color="auto"/>
              <w:right w:val="single" w:sz="6" w:space="0" w:color="auto"/>
            </w:tcBorders>
            <w:shd w:val="clear" w:color="auto" w:fill="auto"/>
            <w:hideMark/>
          </w:tcPr>
          <w:p w14:paraId="347F4E96" w14:textId="77777777"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Υποστήριξη ComfortView with Flicker-free screen </w:t>
            </w:r>
          </w:p>
        </w:tc>
        <w:tc>
          <w:tcPr>
            <w:tcW w:w="1578" w:type="dxa"/>
            <w:tcBorders>
              <w:top w:val="single" w:sz="6" w:space="0" w:color="auto"/>
              <w:left w:val="single" w:sz="6" w:space="0" w:color="auto"/>
              <w:bottom w:val="single" w:sz="6" w:space="0" w:color="auto"/>
              <w:right w:val="single" w:sz="6" w:space="0" w:color="auto"/>
            </w:tcBorders>
            <w:shd w:val="clear" w:color="auto" w:fill="auto"/>
            <w:hideMark/>
          </w:tcPr>
          <w:p w14:paraId="12F6AF21" w14:textId="77777777"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ΝΑΙ </w:t>
            </w:r>
          </w:p>
        </w:tc>
        <w:tc>
          <w:tcPr>
            <w:tcW w:w="1258" w:type="dxa"/>
            <w:tcBorders>
              <w:top w:val="single" w:sz="6" w:space="0" w:color="auto"/>
              <w:left w:val="single" w:sz="6" w:space="0" w:color="auto"/>
              <w:bottom w:val="single" w:sz="6" w:space="0" w:color="auto"/>
              <w:right w:val="single" w:sz="6" w:space="0" w:color="auto"/>
            </w:tcBorders>
            <w:shd w:val="clear" w:color="auto" w:fill="auto"/>
            <w:hideMark/>
          </w:tcPr>
          <w:p w14:paraId="1CA94847" w14:textId="77777777"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 </w:t>
            </w:r>
          </w:p>
        </w:tc>
        <w:tc>
          <w:tcPr>
            <w:tcW w:w="1174" w:type="dxa"/>
            <w:tcBorders>
              <w:top w:val="single" w:sz="6" w:space="0" w:color="auto"/>
              <w:left w:val="single" w:sz="6" w:space="0" w:color="auto"/>
              <w:bottom w:val="single" w:sz="6" w:space="0" w:color="auto"/>
              <w:right w:val="single" w:sz="6" w:space="0" w:color="auto"/>
            </w:tcBorders>
            <w:shd w:val="clear" w:color="auto" w:fill="auto"/>
            <w:hideMark/>
          </w:tcPr>
          <w:p w14:paraId="2546839E" w14:textId="77777777"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 </w:t>
            </w:r>
          </w:p>
        </w:tc>
      </w:tr>
      <w:tr w:rsidR="00184074" w:rsidRPr="006138A5" w14:paraId="61AA76C0" w14:textId="77777777" w:rsidTr="003B0C65">
        <w:trPr>
          <w:trHeight w:val="15"/>
        </w:trPr>
        <w:tc>
          <w:tcPr>
            <w:tcW w:w="550" w:type="dxa"/>
            <w:tcBorders>
              <w:top w:val="single" w:sz="6" w:space="0" w:color="auto"/>
              <w:left w:val="single" w:sz="6" w:space="0" w:color="auto"/>
              <w:bottom w:val="single" w:sz="6" w:space="0" w:color="auto"/>
              <w:right w:val="single" w:sz="6" w:space="0" w:color="auto"/>
            </w:tcBorders>
            <w:shd w:val="clear" w:color="auto" w:fill="auto"/>
          </w:tcPr>
          <w:p w14:paraId="6F9368B5" w14:textId="4F8462F2" w:rsidR="00184074" w:rsidRPr="006B53EF" w:rsidRDefault="00184074" w:rsidP="00446527">
            <w:pPr>
              <w:pStyle w:val="aff0"/>
              <w:numPr>
                <w:ilvl w:val="0"/>
                <w:numId w:val="63"/>
              </w:numPr>
              <w:jc w:val="center"/>
              <w:rPr>
                <w:rFonts w:ascii="Tahoma" w:hAnsi="Tahoma" w:cs="Tahoma"/>
                <w:sz w:val="20"/>
                <w:szCs w:val="20"/>
              </w:rPr>
            </w:pPr>
          </w:p>
        </w:tc>
        <w:tc>
          <w:tcPr>
            <w:tcW w:w="5617" w:type="dxa"/>
            <w:tcBorders>
              <w:top w:val="single" w:sz="6" w:space="0" w:color="auto"/>
              <w:left w:val="single" w:sz="6" w:space="0" w:color="auto"/>
              <w:bottom w:val="single" w:sz="6" w:space="0" w:color="auto"/>
              <w:right w:val="single" w:sz="6" w:space="0" w:color="auto"/>
            </w:tcBorders>
            <w:shd w:val="clear" w:color="auto" w:fill="auto"/>
            <w:hideMark/>
          </w:tcPr>
          <w:p w14:paraId="0524CBB6" w14:textId="77777777"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Aspect Ratio </w:t>
            </w:r>
          </w:p>
        </w:tc>
        <w:tc>
          <w:tcPr>
            <w:tcW w:w="1578" w:type="dxa"/>
            <w:tcBorders>
              <w:top w:val="single" w:sz="6" w:space="0" w:color="auto"/>
              <w:left w:val="single" w:sz="6" w:space="0" w:color="auto"/>
              <w:bottom w:val="single" w:sz="6" w:space="0" w:color="auto"/>
              <w:right w:val="single" w:sz="6" w:space="0" w:color="auto"/>
            </w:tcBorders>
            <w:shd w:val="clear" w:color="auto" w:fill="auto"/>
            <w:hideMark/>
          </w:tcPr>
          <w:p w14:paraId="6FA7C494" w14:textId="77777777"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16:9 </w:t>
            </w:r>
          </w:p>
        </w:tc>
        <w:tc>
          <w:tcPr>
            <w:tcW w:w="1258" w:type="dxa"/>
            <w:tcBorders>
              <w:top w:val="single" w:sz="6" w:space="0" w:color="auto"/>
              <w:left w:val="single" w:sz="6" w:space="0" w:color="auto"/>
              <w:bottom w:val="single" w:sz="6" w:space="0" w:color="auto"/>
              <w:right w:val="single" w:sz="6" w:space="0" w:color="auto"/>
            </w:tcBorders>
            <w:shd w:val="clear" w:color="auto" w:fill="auto"/>
            <w:hideMark/>
          </w:tcPr>
          <w:p w14:paraId="122D5C34" w14:textId="77777777"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 </w:t>
            </w:r>
          </w:p>
        </w:tc>
        <w:tc>
          <w:tcPr>
            <w:tcW w:w="1174" w:type="dxa"/>
            <w:tcBorders>
              <w:top w:val="single" w:sz="6" w:space="0" w:color="auto"/>
              <w:left w:val="single" w:sz="6" w:space="0" w:color="auto"/>
              <w:bottom w:val="single" w:sz="6" w:space="0" w:color="auto"/>
              <w:right w:val="single" w:sz="6" w:space="0" w:color="auto"/>
            </w:tcBorders>
            <w:shd w:val="clear" w:color="auto" w:fill="auto"/>
            <w:hideMark/>
          </w:tcPr>
          <w:p w14:paraId="7136E2DF" w14:textId="77777777"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 </w:t>
            </w:r>
          </w:p>
        </w:tc>
      </w:tr>
      <w:tr w:rsidR="00184074" w:rsidRPr="006138A5" w14:paraId="1171629F" w14:textId="77777777" w:rsidTr="003B0C65">
        <w:trPr>
          <w:trHeight w:val="15"/>
        </w:trPr>
        <w:tc>
          <w:tcPr>
            <w:tcW w:w="550" w:type="dxa"/>
            <w:tcBorders>
              <w:top w:val="single" w:sz="6" w:space="0" w:color="auto"/>
              <w:left w:val="single" w:sz="6" w:space="0" w:color="auto"/>
              <w:bottom w:val="single" w:sz="6" w:space="0" w:color="auto"/>
              <w:right w:val="single" w:sz="6" w:space="0" w:color="auto"/>
            </w:tcBorders>
            <w:shd w:val="clear" w:color="auto" w:fill="auto"/>
          </w:tcPr>
          <w:p w14:paraId="639A99C3" w14:textId="24D4C684" w:rsidR="00184074" w:rsidRPr="006B53EF" w:rsidRDefault="00184074" w:rsidP="00446527">
            <w:pPr>
              <w:pStyle w:val="aff0"/>
              <w:numPr>
                <w:ilvl w:val="0"/>
                <w:numId w:val="63"/>
              </w:numPr>
              <w:jc w:val="center"/>
              <w:rPr>
                <w:rFonts w:ascii="Tahoma" w:hAnsi="Tahoma" w:cs="Tahoma"/>
                <w:sz w:val="20"/>
                <w:szCs w:val="20"/>
              </w:rPr>
            </w:pPr>
          </w:p>
        </w:tc>
        <w:tc>
          <w:tcPr>
            <w:tcW w:w="5617" w:type="dxa"/>
            <w:tcBorders>
              <w:top w:val="single" w:sz="6" w:space="0" w:color="auto"/>
              <w:left w:val="single" w:sz="6" w:space="0" w:color="auto"/>
              <w:bottom w:val="single" w:sz="6" w:space="0" w:color="auto"/>
              <w:right w:val="single" w:sz="6" w:space="0" w:color="auto"/>
            </w:tcBorders>
            <w:shd w:val="clear" w:color="auto" w:fill="auto"/>
            <w:hideMark/>
          </w:tcPr>
          <w:p w14:paraId="3D09AAE7" w14:textId="77777777"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Ανάλυση FHD </w:t>
            </w:r>
          </w:p>
        </w:tc>
        <w:tc>
          <w:tcPr>
            <w:tcW w:w="1578" w:type="dxa"/>
            <w:tcBorders>
              <w:top w:val="single" w:sz="6" w:space="0" w:color="auto"/>
              <w:left w:val="single" w:sz="6" w:space="0" w:color="auto"/>
              <w:bottom w:val="single" w:sz="6" w:space="0" w:color="auto"/>
              <w:right w:val="single" w:sz="6" w:space="0" w:color="auto"/>
            </w:tcBorders>
            <w:shd w:val="clear" w:color="auto" w:fill="auto"/>
            <w:hideMark/>
          </w:tcPr>
          <w:p w14:paraId="36EE2A53" w14:textId="45036A39"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 1920x1080 </w:t>
            </w:r>
          </w:p>
        </w:tc>
        <w:tc>
          <w:tcPr>
            <w:tcW w:w="1258" w:type="dxa"/>
            <w:tcBorders>
              <w:top w:val="single" w:sz="6" w:space="0" w:color="auto"/>
              <w:left w:val="single" w:sz="6" w:space="0" w:color="auto"/>
              <w:bottom w:val="single" w:sz="6" w:space="0" w:color="auto"/>
              <w:right w:val="single" w:sz="6" w:space="0" w:color="auto"/>
            </w:tcBorders>
            <w:shd w:val="clear" w:color="auto" w:fill="auto"/>
            <w:hideMark/>
          </w:tcPr>
          <w:p w14:paraId="69DA73CA" w14:textId="77777777"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 </w:t>
            </w:r>
          </w:p>
        </w:tc>
        <w:tc>
          <w:tcPr>
            <w:tcW w:w="1174" w:type="dxa"/>
            <w:tcBorders>
              <w:top w:val="single" w:sz="6" w:space="0" w:color="auto"/>
              <w:left w:val="single" w:sz="6" w:space="0" w:color="auto"/>
              <w:bottom w:val="single" w:sz="6" w:space="0" w:color="auto"/>
              <w:right w:val="single" w:sz="6" w:space="0" w:color="auto"/>
            </w:tcBorders>
            <w:shd w:val="clear" w:color="auto" w:fill="auto"/>
            <w:hideMark/>
          </w:tcPr>
          <w:p w14:paraId="7C98EAB7" w14:textId="77777777"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 </w:t>
            </w:r>
          </w:p>
        </w:tc>
      </w:tr>
      <w:tr w:rsidR="00184074" w:rsidRPr="006138A5" w14:paraId="22292821" w14:textId="77777777" w:rsidTr="003B0C65">
        <w:trPr>
          <w:trHeight w:val="15"/>
        </w:trPr>
        <w:tc>
          <w:tcPr>
            <w:tcW w:w="550" w:type="dxa"/>
            <w:tcBorders>
              <w:top w:val="single" w:sz="6" w:space="0" w:color="auto"/>
              <w:left w:val="single" w:sz="6" w:space="0" w:color="auto"/>
              <w:bottom w:val="single" w:sz="6" w:space="0" w:color="auto"/>
              <w:right w:val="single" w:sz="6" w:space="0" w:color="auto"/>
            </w:tcBorders>
            <w:shd w:val="clear" w:color="auto" w:fill="auto"/>
          </w:tcPr>
          <w:p w14:paraId="45E13638" w14:textId="11D07F50" w:rsidR="00184074" w:rsidRPr="006B53EF" w:rsidRDefault="00184074" w:rsidP="00446527">
            <w:pPr>
              <w:pStyle w:val="aff0"/>
              <w:numPr>
                <w:ilvl w:val="0"/>
                <w:numId w:val="63"/>
              </w:numPr>
              <w:jc w:val="center"/>
              <w:rPr>
                <w:rFonts w:ascii="Tahoma" w:hAnsi="Tahoma" w:cs="Tahoma"/>
                <w:sz w:val="20"/>
                <w:szCs w:val="20"/>
              </w:rPr>
            </w:pPr>
          </w:p>
        </w:tc>
        <w:tc>
          <w:tcPr>
            <w:tcW w:w="5617" w:type="dxa"/>
            <w:tcBorders>
              <w:top w:val="single" w:sz="6" w:space="0" w:color="auto"/>
              <w:left w:val="single" w:sz="6" w:space="0" w:color="auto"/>
              <w:bottom w:val="single" w:sz="6" w:space="0" w:color="auto"/>
              <w:right w:val="single" w:sz="6" w:space="0" w:color="auto"/>
            </w:tcBorders>
            <w:shd w:val="clear" w:color="auto" w:fill="auto"/>
            <w:hideMark/>
          </w:tcPr>
          <w:p w14:paraId="6BE9CE9E" w14:textId="056EB77B"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Είσοδοι, έξοδοι σήματος </w:t>
            </w:r>
          </w:p>
        </w:tc>
        <w:tc>
          <w:tcPr>
            <w:tcW w:w="1578" w:type="dxa"/>
            <w:tcBorders>
              <w:top w:val="single" w:sz="6" w:space="0" w:color="auto"/>
              <w:left w:val="single" w:sz="6" w:space="0" w:color="auto"/>
              <w:bottom w:val="single" w:sz="6" w:space="0" w:color="auto"/>
              <w:right w:val="single" w:sz="6" w:space="0" w:color="auto"/>
            </w:tcBorders>
            <w:shd w:val="clear" w:color="auto" w:fill="auto"/>
            <w:hideMark/>
          </w:tcPr>
          <w:p w14:paraId="03A88028" w14:textId="77777777" w:rsidR="00184074" w:rsidRPr="006B53EF" w:rsidRDefault="00184074" w:rsidP="00945474">
            <w:pPr>
              <w:spacing w:before="60" w:after="60"/>
              <w:textAlignment w:val="baseline"/>
              <w:rPr>
                <w:rFonts w:ascii="Tahoma" w:hAnsi="Tahoma" w:cs="Tahoma"/>
                <w:sz w:val="20"/>
                <w:szCs w:val="20"/>
              </w:rPr>
            </w:pPr>
            <w:r w:rsidRPr="006B53EF">
              <w:rPr>
                <w:rFonts w:ascii="Tahoma" w:hAnsi="Tahoma" w:cs="Tahoma"/>
                <w:sz w:val="20"/>
                <w:szCs w:val="20"/>
              </w:rPr>
              <w:t>1 x DisplayPort version 1.2,  </w:t>
            </w:r>
          </w:p>
          <w:p w14:paraId="724942A3" w14:textId="77777777" w:rsidR="00184074" w:rsidRPr="006B53EF" w:rsidRDefault="00184074" w:rsidP="00945474">
            <w:pPr>
              <w:spacing w:before="60" w:after="60"/>
              <w:textAlignment w:val="baseline"/>
              <w:rPr>
                <w:rFonts w:ascii="Tahoma" w:hAnsi="Tahoma" w:cs="Tahoma"/>
                <w:sz w:val="20"/>
                <w:szCs w:val="20"/>
              </w:rPr>
            </w:pPr>
            <w:r w:rsidRPr="006B53EF">
              <w:rPr>
                <w:rFonts w:ascii="Tahoma" w:hAnsi="Tahoma" w:cs="Tahoma"/>
                <w:sz w:val="20"/>
                <w:szCs w:val="20"/>
              </w:rPr>
              <w:t>1 x HDMI port version 1.4,  </w:t>
            </w:r>
          </w:p>
          <w:p w14:paraId="15C61E2D" w14:textId="27D8AE13" w:rsidR="00184074" w:rsidRPr="006B53EF" w:rsidRDefault="00184074" w:rsidP="00945474">
            <w:pPr>
              <w:spacing w:before="60" w:after="60"/>
              <w:textAlignment w:val="baseline"/>
              <w:rPr>
                <w:rFonts w:ascii="Tahoma" w:hAnsi="Tahoma" w:cs="Tahoma"/>
                <w:sz w:val="20"/>
                <w:szCs w:val="20"/>
              </w:rPr>
            </w:pPr>
            <w:r w:rsidRPr="006B53EF">
              <w:rPr>
                <w:rFonts w:ascii="Tahoma" w:hAnsi="Tahoma" w:cs="Tahoma"/>
                <w:sz w:val="20"/>
                <w:szCs w:val="20"/>
              </w:rPr>
              <w:t>1 x VGA port  </w:t>
            </w:r>
          </w:p>
        </w:tc>
        <w:tc>
          <w:tcPr>
            <w:tcW w:w="1258" w:type="dxa"/>
            <w:tcBorders>
              <w:top w:val="single" w:sz="6" w:space="0" w:color="auto"/>
              <w:left w:val="single" w:sz="6" w:space="0" w:color="auto"/>
              <w:bottom w:val="single" w:sz="6" w:space="0" w:color="auto"/>
              <w:right w:val="single" w:sz="6" w:space="0" w:color="auto"/>
            </w:tcBorders>
            <w:shd w:val="clear" w:color="auto" w:fill="auto"/>
            <w:hideMark/>
          </w:tcPr>
          <w:p w14:paraId="6C8052BA" w14:textId="77777777"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 </w:t>
            </w:r>
          </w:p>
        </w:tc>
        <w:tc>
          <w:tcPr>
            <w:tcW w:w="1174" w:type="dxa"/>
            <w:tcBorders>
              <w:top w:val="single" w:sz="6" w:space="0" w:color="auto"/>
              <w:left w:val="single" w:sz="6" w:space="0" w:color="auto"/>
              <w:bottom w:val="single" w:sz="6" w:space="0" w:color="auto"/>
              <w:right w:val="single" w:sz="6" w:space="0" w:color="auto"/>
            </w:tcBorders>
            <w:shd w:val="clear" w:color="auto" w:fill="auto"/>
            <w:hideMark/>
          </w:tcPr>
          <w:p w14:paraId="11F2941F" w14:textId="77777777"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 </w:t>
            </w:r>
          </w:p>
        </w:tc>
      </w:tr>
      <w:tr w:rsidR="00184074" w:rsidRPr="006138A5" w14:paraId="07B37E2F" w14:textId="77777777" w:rsidTr="003B0C65">
        <w:trPr>
          <w:trHeight w:val="15"/>
        </w:trPr>
        <w:tc>
          <w:tcPr>
            <w:tcW w:w="550" w:type="dxa"/>
            <w:tcBorders>
              <w:top w:val="single" w:sz="6" w:space="0" w:color="auto"/>
              <w:left w:val="single" w:sz="6" w:space="0" w:color="auto"/>
              <w:bottom w:val="single" w:sz="6" w:space="0" w:color="auto"/>
              <w:right w:val="single" w:sz="6" w:space="0" w:color="auto"/>
            </w:tcBorders>
            <w:shd w:val="clear" w:color="auto" w:fill="auto"/>
          </w:tcPr>
          <w:p w14:paraId="1FF53CAD" w14:textId="06B0CCE0" w:rsidR="00184074" w:rsidRPr="006B53EF" w:rsidRDefault="00184074" w:rsidP="00446527">
            <w:pPr>
              <w:pStyle w:val="aff0"/>
              <w:numPr>
                <w:ilvl w:val="0"/>
                <w:numId w:val="63"/>
              </w:numPr>
              <w:jc w:val="center"/>
              <w:rPr>
                <w:rFonts w:ascii="Tahoma" w:hAnsi="Tahoma" w:cs="Tahoma"/>
                <w:sz w:val="20"/>
                <w:szCs w:val="20"/>
              </w:rPr>
            </w:pPr>
          </w:p>
        </w:tc>
        <w:tc>
          <w:tcPr>
            <w:tcW w:w="5617" w:type="dxa"/>
            <w:tcBorders>
              <w:top w:val="single" w:sz="6" w:space="0" w:color="auto"/>
              <w:left w:val="single" w:sz="6" w:space="0" w:color="auto"/>
              <w:bottom w:val="single" w:sz="6" w:space="0" w:color="auto"/>
              <w:right w:val="single" w:sz="6" w:space="0" w:color="auto"/>
            </w:tcBorders>
            <w:shd w:val="clear" w:color="auto" w:fill="auto"/>
            <w:hideMark/>
          </w:tcPr>
          <w:p w14:paraId="1E2585A7" w14:textId="77777777"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Φωτεινότητα </w:t>
            </w:r>
          </w:p>
        </w:tc>
        <w:tc>
          <w:tcPr>
            <w:tcW w:w="1578" w:type="dxa"/>
            <w:tcBorders>
              <w:top w:val="single" w:sz="6" w:space="0" w:color="auto"/>
              <w:left w:val="single" w:sz="6" w:space="0" w:color="auto"/>
              <w:bottom w:val="single" w:sz="6" w:space="0" w:color="auto"/>
              <w:right w:val="single" w:sz="6" w:space="0" w:color="auto"/>
            </w:tcBorders>
            <w:shd w:val="clear" w:color="auto" w:fill="auto"/>
            <w:hideMark/>
          </w:tcPr>
          <w:p w14:paraId="2085121D" w14:textId="77777777"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 250 cd/m2 </w:t>
            </w:r>
          </w:p>
        </w:tc>
        <w:tc>
          <w:tcPr>
            <w:tcW w:w="1258" w:type="dxa"/>
            <w:tcBorders>
              <w:top w:val="single" w:sz="6" w:space="0" w:color="auto"/>
              <w:left w:val="single" w:sz="6" w:space="0" w:color="auto"/>
              <w:bottom w:val="single" w:sz="6" w:space="0" w:color="auto"/>
              <w:right w:val="single" w:sz="6" w:space="0" w:color="auto"/>
            </w:tcBorders>
            <w:shd w:val="clear" w:color="auto" w:fill="auto"/>
            <w:hideMark/>
          </w:tcPr>
          <w:p w14:paraId="2C14B016" w14:textId="77777777"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 </w:t>
            </w:r>
          </w:p>
        </w:tc>
        <w:tc>
          <w:tcPr>
            <w:tcW w:w="1174" w:type="dxa"/>
            <w:tcBorders>
              <w:top w:val="single" w:sz="6" w:space="0" w:color="auto"/>
              <w:left w:val="single" w:sz="6" w:space="0" w:color="auto"/>
              <w:bottom w:val="single" w:sz="6" w:space="0" w:color="auto"/>
              <w:right w:val="single" w:sz="6" w:space="0" w:color="auto"/>
            </w:tcBorders>
            <w:shd w:val="clear" w:color="auto" w:fill="auto"/>
            <w:hideMark/>
          </w:tcPr>
          <w:p w14:paraId="30B415C2" w14:textId="77777777"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 </w:t>
            </w:r>
          </w:p>
        </w:tc>
      </w:tr>
      <w:tr w:rsidR="00184074" w:rsidRPr="006138A5" w14:paraId="0472B99D" w14:textId="77777777" w:rsidTr="003B0C65">
        <w:trPr>
          <w:trHeight w:val="330"/>
        </w:trPr>
        <w:tc>
          <w:tcPr>
            <w:tcW w:w="550" w:type="dxa"/>
            <w:tcBorders>
              <w:top w:val="single" w:sz="6" w:space="0" w:color="auto"/>
              <w:left w:val="single" w:sz="6" w:space="0" w:color="auto"/>
              <w:bottom w:val="single" w:sz="6" w:space="0" w:color="auto"/>
              <w:right w:val="single" w:sz="6" w:space="0" w:color="auto"/>
            </w:tcBorders>
            <w:shd w:val="clear" w:color="auto" w:fill="auto"/>
          </w:tcPr>
          <w:p w14:paraId="0BFC883A" w14:textId="47B05251" w:rsidR="00184074" w:rsidRPr="006B53EF" w:rsidRDefault="00184074" w:rsidP="00446527">
            <w:pPr>
              <w:pStyle w:val="aff0"/>
              <w:numPr>
                <w:ilvl w:val="0"/>
                <w:numId w:val="63"/>
              </w:numPr>
              <w:jc w:val="center"/>
              <w:rPr>
                <w:rFonts w:ascii="Tahoma" w:hAnsi="Tahoma" w:cs="Tahoma"/>
                <w:sz w:val="20"/>
                <w:szCs w:val="20"/>
              </w:rPr>
            </w:pPr>
          </w:p>
        </w:tc>
        <w:tc>
          <w:tcPr>
            <w:tcW w:w="5617" w:type="dxa"/>
            <w:tcBorders>
              <w:top w:val="single" w:sz="6" w:space="0" w:color="auto"/>
              <w:left w:val="single" w:sz="6" w:space="0" w:color="auto"/>
              <w:bottom w:val="single" w:sz="6" w:space="0" w:color="auto"/>
              <w:right w:val="single" w:sz="6" w:space="0" w:color="auto"/>
            </w:tcBorders>
            <w:shd w:val="clear" w:color="auto" w:fill="auto"/>
            <w:hideMark/>
          </w:tcPr>
          <w:p w14:paraId="7202C08E" w14:textId="77777777"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Typical Contrast Ratio </w:t>
            </w:r>
          </w:p>
        </w:tc>
        <w:tc>
          <w:tcPr>
            <w:tcW w:w="1578" w:type="dxa"/>
            <w:tcBorders>
              <w:top w:val="single" w:sz="6" w:space="0" w:color="auto"/>
              <w:left w:val="single" w:sz="6" w:space="0" w:color="auto"/>
              <w:bottom w:val="single" w:sz="6" w:space="0" w:color="auto"/>
              <w:right w:val="single" w:sz="6" w:space="0" w:color="auto"/>
            </w:tcBorders>
            <w:shd w:val="clear" w:color="auto" w:fill="auto"/>
            <w:hideMark/>
          </w:tcPr>
          <w:p w14:paraId="6EA1FD39" w14:textId="77777777"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 3000:1 </w:t>
            </w:r>
          </w:p>
        </w:tc>
        <w:tc>
          <w:tcPr>
            <w:tcW w:w="1258" w:type="dxa"/>
            <w:tcBorders>
              <w:top w:val="single" w:sz="6" w:space="0" w:color="auto"/>
              <w:left w:val="single" w:sz="6" w:space="0" w:color="auto"/>
              <w:bottom w:val="single" w:sz="6" w:space="0" w:color="auto"/>
              <w:right w:val="single" w:sz="6" w:space="0" w:color="auto"/>
            </w:tcBorders>
            <w:shd w:val="clear" w:color="auto" w:fill="auto"/>
            <w:hideMark/>
          </w:tcPr>
          <w:p w14:paraId="577C5470" w14:textId="77777777"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 </w:t>
            </w:r>
          </w:p>
        </w:tc>
        <w:tc>
          <w:tcPr>
            <w:tcW w:w="1174" w:type="dxa"/>
            <w:tcBorders>
              <w:top w:val="single" w:sz="6" w:space="0" w:color="auto"/>
              <w:left w:val="single" w:sz="6" w:space="0" w:color="auto"/>
              <w:bottom w:val="single" w:sz="6" w:space="0" w:color="auto"/>
              <w:right w:val="single" w:sz="6" w:space="0" w:color="auto"/>
            </w:tcBorders>
            <w:shd w:val="clear" w:color="auto" w:fill="auto"/>
            <w:hideMark/>
          </w:tcPr>
          <w:p w14:paraId="57C039B5" w14:textId="77777777"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 </w:t>
            </w:r>
          </w:p>
        </w:tc>
      </w:tr>
      <w:tr w:rsidR="00184074" w:rsidRPr="006138A5" w14:paraId="4AC9AB89" w14:textId="77777777" w:rsidTr="003B0C65">
        <w:trPr>
          <w:trHeight w:val="15"/>
        </w:trPr>
        <w:tc>
          <w:tcPr>
            <w:tcW w:w="550" w:type="dxa"/>
            <w:tcBorders>
              <w:top w:val="single" w:sz="6" w:space="0" w:color="auto"/>
              <w:left w:val="single" w:sz="6" w:space="0" w:color="auto"/>
              <w:bottom w:val="single" w:sz="6" w:space="0" w:color="auto"/>
              <w:right w:val="single" w:sz="6" w:space="0" w:color="auto"/>
            </w:tcBorders>
            <w:shd w:val="clear" w:color="auto" w:fill="auto"/>
          </w:tcPr>
          <w:p w14:paraId="40475BE1" w14:textId="5252B5F5" w:rsidR="00184074" w:rsidRPr="006B53EF" w:rsidRDefault="00184074" w:rsidP="00446527">
            <w:pPr>
              <w:pStyle w:val="aff0"/>
              <w:numPr>
                <w:ilvl w:val="0"/>
                <w:numId w:val="63"/>
              </w:numPr>
              <w:jc w:val="center"/>
              <w:rPr>
                <w:rFonts w:ascii="Tahoma" w:hAnsi="Tahoma" w:cs="Tahoma"/>
                <w:sz w:val="20"/>
                <w:szCs w:val="20"/>
              </w:rPr>
            </w:pPr>
          </w:p>
        </w:tc>
        <w:tc>
          <w:tcPr>
            <w:tcW w:w="5617" w:type="dxa"/>
            <w:tcBorders>
              <w:top w:val="single" w:sz="6" w:space="0" w:color="auto"/>
              <w:left w:val="single" w:sz="6" w:space="0" w:color="auto"/>
              <w:bottom w:val="single" w:sz="6" w:space="0" w:color="auto"/>
              <w:right w:val="single" w:sz="6" w:space="0" w:color="auto"/>
            </w:tcBorders>
            <w:shd w:val="clear" w:color="auto" w:fill="auto"/>
            <w:hideMark/>
          </w:tcPr>
          <w:p w14:paraId="0C9CA826" w14:textId="77777777"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Response Time  </w:t>
            </w:r>
          </w:p>
        </w:tc>
        <w:tc>
          <w:tcPr>
            <w:tcW w:w="1578" w:type="dxa"/>
            <w:tcBorders>
              <w:top w:val="single" w:sz="6" w:space="0" w:color="auto"/>
              <w:left w:val="single" w:sz="6" w:space="0" w:color="auto"/>
              <w:bottom w:val="single" w:sz="6" w:space="0" w:color="auto"/>
              <w:right w:val="single" w:sz="6" w:space="0" w:color="auto"/>
            </w:tcBorders>
            <w:shd w:val="clear" w:color="auto" w:fill="auto"/>
            <w:hideMark/>
          </w:tcPr>
          <w:p w14:paraId="70EB725F" w14:textId="77777777"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 5 ms (fast) </w:t>
            </w:r>
          </w:p>
        </w:tc>
        <w:tc>
          <w:tcPr>
            <w:tcW w:w="1258" w:type="dxa"/>
            <w:tcBorders>
              <w:top w:val="single" w:sz="6" w:space="0" w:color="auto"/>
              <w:left w:val="single" w:sz="6" w:space="0" w:color="auto"/>
              <w:bottom w:val="single" w:sz="6" w:space="0" w:color="auto"/>
              <w:right w:val="single" w:sz="6" w:space="0" w:color="auto"/>
            </w:tcBorders>
            <w:shd w:val="clear" w:color="auto" w:fill="auto"/>
            <w:hideMark/>
          </w:tcPr>
          <w:p w14:paraId="138FAC09" w14:textId="77777777"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 </w:t>
            </w:r>
          </w:p>
        </w:tc>
        <w:tc>
          <w:tcPr>
            <w:tcW w:w="1174" w:type="dxa"/>
            <w:tcBorders>
              <w:top w:val="single" w:sz="6" w:space="0" w:color="auto"/>
              <w:left w:val="single" w:sz="6" w:space="0" w:color="auto"/>
              <w:bottom w:val="single" w:sz="6" w:space="0" w:color="auto"/>
              <w:right w:val="single" w:sz="6" w:space="0" w:color="auto"/>
            </w:tcBorders>
            <w:shd w:val="clear" w:color="auto" w:fill="auto"/>
            <w:hideMark/>
          </w:tcPr>
          <w:p w14:paraId="09C7A320" w14:textId="77777777"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 </w:t>
            </w:r>
          </w:p>
        </w:tc>
      </w:tr>
      <w:tr w:rsidR="00184074" w:rsidRPr="006138A5" w14:paraId="668F1B14" w14:textId="77777777" w:rsidTr="003B0C65">
        <w:trPr>
          <w:trHeight w:val="15"/>
        </w:trPr>
        <w:tc>
          <w:tcPr>
            <w:tcW w:w="550" w:type="dxa"/>
            <w:tcBorders>
              <w:top w:val="single" w:sz="6" w:space="0" w:color="auto"/>
              <w:left w:val="single" w:sz="6" w:space="0" w:color="auto"/>
              <w:bottom w:val="single" w:sz="6" w:space="0" w:color="auto"/>
              <w:right w:val="single" w:sz="6" w:space="0" w:color="auto"/>
            </w:tcBorders>
            <w:shd w:val="clear" w:color="auto" w:fill="auto"/>
          </w:tcPr>
          <w:p w14:paraId="35C6875A" w14:textId="4A1B4B40" w:rsidR="00184074" w:rsidRPr="006B53EF" w:rsidRDefault="00184074" w:rsidP="00446527">
            <w:pPr>
              <w:pStyle w:val="aff0"/>
              <w:numPr>
                <w:ilvl w:val="0"/>
                <w:numId w:val="63"/>
              </w:numPr>
              <w:jc w:val="center"/>
              <w:rPr>
                <w:rFonts w:ascii="Tahoma" w:hAnsi="Tahoma" w:cs="Tahoma"/>
                <w:sz w:val="20"/>
                <w:szCs w:val="20"/>
              </w:rPr>
            </w:pPr>
          </w:p>
        </w:tc>
        <w:tc>
          <w:tcPr>
            <w:tcW w:w="5617" w:type="dxa"/>
            <w:tcBorders>
              <w:top w:val="single" w:sz="6" w:space="0" w:color="auto"/>
              <w:left w:val="single" w:sz="6" w:space="0" w:color="auto"/>
              <w:bottom w:val="single" w:sz="6" w:space="0" w:color="auto"/>
              <w:right w:val="single" w:sz="6" w:space="0" w:color="auto"/>
            </w:tcBorders>
            <w:shd w:val="clear" w:color="auto" w:fill="auto"/>
            <w:hideMark/>
          </w:tcPr>
          <w:p w14:paraId="1C4366B5" w14:textId="77777777"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Pixel Pitch </w:t>
            </w:r>
          </w:p>
        </w:tc>
        <w:tc>
          <w:tcPr>
            <w:tcW w:w="1578" w:type="dxa"/>
            <w:tcBorders>
              <w:top w:val="single" w:sz="6" w:space="0" w:color="auto"/>
              <w:left w:val="single" w:sz="6" w:space="0" w:color="auto"/>
              <w:bottom w:val="single" w:sz="6" w:space="0" w:color="auto"/>
              <w:right w:val="single" w:sz="6" w:space="0" w:color="auto"/>
            </w:tcBorders>
            <w:shd w:val="clear" w:color="auto" w:fill="auto"/>
            <w:hideMark/>
          </w:tcPr>
          <w:p w14:paraId="60C7ED84" w14:textId="77777777"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 0.2745 mm </w:t>
            </w:r>
          </w:p>
        </w:tc>
        <w:tc>
          <w:tcPr>
            <w:tcW w:w="1258" w:type="dxa"/>
            <w:tcBorders>
              <w:top w:val="single" w:sz="6" w:space="0" w:color="auto"/>
              <w:left w:val="single" w:sz="6" w:space="0" w:color="auto"/>
              <w:bottom w:val="single" w:sz="6" w:space="0" w:color="auto"/>
              <w:right w:val="single" w:sz="6" w:space="0" w:color="auto"/>
            </w:tcBorders>
            <w:shd w:val="clear" w:color="auto" w:fill="auto"/>
            <w:hideMark/>
          </w:tcPr>
          <w:p w14:paraId="70EFD0E5" w14:textId="77777777"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 </w:t>
            </w:r>
          </w:p>
        </w:tc>
        <w:tc>
          <w:tcPr>
            <w:tcW w:w="1174" w:type="dxa"/>
            <w:tcBorders>
              <w:top w:val="single" w:sz="6" w:space="0" w:color="auto"/>
              <w:left w:val="single" w:sz="6" w:space="0" w:color="auto"/>
              <w:bottom w:val="single" w:sz="6" w:space="0" w:color="auto"/>
              <w:right w:val="single" w:sz="6" w:space="0" w:color="auto"/>
            </w:tcBorders>
            <w:shd w:val="clear" w:color="auto" w:fill="auto"/>
            <w:hideMark/>
          </w:tcPr>
          <w:p w14:paraId="3B2DC944" w14:textId="77777777"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 </w:t>
            </w:r>
          </w:p>
        </w:tc>
      </w:tr>
      <w:tr w:rsidR="00184074" w:rsidRPr="006138A5" w14:paraId="4E1F149B" w14:textId="77777777" w:rsidTr="003B0C65">
        <w:trPr>
          <w:trHeight w:val="15"/>
        </w:trPr>
        <w:tc>
          <w:tcPr>
            <w:tcW w:w="550" w:type="dxa"/>
            <w:tcBorders>
              <w:top w:val="single" w:sz="6" w:space="0" w:color="auto"/>
              <w:left w:val="single" w:sz="6" w:space="0" w:color="auto"/>
              <w:bottom w:val="single" w:sz="6" w:space="0" w:color="auto"/>
              <w:right w:val="single" w:sz="6" w:space="0" w:color="auto"/>
            </w:tcBorders>
            <w:shd w:val="clear" w:color="auto" w:fill="auto"/>
          </w:tcPr>
          <w:p w14:paraId="1B0EC541" w14:textId="1422A886" w:rsidR="00184074" w:rsidRPr="006B53EF" w:rsidRDefault="00184074" w:rsidP="00446527">
            <w:pPr>
              <w:pStyle w:val="aff0"/>
              <w:numPr>
                <w:ilvl w:val="0"/>
                <w:numId w:val="63"/>
              </w:numPr>
              <w:jc w:val="center"/>
              <w:rPr>
                <w:rFonts w:ascii="Tahoma" w:hAnsi="Tahoma" w:cs="Tahoma"/>
                <w:sz w:val="20"/>
                <w:szCs w:val="20"/>
              </w:rPr>
            </w:pPr>
          </w:p>
        </w:tc>
        <w:tc>
          <w:tcPr>
            <w:tcW w:w="5617" w:type="dxa"/>
            <w:tcBorders>
              <w:top w:val="single" w:sz="6" w:space="0" w:color="auto"/>
              <w:left w:val="single" w:sz="6" w:space="0" w:color="auto"/>
              <w:bottom w:val="single" w:sz="6" w:space="0" w:color="auto"/>
              <w:right w:val="single" w:sz="6" w:space="0" w:color="auto"/>
            </w:tcBorders>
            <w:shd w:val="clear" w:color="auto" w:fill="auto"/>
            <w:hideMark/>
          </w:tcPr>
          <w:p w14:paraId="20B2132D" w14:textId="77777777"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Viewing Angle </w:t>
            </w:r>
          </w:p>
        </w:tc>
        <w:tc>
          <w:tcPr>
            <w:tcW w:w="1578" w:type="dxa"/>
            <w:tcBorders>
              <w:top w:val="single" w:sz="6" w:space="0" w:color="auto"/>
              <w:left w:val="single" w:sz="6" w:space="0" w:color="auto"/>
              <w:bottom w:val="single" w:sz="6" w:space="0" w:color="auto"/>
              <w:right w:val="single" w:sz="6" w:space="0" w:color="auto"/>
            </w:tcBorders>
            <w:shd w:val="clear" w:color="auto" w:fill="auto"/>
            <w:hideMark/>
          </w:tcPr>
          <w:p w14:paraId="6A96608A" w14:textId="77777777"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 178 / 178 </w:t>
            </w:r>
          </w:p>
        </w:tc>
        <w:tc>
          <w:tcPr>
            <w:tcW w:w="1258" w:type="dxa"/>
            <w:tcBorders>
              <w:top w:val="single" w:sz="6" w:space="0" w:color="auto"/>
              <w:left w:val="single" w:sz="6" w:space="0" w:color="auto"/>
              <w:bottom w:val="single" w:sz="6" w:space="0" w:color="auto"/>
              <w:right w:val="single" w:sz="6" w:space="0" w:color="auto"/>
            </w:tcBorders>
            <w:shd w:val="clear" w:color="auto" w:fill="auto"/>
            <w:hideMark/>
          </w:tcPr>
          <w:p w14:paraId="26027B01" w14:textId="77777777"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 </w:t>
            </w:r>
          </w:p>
        </w:tc>
        <w:tc>
          <w:tcPr>
            <w:tcW w:w="1174" w:type="dxa"/>
            <w:tcBorders>
              <w:top w:val="single" w:sz="6" w:space="0" w:color="auto"/>
              <w:left w:val="single" w:sz="6" w:space="0" w:color="auto"/>
              <w:bottom w:val="single" w:sz="6" w:space="0" w:color="auto"/>
              <w:right w:val="single" w:sz="6" w:space="0" w:color="auto"/>
            </w:tcBorders>
            <w:shd w:val="clear" w:color="auto" w:fill="auto"/>
            <w:hideMark/>
          </w:tcPr>
          <w:p w14:paraId="4835AC48" w14:textId="77777777"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 </w:t>
            </w:r>
          </w:p>
        </w:tc>
      </w:tr>
      <w:tr w:rsidR="00184074" w:rsidRPr="006138A5" w14:paraId="560540AB" w14:textId="77777777" w:rsidTr="003B0C65">
        <w:trPr>
          <w:trHeight w:val="15"/>
        </w:trPr>
        <w:tc>
          <w:tcPr>
            <w:tcW w:w="550" w:type="dxa"/>
            <w:tcBorders>
              <w:top w:val="single" w:sz="6" w:space="0" w:color="auto"/>
              <w:left w:val="single" w:sz="6" w:space="0" w:color="auto"/>
              <w:bottom w:val="single" w:sz="6" w:space="0" w:color="auto"/>
              <w:right w:val="single" w:sz="6" w:space="0" w:color="auto"/>
            </w:tcBorders>
            <w:shd w:val="clear" w:color="auto" w:fill="auto"/>
          </w:tcPr>
          <w:p w14:paraId="19665EF8" w14:textId="10A7E118" w:rsidR="00184074" w:rsidRPr="006B53EF" w:rsidRDefault="00184074" w:rsidP="00446527">
            <w:pPr>
              <w:pStyle w:val="aff0"/>
              <w:numPr>
                <w:ilvl w:val="0"/>
                <w:numId w:val="63"/>
              </w:numPr>
              <w:jc w:val="center"/>
              <w:rPr>
                <w:rFonts w:ascii="Tahoma" w:hAnsi="Tahoma" w:cs="Tahoma"/>
                <w:sz w:val="20"/>
                <w:szCs w:val="20"/>
              </w:rPr>
            </w:pPr>
          </w:p>
        </w:tc>
        <w:tc>
          <w:tcPr>
            <w:tcW w:w="5617" w:type="dxa"/>
            <w:tcBorders>
              <w:top w:val="single" w:sz="6" w:space="0" w:color="auto"/>
              <w:left w:val="single" w:sz="6" w:space="0" w:color="auto"/>
              <w:bottom w:val="single" w:sz="6" w:space="0" w:color="auto"/>
              <w:right w:val="single" w:sz="6" w:space="0" w:color="auto"/>
            </w:tcBorders>
            <w:shd w:val="clear" w:color="auto" w:fill="auto"/>
            <w:hideMark/>
          </w:tcPr>
          <w:p w14:paraId="07560FB6" w14:textId="77777777"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Ρυθμίσεις  </w:t>
            </w:r>
          </w:p>
        </w:tc>
        <w:tc>
          <w:tcPr>
            <w:tcW w:w="1578" w:type="dxa"/>
            <w:tcBorders>
              <w:top w:val="single" w:sz="6" w:space="0" w:color="auto"/>
              <w:left w:val="single" w:sz="6" w:space="0" w:color="auto"/>
              <w:bottom w:val="single" w:sz="6" w:space="0" w:color="auto"/>
              <w:right w:val="single" w:sz="6" w:space="0" w:color="auto"/>
            </w:tcBorders>
            <w:shd w:val="clear" w:color="auto" w:fill="auto"/>
            <w:hideMark/>
          </w:tcPr>
          <w:p w14:paraId="0BA574C3" w14:textId="0381AC39"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 xml:space="preserve">Height-adjustable </w:t>
            </w:r>
            <w:r w:rsidRPr="006B53EF">
              <w:rPr>
                <w:rFonts w:ascii="Tahoma" w:hAnsi="Tahoma" w:cs="Tahoma"/>
                <w:sz w:val="20"/>
                <w:szCs w:val="20"/>
              </w:rPr>
              <w:lastRenderedPageBreak/>
              <w:t>stand (130 mm), Tilt (-5° to 21°), Swivel </w:t>
            </w:r>
          </w:p>
        </w:tc>
        <w:tc>
          <w:tcPr>
            <w:tcW w:w="1258" w:type="dxa"/>
            <w:tcBorders>
              <w:top w:val="single" w:sz="6" w:space="0" w:color="auto"/>
              <w:left w:val="single" w:sz="6" w:space="0" w:color="auto"/>
              <w:bottom w:val="single" w:sz="6" w:space="0" w:color="auto"/>
              <w:right w:val="single" w:sz="6" w:space="0" w:color="auto"/>
            </w:tcBorders>
            <w:shd w:val="clear" w:color="auto" w:fill="auto"/>
            <w:hideMark/>
          </w:tcPr>
          <w:p w14:paraId="657D26CB" w14:textId="77777777"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lastRenderedPageBreak/>
              <w:t> </w:t>
            </w:r>
          </w:p>
        </w:tc>
        <w:tc>
          <w:tcPr>
            <w:tcW w:w="1174" w:type="dxa"/>
            <w:tcBorders>
              <w:top w:val="single" w:sz="6" w:space="0" w:color="auto"/>
              <w:left w:val="single" w:sz="6" w:space="0" w:color="auto"/>
              <w:bottom w:val="single" w:sz="6" w:space="0" w:color="auto"/>
              <w:right w:val="single" w:sz="6" w:space="0" w:color="auto"/>
            </w:tcBorders>
            <w:shd w:val="clear" w:color="auto" w:fill="auto"/>
            <w:hideMark/>
          </w:tcPr>
          <w:p w14:paraId="0D461E4E" w14:textId="77777777"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 </w:t>
            </w:r>
          </w:p>
        </w:tc>
      </w:tr>
      <w:tr w:rsidR="00184074" w:rsidRPr="006138A5" w14:paraId="4F7CAAB7" w14:textId="77777777" w:rsidTr="003B0C65">
        <w:trPr>
          <w:trHeight w:val="15"/>
        </w:trPr>
        <w:tc>
          <w:tcPr>
            <w:tcW w:w="550" w:type="dxa"/>
            <w:tcBorders>
              <w:top w:val="single" w:sz="6" w:space="0" w:color="auto"/>
              <w:left w:val="single" w:sz="6" w:space="0" w:color="auto"/>
              <w:bottom w:val="single" w:sz="6" w:space="0" w:color="auto"/>
              <w:right w:val="single" w:sz="6" w:space="0" w:color="auto"/>
            </w:tcBorders>
            <w:shd w:val="clear" w:color="auto" w:fill="auto"/>
          </w:tcPr>
          <w:p w14:paraId="228ED204" w14:textId="137302FA" w:rsidR="00184074" w:rsidRPr="006B53EF" w:rsidRDefault="00184074" w:rsidP="00446527">
            <w:pPr>
              <w:pStyle w:val="aff0"/>
              <w:numPr>
                <w:ilvl w:val="0"/>
                <w:numId w:val="63"/>
              </w:numPr>
              <w:jc w:val="center"/>
              <w:rPr>
                <w:rFonts w:ascii="Tahoma" w:hAnsi="Tahoma" w:cs="Tahoma"/>
                <w:sz w:val="20"/>
                <w:szCs w:val="20"/>
              </w:rPr>
            </w:pPr>
          </w:p>
        </w:tc>
        <w:tc>
          <w:tcPr>
            <w:tcW w:w="5617" w:type="dxa"/>
            <w:tcBorders>
              <w:top w:val="single" w:sz="6" w:space="0" w:color="auto"/>
              <w:left w:val="single" w:sz="6" w:space="0" w:color="auto"/>
              <w:bottom w:val="single" w:sz="6" w:space="0" w:color="auto"/>
              <w:right w:val="single" w:sz="6" w:space="0" w:color="auto"/>
            </w:tcBorders>
            <w:shd w:val="clear" w:color="auto" w:fill="auto"/>
            <w:hideMark/>
          </w:tcPr>
          <w:p w14:paraId="5C1B9A86" w14:textId="20B8C593"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Color gamut (typical): 72% NTSC (CIE1931), 83% NTSC (CIE1976) </w:t>
            </w:r>
          </w:p>
        </w:tc>
        <w:tc>
          <w:tcPr>
            <w:tcW w:w="1578" w:type="dxa"/>
            <w:tcBorders>
              <w:top w:val="single" w:sz="6" w:space="0" w:color="auto"/>
              <w:left w:val="single" w:sz="6" w:space="0" w:color="auto"/>
              <w:bottom w:val="single" w:sz="6" w:space="0" w:color="auto"/>
              <w:right w:val="single" w:sz="6" w:space="0" w:color="auto"/>
            </w:tcBorders>
            <w:shd w:val="clear" w:color="auto" w:fill="auto"/>
            <w:hideMark/>
          </w:tcPr>
          <w:p w14:paraId="2A03F3ED" w14:textId="77777777"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NAI </w:t>
            </w:r>
          </w:p>
        </w:tc>
        <w:tc>
          <w:tcPr>
            <w:tcW w:w="1258" w:type="dxa"/>
            <w:tcBorders>
              <w:top w:val="single" w:sz="6" w:space="0" w:color="auto"/>
              <w:left w:val="single" w:sz="6" w:space="0" w:color="auto"/>
              <w:bottom w:val="single" w:sz="6" w:space="0" w:color="auto"/>
              <w:right w:val="single" w:sz="6" w:space="0" w:color="auto"/>
            </w:tcBorders>
            <w:shd w:val="clear" w:color="auto" w:fill="auto"/>
            <w:hideMark/>
          </w:tcPr>
          <w:p w14:paraId="74B19E7D" w14:textId="77777777"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 </w:t>
            </w:r>
          </w:p>
        </w:tc>
        <w:tc>
          <w:tcPr>
            <w:tcW w:w="1174" w:type="dxa"/>
            <w:tcBorders>
              <w:top w:val="single" w:sz="6" w:space="0" w:color="auto"/>
              <w:left w:val="single" w:sz="6" w:space="0" w:color="auto"/>
              <w:bottom w:val="single" w:sz="6" w:space="0" w:color="auto"/>
              <w:right w:val="single" w:sz="6" w:space="0" w:color="auto"/>
            </w:tcBorders>
            <w:shd w:val="clear" w:color="auto" w:fill="auto"/>
            <w:hideMark/>
          </w:tcPr>
          <w:p w14:paraId="5D1A27FB" w14:textId="77777777"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 </w:t>
            </w:r>
          </w:p>
        </w:tc>
      </w:tr>
      <w:tr w:rsidR="00184074" w:rsidRPr="006138A5" w14:paraId="70751D06" w14:textId="77777777" w:rsidTr="003B0C65">
        <w:trPr>
          <w:trHeight w:val="300"/>
        </w:trPr>
        <w:tc>
          <w:tcPr>
            <w:tcW w:w="550" w:type="dxa"/>
            <w:tcBorders>
              <w:top w:val="single" w:sz="6" w:space="0" w:color="auto"/>
              <w:left w:val="single" w:sz="6" w:space="0" w:color="auto"/>
              <w:bottom w:val="single" w:sz="6" w:space="0" w:color="auto"/>
              <w:right w:val="single" w:sz="6" w:space="0" w:color="auto"/>
            </w:tcBorders>
            <w:shd w:val="clear" w:color="auto" w:fill="auto"/>
          </w:tcPr>
          <w:p w14:paraId="7CAE02D9" w14:textId="3E45FF92" w:rsidR="00184074" w:rsidRPr="006B53EF" w:rsidRDefault="00184074" w:rsidP="00446527">
            <w:pPr>
              <w:pStyle w:val="aff0"/>
              <w:numPr>
                <w:ilvl w:val="0"/>
                <w:numId w:val="63"/>
              </w:numPr>
              <w:jc w:val="center"/>
              <w:rPr>
                <w:rFonts w:ascii="Tahoma" w:hAnsi="Tahoma" w:cs="Tahoma"/>
                <w:sz w:val="20"/>
                <w:szCs w:val="20"/>
              </w:rPr>
            </w:pPr>
          </w:p>
        </w:tc>
        <w:tc>
          <w:tcPr>
            <w:tcW w:w="5617" w:type="dxa"/>
            <w:tcBorders>
              <w:top w:val="single" w:sz="6" w:space="0" w:color="auto"/>
              <w:left w:val="single" w:sz="6" w:space="0" w:color="auto"/>
              <w:bottom w:val="single" w:sz="6" w:space="0" w:color="auto"/>
              <w:right w:val="single" w:sz="6" w:space="0" w:color="auto"/>
            </w:tcBorders>
            <w:shd w:val="clear" w:color="auto" w:fill="auto"/>
            <w:hideMark/>
          </w:tcPr>
          <w:p w14:paraId="3AB02CE7" w14:textId="77777777"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Security Lock Slot και VESA (100 mm) </w:t>
            </w:r>
          </w:p>
        </w:tc>
        <w:tc>
          <w:tcPr>
            <w:tcW w:w="1578" w:type="dxa"/>
            <w:tcBorders>
              <w:top w:val="single" w:sz="6" w:space="0" w:color="auto"/>
              <w:left w:val="single" w:sz="6" w:space="0" w:color="auto"/>
              <w:bottom w:val="single" w:sz="6" w:space="0" w:color="auto"/>
              <w:right w:val="single" w:sz="6" w:space="0" w:color="auto"/>
            </w:tcBorders>
            <w:shd w:val="clear" w:color="auto" w:fill="auto"/>
            <w:hideMark/>
          </w:tcPr>
          <w:p w14:paraId="13B76D51" w14:textId="77777777"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NAI </w:t>
            </w:r>
          </w:p>
        </w:tc>
        <w:tc>
          <w:tcPr>
            <w:tcW w:w="1258" w:type="dxa"/>
            <w:tcBorders>
              <w:top w:val="single" w:sz="6" w:space="0" w:color="auto"/>
              <w:left w:val="single" w:sz="6" w:space="0" w:color="auto"/>
              <w:bottom w:val="single" w:sz="6" w:space="0" w:color="auto"/>
              <w:right w:val="single" w:sz="6" w:space="0" w:color="auto"/>
            </w:tcBorders>
            <w:shd w:val="clear" w:color="auto" w:fill="auto"/>
            <w:hideMark/>
          </w:tcPr>
          <w:p w14:paraId="7EE97644" w14:textId="77777777"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 </w:t>
            </w:r>
          </w:p>
        </w:tc>
        <w:tc>
          <w:tcPr>
            <w:tcW w:w="1174" w:type="dxa"/>
            <w:tcBorders>
              <w:top w:val="single" w:sz="6" w:space="0" w:color="auto"/>
              <w:left w:val="single" w:sz="6" w:space="0" w:color="auto"/>
              <w:bottom w:val="single" w:sz="6" w:space="0" w:color="auto"/>
              <w:right w:val="single" w:sz="6" w:space="0" w:color="auto"/>
            </w:tcBorders>
            <w:shd w:val="clear" w:color="auto" w:fill="auto"/>
            <w:hideMark/>
          </w:tcPr>
          <w:p w14:paraId="5D6B1798" w14:textId="77777777"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 </w:t>
            </w:r>
          </w:p>
        </w:tc>
      </w:tr>
      <w:tr w:rsidR="00184074" w:rsidRPr="006138A5" w14:paraId="34C2C869" w14:textId="77777777" w:rsidTr="003B0C65">
        <w:trPr>
          <w:trHeight w:val="15"/>
        </w:trPr>
        <w:tc>
          <w:tcPr>
            <w:tcW w:w="550" w:type="dxa"/>
            <w:tcBorders>
              <w:top w:val="single" w:sz="6" w:space="0" w:color="auto"/>
              <w:left w:val="single" w:sz="6" w:space="0" w:color="auto"/>
              <w:bottom w:val="single" w:sz="6" w:space="0" w:color="auto"/>
              <w:right w:val="single" w:sz="6" w:space="0" w:color="auto"/>
            </w:tcBorders>
            <w:shd w:val="clear" w:color="auto" w:fill="auto"/>
          </w:tcPr>
          <w:p w14:paraId="57E76437" w14:textId="1E6A5A35" w:rsidR="00184074" w:rsidRPr="006B53EF" w:rsidRDefault="00184074" w:rsidP="00446527">
            <w:pPr>
              <w:pStyle w:val="aff0"/>
              <w:numPr>
                <w:ilvl w:val="0"/>
                <w:numId w:val="63"/>
              </w:numPr>
              <w:jc w:val="center"/>
              <w:rPr>
                <w:rFonts w:ascii="Tahoma" w:hAnsi="Tahoma" w:cs="Tahoma"/>
                <w:sz w:val="20"/>
                <w:szCs w:val="20"/>
              </w:rPr>
            </w:pPr>
          </w:p>
        </w:tc>
        <w:tc>
          <w:tcPr>
            <w:tcW w:w="5617" w:type="dxa"/>
            <w:tcBorders>
              <w:top w:val="single" w:sz="6" w:space="0" w:color="auto"/>
              <w:left w:val="single" w:sz="6" w:space="0" w:color="auto"/>
              <w:bottom w:val="single" w:sz="6" w:space="0" w:color="auto"/>
              <w:right w:val="single" w:sz="6" w:space="0" w:color="auto"/>
            </w:tcBorders>
            <w:shd w:val="clear" w:color="auto" w:fill="auto"/>
            <w:hideMark/>
          </w:tcPr>
          <w:p w14:paraId="62FC87B1" w14:textId="77777777" w:rsidR="00184074" w:rsidRPr="006B53EF" w:rsidRDefault="00184074" w:rsidP="00184074">
            <w:pPr>
              <w:spacing w:before="100" w:beforeAutospacing="1" w:after="100" w:afterAutospacing="1"/>
              <w:textAlignment w:val="baseline"/>
              <w:rPr>
                <w:rFonts w:ascii="Tahoma" w:hAnsi="Tahoma" w:cs="Tahoma"/>
                <w:sz w:val="20"/>
                <w:szCs w:val="20"/>
                <w:lang w:val="el-GR"/>
              </w:rPr>
            </w:pPr>
            <w:r w:rsidRPr="006B53EF">
              <w:rPr>
                <w:rFonts w:ascii="Tahoma" w:hAnsi="Tahoma" w:cs="Tahoma"/>
                <w:sz w:val="20"/>
                <w:szCs w:val="20"/>
                <w:lang w:val="el-GR"/>
              </w:rPr>
              <w:t>Να προσφερθούν ενσωματωμένα ηχεία στην οθόνη.</w:t>
            </w:r>
            <w:r w:rsidRPr="006B53EF">
              <w:rPr>
                <w:rFonts w:ascii="Tahoma" w:hAnsi="Tahoma" w:cs="Tahoma"/>
                <w:sz w:val="20"/>
                <w:szCs w:val="20"/>
              </w:rPr>
              <w:t> </w:t>
            </w:r>
          </w:p>
        </w:tc>
        <w:tc>
          <w:tcPr>
            <w:tcW w:w="1578" w:type="dxa"/>
            <w:tcBorders>
              <w:top w:val="single" w:sz="6" w:space="0" w:color="auto"/>
              <w:left w:val="single" w:sz="6" w:space="0" w:color="auto"/>
              <w:bottom w:val="single" w:sz="6" w:space="0" w:color="auto"/>
              <w:right w:val="single" w:sz="6" w:space="0" w:color="auto"/>
            </w:tcBorders>
            <w:shd w:val="clear" w:color="auto" w:fill="auto"/>
            <w:hideMark/>
          </w:tcPr>
          <w:p w14:paraId="0CEE78DB" w14:textId="77777777"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NAI </w:t>
            </w:r>
          </w:p>
        </w:tc>
        <w:tc>
          <w:tcPr>
            <w:tcW w:w="1258" w:type="dxa"/>
            <w:tcBorders>
              <w:top w:val="single" w:sz="6" w:space="0" w:color="auto"/>
              <w:left w:val="single" w:sz="6" w:space="0" w:color="auto"/>
              <w:bottom w:val="single" w:sz="6" w:space="0" w:color="auto"/>
              <w:right w:val="single" w:sz="6" w:space="0" w:color="auto"/>
            </w:tcBorders>
            <w:shd w:val="clear" w:color="auto" w:fill="auto"/>
            <w:hideMark/>
          </w:tcPr>
          <w:p w14:paraId="339F1E16" w14:textId="77777777"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 </w:t>
            </w:r>
          </w:p>
        </w:tc>
        <w:tc>
          <w:tcPr>
            <w:tcW w:w="1174" w:type="dxa"/>
            <w:tcBorders>
              <w:top w:val="single" w:sz="6" w:space="0" w:color="auto"/>
              <w:left w:val="single" w:sz="6" w:space="0" w:color="auto"/>
              <w:bottom w:val="single" w:sz="6" w:space="0" w:color="auto"/>
              <w:right w:val="single" w:sz="6" w:space="0" w:color="auto"/>
            </w:tcBorders>
            <w:shd w:val="clear" w:color="auto" w:fill="auto"/>
            <w:hideMark/>
          </w:tcPr>
          <w:p w14:paraId="7A51F221" w14:textId="77777777"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 </w:t>
            </w:r>
          </w:p>
        </w:tc>
      </w:tr>
      <w:tr w:rsidR="00184074" w:rsidRPr="006138A5" w14:paraId="7237733C" w14:textId="77777777" w:rsidTr="003B0C65">
        <w:trPr>
          <w:trHeight w:val="15"/>
        </w:trPr>
        <w:tc>
          <w:tcPr>
            <w:tcW w:w="550" w:type="dxa"/>
            <w:tcBorders>
              <w:top w:val="single" w:sz="6" w:space="0" w:color="auto"/>
              <w:left w:val="single" w:sz="6" w:space="0" w:color="auto"/>
              <w:bottom w:val="single" w:sz="6" w:space="0" w:color="auto"/>
              <w:right w:val="single" w:sz="6" w:space="0" w:color="auto"/>
            </w:tcBorders>
            <w:shd w:val="clear" w:color="auto" w:fill="auto"/>
          </w:tcPr>
          <w:p w14:paraId="2F8F37B1" w14:textId="711378BF" w:rsidR="00184074" w:rsidRPr="006B53EF" w:rsidRDefault="00184074" w:rsidP="00446527">
            <w:pPr>
              <w:pStyle w:val="aff0"/>
              <w:numPr>
                <w:ilvl w:val="0"/>
                <w:numId w:val="63"/>
              </w:numPr>
              <w:jc w:val="center"/>
              <w:rPr>
                <w:rFonts w:ascii="Tahoma" w:hAnsi="Tahoma" w:cs="Tahoma"/>
                <w:sz w:val="20"/>
                <w:szCs w:val="20"/>
              </w:rPr>
            </w:pPr>
          </w:p>
        </w:tc>
        <w:tc>
          <w:tcPr>
            <w:tcW w:w="5617" w:type="dxa"/>
            <w:tcBorders>
              <w:top w:val="single" w:sz="6" w:space="0" w:color="auto"/>
              <w:left w:val="single" w:sz="6" w:space="0" w:color="auto"/>
              <w:bottom w:val="single" w:sz="6" w:space="0" w:color="auto"/>
              <w:right w:val="single" w:sz="6" w:space="0" w:color="auto"/>
            </w:tcBorders>
            <w:shd w:val="clear" w:color="auto" w:fill="auto"/>
            <w:hideMark/>
          </w:tcPr>
          <w:p w14:paraId="24584916" w14:textId="77777777" w:rsidR="00184074" w:rsidRPr="006B53EF" w:rsidRDefault="00184074" w:rsidP="00184074">
            <w:pPr>
              <w:spacing w:before="100" w:beforeAutospacing="1" w:after="100" w:afterAutospacing="1"/>
              <w:textAlignment w:val="baseline"/>
              <w:rPr>
                <w:rFonts w:ascii="Tahoma" w:hAnsi="Tahoma" w:cs="Tahoma"/>
                <w:sz w:val="20"/>
                <w:szCs w:val="20"/>
                <w:lang w:val="el-GR"/>
              </w:rPr>
            </w:pPr>
            <w:r w:rsidRPr="006B53EF">
              <w:rPr>
                <w:rFonts w:ascii="Tahoma" w:hAnsi="Tahoma" w:cs="Tahoma"/>
                <w:sz w:val="20"/>
                <w:szCs w:val="20"/>
              </w:rPr>
              <w:t>Να παρέχονται cables </w:t>
            </w:r>
          </w:p>
        </w:tc>
        <w:tc>
          <w:tcPr>
            <w:tcW w:w="1578" w:type="dxa"/>
            <w:tcBorders>
              <w:top w:val="single" w:sz="6" w:space="0" w:color="auto"/>
              <w:left w:val="single" w:sz="6" w:space="0" w:color="auto"/>
              <w:bottom w:val="single" w:sz="6" w:space="0" w:color="auto"/>
              <w:right w:val="single" w:sz="6" w:space="0" w:color="auto"/>
            </w:tcBorders>
            <w:shd w:val="clear" w:color="auto" w:fill="auto"/>
            <w:hideMark/>
          </w:tcPr>
          <w:p w14:paraId="69F884EA" w14:textId="77777777"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Power cable, HDMI cable. </w:t>
            </w:r>
          </w:p>
        </w:tc>
        <w:tc>
          <w:tcPr>
            <w:tcW w:w="1258" w:type="dxa"/>
            <w:tcBorders>
              <w:top w:val="single" w:sz="6" w:space="0" w:color="auto"/>
              <w:left w:val="single" w:sz="6" w:space="0" w:color="auto"/>
              <w:bottom w:val="single" w:sz="6" w:space="0" w:color="auto"/>
              <w:right w:val="single" w:sz="6" w:space="0" w:color="auto"/>
            </w:tcBorders>
            <w:shd w:val="clear" w:color="auto" w:fill="auto"/>
            <w:hideMark/>
          </w:tcPr>
          <w:p w14:paraId="7E10007C" w14:textId="77777777"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 </w:t>
            </w:r>
          </w:p>
        </w:tc>
        <w:tc>
          <w:tcPr>
            <w:tcW w:w="1174" w:type="dxa"/>
            <w:tcBorders>
              <w:top w:val="single" w:sz="6" w:space="0" w:color="auto"/>
              <w:left w:val="single" w:sz="6" w:space="0" w:color="auto"/>
              <w:bottom w:val="single" w:sz="6" w:space="0" w:color="auto"/>
              <w:right w:val="single" w:sz="6" w:space="0" w:color="auto"/>
            </w:tcBorders>
            <w:shd w:val="clear" w:color="auto" w:fill="auto"/>
            <w:hideMark/>
          </w:tcPr>
          <w:p w14:paraId="46EFA270" w14:textId="77777777"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 </w:t>
            </w:r>
          </w:p>
        </w:tc>
      </w:tr>
      <w:tr w:rsidR="00184074" w:rsidRPr="006138A5" w14:paraId="1DC37D04" w14:textId="77777777" w:rsidTr="003B0C65">
        <w:trPr>
          <w:trHeight w:val="15"/>
        </w:trPr>
        <w:tc>
          <w:tcPr>
            <w:tcW w:w="550" w:type="dxa"/>
            <w:tcBorders>
              <w:top w:val="single" w:sz="6" w:space="0" w:color="auto"/>
              <w:left w:val="single" w:sz="6" w:space="0" w:color="auto"/>
              <w:bottom w:val="single" w:sz="6" w:space="0" w:color="auto"/>
              <w:right w:val="single" w:sz="6" w:space="0" w:color="auto"/>
            </w:tcBorders>
            <w:shd w:val="clear" w:color="auto" w:fill="auto"/>
          </w:tcPr>
          <w:p w14:paraId="544CA8C0" w14:textId="130C1AE5" w:rsidR="00184074" w:rsidRPr="006B53EF" w:rsidRDefault="00184074" w:rsidP="00446527">
            <w:pPr>
              <w:pStyle w:val="aff0"/>
              <w:numPr>
                <w:ilvl w:val="0"/>
                <w:numId w:val="63"/>
              </w:numPr>
              <w:jc w:val="center"/>
              <w:rPr>
                <w:rFonts w:ascii="Tahoma" w:hAnsi="Tahoma" w:cs="Tahoma"/>
                <w:sz w:val="20"/>
                <w:szCs w:val="20"/>
              </w:rPr>
            </w:pPr>
          </w:p>
        </w:tc>
        <w:tc>
          <w:tcPr>
            <w:tcW w:w="5617" w:type="dxa"/>
            <w:tcBorders>
              <w:top w:val="single" w:sz="6" w:space="0" w:color="auto"/>
              <w:left w:val="single" w:sz="6" w:space="0" w:color="auto"/>
              <w:bottom w:val="single" w:sz="6" w:space="0" w:color="auto"/>
              <w:right w:val="single" w:sz="6" w:space="0" w:color="auto"/>
            </w:tcBorders>
            <w:shd w:val="clear" w:color="auto" w:fill="auto"/>
            <w:hideMark/>
          </w:tcPr>
          <w:p w14:paraId="1BF2B394" w14:textId="77777777"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Πιστοποιήσεις CE, ENERGY STAR, TCO, Epeat Gold. </w:t>
            </w:r>
          </w:p>
        </w:tc>
        <w:tc>
          <w:tcPr>
            <w:tcW w:w="1578" w:type="dxa"/>
            <w:tcBorders>
              <w:top w:val="single" w:sz="6" w:space="0" w:color="auto"/>
              <w:left w:val="single" w:sz="6" w:space="0" w:color="auto"/>
              <w:bottom w:val="single" w:sz="6" w:space="0" w:color="auto"/>
              <w:right w:val="single" w:sz="6" w:space="0" w:color="auto"/>
            </w:tcBorders>
            <w:shd w:val="clear" w:color="auto" w:fill="auto"/>
            <w:hideMark/>
          </w:tcPr>
          <w:p w14:paraId="48E008D6" w14:textId="77777777"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NAI </w:t>
            </w:r>
          </w:p>
        </w:tc>
        <w:tc>
          <w:tcPr>
            <w:tcW w:w="1258" w:type="dxa"/>
            <w:tcBorders>
              <w:top w:val="single" w:sz="6" w:space="0" w:color="auto"/>
              <w:left w:val="single" w:sz="6" w:space="0" w:color="auto"/>
              <w:bottom w:val="single" w:sz="6" w:space="0" w:color="auto"/>
              <w:right w:val="single" w:sz="6" w:space="0" w:color="auto"/>
            </w:tcBorders>
            <w:shd w:val="clear" w:color="auto" w:fill="auto"/>
            <w:hideMark/>
          </w:tcPr>
          <w:p w14:paraId="55BFCBF0" w14:textId="77777777"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 </w:t>
            </w:r>
          </w:p>
        </w:tc>
        <w:tc>
          <w:tcPr>
            <w:tcW w:w="1174" w:type="dxa"/>
            <w:tcBorders>
              <w:top w:val="single" w:sz="6" w:space="0" w:color="auto"/>
              <w:left w:val="single" w:sz="6" w:space="0" w:color="auto"/>
              <w:bottom w:val="single" w:sz="6" w:space="0" w:color="auto"/>
              <w:right w:val="single" w:sz="6" w:space="0" w:color="auto"/>
            </w:tcBorders>
            <w:shd w:val="clear" w:color="auto" w:fill="auto"/>
            <w:hideMark/>
          </w:tcPr>
          <w:p w14:paraId="39FF99FE" w14:textId="77777777"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 </w:t>
            </w:r>
          </w:p>
        </w:tc>
      </w:tr>
      <w:tr w:rsidR="00184074" w:rsidRPr="006138A5" w14:paraId="1E4A4DF5" w14:textId="77777777" w:rsidTr="003B0C65">
        <w:trPr>
          <w:trHeight w:val="15"/>
        </w:trPr>
        <w:tc>
          <w:tcPr>
            <w:tcW w:w="550" w:type="dxa"/>
            <w:tcBorders>
              <w:top w:val="single" w:sz="6" w:space="0" w:color="auto"/>
              <w:left w:val="single" w:sz="6" w:space="0" w:color="auto"/>
              <w:bottom w:val="single" w:sz="6" w:space="0" w:color="auto"/>
              <w:right w:val="single" w:sz="6" w:space="0" w:color="auto"/>
            </w:tcBorders>
            <w:shd w:val="clear" w:color="auto" w:fill="auto"/>
          </w:tcPr>
          <w:p w14:paraId="6F9FD0D3" w14:textId="52707F0F" w:rsidR="00184074" w:rsidRPr="006B53EF" w:rsidRDefault="00184074" w:rsidP="00446527">
            <w:pPr>
              <w:pStyle w:val="aff0"/>
              <w:numPr>
                <w:ilvl w:val="0"/>
                <w:numId w:val="63"/>
              </w:numPr>
              <w:jc w:val="center"/>
              <w:rPr>
                <w:rFonts w:ascii="Tahoma" w:hAnsi="Tahoma" w:cs="Tahoma"/>
                <w:sz w:val="20"/>
                <w:szCs w:val="20"/>
              </w:rPr>
            </w:pPr>
          </w:p>
        </w:tc>
        <w:tc>
          <w:tcPr>
            <w:tcW w:w="5617" w:type="dxa"/>
            <w:tcBorders>
              <w:top w:val="single" w:sz="6" w:space="0" w:color="auto"/>
              <w:left w:val="single" w:sz="6" w:space="0" w:color="auto"/>
              <w:bottom w:val="single" w:sz="6" w:space="0" w:color="auto"/>
              <w:right w:val="single" w:sz="6" w:space="0" w:color="auto"/>
            </w:tcBorders>
            <w:shd w:val="clear" w:color="auto" w:fill="auto"/>
            <w:hideMark/>
          </w:tcPr>
          <w:p w14:paraId="611B2EB4" w14:textId="77777777" w:rsidR="00184074" w:rsidRPr="006B53EF" w:rsidRDefault="00184074" w:rsidP="00184074">
            <w:pPr>
              <w:spacing w:before="100" w:beforeAutospacing="1" w:after="100" w:afterAutospacing="1"/>
              <w:textAlignment w:val="baseline"/>
              <w:rPr>
                <w:rFonts w:ascii="Tahoma" w:hAnsi="Tahoma" w:cs="Tahoma"/>
                <w:sz w:val="20"/>
                <w:szCs w:val="20"/>
                <w:lang w:val="el-GR"/>
              </w:rPr>
            </w:pPr>
            <w:r w:rsidRPr="006B53EF">
              <w:rPr>
                <w:rFonts w:ascii="Tahoma" w:hAnsi="Tahoma" w:cs="Tahoma"/>
                <w:sz w:val="20"/>
                <w:szCs w:val="20"/>
                <w:lang w:val="el-GR"/>
              </w:rPr>
              <w:t>Εγγύηση από τον κατασκευαστή. Να αποδεικνύεται από δήλωση του κατασκευαστή.</w:t>
            </w:r>
            <w:r w:rsidRPr="006B53EF">
              <w:rPr>
                <w:rFonts w:ascii="Tahoma" w:hAnsi="Tahoma" w:cs="Tahoma"/>
                <w:sz w:val="20"/>
                <w:szCs w:val="20"/>
              </w:rPr>
              <w:t> </w:t>
            </w:r>
          </w:p>
        </w:tc>
        <w:tc>
          <w:tcPr>
            <w:tcW w:w="1578" w:type="dxa"/>
            <w:tcBorders>
              <w:top w:val="single" w:sz="6" w:space="0" w:color="auto"/>
              <w:left w:val="single" w:sz="6" w:space="0" w:color="auto"/>
              <w:bottom w:val="single" w:sz="6" w:space="0" w:color="auto"/>
              <w:right w:val="single" w:sz="6" w:space="0" w:color="auto"/>
            </w:tcBorders>
            <w:shd w:val="clear" w:color="auto" w:fill="auto"/>
            <w:hideMark/>
          </w:tcPr>
          <w:p w14:paraId="6ADB9990" w14:textId="77777777"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 3 Χρόνια  </w:t>
            </w:r>
          </w:p>
        </w:tc>
        <w:tc>
          <w:tcPr>
            <w:tcW w:w="1258" w:type="dxa"/>
            <w:tcBorders>
              <w:top w:val="single" w:sz="6" w:space="0" w:color="auto"/>
              <w:left w:val="single" w:sz="6" w:space="0" w:color="auto"/>
              <w:bottom w:val="single" w:sz="6" w:space="0" w:color="auto"/>
              <w:right w:val="single" w:sz="6" w:space="0" w:color="auto"/>
            </w:tcBorders>
            <w:shd w:val="clear" w:color="auto" w:fill="auto"/>
            <w:hideMark/>
          </w:tcPr>
          <w:p w14:paraId="059F11EB" w14:textId="77777777"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 </w:t>
            </w:r>
          </w:p>
        </w:tc>
        <w:tc>
          <w:tcPr>
            <w:tcW w:w="1174" w:type="dxa"/>
            <w:tcBorders>
              <w:top w:val="single" w:sz="6" w:space="0" w:color="auto"/>
              <w:left w:val="single" w:sz="6" w:space="0" w:color="auto"/>
              <w:bottom w:val="single" w:sz="6" w:space="0" w:color="auto"/>
              <w:right w:val="single" w:sz="6" w:space="0" w:color="auto"/>
            </w:tcBorders>
            <w:shd w:val="clear" w:color="auto" w:fill="auto"/>
            <w:hideMark/>
          </w:tcPr>
          <w:p w14:paraId="427F075D" w14:textId="77777777" w:rsidR="00184074" w:rsidRPr="006B53EF" w:rsidRDefault="00184074" w:rsidP="00184074">
            <w:pPr>
              <w:spacing w:before="100" w:beforeAutospacing="1" w:after="100" w:afterAutospacing="1"/>
              <w:textAlignment w:val="baseline"/>
              <w:rPr>
                <w:rFonts w:ascii="Tahoma" w:hAnsi="Tahoma" w:cs="Tahoma"/>
                <w:sz w:val="20"/>
                <w:szCs w:val="20"/>
              </w:rPr>
            </w:pPr>
            <w:r w:rsidRPr="006B53EF">
              <w:rPr>
                <w:rFonts w:ascii="Tahoma" w:hAnsi="Tahoma" w:cs="Tahoma"/>
                <w:sz w:val="20"/>
                <w:szCs w:val="20"/>
              </w:rPr>
              <w:t> </w:t>
            </w:r>
          </w:p>
        </w:tc>
      </w:tr>
    </w:tbl>
    <w:p w14:paraId="2BE8B00D" w14:textId="1151FABF" w:rsidR="00C56C59" w:rsidRPr="006B53EF" w:rsidRDefault="00C56C59">
      <w:pPr>
        <w:rPr>
          <w:rFonts w:ascii="Tahoma" w:hAnsi="Tahoma" w:cs="Tahoma"/>
          <w:sz w:val="20"/>
          <w:szCs w:val="20"/>
          <w:lang w:val="el-GR"/>
        </w:rPr>
      </w:pPr>
    </w:p>
    <w:p w14:paraId="1C05AA19" w14:textId="77777777" w:rsidR="002C0533" w:rsidRPr="006B53EF" w:rsidRDefault="002C0533" w:rsidP="002C0533">
      <w:pPr>
        <w:rPr>
          <w:rFonts w:ascii="Tahoma" w:hAnsi="Tahoma" w:cs="Tahoma"/>
          <w:sz w:val="20"/>
          <w:szCs w:val="20"/>
        </w:rPr>
      </w:pPr>
    </w:p>
    <w:tbl>
      <w:tblPr>
        <w:tblW w:w="5126" w:type="pct"/>
        <w:tblLayout w:type="fixed"/>
        <w:tblCellMar>
          <w:left w:w="57" w:type="dxa"/>
          <w:right w:w="57" w:type="dxa"/>
        </w:tblCellMar>
        <w:tblLook w:val="04A0" w:firstRow="1" w:lastRow="0" w:firstColumn="1" w:lastColumn="0" w:noHBand="0" w:noVBand="1"/>
      </w:tblPr>
      <w:tblGrid>
        <w:gridCol w:w="728"/>
        <w:gridCol w:w="4254"/>
        <w:gridCol w:w="1423"/>
        <w:gridCol w:w="1481"/>
        <w:gridCol w:w="1974"/>
      </w:tblGrid>
      <w:tr w:rsidR="002C0533" w:rsidRPr="006138A5" w14:paraId="21BCEFB1" w14:textId="77777777" w:rsidTr="000F4506">
        <w:trPr>
          <w:trHeight w:val="315"/>
        </w:trPr>
        <w:tc>
          <w:tcPr>
            <w:tcW w:w="728" w:type="dxa"/>
            <w:tcBorders>
              <w:top w:val="single" w:sz="4" w:space="0" w:color="auto"/>
              <w:left w:val="single" w:sz="8" w:space="0" w:color="auto"/>
              <w:bottom w:val="single" w:sz="4" w:space="0" w:color="auto"/>
              <w:right w:val="single" w:sz="8" w:space="0" w:color="auto"/>
            </w:tcBorders>
            <w:shd w:val="clear" w:color="auto" w:fill="D9D9D9" w:themeFill="background1" w:themeFillShade="D9"/>
            <w:noWrap/>
            <w:vAlign w:val="center"/>
          </w:tcPr>
          <w:p w14:paraId="205B3B87" w14:textId="77777777" w:rsidR="002C0533" w:rsidRPr="006B53EF" w:rsidRDefault="002C0533" w:rsidP="00831AF4">
            <w:pPr>
              <w:jc w:val="center"/>
              <w:rPr>
                <w:rFonts w:ascii="Tahoma" w:hAnsi="Tahoma" w:cs="Tahoma"/>
                <w:b/>
                <w:bCs/>
                <w:color w:val="000000"/>
                <w:sz w:val="20"/>
                <w:szCs w:val="20"/>
              </w:rPr>
            </w:pPr>
            <w:r w:rsidRPr="006B53EF">
              <w:rPr>
                <w:rFonts w:ascii="Tahoma" w:hAnsi="Tahoma" w:cs="Tahoma"/>
                <w:b/>
                <w:bCs/>
                <w:color w:val="000000"/>
                <w:sz w:val="20"/>
                <w:szCs w:val="20"/>
              </w:rPr>
              <w:t>Α/Α</w:t>
            </w:r>
          </w:p>
        </w:tc>
        <w:tc>
          <w:tcPr>
            <w:tcW w:w="4254" w:type="dxa"/>
            <w:tcBorders>
              <w:top w:val="single" w:sz="4" w:space="0" w:color="auto"/>
              <w:left w:val="nil"/>
              <w:bottom w:val="single" w:sz="4" w:space="0" w:color="auto"/>
              <w:right w:val="single" w:sz="8" w:space="0" w:color="auto"/>
            </w:tcBorders>
            <w:shd w:val="clear" w:color="auto" w:fill="D9D9D9" w:themeFill="background1" w:themeFillShade="D9"/>
            <w:noWrap/>
            <w:vAlign w:val="center"/>
          </w:tcPr>
          <w:p w14:paraId="67077797" w14:textId="77777777" w:rsidR="002C0533" w:rsidRPr="006B53EF" w:rsidRDefault="002C0533" w:rsidP="00831AF4">
            <w:pPr>
              <w:rPr>
                <w:rFonts w:ascii="Tahoma" w:hAnsi="Tahoma" w:cs="Tahoma"/>
                <w:b/>
                <w:bCs/>
                <w:color w:val="000000"/>
                <w:sz w:val="20"/>
                <w:szCs w:val="20"/>
              </w:rPr>
            </w:pPr>
            <w:r w:rsidRPr="006B53EF">
              <w:rPr>
                <w:rFonts w:ascii="Tahoma" w:hAnsi="Tahoma" w:cs="Tahoma"/>
                <w:b/>
                <w:bCs/>
                <w:color w:val="000000"/>
                <w:sz w:val="20"/>
                <w:szCs w:val="20"/>
              </w:rPr>
              <w:t>ΠΡΟΔΙΑΓΡΑΦΗ</w:t>
            </w:r>
          </w:p>
        </w:tc>
        <w:tc>
          <w:tcPr>
            <w:tcW w:w="1423" w:type="dxa"/>
            <w:tcBorders>
              <w:top w:val="single" w:sz="4" w:space="0" w:color="auto"/>
              <w:left w:val="nil"/>
              <w:bottom w:val="single" w:sz="4" w:space="0" w:color="auto"/>
              <w:right w:val="single" w:sz="8" w:space="0" w:color="auto"/>
            </w:tcBorders>
            <w:shd w:val="clear" w:color="auto" w:fill="D9D9D9" w:themeFill="background1" w:themeFillShade="D9"/>
            <w:noWrap/>
            <w:vAlign w:val="center"/>
          </w:tcPr>
          <w:p w14:paraId="2483DBFC" w14:textId="77777777" w:rsidR="002C0533" w:rsidRPr="006B53EF" w:rsidRDefault="002C0533" w:rsidP="00831AF4">
            <w:pPr>
              <w:rPr>
                <w:rFonts w:ascii="Tahoma" w:hAnsi="Tahoma" w:cs="Tahoma"/>
                <w:b/>
                <w:bCs/>
                <w:color w:val="000000"/>
                <w:sz w:val="20"/>
                <w:szCs w:val="20"/>
              </w:rPr>
            </w:pPr>
            <w:r w:rsidRPr="006B53EF">
              <w:rPr>
                <w:rFonts w:ascii="Tahoma" w:hAnsi="Tahoma" w:cs="Tahoma"/>
                <w:b/>
                <w:bCs/>
                <w:color w:val="000000"/>
                <w:sz w:val="20"/>
                <w:szCs w:val="20"/>
              </w:rPr>
              <w:t>ΑΠΑΙΤΗΣΗ</w:t>
            </w:r>
          </w:p>
        </w:tc>
        <w:tc>
          <w:tcPr>
            <w:tcW w:w="1481" w:type="dxa"/>
            <w:tcBorders>
              <w:top w:val="single" w:sz="4" w:space="0" w:color="auto"/>
              <w:left w:val="nil"/>
              <w:bottom w:val="single" w:sz="4" w:space="0" w:color="auto"/>
              <w:right w:val="single" w:sz="8" w:space="0" w:color="auto"/>
            </w:tcBorders>
            <w:shd w:val="clear" w:color="auto" w:fill="D9D9D9" w:themeFill="background1" w:themeFillShade="D9"/>
            <w:noWrap/>
            <w:vAlign w:val="center"/>
          </w:tcPr>
          <w:p w14:paraId="719B1D3F" w14:textId="77777777" w:rsidR="002C0533" w:rsidRPr="006B53EF" w:rsidRDefault="002C0533" w:rsidP="00831AF4">
            <w:pPr>
              <w:rPr>
                <w:rFonts w:ascii="Tahoma" w:hAnsi="Tahoma" w:cs="Tahoma"/>
                <w:b/>
                <w:bCs/>
                <w:color w:val="000000"/>
                <w:sz w:val="20"/>
                <w:szCs w:val="20"/>
              </w:rPr>
            </w:pPr>
            <w:r w:rsidRPr="006B53EF">
              <w:rPr>
                <w:rFonts w:ascii="Tahoma" w:hAnsi="Tahoma" w:cs="Tahoma"/>
                <w:b/>
                <w:bCs/>
                <w:color w:val="000000"/>
                <w:sz w:val="20"/>
                <w:szCs w:val="20"/>
              </w:rPr>
              <w:t>ΑΠΑΝΤΗΣΗ</w:t>
            </w:r>
          </w:p>
        </w:tc>
        <w:tc>
          <w:tcPr>
            <w:tcW w:w="1974" w:type="dxa"/>
            <w:tcBorders>
              <w:top w:val="single" w:sz="4" w:space="0" w:color="auto"/>
              <w:left w:val="nil"/>
              <w:bottom w:val="single" w:sz="4" w:space="0" w:color="auto"/>
              <w:right w:val="single" w:sz="8" w:space="0" w:color="auto"/>
            </w:tcBorders>
            <w:shd w:val="clear" w:color="auto" w:fill="D9D9D9" w:themeFill="background1" w:themeFillShade="D9"/>
            <w:noWrap/>
            <w:vAlign w:val="center"/>
          </w:tcPr>
          <w:p w14:paraId="66BDFDC2" w14:textId="77777777" w:rsidR="002C0533" w:rsidRPr="006B53EF" w:rsidRDefault="002C0533" w:rsidP="00831AF4">
            <w:pPr>
              <w:rPr>
                <w:rFonts w:ascii="Tahoma" w:hAnsi="Tahoma" w:cs="Tahoma"/>
                <w:b/>
                <w:bCs/>
                <w:color w:val="000000"/>
                <w:sz w:val="20"/>
                <w:szCs w:val="20"/>
              </w:rPr>
            </w:pPr>
            <w:r w:rsidRPr="006B53EF">
              <w:rPr>
                <w:rFonts w:ascii="Tahoma" w:hAnsi="Tahoma" w:cs="Tahoma"/>
                <w:b/>
                <w:bCs/>
                <w:color w:val="000000"/>
                <w:sz w:val="20"/>
                <w:szCs w:val="20"/>
              </w:rPr>
              <w:t>ΤΕΚΜΗΡΙΩΣΗ</w:t>
            </w:r>
          </w:p>
        </w:tc>
      </w:tr>
      <w:tr w:rsidR="002C0533" w:rsidRPr="006138A5" w14:paraId="19D56FFD" w14:textId="77777777" w:rsidTr="000F4506">
        <w:trPr>
          <w:trHeight w:val="315"/>
        </w:trPr>
        <w:tc>
          <w:tcPr>
            <w:tcW w:w="9860" w:type="dxa"/>
            <w:gridSpan w:val="5"/>
            <w:tcBorders>
              <w:top w:val="single" w:sz="4" w:space="0" w:color="auto"/>
              <w:left w:val="single" w:sz="8" w:space="0" w:color="auto"/>
              <w:bottom w:val="single" w:sz="4" w:space="0" w:color="auto"/>
              <w:right w:val="single" w:sz="8" w:space="0" w:color="auto"/>
            </w:tcBorders>
            <w:shd w:val="clear" w:color="auto" w:fill="D9D9D9" w:themeFill="background1" w:themeFillShade="D9"/>
            <w:noWrap/>
            <w:vAlign w:val="center"/>
          </w:tcPr>
          <w:p w14:paraId="68442893" w14:textId="77777777" w:rsidR="002C0533" w:rsidRPr="006B53EF" w:rsidRDefault="002C0533" w:rsidP="00831AF4">
            <w:pPr>
              <w:rPr>
                <w:rFonts w:ascii="Tahoma" w:hAnsi="Tahoma" w:cs="Tahoma"/>
                <w:b/>
                <w:bCs/>
                <w:color w:val="000000"/>
                <w:sz w:val="20"/>
                <w:szCs w:val="20"/>
                <w:lang w:val="el-GR"/>
              </w:rPr>
            </w:pPr>
            <w:r w:rsidRPr="006B53EF">
              <w:rPr>
                <w:rFonts w:ascii="Tahoma" w:hAnsi="Tahoma" w:cs="Tahoma"/>
                <w:b/>
                <w:bCs/>
                <w:color w:val="000000"/>
                <w:sz w:val="20"/>
                <w:szCs w:val="20"/>
                <w:lang w:val="el-GR"/>
              </w:rPr>
              <w:t>Εκτυπωτές Γραφείου</w:t>
            </w:r>
          </w:p>
        </w:tc>
      </w:tr>
      <w:tr w:rsidR="002C0533" w:rsidRPr="006138A5" w14:paraId="2D1A2EB7" w14:textId="77777777" w:rsidTr="000F4506">
        <w:trPr>
          <w:trHeight w:val="315"/>
        </w:trPr>
        <w:tc>
          <w:tcPr>
            <w:tcW w:w="9860" w:type="dxa"/>
            <w:gridSpan w:val="5"/>
            <w:tcBorders>
              <w:top w:val="single" w:sz="4" w:space="0" w:color="auto"/>
              <w:left w:val="single" w:sz="8" w:space="0" w:color="auto"/>
              <w:bottom w:val="single" w:sz="8" w:space="0" w:color="auto"/>
              <w:right w:val="single" w:sz="8" w:space="0" w:color="auto"/>
            </w:tcBorders>
            <w:shd w:val="clear" w:color="auto" w:fill="D9D9D9" w:themeFill="background1" w:themeFillShade="D9"/>
            <w:noWrap/>
            <w:vAlign w:val="center"/>
            <w:hideMark/>
          </w:tcPr>
          <w:p w14:paraId="2C35F58F" w14:textId="77777777" w:rsidR="002C0533" w:rsidRPr="006B53EF" w:rsidRDefault="002C0533" w:rsidP="00831AF4">
            <w:pPr>
              <w:rPr>
                <w:rFonts w:ascii="Tahoma" w:hAnsi="Tahoma" w:cs="Tahoma"/>
                <w:b/>
                <w:bCs/>
                <w:color w:val="000000"/>
                <w:sz w:val="20"/>
                <w:szCs w:val="20"/>
              </w:rPr>
            </w:pPr>
            <w:r w:rsidRPr="006B53EF">
              <w:rPr>
                <w:rFonts w:ascii="Tahoma" w:hAnsi="Tahoma" w:cs="Tahoma"/>
                <w:b/>
                <w:bCs/>
                <w:color w:val="000000"/>
                <w:sz w:val="20"/>
                <w:szCs w:val="20"/>
              </w:rPr>
              <w:t xml:space="preserve">ΓΕΝΙΚΕΣ ΑΠΑΙΤΗΣΕΙΣ </w:t>
            </w:r>
          </w:p>
        </w:tc>
      </w:tr>
      <w:tr w:rsidR="002C0533" w:rsidRPr="006138A5" w14:paraId="1414957D" w14:textId="77777777" w:rsidTr="000F4506">
        <w:trPr>
          <w:trHeight w:val="315"/>
        </w:trPr>
        <w:tc>
          <w:tcPr>
            <w:tcW w:w="728" w:type="dxa"/>
            <w:tcBorders>
              <w:top w:val="single" w:sz="4" w:space="0" w:color="auto"/>
              <w:left w:val="single" w:sz="8" w:space="0" w:color="auto"/>
              <w:bottom w:val="single" w:sz="4" w:space="0" w:color="auto"/>
              <w:right w:val="single" w:sz="8" w:space="0" w:color="auto"/>
            </w:tcBorders>
            <w:shd w:val="clear" w:color="auto" w:fill="auto"/>
            <w:noWrap/>
          </w:tcPr>
          <w:p w14:paraId="607EEC0F" w14:textId="77777777" w:rsidR="002C0533" w:rsidRPr="006B53EF" w:rsidRDefault="002C0533" w:rsidP="002C0533">
            <w:pPr>
              <w:pStyle w:val="aff0"/>
              <w:numPr>
                <w:ilvl w:val="0"/>
                <w:numId w:val="69"/>
              </w:numPr>
              <w:jc w:val="center"/>
              <w:rPr>
                <w:rFonts w:ascii="Tahoma" w:hAnsi="Tahoma" w:cs="Tahoma"/>
                <w:color w:val="000000"/>
                <w:sz w:val="20"/>
                <w:szCs w:val="20"/>
              </w:rPr>
            </w:pPr>
          </w:p>
        </w:tc>
        <w:tc>
          <w:tcPr>
            <w:tcW w:w="4254" w:type="dxa"/>
            <w:tcBorders>
              <w:top w:val="single" w:sz="4" w:space="0" w:color="auto"/>
              <w:left w:val="nil"/>
              <w:bottom w:val="single" w:sz="4" w:space="0" w:color="auto"/>
              <w:right w:val="single" w:sz="8" w:space="0" w:color="auto"/>
            </w:tcBorders>
            <w:shd w:val="clear" w:color="auto" w:fill="auto"/>
            <w:noWrap/>
          </w:tcPr>
          <w:p w14:paraId="0032E387" w14:textId="77777777" w:rsidR="002C0533" w:rsidRPr="006B53EF" w:rsidRDefault="002C0533" w:rsidP="00831AF4">
            <w:pPr>
              <w:rPr>
                <w:rFonts w:ascii="Tahoma" w:hAnsi="Tahoma" w:cs="Tahoma"/>
                <w:sz w:val="20"/>
                <w:szCs w:val="20"/>
                <w:lang w:val="el-GR"/>
              </w:rPr>
            </w:pPr>
            <w:r w:rsidRPr="006B53EF">
              <w:rPr>
                <w:rFonts w:ascii="Tahoma" w:hAnsi="Tahoma" w:cs="Tahoma"/>
                <w:sz w:val="20"/>
                <w:szCs w:val="20"/>
                <w:lang w:val="el-GR"/>
              </w:rPr>
              <w:t xml:space="preserve"> Όλοι οι όροι των τεχνικών προδιαγραφών του παρόντος πίνακα είναι απαράβατοι επί ποινή αποκλεισμού και πρέπει να τεκμηριώνονται με αντίστοιχες υποχρεωτικές παραπομπές σε τεχνικά φυλλάδια (ενδεικτικά: </w:t>
            </w:r>
            <w:r w:rsidRPr="006B53EF">
              <w:rPr>
                <w:rFonts w:ascii="Tahoma" w:hAnsi="Tahoma" w:cs="Tahoma"/>
                <w:sz w:val="20"/>
                <w:szCs w:val="20"/>
              </w:rPr>
              <w:t>prospectus</w:t>
            </w:r>
            <w:r w:rsidRPr="006B53EF">
              <w:rPr>
                <w:rFonts w:ascii="Tahoma" w:hAnsi="Tahoma" w:cs="Tahoma"/>
                <w:sz w:val="20"/>
                <w:szCs w:val="20"/>
                <w:lang w:val="el-GR"/>
              </w:rPr>
              <w:t xml:space="preserve">, </w:t>
            </w:r>
            <w:r w:rsidRPr="006B53EF">
              <w:rPr>
                <w:rFonts w:ascii="Tahoma" w:hAnsi="Tahoma" w:cs="Tahoma"/>
                <w:sz w:val="20"/>
                <w:szCs w:val="20"/>
              </w:rPr>
              <w:t>manuals</w:t>
            </w:r>
            <w:r w:rsidRPr="006B53EF">
              <w:rPr>
                <w:rFonts w:ascii="Tahoma" w:hAnsi="Tahoma" w:cs="Tahoma"/>
                <w:sz w:val="20"/>
                <w:szCs w:val="20"/>
                <w:lang w:val="el-GR"/>
              </w:rPr>
              <w:t xml:space="preserve"> κλπ), τα οποία θα συνυποβάλλονται με την τεχνική προσφορά. Τα εγχειρίδια εγκατάστασης και λειτουργίας  πρέπει να είναι στην ελληνική  γλώσσα.</w:t>
            </w:r>
          </w:p>
          <w:p w14:paraId="3B4F70FC" w14:textId="77777777" w:rsidR="002C0533" w:rsidRPr="006B53EF" w:rsidRDefault="002C0533" w:rsidP="00831AF4">
            <w:pPr>
              <w:rPr>
                <w:rFonts w:ascii="Tahoma" w:hAnsi="Tahoma" w:cs="Tahoma"/>
                <w:b/>
                <w:bCs/>
                <w:color w:val="000000"/>
                <w:sz w:val="20"/>
                <w:szCs w:val="20"/>
                <w:lang w:val="el-GR"/>
              </w:rPr>
            </w:pPr>
            <w:r w:rsidRPr="006B53EF">
              <w:rPr>
                <w:rFonts w:ascii="Tahoma" w:hAnsi="Tahoma" w:cs="Tahoma"/>
                <w:sz w:val="20"/>
                <w:szCs w:val="20"/>
                <w:lang w:val="el-GR"/>
              </w:rPr>
              <w:t>Στην περίπτωση που ορισμένα από τα ζητούμενα τεχνικά χαρακτηριστικά δεν αναφέρονται σε τεχνικά φυλλάδια, η τεκμηρίωση θα γίνεται με παραπομπή σε σχετικές βεβαιώσεις της κατασκευάστριας εταιρίας ή του επίσημου αντιπροσώπου της.</w:t>
            </w:r>
          </w:p>
        </w:tc>
        <w:tc>
          <w:tcPr>
            <w:tcW w:w="1423" w:type="dxa"/>
            <w:tcBorders>
              <w:top w:val="single" w:sz="4" w:space="0" w:color="auto"/>
              <w:left w:val="nil"/>
              <w:bottom w:val="single" w:sz="4" w:space="0" w:color="auto"/>
              <w:right w:val="single" w:sz="8" w:space="0" w:color="auto"/>
            </w:tcBorders>
            <w:shd w:val="clear" w:color="auto" w:fill="auto"/>
            <w:noWrap/>
          </w:tcPr>
          <w:p w14:paraId="71AE3D33" w14:textId="77777777" w:rsidR="002C0533" w:rsidRPr="006138A5" w:rsidRDefault="002C0533" w:rsidP="00831AF4">
            <w:pPr>
              <w:rPr>
                <w:rFonts w:ascii="Tahoma" w:hAnsi="Tahoma" w:cs="Tahoma"/>
                <w:b/>
                <w:bCs/>
                <w:color w:val="000000"/>
                <w:sz w:val="20"/>
                <w:szCs w:val="20"/>
                <w:lang w:val="el-GR"/>
              </w:rPr>
            </w:pPr>
            <w:r w:rsidRPr="006B53EF">
              <w:rPr>
                <w:rFonts w:ascii="Tahoma" w:hAnsi="Tahoma" w:cs="Tahoma"/>
                <w:sz w:val="20"/>
                <w:szCs w:val="20"/>
              </w:rPr>
              <w:t>ΝΑΙ</w:t>
            </w:r>
          </w:p>
        </w:tc>
        <w:tc>
          <w:tcPr>
            <w:tcW w:w="1481" w:type="dxa"/>
            <w:tcBorders>
              <w:top w:val="single" w:sz="4" w:space="0" w:color="auto"/>
              <w:left w:val="nil"/>
              <w:bottom w:val="single" w:sz="4" w:space="0" w:color="auto"/>
              <w:right w:val="single" w:sz="8" w:space="0" w:color="auto"/>
            </w:tcBorders>
            <w:shd w:val="clear" w:color="auto" w:fill="auto"/>
            <w:noWrap/>
            <w:vAlign w:val="center"/>
          </w:tcPr>
          <w:p w14:paraId="446ECAF5" w14:textId="77777777" w:rsidR="002C0533" w:rsidRPr="006B53EF" w:rsidRDefault="002C0533" w:rsidP="00831AF4">
            <w:pPr>
              <w:rPr>
                <w:rFonts w:ascii="Tahoma" w:hAnsi="Tahoma" w:cs="Tahoma"/>
                <w:b/>
                <w:bCs/>
                <w:color w:val="000000"/>
                <w:sz w:val="20"/>
                <w:szCs w:val="20"/>
                <w:lang w:val="el-GR"/>
              </w:rPr>
            </w:pPr>
          </w:p>
        </w:tc>
        <w:tc>
          <w:tcPr>
            <w:tcW w:w="1974" w:type="dxa"/>
            <w:tcBorders>
              <w:top w:val="single" w:sz="4" w:space="0" w:color="auto"/>
              <w:left w:val="nil"/>
              <w:bottom w:val="single" w:sz="4" w:space="0" w:color="auto"/>
              <w:right w:val="single" w:sz="8" w:space="0" w:color="auto"/>
            </w:tcBorders>
            <w:shd w:val="clear" w:color="auto" w:fill="auto"/>
            <w:noWrap/>
            <w:vAlign w:val="center"/>
          </w:tcPr>
          <w:p w14:paraId="696CF58A" w14:textId="77777777" w:rsidR="002C0533" w:rsidRPr="006B53EF" w:rsidRDefault="002C0533" w:rsidP="00831AF4">
            <w:pPr>
              <w:rPr>
                <w:rFonts w:ascii="Tahoma" w:hAnsi="Tahoma" w:cs="Tahoma"/>
                <w:b/>
                <w:bCs/>
                <w:color w:val="000000"/>
                <w:sz w:val="20"/>
                <w:szCs w:val="20"/>
                <w:lang w:val="el-GR"/>
              </w:rPr>
            </w:pPr>
          </w:p>
        </w:tc>
      </w:tr>
      <w:tr w:rsidR="002C0533" w:rsidRPr="006138A5" w14:paraId="310AD219" w14:textId="77777777" w:rsidTr="000F4506">
        <w:trPr>
          <w:trHeight w:val="315"/>
        </w:trPr>
        <w:tc>
          <w:tcPr>
            <w:tcW w:w="728" w:type="dxa"/>
            <w:tcBorders>
              <w:top w:val="single" w:sz="4" w:space="0" w:color="auto"/>
              <w:left w:val="single" w:sz="8" w:space="0" w:color="auto"/>
              <w:bottom w:val="single" w:sz="4" w:space="0" w:color="auto"/>
              <w:right w:val="single" w:sz="8" w:space="0" w:color="auto"/>
            </w:tcBorders>
            <w:shd w:val="clear" w:color="auto" w:fill="auto"/>
            <w:noWrap/>
          </w:tcPr>
          <w:p w14:paraId="74B79487" w14:textId="77777777" w:rsidR="002C0533" w:rsidRPr="006B53EF" w:rsidRDefault="002C0533" w:rsidP="002C0533">
            <w:pPr>
              <w:pStyle w:val="aff0"/>
              <w:numPr>
                <w:ilvl w:val="0"/>
                <w:numId w:val="69"/>
              </w:numPr>
              <w:jc w:val="center"/>
              <w:rPr>
                <w:rFonts w:ascii="Tahoma" w:hAnsi="Tahoma" w:cs="Tahoma"/>
                <w:color w:val="000000"/>
                <w:sz w:val="20"/>
                <w:szCs w:val="20"/>
              </w:rPr>
            </w:pPr>
          </w:p>
        </w:tc>
        <w:tc>
          <w:tcPr>
            <w:tcW w:w="4254" w:type="dxa"/>
            <w:tcBorders>
              <w:top w:val="single" w:sz="4" w:space="0" w:color="auto"/>
              <w:left w:val="nil"/>
              <w:bottom w:val="single" w:sz="4" w:space="0" w:color="auto"/>
              <w:right w:val="single" w:sz="8" w:space="0" w:color="auto"/>
            </w:tcBorders>
            <w:shd w:val="clear" w:color="auto" w:fill="auto"/>
            <w:noWrap/>
          </w:tcPr>
          <w:p w14:paraId="41CA011E" w14:textId="77777777" w:rsidR="002C0533" w:rsidRPr="006B53EF" w:rsidRDefault="002C0533" w:rsidP="00831AF4">
            <w:pPr>
              <w:rPr>
                <w:rFonts w:ascii="Tahoma" w:hAnsi="Tahoma" w:cs="Tahoma"/>
                <w:sz w:val="20"/>
                <w:szCs w:val="20"/>
                <w:lang w:val="el-GR"/>
              </w:rPr>
            </w:pPr>
            <w:r w:rsidRPr="006B53EF">
              <w:rPr>
                <w:rFonts w:ascii="Tahoma" w:hAnsi="Tahoma" w:cs="Tahoma"/>
                <w:sz w:val="20"/>
                <w:szCs w:val="20"/>
                <w:lang w:val="el-GR"/>
              </w:rPr>
              <w:t>Αιτούμενη Ποσότητα</w:t>
            </w:r>
          </w:p>
        </w:tc>
        <w:tc>
          <w:tcPr>
            <w:tcW w:w="1423" w:type="dxa"/>
            <w:tcBorders>
              <w:top w:val="single" w:sz="4" w:space="0" w:color="auto"/>
              <w:left w:val="nil"/>
              <w:bottom w:val="single" w:sz="4" w:space="0" w:color="auto"/>
              <w:right w:val="single" w:sz="8" w:space="0" w:color="auto"/>
            </w:tcBorders>
            <w:shd w:val="clear" w:color="auto" w:fill="auto"/>
            <w:noWrap/>
          </w:tcPr>
          <w:p w14:paraId="7D99C252" w14:textId="77777777" w:rsidR="002C0533" w:rsidRPr="006B53EF" w:rsidRDefault="002C0533" w:rsidP="00831AF4">
            <w:pPr>
              <w:rPr>
                <w:rFonts w:ascii="Tahoma" w:hAnsi="Tahoma" w:cs="Tahoma"/>
                <w:sz w:val="20"/>
                <w:szCs w:val="20"/>
                <w:lang w:val="el-GR"/>
              </w:rPr>
            </w:pPr>
            <w:r w:rsidRPr="006B53EF">
              <w:rPr>
                <w:rFonts w:ascii="Tahoma" w:hAnsi="Tahoma" w:cs="Tahoma"/>
                <w:color w:val="000000"/>
                <w:sz w:val="20"/>
                <w:szCs w:val="20"/>
              </w:rPr>
              <w:t>≥</w:t>
            </w:r>
            <w:r w:rsidRPr="006B53EF">
              <w:rPr>
                <w:rFonts w:ascii="Tahoma" w:hAnsi="Tahoma" w:cs="Tahoma"/>
                <w:color w:val="000000"/>
                <w:sz w:val="20"/>
                <w:szCs w:val="20"/>
                <w:lang w:val="el-GR"/>
              </w:rPr>
              <w:t xml:space="preserve"> 400</w:t>
            </w:r>
          </w:p>
        </w:tc>
        <w:tc>
          <w:tcPr>
            <w:tcW w:w="1481" w:type="dxa"/>
            <w:tcBorders>
              <w:top w:val="single" w:sz="4" w:space="0" w:color="auto"/>
              <w:left w:val="nil"/>
              <w:bottom w:val="single" w:sz="4" w:space="0" w:color="auto"/>
              <w:right w:val="single" w:sz="8" w:space="0" w:color="auto"/>
            </w:tcBorders>
            <w:shd w:val="clear" w:color="auto" w:fill="auto"/>
            <w:noWrap/>
            <w:vAlign w:val="center"/>
          </w:tcPr>
          <w:p w14:paraId="0EC0CF9C" w14:textId="77777777" w:rsidR="002C0533" w:rsidRPr="006B53EF" w:rsidRDefault="002C0533" w:rsidP="00831AF4">
            <w:pPr>
              <w:rPr>
                <w:rFonts w:ascii="Tahoma" w:hAnsi="Tahoma" w:cs="Tahoma"/>
                <w:b/>
                <w:bCs/>
                <w:color w:val="000000"/>
                <w:sz w:val="20"/>
                <w:szCs w:val="20"/>
                <w:lang w:val="el-GR"/>
              </w:rPr>
            </w:pPr>
          </w:p>
        </w:tc>
        <w:tc>
          <w:tcPr>
            <w:tcW w:w="1974" w:type="dxa"/>
            <w:tcBorders>
              <w:top w:val="single" w:sz="4" w:space="0" w:color="auto"/>
              <w:left w:val="nil"/>
              <w:bottom w:val="single" w:sz="4" w:space="0" w:color="auto"/>
              <w:right w:val="single" w:sz="8" w:space="0" w:color="auto"/>
            </w:tcBorders>
            <w:shd w:val="clear" w:color="auto" w:fill="auto"/>
            <w:noWrap/>
            <w:vAlign w:val="center"/>
          </w:tcPr>
          <w:p w14:paraId="15E9450D" w14:textId="77777777" w:rsidR="002C0533" w:rsidRPr="006B53EF" w:rsidRDefault="002C0533" w:rsidP="00831AF4">
            <w:pPr>
              <w:rPr>
                <w:rFonts w:ascii="Tahoma" w:hAnsi="Tahoma" w:cs="Tahoma"/>
                <w:b/>
                <w:bCs/>
                <w:color w:val="000000"/>
                <w:sz w:val="20"/>
                <w:szCs w:val="20"/>
                <w:lang w:val="el-GR"/>
              </w:rPr>
            </w:pPr>
          </w:p>
        </w:tc>
      </w:tr>
      <w:tr w:rsidR="002C0533" w:rsidRPr="006138A5" w14:paraId="134A89AB" w14:textId="77777777" w:rsidTr="000F4506">
        <w:trPr>
          <w:trHeight w:val="315"/>
        </w:trPr>
        <w:tc>
          <w:tcPr>
            <w:tcW w:w="9860" w:type="dxa"/>
            <w:gridSpan w:val="5"/>
            <w:tcBorders>
              <w:top w:val="single" w:sz="4" w:space="0" w:color="auto"/>
              <w:left w:val="single" w:sz="8" w:space="0" w:color="auto"/>
              <w:bottom w:val="single" w:sz="8" w:space="0" w:color="auto"/>
              <w:right w:val="single" w:sz="8" w:space="0" w:color="auto"/>
            </w:tcBorders>
            <w:shd w:val="clear" w:color="auto" w:fill="BFBFBF" w:themeFill="background1" w:themeFillShade="BF"/>
            <w:noWrap/>
          </w:tcPr>
          <w:p w14:paraId="072AE2C6" w14:textId="77777777" w:rsidR="002C0533" w:rsidRPr="006B53EF" w:rsidRDefault="002C0533" w:rsidP="00831AF4">
            <w:pPr>
              <w:rPr>
                <w:rFonts w:ascii="Tahoma" w:hAnsi="Tahoma" w:cs="Tahoma"/>
                <w:b/>
                <w:bCs/>
                <w:color w:val="000000"/>
                <w:sz w:val="20"/>
                <w:szCs w:val="20"/>
                <w:lang w:val="el-GR"/>
              </w:rPr>
            </w:pPr>
            <w:r w:rsidRPr="006B53EF">
              <w:rPr>
                <w:rFonts w:ascii="Tahoma" w:hAnsi="Tahoma" w:cs="Tahoma"/>
                <w:b/>
                <w:bCs/>
                <w:sz w:val="20"/>
                <w:szCs w:val="20"/>
                <w:lang w:val="el-GR"/>
              </w:rPr>
              <w:t>ΧΑΡΑΚΤΗΡΙΣΤΙΚΑ</w:t>
            </w:r>
          </w:p>
        </w:tc>
      </w:tr>
      <w:tr w:rsidR="002C0533" w:rsidRPr="006138A5" w14:paraId="585C44EB" w14:textId="77777777" w:rsidTr="000F4506">
        <w:trPr>
          <w:trHeight w:val="315"/>
        </w:trPr>
        <w:tc>
          <w:tcPr>
            <w:tcW w:w="728" w:type="dxa"/>
            <w:tcBorders>
              <w:top w:val="single" w:sz="4" w:space="0" w:color="auto"/>
              <w:left w:val="single" w:sz="8" w:space="0" w:color="auto"/>
              <w:bottom w:val="single" w:sz="8" w:space="0" w:color="auto"/>
              <w:right w:val="single" w:sz="8" w:space="0" w:color="auto"/>
            </w:tcBorders>
            <w:shd w:val="clear" w:color="auto" w:fill="auto"/>
            <w:noWrap/>
          </w:tcPr>
          <w:p w14:paraId="2D902064" w14:textId="77777777" w:rsidR="002C0533" w:rsidRPr="006B53EF" w:rsidRDefault="002C0533" w:rsidP="002C0533">
            <w:pPr>
              <w:pStyle w:val="aff0"/>
              <w:numPr>
                <w:ilvl w:val="0"/>
                <w:numId w:val="69"/>
              </w:numPr>
              <w:jc w:val="center"/>
              <w:rPr>
                <w:rFonts w:ascii="Tahoma" w:hAnsi="Tahoma" w:cs="Tahoma"/>
                <w:sz w:val="20"/>
                <w:szCs w:val="20"/>
              </w:rPr>
            </w:pPr>
          </w:p>
        </w:tc>
        <w:tc>
          <w:tcPr>
            <w:tcW w:w="4254" w:type="dxa"/>
            <w:tcBorders>
              <w:top w:val="single" w:sz="4" w:space="0" w:color="auto"/>
              <w:left w:val="nil"/>
              <w:bottom w:val="single" w:sz="8" w:space="0" w:color="auto"/>
              <w:right w:val="single" w:sz="8" w:space="0" w:color="auto"/>
            </w:tcBorders>
            <w:shd w:val="clear" w:color="auto" w:fill="auto"/>
            <w:noWrap/>
          </w:tcPr>
          <w:p w14:paraId="0D3769CF" w14:textId="77777777" w:rsidR="002C0533" w:rsidRPr="006B53EF" w:rsidRDefault="002C0533" w:rsidP="00831AF4">
            <w:pPr>
              <w:rPr>
                <w:rFonts w:ascii="Tahoma" w:hAnsi="Tahoma" w:cs="Tahoma"/>
                <w:sz w:val="20"/>
                <w:szCs w:val="20"/>
                <w:lang w:val="el-GR"/>
              </w:rPr>
            </w:pPr>
            <w:r w:rsidRPr="006B53EF">
              <w:rPr>
                <w:rFonts w:ascii="Tahoma" w:hAnsi="Tahoma" w:cs="Tahoma"/>
                <w:sz w:val="20"/>
                <w:szCs w:val="20"/>
                <w:lang w:val="el-GR"/>
              </w:rPr>
              <w:t>Να αναφερθεί ο κατασκευαστής και το μοντέλο του προσφερόμενου συστήματος.</w:t>
            </w:r>
          </w:p>
        </w:tc>
        <w:tc>
          <w:tcPr>
            <w:tcW w:w="1423" w:type="dxa"/>
            <w:tcBorders>
              <w:top w:val="single" w:sz="4" w:space="0" w:color="auto"/>
              <w:left w:val="nil"/>
              <w:bottom w:val="single" w:sz="8" w:space="0" w:color="auto"/>
              <w:right w:val="single" w:sz="8" w:space="0" w:color="auto"/>
            </w:tcBorders>
            <w:shd w:val="clear" w:color="auto" w:fill="auto"/>
            <w:noWrap/>
          </w:tcPr>
          <w:p w14:paraId="21E2D6A2" w14:textId="77777777" w:rsidR="002C0533" w:rsidRPr="006B53EF" w:rsidRDefault="002C0533" w:rsidP="00831AF4">
            <w:pPr>
              <w:rPr>
                <w:rFonts w:ascii="Tahoma" w:hAnsi="Tahoma" w:cs="Tahoma"/>
                <w:sz w:val="20"/>
                <w:szCs w:val="20"/>
              </w:rPr>
            </w:pPr>
            <w:r w:rsidRPr="006B53EF">
              <w:rPr>
                <w:rFonts w:ascii="Tahoma" w:hAnsi="Tahoma" w:cs="Tahoma"/>
                <w:sz w:val="20"/>
                <w:szCs w:val="20"/>
              </w:rPr>
              <w:t>ΝΑΙ</w:t>
            </w:r>
          </w:p>
        </w:tc>
        <w:tc>
          <w:tcPr>
            <w:tcW w:w="1481" w:type="dxa"/>
            <w:tcBorders>
              <w:top w:val="single" w:sz="4" w:space="0" w:color="auto"/>
              <w:left w:val="nil"/>
              <w:bottom w:val="single" w:sz="8" w:space="0" w:color="auto"/>
              <w:right w:val="single" w:sz="8" w:space="0" w:color="auto"/>
            </w:tcBorders>
            <w:shd w:val="clear" w:color="auto" w:fill="auto"/>
            <w:noWrap/>
            <w:vAlign w:val="center"/>
          </w:tcPr>
          <w:p w14:paraId="1650D3AE" w14:textId="77777777" w:rsidR="002C0533" w:rsidRPr="006B53EF" w:rsidRDefault="002C0533" w:rsidP="00831AF4">
            <w:pPr>
              <w:rPr>
                <w:rFonts w:ascii="Tahoma" w:hAnsi="Tahoma" w:cs="Tahoma"/>
                <w:b/>
                <w:bCs/>
                <w:color w:val="000000"/>
                <w:sz w:val="20"/>
                <w:szCs w:val="20"/>
              </w:rPr>
            </w:pPr>
          </w:p>
        </w:tc>
        <w:tc>
          <w:tcPr>
            <w:tcW w:w="1974" w:type="dxa"/>
            <w:tcBorders>
              <w:top w:val="single" w:sz="4" w:space="0" w:color="auto"/>
              <w:left w:val="nil"/>
              <w:bottom w:val="single" w:sz="8" w:space="0" w:color="auto"/>
              <w:right w:val="single" w:sz="8" w:space="0" w:color="auto"/>
            </w:tcBorders>
            <w:shd w:val="clear" w:color="auto" w:fill="auto"/>
            <w:noWrap/>
            <w:vAlign w:val="center"/>
          </w:tcPr>
          <w:p w14:paraId="35D570FC" w14:textId="77777777" w:rsidR="002C0533" w:rsidRPr="006B53EF" w:rsidRDefault="002C0533" w:rsidP="00831AF4">
            <w:pPr>
              <w:rPr>
                <w:rFonts w:ascii="Tahoma" w:hAnsi="Tahoma" w:cs="Tahoma"/>
                <w:b/>
                <w:bCs/>
                <w:color w:val="000000"/>
                <w:sz w:val="20"/>
                <w:szCs w:val="20"/>
              </w:rPr>
            </w:pPr>
          </w:p>
        </w:tc>
      </w:tr>
      <w:tr w:rsidR="002C0533" w:rsidRPr="006138A5" w14:paraId="0FFD3577" w14:textId="77777777" w:rsidTr="000F4506">
        <w:trPr>
          <w:trHeight w:val="315"/>
        </w:trPr>
        <w:tc>
          <w:tcPr>
            <w:tcW w:w="728" w:type="dxa"/>
            <w:tcBorders>
              <w:top w:val="single" w:sz="4" w:space="0" w:color="auto"/>
              <w:left w:val="single" w:sz="8" w:space="0" w:color="auto"/>
              <w:bottom w:val="single" w:sz="8" w:space="0" w:color="auto"/>
              <w:right w:val="single" w:sz="8" w:space="0" w:color="auto"/>
            </w:tcBorders>
            <w:shd w:val="clear" w:color="auto" w:fill="auto"/>
            <w:noWrap/>
          </w:tcPr>
          <w:p w14:paraId="66CCCF40" w14:textId="77777777" w:rsidR="002C0533" w:rsidRPr="006B53EF" w:rsidRDefault="002C0533" w:rsidP="002C0533">
            <w:pPr>
              <w:pStyle w:val="aff0"/>
              <w:numPr>
                <w:ilvl w:val="0"/>
                <w:numId w:val="69"/>
              </w:numPr>
              <w:jc w:val="center"/>
              <w:rPr>
                <w:rFonts w:ascii="Tahoma" w:hAnsi="Tahoma" w:cs="Tahoma"/>
                <w:sz w:val="20"/>
                <w:szCs w:val="20"/>
              </w:rPr>
            </w:pPr>
          </w:p>
        </w:tc>
        <w:tc>
          <w:tcPr>
            <w:tcW w:w="4254" w:type="dxa"/>
            <w:tcBorders>
              <w:top w:val="single" w:sz="4" w:space="0" w:color="auto"/>
              <w:left w:val="nil"/>
              <w:bottom w:val="single" w:sz="8" w:space="0" w:color="auto"/>
              <w:right w:val="single" w:sz="8" w:space="0" w:color="auto"/>
            </w:tcBorders>
            <w:shd w:val="clear" w:color="auto" w:fill="auto"/>
            <w:noWrap/>
          </w:tcPr>
          <w:p w14:paraId="5A37A8F5" w14:textId="77777777" w:rsidR="002C0533" w:rsidRPr="006B53EF" w:rsidRDefault="002C0533" w:rsidP="00831AF4">
            <w:pPr>
              <w:rPr>
                <w:rFonts w:ascii="Tahoma" w:hAnsi="Tahoma" w:cs="Tahoma"/>
                <w:sz w:val="20"/>
                <w:szCs w:val="20"/>
                <w:lang w:val="el-GR"/>
              </w:rPr>
            </w:pPr>
            <w:r w:rsidRPr="006B53EF">
              <w:rPr>
                <w:rFonts w:ascii="Tahoma" w:hAnsi="Tahoma" w:cs="Tahoma"/>
                <w:sz w:val="20"/>
                <w:szCs w:val="20"/>
                <w:lang w:val="el-GR"/>
              </w:rPr>
              <w:t>Μηχάνημα ψηφιακής τεχνολογίας Laser ,καινούριο ως προς όλα τα μέρη του (αμεταχείριστο, όχι προϊόν ανακατασκευής) και να μην έχει ανακοινωθεί παύση της παραγωγής του (Κατάσταση End of Life).</w:t>
            </w:r>
          </w:p>
        </w:tc>
        <w:tc>
          <w:tcPr>
            <w:tcW w:w="1423" w:type="dxa"/>
            <w:tcBorders>
              <w:top w:val="single" w:sz="4" w:space="0" w:color="auto"/>
              <w:left w:val="nil"/>
              <w:bottom w:val="single" w:sz="8" w:space="0" w:color="auto"/>
              <w:right w:val="single" w:sz="8" w:space="0" w:color="auto"/>
            </w:tcBorders>
            <w:shd w:val="clear" w:color="auto" w:fill="auto"/>
            <w:noWrap/>
          </w:tcPr>
          <w:p w14:paraId="2459AFA0" w14:textId="77777777" w:rsidR="002C0533" w:rsidRPr="006B53EF" w:rsidRDefault="002C0533" w:rsidP="00831AF4">
            <w:pPr>
              <w:rPr>
                <w:rFonts w:ascii="Tahoma" w:hAnsi="Tahoma" w:cs="Tahoma"/>
                <w:sz w:val="20"/>
                <w:szCs w:val="20"/>
              </w:rPr>
            </w:pPr>
            <w:r w:rsidRPr="006B53EF">
              <w:rPr>
                <w:rFonts w:ascii="Tahoma" w:hAnsi="Tahoma" w:cs="Tahoma"/>
                <w:sz w:val="20"/>
                <w:szCs w:val="20"/>
              </w:rPr>
              <w:t>ΝΑΙ</w:t>
            </w:r>
          </w:p>
        </w:tc>
        <w:tc>
          <w:tcPr>
            <w:tcW w:w="1481" w:type="dxa"/>
            <w:tcBorders>
              <w:top w:val="single" w:sz="4" w:space="0" w:color="auto"/>
              <w:left w:val="nil"/>
              <w:bottom w:val="single" w:sz="8" w:space="0" w:color="auto"/>
              <w:right w:val="single" w:sz="8" w:space="0" w:color="auto"/>
            </w:tcBorders>
            <w:shd w:val="clear" w:color="auto" w:fill="auto"/>
            <w:noWrap/>
            <w:vAlign w:val="center"/>
          </w:tcPr>
          <w:p w14:paraId="1FB340D4" w14:textId="77777777" w:rsidR="002C0533" w:rsidRPr="006B53EF" w:rsidRDefault="002C0533" w:rsidP="00831AF4">
            <w:pPr>
              <w:rPr>
                <w:rFonts w:ascii="Tahoma" w:hAnsi="Tahoma" w:cs="Tahoma"/>
                <w:b/>
                <w:bCs/>
                <w:color w:val="000000"/>
                <w:sz w:val="20"/>
                <w:szCs w:val="20"/>
              </w:rPr>
            </w:pPr>
          </w:p>
        </w:tc>
        <w:tc>
          <w:tcPr>
            <w:tcW w:w="1974" w:type="dxa"/>
            <w:tcBorders>
              <w:top w:val="single" w:sz="4" w:space="0" w:color="auto"/>
              <w:left w:val="nil"/>
              <w:bottom w:val="single" w:sz="8" w:space="0" w:color="auto"/>
              <w:right w:val="single" w:sz="8" w:space="0" w:color="auto"/>
            </w:tcBorders>
            <w:shd w:val="clear" w:color="auto" w:fill="auto"/>
            <w:noWrap/>
            <w:vAlign w:val="center"/>
          </w:tcPr>
          <w:p w14:paraId="3ACAC53B" w14:textId="77777777" w:rsidR="002C0533" w:rsidRPr="006B53EF" w:rsidRDefault="002C0533" w:rsidP="00831AF4">
            <w:pPr>
              <w:rPr>
                <w:rFonts w:ascii="Tahoma" w:hAnsi="Tahoma" w:cs="Tahoma"/>
                <w:b/>
                <w:bCs/>
                <w:color w:val="000000"/>
                <w:sz w:val="20"/>
                <w:szCs w:val="20"/>
              </w:rPr>
            </w:pPr>
          </w:p>
        </w:tc>
      </w:tr>
      <w:tr w:rsidR="002C0533" w:rsidRPr="006138A5" w14:paraId="0781A714" w14:textId="77777777" w:rsidTr="000F4506">
        <w:trPr>
          <w:trHeight w:val="315"/>
        </w:trPr>
        <w:tc>
          <w:tcPr>
            <w:tcW w:w="728" w:type="dxa"/>
            <w:tcBorders>
              <w:top w:val="single" w:sz="4" w:space="0" w:color="auto"/>
              <w:left w:val="single" w:sz="8" w:space="0" w:color="auto"/>
              <w:bottom w:val="single" w:sz="8" w:space="0" w:color="auto"/>
              <w:right w:val="single" w:sz="8" w:space="0" w:color="auto"/>
            </w:tcBorders>
            <w:shd w:val="clear" w:color="auto" w:fill="auto"/>
            <w:noWrap/>
          </w:tcPr>
          <w:p w14:paraId="7FF8BF36" w14:textId="77777777" w:rsidR="002C0533" w:rsidRPr="006B53EF" w:rsidRDefault="002C0533" w:rsidP="002C0533">
            <w:pPr>
              <w:pStyle w:val="aff0"/>
              <w:numPr>
                <w:ilvl w:val="0"/>
                <w:numId w:val="69"/>
              </w:numPr>
              <w:jc w:val="center"/>
              <w:rPr>
                <w:rFonts w:ascii="Tahoma" w:hAnsi="Tahoma" w:cs="Tahoma"/>
                <w:sz w:val="20"/>
                <w:szCs w:val="20"/>
              </w:rPr>
            </w:pPr>
          </w:p>
        </w:tc>
        <w:tc>
          <w:tcPr>
            <w:tcW w:w="4254" w:type="dxa"/>
            <w:tcBorders>
              <w:top w:val="single" w:sz="4" w:space="0" w:color="auto"/>
              <w:left w:val="nil"/>
              <w:bottom w:val="single" w:sz="8" w:space="0" w:color="auto"/>
              <w:right w:val="single" w:sz="8" w:space="0" w:color="auto"/>
            </w:tcBorders>
            <w:shd w:val="clear" w:color="auto" w:fill="auto"/>
            <w:noWrap/>
          </w:tcPr>
          <w:p w14:paraId="04CC8889" w14:textId="77777777" w:rsidR="002C0533" w:rsidRPr="006B53EF" w:rsidRDefault="002C0533" w:rsidP="00831AF4">
            <w:pPr>
              <w:rPr>
                <w:rFonts w:ascii="Tahoma" w:hAnsi="Tahoma" w:cs="Tahoma"/>
                <w:sz w:val="20"/>
                <w:szCs w:val="20"/>
                <w:lang w:val="el-GR"/>
              </w:rPr>
            </w:pPr>
            <w:r w:rsidRPr="006B53EF">
              <w:rPr>
                <w:rFonts w:ascii="Tahoma" w:hAnsi="Tahoma" w:cs="Tahoma"/>
                <w:sz w:val="20"/>
                <w:szCs w:val="20"/>
                <w:lang w:val="el-GR"/>
              </w:rPr>
              <w:t>Υποβολή δήλωσης με την τεχνική του εργοστασίου κατασκευής ή του επίσημου αντιπροσώπου της, όπου θα βεβαιώνεται ότι το προσφερόμενο μοντέλο κυκλοφορεί στην αγορά, καθώς και το έτος πρώτης κυκλοφορίας του.</w:t>
            </w:r>
          </w:p>
        </w:tc>
        <w:tc>
          <w:tcPr>
            <w:tcW w:w="1423" w:type="dxa"/>
            <w:tcBorders>
              <w:top w:val="single" w:sz="4" w:space="0" w:color="auto"/>
              <w:left w:val="nil"/>
              <w:bottom w:val="single" w:sz="8" w:space="0" w:color="auto"/>
              <w:right w:val="single" w:sz="8" w:space="0" w:color="auto"/>
            </w:tcBorders>
            <w:shd w:val="clear" w:color="auto" w:fill="auto"/>
            <w:noWrap/>
          </w:tcPr>
          <w:p w14:paraId="359EA472" w14:textId="77777777" w:rsidR="002C0533" w:rsidRPr="006B53EF" w:rsidRDefault="002C0533" w:rsidP="00831AF4">
            <w:pPr>
              <w:rPr>
                <w:rFonts w:ascii="Tahoma" w:hAnsi="Tahoma" w:cs="Tahoma"/>
                <w:sz w:val="20"/>
                <w:szCs w:val="20"/>
              </w:rPr>
            </w:pPr>
            <w:r w:rsidRPr="006B53EF">
              <w:rPr>
                <w:rFonts w:ascii="Tahoma" w:hAnsi="Tahoma" w:cs="Tahoma"/>
                <w:sz w:val="20"/>
                <w:szCs w:val="20"/>
              </w:rPr>
              <w:t>ΝΑΙ</w:t>
            </w:r>
          </w:p>
        </w:tc>
        <w:tc>
          <w:tcPr>
            <w:tcW w:w="1481" w:type="dxa"/>
            <w:tcBorders>
              <w:top w:val="single" w:sz="4" w:space="0" w:color="auto"/>
              <w:left w:val="nil"/>
              <w:bottom w:val="single" w:sz="8" w:space="0" w:color="auto"/>
              <w:right w:val="single" w:sz="8" w:space="0" w:color="auto"/>
            </w:tcBorders>
            <w:shd w:val="clear" w:color="auto" w:fill="auto"/>
            <w:noWrap/>
            <w:vAlign w:val="center"/>
          </w:tcPr>
          <w:p w14:paraId="2217777E" w14:textId="77777777" w:rsidR="002C0533" w:rsidRPr="006B53EF" w:rsidRDefault="002C0533" w:rsidP="00831AF4">
            <w:pPr>
              <w:rPr>
                <w:rFonts w:ascii="Tahoma" w:hAnsi="Tahoma" w:cs="Tahoma"/>
                <w:b/>
                <w:bCs/>
                <w:color w:val="000000"/>
                <w:sz w:val="20"/>
                <w:szCs w:val="20"/>
              </w:rPr>
            </w:pPr>
          </w:p>
        </w:tc>
        <w:tc>
          <w:tcPr>
            <w:tcW w:w="1974" w:type="dxa"/>
            <w:tcBorders>
              <w:top w:val="single" w:sz="4" w:space="0" w:color="auto"/>
              <w:left w:val="nil"/>
              <w:bottom w:val="single" w:sz="8" w:space="0" w:color="auto"/>
              <w:right w:val="single" w:sz="8" w:space="0" w:color="auto"/>
            </w:tcBorders>
            <w:shd w:val="clear" w:color="auto" w:fill="auto"/>
            <w:noWrap/>
            <w:vAlign w:val="center"/>
          </w:tcPr>
          <w:p w14:paraId="794FDA96" w14:textId="77777777" w:rsidR="002C0533" w:rsidRPr="006B53EF" w:rsidRDefault="002C0533" w:rsidP="00831AF4">
            <w:pPr>
              <w:rPr>
                <w:rFonts w:ascii="Tahoma" w:hAnsi="Tahoma" w:cs="Tahoma"/>
                <w:b/>
                <w:bCs/>
                <w:color w:val="000000"/>
                <w:sz w:val="20"/>
                <w:szCs w:val="20"/>
              </w:rPr>
            </w:pPr>
          </w:p>
        </w:tc>
      </w:tr>
      <w:tr w:rsidR="002C0533" w:rsidRPr="006138A5" w14:paraId="3379BAF0" w14:textId="77777777" w:rsidTr="000F4506">
        <w:trPr>
          <w:trHeight w:val="315"/>
        </w:trPr>
        <w:tc>
          <w:tcPr>
            <w:tcW w:w="728" w:type="dxa"/>
            <w:tcBorders>
              <w:top w:val="single" w:sz="4" w:space="0" w:color="auto"/>
              <w:left w:val="single" w:sz="8" w:space="0" w:color="auto"/>
              <w:bottom w:val="single" w:sz="8" w:space="0" w:color="auto"/>
              <w:right w:val="single" w:sz="8" w:space="0" w:color="auto"/>
            </w:tcBorders>
            <w:shd w:val="clear" w:color="auto" w:fill="auto"/>
            <w:noWrap/>
          </w:tcPr>
          <w:p w14:paraId="13F3640A" w14:textId="77777777" w:rsidR="002C0533" w:rsidRPr="006B53EF" w:rsidRDefault="002C0533" w:rsidP="002C0533">
            <w:pPr>
              <w:pStyle w:val="aff0"/>
              <w:numPr>
                <w:ilvl w:val="0"/>
                <w:numId w:val="69"/>
              </w:numPr>
              <w:jc w:val="center"/>
              <w:rPr>
                <w:rFonts w:ascii="Tahoma" w:hAnsi="Tahoma" w:cs="Tahoma"/>
                <w:sz w:val="20"/>
                <w:szCs w:val="20"/>
              </w:rPr>
            </w:pPr>
          </w:p>
        </w:tc>
        <w:tc>
          <w:tcPr>
            <w:tcW w:w="4254" w:type="dxa"/>
            <w:tcBorders>
              <w:top w:val="single" w:sz="4" w:space="0" w:color="auto"/>
              <w:left w:val="nil"/>
              <w:bottom w:val="single" w:sz="8" w:space="0" w:color="auto"/>
              <w:right w:val="single" w:sz="8" w:space="0" w:color="auto"/>
            </w:tcBorders>
            <w:shd w:val="clear" w:color="auto" w:fill="auto"/>
            <w:noWrap/>
          </w:tcPr>
          <w:p w14:paraId="7B5188D4" w14:textId="77777777" w:rsidR="002C0533" w:rsidRPr="006B53EF" w:rsidRDefault="002C0533" w:rsidP="00831AF4">
            <w:pPr>
              <w:rPr>
                <w:rFonts w:ascii="Tahoma" w:hAnsi="Tahoma" w:cs="Tahoma"/>
                <w:sz w:val="20"/>
                <w:szCs w:val="20"/>
              </w:rPr>
            </w:pPr>
            <w:r w:rsidRPr="006B53EF">
              <w:rPr>
                <w:rFonts w:ascii="Tahoma" w:hAnsi="Tahoma" w:cs="Tahoma"/>
                <w:sz w:val="20"/>
                <w:szCs w:val="20"/>
                <w:lang w:val="el-GR"/>
              </w:rPr>
              <w:t>Λειτουργίες μηχανήματος: εκτύπωση</w:t>
            </w:r>
          </w:p>
        </w:tc>
        <w:tc>
          <w:tcPr>
            <w:tcW w:w="1423" w:type="dxa"/>
            <w:tcBorders>
              <w:top w:val="single" w:sz="4" w:space="0" w:color="auto"/>
              <w:left w:val="nil"/>
              <w:bottom w:val="single" w:sz="8" w:space="0" w:color="auto"/>
              <w:right w:val="single" w:sz="8" w:space="0" w:color="auto"/>
            </w:tcBorders>
            <w:shd w:val="clear" w:color="auto" w:fill="auto"/>
            <w:noWrap/>
          </w:tcPr>
          <w:p w14:paraId="01FB2BE0" w14:textId="77777777" w:rsidR="002C0533" w:rsidRPr="006B53EF" w:rsidRDefault="002C0533" w:rsidP="00831AF4">
            <w:pPr>
              <w:rPr>
                <w:rFonts w:ascii="Tahoma" w:hAnsi="Tahoma" w:cs="Tahoma"/>
                <w:sz w:val="20"/>
                <w:szCs w:val="20"/>
              </w:rPr>
            </w:pPr>
            <w:r w:rsidRPr="006B53EF">
              <w:rPr>
                <w:rFonts w:ascii="Tahoma" w:hAnsi="Tahoma" w:cs="Tahoma"/>
                <w:sz w:val="20"/>
                <w:szCs w:val="20"/>
              </w:rPr>
              <w:t>ΝΑΙ</w:t>
            </w:r>
          </w:p>
        </w:tc>
        <w:tc>
          <w:tcPr>
            <w:tcW w:w="1481" w:type="dxa"/>
            <w:tcBorders>
              <w:top w:val="single" w:sz="4" w:space="0" w:color="auto"/>
              <w:left w:val="nil"/>
              <w:bottom w:val="single" w:sz="8" w:space="0" w:color="auto"/>
              <w:right w:val="single" w:sz="8" w:space="0" w:color="auto"/>
            </w:tcBorders>
            <w:shd w:val="clear" w:color="auto" w:fill="auto"/>
            <w:noWrap/>
            <w:vAlign w:val="center"/>
          </w:tcPr>
          <w:p w14:paraId="1BCED16C" w14:textId="77777777" w:rsidR="002C0533" w:rsidRPr="006B53EF" w:rsidRDefault="002C0533" w:rsidP="00831AF4">
            <w:pPr>
              <w:rPr>
                <w:rFonts w:ascii="Tahoma" w:hAnsi="Tahoma" w:cs="Tahoma"/>
                <w:b/>
                <w:bCs/>
                <w:color w:val="000000"/>
                <w:sz w:val="20"/>
                <w:szCs w:val="20"/>
              </w:rPr>
            </w:pPr>
          </w:p>
        </w:tc>
        <w:tc>
          <w:tcPr>
            <w:tcW w:w="1974" w:type="dxa"/>
            <w:tcBorders>
              <w:top w:val="single" w:sz="4" w:space="0" w:color="auto"/>
              <w:left w:val="nil"/>
              <w:bottom w:val="single" w:sz="8" w:space="0" w:color="auto"/>
              <w:right w:val="single" w:sz="8" w:space="0" w:color="auto"/>
            </w:tcBorders>
            <w:shd w:val="clear" w:color="auto" w:fill="auto"/>
            <w:noWrap/>
            <w:vAlign w:val="center"/>
          </w:tcPr>
          <w:p w14:paraId="6844D3AE" w14:textId="77777777" w:rsidR="002C0533" w:rsidRPr="006B53EF" w:rsidRDefault="002C0533" w:rsidP="00831AF4">
            <w:pPr>
              <w:rPr>
                <w:rFonts w:ascii="Tahoma" w:hAnsi="Tahoma" w:cs="Tahoma"/>
                <w:b/>
                <w:bCs/>
                <w:color w:val="000000"/>
                <w:sz w:val="20"/>
                <w:szCs w:val="20"/>
              </w:rPr>
            </w:pPr>
          </w:p>
        </w:tc>
      </w:tr>
      <w:tr w:rsidR="002C0533" w:rsidRPr="006138A5" w14:paraId="48CF9DAE" w14:textId="77777777" w:rsidTr="000F4506">
        <w:trPr>
          <w:trHeight w:val="315"/>
        </w:trPr>
        <w:tc>
          <w:tcPr>
            <w:tcW w:w="728" w:type="dxa"/>
            <w:tcBorders>
              <w:top w:val="single" w:sz="4" w:space="0" w:color="auto"/>
              <w:left w:val="single" w:sz="8" w:space="0" w:color="auto"/>
              <w:bottom w:val="single" w:sz="4" w:space="0" w:color="auto"/>
              <w:right w:val="single" w:sz="8" w:space="0" w:color="auto"/>
            </w:tcBorders>
            <w:shd w:val="clear" w:color="auto" w:fill="auto"/>
            <w:noWrap/>
          </w:tcPr>
          <w:p w14:paraId="60056546" w14:textId="77777777" w:rsidR="002C0533" w:rsidRPr="006B53EF" w:rsidRDefault="002C0533" w:rsidP="002C0533">
            <w:pPr>
              <w:pStyle w:val="aff0"/>
              <w:numPr>
                <w:ilvl w:val="0"/>
                <w:numId w:val="69"/>
              </w:numPr>
              <w:jc w:val="center"/>
              <w:rPr>
                <w:rFonts w:ascii="Tahoma" w:hAnsi="Tahoma" w:cs="Tahoma"/>
                <w:sz w:val="20"/>
                <w:szCs w:val="20"/>
              </w:rPr>
            </w:pPr>
          </w:p>
        </w:tc>
        <w:tc>
          <w:tcPr>
            <w:tcW w:w="4254" w:type="dxa"/>
            <w:tcBorders>
              <w:top w:val="single" w:sz="4" w:space="0" w:color="auto"/>
              <w:left w:val="nil"/>
              <w:bottom w:val="single" w:sz="4" w:space="0" w:color="auto"/>
              <w:right w:val="single" w:sz="8" w:space="0" w:color="auto"/>
            </w:tcBorders>
            <w:shd w:val="clear" w:color="auto" w:fill="auto"/>
            <w:noWrap/>
          </w:tcPr>
          <w:p w14:paraId="4A0B1156" w14:textId="77777777" w:rsidR="002C0533" w:rsidRPr="006B53EF" w:rsidRDefault="002C0533" w:rsidP="00831AF4">
            <w:pPr>
              <w:rPr>
                <w:rFonts w:ascii="Tahoma" w:hAnsi="Tahoma" w:cs="Tahoma"/>
                <w:sz w:val="20"/>
                <w:szCs w:val="20"/>
                <w:lang w:val="el-GR"/>
              </w:rPr>
            </w:pPr>
            <w:r w:rsidRPr="006B53EF">
              <w:rPr>
                <w:rFonts w:ascii="Tahoma" w:hAnsi="Tahoma" w:cs="Tahoma"/>
                <w:sz w:val="20"/>
                <w:szCs w:val="20"/>
              </w:rPr>
              <w:t>Μέγεθος χαρτιού: Α4</w:t>
            </w:r>
          </w:p>
        </w:tc>
        <w:tc>
          <w:tcPr>
            <w:tcW w:w="1423" w:type="dxa"/>
            <w:tcBorders>
              <w:top w:val="single" w:sz="4" w:space="0" w:color="auto"/>
              <w:left w:val="nil"/>
              <w:bottom w:val="single" w:sz="4" w:space="0" w:color="auto"/>
              <w:right w:val="single" w:sz="8" w:space="0" w:color="auto"/>
            </w:tcBorders>
            <w:shd w:val="clear" w:color="auto" w:fill="auto"/>
            <w:noWrap/>
          </w:tcPr>
          <w:p w14:paraId="25A4E117" w14:textId="77777777" w:rsidR="002C0533" w:rsidRPr="006B53EF" w:rsidRDefault="002C0533" w:rsidP="00831AF4">
            <w:pPr>
              <w:rPr>
                <w:rFonts w:ascii="Tahoma" w:hAnsi="Tahoma" w:cs="Tahoma"/>
                <w:sz w:val="20"/>
                <w:szCs w:val="20"/>
              </w:rPr>
            </w:pPr>
            <w:r w:rsidRPr="006B53EF">
              <w:rPr>
                <w:rFonts w:ascii="Tahoma" w:hAnsi="Tahoma" w:cs="Tahoma"/>
                <w:sz w:val="20"/>
                <w:szCs w:val="20"/>
              </w:rPr>
              <w:t>ΝΑΙ</w:t>
            </w:r>
          </w:p>
        </w:tc>
        <w:tc>
          <w:tcPr>
            <w:tcW w:w="1481" w:type="dxa"/>
            <w:tcBorders>
              <w:top w:val="single" w:sz="4" w:space="0" w:color="auto"/>
              <w:left w:val="nil"/>
              <w:bottom w:val="single" w:sz="4" w:space="0" w:color="auto"/>
              <w:right w:val="single" w:sz="8" w:space="0" w:color="auto"/>
            </w:tcBorders>
            <w:shd w:val="clear" w:color="auto" w:fill="auto"/>
            <w:noWrap/>
            <w:vAlign w:val="center"/>
          </w:tcPr>
          <w:p w14:paraId="415C08D2" w14:textId="77777777" w:rsidR="002C0533" w:rsidRPr="006B53EF" w:rsidRDefault="002C0533" w:rsidP="00831AF4">
            <w:pPr>
              <w:rPr>
                <w:rFonts w:ascii="Tahoma" w:hAnsi="Tahoma" w:cs="Tahoma"/>
                <w:b/>
                <w:bCs/>
                <w:color w:val="000000"/>
                <w:sz w:val="20"/>
                <w:szCs w:val="20"/>
              </w:rPr>
            </w:pPr>
          </w:p>
        </w:tc>
        <w:tc>
          <w:tcPr>
            <w:tcW w:w="1974" w:type="dxa"/>
            <w:tcBorders>
              <w:top w:val="single" w:sz="4" w:space="0" w:color="auto"/>
              <w:left w:val="nil"/>
              <w:bottom w:val="single" w:sz="4" w:space="0" w:color="auto"/>
              <w:right w:val="single" w:sz="8" w:space="0" w:color="auto"/>
            </w:tcBorders>
            <w:shd w:val="clear" w:color="auto" w:fill="auto"/>
            <w:noWrap/>
            <w:vAlign w:val="center"/>
          </w:tcPr>
          <w:p w14:paraId="02CB357D" w14:textId="77777777" w:rsidR="002C0533" w:rsidRPr="006B53EF" w:rsidRDefault="002C0533" w:rsidP="00831AF4">
            <w:pPr>
              <w:rPr>
                <w:rFonts w:ascii="Tahoma" w:hAnsi="Tahoma" w:cs="Tahoma"/>
                <w:b/>
                <w:bCs/>
                <w:color w:val="000000"/>
                <w:sz w:val="20"/>
                <w:szCs w:val="20"/>
              </w:rPr>
            </w:pPr>
          </w:p>
        </w:tc>
      </w:tr>
      <w:tr w:rsidR="002C0533" w:rsidRPr="006138A5" w14:paraId="6A229D2A" w14:textId="77777777" w:rsidTr="000F4506">
        <w:trPr>
          <w:trHeight w:val="315"/>
        </w:trPr>
        <w:tc>
          <w:tcPr>
            <w:tcW w:w="728" w:type="dxa"/>
            <w:tcBorders>
              <w:top w:val="single" w:sz="4" w:space="0" w:color="auto"/>
              <w:left w:val="single" w:sz="8" w:space="0" w:color="auto"/>
              <w:bottom w:val="single" w:sz="4" w:space="0" w:color="auto"/>
              <w:right w:val="single" w:sz="8" w:space="0" w:color="auto"/>
            </w:tcBorders>
            <w:shd w:val="clear" w:color="auto" w:fill="auto"/>
            <w:noWrap/>
          </w:tcPr>
          <w:p w14:paraId="5FE0E890" w14:textId="77777777" w:rsidR="002C0533" w:rsidRPr="006B53EF" w:rsidRDefault="002C0533" w:rsidP="002C0533">
            <w:pPr>
              <w:pStyle w:val="aff0"/>
              <w:numPr>
                <w:ilvl w:val="0"/>
                <w:numId w:val="69"/>
              </w:numPr>
              <w:jc w:val="center"/>
              <w:rPr>
                <w:rFonts w:ascii="Tahoma" w:hAnsi="Tahoma" w:cs="Tahoma"/>
                <w:sz w:val="20"/>
                <w:szCs w:val="20"/>
              </w:rPr>
            </w:pPr>
          </w:p>
        </w:tc>
        <w:tc>
          <w:tcPr>
            <w:tcW w:w="4254" w:type="dxa"/>
            <w:tcBorders>
              <w:top w:val="single" w:sz="4" w:space="0" w:color="auto"/>
              <w:left w:val="nil"/>
              <w:bottom w:val="single" w:sz="4" w:space="0" w:color="auto"/>
              <w:right w:val="single" w:sz="8" w:space="0" w:color="auto"/>
            </w:tcBorders>
            <w:shd w:val="clear" w:color="auto" w:fill="auto"/>
            <w:noWrap/>
          </w:tcPr>
          <w:p w14:paraId="5246D0AD" w14:textId="77777777" w:rsidR="002C0533" w:rsidRPr="006B53EF" w:rsidRDefault="002C0533" w:rsidP="00831AF4">
            <w:pPr>
              <w:rPr>
                <w:rFonts w:ascii="Tahoma" w:hAnsi="Tahoma" w:cs="Tahoma"/>
                <w:sz w:val="20"/>
                <w:szCs w:val="20"/>
                <w:lang w:val="el-GR"/>
              </w:rPr>
            </w:pPr>
            <w:r w:rsidRPr="006B53EF">
              <w:rPr>
                <w:rFonts w:ascii="Tahoma" w:hAnsi="Tahoma" w:cs="Tahoma"/>
                <w:sz w:val="20"/>
                <w:szCs w:val="20"/>
                <w:shd w:val="clear" w:color="auto" w:fill="FFFFFF"/>
                <w:lang w:val="el-GR"/>
              </w:rPr>
              <w:t>Εγχρωμη εκτύπωση και αυτόματη εκτύπωση διπλής όψης.</w:t>
            </w:r>
          </w:p>
        </w:tc>
        <w:tc>
          <w:tcPr>
            <w:tcW w:w="1423" w:type="dxa"/>
            <w:tcBorders>
              <w:top w:val="single" w:sz="4" w:space="0" w:color="auto"/>
              <w:left w:val="nil"/>
              <w:bottom w:val="single" w:sz="4" w:space="0" w:color="auto"/>
              <w:right w:val="single" w:sz="8" w:space="0" w:color="auto"/>
            </w:tcBorders>
            <w:shd w:val="clear" w:color="auto" w:fill="auto"/>
            <w:noWrap/>
          </w:tcPr>
          <w:p w14:paraId="01C05A10" w14:textId="77777777" w:rsidR="002C0533" w:rsidRPr="006B53EF" w:rsidRDefault="002C0533" w:rsidP="00831AF4">
            <w:pPr>
              <w:rPr>
                <w:rFonts w:ascii="Tahoma" w:hAnsi="Tahoma" w:cs="Tahoma"/>
                <w:sz w:val="20"/>
                <w:szCs w:val="20"/>
                <w:lang w:val="el-GR"/>
              </w:rPr>
            </w:pPr>
            <w:r w:rsidRPr="006B53EF">
              <w:rPr>
                <w:rFonts w:ascii="Tahoma" w:hAnsi="Tahoma" w:cs="Tahoma"/>
                <w:sz w:val="20"/>
                <w:szCs w:val="20"/>
              </w:rPr>
              <w:t>ΝΑΙ</w:t>
            </w:r>
          </w:p>
        </w:tc>
        <w:tc>
          <w:tcPr>
            <w:tcW w:w="1481" w:type="dxa"/>
            <w:tcBorders>
              <w:top w:val="single" w:sz="4" w:space="0" w:color="auto"/>
              <w:left w:val="nil"/>
              <w:bottom w:val="single" w:sz="4" w:space="0" w:color="auto"/>
              <w:right w:val="single" w:sz="8" w:space="0" w:color="auto"/>
            </w:tcBorders>
            <w:shd w:val="clear" w:color="auto" w:fill="auto"/>
            <w:noWrap/>
            <w:vAlign w:val="center"/>
          </w:tcPr>
          <w:p w14:paraId="4B4BC9CA" w14:textId="77777777" w:rsidR="002C0533" w:rsidRPr="006B53EF" w:rsidRDefault="002C0533" w:rsidP="00831AF4">
            <w:pPr>
              <w:rPr>
                <w:rFonts w:ascii="Tahoma" w:hAnsi="Tahoma" w:cs="Tahoma"/>
                <w:b/>
                <w:bCs/>
                <w:color w:val="000000"/>
                <w:sz w:val="20"/>
                <w:szCs w:val="20"/>
                <w:lang w:val="el-GR"/>
              </w:rPr>
            </w:pPr>
          </w:p>
        </w:tc>
        <w:tc>
          <w:tcPr>
            <w:tcW w:w="1974" w:type="dxa"/>
            <w:tcBorders>
              <w:top w:val="single" w:sz="4" w:space="0" w:color="auto"/>
              <w:left w:val="nil"/>
              <w:bottom w:val="single" w:sz="4" w:space="0" w:color="auto"/>
              <w:right w:val="single" w:sz="8" w:space="0" w:color="auto"/>
            </w:tcBorders>
            <w:shd w:val="clear" w:color="auto" w:fill="auto"/>
            <w:noWrap/>
            <w:vAlign w:val="center"/>
          </w:tcPr>
          <w:p w14:paraId="35892A25" w14:textId="77777777" w:rsidR="002C0533" w:rsidRPr="006B53EF" w:rsidRDefault="002C0533" w:rsidP="00831AF4">
            <w:pPr>
              <w:rPr>
                <w:rFonts w:ascii="Tahoma" w:hAnsi="Tahoma" w:cs="Tahoma"/>
                <w:b/>
                <w:bCs/>
                <w:color w:val="000000"/>
                <w:sz w:val="20"/>
                <w:szCs w:val="20"/>
                <w:lang w:val="el-GR"/>
              </w:rPr>
            </w:pPr>
          </w:p>
        </w:tc>
      </w:tr>
      <w:tr w:rsidR="002C0533" w:rsidRPr="006138A5" w14:paraId="1196896E" w14:textId="77777777" w:rsidTr="000F4506">
        <w:trPr>
          <w:trHeight w:val="315"/>
        </w:trPr>
        <w:tc>
          <w:tcPr>
            <w:tcW w:w="728" w:type="dxa"/>
            <w:tcBorders>
              <w:top w:val="single" w:sz="4" w:space="0" w:color="auto"/>
              <w:left w:val="single" w:sz="8" w:space="0" w:color="auto"/>
              <w:bottom w:val="single" w:sz="4" w:space="0" w:color="auto"/>
              <w:right w:val="single" w:sz="8" w:space="0" w:color="auto"/>
            </w:tcBorders>
            <w:shd w:val="clear" w:color="auto" w:fill="auto"/>
            <w:noWrap/>
          </w:tcPr>
          <w:p w14:paraId="4CF43849" w14:textId="77777777" w:rsidR="002C0533" w:rsidRPr="006B53EF" w:rsidRDefault="002C0533" w:rsidP="002C0533">
            <w:pPr>
              <w:pStyle w:val="aff0"/>
              <w:numPr>
                <w:ilvl w:val="0"/>
                <w:numId w:val="69"/>
              </w:numPr>
              <w:jc w:val="center"/>
              <w:rPr>
                <w:rFonts w:ascii="Tahoma" w:hAnsi="Tahoma" w:cs="Tahoma"/>
                <w:sz w:val="20"/>
                <w:szCs w:val="20"/>
                <w:lang w:val="el-GR"/>
              </w:rPr>
            </w:pPr>
          </w:p>
        </w:tc>
        <w:tc>
          <w:tcPr>
            <w:tcW w:w="4254" w:type="dxa"/>
            <w:tcBorders>
              <w:top w:val="single" w:sz="4" w:space="0" w:color="auto"/>
              <w:left w:val="nil"/>
              <w:bottom w:val="single" w:sz="4" w:space="0" w:color="auto"/>
              <w:right w:val="single" w:sz="8" w:space="0" w:color="auto"/>
            </w:tcBorders>
            <w:shd w:val="clear" w:color="auto" w:fill="auto"/>
            <w:noWrap/>
          </w:tcPr>
          <w:p w14:paraId="5020352A" w14:textId="77777777" w:rsidR="002C0533" w:rsidRPr="006B53EF" w:rsidRDefault="002C0533" w:rsidP="00831AF4">
            <w:pPr>
              <w:rPr>
                <w:rFonts w:ascii="Tahoma" w:hAnsi="Tahoma" w:cs="Tahoma"/>
                <w:sz w:val="20"/>
                <w:szCs w:val="20"/>
                <w:lang w:val="el-GR"/>
              </w:rPr>
            </w:pPr>
            <w:r w:rsidRPr="006B53EF">
              <w:rPr>
                <w:rFonts w:ascii="Tahoma" w:hAnsi="Tahoma" w:cs="Tahoma"/>
                <w:sz w:val="20"/>
                <w:szCs w:val="20"/>
                <w:shd w:val="clear" w:color="auto" w:fill="FFFFFF"/>
              </w:rPr>
              <w:t>Ταχύτητα εκτύπωσης (Α4)</w:t>
            </w:r>
          </w:p>
        </w:tc>
        <w:tc>
          <w:tcPr>
            <w:tcW w:w="1423" w:type="dxa"/>
            <w:tcBorders>
              <w:top w:val="single" w:sz="4" w:space="0" w:color="auto"/>
              <w:left w:val="nil"/>
              <w:bottom w:val="single" w:sz="4" w:space="0" w:color="auto"/>
              <w:right w:val="single" w:sz="8" w:space="0" w:color="auto"/>
            </w:tcBorders>
            <w:shd w:val="clear" w:color="auto" w:fill="auto"/>
            <w:noWrap/>
          </w:tcPr>
          <w:p w14:paraId="7EA474A1" w14:textId="77777777" w:rsidR="002C0533" w:rsidRPr="006B53EF" w:rsidRDefault="002C0533" w:rsidP="00831AF4">
            <w:pPr>
              <w:rPr>
                <w:rFonts w:ascii="Tahoma" w:hAnsi="Tahoma" w:cs="Tahoma"/>
                <w:sz w:val="20"/>
                <w:szCs w:val="20"/>
                <w:lang w:val="el-GR"/>
              </w:rPr>
            </w:pPr>
            <w:r w:rsidRPr="006B53EF">
              <w:rPr>
                <w:rFonts w:ascii="Tahoma" w:hAnsi="Tahoma" w:cs="Tahoma"/>
                <w:color w:val="000000"/>
                <w:sz w:val="20"/>
                <w:szCs w:val="20"/>
              </w:rPr>
              <w:t>≥30 ppm</w:t>
            </w:r>
          </w:p>
        </w:tc>
        <w:tc>
          <w:tcPr>
            <w:tcW w:w="1481" w:type="dxa"/>
            <w:tcBorders>
              <w:top w:val="single" w:sz="4" w:space="0" w:color="auto"/>
              <w:left w:val="nil"/>
              <w:bottom w:val="single" w:sz="4" w:space="0" w:color="auto"/>
              <w:right w:val="single" w:sz="8" w:space="0" w:color="auto"/>
            </w:tcBorders>
            <w:shd w:val="clear" w:color="auto" w:fill="auto"/>
            <w:noWrap/>
            <w:vAlign w:val="center"/>
          </w:tcPr>
          <w:p w14:paraId="061B45AB" w14:textId="77777777" w:rsidR="002C0533" w:rsidRPr="006B53EF" w:rsidRDefault="002C0533" w:rsidP="00831AF4">
            <w:pPr>
              <w:rPr>
                <w:rFonts w:ascii="Tahoma" w:hAnsi="Tahoma" w:cs="Tahoma"/>
                <w:b/>
                <w:bCs/>
                <w:color w:val="000000"/>
                <w:sz w:val="20"/>
                <w:szCs w:val="20"/>
                <w:lang w:val="el-GR"/>
              </w:rPr>
            </w:pPr>
          </w:p>
        </w:tc>
        <w:tc>
          <w:tcPr>
            <w:tcW w:w="1974" w:type="dxa"/>
            <w:tcBorders>
              <w:top w:val="single" w:sz="4" w:space="0" w:color="auto"/>
              <w:left w:val="nil"/>
              <w:bottom w:val="single" w:sz="4" w:space="0" w:color="auto"/>
              <w:right w:val="single" w:sz="8" w:space="0" w:color="auto"/>
            </w:tcBorders>
            <w:shd w:val="clear" w:color="auto" w:fill="auto"/>
            <w:noWrap/>
            <w:vAlign w:val="center"/>
          </w:tcPr>
          <w:p w14:paraId="5F4C6A4A" w14:textId="77777777" w:rsidR="002C0533" w:rsidRPr="006B53EF" w:rsidRDefault="002C0533" w:rsidP="00831AF4">
            <w:pPr>
              <w:rPr>
                <w:rFonts w:ascii="Tahoma" w:hAnsi="Tahoma" w:cs="Tahoma"/>
                <w:b/>
                <w:bCs/>
                <w:color w:val="000000"/>
                <w:sz w:val="20"/>
                <w:szCs w:val="20"/>
                <w:lang w:val="el-GR"/>
              </w:rPr>
            </w:pPr>
          </w:p>
        </w:tc>
      </w:tr>
      <w:tr w:rsidR="002C0533" w:rsidRPr="006138A5" w14:paraId="42AD6501" w14:textId="77777777" w:rsidTr="000F4506">
        <w:trPr>
          <w:trHeight w:val="315"/>
        </w:trPr>
        <w:tc>
          <w:tcPr>
            <w:tcW w:w="728" w:type="dxa"/>
            <w:tcBorders>
              <w:top w:val="single" w:sz="4" w:space="0" w:color="auto"/>
              <w:left w:val="single" w:sz="8" w:space="0" w:color="auto"/>
              <w:bottom w:val="single" w:sz="4" w:space="0" w:color="auto"/>
              <w:right w:val="single" w:sz="8" w:space="0" w:color="auto"/>
            </w:tcBorders>
            <w:shd w:val="clear" w:color="auto" w:fill="auto"/>
            <w:noWrap/>
          </w:tcPr>
          <w:p w14:paraId="5722EDB1" w14:textId="77777777" w:rsidR="002C0533" w:rsidRPr="006B53EF" w:rsidRDefault="002C0533" w:rsidP="002C0533">
            <w:pPr>
              <w:pStyle w:val="aff0"/>
              <w:numPr>
                <w:ilvl w:val="0"/>
                <w:numId w:val="69"/>
              </w:numPr>
              <w:jc w:val="center"/>
              <w:rPr>
                <w:rFonts w:ascii="Tahoma" w:hAnsi="Tahoma" w:cs="Tahoma"/>
                <w:sz w:val="20"/>
                <w:szCs w:val="20"/>
                <w:lang w:val="el-GR"/>
              </w:rPr>
            </w:pPr>
          </w:p>
        </w:tc>
        <w:tc>
          <w:tcPr>
            <w:tcW w:w="4254" w:type="dxa"/>
            <w:tcBorders>
              <w:top w:val="single" w:sz="4" w:space="0" w:color="auto"/>
              <w:left w:val="nil"/>
              <w:bottom w:val="single" w:sz="4" w:space="0" w:color="auto"/>
              <w:right w:val="single" w:sz="8" w:space="0" w:color="auto"/>
            </w:tcBorders>
            <w:shd w:val="clear" w:color="auto" w:fill="auto"/>
            <w:noWrap/>
          </w:tcPr>
          <w:p w14:paraId="720589FF" w14:textId="77777777" w:rsidR="002C0533" w:rsidRPr="006B53EF" w:rsidRDefault="002C0533" w:rsidP="00831AF4">
            <w:pPr>
              <w:rPr>
                <w:rFonts w:ascii="Tahoma" w:hAnsi="Tahoma" w:cs="Tahoma"/>
                <w:sz w:val="20"/>
                <w:szCs w:val="20"/>
                <w:lang w:val="el-GR"/>
              </w:rPr>
            </w:pPr>
            <w:r w:rsidRPr="006B53EF">
              <w:rPr>
                <w:rFonts w:ascii="Tahoma" w:hAnsi="Tahoma" w:cs="Tahoma"/>
                <w:color w:val="000000"/>
                <w:sz w:val="20"/>
                <w:szCs w:val="20"/>
              </w:rPr>
              <w:t>Ανάλυση εκτύπωσης</w:t>
            </w:r>
          </w:p>
        </w:tc>
        <w:tc>
          <w:tcPr>
            <w:tcW w:w="1423" w:type="dxa"/>
            <w:tcBorders>
              <w:top w:val="single" w:sz="4" w:space="0" w:color="auto"/>
              <w:left w:val="nil"/>
              <w:bottom w:val="single" w:sz="4" w:space="0" w:color="auto"/>
              <w:right w:val="single" w:sz="8" w:space="0" w:color="auto"/>
            </w:tcBorders>
            <w:shd w:val="clear" w:color="auto" w:fill="auto"/>
            <w:noWrap/>
            <w:vAlign w:val="center"/>
          </w:tcPr>
          <w:p w14:paraId="598BEEA7" w14:textId="77777777" w:rsidR="002C0533" w:rsidRPr="006B53EF" w:rsidRDefault="002C0533" w:rsidP="00831AF4">
            <w:pPr>
              <w:rPr>
                <w:rFonts w:ascii="Tahoma" w:hAnsi="Tahoma" w:cs="Tahoma"/>
                <w:sz w:val="20"/>
                <w:szCs w:val="20"/>
                <w:lang w:val="el-GR"/>
              </w:rPr>
            </w:pPr>
            <w:r w:rsidRPr="006B53EF">
              <w:rPr>
                <w:rFonts w:ascii="Tahoma" w:hAnsi="Tahoma" w:cs="Tahoma"/>
                <w:color w:val="000000"/>
                <w:sz w:val="20"/>
                <w:szCs w:val="20"/>
              </w:rPr>
              <w:t>≥</w:t>
            </w:r>
            <w:r w:rsidRPr="006B53EF">
              <w:rPr>
                <w:rFonts w:ascii="Tahoma" w:hAnsi="Tahoma" w:cs="Tahoma"/>
                <w:sz w:val="20"/>
                <w:szCs w:val="20"/>
              </w:rPr>
              <w:t xml:space="preserve">1200 x 1200 dpi </w:t>
            </w:r>
          </w:p>
        </w:tc>
        <w:tc>
          <w:tcPr>
            <w:tcW w:w="1481" w:type="dxa"/>
            <w:tcBorders>
              <w:top w:val="single" w:sz="4" w:space="0" w:color="auto"/>
              <w:left w:val="nil"/>
              <w:bottom w:val="single" w:sz="4" w:space="0" w:color="auto"/>
              <w:right w:val="single" w:sz="8" w:space="0" w:color="auto"/>
            </w:tcBorders>
            <w:shd w:val="clear" w:color="auto" w:fill="auto"/>
            <w:noWrap/>
            <w:vAlign w:val="center"/>
          </w:tcPr>
          <w:p w14:paraId="684F4F9D" w14:textId="77777777" w:rsidR="002C0533" w:rsidRPr="006B53EF" w:rsidRDefault="002C0533" w:rsidP="00831AF4">
            <w:pPr>
              <w:rPr>
                <w:rFonts w:ascii="Tahoma" w:hAnsi="Tahoma" w:cs="Tahoma"/>
                <w:b/>
                <w:bCs/>
                <w:color w:val="000000"/>
                <w:sz w:val="20"/>
                <w:szCs w:val="20"/>
                <w:lang w:val="el-GR"/>
              </w:rPr>
            </w:pPr>
          </w:p>
        </w:tc>
        <w:tc>
          <w:tcPr>
            <w:tcW w:w="1974" w:type="dxa"/>
            <w:tcBorders>
              <w:top w:val="single" w:sz="4" w:space="0" w:color="auto"/>
              <w:left w:val="nil"/>
              <w:bottom w:val="single" w:sz="4" w:space="0" w:color="auto"/>
              <w:right w:val="single" w:sz="8" w:space="0" w:color="auto"/>
            </w:tcBorders>
            <w:shd w:val="clear" w:color="auto" w:fill="auto"/>
            <w:noWrap/>
            <w:vAlign w:val="center"/>
          </w:tcPr>
          <w:p w14:paraId="45AE16CC" w14:textId="77777777" w:rsidR="002C0533" w:rsidRPr="006B53EF" w:rsidRDefault="002C0533" w:rsidP="00831AF4">
            <w:pPr>
              <w:rPr>
                <w:rFonts w:ascii="Tahoma" w:hAnsi="Tahoma" w:cs="Tahoma"/>
                <w:b/>
                <w:bCs/>
                <w:color w:val="000000"/>
                <w:sz w:val="20"/>
                <w:szCs w:val="20"/>
                <w:lang w:val="el-GR"/>
              </w:rPr>
            </w:pPr>
          </w:p>
        </w:tc>
      </w:tr>
      <w:tr w:rsidR="002C0533" w:rsidRPr="006138A5" w14:paraId="08C026A8" w14:textId="77777777" w:rsidTr="000F4506">
        <w:trPr>
          <w:trHeight w:val="315"/>
        </w:trPr>
        <w:tc>
          <w:tcPr>
            <w:tcW w:w="728" w:type="dxa"/>
            <w:tcBorders>
              <w:top w:val="single" w:sz="4" w:space="0" w:color="auto"/>
              <w:left w:val="single" w:sz="8" w:space="0" w:color="auto"/>
              <w:bottom w:val="single" w:sz="4" w:space="0" w:color="auto"/>
              <w:right w:val="single" w:sz="8" w:space="0" w:color="auto"/>
            </w:tcBorders>
            <w:shd w:val="clear" w:color="auto" w:fill="auto"/>
            <w:noWrap/>
          </w:tcPr>
          <w:p w14:paraId="1108A97D" w14:textId="77777777" w:rsidR="002C0533" w:rsidRPr="006B53EF" w:rsidRDefault="002C0533" w:rsidP="002C0533">
            <w:pPr>
              <w:pStyle w:val="aff0"/>
              <w:numPr>
                <w:ilvl w:val="0"/>
                <w:numId w:val="69"/>
              </w:numPr>
              <w:jc w:val="center"/>
              <w:rPr>
                <w:rFonts w:ascii="Tahoma" w:hAnsi="Tahoma" w:cs="Tahoma"/>
                <w:sz w:val="20"/>
                <w:szCs w:val="20"/>
                <w:lang w:val="el-GR"/>
              </w:rPr>
            </w:pPr>
          </w:p>
        </w:tc>
        <w:tc>
          <w:tcPr>
            <w:tcW w:w="4254" w:type="dxa"/>
            <w:tcBorders>
              <w:top w:val="single" w:sz="4" w:space="0" w:color="auto"/>
              <w:left w:val="nil"/>
              <w:bottom w:val="single" w:sz="4" w:space="0" w:color="auto"/>
              <w:right w:val="single" w:sz="8" w:space="0" w:color="auto"/>
            </w:tcBorders>
            <w:shd w:val="clear" w:color="auto" w:fill="auto"/>
            <w:noWrap/>
          </w:tcPr>
          <w:p w14:paraId="145AD6E3" w14:textId="77777777" w:rsidR="002C0533" w:rsidRPr="006B53EF" w:rsidRDefault="002C0533" w:rsidP="00831AF4">
            <w:pPr>
              <w:rPr>
                <w:rFonts w:ascii="Tahoma" w:hAnsi="Tahoma" w:cs="Tahoma"/>
                <w:sz w:val="20"/>
                <w:szCs w:val="20"/>
                <w:lang w:val="el-GR"/>
              </w:rPr>
            </w:pPr>
            <w:r w:rsidRPr="006B53EF">
              <w:rPr>
                <w:rFonts w:ascii="Tahoma" w:eastAsiaTheme="minorEastAsia" w:hAnsi="Tahoma" w:cs="Tahoma"/>
                <w:sz w:val="20"/>
                <w:szCs w:val="20"/>
                <w:shd w:val="clear" w:color="auto" w:fill="FFFFFF"/>
                <w:lang w:val="el-GR"/>
              </w:rPr>
              <w:t xml:space="preserve">Συμβατές γλώσσες εκτύπωσης </w:t>
            </w:r>
            <w:r w:rsidRPr="006B53EF">
              <w:rPr>
                <w:rFonts w:ascii="Tahoma" w:eastAsiaTheme="minorEastAsia" w:hAnsi="Tahoma" w:cs="Tahoma"/>
                <w:sz w:val="20"/>
                <w:szCs w:val="20"/>
                <w:shd w:val="clear" w:color="auto" w:fill="FFFFFF"/>
              </w:rPr>
              <w:t>PCL</w:t>
            </w:r>
            <w:r w:rsidRPr="006B53EF">
              <w:rPr>
                <w:rFonts w:ascii="Tahoma" w:eastAsiaTheme="minorEastAsia" w:hAnsi="Tahoma" w:cs="Tahoma"/>
                <w:sz w:val="20"/>
                <w:szCs w:val="20"/>
                <w:shd w:val="clear" w:color="auto" w:fill="FFFFFF"/>
                <w:lang w:val="el-GR"/>
              </w:rPr>
              <w:t xml:space="preserve">5, </w:t>
            </w:r>
            <w:r w:rsidRPr="006B53EF">
              <w:rPr>
                <w:rFonts w:ascii="Tahoma" w:eastAsiaTheme="minorEastAsia" w:hAnsi="Tahoma" w:cs="Tahoma"/>
                <w:sz w:val="20"/>
                <w:szCs w:val="20"/>
                <w:shd w:val="clear" w:color="auto" w:fill="FFFFFF"/>
              </w:rPr>
              <w:t>PCL</w:t>
            </w:r>
            <w:r w:rsidRPr="006B53EF">
              <w:rPr>
                <w:rFonts w:ascii="Tahoma" w:eastAsiaTheme="minorEastAsia" w:hAnsi="Tahoma" w:cs="Tahoma"/>
                <w:sz w:val="20"/>
                <w:szCs w:val="20"/>
                <w:shd w:val="clear" w:color="auto" w:fill="FFFFFF"/>
                <w:lang w:val="el-GR"/>
              </w:rPr>
              <w:t xml:space="preserve">6  </w:t>
            </w:r>
            <w:r w:rsidRPr="006B53EF">
              <w:rPr>
                <w:rFonts w:ascii="Tahoma" w:eastAsiaTheme="minorEastAsia" w:hAnsi="Tahoma" w:cs="Tahoma"/>
                <w:sz w:val="20"/>
                <w:szCs w:val="20"/>
                <w:shd w:val="clear" w:color="auto" w:fill="FFFFFF"/>
              </w:rPr>
              <w:t>Postscript</w:t>
            </w:r>
            <w:r w:rsidRPr="006B53EF">
              <w:rPr>
                <w:rFonts w:ascii="Tahoma" w:eastAsiaTheme="minorEastAsia" w:hAnsi="Tahoma" w:cs="Tahoma"/>
                <w:sz w:val="20"/>
                <w:szCs w:val="20"/>
                <w:shd w:val="clear" w:color="auto" w:fill="FFFFFF"/>
                <w:lang w:val="el-GR"/>
              </w:rPr>
              <w:t xml:space="preserve"> 3 (</w:t>
            </w:r>
            <w:r w:rsidRPr="006B53EF">
              <w:rPr>
                <w:rFonts w:ascii="Tahoma" w:eastAsiaTheme="minorEastAsia" w:hAnsi="Tahoma" w:cs="Tahoma"/>
                <w:sz w:val="20"/>
                <w:szCs w:val="20"/>
                <w:shd w:val="clear" w:color="auto" w:fill="FFFFFF"/>
              </w:rPr>
              <w:t>PS</w:t>
            </w:r>
            <w:r w:rsidRPr="006B53EF">
              <w:rPr>
                <w:rFonts w:ascii="Tahoma" w:eastAsiaTheme="minorEastAsia" w:hAnsi="Tahoma" w:cs="Tahoma"/>
                <w:sz w:val="20"/>
                <w:szCs w:val="20"/>
                <w:shd w:val="clear" w:color="auto" w:fill="FFFFFF"/>
                <w:lang w:val="el-GR"/>
              </w:rPr>
              <w:t>3)</w:t>
            </w:r>
          </w:p>
        </w:tc>
        <w:tc>
          <w:tcPr>
            <w:tcW w:w="1423" w:type="dxa"/>
            <w:tcBorders>
              <w:top w:val="single" w:sz="4" w:space="0" w:color="auto"/>
              <w:left w:val="nil"/>
              <w:bottom w:val="single" w:sz="4" w:space="0" w:color="auto"/>
              <w:right w:val="single" w:sz="8" w:space="0" w:color="auto"/>
            </w:tcBorders>
            <w:shd w:val="clear" w:color="auto" w:fill="auto"/>
            <w:noWrap/>
          </w:tcPr>
          <w:p w14:paraId="7BF277F6" w14:textId="77777777" w:rsidR="002C0533" w:rsidRPr="006B53EF" w:rsidRDefault="002C0533" w:rsidP="00831AF4">
            <w:pPr>
              <w:rPr>
                <w:rFonts w:ascii="Tahoma" w:hAnsi="Tahoma" w:cs="Tahoma"/>
                <w:sz w:val="20"/>
                <w:szCs w:val="20"/>
                <w:lang w:val="el-GR"/>
              </w:rPr>
            </w:pPr>
            <w:r w:rsidRPr="006B53EF">
              <w:rPr>
                <w:rFonts w:ascii="Tahoma" w:hAnsi="Tahoma" w:cs="Tahoma"/>
                <w:sz w:val="20"/>
                <w:szCs w:val="20"/>
              </w:rPr>
              <w:t>ΝΑΙ</w:t>
            </w:r>
          </w:p>
        </w:tc>
        <w:tc>
          <w:tcPr>
            <w:tcW w:w="1481" w:type="dxa"/>
            <w:tcBorders>
              <w:top w:val="single" w:sz="4" w:space="0" w:color="auto"/>
              <w:left w:val="nil"/>
              <w:bottom w:val="single" w:sz="4" w:space="0" w:color="auto"/>
              <w:right w:val="single" w:sz="8" w:space="0" w:color="auto"/>
            </w:tcBorders>
            <w:shd w:val="clear" w:color="auto" w:fill="auto"/>
            <w:noWrap/>
            <w:vAlign w:val="center"/>
          </w:tcPr>
          <w:p w14:paraId="1FF10CBC" w14:textId="77777777" w:rsidR="002C0533" w:rsidRPr="006B53EF" w:rsidRDefault="002C0533" w:rsidP="00831AF4">
            <w:pPr>
              <w:rPr>
                <w:rFonts w:ascii="Tahoma" w:hAnsi="Tahoma" w:cs="Tahoma"/>
                <w:b/>
                <w:bCs/>
                <w:color w:val="000000"/>
                <w:sz w:val="20"/>
                <w:szCs w:val="20"/>
                <w:lang w:val="el-GR"/>
              </w:rPr>
            </w:pPr>
          </w:p>
        </w:tc>
        <w:tc>
          <w:tcPr>
            <w:tcW w:w="1974" w:type="dxa"/>
            <w:tcBorders>
              <w:top w:val="single" w:sz="4" w:space="0" w:color="auto"/>
              <w:left w:val="nil"/>
              <w:bottom w:val="single" w:sz="4" w:space="0" w:color="auto"/>
              <w:right w:val="single" w:sz="8" w:space="0" w:color="auto"/>
            </w:tcBorders>
            <w:shd w:val="clear" w:color="auto" w:fill="auto"/>
            <w:noWrap/>
            <w:vAlign w:val="center"/>
          </w:tcPr>
          <w:p w14:paraId="7D823F37" w14:textId="77777777" w:rsidR="002C0533" w:rsidRPr="006B53EF" w:rsidRDefault="002C0533" w:rsidP="00831AF4">
            <w:pPr>
              <w:rPr>
                <w:rFonts w:ascii="Tahoma" w:hAnsi="Tahoma" w:cs="Tahoma"/>
                <w:b/>
                <w:bCs/>
                <w:color w:val="000000"/>
                <w:sz w:val="20"/>
                <w:szCs w:val="20"/>
                <w:lang w:val="el-GR"/>
              </w:rPr>
            </w:pPr>
          </w:p>
        </w:tc>
      </w:tr>
      <w:tr w:rsidR="002C0533" w:rsidRPr="006138A5" w14:paraId="6BE2411C" w14:textId="77777777" w:rsidTr="000F4506">
        <w:trPr>
          <w:trHeight w:val="315"/>
        </w:trPr>
        <w:tc>
          <w:tcPr>
            <w:tcW w:w="728" w:type="dxa"/>
            <w:tcBorders>
              <w:top w:val="single" w:sz="4" w:space="0" w:color="auto"/>
              <w:left w:val="single" w:sz="8" w:space="0" w:color="auto"/>
              <w:bottom w:val="single" w:sz="4" w:space="0" w:color="auto"/>
              <w:right w:val="single" w:sz="8" w:space="0" w:color="auto"/>
            </w:tcBorders>
            <w:shd w:val="clear" w:color="auto" w:fill="auto"/>
            <w:noWrap/>
          </w:tcPr>
          <w:p w14:paraId="4E97B04E" w14:textId="77777777" w:rsidR="002C0533" w:rsidRPr="006B53EF" w:rsidRDefault="002C0533" w:rsidP="002C0533">
            <w:pPr>
              <w:pStyle w:val="aff0"/>
              <w:numPr>
                <w:ilvl w:val="0"/>
                <w:numId w:val="69"/>
              </w:numPr>
              <w:jc w:val="center"/>
              <w:rPr>
                <w:rFonts w:ascii="Tahoma" w:hAnsi="Tahoma" w:cs="Tahoma"/>
                <w:sz w:val="20"/>
                <w:szCs w:val="20"/>
                <w:lang w:val="el-GR"/>
              </w:rPr>
            </w:pPr>
          </w:p>
        </w:tc>
        <w:tc>
          <w:tcPr>
            <w:tcW w:w="4254" w:type="dxa"/>
            <w:tcBorders>
              <w:top w:val="single" w:sz="4" w:space="0" w:color="auto"/>
              <w:left w:val="nil"/>
              <w:bottom w:val="single" w:sz="4" w:space="0" w:color="auto"/>
              <w:right w:val="single" w:sz="8" w:space="0" w:color="auto"/>
            </w:tcBorders>
            <w:shd w:val="clear" w:color="auto" w:fill="auto"/>
            <w:noWrap/>
          </w:tcPr>
          <w:p w14:paraId="2C537FCC" w14:textId="77777777" w:rsidR="002C0533" w:rsidRPr="006B53EF" w:rsidRDefault="002C0533" w:rsidP="00831AF4">
            <w:pPr>
              <w:rPr>
                <w:rFonts w:ascii="Tahoma" w:hAnsi="Tahoma" w:cs="Tahoma"/>
                <w:sz w:val="20"/>
                <w:szCs w:val="20"/>
                <w:lang w:val="el-GR"/>
              </w:rPr>
            </w:pPr>
            <w:r w:rsidRPr="006B53EF">
              <w:rPr>
                <w:rFonts w:ascii="Tahoma" w:hAnsi="Tahoma" w:cs="Tahoma"/>
                <w:sz w:val="20"/>
                <w:szCs w:val="20"/>
                <w:shd w:val="clear" w:color="auto" w:fill="FFFFFF"/>
              </w:rPr>
              <w:t xml:space="preserve">Μνήμη μηχανήματος </w:t>
            </w:r>
            <w:r w:rsidRPr="006B53EF">
              <w:rPr>
                <w:rFonts w:ascii="Tahoma" w:hAnsi="Tahoma" w:cs="Tahoma"/>
                <w:b/>
                <w:color w:val="000000"/>
                <w:sz w:val="20"/>
                <w:szCs w:val="20"/>
              </w:rPr>
              <w:t xml:space="preserve"> </w:t>
            </w:r>
          </w:p>
        </w:tc>
        <w:tc>
          <w:tcPr>
            <w:tcW w:w="1423" w:type="dxa"/>
            <w:tcBorders>
              <w:top w:val="single" w:sz="4" w:space="0" w:color="auto"/>
              <w:left w:val="nil"/>
              <w:bottom w:val="single" w:sz="4" w:space="0" w:color="auto"/>
              <w:right w:val="single" w:sz="8" w:space="0" w:color="auto"/>
            </w:tcBorders>
            <w:shd w:val="clear" w:color="auto" w:fill="auto"/>
            <w:noWrap/>
          </w:tcPr>
          <w:p w14:paraId="1A5A7853" w14:textId="51FAC308" w:rsidR="002C0533" w:rsidRPr="006B53EF" w:rsidRDefault="009050B0" w:rsidP="00831AF4">
            <w:pPr>
              <w:rPr>
                <w:rFonts w:ascii="Tahoma" w:hAnsi="Tahoma" w:cs="Tahoma"/>
                <w:sz w:val="20"/>
                <w:szCs w:val="20"/>
                <w:lang w:val="el-GR"/>
              </w:rPr>
            </w:pPr>
            <w:r w:rsidRPr="006B53EF">
              <w:rPr>
                <w:rFonts w:ascii="Tahoma" w:hAnsi="Tahoma" w:cs="Tahoma"/>
                <w:color w:val="000000"/>
                <w:sz w:val="20"/>
                <w:szCs w:val="20"/>
              </w:rPr>
              <w:t>≥ 1024M</w:t>
            </w:r>
            <w:r w:rsidRPr="006B53EF">
              <w:rPr>
                <w:rFonts w:ascii="Tahoma" w:hAnsi="Tahoma" w:cs="Tahoma"/>
                <w:sz w:val="20"/>
                <w:szCs w:val="20"/>
                <w:shd w:val="clear" w:color="auto" w:fill="FFFFFF"/>
              </w:rPr>
              <w:t>Β</w:t>
            </w:r>
          </w:p>
        </w:tc>
        <w:tc>
          <w:tcPr>
            <w:tcW w:w="1481" w:type="dxa"/>
            <w:tcBorders>
              <w:top w:val="single" w:sz="4" w:space="0" w:color="auto"/>
              <w:left w:val="nil"/>
              <w:bottom w:val="single" w:sz="4" w:space="0" w:color="auto"/>
              <w:right w:val="single" w:sz="8" w:space="0" w:color="auto"/>
            </w:tcBorders>
            <w:shd w:val="clear" w:color="auto" w:fill="auto"/>
            <w:noWrap/>
            <w:vAlign w:val="center"/>
          </w:tcPr>
          <w:p w14:paraId="1BC6B902" w14:textId="77777777" w:rsidR="002C0533" w:rsidRPr="006B53EF" w:rsidRDefault="002C0533" w:rsidP="00831AF4">
            <w:pPr>
              <w:rPr>
                <w:rFonts w:ascii="Tahoma" w:hAnsi="Tahoma" w:cs="Tahoma"/>
                <w:b/>
                <w:bCs/>
                <w:color w:val="000000"/>
                <w:sz w:val="20"/>
                <w:szCs w:val="20"/>
                <w:lang w:val="el-GR"/>
              </w:rPr>
            </w:pPr>
          </w:p>
        </w:tc>
        <w:tc>
          <w:tcPr>
            <w:tcW w:w="1974" w:type="dxa"/>
            <w:tcBorders>
              <w:top w:val="single" w:sz="4" w:space="0" w:color="auto"/>
              <w:left w:val="nil"/>
              <w:bottom w:val="single" w:sz="4" w:space="0" w:color="auto"/>
              <w:right w:val="single" w:sz="8" w:space="0" w:color="auto"/>
            </w:tcBorders>
            <w:shd w:val="clear" w:color="auto" w:fill="auto"/>
            <w:noWrap/>
            <w:vAlign w:val="center"/>
          </w:tcPr>
          <w:p w14:paraId="31B445B0" w14:textId="77777777" w:rsidR="002C0533" w:rsidRPr="006B53EF" w:rsidRDefault="002C0533" w:rsidP="00831AF4">
            <w:pPr>
              <w:rPr>
                <w:rFonts w:ascii="Tahoma" w:hAnsi="Tahoma" w:cs="Tahoma"/>
                <w:b/>
                <w:bCs/>
                <w:color w:val="000000"/>
                <w:sz w:val="20"/>
                <w:szCs w:val="20"/>
                <w:lang w:val="el-GR"/>
              </w:rPr>
            </w:pPr>
          </w:p>
        </w:tc>
      </w:tr>
      <w:tr w:rsidR="002C0533" w:rsidRPr="006138A5" w14:paraId="003D0921" w14:textId="77777777" w:rsidTr="000F4506">
        <w:trPr>
          <w:trHeight w:val="315"/>
        </w:trPr>
        <w:tc>
          <w:tcPr>
            <w:tcW w:w="728" w:type="dxa"/>
            <w:tcBorders>
              <w:top w:val="single" w:sz="4" w:space="0" w:color="auto"/>
              <w:left w:val="single" w:sz="8" w:space="0" w:color="auto"/>
              <w:bottom w:val="single" w:sz="4" w:space="0" w:color="auto"/>
              <w:right w:val="single" w:sz="8" w:space="0" w:color="auto"/>
            </w:tcBorders>
            <w:shd w:val="clear" w:color="auto" w:fill="auto"/>
            <w:noWrap/>
          </w:tcPr>
          <w:p w14:paraId="61E8B6A5" w14:textId="77777777" w:rsidR="002C0533" w:rsidRPr="006B53EF" w:rsidRDefault="002C0533" w:rsidP="002C0533">
            <w:pPr>
              <w:pStyle w:val="aff0"/>
              <w:numPr>
                <w:ilvl w:val="0"/>
                <w:numId w:val="69"/>
              </w:numPr>
              <w:jc w:val="center"/>
              <w:rPr>
                <w:rFonts w:ascii="Tahoma" w:hAnsi="Tahoma" w:cs="Tahoma"/>
                <w:sz w:val="20"/>
                <w:szCs w:val="20"/>
                <w:lang w:val="el-GR"/>
              </w:rPr>
            </w:pPr>
          </w:p>
        </w:tc>
        <w:tc>
          <w:tcPr>
            <w:tcW w:w="4254" w:type="dxa"/>
            <w:tcBorders>
              <w:top w:val="single" w:sz="4" w:space="0" w:color="auto"/>
              <w:left w:val="nil"/>
              <w:bottom w:val="single" w:sz="4" w:space="0" w:color="auto"/>
              <w:right w:val="single" w:sz="8" w:space="0" w:color="auto"/>
            </w:tcBorders>
            <w:shd w:val="clear" w:color="auto" w:fill="auto"/>
            <w:noWrap/>
          </w:tcPr>
          <w:p w14:paraId="37B3D24D" w14:textId="77777777" w:rsidR="002C0533" w:rsidRPr="006B53EF" w:rsidRDefault="002C0533" w:rsidP="00831AF4">
            <w:pPr>
              <w:rPr>
                <w:rFonts w:ascii="Tahoma" w:hAnsi="Tahoma" w:cs="Tahoma"/>
                <w:sz w:val="20"/>
                <w:szCs w:val="20"/>
                <w:lang w:val="el-GR"/>
              </w:rPr>
            </w:pPr>
            <w:r w:rsidRPr="006B53EF">
              <w:rPr>
                <w:rFonts w:ascii="Tahoma" w:hAnsi="Tahoma" w:cs="Tahoma"/>
                <w:sz w:val="20"/>
                <w:szCs w:val="20"/>
                <w:shd w:val="clear" w:color="auto" w:fill="FFFFFF"/>
                <w:lang w:val="el-GR"/>
              </w:rPr>
              <w:t>Μέγιστη μηνιαία παραγωγικότητα</w:t>
            </w:r>
            <w:r w:rsidRPr="006B53EF">
              <w:rPr>
                <w:rFonts w:ascii="Tahoma" w:hAnsi="Tahoma" w:cs="Tahoma"/>
                <w:sz w:val="20"/>
                <w:szCs w:val="20"/>
                <w:lang w:val="el-GR"/>
              </w:rPr>
              <w:t xml:space="preserve"> (</w:t>
            </w:r>
            <w:r w:rsidRPr="006B53EF">
              <w:rPr>
                <w:rFonts w:ascii="Tahoma" w:hAnsi="Tahoma" w:cs="Tahoma"/>
                <w:sz w:val="20"/>
                <w:szCs w:val="20"/>
              </w:rPr>
              <w:t>Maximum</w:t>
            </w:r>
            <w:r w:rsidRPr="006B53EF">
              <w:rPr>
                <w:rFonts w:ascii="Tahoma" w:hAnsi="Tahoma" w:cs="Tahoma"/>
                <w:sz w:val="20"/>
                <w:szCs w:val="20"/>
                <w:lang w:val="el-GR"/>
              </w:rPr>
              <w:t xml:space="preserve"> </w:t>
            </w:r>
            <w:r w:rsidRPr="006B53EF">
              <w:rPr>
                <w:rFonts w:ascii="Tahoma" w:hAnsi="Tahoma" w:cs="Tahoma"/>
                <w:sz w:val="20"/>
                <w:szCs w:val="20"/>
              </w:rPr>
              <w:t>Duty</w:t>
            </w:r>
            <w:r w:rsidRPr="006B53EF">
              <w:rPr>
                <w:rFonts w:ascii="Tahoma" w:hAnsi="Tahoma" w:cs="Tahoma"/>
                <w:sz w:val="20"/>
                <w:szCs w:val="20"/>
                <w:lang w:val="el-GR"/>
              </w:rPr>
              <w:t xml:space="preserve"> </w:t>
            </w:r>
            <w:r w:rsidRPr="006B53EF">
              <w:rPr>
                <w:rFonts w:ascii="Tahoma" w:hAnsi="Tahoma" w:cs="Tahoma"/>
                <w:sz w:val="20"/>
                <w:szCs w:val="20"/>
              </w:rPr>
              <w:t>Cycle</w:t>
            </w:r>
            <w:r w:rsidRPr="006B53EF">
              <w:rPr>
                <w:rFonts w:ascii="Tahoma" w:hAnsi="Tahoma" w:cs="Tahoma"/>
                <w:sz w:val="20"/>
                <w:szCs w:val="20"/>
                <w:lang w:val="el-GR"/>
              </w:rPr>
              <w:t>)</w:t>
            </w:r>
          </w:p>
        </w:tc>
        <w:tc>
          <w:tcPr>
            <w:tcW w:w="1423" w:type="dxa"/>
            <w:tcBorders>
              <w:top w:val="single" w:sz="4" w:space="0" w:color="auto"/>
              <w:left w:val="nil"/>
              <w:bottom w:val="single" w:sz="4" w:space="0" w:color="auto"/>
              <w:right w:val="single" w:sz="8" w:space="0" w:color="auto"/>
            </w:tcBorders>
            <w:shd w:val="clear" w:color="auto" w:fill="auto"/>
            <w:noWrap/>
          </w:tcPr>
          <w:p w14:paraId="08979F34" w14:textId="6AED17C8" w:rsidR="002C0533" w:rsidRPr="006B53EF" w:rsidRDefault="0099164B" w:rsidP="00831AF4">
            <w:pPr>
              <w:rPr>
                <w:rFonts w:ascii="Tahoma" w:hAnsi="Tahoma" w:cs="Tahoma"/>
                <w:sz w:val="20"/>
                <w:szCs w:val="20"/>
                <w:lang w:val="el-GR"/>
              </w:rPr>
            </w:pPr>
            <w:r w:rsidRPr="006B53EF">
              <w:rPr>
                <w:rFonts w:ascii="Tahoma" w:hAnsi="Tahoma" w:cs="Tahoma"/>
                <w:color w:val="000000"/>
                <w:sz w:val="20"/>
                <w:szCs w:val="20"/>
              </w:rPr>
              <w:t>≥ 100.000 σελίδες/μήνα</w:t>
            </w:r>
          </w:p>
        </w:tc>
        <w:tc>
          <w:tcPr>
            <w:tcW w:w="1481" w:type="dxa"/>
            <w:tcBorders>
              <w:top w:val="single" w:sz="4" w:space="0" w:color="auto"/>
              <w:left w:val="nil"/>
              <w:bottom w:val="single" w:sz="4" w:space="0" w:color="auto"/>
              <w:right w:val="single" w:sz="8" w:space="0" w:color="auto"/>
            </w:tcBorders>
            <w:shd w:val="clear" w:color="auto" w:fill="auto"/>
            <w:noWrap/>
            <w:vAlign w:val="center"/>
          </w:tcPr>
          <w:p w14:paraId="3BC34F74" w14:textId="77777777" w:rsidR="002C0533" w:rsidRPr="006B53EF" w:rsidRDefault="002C0533" w:rsidP="00831AF4">
            <w:pPr>
              <w:rPr>
                <w:rFonts w:ascii="Tahoma" w:hAnsi="Tahoma" w:cs="Tahoma"/>
                <w:b/>
                <w:bCs/>
                <w:color w:val="000000"/>
                <w:sz w:val="20"/>
                <w:szCs w:val="20"/>
                <w:lang w:val="el-GR"/>
              </w:rPr>
            </w:pPr>
          </w:p>
        </w:tc>
        <w:tc>
          <w:tcPr>
            <w:tcW w:w="1974" w:type="dxa"/>
            <w:tcBorders>
              <w:top w:val="single" w:sz="4" w:space="0" w:color="auto"/>
              <w:left w:val="nil"/>
              <w:bottom w:val="single" w:sz="4" w:space="0" w:color="auto"/>
              <w:right w:val="single" w:sz="8" w:space="0" w:color="auto"/>
            </w:tcBorders>
            <w:shd w:val="clear" w:color="auto" w:fill="auto"/>
            <w:noWrap/>
            <w:vAlign w:val="center"/>
          </w:tcPr>
          <w:p w14:paraId="4ECBEC82" w14:textId="77777777" w:rsidR="002C0533" w:rsidRPr="006B53EF" w:rsidRDefault="002C0533" w:rsidP="00831AF4">
            <w:pPr>
              <w:rPr>
                <w:rFonts w:ascii="Tahoma" w:hAnsi="Tahoma" w:cs="Tahoma"/>
                <w:b/>
                <w:bCs/>
                <w:color w:val="000000"/>
                <w:sz w:val="20"/>
                <w:szCs w:val="20"/>
                <w:lang w:val="el-GR"/>
              </w:rPr>
            </w:pPr>
          </w:p>
        </w:tc>
      </w:tr>
      <w:tr w:rsidR="002C0533" w:rsidRPr="006138A5" w14:paraId="3F9335C0" w14:textId="77777777" w:rsidTr="000F4506">
        <w:trPr>
          <w:trHeight w:val="315"/>
        </w:trPr>
        <w:tc>
          <w:tcPr>
            <w:tcW w:w="728" w:type="dxa"/>
            <w:tcBorders>
              <w:top w:val="single" w:sz="4" w:space="0" w:color="auto"/>
              <w:left w:val="single" w:sz="8" w:space="0" w:color="auto"/>
              <w:bottom w:val="single" w:sz="4" w:space="0" w:color="auto"/>
              <w:right w:val="single" w:sz="8" w:space="0" w:color="auto"/>
            </w:tcBorders>
            <w:shd w:val="clear" w:color="auto" w:fill="auto"/>
            <w:noWrap/>
          </w:tcPr>
          <w:p w14:paraId="4093D88E" w14:textId="77777777" w:rsidR="002C0533" w:rsidRPr="006B53EF" w:rsidRDefault="002C0533" w:rsidP="002C0533">
            <w:pPr>
              <w:pStyle w:val="aff0"/>
              <w:numPr>
                <w:ilvl w:val="0"/>
                <w:numId w:val="69"/>
              </w:numPr>
              <w:jc w:val="center"/>
              <w:rPr>
                <w:rFonts w:ascii="Tahoma" w:hAnsi="Tahoma" w:cs="Tahoma"/>
                <w:sz w:val="20"/>
                <w:szCs w:val="20"/>
                <w:lang w:val="el-GR"/>
              </w:rPr>
            </w:pPr>
          </w:p>
        </w:tc>
        <w:tc>
          <w:tcPr>
            <w:tcW w:w="4254" w:type="dxa"/>
            <w:tcBorders>
              <w:top w:val="single" w:sz="4" w:space="0" w:color="auto"/>
              <w:left w:val="nil"/>
              <w:bottom w:val="single" w:sz="4" w:space="0" w:color="auto"/>
              <w:right w:val="single" w:sz="8" w:space="0" w:color="auto"/>
            </w:tcBorders>
            <w:shd w:val="clear" w:color="auto" w:fill="auto"/>
            <w:noWrap/>
          </w:tcPr>
          <w:p w14:paraId="02E7A7D1" w14:textId="77777777" w:rsidR="002C0533" w:rsidRPr="006B53EF" w:rsidRDefault="002C0533" w:rsidP="00831AF4">
            <w:pPr>
              <w:rPr>
                <w:rFonts w:ascii="Tahoma" w:hAnsi="Tahoma" w:cs="Tahoma"/>
                <w:sz w:val="20"/>
                <w:szCs w:val="20"/>
                <w:lang w:val="el-GR"/>
              </w:rPr>
            </w:pPr>
            <w:r w:rsidRPr="006B53EF">
              <w:rPr>
                <w:rFonts w:ascii="Tahoma" w:eastAsiaTheme="minorEastAsia" w:hAnsi="Tahoma" w:cs="Tahoma"/>
                <w:color w:val="000000"/>
                <w:sz w:val="20"/>
                <w:szCs w:val="20"/>
              </w:rPr>
              <w:t>Τροφοδοσία χαρτιού</w:t>
            </w:r>
          </w:p>
        </w:tc>
        <w:tc>
          <w:tcPr>
            <w:tcW w:w="1423" w:type="dxa"/>
            <w:tcBorders>
              <w:top w:val="single" w:sz="4" w:space="0" w:color="auto"/>
              <w:left w:val="nil"/>
              <w:bottom w:val="single" w:sz="4" w:space="0" w:color="auto"/>
              <w:right w:val="single" w:sz="8" w:space="0" w:color="auto"/>
            </w:tcBorders>
            <w:shd w:val="clear" w:color="auto" w:fill="auto"/>
            <w:noWrap/>
          </w:tcPr>
          <w:p w14:paraId="0C1DB1D4" w14:textId="446CA249" w:rsidR="002C0533" w:rsidRPr="006B53EF" w:rsidRDefault="007C17DA" w:rsidP="00831AF4">
            <w:pPr>
              <w:rPr>
                <w:rFonts w:ascii="Tahoma" w:hAnsi="Tahoma" w:cs="Tahoma"/>
                <w:sz w:val="20"/>
                <w:szCs w:val="20"/>
                <w:lang w:val="el-GR"/>
              </w:rPr>
            </w:pPr>
            <w:r w:rsidRPr="006B53EF">
              <w:rPr>
                <w:rFonts w:ascii="Tahoma" w:hAnsi="Tahoma" w:cs="Tahoma"/>
                <w:color w:val="000000"/>
                <w:sz w:val="20"/>
                <w:szCs w:val="20"/>
              </w:rPr>
              <w:t>≥500</w:t>
            </w:r>
            <w:r w:rsidRPr="006B53EF">
              <w:rPr>
                <w:rFonts w:ascii="Tahoma" w:hAnsi="Tahoma" w:cs="Tahoma"/>
                <w:sz w:val="20"/>
                <w:szCs w:val="20"/>
                <w:shd w:val="clear" w:color="auto" w:fill="FFFFFF"/>
              </w:rPr>
              <w:t xml:space="preserve"> φύλλα</w:t>
            </w:r>
          </w:p>
        </w:tc>
        <w:tc>
          <w:tcPr>
            <w:tcW w:w="1481" w:type="dxa"/>
            <w:tcBorders>
              <w:top w:val="single" w:sz="4" w:space="0" w:color="auto"/>
              <w:left w:val="nil"/>
              <w:bottom w:val="single" w:sz="4" w:space="0" w:color="auto"/>
              <w:right w:val="single" w:sz="8" w:space="0" w:color="auto"/>
            </w:tcBorders>
            <w:shd w:val="clear" w:color="auto" w:fill="auto"/>
            <w:noWrap/>
            <w:vAlign w:val="center"/>
          </w:tcPr>
          <w:p w14:paraId="6A3BCEA2" w14:textId="77777777" w:rsidR="002C0533" w:rsidRPr="006B53EF" w:rsidRDefault="002C0533" w:rsidP="00831AF4">
            <w:pPr>
              <w:rPr>
                <w:rFonts w:ascii="Tahoma" w:hAnsi="Tahoma" w:cs="Tahoma"/>
                <w:b/>
                <w:bCs/>
                <w:color w:val="000000"/>
                <w:sz w:val="20"/>
                <w:szCs w:val="20"/>
                <w:lang w:val="el-GR"/>
              </w:rPr>
            </w:pPr>
          </w:p>
        </w:tc>
        <w:tc>
          <w:tcPr>
            <w:tcW w:w="1974" w:type="dxa"/>
            <w:tcBorders>
              <w:top w:val="single" w:sz="4" w:space="0" w:color="auto"/>
              <w:left w:val="nil"/>
              <w:bottom w:val="single" w:sz="4" w:space="0" w:color="auto"/>
              <w:right w:val="single" w:sz="8" w:space="0" w:color="auto"/>
            </w:tcBorders>
            <w:shd w:val="clear" w:color="auto" w:fill="auto"/>
            <w:noWrap/>
            <w:vAlign w:val="center"/>
          </w:tcPr>
          <w:p w14:paraId="13730BAA" w14:textId="77777777" w:rsidR="002C0533" w:rsidRPr="006B53EF" w:rsidRDefault="002C0533" w:rsidP="00831AF4">
            <w:pPr>
              <w:rPr>
                <w:rFonts w:ascii="Tahoma" w:hAnsi="Tahoma" w:cs="Tahoma"/>
                <w:b/>
                <w:bCs/>
                <w:color w:val="000000"/>
                <w:sz w:val="20"/>
                <w:szCs w:val="20"/>
                <w:lang w:val="el-GR"/>
              </w:rPr>
            </w:pPr>
          </w:p>
        </w:tc>
      </w:tr>
      <w:tr w:rsidR="002C0533" w:rsidRPr="006138A5" w14:paraId="4FA02D76" w14:textId="77777777" w:rsidTr="000F4506">
        <w:trPr>
          <w:trHeight w:val="315"/>
        </w:trPr>
        <w:tc>
          <w:tcPr>
            <w:tcW w:w="728" w:type="dxa"/>
            <w:tcBorders>
              <w:top w:val="single" w:sz="4" w:space="0" w:color="auto"/>
              <w:left w:val="single" w:sz="8" w:space="0" w:color="auto"/>
              <w:bottom w:val="single" w:sz="4" w:space="0" w:color="auto"/>
              <w:right w:val="single" w:sz="8" w:space="0" w:color="auto"/>
            </w:tcBorders>
            <w:shd w:val="clear" w:color="auto" w:fill="auto"/>
            <w:noWrap/>
          </w:tcPr>
          <w:p w14:paraId="0D81DB0C" w14:textId="77777777" w:rsidR="002C0533" w:rsidRPr="006B53EF" w:rsidRDefault="002C0533" w:rsidP="002C0533">
            <w:pPr>
              <w:pStyle w:val="aff0"/>
              <w:numPr>
                <w:ilvl w:val="0"/>
                <w:numId w:val="69"/>
              </w:numPr>
              <w:jc w:val="center"/>
              <w:rPr>
                <w:rFonts w:ascii="Tahoma" w:hAnsi="Tahoma" w:cs="Tahoma"/>
                <w:sz w:val="20"/>
                <w:szCs w:val="20"/>
                <w:lang w:val="el-GR"/>
              </w:rPr>
            </w:pPr>
          </w:p>
        </w:tc>
        <w:tc>
          <w:tcPr>
            <w:tcW w:w="4254" w:type="dxa"/>
            <w:tcBorders>
              <w:top w:val="single" w:sz="4" w:space="0" w:color="auto"/>
              <w:left w:val="nil"/>
              <w:bottom w:val="single" w:sz="4" w:space="0" w:color="auto"/>
              <w:right w:val="single" w:sz="8" w:space="0" w:color="auto"/>
            </w:tcBorders>
            <w:shd w:val="clear" w:color="auto" w:fill="auto"/>
            <w:noWrap/>
          </w:tcPr>
          <w:p w14:paraId="49BD1C19" w14:textId="77777777" w:rsidR="002C0533" w:rsidRPr="006B53EF" w:rsidRDefault="002C0533" w:rsidP="00831AF4">
            <w:pPr>
              <w:rPr>
                <w:rFonts w:ascii="Tahoma" w:hAnsi="Tahoma" w:cs="Tahoma"/>
                <w:sz w:val="20"/>
                <w:szCs w:val="20"/>
                <w:lang w:val="el-GR"/>
              </w:rPr>
            </w:pPr>
            <w:r w:rsidRPr="006B53EF">
              <w:rPr>
                <w:rFonts w:ascii="Tahoma" w:eastAsiaTheme="minorEastAsia" w:hAnsi="Tahoma" w:cs="Tahoma"/>
                <w:color w:val="000000"/>
                <w:sz w:val="20"/>
                <w:szCs w:val="20"/>
              </w:rPr>
              <w:t>Χωρητικότητα εξόδου</w:t>
            </w:r>
          </w:p>
        </w:tc>
        <w:tc>
          <w:tcPr>
            <w:tcW w:w="1423" w:type="dxa"/>
            <w:tcBorders>
              <w:top w:val="single" w:sz="4" w:space="0" w:color="auto"/>
              <w:left w:val="nil"/>
              <w:bottom w:val="single" w:sz="4" w:space="0" w:color="auto"/>
              <w:right w:val="single" w:sz="8" w:space="0" w:color="auto"/>
            </w:tcBorders>
            <w:shd w:val="clear" w:color="auto" w:fill="auto"/>
            <w:noWrap/>
          </w:tcPr>
          <w:p w14:paraId="76EBC285" w14:textId="6CF2994A" w:rsidR="002C0533" w:rsidRPr="006B53EF" w:rsidRDefault="000F4506" w:rsidP="00831AF4">
            <w:pPr>
              <w:rPr>
                <w:rFonts w:ascii="Tahoma" w:hAnsi="Tahoma" w:cs="Tahoma"/>
                <w:sz w:val="20"/>
                <w:szCs w:val="20"/>
                <w:lang w:val="el-GR"/>
              </w:rPr>
            </w:pPr>
            <w:r w:rsidRPr="006B53EF">
              <w:rPr>
                <w:rFonts w:ascii="Tahoma" w:hAnsi="Tahoma" w:cs="Tahoma"/>
                <w:color w:val="000000"/>
                <w:sz w:val="20"/>
                <w:szCs w:val="20"/>
              </w:rPr>
              <w:t>≥250 φύλλα</w:t>
            </w:r>
          </w:p>
        </w:tc>
        <w:tc>
          <w:tcPr>
            <w:tcW w:w="1481" w:type="dxa"/>
            <w:tcBorders>
              <w:top w:val="single" w:sz="4" w:space="0" w:color="auto"/>
              <w:left w:val="nil"/>
              <w:bottom w:val="single" w:sz="4" w:space="0" w:color="auto"/>
              <w:right w:val="single" w:sz="8" w:space="0" w:color="auto"/>
            </w:tcBorders>
            <w:shd w:val="clear" w:color="auto" w:fill="auto"/>
            <w:noWrap/>
            <w:vAlign w:val="center"/>
          </w:tcPr>
          <w:p w14:paraId="4D92678B" w14:textId="77777777" w:rsidR="002C0533" w:rsidRPr="006B53EF" w:rsidRDefault="002C0533" w:rsidP="00831AF4">
            <w:pPr>
              <w:rPr>
                <w:rFonts w:ascii="Tahoma" w:hAnsi="Tahoma" w:cs="Tahoma"/>
                <w:b/>
                <w:bCs/>
                <w:color w:val="000000"/>
                <w:sz w:val="20"/>
                <w:szCs w:val="20"/>
                <w:lang w:val="el-GR"/>
              </w:rPr>
            </w:pPr>
          </w:p>
        </w:tc>
        <w:tc>
          <w:tcPr>
            <w:tcW w:w="1974" w:type="dxa"/>
            <w:tcBorders>
              <w:top w:val="single" w:sz="4" w:space="0" w:color="auto"/>
              <w:left w:val="nil"/>
              <w:bottom w:val="single" w:sz="4" w:space="0" w:color="auto"/>
              <w:right w:val="single" w:sz="8" w:space="0" w:color="auto"/>
            </w:tcBorders>
            <w:shd w:val="clear" w:color="auto" w:fill="auto"/>
            <w:noWrap/>
            <w:vAlign w:val="center"/>
          </w:tcPr>
          <w:p w14:paraId="049B29D3" w14:textId="77777777" w:rsidR="002C0533" w:rsidRPr="006B53EF" w:rsidRDefault="002C0533" w:rsidP="00831AF4">
            <w:pPr>
              <w:rPr>
                <w:rFonts w:ascii="Tahoma" w:hAnsi="Tahoma" w:cs="Tahoma"/>
                <w:b/>
                <w:bCs/>
                <w:color w:val="000000"/>
                <w:sz w:val="20"/>
                <w:szCs w:val="20"/>
                <w:lang w:val="el-GR"/>
              </w:rPr>
            </w:pPr>
          </w:p>
        </w:tc>
      </w:tr>
      <w:tr w:rsidR="002C0533" w:rsidRPr="006138A5" w14:paraId="09F3668C" w14:textId="77777777" w:rsidTr="000F4506">
        <w:trPr>
          <w:trHeight w:val="315"/>
        </w:trPr>
        <w:tc>
          <w:tcPr>
            <w:tcW w:w="728" w:type="dxa"/>
            <w:tcBorders>
              <w:top w:val="single" w:sz="4" w:space="0" w:color="auto"/>
              <w:left w:val="single" w:sz="8" w:space="0" w:color="auto"/>
              <w:bottom w:val="single" w:sz="4" w:space="0" w:color="auto"/>
              <w:right w:val="single" w:sz="8" w:space="0" w:color="auto"/>
            </w:tcBorders>
            <w:shd w:val="clear" w:color="auto" w:fill="auto"/>
            <w:noWrap/>
          </w:tcPr>
          <w:p w14:paraId="4EFCEF58" w14:textId="77777777" w:rsidR="002C0533" w:rsidRPr="006B53EF" w:rsidRDefault="002C0533" w:rsidP="002C0533">
            <w:pPr>
              <w:pStyle w:val="aff0"/>
              <w:numPr>
                <w:ilvl w:val="0"/>
                <w:numId w:val="69"/>
              </w:numPr>
              <w:jc w:val="center"/>
              <w:rPr>
                <w:rFonts w:ascii="Tahoma" w:hAnsi="Tahoma" w:cs="Tahoma"/>
                <w:sz w:val="20"/>
                <w:szCs w:val="20"/>
                <w:lang w:val="el-GR"/>
              </w:rPr>
            </w:pPr>
          </w:p>
        </w:tc>
        <w:tc>
          <w:tcPr>
            <w:tcW w:w="4254" w:type="dxa"/>
            <w:tcBorders>
              <w:top w:val="single" w:sz="4" w:space="0" w:color="auto"/>
              <w:left w:val="nil"/>
              <w:bottom w:val="single" w:sz="4" w:space="0" w:color="auto"/>
              <w:right w:val="single" w:sz="8" w:space="0" w:color="auto"/>
            </w:tcBorders>
            <w:shd w:val="clear" w:color="auto" w:fill="auto"/>
            <w:noWrap/>
          </w:tcPr>
          <w:p w14:paraId="5876D6E3" w14:textId="77777777" w:rsidR="002C0533" w:rsidRPr="006B53EF" w:rsidRDefault="002C0533" w:rsidP="00831AF4">
            <w:pPr>
              <w:rPr>
                <w:rFonts w:ascii="Tahoma" w:hAnsi="Tahoma" w:cs="Tahoma"/>
                <w:sz w:val="20"/>
                <w:szCs w:val="20"/>
                <w:lang w:val="el-GR"/>
              </w:rPr>
            </w:pPr>
            <w:r w:rsidRPr="006B53EF">
              <w:rPr>
                <w:rFonts w:ascii="Tahoma" w:hAnsi="Tahoma" w:cs="Tahoma"/>
                <w:sz w:val="20"/>
                <w:szCs w:val="20"/>
                <w:shd w:val="clear" w:color="auto" w:fill="FFFFFF"/>
                <w:lang w:val="el-GR"/>
              </w:rPr>
              <w:t xml:space="preserve">Θύρα </w:t>
            </w:r>
            <w:r w:rsidRPr="006B53EF">
              <w:rPr>
                <w:rFonts w:ascii="Tahoma" w:hAnsi="Tahoma" w:cs="Tahoma"/>
                <w:sz w:val="20"/>
                <w:szCs w:val="20"/>
                <w:shd w:val="clear" w:color="auto" w:fill="FFFFFF"/>
              </w:rPr>
              <w:t>Ethernet</w:t>
            </w:r>
            <w:r w:rsidRPr="006B53EF">
              <w:rPr>
                <w:rFonts w:ascii="Tahoma" w:hAnsi="Tahoma" w:cs="Tahoma"/>
                <w:sz w:val="20"/>
                <w:szCs w:val="20"/>
                <w:shd w:val="clear" w:color="auto" w:fill="FFFFFF"/>
                <w:lang w:val="el-GR"/>
              </w:rPr>
              <w:t xml:space="preserve"> 10/100/1000</w:t>
            </w:r>
            <w:r w:rsidRPr="006B53EF">
              <w:rPr>
                <w:rFonts w:ascii="Tahoma" w:hAnsi="Tahoma" w:cs="Tahoma"/>
                <w:sz w:val="20"/>
                <w:szCs w:val="20"/>
                <w:shd w:val="clear" w:color="auto" w:fill="FFFFFF"/>
              </w:rPr>
              <w:t>TX</w:t>
            </w:r>
            <w:r w:rsidRPr="006B53EF">
              <w:rPr>
                <w:rFonts w:ascii="Tahoma" w:hAnsi="Tahoma" w:cs="Tahoma"/>
                <w:sz w:val="20"/>
                <w:szCs w:val="20"/>
                <w:shd w:val="clear" w:color="auto" w:fill="FFFFFF"/>
                <w:lang w:val="el-GR"/>
              </w:rPr>
              <w:t xml:space="preserve"> &amp; </w:t>
            </w:r>
            <w:r w:rsidRPr="006B53EF">
              <w:rPr>
                <w:rFonts w:ascii="Tahoma" w:hAnsi="Tahoma" w:cs="Tahoma"/>
                <w:sz w:val="20"/>
                <w:szCs w:val="20"/>
                <w:shd w:val="clear" w:color="auto" w:fill="FFFFFF"/>
              </w:rPr>
              <w:t>USB</w:t>
            </w:r>
            <w:r w:rsidRPr="006B53EF">
              <w:rPr>
                <w:rFonts w:ascii="Tahoma" w:hAnsi="Tahoma" w:cs="Tahoma"/>
                <w:sz w:val="20"/>
                <w:szCs w:val="20"/>
                <w:shd w:val="clear" w:color="auto" w:fill="FFFFFF"/>
                <w:lang w:val="el-GR"/>
              </w:rPr>
              <w:t xml:space="preserve"> (2.0 ή καλύτερο)</w:t>
            </w:r>
          </w:p>
        </w:tc>
        <w:tc>
          <w:tcPr>
            <w:tcW w:w="1423" w:type="dxa"/>
            <w:tcBorders>
              <w:top w:val="single" w:sz="4" w:space="0" w:color="auto"/>
              <w:left w:val="nil"/>
              <w:bottom w:val="single" w:sz="4" w:space="0" w:color="auto"/>
              <w:right w:val="single" w:sz="8" w:space="0" w:color="auto"/>
            </w:tcBorders>
            <w:shd w:val="clear" w:color="auto" w:fill="auto"/>
            <w:noWrap/>
          </w:tcPr>
          <w:p w14:paraId="621EAD16" w14:textId="77777777" w:rsidR="002C0533" w:rsidRPr="006B53EF" w:rsidRDefault="002C0533" w:rsidP="00831AF4">
            <w:pPr>
              <w:rPr>
                <w:rFonts w:ascii="Tahoma" w:hAnsi="Tahoma" w:cs="Tahoma"/>
                <w:sz w:val="20"/>
                <w:szCs w:val="20"/>
                <w:lang w:val="el-GR"/>
              </w:rPr>
            </w:pPr>
            <w:r w:rsidRPr="006B53EF">
              <w:rPr>
                <w:rFonts w:ascii="Tahoma" w:hAnsi="Tahoma" w:cs="Tahoma"/>
                <w:sz w:val="20"/>
                <w:szCs w:val="20"/>
              </w:rPr>
              <w:t>ΝΑΙ</w:t>
            </w:r>
          </w:p>
        </w:tc>
        <w:tc>
          <w:tcPr>
            <w:tcW w:w="1481" w:type="dxa"/>
            <w:tcBorders>
              <w:top w:val="single" w:sz="4" w:space="0" w:color="auto"/>
              <w:left w:val="nil"/>
              <w:bottom w:val="single" w:sz="4" w:space="0" w:color="auto"/>
              <w:right w:val="single" w:sz="8" w:space="0" w:color="auto"/>
            </w:tcBorders>
            <w:shd w:val="clear" w:color="auto" w:fill="auto"/>
            <w:noWrap/>
            <w:vAlign w:val="center"/>
          </w:tcPr>
          <w:p w14:paraId="4DE3110A" w14:textId="77777777" w:rsidR="002C0533" w:rsidRPr="006B53EF" w:rsidRDefault="002C0533" w:rsidP="00831AF4">
            <w:pPr>
              <w:rPr>
                <w:rFonts w:ascii="Tahoma" w:hAnsi="Tahoma" w:cs="Tahoma"/>
                <w:b/>
                <w:bCs/>
                <w:color w:val="000000"/>
                <w:sz w:val="20"/>
                <w:szCs w:val="20"/>
                <w:lang w:val="el-GR"/>
              </w:rPr>
            </w:pPr>
          </w:p>
        </w:tc>
        <w:tc>
          <w:tcPr>
            <w:tcW w:w="1974" w:type="dxa"/>
            <w:tcBorders>
              <w:top w:val="single" w:sz="4" w:space="0" w:color="auto"/>
              <w:left w:val="nil"/>
              <w:bottom w:val="single" w:sz="4" w:space="0" w:color="auto"/>
              <w:right w:val="single" w:sz="8" w:space="0" w:color="auto"/>
            </w:tcBorders>
            <w:shd w:val="clear" w:color="auto" w:fill="auto"/>
            <w:noWrap/>
            <w:vAlign w:val="center"/>
          </w:tcPr>
          <w:p w14:paraId="1B1183A1" w14:textId="77777777" w:rsidR="002C0533" w:rsidRPr="006B53EF" w:rsidRDefault="002C0533" w:rsidP="00831AF4">
            <w:pPr>
              <w:rPr>
                <w:rFonts w:ascii="Tahoma" w:hAnsi="Tahoma" w:cs="Tahoma"/>
                <w:b/>
                <w:bCs/>
                <w:color w:val="000000"/>
                <w:sz w:val="20"/>
                <w:szCs w:val="20"/>
                <w:lang w:val="el-GR"/>
              </w:rPr>
            </w:pPr>
          </w:p>
        </w:tc>
      </w:tr>
      <w:tr w:rsidR="002C0533" w:rsidRPr="006138A5" w14:paraId="740BE140" w14:textId="77777777" w:rsidTr="000F4506">
        <w:trPr>
          <w:trHeight w:val="315"/>
        </w:trPr>
        <w:tc>
          <w:tcPr>
            <w:tcW w:w="728" w:type="dxa"/>
            <w:tcBorders>
              <w:top w:val="single" w:sz="4" w:space="0" w:color="auto"/>
              <w:left w:val="single" w:sz="8" w:space="0" w:color="auto"/>
              <w:bottom w:val="single" w:sz="4" w:space="0" w:color="auto"/>
              <w:right w:val="single" w:sz="8" w:space="0" w:color="auto"/>
            </w:tcBorders>
            <w:shd w:val="clear" w:color="auto" w:fill="auto"/>
            <w:noWrap/>
          </w:tcPr>
          <w:p w14:paraId="59B1BF08" w14:textId="77777777" w:rsidR="002C0533" w:rsidRPr="006B53EF" w:rsidRDefault="002C0533" w:rsidP="002C0533">
            <w:pPr>
              <w:pStyle w:val="aff0"/>
              <w:numPr>
                <w:ilvl w:val="0"/>
                <w:numId w:val="69"/>
              </w:numPr>
              <w:jc w:val="center"/>
              <w:rPr>
                <w:rFonts w:ascii="Tahoma" w:hAnsi="Tahoma" w:cs="Tahoma"/>
                <w:sz w:val="20"/>
                <w:szCs w:val="20"/>
                <w:lang w:val="el-GR"/>
              </w:rPr>
            </w:pPr>
          </w:p>
        </w:tc>
        <w:tc>
          <w:tcPr>
            <w:tcW w:w="4254" w:type="dxa"/>
            <w:tcBorders>
              <w:top w:val="single" w:sz="4" w:space="0" w:color="auto"/>
              <w:left w:val="nil"/>
              <w:bottom w:val="single" w:sz="4" w:space="0" w:color="auto"/>
              <w:right w:val="single" w:sz="8" w:space="0" w:color="auto"/>
            </w:tcBorders>
            <w:shd w:val="clear" w:color="auto" w:fill="auto"/>
            <w:noWrap/>
          </w:tcPr>
          <w:p w14:paraId="12FA7C43" w14:textId="6B805B16" w:rsidR="002C0533" w:rsidRPr="006B53EF" w:rsidRDefault="002C0533" w:rsidP="00831AF4">
            <w:pPr>
              <w:rPr>
                <w:rFonts w:ascii="Tahoma" w:hAnsi="Tahoma" w:cs="Tahoma"/>
                <w:sz w:val="20"/>
                <w:szCs w:val="20"/>
                <w:lang w:val="el-GR"/>
              </w:rPr>
            </w:pPr>
            <w:r w:rsidRPr="006B53EF">
              <w:rPr>
                <w:rFonts w:ascii="Tahoma" w:eastAsiaTheme="minorEastAsia" w:hAnsi="Tahoma" w:cs="Tahoma"/>
                <w:color w:val="000000"/>
                <w:sz w:val="20"/>
                <w:szCs w:val="20"/>
              </w:rPr>
              <w:t>Υποστηριζόμενα OS: Τουλάχιστον Windows (8, 8.1, 10,</w:t>
            </w:r>
            <w:r w:rsidRPr="006B53EF">
              <w:rPr>
                <w:rFonts w:ascii="Tahoma" w:eastAsiaTheme="minorEastAsia" w:hAnsi="Tahoma" w:cs="Tahoma"/>
                <w:color w:val="000000"/>
                <w:sz w:val="20"/>
                <w:szCs w:val="20"/>
                <w:lang w:val="el-GR"/>
              </w:rPr>
              <w:t>11</w:t>
            </w:r>
            <w:r w:rsidRPr="006B53EF">
              <w:rPr>
                <w:rFonts w:ascii="Tahoma" w:eastAsiaTheme="minorEastAsia" w:hAnsi="Tahoma" w:cs="Tahoma"/>
                <w:color w:val="000000"/>
                <w:sz w:val="20"/>
                <w:szCs w:val="20"/>
              </w:rPr>
              <w:t>)</w:t>
            </w:r>
          </w:p>
        </w:tc>
        <w:tc>
          <w:tcPr>
            <w:tcW w:w="1423" w:type="dxa"/>
            <w:tcBorders>
              <w:top w:val="single" w:sz="4" w:space="0" w:color="auto"/>
              <w:left w:val="nil"/>
              <w:bottom w:val="single" w:sz="4" w:space="0" w:color="auto"/>
              <w:right w:val="single" w:sz="8" w:space="0" w:color="auto"/>
            </w:tcBorders>
            <w:shd w:val="clear" w:color="auto" w:fill="auto"/>
            <w:noWrap/>
          </w:tcPr>
          <w:p w14:paraId="2E7DCE76" w14:textId="77777777" w:rsidR="002C0533" w:rsidRPr="006B53EF" w:rsidRDefault="002C0533" w:rsidP="00831AF4">
            <w:pPr>
              <w:rPr>
                <w:rFonts w:ascii="Tahoma" w:hAnsi="Tahoma" w:cs="Tahoma"/>
                <w:sz w:val="20"/>
                <w:szCs w:val="20"/>
                <w:lang w:val="el-GR"/>
              </w:rPr>
            </w:pPr>
            <w:r w:rsidRPr="006B53EF">
              <w:rPr>
                <w:rFonts w:ascii="Tahoma" w:hAnsi="Tahoma" w:cs="Tahoma"/>
                <w:sz w:val="20"/>
                <w:szCs w:val="20"/>
              </w:rPr>
              <w:t>ΝΑΙ</w:t>
            </w:r>
          </w:p>
        </w:tc>
        <w:tc>
          <w:tcPr>
            <w:tcW w:w="1481" w:type="dxa"/>
            <w:tcBorders>
              <w:top w:val="single" w:sz="4" w:space="0" w:color="auto"/>
              <w:left w:val="nil"/>
              <w:bottom w:val="single" w:sz="4" w:space="0" w:color="auto"/>
              <w:right w:val="single" w:sz="8" w:space="0" w:color="auto"/>
            </w:tcBorders>
            <w:shd w:val="clear" w:color="auto" w:fill="auto"/>
            <w:noWrap/>
            <w:vAlign w:val="center"/>
          </w:tcPr>
          <w:p w14:paraId="2B666095" w14:textId="77777777" w:rsidR="002C0533" w:rsidRPr="006B53EF" w:rsidRDefault="002C0533" w:rsidP="00831AF4">
            <w:pPr>
              <w:rPr>
                <w:rFonts w:ascii="Tahoma" w:hAnsi="Tahoma" w:cs="Tahoma"/>
                <w:b/>
                <w:bCs/>
                <w:color w:val="000000"/>
                <w:sz w:val="20"/>
                <w:szCs w:val="20"/>
                <w:lang w:val="el-GR"/>
              </w:rPr>
            </w:pPr>
          </w:p>
        </w:tc>
        <w:tc>
          <w:tcPr>
            <w:tcW w:w="1974" w:type="dxa"/>
            <w:tcBorders>
              <w:top w:val="single" w:sz="4" w:space="0" w:color="auto"/>
              <w:left w:val="nil"/>
              <w:bottom w:val="single" w:sz="4" w:space="0" w:color="auto"/>
              <w:right w:val="single" w:sz="8" w:space="0" w:color="auto"/>
            </w:tcBorders>
            <w:shd w:val="clear" w:color="auto" w:fill="auto"/>
            <w:noWrap/>
            <w:vAlign w:val="center"/>
          </w:tcPr>
          <w:p w14:paraId="1193F432" w14:textId="77777777" w:rsidR="002C0533" w:rsidRPr="006B53EF" w:rsidRDefault="002C0533" w:rsidP="00831AF4">
            <w:pPr>
              <w:rPr>
                <w:rFonts w:ascii="Tahoma" w:hAnsi="Tahoma" w:cs="Tahoma"/>
                <w:b/>
                <w:bCs/>
                <w:color w:val="000000"/>
                <w:sz w:val="20"/>
                <w:szCs w:val="20"/>
                <w:lang w:val="el-GR"/>
              </w:rPr>
            </w:pPr>
          </w:p>
        </w:tc>
      </w:tr>
      <w:tr w:rsidR="002C0533" w:rsidRPr="006138A5" w14:paraId="58F554B8" w14:textId="77777777" w:rsidTr="000F4506">
        <w:trPr>
          <w:trHeight w:val="315"/>
        </w:trPr>
        <w:tc>
          <w:tcPr>
            <w:tcW w:w="728" w:type="dxa"/>
            <w:tcBorders>
              <w:top w:val="single" w:sz="4" w:space="0" w:color="auto"/>
              <w:left w:val="single" w:sz="8" w:space="0" w:color="auto"/>
              <w:bottom w:val="single" w:sz="4" w:space="0" w:color="auto"/>
              <w:right w:val="single" w:sz="8" w:space="0" w:color="auto"/>
            </w:tcBorders>
            <w:shd w:val="clear" w:color="auto" w:fill="auto"/>
            <w:noWrap/>
          </w:tcPr>
          <w:p w14:paraId="06CD5235" w14:textId="77777777" w:rsidR="002C0533" w:rsidRPr="006B53EF" w:rsidRDefault="002C0533" w:rsidP="002C0533">
            <w:pPr>
              <w:pStyle w:val="aff0"/>
              <w:numPr>
                <w:ilvl w:val="0"/>
                <w:numId w:val="69"/>
              </w:numPr>
              <w:jc w:val="center"/>
              <w:rPr>
                <w:rFonts w:ascii="Tahoma" w:hAnsi="Tahoma" w:cs="Tahoma"/>
                <w:sz w:val="20"/>
                <w:szCs w:val="20"/>
                <w:lang w:val="el-GR"/>
              </w:rPr>
            </w:pPr>
          </w:p>
        </w:tc>
        <w:tc>
          <w:tcPr>
            <w:tcW w:w="4254" w:type="dxa"/>
            <w:tcBorders>
              <w:top w:val="single" w:sz="4" w:space="0" w:color="auto"/>
              <w:left w:val="nil"/>
              <w:bottom w:val="single" w:sz="4" w:space="0" w:color="auto"/>
              <w:right w:val="single" w:sz="8" w:space="0" w:color="auto"/>
            </w:tcBorders>
            <w:shd w:val="clear" w:color="auto" w:fill="auto"/>
            <w:noWrap/>
          </w:tcPr>
          <w:p w14:paraId="0DD77BC5" w14:textId="77777777" w:rsidR="002C0533" w:rsidRPr="006B53EF" w:rsidRDefault="002C0533" w:rsidP="00831AF4">
            <w:pPr>
              <w:rPr>
                <w:rFonts w:ascii="Tahoma" w:hAnsi="Tahoma" w:cs="Tahoma"/>
                <w:sz w:val="20"/>
                <w:szCs w:val="20"/>
                <w:lang w:val="el-GR"/>
              </w:rPr>
            </w:pPr>
            <w:r w:rsidRPr="006B53EF">
              <w:rPr>
                <w:rFonts w:ascii="Tahoma" w:hAnsi="Tahoma" w:cs="Tahoma"/>
                <w:color w:val="000000"/>
                <w:sz w:val="20"/>
                <w:szCs w:val="20"/>
                <w:lang w:val="el-GR"/>
              </w:rPr>
              <w:t xml:space="preserve">Να διαθέτει ξεχωριστό </w:t>
            </w:r>
            <w:r w:rsidRPr="006B53EF">
              <w:rPr>
                <w:rFonts w:ascii="Tahoma" w:hAnsi="Tahoma" w:cs="Tahoma"/>
                <w:color w:val="000000"/>
                <w:sz w:val="20"/>
                <w:szCs w:val="20"/>
              </w:rPr>
              <w:t>drum</w:t>
            </w:r>
            <w:r w:rsidRPr="006B53EF">
              <w:rPr>
                <w:rFonts w:ascii="Tahoma" w:hAnsi="Tahoma" w:cs="Tahoma"/>
                <w:color w:val="000000"/>
                <w:sz w:val="20"/>
                <w:szCs w:val="20"/>
                <w:lang w:val="el-GR"/>
              </w:rPr>
              <w:t xml:space="preserve"> &amp; </w:t>
            </w:r>
            <w:r w:rsidRPr="006B53EF">
              <w:rPr>
                <w:rFonts w:ascii="Tahoma" w:hAnsi="Tahoma" w:cs="Tahoma"/>
                <w:color w:val="000000"/>
                <w:sz w:val="20"/>
                <w:szCs w:val="20"/>
              </w:rPr>
              <w:t>developer</w:t>
            </w:r>
            <w:r w:rsidRPr="006B53EF">
              <w:rPr>
                <w:rFonts w:ascii="Tahoma" w:hAnsi="Tahoma" w:cs="Tahoma"/>
                <w:color w:val="000000"/>
                <w:sz w:val="20"/>
                <w:szCs w:val="20"/>
                <w:lang w:val="el-GR"/>
              </w:rPr>
              <w:t xml:space="preserve"> και η διάρκεια ζωής του τυμπάνου να είναι μεγαλύτερη από 150.000 σελ</w:t>
            </w:r>
          </w:p>
        </w:tc>
        <w:tc>
          <w:tcPr>
            <w:tcW w:w="1423" w:type="dxa"/>
            <w:tcBorders>
              <w:top w:val="single" w:sz="4" w:space="0" w:color="auto"/>
              <w:left w:val="nil"/>
              <w:bottom w:val="single" w:sz="4" w:space="0" w:color="auto"/>
              <w:right w:val="single" w:sz="8" w:space="0" w:color="auto"/>
            </w:tcBorders>
            <w:shd w:val="clear" w:color="auto" w:fill="auto"/>
            <w:noWrap/>
          </w:tcPr>
          <w:p w14:paraId="1EB3F71B" w14:textId="77777777" w:rsidR="002C0533" w:rsidRPr="006B53EF" w:rsidRDefault="002C0533" w:rsidP="00831AF4">
            <w:pPr>
              <w:rPr>
                <w:rFonts w:ascii="Tahoma" w:hAnsi="Tahoma" w:cs="Tahoma"/>
                <w:sz w:val="20"/>
                <w:szCs w:val="20"/>
                <w:lang w:val="el-GR"/>
              </w:rPr>
            </w:pPr>
            <w:r w:rsidRPr="006B53EF">
              <w:rPr>
                <w:rFonts w:ascii="Tahoma" w:hAnsi="Tahoma" w:cs="Tahoma"/>
                <w:sz w:val="20"/>
                <w:szCs w:val="20"/>
              </w:rPr>
              <w:t>ΝΑΙ</w:t>
            </w:r>
          </w:p>
        </w:tc>
        <w:tc>
          <w:tcPr>
            <w:tcW w:w="1481" w:type="dxa"/>
            <w:tcBorders>
              <w:top w:val="single" w:sz="4" w:space="0" w:color="auto"/>
              <w:left w:val="nil"/>
              <w:bottom w:val="single" w:sz="4" w:space="0" w:color="auto"/>
              <w:right w:val="single" w:sz="8" w:space="0" w:color="auto"/>
            </w:tcBorders>
            <w:shd w:val="clear" w:color="auto" w:fill="auto"/>
            <w:noWrap/>
            <w:vAlign w:val="center"/>
          </w:tcPr>
          <w:p w14:paraId="791B85AC" w14:textId="77777777" w:rsidR="002C0533" w:rsidRPr="006B53EF" w:rsidRDefault="002C0533" w:rsidP="00831AF4">
            <w:pPr>
              <w:rPr>
                <w:rFonts w:ascii="Tahoma" w:hAnsi="Tahoma" w:cs="Tahoma"/>
                <w:b/>
                <w:bCs/>
                <w:color w:val="000000"/>
                <w:sz w:val="20"/>
                <w:szCs w:val="20"/>
                <w:lang w:val="el-GR"/>
              </w:rPr>
            </w:pPr>
          </w:p>
        </w:tc>
        <w:tc>
          <w:tcPr>
            <w:tcW w:w="1974" w:type="dxa"/>
            <w:tcBorders>
              <w:top w:val="single" w:sz="4" w:space="0" w:color="auto"/>
              <w:left w:val="nil"/>
              <w:bottom w:val="single" w:sz="4" w:space="0" w:color="auto"/>
              <w:right w:val="single" w:sz="8" w:space="0" w:color="auto"/>
            </w:tcBorders>
            <w:shd w:val="clear" w:color="auto" w:fill="auto"/>
            <w:noWrap/>
            <w:vAlign w:val="center"/>
          </w:tcPr>
          <w:p w14:paraId="2FE40089" w14:textId="77777777" w:rsidR="002C0533" w:rsidRPr="006B53EF" w:rsidRDefault="002C0533" w:rsidP="00831AF4">
            <w:pPr>
              <w:rPr>
                <w:rFonts w:ascii="Tahoma" w:hAnsi="Tahoma" w:cs="Tahoma"/>
                <w:b/>
                <w:bCs/>
                <w:color w:val="000000"/>
                <w:sz w:val="20"/>
                <w:szCs w:val="20"/>
                <w:lang w:val="el-GR"/>
              </w:rPr>
            </w:pPr>
          </w:p>
        </w:tc>
      </w:tr>
      <w:tr w:rsidR="002C0533" w:rsidRPr="006138A5" w14:paraId="3AA8246E" w14:textId="77777777" w:rsidTr="000F4506">
        <w:trPr>
          <w:trHeight w:val="315"/>
        </w:trPr>
        <w:tc>
          <w:tcPr>
            <w:tcW w:w="728" w:type="dxa"/>
            <w:tcBorders>
              <w:top w:val="single" w:sz="4" w:space="0" w:color="auto"/>
              <w:left w:val="single" w:sz="8" w:space="0" w:color="auto"/>
              <w:bottom w:val="single" w:sz="4" w:space="0" w:color="auto"/>
              <w:right w:val="single" w:sz="8" w:space="0" w:color="auto"/>
            </w:tcBorders>
            <w:shd w:val="clear" w:color="auto" w:fill="auto"/>
            <w:noWrap/>
          </w:tcPr>
          <w:p w14:paraId="56C00596" w14:textId="77777777" w:rsidR="002C0533" w:rsidRPr="006B53EF" w:rsidRDefault="002C0533" w:rsidP="002C0533">
            <w:pPr>
              <w:pStyle w:val="aff0"/>
              <w:numPr>
                <w:ilvl w:val="0"/>
                <w:numId w:val="69"/>
              </w:numPr>
              <w:jc w:val="center"/>
              <w:rPr>
                <w:rFonts w:ascii="Tahoma" w:hAnsi="Tahoma" w:cs="Tahoma"/>
                <w:sz w:val="20"/>
                <w:szCs w:val="20"/>
                <w:lang w:val="el-GR"/>
              </w:rPr>
            </w:pPr>
          </w:p>
        </w:tc>
        <w:tc>
          <w:tcPr>
            <w:tcW w:w="4254" w:type="dxa"/>
            <w:tcBorders>
              <w:top w:val="single" w:sz="4" w:space="0" w:color="auto"/>
              <w:left w:val="nil"/>
              <w:bottom w:val="single" w:sz="4" w:space="0" w:color="auto"/>
              <w:right w:val="single" w:sz="8" w:space="0" w:color="auto"/>
            </w:tcBorders>
            <w:shd w:val="clear" w:color="auto" w:fill="auto"/>
            <w:noWrap/>
          </w:tcPr>
          <w:p w14:paraId="1FA3372B" w14:textId="77777777" w:rsidR="002C0533" w:rsidRPr="006B53EF" w:rsidRDefault="002C0533" w:rsidP="00831AF4">
            <w:pPr>
              <w:widowControl w:val="0"/>
              <w:spacing w:before="120" w:after="120"/>
              <w:ind w:right="90"/>
              <w:jc w:val="both"/>
              <w:rPr>
                <w:rFonts w:ascii="Tahoma" w:hAnsi="Tahoma" w:cs="Tahoma"/>
                <w:sz w:val="20"/>
                <w:szCs w:val="20"/>
                <w:shd w:val="clear" w:color="auto" w:fill="FFFFFF"/>
                <w:lang w:val="el-GR"/>
              </w:rPr>
            </w:pPr>
            <w:r w:rsidRPr="006B53EF">
              <w:rPr>
                <w:rFonts w:ascii="Tahoma" w:hAnsi="Tahoma" w:cs="Tahoma"/>
                <w:sz w:val="20"/>
                <w:szCs w:val="20"/>
                <w:shd w:val="clear" w:color="auto" w:fill="FFFFFF"/>
                <w:lang w:val="el-GR"/>
              </w:rPr>
              <w:t xml:space="preserve">Σήμανση </w:t>
            </w:r>
            <w:r w:rsidRPr="006B53EF">
              <w:rPr>
                <w:rFonts w:ascii="Tahoma" w:hAnsi="Tahoma" w:cs="Tahoma"/>
                <w:sz w:val="20"/>
                <w:szCs w:val="20"/>
                <w:shd w:val="clear" w:color="auto" w:fill="FFFFFF"/>
              </w:rPr>
              <w:t>CE</w:t>
            </w:r>
            <w:r w:rsidRPr="006B53EF">
              <w:rPr>
                <w:rFonts w:ascii="Tahoma" w:hAnsi="Tahoma" w:cs="Tahoma"/>
                <w:sz w:val="20"/>
                <w:szCs w:val="20"/>
                <w:shd w:val="clear" w:color="auto" w:fill="FFFFFF"/>
                <w:lang w:val="el-GR"/>
              </w:rPr>
              <w:t xml:space="preserve">. </w:t>
            </w:r>
          </w:p>
          <w:p w14:paraId="538820C5" w14:textId="77777777" w:rsidR="002C0533" w:rsidRPr="006B53EF" w:rsidRDefault="002C0533" w:rsidP="00831AF4">
            <w:pPr>
              <w:rPr>
                <w:rFonts w:ascii="Tahoma" w:hAnsi="Tahoma" w:cs="Tahoma"/>
                <w:sz w:val="20"/>
                <w:szCs w:val="20"/>
                <w:lang w:val="el-GR"/>
              </w:rPr>
            </w:pPr>
            <w:r w:rsidRPr="006B53EF">
              <w:rPr>
                <w:rFonts w:ascii="Tahoma" w:hAnsi="Tahoma" w:cs="Tahoma"/>
                <w:sz w:val="20"/>
                <w:szCs w:val="20"/>
                <w:shd w:val="clear" w:color="auto" w:fill="FFFFFF"/>
                <w:lang w:val="el-GR"/>
              </w:rPr>
              <w:t>Μαζί με την τεχνική προσφορά να υποβληθεί η σχετική δήλωση συμμόρφωσης.</w:t>
            </w:r>
          </w:p>
        </w:tc>
        <w:tc>
          <w:tcPr>
            <w:tcW w:w="1423" w:type="dxa"/>
            <w:tcBorders>
              <w:top w:val="single" w:sz="4" w:space="0" w:color="auto"/>
              <w:left w:val="nil"/>
              <w:bottom w:val="single" w:sz="4" w:space="0" w:color="auto"/>
              <w:right w:val="single" w:sz="8" w:space="0" w:color="auto"/>
            </w:tcBorders>
            <w:shd w:val="clear" w:color="auto" w:fill="auto"/>
            <w:noWrap/>
          </w:tcPr>
          <w:p w14:paraId="285E0F97" w14:textId="77777777" w:rsidR="002C0533" w:rsidRPr="006B53EF" w:rsidRDefault="002C0533" w:rsidP="00831AF4">
            <w:pPr>
              <w:rPr>
                <w:rFonts w:ascii="Tahoma" w:hAnsi="Tahoma" w:cs="Tahoma"/>
                <w:sz w:val="20"/>
                <w:szCs w:val="20"/>
                <w:lang w:val="el-GR"/>
              </w:rPr>
            </w:pPr>
            <w:r w:rsidRPr="006B53EF">
              <w:rPr>
                <w:rFonts w:ascii="Tahoma" w:hAnsi="Tahoma" w:cs="Tahoma"/>
                <w:sz w:val="20"/>
                <w:szCs w:val="20"/>
              </w:rPr>
              <w:t>ΝΑΙ</w:t>
            </w:r>
          </w:p>
        </w:tc>
        <w:tc>
          <w:tcPr>
            <w:tcW w:w="1481" w:type="dxa"/>
            <w:tcBorders>
              <w:top w:val="single" w:sz="4" w:space="0" w:color="auto"/>
              <w:left w:val="nil"/>
              <w:bottom w:val="single" w:sz="4" w:space="0" w:color="auto"/>
              <w:right w:val="single" w:sz="8" w:space="0" w:color="auto"/>
            </w:tcBorders>
            <w:shd w:val="clear" w:color="auto" w:fill="auto"/>
            <w:noWrap/>
            <w:vAlign w:val="center"/>
          </w:tcPr>
          <w:p w14:paraId="3B88EE85" w14:textId="77777777" w:rsidR="002C0533" w:rsidRPr="006B53EF" w:rsidRDefault="002C0533" w:rsidP="00831AF4">
            <w:pPr>
              <w:rPr>
                <w:rFonts w:ascii="Tahoma" w:hAnsi="Tahoma" w:cs="Tahoma"/>
                <w:b/>
                <w:bCs/>
                <w:color w:val="000000"/>
                <w:sz w:val="20"/>
                <w:szCs w:val="20"/>
                <w:lang w:val="el-GR"/>
              </w:rPr>
            </w:pPr>
          </w:p>
        </w:tc>
        <w:tc>
          <w:tcPr>
            <w:tcW w:w="1974" w:type="dxa"/>
            <w:tcBorders>
              <w:top w:val="single" w:sz="4" w:space="0" w:color="auto"/>
              <w:left w:val="nil"/>
              <w:bottom w:val="single" w:sz="4" w:space="0" w:color="auto"/>
              <w:right w:val="single" w:sz="8" w:space="0" w:color="auto"/>
            </w:tcBorders>
            <w:shd w:val="clear" w:color="auto" w:fill="auto"/>
            <w:noWrap/>
            <w:vAlign w:val="center"/>
          </w:tcPr>
          <w:p w14:paraId="0F3335EB" w14:textId="77777777" w:rsidR="002C0533" w:rsidRPr="006B53EF" w:rsidRDefault="002C0533" w:rsidP="00831AF4">
            <w:pPr>
              <w:rPr>
                <w:rFonts w:ascii="Tahoma" w:hAnsi="Tahoma" w:cs="Tahoma"/>
                <w:b/>
                <w:bCs/>
                <w:color w:val="000000"/>
                <w:sz w:val="20"/>
                <w:szCs w:val="20"/>
                <w:lang w:val="el-GR"/>
              </w:rPr>
            </w:pPr>
          </w:p>
        </w:tc>
      </w:tr>
      <w:tr w:rsidR="002C0533" w:rsidRPr="006138A5" w14:paraId="24965126" w14:textId="77777777" w:rsidTr="000F4506">
        <w:trPr>
          <w:trHeight w:val="315"/>
        </w:trPr>
        <w:tc>
          <w:tcPr>
            <w:tcW w:w="728" w:type="dxa"/>
            <w:tcBorders>
              <w:top w:val="single" w:sz="4" w:space="0" w:color="auto"/>
              <w:left w:val="single" w:sz="8" w:space="0" w:color="auto"/>
              <w:bottom w:val="single" w:sz="4" w:space="0" w:color="auto"/>
              <w:right w:val="single" w:sz="8" w:space="0" w:color="auto"/>
            </w:tcBorders>
            <w:shd w:val="clear" w:color="auto" w:fill="auto"/>
            <w:noWrap/>
          </w:tcPr>
          <w:p w14:paraId="5F8A624E" w14:textId="77777777" w:rsidR="002C0533" w:rsidRPr="006B53EF" w:rsidRDefault="002C0533" w:rsidP="002C0533">
            <w:pPr>
              <w:pStyle w:val="aff0"/>
              <w:numPr>
                <w:ilvl w:val="0"/>
                <w:numId w:val="69"/>
              </w:numPr>
              <w:jc w:val="center"/>
              <w:rPr>
                <w:rFonts w:ascii="Tahoma" w:hAnsi="Tahoma" w:cs="Tahoma"/>
                <w:sz w:val="20"/>
                <w:szCs w:val="20"/>
                <w:lang w:val="el-GR"/>
              </w:rPr>
            </w:pPr>
          </w:p>
        </w:tc>
        <w:tc>
          <w:tcPr>
            <w:tcW w:w="4254" w:type="dxa"/>
            <w:tcBorders>
              <w:top w:val="single" w:sz="4" w:space="0" w:color="auto"/>
              <w:left w:val="nil"/>
              <w:bottom w:val="single" w:sz="4" w:space="0" w:color="auto"/>
              <w:right w:val="single" w:sz="8" w:space="0" w:color="auto"/>
            </w:tcBorders>
            <w:shd w:val="clear" w:color="auto" w:fill="auto"/>
            <w:noWrap/>
          </w:tcPr>
          <w:p w14:paraId="5AEA3C13" w14:textId="77777777" w:rsidR="002C0533" w:rsidRPr="006B53EF" w:rsidRDefault="002C0533" w:rsidP="00831AF4">
            <w:pPr>
              <w:rPr>
                <w:rFonts w:ascii="Tahoma" w:hAnsi="Tahoma" w:cs="Tahoma"/>
                <w:sz w:val="20"/>
                <w:szCs w:val="20"/>
                <w:lang w:val="el-GR"/>
              </w:rPr>
            </w:pPr>
            <w:r w:rsidRPr="006B53EF">
              <w:rPr>
                <w:rFonts w:ascii="Tahoma" w:hAnsi="Tahoma" w:cs="Tahoma"/>
                <w:sz w:val="20"/>
                <w:szCs w:val="20"/>
                <w:shd w:val="clear" w:color="auto" w:fill="FFFFFF"/>
                <w:lang w:val="el-GR"/>
              </w:rPr>
              <w:t>Σ</w:t>
            </w:r>
            <w:r w:rsidRPr="006B53EF">
              <w:rPr>
                <w:rFonts w:ascii="Tahoma" w:hAnsi="Tahoma" w:cs="Tahoma"/>
                <w:color w:val="000000"/>
                <w:sz w:val="20"/>
                <w:szCs w:val="20"/>
                <w:shd w:val="clear" w:color="auto" w:fill="FFFFFF"/>
                <w:lang w:val="el-GR"/>
              </w:rPr>
              <w:t xml:space="preserve">υμμόρφωση με την Οδηγία </w:t>
            </w:r>
            <w:r w:rsidRPr="006B53EF">
              <w:rPr>
                <w:rFonts w:ascii="Tahoma" w:hAnsi="Tahoma" w:cs="Tahoma"/>
                <w:color w:val="000000"/>
                <w:sz w:val="20"/>
                <w:szCs w:val="20"/>
                <w:shd w:val="clear" w:color="auto" w:fill="FFFFFF"/>
              </w:rPr>
              <w:t>RoHS</w:t>
            </w:r>
            <w:r w:rsidRPr="006B53EF">
              <w:rPr>
                <w:rFonts w:ascii="Tahoma" w:hAnsi="Tahoma" w:cs="Tahoma"/>
                <w:color w:val="000000"/>
                <w:sz w:val="20"/>
                <w:szCs w:val="20"/>
                <w:shd w:val="clear" w:color="auto" w:fill="FFFFFF"/>
                <w:lang w:val="el-GR"/>
              </w:rPr>
              <w:t>.</w:t>
            </w:r>
          </w:p>
        </w:tc>
        <w:tc>
          <w:tcPr>
            <w:tcW w:w="1423" w:type="dxa"/>
            <w:tcBorders>
              <w:top w:val="single" w:sz="4" w:space="0" w:color="auto"/>
              <w:left w:val="nil"/>
              <w:bottom w:val="single" w:sz="4" w:space="0" w:color="auto"/>
              <w:right w:val="single" w:sz="8" w:space="0" w:color="auto"/>
            </w:tcBorders>
            <w:shd w:val="clear" w:color="auto" w:fill="auto"/>
            <w:noWrap/>
          </w:tcPr>
          <w:p w14:paraId="670F9AC3" w14:textId="77777777" w:rsidR="002C0533" w:rsidRPr="006B53EF" w:rsidRDefault="002C0533" w:rsidP="00831AF4">
            <w:pPr>
              <w:rPr>
                <w:rFonts w:ascii="Tahoma" w:hAnsi="Tahoma" w:cs="Tahoma"/>
                <w:sz w:val="20"/>
                <w:szCs w:val="20"/>
                <w:lang w:val="el-GR"/>
              </w:rPr>
            </w:pPr>
            <w:r w:rsidRPr="006B53EF">
              <w:rPr>
                <w:rFonts w:ascii="Tahoma" w:hAnsi="Tahoma" w:cs="Tahoma"/>
                <w:sz w:val="20"/>
                <w:szCs w:val="20"/>
              </w:rPr>
              <w:t>ΝΑΙ</w:t>
            </w:r>
          </w:p>
        </w:tc>
        <w:tc>
          <w:tcPr>
            <w:tcW w:w="1481" w:type="dxa"/>
            <w:tcBorders>
              <w:top w:val="single" w:sz="4" w:space="0" w:color="auto"/>
              <w:left w:val="nil"/>
              <w:bottom w:val="single" w:sz="4" w:space="0" w:color="auto"/>
              <w:right w:val="single" w:sz="8" w:space="0" w:color="auto"/>
            </w:tcBorders>
            <w:shd w:val="clear" w:color="auto" w:fill="auto"/>
            <w:noWrap/>
            <w:vAlign w:val="center"/>
          </w:tcPr>
          <w:p w14:paraId="5CB12053" w14:textId="77777777" w:rsidR="002C0533" w:rsidRPr="006B53EF" w:rsidRDefault="002C0533" w:rsidP="00831AF4">
            <w:pPr>
              <w:rPr>
                <w:rFonts w:ascii="Tahoma" w:hAnsi="Tahoma" w:cs="Tahoma"/>
                <w:b/>
                <w:bCs/>
                <w:color w:val="000000"/>
                <w:sz w:val="20"/>
                <w:szCs w:val="20"/>
                <w:lang w:val="el-GR"/>
              </w:rPr>
            </w:pPr>
          </w:p>
        </w:tc>
        <w:tc>
          <w:tcPr>
            <w:tcW w:w="1974" w:type="dxa"/>
            <w:tcBorders>
              <w:top w:val="single" w:sz="4" w:space="0" w:color="auto"/>
              <w:left w:val="nil"/>
              <w:bottom w:val="single" w:sz="4" w:space="0" w:color="auto"/>
              <w:right w:val="single" w:sz="8" w:space="0" w:color="auto"/>
            </w:tcBorders>
            <w:shd w:val="clear" w:color="auto" w:fill="auto"/>
            <w:noWrap/>
            <w:vAlign w:val="center"/>
          </w:tcPr>
          <w:p w14:paraId="1232092A" w14:textId="77777777" w:rsidR="002C0533" w:rsidRPr="006B53EF" w:rsidRDefault="002C0533" w:rsidP="00831AF4">
            <w:pPr>
              <w:rPr>
                <w:rFonts w:ascii="Tahoma" w:hAnsi="Tahoma" w:cs="Tahoma"/>
                <w:b/>
                <w:bCs/>
                <w:color w:val="000000"/>
                <w:sz w:val="20"/>
                <w:szCs w:val="20"/>
                <w:lang w:val="el-GR"/>
              </w:rPr>
            </w:pPr>
          </w:p>
        </w:tc>
      </w:tr>
      <w:tr w:rsidR="002C0533" w:rsidRPr="006138A5" w14:paraId="2F20A911" w14:textId="77777777" w:rsidTr="000F4506">
        <w:trPr>
          <w:trHeight w:val="315"/>
        </w:trPr>
        <w:tc>
          <w:tcPr>
            <w:tcW w:w="728" w:type="dxa"/>
            <w:tcBorders>
              <w:top w:val="single" w:sz="4" w:space="0" w:color="auto"/>
              <w:left w:val="single" w:sz="8" w:space="0" w:color="auto"/>
              <w:bottom w:val="single" w:sz="4" w:space="0" w:color="auto"/>
              <w:right w:val="single" w:sz="8" w:space="0" w:color="auto"/>
            </w:tcBorders>
            <w:shd w:val="clear" w:color="auto" w:fill="auto"/>
            <w:noWrap/>
          </w:tcPr>
          <w:p w14:paraId="35B3DDD2" w14:textId="77777777" w:rsidR="002C0533" w:rsidRPr="006B53EF" w:rsidRDefault="002C0533" w:rsidP="002C0533">
            <w:pPr>
              <w:pStyle w:val="aff0"/>
              <w:numPr>
                <w:ilvl w:val="0"/>
                <w:numId w:val="69"/>
              </w:numPr>
              <w:jc w:val="center"/>
              <w:rPr>
                <w:rFonts w:ascii="Tahoma" w:hAnsi="Tahoma" w:cs="Tahoma"/>
                <w:sz w:val="20"/>
                <w:szCs w:val="20"/>
                <w:lang w:val="el-GR"/>
              </w:rPr>
            </w:pPr>
          </w:p>
        </w:tc>
        <w:tc>
          <w:tcPr>
            <w:tcW w:w="4254" w:type="dxa"/>
            <w:tcBorders>
              <w:top w:val="single" w:sz="4" w:space="0" w:color="auto"/>
              <w:left w:val="nil"/>
              <w:bottom w:val="single" w:sz="4" w:space="0" w:color="auto"/>
              <w:right w:val="single" w:sz="8" w:space="0" w:color="auto"/>
            </w:tcBorders>
            <w:shd w:val="clear" w:color="auto" w:fill="auto"/>
            <w:noWrap/>
          </w:tcPr>
          <w:p w14:paraId="505191E9" w14:textId="77777777" w:rsidR="002C0533" w:rsidRPr="006B53EF" w:rsidRDefault="002C0533" w:rsidP="00831AF4">
            <w:pPr>
              <w:widowControl w:val="0"/>
              <w:spacing w:before="120" w:after="120"/>
              <w:ind w:right="90"/>
              <w:jc w:val="both"/>
              <w:rPr>
                <w:rFonts w:ascii="Tahoma" w:hAnsi="Tahoma" w:cs="Tahoma"/>
                <w:color w:val="000000"/>
                <w:sz w:val="20"/>
                <w:szCs w:val="20"/>
                <w:lang w:val="el-GR"/>
              </w:rPr>
            </w:pPr>
            <w:r w:rsidRPr="006B53EF">
              <w:rPr>
                <w:rFonts w:ascii="Tahoma" w:hAnsi="Tahoma" w:cs="Tahoma"/>
                <w:sz w:val="20"/>
                <w:szCs w:val="20"/>
                <w:shd w:val="clear" w:color="auto" w:fill="FFFFFF"/>
                <w:lang w:val="el-GR"/>
              </w:rPr>
              <w:t>Σ</w:t>
            </w:r>
            <w:r w:rsidRPr="006B53EF">
              <w:rPr>
                <w:rFonts w:ascii="Tahoma" w:hAnsi="Tahoma" w:cs="Tahoma"/>
                <w:color w:val="000000"/>
                <w:sz w:val="20"/>
                <w:szCs w:val="20"/>
                <w:lang w:val="el-GR"/>
              </w:rPr>
              <w:t xml:space="preserve">ύστημα εξοικονόμησης ενέργειας σύμφωνα με τουλάχιστον ένα από τα πρότυπα </w:t>
            </w:r>
          </w:p>
          <w:p w14:paraId="64578291" w14:textId="77777777" w:rsidR="002C0533" w:rsidRPr="006B53EF" w:rsidRDefault="002C0533" w:rsidP="00831AF4">
            <w:pPr>
              <w:rPr>
                <w:rFonts w:ascii="Tahoma" w:hAnsi="Tahoma" w:cs="Tahoma"/>
                <w:sz w:val="20"/>
                <w:szCs w:val="20"/>
              </w:rPr>
            </w:pPr>
            <w:r w:rsidRPr="006B53EF">
              <w:rPr>
                <w:rFonts w:ascii="Tahoma" w:hAnsi="Tahoma" w:cs="Tahoma"/>
                <w:color w:val="000000"/>
                <w:sz w:val="20"/>
                <w:szCs w:val="20"/>
                <w:lang w:val="en-GB"/>
              </w:rPr>
              <w:t>Energy</w:t>
            </w:r>
            <w:r w:rsidRPr="006B53EF">
              <w:rPr>
                <w:rFonts w:ascii="Tahoma" w:hAnsi="Tahoma" w:cs="Tahoma"/>
                <w:color w:val="000000"/>
                <w:sz w:val="20"/>
                <w:szCs w:val="20"/>
              </w:rPr>
              <w:t xml:space="preserve"> </w:t>
            </w:r>
            <w:r w:rsidRPr="006B53EF">
              <w:rPr>
                <w:rFonts w:ascii="Tahoma" w:hAnsi="Tahoma" w:cs="Tahoma"/>
                <w:color w:val="000000"/>
                <w:sz w:val="20"/>
                <w:szCs w:val="20"/>
                <w:lang w:val="en-GB"/>
              </w:rPr>
              <w:t>Star</w:t>
            </w:r>
            <w:r w:rsidRPr="006B53EF">
              <w:rPr>
                <w:rFonts w:ascii="Tahoma" w:hAnsi="Tahoma" w:cs="Tahoma"/>
                <w:color w:val="000000"/>
                <w:sz w:val="20"/>
                <w:szCs w:val="20"/>
              </w:rPr>
              <w:t xml:space="preserve">, </w:t>
            </w:r>
            <w:r w:rsidRPr="006B53EF">
              <w:rPr>
                <w:rFonts w:ascii="Tahoma" w:hAnsi="Tahoma" w:cs="Tahoma"/>
                <w:color w:val="000000"/>
                <w:sz w:val="20"/>
                <w:szCs w:val="20"/>
                <w:lang w:val="en-GB"/>
              </w:rPr>
              <w:t>Blu</w:t>
            </w:r>
            <w:r w:rsidRPr="006B53EF">
              <w:rPr>
                <w:rFonts w:ascii="Tahoma" w:hAnsi="Tahoma" w:cs="Tahoma"/>
                <w:color w:val="000000"/>
                <w:sz w:val="20"/>
                <w:szCs w:val="20"/>
              </w:rPr>
              <w:t xml:space="preserve">e </w:t>
            </w:r>
            <w:r w:rsidRPr="006B53EF">
              <w:rPr>
                <w:rFonts w:ascii="Tahoma" w:hAnsi="Tahoma" w:cs="Tahoma"/>
                <w:color w:val="000000"/>
                <w:sz w:val="20"/>
                <w:szCs w:val="20"/>
                <w:lang w:val="en-GB"/>
              </w:rPr>
              <w:t>Angel</w:t>
            </w:r>
            <w:r w:rsidRPr="006B53EF">
              <w:rPr>
                <w:rFonts w:ascii="Tahoma" w:hAnsi="Tahoma" w:cs="Tahoma"/>
                <w:color w:val="000000"/>
                <w:sz w:val="20"/>
                <w:szCs w:val="20"/>
              </w:rPr>
              <w:t>, ή NordicSwan.</w:t>
            </w:r>
          </w:p>
        </w:tc>
        <w:tc>
          <w:tcPr>
            <w:tcW w:w="1423" w:type="dxa"/>
            <w:tcBorders>
              <w:top w:val="single" w:sz="4" w:space="0" w:color="auto"/>
              <w:left w:val="nil"/>
              <w:bottom w:val="single" w:sz="4" w:space="0" w:color="auto"/>
              <w:right w:val="single" w:sz="8" w:space="0" w:color="auto"/>
            </w:tcBorders>
            <w:shd w:val="clear" w:color="auto" w:fill="auto"/>
            <w:noWrap/>
          </w:tcPr>
          <w:p w14:paraId="0C38D63C" w14:textId="77777777" w:rsidR="002C0533" w:rsidRPr="006B53EF" w:rsidRDefault="002C0533" w:rsidP="00831AF4">
            <w:pPr>
              <w:rPr>
                <w:rFonts w:ascii="Tahoma" w:hAnsi="Tahoma" w:cs="Tahoma"/>
                <w:sz w:val="20"/>
                <w:szCs w:val="20"/>
              </w:rPr>
            </w:pPr>
            <w:r w:rsidRPr="006B53EF">
              <w:rPr>
                <w:rFonts w:ascii="Tahoma" w:hAnsi="Tahoma" w:cs="Tahoma"/>
                <w:sz w:val="20"/>
                <w:szCs w:val="20"/>
              </w:rPr>
              <w:t>ΝΑΙ</w:t>
            </w:r>
          </w:p>
        </w:tc>
        <w:tc>
          <w:tcPr>
            <w:tcW w:w="1481" w:type="dxa"/>
            <w:tcBorders>
              <w:top w:val="single" w:sz="4" w:space="0" w:color="auto"/>
              <w:left w:val="nil"/>
              <w:bottom w:val="single" w:sz="4" w:space="0" w:color="auto"/>
              <w:right w:val="single" w:sz="8" w:space="0" w:color="auto"/>
            </w:tcBorders>
            <w:shd w:val="clear" w:color="auto" w:fill="auto"/>
            <w:noWrap/>
            <w:vAlign w:val="center"/>
          </w:tcPr>
          <w:p w14:paraId="7B7F824D" w14:textId="77777777" w:rsidR="002C0533" w:rsidRPr="006B53EF" w:rsidRDefault="002C0533" w:rsidP="00831AF4">
            <w:pPr>
              <w:rPr>
                <w:rFonts w:ascii="Tahoma" w:hAnsi="Tahoma" w:cs="Tahoma"/>
                <w:b/>
                <w:bCs/>
                <w:color w:val="000000"/>
                <w:sz w:val="20"/>
                <w:szCs w:val="20"/>
              </w:rPr>
            </w:pPr>
          </w:p>
        </w:tc>
        <w:tc>
          <w:tcPr>
            <w:tcW w:w="1974" w:type="dxa"/>
            <w:tcBorders>
              <w:top w:val="single" w:sz="4" w:space="0" w:color="auto"/>
              <w:left w:val="nil"/>
              <w:bottom w:val="single" w:sz="4" w:space="0" w:color="auto"/>
              <w:right w:val="single" w:sz="8" w:space="0" w:color="auto"/>
            </w:tcBorders>
            <w:shd w:val="clear" w:color="auto" w:fill="auto"/>
            <w:noWrap/>
            <w:vAlign w:val="center"/>
          </w:tcPr>
          <w:p w14:paraId="65B6C140" w14:textId="77777777" w:rsidR="002C0533" w:rsidRPr="006B53EF" w:rsidRDefault="002C0533" w:rsidP="00831AF4">
            <w:pPr>
              <w:rPr>
                <w:rFonts w:ascii="Tahoma" w:hAnsi="Tahoma" w:cs="Tahoma"/>
                <w:b/>
                <w:bCs/>
                <w:color w:val="000000"/>
                <w:sz w:val="20"/>
                <w:szCs w:val="20"/>
              </w:rPr>
            </w:pPr>
          </w:p>
        </w:tc>
      </w:tr>
      <w:tr w:rsidR="002C0533" w:rsidRPr="006138A5" w14:paraId="7494D03E" w14:textId="77777777" w:rsidTr="000F4506">
        <w:trPr>
          <w:trHeight w:val="315"/>
        </w:trPr>
        <w:tc>
          <w:tcPr>
            <w:tcW w:w="728" w:type="dxa"/>
            <w:tcBorders>
              <w:top w:val="single" w:sz="4" w:space="0" w:color="auto"/>
              <w:left w:val="single" w:sz="8" w:space="0" w:color="auto"/>
              <w:bottom w:val="single" w:sz="4" w:space="0" w:color="auto"/>
              <w:right w:val="single" w:sz="8" w:space="0" w:color="auto"/>
            </w:tcBorders>
            <w:shd w:val="clear" w:color="auto" w:fill="auto"/>
            <w:noWrap/>
          </w:tcPr>
          <w:p w14:paraId="1302AB79" w14:textId="77777777" w:rsidR="002C0533" w:rsidRPr="006B53EF" w:rsidRDefault="002C0533" w:rsidP="002C0533">
            <w:pPr>
              <w:pStyle w:val="aff0"/>
              <w:numPr>
                <w:ilvl w:val="0"/>
                <w:numId w:val="69"/>
              </w:numPr>
              <w:jc w:val="center"/>
              <w:rPr>
                <w:rFonts w:ascii="Tahoma" w:hAnsi="Tahoma" w:cs="Tahoma"/>
                <w:sz w:val="20"/>
                <w:szCs w:val="20"/>
              </w:rPr>
            </w:pPr>
          </w:p>
        </w:tc>
        <w:tc>
          <w:tcPr>
            <w:tcW w:w="4254" w:type="dxa"/>
            <w:tcBorders>
              <w:top w:val="single" w:sz="4" w:space="0" w:color="auto"/>
              <w:left w:val="nil"/>
              <w:bottom w:val="single" w:sz="4" w:space="0" w:color="auto"/>
              <w:right w:val="single" w:sz="8" w:space="0" w:color="auto"/>
            </w:tcBorders>
            <w:shd w:val="clear" w:color="auto" w:fill="auto"/>
            <w:noWrap/>
          </w:tcPr>
          <w:p w14:paraId="68790092" w14:textId="77777777" w:rsidR="002C0533" w:rsidRPr="006B53EF" w:rsidRDefault="002C0533" w:rsidP="00831AF4">
            <w:pPr>
              <w:rPr>
                <w:rFonts w:ascii="Tahoma" w:hAnsi="Tahoma" w:cs="Tahoma"/>
                <w:sz w:val="20"/>
                <w:szCs w:val="20"/>
                <w:lang w:val="el-GR"/>
              </w:rPr>
            </w:pPr>
            <w:r w:rsidRPr="006B53EF">
              <w:rPr>
                <w:rFonts w:ascii="Tahoma" w:hAnsi="Tahoma" w:cs="Tahoma"/>
                <w:bCs/>
                <w:sz w:val="20"/>
                <w:szCs w:val="20"/>
                <w:shd w:val="clear" w:color="auto" w:fill="FFFFFF"/>
                <w:lang w:val="el-GR"/>
              </w:rPr>
              <w:t xml:space="preserve">Ο κατασκευαστής πρέπει να διαθέτει ισχύοντα πιστοποιητικά </w:t>
            </w:r>
            <w:r w:rsidRPr="006B53EF">
              <w:rPr>
                <w:rFonts w:ascii="Tahoma" w:hAnsi="Tahoma" w:cs="Tahoma"/>
                <w:bCs/>
                <w:sz w:val="20"/>
                <w:szCs w:val="20"/>
                <w:shd w:val="clear" w:color="auto" w:fill="FFFFFF"/>
              </w:rPr>
              <w:t>ISO</w:t>
            </w:r>
            <w:r w:rsidRPr="006B53EF">
              <w:rPr>
                <w:rFonts w:ascii="Tahoma" w:hAnsi="Tahoma" w:cs="Tahoma"/>
                <w:bCs/>
                <w:sz w:val="20"/>
                <w:szCs w:val="20"/>
                <w:shd w:val="clear" w:color="auto" w:fill="FFFFFF"/>
                <w:lang w:val="el-GR"/>
              </w:rPr>
              <w:t xml:space="preserve"> 9001 και Ι</w:t>
            </w:r>
            <w:r w:rsidRPr="006B53EF">
              <w:rPr>
                <w:rFonts w:ascii="Tahoma" w:hAnsi="Tahoma" w:cs="Tahoma"/>
                <w:bCs/>
                <w:sz w:val="20"/>
                <w:szCs w:val="20"/>
                <w:shd w:val="clear" w:color="auto" w:fill="FFFFFF"/>
              </w:rPr>
              <w:t>SO</w:t>
            </w:r>
            <w:r w:rsidRPr="006B53EF">
              <w:rPr>
                <w:rFonts w:ascii="Tahoma" w:hAnsi="Tahoma" w:cs="Tahoma"/>
                <w:bCs/>
                <w:sz w:val="20"/>
                <w:szCs w:val="20"/>
                <w:shd w:val="clear" w:color="auto" w:fill="FFFFFF"/>
                <w:lang w:val="el-GR"/>
              </w:rPr>
              <w:t>14001, τα οποία υποβάλλονται με την τεχνική προσφορά.</w:t>
            </w:r>
          </w:p>
        </w:tc>
        <w:tc>
          <w:tcPr>
            <w:tcW w:w="1423" w:type="dxa"/>
            <w:tcBorders>
              <w:top w:val="single" w:sz="4" w:space="0" w:color="auto"/>
              <w:left w:val="nil"/>
              <w:bottom w:val="single" w:sz="4" w:space="0" w:color="auto"/>
              <w:right w:val="single" w:sz="8" w:space="0" w:color="auto"/>
            </w:tcBorders>
            <w:shd w:val="clear" w:color="auto" w:fill="auto"/>
            <w:noWrap/>
          </w:tcPr>
          <w:p w14:paraId="0517C30D" w14:textId="77777777" w:rsidR="002C0533" w:rsidRPr="006B53EF" w:rsidRDefault="002C0533" w:rsidP="00831AF4">
            <w:pPr>
              <w:rPr>
                <w:rFonts w:ascii="Tahoma" w:hAnsi="Tahoma" w:cs="Tahoma"/>
                <w:sz w:val="20"/>
                <w:szCs w:val="20"/>
                <w:lang w:val="el-GR"/>
              </w:rPr>
            </w:pPr>
            <w:r w:rsidRPr="006B53EF">
              <w:rPr>
                <w:rFonts w:ascii="Tahoma" w:hAnsi="Tahoma" w:cs="Tahoma"/>
                <w:sz w:val="20"/>
                <w:szCs w:val="20"/>
              </w:rPr>
              <w:t>ΝΑΙ</w:t>
            </w:r>
          </w:p>
        </w:tc>
        <w:tc>
          <w:tcPr>
            <w:tcW w:w="1481" w:type="dxa"/>
            <w:tcBorders>
              <w:top w:val="single" w:sz="4" w:space="0" w:color="auto"/>
              <w:left w:val="nil"/>
              <w:bottom w:val="single" w:sz="4" w:space="0" w:color="auto"/>
              <w:right w:val="single" w:sz="8" w:space="0" w:color="auto"/>
            </w:tcBorders>
            <w:shd w:val="clear" w:color="auto" w:fill="auto"/>
            <w:noWrap/>
            <w:vAlign w:val="center"/>
          </w:tcPr>
          <w:p w14:paraId="7BA26D4F" w14:textId="77777777" w:rsidR="002C0533" w:rsidRPr="006B53EF" w:rsidRDefault="002C0533" w:rsidP="00831AF4">
            <w:pPr>
              <w:rPr>
                <w:rFonts w:ascii="Tahoma" w:hAnsi="Tahoma" w:cs="Tahoma"/>
                <w:b/>
                <w:bCs/>
                <w:color w:val="000000"/>
                <w:sz w:val="20"/>
                <w:szCs w:val="20"/>
                <w:lang w:val="el-GR"/>
              </w:rPr>
            </w:pPr>
          </w:p>
        </w:tc>
        <w:tc>
          <w:tcPr>
            <w:tcW w:w="1974" w:type="dxa"/>
            <w:tcBorders>
              <w:top w:val="single" w:sz="4" w:space="0" w:color="auto"/>
              <w:left w:val="nil"/>
              <w:bottom w:val="single" w:sz="4" w:space="0" w:color="auto"/>
              <w:right w:val="single" w:sz="8" w:space="0" w:color="auto"/>
            </w:tcBorders>
            <w:shd w:val="clear" w:color="auto" w:fill="auto"/>
            <w:noWrap/>
            <w:vAlign w:val="center"/>
          </w:tcPr>
          <w:p w14:paraId="21487A9E" w14:textId="77777777" w:rsidR="002C0533" w:rsidRPr="006B53EF" w:rsidRDefault="002C0533" w:rsidP="00831AF4">
            <w:pPr>
              <w:rPr>
                <w:rFonts w:ascii="Tahoma" w:hAnsi="Tahoma" w:cs="Tahoma"/>
                <w:b/>
                <w:bCs/>
                <w:color w:val="000000"/>
                <w:sz w:val="20"/>
                <w:szCs w:val="20"/>
                <w:lang w:val="el-GR"/>
              </w:rPr>
            </w:pPr>
          </w:p>
        </w:tc>
      </w:tr>
      <w:tr w:rsidR="002C0533" w:rsidRPr="006138A5" w14:paraId="53166B68" w14:textId="77777777" w:rsidTr="000F4506">
        <w:trPr>
          <w:trHeight w:val="315"/>
        </w:trPr>
        <w:tc>
          <w:tcPr>
            <w:tcW w:w="728" w:type="dxa"/>
            <w:tcBorders>
              <w:top w:val="single" w:sz="4" w:space="0" w:color="auto"/>
              <w:left w:val="single" w:sz="8" w:space="0" w:color="auto"/>
              <w:bottom w:val="single" w:sz="4" w:space="0" w:color="auto"/>
              <w:right w:val="single" w:sz="8" w:space="0" w:color="auto"/>
            </w:tcBorders>
            <w:shd w:val="clear" w:color="auto" w:fill="auto"/>
            <w:noWrap/>
          </w:tcPr>
          <w:p w14:paraId="0C05DA5B" w14:textId="77777777" w:rsidR="002C0533" w:rsidRPr="006B53EF" w:rsidRDefault="002C0533" w:rsidP="002C0533">
            <w:pPr>
              <w:pStyle w:val="aff0"/>
              <w:numPr>
                <w:ilvl w:val="0"/>
                <w:numId w:val="69"/>
              </w:numPr>
              <w:jc w:val="center"/>
              <w:rPr>
                <w:rFonts w:ascii="Tahoma" w:hAnsi="Tahoma" w:cs="Tahoma"/>
                <w:sz w:val="20"/>
                <w:szCs w:val="20"/>
                <w:lang w:val="el-GR"/>
              </w:rPr>
            </w:pPr>
          </w:p>
        </w:tc>
        <w:tc>
          <w:tcPr>
            <w:tcW w:w="4254" w:type="dxa"/>
            <w:tcBorders>
              <w:top w:val="single" w:sz="4" w:space="0" w:color="auto"/>
              <w:left w:val="nil"/>
              <w:bottom w:val="single" w:sz="4" w:space="0" w:color="auto"/>
              <w:right w:val="single" w:sz="8" w:space="0" w:color="auto"/>
            </w:tcBorders>
            <w:shd w:val="clear" w:color="auto" w:fill="auto"/>
            <w:noWrap/>
          </w:tcPr>
          <w:p w14:paraId="5796840A" w14:textId="77777777" w:rsidR="002C0533" w:rsidRPr="006B53EF" w:rsidRDefault="002C0533" w:rsidP="00831AF4">
            <w:pPr>
              <w:rPr>
                <w:rFonts w:ascii="Tahoma" w:hAnsi="Tahoma" w:cs="Tahoma"/>
                <w:sz w:val="20"/>
                <w:szCs w:val="20"/>
                <w:lang w:val="el-GR"/>
              </w:rPr>
            </w:pPr>
            <w:r w:rsidRPr="006B53EF">
              <w:rPr>
                <w:rFonts w:ascii="Tahoma" w:eastAsiaTheme="minorEastAsia" w:hAnsi="Tahoma" w:cs="Tahoma"/>
                <w:color w:val="000000"/>
                <w:sz w:val="20"/>
                <w:szCs w:val="20"/>
                <w:lang w:val="el-GR"/>
              </w:rPr>
              <w:t xml:space="preserve">Παράδοση σε οπτικό δίσκο όλων των οδηγών και των συνοδευτικών λογισμικών για κάθε συσκευή για τα  λειτουργικά συστήματα που αναφέρονται στην προδιαγραφή </w:t>
            </w:r>
            <w:r w:rsidRPr="006B53EF">
              <w:rPr>
                <w:rFonts w:ascii="Tahoma" w:hAnsi="Tahoma" w:cs="Tahoma"/>
                <w:sz w:val="20"/>
                <w:szCs w:val="20"/>
                <w:lang w:val="el-GR"/>
              </w:rPr>
              <w:t xml:space="preserve">Β8.9 </w:t>
            </w:r>
            <w:r w:rsidRPr="006B53EF">
              <w:rPr>
                <w:rFonts w:ascii="Tahoma" w:eastAsiaTheme="minorEastAsia" w:hAnsi="Tahoma" w:cs="Tahoma"/>
                <w:color w:val="000000"/>
                <w:sz w:val="20"/>
                <w:szCs w:val="20"/>
                <w:lang w:val="el-GR"/>
              </w:rPr>
              <w:t>του παρόντος πίνακα.</w:t>
            </w:r>
          </w:p>
        </w:tc>
        <w:tc>
          <w:tcPr>
            <w:tcW w:w="1423" w:type="dxa"/>
            <w:tcBorders>
              <w:top w:val="single" w:sz="4" w:space="0" w:color="auto"/>
              <w:left w:val="nil"/>
              <w:bottom w:val="single" w:sz="4" w:space="0" w:color="auto"/>
              <w:right w:val="single" w:sz="8" w:space="0" w:color="auto"/>
            </w:tcBorders>
            <w:shd w:val="clear" w:color="auto" w:fill="auto"/>
            <w:noWrap/>
          </w:tcPr>
          <w:p w14:paraId="44544933" w14:textId="77777777" w:rsidR="002C0533" w:rsidRPr="006B53EF" w:rsidRDefault="002C0533" w:rsidP="00831AF4">
            <w:pPr>
              <w:rPr>
                <w:rFonts w:ascii="Tahoma" w:hAnsi="Tahoma" w:cs="Tahoma"/>
                <w:sz w:val="20"/>
                <w:szCs w:val="20"/>
                <w:lang w:val="el-GR"/>
              </w:rPr>
            </w:pPr>
            <w:r w:rsidRPr="006B53EF">
              <w:rPr>
                <w:rFonts w:ascii="Tahoma" w:hAnsi="Tahoma" w:cs="Tahoma"/>
                <w:sz w:val="20"/>
                <w:szCs w:val="20"/>
              </w:rPr>
              <w:t>ΝΑΙ</w:t>
            </w:r>
          </w:p>
        </w:tc>
        <w:tc>
          <w:tcPr>
            <w:tcW w:w="1481" w:type="dxa"/>
            <w:tcBorders>
              <w:top w:val="single" w:sz="4" w:space="0" w:color="auto"/>
              <w:left w:val="nil"/>
              <w:bottom w:val="single" w:sz="4" w:space="0" w:color="auto"/>
              <w:right w:val="single" w:sz="8" w:space="0" w:color="auto"/>
            </w:tcBorders>
            <w:shd w:val="clear" w:color="auto" w:fill="auto"/>
            <w:noWrap/>
            <w:vAlign w:val="center"/>
          </w:tcPr>
          <w:p w14:paraId="708913FF" w14:textId="77777777" w:rsidR="002C0533" w:rsidRPr="006B53EF" w:rsidRDefault="002C0533" w:rsidP="00831AF4">
            <w:pPr>
              <w:rPr>
                <w:rFonts w:ascii="Tahoma" w:hAnsi="Tahoma" w:cs="Tahoma"/>
                <w:b/>
                <w:bCs/>
                <w:color w:val="000000"/>
                <w:sz w:val="20"/>
                <w:szCs w:val="20"/>
                <w:lang w:val="el-GR"/>
              </w:rPr>
            </w:pPr>
          </w:p>
        </w:tc>
        <w:tc>
          <w:tcPr>
            <w:tcW w:w="1974" w:type="dxa"/>
            <w:tcBorders>
              <w:top w:val="single" w:sz="4" w:space="0" w:color="auto"/>
              <w:left w:val="nil"/>
              <w:bottom w:val="single" w:sz="4" w:space="0" w:color="auto"/>
              <w:right w:val="single" w:sz="8" w:space="0" w:color="auto"/>
            </w:tcBorders>
            <w:shd w:val="clear" w:color="auto" w:fill="auto"/>
            <w:noWrap/>
            <w:vAlign w:val="center"/>
          </w:tcPr>
          <w:p w14:paraId="55D1221C" w14:textId="77777777" w:rsidR="002C0533" w:rsidRPr="006B53EF" w:rsidRDefault="002C0533" w:rsidP="00831AF4">
            <w:pPr>
              <w:rPr>
                <w:rFonts w:ascii="Tahoma" w:hAnsi="Tahoma" w:cs="Tahoma"/>
                <w:b/>
                <w:bCs/>
                <w:color w:val="000000"/>
                <w:sz w:val="20"/>
                <w:szCs w:val="20"/>
                <w:lang w:val="el-GR"/>
              </w:rPr>
            </w:pPr>
          </w:p>
        </w:tc>
      </w:tr>
      <w:tr w:rsidR="002C0533" w:rsidRPr="006138A5" w14:paraId="7D4A79A8" w14:textId="77777777" w:rsidTr="000F4506">
        <w:trPr>
          <w:trHeight w:val="315"/>
        </w:trPr>
        <w:tc>
          <w:tcPr>
            <w:tcW w:w="728" w:type="dxa"/>
            <w:tcBorders>
              <w:top w:val="single" w:sz="4" w:space="0" w:color="auto"/>
              <w:left w:val="single" w:sz="8" w:space="0" w:color="auto"/>
              <w:bottom w:val="single" w:sz="4" w:space="0" w:color="auto"/>
              <w:right w:val="single" w:sz="8" w:space="0" w:color="auto"/>
            </w:tcBorders>
            <w:shd w:val="clear" w:color="auto" w:fill="auto"/>
            <w:noWrap/>
          </w:tcPr>
          <w:p w14:paraId="1E234974" w14:textId="77777777" w:rsidR="002C0533" w:rsidRPr="006B53EF" w:rsidRDefault="002C0533" w:rsidP="002C0533">
            <w:pPr>
              <w:pStyle w:val="aff0"/>
              <w:numPr>
                <w:ilvl w:val="0"/>
                <w:numId w:val="69"/>
              </w:numPr>
              <w:jc w:val="center"/>
              <w:rPr>
                <w:rFonts w:ascii="Tahoma" w:hAnsi="Tahoma" w:cs="Tahoma"/>
                <w:sz w:val="20"/>
                <w:szCs w:val="20"/>
                <w:lang w:val="el-GR"/>
              </w:rPr>
            </w:pPr>
          </w:p>
        </w:tc>
        <w:tc>
          <w:tcPr>
            <w:tcW w:w="4254" w:type="dxa"/>
            <w:tcBorders>
              <w:top w:val="single" w:sz="4" w:space="0" w:color="auto"/>
              <w:left w:val="nil"/>
              <w:bottom w:val="single" w:sz="4" w:space="0" w:color="auto"/>
              <w:right w:val="single" w:sz="8" w:space="0" w:color="auto"/>
            </w:tcBorders>
            <w:shd w:val="clear" w:color="auto" w:fill="auto"/>
            <w:noWrap/>
          </w:tcPr>
          <w:p w14:paraId="4AC5A45B" w14:textId="77777777" w:rsidR="002C0533" w:rsidRPr="006B53EF" w:rsidRDefault="002C0533" w:rsidP="00831AF4">
            <w:pPr>
              <w:rPr>
                <w:rFonts w:ascii="Tahoma" w:hAnsi="Tahoma" w:cs="Tahoma"/>
                <w:sz w:val="20"/>
                <w:szCs w:val="20"/>
                <w:lang w:val="el-GR"/>
              </w:rPr>
            </w:pPr>
            <w:r w:rsidRPr="006B53EF">
              <w:rPr>
                <w:rFonts w:ascii="Tahoma" w:eastAsiaTheme="minorEastAsia" w:hAnsi="Tahoma" w:cs="Tahoma"/>
                <w:color w:val="000000"/>
                <w:sz w:val="20"/>
                <w:szCs w:val="20"/>
                <w:lang w:val="el-GR"/>
              </w:rPr>
              <w:t>Παράδοση όλων των τεχνικών εγχειριδίων των συσκευών σε ηλεκτρονική μορφή.</w:t>
            </w:r>
          </w:p>
        </w:tc>
        <w:tc>
          <w:tcPr>
            <w:tcW w:w="1423" w:type="dxa"/>
            <w:tcBorders>
              <w:top w:val="single" w:sz="4" w:space="0" w:color="auto"/>
              <w:left w:val="nil"/>
              <w:bottom w:val="single" w:sz="4" w:space="0" w:color="auto"/>
              <w:right w:val="single" w:sz="8" w:space="0" w:color="auto"/>
            </w:tcBorders>
            <w:shd w:val="clear" w:color="auto" w:fill="auto"/>
            <w:noWrap/>
          </w:tcPr>
          <w:p w14:paraId="1B3F2043" w14:textId="77777777" w:rsidR="002C0533" w:rsidRPr="006B53EF" w:rsidRDefault="002C0533" w:rsidP="00831AF4">
            <w:pPr>
              <w:rPr>
                <w:rFonts w:ascii="Tahoma" w:hAnsi="Tahoma" w:cs="Tahoma"/>
                <w:sz w:val="20"/>
                <w:szCs w:val="20"/>
                <w:lang w:val="el-GR"/>
              </w:rPr>
            </w:pPr>
            <w:r w:rsidRPr="006B53EF">
              <w:rPr>
                <w:rFonts w:ascii="Tahoma" w:hAnsi="Tahoma" w:cs="Tahoma"/>
                <w:sz w:val="20"/>
                <w:szCs w:val="20"/>
              </w:rPr>
              <w:t>ΝΑΙ</w:t>
            </w:r>
          </w:p>
        </w:tc>
        <w:tc>
          <w:tcPr>
            <w:tcW w:w="1481" w:type="dxa"/>
            <w:tcBorders>
              <w:top w:val="single" w:sz="4" w:space="0" w:color="auto"/>
              <w:left w:val="nil"/>
              <w:bottom w:val="single" w:sz="4" w:space="0" w:color="auto"/>
              <w:right w:val="single" w:sz="8" w:space="0" w:color="auto"/>
            </w:tcBorders>
            <w:shd w:val="clear" w:color="auto" w:fill="auto"/>
            <w:noWrap/>
            <w:vAlign w:val="center"/>
          </w:tcPr>
          <w:p w14:paraId="5FC55EB7" w14:textId="77777777" w:rsidR="002C0533" w:rsidRPr="006B53EF" w:rsidRDefault="002C0533" w:rsidP="00831AF4">
            <w:pPr>
              <w:rPr>
                <w:rFonts w:ascii="Tahoma" w:hAnsi="Tahoma" w:cs="Tahoma"/>
                <w:b/>
                <w:bCs/>
                <w:color w:val="000000"/>
                <w:sz w:val="20"/>
                <w:szCs w:val="20"/>
                <w:lang w:val="el-GR"/>
              </w:rPr>
            </w:pPr>
          </w:p>
        </w:tc>
        <w:tc>
          <w:tcPr>
            <w:tcW w:w="1974" w:type="dxa"/>
            <w:tcBorders>
              <w:top w:val="single" w:sz="4" w:space="0" w:color="auto"/>
              <w:left w:val="nil"/>
              <w:bottom w:val="single" w:sz="4" w:space="0" w:color="auto"/>
              <w:right w:val="single" w:sz="8" w:space="0" w:color="auto"/>
            </w:tcBorders>
            <w:shd w:val="clear" w:color="auto" w:fill="auto"/>
            <w:noWrap/>
            <w:vAlign w:val="center"/>
          </w:tcPr>
          <w:p w14:paraId="31CF6B0C" w14:textId="77777777" w:rsidR="002C0533" w:rsidRPr="006B53EF" w:rsidRDefault="002C0533" w:rsidP="00831AF4">
            <w:pPr>
              <w:rPr>
                <w:rFonts w:ascii="Tahoma" w:hAnsi="Tahoma" w:cs="Tahoma"/>
                <w:b/>
                <w:bCs/>
                <w:color w:val="000000"/>
                <w:sz w:val="20"/>
                <w:szCs w:val="20"/>
                <w:lang w:val="el-GR"/>
              </w:rPr>
            </w:pPr>
          </w:p>
        </w:tc>
      </w:tr>
      <w:tr w:rsidR="002C0533" w:rsidRPr="006138A5" w14:paraId="4156E271" w14:textId="77777777" w:rsidTr="000F4506">
        <w:trPr>
          <w:trHeight w:val="315"/>
        </w:trPr>
        <w:tc>
          <w:tcPr>
            <w:tcW w:w="728" w:type="dxa"/>
            <w:tcBorders>
              <w:top w:val="single" w:sz="4" w:space="0" w:color="auto"/>
              <w:left w:val="single" w:sz="8" w:space="0" w:color="auto"/>
              <w:bottom w:val="single" w:sz="4" w:space="0" w:color="auto"/>
              <w:right w:val="single" w:sz="8" w:space="0" w:color="auto"/>
            </w:tcBorders>
            <w:shd w:val="clear" w:color="auto" w:fill="auto"/>
            <w:noWrap/>
          </w:tcPr>
          <w:p w14:paraId="2D2A1B1E" w14:textId="77777777" w:rsidR="002C0533" w:rsidRPr="006B53EF" w:rsidRDefault="002C0533" w:rsidP="002C0533">
            <w:pPr>
              <w:pStyle w:val="aff0"/>
              <w:numPr>
                <w:ilvl w:val="0"/>
                <w:numId w:val="69"/>
              </w:numPr>
              <w:jc w:val="center"/>
              <w:rPr>
                <w:rFonts w:ascii="Tahoma" w:hAnsi="Tahoma" w:cs="Tahoma"/>
                <w:sz w:val="20"/>
                <w:szCs w:val="20"/>
                <w:lang w:val="el-GR"/>
              </w:rPr>
            </w:pPr>
          </w:p>
        </w:tc>
        <w:tc>
          <w:tcPr>
            <w:tcW w:w="4254" w:type="dxa"/>
            <w:tcBorders>
              <w:top w:val="single" w:sz="4" w:space="0" w:color="auto"/>
              <w:left w:val="nil"/>
              <w:bottom w:val="single" w:sz="4" w:space="0" w:color="auto"/>
              <w:right w:val="single" w:sz="8" w:space="0" w:color="auto"/>
            </w:tcBorders>
            <w:shd w:val="clear" w:color="auto" w:fill="auto"/>
            <w:noWrap/>
          </w:tcPr>
          <w:p w14:paraId="435F15C1" w14:textId="77777777" w:rsidR="002C0533" w:rsidRPr="006B53EF" w:rsidRDefault="002C0533" w:rsidP="00831AF4">
            <w:pPr>
              <w:rPr>
                <w:rFonts w:ascii="Tahoma" w:hAnsi="Tahoma" w:cs="Tahoma"/>
                <w:sz w:val="20"/>
                <w:szCs w:val="20"/>
                <w:lang w:val="el-GR"/>
              </w:rPr>
            </w:pPr>
            <w:r w:rsidRPr="006B53EF">
              <w:rPr>
                <w:rFonts w:ascii="Tahoma" w:hAnsi="Tahoma" w:cs="Tahoma"/>
                <w:color w:val="000000"/>
                <w:sz w:val="20"/>
                <w:szCs w:val="20"/>
                <w:lang w:val="el-GR"/>
              </w:rPr>
              <w:t xml:space="preserve">Τα μηχανήματα πρέπει να συνοδεύονται από όλα τα απαιτούμενα καλώδια σύνδεσης (π.χ. </w:t>
            </w:r>
            <w:r w:rsidRPr="006B53EF">
              <w:rPr>
                <w:rFonts w:ascii="Tahoma" w:hAnsi="Tahoma" w:cs="Tahoma"/>
                <w:color w:val="000000"/>
                <w:sz w:val="20"/>
                <w:szCs w:val="20"/>
              </w:rPr>
              <w:t>Ethernet</w:t>
            </w:r>
            <w:r w:rsidRPr="006B53EF">
              <w:rPr>
                <w:rFonts w:ascii="Tahoma" w:hAnsi="Tahoma" w:cs="Tahoma"/>
                <w:color w:val="000000"/>
                <w:sz w:val="20"/>
                <w:szCs w:val="20"/>
                <w:lang w:val="el-GR"/>
              </w:rPr>
              <w:t xml:space="preserve">) καθώς και όλα </w:t>
            </w:r>
            <w:r w:rsidRPr="006B53EF">
              <w:rPr>
                <w:rFonts w:ascii="Tahoma" w:hAnsi="Tahoma" w:cs="Tahoma"/>
                <w:sz w:val="20"/>
                <w:szCs w:val="20"/>
                <w:lang w:val="el-GR"/>
              </w:rPr>
              <w:t>τα απαιτούμενα παρελκόμενα</w:t>
            </w:r>
          </w:p>
        </w:tc>
        <w:tc>
          <w:tcPr>
            <w:tcW w:w="1423" w:type="dxa"/>
            <w:tcBorders>
              <w:top w:val="single" w:sz="4" w:space="0" w:color="auto"/>
              <w:left w:val="nil"/>
              <w:bottom w:val="single" w:sz="4" w:space="0" w:color="auto"/>
              <w:right w:val="single" w:sz="8" w:space="0" w:color="auto"/>
            </w:tcBorders>
            <w:shd w:val="clear" w:color="auto" w:fill="auto"/>
            <w:noWrap/>
          </w:tcPr>
          <w:p w14:paraId="31D26E5F" w14:textId="77777777" w:rsidR="002C0533" w:rsidRPr="006B53EF" w:rsidRDefault="002C0533" w:rsidP="00831AF4">
            <w:pPr>
              <w:rPr>
                <w:rFonts w:ascii="Tahoma" w:hAnsi="Tahoma" w:cs="Tahoma"/>
                <w:sz w:val="20"/>
                <w:szCs w:val="20"/>
                <w:lang w:val="el-GR"/>
              </w:rPr>
            </w:pPr>
            <w:r w:rsidRPr="006B53EF">
              <w:rPr>
                <w:rFonts w:ascii="Tahoma" w:hAnsi="Tahoma" w:cs="Tahoma"/>
                <w:sz w:val="20"/>
                <w:szCs w:val="20"/>
              </w:rPr>
              <w:t>ΝΑΙ</w:t>
            </w:r>
          </w:p>
        </w:tc>
        <w:tc>
          <w:tcPr>
            <w:tcW w:w="1481" w:type="dxa"/>
            <w:tcBorders>
              <w:top w:val="single" w:sz="4" w:space="0" w:color="auto"/>
              <w:left w:val="nil"/>
              <w:bottom w:val="single" w:sz="4" w:space="0" w:color="auto"/>
              <w:right w:val="single" w:sz="8" w:space="0" w:color="auto"/>
            </w:tcBorders>
            <w:shd w:val="clear" w:color="auto" w:fill="auto"/>
            <w:noWrap/>
            <w:vAlign w:val="center"/>
          </w:tcPr>
          <w:p w14:paraId="70E10382" w14:textId="77777777" w:rsidR="002C0533" w:rsidRPr="006B53EF" w:rsidRDefault="002C0533" w:rsidP="00831AF4">
            <w:pPr>
              <w:rPr>
                <w:rFonts w:ascii="Tahoma" w:hAnsi="Tahoma" w:cs="Tahoma"/>
                <w:b/>
                <w:bCs/>
                <w:color w:val="000000"/>
                <w:sz w:val="20"/>
                <w:szCs w:val="20"/>
                <w:lang w:val="el-GR"/>
              </w:rPr>
            </w:pPr>
          </w:p>
        </w:tc>
        <w:tc>
          <w:tcPr>
            <w:tcW w:w="1974" w:type="dxa"/>
            <w:tcBorders>
              <w:top w:val="single" w:sz="4" w:space="0" w:color="auto"/>
              <w:left w:val="nil"/>
              <w:bottom w:val="single" w:sz="4" w:space="0" w:color="auto"/>
              <w:right w:val="single" w:sz="8" w:space="0" w:color="auto"/>
            </w:tcBorders>
            <w:shd w:val="clear" w:color="auto" w:fill="auto"/>
            <w:noWrap/>
            <w:vAlign w:val="center"/>
          </w:tcPr>
          <w:p w14:paraId="035079A2" w14:textId="77777777" w:rsidR="002C0533" w:rsidRPr="006B53EF" w:rsidRDefault="002C0533" w:rsidP="00831AF4">
            <w:pPr>
              <w:rPr>
                <w:rFonts w:ascii="Tahoma" w:hAnsi="Tahoma" w:cs="Tahoma"/>
                <w:b/>
                <w:bCs/>
                <w:color w:val="000000"/>
                <w:sz w:val="20"/>
                <w:szCs w:val="20"/>
                <w:lang w:val="el-GR"/>
              </w:rPr>
            </w:pPr>
          </w:p>
        </w:tc>
      </w:tr>
      <w:tr w:rsidR="002C0533" w:rsidRPr="006138A5" w14:paraId="25A03D0E" w14:textId="77777777" w:rsidTr="000F4506">
        <w:trPr>
          <w:trHeight w:val="315"/>
        </w:trPr>
        <w:tc>
          <w:tcPr>
            <w:tcW w:w="728" w:type="dxa"/>
            <w:tcBorders>
              <w:top w:val="single" w:sz="4" w:space="0" w:color="auto"/>
              <w:left w:val="single" w:sz="8" w:space="0" w:color="auto"/>
              <w:bottom w:val="single" w:sz="4" w:space="0" w:color="auto"/>
              <w:right w:val="single" w:sz="8" w:space="0" w:color="auto"/>
            </w:tcBorders>
            <w:shd w:val="clear" w:color="auto" w:fill="auto"/>
            <w:noWrap/>
          </w:tcPr>
          <w:p w14:paraId="3D39D16F" w14:textId="77777777" w:rsidR="002C0533" w:rsidRPr="006B53EF" w:rsidRDefault="002C0533" w:rsidP="002C0533">
            <w:pPr>
              <w:pStyle w:val="aff0"/>
              <w:numPr>
                <w:ilvl w:val="0"/>
                <w:numId w:val="69"/>
              </w:numPr>
              <w:jc w:val="center"/>
              <w:rPr>
                <w:rFonts w:ascii="Tahoma" w:hAnsi="Tahoma" w:cs="Tahoma"/>
                <w:sz w:val="20"/>
                <w:szCs w:val="20"/>
                <w:lang w:val="el-GR"/>
              </w:rPr>
            </w:pPr>
          </w:p>
        </w:tc>
        <w:tc>
          <w:tcPr>
            <w:tcW w:w="4254" w:type="dxa"/>
            <w:tcBorders>
              <w:top w:val="single" w:sz="4" w:space="0" w:color="auto"/>
              <w:left w:val="nil"/>
              <w:bottom w:val="single" w:sz="4" w:space="0" w:color="auto"/>
              <w:right w:val="single" w:sz="8" w:space="0" w:color="auto"/>
            </w:tcBorders>
            <w:shd w:val="clear" w:color="auto" w:fill="auto"/>
            <w:noWrap/>
          </w:tcPr>
          <w:p w14:paraId="6E246BA2" w14:textId="77777777" w:rsidR="002C0533" w:rsidRPr="006B53EF" w:rsidRDefault="002C0533" w:rsidP="00831AF4">
            <w:pPr>
              <w:rPr>
                <w:rFonts w:ascii="Tahoma" w:hAnsi="Tahoma" w:cs="Tahoma"/>
                <w:sz w:val="20"/>
                <w:szCs w:val="20"/>
                <w:lang w:val="el-GR"/>
              </w:rPr>
            </w:pPr>
            <w:r w:rsidRPr="006B53EF">
              <w:rPr>
                <w:rFonts w:ascii="Tahoma" w:hAnsi="Tahoma" w:cs="Tahoma"/>
                <w:color w:val="000000"/>
                <w:sz w:val="20"/>
                <w:szCs w:val="20"/>
              </w:rPr>
              <w:t>Εγγύηση κατασκευαστή</w:t>
            </w:r>
          </w:p>
        </w:tc>
        <w:tc>
          <w:tcPr>
            <w:tcW w:w="1423" w:type="dxa"/>
            <w:tcBorders>
              <w:top w:val="single" w:sz="4" w:space="0" w:color="auto"/>
              <w:left w:val="nil"/>
              <w:bottom w:val="single" w:sz="4" w:space="0" w:color="auto"/>
              <w:right w:val="single" w:sz="8" w:space="0" w:color="auto"/>
            </w:tcBorders>
            <w:shd w:val="clear" w:color="auto" w:fill="auto"/>
            <w:noWrap/>
          </w:tcPr>
          <w:p w14:paraId="06421DAA" w14:textId="77777777" w:rsidR="002C0533" w:rsidRPr="006B53EF" w:rsidRDefault="002C0533" w:rsidP="00831AF4">
            <w:pPr>
              <w:rPr>
                <w:rFonts w:ascii="Tahoma" w:hAnsi="Tahoma" w:cs="Tahoma"/>
                <w:sz w:val="20"/>
                <w:szCs w:val="20"/>
                <w:lang w:val="el-GR"/>
              </w:rPr>
            </w:pPr>
            <w:r w:rsidRPr="006B53EF">
              <w:rPr>
                <w:rFonts w:ascii="Tahoma" w:hAnsi="Tahoma" w:cs="Tahoma"/>
                <w:sz w:val="20"/>
                <w:szCs w:val="20"/>
                <w:lang w:val="el-GR"/>
              </w:rPr>
              <w:t>2 έτη</w:t>
            </w:r>
          </w:p>
        </w:tc>
        <w:tc>
          <w:tcPr>
            <w:tcW w:w="1481" w:type="dxa"/>
            <w:tcBorders>
              <w:top w:val="single" w:sz="4" w:space="0" w:color="auto"/>
              <w:left w:val="nil"/>
              <w:bottom w:val="single" w:sz="4" w:space="0" w:color="auto"/>
              <w:right w:val="single" w:sz="8" w:space="0" w:color="auto"/>
            </w:tcBorders>
            <w:shd w:val="clear" w:color="auto" w:fill="auto"/>
            <w:noWrap/>
            <w:vAlign w:val="center"/>
          </w:tcPr>
          <w:p w14:paraId="3178C752" w14:textId="77777777" w:rsidR="002C0533" w:rsidRPr="006B53EF" w:rsidRDefault="002C0533" w:rsidP="00831AF4">
            <w:pPr>
              <w:rPr>
                <w:rFonts w:ascii="Tahoma" w:hAnsi="Tahoma" w:cs="Tahoma"/>
                <w:b/>
                <w:bCs/>
                <w:color w:val="000000"/>
                <w:sz w:val="20"/>
                <w:szCs w:val="20"/>
                <w:lang w:val="el-GR"/>
              </w:rPr>
            </w:pPr>
          </w:p>
        </w:tc>
        <w:tc>
          <w:tcPr>
            <w:tcW w:w="1974" w:type="dxa"/>
            <w:tcBorders>
              <w:top w:val="single" w:sz="4" w:space="0" w:color="auto"/>
              <w:left w:val="nil"/>
              <w:bottom w:val="single" w:sz="4" w:space="0" w:color="auto"/>
              <w:right w:val="single" w:sz="8" w:space="0" w:color="auto"/>
            </w:tcBorders>
            <w:shd w:val="clear" w:color="auto" w:fill="auto"/>
            <w:noWrap/>
            <w:vAlign w:val="center"/>
          </w:tcPr>
          <w:p w14:paraId="01834FFD" w14:textId="77777777" w:rsidR="002C0533" w:rsidRPr="006B53EF" w:rsidRDefault="002C0533" w:rsidP="00831AF4">
            <w:pPr>
              <w:rPr>
                <w:rFonts w:ascii="Tahoma" w:hAnsi="Tahoma" w:cs="Tahoma"/>
                <w:b/>
                <w:bCs/>
                <w:color w:val="000000"/>
                <w:sz w:val="20"/>
                <w:szCs w:val="20"/>
                <w:lang w:val="el-GR"/>
              </w:rPr>
            </w:pPr>
          </w:p>
        </w:tc>
      </w:tr>
    </w:tbl>
    <w:p w14:paraId="33490B69" w14:textId="77777777" w:rsidR="002C0533" w:rsidRPr="006B53EF" w:rsidRDefault="002C0533">
      <w:pPr>
        <w:rPr>
          <w:rFonts w:ascii="Tahoma" w:hAnsi="Tahoma" w:cs="Tahoma"/>
          <w:sz w:val="20"/>
          <w:szCs w:val="20"/>
          <w:lang w:val="el-GR"/>
        </w:rPr>
      </w:pPr>
    </w:p>
    <w:p w14:paraId="152087C7" w14:textId="77777777" w:rsidR="002C0533" w:rsidRPr="006B53EF" w:rsidRDefault="002C0533">
      <w:pPr>
        <w:rPr>
          <w:rFonts w:ascii="Tahoma" w:hAnsi="Tahoma" w:cs="Tahoma"/>
          <w:sz w:val="20"/>
          <w:szCs w:val="20"/>
          <w:lang w:val="el-GR"/>
        </w:rPr>
      </w:pPr>
    </w:p>
    <w:tbl>
      <w:tblPr>
        <w:tblW w:w="5126" w:type="pct"/>
        <w:tblLayout w:type="fixed"/>
        <w:tblCellMar>
          <w:left w:w="57" w:type="dxa"/>
          <w:right w:w="57" w:type="dxa"/>
        </w:tblCellMar>
        <w:tblLook w:val="04A0" w:firstRow="1" w:lastRow="0" w:firstColumn="1" w:lastColumn="0" w:noHBand="0" w:noVBand="1"/>
      </w:tblPr>
      <w:tblGrid>
        <w:gridCol w:w="728"/>
        <w:gridCol w:w="4254"/>
        <w:gridCol w:w="1423"/>
        <w:gridCol w:w="1481"/>
        <w:gridCol w:w="1974"/>
      </w:tblGrid>
      <w:tr w:rsidR="001005F9" w:rsidRPr="006138A5" w14:paraId="7E6C3C0E" w14:textId="77777777" w:rsidTr="001005F9">
        <w:trPr>
          <w:trHeight w:val="315"/>
        </w:trPr>
        <w:tc>
          <w:tcPr>
            <w:tcW w:w="728" w:type="dxa"/>
            <w:tcBorders>
              <w:top w:val="single" w:sz="4" w:space="0" w:color="auto"/>
              <w:left w:val="single" w:sz="8" w:space="0" w:color="auto"/>
              <w:bottom w:val="single" w:sz="4" w:space="0" w:color="auto"/>
              <w:right w:val="single" w:sz="8" w:space="0" w:color="auto"/>
            </w:tcBorders>
            <w:shd w:val="clear" w:color="auto" w:fill="D9D9D9" w:themeFill="background1" w:themeFillShade="D9"/>
            <w:noWrap/>
            <w:vAlign w:val="center"/>
          </w:tcPr>
          <w:p w14:paraId="47579216" w14:textId="77777777" w:rsidR="001005F9" w:rsidRPr="006B53EF" w:rsidRDefault="001005F9" w:rsidP="00831AF4">
            <w:pPr>
              <w:jc w:val="center"/>
              <w:rPr>
                <w:rFonts w:ascii="Tahoma" w:hAnsi="Tahoma" w:cs="Tahoma"/>
                <w:b/>
                <w:bCs/>
                <w:color w:val="000000"/>
                <w:sz w:val="20"/>
                <w:szCs w:val="20"/>
              </w:rPr>
            </w:pPr>
            <w:r w:rsidRPr="006B53EF">
              <w:rPr>
                <w:rFonts w:ascii="Tahoma" w:hAnsi="Tahoma" w:cs="Tahoma"/>
                <w:b/>
                <w:bCs/>
                <w:color w:val="000000"/>
                <w:sz w:val="20"/>
                <w:szCs w:val="20"/>
              </w:rPr>
              <w:t>Α/Α</w:t>
            </w:r>
          </w:p>
        </w:tc>
        <w:tc>
          <w:tcPr>
            <w:tcW w:w="4254" w:type="dxa"/>
            <w:tcBorders>
              <w:top w:val="single" w:sz="4" w:space="0" w:color="auto"/>
              <w:left w:val="nil"/>
              <w:bottom w:val="single" w:sz="4" w:space="0" w:color="auto"/>
              <w:right w:val="single" w:sz="8" w:space="0" w:color="auto"/>
            </w:tcBorders>
            <w:shd w:val="clear" w:color="auto" w:fill="D9D9D9" w:themeFill="background1" w:themeFillShade="D9"/>
            <w:noWrap/>
            <w:vAlign w:val="center"/>
          </w:tcPr>
          <w:p w14:paraId="058C35D4" w14:textId="77777777" w:rsidR="001005F9" w:rsidRPr="006B53EF" w:rsidRDefault="001005F9" w:rsidP="00831AF4">
            <w:pPr>
              <w:rPr>
                <w:rFonts w:ascii="Tahoma" w:hAnsi="Tahoma" w:cs="Tahoma"/>
                <w:b/>
                <w:bCs/>
                <w:color w:val="000000"/>
                <w:sz w:val="20"/>
                <w:szCs w:val="20"/>
              </w:rPr>
            </w:pPr>
            <w:r w:rsidRPr="006B53EF">
              <w:rPr>
                <w:rFonts w:ascii="Tahoma" w:hAnsi="Tahoma" w:cs="Tahoma"/>
                <w:b/>
                <w:bCs/>
                <w:color w:val="000000"/>
                <w:sz w:val="20"/>
                <w:szCs w:val="20"/>
              </w:rPr>
              <w:t>ΠΡΟΔΙΑΓΡΑΦΗ</w:t>
            </w:r>
          </w:p>
        </w:tc>
        <w:tc>
          <w:tcPr>
            <w:tcW w:w="1423" w:type="dxa"/>
            <w:tcBorders>
              <w:top w:val="single" w:sz="4" w:space="0" w:color="auto"/>
              <w:left w:val="nil"/>
              <w:bottom w:val="single" w:sz="4" w:space="0" w:color="auto"/>
              <w:right w:val="single" w:sz="8" w:space="0" w:color="auto"/>
            </w:tcBorders>
            <w:shd w:val="clear" w:color="auto" w:fill="D9D9D9" w:themeFill="background1" w:themeFillShade="D9"/>
            <w:noWrap/>
            <w:vAlign w:val="center"/>
          </w:tcPr>
          <w:p w14:paraId="6EF9C5B4" w14:textId="77777777" w:rsidR="001005F9" w:rsidRPr="006B53EF" w:rsidRDefault="001005F9" w:rsidP="00831AF4">
            <w:pPr>
              <w:rPr>
                <w:rFonts w:ascii="Tahoma" w:hAnsi="Tahoma" w:cs="Tahoma"/>
                <w:b/>
                <w:bCs/>
                <w:color w:val="000000"/>
                <w:sz w:val="20"/>
                <w:szCs w:val="20"/>
              </w:rPr>
            </w:pPr>
            <w:r w:rsidRPr="006B53EF">
              <w:rPr>
                <w:rFonts w:ascii="Tahoma" w:hAnsi="Tahoma" w:cs="Tahoma"/>
                <w:b/>
                <w:bCs/>
                <w:color w:val="000000"/>
                <w:sz w:val="20"/>
                <w:szCs w:val="20"/>
              </w:rPr>
              <w:t>ΑΠΑΙΤΗΣΗ</w:t>
            </w:r>
          </w:p>
        </w:tc>
        <w:tc>
          <w:tcPr>
            <w:tcW w:w="1481" w:type="dxa"/>
            <w:tcBorders>
              <w:top w:val="single" w:sz="4" w:space="0" w:color="auto"/>
              <w:left w:val="nil"/>
              <w:bottom w:val="single" w:sz="4" w:space="0" w:color="auto"/>
              <w:right w:val="single" w:sz="8" w:space="0" w:color="auto"/>
            </w:tcBorders>
            <w:shd w:val="clear" w:color="auto" w:fill="D9D9D9" w:themeFill="background1" w:themeFillShade="D9"/>
            <w:noWrap/>
            <w:vAlign w:val="center"/>
          </w:tcPr>
          <w:p w14:paraId="7F22735D" w14:textId="77777777" w:rsidR="001005F9" w:rsidRPr="006B53EF" w:rsidRDefault="001005F9" w:rsidP="00831AF4">
            <w:pPr>
              <w:rPr>
                <w:rFonts w:ascii="Tahoma" w:hAnsi="Tahoma" w:cs="Tahoma"/>
                <w:b/>
                <w:bCs/>
                <w:color w:val="000000"/>
                <w:sz w:val="20"/>
                <w:szCs w:val="20"/>
              </w:rPr>
            </w:pPr>
            <w:r w:rsidRPr="006B53EF">
              <w:rPr>
                <w:rFonts w:ascii="Tahoma" w:hAnsi="Tahoma" w:cs="Tahoma"/>
                <w:b/>
                <w:bCs/>
                <w:color w:val="000000"/>
                <w:sz w:val="20"/>
                <w:szCs w:val="20"/>
              </w:rPr>
              <w:t>ΑΠΑΝΤΗΣΗ</w:t>
            </w:r>
          </w:p>
        </w:tc>
        <w:tc>
          <w:tcPr>
            <w:tcW w:w="1974" w:type="dxa"/>
            <w:tcBorders>
              <w:top w:val="single" w:sz="4" w:space="0" w:color="auto"/>
              <w:left w:val="nil"/>
              <w:bottom w:val="single" w:sz="4" w:space="0" w:color="auto"/>
              <w:right w:val="single" w:sz="8" w:space="0" w:color="auto"/>
            </w:tcBorders>
            <w:shd w:val="clear" w:color="auto" w:fill="D9D9D9" w:themeFill="background1" w:themeFillShade="D9"/>
            <w:noWrap/>
            <w:vAlign w:val="center"/>
          </w:tcPr>
          <w:p w14:paraId="67B0A30E" w14:textId="77777777" w:rsidR="001005F9" w:rsidRPr="006B53EF" w:rsidRDefault="001005F9" w:rsidP="00831AF4">
            <w:pPr>
              <w:rPr>
                <w:rFonts w:ascii="Tahoma" w:hAnsi="Tahoma" w:cs="Tahoma"/>
                <w:b/>
                <w:bCs/>
                <w:color w:val="000000"/>
                <w:sz w:val="20"/>
                <w:szCs w:val="20"/>
              </w:rPr>
            </w:pPr>
            <w:r w:rsidRPr="006B53EF">
              <w:rPr>
                <w:rFonts w:ascii="Tahoma" w:hAnsi="Tahoma" w:cs="Tahoma"/>
                <w:b/>
                <w:bCs/>
                <w:color w:val="000000"/>
                <w:sz w:val="20"/>
                <w:szCs w:val="20"/>
              </w:rPr>
              <w:t>ΤΕΚΜΗΡΙΩΣΗ</w:t>
            </w:r>
          </w:p>
        </w:tc>
      </w:tr>
      <w:tr w:rsidR="001005F9" w:rsidRPr="006138A5" w14:paraId="1B188A80" w14:textId="77777777" w:rsidTr="001005F9">
        <w:trPr>
          <w:trHeight w:val="315"/>
        </w:trPr>
        <w:tc>
          <w:tcPr>
            <w:tcW w:w="9860" w:type="dxa"/>
            <w:gridSpan w:val="5"/>
            <w:tcBorders>
              <w:top w:val="single" w:sz="4" w:space="0" w:color="auto"/>
              <w:left w:val="single" w:sz="8" w:space="0" w:color="auto"/>
              <w:bottom w:val="single" w:sz="4" w:space="0" w:color="auto"/>
              <w:right w:val="single" w:sz="8" w:space="0" w:color="auto"/>
            </w:tcBorders>
            <w:shd w:val="clear" w:color="auto" w:fill="D9D9D9" w:themeFill="background1" w:themeFillShade="D9"/>
            <w:noWrap/>
            <w:vAlign w:val="center"/>
          </w:tcPr>
          <w:p w14:paraId="1948DB7A" w14:textId="77777777" w:rsidR="001005F9" w:rsidRPr="006B53EF" w:rsidRDefault="001005F9" w:rsidP="00831AF4">
            <w:pPr>
              <w:rPr>
                <w:rFonts w:ascii="Tahoma" w:hAnsi="Tahoma" w:cs="Tahoma"/>
                <w:b/>
                <w:bCs/>
                <w:color w:val="000000"/>
                <w:sz w:val="20"/>
                <w:szCs w:val="20"/>
                <w:lang w:val="el-GR"/>
              </w:rPr>
            </w:pPr>
            <w:r w:rsidRPr="006B53EF">
              <w:rPr>
                <w:rFonts w:ascii="Tahoma" w:hAnsi="Tahoma" w:cs="Tahoma"/>
                <w:b/>
                <w:bCs/>
                <w:color w:val="000000"/>
                <w:sz w:val="20"/>
                <w:szCs w:val="20"/>
                <w:lang w:val="el-GR"/>
              </w:rPr>
              <w:t>Εκτυπωτές / Σαρωτές Βαρέως Τύπου</w:t>
            </w:r>
          </w:p>
        </w:tc>
      </w:tr>
      <w:tr w:rsidR="001005F9" w:rsidRPr="006138A5" w14:paraId="0BAC7B7D" w14:textId="77777777" w:rsidTr="001005F9">
        <w:trPr>
          <w:trHeight w:val="315"/>
        </w:trPr>
        <w:tc>
          <w:tcPr>
            <w:tcW w:w="9860" w:type="dxa"/>
            <w:gridSpan w:val="5"/>
            <w:tcBorders>
              <w:top w:val="single" w:sz="4" w:space="0" w:color="auto"/>
              <w:left w:val="single" w:sz="8" w:space="0" w:color="auto"/>
              <w:bottom w:val="single" w:sz="8" w:space="0" w:color="auto"/>
              <w:right w:val="single" w:sz="8" w:space="0" w:color="auto"/>
            </w:tcBorders>
            <w:shd w:val="clear" w:color="auto" w:fill="D9D9D9" w:themeFill="background1" w:themeFillShade="D9"/>
            <w:noWrap/>
            <w:vAlign w:val="center"/>
            <w:hideMark/>
          </w:tcPr>
          <w:p w14:paraId="1786064D" w14:textId="77777777" w:rsidR="001005F9" w:rsidRPr="006B53EF" w:rsidRDefault="001005F9" w:rsidP="00831AF4">
            <w:pPr>
              <w:rPr>
                <w:rFonts w:ascii="Tahoma" w:hAnsi="Tahoma" w:cs="Tahoma"/>
                <w:b/>
                <w:bCs/>
                <w:color w:val="000000"/>
                <w:sz w:val="20"/>
                <w:szCs w:val="20"/>
              </w:rPr>
            </w:pPr>
            <w:r w:rsidRPr="006B53EF">
              <w:rPr>
                <w:rFonts w:ascii="Tahoma" w:hAnsi="Tahoma" w:cs="Tahoma"/>
                <w:b/>
                <w:bCs/>
                <w:color w:val="000000"/>
                <w:sz w:val="20"/>
                <w:szCs w:val="20"/>
              </w:rPr>
              <w:t xml:space="preserve">ΓΕΝΙΚΕΣ ΑΠΑΙΤΗΣΕΙΣ </w:t>
            </w:r>
          </w:p>
        </w:tc>
      </w:tr>
      <w:tr w:rsidR="001005F9" w:rsidRPr="006138A5" w14:paraId="4B05BF13" w14:textId="77777777" w:rsidTr="001005F9">
        <w:trPr>
          <w:trHeight w:val="315"/>
        </w:trPr>
        <w:tc>
          <w:tcPr>
            <w:tcW w:w="728" w:type="dxa"/>
            <w:tcBorders>
              <w:top w:val="single" w:sz="4" w:space="0" w:color="auto"/>
              <w:left w:val="single" w:sz="8" w:space="0" w:color="auto"/>
              <w:bottom w:val="single" w:sz="4" w:space="0" w:color="auto"/>
              <w:right w:val="single" w:sz="8" w:space="0" w:color="auto"/>
            </w:tcBorders>
            <w:shd w:val="clear" w:color="auto" w:fill="auto"/>
            <w:noWrap/>
          </w:tcPr>
          <w:p w14:paraId="730A10C5" w14:textId="77777777" w:rsidR="001005F9" w:rsidRPr="006B53EF" w:rsidRDefault="001005F9" w:rsidP="001005F9">
            <w:pPr>
              <w:pStyle w:val="aff0"/>
              <w:numPr>
                <w:ilvl w:val="0"/>
                <w:numId w:val="71"/>
              </w:numPr>
              <w:jc w:val="center"/>
              <w:rPr>
                <w:rFonts w:ascii="Tahoma" w:hAnsi="Tahoma" w:cs="Tahoma"/>
                <w:color w:val="000000"/>
                <w:sz w:val="20"/>
                <w:szCs w:val="20"/>
              </w:rPr>
            </w:pPr>
          </w:p>
        </w:tc>
        <w:tc>
          <w:tcPr>
            <w:tcW w:w="4254" w:type="dxa"/>
            <w:tcBorders>
              <w:top w:val="single" w:sz="4" w:space="0" w:color="auto"/>
              <w:left w:val="nil"/>
              <w:bottom w:val="single" w:sz="4" w:space="0" w:color="auto"/>
              <w:right w:val="single" w:sz="8" w:space="0" w:color="auto"/>
            </w:tcBorders>
            <w:shd w:val="clear" w:color="auto" w:fill="auto"/>
            <w:noWrap/>
          </w:tcPr>
          <w:p w14:paraId="643255C4" w14:textId="77777777" w:rsidR="001005F9" w:rsidRPr="006B53EF" w:rsidRDefault="001005F9" w:rsidP="00831AF4">
            <w:pPr>
              <w:rPr>
                <w:rFonts w:ascii="Tahoma" w:hAnsi="Tahoma" w:cs="Tahoma"/>
                <w:sz w:val="20"/>
                <w:szCs w:val="20"/>
                <w:lang w:val="el-GR"/>
              </w:rPr>
            </w:pPr>
            <w:r w:rsidRPr="006B53EF">
              <w:rPr>
                <w:rFonts w:ascii="Tahoma" w:hAnsi="Tahoma" w:cs="Tahoma"/>
                <w:sz w:val="20"/>
                <w:szCs w:val="20"/>
                <w:lang w:val="el-GR"/>
              </w:rPr>
              <w:t xml:space="preserve"> Όλοι οι όροι των τεχνικών προδιαγραφών του παρόντος πίνακα είναι απαράβατοι επί ποινή αποκλεισμού και πρέπει να τεκμηριώνονται με αντίστοιχες υποχρεωτικές παραπομπές σε </w:t>
            </w:r>
            <w:r w:rsidRPr="006B53EF">
              <w:rPr>
                <w:rFonts w:ascii="Tahoma" w:hAnsi="Tahoma" w:cs="Tahoma"/>
                <w:sz w:val="20"/>
                <w:szCs w:val="20"/>
                <w:lang w:val="el-GR"/>
              </w:rPr>
              <w:lastRenderedPageBreak/>
              <w:t xml:space="preserve">τεχνικά φυλλάδια (ενδεικτικά: </w:t>
            </w:r>
            <w:r w:rsidRPr="006B53EF">
              <w:rPr>
                <w:rFonts w:ascii="Tahoma" w:hAnsi="Tahoma" w:cs="Tahoma"/>
                <w:sz w:val="20"/>
                <w:szCs w:val="20"/>
              </w:rPr>
              <w:t>prospectus</w:t>
            </w:r>
            <w:r w:rsidRPr="006B53EF">
              <w:rPr>
                <w:rFonts w:ascii="Tahoma" w:hAnsi="Tahoma" w:cs="Tahoma"/>
                <w:sz w:val="20"/>
                <w:szCs w:val="20"/>
                <w:lang w:val="el-GR"/>
              </w:rPr>
              <w:t xml:space="preserve">, </w:t>
            </w:r>
            <w:r w:rsidRPr="006B53EF">
              <w:rPr>
                <w:rFonts w:ascii="Tahoma" w:hAnsi="Tahoma" w:cs="Tahoma"/>
                <w:sz w:val="20"/>
                <w:szCs w:val="20"/>
              </w:rPr>
              <w:t>manuals</w:t>
            </w:r>
            <w:r w:rsidRPr="006B53EF">
              <w:rPr>
                <w:rFonts w:ascii="Tahoma" w:hAnsi="Tahoma" w:cs="Tahoma"/>
                <w:sz w:val="20"/>
                <w:szCs w:val="20"/>
                <w:lang w:val="el-GR"/>
              </w:rPr>
              <w:t xml:space="preserve"> κλπ), τα οποία θα συνυποβάλλονται με την τεχνική προσφορά. Τα εγχειρίδια εγκατάστασης και λειτουργίας  πρέπει να είναι στην ελληνική  γλώσσα.</w:t>
            </w:r>
          </w:p>
          <w:p w14:paraId="7A11384F" w14:textId="77777777" w:rsidR="001005F9" w:rsidRPr="006B53EF" w:rsidRDefault="001005F9" w:rsidP="00831AF4">
            <w:pPr>
              <w:rPr>
                <w:rFonts w:ascii="Tahoma" w:hAnsi="Tahoma" w:cs="Tahoma"/>
                <w:b/>
                <w:bCs/>
                <w:color w:val="000000"/>
                <w:sz w:val="20"/>
                <w:szCs w:val="20"/>
                <w:lang w:val="el-GR"/>
              </w:rPr>
            </w:pPr>
            <w:r w:rsidRPr="006B53EF">
              <w:rPr>
                <w:rFonts w:ascii="Tahoma" w:hAnsi="Tahoma" w:cs="Tahoma"/>
                <w:sz w:val="20"/>
                <w:szCs w:val="20"/>
                <w:lang w:val="el-GR"/>
              </w:rPr>
              <w:t>Στην περίπτωση που ορισμένα από τα ζητούμενα τεχνικά χαρακτηριστικά δεν αναφέρονται σε τεχνικά φυλλάδια, η τεκμηρίωση θα γίνεται με παραπομπή σε σχετικές βεβαιώσεις της κατασκευάστριας εταιρίας ή του επίσημου αντιπροσώπου της.</w:t>
            </w:r>
          </w:p>
        </w:tc>
        <w:tc>
          <w:tcPr>
            <w:tcW w:w="1423" w:type="dxa"/>
            <w:tcBorders>
              <w:top w:val="single" w:sz="4" w:space="0" w:color="auto"/>
              <w:left w:val="nil"/>
              <w:bottom w:val="single" w:sz="4" w:space="0" w:color="auto"/>
              <w:right w:val="single" w:sz="8" w:space="0" w:color="auto"/>
            </w:tcBorders>
            <w:shd w:val="clear" w:color="auto" w:fill="auto"/>
            <w:noWrap/>
          </w:tcPr>
          <w:p w14:paraId="01AA356D" w14:textId="77777777" w:rsidR="001005F9" w:rsidRPr="006138A5" w:rsidRDefault="001005F9" w:rsidP="00831AF4">
            <w:pPr>
              <w:rPr>
                <w:rFonts w:ascii="Tahoma" w:hAnsi="Tahoma" w:cs="Tahoma"/>
                <w:b/>
                <w:bCs/>
                <w:color w:val="000000"/>
                <w:sz w:val="20"/>
                <w:szCs w:val="20"/>
                <w:lang w:val="el-GR"/>
              </w:rPr>
            </w:pPr>
            <w:r w:rsidRPr="006B53EF">
              <w:rPr>
                <w:rFonts w:ascii="Tahoma" w:hAnsi="Tahoma" w:cs="Tahoma"/>
                <w:sz w:val="20"/>
                <w:szCs w:val="20"/>
              </w:rPr>
              <w:lastRenderedPageBreak/>
              <w:t>ΝΑΙ</w:t>
            </w:r>
          </w:p>
        </w:tc>
        <w:tc>
          <w:tcPr>
            <w:tcW w:w="1481" w:type="dxa"/>
            <w:tcBorders>
              <w:top w:val="single" w:sz="4" w:space="0" w:color="auto"/>
              <w:left w:val="nil"/>
              <w:bottom w:val="single" w:sz="4" w:space="0" w:color="auto"/>
              <w:right w:val="single" w:sz="8" w:space="0" w:color="auto"/>
            </w:tcBorders>
            <w:shd w:val="clear" w:color="auto" w:fill="auto"/>
            <w:noWrap/>
            <w:vAlign w:val="center"/>
          </w:tcPr>
          <w:p w14:paraId="79D03A7C" w14:textId="77777777" w:rsidR="001005F9" w:rsidRPr="006B53EF" w:rsidRDefault="001005F9" w:rsidP="00831AF4">
            <w:pPr>
              <w:rPr>
                <w:rFonts w:ascii="Tahoma" w:hAnsi="Tahoma" w:cs="Tahoma"/>
                <w:b/>
                <w:bCs/>
                <w:color w:val="000000"/>
                <w:sz w:val="20"/>
                <w:szCs w:val="20"/>
                <w:lang w:val="el-GR"/>
              </w:rPr>
            </w:pPr>
          </w:p>
        </w:tc>
        <w:tc>
          <w:tcPr>
            <w:tcW w:w="1974" w:type="dxa"/>
            <w:tcBorders>
              <w:top w:val="single" w:sz="4" w:space="0" w:color="auto"/>
              <w:left w:val="nil"/>
              <w:bottom w:val="single" w:sz="4" w:space="0" w:color="auto"/>
              <w:right w:val="single" w:sz="8" w:space="0" w:color="auto"/>
            </w:tcBorders>
            <w:shd w:val="clear" w:color="auto" w:fill="auto"/>
            <w:noWrap/>
            <w:vAlign w:val="center"/>
          </w:tcPr>
          <w:p w14:paraId="4460A77A" w14:textId="77777777" w:rsidR="001005F9" w:rsidRPr="006B53EF" w:rsidRDefault="001005F9" w:rsidP="00831AF4">
            <w:pPr>
              <w:rPr>
                <w:rFonts w:ascii="Tahoma" w:hAnsi="Tahoma" w:cs="Tahoma"/>
                <w:b/>
                <w:bCs/>
                <w:color w:val="000000"/>
                <w:sz w:val="20"/>
                <w:szCs w:val="20"/>
                <w:lang w:val="el-GR"/>
              </w:rPr>
            </w:pPr>
          </w:p>
        </w:tc>
      </w:tr>
      <w:tr w:rsidR="001005F9" w:rsidRPr="006138A5" w14:paraId="15282416" w14:textId="77777777" w:rsidTr="001005F9">
        <w:trPr>
          <w:trHeight w:val="315"/>
        </w:trPr>
        <w:tc>
          <w:tcPr>
            <w:tcW w:w="728" w:type="dxa"/>
            <w:tcBorders>
              <w:top w:val="single" w:sz="4" w:space="0" w:color="auto"/>
              <w:left w:val="single" w:sz="8" w:space="0" w:color="auto"/>
              <w:bottom w:val="single" w:sz="4" w:space="0" w:color="auto"/>
              <w:right w:val="single" w:sz="8" w:space="0" w:color="auto"/>
            </w:tcBorders>
            <w:shd w:val="clear" w:color="auto" w:fill="auto"/>
            <w:noWrap/>
          </w:tcPr>
          <w:p w14:paraId="368007E1" w14:textId="77777777" w:rsidR="001005F9" w:rsidRPr="006B53EF" w:rsidRDefault="001005F9" w:rsidP="001005F9">
            <w:pPr>
              <w:pStyle w:val="aff0"/>
              <w:numPr>
                <w:ilvl w:val="0"/>
                <w:numId w:val="71"/>
              </w:numPr>
              <w:jc w:val="center"/>
              <w:rPr>
                <w:rFonts w:ascii="Tahoma" w:hAnsi="Tahoma" w:cs="Tahoma"/>
                <w:color w:val="000000"/>
                <w:sz w:val="20"/>
                <w:szCs w:val="20"/>
              </w:rPr>
            </w:pPr>
          </w:p>
        </w:tc>
        <w:tc>
          <w:tcPr>
            <w:tcW w:w="4254" w:type="dxa"/>
            <w:tcBorders>
              <w:top w:val="single" w:sz="4" w:space="0" w:color="auto"/>
              <w:left w:val="nil"/>
              <w:bottom w:val="single" w:sz="4" w:space="0" w:color="auto"/>
              <w:right w:val="single" w:sz="8" w:space="0" w:color="auto"/>
            </w:tcBorders>
            <w:shd w:val="clear" w:color="auto" w:fill="auto"/>
            <w:noWrap/>
          </w:tcPr>
          <w:p w14:paraId="68BB239E" w14:textId="77777777" w:rsidR="001005F9" w:rsidRPr="006B53EF" w:rsidRDefault="001005F9" w:rsidP="00831AF4">
            <w:pPr>
              <w:rPr>
                <w:rFonts w:ascii="Tahoma" w:hAnsi="Tahoma" w:cs="Tahoma"/>
                <w:sz w:val="20"/>
                <w:szCs w:val="20"/>
                <w:lang w:val="el-GR"/>
              </w:rPr>
            </w:pPr>
            <w:r w:rsidRPr="006B53EF">
              <w:rPr>
                <w:rFonts w:ascii="Tahoma" w:hAnsi="Tahoma" w:cs="Tahoma"/>
                <w:sz w:val="20"/>
                <w:szCs w:val="20"/>
                <w:lang w:val="el-GR"/>
              </w:rPr>
              <w:t>Αιτούμενη Ποσότητα</w:t>
            </w:r>
          </w:p>
        </w:tc>
        <w:tc>
          <w:tcPr>
            <w:tcW w:w="1423" w:type="dxa"/>
            <w:tcBorders>
              <w:top w:val="single" w:sz="4" w:space="0" w:color="auto"/>
              <w:left w:val="nil"/>
              <w:bottom w:val="single" w:sz="4" w:space="0" w:color="auto"/>
              <w:right w:val="single" w:sz="8" w:space="0" w:color="auto"/>
            </w:tcBorders>
            <w:shd w:val="clear" w:color="auto" w:fill="auto"/>
            <w:noWrap/>
          </w:tcPr>
          <w:p w14:paraId="6E525F47" w14:textId="77777777" w:rsidR="001005F9" w:rsidRPr="006B53EF" w:rsidRDefault="001005F9" w:rsidP="00831AF4">
            <w:pPr>
              <w:rPr>
                <w:rFonts w:ascii="Tahoma" w:hAnsi="Tahoma" w:cs="Tahoma"/>
                <w:sz w:val="20"/>
                <w:szCs w:val="20"/>
                <w:lang w:val="el-GR"/>
              </w:rPr>
            </w:pPr>
            <w:r w:rsidRPr="006B53EF">
              <w:rPr>
                <w:rFonts w:ascii="Tahoma" w:hAnsi="Tahoma" w:cs="Tahoma"/>
                <w:color w:val="000000"/>
                <w:sz w:val="20"/>
                <w:szCs w:val="20"/>
              </w:rPr>
              <w:t>≥</w:t>
            </w:r>
            <w:r w:rsidRPr="006B53EF">
              <w:rPr>
                <w:rFonts w:ascii="Tahoma" w:hAnsi="Tahoma" w:cs="Tahoma"/>
                <w:color w:val="000000"/>
                <w:sz w:val="20"/>
                <w:szCs w:val="20"/>
                <w:lang w:val="el-GR"/>
              </w:rPr>
              <w:t xml:space="preserve"> 80</w:t>
            </w:r>
          </w:p>
        </w:tc>
        <w:tc>
          <w:tcPr>
            <w:tcW w:w="1481" w:type="dxa"/>
            <w:tcBorders>
              <w:top w:val="single" w:sz="4" w:space="0" w:color="auto"/>
              <w:left w:val="nil"/>
              <w:bottom w:val="single" w:sz="4" w:space="0" w:color="auto"/>
              <w:right w:val="single" w:sz="8" w:space="0" w:color="auto"/>
            </w:tcBorders>
            <w:shd w:val="clear" w:color="auto" w:fill="auto"/>
            <w:noWrap/>
            <w:vAlign w:val="center"/>
          </w:tcPr>
          <w:p w14:paraId="691E22CC" w14:textId="77777777" w:rsidR="001005F9" w:rsidRPr="006B53EF" w:rsidRDefault="001005F9" w:rsidP="00831AF4">
            <w:pPr>
              <w:rPr>
                <w:rFonts w:ascii="Tahoma" w:hAnsi="Tahoma" w:cs="Tahoma"/>
                <w:b/>
                <w:bCs/>
                <w:color w:val="000000"/>
                <w:sz w:val="20"/>
                <w:szCs w:val="20"/>
                <w:lang w:val="el-GR"/>
              </w:rPr>
            </w:pPr>
          </w:p>
        </w:tc>
        <w:tc>
          <w:tcPr>
            <w:tcW w:w="1974" w:type="dxa"/>
            <w:tcBorders>
              <w:top w:val="single" w:sz="4" w:space="0" w:color="auto"/>
              <w:left w:val="nil"/>
              <w:bottom w:val="single" w:sz="4" w:space="0" w:color="auto"/>
              <w:right w:val="single" w:sz="8" w:space="0" w:color="auto"/>
            </w:tcBorders>
            <w:shd w:val="clear" w:color="auto" w:fill="auto"/>
            <w:noWrap/>
            <w:vAlign w:val="center"/>
          </w:tcPr>
          <w:p w14:paraId="4429DDA0" w14:textId="77777777" w:rsidR="001005F9" w:rsidRPr="006B53EF" w:rsidRDefault="001005F9" w:rsidP="00831AF4">
            <w:pPr>
              <w:rPr>
                <w:rFonts w:ascii="Tahoma" w:hAnsi="Tahoma" w:cs="Tahoma"/>
                <w:b/>
                <w:bCs/>
                <w:color w:val="000000"/>
                <w:sz w:val="20"/>
                <w:szCs w:val="20"/>
                <w:lang w:val="el-GR"/>
              </w:rPr>
            </w:pPr>
          </w:p>
        </w:tc>
      </w:tr>
      <w:tr w:rsidR="001005F9" w:rsidRPr="006138A5" w14:paraId="6B1FF16B" w14:textId="77777777" w:rsidTr="001005F9">
        <w:trPr>
          <w:trHeight w:val="315"/>
        </w:trPr>
        <w:tc>
          <w:tcPr>
            <w:tcW w:w="9860" w:type="dxa"/>
            <w:gridSpan w:val="5"/>
            <w:tcBorders>
              <w:top w:val="single" w:sz="4" w:space="0" w:color="auto"/>
              <w:left w:val="single" w:sz="8" w:space="0" w:color="auto"/>
              <w:bottom w:val="single" w:sz="8" w:space="0" w:color="auto"/>
              <w:right w:val="single" w:sz="8" w:space="0" w:color="auto"/>
            </w:tcBorders>
            <w:shd w:val="clear" w:color="auto" w:fill="BFBFBF" w:themeFill="background1" w:themeFillShade="BF"/>
            <w:noWrap/>
          </w:tcPr>
          <w:p w14:paraId="3FFD151E" w14:textId="77777777" w:rsidR="001005F9" w:rsidRPr="006B53EF" w:rsidRDefault="001005F9" w:rsidP="00831AF4">
            <w:pPr>
              <w:rPr>
                <w:rFonts w:ascii="Tahoma" w:hAnsi="Tahoma" w:cs="Tahoma"/>
                <w:b/>
                <w:bCs/>
                <w:color w:val="000000"/>
                <w:sz w:val="20"/>
                <w:szCs w:val="20"/>
                <w:lang w:val="el-GR"/>
              </w:rPr>
            </w:pPr>
            <w:r w:rsidRPr="006B53EF">
              <w:rPr>
                <w:rFonts w:ascii="Tahoma" w:hAnsi="Tahoma" w:cs="Tahoma"/>
                <w:b/>
                <w:bCs/>
                <w:sz w:val="20"/>
                <w:szCs w:val="20"/>
                <w:lang w:val="el-GR"/>
              </w:rPr>
              <w:t>ΧΑΡΑΚΤΗΡΙΣΤΙΚΑ</w:t>
            </w:r>
          </w:p>
        </w:tc>
      </w:tr>
      <w:tr w:rsidR="001005F9" w:rsidRPr="006138A5" w14:paraId="20AE81EE" w14:textId="77777777" w:rsidTr="001005F9">
        <w:trPr>
          <w:trHeight w:val="315"/>
        </w:trPr>
        <w:tc>
          <w:tcPr>
            <w:tcW w:w="728" w:type="dxa"/>
            <w:tcBorders>
              <w:top w:val="single" w:sz="4" w:space="0" w:color="auto"/>
              <w:left w:val="single" w:sz="8" w:space="0" w:color="auto"/>
              <w:bottom w:val="single" w:sz="8" w:space="0" w:color="auto"/>
              <w:right w:val="single" w:sz="8" w:space="0" w:color="auto"/>
            </w:tcBorders>
            <w:shd w:val="clear" w:color="auto" w:fill="auto"/>
            <w:noWrap/>
          </w:tcPr>
          <w:p w14:paraId="437D87B0" w14:textId="77777777" w:rsidR="001005F9" w:rsidRPr="006B53EF" w:rsidRDefault="001005F9" w:rsidP="001005F9">
            <w:pPr>
              <w:pStyle w:val="aff0"/>
              <w:numPr>
                <w:ilvl w:val="0"/>
                <w:numId w:val="71"/>
              </w:numPr>
              <w:jc w:val="center"/>
              <w:rPr>
                <w:rFonts w:ascii="Tahoma" w:hAnsi="Tahoma" w:cs="Tahoma"/>
                <w:sz w:val="20"/>
                <w:szCs w:val="20"/>
              </w:rPr>
            </w:pPr>
          </w:p>
        </w:tc>
        <w:tc>
          <w:tcPr>
            <w:tcW w:w="4254" w:type="dxa"/>
            <w:tcBorders>
              <w:top w:val="single" w:sz="4" w:space="0" w:color="auto"/>
              <w:left w:val="nil"/>
              <w:bottom w:val="single" w:sz="8" w:space="0" w:color="auto"/>
              <w:right w:val="single" w:sz="8" w:space="0" w:color="auto"/>
            </w:tcBorders>
            <w:shd w:val="clear" w:color="auto" w:fill="auto"/>
            <w:noWrap/>
          </w:tcPr>
          <w:p w14:paraId="41CB417B" w14:textId="77777777" w:rsidR="001005F9" w:rsidRPr="006B53EF" w:rsidRDefault="001005F9" w:rsidP="00831AF4">
            <w:pPr>
              <w:rPr>
                <w:rFonts w:ascii="Tahoma" w:hAnsi="Tahoma" w:cs="Tahoma"/>
                <w:sz w:val="20"/>
                <w:szCs w:val="20"/>
                <w:lang w:val="el-GR"/>
              </w:rPr>
            </w:pPr>
            <w:r w:rsidRPr="006B53EF">
              <w:rPr>
                <w:rFonts w:ascii="Tahoma" w:hAnsi="Tahoma" w:cs="Tahoma"/>
                <w:sz w:val="20"/>
                <w:szCs w:val="20"/>
                <w:lang w:val="el-GR"/>
              </w:rPr>
              <w:t>Να αναφερθεί ο κατασκευαστής και το μοντέλο του προσφερόμενου συστήματος.</w:t>
            </w:r>
          </w:p>
        </w:tc>
        <w:tc>
          <w:tcPr>
            <w:tcW w:w="1423" w:type="dxa"/>
            <w:tcBorders>
              <w:top w:val="single" w:sz="4" w:space="0" w:color="auto"/>
              <w:left w:val="nil"/>
              <w:bottom w:val="single" w:sz="8" w:space="0" w:color="auto"/>
              <w:right w:val="single" w:sz="8" w:space="0" w:color="auto"/>
            </w:tcBorders>
            <w:shd w:val="clear" w:color="auto" w:fill="auto"/>
            <w:noWrap/>
          </w:tcPr>
          <w:p w14:paraId="2D9BDDA8" w14:textId="77777777" w:rsidR="001005F9" w:rsidRPr="006B53EF" w:rsidRDefault="001005F9" w:rsidP="00831AF4">
            <w:pPr>
              <w:rPr>
                <w:rFonts w:ascii="Tahoma" w:hAnsi="Tahoma" w:cs="Tahoma"/>
                <w:sz w:val="20"/>
                <w:szCs w:val="20"/>
              </w:rPr>
            </w:pPr>
            <w:r w:rsidRPr="006B53EF">
              <w:rPr>
                <w:rFonts w:ascii="Tahoma" w:hAnsi="Tahoma" w:cs="Tahoma"/>
                <w:sz w:val="20"/>
                <w:szCs w:val="20"/>
              </w:rPr>
              <w:t>ΝΑΙ</w:t>
            </w:r>
          </w:p>
        </w:tc>
        <w:tc>
          <w:tcPr>
            <w:tcW w:w="1481" w:type="dxa"/>
            <w:tcBorders>
              <w:top w:val="single" w:sz="4" w:space="0" w:color="auto"/>
              <w:left w:val="nil"/>
              <w:bottom w:val="single" w:sz="8" w:space="0" w:color="auto"/>
              <w:right w:val="single" w:sz="8" w:space="0" w:color="auto"/>
            </w:tcBorders>
            <w:shd w:val="clear" w:color="auto" w:fill="auto"/>
            <w:noWrap/>
            <w:vAlign w:val="center"/>
          </w:tcPr>
          <w:p w14:paraId="4F9344EE" w14:textId="77777777" w:rsidR="001005F9" w:rsidRPr="006B53EF" w:rsidRDefault="001005F9" w:rsidP="00831AF4">
            <w:pPr>
              <w:rPr>
                <w:rFonts w:ascii="Tahoma" w:hAnsi="Tahoma" w:cs="Tahoma"/>
                <w:b/>
                <w:bCs/>
                <w:color w:val="000000"/>
                <w:sz w:val="20"/>
                <w:szCs w:val="20"/>
              </w:rPr>
            </w:pPr>
          </w:p>
        </w:tc>
        <w:tc>
          <w:tcPr>
            <w:tcW w:w="1974" w:type="dxa"/>
            <w:tcBorders>
              <w:top w:val="single" w:sz="4" w:space="0" w:color="auto"/>
              <w:left w:val="nil"/>
              <w:bottom w:val="single" w:sz="8" w:space="0" w:color="auto"/>
              <w:right w:val="single" w:sz="8" w:space="0" w:color="auto"/>
            </w:tcBorders>
            <w:shd w:val="clear" w:color="auto" w:fill="auto"/>
            <w:noWrap/>
            <w:vAlign w:val="center"/>
          </w:tcPr>
          <w:p w14:paraId="5FC84290" w14:textId="77777777" w:rsidR="001005F9" w:rsidRPr="006B53EF" w:rsidRDefault="001005F9" w:rsidP="00831AF4">
            <w:pPr>
              <w:rPr>
                <w:rFonts w:ascii="Tahoma" w:hAnsi="Tahoma" w:cs="Tahoma"/>
                <w:b/>
                <w:bCs/>
                <w:color w:val="000000"/>
                <w:sz w:val="20"/>
                <w:szCs w:val="20"/>
              </w:rPr>
            </w:pPr>
          </w:p>
        </w:tc>
      </w:tr>
      <w:tr w:rsidR="001005F9" w:rsidRPr="006138A5" w14:paraId="25A01930" w14:textId="77777777" w:rsidTr="001005F9">
        <w:trPr>
          <w:trHeight w:val="315"/>
        </w:trPr>
        <w:tc>
          <w:tcPr>
            <w:tcW w:w="728" w:type="dxa"/>
            <w:tcBorders>
              <w:top w:val="single" w:sz="4" w:space="0" w:color="auto"/>
              <w:left w:val="single" w:sz="8" w:space="0" w:color="auto"/>
              <w:bottom w:val="single" w:sz="8" w:space="0" w:color="auto"/>
              <w:right w:val="single" w:sz="8" w:space="0" w:color="auto"/>
            </w:tcBorders>
            <w:shd w:val="clear" w:color="auto" w:fill="auto"/>
            <w:noWrap/>
          </w:tcPr>
          <w:p w14:paraId="61BB455A" w14:textId="77777777" w:rsidR="001005F9" w:rsidRPr="006B53EF" w:rsidRDefault="001005F9" w:rsidP="001005F9">
            <w:pPr>
              <w:pStyle w:val="aff0"/>
              <w:numPr>
                <w:ilvl w:val="0"/>
                <w:numId w:val="71"/>
              </w:numPr>
              <w:jc w:val="center"/>
              <w:rPr>
                <w:rFonts w:ascii="Tahoma" w:hAnsi="Tahoma" w:cs="Tahoma"/>
                <w:sz w:val="20"/>
                <w:szCs w:val="20"/>
              </w:rPr>
            </w:pPr>
          </w:p>
        </w:tc>
        <w:tc>
          <w:tcPr>
            <w:tcW w:w="4254" w:type="dxa"/>
            <w:tcBorders>
              <w:top w:val="single" w:sz="4" w:space="0" w:color="auto"/>
              <w:left w:val="nil"/>
              <w:bottom w:val="single" w:sz="8" w:space="0" w:color="auto"/>
              <w:right w:val="single" w:sz="8" w:space="0" w:color="auto"/>
            </w:tcBorders>
            <w:shd w:val="clear" w:color="auto" w:fill="auto"/>
            <w:noWrap/>
          </w:tcPr>
          <w:p w14:paraId="686068E2" w14:textId="77777777" w:rsidR="001005F9" w:rsidRPr="006B53EF" w:rsidRDefault="001005F9" w:rsidP="00831AF4">
            <w:pPr>
              <w:rPr>
                <w:rFonts w:ascii="Tahoma" w:hAnsi="Tahoma" w:cs="Tahoma"/>
                <w:sz w:val="20"/>
                <w:szCs w:val="20"/>
                <w:lang w:val="el-GR"/>
              </w:rPr>
            </w:pPr>
            <w:r w:rsidRPr="006B53EF">
              <w:rPr>
                <w:rFonts w:ascii="Tahoma" w:hAnsi="Tahoma" w:cs="Tahoma"/>
                <w:sz w:val="20"/>
                <w:szCs w:val="20"/>
                <w:lang w:val="el-GR"/>
              </w:rPr>
              <w:t>Μηχάνημα ψηφιακής τεχνολογίας Laser ,καινούριο ως προς όλα τα μέρη του (αμεταχείριστο, όχι προϊόν ανακατασκευής) και να μην έχει ανακοινωθεί παύση της παραγωγής του (Κατάσταση End of Life).</w:t>
            </w:r>
          </w:p>
        </w:tc>
        <w:tc>
          <w:tcPr>
            <w:tcW w:w="1423" w:type="dxa"/>
            <w:tcBorders>
              <w:top w:val="single" w:sz="4" w:space="0" w:color="auto"/>
              <w:left w:val="nil"/>
              <w:bottom w:val="single" w:sz="8" w:space="0" w:color="auto"/>
              <w:right w:val="single" w:sz="8" w:space="0" w:color="auto"/>
            </w:tcBorders>
            <w:shd w:val="clear" w:color="auto" w:fill="auto"/>
            <w:noWrap/>
          </w:tcPr>
          <w:p w14:paraId="55A4821D" w14:textId="77777777" w:rsidR="001005F9" w:rsidRPr="006B53EF" w:rsidRDefault="001005F9" w:rsidP="00831AF4">
            <w:pPr>
              <w:rPr>
                <w:rFonts w:ascii="Tahoma" w:hAnsi="Tahoma" w:cs="Tahoma"/>
                <w:sz w:val="20"/>
                <w:szCs w:val="20"/>
              </w:rPr>
            </w:pPr>
            <w:r w:rsidRPr="006B53EF">
              <w:rPr>
                <w:rFonts w:ascii="Tahoma" w:hAnsi="Tahoma" w:cs="Tahoma"/>
                <w:sz w:val="20"/>
                <w:szCs w:val="20"/>
              </w:rPr>
              <w:t>ΝΑΙ</w:t>
            </w:r>
          </w:p>
        </w:tc>
        <w:tc>
          <w:tcPr>
            <w:tcW w:w="1481" w:type="dxa"/>
            <w:tcBorders>
              <w:top w:val="single" w:sz="4" w:space="0" w:color="auto"/>
              <w:left w:val="nil"/>
              <w:bottom w:val="single" w:sz="8" w:space="0" w:color="auto"/>
              <w:right w:val="single" w:sz="8" w:space="0" w:color="auto"/>
            </w:tcBorders>
            <w:shd w:val="clear" w:color="auto" w:fill="auto"/>
            <w:noWrap/>
            <w:vAlign w:val="center"/>
          </w:tcPr>
          <w:p w14:paraId="23206E79" w14:textId="77777777" w:rsidR="001005F9" w:rsidRPr="006B53EF" w:rsidRDefault="001005F9" w:rsidP="00831AF4">
            <w:pPr>
              <w:rPr>
                <w:rFonts w:ascii="Tahoma" w:hAnsi="Tahoma" w:cs="Tahoma"/>
                <w:b/>
                <w:bCs/>
                <w:color w:val="000000"/>
                <w:sz w:val="20"/>
                <w:szCs w:val="20"/>
              </w:rPr>
            </w:pPr>
          </w:p>
        </w:tc>
        <w:tc>
          <w:tcPr>
            <w:tcW w:w="1974" w:type="dxa"/>
            <w:tcBorders>
              <w:top w:val="single" w:sz="4" w:space="0" w:color="auto"/>
              <w:left w:val="nil"/>
              <w:bottom w:val="single" w:sz="8" w:space="0" w:color="auto"/>
              <w:right w:val="single" w:sz="8" w:space="0" w:color="auto"/>
            </w:tcBorders>
            <w:shd w:val="clear" w:color="auto" w:fill="auto"/>
            <w:noWrap/>
            <w:vAlign w:val="center"/>
          </w:tcPr>
          <w:p w14:paraId="2E3AECED" w14:textId="77777777" w:rsidR="001005F9" w:rsidRPr="006B53EF" w:rsidRDefault="001005F9" w:rsidP="00831AF4">
            <w:pPr>
              <w:rPr>
                <w:rFonts w:ascii="Tahoma" w:hAnsi="Tahoma" w:cs="Tahoma"/>
                <w:b/>
                <w:bCs/>
                <w:color w:val="000000"/>
                <w:sz w:val="20"/>
                <w:szCs w:val="20"/>
              </w:rPr>
            </w:pPr>
          </w:p>
        </w:tc>
      </w:tr>
      <w:tr w:rsidR="001005F9" w:rsidRPr="006138A5" w14:paraId="58690F23" w14:textId="77777777" w:rsidTr="001005F9">
        <w:trPr>
          <w:trHeight w:val="315"/>
        </w:trPr>
        <w:tc>
          <w:tcPr>
            <w:tcW w:w="728" w:type="dxa"/>
            <w:tcBorders>
              <w:top w:val="single" w:sz="4" w:space="0" w:color="auto"/>
              <w:left w:val="single" w:sz="8" w:space="0" w:color="auto"/>
              <w:bottom w:val="single" w:sz="8" w:space="0" w:color="auto"/>
              <w:right w:val="single" w:sz="8" w:space="0" w:color="auto"/>
            </w:tcBorders>
            <w:shd w:val="clear" w:color="auto" w:fill="auto"/>
            <w:noWrap/>
          </w:tcPr>
          <w:p w14:paraId="09F31F28" w14:textId="77777777" w:rsidR="001005F9" w:rsidRPr="006B53EF" w:rsidRDefault="001005F9" w:rsidP="001005F9">
            <w:pPr>
              <w:pStyle w:val="aff0"/>
              <w:numPr>
                <w:ilvl w:val="0"/>
                <w:numId w:val="71"/>
              </w:numPr>
              <w:jc w:val="center"/>
              <w:rPr>
                <w:rFonts w:ascii="Tahoma" w:hAnsi="Tahoma" w:cs="Tahoma"/>
                <w:sz w:val="20"/>
                <w:szCs w:val="20"/>
              </w:rPr>
            </w:pPr>
          </w:p>
        </w:tc>
        <w:tc>
          <w:tcPr>
            <w:tcW w:w="4254" w:type="dxa"/>
            <w:tcBorders>
              <w:top w:val="single" w:sz="4" w:space="0" w:color="auto"/>
              <w:left w:val="nil"/>
              <w:bottom w:val="single" w:sz="8" w:space="0" w:color="auto"/>
              <w:right w:val="single" w:sz="8" w:space="0" w:color="auto"/>
            </w:tcBorders>
            <w:shd w:val="clear" w:color="auto" w:fill="auto"/>
            <w:noWrap/>
          </w:tcPr>
          <w:p w14:paraId="4EFEF767" w14:textId="77777777" w:rsidR="001005F9" w:rsidRPr="006B53EF" w:rsidRDefault="001005F9" w:rsidP="00831AF4">
            <w:pPr>
              <w:rPr>
                <w:rFonts w:ascii="Tahoma" w:hAnsi="Tahoma" w:cs="Tahoma"/>
                <w:sz w:val="20"/>
                <w:szCs w:val="20"/>
                <w:lang w:val="el-GR"/>
              </w:rPr>
            </w:pPr>
            <w:r w:rsidRPr="006B53EF">
              <w:rPr>
                <w:rFonts w:ascii="Tahoma" w:hAnsi="Tahoma" w:cs="Tahoma"/>
                <w:sz w:val="20"/>
                <w:szCs w:val="20"/>
                <w:lang w:val="el-GR"/>
              </w:rPr>
              <w:t>Υποβολή δήλωσης με την τεχνική του εργοστασίου κατασκευής ή του επίσημου αντιπροσώπου της, όπου θα βεβαιώνεται ότι το προσφερόμενο μοντέλο κυκλοφορεί στην αγορά, καθώς και το έτος πρώτης κυκλοφορίας του.</w:t>
            </w:r>
          </w:p>
        </w:tc>
        <w:tc>
          <w:tcPr>
            <w:tcW w:w="1423" w:type="dxa"/>
            <w:tcBorders>
              <w:top w:val="single" w:sz="4" w:space="0" w:color="auto"/>
              <w:left w:val="nil"/>
              <w:bottom w:val="single" w:sz="8" w:space="0" w:color="auto"/>
              <w:right w:val="single" w:sz="8" w:space="0" w:color="auto"/>
            </w:tcBorders>
            <w:shd w:val="clear" w:color="auto" w:fill="auto"/>
            <w:noWrap/>
          </w:tcPr>
          <w:p w14:paraId="26661B43" w14:textId="77777777" w:rsidR="001005F9" w:rsidRPr="006B53EF" w:rsidRDefault="001005F9" w:rsidP="00831AF4">
            <w:pPr>
              <w:rPr>
                <w:rFonts w:ascii="Tahoma" w:hAnsi="Tahoma" w:cs="Tahoma"/>
                <w:sz w:val="20"/>
                <w:szCs w:val="20"/>
              </w:rPr>
            </w:pPr>
            <w:r w:rsidRPr="006B53EF">
              <w:rPr>
                <w:rFonts w:ascii="Tahoma" w:hAnsi="Tahoma" w:cs="Tahoma"/>
                <w:sz w:val="20"/>
                <w:szCs w:val="20"/>
              </w:rPr>
              <w:t>ΝΑΙ</w:t>
            </w:r>
          </w:p>
        </w:tc>
        <w:tc>
          <w:tcPr>
            <w:tcW w:w="1481" w:type="dxa"/>
            <w:tcBorders>
              <w:top w:val="single" w:sz="4" w:space="0" w:color="auto"/>
              <w:left w:val="nil"/>
              <w:bottom w:val="single" w:sz="8" w:space="0" w:color="auto"/>
              <w:right w:val="single" w:sz="8" w:space="0" w:color="auto"/>
            </w:tcBorders>
            <w:shd w:val="clear" w:color="auto" w:fill="auto"/>
            <w:noWrap/>
            <w:vAlign w:val="center"/>
          </w:tcPr>
          <w:p w14:paraId="3630A1F2" w14:textId="77777777" w:rsidR="001005F9" w:rsidRPr="006B53EF" w:rsidRDefault="001005F9" w:rsidP="00831AF4">
            <w:pPr>
              <w:rPr>
                <w:rFonts w:ascii="Tahoma" w:hAnsi="Tahoma" w:cs="Tahoma"/>
                <w:b/>
                <w:bCs/>
                <w:color w:val="000000"/>
                <w:sz w:val="20"/>
                <w:szCs w:val="20"/>
              </w:rPr>
            </w:pPr>
          </w:p>
        </w:tc>
        <w:tc>
          <w:tcPr>
            <w:tcW w:w="1974" w:type="dxa"/>
            <w:tcBorders>
              <w:top w:val="single" w:sz="4" w:space="0" w:color="auto"/>
              <w:left w:val="nil"/>
              <w:bottom w:val="single" w:sz="8" w:space="0" w:color="auto"/>
              <w:right w:val="single" w:sz="8" w:space="0" w:color="auto"/>
            </w:tcBorders>
            <w:shd w:val="clear" w:color="auto" w:fill="auto"/>
            <w:noWrap/>
            <w:vAlign w:val="center"/>
          </w:tcPr>
          <w:p w14:paraId="02C19B22" w14:textId="77777777" w:rsidR="001005F9" w:rsidRPr="006B53EF" w:rsidRDefault="001005F9" w:rsidP="00831AF4">
            <w:pPr>
              <w:rPr>
                <w:rFonts w:ascii="Tahoma" w:hAnsi="Tahoma" w:cs="Tahoma"/>
                <w:b/>
                <w:bCs/>
                <w:color w:val="000000"/>
                <w:sz w:val="20"/>
                <w:szCs w:val="20"/>
              </w:rPr>
            </w:pPr>
          </w:p>
        </w:tc>
      </w:tr>
      <w:tr w:rsidR="001005F9" w:rsidRPr="006138A5" w14:paraId="06441537" w14:textId="77777777" w:rsidTr="001005F9">
        <w:trPr>
          <w:trHeight w:val="315"/>
        </w:trPr>
        <w:tc>
          <w:tcPr>
            <w:tcW w:w="728" w:type="dxa"/>
            <w:tcBorders>
              <w:top w:val="single" w:sz="4" w:space="0" w:color="auto"/>
              <w:left w:val="single" w:sz="8" w:space="0" w:color="auto"/>
              <w:bottom w:val="single" w:sz="8" w:space="0" w:color="auto"/>
              <w:right w:val="single" w:sz="8" w:space="0" w:color="auto"/>
            </w:tcBorders>
            <w:shd w:val="clear" w:color="auto" w:fill="auto"/>
            <w:noWrap/>
          </w:tcPr>
          <w:p w14:paraId="51769CDD" w14:textId="77777777" w:rsidR="001005F9" w:rsidRPr="006B53EF" w:rsidRDefault="001005F9" w:rsidP="001005F9">
            <w:pPr>
              <w:pStyle w:val="aff0"/>
              <w:numPr>
                <w:ilvl w:val="0"/>
                <w:numId w:val="71"/>
              </w:numPr>
              <w:jc w:val="center"/>
              <w:rPr>
                <w:rFonts w:ascii="Tahoma" w:hAnsi="Tahoma" w:cs="Tahoma"/>
                <w:sz w:val="20"/>
                <w:szCs w:val="20"/>
              </w:rPr>
            </w:pPr>
          </w:p>
        </w:tc>
        <w:tc>
          <w:tcPr>
            <w:tcW w:w="4254" w:type="dxa"/>
            <w:tcBorders>
              <w:top w:val="single" w:sz="4" w:space="0" w:color="auto"/>
              <w:left w:val="nil"/>
              <w:bottom w:val="single" w:sz="8" w:space="0" w:color="auto"/>
              <w:right w:val="single" w:sz="8" w:space="0" w:color="auto"/>
            </w:tcBorders>
            <w:shd w:val="clear" w:color="auto" w:fill="auto"/>
            <w:noWrap/>
          </w:tcPr>
          <w:p w14:paraId="4E6CB163" w14:textId="77777777" w:rsidR="001005F9" w:rsidRPr="006B53EF" w:rsidRDefault="001005F9" w:rsidP="00831AF4">
            <w:pPr>
              <w:rPr>
                <w:rFonts w:ascii="Tahoma" w:hAnsi="Tahoma" w:cs="Tahoma"/>
                <w:sz w:val="20"/>
                <w:szCs w:val="20"/>
              </w:rPr>
            </w:pPr>
            <w:r w:rsidRPr="006B53EF">
              <w:rPr>
                <w:rFonts w:ascii="Tahoma" w:hAnsi="Tahoma" w:cs="Tahoma"/>
                <w:sz w:val="20"/>
                <w:szCs w:val="20"/>
                <w:lang w:val="el-GR"/>
              </w:rPr>
              <w:t>Λειτουργίες μηχανήματος: εκτύπωση</w:t>
            </w:r>
          </w:p>
        </w:tc>
        <w:tc>
          <w:tcPr>
            <w:tcW w:w="1423" w:type="dxa"/>
            <w:tcBorders>
              <w:top w:val="single" w:sz="4" w:space="0" w:color="auto"/>
              <w:left w:val="nil"/>
              <w:bottom w:val="single" w:sz="8" w:space="0" w:color="auto"/>
              <w:right w:val="single" w:sz="8" w:space="0" w:color="auto"/>
            </w:tcBorders>
            <w:shd w:val="clear" w:color="auto" w:fill="auto"/>
            <w:noWrap/>
          </w:tcPr>
          <w:p w14:paraId="3ADDFA68" w14:textId="77777777" w:rsidR="001005F9" w:rsidRPr="006B53EF" w:rsidRDefault="001005F9" w:rsidP="00831AF4">
            <w:pPr>
              <w:rPr>
                <w:rFonts w:ascii="Tahoma" w:hAnsi="Tahoma" w:cs="Tahoma"/>
                <w:sz w:val="20"/>
                <w:szCs w:val="20"/>
              </w:rPr>
            </w:pPr>
            <w:r w:rsidRPr="006B53EF">
              <w:rPr>
                <w:rFonts w:ascii="Tahoma" w:hAnsi="Tahoma" w:cs="Tahoma"/>
                <w:sz w:val="20"/>
                <w:szCs w:val="20"/>
              </w:rPr>
              <w:t>ΝΑΙ</w:t>
            </w:r>
          </w:p>
        </w:tc>
        <w:tc>
          <w:tcPr>
            <w:tcW w:w="1481" w:type="dxa"/>
            <w:tcBorders>
              <w:top w:val="single" w:sz="4" w:space="0" w:color="auto"/>
              <w:left w:val="nil"/>
              <w:bottom w:val="single" w:sz="8" w:space="0" w:color="auto"/>
              <w:right w:val="single" w:sz="8" w:space="0" w:color="auto"/>
            </w:tcBorders>
            <w:shd w:val="clear" w:color="auto" w:fill="auto"/>
            <w:noWrap/>
            <w:vAlign w:val="center"/>
          </w:tcPr>
          <w:p w14:paraId="70DC40A5" w14:textId="77777777" w:rsidR="001005F9" w:rsidRPr="006B53EF" w:rsidRDefault="001005F9" w:rsidP="00831AF4">
            <w:pPr>
              <w:rPr>
                <w:rFonts w:ascii="Tahoma" w:hAnsi="Tahoma" w:cs="Tahoma"/>
                <w:b/>
                <w:bCs/>
                <w:color w:val="000000"/>
                <w:sz w:val="20"/>
                <w:szCs w:val="20"/>
              </w:rPr>
            </w:pPr>
          </w:p>
        </w:tc>
        <w:tc>
          <w:tcPr>
            <w:tcW w:w="1974" w:type="dxa"/>
            <w:tcBorders>
              <w:top w:val="single" w:sz="4" w:space="0" w:color="auto"/>
              <w:left w:val="nil"/>
              <w:bottom w:val="single" w:sz="8" w:space="0" w:color="auto"/>
              <w:right w:val="single" w:sz="8" w:space="0" w:color="auto"/>
            </w:tcBorders>
            <w:shd w:val="clear" w:color="auto" w:fill="auto"/>
            <w:noWrap/>
            <w:vAlign w:val="center"/>
          </w:tcPr>
          <w:p w14:paraId="4CA8E41D" w14:textId="77777777" w:rsidR="001005F9" w:rsidRPr="006B53EF" w:rsidRDefault="001005F9" w:rsidP="00831AF4">
            <w:pPr>
              <w:rPr>
                <w:rFonts w:ascii="Tahoma" w:hAnsi="Tahoma" w:cs="Tahoma"/>
                <w:b/>
                <w:bCs/>
                <w:color w:val="000000"/>
                <w:sz w:val="20"/>
                <w:szCs w:val="20"/>
              </w:rPr>
            </w:pPr>
          </w:p>
        </w:tc>
      </w:tr>
      <w:tr w:rsidR="001005F9" w:rsidRPr="006138A5" w14:paraId="12DE9669" w14:textId="77777777" w:rsidTr="001005F9">
        <w:trPr>
          <w:trHeight w:val="315"/>
        </w:trPr>
        <w:tc>
          <w:tcPr>
            <w:tcW w:w="728" w:type="dxa"/>
            <w:tcBorders>
              <w:top w:val="single" w:sz="4" w:space="0" w:color="auto"/>
              <w:left w:val="single" w:sz="8" w:space="0" w:color="auto"/>
              <w:bottom w:val="single" w:sz="4" w:space="0" w:color="auto"/>
              <w:right w:val="single" w:sz="8" w:space="0" w:color="auto"/>
            </w:tcBorders>
            <w:shd w:val="clear" w:color="auto" w:fill="auto"/>
            <w:noWrap/>
          </w:tcPr>
          <w:p w14:paraId="7CEE88F0" w14:textId="77777777" w:rsidR="001005F9" w:rsidRPr="006B53EF" w:rsidRDefault="001005F9" w:rsidP="001005F9">
            <w:pPr>
              <w:pStyle w:val="aff0"/>
              <w:numPr>
                <w:ilvl w:val="0"/>
                <w:numId w:val="71"/>
              </w:numPr>
              <w:jc w:val="center"/>
              <w:rPr>
                <w:rFonts w:ascii="Tahoma" w:hAnsi="Tahoma" w:cs="Tahoma"/>
                <w:sz w:val="20"/>
                <w:szCs w:val="20"/>
              </w:rPr>
            </w:pPr>
          </w:p>
        </w:tc>
        <w:tc>
          <w:tcPr>
            <w:tcW w:w="4254" w:type="dxa"/>
            <w:tcBorders>
              <w:top w:val="single" w:sz="4" w:space="0" w:color="auto"/>
              <w:left w:val="nil"/>
              <w:bottom w:val="single" w:sz="4" w:space="0" w:color="auto"/>
              <w:right w:val="single" w:sz="8" w:space="0" w:color="auto"/>
            </w:tcBorders>
            <w:shd w:val="clear" w:color="auto" w:fill="auto"/>
            <w:noWrap/>
          </w:tcPr>
          <w:p w14:paraId="66085499" w14:textId="77777777" w:rsidR="001005F9" w:rsidRPr="006B53EF" w:rsidRDefault="001005F9" w:rsidP="00831AF4">
            <w:pPr>
              <w:rPr>
                <w:rFonts w:ascii="Tahoma" w:hAnsi="Tahoma" w:cs="Tahoma"/>
                <w:sz w:val="20"/>
                <w:szCs w:val="20"/>
                <w:lang w:val="el-GR"/>
              </w:rPr>
            </w:pPr>
            <w:r w:rsidRPr="006B53EF">
              <w:rPr>
                <w:rFonts w:ascii="Tahoma" w:hAnsi="Tahoma" w:cs="Tahoma"/>
                <w:sz w:val="20"/>
                <w:szCs w:val="20"/>
              </w:rPr>
              <w:t>Μέγεθος χαρτιού: Α4</w:t>
            </w:r>
          </w:p>
        </w:tc>
        <w:tc>
          <w:tcPr>
            <w:tcW w:w="1423" w:type="dxa"/>
            <w:tcBorders>
              <w:top w:val="single" w:sz="4" w:space="0" w:color="auto"/>
              <w:left w:val="nil"/>
              <w:bottom w:val="single" w:sz="4" w:space="0" w:color="auto"/>
              <w:right w:val="single" w:sz="8" w:space="0" w:color="auto"/>
            </w:tcBorders>
            <w:shd w:val="clear" w:color="auto" w:fill="auto"/>
            <w:noWrap/>
          </w:tcPr>
          <w:p w14:paraId="68A263B2" w14:textId="77777777" w:rsidR="001005F9" w:rsidRPr="006B53EF" w:rsidRDefault="001005F9" w:rsidP="00831AF4">
            <w:pPr>
              <w:rPr>
                <w:rFonts w:ascii="Tahoma" w:hAnsi="Tahoma" w:cs="Tahoma"/>
                <w:sz w:val="20"/>
                <w:szCs w:val="20"/>
              </w:rPr>
            </w:pPr>
            <w:r w:rsidRPr="006B53EF">
              <w:rPr>
                <w:rFonts w:ascii="Tahoma" w:hAnsi="Tahoma" w:cs="Tahoma"/>
                <w:sz w:val="20"/>
                <w:szCs w:val="20"/>
              </w:rPr>
              <w:t>ΝΑΙ</w:t>
            </w:r>
          </w:p>
        </w:tc>
        <w:tc>
          <w:tcPr>
            <w:tcW w:w="1481" w:type="dxa"/>
            <w:tcBorders>
              <w:top w:val="single" w:sz="4" w:space="0" w:color="auto"/>
              <w:left w:val="nil"/>
              <w:bottom w:val="single" w:sz="4" w:space="0" w:color="auto"/>
              <w:right w:val="single" w:sz="8" w:space="0" w:color="auto"/>
            </w:tcBorders>
            <w:shd w:val="clear" w:color="auto" w:fill="auto"/>
            <w:noWrap/>
            <w:vAlign w:val="center"/>
          </w:tcPr>
          <w:p w14:paraId="38D79601" w14:textId="77777777" w:rsidR="001005F9" w:rsidRPr="006B53EF" w:rsidRDefault="001005F9" w:rsidP="00831AF4">
            <w:pPr>
              <w:rPr>
                <w:rFonts w:ascii="Tahoma" w:hAnsi="Tahoma" w:cs="Tahoma"/>
                <w:b/>
                <w:bCs/>
                <w:color w:val="000000"/>
                <w:sz w:val="20"/>
                <w:szCs w:val="20"/>
              </w:rPr>
            </w:pPr>
          </w:p>
        </w:tc>
        <w:tc>
          <w:tcPr>
            <w:tcW w:w="1974" w:type="dxa"/>
            <w:tcBorders>
              <w:top w:val="single" w:sz="4" w:space="0" w:color="auto"/>
              <w:left w:val="nil"/>
              <w:bottom w:val="single" w:sz="4" w:space="0" w:color="auto"/>
              <w:right w:val="single" w:sz="8" w:space="0" w:color="auto"/>
            </w:tcBorders>
            <w:shd w:val="clear" w:color="auto" w:fill="auto"/>
            <w:noWrap/>
            <w:vAlign w:val="center"/>
          </w:tcPr>
          <w:p w14:paraId="41A2853F" w14:textId="77777777" w:rsidR="001005F9" w:rsidRPr="006B53EF" w:rsidRDefault="001005F9" w:rsidP="00831AF4">
            <w:pPr>
              <w:rPr>
                <w:rFonts w:ascii="Tahoma" w:hAnsi="Tahoma" w:cs="Tahoma"/>
                <w:b/>
                <w:bCs/>
                <w:color w:val="000000"/>
                <w:sz w:val="20"/>
                <w:szCs w:val="20"/>
              </w:rPr>
            </w:pPr>
          </w:p>
        </w:tc>
      </w:tr>
      <w:tr w:rsidR="001005F9" w:rsidRPr="006138A5" w14:paraId="13C77D74" w14:textId="77777777" w:rsidTr="001005F9">
        <w:trPr>
          <w:trHeight w:val="315"/>
        </w:trPr>
        <w:tc>
          <w:tcPr>
            <w:tcW w:w="728" w:type="dxa"/>
            <w:tcBorders>
              <w:top w:val="single" w:sz="4" w:space="0" w:color="auto"/>
              <w:left w:val="single" w:sz="8" w:space="0" w:color="auto"/>
              <w:bottom w:val="single" w:sz="4" w:space="0" w:color="auto"/>
              <w:right w:val="single" w:sz="8" w:space="0" w:color="auto"/>
            </w:tcBorders>
            <w:shd w:val="clear" w:color="auto" w:fill="auto"/>
            <w:noWrap/>
          </w:tcPr>
          <w:p w14:paraId="003CE96E" w14:textId="77777777" w:rsidR="001005F9" w:rsidRPr="006B53EF" w:rsidRDefault="001005F9" w:rsidP="001005F9">
            <w:pPr>
              <w:pStyle w:val="aff0"/>
              <w:numPr>
                <w:ilvl w:val="0"/>
                <w:numId w:val="71"/>
              </w:numPr>
              <w:jc w:val="center"/>
              <w:rPr>
                <w:rFonts w:ascii="Tahoma" w:hAnsi="Tahoma" w:cs="Tahoma"/>
                <w:sz w:val="20"/>
                <w:szCs w:val="20"/>
              </w:rPr>
            </w:pPr>
          </w:p>
        </w:tc>
        <w:tc>
          <w:tcPr>
            <w:tcW w:w="4254" w:type="dxa"/>
            <w:tcBorders>
              <w:top w:val="single" w:sz="4" w:space="0" w:color="auto"/>
              <w:left w:val="nil"/>
              <w:bottom w:val="single" w:sz="4" w:space="0" w:color="auto"/>
              <w:right w:val="single" w:sz="8" w:space="0" w:color="auto"/>
            </w:tcBorders>
            <w:shd w:val="clear" w:color="auto" w:fill="auto"/>
            <w:noWrap/>
          </w:tcPr>
          <w:p w14:paraId="3BD3C5AD" w14:textId="77777777" w:rsidR="001005F9" w:rsidRPr="006B53EF" w:rsidRDefault="001005F9" w:rsidP="00831AF4">
            <w:pPr>
              <w:rPr>
                <w:rFonts w:ascii="Tahoma" w:hAnsi="Tahoma" w:cs="Tahoma"/>
                <w:sz w:val="20"/>
                <w:szCs w:val="20"/>
                <w:lang w:val="el-GR"/>
              </w:rPr>
            </w:pPr>
            <w:r w:rsidRPr="006B53EF">
              <w:rPr>
                <w:rFonts w:ascii="Tahoma" w:hAnsi="Tahoma" w:cs="Tahoma"/>
                <w:sz w:val="20"/>
                <w:szCs w:val="20"/>
                <w:shd w:val="clear" w:color="auto" w:fill="FFFFFF"/>
                <w:lang w:val="el-GR"/>
              </w:rPr>
              <w:t>Εγχρωμη εκτύπωση και αυτόματη εκτύπωση διπλής όψης.</w:t>
            </w:r>
          </w:p>
        </w:tc>
        <w:tc>
          <w:tcPr>
            <w:tcW w:w="1423" w:type="dxa"/>
            <w:tcBorders>
              <w:top w:val="single" w:sz="4" w:space="0" w:color="auto"/>
              <w:left w:val="nil"/>
              <w:bottom w:val="single" w:sz="4" w:space="0" w:color="auto"/>
              <w:right w:val="single" w:sz="8" w:space="0" w:color="auto"/>
            </w:tcBorders>
            <w:shd w:val="clear" w:color="auto" w:fill="auto"/>
            <w:noWrap/>
          </w:tcPr>
          <w:p w14:paraId="465357D7" w14:textId="77777777" w:rsidR="001005F9" w:rsidRPr="006B53EF" w:rsidRDefault="001005F9" w:rsidP="00831AF4">
            <w:pPr>
              <w:rPr>
                <w:rFonts w:ascii="Tahoma" w:hAnsi="Tahoma" w:cs="Tahoma"/>
                <w:sz w:val="20"/>
                <w:szCs w:val="20"/>
                <w:lang w:val="el-GR"/>
              </w:rPr>
            </w:pPr>
            <w:r w:rsidRPr="006B53EF">
              <w:rPr>
                <w:rFonts w:ascii="Tahoma" w:hAnsi="Tahoma" w:cs="Tahoma"/>
                <w:sz w:val="20"/>
                <w:szCs w:val="20"/>
              </w:rPr>
              <w:t>ΝΑΙ</w:t>
            </w:r>
          </w:p>
        </w:tc>
        <w:tc>
          <w:tcPr>
            <w:tcW w:w="1481" w:type="dxa"/>
            <w:tcBorders>
              <w:top w:val="single" w:sz="4" w:space="0" w:color="auto"/>
              <w:left w:val="nil"/>
              <w:bottom w:val="single" w:sz="4" w:space="0" w:color="auto"/>
              <w:right w:val="single" w:sz="8" w:space="0" w:color="auto"/>
            </w:tcBorders>
            <w:shd w:val="clear" w:color="auto" w:fill="auto"/>
            <w:noWrap/>
            <w:vAlign w:val="center"/>
          </w:tcPr>
          <w:p w14:paraId="065D9ABE" w14:textId="77777777" w:rsidR="001005F9" w:rsidRPr="006B53EF" w:rsidRDefault="001005F9" w:rsidP="00831AF4">
            <w:pPr>
              <w:rPr>
                <w:rFonts w:ascii="Tahoma" w:hAnsi="Tahoma" w:cs="Tahoma"/>
                <w:b/>
                <w:bCs/>
                <w:color w:val="000000"/>
                <w:sz w:val="20"/>
                <w:szCs w:val="20"/>
                <w:lang w:val="el-GR"/>
              </w:rPr>
            </w:pPr>
          </w:p>
        </w:tc>
        <w:tc>
          <w:tcPr>
            <w:tcW w:w="1974" w:type="dxa"/>
            <w:tcBorders>
              <w:top w:val="single" w:sz="4" w:space="0" w:color="auto"/>
              <w:left w:val="nil"/>
              <w:bottom w:val="single" w:sz="4" w:space="0" w:color="auto"/>
              <w:right w:val="single" w:sz="8" w:space="0" w:color="auto"/>
            </w:tcBorders>
            <w:shd w:val="clear" w:color="auto" w:fill="auto"/>
            <w:noWrap/>
            <w:vAlign w:val="center"/>
          </w:tcPr>
          <w:p w14:paraId="50061103" w14:textId="77777777" w:rsidR="001005F9" w:rsidRPr="006B53EF" w:rsidRDefault="001005F9" w:rsidP="00831AF4">
            <w:pPr>
              <w:rPr>
                <w:rFonts w:ascii="Tahoma" w:hAnsi="Tahoma" w:cs="Tahoma"/>
                <w:b/>
                <w:bCs/>
                <w:color w:val="000000"/>
                <w:sz w:val="20"/>
                <w:szCs w:val="20"/>
                <w:lang w:val="el-GR"/>
              </w:rPr>
            </w:pPr>
          </w:p>
        </w:tc>
      </w:tr>
      <w:tr w:rsidR="001005F9" w:rsidRPr="006138A5" w14:paraId="351B01A4" w14:textId="77777777" w:rsidTr="001005F9">
        <w:trPr>
          <w:trHeight w:val="315"/>
        </w:trPr>
        <w:tc>
          <w:tcPr>
            <w:tcW w:w="728" w:type="dxa"/>
            <w:tcBorders>
              <w:top w:val="single" w:sz="4" w:space="0" w:color="auto"/>
              <w:left w:val="single" w:sz="8" w:space="0" w:color="auto"/>
              <w:bottom w:val="single" w:sz="4" w:space="0" w:color="auto"/>
              <w:right w:val="single" w:sz="8" w:space="0" w:color="auto"/>
            </w:tcBorders>
            <w:shd w:val="clear" w:color="auto" w:fill="auto"/>
            <w:noWrap/>
          </w:tcPr>
          <w:p w14:paraId="67248B0D" w14:textId="77777777" w:rsidR="001005F9" w:rsidRPr="006B53EF" w:rsidRDefault="001005F9" w:rsidP="001005F9">
            <w:pPr>
              <w:pStyle w:val="aff0"/>
              <w:numPr>
                <w:ilvl w:val="0"/>
                <w:numId w:val="71"/>
              </w:numPr>
              <w:jc w:val="center"/>
              <w:rPr>
                <w:rFonts w:ascii="Tahoma" w:hAnsi="Tahoma" w:cs="Tahoma"/>
                <w:sz w:val="20"/>
                <w:szCs w:val="20"/>
                <w:lang w:val="el-GR"/>
              </w:rPr>
            </w:pPr>
          </w:p>
        </w:tc>
        <w:tc>
          <w:tcPr>
            <w:tcW w:w="4254" w:type="dxa"/>
            <w:tcBorders>
              <w:top w:val="single" w:sz="4" w:space="0" w:color="auto"/>
              <w:left w:val="nil"/>
              <w:bottom w:val="single" w:sz="4" w:space="0" w:color="auto"/>
              <w:right w:val="single" w:sz="8" w:space="0" w:color="auto"/>
            </w:tcBorders>
            <w:shd w:val="clear" w:color="auto" w:fill="auto"/>
            <w:noWrap/>
          </w:tcPr>
          <w:p w14:paraId="7FF76F99" w14:textId="77777777" w:rsidR="001005F9" w:rsidRPr="006B53EF" w:rsidRDefault="001005F9" w:rsidP="00831AF4">
            <w:pPr>
              <w:rPr>
                <w:rFonts w:ascii="Tahoma" w:hAnsi="Tahoma" w:cs="Tahoma"/>
                <w:sz w:val="20"/>
                <w:szCs w:val="20"/>
                <w:lang w:val="el-GR"/>
              </w:rPr>
            </w:pPr>
            <w:r w:rsidRPr="006B53EF">
              <w:rPr>
                <w:rFonts w:ascii="Tahoma" w:hAnsi="Tahoma" w:cs="Tahoma"/>
                <w:sz w:val="20"/>
                <w:szCs w:val="20"/>
                <w:shd w:val="clear" w:color="auto" w:fill="FFFFFF"/>
              </w:rPr>
              <w:t>Ταχύτητα εκτύπωσης (Α4)</w:t>
            </w:r>
          </w:p>
        </w:tc>
        <w:tc>
          <w:tcPr>
            <w:tcW w:w="1423" w:type="dxa"/>
            <w:tcBorders>
              <w:top w:val="single" w:sz="4" w:space="0" w:color="auto"/>
              <w:left w:val="nil"/>
              <w:bottom w:val="single" w:sz="4" w:space="0" w:color="auto"/>
              <w:right w:val="single" w:sz="8" w:space="0" w:color="auto"/>
            </w:tcBorders>
            <w:shd w:val="clear" w:color="auto" w:fill="auto"/>
            <w:noWrap/>
          </w:tcPr>
          <w:p w14:paraId="528146C7" w14:textId="77777777" w:rsidR="001005F9" w:rsidRPr="006B53EF" w:rsidRDefault="001005F9" w:rsidP="00831AF4">
            <w:pPr>
              <w:rPr>
                <w:rFonts w:ascii="Tahoma" w:hAnsi="Tahoma" w:cs="Tahoma"/>
                <w:sz w:val="20"/>
                <w:szCs w:val="20"/>
                <w:lang w:val="el-GR"/>
              </w:rPr>
            </w:pPr>
            <w:r w:rsidRPr="006B53EF">
              <w:rPr>
                <w:rFonts w:ascii="Tahoma" w:hAnsi="Tahoma" w:cs="Tahoma"/>
                <w:color w:val="000000"/>
                <w:sz w:val="20"/>
                <w:szCs w:val="20"/>
              </w:rPr>
              <w:t>≥</w:t>
            </w:r>
            <w:r w:rsidRPr="006B53EF">
              <w:rPr>
                <w:rFonts w:ascii="Tahoma" w:hAnsi="Tahoma" w:cs="Tahoma"/>
                <w:color w:val="000000"/>
                <w:sz w:val="20"/>
                <w:szCs w:val="20"/>
                <w:lang w:val="el-GR"/>
              </w:rPr>
              <w:t>45</w:t>
            </w:r>
            <w:r w:rsidRPr="006B53EF">
              <w:rPr>
                <w:rFonts w:ascii="Tahoma" w:hAnsi="Tahoma" w:cs="Tahoma"/>
                <w:color w:val="000000"/>
                <w:sz w:val="20"/>
                <w:szCs w:val="20"/>
              </w:rPr>
              <w:t xml:space="preserve"> ppm</w:t>
            </w:r>
          </w:p>
        </w:tc>
        <w:tc>
          <w:tcPr>
            <w:tcW w:w="1481" w:type="dxa"/>
            <w:tcBorders>
              <w:top w:val="single" w:sz="4" w:space="0" w:color="auto"/>
              <w:left w:val="nil"/>
              <w:bottom w:val="single" w:sz="4" w:space="0" w:color="auto"/>
              <w:right w:val="single" w:sz="8" w:space="0" w:color="auto"/>
            </w:tcBorders>
            <w:shd w:val="clear" w:color="auto" w:fill="auto"/>
            <w:noWrap/>
            <w:vAlign w:val="center"/>
          </w:tcPr>
          <w:p w14:paraId="4485266C" w14:textId="77777777" w:rsidR="001005F9" w:rsidRPr="006B53EF" w:rsidRDefault="001005F9" w:rsidP="00831AF4">
            <w:pPr>
              <w:rPr>
                <w:rFonts w:ascii="Tahoma" w:hAnsi="Tahoma" w:cs="Tahoma"/>
                <w:b/>
                <w:bCs/>
                <w:color w:val="000000"/>
                <w:sz w:val="20"/>
                <w:szCs w:val="20"/>
                <w:lang w:val="el-GR"/>
              </w:rPr>
            </w:pPr>
          </w:p>
        </w:tc>
        <w:tc>
          <w:tcPr>
            <w:tcW w:w="1974" w:type="dxa"/>
            <w:tcBorders>
              <w:top w:val="single" w:sz="4" w:space="0" w:color="auto"/>
              <w:left w:val="nil"/>
              <w:bottom w:val="single" w:sz="4" w:space="0" w:color="auto"/>
              <w:right w:val="single" w:sz="8" w:space="0" w:color="auto"/>
            </w:tcBorders>
            <w:shd w:val="clear" w:color="auto" w:fill="auto"/>
            <w:noWrap/>
            <w:vAlign w:val="center"/>
          </w:tcPr>
          <w:p w14:paraId="431FC6D0" w14:textId="77777777" w:rsidR="001005F9" w:rsidRPr="006B53EF" w:rsidRDefault="001005F9" w:rsidP="00831AF4">
            <w:pPr>
              <w:rPr>
                <w:rFonts w:ascii="Tahoma" w:hAnsi="Tahoma" w:cs="Tahoma"/>
                <w:b/>
                <w:bCs/>
                <w:color w:val="000000"/>
                <w:sz w:val="20"/>
                <w:szCs w:val="20"/>
                <w:lang w:val="el-GR"/>
              </w:rPr>
            </w:pPr>
          </w:p>
        </w:tc>
      </w:tr>
      <w:tr w:rsidR="001005F9" w:rsidRPr="006138A5" w14:paraId="23221AA7" w14:textId="77777777" w:rsidTr="001005F9">
        <w:trPr>
          <w:trHeight w:val="315"/>
        </w:trPr>
        <w:tc>
          <w:tcPr>
            <w:tcW w:w="728" w:type="dxa"/>
            <w:tcBorders>
              <w:top w:val="single" w:sz="4" w:space="0" w:color="auto"/>
              <w:left w:val="single" w:sz="8" w:space="0" w:color="auto"/>
              <w:bottom w:val="single" w:sz="4" w:space="0" w:color="auto"/>
              <w:right w:val="single" w:sz="8" w:space="0" w:color="auto"/>
            </w:tcBorders>
            <w:shd w:val="clear" w:color="auto" w:fill="auto"/>
            <w:noWrap/>
          </w:tcPr>
          <w:p w14:paraId="681AAF84" w14:textId="77777777" w:rsidR="001005F9" w:rsidRPr="006B53EF" w:rsidRDefault="001005F9" w:rsidP="001005F9">
            <w:pPr>
              <w:pStyle w:val="aff0"/>
              <w:numPr>
                <w:ilvl w:val="0"/>
                <w:numId w:val="71"/>
              </w:numPr>
              <w:jc w:val="center"/>
              <w:rPr>
                <w:rFonts w:ascii="Tahoma" w:hAnsi="Tahoma" w:cs="Tahoma"/>
                <w:sz w:val="20"/>
                <w:szCs w:val="20"/>
                <w:lang w:val="el-GR"/>
              </w:rPr>
            </w:pPr>
          </w:p>
        </w:tc>
        <w:tc>
          <w:tcPr>
            <w:tcW w:w="4254" w:type="dxa"/>
            <w:tcBorders>
              <w:top w:val="single" w:sz="4" w:space="0" w:color="auto"/>
              <w:left w:val="nil"/>
              <w:bottom w:val="single" w:sz="4" w:space="0" w:color="auto"/>
              <w:right w:val="single" w:sz="8" w:space="0" w:color="auto"/>
            </w:tcBorders>
            <w:shd w:val="clear" w:color="auto" w:fill="auto"/>
            <w:noWrap/>
          </w:tcPr>
          <w:p w14:paraId="62CC4AF8" w14:textId="77777777" w:rsidR="001005F9" w:rsidRPr="006B53EF" w:rsidRDefault="001005F9" w:rsidP="00831AF4">
            <w:pPr>
              <w:rPr>
                <w:rFonts w:ascii="Tahoma" w:hAnsi="Tahoma" w:cs="Tahoma"/>
                <w:sz w:val="20"/>
                <w:szCs w:val="20"/>
                <w:lang w:val="el-GR"/>
              </w:rPr>
            </w:pPr>
            <w:r w:rsidRPr="006B53EF">
              <w:rPr>
                <w:rFonts w:ascii="Tahoma" w:hAnsi="Tahoma" w:cs="Tahoma"/>
                <w:color w:val="000000"/>
                <w:sz w:val="20"/>
                <w:szCs w:val="20"/>
              </w:rPr>
              <w:t>Ανάλυση εκτύπωσης</w:t>
            </w:r>
          </w:p>
        </w:tc>
        <w:tc>
          <w:tcPr>
            <w:tcW w:w="1423" w:type="dxa"/>
            <w:tcBorders>
              <w:top w:val="single" w:sz="4" w:space="0" w:color="auto"/>
              <w:left w:val="nil"/>
              <w:bottom w:val="single" w:sz="4" w:space="0" w:color="auto"/>
              <w:right w:val="single" w:sz="8" w:space="0" w:color="auto"/>
            </w:tcBorders>
            <w:shd w:val="clear" w:color="auto" w:fill="auto"/>
            <w:noWrap/>
            <w:vAlign w:val="center"/>
          </w:tcPr>
          <w:p w14:paraId="5264FB23" w14:textId="77777777" w:rsidR="001005F9" w:rsidRPr="006B53EF" w:rsidRDefault="001005F9" w:rsidP="00831AF4">
            <w:pPr>
              <w:rPr>
                <w:rFonts w:ascii="Tahoma" w:hAnsi="Tahoma" w:cs="Tahoma"/>
                <w:sz w:val="20"/>
                <w:szCs w:val="20"/>
                <w:lang w:val="el-GR"/>
              </w:rPr>
            </w:pPr>
            <w:r w:rsidRPr="006B53EF">
              <w:rPr>
                <w:rFonts w:ascii="Tahoma" w:hAnsi="Tahoma" w:cs="Tahoma"/>
                <w:color w:val="000000"/>
                <w:sz w:val="20"/>
                <w:szCs w:val="20"/>
              </w:rPr>
              <w:t>≥</w:t>
            </w:r>
            <w:r w:rsidRPr="006B53EF">
              <w:rPr>
                <w:rFonts w:ascii="Tahoma" w:hAnsi="Tahoma" w:cs="Tahoma"/>
                <w:sz w:val="20"/>
                <w:szCs w:val="20"/>
              </w:rPr>
              <w:t xml:space="preserve">1200 x 1200 dpi </w:t>
            </w:r>
          </w:p>
        </w:tc>
        <w:tc>
          <w:tcPr>
            <w:tcW w:w="1481" w:type="dxa"/>
            <w:tcBorders>
              <w:top w:val="single" w:sz="4" w:space="0" w:color="auto"/>
              <w:left w:val="nil"/>
              <w:bottom w:val="single" w:sz="4" w:space="0" w:color="auto"/>
              <w:right w:val="single" w:sz="8" w:space="0" w:color="auto"/>
            </w:tcBorders>
            <w:shd w:val="clear" w:color="auto" w:fill="auto"/>
            <w:noWrap/>
            <w:vAlign w:val="center"/>
          </w:tcPr>
          <w:p w14:paraId="07034EE7" w14:textId="77777777" w:rsidR="001005F9" w:rsidRPr="006B53EF" w:rsidRDefault="001005F9" w:rsidP="00831AF4">
            <w:pPr>
              <w:rPr>
                <w:rFonts w:ascii="Tahoma" w:hAnsi="Tahoma" w:cs="Tahoma"/>
                <w:b/>
                <w:bCs/>
                <w:color w:val="000000"/>
                <w:sz w:val="20"/>
                <w:szCs w:val="20"/>
                <w:lang w:val="el-GR"/>
              </w:rPr>
            </w:pPr>
          </w:p>
        </w:tc>
        <w:tc>
          <w:tcPr>
            <w:tcW w:w="1974" w:type="dxa"/>
            <w:tcBorders>
              <w:top w:val="single" w:sz="4" w:space="0" w:color="auto"/>
              <w:left w:val="nil"/>
              <w:bottom w:val="single" w:sz="4" w:space="0" w:color="auto"/>
              <w:right w:val="single" w:sz="8" w:space="0" w:color="auto"/>
            </w:tcBorders>
            <w:shd w:val="clear" w:color="auto" w:fill="auto"/>
            <w:noWrap/>
            <w:vAlign w:val="center"/>
          </w:tcPr>
          <w:p w14:paraId="24F69796" w14:textId="77777777" w:rsidR="001005F9" w:rsidRPr="006B53EF" w:rsidRDefault="001005F9" w:rsidP="00831AF4">
            <w:pPr>
              <w:rPr>
                <w:rFonts w:ascii="Tahoma" w:hAnsi="Tahoma" w:cs="Tahoma"/>
                <w:b/>
                <w:bCs/>
                <w:color w:val="000000"/>
                <w:sz w:val="20"/>
                <w:szCs w:val="20"/>
                <w:lang w:val="el-GR"/>
              </w:rPr>
            </w:pPr>
          </w:p>
        </w:tc>
      </w:tr>
      <w:tr w:rsidR="001005F9" w:rsidRPr="006138A5" w14:paraId="04B4DD33" w14:textId="77777777" w:rsidTr="001005F9">
        <w:trPr>
          <w:trHeight w:val="315"/>
        </w:trPr>
        <w:tc>
          <w:tcPr>
            <w:tcW w:w="728" w:type="dxa"/>
            <w:tcBorders>
              <w:top w:val="single" w:sz="4" w:space="0" w:color="auto"/>
              <w:left w:val="single" w:sz="8" w:space="0" w:color="auto"/>
              <w:bottom w:val="single" w:sz="4" w:space="0" w:color="auto"/>
              <w:right w:val="single" w:sz="8" w:space="0" w:color="auto"/>
            </w:tcBorders>
            <w:shd w:val="clear" w:color="auto" w:fill="auto"/>
            <w:noWrap/>
          </w:tcPr>
          <w:p w14:paraId="6E65453E" w14:textId="77777777" w:rsidR="001005F9" w:rsidRPr="006B53EF" w:rsidRDefault="001005F9" w:rsidP="001005F9">
            <w:pPr>
              <w:pStyle w:val="aff0"/>
              <w:numPr>
                <w:ilvl w:val="0"/>
                <w:numId w:val="71"/>
              </w:numPr>
              <w:jc w:val="center"/>
              <w:rPr>
                <w:rFonts w:ascii="Tahoma" w:hAnsi="Tahoma" w:cs="Tahoma"/>
                <w:sz w:val="20"/>
                <w:szCs w:val="20"/>
                <w:lang w:val="el-GR"/>
              </w:rPr>
            </w:pPr>
          </w:p>
        </w:tc>
        <w:tc>
          <w:tcPr>
            <w:tcW w:w="4254" w:type="dxa"/>
            <w:tcBorders>
              <w:top w:val="single" w:sz="4" w:space="0" w:color="auto"/>
              <w:left w:val="nil"/>
              <w:bottom w:val="single" w:sz="4" w:space="0" w:color="auto"/>
              <w:right w:val="single" w:sz="8" w:space="0" w:color="auto"/>
            </w:tcBorders>
            <w:shd w:val="clear" w:color="auto" w:fill="auto"/>
            <w:noWrap/>
          </w:tcPr>
          <w:p w14:paraId="3E1E4DCA" w14:textId="77777777" w:rsidR="001005F9" w:rsidRPr="006B53EF" w:rsidRDefault="001005F9" w:rsidP="00831AF4">
            <w:pPr>
              <w:rPr>
                <w:rFonts w:ascii="Tahoma" w:hAnsi="Tahoma" w:cs="Tahoma"/>
                <w:sz w:val="20"/>
                <w:szCs w:val="20"/>
                <w:lang w:val="el-GR"/>
              </w:rPr>
            </w:pPr>
            <w:r w:rsidRPr="006B53EF">
              <w:rPr>
                <w:rFonts w:ascii="Tahoma" w:eastAsiaTheme="minorEastAsia" w:hAnsi="Tahoma" w:cs="Tahoma"/>
                <w:sz w:val="20"/>
                <w:szCs w:val="20"/>
                <w:shd w:val="clear" w:color="auto" w:fill="FFFFFF"/>
                <w:lang w:val="el-GR"/>
              </w:rPr>
              <w:t xml:space="preserve">Συμβατές γλώσσες εκτύπωσης </w:t>
            </w:r>
            <w:r w:rsidRPr="006B53EF">
              <w:rPr>
                <w:rFonts w:ascii="Tahoma" w:eastAsiaTheme="minorEastAsia" w:hAnsi="Tahoma" w:cs="Tahoma"/>
                <w:sz w:val="20"/>
                <w:szCs w:val="20"/>
                <w:shd w:val="clear" w:color="auto" w:fill="FFFFFF"/>
              </w:rPr>
              <w:t>PCL</w:t>
            </w:r>
            <w:r w:rsidRPr="006B53EF">
              <w:rPr>
                <w:rFonts w:ascii="Tahoma" w:eastAsiaTheme="minorEastAsia" w:hAnsi="Tahoma" w:cs="Tahoma"/>
                <w:sz w:val="20"/>
                <w:szCs w:val="20"/>
                <w:shd w:val="clear" w:color="auto" w:fill="FFFFFF"/>
                <w:lang w:val="el-GR"/>
              </w:rPr>
              <w:t xml:space="preserve">5, </w:t>
            </w:r>
            <w:r w:rsidRPr="006B53EF">
              <w:rPr>
                <w:rFonts w:ascii="Tahoma" w:eastAsiaTheme="minorEastAsia" w:hAnsi="Tahoma" w:cs="Tahoma"/>
                <w:sz w:val="20"/>
                <w:szCs w:val="20"/>
                <w:shd w:val="clear" w:color="auto" w:fill="FFFFFF"/>
              </w:rPr>
              <w:t>PCL</w:t>
            </w:r>
            <w:r w:rsidRPr="006B53EF">
              <w:rPr>
                <w:rFonts w:ascii="Tahoma" w:eastAsiaTheme="minorEastAsia" w:hAnsi="Tahoma" w:cs="Tahoma"/>
                <w:sz w:val="20"/>
                <w:szCs w:val="20"/>
                <w:shd w:val="clear" w:color="auto" w:fill="FFFFFF"/>
                <w:lang w:val="el-GR"/>
              </w:rPr>
              <w:t xml:space="preserve">6  </w:t>
            </w:r>
            <w:r w:rsidRPr="006B53EF">
              <w:rPr>
                <w:rFonts w:ascii="Tahoma" w:eastAsiaTheme="minorEastAsia" w:hAnsi="Tahoma" w:cs="Tahoma"/>
                <w:sz w:val="20"/>
                <w:szCs w:val="20"/>
                <w:shd w:val="clear" w:color="auto" w:fill="FFFFFF"/>
              </w:rPr>
              <w:t>Postscript</w:t>
            </w:r>
            <w:r w:rsidRPr="006B53EF">
              <w:rPr>
                <w:rFonts w:ascii="Tahoma" w:eastAsiaTheme="minorEastAsia" w:hAnsi="Tahoma" w:cs="Tahoma"/>
                <w:sz w:val="20"/>
                <w:szCs w:val="20"/>
                <w:shd w:val="clear" w:color="auto" w:fill="FFFFFF"/>
                <w:lang w:val="el-GR"/>
              </w:rPr>
              <w:t xml:space="preserve"> 3 (</w:t>
            </w:r>
            <w:r w:rsidRPr="006B53EF">
              <w:rPr>
                <w:rFonts w:ascii="Tahoma" w:eastAsiaTheme="minorEastAsia" w:hAnsi="Tahoma" w:cs="Tahoma"/>
                <w:sz w:val="20"/>
                <w:szCs w:val="20"/>
                <w:shd w:val="clear" w:color="auto" w:fill="FFFFFF"/>
              </w:rPr>
              <w:t>PS</w:t>
            </w:r>
            <w:r w:rsidRPr="006B53EF">
              <w:rPr>
                <w:rFonts w:ascii="Tahoma" w:eastAsiaTheme="minorEastAsia" w:hAnsi="Tahoma" w:cs="Tahoma"/>
                <w:sz w:val="20"/>
                <w:szCs w:val="20"/>
                <w:shd w:val="clear" w:color="auto" w:fill="FFFFFF"/>
                <w:lang w:val="el-GR"/>
              </w:rPr>
              <w:t>3)</w:t>
            </w:r>
          </w:p>
        </w:tc>
        <w:tc>
          <w:tcPr>
            <w:tcW w:w="1423" w:type="dxa"/>
            <w:tcBorders>
              <w:top w:val="single" w:sz="4" w:space="0" w:color="auto"/>
              <w:left w:val="nil"/>
              <w:bottom w:val="single" w:sz="4" w:space="0" w:color="auto"/>
              <w:right w:val="single" w:sz="8" w:space="0" w:color="auto"/>
            </w:tcBorders>
            <w:shd w:val="clear" w:color="auto" w:fill="auto"/>
            <w:noWrap/>
          </w:tcPr>
          <w:p w14:paraId="2B9B1860" w14:textId="77777777" w:rsidR="001005F9" w:rsidRPr="006B53EF" w:rsidRDefault="001005F9" w:rsidP="00831AF4">
            <w:pPr>
              <w:rPr>
                <w:rFonts w:ascii="Tahoma" w:hAnsi="Tahoma" w:cs="Tahoma"/>
                <w:sz w:val="20"/>
                <w:szCs w:val="20"/>
                <w:lang w:val="el-GR"/>
              </w:rPr>
            </w:pPr>
            <w:r w:rsidRPr="006B53EF">
              <w:rPr>
                <w:rFonts w:ascii="Tahoma" w:hAnsi="Tahoma" w:cs="Tahoma"/>
                <w:sz w:val="20"/>
                <w:szCs w:val="20"/>
              </w:rPr>
              <w:t>ΝΑΙ</w:t>
            </w:r>
          </w:p>
        </w:tc>
        <w:tc>
          <w:tcPr>
            <w:tcW w:w="1481" w:type="dxa"/>
            <w:tcBorders>
              <w:top w:val="single" w:sz="4" w:space="0" w:color="auto"/>
              <w:left w:val="nil"/>
              <w:bottom w:val="single" w:sz="4" w:space="0" w:color="auto"/>
              <w:right w:val="single" w:sz="8" w:space="0" w:color="auto"/>
            </w:tcBorders>
            <w:shd w:val="clear" w:color="auto" w:fill="auto"/>
            <w:noWrap/>
            <w:vAlign w:val="center"/>
          </w:tcPr>
          <w:p w14:paraId="7802D41E" w14:textId="77777777" w:rsidR="001005F9" w:rsidRPr="006B53EF" w:rsidRDefault="001005F9" w:rsidP="00831AF4">
            <w:pPr>
              <w:rPr>
                <w:rFonts w:ascii="Tahoma" w:hAnsi="Tahoma" w:cs="Tahoma"/>
                <w:b/>
                <w:bCs/>
                <w:color w:val="000000"/>
                <w:sz w:val="20"/>
                <w:szCs w:val="20"/>
                <w:lang w:val="el-GR"/>
              </w:rPr>
            </w:pPr>
          </w:p>
        </w:tc>
        <w:tc>
          <w:tcPr>
            <w:tcW w:w="1974" w:type="dxa"/>
            <w:tcBorders>
              <w:top w:val="single" w:sz="4" w:space="0" w:color="auto"/>
              <w:left w:val="nil"/>
              <w:bottom w:val="single" w:sz="4" w:space="0" w:color="auto"/>
              <w:right w:val="single" w:sz="8" w:space="0" w:color="auto"/>
            </w:tcBorders>
            <w:shd w:val="clear" w:color="auto" w:fill="auto"/>
            <w:noWrap/>
            <w:vAlign w:val="center"/>
          </w:tcPr>
          <w:p w14:paraId="1F907A69" w14:textId="77777777" w:rsidR="001005F9" w:rsidRPr="006B53EF" w:rsidRDefault="001005F9" w:rsidP="00831AF4">
            <w:pPr>
              <w:rPr>
                <w:rFonts w:ascii="Tahoma" w:hAnsi="Tahoma" w:cs="Tahoma"/>
                <w:b/>
                <w:bCs/>
                <w:color w:val="000000"/>
                <w:sz w:val="20"/>
                <w:szCs w:val="20"/>
                <w:lang w:val="el-GR"/>
              </w:rPr>
            </w:pPr>
          </w:p>
        </w:tc>
      </w:tr>
      <w:tr w:rsidR="001005F9" w:rsidRPr="006138A5" w14:paraId="383D397C" w14:textId="77777777" w:rsidTr="001005F9">
        <w:trPr>
          <w:trHeight w:val="315"/>
        </w:trPr>
        <w:tc>
          <w:tcPr>
            <w:tcW w:w="728" w:type="dxa"/>
            <w:tcBorders>
              <w:top w:val="single" w:sz="4" w:space="0" w:color="auto"/>
              <w:left w:val="single" w:sz="8" w:space="0" w:color="auto"/>
              <w:bottom w:val="single" w:sz="4" w:space="0" w:color="auto"/>
              <w:right w:val="single" w:sz="8" w:space="0" w:color="auto"/>
            </w:tcBorders>
            <w:shd w:val="clear" w:color="auto" w:fill="auto"/>
            <w:noWrap/>
          </w:tcPr>
          <w:p w14:paraId="299692D8" w14:textId="77777777" w:rsidR="001005F9" w:rsidRPr="006B53EF" w:rsidRDefault="001005F9" w:rsidP="001005F9">
            <w:pPr>
              <w:pStyle w:val="aff0"/>
              <w:numPr>
                <w:ilvl w:val="0"/>
                <w:numId w:val="71"/>
              </w:numPr>
              <w:jc w:val="center"/>
              <w:rPr>
                <w:rFonts w:ascii="Tahoma" w:hAnsi="Tahoma" w:cs="Tahoma"/>
                <w:sz w:val="20"/>
                <w:szCs w:val="20"/>
                <w:lang w:val="el-GR"/>
              </w:rPr>
            </w:pPr>
          </w:p>
        </w:tc>
        <w:tc>
          <w:tcPr>
            <w:tcW w:w="4254" w:type="dxa"/>
            <w:tcBorders>
              <w:top w:val="single" w:sz="4" w:space="0" w:color="auto"/>
              <w:left w:val="nil"/>
              <w:bottom w:val="single" w:sz="4" w:space="0" w:color="auto"/>
              <w:right w:val="single" w:sz="8" w:space="0" w:color="auto"/>
            </w:tcBorders>
            <w:shd w:val="clear" w:color="auto" w:fill="auto"/>
            <w:noWrap/>
          </w:tcPr>
          <w:p w14:paraId="108C2D7B" w14:textId="77777777" w:rsidR="001005F9" w:rsidRPr="006B53EF" w:rsidRDefault="001005F9" w:rsidP="00831AF4">
            <w:pPr>
              <w:rPr>
                <w:rFonts w:ascii="Tahoma" w:hAnsi="Tahoma" w:cs="Tahoma"/>
                <w:sz w:val="20"/>
                <w:szCs w:val="20"/>
                <w:lang w:val="el-GR"/>
              </w:rPr>
            </w:pPr>
            <w:r w:rsidRPr="006B53EF">
              <w:rPr>
                <w:rFonts w:ascii="Tahoma" w:hAnsi="Tahoma" w:cs="Tahoma"/>
                <w:color w:val="000000"/>
                <w:sz w:val="20"/>
                <w:szCs w:val="20"/>
              </w:rPr>
              <w:t>≥ 1024M</w:t>
            </w:r>
            <w:r w:rsidRPr="006B53EF">
              <w:rPr>
                <w:rFonts w:ascii="Tahoma" w:hAnsi="Tahoma" w:cs="Tahoma"/>
                <w:sz w:val="20"/>
                <w:szCs w:val="20"/>
                <w:shd w:val="clear" w:color="auto" w:fill="FFFFFF"/>
              </w:rPr>
              <w:t>Β</w:t>
            </w:r>
          </w:p>
        </w:tc>
        <w:tc>
          <w:tcPr>
            <w:tcW w:w="1423" w:type="dxa"/>
            <w:tcBorders>
              <w:top w:val="single" w:sz="4" w:space="0" w:color="auto"/>
              <w:left w:val="nil"/>
              <w:bottom w:val="single" w:sz="4" w:space="0" w:color="auto"/>
              <w:right w:val="single" w:sz="8" w:space="0" w:color="auto"/>
            </w:tcBorders>
            <w:shd w:val="clear" w:color="auto" w:fill="auto"/>
            <w:noWrap/>
          </w:tcPr>
          <w:p w14:paraId="6CB98652" w14:textId="77777777" w:rsidR="001005F9" w:rsidRPr="006B53EF" w:rsidRDefault="001005F9" w:rsidP="00831AF4">
            <w:pPr>
              <w:rPr>
                <w:rFonts w:ascii="Tahoma" w:hAnsi="Tahoma" w:cs="Tahoma"/>
                <w:sz w:val="20"/>
                <w:szCs w:val="20"/>
                <w:lang w:val="el-GR"/>
              </w:rPr>
            </w:pPr>
            <w:r w:rsidRPr="006B53EF">
              <w:rPr>
                <w:rFonts w:ascii="Tahoma" w:hAnsi="Tahoma" w:cs="Tahoma"/>
                <w:color w:val="000000"/>
                <w:sz w:val="20"/>
                <w:szCs w:val="20"/>
              </w:rPr>
              <w:t>≥ 1024M</w:t>
            </w:r>
            <w:r w:rsidRPr="006B53EF">
              <w:rPr>
                <w:rFonts w:ascii="Tahoma" w:hAnsi="Tahoma" w:cs="Tahoma"/>
                <w:sz w:val="20"/>
                <w:szCs w:val="20"/>
                <w:shd w:val="clear" w:color="auto" w:fill="FFFFFF"/>
              </w:rPr>
              <w:t>Β</w:t>
            </w:r>
          </w:p>
        </w:tc>
        <w:tc>
          <w:tcPr>
            <w:tcW w:w="1481" w:type="dxa"/>
            <w:tcBorders>
              <w:top w:val="single" w:sz="4" w:space="0" w:color="auto"/>
              <w:left w:val="nil"/>
              <w:bottom w:val="single" w:sz="4" w:space="0" w:color="auto"/>
              <w:right w:val="single" w:sz="8" w:space="0" w:color="auto"/>
            </w:tcBorders>
            <w:shd w:val="clear" w:color="auto" w:fill="auto"/>
            <w:noWrap/>
            <w:vAlign w:val="center"/>
          </w:tcPr>
          <w:p w14:paraId="2462F24D" w14:textId="77777777" w:rsidR="001005F9" w:rsidRPr="006B53EF" w:rsidRDefault="001005F9" w:rsidP="00831AF4">
            <w:pPr>
              <w:rPr>
                <w:rFonts w:ascii="Tahoma" w:hAnsi="Tahoma" w:cs="Tahoma"/>
                <w:b/>
                <w:bCs/>
                <w:color w:val="000000"/>
                <w:sz w:val="20"/>
                <w:szCs w:val="20"/>
                <w:lang w:val="el-GR"/>
              </w:rPr>
            </w:pPr>
          </w:p>
        </w:tc>
        <w:tc>
          <w:tcPr>
            <w:tcW w:w="1974" w:type="dxa"/>
            <w:tcBorders>
              <w:top w:val="single" w:sz="4" w:space="0" w:color="auto"/>
              <w:left w:val="nil"/>
              <w:bottom w:val="single" w:sz="4" w:space="0" w:color="auto"/>
              <w:right w:val="single" w:sz="8" w:space="0" w:color="auto"/>
            </w:tcBorders>
            <w:shd w:val="clear" w:color="auto" w:fill="auto"/>
            <w:noWrap/>
            <w:vAlign w:val="center"/>
          </w:tcPr>
          <w:p w14:paraId="02F626DA" w14:textId="77777777" w:rsidR="001005F9" w:rsidRPr="006B53EF" w:rsidRDefault="001005F9" w:rsidP="00831AF4">
            <w:pPr>
              <w:rPr>
                <w:rFonts w:ascii="Tahoma" w:hAnsi="Tahoma" w:cs="Tahoma"/>
                <w:b/>
                <w:bCs/>
                <w:color w:val="000000"/>
                <w:sz w:val="20"/>
                <w:szCs w:val="20"/>
                <w:lang w:val="el-GR"/>
              </w:rPr>
            </w:pPr>
          </w:p>
        </w:tc>
      </w:tr>
      <w:tr w:rsidR="001005F9" w:rsidRPr="006138A5" w14:paraId="4EEA91F3" w14:textId="77777777" w:rsidTr="001005F9">
        <w:trPr>
          <w:trHeight w:val="315"/>
        </w:trPr>
        <w:tc>
          <w:tcPr>
            <w:tcW w:w="728" w:type="dxa"/>
            <w:tcBorders>
              <w:top w:val="single" w:sz="4" w:space="0" w:color="auto"/>
              <w:left w:val="single" w:sz="8" w:space="0" w:color="auto"/>
              <w:bottom w:val="single" w:sz="4" w:space="0" w:color="auto"/>
              <w:right w:val="single" w:sz="8" w:space="0" w:color="auto"/>
            </w:tcBorders>
            <w:shd w:val="clear" w:color="auto" w:fill="auto"/>
            <w:noWrap/>
          </w:tcPr>
          <w:p w14:paraId="1FD31E0C" w14:textId="77777777" w:rsidR="001005F9" w:rsidRPr="006B53EF" w:rsidRDefault="001005F9" w:rsidP="001005F9">
            <w:pPr>
              <w:pStyle w:val="aff0"/>
              <w:numPr>
                <w:ilvl w:val="0"/>
                <w:numId w:val="71"/>
              </w:numPr>
              <w:jc w:val="center"/>
              <w:rPr>
                <w:rFonts w:ascii="Tahoma" w:hAnsi="Tahoma" w:cs="Tahoma"/>
                <w:sz w:val="20"/>
                <w:szCs w:val="20"/>
                <w:lang w:val="el-GR"/>
              </w:rPr>
            </w:pPr>
          </w:p>
        </w:tc>
        <w:tc>
          <w:tcPr>
            <w:tcW w:w="4254" w:type="dxa"/>
            <w:tcBorders>
              <w:top w:val="single" w:sz="4" w:space="0" w:color="auto"/>
              <w:left w:val="nil"/>
              <w:bottom w:val="single" w:sz="4" w:space="0" w:color="auto"/>
              <w:right w:val="single" w:sz="8" w:space="0" w:color="auto"/>
            </w:tcBorders>
            <w:shd w:val="clear" w:color="auto" w:fill="auto"/>
            <w:noWrap/>
          </w:tcPr>
          <w:p w14:paraId="01346E3B" w14:textId="77777777" w:rsidR="001005F9" w:rsidRPr="006B53EF" w:rsidRDefault="001005F9" w:rsidP="00831AF4">
            <w:pPr>
              <w:rPr>
                <w:rFonts w:ascii="Tahoma" w:hAnsi="Tahoma" w:cs="Tahoma"/>
                <w:sz w:val="20"/>
                <w:szCs w:val="20"/>
                <w:shd w:val="clear" w:color="auto" w:fill="FFFFFF"/>
                <w:lang w:val="el-GR"/>
              </w:rPr>
            </w:pPr>
            <w:r w:rsidRPr="006B53EF">
              <w:rPr>
                <w:rFonts w:ascii="Tahoma" w:hAnsi="Tahoma" w:cs="Tahoma"/>
                <w:sz w:val="20"/>
                <w:szCs w:val="20"/>
                <w:shd w:val="clear" w:color="auto" w:fill="FFFFFF"/>
                <w:lang w:val="el-GR"/>
              </w:rPr>
              <w:t>Τύπος σαρωτή: επίπεδος, ADF, έγχρωμη διπλής σάρωσης</w:t>
            </w:r>
          </w:p>
        </w:tc>
        <w:tc>
          <w:tcPr>
            <w:tcW w:w="1423" w:type="dxa"/>
            <w:tcBorders>
              <w:top w:val="single" w:sz="4" w:space="0" w:color="auto"/>
              <w:left w:val="nil"/>
              <w:bottom w:val="single" w:sz="4" w:space="0" w:color="auto"/>
              <w:right w:val="single" w:sz="8" w:space="0" w:color="auto"/>
            </w:tcBorders>
            <w:shd w:val="clear" w:color="auto" w:fill="auto"/>
            <w:noWrap/>
            <w:vAlign w:val="center"/>
          </w:tcPr>
          <w:p w14:paraId="537585EE" w14:textId="77777777" w:rsidR="001005F9" w:rsidRPr="006B53EF" w:rsidRDefault="001005F9" w:rsidP="00831AF4">
            <w:pPr>
              <w:jc w:val="center"/>
              <w:rPr>
                <w:rFonts w:ascii="Tahoma" w:hAnsi="Tahoma" w:cs="Tahoma"/>
                <w:sz w:val="20"/>
                <w:szCs w:val="20"/>
                <w:lang w:val="el-GR"/>
              </w:rPr>
            </w:pPr>
            <w:r w:rsidRPr="006B53EF">
              <w:rPr>
                <w:rFonts w:ascii="Tahoma" w:hAnsi="Tahoma" w:cs="Tahoma"/>
                <w:color w:val="000000"/>
                <w:sz w:val="20"/>
                <w:szCs w:val="20"/>
              </w:rPr>
              <w:t>ΝΑΙ</w:t>
            </w:r>
          </w:p>
        </w:tc>
        <w:tc>
          <w:tcPr>
            <w:tcW w:w="1481" w:type="dxa"/>
            <w:tcBorders>
              <w:top w:val="single" w:sz="4" w:space="0" w:color="auto"/>
              <w:left w:val="nil"/>
              <w:bottom w:val="single" w:sz="4" w:space="0" w:color="auto"/>
              <w:right w:val="single" w:sz="8" w:space="0" w:color="auto"/>
            </w:tcBorders>
            <w:shd w:val="clear" w:color="auto" w:fill="auto"/>
            <w:noWrap/>
            <w:vAlign w:val="center"/>
          </w:tcPr>
          <w:p w14:paraId="5E9FD3A7" w14:textId="77777777" w:rsidR="001005F9" w:rsidRPr="006B53EF" w:rsidRDefault="001005F9" w:rsidP="00831AF4">
            <w:pPr>
              <w:rPr>
                <w:rFonts w:ascii="Tahoma" w:hAnsi="Tahoma" w:cs="Tahoma"/>
                <w:b/>
                <w:bCs/>
                <w:color w:val="000000"/>
                <w:sz w:val="20"/>
                <w:szCs w:val="20"/>
                <w:lang w:val="el-GR"/>
              </w:rPr>
            </w:pPr>
          </w:p>
        </w:tc>
        <w:tc>
          <w:tcPr>
            <w:tcW w:w="1974" w:type="dxa"/>
            <w:tcBorders>
              <w:top w:val="single" w:sz="4" w:space="0" w:color="auto"/>
              <w:left w:val="nil"/>
              <w:bottom w:val="single" w:sz="4" w:space="0" w:color="auto"/>
              <w:right w:val="single" w:sz="8" w:space="0" w:color="auto"/>
            </w:tcBorders>
            <w:shd w:val="clear" w:color="auto" w:fill="auto"/>
            <w:noWrap/>
            <w:vAlign w:val="center"/>
          </w:tcPr>
          <w:p w14:paraId="34878AF4" w14:textId="77777777" w:rsidR="001005F9" w:rsidRPr="006B53EF" w:rsidRDefault="001005F9" w:rsidP="00831AF4">
            <w:pPr>
              <w:rPr>
                <w:rFonts w:ascii="Tahoma" w:hAnsi="Tahoma" w:cs="Tahoma"/>
                <w:b/>
                <w:bCs/>
                <w:color w:val="000000"/>
                <w:sz w:val="20"/>
                <w:szCs w:val="20"/>
                <w:lang w:val="el-GR"/>
              </w:rPr>
            </w:pPr>
          </w:p>
        </w:tc>
      </w:tr>
      <w:tr w:rsidR="001005F9" w:rsidRPr="006138A5" w14:paraId="0BB07B89" w14:textId="77777777" w:rsidTr="001005F9">
        <w:trPr>
          <w:trHeight w:val="315"/>
        </w:trPr>
        <w:tc>
          <w:tcPr>
            <w:tcW w:w="728" w:type="dxa"/>
            <w:tcBorders>
              <w:top w:val="single" w:sz="4" w:space="0" w:color="auto"/>
              <w:left w:val="single" w:sz="8" w:space="0" w:color="auto"/>
              <w:bottom w:val="single" w:sz="4" w:space="0" w:color="auto"/>
              <w:right w:val="single" w:sz="8" w:space="0" w:color="auto"/>
            </w:tcBorders>
            <w:shd w:val="clear" w:color="auto" w:fill="auto"/>
            <w:noWrap/>
          </w:tcPr>
          <w:p w14:paraId="17EDF2EB" w14:textId="77777777" w:rsidR="001005F9" w:rsidRPr="006B53EF" w:rsidRDefault="001005F9" w:rsidP="001005F9">
            <w:pPr>
              <w:pStyle w:val="aff0"/>
              <w:numPr>
                <w:ilvl w:val="0"/>
                <w:numId w:val="71"/>
              </w:numPr>
              <w:jc w:val="center"/>
              <w:rPr>
                <w:rFonts w:ascii="Tahoma" w:hAnsi="Tahoma" w:cs="Tahoma"/>
                <w:sz w:val="20"/>
                <w:szCs w:val="20"/>
                <w:lang w:val="el-GR"/>
              </w:rPr>
            </w:pPr>
          </w:p>
        </w:tc>
        <w:tc>
          <w:tcPr>
            <w:tcW w:w="4254" w:type="dxa"/>
            <w:tcBorders>
              <w:top w:val="single" w:sz="4" w:space="0" w:color="auto"/>
              <w:left w:val="nil"/>
              <w:bottom w:val="single" w:sz="4" w:space="0" w:color="auto"/>
              <w:right w:val="single" w:sz="8" w:space="0" w:color="auto"/>
            </w:tcBorders>
            <w:shd w:val="clear" w:color="auto" w:fill="auto"/>
            <w:noWrap/>
          </w:tcPr>
          <w:p w14:paraId="1E8CDA78" w14:textId="77777777" w:rsidR="001005F9" w:rsidRPr="006B53EF" w:rsidRDefault="001005F9" w:rsidP="00831AF4">
            <w:pPr>
              <w:rPr>
                <w:rFonts w:ascii="Tahoma" w:hAnsi="Tahoma" w:cs="Tahoma"/>
                <w:sz w:val="20"/>
                <w:szCs w:val="20"/>
                <w:shd w:val="clear" w:color="auto" w:fill="FFFFFF"/>
                <w:lang w:val="el-GR"/>
              </w:rPr>
            </w:pPr>
            <w:r w:rsidRPr="006B53EF">
              <w:rPr>
                <w:rFonts w:ascii="Tahoma" w:hAnsi="Tahoma" w:cs="Tahoma"/>
                <w:sz w:val="20"/>
                <w:szCs w:val="20"/>
                <w:shd w:val="clear" w:color="auto" w:fill="FFFFFF"/>
                <w:lang w:val="el-GR"/>
              </w:rPr>
              <w:t>Ανάλυση σάρωσης</w:t>
            </w:r>
          </w:p>
        </w:tc>
        <w:tc>
          <w:tcPr>
            <w:tcW w:w="1423" w:type="dxa"/>
            <w:tcBorders>
              <w:top w:val="single" w:sz="4" w:space="0" w:color="auto"/>
              <w:left w:val="nil"/>
              <w:bottom w:val="single" w:sz="4" w:space="0" w:color="auto"/>
              <w:right w:val="single" w:sz="8" w:space="0" w:color="auto"/>
            </w:tcBorders>
            <w:shd w:val="clear" w:color="auto" w:fill="auto"/>
            <w:noWrap/>
            <w:vAlign w:val="center"/>
          </w:tcPr>
          <w:p w14:paraId="1CA5F0CF" w14:textId="77777777" w:rsidR="001005F9" w:rsidRPr="006B53EF" w:rsidRDefault="001005F9" w:rsidP="00831AF4">
            <w:pPr>
              <w:rPr>
                <w:rFonts w:ascii="Tahoma" w:hAnsi="Tahoma" w:cs="Tahoma"/>
                <w:sz w:val="20"/>
                <w:szCs w:val="20"/>
                <w:lang w:val="el-GR"/>
              </w:rPr>
            </w:pPr>
            <w:r w:rsidRPr="006B53EF">
              <w:rPr>
                <w:rFonts w:ascii="Tahoma" w:hAnsi="Tahoma" w:cs="Tahoma"/>
                <w:color w:val="000000"/>
                <w:sz w:val="20"/>
                <w:szCs w:val="20"/>
              </w:rPr>
              <w:t>≥</w:t>
            </w:r>
            <w:r w:rsidRPr="006B53EF">
              <w:rPr>
                <w:rFonts w:ascii="Tahoma" w:hAnsi="Tahoma" w:cs="Tahoma"/>
                <w:sz w:val="20"/>
                <w:szCs w:val="20"/>
              </w:rPr>
              <w:t>600x600dpi</w:t>
            </w:r>
          </w:p>
        </w:tc>
        <w:tc>
          <w:tcPr>
            <w:tcW w:w="1481" w:type="dxa"/>
            <w:tcBorders>
              <w:top w:val="single" w:sz="4" w:space="0" w:color="auto"/>
              <w:left w:val="nil"/>
              <w:bottom w:val="single" w:sz="4" w:space="0" w:color="auto"/>
              <w:right w:val="single" w:sz="8" w:space="0" w:color="auto"/>
            </w:tcBorders>
            <w:shd w:val="clear" w:color="auto" w:fill="auto"/>
            <w:noWrap/>
            <w:vAlign w:val="center"/>
          </w:tcPr>
          <w:p w14:paraId="2513E60E" w14:textId="77777777" w:rsidR="001005F9" w:rsidRPr="006B53EF" w:rsidRDefault="001005F9" w:rsidP="00831AF4">
            <w:pPr>
              <w:rPr>
                <w:rFonts w:ascii="Tahoma" w:hAnsi="Tahoma" w:cs="Tahoma"/>
                <w:b/>
                <w:bCs/>
                <w:color w:val="000000"/>
                <w:sz w:val="20"/>
                <w:szCs w:val="20"/>
                <w:lang w:val="el-GR"/>
              </w:rPr>
            </w:pPr>
          </w:p>
        </w:tc>
        <w:tc>
          <w:tcPr>
            <w:tcW w:w="1974" w:type="dxa"/>
            <w:tcBorders>
              <w:top w:val="single" w:sz="4" w:space="0" w:color="auto"/>
              <w:left w:val="nil"/>
              <w:bottom w:val="single" w:sz="4" w:space="0" w:color="auto"/>
              <w:right w:val="single" w:sz="8" w:space="0" w:color="auto"/>
            </w:tcBorders>
            <w:shd w:val="clear" w:color="auto" w:fill="auto"/>
            <w:noWrap/>
            <w:vAlign w:val="center"/>
          </w:tcPr>
          <w:p w14:paraId="076D6B0D" w14:textId="77777777" w:rsidR="001005F9" w:rsidRPr="006B53EF" w:rsidRDefault="001005F9" w:rsidP="00831AF4">
            <w:pPr>
              <w:rPr>
                <w:rFonts w:ascii="Tahoma" w:hAnsi="Tahoma" w:cs="Tahoma"/>
                <w:b/>
                <w:bCs/>
                <w:color w:val="000000"/>
                <w:sz w:val="20"/>
                <w:szCs w:val="20"/>
                <w:lang w:val="el-GR"/>
              </w:rPr>
            </w:pPr>
          </w:p>
        </w:tc>
      </w:tr>
      <w:tr w:rsidR="001005F9" w:rsidRPr="006138A5" w14:paraId="0E59660C" w14:textId="77777777" w:rsidTr="001005F9">
        <w:trPr>
          <w:trHeight w:val="315"/>
        </w:trPr>
        <w:tc>
          <w:tcPr>
            <w:tcW w:w="728" w:type="dxa"/>
            <w:tcBorders>
              <w:top w:val="single" w:sz="4" w:space="0" w:color="auto"/>
              <w:left w:val="single" w:sz="8" w:space="0" w:color="auto"/>
              <w:bottom w:val="single" w:sz="4" w:space="0" w:color="auto"/>
              <w:right w:val="single" w:sz="8" w:space="0" w:color="auto"/>
            </w:tcBorders>
            <w:shd w:val="clear" w:color="auto" w:fill="auto"/>
            <w:noWrap/>
          </w:tcPr>
          <w:p w14:paraId="0C7FF7E3" w14:textId="77777777" w:rsidR="001005F9" w:rsidRPr="006B53EF" w:rsidRDefault="001005F9" w:rsidP="001005F9">
            <w:pPr>
              <w:pStyle w:val="aff0"/>
              <w:numPr>
                <w:ilvl w:val="0"/>
                <w:numId w:val="71"/>
              </w:numPr>
              <w:jc w:val="center"/>
              <w:rPr>
                <w:rFonts w:ascii="Tahoma" w:hAnsi="Tahoma" w:cs="Tahoma"/>
                <w:sz w:val="20"/>
                <w:szCs w:val="20"/>
                <w:lang w:val="el-GR"/>
              </w:rPr>
            </w:pPr>
          </w:p>
        </w:tc>
        <w:tc>
          <w:tcPr>
            <w:tcW w:w="4254" w:type="dxa"/>
            <w:tcBorders>
              <w:top w:val="single" w:sz="4" w:space="0" w:color="auto"/>
              <w:left w:val="nil"/>
              <w:bottom w:val="single" w:sz="4" w:space="0" w:color="auto"/>
              <w:right w:val="single" w:sz="8" w:space="0" w:color="auto"/>
            </w:tcBorders>
            <w:shd w:val="clear" w:color="auto" w:fill="auto"/>
            <w:noWrap/>
          </w:tcPr>
          <w:p w14:paraId="24556D06" w14:textId="77777777" w:rsidR="001005F9" w:rsidRPr="006B53EF" w:rsidRDefault="001005F9" w:rsidP="00831AF4">
            <w:pPr>
              <w:rPr>
                <w:rFonts w:ascii="Tahoma" w:hAnsi="Tahoma" w:cs="Tahoma"/>
                <w:sz w:val="20"/>
                <w:szCs w:val="20"/>
                <w:shd w:val="clear" w:color="auto" w:fill="FFFFFF"/>
                <w:lang w:val="el-GR"/>
              </w:rPr>
            </w:pPr>
            <w:r w:rsidRPr="006B53EF">
              <w:rPr>
                <w:rFonts w:ascii="Tahoma" w:hAnsi="Tahoma" w:cs="Tahoma"/>
                <w:sz w:val="20"/>
                <w:szCs w:val="20"/>
                <w:shd w:val="clear" w:color="auto" w:fill="FFFFFF"/>
                <w:lang w:val="el-GR"/>
              </w:rPr>
              <w:t>Ταχύτητα σάρωσης (Α4) στα 300dpi (mono)</w:t>
            </w:r>
          </w:p>
        </w:tc>
        <w:tc>
          <w:tcPr>
            <w:tcW w:w="1423" w:type="dxa"/>
            <w:tcBorders>
              <w:top w:val="single" w:sz="4" w:space="0" w:color="auto"/>
              <w:left w:val="nil"/>
              <w:bottom w:val="single" w:sz="4" w:space="0" w:color="auto"/>
              <w:right w:val="single" w:sz="8" w:space="0" w:color="auto"/>
            </w:tcBorders>
            <w:shd w:val="clear" w:color="auto" w:fill="auto"/>
            <w:noWrap/>
            <w:vAlign w:val="center"/>
          </w:tcPr>
          <w:p w14:paraId="7C444370" w14:textId="77777777" w:rsidR="001005F9" w:rsidRPr="006B53EF" w:rsidRDefault="001005F9" w:rsidP="00831AF4">
            <w:pPr>
              <w:rPr>
                <w:rFonts w:ascii="Tahoma" w:hAnsi="Tahoma" w:cs="Tahoma"/>
                <w:sz w:val="20"/>
                <w:szCs w:val="20"/>
                <w:lang w:val="el-GR"/>
              </w:rPr>
            </w:pPr>
            <w:r w:rsidRPr="006B53EF">
              <w:rPr>
                <w:rFonts w:ascii="Tahoma" w:hAnsi="Tahoma" w:cs="Tahoma"/>
                <w:sz w:val="20"/>
                <w:szCs w:val="20"/>
              </w:rPr>
              <w:t>≥</w:t>
            </w:r>
            <w:r w:rsidRPr="006B53EF">
              <w:rPr>
                <w:rFonts w:ascii="Tahoma" w:eastAsiaTheme="minorEastAsia" w:hAnsi="Tahoma" w:cs="Tahoma"/>
                <w:sz w:val="20"/>
                <w:szCs w:val="20"/>
                <w:shd w:val="clear" w:color="auto" w:fill="FFFFFF"/>
              </w:rPr>
              <w:t>60 ipm</w:t>
            </w:r>
          </w:p>
        </w:tc>
        <w:tc>
          <w:tcPr>
            <w:tcW w:w="1481" w:type="dxa"/>
            <w:tcBorders>
              <w:top w:val="single" w:sz="4" w:space="0" w:color="auto"/>
              <w:left w:val="nil"/>
              <w:bottom w:val="single" w:sz="4" w:space="0" w:color="auto"/>
              <w:right w:val="single" w:sz="8" w:space="0" w:color="auto"/>
            </w:tcBorders>
            <w:shd w:val="clear" w:color="auto" w:fill="auto"/>
            <w:noWrap/>
            <w:vAlign w:val="center"/>
          </w:tcPr>
          <w:p w14:paraId="61DC0BBB" w14:textId="77777777" w:rsidR="001005F9" w:rsidRPr="006B53EF" w:rsidRDefault="001005F9" w:rsidP="00831AF4">
            <w:pPr>
              <w:rPr>
                <w:rFonts w:ascii="Tahoma" w:hAnsi="Tahoma" w:cs="Tahoma"/>
                <w:b/>
                <w:bCs/>
                <w:color w:val="000000"/>
                <w:sz w:val="20"/>
                <w:szCs w:val="20"/>
                <w:lang w:val="el-GR"/>
              </w:rPr>
            </w:pPr>
          </w:p>
        </w:tc>
        <w:tc>
          <w:tcPr>
            <w:tcW w:w="1974" w:type="dxa"/>
            <w:tcBorders>
              <w:top w:val="single" w:sz="4" w:space="0" w:color="auto"/>
              <w:left w:val="nil"/>
              <w:bottom w:val="single" w:sz="4" w:space="0" w:color="auto"/>
              <w:right w:val="single" w:sz="8" w:space="0" w:color="auto"/>
            </w:tcBorders>
            <w:shd w:val="clear" w:color="auto" w:fill="auto"/>
            <w:noWrap/>
            <w:vAlign w:val="center"/>
          </w:tcPr>
          <w:p w14:paraId="51BB0270" w14:textId="77777777" w:rsidR="001005F9" w:rsidRPr="006B53EF" w:rsidRDefault="001005F9" w:rsidP="00831AF4">
            <w:pPr>
              <w:rPr>
                <w:rFonts w:ascii="Tahoma" w:hAnsi="Tahoma" w:cs="Tahoma"/>
                <w:b/>
                <w:bCs/>
                <w:color w:val="000000"/>
                <w:sz w:val="20"/>
                <w:szCs w:val="20"/>
                <w:lang w:val="el-GR"/>
              </w:rPr>
            </w:pPr>
          </w:p>
        </w:tc>
      </w:tr>
      <w:tr w:rsidR="001005F9" w:rsidRPr="006138A5" w14:paraId="516F7EEF" w14:textId="77777777" w:rsidTr="001005F9">
        <w:trPr>
          <w:trHeight w:val="315"/>
        </w:trPr>
        <w:tc>
          <w:tcPr>
            <w:tcW w:w="728" w:type="dxa"/>
            <w:tcBorders>
              <w:top w:val="single" w:sz="4" w:space="0" w:color="auto"/>
              <w:left w:val="single" w:sz="8" w:space="0" w:color="auto"/>
              <w:bottom w:val="single" w:sz="4" w:space="0" w:color="auto"/>
              <w:right w:val="single" w:sz="8" w:space="0" w:color="auto"/>
            </w:tcBorders>
            <w:shd w:val="clear" w:color="auto" w:fill="auto"/>
            <w:noWrap/>
          </w:tcPr>
          <w:p w14:paraId="16AC884B" w14:textId="77777777" w:rsidR="001005F9" w:rsidRPr="006B53EF" w:rsidRDefault="001005F9" w:rsidP="001005F9">
            <w:pPr>
              <w:pStyle w:val="aff0"/>
              <w:numPr>
                <w:ilvl w:val="0"/>
                <w:numId w:val="71"/>
              </w:numPr>
              <w:jc w:val="center"/>
              <w:rPr>
                <w:rFonts w:ascii="Tahoma" w:hAnsi="Tahoma" w:cs="Tahoma"/>
                <w:sz w:val="20"/>
                <w:szCs w:val="20"/>
                <w:lang w:val="el-GR"/>
              </w:rPr>
            </w:pPr>
          </w:p>
        </w:tc>
        <w:tc>
          <w:tcPr>
            <w:tcW w:w="4254" w:type="dxa"/>
            <w:tcBorders>
              <w:top w:val="single" w:sz="4" w:space="0" w:color="auto"/>
              <w:left w:val="nil"/>
              <w:bottom w:val="single" w:sz="4" w:space="0" w:color="auto"/>
              <w:right w:val="single" w:sz="8" w:space="0" w:color="auto"/>
            </w:tcBorders>
            <w:shd w:val="clear" w:color="auto" w:fill="auto"/>
            <w:noWrap/>
          </w:tcPr>
          <w:p w14:paraId="73F565FB" w14:textId="77777777" w:rsidR="001005F9" w:rsidRPr="006B53EF" w:rsidRDefault="001005F9" w:rsidP="00831AF4">
            <w:pPr>
              <w:rPr>
                <w:rFonts w:ascii="Tahoma" w:hAnsi="Tahoma" w:cs="Tahoma"/>
                <w:sz w:val="20"/>
                <w:szCs w:val="20"/>
                <w:shd w:val="clear" w:color="auto" w:fill="FFFFFF"/>
                <w:lang w:val="el-GR"/>
              </w:rPr>
            </w:pPr>
            <w:r w:rsidRPr="006B53EF">
              <w:rPr>
                <w:rFonts w:ascii="Tahoma" w:hAnsi="Tahoma" w:cs="Tahoma"/>
                <w:sz w:val="20"/>
                <w:szCs w:val="20"/>
                <w:shd w:val="clear" w:color="auto" w:fill="FFFFFF"/>
                <w:lang w:val="el-GR"/>
              </w:rPr>
              <w:t>Δυνατότητα σάρωσης σε e-mail, ftp, SMB</w:t>
            </w:r>
          </w:p>
        </w:tc>
        <w:tc>
          <w:tcPr>
            <w:tcW w:w="1423" w:type="dxa"/>
            <w:tcBorders>
              <w:top w:val="single" w:sz="4" w:space="0" w:color="auto"/>
              <w:left w:val="nil"/>
              <w:bottom w:val="single" w:sz="4" w:space="0" w:color="auto"/>
              <w:right w:val="single" w:sz="8" w:space="0" w:color="auto"/>
            </w:tcBorders>
            <w:shd w:val="clear" w:color="auto" w:fill="auto"/>
            <w:noWrap/>
            <w:vAlign w:val="center"/>
          </w:tcPr>
          <w:p w14:paraId="28564BFD" w14:textId="77777777" w:rsidR="001005F9" w:rsidRPr="006B53EF" w:rsidRDefault="001005F9" w:rsidP="00831AF4">
            <w:pPr>
              <w:rPr>
                <w:rFonts w:ascii="Tahoma" w:hAnsi="Tahoma" w:cs="Tahoma"/>
                <w:sz w:val="20"/>
                <w:szCs w:val="20"/>
                <w:lang w:val="el-GR"/>
              </w:rPr>
            </w:pPr>
            <w:r w:rsidRPr="006B53EF">
              <w:rPr>
                <w:rFonts w:ascii="Tahoma" w:hAnsi="Tahoma" w:cs="Tahoma"/>
                <w:color w:val="000000"/>
                <w:sz w:val="20"/>
                <w:szCs w:val="20"/>
              </w:rPr>
              <w:t>ΝΑΙ</w:t>
            </w:r>
          </w:p>
        </w:tc>
        <w:tc>
          <w:tcPr>
            <w:tcW w:w="1481" w:type="dxa"/>
            <w:tcBorders>
              <w:top w:val="single" w:sz="4" w:space="0" w:color="auto"/>
              <w:left w:val="nil"/>
              <w:bottom w:val="single" w:sz="4" w:space="0" w:color="auto"/>
              <w:right w:val="single" w:sz="8" w:space="0" w:color="auto"/>
            </w:tcBorders>
            <w:shd w:val="clear" w:color="auto" w:fill="auto"/>
            <w:noWrap/>
            <w:vAlign w:val="center"/>
          </w:tcPr>
          <w:p w14:paraId="11AE01DA" w14:textId="77777777" w:rsidR="001005F9" w:rsidRPr="006B53EF" w:rsidRDefault="001005F9" w:rsidP="00831AF4">
            <w:pPr>
              <w:rPr>
                <w:rFonts w:ascii="Tahoma" w:hAnsi="Tahoma" w:cs="Tahoma"/>
                <w:b/>
                <w:bCs/>
                <w:color w:val="000000"/>
                <w:sz w:val="20"/>
                <w:szCs w:val="20"/>
                <w:lang w:val="el-GR"/>
              </w:rPr>
            </w:pPr>
          </w:p>
        </w:tc>
        <w:tc>
          <w:tcPr>
            <w:tcW w:w="1974" w:type="dxa"/>
            <w:tcBorders>
              <w:top w:val="single" w:sz="4" w:space="0" w:color="auto"/>
              <w:left w:val="nil"/>
              <w:bottom w:val="single" w:sz="4" w:space="0" w:color="auto"/>
              <w:right w:val="single" w:sz="8" w:space="0" w:color="auto"/>
            </w:tcBorders>
            <w:shd w:val="clear" w:color="auto" w:fill="auto"/>
            <w:noWrap/>
            <w:vAlign w:val="center"/>
          </w:tcPr>
          <w:p w14:paraId="5B89D2F9" w14:textId="77777777" w:rsidR="001005F9" w:rsidRPr="006B53EF" w:rsidRDefault="001005F9" w:rsidP="00831AF4">
            <w:pPr>
              <w:rPr>
                <w:rFonts w:ascii="Tahoma" w:hAnsi="Tahoma" w:cs="Tahoma"/>
                <w:b/>
                <w:bCs/>
                <w:color w:val="000000"/>
                <w:sz w:val="20"/>
                <w:szCs w:val="20"/>
                <w:lang w:val="el-GR"/>
              </w:rPr>
            </w:pPr>
          </w:p>
        </w:tc>
      </w:tr>
      <w:tr w:rsidR="001005F9" w:rsidRPr="006138A5" w14:paraId="4BBE8D88" w14:textId="77777777" w:rsidTr="001005F9">
        <w:trPr>
          <w:trHeight w:val="315"/>
        </w:trPr>
        <w:tc>
          <w:tcPr>
            <w:tcW w:w="728" w:type="dxa"/>
            <w:tcBorders>
              <w:top w:val="single" w:sz="4" w:space="0" w:color="auto"/>
              <w:left w:val="single" w:sz="8" w:space="0" w:color="auto"/>
              <w:bottom w:val="single" w:sz="4" w:space="0" w:color="auto"/>
              <w:right w:val="single" w:sz="8" w:space="0" w:color="auto"/>
            </w:tcBorders>
            <w:shd w:val="clear" w:color="auto" w:fill="auto"/>
            <w:noWrap/>
          </w:tcPr>
          <w:p w14:paraId="3D6586EB" w14:textId="77777777" w:rsidR="001005F9" w:rsidRPr="006B53EF" w:rsidRDefault="001005F9" w:rsidP="001005F9">
            <w:pPr>
              <w:pStyle w:val="aff0"/>
              <w:numPr>
                <w:ilvl w:val="0"/>
                <w:numId w:val="71"/>
              </w:numPr>
              <w:jc w:val="center"/>
              <w:rPr>
                <w:rFonts w:ascii="Tahoma" w:hAnsi="Tahoma" w:cs="Tahoma"/>
                <w:sz w:val="20"/>
                <w:szCs w:val="20"/>
                <w:lang w:val="el-GR"/>
              </w:rPr>
            </w:pPr>
          </w:p>
        </w:tc>
        <w:tc>
          <w:tcPr>
            <w:tcW w:w="4254" w:type="dxa"/>
            <w:tcBorders>
              <w:top w:val="single" w:sz="4" w:space="0" w:color="auto"/>
              <w:left w:val="nil"/>
              <w:bottom w:val="single" w:sz="4" w:space="0" w:color="auto"/>
              <w:right w:val="single" w:sz="8" w:space="0" w:color="auto"/>
            </w:tcBorders>
            <w:shd w:val="clear" w:color="auto" w:fill="auto"/>
            <w:noWrap/>
          </w:tcPr>
          <w:p w14:paraId="7AF5B504" w14:textId="77777777" w:rsidR="001005F9" w:rsidRPr="006B53EF" w:rsidRDefault="001005F9" w:rsidP="00831AF4">
            <w:pPr>
              <w:rPr>
                <w:rFonts w:ascii="Tahoma" w:hAnsi="Tahoma" w:cs="Tahoma"/>
                <w:sz w:val="20"/>
                <w:szCs w:val="20"/>
                <w:shd w:val="clear" w:color="auto" w:fill="FFFFFF"/>
                <w:lang w:val="el-GR"/>
              </w:rPr>
            </w:pPr>
            <w:r w:rsidRPr="006B53EF">
              <w:rPr>
                <w:rFonts w:ascii="Tahoma" w:hAnsi="Tahoma" w:cs="Tahoma"/>
                <w:sz w:val="20"/>
                <w:szCs w:val="20"/>
                <w:shd w:val="clear" w:color="auto" w:fill="FFFFFF"/>
                <w:lang w:val="el-GR"/>
              </w:rPr>
              <w:t>Μορφή αρχείων σάρωσης: TIFF, JPEG, PDF</w:t>
            </w:r>
          </w:p>
        </w:tc>
        <w:tc>
          <w:tcPr>
            <w:tcW w:w="1423" w:type="dxa"/>
            <w:tcBorders>
              <w:top w:val="single" w:sz="4" w:space="0" w:color="auto"/>
              <w:left w:val="nil"/>
              <w:bottom w:val="single" w:sz="4" w:space="0" w:color="auto"/>
              <w:right w:val="single" w:sz="8" w:space="0" w:color="auto"/>
            </w:tcBorders>
            <w:shd w:val="clear" w:color="auto" w:fill="auto"/>
            <w:noWrap/>
            <w:vAlign w:val="center"/>
          </w:tcPr>
          <w:p w14:paraId="3F2E5DE1" w14:textId="77777777" w:rsidR="001005F9" w:rsidRPr="006B53EF" w:rsidRDefault="001005F9" w:rsidP="00831AF4">
            <w:pPr>
              <w:rPr>
                <w:rFonts w:ascii="Tahoma" w:hAnsi="Tahoma" w:cs="Tahoma"/>
                <w:sz w:val="20"/>
                <w:szCs w:val="20"/>
                <w:lang w:val="el-GR"/>
              </w:rPr>
            </w:pPr>
            <w:r w:rsidRPr="006B53EF">
              <w:rPr>
                <w:rFonts w:ascii="Tahoma" w:hAnsi="Tahoma" w:cs="Tahoma"/>
                <w:color w:val="000000"/>
                <w:sz w:val="20"/>
                <w:szCs w:val="20"/>
              </w:rPr>
              <w:t>ΝΑΙ</w:t>
            </w:r>
          </w:p>
        </w:tc>
        <w:tc>
          <w:tcPr>
            <w:tcW w:w="1481" w:type="dxa"/>
            <w:tcBorders>
              <w:top w:val="single" w:sz="4" w:space="0" w:color="auto"/>
              <w:left w:val="nil"/>
              <w:bottom w:val="single" w:sz="4" w:space="0" w:color="auto"/>
              <w:right w:val="single" w:sz="8" w:space="0" w:color="auto"/>
            </w:tcBorders>
            <w:shd w:val="clear" w:color="auto" w:fill="auto"/>
            <w:noWrap/>
            <w:vAlign w:val="center"/>
          </w:tcPr>
          <w:p w14:paraId="70D44B4A" w14:textId="77777777" w:rsidR="001005F9" w:rsidRPr="006B53EF" w:rsidRDefault="001005F9" w:rsidP="00831AF4">
            <w:pPr>
              <w:rPr>
                <w:rFonts w:ascii="Tahoma" w:hAnsi="Tahoma" w:cs="Tahoma"/>
                <w:b/>
                <w:bCs/>
                <w:color w:val="000000"/>
                <w:sz w:val="20"/>
                <w:szCs w:val="20"/>
                <w:lang w:val="el-GR"/>
              </w:rPr>
            </w:pPr>
          </w:p>
        </w:tc>
        <w:tc>
          <w:tcPr>
            <w:tcW w:w="1974" w:type="dxa"/>
            <w:tcBorders>
              <w:top w:val="single" w:sz="4" w:space="0" w:color="auto"/>
              <w:left w:val="nil"/>
              <w:bottom w:val="single" w:sz="4" w:space="0" w:color="auto"/>
              <w:right w:val="single" w:sz="8" w:space="0" w:color="auto"/>
            </w:tcBorders>
            <w:shd w:val="clear" w:color="auto" w:fill="auto"/>
            <w:noWrap/>
            <w:vAlign w:val="center"/>
          </w:tcPr>
          <w:p w14:paraId="1B594BD3" w14:textId="77777777" w:rsidR="001005F9" w:rsidRPr="006B53EF" w:rsidRDefault="001005F9" w:rsidP="00831AF4">
            <w:pPr>
              <w:rPr>
                <w:rFonts w:ascii="Tahoma" w:hAnsi="Tahoma" w:cs="Tahoma"/>
                <w:b/>
                <w:bCs/>
                <w:color w:val="000000"/>
                <w:sz w:val="20"/>
                <w:szCs w:val="20"/>
                <w:lang w:val="el-GR"/>
              </w:rPr>
            </w:pPr>
          </w:p>
        </w:tc>
      </w:tr>
      <w:tr w:rsidR="001005F9" w:rsidRPr="006138A5" w14:paraId="059AFD0F" w14:textId="77777777" w:rsidTr="001005F9">
        <w:trPr>
          <w:trHeight w:val="315"/>
        </w:trPr>
        <w:tc>
          <w:tcPr>
            <w:tcW w:w="728" w:type="dxa"/>
            <w:tcBorders>
              <w:top w:val="single" w:sz="4" w:space="0" w:color="auto"/>
              <w:left w:val="single" w:sz="8" w:space="0" w:color="auto"/>
              <w:bottom w:val="single" w:sz="4" w:space="0" w:color="auto"/>
              <w:right w:val="single" w:sz="8" w:space="0" w:color="auto"/>
            </w:tcBorders>
            <w:shd w:val="clear" w:color="auto" w:fill="auto"/>
            <w:noWrap/>
          </w:tcPr>
          <w:p w14:paraId="684876DE" w14:textId="77777777" w:rsidR="001005F9" w:rsidRPr="006B53EF" w:rsidRDefault="001005F9" w:rsidP="001005F9">
            <w:pPr>
              <w:pStyle w:val="aff0"/>
              <w:numPr>
                <w:ilvl w:val="0"/>
                <w:numId w:val="71"/>
              </w:numPr>
              <w:jc w:val="center"/>
              <w:rPr>
                <w:rFonts w:ascii="Tahoma" w:hAnsi="Tahoma" w:cs="Tahoma"/>
                <w:sz w:val="20"/>
                <w:szCs w:val="20"/>
                <w:lang w:val="el-GR"/>
              </w:rPr>
            </w:pPr>
          </w:p>
        </w:tc>
        <w:tc>
          <w:tcPr>
            <w:tcW w:w="4254" w:type="dxa"/>
            <w:tcBorders>
              <w:top w:val="single" w:sz="4" w:space="0" w:color="auto"/>
              <w:left w:val="nil"/>
              <w:bottom w:val="single" w:sz="4" w:space="0" w:color="auto"/>
              <w:right w:val="single" w:sz="8" w:space="0" w:color="auto"/>
            </w:tcBorders>
            <w:shd w:val="clear" w:color="auto" w:fill="auto"/>
            <w:noWrap/>
          </w:tcPr>
          <w:p w14:paraId="3F050208" w14:textId="77777777" w:rsidR="001005F9" w:rsidRPr="006B53EF" w:rsidRDefault="001005F9" w:rsidP="00831AF4">
            <w:pPr>
              <w:rPr>
                <w:rFonts w:ascii="Tahoma" w:hAnsi="Tahoma" w:cs="Tahoma"/>
                <w:sz w:val="20"/>
                <w:szCs w:val="20"/>
                <w:shd w:val="clear" w:color="auto" w:fill="FFFFFF"/>
                <w:lang w:val="el-GR"/>
              </w:rPr>
            </w:pPr>
            <w:r w:rsidRPr="006B53EF">
              <w:rPr>
                <w:rFonts w:ascii="Tahoma" w:hAnsi="Tahoma" w:cs="Tahoma"/>
                <w:sz w:val="20"/>
                <w:szCs w:val="20"/>
                <w:shd w:val="clear" w:color="auto" w:fill="FFFFFF"/>
                <w:lang w:val="el-GR"/>
              </w:rPr>
              <w:t>Ανάλυση αντιγραφής</w:t>
            </w:r>
          </w:p>
        </w:tc>
        <w:tc>
          <w:tcPr>
            <w:tcW w:w="1423" w:type="dxa"/>
            <w:tcBorders>
              <w:top w:val="single" w:sz="4" w:space="0" w:color="auto"/>
              <w:left w:val="nil"/>
              <w:bottom w:val="single" w:sz="4" w:space="0" w:color="auto"/>
              <w:right w:val="single" w:sz="8" w:space="0" w:color="auto"/>
            </w:tcBorders>
            <w:shd w:val="clear" w:color="auto" w:fill="auto"/>
            <w:noWrap/>
          </w:tcPr>
          <w:p w14:paraId="3E2BCF83" w14:textId="77777777" w:rsidR="001005F9" w:rsidRPr="006B53EF" w:rsidRDefault="001005F9" w:rsidP="00831AF4">
            <w:pPr>
              <w:rPr>
                <w:rFonts w:ascii="Tahoma" w:hAnsi="Tahoma" w:cs="Tahoma"/>
                <w:sz w:val="20"/>
                <w:szCs w:val="20"/>
                <w:lang w:val="el-GR"/>
              </w:rPr>
            </w:pPr>
            <w:r w:rsidRPr="006B53EF">
              <w:rPr>
                <w:rFonts w:ascii="Tahoma" w:hAnsi="Tahoma" w:cs="Tahoma"/>
                <w:color w:val="000000"/>
                <w:sz w:val="20"/>
                <w:szCs w:val="20"/>
              </w:rPr>
              <w:t>≥</w:t>
            </w:r>
            <w:r w:rsidRPr="006B53EF">
              <w:rPr>
                <w:rFonts w:ascii="Tahoma" w:hAnsi="Tahoma" w:cs="Tahoma"/>
                <w:sz w:val="20"/>
                <w:szCs w:val="20"/>
              </w:rPr>
              <w:t>600 x 600 dpi</w:t>
            </w:r>
          </w:p>
        </w:tc>
        <w:tc>
          <w:tcPr>
            <w:tcW w:w="1481" w:type="dxa"/>
            <w:tcBorders>
              <w:top w:val="single" w:sz="4" w:space="0" w:color="auto"/>
              <w:left w:val="nil"/>
              <w:bottom w:val="single" w:sz="4" w:space="0" w:color="auto"/>
              <w:right w:val="single" w:sz="8" w:space="0" w:color="auto"/>
            </w:tcBorders>
            <w:shd w:val="clear" w:color="auto" w:fill="auto"/>
            <w:noWrap/>
            <w:vAlign w:val="center"/>
          </w:tcPr>
          <w:p w14:paraId="31C4AFEE" w14:textId="77777777" w:rsidR="001005F9" w:rsidRPr="006B53EF" w:rsidRDefault="001005F9" w:rsidP="00831AF4">
            <w:pPr>
              <w:rPr>
                <w:rFonts w:ascii="Tahoma" w:hAnsi="Tahoma" w:cs="Tahoma"/>
                <w:b/>
                <w:bCs/>
                <w:color w:val="000000"/>
                <w:sz w:val="20"/>
                <w:szCs w:val="20"/>
                <w:lang w:val="el-GR"/>
              </w:rPr>
            </w:pPr>
          </w:p>
        </w:tc>
        <w:tc>
          <w:tcPr>
            <w:tcW w:w="1974" w:type="dxa"/>
            <w:tcBorders>
              <w:top w:val="single" w:sz="4" w:space="0" w:color="auto"/>
              <w:left w:val="nil"/>
              <w:bottom w:val="single" w:sz="4" w:space="0" w:color="auto"/>
              <w:right w:val="single" w:sz="8" w:space="0" w:color="auto"/>
            </w:tcBorders>
            <w:shd w:val="clear" w:color="auto" w:fill="auto"/>
            <w:noWrap/>
            <w:vAlign w:val="center"/>
          </w:tcPr>
          <w:p w14:paraId="619E010B" w14:textId="77777777" w:rsidR="001005F9" w:rsidRPr="006B53EF" w:rsidRDefault="001005F9" w:rsidP="00831AF4">
            <w:pPr>
              <w:rPr>
                <w:rFonts w:ascii="Tahoma" w:hAnsi="Tahoma" w:cs="Tahoma"/>
                <w:b/>
                <w:bCs/>
                <w:color w:val="000000"/>
                <w:sz w:val="20"/>
                <w:szCs w:val="20"/>
                <w:lang w:val="el-GR"/>
              </w:rPr>
            </w:pPr>
          </w:p>
        </w:tc>
      </w:tr>
      <w:tr w:rsidR="001005F9" w:rsidRPr="006138A5" w14:paraId="0B693B90" w14:textId="77777777" w:rsidTr="001005F9">
        <w:trPr>
          <w:trHeight w:val="315"/>
        </w:trPr>
        <w:tc>
          <w:tcPr>
            <w:tcW w:w="728" w:type="dxa"/>
            <w:tcBorders>
              <w:top w:val="single" w:sz="4" w:space="0" w:color="auto"/>
              <w:left w:val="single" w:sz="8" w:space="0" w:color="auto"/>
              <w:bottom w:val="single" w:sz="4" w:space="0" w:color="auto"/>
              <w:right w:val="single" w:sz="8" w:space="0" w:color="auto"/>
            </w:tcBorders>
            <w:shd w:val="clear" w:color="auto" w:fill="auto"/>
            <w:noWrap/>
          </w:tcPr>
          <w:p w14:paraId="25EAD7CE" w14:textId="77777777" w:rsidR="001005F9" w:rsidRPr="006B53EF" w:rsidRDefault="001005F9" w:rsidP="001005F9">
            <w:pPr>
              <w:pStyle w:val="aff0"/>
              <w:numPr>
                <w:ilvl w:val="0"/>
                <w:numId w:val="71"/>
              </w:numPr>
              <w:jc w:val="center"/>
              <w:rPr>
                <w:rFonts w:ascii="Tahoma" w:hAnsi="Tahoma" w:cs="Tahoma"/>
                <w:sz w:val="20"/>
                <w:szCs w:val="20"/>
                <w:lang w:val="el-GR"/>
              </w:rPr>
            </w:pPr>
          </w:p>
        </w:tc>
        <w:tc>
          <w:tcPr>
            <w:tcW w:w="4254" w:type="dxa"/>
            <w:tcBorders>
              <w:top w:val="single" w:sz="4" w:space="0" w:color="auto"/>
              <w:left w:val="nil"/>
              <w:bottom w:val="single" w:sz="4" w:space="0" w:color="auto"/>
              <w:right w:val="single" w:sz="8" w:space="0" w:color="auto"/>
            </w:tcBorders>
            <w:shd w:val="clear" w:color="auto" w:fill="auto"/>
            <w:noWrap/>
          </w:tcPr>
          <w:p w14:paraId="3D65CBE2" w14:textId="77777777" w:rsidR="001005F9" w:rsidRPr="006B53EF" w:rsidRDefault="001005F9" w:rsidP="00831AF4">
            <w:pPr>
              <w:rPr>
                <w:rFonts w:ascii="Tahoma" w:hAnsi="Tahoma" w:cs="Tahoma"/>
                <w:sz w:val="20"/>
                <w:szCs w:val="20"/>
                <w:lang w:val="el-GR"/>
              </w:rPr>
            </w:pPr>
            <w:r w:rsidRPr="006B53EF">
              <w:rPr>
                <w:rFonts w:ascii="Tahoma" w:hAnsi="Tahoma" w:cs="Tahoma"/>
                <w:sz w:val="20"/>
                <w:szCs w:val="20"/>
                <w:shd w:val="clear" w:color="auto" w:fill="FFFFFF"/>
                <w:lang w:val="el-GR"/>
              </w:rPr>
              <w:t>Μέγιστη μηνιαία παραγωγικότητα</w:t>
            </w:r>
            <w:r w:rsidRPr="006B53EF">
              <w:rPr>
                <w:rFonts w:ascii="Tahoma" w:hAnsi="Tahoma" w:cs="Tahoma"/>
                <w:sz w:val="20"/>
                <w:szCs w:val="20"/>
                <w:lang w:val="el-GR"/>
              </w:rPr>
              <w:t xml:space="preserve"> (</w:t>
            </w:r>
            <w:r w:rsidRPr="006B53EF">
              <w:rPr>
                <w:rFonts w:ascii="Tahoma" w:hAnsi="Tahoma" w:cs="Tahoma"/>
                <w:sz w:val="20"/>
                <w:szCs w:val="20"/>
              </w:rPr>
              <w:t>Maximum</w:t>
            </w:r>
            <w:r w:rsidRPr="006B53EF">
              <w:rPr>
                <w:rFonts w:ascii="Tahoma" w:hAnsi="Tahoma" w:cs="Tahoma"/>
                <w:sz w:val="20"/>
                <w:szCs w:val="20"/>
                <w:lang w:val="el-GR"/>
              </w:rPr>
              <w:t xml:space="preserve"> </w:t>
            </w:r>
            <w:r w:rsidRPr="006B53EF">
              <w:rPr>
                <w:rFonts w:ascii="Tahoma" w:hAnsi="Tahoma" w:cs="Tahoma"/>
                <w:sz w:val="20"/>
                <w:szCs w:val="20"/>
              </w:rPr>
              <w:t>Duty</w:t>
            </w:r>
            <w:r w:rsidRPr="006B53EF">
              <w:rPr>
                <w:rFonts w:ascii="Tahoma" w:hAnsi="Tahoma" w:cs="Tahoma"/>
                <w:sz w:val="20"/>
                <w:szCs w:val="20"/>
                <w:lang w:val="el-GR"/>
              </w:rPr>
              <w:t xml:space="preserve"> </w:t>
            </w:r>
            <w:r w:rsidRPr="006B53EF">
              <w:rPr>
                <w:rFonts w:ascii="Tahoma" w:hAnsi="Tahoma" w:cs="Tahoma"/>
                <w:sz w:val="20"/>
                <w:szCs w:val="20"/>
              </w:rPr>
              <w:t>Cycle</w:t>
            </w:r>
            <w:r w:rsidRPr="006B53EF">
              <w:rPr>
                <w:rFonts w:ascii="Tahoma" w:hAnsi="Tahoma" w:cs="Tahoma"/>
                <w:sz w:val="20"/>
                <w:szCs w:val="20"/>
                <w:lang w:val="el-GR"/>
              </w:rPr>
              <w:t>)</w:t>
            </w:r>
          </w:p>
        </w:tc>
        <w:tc>
          <w:tcPr>
            <w:tcW w:w="1423" w:type="dxa"/>
            <w:tcBorders>
              <w:top w:val="single" w:sz="4" w:space="0" w:color="auto"/>
              <w:left w:val="nil"/>
              <w:bottom w:val="single" w:sz="4" w:space="0" w:color="auto"/>
              <w:right w:val="single" w:sz="8" w:space="0" w:color="auto"/>
            </w:tcBorders>
            <w:shd w:val="clear" w:color="auto" w:fill="auto"/>
            <w:noWrap/>
          </w:tcPr>
          <w:p w14:paraId="054B72F9" w14:textId="77777777" w:rsidR="001005F9" w:rsidRPr="006B53EF" w:rsidRDefault="001005F9" w:rsidP="00831AF4">
            <w:pPr>
              <w:rPr>
                <w:rFonts w:ascii="Tahoma" w:hAnsi="Tahoma" w:cs="Tahoma"/>
                <w:sz w:val="20"/>
                <w:szCs w:val="20"/>
                <w:lang w:val="el-GR"/>
              </w:rPr>
            </w:pPr>
            <w:r w:rsidRPr="006B53EF">
              <w:rPr>
                <w:rFonts w:ascii="Tahoma" w:hAnsi="Tahoma" w:cs="Tahoma"/>
                <w:sz w:val="20"/>
                <w:szCs w:val="20"/>
              </w:rPr>
              <w:t>≥ 150.000 σελίδες/μήνα</w:t>
            </w:r>
          </w:p>
        </w:tc>
        <w:tc>
          <w:tcPr>
            <w:tcW w:w="1481" w:type="dxa"/>
            <w:tcBorders>
              <w:top w:val="single" w:sz="4" w:space="0" w:color="auto"/>
              <w:left w:val="nil"/>
              <w:bottom w:val="single" w:sz="4" w:space="0" w:color="auto"/>
              <w:right w:val="single" w:sz="8" w:space="0" w:color="auto"/>
            </w:tcBorders>
            <w:shd w:val="clear" w:color="auto" w:fill="auto"/>
            <w:noWrap/>
            <w:vAlign w:val="center"/>
          </w:tcPr>
          <w:p w14:paraId="3A867414" w14:textId="77777777" w:rsidR="001005F9" w:rsidRPr="006B53EF" w:rsidRDefault="001005F9" w:rsidP="00831AF4">
            <w:pPr>
              <w:rPr>
                <w:rFonts w:ascii="Tahoma" w:hAnsi="Tahoma" w:cs="Tahoma"/>
                <w:b/>
                <w:bCs/>
                <w:color w:val="000000"/>
                <w:sz w:val="20"/>
                <w:szCs w:val="20"/>
                <w:lang w:val="el-GR"/>
              </w:rPr>
            </w:pPr>
          </w:p>
        </w:tc>
        <w:tc>
          <w:tcPr>
            <w:tcW w:w="1974" w:type="dxa"/>
            <w:tcBorders>
              <w:top w:val="single" w:sz="4" w:space="0" w:color="auto"/>
              <w:left w:val="nil"/>
              <w:bottom w:val="single" w:sz="4" w:space="0" w:color="auto"/>
              <w:right w:val="single" w:sz="8" w:space="0" w:color="auto"/>
            </w:tcBorders>
            <w:shd w:val="clear" w:color="auto" w:fill="auto"/>
            <w:noWrap/>
            <w:vAlign w:val="center"/>
          </w:tcPr>
          <w:p w14:paraId="531FF0E4" w14:textId="77777777" w:rsidR="001005F9" w:rsidRPr="006B53EF" w:rsidRDefault="001005F9" w:rsidP="00831AF4">
            <w:pPr>
              <w:rPr>
                <w:rFonts w:ascii="Tahoma" w:hAnsi="Tahoma" w:cs="Tahoma"/>
                <w:b/>
                <w:bCs/>
                <w:color w:val="000000"/>
                <w:sz w:val="20"/>
                <w:szCs w:val="20"/>
                <w:lang w:val="el-GR"/>
              </w:rPr>
            </w:pPr>
          </w:p>
        </w:tc>
      </w:tr>
      <w:tr w:rsidR="001005F9" w:rsidRPr="006138A5" w14:paraId="20302B28" w14:textId="77777777" w:rsidTr="001005F9">
        <w:trPr>
          <w:trHeight w:val="315"/>
        </w:trPr>
        <w:tc>
          <w:tcPr>
            <w:tcW w:w="728" w:type="dxa"/>
            <w:tcBorders>
              <w:top w:val="single" w:sz="4" w:space="0" w:color="auto"/>
              <w:left w:val="single" w:sz="8" w:space="0" w:color="auto"/>
              <w:bottom w:val="single" w:sz="4" w:space="0" w:color="auto"/>
              <w:right w:val="single" w:sz="8" w:space="0" w:color="auto"/>
            </w:tcBorders>
            <w:shd w:val="clear" w:color="auto" w:fill="auto"/>
            <w:noWrap/>
          </w:tcPr>
          <w:p w14:paraId="5F1EC9E5" w14:textId="77777777" w:rsidR="001005F9" w:rsidRPr="006B53EF" w:rsidRDefault="001005F9" w:rsidP="001005F9">
            <w:pPr>
              <w:pStyle w:val="aff0"/>
              <w:numPr>
                <w:ilvl w:val="0"/>
                <w:numId w:val="71"/>
              </w:numPr>
              <w:jc w:val="center"/>
              <w:rPr>
                <w:rFonts w:ascii="Tahoma" w:hAnsi="Tahoma" w:cs="Tahoma"/>
                <w:sz w:val="20"/>
                <w:szCs w:val="20"/>
                <w:lang w:val="el-GR"/>
              </w:rPr>
            </w:pPr>
          </w:p>
        </w:tc>
        <w:tc>
          <w:tcPr>
            <w:tcW w:w="4254" w:type="dxa"/>
            <w:tcBorders>
              <w:top w:val="single" w:sz="4" w:space="0" w:color="auto"/>
              <w:left w:val="nil"/>
              <w:bottom w:val="single" w:sz="4" w:space="0" w:color="auto"/>
              <w:right w:val="single" w:sz="8" w:space="0" w:color="auto"/>
            </w:tcBorders>
            <w:shd w:val="clear" w:color="auto" w:fill="auto"/>
            <w:noWrap/>
          </w:tcPr>
          <w:p w14:paraId="3B343414" w14:textId="77777777" w:rsidR="001005F9" w:rsidRPr="006B53EF" w:rsidRDefault="001005F9" w:rsidP="00831AF4">
            <w:pPr>
              <w:rPr>
                <w:rFonts w:ascii="Tahoma" w:hAnsi="Tahoma" w:cs="Tahoma"/>
                <w:sz w:val="20"/>
                <w:szCs w:val="20"/>
                <w:lang w:val="el-GR"/>
              </w:rPr>
            </w:pPr>
            <w:r w:rsidRPr="006B53EF">
              <w:rPr>
                <w:rFonts w:ascii="Tahoma" w:eastAsiaTheme="minorEastAsia" w:hAnsi="Tahoma" w:cs="Tahoma"/>
                <w:color w:val="000000"/>
                <w:sz w:val="20"/>
                <w:szCs w:val="20"/>
              </w:rPr>
              <w:t>Τροφοδοσία χαρτιού</w:t>
            </w:r>
          </w:p>
        </w:tc>
        <w:tc>
          <w:tcPr>
            <w:tcW w:w="1423" w:type="dxa"/>
            <w:tcBorders>
              <w:top w:val="single" w:sz="4" w:space="0" w:color="auto"/>
              <w:left w:val="nil"/>
              <w:bottom w:val="single" w:sz="4" w:space="0" w:color="auto"/>
              <w:right w:val="single" w:sz="8" w:space="0" w:color="auto"/>
            </w:tcBorders>
            <w:shd w:val="clear" w:color="auto" w:fill="auto"/>
            <w:noWrap/>
            <w:vAlign w:val="center"/>
          </w:tcPr>
          <w:p w14:paraId="5CBEAD98" w14:textId="77777777" w:rsidR="001005F9" w:rsidRPr="006B53EF" w:rsidRDefault="001005F9" w:rsidP="00831AF4">
            <w:pPr>
              <w:rPr>
                <w:rFonts w:ascii="Tahoma" w:hAnsi="Tahoma" w:cs="Tahoma"/>
                <w:sz w:val="20"/>
                <w:szCs w:val="20"/>
                <w:lang w:val="el-GR"/>
              </w:rPr>
            </w:pPr>
            <w:r w:rsidRPr="006B53EF">
              <w:rPr>
                <w:rFonts w:ascii="Tahoma" w:hAnsi="Tahoma" w:cs="Tahoma"/>
                <w:sz w:val="20"/>
                <w:szCs w:val="20"/>
              </w:rPr>
              <w:t>≥500</w:t>
            </w:r>
            <w:r w:rsidRPr="006B53EF">
              <w:rPr>
                <w:rFonts w:ascii="Tahoma" w:hAnsi="Tahoma" w:cs="Tahoma"/>
                <w:sz w:val="20"/>
                <w:szCs w:val="20"/>
                <w:shd w:val="clear" w:color="auto" w:fill="FFFFFF"/>
              </w:rPr>
              <w:t xml:space="preserve"> φύλλα</w:t>
            </w:r>
          </w:p>
        </w:tc>
        <w:tc>
          <w:tcPr>
            <w:tcW w:w="1481" w:type="dxa"/>
            <w:tcBorders>
              <w:top w:val="single" w:sz="4" w:space="0" w:color="auto"/>
              <w:left w:val="nil"/>
              <w:bottom w:val="single" w:sz="4" w:space="0" w:color="auto"/>
              <w:right w:val="single" w:sz="8" w:space="0" w:color="auto"/>
            </w:tcBorders>
            <w:shd w:val="clear" w:color="auto" w:fill="auto"/>
            <w:noWrap/>
            <w:vAlign w:val="center"/>
          </w:tcPr>
          <w:p w14:paraId="1A168141" w14:textId="77777777" w:rsidR="001005F9" w:rsidRPr="006B53EF" w:rsidRDefault="001005F9" w:rsidP="00831AF4">
            <w:pPr>
              <w:rPr>
                <w:rFonts w:ascii="Tahoma" w:hAnsi="Tahoma" w:cs="Tahoma"/>
                <w:b/>
                <w:bCs/>
                <w:color w:val="000000"/>
                <w:sz w:val="20"/>
                <w:szCs w:val="20"/>
                <w:lang w:val="el-GR"/>
              </w:rPr>
            </w:pPr>
          </w:p>
        </w:tc>
        <w:tc>
          <w:tcPr>
            <w:tcW w:w="1974" w:type="dxa"/>
            <w:tcBorders>
              <w:top w:val="single" w:sz="4" w:space="0" w:color="auto"/>
              <w:left w:val="nil"/>
              <w:bottom w:val="single" w:sz="4" w:space="0" w:color="auto"/>
              <w:right w:val="single" w:sz="8" w:space="0" w:color="auto"/>
            </w:tcBorders>
            <w:shd w:val="clear" w:color="auto" w:fill="auto"/>
            <w:noWrap/>
            <w:vAlign w:val="center"/>
          </w:tcPr>
          <w:p w14:paraId="6C6956B4" w14:textId="77777777" w:rsidR="001005F9" w:rsidRPr="006B53EF" w:rsidRDefault="001005F9" w:rsidP="00831AF4">
            <w:pPr>
              <w:rPr>
                <w:rFonts w:ascii="Tahoma" w:hAnsi="Tahoma" w:cs="Tahoma"/>
                <w:b/>
                <w:bCs/>
                <w:color w:val="000000"/>
                <w:sz w:val="20"/>
                <w:szCs w:val="20"/>
                <w:lang w:val="el-GR"/>
              </w:rPr>
            </w:pPr>
          </w:p>
        </w:tc>
      </w:tr>
      <w:tr w:rsidR="001005F9" w:rsidRPr="006138A5" w14:paraId="789D9F5A" w14:textId="77777777" w:rsidTr="001005F9">
        <w:trPr>
          <w:trHeight w:val="315"/>
        </w:trPr>
        <w:tc>
          <w:tcPr>
            <w:tcW w:w="728" w:type="dxa"/>
            <w:tcBorders>
              <w:top w:val="single" w:sz="4" w:space="0" w:color="auto"/>
              <w:left w:val="single" w:sz="8" w:space="0" w:color="auto"/>
              <w:bottom w:val="single" w:sz="4" w:space="0" w:color="auto"/>
              <w:right w:val="single" w:sz="8" w:space="0" w:color="auto"/>
            </w:tcBorders>
            <w:shd w:val="clear" w:color="auto" w:fill="auto"/>
            <w:noWrap/>
          </w:tcPr>
          <w:p w14:paraId="72F4696E" w14:textId="77777777" w:rsidR="001005F9" w:rsidRPr="006B53EF" w:rsidRDefault="001005F9" w:rsidP="001005F9">
            <w:pPr>
              <w:pStyle w:val="aff0"/>
              <w:numPr>
                <w:ilvl w:val="0"/>
                <w:numId w:val="71"/>
              </w:numPr>
              <w:jc w:val="center"/>
              <w:rPr>
                <w:rFonts w:ascii="Tahoma" w:hAnsi="Tahoma" w:cs="Tahoma"/>
                <w:sz w:val="20"/>
                <w:szCs w:val="20"/>
                <w:lang w:val="el-GR"/>
              </w:rPr>
            </w:pPr>
          </w:p>
        </w:tc>
        <w:tc>
          <w:tcPr>
            <w:tcW w:w="4254" w:type="dxa"/>
            <w:tcBorders>
              <w:top w:val="single" w:sz="4" w:space="0" w:color="auto"/>
              <w:left w:val="nil"/>
              <w:bottom w:val="single" w:sz="4" w:space="0" w:color="auto"/>
              <w:right w:val="single" w:sz="8" w:space="0" w:color="auto"/>
            </w:tcBorders>
            <w:shd w:val="clear" w:color="auto" w:fill="auto"/>
            <w:noWrap/>
          </w:tcPr>
          <w:p w14:paraId="257DA13D" w14:textId="77777777" w:rsidR="001005F9" w:rsidRPr="006B53EF" w:rsidRDefault="001005F9" w:rsidP="00831AF4">
            <w:pPr>
              <w:rPr>
                <w:rFonts w:ascii="Tahoma" w:hAnsi="Tahoma" w:cs="Tahoma"/>
                <w:sz w:val="20"/>
                <w:szCs w:val="20"/>
                <w:lang w:val="el-GR"/>
              </w:rPr>
            </w:pPr>
            <w:r w:rsidRPr="006B53EF">
              <w:rPr>
                <w:rFonts w:ascii="Tahoma" w:eastAsiaTheme="minorEastAsia" w:hAnsi="Tahoma" w:cs="Tahoma"/>
                <w:color w:val="000000"/>
                <w:sz w:val="20"/>
                <w:szCs w:val="20"/>
              </w:rPr>
              <w:t>Χωρητικότητα εξόδου</w:t>
            </w:r>
          </w:p>
        </w:tc>
        <w:tc>
          <w:tcPr>
            <w:tcW w:w="1423" w:type="dxa"/>
            <w:tcBorders>
              <w:top w:val="single" w:sz="4" w:space="0" w:color="auto"/>
              <w:left w:val="nil"/>
              <w:bottom w:val="single" w:sz="4" w:space="0" w:color="auto"/>
              <w:right w:val="single" w:sz="8" w:space="0" w:color="auto"/>
            </w:tcBorders>
            <w:shd w:val="clear" w:color="auto" w:fill="auto"/>
            <w:noWrap/>
            <w:vAlign w:val="center"/>
          </w:tcPr>
          <w:p w14:paraId="5F9F79CC" w14:textId="77777777" w:rsidR="001005F9" w:rsidRPr="006B53EF" w:rsidRDefault="001005F9" w:rsidP="00831AF4">
            <w:pPr>
              <w:rPr>
                <w:rFonts w:ascii="Tahoma" w:hAnsi="Tahoma" w:cs="Tahoma"/>
                <w:sz w:val="20"/>
                <w:szCs w:val="20"/>
                <w:lang w:val="el-GR"/>
              </w:rPr>
            </w:pPr>
            <w:r w:rsidRPr="006B53EF">
              <w:rPr>
                <w:rFonts w:ascii="Tahoma" w:hAnsi="Tahoma" w:cs="Tahoma"/>
                <w:sz w:val="20"/>
                <w:szCs w:val="20"/>
              </w:rPr>
              <w:t>≥150 φύλλα</w:t>
            </w:r>
          </w:p>
        </w:tc>
        <w:tc>
          <w:tcPr>
            <w:tcW w:w="1481" w:type="dxa"/>
            <w:tcBorders>
              <w:top w:val="single" w:sz="4" w:space="0" w:color="auto"/>
              <w:left w:val="nil"/>
              <w:bottom w:val="single" w:sz="4" w:space="0" w:color="auto"/>
              <w:right w:val="single" w:sz="8" w:space="0" w:color="auto"/>
            </w:tcBorders>
            <w:shd w:val="clear" w:color="auto" w:fill="auto"/>
            <w:noWrap/>
            <w:vAlign w:val="center"/>
          </w:tcPr>
          <w:p w14:paraId="041082BF" w14:textId="77777777" w:rsidR="001005F9" w:rsidRPr="006B53EF" w:rsidRDefault="001005F9" w:rsidP="00831AF4">
            <w:pPr>
              <w:rPr>
                <w:rFonts w:ascii="Tahoma" w:hAnsi="Tahoma" w:cs="Tahoma"/>
                <w:b/>
                <w:bCs/>
                <w:color w:val="000000"/>
                <w:sz w:val="20"/>
                <w:szCs w:val="20"/>
                <w:lang w:val="el-GR"/>
              </w:rPr>
            </w:pPr>
          </w:p>
        </w:tc>
        <w:tc>
          <w:tcPr>
            <w:tcW w:w="1974" w:type="dxa"/>
            <w:tcBorders>
              <w:top w:val="single" w:sz="4" w:space="0" w:color="auto"/>
              <w:left w:val="nil"/>
              <w:bottom w:val="single" w:sz="4" w:space="0" w:color="auto"/>
              <w:right w:val="single" w:sz="8" w:space="0" w:color="auto"/>
            </w:tcBorders>
            <w:shd w:val="clear" w:color="auto" w:fill="auto"/>
            <w:noWrap/>
            <w:vAlign w:val="center"/>
          </w:tcPr>
          <w:p w14:paraId="087481A0" w14:textId="77777777" w:rsidR="001005F9" w:rsidRPr="006B53EF" w:rsidRDefault="001005F9" w:rsidP="00831AF4">
            <w:pPr>
              <w:rPr>
                <w:rFonts w:ascii="Tahoma" w:hAnsi="Tahoma" w:cs="Tahoma"/>
                <w:b/>
                <w:bCs/>
                <w:color w:val="000000"/>
                <w:sz w:val="20"/>
                <w:szCs w:val="20"/>
                <w:lang w:val="el-GR"/>
              </w:rPr>
            </w:pPr>
          </w:p>
        </w:tc>
      </w:tr>
      <w:tr w:rsidR="001005F9" w:rsidRPr="006138A5" w14:paraId="61E97370" w14:textId="77777777" w:rsidTr="001005F9">
        <w:trPr>
          <w:trHeight w:val="315"/>
        </w:trPr>
        <w:tc>
          <w:tcPr>
            <w:tcW w:w="728" w:type="dxa"/>
            <w:tcBorders>
              <w:top w:val="single" w:sz="4" w:space="0" w:color="auto"/>
              <w:left w:val="single" w:sz="8" w:space="0" w:color="auto"/>
              <w:bottom w:val="single" w:sz="4" w:space="0" w:color="auto"/>
              <w:right w:val="single" w:sz="8" w:space="0" w:color="auto"/>
            </w:tcBorders>
            <w:shd w:val="clear" w:color="auto" w:fill="auto"/>
            <w:noWrap/>
          </w:tcPr>
          <w:p w14:paraId="51F743CB" w14:textId="77777777" w:rsidR="001005F9" w:rsidRPr="006B53EF" w:rsidRDefault="001005F9" w:rsidP="001005F9">
            <w:pPr>
              <w:pStyle w:val="aff0"/>
              <w:numPr>
                <w:ilvl w:val="0"/>
                <w:numId w:val="71"/>
              </w:numPr>
              <w:jc w:val="center"/>
              <w:rPr>
                <w:rFonts w:ascii="Tahoma" w:hAnsi="Tahoma" w:cs="Tahoma"/>
                <w:sz w:val="20"/>
                <w:szCs w:val="20"/>
                <w:lang w:val="el-GR"/>
              </w:rPr>
            </w:pPr>
          </w:p>
        </w:tc>
        <w:tc>
          <w:tcPr>
            <w:tcW w:w="4254" w:type="dxa"/>
            <w:tcBorders>
              <w:top w:val="single" w:sz="4" w:space="0" w:color="auto"/>
              <w:left w:val="nil"/>
              <w:bottom w:val="single" w:sz="4" w:space="0" w:color="auto"/>
              <w:right w:val="single" w:sz="8" w:space="0" w:color="auto"/>
            </w:tcBorders>
            <w:shd w:val="clear" w:color="auto" w:fill="auto"/>
            <w:noWrap/>
          </w:tcPr>
          <w:p w14:paraId="15F0A594" w14:textId="77777777" w:rsidR="001005F9" w:rsidRPr="006B53EF" w:rsidRDefault="001005F9" w:rsidP="00831AF4">
            <w:pPr>
              <w:rPr>
                <w:rFonts w:ascii="Tahoma" w:hAnsi="Tahoma" w:cs="Tahoma"/>
                <w:sz w:val="20"/>
                <w:szCs w:val="20"/>
                <w:lang w:val="el-GR"/>
              </w:rPr>
            </w:pPr>
            <w:r w:rsidRPr="006B53EF">
              <w:rPr>
                <w:rFonts w:ascii="Tahoma" w:hAnsi="Tahoma" w:cs="Tahoma"/>
                <w:sz w:val="20"/>
                <w:szCs w:val="20"/>
                <w:shd w:val="clear" w:color="auto" w:fill="FFFFFF"/>
                <w:lang w:val="el-GR"/>
              </w:rPr>
              <w:t xml:space="preserve">Θύρα </w:t>
            </w:r>
            <w:r w:rsidRPr="006B53EF">
              <w:rPr>
                <w:rFonts w:ascii="Tahoma" w:hAnsi="Tahoma" w:cs="Tahoma"/>
                <w:sz w:val="20"/>
                <w:szCs w:val="20"/>
                <w:shd w:val="clear" w:color="auto" w:fill="FFFFFF"/>
              </w:rPr>
              <w:t>Ethernet</w:t>
            </w:r>
            <w:r w:rsidRPr="006B53EF">
              <w:rPr>
                <w:rFonts w:ascii="Tahoma" w:hAnsi="Tahoma" w:cs="Tahoma"/>
                <w:sz w:val="20"/>
                <w:szCs w:val="20"/>
                <w:shd w:val="clear" w:color="auto" w:fill="FFFFFF"/>
                <w:lang w:val="el-GR"/>
              </w:rPr>
              <w:t xml:space="preserve"> 10/100/1000</w:t>
            </w:r>
            <w:r w:rsidRPr="006B53EF">
              <w:rPr>
                <w:rFonts w:ascii="Tahoma" w:hAnsi="Tahoma" w:cs="Tahoma"/>
                <w:sz w:val="20"/>
                <w:szCs w:val="20"/>
                <w:shd w:val="clear" w:color="auto" w:fill="FFFFFF"/>
              </w:rPr>
              <w:t>TX</w:t>
            </w:r>
            <w:r w:rsidRPr="006B53EF">
              <w:rPr>
                <w:rFonts w:ascii="Tahoma" w:hAnsi="Tahoma" w:cs="Tahoma"/>
                <w:sz w:val="20"/>
                <w:szCs w:val="20"/>
                <w:shd w:val="clear" w:color="auto" w:fill="FFFFFF"/>
                <w:lang w:val="el-GR"/>
              </w:rPr>
              <w:t xml:space="preserve"> &amp; </w:t>
            </w:r>
            <w:r w:rsidRPr="006B53EF">
              <w:rPr>
                <w:rFonts w:ascii="Tahoma" w:hAnsi="Tahoma" w:cs="Tahoma"/>
                <w:sz w:val="20"/>
                <w:szCs w:val="20"/>
                <w:shd w:val="clear" w:color="auto" w:fill="FFFFFF"/>
              </w:rPr>
              <w:t>USB</w:t>
            </w:r>
            <w:r w:rsidRPr="006B53EF">
              <w:rPr>
                <w:rFonts w:ascii="Tahoma" w:hAnsi="Tahoma" w:cs="Tahoma"/>
                <w:sz w:val="20"/>
                <w:szCs w:val="20"/>
                <w:shd w:val="clear" w:color="auto" w:fill="FFFFFF"/>
                <w:lang w:val="el-GR"/>
              </w:rPr>
              <w:t xml:space="preserve"> (2.0 ή καλύτερο)</w:t>
            </w:r>
          </w:p>
        </w:tc>
        <w:tc>
          <w:tcPr>
            <w:tcW w:w="1423" w:type="dxa"/>
            <w:tcBorders>
              <w:top w:val="single" w:sz="4" w:space="0" w:color="auto"/>
              <w:left w:val="nil"/>
              <w:bottom w:val="single" w:sz="4" w:space="0" w:color="auto"/>
              <w:right w:val="single" w:sz="8" w:space="0" w:color="auto"/>
            </w:tcBorders>
            <w:shd w:val="clear" w:color="auto" w:fill="auto"/>
            <w:noWrap/>
          </w:tcPr>
          <w:p w14:paraId="4C0CE8A5" w14:textId="77777777" w:rsidR="001005F9" w:rsidRPr="006B53EF" w:rsidRDefault="001005F9" w:rsidP="00831AF4">
            <w:pPr>
              <w:rPr>
                <w:rFonts w:ascii="Tahoma" w:hAnsi="Tahoma" w:cs="Tahoma"/>
                <w:sz w:val="20"/>
                <w:szCs w:val="20"/>
                <w:lang w:val="el-GR"/>
              </w:rPr>
            </w:pPr>
            <w:r w:rsidRPr="006B53EF">
              <w:rPr>
                <w:rFonts w:ascii="Tahoma" w:hAnsi="Tahoma" w:cs="Tahoma"/>
                <w:sz w:val="20"/>
                <w:szCs w:val="20"/>
              </w:rPr>
              <w:t>ΝΑΙ</w:t>
            </w:r>
          </w:p>
        </w:tc>
        <w:tc>
          <w:tcPr>
            <w:tcW w:w="1481" w:type="dxa"/>
            <w:tcBorders>
              <w:top w:val="single" w:sz="4" w:space="0" w:color="auto"/>
              <w:left w:val="nil"/>
              <w:bottom w:val="single" w:sz="4" w:space="0" w:color="auto"/>
              <w:right w:val="single" w:sz="8" w:space="0" w:color="auto"/>
            </w:tcBorders>
            <w:shd w:val="clear" w:color="auto" w:fill="auto"/>
            <w:noWrap/>
            <w:vAlign w:val="center"/>
          </w:tcPr>
          <w:p w14:paraId="2645DF87" w14:textId="77777777" w:rsidR="001005F9" w:rsidRPr="006B53EF" w:rsidRDefault="001005F9" w:rsidP="00831AF4">
            <w:pPr>
              <w:rPr>
                <w:rFonts w:ascii="Tahoma" w:hAnsi="Tahoma" w:cs="Tahoma"/>
                <w:b/>
                <w:bCs/>
                <w:color w:val="000000"/>
                <w:sz w:val="20"/>
                <w:szCs w:val="20"/>
                <w:lang w:val="el-GR"/>
              </w:rPr>
            </w:pPr>
          </w:p>
        </w:tc>
        <w:tc>
          <w:tcPr>
            <w:tcW w:w="1974" w:type="dxa"/>
            <w:tcBorders>
              <w:top w:val="single" w:sz="4" w:space="0" w:color="auto"/>
              <w:left w:val="nil"/>
              <w:bottom w:val="single" w:sz="4" w:space="0" w:color="auto"/>
              <w:right w:val="single" w:sz="8" w:space="0" w:color="auto"/>
            </w:tcBorders>
            <w:shd w:val="clear" w:color="auto" w:fill="auto"/>
            <w:noWrap/>
            <w:vAlign w:val="center"/>
          </w:tcPr>
          <w:p w14:paraId="619D12DC" w14:textId="77777777" w:rsidR="001005F9" w:rsidRPr="006B53EF" w:rsidRDefault="001005F9" w:rsidP="00831AF4">
            <w:pPr>
              <w:rPr>
                <w:rFonts w:ascii="Tahoma" w:hAnsi="Tahoma" w:cs="Tahoma"/>
                <w:b/>
                <w:bCs/>
                <w:color w:val="000000"/>
                <w:sz w:val="20"/>
                <w:szCs w:val="20"/>
                <w:lang w:val="el-GR"/>
              </w:rPr>
            </w:pPr>
          </w:p>
        </w:tc>
      </w:tr>
      <w:tr w:rsidR="001005F9" w:rsidRPr="006138A5" w14:paraId="54179F19" w14:textId="77777777" w:rsidTr="001005F9">
        <w:trPr>
          <w:trHeight w:val="315"/>
        </w:trPr>
        <w:tc>
          <w:tcPr>
            <w:tcW w:w="728" w:type="dxa"/>
            <w:tcBorders>
              <w:top w:val="single" w:sz="4" w:space="0" w:color="auto"/>
              <w:left w:val="single" w:sz="8" w:space="0" w:color="auto"/>
              <w:bottom w:val="single" w:sz="4" w:space="0" w:color="auto"/>
              <w:right w:val="single" w:sz="8" w:space="0" w:color="auto"/>
            </w:tcBorders>
            <w:shd w:val="clear" w:color="auto" w:fill="auto"/>
            <w:noWrap/>
          </w:tcPr>
          <w:p w14:paraId="53FE70A5" w14:textId="77777777" w:rsidR="001005F9" w:rsidRPr="006B53EF" w:rsidRDefault="001005F9" w:rsidP="001005F9">
            <w:pPr>
              <w:pStyle w:val="aff0"/>
              <w:numPr>
                <w:ilvl w:val="0"/>
                <w:numId w:val="71"/>
              </w:numPr>
              <w:jc w:val="center"/>
              <w:rPr>
                <w:rFonts w:ascii="Tahoma" w:hAnsi="Tahoma" w:cs="Tahoma"/>
                <w:sz w:val="20"/>
                <w:szCs w:val="20"/>
                <w:lang w:val="el-GR"/>
              </w:rPr>
            </w:pPr>
          </w:p>
        </w:tc>
        <w:tc>
          <w:tcPr>
            <w:tcW w:w="4254" w:type="dxa"/>
            <w:tcBorders>
              <w:top w:val="single" w:sz="4" w:space="0" w:color="auto"/>
              <w:left w:val="nil"/>
              <w:bottom w:val="single" w:sz="4" w:space="0" w:color="auto"/>
              <w:right w:val="single" w:sz="8" w:space="0" w:color="auto"/>
            </w:tcBorders>
            <w:shd w:val="clear" w:color="auto" w:fill="auto"/>
            <w:noWrap/>
          </w:tcPr>
          <w:p w14:paraId="6334456D" w14:textId="36334E28" w:rsidR="001005F9" w:rsidRPr="006B53EF" w:rsidRDefault="001005F9" w:rsidP="00831AF4">
            <w:pPr>
              <w:rPr>
                <w:rFonts w:ascii="Tahoma" w:hAnsi="Tahoma" w:cs="Tahoma"/>
                <w:sz w:val="20"/>
                <w:szCs w:val="20"/>
                <w:lang w:val="el-GR"/>
              </w:rPr>
            </w:pPr>
            <w:r w:rsidRPr="006B53EF">
              <w:rPr>
                <w:rFonts w:ascii="Tahoma" w:eastAsiaTheme="minorEastAsia" w:hAnsi="Tahoma" w:cs="Tahoma"/>
                <w:color w:val="000000"/>
                <w:sz w:val="20"/>
                <w:szCs w:val="20"/>
              </w:rPr>
              <w:t>Υποστηριζόμενα OS: Τουλάχιστον Windows (8, 8.1, 10,</w:t>
            </w:r>
            <w:r w:rsidRPr="006B53EF">
              <w:rPr>
                <w:rFonts w:ascii="Tahoma" w:eastAsiaTheme="minorEastAsia" w:hAnsi="Tahoma" w:cs="Tahoma"/>
                <w:color w:val="000000"/>
                <w:sz w:val="20"/>
                <w:szCs w:val="20"/>
                <w:lang w:val="el-GR"/>
              </w:rPr>
              <w:t xml:space="preserve"> 11</w:t>
            </w:r>
            <w:r w:rsidRPr="006B53EF">
              <w:rPr>
                <w:rFonts w:ascii="Tahoma" w:eastAsiaTheme="minorEastAsia" w:hAnsi="Tahoma" w:cs="Tahoma"/>
                <w:color w:val="000000"/>
                <w:sz w:val="20"/>
                <w:szCs w:val="20"/>
              </w:rPr>
              <w:t>)</w:t>
            </w:r>
          </w:p>
        </w:tc>
        <w:tc>
          <w:tcPr>
            <w:tcW w:w="1423" w:type="dxa"/>
            <w:tcBorders>
              <w:top w:val="single" w:sz="4" w:space="0" w:color="auto"/>
              <w:left w:val="nil"/>
              <w:bottom w:val="single" w:sz="4" w:space="0" w:color="auto"/>
              <w:right w:val="single" w:sz="8" w:space="0" w:color="auto"/>
            </w:tcBorders>
            <w:shd w:val="clear" w:color="auto" w:fill="auto"/>
            <w:noWrap/>
          </w:tcPr>
          <w:p w14:paraId="67585E7B" w14:textId="77777777" w:rsidR="001005F9" w:rsidRPr="006B53EF" w:rsidRDefault="001005F9" w:rsidP="00831AF4">
            <w:pPr>
              <w:rPr>
                <w:rFonts w:ascii="Tahoma" w:hAnsi="Tahoma" w:cs="Tahoma"/>
                <w:sz w:val="20"/>
                <w:szCs w:val="20"/>
                <w:lang w:val="el-GR"/>
              </w:rPr>
            </w:pPr>
            <w:r w:rsidRPr="006B53EF">
              <w:rPr>
                <w:rFonts w:ascii="Tahoma" w:hAnsi="Tahoma" w:cs="Tahoma"/>
                <w:sz w:val="20"/>
                <w:szCs w:val="20"/>
              </w:rPr>
              <w:t>ΝΑΙ</w:t>
            </w:r>
          </w:p>
        </w:tc>
        <w:tc>
          <w:tcPr>
            <w:tcW w:w="1481" w:type="dxa"/>
            <w:tcBorders>
              <w:top w:val="single" w:sz="4" w:space="0" w:color="auto"/>
              <w:left w:val="nil"/>
              <w:bottom w:val="single" w:sz="4" w:space="0" w:color="auto"/>
              <w:right w:val="single" w:sz="8" w:space="0" w:color="auto"/>
            </w:tcBorders>
            <w:shd w:val="clear" w:color="auto" w:fill="auto"/>
            <w:noWrap/>
            <w:vAlign w:val="center"/>
          </w:tcPr>
          <w:p w14:paraId="442D8680" w14:textId="77777777" w:rsidR="001005F9" w:rsidRPr="006B53EF" w:rsidRDefault="001005F9" w:rsidP="00831AF4">
            <w:pPr>
              <w:rPr>
                <w:rFonts w:ascii="Tahoma" w:hAnsi="Tahoma" w:cs="Tahoma"/>
                <w:b/>
                <w:bCs/>
                <w:color w:val="000000"/>
                <w:sz w:val="20"/>
                <w:szCs w:val="20"/>
                <w:lang w:val="el-GR"/>
              </w:rPr>
            </w:pPr>
          </w:p>
        </w:tc>
        <w:tc>
          <w:tcPr>
            <w:tcW w:w="1974" w:type="dxa"/>
            <w:tcBorders>
              <w:top w:val="single" w:sz="4" w:space="0" w:color="auto"/>
              <w:left w:val="nil"/>
              <w:bottom w:val="single" w:sz="4" w:space="0" w:color="auto"/>
              <w:right w:val="single" w:sz="8" w:space="0" w:color="auto"/>
            </w:tcBorders>
            <w:shd w:val="clear" w:color="auto" w:fill="auto"/>
            <w:noWrap/>
            <w:vAlign w:val="center"/>
          </w:tcPr>
          <w:p w14:paraId="218DB2F8" w14:textId="77777777" w:rsidR="001005F9" w:rsidRPr="006B53EF" w:rsidRDefault="001005F9" w:rsidP="00831AF4">
            <w:pPr>
              <w:rPr>
                <w:rFonts w:ascii="Tahoma" w:hAnsi="Tahoma" w:cs="Tahoma"/>
                <w:b/>
                <w:bCs/>
                <w:color w:val="000000"/>
                <w:sz w:val="20"/>
                <w:szCs w:val="20"/>
                <w:lang w:val="el-GR"/>
              </w:rPr>
            </w:pPr>
          </w:p>
        </w:tc>
      </w:tr>
      <w:tr w:rsidR="001005F9" w:rsidRPr="006138A5" w14:paraId="1B2349A8" w14:textId="77777777" w:rsidTr="001005F9">
        <w:trPr>
          <w:trHeight w:val="315"/>
        </w:trPr>
        <w:tc>
          <w:tcPr>
            <w:tcW w:w="728" w:type="dxa"/>
            <w:tcBorders>
              <w:top w:val="single" w:sz="4" w:space="0" w:color="auto"/>
              <w:left w:val="single" w:sz="8" w:space="0" w:color="auto"/>
              <w:bottom w:val="single" w:sz="4" w:space="0" w:color="auto"/>
              <w:right w:val="single" w:sz="8" w:space="0" w:color="auto"/>
            </w:tcBorders>
            <w:shd w:val="clear" w:color="auto" w:fill="auto"/>
            <w:noWrap/>
          </w:tcPr>
          <w:p w14:paraId="293F551B" w14:textId="77777777" w:rsidR="001005F9" w:rsidRPr="006B53EF" w:rsidRDefault="001005F9" w:rsidP="001005F9">
            <w:pPr>
              <w:pStyle w:val="aff0"/>
              <w:numPr>
                <w:ilvl w:val="0"/>
                <w:numId w:val="71"/>
              </w:numPr>
              <w:jc w:val="center"/>
              <w:rPr>
                <w:rFonts w:ascii="Tahoma" w:hAnsi="Tahoma" w:cs="Tahoma"/>
                <w:sz w:val="20"/>
                <w:szCs w:val="20"/>
                <w:lang w:val="el-GR"/>
              </w:rPr>
            </w:pPr>
          </w:p>
        </w:tc>
        <w:tc>
          <w:tcPr>
            <w:tcW w:w="4254" w:type="dxa"/>
            <w:tcBorders>
              <w:top w:val="single" w:sz="4" w:space="0" w:color="auto"/>
              <w:left w:val="nil"/>
              <w:bottom w:val="single" w:sz="4" w:space="0" w:color="auto"/>
              <w:right w:val="single" w:sz="8" w:space="0" w:color="auto"/>
            </w:tcBorders>
            <w:shd w:val="clear" w:color="auto" w:fill="auto"/>
            <w:noWrap/>
          </w:tcPr>
          <w:p w14:paraId="7DB0AA2C" w14:textId="77777777" w:rsidR="001005F9" w:rsidRPr="006B53EF" w:rsidRDefault="001005F9" w:rsidP="00831AF4">
            <w:pPr>
              <w:rPr>
                <w:rFonts w:ascii="Tahoma" w:hAnsi="Tahoma" w:cs="Tahoma"/>
                <w:sz w:val="20"/>
                <w:szCs w:val="20"/>
                <w:lang w:val="el-GR"/>
              </w:rPr>
            </w:pPr>
            <w:r w:rsidRPr="006B53EF">
              <w:rPr>
                <w:rFonts w:ascii="Tahoma" w:hAnsi="Tahoma" w:cs="Tahoma"/>
                <w:color w:val="000000"/>
                <w:sz w:val="20"/>
                <w:szCs w:val="20"/>
                <w:lang w:val="el-GR"/>
              </w:rPr>
              <w:t xml:space="preserve">Να διαθέτει ξεχωριστό </w:t>
            </w:r>
            <w:r w:rsidRPr="006B53EF">
              <w:rPr>
                <w:rFonts w:ascii="Tahoma" w:hAnsi="Tahoma" w:cs="Tahoma"/>
                <w:color w:val="000000"/>
                <w:sz w:val="20"/>
                <w:szCs w:val="20"/>
              </w:rPr>
              <w:t>drum</w:t>
            </w:r>
            <w:r w:rsidRPr="006B53EF">
              <w:rPr>
                <w:rFonts w:ascii="Tahoma" w:hAnsi="Tahoma" w:cs="Tahoma"/>
                <w:color w:val="000000"/>
                <w:sz w:val="20"/>
                <w:szCs w:val="20"/>
                <w:lang w:val="el-GR"/>
              </w:rPr>
              <w:t xml:space="preserve"> &amp; </w:t>
            </w:r>
            <w:r w:rsidRPr="006B53EF">
              <w:rPr>
                <w:rFonts w:ascii="Tahoma" w:hAnsi="Tahoma" w:cs="Tahoma"/>
                <w:color w:val="000000"/>
                <w:sz w:val="20"/>
                <w:szCs w:val="20"/>
              </w:rPr>
              <w:t>developer</w:t>
            </w:r>
            <w:r w:rsidRPr="006B53EF">
              <w:rPr>
                <w:rFonts w:ascii="Tahoma" w:hAnsi="Tahoma" w:cs="Tahoma"/>
                <w:color w:val="000000"/>
                <w:sz w:val="20"/>
                <w:szCs w:val="20"/>
                <w:lang w:val="el-GR"/>
              </w:rPr>
              <w:t xml:space="preserve"> και η διάρκεια ζωής του τυμπάνου να είναι μεγαλύτερη από 250.000 σελ</w:t>
            </w:r>
          </w:p>
        </w:tc>
        <w:tc>
          <w:tcPr>
            <w:tcW w:w="1423" w:type="dxa"/>
            <w:tcBorders>
              <w:top w:val="single" w:sz="4" w:space="0" w:color="auto"/>
              <w:left w:val="nil"/>
              <w:bottom w:val="single" w:sz="4" w:space="0" w:color="auto"/>
              <w:right w:val="single" w:sz="8" w:space="0" w:color="auto"/>
            </w:tcBorders>
            <w:shd w:val="clear" w:color="auto" w:fill="auto"/>
            <w:noWrap/>
          </w:tcPr>
          <w:p w14:paraId="7D7D511E" w14:textId="77777777" w:rsidR="001005F9" w:rsidRPr="006B53EF" w:rsidRDefault="001005F9" w:rsidP="00831AF4">
            <w:pPr>
              <w:rPr>
                <w:rFonts w:ascii="Tahoma" w:hAnsi="Tahoma" w:cs="Tahoma"/>
                <w:sz w:val="20"/>
                <w:szCs w:val="20"/>
                <w:lang w:val="el-GR"/>
              </w:rPr>
            </w:pPr>
            <w:r w:rsidRPr="006B53EF">
              <w:rPr>
                <w:rFonts w:ascii="Tahoma" w:hAnsi="Tahoma" w:cs="Tahoma"/>
                <w:sz w:val="20"/>
                <w:szCs w:val="20"/>
              </w:rPr>
              <w:t>ΝΑΙ</w:t>
            </w:r>
          </w:p>
        </w:tc>
        <w:tc>
          <w:tcPr>
            <w:tcW w:w="1481" w:type="dxa"/>
            <w:tcBorders>
              <w:top w:val="single" w:sz="4" w:space="0" w:color="auto"/>
              <w:left w:val="nil"/>
              <w:bottom w:val="single" w:sz="4" w:space="0" w:color="auto"/>
              <w:right w:val="single" w:sz="8" w:space="0" w:color="auto"/>
            </w:tcBorders>
            <w:shd w:val="clear" w:color="auto" w:fill="auto"/>
            <w:noWrap/>
            <w:vAlign w:val="center"/>
          </w:tcPr>
          <w:p w14:paraId="4B9DE4E8" w14:textId="77777777" w:rsidR="001005F9" w:rsidRPr="006B53EF" w:rsidRDefault="001005F9" w:rsidP="00831AF4">
            <w:pPr>
              <w:rPr>
                <w:rFonts w:ascii="Tahoma" w:hAnsi="Tahoma" w:cs="Tahoma"/>
                <w:b/>
                <w:bCs/>
                <w:color w:val="000000"/>
                <w:sz w:val="20"/>
                <w:szCs w:val="20"/>
                <w:lang w:val="el-GR"/>
              </w:rPr>
            </w:pPr>
          </w:p>
        </w:tc>
        <w:tc>
          <w:tcPr>
            <w:tcW w:w="1974" w:type="dxa"/>
            <w:tcBorders>
              <w:top w:val="single" w:sz="4" w:space="0" w:color="auto"/>
              <w:left w:val="nil"/>
              <w:bottom w:val="single" w:sz="4" w:space="0" w:color="auto"/>
              <w:right w:val="single" w:sz="8" w:space="0" w:color="auto"/>
            </w:tcBorders>
            <w:shd w:val="clear" w:color="auto" w:fill="auto"/>
            <w:noWrap/>
            <w:vAlign w:val="center"/>
          </w:tcPr>
          <w:p w14:paraId="03637F9D" w14:textId="77777777" w:rsidR="001005F9" w:rsidRPr="006B53EF" w:rsidRDefault="001005F9" w:rsidP="00831AF4">
            <w:pPr>
              <w:rPr>
                <w:rFonts w:ascii="Tahoma" w:hAnsi="Tahoma" w:cs="Tahoma"/>
                <w:b/>
                <w:bCs/>
                <w:color w:val="000000"/>
                <w:sz w:val="20"/>
                <w:szCs w:val="20"/>
                <w:lang w:val="el-GR"/>
              </w:rPr>
            </w:pPr>
          </w:p>
        </w:tc>
      </w:tr>
      <w:tr w:rsidR="001005F9" w:rsidRPr="006138A5" w14:paraId="0A4495BC" w14:textId="77777777" w:rsidTr="001005F9">
        <w:trPr>
          <w:trHeight w:val="315"/>
        </w:trPr>
        <w:tc>
          <w:tcPr>
            <w:tcW w:w="728" w:type="dxa"/>
            <w:tcBorders>
              <w:top w:val="single" w:sz="4" w:space="0" w:color="auto"/>
              <w:left w:val="single" w:sz="8" w:space="0" w:color="auto"/>
              <w:bottom w:val="single" w:sz="4" w:space="0" w:color="auto"/>
              <w:right w:val="single" w:sz="8" w:space="0" w:color="auto"/>
            </w:tcBorders>
            <w:shd w:val="clear" w:color="auto" w:fill="auto"/>
            <w:noWrap/>
          </w:tcPr>
          <w:p w14:paraId="33CD7E89" w14:textId="77777777" w:rsidR="001005F9" w:rsidRPr="006B53EF" w:rsidRDefault="001005F9" w:rsidP="001005F9">
            <w:pPr>
              <w:pStyle w:val="aff0"/>
              <w:numPr>
                <w:ilvl w:val="0"/>
                <w:numId w:val="71"/>
              </w:numPr>
              <w:jc w:val="center"/>
              <w:rPr>
                <w:rFonts w:ascii="Tahoma" w:hAnsi="Tahoma" w:cs="Tahoma"/>
                <w:sz w:val="20"/>
                <w:szCs w:val="20"/>
                <w:lang w:val="el-GR"/>
              </w:rPr>
            </w:pPr>
          </w:p>
        </w:tc>
        <w:tc>
          <w:tcPr>
            <w:tcW w:w="4254" w:type="dxa"/>
            <w:tcBorders>
              <w:top w:val="single" w:sz="4" w:space="0" w:color="auto"/>
              <w:left w:val="nil"/>
              <w:bottom w:val="single" w:sz="4" w:space="0" w:color="auto"/>
              <w:right w:val="single" w:sz="8" w:space="0" w:color="auto"/>
            </w:tcBorders>
            <w:shd w:val="clear" w:color="auto" w:fill="auto"/>
            <w:noWrap/>
          </w:tcPr>
          <w:p w14:paraId="6D7C12B3" w14:textId="77777777" w:rsidR="001005F9" w:rsidRPr="006B53EF" w:rsidRDefault="001005F9" w:rsidP="00831AF4">
            <w:pPr>
              <w:widowControl w:val="0"/>
              <w:spacing w:before="120" w:after="120"/>
              <w:ind w:right="90"/>
              <w:jc w:val="both"/>
              <w:rPr>
                <w:rFonts w:ascii="Tahoma" w:hAnsi="Tahoma" w:cs="Tahoma"/>
                <w:sz w:val="20"/>
                <w:szCs w:val="20"/>
                <w:shd w:val="clear" w:color="auto" w:fill="FFFFFF"/>
                <w:lang w:val="el-GR"/>
              </w:rPr>
            </w:pPr>
            <w:r w:rsidRPr="006B53EF">
              <w:rPr>
                <w:rFonts w:ascii="Tahoma" w:hAnsi="Tahoma" w:cs="Tahoma"/>
                <w:sz w:val="20"/>
                <w:szCs w:val="20"/>
                <w:shd w:val="clear" w:color="auto" w:fill="FFFFFF"/>
                <w:lang w:val="el-GR"/>
              </w:rPr>
              <w:t xml:space="preserve">Σήμανση </w:t>
            </w:r>
            <w:r w:rsidRPr="006B53EF">
              <w:rPr>
                <w:rFonts w:ascii="Tahoma" w:hAnsi="Tahoma" w:cs="Tahoma"/>
                <w:sz w:val="20"/>
                <w:szCs w:val="20"/>
                <w:shd w:val="clear" w:color="auto" w:fill="FFFFFF"/>
              </w:rPr>
              <w:t>CE</w:t>
            </w:r>
            <w:r w:rsidRPr="006B53EF">
              <w:rPr>
                <w:rFonts w:ascii="Tahoma" w:hAnsi="Tahoma" w:cs="Tahoma"/>
                <w:sz w:val="20"/>
                <w:szCs w:val="20"/>
                <w:shd w:val="clear" w:color="auto" w:fill="FFFFFF"/>
                <w:lang w:val="el-GR"/>
              </w:rPr>
              <w:t xml:space="preserve">. </w:t>
            </w:r>
          </w:p>
          <w:p w14:paraId="4BE6616D" w14:textId="77777777" w:rsidR="001005F9" w:rsidRPr="006B53EF" w:rsidRDefault="001005F9" w:rsidP="00831AF4">
            <w:pPr>
              <w:rPr>
                <w:rFonts w:ascii="Tahoma" w:hAnsi="Tahoma" w:cs="Tahoma"/>
                <w:sz w:val="20"/>
                <w:szCs w:val="20"/>
                <w:lang w:val="el-GR"/>
              </w:rPr>
            </w:pPr>
            <w:r w:rsidRPr="006B53EF">
              <w:rPr>
                <w:rFonts w:ascii="Tahoma" w:hAnsi="Tahoma" w:cs="Tahoma"/>
                <w:sz w:val="20"/>
                <w:szCs w:val="20"/>
                <w:shd w:val="clear" w:color="auto" w:fill="FFFFFF"/>
                <w:lang w:val="el-GR"/>
              </w:rPr>
              <w:t>Μαζί με την τεχνική προσφορά να υποβληθεί η σχετική δήλωση συμμόρφωσης.</w:t>
            </w:r>
          </w:p>
        </w:tc>
        <w:tc>
          <w:tcPr>
            <w:tcW w:w="1423" w:type="dxa"/>
            <w:tcBorders>
              <w:top w:val="single" w:sz="4" w:space="0" w:color="auto"/>
              <w:left w:val="nil"/>
              <w:bottom w:val="single" w:sz="4" w:space="0" w:color="auto"/>
              <w:right w:val="single" w:sz="8" w:space="0" w:color="auto"/>
            </w:tcBorders>
            <w:shd w:val="clear" w:color="auto" w:fill="auto"/>
            <w:noWrap/>
          </w:tcPr>
          <w:p w14:paraId="60346AF0" w14:textId="77777777" w:rsidR="001005F9" w:rsidRPr="006B53EF" w:rsidRDefault="001005F9" w:rsidP="00831AF4">
            <w:pPr>
              <w:rPr>
                <w:rFonts w:ascii="Tahoma" w:hAnsi="Tahoma" w:cs="Tahoma"/>
                <w:sz w:val="20"/>
                <w:szCs w:val="20"/>
                <w:lang w:val="el-GR"/>
              </w:rPr>
            </w:pPr>
            <w:r w:rsidRPr="006B53EF">
              <w:rPr>
                <w:rFonts w:ascii="Tahoma" w:hAnsi="Tahoma" w:cs="Tahoma"/>
                <w:sz w:val="20"/>
                <w:szCs w:val="20"/>
              </w:rPr>
              <w:t>ΝΑΙ</w:t>
            </w:r>
          </w:p>
        </w:tc>
        <w:tc>
          <w:tcPr>
            <w:tcW w:w="1481" w:type="dxa"/>
            <w:tcBorders>
              <w:top w:val="single" w:sz="4" w:space="0" w:color="auto"/>
              <w:left w:val="nil"/>
              <w:bottom w:val="single" w:sz="4" w:space="0" w:color="auto"/>
              <w:right w:val="single" w:sz="8" w:space="0" w:color="auto"/>
            </w:tcBorders>
            <w:shd w:val="clear" w:color="auto" w:fill="auto"/>
            <w:noWrap/>
            <w:vAlign w:val="center"/>
          </w:tcPr>
          <w:p w14:paraId="55F758F2" w14:textId="77777777" w:rsidR="001005F9" w:rsidRPr="006B53EF" w:rsidRDefault="001005F9" w:rsidP="00831AF4">
            <w:pPr>
              <w:rPr>
                <w:rFonts w:ascii="Tahoma" w:hAnsi="Tahoma" w:cs="Tahoma"/>
                <w:b/>
                <w:bCs/>
                <w:color w:val="000000"/>
                <w:sz w:val="20"/>
                <w:szCs w:val="20"/>
                <w:lang w:val="el-GR"/>
              </w:rPr>
            </w:pPr>
          </w:p>
        </w:tc>
        <w:tc>
          <w:tcPr>
            <w:tcW w:w="1974" w:type="dxa"/>
            <w:tcBorders>
              <w:top w:val="single" w:sz="4" w:space="0" w:color="auto"/>
              <w:left w:val="nil"/>
              <w:bottom w:val="single" w:sz="4" w:space="0" w:color="auto"/>
              <w:right w:val="single" w:sz="8" w:space="0" w:color="auto"/>
            </w:tcBorders>
            <w:shd w:val="clear" w:color="auto" w:fill="auto"/>
            <w:noWrap/>
            <w:vAlign w:val="center"/>
          </w:tcPr>
          <w:p w14:paraId="0D1C1B00" w14:textId="77777777" w:rsidR="001005F9" w:rsidRPr="006B53EF" w:rsidRDefault="001005F9" w:rsidP="00831AF4">
            <w:pPr>
              <w:rPr>
                <w:rFonts w:ascii="Tahoma" w:hAnsi="Tahoma" w:cs="Tahoma"/>
                <w:b/>
                <w:bCs/>
                <w:color w:val="000000"/>
                <w:sz w:val="20"/>
                <w:szCs w:val="20"/>
                <w:lang w:val="el-GR"/>
              </w:rPr>
            </w:pPr>
          </w:p>
        </w:tc>
      </w:tr>
      <w:tr w:rsidR="001005F9" w:rsidRPr="006138A5" w14:paraId="67BDCDDA" w14:textId="77777777" w:rsidTr="001005F9">
        <w:trPr>
          <w:trHeight w:val="315"/>
        </w:trPr>
        <w:tc>
          <w:tcPr>
            <w:tcW w:w="728" w:type="dxa"/>
            <w:tcBorders>
              <w:top w:val="single" w:sz="4" w:space="0" w:color="auto"/>
              <w:left w:val="single" w:sz="8" w:space="0" w:color="auto"/>
              <w:bottom w:val="single" w:sz="4" w:space="0" w:color="auto"/>
              <w:right w:val="single" w:sz="8" w:space="0" w:color="auto"/>
            </w:tcBorders>
            <w:shd w:val="clear" w:color="auto" w:fill="auto"/>
            <w:noWrap/>
          </w:tcPr>
          <w:p w14:paraId="043112C2" w14:textId="77777777" w:rsidR="001005F9" w:rsidRPr="006B53EF" w:rsidRDefault="001005F9" w:rsidP="001005F9">
            <w:pPr>
              <w:pStyle w:val="aff0"/>
              <w:numPr>
                <w:ilvl w:val="0"/>
                <w:numId w:val="71"/>
              </w:numPr>
              <w:jc w:val="center"/>
              <w:rPr>
                <w:rFonts w:ascii="Tahoma" w:hAnsi="Tahoma" w:cs="Tahoma"/>
                <w:sz w:val="20"/>
                <w:szCs w:val="20"/>
                <w:lang w:val="el-GR"/>
              </w:rPr>
            </w:pPr>
          </w:p>
        </w:tc>
        <w:tc>
          <w:tcPr>
            <w:tcW w:w="4254" w:type="dxa"/>
            <w:tcBorders>
              <w:top w:val="single" w:sz="4" w:space="0" w:color="auto"/>
              <w:left w:val="nil"/>
              <w:bottom w:val="single" w:sz="4" w:space="0" w:color="auto"/>
              <w:right w:val="single" w:sz="8" w:space="0" w:color="auto"/>
            </w:tcBorders>
            <w:shd w:val="clear" w:color="auto" w:fill="auto"/>
            <w:noWrap/>
          </w:tcPr>
          <w:p w14:paraId="69A95E90" w14:textId="77777777" w:rsidR="001005F9" w:rsidRPr="006B53EF" w:rsidRDefault="001005F9" w:rsidP="00831AF4">
            <w:pPr>
              <w:rPr>
                <w:rFonts w:ascii="Tahoma" w:hAnsi="Tahoma" w:cs="Tahoma"/>
                <w:sz w:val="20"/>
                <w:szCs w:val="20"/>
                <w:lang w:val="el-GR"/>
              </w:rPr>
            </w:pPr>
            <w:r w:rsidRPr="006B53EF">
              <w:rPr>
                <w:rFonts w:ascii="Tahoma" w:hAnsi="Tahoma" w:cs="Tahoma"/>
                <w:sz w:val="20"/>
                <w:szCs w:val="20"/>
                <w:shd w:val="clear" w:color="auto" w:fill="FFFFFF"/>
                <w:lang w:val="el-GR"/>
              </w:rPr>
              <w:t>Σ</w:t>
            </w:r>
            <w:r w:rsidRPr="006B53EF">
              <w:rPr>
                <w:rFonts w:ascii="Tahoma" w:hAnsi="Tahoma" w:cs="Tahoma"/>
                <w:color w:val="000000"/>
                <w:sz w:val="20"/>
                <w:szCs w:val="20"/>
                <w:shd w:val="clear" w:color="auto" w:fill="FFFFFF"/>
                <w:lang w:val="el-GR"/>
              </w:rPr>
              <w:t xml:space="preserve">υμμόρφωση με την Οδηγία </w:t>
            </w:r>
            <w:r w:rsidRPr="006B53EF">
              <w:rPr>
                <w:rFonts w:ascii="Tahoma" w:hAnsi="Tahoma" w:cs="Tahoma"/>
                <w:color w:val="000000"/>
                <w:sz w:val="20"/>
                <w:szCs w:val="20"/>
                <w:shd w:val="clear" w:color="auto" w:fill="FFFFFF"/>
              </w:rPr>
              <w:t>RoHS</w:t>
            </w:r>
            <w:r w:rsidRPr="006B53EF">
              <w:rPr>
                <w:rFonts w:ascii="Tahoma" w:hAnsi="Tahoma" w:cs="Tahoma"/>
                <w:color w:val="000000"/>
                <w:sz w:val="20"/>
                <w:szCs w:val="20"/>
                <w:shd w:val="clear" w:color="auto" w:fill="FFFFFF"/>
                <w:lang w:val="el-GR"/>
              </w:rPr>
              <w:t>.</w:t>
            </w:r>
          </w:p>
        </w:tc>
        <w:tc>
          <w:tcPr>
            <w:tcW w:w="1423" w:type="dxa"/>
            <w:tcBorders>
              <w:top w:val="single" w:sz="4" w:space="0" w:color="auto"/>
              <w:left w:val="nil"/>
              <w:bottom w:val="single" w:sz="4" w:space="0" w:color="auto"/>
              <w:right w:val="single" w:sz="8" w:space="0" w:color="auto"/>
            </w:tcBorders>
            <w:shd w:val="clear" w:color="auto" w:fill="auto"/>
            <w:noWrap/>
          </w:tcPr>
          <w:p w14:paraId="219D9C19" w14:textId="77777777" w:rsidR="001005F9" w:rsidRPr="006B53EF" w:rsidRDefault="001005F9" w:rsidP="00831AF4">
            <w:pPr>
              <w:rPr>
                <w:rFonts w:ascii="Tahoma" w:hAnsi="Tahoma" w:cs="Tahoma"/>
                <w:sz w:val="20"/>
                <w:szCs w:val="20"/>
                <w:lang w:val="el-GR"/>
              </w:rPr>
            </w:pPr>
            <w:r w:rsidRPr="006B53EF">
              <w:rPr>
                <w:rFonts w:ascii="Tahoma" w:hAnsi="Tahoma" w:cs="Tahoma"/>
                <w:sz w:val="20"/>
                <w:szCs w:val="20"/>
              </w:rPr>
              <w:t>ΝΑΙ</w:t>
            </w:r>
          </w:p>
        </w:tc>
        <w:tc>
          <w:tcPr>
            <w:tcW w:w="1481" w:type="dxa"/>
            <w:tcBorders>
              <w:top w:val="single" w:sz="4" w:space="0" w:color="auto"/>
              <w:left w:val="nil"/>
              <w:bottom w:val="single" w:sz="4" w:space="0" w:color="auto"/>
              <w:right w:val="single" w:sz="8" w:space="0" w:color="auto"/>
            </w:tcBorders>
            <w:shd w:val="clear" w:color="auto" w:fill="auto"/>
            <w:noWrap/>
            <w:vAlign w:val="center"/>
          </w:tcPr>
          <w:p w14:paraId="367A2022" w14:textId="77777777" w:rsidR="001005F9" w:rsidRPr="006B53EF" w:rsidRDefault="001005F9" w:rsidP="00831AF4">
            <w:pPr>
              <w:rPr>
                <w:rFonts w:ascii="Tahoma" w:hAnsi="Tahoma" w:cs="Tahoma"/>
                <w:b/>
                <w:bCs/>
                <w:color w:val="000000"/>
                <w:sz w:val="20"/>
                <w:szCs w:val="20"/>
                <w:lang w:val="el-GR"/>
              </w:rPr>
            </w:pPr>
          </w:p>
        </w:tc>
        <w:tc>
          <w:tcPr>
            <w:tcW w:w="1974" w:type="dxa"/>
            <w:tcBorders>
              <w:top w:val="single" w:sz="4" w:space="0" w:color="auto"/>
              <w:left w:val="nil"/>
              <w:bottom w:val="single" w:sz="4" w:space="0" w:color="auto"/>
              <w:right w:val="single" w:sz="8" w:space="0" w:color="auto"/>
            </w:tcBorders>
            <w:shd w:val="clear" w:color="auto" w:fill="auto"/>
            <w:noWrap/>
            <w:vAlign w:val="center"/>
          </w:tcPr>
          <w:p w14:paraId="062F82E9" w14:textId="77777777" w:rsidR="001005F9" w:rsidRPr="006B53EF" w:rsidRDefault="001005F9" w:rsidP="00831AF4">
            <w:pPr>
              <w:rPr>
                <w:rFonts w:ascii="Tahoma" w:hAnsi="Tahoma" w:cs="Tahoma"/>
                <w:b/>
                <w:bCs/>
                <w:color w:val="000000"/>
                <w:sz w:val="20"/>
                <w:szCs w:val="20"/>
                <w:lang w:val="el-GR"/>
              </w:rPr>
            </w:pPr>
          </w:p>
        </w:tc>
      </w:tr>
      <w:tr w:rsidR="001005F9" w:rsidRPr="006138A5" w14:paraId="29DDC244" w14:textId="77777777" w:rsidTr="001005F9">
        <w:trPr>
          <w:trHeight w:val="315"/>
        </w:trPr>
        <w:tc>
          <w:tcPr>
            <w:tcW w:w="728" w:type="dxa"/>
            <w:tcBorders>
              <w:top w:val="single" w:sz="4" w:space="0" w:color="auto"/>
              <w:left w:val="single" w:sz="8" w:space="0" w:color="auto"/>
              <w:bottom w:val="single" w:sz="4" w:space="0" w:color="auto"/>
              <w:right w:val="single" w:sz="8" w:space="0" w:color="auto"/>
            </w:tcBorders>
            <w:shd w:val="clear" w:color="auto" w:fill="auto"/>
            <w:noWrap/>
          </w:tcPr>
          <w:p w14:paraId="778F20A6" w14:textId="77777777" w:rsidR="001005F9" w:rsidRPr="006B53EF" w:rsidRDefault="001005F9" w:rsidP="001005F9">
            <w:pPr>
              <w:pStyle w:val="aff0"/>
              <w:numPr>
                <w:ilvl w:val="0"/>
                <w:numId w:val="71"/>
              </w:numPr>
              <w:jc w:val="center"/>
              <w:rPr>
                <w:rFonts w:ascii="Tahoma" w:hAnsi="Tahoma" w:cs="Tahoma"/>
                <w:sz w:val="20"/>
                <w:szCs w:val="20"/>
                <w:lang w:val="el-GR"/>
              </w:rPr>
            </w:pPr>
          </w:p>
        </w:tc>
        <w:tc>
          <w:tcPr>
            <w:tcW w:w="4254" w:type="dxa"/>
            <w:tcBorders>
              <w:top w:val="single" w:sz="4" w:space="0" w:color="auto"/>
              <w:left w:val="nil"/>
              <w:bottom w:val="single" w:sz="4" w:space="0" w:color="auto"/>
              <w:right w:val="single" w:sz="8" w:space="0" w:color="auto"/>
            </w:tcBorders>
            <w:shd w:val="clear" w:color="auto" w:fill="auto"/>
            <w:noWrap/>
          </w:tcPr>
          <w:p w14:paraId="48E47531" w14:textId="77777777" w:rsidR="001005F9" w:rsidRPr="006B53EF" w:rsidRDefault="001005F9" w:rsidP="00831AF4">
            <w:pPr>
              <w:widowControl w:val="0"/>
              <w:spacing w:before="120" w:after="120"/>
              <w:ind w:right="90"/>
              <w:jc w:val="both"/>
              <w:rPr>
                <w:rFonts w:ascii="Tahoma" w:hAnsi="Tahoma" w:cs="Tahoma"/>
                <w:color w:val="000000"/>
                <w:sz w:val="20"/>
                <w:szCs w:val="20"/>
                <w:lang w:val="el-GR"/>
              </w:rPr>
            </w:pPr>
            <w:r w:rsidRPr="006B53EF">
              <w:rPr>
                <w:rFonts w:ascii="Tahoma" w:hAnsi="Tahoma" w:cs="Tahoma"/>
                <w:sz w:val="20"/>
                <w:szCs w:val="20"/>
                <w:shd w:val="clear" w:color="auto" w:fill="FFFFFF"/>
                <w:lang w:val="el-GR"/>
              </w:rPr>
              <w:t>Σ</w:t>
            </w:r>
            <w:r w:rsidRPr="006B53EF">
              <w:rPr>
                <w:rFonts w:ascii="Tahoma" w:hAnsi="Tahoma" w:cs="Tahoma"/>
                <w:color w:val="000000"/>
                <w:sz w:val="20"/>
                <w:szCs w:val="20"/>
                <w:lang w:val="el-GR"/>
              </w:rPr>
              <w:t xml:space="preserve">ύστημα εξοικονόμησης ενέργειας σύμφωνα με τουλάχιστον ένα από τα πρότυπα </w:t>
            </w:r>
          </w:p>
          <w:p w14:paraId="7F70C06C" w14:textId="77777777" w:rsidR="001005F9" w:rsidRPr="006B53EF" w:rsidRDefault="001005F9" w:rsidP="00831AF4">
            <w:pPr>
              <w:rPr>
                <w:rFonts w:ascii="Tahoma" w:hAnsi="Tahoma" w:cs="Tahoma"/>
                <w:sz w:val="20"/>
                <w:szCs w:val="20"/>
              </w:rPr>
            </w:pPr>
            <w:r w:rsidRPr="006B53EF">
              <w:rPr>
                <w:rFonts w:ascii="Tahoma" w:hAnsi="Tahoma" w:cs="Tahoma"/>
                <w:color w:val="000000"/>
                <w:sz w:val="20"/>
                <w:szCs w:val="20"/>
                <w:lang w:val="en-GB"/>
              </w:rPr>
              <w:t>Energy</w:t>
            </w:r>
            <w:r w:rsidRPr="006B53EF">
              <w:rPr>
                <w:rFonts w:ascii="Tahoma" w:hAnsi="Tahoma" w:cs="Tahoma"/>
                <w:color w:val="000000"/>
                <w:sz w:val="20"/>
                <w:szCs w:val="20"/>
              </w:rPr>
              <w:t xml:space="preserve"> </w:t>
            </w:r>
            <w:r w:rsidRPr="006B53EF">
              <w:rPr>
                <w:rFonts w:ascii="Tahoma" w:hAnsi="Tahoma" w:cs="Tahoma"/>
                <w:color w:val="000000"/>
                <w:sz w:val="20"/>
                <w:szCs w:val="20"/>
                <w:lang w:val="en-GB"/>
              </w:rPr>
              <w:t>Star</w:t>
            </w:r>
            <w:r w:rsidRPr="006B53EF">
              <w:rPr>
                <w:rFonts w:ascii="Tahoma" w:hAnsi="Tahoma" w:cs="Tahoma"/>
                <w:color w:val="000000"/>
                <w:sz w:val="20"/>
                <w:szCs w:val="20"/>
              </w:rPr>
              <w:t xml:space="preserve">, </w:t>
            </w:r>
            <w:r w:rsidRPr="006B53EF">
              <w:rPr>
                <w:rFonts w:ascii="Tahoma" w:hAnsi="Tahoma" w:cs="Tahoma"/>
                <w:color w:val="000000"/>
                <w:sz w:val="20"/>
                <w:szCs w:val="20"/>
                <w:lang w:val="en-GB"/>
              </w:rPr>
              <w:t>Blu</w:t>
            </w:r>
            <w:r w:rsidRPr="006B53EF">
              <w:rPr>
                <w:rFonts w:ascii="Tahoma" w:hAnsi="Tahoma" w:cs="Tahoma"/>
                <w:color w:val="000000"/>
                <w:sz w:val="20"/>
                <w:szCs w:val="20"/>
              </w:rPr>
              <w:t xml:space="preserve">e </w:t>
            </w:r>
            <w:r w:rsidRPr="006B53EF">
              <w:rPr>
                <w:rFonts w:ascii="Tahoma" w:hAnsi="Tahoma" w:cs="Tahoma"/>
                <w:color w:val="000000"/>
                <w:sz w:val="20"/>
                <w:szCs w:val="20"/>
                <w:lang w:val="en-GB"/>
              </w:rPr>
              <w:t>Angel</w:t>
            </w:r>
            <w:r w:rsidRPr="006B53EF">
              <w:rPr>
                <w:rFonts w:ascii="Tahoma" w:hAnsi="Tahoma" w:cs="Tahoma"/>
                <w:color w:val="000000"/>
                <w:sz w:val="20"/>
                <w:szCs w:val="20"/>
              </w:rPr>
              <w:t>, ή NordicSwan.</w:t>
            </w:r>
          </w:p>
        </w:tc>
        <w:tc>
          <w:tcPr>
            <w:tcW w:w="1423" w:type="dxa"/>
            <w:tcBorders>
              <w:top w:val="single" w:sz="4" w:space="0" w:color="auto"/>
              <w:left w:val="nil"/>
              <w:bottom w:val="single" w:sz="4" w:space="0" w:color="auto"/>
              <w:right w:val="single" w:sz="8" w:space="0" w:color="auto"/>
            </w:tcBorders>
            <w:shd w:val="clear" w:color="auto" w:fill="auto"/>
            <w:noWrap/>
          </w:tcPr>
          <w:p w14:paraId="2392F775" w14:textId="77777777" w:rsidR="001005F9" w:rsidRPr="006B53EF" w:rsidRDefault="001005F9" w:rsidP="00831AF4">
            <w:pPr>
              <w:rPr>
                <w:rFonts w:ascii="Tahoma" w:hAnsi="Tahoma" w:cs="Tahoma"/>
                <w:sz w:val="20"/>
                <w:szCs w:val="20"/>
              </w:rPr>
            </w:pPr>
            <w:r w:rsidRPr="006B53EF">
              <w:rPr>
                <w:rFonts w:ascii="Tahoma" w:hAnsi="Tahoma" w:cs="Tahoma"/>
                <w:sz w:val="20"/>
                <w:szCs w:val="20"/>
              </w:rPr>
              <w:t>ΝΑΙ</w:t>
            </w:r>
          </w:p>
        </w:tc>
        <w:tc>
          <w:tcPr>
            <w:tcW w:w="1481" w:type="dxa"/>
            <w:tcBorders>
              <w:top w:val="single" w:sz="4" w:space="0" w:color="auto"/>
              <w:left w:val="nil"/>
              <w:bottom w:val="single" w:sz="4" w:space="0" w:color="auto"/>
              <w:right w:val="single" w:sz="8" w:space="0" w:color="auto"/>
            </w:tcBorders>
            <w:shd w:val="clear" w:color="auto" w:fill="auto"/>
            <w:noWrap/>
            <w:vAlign w:val="center"/>
          </w:tcPr>
          <w:p w14:paraId="582BFFAC" w14:textId="77777777" w:rsidR="001005F9" w:rsidRPr="006B53EF" w:rsidRDefault="001005F9" w:rsidP="00831AF4">
            <w:pPr>
              <w:rPr>
                <w:rFonts w:ascii="Tahoma" w:hAnsi="Tahoma" w:cs="Tahoma"/>
                <w:b/>
                <w:bCs/>
                <w:color w:val="000000"/>
                <w:sz w:val="20"/>
                <w:szCs w:val="20"/>
              </w:rPr>
            </w:pPr>
          </w:p>
        </w:tc>
        <w:tc>
          <w:tcPr>
            <w:tcW w:w="1974" w:type="dxa"/>
            <w:tcBorders>
              <w:top w:val="single" w:sz="4" w:space="0" w:color="auto"/>
              <w:left w:val="nil"/>
              <w:bottom w:val="single" w:sz="4" w:space="0" w:color="auto"/>
              <w:right w:val="single" w:sz="8" w:space="0" w:color="auto"/>
            </w:tcBorders>
            <w:shd w:val="clear" w:color="auto" w:fill="auto"/>
            <w:noWrap/>
            <w:vAlign w:val="center"/>
          </w:tcPr>
          <w:p w14:paraId="2AFC3DDB" w14:textId="77777777" w:rsidR="001005F9" w:rsidRPr="006B53EF" w:rsidRDefault="001005F9" w:rsidP="00831AF4">
            <w:pPr>
              <w:rPr>
                <w:rFonts w:ascii="Tahoma" w:hAnsi="Tahoma" w:cs="Tahoma"/>
                <w:b/>
                <w:bCs/>
                <w:color w:val="000000"/>
                <w:sz w:val="20"/>
                <w:szCs w:val="20"/>
              </w:rPr>
            </w:pPr>
          </w:p>
        </w:tc>
      </w:tr>
      <w:tr w:rsidR="001967CC" w:rsidRPr="006138A5" w14:paraId="367E2677" w14:textId="77777777" w:rsidTr="00793AA3">
        <w:trPr>
          <w:trHeight w:val="315"/>
        </w:trPr>
        <w:tc>
          <w:tcPr>
            <w:tcW w:w="728" w:type="dxa"/>
            <w:tcBorders>
              <w:top w:val="single" w:sz="4" w:space="0" w:color="auto"/>
              <w:left w:val="single" w:sz="8" w:space="0" w:color="auto"/>
              <w:bottom w:val="single" w:sz="4" w:space="0" w:color="auto"/>
              <w:right w:val="single" w:sz="8" w:space="0" w:color="auto"/>
            </w:tcBorders>
            <w:shd w:val="clear" w:color="auto" w:fill="auto"/>
            <w:noWrap/>
          </w:tcPr>
          <w:p w14:paraId="4991BEDE" w14:textId="77777777" w:rsidR="001967CC" w:rsidRPr="006B53EF" w:rsidRDefault="001967CC" w:rsidP="001967CC">
            <w:pPr>
              <w:pStyle w:val="aff0"/>
              <w:numPr>
                <w:ilvl w:val="0"/>
                <w:numId w:val="71"/>
              </w:numPr>
              <w:jc w:val="center"/>
              <w:rPr>
                <w:rFonts w:ascii="Tahoma" w:hAnsi="Tahoma" w:cs="Tahoma"/>
                <w:sz w:val="20"/>
                <w:szCs w:val="20"/>
              </w:rPr>
            </w:pPr>
          </w:p>
        </w:tc>
        <w:tc>
          <w:tcPr>
            <w:tcW w:w="4254" w:type="dxa"/>
            <w:tcBorders>
              <w:top w:val="single" w:sz="4" w:space="0" w:color="auto"/>
              <w:left w:val="nil"/>
              <w:bottom w:val="single" w:sz="4" w:space="0" w:color="auto"/>
              <w:right w:val="single" w:sz="8" w:space="0" w:color="auto"/>
            </w:tcBorders>
            <w:shd w:val="clear" w:color="auto" w:fill="auto"/>
            <w:noWrap/>
          </w:tcPr>
          <w:p w14:paraId="775416D9" w14:textId="1E010B4B" w:rsidR="001967CC" w:rsidRPr="006B53EF" w:rsidRDefault="001967CC" w:rsidP="001967CC">
            <w:pPr>
              <w:rPr>
                <w:rFonts w:ascii="Tahoma" w:hAnsi="Tahoma" w:cs="Tahoma"/>
                <w:bCs/>
                <w:sz w:val="20"/>
                <w:szCs w:val="20"/>
                <w:shd w:val="clear" w:color="auto" w:fill="FFFFFF"/>
              </w:rPr>
            </w:pPr>
            <w:r w:rsidRPr="006B53EF">
              <w:rPr>
                <w:rFonts w:ascii="Tahoma" w:hAnsi="Tahoma" w:cs="Tahoma"/>
                <w:bCs/>
                <w:sz w:val="20"/>
                <w:szCs w:val="20"/>
                <w:shd w:val="clear" w:color="auto" w:fill="FFFFFF"/>
                <w:lang w:val="el-GR"/>
              </w:rPr>
              <w:t xml:space="preserve">Ύπαρξη λογισμικού </w:t>
            </w:r>
            <w:r w:rsidRPr="006B53EF">
              <w:rPr>
                <w:rFonts w:ascii="Tahoma" w:hAnsi="Tahoma" w:cs="Tahoma"/>
                <w:bCs/>
                <w:sz w:val="20"/>
                <w:szCs w:val="20"/>
                <w:shd w:val="clear" w:color="auto" w:fill="FFFFFF"/>
              </w:rPr>
              <w:t>Follow Me</w:t>
            </w:r>
          </w:p>
        </w:tc>
        <w:tc>
          <w:tcPr>
            <w:tcW w:w="1423" w:type="dxa"/>
            <w:tcBorders>
              <w:top w:val="single" w:sz="4" w:space="0" w:color="auto"/>
              <w:left w:val="nil"/>
              <w:bottom w:val="single" w:sz="4" w:space="0" w:color="auto"/>
              <w:right w:val="single" w:sz="8" w:space="0" w:color="auto"/>
            </w:tcBorders>
            <w:shd w:val="clear" w:color="auto" w:fill="auto"/>
            <w:noWrap/>
            <w:vAlign w:val="center"/>
          </w:tcPr>
          <w:p w14:paraId="6FFD789E" w14:textId="379ABD5A" w:rsidR="001967CC" w:rsidRPr="006B53EF" w:rsidRDefault="001967CC" w:rsidP="001967CC">
            <w:pPr>
              <w:rPr>
                <w:rFonts w:ascii="Tahoma" w:hAnsi="Tahoma" w:cs="Tahoma"/>
                <w:sz w:val="20"/>
                <w:szCs w:val="20"/>
              </w:rPr>
            </w:pPr>
            <w:r w:rsidRPr="006B53EF">
              <w:rPr>
                <w:rFonts w:ascii="Tahoma" w:hAnsi="Tahoma" w:cs="Tahoma"/>
                <w:color w:val="000000"/>
                <w:sz w:val="20"/>
                <w:szCs w:val="20"/>
              </w:rPr>
              <w:t>NAI</w:t>
            </w:r>
          </w:p>
        </w:tc>
        <w:tc>
          <w:tcPr>
            <w:tcW w:w="1481" w:type="dxa"/>
            <w:tcBorders>
              <w:top w:val="single" w:sz="4" w:space="0" w:color="auto"/>
              <w:left w:val="nil"/>
              <w:bottom w:val="single" w:sz="4" w:space="0" w:color="auto"/>
              <w:right w:val="single" w:sz="8" w:space="0" w:color="auto"/>
            </w:tcBorders>
            <w:shd w:val="clear" w:color="auto" w:fill="auto"/>
            <w:noWrap/>
            <w:vAlign w:val="center"/>
          </w:tcPr>
          <w:p w14:paraId="6A0933EA" w14:textId="77777777" w:rsidR="001967CC" w:rsidRPr="006B53EF" w:rsidRDefault="001967CC" w:rsidP="001967CC">
            <w:pPr>
              <w:rPr>
                <w:rFonts w:ascii="Tahoma" w:hAnsi="Tahoma" w:cs="Tahoma"/>
                <w:b/>
                <w:bCs/>
                <w:color w:val="000000"/>
                <w:sz w:val="20"/>
                <w:szCs w:val="20"/>
                <w:lang w:val="el-GR"/>
              </w:rPr>
            </w:pPr>
          </w:p>
        </w:tc>
        <w:tc>
          <w:tcPr>
            <w:tcW w:w="1974" w:type="dxa"/>
            <w:tcBorders>
              <w:top w:val="single" w:sz="4" w:space="0" w:color="auto"/>
              <w:left w:val="nil"/>
              <w:bottom w:val="single" w:sz="4" w:space="0" w:color="auto"/>
              <w:right w:val="single" w:sz="8" w:space="0" w:color="auto"/>
            </w:tcBorders>
            <w:shd w:val="clear" w:color="auto" w:fill="auto"/>
            <w:noWrap/>
            <w:vAlign w:val="center"/>
          </w:tcPr>
          <w:p w14:paraId="7E199536" w14:textId="77777777" w:rsidR="001967CC" w:rsidRPr="006B53EF" w:rsidRDefault="001967CC" w:rsidP="001967CC">
            <w:pPr>
              <w:rPr>
                <w:rFonts w:ascii="Tahoma" w:hAnsi="Tahoma" w:cs="Tahoma"/>
                <w:b/>
                <w:bCs/>
                <w:color w:val="000000"/>
                <w:sz w:val="20"/>
                <w:szCs w:val="20"/>
                <w:lang w:val="el-GR"/>
              </w:rPr>
            </w:pPr>
          </w:p>
        </w:tc>
      </w:tr>
      <w:tr w:rsidR="001967CC" w:rsidRPr="006138A5" w14:paraId="76C21F21" w14:textId="77777777" w:rsidTr="000C1F27">
        <w:trPr>
          <w:trHeight w:val="315"/>
        </w:trPr>
        <w:tc>
          <w:tcPr>
            <w:tcW w:w="728" w:type="dxa"/>
            <w:tcBorders>
              <w:top w:val="single" w:sz="4" w:space="0" w:color="auto"/>
              <w:left w:val="single" w:sz="8" w:space="0" w:color="auto"/>
              <w:bottom w:val="single" w:sz="4" w:space="0" w:color="auto"/>
              <w:right w:val="single" w:sz="8" w:space="0" w:color="auto"/>
            </w:tcBorders>
            <w:shd w:val="clear" w:color="auto" w:fill="auto"/>
            <w:noWrap/>
          </w:tcPr>
          <w:p w14:paraId="2F5BD4BA" w14:textId="77777777" w:rsidR="001967CC" w:rsidRPr="006B53EF" w:rsidRDefault="001967CC" w:rsidP="001967CC">
            <w:pPr>
              <w:pStyle w:val="aff0"/>
              <w:numPr>
                <w:ilvl w:val="0"/>
                <w:numId w:val="71"/>
              </w:numPr>
              <w:jc w:val="center"/>
              <w:rPr>
                <w:rFonts w:ascii="Tahoma" w:hAnsi="Tahoma" w:cs="Tahoma"/>
                <w:sz w:val="20"/>
                <w:szCs w:val="20"/>
              </w:rPr>
            </w:pPr>
          </w:p>
        </w:tc>
        <w:tc>
          <w:tcPr>
            <w:tcW w:w="4254" w:type="dxa"/>
            <w:tcBorders>
              <w:top w:val="single" w:sz="4" w:space="0" w:color="auto"/>
              <w:left w:val="nil"/>
              <w:bottom w:val="single" w:sz="4" w:space="0" w:color="auto"/>
              <w:right w:val="single" w:sz="8" w:space="0" w:color="auto"/>
            </w:tcBorders>
            <w:shd w:val="clear" w:color="auto" w:fill="auto"/>
            <w:noWrap/>
            <w:vAlign w:val="center"/>
          </w:tcPr>
          <w:p w14:paraId="70FCA6C7" w14:textId="4D075789" w:rsidR="001967CC" w:rsidRPr="006B53EF" w:rsidRDefault="001967CC" w:rsidP="001967CC">
            <w:pPr>
              <w:rPr>
                <w:rFonts w:ascii="Tahoma" w:hAnsi="Tahoma" w:cs="Tahoma"/>
                <w:color w:val="000000"/>
                <w:sz w:val="20"/>
                <w:szCs w:val="20"/>
              </w:rPr>
            </w:pPr>
            <w:r w:rsidRPr="006B53EF">
              <w:rPr>
                <w:rFonts w:ascii="Tahoma" w:hAnsi="Tahoma" w:cs="Tahoma"/>
                <w:color w:val="000000"/>
                <w:sz w:val="20"/>
                <w:szCs w:val="20"/>
              </w:rPr>
              <w:t>Υποστήριξη Active Directory</w:t>
            </w:r>
          </w:p>
        </w:tc>
        <w:tc>
          <w:tcPr>
            <w:tcW w:w="1423" w:type="dxa"/>
            <w:tcBorders>
              <w:top w:val="single" w:sz="4" w:space="0" w:color="auto"/>
              <w:left w:val="nil"/>
              <w:bottom w:val="single" w:sz="4" w:space="0" w:color="auto"/>
              <w:right w:val="single" w:sz="8" w:space="0" w:color="auto"/>
            </w:tcBorders>
            <w:shd w:val="clear" w:color="auto" w:fill="auto"/>
            <w:noWrap/>
            <w:vAlign w:val="center"/>
          </w:tcPr>
          <w:p w14:paraId="27971DE0" w14:textId="2DB60FA4" w:rsidR="001967CC" w:rsidRPr="006B53EF" w:rsidRDefault="001967CC" w:rsidP="001967CC">
            <w:pPr>
              <w:rPr>
                <w:rFonts w:ascii="Tahoma" w:hAnsi="Tahoma" w:cs="Tahoma"/>
                <w:sz w:val="20"/>
                <w:szCs w:val="20"/>
              </w:rPr>
            </w:pPr>
            <w:r w:rsidRPr="006B53EF">
              <w:rPr>
                <w:rFonts w:ascii="Tahoma" w:hAnsi="Tahoma" w:cs="Tahoma"/>
                <w:color w:val="000000"/>
                <w:sz w:val="20"/>
                <w:szCs w:val="20"/>
              </w:rPr>
              <w:t>NAI</w:t>
            </w:r>
          </w:p>
        </w:tc>
        <w:tc>
          <w:tcPr>
            <w:tcW w:w="1481" w:type="dxa"/>
            <w:tcBorders>
              <w:top w:val="single" w:sz="4" w:space="0" w:color="auto"/>
              <w:left w:val="nil"/>
              <w:bottom w:val="single" w:sz="4" w:space="0" w:color="auto"/>
              <w:right w:val="single" w:sz="8" w:space="0" w:color="auto"/>
            </w:tcBorders>
            <w:shd w:val="clear" w:color="auto" w:fill="auto"/>
            <w:noWrap/>
            <w:vAlign w:val="center"/>
          </w:tcPr>
          <w:p w14:paraId="6B61DE55" w14:textId="77777777" w:rsidR="001967CC" w:rsidRPr="006B53EF" w:rsidRDefault="001967CC" w:rsidP="001967CC">
            <w:pPr>
              <w:rPr>
                <w:rFonts w:ascii="Tahoma" w:hAnsi="Tahoma" w:cs="Tahoma"/>
                <w:b/>
                <w:bCs/>
                <w:color w:val="000000"/>
                <w:sz w:val="20"/>
                <w:szCs w:val="20"/>
                <w:lang w:val="el-GR"/>
              </w:rPr>
            </w:pPr>
          </w:p>
        </w:tc>
        <w:tc>
          <w:tcPr>
            <w:tcW w:w="1974" w:type="dxa"/>
            <w:tcBorders>
              <w:top w:val="single" w:sz="4" w:space="0" w:color="auto"/>
              <w:left w:val="nil"/>
              <w:bottom w:val="single" w:sz="4" w:space="0" w:color="auto"/>
              <w:right w:val="single" w:sz="8" w:space="0" w:color="auto"/>
            </w:tcBorders>
            <w:shd w:val="clear" w:color="auto" w:fill="auto"/>
            <w:noWrap/>
            <w:vAlign w:val="center"/>
          </w:tcPr>
          <w:p w14:paraId="249B596B" w14:textId="77777777" w:rsidR="001967CC" w:rsidRPr="006B53EF" w:rsidRDefault="001967CC" w:rsidP="001967CC">
            <w:pPr>
              <w:rPr>
                <w:rFonts w:ascii="Tahoma" w:hAnsi="Tahoma" w:cs="Tahoma"/>
                <w:b/>
                <w:bCs/>
                <w:color w:val="000000"/>
                <w:sz w:val="20"/>
                <w:szCs w:val="20"/>
                <w:lang w:val="el-GR"/>
              </w:rPr>
            </w:pPr>
          </w:p>
        </w:tc>
      </w:tr>
      <w:tr w:rsidR="001967CC" w:rsidRPr="006138A5" w14:paraId="6ADBD56E" w14:textId="77777777" w:rsidTr="000C1F27">
        <w:trPr>
          <w:trHeight w:val="315"/>
        </w:trPr>
        <w:tc>
          <w:tcPr>
            <w:tcW w:w="728" w:type="dxa"/>
            <w:tcBorders>
              <w:top w:val="single" w:sz="4" w:space="0" w:color="auto"/>
              <w:left w:val="single" w:sz="8" w:space="0" w:color="auto"/>
              <w:bottom w:val="single" w:sz="4" w:space="0" w:color="auto"/>
              <w:right w:val="single" w:sz="8" w:space="0" w:color="auto"/>
            </w:tcBorders>
            <w:shd w:val="clear" w:color="auto" w:fill="auto"/>
            <w:noWrap/>
          </w:tcPr>
          <w:p w14:paraId="6647D518" w14:textId="77777777" w:rsidR="001967CC" w:rsidRPr="006B53EF" w:rsidRDefault="001967CC" w:rsidP="001967CC">
            <w:pPr>
              <w:pStyle w:val="aff0"/>
              <w:numPr>
                <w:ilvl w:val="0"/>
                <w:numId w:val="71"/>
              </w:numPr>
              <w:jc w:val="center"/>
              <w:rPr>
                <w:rFonts w:ascii="Tahoma" w:hAnsi="Tahoma" w:cs="Tahoma"/>
                <w:sz w:val="20"/>
                <w:szCs w:val="20"/>
              </w:rPr>
            </w:pPr>
          </w:p>
        </w:tc>
        <w:tc>
          <w:tcPr>
            <w:tcW w:w="4254" w:type="dxa"/>
            <w:tcBorders>
              <w:top w:val="single" w:sz="4" w:space="0" w:color="auto"/>
              <w:left w:val="nil"/>
              <w:bottom w:val="single" w:sz="4" w:space="0" w:color="auto"/>
              <w:right w:val="single" w:sz="8" w:space="0" w:color="auto"/>
            </w:tcBorders>
            <w:shd w:val="clear" w:color="auto" w:fill="auto"/>
            <w:noWrap/>
            <w:vAlign w:val="center"/>
          </w:tcPr>
          <w:p w14:paraId="6CC6E05E" w14:textId="3C82DD7F" w:rsidR="001967CC" w:rsidRPr="006B53EF" w:rsidRDefault="001967CC" w:rsidP="001967CC">
            <w:pPr>
              <w:rPr>
                <w:rFonts w:ascii="Tahoma" w:hAnsi="Tahoma" w:cs="Tahoma"/>
                <w:color w:val="000000"/>
                <w:sz w:val="20"/>
                <w:szCs w:val="20"/>
                <w:lang w:val="el-GR"/>
              </w:rPr>
            </w:pPr>
            <w:r w:rsidRPr="006B53EF">
              <w:rPr>
                <w:rFonts w:ascii="Tahoma" w:hAnsi="Tahoma" w:cs="Tahoma"/>
                <w:color w:val="000000"/>
                <w:sz w:val="20"/>
                <w:szCs w:val="20"/>
                <w:lang w:val="el-GR"/>
              </w:rPr>
              <w:t xml:space="preserve">Να δοθούν οι απαιτήσεις της εγκατάστασης σε </w:t>
            </w:r>
            <w:r w:rsidRPr="006B53EF">
              <w:rPr>
                <w:rFonts w:ascii="Tahoma" w:hAnsi="Tahoma" w:cs="Tahoma"/>
                <w:color w:val="000000"/>
                <w:sz w:val="20"/>
                <w:szCs w:val="20"/>
              </w:rPr>
              <w:t>virtual</w:t>
            </w:r>
            <w:r w:rsidRPr="006B53EF">
              <w:rPr>
                <w:rFonts w:ascii="Tahoma" w:hAnsi="Tahoma" w:cs="Tahoma"/>
                <w:color w:val="000000"/>
                <w:sz w:val="20"/>
                <w:szCs w:val="20"/>
                <w:lang w:val="el-GR"/>
              </w:rPr>
              <w:t xml:space="preserve"> </w:t>
            </w:r>
            <w:r w:rsidRPr="006B53EF">
              <w:rPr>
                <w:rFonts w:ascii="Tahoma" w:hAnsi="Tahoma" w:cs="Tahoma"/>
                <w:color w:val="000000"/>
                <w:sz w:val="20"/>
                <w:szCs w:val="20"/>
              </w:rPr>
              <w:t>machine</w:t>
            </w:r>
          </w:p>
        </w:tc>
        <w:tc>
          <w:tcPr>
            <w:tcW w:w="1423" w:type="dxa"/>
            <w:tcBorders>
              <w:top w:val="single" w:sz="4" w:space="0" w:color="auto"/>
              <w:left w:val="nil"/>
              <w:bottom w:val="single" w:sz="4" w:space="0" w:color="auto"/>
              <w:right w:val="single" w:sz="8" w:space="0" w:color="auto"/>
            </w:tcBorders>
            <w:shd w:val="clear" w:color="auto" w:fill="auto"/>
            <w:noWrap/>
            <w:vAlign w:val="center"/>
          </w:tcPr>
          <w:p w14:paraId="249A7082" w14:textId="03781F97" w:rsidR="001967CC" w:rsidRPr="006B53EF" w:rsidRDefault="001967CC" w:rsidP="001967CC">
            <w:pPr>
              <w:rPr>
                <w:rFonts w:ascii="Tahoma" w:hAnsi="Tahoma" w:cs="Tahoma"/>
                <w:sz w:val="20"/>
                <w:szCs w:val="20"/>
              </w:rPr>
            </w:pPr>
            <w:r w:rsidRPr="006B53EF">
              <w:rPr>
                <w:rFonts w:ascii="Tahoma" w:hAnsi="Tahoma" w:cs="Tahoma"/>
                <w:color w:val="000000"/>
                <w:sz w:val="20"/>
                <w:szCs w:val="20"/>
              </w:rPr>
              <w:t>NAI</w:t>
            </w:r>
          </w:p>
        </w:tc>
        <w:tc>
          <w:tcPr>
            <w:tcW w:w="1481" w:type="dxa"/>
            <w:tcBorders>
              <w:top w:val="single" w:sz="4" w:space="0" w:color="auto"/>
              <w:left w:val="nil"/>
              <w:bottom w:val="single" w:sz="4" w:space="0" w:color="auto"/>
              <w:right w:val="single" w:sz="8" w:space="0" w:color="auto"/>
            </w:tcBorders>
            <w:shd w:val="clear" w:color="auto" w:fill="auto"/>
            <w:noWrap/>
            <w:vAlign w:val="center"/>
          </w:tcPr>
          <w:p w14:paraId="53DAF687" w14:textId="77777777" w:rsidR="001967CC" w:rsidRPr="006B53EF" w:rsidRDefault="001967CC" w:rsidP="001967CC">
            <w:pPr>
              <w:rPr>
                <w:rFonts w:ascii="Tahoma" w:hAnsi="Tahoma" w:cs="Tahoma"/>
                <w:b/>
                <w:bCs/>
                <w:color w:val="000000"/>
                <w:sz w:val="20"/>
                <w:szCs w:val="20"/>
                <w:lang w:val="el-GR"/>
              </w:rPr>
            </w:pPr>
          </w:p>
        </w:tc>
        <w:tc>
          <w:tcPr>
            <w:tcW w:w="1974" w:type="dxa"/>
            <w:tcBorders>
              <w:top w:val="single" w:sz="4" w:space="0" w:color="auto"/>
              <w:left w:val="nil"/>
              <w:bottom w:val="single" w:sz="4" w:space="0" w:color="auto"/>
              <w:right w:val="single" w:sz="8" w:space="0" w:color="auto"/>
            </w:tcBorders>
            <w:shd w:val="clear" w:color="auto" w:fill="auto"/>
            <w:noWrap/>
            <w:vAlign w:val="center"/>
          </w:tcPr>
          <w:p w14:paraId="123087F1" w14:textId="77777777" w:rsidR="001967CC" w:rsidRPr="006B53EF" w:rsidRDefault="001967CC" w:rsidP="001967CC">
            <w:pPr>
              <w:rPr>
                <w:rFonts w:ascii="Tahoma" w:hAnsi="Tahoma" w:cs="Tahoma"/>
                <w:b/>
                <w:bCs/>
                <w:color w:val="000000"/>
                <w:sz w:val="20"/>
                <w:szCs w:val="20"/>
                <w:lang w:val="el-GR"/>
              </w:rPr>
            </w:pPr>
          </w:p>
        </w:tc>
      </w:tr>
      <w:tr w:rsidR="001967CC" w:rsidRPr="006138A5" w14:paraId="3D60B43E" w14:textId="77777777" w:rsidTr="000C1F27">
        <w:trPr>
          <w:trHeight w:val="315"/>
        </w:trPr>
        <w:tc>
          <w:tcPr>
            <w:tcW w:w="728" w:type="dxa"/>
            <w:tcBorders>
              <w:top w:val="single" w:sz="4" w:space="0" w:color="auto"/>
              <w:left w:val="single" w:sz="8" w:space="0" w:color="auto"/>
              <w:bottom w:val="single" w:sz="4" w:space="0" w:color="auto"/>
              <w:right w:val="single" w:sz="8" w:space="0" w:color="auto"/>
            </w:tcBorders>
            <w:shd w:val="clear" w:color="auto" w:fill="auto"/>
            <w:noWrap/>
          </w:tcPr>
          <w:p w14:paraId="3C60A9DB" w14:textId="77777777" w:rsidR="001967CC" w:rsidRPr="006B53EF" w:rsidRDefault="001967CC" w:rsidP="001967CC">
            <w:pPr>
              <w:pStyle w:val="aff0"/>
              <w:numPr>
                <w:ilvl w:val="0"/>
                <w:numId w:val="71"/>
              </w:numPr>
              <w:jc w:val="center"/>
              <w:rPr>
                <w:rFonts w:ascii="Tahoma" w:hAnsi="Tahoma" w:cs="Tahoma"/>
                <w:sz w:val="20"/>
                <w:szCs w:val="20"/>
              </w:rPr>
            </w:pPr>
          </w:p>
        </w:tc>
        <w:tc>
          <w:tcPr>
            <w:tcW w:w="4254" w:type="dxa"/>
            <w:tcBorders>
              <w:top w:val="single" w:sz="4" w:space="0" w:color="auto"/>
              <w:left w:val="nil"/>
              <w:bottom w:val="single" w:sz="4" w:space="0" w:color="auto"/>
              <w:right w:val="single" w:sz="8" w:space="0" w:color="auto"/>
            </w:tcBorders>
            <w:shd w:val="clear" w:color="auto" w:fill="auto"/>
            <w:noWrap/>
            <w:vAlign w:val="center"/>
          </w:tcPr>
          <w:p w14:paraId="636117F7" w14:textId="32609E27" w:rsidR="001967CC" w:rsidRPr="006B53EF" w:rsidRDefault="001967CC" w:rsidP="001967CC">
            <w:pPr>
              <w:rPr>
                <w:rFonts w:ascii="Tahoma" w:hAnsi="Tahoma" w:cs="Tahoma"/>
                <w:color w:val="000000"/>
                <w:sz w:val="20"/>
                <w:szCs w:val="20"/>
                <w:lang w:val="el-GR"/>
              </w:rPr>
            </w:pPr>
            <w:r w:rsidRPr="006B53EF">
              <w:rPr>
                <w:rFonts w:ascii="Tahoma" w:hAnsi="Tahoma" w:cs="Tahoma"/>
                <w:color w:val="000000"/>
                <w:sz w:val="20"/>
                <w:szCs w:val="20"/>
                <w:lang w:val="el-GR"/>
              </w:rPr>
              <w:t xml:space="preserve">Λογισμικό διαχείρισης εκτυπώσεων </w:t>
            </w:r>
            <w:r w:rsidRPr="006B53EF">
              <w:rPr>
                <w:rFonts w:ascii="Tahoma" w:hAnsi="Tahoma" w:cs="Tahoma"/>
                <w:color w:val="000000"/>
                <w:sz w:val="20"/>
                <w:szCs w:val="20"/>
              </w:rPr>
              <w:t>Follow</w:t>
            </w:r>
            <w:r w:rsidRPr="006B53EF">
              <w:rPr>
                <w:rFonts w:ascii="Tahoma" w:hAnsi="Tahoma" w:cs="Tahoma"/>
                <w:color w:val="000000"/>
                <w:sz w:val="20"/>
                <w:szCs w:val="20"/>
                <w:lang w:val="el-GR"/>
              </w:rPr>
              <w:t xml:space="preserve"> </w:t>
            </w:r>
            <w:r w:rsidRPr="006B53EF">
              <w:rPr>
                <w:rFonts w:ascii="Tahoma" w:hAnsi="Tahoma" w:cs="Tahoma"/>
                <w:color w:val="000000"/>
                <w:sz w:val="20"/>
                <w:szCs w:val="20"/>
              </w:rPr>
              <w:t>Me</w:t>
            </w:r>
          </w:p>
        </w:tc>
        <w:tc>
          <w:tcPr>
            <w:tcW w:w="1423" w:type="dxa"/>
            <w:tcBorders>
              <w:top w:val="single" w:sz="4" w:space="0" w:color="auto"/>
              <w:left w:val="nil"/>
              <w:bottom w:val="single" w:sz="4" w:space="0" w:color="auto"/>
              <w:right w:val="single" w:sz="8" w:space="0" w:color="auto"/>
            </w:tcBorders>
            <w:shd w:val="clear" w:color="auto" w:fill="auto"/>
            <w:noWrap/>
            <w:vAlign w:val="center"/>
          </w:tcPr>
          <w:p w14:paraId="1EE13DAB" w14:textId="3F9FFDC8" w:rsidR="001967CC" w:rsidRPr="006B53EF" w:rsidRDefault="001967CC" w:rsidP="001967CC">
            <w:pPr>
              <w:rPr>
                <w:rFonts w:ascii="Tahoma" w:hAnsi="Tahoma" w:cs="Tahoma"/>
                <w:sz w:val="20"/>
                <w:szCs w:val="20"/>
              </w:rPr>
            </w:pPr>
            <w:r w:rsidRPr="006B53EF">
              <w:rPr>
                <w:rFonts w:ascii="Tahoma" w:hAnsi="Tahoma" w:cs="Tahoma"/>
                <w:color w:val="000000"/>
                <w:sz w:val="20"/>
                <w:szCs w:val="20"/>
              </w:rPr>
              <w:t>NAI</w:t>
            </w:r>
          </w:p>
        </w:tc>
        <w:tc>
          <w:tcPr>
            <w:tcW w:w="1481" w:type="dxa"/>
            <w:tcBorders>
              <w:top w:val="single" w:sz="4" w:space="0" w:color="auto"/>
              <w:left w:val="nil"/>
              <w:bottom w:val="single" w:sz="4" w:space="0" w:color="auto"/>
              <w:right w:val="single" w:sz="8" w:space="0" w:color="auto"/>
            </w:tcBorders>
            <w:shd w:val="clear" w:color="auto" w:fill="auto"/>
            <w:noWrap/>
            <w:vAlign w:val="center"/>
          </w:tcPr>
          <w:p w14:paraId="420781EB" w14:textId="77777777" w:rsidR="001967CC" w:rsidRPr="006B53EF" w:rsidRDefault="001967CC" w:rsidP="001967CC">
            <w:pPr>
              <w:rPr>
                <w:rFonts w:ascii="Tahoma" w:hAnsi="Tahoma" w:cs="Tahoma"/>
                <w:b/>
                <w:bCs/>
                <w:color w:val="000000"/>
                <w:sz w:val="20"/>
                <w:szCs w:val="20"/>
                <w:lang w:val="el-GR"/>
              </w:rPr>
            </w:pPr>
          </w:p>
        </w:tc>
        <w:tc>
          <w:tcPr>
            <w:tcW w:w="1974" w:type="dxa"/>
            <w:tcBorders>
              <w:top w:val="single" w:sz="4" w:space="0" w:color="auto"/>
              <w:left w:val="nil"/>
              <w:bottom w:val="single" w:sz="4" w:space="0" w:color="auto"/>
              <w:right w:val="single" w:sz="8" w:space="0" w:color="auto"/>
            </w:tcBorders>
            <w:shd w:val="clear" w:color="auto" w:fill="auto"/>
            <w:noWrap/>
            <w:vAlign w:val="center"/>
          </w:tcPr>
          <w:p w14:paraId="350FE213" w14:textId="77777777" w:rsidR="001967CC" w:rsidRPr="006B53EF" w:rsidRDefault="001967CC" w:rsidP="001967CC">
            <w:pPr>
              <w:rPr>
                <w:rFonts w:ascii="Tahoma" w:hAnsi="Tahoma" w:cs="Tahoma"/>
                <w:b/>
                <w:bCs/>
                <w:color w:val="000000"/>
                <w:sz w:val="20"/>
                <w:szCs w:val="20"/>
                <w:lang w:val="el-GR"/>
              </w:rPr>
            </w:pPr>
          </w:p>
        </w:tc>
      </w:tr>
      <w:tr w:rsidR="001967CC" w:rsidRPr="006138A5" w14:paraId="3A5C490C" w14:textId="77777777" w:rsidTr="000C1F27">
        <w:trPr>
          <w:trHeight w:val="315"/>
        </w:trPr>
        <w:tc>
          <w:tcPr>
            <w:tcW w:w="728" w:type="dxa"/>
            <w:tcBorders>
              <w:top w:val="single" w:sz="4" w:space="0" w:color="auto"/>
              <w:left w:val="single" w:sz="8" w:space="0" w:color="auto"/>
              <w:bottom w:val="single" w:sz="4" w:space="0" w:color="auto"/>
              <w:right w:val="single" w:sz="8" w:space="0" w:color="auto"/>
            </w:tcBorders>
            <w:shd w:val="clear" w:color="auto" w:fill="auto"/>
            <w:noWrap/>
          </w:tcPr>
          <w:p w14:paraId="5FD5F45E" w14:textId="77777777" w:rsidR="001967CC" w:rsidRPr="006B53EF" w:rsidRDefault="001967CC" w:rsidP="001967CC">
            <w:pPr>
              <w:pStyle w:val="aff0"/>
              <w:numPr>
                <w:ilvl w:val="0"/>
                <w:numId w:val="71"/>
              </w:numPr>
              <w:jc w:val="center"/>
              <w:rPr>
                <w:rFonts w:ascii="Tahoma" w:hAnsi="Tahoma" w:cs="Tahoma"/>
                <w:sz w:val="20"/>
                <w:szCs w:val="20"/>
              </w:rPr>
            </w:pPr>
          </w:p>
        </w:tc>
        <w:tc>
          <w:tcPr>
            <w:tcW w:w="4254" w:type="dxa"/>
            <w:tcBorders>
              <w:top w:val="single" w:sz="4" w:space="0" w:color="auto"/>
              <w:left w:val="nil"/>
              <w:bottom w:val="single" w:sz="4" w:space="0" w:color="auto"/>
              <w:right w:val="single" w:sz="8" w:space="0" w:color="auto"/>
            </w:tcBorders>
            <w:shd w:val="clear" w:color="auto" w:fill="auto"/>
            <w:noWrap/>
            <w:vAlign w:val="center"/>
          </w:tcPr>
          <w:p w14:paraId="2E0C9902" w14:textId="77D7C3A9" w:rsidR="001967CC" w:rsidRPr="006B53EF" w:rsidRDefault="001967CC" w:rsidP="001967CC">
            <w:pPr>
              <w:rPr>
                <w:rFonts w:ascii="Tahoma" w:hAnsi="Tahoma" w:cs="Tahoma"/>
                <w:color w:val="000000"/>
                <w:sz w:val="20"/>
                <w:szCs w:val="20"/>
                <w:lang w:val="el-GR"/>
              </w:rPr>
            </w:pPr>
            <w:r w:rsidRPr="006B53EF">
              <w:rPr>
                <w:rFonts w:ascii="Tahoma" w:hAnsi="Tahoma" w:cs="Tahoma"/>
                <w:color w:val="000000"/>
                <w:sz w:val="20"/>
                <w:szCs w:val="20"/>
                <w:lang w:val="el-GR"/>
              </w:rPr>
              <w:t xml:space="preserve">Να δίνει </w:t>
            </w:r>
            <w:r w:rsidRPr="006B53EF">
              <w:rPr>
                <w:rFonts w:ascii="Tahoma" w:hAnsi="Tahoma" w:cs="Tahoma"/>
                <w:color w:val="000000"/>
                <w:sz w:val="20"/>
                <w:szCs w:val="20"/>
              </w:rPr>
              <w:t>report</w:t>
            </w:r>
            <w:r w:rsidRPr="006B53EF">
              <w:rPr>
                <w:rFonts w:ascii="Tahoma" w:hAnsi="Tahoma" w:cs="Tahoma"/>
                <w:color w:val="000000"/>
                <w:sz w:val="20"/>
                <w:szCs w:val="20"/>
                <w:lang w:val="el-GR"/>
              </w:rPr>
              <w:t xml:space="preserve"> εκτυπώσεων ανά χρήστη και ανά συσκευή</w:t>
            </w:r>
          </w:p>
        </w:tc>
        <w:tc>
          <w:tcPr>
            <w:tcW w:w="1423" w:type="dxa"/>
            <w:tcBorders>
              <w:top w:val="single" w:sz="4" w:space="0" w:color="auto"/>
              <w:left w:val="nil"/>
              <w:bottom w:val="single" w:sz="4" w:space="0" w:color="auto"/>
              <w:right w:val="single" w:sz="8" w:space="0" w:color="auto"/>
            </w:tcBorders>
            <w:shd w:val="clear" w:color="auto" w:fill="auto"/>
            <w:noWrap/>
            <w:vAlign w:val="center"/>
          </w:tcPr>
          <w:p w14:paraId="3456B9EB" w14:textId="2B7A1AB7" w:rsidR="001967CC" w:rsidRPr="006B53EF" w:rsidRDefault="001967CC" w:rsidP="001967CC">
            <w:pPr>
              <w:rPr>
                <w:rFonts w:ascii="Tahoma" w:hAnsi="Tahoma" w:cs="Tahoma"/>
                <w:sz w:val="20"/>
                <w:szCs w:val="20"/>
              </w:rPr>
            </w:pPr>
            <w:r w:rsidRPr="006B53EF">
              <w:rPr>
                <w:rFonts w:ascii="Tahoma" w:hAnsi="Tahoma" w:cs="Tahoma"/>
                <w:color w:val="000000"/>
                <w:sz w:val="20"/>
                <w:szCs w:val="20"/>
              </w:rPr>
              <w:t>ΝΑΙ</w:t>
            </w:r>
          </w:p>
        </w:tc>
        <w:tc>
          <w:tcPr>
            <w:tcW w:w="1481" w:type="dxa"/>
            <w:tcBorders>
              <w:top w:val="single" w:sz="4" w:space="0" w:color="auto"/>
              <w:left w:val="nil"/>
              <w:bottom w:val="single" w:sz="4" w:space="0" w:color="auto"/>
              <w:right w:val="single" w:sz="8" w:space="0" w:color="auto"/>
            </w:tcBorders>
            <w:shd w:val="clear" w:color="auto" w:fill="auto"/>
            <w:noWrap/>
            <w:vAlign w:val="center"/>
          </w:tcPr>
          <w:p w14:paraId="7E273E30" w14:textId="77777777" w:rsidR="001967CC" w:rsidRPr="006B53EF" w:rsidRDefault="001967CC" w:rsidP="001967CC">
            <w:pPr>
              <w:rPr>
                <w:rFonts w:ascii="Tahoma" w:hAnsi="Tahoma" w:cs="Tahoma"/>
                <w:b/>
                <w:bCs/>
                <w:color w:val="000000"/>
                <w:sz w:val="20"/>
                <w:szCs w:val="20"/>
                <w:lang w:val="el-GR"/>
              </w:rPr>
            </w:pPr>
          </w:p>
        </w:tc>
        <w:tc>
          <w:tcPr>
            <w:tcW w:w="1974" w:type="dxa"/>
            <w:tcBorders>
              <w:top w:val="single" w:sz="4" w:space="0" w:color="auto"/>
              <w:left w:val="nil"/>
              <w:bottom w:val="single" w:sz="4" w:space="0" w:color="auto"/>
              <w:right w:val="single" w:sz="8" w:space="0" w:color="auto"/>
            </w:tcBorders>
            <w:shd w:val="clear" w:color="auto" w:fill="auto"/>
            <w:noWrap/>
            <w:vAlign w:val="center"/>
          </w:tcPr>
          <w:p w14:paraId="4289C521" w14:textId="77777777" w:rsidR="001967CC" w:rsidRPr="006B53EF" w:rsidRDefault="001967CC" w:rsidP="001967CC">
            <w:pPr>
              <w:rPr>
                <w:rFonts w:ascii="Tahoma" w:hAnsi="Tahoma" w:cs="Tahoma"/>
                <w:b/>
                <w:bCs/>
                <w:color w:val="000000"/>
                <w:sz w:val="20"/>
                <w:szCs w:val="20"/>
                <w:lang w:val="el-GR"/>
              </w:rPr>
            </w:pPr>
          </w:p>
        </w:tc>
      </w:tr>
      <w:tr w:rsidR="001967CC" w:rsidRPr="006138A5" w14:paraId="7BCA27E9" w14:textId="77777777" w:rsidTr="000C1F27">
        <w:trPr>
          <w:trHeight w:val="315"/>
        </w:trPr>
        <w:tc>
          <w:tcPr>
            <w:tcW w:w="728" w:type="dxa"/>
            <w:tcBorders>
              <w:top w:val="single" w:sz="4" w:space="0" w:color="auto"/>
              <w:left w:val="single" w:sz="8" w:space="0" w:color="auto"/>
              <w:bottom w:val="single" w:sz="4" w:space="0" w:color="auto"/>
              <w:right w:val="single" w:sz="8" w:space="0" w:color="auto"/>
            </w:tcBorders>
            <w:shd w:val="clear" w:color="auto" w:fill="auto"/>
            <w:noWrap/>
          </w:tcPr>
          <w:p w14:paraId="3F55BDD5" w14:textId="77777777" w:rsidR="001967CC" w:rsidRPr="006B53EF" w:rsidRDefault="001967CC" w:rsidP="001967CC">
            <w:pPr>
              <w:pStyle w:val="aff0"/>
              <w:numPr>
                <w:ilvl w:val="0"/>
                <w:numId w:val="71"/>
              </w:numPr>
              <w:jc w:val="center"/>
              <w:rPr>
                <w:rFonts w:ascii="Tahoma" w:hAnsi="Tahoma" w:cs="Tahoma"/>
                <w:sz w:val="20"/>
                <w:szCs w:val="20"/>
              </w:rPr>
            </w:pPr>
          </w:p>
        </w:tc>
        <w:tc>
          <w:tcPr>
            <w:tcW w:w="4254" w:type="dxa"/>
            <w:tcBorders>
              <w:top w:val="single" w:sz="4" w:space="0" w:color="auto"/>
              <w:left w:val="nil"/>
              <w:bottom w:val="single" w:sz="4" w:space="0" w:color="auto"/>
              <w:right w:val="single" w:sz="8" w:space="0" w:color="auto"/>
            </w:tcBorders>
            <w:shd w:val="clear" w:color="auto" w:fill="auto"/>
            <w:noWrap/>
            <w:vAlign w:val="center"/>
          </w:tcPr>
          <w:p w14:paraId="5760715D" w14:textId="065F9CC0" w:rsidR="001967CC" w:rsidRPr="006B53EF" w:rsidRDefault="001967CC" w:rsidP="001967CC">
            <w:pPr>
              <w:rPr>
                <w:rFonts w:ascii="Tahoma" w:hAnsi="Tahoma" w:cs="Tahoma"/>
                <w:color w:val="000000"/>
                <w:sz w:val="20"/>
                <w:szCs w:val="20"/>
                <w:lang w:val="el-GR"/>
              </w:rPr>
            </w:pPr>
            <w:r w:rsidRPr="006B53EF">
              <w:rPr>
                <w:rFonts w:ascii="Tahoma" w:hAnsi="Tahoma" w:cs="Tahoma"/>
                <w:color w:val="000000"/>
                <w:sz w:val="20"/>
                <w:szCs w:val="20"/>
                <w:lang w:val="el-GR"/>
              </w:rPr>
              <w:t xml:space="preserve">Ο χρήστης να μπορεί να παίρνει τις εκτυπώσεις του με χρήση </w:t>
            </w:r>
            <w:r w:rsidRPr="006B53EF">
              <w:rPr>
                <w:rFonts w:ascii="Tahoma" w:hAnsi="Tahoma" w:cs="Tahoma"/>
                <w:color w:val="000000"/>
                <w:sz w:val="20"/>
                <w:szCs w:val="20"/>
              </w:rPr>
              <w:t>pin</w:t>
            </w:r>
          </w:p>
        </w:tc>
        <w:tc>
          <w:tcPr>
            <w:tcW w:w="1423" w:type="dxa"/>
            <w:tcBorders>
              <w:top w:val="single" w:sz="4" w:space="0" w:color="auto"/>
              <w:left w:val="nil"/>
              <w:bottom w:val="single" w:sz="4" w:space="0" w:color="auto"/>
              <w:right w:val="single" w:sz="8" w:space="0" w:color="auto"/>
            </w:tcBorders>
            <w:shd w:val="clear" w:color="auto" w:fill="auto"/>
            <w:noWrap/>
            <w:vAlign w:val="center"/>
          </w:tcPr>
          <w:p w14:paraId="29E9E696" w14:textId="1D0D230E" w:rsidR="001967CC" w:rsidRPr="006B53EF" w:rsidRDefault="001967CC" w:rsidP="001967CC">
            <w:pPr>
              <w:rPr>
                <w:rFonts w:ascii="Tahoma" w:hAnsi="Tahoma" w:cs="Tahoma"/>
                <w:sz w:val="20"/>
                <w:szCs w:val="20"/>
              </w:rPr>
            </w:pPr>
            <w:r w:rsidRPr="006B53EF">
              <w:rPr>
                <w:rFonts w:ascii="Tahoma" w:hAnsi="Tahoma" w:cs="Tahoma"/>
                <w:color w:val="000000"/>
                <w:sz w:val="20"/>
                <w:szCs w:val="20"/>
              </w:rPr>
              <w:t>ΝΑΙ</w:t>
            </w:r>
          </w:p>
        </w:tc>
        <w:tc>
          <w:tcPr>
            <w:tcW w:w="1481" w:type="dxa"/>
            <w:tcBorders>
              <w:top w:val="single" w:sz="4" w:space="0" w:color="auto"/>
              <w:left w:val="nil"/>
              <w:bottom w:val="single" w:sz="4" w:space="0" w:color="auto"/>
              <w:right w:val="single" w:sz="8" w:space="0" w:color="auto"/>
            </w:tcBorders>
            <w:shd w:val="clear" w:color="auto" w:fill="auto"/>
            <w:noWrap/>
            <w:vAlign w:val="center"/>
          </w:tcPr>
          <w:p w14:paraId="0D3FCE41" w14:textId="77777777" w:rsidR="001967CC" w:rsidRPr="006B53EF" w:rsidRDefault="001967CC" w:rsidP="001967CC">
            <w:pPr>
              <w:rPr>
                <w:rFonts w:ascii="Tahoma" w:hAnsi="Tahoma" w:cs="Tahoma"/>
                <w:b/>
                <w:bCs/>
                <w:color w:val="000000"/>
                <w:sz w:val="20"/>
                <w:szCs w:val="20"/>
                <w:lang w:val="el-GR"/>
              </w:rPr>
            </w:pPr>
          </w:p>
        </w:tc>
        <w:tc>
          <w:tcPr>
            <w:tcW w:w="1974" w:type="dxa"/>
            <w:tcBorders>
              <w:top w:val="single" w:sz="4" w:space="0" w:color="auto"/>
              <w:left w:val="nil"/>
              <w:bottom w:val="single" w:sz="4" w:space="0" w:color="auto"/>
              <w:right w:val="single" w:sz="8" w:space="0" w:color="auto"/>
            </w:tcBorders>
            <w:shd w:val="clear" w:color="auto" w:fill="auto"/>
            <w:noWrap/>
            <w:vAlign w:val="center"/>
          </w:tcPr>
          <w:p w14:paraId="63D84B35" w14:textId="77777777" w:rsidR="001967CC" w:rsidRPr="006B53EF" w:rsidRDefault="001967CC" w:rsidP="001967CC">
            <w:pPr>
              <w:rPr>
                <w:rFonts w:ascii="Tahoma" w:hAnsi="Tahoma" w:cs="Tahoma"/>
                <w:b/>
                <w:bCs/>
                <w:color w:val="000000"/>
                <w:sz w:val="20"/>
                <w:szCs w:val="20"/>
                <w:lang w:val="el-GR"/>
              </w:rPr>
            </w:pPr>
          </w:p>
        </w:tc>
      </w:tr>
      <w:tr w:rsidR="001967CC" w:rsidRPr="006138A5" w14:paraId="253AE6FC" w14:textId="77777777" w:rsidTr="000C1F27">
        <w:trPr>
          <w:trHeight w:val="315"/>
        </w:trPr>
        <w:tc>
          <w:tcPr>
            <w:tcW w:w="728" w:type="dxa"/>
            <w:tcBorders>
              <w:top w:val="single" w:sz="4" w:space="0" w:color="auto"/>
              <w:left w:val="single" w:sz="8" w:space="0" w:color="auto"/>
              <w:bottom w:val="single" w:sz="4" w:space="0" w:color="auto"/>
              <w:right w:val="single" w:sz="8" w:space="0" w:color="auto"/>
            </w:tcBorders>
            <w:shd w:val="clear" w:color="auto" w:fill="auto"/>
            <w:noWrap/>
          </w:tcPr>
          <w:p w14:paraId="237C4211" w14:textId="77777777" w:rsidR="001967CC" w:rsidRPr="006B53EF" w:rsidRDefault="001967CC" w:rsidP="001967CC">
            <w:pPr>
              <w:pStyle w:val="aff0"/>
              <w:numPr>
                <w:ilvl w:val="0"/>
                <w:numId w:val="71"/>
              </w:numPr>
              <w:jc w:val="center"/>
              <w:rPr>
                <w:rFonts w:ascii="Tahoma" w:hAnsi="Tahoma" w:cs="Tahoma"/>
                <w:sz w:val="20"/>
                <w:szCs w:val="20"/>
              </w:rPr>
            </w:pPr>
          </w:p>
        </w:tc>
        <w:tc>
          <w:tcPr>
            <w:tcW w:w="4254" w:type="dxa"/>
            <w:tcBorders>
              <w:top w:val="single" w:sz="4" w:space="0" w:color="auto"/>
              <w:left w:val="nil"/>
              <w:bottom w:val="single" w:sz="4" w:space="0" w:color="auto"/>
              <w:right w:val="single" w:sz="8" w:space="0" w:color="auto"/>
            </w:tcBorders>
            <w:shd w:val="clear" w:color="auto" w:fill="auto"/>
            <w:noWrap/>
            <w:vAlign w:val="center"/>
          </w:tcPr>
          <w:p w14:paraId="70FF40C4" w14:textId="1C06977F" w:rsidR="001967CC" w:rsidRPr="006B53EF" w:rsidRDefault="001967CC" w:rsidP="001967CC">
            <w:pPr>
              <w:rPr>
                <w:rFonts w:ascii="Tahoma" w:hAnsi="Tahoma" w:cs="Tahoma"/>
                <w:color w:val="000000"/>
                <w:sz w:val="20"/>
                <w:szCs w:val="20"/>
                <w:lang w:val="el-GR"/>
              </w:rPr>
            </w:pPr>
            <w:r w:rsidRPr="006B53EF">
              <w:rPr>
                <w:rFonts w:ascii="Tahoma" w:hAnsi="Tahoma" w:cs="Tahoma"/>
                <w:color w:val="000000"/>
                <w:sz w:val="20"/>
                <w:szCs w:val="20"/>
              </w:rPr>
              <w:t>H</w:t>
            </w:r>
            <w:r w:rsidRPr="006B53EF">
              <w:rPr>
                <w:rFonts w:ascii="Tahoma" w:hAnsi="Tahoma" w:cs="Tahoma"/>
                <w:color w:val="000000"/>
                <w:sz w:val="20"/>
                <w:szCs w:val="20"/>
                <w:lang w:val="el-GR"/>
              </w:rPr>
              <w:t xml:space="preserve"> μη παραληφθείσα εκτύπωση να διαγράφεται αυτόματα μετά από προσδιορισμένο χρονικό διάστημα από τον </w:t>
            </w:r>
            <w:r w:rsidRPr="006B53EF">
              <w:rPr>
                <w:rFonts w:ascii="Tahoma" w:hAnsi="Tahoma" w:cs="Tahoma"/>
                <w:color w:val="000000"/>
                <w:sz w:val="20"/>
                <w:szCs w:val="20"/>
              </w:rPr>
              <w:t>admin</w:t>
            </w:r>
          </w:p>
        </w:tc>
        <w:tc>
          <w:tcPr>
            <w:tcW w:w="1423" w:type="dxa"/>
            <w:tcBorders>
              <w:top w:val="single" w:sz="4" w:space="0" w:color="auto"/>
              <w:left w:val="nil"/>
              <w:bottom w:val="single" w:sz="4" w:space="0" w:color="auto"/>
              <w:right w:val="single" w:sz="8" w:space="0" w:color="auto"/>
            </w:tcBorders>
            <w:shd w:val="clear" w:color="auto" w:fill="auto"/>
            <w:noWrap/>
            <w:vAlign w:val="center"/>
          </w:tcPr>
          <w:p w14:paraId="0B64A10F" w14:textId="43EE9A95" w:rsidR="001967CC" w:rsidRPr="006B53EF" w:rsidRDefault="001967CC" w:rsidP="001967CC">
            <w:pPr>
              <w:rPr>
                <w:rFonts w:ascii="Tahoma" w:hAnsi="Tahoma" w:cs="Tahoma"/>
                <w:sz w:val="20"/>
                <w:szCs w:val="20"/>
              </w:rPr>
            </w:pPr>
            <w:r w:rsidRPr="006B53EF">
              <w:rPr>
                <w:rFonts w:ascii="Tahoma" w:hAnsi="Tahoma" w:cs="Tahoma"/>
                <w:color w:val="000000"/>
                <w:sz w:val="20"/>
                <w:szCs w:val="20"/>
              </w:rPr>
              <w:t>NAI</w:t>
            </w:r>
          </w:p>
        </w:tc>
        <w:tc>
          <w:tcPr>
            <w:tcW w:w="1481" w:type="dxa"/>
            <w:tcBorders>
              <w:top w:val="single" w:sz="4" w:space="0" w:color="auto"/>
              <w:left w:val="nil"/>
              <w:bottom w:val="single" w:sz="4" w:space="0" w:color="auto"/>
              <w:right w:val="single" w:sz="8" w:space="0" w:color="auto"/>
            </w:tcBorders>
            <w:shd w:val="clear" w:color="auto" w:fill="auto"/>
            <w:noWrap/>
            <w:vAlign w:val="center"/>
          </w:tcPr>
          <w:p w14:paraId="2E8367AF" w14:textId="77777777" w:rsidR="001967CC" w:rsidRPr="006B53EF" w:rsidRDefault="001967CC" w:rsidP="001967CC">
            <w:pPr>
              <w:rPr>
                <w:rFonts w:ascii="Tahoma" w:hAnsi="Tahoma" w:cs="Tahoma"/>
                <w:b/>
                <w:bCs/>
                <w:color w:val="000000"/>
                <w:sz w:val="20"/>
                <w:szCs w:val="20"/>
                <w:lang w:val="el-GR"/>
              </w:rPr>
            </w:pPr>
          </w:p>
        </w:tc>
        <w:tc>
          <w:tcPr>
            <w:tcW w:w="1974" w:type="dxa"/>
            <w:tcBorders>
              <w:top w:val="single" w:sz="4" w:space="0" w:color="auto"/>
              <w:left w:val="nil"/>
              <w:bottom w:val="single" w:sz="4" w:space="0" w:color="auto"/>
              <w:right w:val="single" w:sz="8" w:space="0" w:color="auto"/>
            </w:tcBorders>
            <w:shd w:val="clear" w:color="auto" w:fill="auto"/>
            <w:noWrap/>
            <w:vAlign w:val="center"/>
          </w:tcPr>
          <w:p w14:paraId="022D7700" w14:textId="77777777" w:rsidR="001967CC" w:rsidRPr="006B53EF" w:rsidRDefault="001967CC" w:rsidP="001967CC">
            <w:pPr>
              <w:rPr>
                <w:rFonts w:ascii="Tahoma" w:hAnsi="Tahoma" w:cs="Tahoma"/>
                <w:b/>
                <w:bCs/>
                <w:color w:val="000000"/>
                <w:sz w:val="20"/>
                <w:szCs w:val="20"/>
                <w:lang w:val="el-GR"/>
              </w:rPr>
            </w:pPr>
          </w:p>
        </w:tc>
      </w:tr>
      <w:tr w:rsidR="001967CC" w:rsidRPr="006138A5" w14:paraId="467000D4" w14:textId="77777777" w:rsidTr="001005F9">
        <w:trPr>
          <w:trHeight w:val="315"/>
        </w:trPr>
        <w:tc>
          <w:tcPr>
            <w:tcW w:w="728" w:type="dxa"/>
            <w:tcBorders>
              <w:top w:val="single" w:sz="4" w:space="0" w:color="auto"/>
              <w:left w:val="single" w:sz="8" w:space="0" w:color="auto"/>
              <w:bottom w:val="single" w:sz="4" w:space="0" w:color="auto"/>
              <w:right w:val="single" w:sz="8" w:space="0" w:color="auto"/>
            </w:tcBorders>
            <w:shd w:val="clear" w:color="auto" w:fill="auto"/>
            <w:noWrap/>
          </w:tcPr>
          <w:p w14:paraId="3B727E06" w14:textId="77777777" w:rsidR="001967CC" w:rsidRPr="006B53EF" w:rsidRDefault="001967CC" w:rsidP="001967CC">
            <w:pPr>
              <w:pStyle w:val="aff0"/>
              <w:numPr>
                <w:ilvl w:val="0"/>
                <w:numId w:val="71"/>
              </w:numPr>
              <w:jc w:val="center"/>
              <w:rPr>
                <w:rFonts w:ascii="Tahoma" w:hAnsi="Tahoma" w:cs="Tahoma"/>
                <w:sz w:val="20"/>
                <w:szCs w:val="20"/>
              </w:rPr>
            </w:pPr>
          </w:p>
        </w:tc>
        <w:tc>
          <w:tcPr>
            <w:tcW w:w="4254" w:type="dxa"/>
            <w:tcBorders>
              <w:top w:val="single" w:sz="4" w:space="0" w:color="auto"/>
              <w:left w:val="nil"/>
              <w:bottom w:val="single" w:sz="4" w:space="0" w:color="auto"/>
              <w:right w:val="single" w:sz="8" w:space="0" w:color="auto"/>
            </w:tcBorders>
            <w:shd w:val="clear" w:color="auto" w:fill="auto"/>
            <w:noWrap/>
          </w:tcPr>
          <w:p w14:paraId="3259856C" w14:textId="77777777" w:rsidR="001967CC" w:rsidRPr="006B53EF" w:rsidRDefault="001967CC" w:rsidP="001967CC">
            <w:pPr>
              <w:rPr>
                <w:rFonts w:ascii="Tahoma" w:hAnsi="Tahoma" w:cs="Tahoma"/>
                <w:sz w:val="20"/>
                <w:szCs w:val="20"/>
                <w:lang w:val="el-GR"/>
              </w:rPr>
            </w:pPr>
            <w:r w:rsidRPr="006B53EF">
              <w:rPr>
                <w:rFonts w:ascii="Tahoma" w:hAnsi="Tahoma" w:cs="Tahoma"/>
                <w:bCs/>
                <w:sz w:val="20"/>
                <w:szCs w:val="20"/>
                <w:shd w:val="clear" w:color="auto" w:fill="FFFFFF"/>
                <w:lang w:val="el-GR"/>
              </w:rPr>
              <w:t xml:space="preserve">Ο κατασκευαστής πρέπει να διαθέτει ισχύοντα πιστοποιητικά </w:t>
            </w:r>
            <w:r w:rsidRPr="006B53EF">
              <w:rPr>
                <w:rFonts w:ascii="Tahoma" w:hAnsi="Tahoma" w:cs="Tahoma"/>
                <w:bCs/>
                <w:sz w:val="20"/>
                <w:szCs w:val="20"/>
                <w:shd w:val="clear" w:color="auto" w:fill="FFFFFF"/>
              </w:rPr>
              <w:t>ISO</w:t>
            </w:r>
            <w:r w:rsidRPr="006B53EF">
              <w:rPr>
                <w:rFonts w:ascii="Tahoma" w:hAnsi="Tahoma" w:cs="Tahoma"/>
                <w:bCs/>
                <w:sz w:val="20"/>
                <w:szCs w:val="20"/>
                <w:shd w:val="clear" w:color="auto" w:fill="FFFFFF"/>
                <w:lang w:val="el-GR"/>
              </w:rPr>
              <w:t xml:space="preserve"> 9001 και Ι</w:t>
            </w:r>
            <w:r w:rsidRPr="006B53EF">
              <w:rPr>
                <w:rFonts w:ascii="Tahoma" w:hAnsi="Tahoma" w:cs="Tahoma"/>
                <w:bCs/>
                <w:sz w:val="20"/>
                <w:szCs w:val="20"/>
                <w:shd w:val="clear" w:color="auto" w:fill="FFFFFF"/>
              </w:rPr>
              <w:t>SO</w:t>
            </w:r>
            <w:r w:rsidRPr="006B53EF">
              <w:rPr>
                <w:rFonts w:ascii="Tahoma" w:hAnsi="Tahoma" w:cs="Tahoma"/>
                <w:bCs/>
                <w:sz w:val="20"/>
                <w:szCs w:val="20"/>
                <w:shd w:val="clear" w:color="auto" w:fill="FFFFFF"/>
                <w:lang w:val="el-GR"/>
              </w:rPr>
              <w:t>14001, τα οποία υποβάλλονται με την τεχνική προσφορά.</w:t>
            </w:r>
          </w:p>
        </w:tc>
        <w:tc>
          <w:tcPr>
            <w:tcW w:w="1423" w:type="dxa"/>
            <w:tcBorders>
              <w:top w:val="single" w:sz="4" w:space="0" w:color="auto"/>
              <w:left w:val="nil"/>
              <w:bottom w:val="single" w:sz="4" w:space="0" w:color="auto"/>
              <w:right w:val="single" w:sz="8" w:space="0" w:color="auto"/>
            </w:tcBorders>
            <w:shd w:val="clear" w:color="auto" w:fill="auto"/>
            <w:noWrap/>
          </w:tcPr>
          <w:p w14:paraId="2F604086" w14:textId="77777777" w:rsidR="001967CC" w:rsidRPr="006B53EF" w:rsidRDefault="001967CC" w:rsidP="001967CC">
            <w:pPr>
              <w:rPr>
                <w:rFonts w:ascii="Tahoma" w:hAnsi="Tahoma" w:cs="Tahoma"/>
                <w:sz w:val="20"/>
                <w:szCs w:val="20"/>
                <w:lang w:val="el-GR"/>
              </w:rPr>
            </w:pPr>
            <w:r w:rsidRPr="006B53EF">
              <w:rPr>
                <w:rFonts w:ascii="Tahoma" w:hAnsi="Tahoma" w:cs="Tahoma"/>
                <w:sz w:val="20"/>
                <w:szCs w:val="20"/>
              </w:rPr>
              <w:t>ΝΑΙ</w:t>
            </w:r>
          </w:p>
        </w:tc>
        <w:tc>
          <w:tcPr>
            <w:tcW w:w="1481" w:type="dxa"/>
            <w:tcBorders>
              <w:top w:val="single" w:sz="4" w:space="0" w:color="auto"/>
              <w:left w:val="nil"/>
              <w:bottom w:val="single" w:sz="4" w:space="0" w:color="auto"/>
              <w:right w:val="single" w:sz="8" w:space="0" w:color="auto"/>
            </w:tcBorders>
            <w:shd w:val="clear" w:color="auto" w:fill="auto"/>
            <w:noWrap/>
            <w:vAlign w:val="center"/>
          </w:tcPr>
          <w:p w14:paraId="1A9828AD" w14:textId="77777777" w:rsidR="001967CC" w:rsidRPr="006B53EF" w:rsidRDefault="001967CC" w:rsidP="001967CC">
            <w:pPr>
              <w:rPr>
                <w:rFonts w:ascii="Tahoma" w:hAnsi="Tahoma" w:cs="Tahoma"/>
                <w:b/>
                <w:bCs/>
                <w:color w:val="000000"/>
                <w:sz w:val="20"/>
                <w:szCs w:val="20"/>
                <w:lang w:val="el-GR"/>
              </w:rPr>
            </w:pPr>
          </w:p>
        </w:tc>
        <w:tc>
          <w:tcPr>
            <w:tcW w:w="1974" w:type="dxa"/>
            <w:tcBorders>
              <w:top w:val="single" w:sz="4" w:space="0" w:color="auto"/>
              <w:left w:val="nil"/>
              <w:bottom w:val="single" w:sz="4" w:space="0" w:color="auto"/>
              <w:right w:val="single" w:sz="8" w:space="0" w:color="auto"/>
            </w:tcBorders>
            <w:shd w:val="clear" w:color="auto" w:fill="auto"/>
            <w:noWrap/>
            <w:vAlign w:val="center"/>
          </w:tcPr>
          <w:p w14:paraId="5A5D4013" w14:textId="77777777" w:rsidR="001967CC" w:rsidRPr="006B53EF" w:rsidRDefault="001967CC" w:rsidP="001967CC">
            <w:pPr>
              <w:rPr>
                <w:rFonts w:ascii="Tahoma" w:hAnsi="Tahoma" w:cs="Tahoma"/>
                <w:b/>
                <w:bCs/>
                <w:color w:val="000000"/>
                <w:sz w:val="20"/>
                <w:szCs w:val="20"/>
                <w:lang w:val="el-GR"/>
              </w:rPr>
            </w:pPr>
          </w:p>
        </w:tc>
      </w:tr>
      <w:tr w:rsidR="001967CC" w:rsidRPr="006138A5" w14:paraId="69EF39D6" w14:textId="77777777" w:rsidTr="001005F9">
        <w:trPr>
          <w:trHeight w:val="315"/>
        </w:trPr>
        <w:tc>
          <w:tcPr>
            <w:tcW w:w="728" w:type="dxa"/>
            <w:tcBorders>
              <w:top w:val="single" w:sz="4" w:space="0" w:color="auto"/>
              <w:left w:val="single" w:sz="8" w:space="0" w:color="auto"/>
              <w:bottom w:val="single" w:sz="4" w:space="0" w:color="auto"/>
              <w:right w:val="single" w:sz="8" w:space="0" w:color="auto"/>
            </w:tcBorders>
            <w:shd w:val="clear" w:color="auto" w:fill="auto"/>
            <w:noWrap/>
          </w:tcPr>
          <w:p w14:paraId="51DC9C62" w14:textId="77777777" w:rsidR="001967CC" w:rsidRPr="006B53EF" w:rsidRDefault="001967CC" w:rsidP="001967CC">
            <w:pPr>
              <w:pStyle w:val="aff0"/>
              <w:numPr>
                <w:ilvl w:val="0"/>
                <w:numId w:val="71"/>
              </w:numPr>
              <w:jc w:val="center"/>
              <w:rPr>
                <w:rFonts w:ascii="Tahoma" w:hAnsi="Tahoma" w:cs="Tahoma"/>
                <w:sz w:val="20"/>
                <w:szCs w:val="20"/>
                <w:lang w:val="el-GR"/>
              </w:rPr>
            </w:pPr>
          </w:p>
        </w:tc>
        <w:tc>
          <w:tcPr>
            <w:tcW w:w="4254" w:type="dxa"/>
            <w:tcBorders>
              <w:top w:val="single" w:sz="4" w:space="0" w:color="auto"/>
              <w:left w:val="nil"/>
              <w:bottom w:val="single" w:sz="4" w:space="0" w:color="auto"/>
              <w:right w:val="single" w:sz="8" w:space="0" w:color="auto"/>
            </w:tcBorders>
            <w:shd w:val="clear" w:color="auto" w:fill="auto"/>
            <w:noWrap/>
          </w:tcPr>
          <w:p w14:paraId="17682D80" w14:textId="77777777" w:rsidR="001967CC" w:rsidRPr="006B53EF" w:rsidRDefault="001967CC" w:rsidP="001967CC">
            <w:pPr>
              <w:rPr>
                <w:rFonts w:ascii="Tahoma" w:hAnsi="Tahoma" w:cs="Tahoma"/>
                <w:sz w:val="20"/>
                <w:szCs w:val="20"/>
                <w:lang w:val="el-GR"/>
              </w:rPr>
            </w:pPr>
            <w:r w:rsidRPr="006B53EF">
              <w:rPr>
                <w:rFonts w:ascii="Tahoma" w:eastAsiaTheme="minorEastAsia" w:hAnsi="Tahoma" w:cs="Tahoma"/>
                <w:color w:val="000000"/>
                <w:sz w:val="20"/>
                <w:szCs w:val="20"/>
                <w:lang w:val="el-GR"/>
              </w:rPr>
              <w:t xml:space="preserve">Παράδοση σε οπτικό δίσκο όλων των οδηγών και των συνοδευτικών λογισμικών για κάθε συσκευή για τα  λειτουργικά συστήματα που αναφέρονται στην προδιαγραφή </w:t>
            </w:r>
            <w:r w:rsidRPr="006B53EF">
              <w:rPr>
                <w:rFonts w:ascii="Tahoma" w:hAnsi="Tahoma" w:cs="Tahoma"/>
                <w:sz w:val="20"/>
                <w:szCs w:val="20"/>
                <w:lang w:val="el-GR"/>
              </w:rPr>
              <w:t xml:space="preserve">Β8.9 </w:t>
            </w:r>
            <w:r w:rsidRPr="006B53EF">
              <w:rPr>
                <w:rFonts w:ascii="Tahoma" w:eastAsiaTheme="minorEastAsia" w:hAnsi="Tahoma" w:cs="Tahoma"/>
                <w:color w:val="000000"/>
                <w:sz w:val="20"/>
                <w:szCs w:val="20"/>
                <w:lang w:val="el-GR"/>
              </w:rPr>
              <w:t>του παρόντος πίνακα.</w:t>
            </w:r>
          </w:p>
        </w:tc>
        <w:tc>
          <w:tcPr>
            <w:tcW w:w="1423" w:type="dxa"/>
            <w:tcBorders>
              <w:top w:val="single" w:sz="4" w:space="0" w:color="auto"/>
              <w:left w:val="nil"/>
              <w:bottom w:val="single" w:sz="4" w:space="0" w:color="auto"/>
              <w:right w:val="single" w:sz="8" w:space="0" w:color="auto"/>
            </w:tcBorders>
            <w:shd w:val="clear" w:color="auto" w:fill="auto"/>
            <w:noWrap/>
          </w:tcPr>
          <w:p w14:paraId="12A64F6F" w14:textId="77777777" w:rsidR="001967CC" w:rsidRPr="006B53EF" w:rsidRDefault="001967CC" w:rsidP="001967CC">
            <w:pPr>
              <w:rPr>
                <w:rFonts w:ascii="Tahoma" w:hAnsi="Tahoma" w:cs="Tahoma"/>
                <w:sz w:val="20"/>
                <w:szCs w:val="20"/>
                <w:lang w:val="el-GR"/>
              </w:rPr>
            </w:pPr>
            <w:r w:rsidRPr="006B53EF">
              <w:rPr>
                <w:rFonts w:ascii="Tahoma" w:hAnsi="Tahoma" w:cs="Tahoma"/>
                <w:sz w:val="20"/>
                <w:szCs w:val="20"/>
              </w:rPr>
              <w:t>ΝΑΙ</w:t>
            </w:r>
          </w:p>
        </w:tc>
        <w:tc>
          <w:tcPr>
            <w:tcW w:w="1481" w:type="dxa"/>
            <w:tcBorders>
              <w:top w:val="single" w:sz="4" w:space="0" w:color="auto"/>
              <w:left w:val="nil"/>
              <w:bottom w:val="single" w:sz="4" w:space="0" w:color="auto"/>
              <w:right w:val="single" w:sz="8" w:space="0" w:color="auto"/>
            </w:tcBorders>
            <w:shd w:val="clear" w:color="auto" w:fill="auto"/>
            <w:noWrap/>
            <w:vAlign w:val="center"/>
          </w:tcPr>
          <w:p w14:paraId="11421730" w14:textId="77777777" w:rsidR="001967CC" w:rsidRPr="006B53EF" w:rsidRDefault="001967CC" w:rsidP="001967CC">
            <w:pPr>
              <w:rPr>
                <w:rFonts w:ascii="Tahoma" w:hAnsi="Tahoma" w:cs="Tahoma"/>
                <w:b/>
                <w:bCs/>
                <w:color w:val="000000"/>
                <w:sz w:val="20"/>
                <w:szCs w:val="20"/>
                <w:lang w:val="el-GR"/>
              </w:rPr>
            </w:pPr>
          </w:p>
        </w:tc>
        <w:tc>
          <w:tcPr>
            <w:tcW w:w="1974" w:type="dxa"/>
            <w:tcBorders>
              <w:top w:val="single" w:sz="4" w:space="0" w:color="auto"/>
              <w:left w:val="nil"/>
              <w:bottom w:val="single" w:sz="4" w:space="0" w:color="auto"/>
              <w:right w:val="single" w:sz="8" w:space="0" w:color="auto"/>
            </w:tcBorders>
            <w:shd w:val="clear" w:color="auto" w:fill="auto"/>
            <w:noWrap/>
            <w:vAlign w:val="center"/>
          </w:tcPr>
          <w:p w14:paraId="2F805951" w14:textId="77777777" w:rsidR="001967CC" w:rsidRPr="006B53EF" w:rsidRDefault="001967CC" w:rsidP="001967CC">
            <w:pPr>
              <w:rPr>
                <w:rFonts w:ascii="Tahoma" w:hAnsi="Tahoma" w:cs="Tahoma"/>
                <w:b/>
                <w:bCs/>
                <w:color w:val="000000"/>
                <w:sz w:val="20"/>
                <w:szCs w:val="20"/>
                <w:lang w:val="el-GR"/>
              </w:rPr>
            </w:pPr>
          </w:p>
        </w:tc>
      </w:tr>
      <w:tr w:rsidR="001967CC" w:rsidRPr="006138A5" w14:paraId="047D7252" w14:textId="77777777" w:rsidTr="001005F9">
        <w:trPr>
          <w:trHeight w:val="315"/>
        </w:trPr>
        <w:tc>
          <w:tcPr>
            <w:tcW w:w="728" w:type="dxa"/>
            <w:tcBorders>
              <w:top w:val="single" w:sz="4" w:space="0" w:color="auto"/>
              <w:left w:val="single" w:sz="8" w:space="0" w:color="auto"/>
              <w:bottom w:val="single" w:sz="4" w:space="0" w:color="auto"/>
              <w:right w:val="single" w:sz="8" w:space="0" w:color="auto"/>
            </w:tcBorders>
            <w:shd w:val="clear" w:color="auto" w:fill="auto"/>
            <w:noWrap/>
          </w:tcPr>
          <w:p w14:paraId="198AB68A" w14:textId="77777777" w:rsidR="001967CC" w:rsidRPr="006B53EF" w:rsidRDefault="001967CC" w:rsidP="001967CC">
            <w:pPr>
              <w:pStyle w:val="aff0"/>
              <w:numPr>
                <w:ilvl w:val="0"/>
                <w:numId w:val="71"/>
              </w:numPr>
              <w:jc w:val="center"/>
              <w:rPr>
                <w:rFonts w:ascii="Tahoma" w:hAnsi="Tahoma" w:cs="Tahoma"/>
                <w:sz w:val="20"/>
                <w:szCs w:val="20"/>
                <w:lang w:val="el-GR"/>
              </w:rPr>
            </w:pPr>
          </w:p>
        </w:tc>
        <w:tc>
          <w:tcPr>
            <w:tcW w:w="4254" w:type="dxa"/>
            <w:tcBorders>
              <w:top w:val="single" w:sz="4" w:space="0" w:color="auto"/>
              <w:left w:val="nil"/>
              <w:bottom w:val="single" w:sz="4" w:space="0" w:color="auto"/>
              <w:right w:val="single" w:sz="8" w:space="0" w:color="auto"/>
            </w:tcBorders>
            <w:shd w:val="clear" w:color="auto" w:fill="auto"/>
            <w:noWrap/>
          </w:tcPr>
          <w:p w14:paraId="79897FE8" w14:textId="77777777" w:rsidR="001967CC" w:rsidRPr="006B53EF" w:rsidRDefault="001967CC" w:rsidP="001967CC">
            <w:pPr>
              <w:rPr>
                <w:rFonts w:ascii="Tahoma" w:hAnsi="Tahoma" w:cs="Tahoma"/>
                <w:sz w:val="20"/>
                <w:szCs w:val="20"/>
                <w:lang w:val="el-GR"/>
              </w:rPr>
            </w:pPr>
            <w:r w:rsidRPr="006B53EF">
              <w:rPr>
                <w:rFonts w:ascii="Tahoma" w:eastAsiaTheme="minorEastAsia" w:hAnsi="Tahoma" w:cs="Tahoma"/>
                <w:color w:val="000000"/>
                <w:sz w:val="20"/>
                <w:szCs w:val="20"/>
                <w:lang w:val="el-GR"/>
              </w:rPr>
              <w:t>Παράδοση όλων των τεχνικών εγχειριδίων των συσκευών σε ηλεκτρονική μορφή.</w:t>
            </w:r>
          </w:p>
        </w:tc>
        <w:tc>
          <w:tcPr>
            <w:tcW w:w="1423" w:type="dxa"/>
            <w:tcBorders>
              <w:top w:val="single" w:sz="4" w:space="0" w:color="auto"/>
              <w:left w:val="nil"/>
              <w:bottom w:val="single" w:sz="4" w:space="0" w:color="auto"/>
              <w:right w:val="single" w:sz="8" w:space="0" w:color="auto"/>
            </w:tcBorders>
            <w:shd w:val="clear" w:color="auto" w:fill="auto"/>
            <w:noWrap/>
          </w:tcPr>
          <w:p w14:paraId="2AFCD4D4" w14:textId="77777777" w:rsidR="001967CC" w:rsidRPr="006B53EF" w:rsidRDefault="001967CC" w:rsidP="001967CC">
            <w:pPr>
              <w:rPr>
                <w:rFonts w:ascii="Tahoma" w:hAnsi="Tahoma" w:cs="Tahoma"/>
                <w:sz w:val="20"/>
                <w:szCs w:val="20"/>
                <w:lang w:val="el-GR"/>
              </w:rPr>
            </w:pPr>
            <w:r w:rsidRPr="006B53EF">
              <w:rPr>
                <w:rFonts w:ascii="Tahoma" w:hAnsi="Tahoma" w:cs="Tahoma"/>
                <w:sz w:val="20"/>
                <w:szCs w:val="20"/>
              </w:rPr>
              <w:t>ΝΑΙ</w:t>
            </w:r>
          </w:p>
        </w:tc>
        <w:tc>
          <w:tcPr>
            <w:tcW w:w="1481" w:type="dxa"/>
            <w:tcBorders>
              <w:top w:val="single" w:sz="4" w:space="0" w:color="auto"/>
              <w:left w:val="nil"/>
              <w:bottom w:val="single" w:sz="4" w:space="0" w:color="auto"/>
              <w:right w:val="single" w:sz="8" w:space="0" w:color="auto"/>
            </w:tcBorders>
            <w:shd w:val="clear" w:color="auto" w:fill="auto"/>
            <w:noWrap/>
            <w:vAlign w:val="center"/>
          </w:tcPr>
          <w:p w14:paraId="407D9212" w14:textId="77777777" w:rsidR="001967CC" w:rsidRPr="006B53EF" w:rsidRDefault="001967CC" w:rsidP="001967CC">
            <w:pPr>
              <w:rPr>
                <w:rFonts w:ascii="Tahoma" w:hAnsi="Tahoma" w:cs="Tahoma"/>
                <w:b/>
                <w:bCs/>
                <w:color w:val="000000"/>
                <w:sz w:val="20"/>
                <w:szCs w:val="20"/>
                <w:lang w:val="el-GR"/>
              </w:rPr>
            </w:pPr>
          </w:p>
        </w:tc>
        <w:tc>
          <w:tcPr>
            <w:tcW w:w="1974" w:type="dxa"/>
            <w:tcBorders>
              <w:top w:val="single" w:sz="4" w:space="0" w:color="auto"/>
              <w:left w:val="nil"/>
              <w:bottom w:val="single" w:sz="4" w:space="0" w:color="auto"/>
              <w:right w:val="single" w:sz="8" w:space="0" w:color="auto"/>
            </w:tcBorders>
            <w:shd w:val="clear" w:color="auto" w:fill="auto"/>
            <w:noWrap/>
            <w:vAlign w:val="center"/>
          </w:tcPr>
          <w:p w14:paraId="2C599A33" w14:textId="77777777" w:rsidR="001967CC" w:rsidRPr="006B53EF" w:rsidRDefault="001967CC" w:rsidP="001967CC">
            <w:pPr>
              <w:rPr>
                <w:rFonts w:ascii="Tahoma" w:hAnsi="Tahoma" w:cs="Tahoma"/>
                <w:b/>
                <w:bCs/>
                <w:color w:val="000000"/>
                <w:sz w:val="20"/>
                <w:szCs w:val="20"/>
                <w:lang w:val="el-GR"/>
              </w:rPr>
            </w:pPr>
          </w:p>
        </w:tc>
      </w:tr>
      <w:tr w:rsidR="001967CC" w:rsidRPr="006138A5" w14:paraId="5050E571" w14:textId="77777777" w:rsidTr="001005F9">
        <w:trPr>
          <w:trHeight w:val="315"/>
        </w:trPr>
        <w:tc>
          <w:tcPr>
            <w:tcW w:w="728" w:type="dxa"/>
            <w:tcBorders>
              <w:top w:val="single" w:sz="4" w:space="0" w:color="auto"/>
              <w:left w:val="single" w:sz="8" w:space="0" w:color="auto"/>
              <w:bottom w:val="single" w:sz="4" w:space="0" w:color="auto"/>
              <w:right w:val="single" w:sz="8" w:space="0" w:color="auto"/>
            </w:tcBorders>
            <w:shd w:val="clear" w:color="auto" w:fill="auto"/>
            <w:noWrap/>
          </w:tcPr>
          <w:p w14:paraId="5B975475" w14:textId="77777777" w:rsidR="001967CC" w:rsidRPr="006B53EF" w:rsidRDefault="001967CC" w:rsidP="001967CC">
            <w:pPr>
              <w:pStyle w:val="aff0"/>
              <w:numPr>
                <w:ilvl w:val="0"/>
                <w:numId w:val="71"/>
              </w:numPr>
              <w:jc w:val="center"/>
              <w:rPr>
                <w:rFonts w:ascii="Tahoma" w:hAnsi="Tahoma" w:cs="Tahoma"/>
                <w:sz w:val="20"/>
                <w:szCs w:val="20"/>
                <w:lang w:val="el-GR"/>
              </w:rPr>
            </w:pPr>
          </w:p>
        </w:tc>
        <w:tc>
          <w:tcPr>
            <w:tcW w:w="4254" w:type="dxa"/>
            <w:tcBorders>
              <w:top w:val="single" w:sz="4" w:space="0" w:color="auto"/>
              <w:left w:val="nil"/>
              <w:bottom w:val="single" w:sz="4" w:space="0" w:color="auto"/>
              <w:right w:val="single" w:sz="8" w:space="0" w:color="auto"/>
            </w:tcBorders>
            <w:shd w:val="clear" w:color="auto" w:fill="auto"/>
            <w:noWrap/>
          </w:tcPr>
          <w:p w14:paraId="578FEDD6" w14:textId="77777777" w:rsidR="001967CC" w:rsidRPr="006B53EF" w:rsidRDefault="001967CC" w:rsidP="001967CC">
            <w:pPr>
              <w:rPr>
                <w:rFonts w:ascii="Tahoma" w:hAnsi="Tahoma" w:cs="Tahoma"/>
                <w:sz w:val="20"/>
                <w:szCs w:val="20"/>
                <w:lang w:val="el-GR"/>
              </w:rPr>
            </w:pPr>
            <w:r w:rsidRPr="006B53EF">
              <w:rPr>
                <w:rFonts w:ascii="Tahoma" w:hAnsi="Tahoma" w:cs="Tahoma"/>
                <w:color w:val="000000"/>
                <w:sz w:val="20"/>
                <w:szCs w:val="20"/>
                <w:lang w:val="el-GR"/>
              </w:rPr>
              <w:t xml:space="preserve">Τα μηχανήματα πρέπει να συνοδεύονται από όλα τα απαιτούμενα καλώδια σύνδεσης (π.χ. </w:t>
            </w:r>
            <w:r w:rsidRPr="006B53EF">
              <w:rPr>
                <w:rFonts w:ascii="Tahoma" w:hAnsi="Tahoma" w:cs="Tahoma"/>
                <w:color w:val="000000"/>
                <w:sz w:val="20"/>
                <w:szCs w:val="20"/>
              </w:rPr>
              <w:t>Ethernet</w:t>
            </w:r>
            <w:r w:rsidRPr="006B53EF">
              <w:rPr>
                <w:rFonts w:ascii="Tahoma" w:hAnsi="Tahoma" w:cs="Tahoma"/>
                <w:color w:val="000000"/>
                <w:sz w:val="20"/>
                <w:szCs w:val="20"/>
                <w:lang w:val="el-GR"/>
              </w:rPr>
              <w:t xml:space="preserve">) καθώς και όλα </w:t>
            </w:r>
            <w:r w:rsidRPr="006B53EF">
              <w:rPr>
                <w:rFonts w:ascii="Tahoma" w:hAnsi="Tahoma" w:cs="Tahoma"/>
                <w:sz w:val="20"/>
                <w:szCs w:val="20"/>
                <w:lang w:val="el-GR"/>
              </w:rPr>
              <w:t>τα απαιτούμενα παρελκόμενα</w:t>
            </w:r>
          </w:p>
        </w:tc>
        <w:tc>
          <w:tcPr>
            <w:tcW w:w="1423" w:type="dxa"/>
            <w:tcBorders>
              <w:top w:val="single" w:sz="4" w:space="0" w:color="auto"/>
              <w:left w:val="nil"/>
              <w:bottom w:val="single" w:sz="4" w:space="0" w:color="auto"/>
              <w:right w:val="single" w:sz="8" w:space="0" w:color="auto"/>
            </w:tcBorders>
            <w:shd w:val="clear" w:color="auto" w:fill="auto"/>
            <w:noWrap/>
          </w:tcPr>
          <w:p w14:paraId="47A402B5" w14:textId="77777777" w:rsidR="001967CC" w:rsidRPr="006B53EF" w:rsidRDefault="001967CC" w:rsidP="001967CC">
            <w:pPr>
              <w:rPr>
                <w:rFonts w:ascii="Tahoma" w:hAnsi="Tahoma" w:cs="Tahoma"/>
                <w:sz w:val="20"/>
                <w:szCs w:val="20"/>
                <w:lang w:val="el-GR"/>
              </w:rPr>
            </w:pPr>
            <w:r w:rsidRPr="006B53EF">
              <w:rPr>
                <w:rFonts w:ascii="Tahoma" w:hAnsi="Tahoma" w:cs="Tahoma"/>
                <w:sz w:val="20"/>
                <w:szCs w:val="20"/>
              </w:rPr>
              <w:t>ΝΑΙ</w:t>
            </w:r>
          </w:p>
        </w:tc>
        <w:tc>
          <w:tcPr>
            <w:tcW w:w="1481" w:type="dxa"/>
            <w:tcBorders>
              <w:top w:val="single" w:sz="4" w:space="0" w:color="auto"/>
              <w:left w:val="nil"/>
              <w:bottom w:val="single" w:sz="4" w:space="0" w:color="auto"/>
              <w:right w:val="single" w:sz="8" w:space="0" w:color="auto"/>
            </w:tcBorders>
            <w:shd w:val="clear" w:color="auto" w:fill="auto"/>
            <w:noWrap/>
            <w:vAlign w:val="center"/>
          </w:tcPr>
          <w:p w14:paraId="7A08BD08" w14:textId="77777777" w:rsidR="001967CC" w:rsidRPr="006B53EF" w:rsidRDefault="001967CC" w:rsidP="001967CC">
            <w:pPr>
              <w:rPr>
                <w:rFonts w:ascii="Tahoma" w:hAnsi="Tahoma" w:cs="Tahoma"/>
                <w:b/>
                <w:bCs/>
                <w:color w:val="000000"/>
                <w:sz w:val="20"/>
                <w:szCs w:val="20"/>
                <w:lang w:val="el-GR"/>
              </w:rPr>
            </w:pPr>
          </w:p>
        </w:tc>
        <w:tc>
          <w:tcPr>
            <w:tcW w:w="1974" w:type="dxa"/>
            <w:tcBorders>
              <w:top w:val="single" w:sz="4" w:space="0" w:color="auto"/>
              <w:left w:val="nil"/>
              <w:bottom w:val="single" w:sz="4" w:space="0" w:color="auto"/>
              <w:right w:val="single" w:sz="8" w:space="0" w:color="auto"/>
            </w:tcBorders>
            <w:shd w:val="clear" w:color="auto" w:fill="auto"/>
            <w:noWrap/>
            <w:vAlign w:val="center"/>
          </w:tcPr>
          <w:p w14:paraId="3C48CF99" w14:textId="77777777" w:rsidR="001967CC" w:rsidRPr="006B53EF" w:rsidRDefault="001967CC" w:rsidP="001967CC">
            <w:pPr>
              <w:rPr>
                <w:rFonts w:ascii="Tahoma" w:hAnsi="Tahoma" w:cs="Tahoma"/>
                <w:b/>
                <w:bCs/>
                <w:color w:val="000000"/>
                <w:sz w:val="20"/>
                <w:szCs w:val="20"/>
                <w:lang w:val="el-GR"/>
              </w:rPr>
            </w:pPr>
          </w:p>
        </w:tc>
      </w:tr>
      <w:tr w:rsidR="001967CC" w:rsidRPr="006138A5" w14:paraId="5A9D118B" w14:textId="77777777" w:rsidTr="001005F9">
        <w:trPr>
          <w:trHeight w:val="315"/>
        </w:trPr>
        <w:tc>
          <w:tcPr>
            <w:tcW w:w="728" w:type="dxa"/>
            <w:tcBorders>
              <w:top w:val="single" w:sz="4" w:space="0" w:color="auto"/>
              <w:left w:val="single" w:sz="8" w:space="0" w:color="auto"/>
              <w:bottom w:val="single" w:sz="4" w:space="0" w:color="auto"/>
              <w:right w:val="single" w:sz="8" w:space="0" w:color="auto"/>
            </w:tcBorders>
            <w:shd w:val="clear" w:color="auto" w:fill="auto"/>
            <w:noWrap/>
          </w:tcPr>
          <w:p w14:paraId="4A7EF71E" w14:textId="77777777" w:rsidR="001967CC" w:rsidRPr="006B53EF" w:rsidRDefault="001967CC" w:rsidP="001967CC">
            <w:pPr>
              <w:pStyle w:val="aff0"/>
              <w:numPr>
                <w:ilvl w:val="0"/>
                <w:numId w:val="71"/>
              </w:numPr>
              <w:jc w:val="center"/>
              <w:rPr>
                <w:rFonts w:ascii="Tahoma" w:hAnsi="Tahoma" w:cs="Tahoma"/>
                <w:sz w:val="20"/>
                <w:szCs w:val="20"/>
                <w:lang w:val="el-GR"/>
              </w:rPr>
            </w:pPr>
          </w:p>
        </w:tc>
        <w:tc>
          <w:tcPr>
            <w:tcW w:w="4254" w:type="dxa"/>
            <w:tcBorders>
              <w:top w:val="single" w:sz="4" w:space="0" w:color="auto"/>
              <w:left w:val="nil"/>
              <w:bottom w:val="single" w:sz="4" w:space="0" w:color="auto"/>
              <w:right w:val="single" w:sz="8" w:space="0" w:color="auto"/>
            </w:tcBorders>
            <w:shd w:val="clear" w:color="auto" w:fill="auto"/>
            <w:noWrap/>
          </w:tcPr>
          <w:p w14:paraId="03DB164A" w14:textId="77777777" w:rsidR="001967CC" w:rsidRPr="006B53EF" w:rsidRDefault="001967CC" w:rsidP="001967CC">
            <w:pPr>
              <w:rPr>
                <w:rFonts w:ascii="Tahoma" w:hAnsi="Tahoma" w:cs="Tahoma"/>
                <w:sz w:val="20"/>
                <w:szCs w:val="20"/>
                <w:lang w:val="el-GR"/>
              </w:rPr>
            </w:pPr>
            <w:r w:rsidRPr="006B53EF">
              <w:rPr>
                <w:rFonts w:ascii="Tahoma" w:hAnsi="Tahoma" w:cs="Tahoma"/>
                <w:color w:val="000000"/>
                <w:sz w:val="20"/>
                <w:szCs w:val="20"/>
              </w:rPr>
              <w:t>Εγγύηση κατασκευαστή</w:t>
            </w:r>
          </w:p>
        </w:tc>
        <w:tc>
          <w:tcPr>
            <w:tcW w:w="1423" w:type="dxa"/>
            <w:tcBorders>
              <w:top w:val="single" w:sz="4" w:space="0" w:color="auto"/>
              <w:left w:val="nil"/>
              <w:bottom w:val="single" w:sz="4" w:space="0" w:color="auto"/>
              <w:right w:val="single" w:sz="8" w:space="0" w:color="auto"/>
            </w:tcBorders>
            <w:shd w:val="clear" w:color="auto" w:fill="auto"/>
            <w:noWrap/>
          </w:tcPr>
          <w:p w14:paraId="06F2C6F0" w14:textId="77777777" w:rsidR="001967CC" w:rsidRPr="006B53EF" w:rsidRDefault="001967CC" w:rsidP="001967CC">
            <w:pPr>
              <w:rPr>
                <w:rFonts w:ascii="Tahoma" w:hAnsi="Tahoma" w:cs="Tahoma"/>
                <w:sz w:val="20"/>
                <w:szCs w:val="20"/>
                <w:lang w:val="el-GR"/>
              </w:rPr>
            </w:pPr>
            <w:r w:rsidRPr="006B53EF">
              <w:rPr>
                <w:rFonts w:ascii="Tahoma" w:hAnsi="Tahoma" w:cs="Tahoma"/>
                <w:sz w:val="20"/>
                <w:szCs w:val="20"/>
                <w:lang w:val="el-GR"/>
              </w:rPr>
              <w:t>2 έτη</w:t>
            </w:r>
          </w:p>
        </w:tc>
        <w:tc>
          <w:tcPr>
            <w:tcW w:w="1481" w:type="dxa"/>
            <w:tcBorders>
              <w:top w:val="single" w:sz="4" w:space="0" w:color="auto"/>
              <w:left w:val="nil"/>
              <w:bottom w:val="single" w:sz="4" w:space="0" w:color="auto"/>
              <w:right w:val="single" w:sz="8" w:space="0" w:color="auto"/>
            </w:tcBorders>
            <w:shd w:val="clear" w:color="auto" w:fill="auto"/>
            <w:noWrap/>
            <w:vAlign w:val="center"/>
          </w:tcPr>
          <w:p w14:paraId="2AC6A58D" w14:textId="77777777" w:rsidR="001967CC" w:rsidRPr="006B53EF" w:rsidRDefault="001967CC" w:rsidP="001967CC">
            <w:pPr>
              <w:rPr>
                <w:rFonts w:ascii="Tahoma" w:hAnsi="Tahoma" w:cs="Tahoma"/>
                <w:b/>
                <w:bCs/>
                <w:color w:val="000000"/>
                <w:sz w:val="20"/>
                <w:szCs w:val="20"/>
                <w:lang w:val="el-GR"/>
              </w:rPr>
            </w:pPr>
          </w:p>
        </w:tc>
        <w:tc>
          <w:tcPr>
            <w:tcW w:w="1974" w:type="dxa"/>
            <w:tcBorders>
              <w:top w:val="single" w:sz="4" w:space="0" w:color="auto"/>
              <w:left w:val="nil"/>
              <w:bottom w:val="single" w:sz="4" w:space="0" w:color="auto"/>
              <w:right w:val="single" w:sz="8" w:space="0" w:color="auto"/>
            </w:tcBorders>
            <w:shd w:val="clear" w:color="auto" w:fill="auto"/>
            <w:noWrap/>
            <w:vAlign w:val="center"/>
          </w:tcPr>
          <w:p w14:paraId="21C9ED30" w14:textId="77777777" w:rsidR="001967CC" w:rsidRPr="006B53EF" w:rsidRDefault="001967CC" w:rsidP="001967CC">
            <w:pPr>
              <w:rPr>
                <w:rFonts w:ascii="Tahoma" w:hAnsi="Tahoma" w:cs="Tahoma"/>
                <w:b/>
                <w:bCs/>
                <w:color w:val="000000"/>
                <w:sz w:val="20"/>
                <w:szCs w:val="20"/>
                <w:lang w:val="el-GR"/>
              </w:rPr>
            </w:pPr>
          </w:p>
        </w:tc>
      </w:tr>
    </w:tbl>
    <w:p w14:paraId="7C373173" w14:textId="77777777" w:rsidR="001005F9" w:rsidRPr="006B53EF" w:rsidRDefault="001005F9" w:rsidP="001005F9">
      <w:pPr>
        <w:rPr>
          <w:rFonts w:ascii="Tahoma" w:hAnsi="Tahoma" w:cs="Tahoma"/>
          <w:sz w:val="20"/>
          <w:szCs w:val="20"/>
          <w:lang w:val="el-GR"/>
        </w:rPr>
      </w:pPr>
    </w:p>
    <w:p w14:paraId="1B3639C0" w14:textId="77777777" w:rsidR="008108D2" w:rsidRPr="006B53EF" w:rsidRDefault="008108D2">
      <w:pPr>
        <w:rPr>
          <w:rFonts w:ascii="Tahoma" w:hAnsi="Tahoma" w:cs="Tahoma"/>
          <w:sz w:val="20"/>
          <w:szCs w:val="20"/>
          <w:lang w:val="el-GR"/>
        </w:rPr>
      </w:pPr>
    </w:p>
    <w:tbl>
      <w:tblPr>
        <w:tblW w:w="9864" w:type="dxa"/>
        <w:tblCellSpacing w:w="15" w:type="dxa"/>
        <w:tblBorders>
          <w:top w:val="single" w:sz="4" w:space="0" w:color="auto"/>
          <w:left w:val="single" w:sz="4" w:space="0" w:color="auto"/>
          <w:bottom w:val="single" w:sz="4" w:space="0" w:color="auto"/>
          <w:right w:val="single" w:sz="4" w:space="0" w:color="auto"/>
        </w:tblBorders>
        <w:tblLayout w:type="fixed"/>
        <w:tblCellMar>
          <w:top w:w="15" w:type="dxa"/>
          <w:left w:w="57" w:type="dxa"/>
          <w:bottom w:w="15" w:type="dxa"/>
          <w:right w:w="57" w:type="dxa"/>
        </w:tblCellMar>
        <w:tblLook w:val="04A0" w:firstRow="1" w:lastRow="0" w:firstColumn="1" w:lastColumn="0" w:noHBand="0" w:noVBand="1"/>
      </w:tblPr>
      <w:tblGrid>
        <w:gridCol w:w="618"/>
        <w:gridCol w:w="4571"/>
        <w:gridCol w:w="1497"/>
        <w:gridCol w:w="1439"/>
        <w:gridCol w:w="1739"/>
      </w:tblGrid>
      <w:tr w:rsidR="009B6BD8" w:rsidRPr="006138A5" w14:paraId="46695E82" w14:textId="77777777" w:rsidTr="00A76221">
        <w:trPr>
          <w:tblHeader/>
          <w:tblCellSpacing w:w="15" w:type="dxa"/>
        </w:trPr>
        <w:tc>
          <w:tcPr>
            <w:tcW w:w="573" w:type="dxa"/>
            <w:tcBorders>
              <w:top w:val="single" w:sz="4" w:space="0" w:color="auto"/>
              <w:left w:val="nil"/>
              <w:bottom w:val="nil"/>
              <w:right w:val="single" w:sz="4" w:space="0" w:color="auto"/>
            </w:tcBorders>
            <w:shd w:val="clear" w:color="auto" w:fill="BFBFBF" w:themeFill="background1" w:themeFillShade="BF"/>
            <w:hideMark/>
          </w:tcPr>
          <w:p w14:paraId="178FFB90" w14:textId="7789C08B" w:rsidR="006B3FD1" w:rsidRPr="006B53EF" w:rsidRDefault="006B3FD1" w:rsidP="0030186F">
            <w:pPr>
              <w:spacing w:before="100" w:beforeAutospacing="1" w:after="100" w:afterAutospacing="1"/>
              <w:textAlignment w:val="baseline"/>
              <w:rPr>
                <w:rFonts w:ascii="Tahoma" w:hAnsi="Tahoma" w:cs="Tahoma"/>
                <w:b/>
                <w:bCs/>
                <w:color w:val="000000"/>
                <w:sz w:val="20"/>
                <w:szCs w:val="20"/>
              </w:rPr>
            </w:pPr>
            <w:r w:rsidRPr="006B53EF">
              <w:rPr>
                <w:rFonts w:ascii="Tahoma" w:hAnsi="Tahoma" w:cs="Tahoma"/>
                <w:b/>
                <w:bCs/>
                <w:color w:val="000000"/>
                <w:sz w:val="20"/>
                <w:szCs w:val="20"/>
              </w:rPr>
              <w:t>Α/Α</w:t>
            </w:r>
          </w:p>
        </w:tc>
        <w:tc>
          <w:tcPr>
            <w:tcW w:w="4541" w:type="dxa"/>
            <w:tcBorders>
              <w:top w:val="single" w:sz="4" w:space="0" w:color="auto"/>
              <w:bottom w:val="nil"/>
              <w:right w:val="single" w:sz="4" w:space="0" w:color="auto"/>
            </w:tcBorders>
            <w:shd w:val="clear" w:color="auto" w:fill="BFBFBF" w:themeFill="background1" w:themeFillShade="BF"/>
            <w:hideMark/>
          </w:tcPr>
          <w:p w14:paraId="09B27046" w14:textId="22581238" w:rsidR="006B3FD1" w:rsidRPr="006B53EF" w:rsidRDefault="006B3FD1" w:rsidP="0030186F">
            <w:pPr>
              <w:spacing w:before="100" w:beforeAutospacing="1" w:after="100" w:afterAutospacing="1"/>
              <w:textAlignment w:val="baseline"/>
              <w:rPr>
                <w:rFonts w:ascii="Tahoma" w:hAnsi="Tahoma" w:cs="Tahoma"/>
                <w:b/>
                <w:bCs/>
                <w:color w:val="000000"/>
                <w:sz w:val="20"/>
                <w:szCs w:val="20"/>
              </w:rPr>
            </w:pPr>
            <w:r w:rsidRPr="006B53EF">
              <w:rPr>
                <w:rFonts w:ascii="Tahoma" w:hAnsi="Tahoma" w:cs="Tahoma"/>
                <w:b/>
                <w:bCs/>
                <w:color w:val="000000"/>
                <w:sz w:val="20"/>
                <w:szCs w:val="20"/>
              </w:rPr>
              <w:t>ΠΡΟΔΙΑΓΡΑΦΗ</w:t>
            </w:r>
          </w:p>
        </w:tc>
        <w:tc>
          <w:tcPr>
            <w:tcW w:w="1467" w:type="dxa"/>
            <w:tcBorders>
              <w:top w:val="single" w:sz="4" w:space="0" w:color="auto"/>
              <w:bottom w:val="nil"/>
              <w:right w:val="single" w:sz="4" w:space="0" w:color="auto"/>
            </w:tcBorders>
            <w:shd w:val="clear" w:color="auto" w:fill="BFBFBF" w:themeFill="background1" w:themeFillShade="BF"/>
            <w:hideMark/>
          </w:tcPr>
          <w:p w14:paraId="1D89E04F" w14:textId="7FA11095" w:rsidR="006B3FD1" w:rsidRPr="006B53EF" w:rsidRDefault="006B3FD1" w:rsidP="0030186F">
            <w:pPr>
              <w:spacing w:before="100" w:beforeAutospacing="1" w:after="100" w:afterAutospacing="1"/>
              <w:textAlignment w:val="baseline"/>
              <w:rPr>
                <w:rFonts w:ascii="Tahoma" w:hAnsi="Tahoma" w:cs="Tahoma"/>
                <w:b/>
                <w:bCs/>
                <w:color w:val="000000"/>
                <w:sz w:val="20"/>
                <w:szCs w:val="20"/>
              </w:rPr>
            </w:pPr>
            <w:r w:rsidRPr="006B53EF">
              <w:rPr>
                <w:rFonts w:ascii="Tahoma" w:hAnsi="Tahoma" w:cs="Tahoma"/>
                <w:b/>
                <w:bCs/>
                <w:color w:val="000000"/>
                <w:sz w:val="20"/>
                <w:szCs w:val="20"/>
              </w:rPr>
              <w:t>ΑΠΑΙΤΗΣΗ</w:t>
            </w:r>
          </w:p>
        </w:tc>
        <w:tc>
          <w:tcPr>
            <w:tcW w:w="1409" w:type="dxa"/>
            <w:tcBorders>
              <w:top w:val="single" w:sz="4" w:space="0" w:color="auto"/>
              <w:bottom w:val="nil"/>
              <w:right w:val="single" w:sz="4" w:space="0" w:color="auto"/>
            </w:tcBorders>
            <w:shd w:val="clear" w:color="auto" w:fill="BFBFBF" w:themeFill="background1" w:themeFillShade="BF"/>
            <w:hideMark/>
          </w:tcPr>
          <w:p w14:paraId="4D6EF6FD" w14:textId="45FFA7EE" w:rsidR="006B3FD1" w:rsidRPr="006B53EF" w:rsidRDefault="006B3FD1" w:rsidP="0030186F">
            <w:pPr>
              <w:spacing w:before="100" w:beforeAutospacing="1" w:after="100" w:afterAutospacing="1"/>
              <w:textAlignment w:val="baseline"/>
              <w:rPr>
                <w:rFonts w:ascii="Tahoma" w:hAnsi="Tahoma" w:cs="Tahoma"/>
                <w:b/>
                <w:bCs/>
                <w:color w:val="000000"/>
                <w:sz w:val="20"/>
                <w:szCs w:val="20"/>
              </w:rPr>
            </w:pPr>
            <w:r w:rsidRPr="006B53EF">
              <w:rPr>
                <w:rFonts w:ascii="Tahoma" w:hAnsi="Tahoma" w:cs="Tahoma"/>
                <w:b/>
                <w:bCs/>
                <w:color w:val="000000"/>
                <w:sz w:val="20"/>
                <w:szCs w:val="20"/>
              </w:rPr>
              <w:t>ΑΠΑΝΤΗΣΗ</w:t>
            </w:r>
          </w:p>
        </w:tc>
        <w:tc>
          <w:tcPr>
            <w:tcW w:w="1694" w:type="dxa"/>
            <w:tcBorders>
              <w:top w:val="single" w:sz="4" w:space="0" w:color="auto"/>
              <w:bottom w:val="nil"/>
              <w:right w:val="nil"/>
            </w:tcBorders>
            <w:shd w:val="clear" w:color="auto" w:fill="BFBFBF" w:themeFill="background1" w:themeFillShade="BF"/>
            <w:hideMark/>
          </w:tcPr>
          <w:p w14:paraId="35061BE8" w14:textId="7CFF0703" w:rsidR="006B3FD1" w:rsidRPr="006B53EF" w:rsidRDefault="006B3FD1" w:rsidP="0030186F">
            <w:pPr>
              <w:spacing w:before="100" w:beforeAutospacing="1" w:after="100" w:afterAutospacing="1"/>
              <w:textAlignment w:val="baseline"/>
              <w:rPr>
                <w:rFonts w:ascii="Tahoma" w:hAnsi="Tahoma" w:cs="Tahoma"/>
                <w:b/>
                <w:bCs/>
                <w:color w:val="000000"/>
                <w:sz w:val="20"/>
                <w:szCs w:val="20"/>
              </w:rPr>
            </w:pPr>
            <w:r w:rsidRPr="006B53EF">
              <w:rPr>
                <w:rFonts w:ascii="Tahoma" w:hAnsi="Tahoma" w:cs="Tahoma"/>
                <w:b/>
                <w:bCs/>
                <w:color w:val="000000"/>
                <w:sz w:val="20"/>
                <w:szCs w:val="20"/>
              </w:rPr>
              <w:t>ΤΕΚΜΗΡΙΩΣΗ</w:t>
            </w:r>
          </w:p>
        </w:tc>
      </w:tr>
      <w:tr w:rsidR="0030186F" w:rsidRPr="000E4996" w14:paraId="475DCBEA" w14:textId="77777777" w:rsidTr="00F741B7">
        <w:trPr>
          <w:tblCellSpacing w:w="15" w:type="dxa"/>
        </w:trPr>
        <w:tc>
          <w:tcPr>
            <w:tcW w:w="9804" w:type="dxa"/>
            <w:gridSpan w:val="5"/>
            <w:tcBorders>
              <w:top w:val="single" w:sz="4" w:space="0" w:color="auto"/>
              <w:bottom w:val="nil"/>
            </w:tcBorders>
            <w:shd w:val="clear" w:color="auto" w:fill="BFBFBF" w:themeFill="background1" w:themeFillShade="BF"/>
          </w:tcPr>
          <w:p w14:paraId="5D48A7E4" w14:textId="24BE9838" w:rsidR="0030186F" w:rsidRPr="006B53EF" w:rsidRDefault="0030186F" w:rsidP="006B3FD1">
            <w:pPr>
              <w:spacing w:beforeAutospacing="1"/>
              <w:rPr>
                <w:rFonts w:ascii="Tahoma" w:hAnsi="Tahoma" w:cs="Tahoma"/>
                <w:color w:val="323130"/>
                <w:sz w:val="20"/>
                <w:szCs w:val="20"/>
                <w:lang w:val="el-GR"/>
              </w:rPr>
            </w:pPr>
            <w:r w:rsidRPr="006B53EF">
              <w:rPr>
                <w:rFonts w:ascii="Tahoma" w:hAnsi="Tahoma" w:cs="Tahoma"/>
                <w:b/>
                <w:bCs/>
                <w:color w:val="323130"/>
                <w:sz w:val="20"/>
                <w:szCs w:val="20"/>
                <w:bdr w:val="none" w:sz="0" w:space="0" w:color="auto" w:frame="1"/>
                <w:lang w:val="el-GR"/>
              </w:rPr>
              <w:t>Λογισμικό λήψης αντιγράφων ασφαλείας (</w:t>
            </w:r>
            <w:r w:rsidRPr="006B53EF">
              <w:rPr>
                <w:rFonts w:ascii="Tahoma" w:hAnsi="Tahoma" w:cs="Tahoma"/>
                <w:b/>
                <w:bCs/>
                <w:color w:val="323130"/>
                <w:sz w:val="20"/>
                <w:szCs w:val="20"/>
                <w:bdr w:val="none" w:sz="0" w:space="0" w:color="auto" w:frame="1"/>
              </w:rPr>
              <w:t>Backup</w:t>
            </w:r>
            <w:r w:rsidRPr="006B53EF">
              <w:rPr>
                <w:rFonts w:ascii="Tahoma" w:hAnsi="Tahoma" w:cs="Tahoma"/>
                <w:b/>
                <w:bCs/>
                <w:color w:val="323130"/>
                <w:sz w:val="20"/>
                <w:szCs w:val="20"/>
                <w:bdr w:val="none" w:sz="0" w:space="0" w:color="auto" w:frame="1"/>
                <w:lang w:val="el-GR"/>
              </w:rPr>
              <w:t>)</w:t>
            </w:r>
            <w:r w:rsidRPr="006B53EF">
              <w:rPr>
                <w:rFonts w:ascii="Tahoma" w:hAnsi="Tahoma" w:cs="Tahoma"/>
                <w:color w:val="323130"/>
                <w:sz w:val="20"/>
                <w:szCs w:val="20"/>
                <w:bdr w:val="none" w:sz="0" w:space="0" w:color="auto" w:frame="1"/>
              </w:rPr>
              <w:t> </w:t>
            </w:r>
          </w:p>
        </w:tc>
      </w:tr>
      <w:tr w:rsidR="008F16EE" w:rsidRPr="006138A5" w14:paraId="7614A3D3" w14:textId="77777777" w:rsidTr="00766FC0">
        <w:trPr>
          <w:tblCellSpacing w:w="15" w:type="dxa"/>
        </w:trPr>
        <w:tc>
          <w:tcPr>
            <w:tcW w:w="573" w:type="dxa"/>
            <w:tcBorders>
              <w:top w:val="single" w:sz="4" w:space="0" w:color="auto"/>
              <w:bottom w:val="nil"/>
              <w:right w:val="single" w:sz="4" w:space="0" w:color="auto"/>
            </w:tcBorders>
            <w:shd w:val="clear" w:color="auto" w:fill="auto"/>
            <w:vAlign w:val="center"/>
          </w:tcPr>
          <w:p w14:paraId="2FDDB9BB" w14:textId="38071FD2" w:rsidR="006B3FD1" w:rsidRPr="006B53EF" w:rsidRDefault="006B3FD1" w:rsidP="006B3FD1">
            <w:pPr>
              <w:spacing w:beforeAutospacing="1"/>
              <w:rPr>
                <w:rFonts w:ascii="Tahoma" w:hAnsi="Tahoma" w:cs="Tahoma"/>
                <w:color w:val="323130"/>
                <w:sz w:val="20"/>
                <w:szCs w:val="20"/>
                <w:lang w:val="el-GR"/>
              </w:rPr>
            </w:pPr>
          </w:p>
        </w:tc>
        <w:tc>
          <w:tcPr>
            <w:tcW w:w="4541" w:type="dxa"/>
            <w:tcBorders>
              <w:top w:val="single" w:sz="4" w:space="0" w:color="auto"/>
              <w:bottom w:val="nil"/>
              <w:right w:val="single" w:sz="4" w:space="0" w:color="auto"/>
            </w:tcBorders>
            <w:shd w:val="clear" w:color="auto" w:fill="auto"/>
            <w:vAlign w:val="center"/>
            <w:hideMark/>
          </w:tcPr>
          <w:p w14:paraId="682AFA78" w14:textId="77777777" w:rsidR="006B3FD1" w:rsidRPr="006B53EF" w:rsidRDefault="006B3FD1" w:rsidP="006B3FD1">
            <w:pPr>
              <w:spacing w:beforeAutospacing="1"/>
              <w:rPr>
                <w:rFonts w:ascii="Tahoma" w:hAnsi="Tahoma" w:cs="Tahoma"/>
                <w:color w:val="323130"/>
                <w:sz w:val="20"/>
                <w:szCs w:val="20"/>
              </w:rPr>
            </w:pPr>
            <w:r w:rsidRPr="006B53EF">
              <w:rPr>
                <w:rFonts w:ascii="Tahoma" w:hAnsi="Tahoma" w:cs="Tahoma"/>
                <w:b/>
                <w:bCs/>
                <w:color w:val="323130"/>
                <w:sz w:val="20"/>
                <w:szCs w:val="20"/>
                <w:bdr w:val="none" w:sz="0" w:space="0" w:color="auto" w:frame="1"/>
              </w:rPr>
              <w:t>Γενικά</w:t>
            </w:r>
            <w:r w:rsidRPr="006B53EF">
              <w:rPr>
                <w:rFonts w:ascii="Tahoma" w:hAnsi="Tahoma" w:cs="Tahoma"/>
                <w:color w:val="323130"/>
                <w:sz w:val="20"/>
                <w:szCs w:val="20"/>
                <w:bdr w:val="none" w:sz="0" w:space="0" w:color="auto" w:frame="1"/>
              </w:rPr>
              <w:t> </w:t>
            </w:r>
          </w:p>
        </w:tc>
        <w:tc>
          <w:tcPr>
            <w:tcW w:w="1467" w:type="dxa"/>
            <w:tcBorders>
              <w:top w:val="single" w:sz="4" w:space="0" w:color="auto"/>
              <w:left w:val="nil"/>
              <w:bottom w:val="nil"/>
              <w:right w:val="single" w:sz="4" w:space="0" w:color="auto"/>
            </w:tcBorders>
            <w:shd w:val="clear" w:color="auto" w:fill="auto"/>
            <w:vAlign w:val="center"/>
            <w:hideMark/>
          </w:tcPr>
          <w:p w14:paraId="53D7CEFE" w14:textId="77777777" w:rsidR="006B3FD1" w:rsidRPr="006B53EF" w:rsidRDefault="006B3FD1" w:rsidP="006B3FD1">
            <w:pPr>
              <w:spacing w:beforeAutospacing="1"/>
              <w:rPr>
                <w:rFonts w:ascii="Tahoma" w:hAnsi="Tahoma" w:cs="Tahoma"/>
                <w:color w:val="323130"/>
                <w:sz w:val="20"/>
                <w:szCs w:val="20"/>
              </w:rPr>
            </w:pPr>
            <w:r w:rsidRPr="006B53EF">
              <w:rPr>
                <w:rFonts w:ascii="Tahoma" w:hAnsi="Tahoma" w:cs="Tahoma"/>
                <w:color w:val="323130"/>
                <w:sz w:val="20"/>
                <w:szCs w:val="20"/>
                <w:bdr w:val="none" w:sz="0" w:space="0" w:color="auto" w:frame="1"/>
              </w:rPr>
              <w:t> </w:t>
            </w:r>
          </w:p>
        </w:tc>
        <w:tc>
          <w:tcPr>
            <w:tcW w:w="1409" w:type="dxa"/>
            <w:tcBorders>
              <w:top w:val="single" w:sz="4" w:space="0" w:color="auto"/>
              <w:left w:val="nil"/>
              <w:bottom w:val="nil"/>
              <w:right w:val="single" w:sz="4" w:space="0" w:color="auto"/>
            </w:tcBorders>
            <w:shd w:val="clear" w:color="auto" w:fill="auto"/>
            <w:vAlign w:val="center"/>
            <w:hideMark/>
          </w:tcPr>
          <w:p w14:paraId="192CDAB7" w14:textId="77777777" w:rsidR="006B3FD1" w:rsidRPr="006B53EF" w:rsidRDefault="006B3FD1" w:rsidP="006B3FD1">
            <w:pPr>
              <w:spacing w:beforeAutospacing="1"/>
              <w:rPr>
                <w:rFonts w:ascii="Tahoma" w:hAnsi="Tahoma" w:cs="Tahoma"/>
                <w:color w:val="323130"/>
                <w:sz w:val="20"/>
                <w:szCs w:val="20"/>
              </w:rPr>
            </w:pPr>
            <w:r w:rsidRPr="006B53EF">
              <w:rPr>
                <w:rFonts w:ascii="Tahoma" w:hAnsi="Tahoma" w:cs="Tahoma"/>
                <w:color w:val="323130"/>
                <w:sz w:val="20"/>
                <w:szCs w:val="20"/>
                <w:bdr w:val="none" w:sz="0" w:space="0" w:color="auto" w:frame="1"/>
              </w:rPr>
              <w:t> </w:t>
            </w:r>
          </w:p>
        </w:tc>
        <w:tc>
          <w:tcPr>
            <w:tcW w:w="1694" w:type="dxa"/>
            <w:tcBorders>
              <w:top w:val="single" w:sz="4" w:space="0" w:color="auto"/>
              <w:left w:val="nil"/>
              <w:bottom w:val="nil"/>
              <w:right w:val="nil"/>
            </w:tcBorders>
            <w:shd w:val="clear" w:color="auto" w:fill="auto"/>
            <w:vAlign w:val="center"/>
            <w:hideMark/>
          </w:tcPr>
          <w:p w14:paraId="68CF5C4B" w14:textId="77777777" w:rsidR="006B3FD1" w:rsidRPr="006B53EF" w:rsidRDefault="006B3FD1" w:rsidP="006B3FD1">
            <w:pPr>
              <w:spacing w:before="100" w:beforeAutospacing="1"/>
              <w:rPr>
                <w:rFonts w:ascii="Tahoma" w:hAnsi="Tahoma" w:cs="Tahoma"/>
                <w:color w:val="323130"/>
                <w:sz w:val="20"/>
                <w:szCs w:val="20"/>
              </w:rPr>
            </w:pPr>
            <w:r w:rsidRPr="006B53EF">
              <w:rPr>
                <w:rFonts w:ascii="Tahoma" w:hAnsi="Tahoma" w:cs="Tahoma"/>
                <w:color w:val="323130"/>
                <w:sz w:val="20"/>
                <w:szCs w:val="20"/>
              </w:rPr>
              <w:t> </w:t>
            </w:r>
          </w:p>
        </w:tc>
      </w:tr>
      <w:tr w:rsidR="00766FC0" w:rsidRPr="006138A5" w14:paraId="593B2A83" w14:textId="77777777" w:rsidTr="00766FC0">
        <w:trPr>
          <w:tblCellSpacing w:w="15" w:type="dxa"/>
        </w:trPr>
        <w:tc>
          <w:tcPr>
            <w:tcW w:w="573" w:type="dxa"/>
            <w:tcBorders>
              <w:top w:val="single" w:sz="4" w:space="0" w:color="auto"/>
              <w:bottom w:val="nil"/>
              <w:right w:val="single" w:sz="4" w:space="0" w:color="auto"/>
            </w:tcBorders>
            <w:shd w:val="clear" w:color="auto" w:fill="auto"/>
            <w:vAlign w:val="center"/>
          </w:tcPr>
          <w:p w14:paraId="10DDDC27" w14:textId="5898CC9A" w:rsidR="006B3FD1" w:rsidRPr="006B53EF" w:rsidRDefault="006B3FD1" w:rsidP="00446527">
            <w:pPr>
              <w:pStyle w:val="aff0"/>
              <w:numPr>
                <w:ilvl w:val="0"/>
                <w:numId w:val="65"/>
              </w:numPr>
              <w:spacing w:beforeAutospacing="1"/>
              <w:rPr>
                <w:rFonts w:ascii="Tahoma" w:hAnsi="Tahoma" w:cs="Tahoma"/>
                <w:color w:val="323130"/>
                <w:sz w:val="20"/>
                <w:szCs w:val="20"/>
              </w:rPr>
            </w:pPr>
          </w:p>
        </w:tc>
        <w:tc>
          <w:tcPr>
            <w:tcW w:w="4541" w:type="dxa"/>
            <w:tcBorders>
              <w:top w:val="single" w:sz="4" w:space="0" w:color="auto"/>
              <w:bottom w:val="nil"/>
              <w:right w:val="single" w:sz="4" w:space="0" w:color="auto"/>
            </w:tcBorders>
            <w:shd w:val="clear" w:color="auto" w:fill="auto"/>
            <w:vAlign w:val="center"/>
            <w:hideMark/>
          </w:tcPr>
          <w:p w14:paraId="2A537972" w14:textId="2C665BCC" w:rsidR="006B3FD1" w:rsidRPr="006B53EF" w:rsidRDefault="006B3FD1" w:rsidP="00C91228">
            <w:pPr>
              <w:spacing w:before="100" w:beforeAutospacing="1"/>
              <w:rPr>
                <w:rFonts w:ascii="Tahoma" w:hAnsi="Tahoma" w:cs="Tahoma"/>
                <w:color w:val="323130"/>
                <w:sz w:val="20"/>
                <w:szCs w:val="20"/>
                <w:lang w:val="el-GR"/>
              </w:rPr>
            </w:pPr>
            <w:r w:rsidRPr="006B53EF">
              <w:rPr>
                <w:rFonts w:ascii="Tahoma" w:hAnsi="Tahoma" w:cs="Tahoma"/>
                <w:color w:val="323130"/>
                <w:sz w:val="20"/>
                <w:szCs w:val="20"/>
                <w:bdr w:val="none" w:sz="0" w:space="0" w:color="auto" w:frame="1"/>
                <w:lang w:val="el-GR"/>
              </w:rPr>
              <w:t>Λογισμικό λήψης αντιγράφων ασφαλείας για εικονικές μηχανές (</w:t>
            </w:r>
            <w:r w:rsidRPr="006B53EF">
              <w:rPr>
                <w:rFonts w:ascii="Tahoma" w:hAnsi="Tahoma" w:cs="Tahoma"/>
                <w:color w:val="323130"/>
                <w:sz w:val="20"/>
                <w:szCs w:val="20"/>
                <w:bdr w:val="none" w:sz="0" w:space="0" w:color="auto" w:frame="1"/>
              </w:rPr>
              <w:t>virtual machines</w:t>
            </w:r>
            <w:r w:rsidRPr="006B53EF">
              <w:rPr>
                <w:rFonts w:ascii="Tahoma" w:hAnsi="Tahoma" w:cs="Tahoma"/>
                <w:color w:val="323130"/>
                <w:sz w:val="20"/>
                <w:szCs w:val="20"/>
                <w:bdr w:val="none" w:sz="0" w:space="0" w:color="auto" w:frame="1"/>
                <w:lang w:val="el-GR"/>
              </w:rPr>
              <w:t xml:space="preserve">). </w:t>
            </w:r>
          </w:p>
        </w:tc>
        <w:tc>
          <w:tcPr>
            <w:tcW w:w="1467" w:type="dxa"/>
            <w:tcBorders>
              <w:top w:val="single" w:sz="4" w:space="0" w:color="auto"/>
              <w:bottom w:val="nil"/>
              <w:right w:val="single" w:sz="4" w:space="0" w:color="auto"/>
            </w:tcBorders>
            <w:shd w:val="clear" w:color="auto" w:fill="auto"/>
            <w:vAlign w:val="center"/>
            <w:hideMark/>
          </w:tcPr>
          <w:p w14:paraId="5F66C382" w14:textId="77777777" w:rsidR="006B3FD1" w:rsidRPr="006B53EF" w:rsidRDefault="006B3FD1" w:rsidP="006B3FD1">
            <w:pPr>
              <w:spacing w:beforeAutospacing="1"/>
              <w:rPr>
                <w:rFonts w:ascii="Tahoma" w:hAnsi="Tahoma" w:cs="Tahoma"/>
                <w:color w:val="323130"/>
                <w:sz w:val="20"/>
                <w:szCs w:val="20"/>
              </w:rPr>
            </w:pPr>
            <w:r w:rsidRPr="006B53EF">
              <w:rPr>
                <w:rFonts w:ascii="Tahoma" w:hAnsi="Tahoma" w:cs="Tahoma"/>
                <w:color w:val="323130"/>
                <w:sz w:val="20"/>
                <w:szCs w:val="20"/>
                <w:bdr w:val="none" w:sz="0" w:space="0" w:color="auto" w:frame="1"/>
              </w:rPr>
              <w:t>ΝΑΙ</w:t>
            </w:r>
          </w:p>
        </w:tc>
        <w:tc>
          <w:tcPr>
            <w:tcW w:w="1409" w:type="dxa"/>
            <w:tcBorders>
              <w:top w:val="single" w:sz="4" w:space="0" w:color="auto"/>
              <w:bottom w:val="nil"/>
              <w:right w:val="single" w:sz="4" w:space="0" w:color="auto"/>
            </w:tcBorders>
            <w:shd w:val="clear" w:color="auto" w:fill="auto"/>
            <w:vAlign w:val="center"/>
          </w:tcPr>
          <w:p w14:paraId="076DFEB1" w14:textId="624B17AA" w:rsidR="006B3FD1" w:rsidRPr="006B53EF" w:rsidRDefault="006B3FD1" w:rsidP="006B3FD1">
            <w:pPr>
              <w:spacing w:beforeAutospacing="1"/>
              <w:rPr>
                <w:rFonts w:ascii="Tahoma" w:hAnsi="Tahoma" w:cs="Tahoma"/>
                <w:color w:val="323130"/>
                <w:sz w:val="20"/>
                <w:szCs w:val="20"/>
              </w:rPr>
            </w:pPr>
          </w:p>
        </w:tc>
        <w:tc>
          <w:tcPr>
            <w:tcW w:w="1694" w:type="dxa"/>
            <w:tcBorders>
              <w:top w:val="single" w:sz="4" w:space="0" w:color="auto"/>
              <w:bottom w:val="nil"/>
            </w:tcBorders>
            <w:shd w:val="clear" w:color="auto" w:fill="auto"/>
            <w:vAlign w:val="center"/>
          </w:tcPr>
          <w:p w14:paraId="21D09043" w14:textId="5EEBD656" w:rsidR="006B3FD1" w:rsidRPr="006B53EF" w:rsidRDefault="006B3FD1" w:rsidP="006B3FD1">
            <w:pPr>
              <w:spacing w:beforeAutospacing="1"/>
              <w:rPr>
                <w:rFonts w:ascii="Tahoma" w:hAnsi="Tahoma" w:cs="Tahoma"/>
                <w:color w:val="323130"/>
                <w:sz w:val="20"/>
                <w:szCs w:val="20"/>
                <w:lang w:val="el-GR"/>
              </w:rPr>
            </w:pPr>
          </w:p>
        </w:tc>
      </w:tr>
      <w:tr w:rsidR="00766FC0" w:rsidRPr="006138A5" w14:paraId="12FF841A" w14:textId="77777777" w:rsidTr="008239CB">
        <w:trPr>
          <w:tblCellSpacing w:w="15" w:type="dxa"/>
        </w:trPr>
        <w:tc>
          <w:tcPr>
            <w:tcW w:w="573" w:type="dxa"/>
            <w:tcBorders>
              <w:top w:val="single" w:sz="4" w:space="0" w:color="auto"/>
              <w:bottom w:val="nil"/>
              <w:right w:val="single" w:sz="4" w:space="0" w:color="auto"/>
            </w:tcBorders>
            <w:shd w:val="clear" w:color="auto" w:fill="auto"/>
            <w:vAlign w:val="center"/>
          </w:tcPr>
          <w:p w14:paraId="4DDACB11" w14:textId="78EE0968" w:rsidR="006B3FD1" w:rsidRPr="006B53EF" w:rsidRDefault="006B3FD1" w:rsidP="00446527">
            <w:pPr>
              <w:pStyle w:val="aff0"/>
              <w:numPr>
                <w:ilvl w:val="0"/>
                <w:numId w:val="65"/>
              </w:numPr>
              <w:spacing w:beforeAutospacing="1"/>
              <w:rPr>
                <w:rFonts w:ascii="Tahoma" w:hAnsi="Tahoma" w:cs="Tahoma"/>
                <w:color w:val="323130"/>
                <w:sz w:val="20"/>
                <w:szCs w:val="20"/>
              </w:rPr>
            </w:pPr>
          </w:p>
        </w:tc>
        <w:tc>
          <w:tcPr>
            <w:tcW w:w="4541" w:type="dxa"/>
            <w:tcBorders>
              <w:top w:val="single" w:sz="4" w:space="0" w:color="auto"/>
              <w:bottom w:val="nil"/>
              <w:right w:val="single" w:sz="4" w:space="0" w:color="auto"/>
            </w:tcBorders>
            <w:shd w:val="clear" w:color="auto" w:fill="auto"/>
            <w:vAlign w:val="center"/>
            <w:hideMark/>
          </w:tcPr>
          <w:p w14:paraId="5DAD1F18" w14:textId="06521ED5" w:rsidR="006B3FD1" w:rsidRPr="006B53EF" w:rsidRDefault="006B3FD1" w:rsidP="006B3FD1">
            <w:pPr>
              <w:spacing w:beforeAutospacing="1"/>
              <w:rPr>
                <w:rFonts w:ascii="Tahoma" w:hAnsi="Tahoma" w:cs="Tahoma"/>
                <w:color w:val="323130"/>
                <w:sz w:val="20"/>
                <w:szCs w:val="20"/>
                <w:bdr w:val="none" w:sz="0" w:space="0" w:color="auto" w:frame="1"/>
                <w:lang w:val="el-GR"/>
              </w:rPr>
            </w:pPr>
            <w:r w:rsidRPr="006B53EF">
              <w:rPr>
                <w:rFonts w:ascii="Tahoma" w:hAnsi="Tahoma" w:cs="Tahoma"/>
                <w:color w:val="323130"/>
                <w:sz w:val="20"/>
                <w:szCs w:val="20"/>
                <w:bdr w:val="none" w:sz="0" w:space="0" w:color="auto" w:frame="1"/>
                <w:lang w:val="el-GR"/>
              </w:rPr>
              <w:t>To λογισμικό να διατεθεί με</w:t>
            </w:r>
            <w:r w:rsidR="00C46553" w:rsidRPr="006B53EF">
              <w:rPr>
                <w:rFonts w:ascii="Tahoma" w:hAnsi="Tahoma" w:cs="Tahoma"/>
                <w:color w:val="323130"/>
                <w:sz w:val="20"/>
                <w:szCs w:val="20"/>
                <w:bdr w:val="none" w:sz="0" w:space="0" w:color="auto" w:frame="1"/>
                <w:lang w:val="el-GR"/>
              </w:rPr>
              <w:t xml:space="preserve"> </w:t>
            </w:r>
            <w:r w:rsidRPr="006B53EF">
              <w:rPr>
                <w:rFonts w:ascii="Tahoma" w:hAnsi="Tahoma" w:cs="Tahoma"/>
                <w:color w:val="323130"/>
                <w:sz w:val="20"/>
                <w:szCs w:val="20"/>
                <w:bdr w:val="none" w:sz="0" w:space="0" w:color="auto" w:frame="1"/>
                <w:lang w:val="el-GR"/>
              </w:rPr>
              <w:t>perpetual</w:t>
            </w:r>
            <w:r w:rsidR="00C46553" w:rsidRPr="006B53EF">
              <w:rPr>
                <w:rFonts w:ascii="Tahoma" w:hAnsi="Tahoma" w:cs="Tahoma"/>
                <w:color w:val="323130"/>
                <w:sz w:val="20"/>
                <w:szCs w:val="20"/>
                <w:bdr w:val="none" w:sz="0" w:space="0" w:color="auto" w:frame="1"/>
                <w:lang w:val="el-GR"/>
              </w:rPr>
              <w:t xml:space="preserve"> </w:t>
            </w:r>
            <w:r w:rsidRPr="006B53EF">
              <w:rPr>
                <w:rFonts w:ascii="Tahoma" w:hAnsi="Tahoma" w:cs="Tahoma"/>
                <w:color w:val="323130"/>
                <w:sz w:val="20"/>
                <w:szCs w:val="20"/>
                <w:bdr w:val="none" w:sz="0" w:space="0" w:color="auto" w:frame="1"/>
                <w:lang w:val="el-GR"/>
              </w:rPr>
              <w:t>licenses</w:t>
            </w:r>
            <w:r w:rsidR="00C46553" w:rsidRPr="006B53EF">
              <w:rPr>
                <w:rFonts w:ascii="Tahoma" w:hAnsi="Tahoma" w:cs="Tahoma"/>
                <w:color w:val="323130"/>
                <w:sz w:val="20"/>
                <w:szCs w:val="20"/>
                <w:bdr w:val="none" w:sz="0" w:space="0" w:color="auto" w:frame="1"/>
                <w:lang w:val="el-GR"/>
              </w:rPr>
              <w:t xml:space="preserve"> </w:t>
            </w:r>
            <w:r w:rsidRPr="006B53EF">
              <w:rPr>
                <w:rFonts w:ascii="Tahoma" w:hAnsi="Tahoma" w:cs="Tahoma"/>
                <w:color w:val="323130"/>
                <w:sz w:val="20"/>
                <w:szCs w:val="20"/>
                <w:bdr w:val="none" w:sz="0" w:space="0" w:color="auto" w:frame="1"/>
                <w:lang w:val="el-GR"/>
              </w:rPr>
              <w:t>βάσης του αριθμού των instances (όπου instances μπορεί να είναι εικονικές μηχανές, φυσικοί εξυπηρετητές, κτλ).</w:t>
            </w:r>
          </w:p>
        </w:tc>
        <w:tc>
          <w:tcPr>
            <w:tcW w:w="1467" w:type="dxa"/>
            <w:tcBorders>
              <w:top w:val="single" w:sz="4" w:space="0" w:color="auto"/>
              <w:bottom w:val="nil"/>
              <w:right w:val="single" w:sz="4" w:space="0" w:color="auto"/>
            </w:tcBorders>
            <w:shd w:val="clear" w:color="auto" w:fill="auto"/>
            <w:vAlign w:val="center"/>
            <w:hideMark/>
          </w:tcPr>
          <w:p w14:paraId="558EC657" w14:textId="77777777" w:rsidR="006B3FD1" w:rsidRPr="006B53EF" w:rsidRDefault="006B3FD1" w:rsidP="006B3FD1">
            <w:pPr>
              <w:spacing w:beforeAutospacing="1"/>
              <w:rPr>
                <w:rFonts w:ascii="Tahoma" w:hAnsi="Tahoma" w:cs="Tahoma"/>
                <w:color w:val="323130"/>
                <w:sz w:val="20"/>
                <w:szCs w:val="20"/>
                <w:bdr w:val="none" w:sz="0" w:space="0" w:color="auto" w:frame="1"/>
                <w:lang w:val="el-GR"/>
              </w:rPr>
            </w:pPr>
            <w:r w:rsidRPr="006B53EF">
              <w:rPr>
                <w:rFonts w:ascii="Tahoma" w:hAnsi="Tahoma" w:cs="Tahoma"/>
                <w:color w:val="323130"/>
                <w:sz w:val="20"/>
                <w:szCs w:val="20"/>
                <w:bdr w:val="none" w:sz="0" w:space="0" w:color="auto" w:frame="1"/>
                <w:lang w:val="el-GR"/>
              </w:rPr>
              <w:t>ΝΑΙ</w:t>
            </w:r>
          </w:p>
        </w:tc>
        <w:tc>
          <w:tcPr>
            <w:tcW w:w="1409" w:type="dxa"/>
            <w:tcBorders>
              <w:top w:val="single" w:sz="4" w:space="0" w:color="auto"/>
              <w:bottom w:val="nil"/>
              <w:right w:val="single" w:sz="4" w:space="0" w:color="auto"/>
            </w:tcBorders>
            <w:shd w:val="clear" w:color="auto" w:fill="auto"/>
            <w:vAlign w:val="center"/>
          </w:tcPr>
          <w:p w14:paraId="1D3954AA" w14:textId="75D7B1BE" w:rsidR="006B3FD1" w:rsidRPr="006B53EF" w:rsidRDefault="006B3FD1" w:rsidP="006B3FD1">
            <w:pPr>
              <w:spacing w:beforeAutospacing="1"/>
              <w:rPr>
                <w:rFonts w:ascii="Tahoma" w:hAnsi="Tahoma" w:cs="Tahoma"/>
                <w:color w:val="323130"/>
                <w:sz w:val="20"/>
                <w:szCs w:val="20"/>
                <w:bdr w:val="none" w:sz="0" w:space="0" w:color="auto" w:frame="1"/>
                <w:lang w:val="el-GR"/>
              </w:rPr>
            </w:pPr>
          </w:p>
        </w:tc>
        <w:tc>
          <w:tcPr>
            <w:tcW w:w="1694" w:type="dxa"/>
            <w:tcBorders>
              <w:top w:val="single" w:sz="4" w:space="0" w:color="auto"/>
              <w:bottom w:val="nil"/>
            </w:tcBorders>
            <w:shd w:val="clear" w:color="auto" w:fill="auto"/>
            <w:vAlign w:val="center"/>
          </w:tcPr>
          <w:p w14:paraId="3B71ACD0" w14:textId="188A8F51" w:rsidR="006B3FD1" w:rsidRPr="006B53EF" w:rsidRDefault="006B3FD1" w:rsidP="006B3FD1">
            <w:pPr>
              <w:spacing w:beforeAutospacing="1"/>
              <w:rPr>
                <w:rFonts w:ascii="Tahoma" w:hAnsi="Tahoma" w:cs="Tahoma"/>
                <w:color w:val="323130"/>
                <w:sz w:val="20"/>
                <w:szCs w:val="20"/>
                <w:bdr w:val="none" w:sz="0" w:space="0" w:color="auto" w:frame="1"/>
                <w:lang w:val="el-GR"/>
              </w:rPr>
            </w:pPr>
          </w:p>
        </w:tc>
      </w:tr>
      <w:tr w:rsidR="0019671F" w:rsidRPr="006138A5" w14:paraId="0C760CA9" w14:textId="77777777" w:rsidTr="00766FC0">
        <w:trPr>
          <w:tblCellSpacing w:w="15" w:type="dxa"/>
        </w:trPr>
        <w:tc>
          <w:tcPr>
            <w:tcW w:w="573" w:type="dxa"/>
            <w:tcBorders>
              <w:top w:val="single" w:sz="4" w:space="0" w:color="auto"/>
              <w:bottom w:val="nil"/>
              <w:right w:val="single" w:sz="4" w:space="0" w:color="auto"/>
            </w:tcBorders>
            <w:shd w:val="clear" w:color="auto" w:fill="auto"/>
            <w:vAlign w:val="center"/>
          </w:tcPr>
          <w:p w14:paraId="6F7B996E" w14:textId="2E4F387B" w:rsidR="006B3FD1" w:rsidRPr="006B53EF" w:rsidRDefault="006B3FD1" w:rsidP="00446527">
            <w:pPr>
              <w:pStyle w:val="aff0"/>
              <w:numPr>
                <w:ilvl w:val="0"/>
                <w:numId w:val="65"/>
              </w:numPr>
              <w:spacing w:beforeAutospacing="1"/>
              <w:rPr>
                <w:rFonts w:ascii="Tahoma" w:hAnsi="Tahoma" w:cs="Tahoma"/>
                <w:color w:val="323130"/>
                <w:sz w:val="20"/>
                <w:szCs w:val="20"/>
              </w:rPr>
            </w:pPr>
          </w:p>
        </w:tc>
        <w:tc>
          <w:tcPr>
            <w:tcW w:w="4541" w:type="dxa"/>
            <w:tcBorders>
              <w:top w:val="single" w:sz="4" w:space="0" w:color="auto"/>
              <w:bottom w:val="nil"/>
              <w:right w:val="single" w:sz="4" w:space="0" w:color="auto"/>
            </w:tcBorders>
            <w:shd w:val="clear" w:color="auto" w:fill="auto"/>
            <w:vAlign w:val="center"/>
            <w:hideMark/>
          </w:tcPr>
          <w:p w14:paraId="73BA15CE" w14:textId="70C7F768" w:rsidR="006B3FD1" w:rsidRPr="006B53EF" w:rsidRDefault="006B3FD1" w:rsidP="006B3FD1">
            <w:pPr>
              <w:spacing w:beforeAutospacing="1"/>
              <w:rPr>
                <w:rFonts w:ascii="Tahoma" w:hAnsi="Tahoma" w:cs="Tahoma"/>
                <w:color w:val="323130"/>
                <w:sz w:val="20"/>
                <w:szCs w:val="20"/>
                <w:lang w:val="el-GR"/>
              </w:rPr>
            </w:pPr>
            <w:r w:rsidRPr="006B53EF">
              <w:rPr>
                <w:rFonts w:ascii="Tahoma" w:hAnsi="Tahoma" w:cs="Tahoma"/>
                <w:color w:val="323130"/>
                <w:sz w:val="20"/>
                <w:szCs w:val="20"/>
                <w:bdr w:val="none" w:sz="0" w:space="0" w:color="auto" w:frame="1"/>
              </w:rPr>
              <w:t>To</w:t>
            </w:r>
            <w:r w:rsidRPr="006B53EF">
              <w:rPr>
                <w:rFonts w:ascii="Tahoma" w:hAnsi="Tahoma" w:cs="Tahoma"/>
                <w:color w:val="323130"/>
                <w:sz w:val="20"/>
                <w:szCs w:val="20"/>
                <w:bdr w:val="none" w:sz="0" w:space="0" w:color="auto" w:frame="1"/>
                <w:lang w:val="el-GR"/>
              </w:rPr>
              <w:t xml:space="preserve"> λογισμικό να διατεθεί με</w:t>
            </w:r>
            <w:r w:rsidRPr="006B53EF">
              <w:rPr>
                <w:rFonts w:ascii="Tahoma" w:hAnsi="Tahoma" w:cs="Tahoma"/>
                <w:color w:val="323130"/>
                <w:sz w:val="20"/>
                <w:szCs w:val="20"/>
                <w:bdr w:val="none" w:sz="0" w:space="0" w:color="auto" w:frame="1"/>
              </w:rPr>
              <w:t> licenses</w:t>
            </w:r>
            <w:r w:rsidRPr="006B53EF">
              <w:rPr>
                <w:rFonts w:ascii="Tahoma" w:hAnsi="Tahoma" w:cs="Tahoma"/>
                <w:color w:val="323130"/>
                <w:sz w:val="20"/>
                <w:szCs w:val="20"/>
                <w:bdr w:val="none" w:sz="0" w:space="0" w:color="auto" w:frame="1"/>
                <w:lang w:val="el-GR"/>
              </w:rPr>
              <w:t xml:space="preserve"> για </w:t>
            </w:r>
            <w:r w:rsidR="0019671F" w:rsidRPr="006B53EF">
              <w:rPr>
                <w:rFonts w:ascii="Tahoma" w:hAnsi="Tahoma" w:cs="Tahoma"/>
                <w:color w:val="323130"/>
                <w:sz w:val="20"/>
                <w:szCs w:val="20"/>
                <w:bdr w:val="none" w:sz="0" w:space="0" w:color="auto" w:frame="1"/>
                <w:lang w:val="el-GR"/>
              </w:rPr>
              <w:t>5</w:t>
            </w:r>
            <w:r w:rsidRPr="006B53EF">
              <w:rPr>
                <w:rFonts w:ascii="Tahoma" w:hAnsi="Tahoma" w:cs="Tahoma"/>
                <w:color w:val="323130"/>
                <w:sz w:val="20"/>
                <w:szCs w:val="20"/>
                <w:bdr w:val="none" w:sz="0" w:space="0" w:color="auto" w:frame="1"/>
                <w:lang w:val="el-GR"/>
              </w:rPr>
              <w:t>0</w:t>
            </w:r>
            <w:r w:rsidRPr="006B53EF">
              <w:rPr>
                <w:rFonts w:ascii="Tahoma" w:hAnsi="Tahoma" w:cs="Tahoma"/>
                <w:color w:val="323130"/>
                <w:sz w:val="20"/>
                <w:szCs w:val="20"/>
                <w:bdr w:val="none" w:sz="0" w:space="0" w:color="auto" w:frame="1"/>
              </w:rPr>
              <w:t> instances</w:t>
            </w:r>
          </w:p>
        </w:tc>
        <w:tc>
          <w:tcPr>
            <w:tcW w:w="1467" w:type="dxa"/>
            <w:tcBorders>
              <w:top w:val="single" w:sz="4" w:space="0" w:color="auto"/>
              <w:bottom w:val="nil"/>
              <w:right w:val="single" w:sz="4" w:space="0" w:color="auto"/>
            </w:tcBorders>
            <w:shd w:val="clear" w:color="auto" w:fill="auto"/>
            <w:vAlign w:val="center"/>
            <w:hideMark/>
          </w:tcPr>
          <w:p w14:paraId="44E381FD" w14:textId="77777777" w:rsidR="006B3FD1" w:rsidRPr="006B53EF" w:rsidRDefault="006B3FD1" w:rsidP="006B3FD1">
            <w:pPr>
              <w:spacing w:beforeAutospacing="1"/>
              <w:rPr>
                <w:rFonts w:ascii="Tahoma" w:hAnsi="Tahoma" w:cs="Tahoma"/>
                <w:color w:val="323130"/>
                <w:sz w:val="20"/>
                <w:szCs w:val="20"/>
              </w:rPr>
            </w:pPr>
            <w:r w:rsidRPr="006B53EF">
              <w:rPr>
                <w:rFonts w:ascii="Tahoma" w:hAnsi="Tahoma" w:cs="Tahoma"/>
                <w:color w:val="323130"/>
                <w:sz w:val="20"/>
                <w:szCs w:val="20"/>
                <w:bdr w:val="none" w:sz="0" w:space="0" w:color="auto" w:frame="1"/>
              </w:rPr>
              <w:t>ΝΑΙ</w:t>
            </w:r>
          </w:p>
        </w:tc>
        <w:tc>
          <w:tcPr>
            <w:tcW w:w="1409" w:type="dxa"/>
            <w:tcBorders>
              <w:top w:val="single" w:sz="4" w:space="0" w:color="auto"/>
              <w:bottom w:val="nil"/>
              <w:right w:val="single" w:sz="4" w:space="0" w:color="auto"/>
            </w:tcBorders>
            <w:shd w:val="clear" w:color="auto" w:fill="auto"/>
            <w:vAlign w:val="center"/>
          </w:tcPr>
          <w:p w14:paraId="4E9B17C1" w14:textId="2AAF9E0E" w:rsidR="006B3FD1" w:rsidRPr="006B53EF" w:rsidRDefault="006B3FD1" w:rsidP="006B3FD1">
            <w:pPr>
              <w:spacing w:beforeAutospacing="1"/>
              <w:rPr>
                <w:rFonts w:ascii="Tahoma" w:hAnsi="Tahoma" w:cs="Tahoma"/>
                <w:color w:val="323130"/>
                <w:sz w:val="20"/>
                <w:szCs w:val="20"/>
                <w:lang w:val="el-GR"/>
              </w:rPr>
            </w:pPr>
          </w:p>
        </w:tc>
        <w:tc>
          <w:tcPr>
            <w:tcW w:w="1694" w:type="dxa"/>
            <w:tcBorders>
              <w:top w:val="single" w:sz="4" w:space="0" w:color="auto"/>
              <w:bottom w:val="nil"/>
              <w:right w:val="nil"/>
            </w:tcBorders>
            <w:shd w:val="clear" w:color="auto" w:fill="auto"/>
            <w:vAlign w:val="center"/>
          </w:tcPr>
          <w:p w14:paraId="2EEB1AF6" w14:textId="426B552E" w:rsidR="006B3FD1" w:rsidRPr="006B53EF" w:rsidRDefault="006B3FD1" w:rsidP="006B3FD1">
            <w:pPr>
              <w:spacing w:beforeAutospacing="1"/>
              <w:rPr>
                <w:rFonts w:ascii="Tahoma" w:hAnsi="Tahoma" w:cs="Tahoma"/>
                <w:color w:val="323130"/>
                <w:sz w:val="20"/>
                <w:szCs w:val="20"/>
                <w:lang w:val="el-GR"/>
              </w:rPr>
            </w:pPr>
          </w:p>
        </w:tc>
      </w:tr>
      <w:tr w:rsidR="00766FC0" w:rsidRPr="006138A5" w14:paraId="5B84E350" w14:textId="77777777" w:rsidTr="00766FC0">
        <w:trPr>
          <w:tblCellSpacing w:w="15" w:type="dxa"/>
        </w:trPr>
        <w:tc>
          <w:tcPr>
            <w:tcW w:w="573" w:type="dxa"/>
            <w:tcBorders>
              <w:top w:val="single" w:sz="4" w:space="0" w:color="auto"/>
              <w:bottom w:val="nil"/>
              <w:right w:val="single" w:sz="4" w:space="0" w:color="auto"/>
            </w:tcBorders>
            <w:shd w:val="clear" w:color="auto" w:fill="auto"/>
            <w:vAlign w:val="center"/>
          </w:tcPr>
          <w:p w14:paraId="27D07933" w14:textId="3036A5C5" w:rsidR="006B3FD1" w:rsidRPr="006B53EF" w:rsidRDefault="006B3FD1" w:rsidP="006B3FD1">
            <w:pPr>
              <w:spacing w:beforeAutospacing="1"/>
              <w:rPr>
                <w:rFonts w:ascii="Tahoma" w:hAnsi="Tahoma" w:cs="Tahoma"/>
                <w:color w:val="323130"/>
                <w:sz w:val="20"/>
                <w:szCs w:val="20"/>
              </w:rPr>
            </w:pPr>
          </w:p>
        </w:tc>
        <w:tc>
          <w:tcPr>
            <w:tcW w:w="4541" w:type="dxa"/>
            <w:tcBorders>
              <w:top w:val="single" w:sz="4" w:space="0" w:color="auto"/>
              <w:bottom w:val="nil"/>
              <w:right w:val="single" w:sz="4" w:space="0" w:color="auto"/>
            </w:tcBorders>
            <w:shd w:val="clear" w:color="auto" w:fill="auto"/>
            <w:vAlign w:val="center"/>
            <w:hideMark/>
          </w:tcPr>
          <w:p w14:paraId="03C67026" w14:textId="77777777" w:rsidR="006B3FD1" w:rsidRPr="006B53EF" w:rsidRDefault="006B3FD1" w:rsidP="006B3FD1">
            <w:pPr>
              <w:spacing w:beforeAutospacing="1"/>
              <w:rPr>
                <w:rFonts w:ascii="Tahoma" w:hAnsi="Tahoma" w:cs="Tahoma"/>
                <w:color w:val="323130"/>
                <w:sz w:val="20"/>
                <w:szCs w:val="20"/>
              </w:rPr>
            </w:pPr>
            <w:r w:rsidRPr="006B53EF">
              <w:rPr>
                <w:rFonts w:ascii="Tahoma" w:hAnsi="Tahoma" w:cs="Tahoma"/>
                <w:b/>
                <w:bCs/>
                <w:i/>
                <w:iCs/>
                <w:color w:val="323130"/>
                <w:sz w:val="20"/>
                <w:szCs w:val="20"/>
                <w:bdr w:val="none" w:sz="0" w:space="0" w:color="auto" w:frame="1"/>
              </w:rPr>
              <w:t>Τεχνικά Χαρακτηριστικά</w:t>
            </w:r>
            <w:r w:rsidRPr="006B53EF">
              <w:rPr>
                <w:rFonts w:ascii="Tahoma" w:hAnsi="Tahoma" w:cs="Tahoma"/>
                <w:color w:val="323130"/>
                <w:sz w:val="20"/>
                <w:szCs w:val="20"/>
                <w:bdr w:val="none" w:sz="0" w:space="0" w:color="auto" w:frame="1"/>
              </w:rPr>
              <w:t> </w:t>
            </w:r>
          </w:p>
        </w:tc>
        <w:tc>
          <w:tcPr>
            <w:tcW w:w="1467" w:type="dxa"/>
            <w:tcBorders>
              <w:top w:val="single" w:sz="4" w:space="0" w:color="auto"/>
              <w:bottom w:val="nil"/>
              <w:right w:val="single" w:sz="4" w:space="0" w:color="auto"/>
            </w:tcBorders>
            <w:shd w:val="clear" w:color="auto" w:fill="auto"/>
            <w:vAlign w:val="center"/>
            <w:hideMark/>
          </w:tcPr>
          <w:p w14:paraId="6EC91461" w14:textId="77777777" w:rsidR="006B3FD1" w:rsidRPr="006B53EF" w:rsidRDefault="006B3FD1" w:rsidP="006B3FD1">
            <w:pPr>
              <w:spacing w:beforeAutospacing="1"/>
              <w:rPr>
                <w:rFonts w:ascii="Tahoma" w:hAnsi="Tahoma" w:cs="Tahoma"/>
                <w:color w:val="323130"/>
                <w:sz w:val="20"/>
                <w:szCs w:val="20"/>
              </w:rPr>
            </w:pPr>
            <w:r w:rsidRPr="006B53EF">
              <w:rPr>
                <w:rFonts w:ascii="Tahoma" w:hAnsi="Tahoma" w:cs="Tahoma"/>
                <w:color w:val="323130"/>
                <w:sz w:val="20"/>
                <w:szCs w:val="20"/>
                <w:bdr w:val="none" w:sz="0" w:space="0" w:color="auto" w:frame="1"/>
              </w:rPr>
              <w:t> </w:t>
            </w:r>
          </w:p>
        </w:tc>
        <w:tc>
          <w:tcPr>
            <w:tcW w:w="1409" w:type="dxa"/>
            <w:tcBorders>
              <w:top w:val="single" w:sz="4" w:space="0" w:color="auto"/>
              <w:bottom w:val="nil"/>
              <w:right w:val="single" w:sz="4" w:space="0" w:color="auto"/>
            </w:tcBorders>
            <w:shd w:val="clear" w:color="auto" w:fill="auto"/>
            <w:vAlign w:val="center"/>
            <w:hideMark/>
          </w:tcPr>
          <w:p w14:paraId="331FBE62" w14:textId="77777777" w:rsidR="006B3FD1" w:rsidRPr="006B53EF" w:rsidRDefault="006B3FD1" w:rsidP="006B3FD1">
            <w:pPr>
              <w:spacing w:beforeAutospacing="1"/>
              <w:rPr>
                <w:rFonts w:ascii="Tahoma" w:hAnsi="Tahoma" w:cs="Tahoma"/>
                <w:color w:val="323130"/>
                <w:sz w:val="20"/>
                <w:szCs w:val="20"/>
              </w:rPr>
            </w:pPr>
            <w:r w:rsidRPr="006B53EF">
              <w:rPr>
                <w:rFonts w:ascii="Tahoma" w:hAnsi="Tahoma" w:cs="Tahoma"/>
                <w:color w:val="323130"/>
                <w:sz w:val="20"/>
                <w:szCs w:val="20"/>
                <w:bdr w:val="none" w:sz="0" w:space="0" w:color="auto" w:frame="1"/>
              </w:rPr>
              <w:t> </w:t>
            </w:r>
          </w:p>
        </w:tc>
        <w:tc>
          <w:tcPr>
            <w:tcW w:w="1694" w:type="dxa"/>
            <w:tcBorders>
              <w:top w:val="single" w:sz="4" w:space="0" w:color="auto"/>
              <w:bottom w:val="nil"/>
            </w:tcBorders>
            <w:shd w:val="clear" w:color="auto" w:fill="auto"/>
            <w:vAlign w:val="center"/>
            <w:hideMark/>
          </w:tcPr>
          <w:p w14:paraId="63D773DD" w14:textId="77777777" w:rsidR="006B3FD1" w:rsidRPr="006B53EF" w:rsidRDefault="006B3FD1" w:rsidP="006B3FD1">
            <w:pPr>
              <w:spacing w:before="100" w:beforeAutospacing="1"/>
              <w:rPr>
                <w:rFonts w:ascii="Tahoma" w:hAnsi="Tahoma" w:cs="Tahoma"/>
                <w:color w:val="323130"/>
                <w:sz w:val="20"/>
                <w:szCs w:val="20"/>
              </w:rPr>
            </w:pPr>
            <w:r w:rsidRPr="006B53EF">
              <w:rPr>
                <w:rFonts w:ascii="Tahoma" w:hAnsi="Tahoma" w:cs="Tahoma"/>
                <w:color w:val="323130"/>
                <w:sz w:val="20"/>
                <w:szCs w:val="20"/>
              </w:rPr>
              <w:t> </w:t>
            </w:r>
          </w:p>
        </w:tc>
      </w:tr>
      <w:tr w:rsidR="00766FC0" w:rsidRPr="006138A5" w14:paraId="6920A6DD" w14:textId="77777777" w:rsidTr="00766FC0">
        <w:trPr>
          <w:tblCellSpacing w:w="15" w:type="dxa"/>
        </w:trPr>
        <w:tc>
          <w:tcPr>
            <w:tcW w:w="573" w:type="dxa"/>
            <w:tcBorders>
              <w:top w:val="single" w:sz="4" w:space="0" w:color="auto"/>
              <w:bottom w:val="nil"/>
              <w:right w:val="single" w:sz="4" w:space="0" w:color="auto"/>
            </w:tcBorders>
            <w:shd w:val="clear" w:color="auto" w:fill="auto"/>
            <w:vAlign w:val="center"/>
          </w:tcPr>
          <w:p w14:paraId="141161D6" w14:textId="3B823D4D" w:rsidR="006B3FD1" w:rsidRPr="006B53EF" w:rsidRDefault="006B3FD1" w:rsidP="00446527">
            <w:pPr>
              <w:pStyle w:val="aff0"/>
              <w:numPr>
                <w:ilvl w:val="0"/>
                <w:numId w:val="65"/>
              </w:numPr>
              <w:spacing w:beforeAutospacing="1"/>
              <w:rPr>
                <w:rFonts w:ascii="Tahoma" w:hAnsi="Tahoma" w:cs="Tahoma"/>
                <w:color w:val="323130"/>
                <w:sz w:val="20"/>
                <w:szCs w:val="20"/>
              </w:rPr>
            </w:pPr>
          </w:p>
        </w:tc>
        <w:tc>
          <w:tcPr>
            <w:tcW w:w="4541" w:type="dxa"/>
            <w:tcBorders>
              <w:top w:val="single" w:sz="4" w:space="0" w:color="auto"/>
              <w:bottom w:val="nil"/>
              <w:right w:val="single" w:sz="4" w:space="0" w:color="auto"/>
            </w:tcBorders>
            <w:shd w:val="clear" w:color="auto" w:fill="auto"/>
            <w:vAlign w:val="center"/>
            <w:hideMark/>
          </w:tcPr>
          <w:p w14:paraId="79E30630" w14:textId="694A3569" w:rsidR="006B3FD1" w:rsidRPr="006B53EF" w:rsidRDefault="006B3FD1" w:rsidP="006B3FD1">
            <w:pPr>
              <w:spacing w:beforeAutospacing="1"/>
              <w:rPr>
                <w:rFonts w:ascii="Tahoma" w:hAnsi="Tahoma" w:cs="Tahoma"/>
                <w:color w:val="323130"/>
                <w:sz w:val="20"/>
                <w:szCs w:val="20"/>
              </w:rPr>
            </w:pPr>
            <w:r w:rsidRPr="006B53EF">
              <w:rPr>
                <w:rFonts w:ascii="Tahoma" w:hAnsi="Tahoma" w:cs="Tahoma"/>
                <w:color w:val="323130"/>
                <w:sz w:val="20"/>
                <w:szCs w:val="20"/>
                <w:bdr w:val="none" w:sz="0" w:space="0" w:color="auto" w:frame="1"/>
              </w:rPr>
              <w:t>Να υποστηρίζει την δυνατότητα λήψης αντιγράφων</w:t>
            </w:r>
            <w:r w:rsidR="00C46553" w:rsidRPr="006B53EF">
              <w:rPr>
                <w:rFonts w:ascii="Tahoma" w:hAnsi="Tahoma" w:cs="Tahoma"/>
                <w:color w:val="323130"/>
                <w:sz w:val="20"/>
                <w:szCs w:val="20"/>
                <w:bdr w:val="none" w:sz="0" w:space="0" w:color="auto" w:frame="1"/>
              </w:rPr>
              <w:t xml:space="preserve"> </w:t>
            </w:r>
            <w:r w:rsidRPr="006B53EF">
              <w:rPr>
                <w:rFonts w:ascii="Tahoma" w:hAnsi="Tahoma" w:cs="Tahoma"/>
                <w:color w:val="323130"/>
                <w:sz w:val="20"/>
                <w:szCs w:val="20"/>
                <w:bdr w:val="none" w:sz="0" w:space="0" w:color="auto" w:frame="1"/>
              </w:rPr>
              <w:t>ασφαλείας</w:t>
            </w:r>
            <w:r w:rsidR="00C46553" w:rsidRPr="006B53EF">
              <w:rPr>
                <w:rFonts w:ascii="Tahoma" w:hAnsi="Tahoma" w:cs="Tahoma"/>
                <w:color w:val="323130"/>
                <w:sz w:val="20"/>
                <w:szCs w:val="20"/>
                <w:bdr w:val="none" w:sz="0" w:space="0" w:color="auto" w:frame="1"/>
              </w:rPr>
              <w:t xml:space="preserve"> </w:t>
            </w:r>
            <w:r w:rsidRPr="006B53EF">
              <w:rPr>
                <w:rFonts w:ascii="Tahoma" w:hAnsi="Tahoma" w:cs="Tahoma"/>
                <w:color w:val="323130"/>
                <w:sz w:val="20"/>
                <w:szCs w:val="20"/>
                <w:bdr w:val="none" w:sz="0" w:space="0" w:color="auto" w:frame="1"/>
              </w:rPr>
              <w:t>εικονικών</w:t>
            </w:r>
            <w:r w:rsidR="00C46553" w:rsidRPr="006B53EF">
              <w:rPr>
                <w:rFonts w:ascii="Tahoma" w:hAnsi="Tahoma" w:cs="Tahoma"/>
                <w:color w:val="323130"/>
                <w:sz w:val="20"/>
                <w:szCs w:val="20"/>
                <w:bdr w:val="none" w:sz="0" w:space="0" w:color="auto" w:frame="1"/>
              </w:rPr>
              <w:t xml:space="preserve"> </w:t>
            </w:r>
            <w:r w:rsidRPr="006B53EF">
              <w:rPr>
                <w:rFonts w:ascii="Tahoma" w:hAnsi="Tahoma" w:cs="Tahoma"/>
                <w:color w:val="323130"/>
                <w:sz w:val="20"/>
                <w:szCs w:val="20"/>
                <w:bdr w:val="none" w:sz="0" w:space="0" w:color="auto" w:frame="1"/>
              </w:rPr>
              <w:t>μηχανών</w:t>
            </w:r>
            <w:r w:rsidR="00C46553" w:rsidRPr="006B53EF">
              <w:rPr>
                <w:rFonts w:ascii="Tahoma" w:hAnsi="Tahoma" w:cs="Tahoma"/>
                <w:color w:val="323130"/>
                <w:sz w:val="20"/>
                <w:szCs w:val="20"/>
                <w:bdr w:val="none" w:sz="0" w:space="0" w:color="auto" w:frame="1"/>
              </w:rPr>
              <w:t xml:space="preserve"> </w:t>
            </w:r>
            <w:r w:rsidRPr="006B53EF">
              <w:rPr>
                <w:rFonts w:ascii="Tahoma" w:hAnsi="Tahoma" w:cs="Tahoma"/>
                <w:color w:val="323130"/>
                <w:sz w:val="20"/>
                <w:szCs w:val="20"/>
                <w:bdr w:val="none" w:sz="0" w:space="0" w:color="auto" w:frame="1"/>
              </w:rPr>
              <w:t>σε</w:t>
            </w:r>
            <w:r w:rsidR="00C46553" w:rsidRPr="006B53EF">
              <w:rPr>
                <w:rFonts w:ascii="Tahoma" w:hAnsi="Tahoma" w:cs="Tahoma"/>
                <w:color w:val="323130"/>
                <w:sz w:val="20"/>
                <w:szCs w:val="20"/>
                <w:bdr w:val="none" w:sz="0" w:space="0" w:color="auto" w:frame="1"/>
              </w:rPr>
              <w:t xml:space="preserve"> </w:t>
            </w:r>
            <w:r w:rsidRPr="006B53EF">
              <w:rPr>
                <w:rFonts w:ascii="Tahoma" w:hAnsi="Tahoma" w:cs="Tahoma"/>
                <w:color w:val="323130"/>
                <w:sz w:val="20"/>
                <w:szCs w:val="20"/>
                <w:bdr w:val="none" w:sz="0" w:space="0" w:color="auto" w:frame="1"/>
              </w:rPr>
              <w:t>vmware</w:t>
            </w:r>
            <w:r w:rsidR="00C46553" w:rsidRPr="006B53EF">
              <w:rPr>
                <w:rFonts w:ascii="Tahoma" w:hAnsi="Tahoma" w:cs="Tahoma"/>
                <w:color w:val="323130"/>
                <w:sz w:val="20"/>
                <w:szCs w:val="20"/>
                <w:bdr w:val="none" w:sz="0" w:space="0" w:color="auto" w:frame="1"/>
              </w:rPr>
              <w:t xml:space="preserve"> </w:t>
            </w:r>
            <w:r w:rsidRPr="006B53EF">
              <w:rPr>
                <w:rFonts w:ascii="Tahoma" w:hAnsi="Tahoma" w:cs="Tahoma"/>
                <w:color w:val="323130"/>
                <w:sz w:val="20"/>
                <w:szCs w:val="20"/>
                <w:bdr w:val="none" w:sz="0" w:space="0" w:color="auto" w:frame="1"/>
              </w:rPr>
              <w:t>vsphere 7.x</w:t>
            </w:r>
            <w:r w:rsidR="0019671F" w:rsidRPr="006B53EF">
              <w:rPr>
                <w:rFonts w:ascii="Tahoma" w:hAnsi="Tahoma" w:cs="Tahoma"/>
                <w:color w:val="323130"/>
                <w:sz w:val="20"/>
                <w:szCs w:val="20"/>
                <w:bdr w:val="none" w:sz="0" w:space="0" w:color="auto" w:frame="1"/>
              </w:rPr>
              <w:t xml:space="preserve"> &amp; 8.x</w:t>
            </w:r>
            <w:r w:rsidRPr="006B53EF">
              <w:rPr>
                <w:rFonts w:ascii="Tahoma" w:hAnsi="Tahoma" w:cs="Tahoma"/>
                <w:color w:val="323130"/>
                <w:sz w:val="20"/>
                <w:szCs w:val="20"/>
                <w:bdr w:val="none" w:sz="0" w:space="0" w:color="auto" w:frame="1"/>
              </w:rPr>
              <w:t>, Vmware Cloud on AWS, Vmware Cloud on DELL EMC, Azure Vmware Solution</w:t>
            </w:r>
          </w:p>
        </w:tc>
        <w:tc>
          <w:tcPr>
            <w:tcW w:w="1467" w:type="dxa"/>
            <w:tcBorders>
              <w:top w:val="single" w:sz="4" w:space="0" w:color="auto"/>
              <w:bottom w:val="nil"/>
              <w:right w:val="single" w:sz="4" w:space="0" w:color="auto"/>
            </w:tcBorders>
            <w:shd w:val="clear" w:color="auto" w:fill="auto"/>
            <w:vAlign w:val="center"/>
            <w:hideMark/>
          </w:tcPr>
          <w:p w14:paraId="1571492A" w14:textId="77777777" w:rsidR="006B3FD1" w:rsidRPr="006B53EF" w:rsidRDefault="006B3FD1" w:rsidP="006B3FD1">
            <w:pPr>
              <w:spacing w:beforeAutospacing="1"/>
              <w:rPr>
                <w:rFonts w:ascii="Tahoma" w:hAnsi="Tahoma" w:cs="Tahoma"/>
                <w:color w:val="323130"/>
                <w:sz w:val="20"/>
                <w:szCs w:val="20"/>
              </w:rPr>
            </w:pPr>
            <w:r w:rsidRPr="006B53EF">
              <w:rPr>
                <w:rFonts w:ascii="Tahoma" w:hAnsi="Tahoma" w:cs="Tahoma"/>
                <w:color w:val="323130"/>
                <w:sz w:val="20"/>
                <w:szCs w:val="20"/>
                <w:bdr w:val="none" w:sz="0" w:space="0" w:color="auto" w:frame="1"/>
              </w:rPr>
              <w:t>ΝΑΙ</w:t>
            </w:r>
          </w:p>
        </w:tc>
        <w:tc>
          <w:tcPr>
            <w:tcW w:w="1409" w:type="dxa"/>
            <w:tcBorders>
              <w:top w:val="single" w:sz="4" w:space="0" w:color="auto"/>
              <w:bottom w:val="nil"/>
              <w:right w:val="single" w:sz="4" w:space="0" w:color="auto"/>
            </w:tcBorders>
            <w:shd w:val="clear" w:color="auto" w:fill="auto"/>
            <w:vAlign w:val="center"/>
          </w:tcPr>
          <w:p w14:paraId="36108F20" w14:textId="2B3E29ED" w:rsidR="006B3FD1" w:rsidRPr="006B53EF" w:rsidRDefault="006B3FD1" w:rsidP="006B3FD1">
            <w:pPr>
              <w:spacing w:beforeAutospacing="1"/>
              <w:rPr>
                <w:rFonts w:ascii="Tahoma" w:hAnsi="Tahoma" w:cs="Tahoma"/>
                <w:color w:val="323130"/>
                <w:sz w:val="20"/>
                <w:szCs w:val="20"/>
              </w:rPr>
            </w:pPr>
          </w:p>
        </w:tc>
        <w:tc>
          <w:tcPr>
            <w:tcW w:w="1694" w:type="dxa"/>
            <w:tcBorders>
              <w:top w:val="single" w:sz="4" w:space="0" w:color="auto"/>
              <w:bottom w:val="nil"/>
            </w:tcBorders>
            <w:shd w:val="clear" w:color="auto" w:fill="auto"/>
            <w:vAlign w:val="center"/>
          </w:tcPr>
          <w:p w14:paraId="344F8150" w14:textId="71F6FC69" w:rsidR="006B3FD1" w:rsidRPr="006B53EF" w:rsidRDefault="006B3FD1" w:rsidP="006B3FD1">
            <w:pPr>
              <w:spacing w:beforeAutospacing="1"/>
              <w:rPr>
                <w:rFonts w:ascii="Tahoma" w:hAnsi="Tahoma" w:cs="Tahoma"/>
                <w:color w:val="323130"/>
                <w:sz w:val="20"/>
                <w:szCs w:val="20"/>
              </w:rPr>
            </w:pPr>
          </w:p>
        </w:tc>
      </w:tr>
      <w:tr w:rsidR="00766FC0" w:rsidRPr="006138A5" w14:paraId="6518AEED" w14:textId="77777777" w:rsidTr="00766FC0">
        <w:trPr>
          <w:tblCellSpacing w:w="15" w:type="dxa"/>
        </w:trPr>
        <w:tc>
          <w:tcPr>
            <w:tcW w:w="573" w:type="dxa"/>
            <w:tcBorders>
              <w:top w:val="single" w:sz="4" w:space="0" w:color="auto"/>
              <w:bottom w:val="nil"/>
              <w:right w:val="single" w:sz="4" w:space="0" w:color="auto"/>
            </w:tcBorders>
            <w:shd w:val="clear" w:color="auto" w:fill="auto"/>
            <w:vAlign w:val="center"/>
          </w:tcPr>
          <w:p w14:paraId="24AE4D18" w14:textId="0E76786F" w:rsidR="006B3FD1" w:rsidRPr="006B53EF" w:rsidRDefault="006B3FD1" w:rsidP="00446527">
            <w:pPr>
              <w:pStyle w:val="aff0"/>
              <w:numPr>
                <w:ilvl w:val="0"/>
                <w:numId w:val="65"/>
              </w:numPr>
              <w:spacing w:beforeAutospacing="1"/>
              <w:rPr>
                <w:rFonts w:ascii="Tahoma" w:hAnsi="Tahoma" w:cs="Tahoma"/>
                <w:color w:val="323130"/>
                <w:sz w:val="20"/>
                <w:szCs w:val="20"/>
              </w:rPr>
            </w:pPr>
          </w:p>
        </w:tc>
        <w:tc>
          <w:tcPr>
            <w:tcW w:w="4541" w:type="dxa"/>
            <w:tcBorders>
              <w:top w:val="single" w:sz="4" w:space="0" w:color="auto"/>
              <w:bottom w:val="nil"/>
              <w:right w:val="single" w:sz="4" w:space="0" w:color="auto"/>
            </w:tcBorders>
            <w:shd w:val="clear" w:color="auto" w:fill="auto"/>
            <w:vAlign w:val="center"/>
            <w:hideMark/>
          </w:tcPr>
          <w:p w14:paraId="4DD05F45" w14:textId="77777777" w:rsidR="006B3FD1" w:rsidRPr="006B53EF" w:rsidRDefault="006B3FD1" w:rsidP="006B3FD1">
            <w:pPr>
              <w:spacing w:beforeAutospacing="1"/>
              <w:rPr>
                <w:rFonts w:ascii="Tahoma" w:hAnsi="Tahoma" w:cs="Tahoma"/>
                <w:color w:val="323130"/>
                <w:sz w:val="20"/>
                <w:szCs w:val="20"/>
                <w:lang w:val="el-GR"/>
              </w:rPr>
            </w:pPr>
            <w:r w:rsidRPr="006B53EF">
              <w:rPr>
                <w:rFonts w:ascii="Tahoma" w:hAnsi="Tahoma" w:cs="Tahoma"/>
                <w:color w:val="323130"/>
                <w:sz w:val="20"/>
                <w:szCs w:val="20"/>
                <w:bdr w:val="none" w:sz="0" w:space="0" w:color="auto" w:frame="1"/>
                <w:lang w:val="el-GR"/>
              </w:rPr>
              <w:t>Να υποστηρίζει την δυνατότητα</w:t>
            </w:r>
            <w:r w:rsidRPr="006B53EF">
              <w:rPr>
                <w:rFonts w:ascii="Tahoma" w:hAnsi="Tahoma" w:cs="Tahoma"/>
                <w:color w:val="323130"/>
                <w:sz w:val="20"/>
                <w:szCs w:val="20"/>
                <w:bdr w:val="none" w:sz="0" w:space="0" w:color="auto" w:frame="1"/>
              </w:rPr>
              <w:t> </w:t>
            </w:r>
            <w:r w:rsidRPr="006B53EF">
              <w:rPr>
                <w:rFonts w:ascii="Tahoma" w:hAnsi="Tahoma" w:cs="Tahoma"/>
                <w:color w:val="323130"/>
                <w:sz w:val="20"/>
                <w:szCs w:val="20"/>
                <w:bdr w:val="none" w:sz="0" w:space="0" w:color="auto" w:frame="1"/>
                <w:lang w:val="el-GR"/>
              </w:rPr>
              <w:t xml:space="preserve"> λήψης αντιγράφων ασφαλείας εικονικών μηχανών που βρίσκονται σε</w:t>
            </w:r>
            <w:r w:rsidRPr="006B53EF">
              <w:rPr>
                <w:rFonts w:ascii="Tahoma" w:hAnsi="Tahoma" w:cs="Tahoma"/>
                <w:color w:val="323130"/>
                <w:sz w:val="20"/>
                <w:szCs w:val="20"/>
                <w:bdr w:val="none" w:sz="0" w:space="0" w:color="auto" w:frame="1"/>
              </w:rPr>
              <w:t> vmware esxi standalone</w:t>
            </w:r>
            <w:r w:rsidRPr="006B53EF">
              <w:rPr>
                <w:rFonts w:ascii="Tahoma" w:hAnsi="Tahoma" w:cs="Tahoma"/>
                <w:color w:val="323130"/>
                <w:sz w:val="20"/>
                <w:szCs w:val="20"/>
                <w:bdr w:val="none" w:sz="0" w:space="0" w:color="auto" w:frame="1"/>
                <w:lang w:val="el-GR"/>
              </w:rPr>
              <w:t xml:space="preserve"> εξυπηρετητές.</w:t>
            </w:r>
          </w:p>
        </w:tc>
        <w:tc>
          <w:tcPr>
            <w:tcW w:w="1467" w:type="dxa"/>
            <w:tcBorders>
              <w:top w:val="single" w:sz="4" w:space="0" w:color="auto"/>
              <w:bottom w:val="nil"/>
              <w:right w:val="single" w:sz="4" w:space="0" w:color="auto"/>
            </w:tcBorders>
            <w:shd w:val="clear" w:color="auto" w:fill="auto"/>
            <w:vAlign w:val="center"/>
            <w:hideMark/>
          </w:tcPr>
          <w:p w14:paraId="4DE3B3D4" w14:textId="77777777" w:rsidR="006B3FD1" w:rsidRPr="006B53EF" w:rsidRDefault="006B3FD1" w:rsidP="006B3FD1">
            <w:pPr>
              <w:spacing w:beforeAutospacing="1"/>
              <w:rPr>
                <w:rFonts w:ascii="Tahoma" w:hAnsi="Tahoma" w:cs="Tahoma"/>
                <w:color w:val="323130"/>
                <w:sz w:val="20"/>
                <w:szCs w:val="20"/>
              </w:rPr>
            </w:pPr>
            <w:r w:rsidRPr="006B53EF">
              <w:rPr>
                <w:rFonts w:ascii="Tahoma" w:hAnsi="Tahoma" w:cs="Tahoma"/>
                <w:color w:val="323130"/>
                <w:sz w:val="20"/>
                <w:szCs w:val="20"/>
                <w:bdr w:val="none" w:sz="0" w:space="0" w:color="auto" w:frame="1"/>
              </w:rPr>
              <w:t>ΝΑΙ</w:t>
            </w:r>
          </w:p>
        </w:tc>
        <w:tc>
          <w:tcPr>
            <w:tcW w:w="1409" w:type="dxa"/>
            <w:tcBorders>
              <w:top w:val="single" w:sz="4" w:space="0" w:color="auto"/>
              <w:bottom w:val="nil"/>
              <w:right w:val="single" w:sz="4" w:space="0" w:color="auto"/>
            </w:tcBorders>
            <w:shd w:val="clear" w:color="auto" w:fill="auto"/>
            <w:vAlign w:val="center"/>
          </w:tcPr>
          <w:p w14:paraId="3376BD15" w14:textId="76333F78" w:rsidR="006B3FD1" w:rsidRPr="006B53EF" w:rsidRDefault="006B3FD1" w:rsidP="006B3FD1">
            <w:pPr>
              <w:spacing w:beforeAutospacing="1"/>
              <w:rPr>
                <w:rFonts w:ascii="Tahoma" w:hAnsi="Tahoma" w:cs="Tahoma"/>
                <w:color w:val="323130"/>
                <w:sz w:val="20"/>
                <w:szCs w:val="20"/>
              </w:rPr>
            </w:pPr>
          </w:p>
        </w:tc>
        <w:tc>
          <w:tcPr>
            <w:tcW w:w="1694" w:type="dxa"/>
            <w:tcBorders>
              <w:top w:val="single" w:sz="4" w:space="0" w:color="auto"/>
              <w:bottom w:val="nil"/>
            </w:tcBorders>
            <w:shd w:val="clear" w:color="auto" w:fill="auto"/>
            <w:vAlign w:val="center"/>
          </w:tcPr>
          <w:p w14:paraId="6D40AC23" w14:textId="52A3EFCC" w:rsidR="006B3FD1" w:rsidRPr="006B53EF" w:rsidRDefault="006B3FD1" w:rsidP="006B3FD1">
            <w:pPr>
              <w:spacing w:beforeAutospacing="1"/>
              <w:rPr>
                <w:rFonts w:ascii="Tahoma" w:hAnsi="Tahoma" w:cs="Tahoma"/>
                <w:color w:val="323130"/>
                <w:sz w:val="20"/>
                <w:szCs w:val="20"/>
              </w:rPr>
            </w:pPr>
          </w:p>
        </w:tc>
      </w:tr>
      <w:tr w:rsidR="00766FC0" w:rsidRPr="006138A5" w14:paraId="653A03CB" w14:textId="77777777" w:rsidTr="00766FC0">
        <w:trPr>
          <w:tblCellSpacing w:w="15" w:type="dxa"/>
        </w:trPr>
        <w:tc>
          <w:tcPr>
            <w:tcW w:w="573" w:type="dxa"/>
            <w:tcBorders>
              <w:top w:val="single" w:sz="4" w:space="0" w:color="auto"/>
              <w:bottom w:val="nil"/>
              <w:right w:val="single" w:sz="4" w:space="0" w:color="auto"/>
            </w:tcBorders>
            <w:shd w:val="clear" w:color="auto" w:fill="auto"/>
            <w:vAlign w:val="center"/>
          </w:tcPr>
          <w:p w14:paraId="7EFBAFCE" w14:textId="1BB423DE" w:rsidR="006B3FD1" w:rsidRPr="006B53EF" w:rsidRDefault="006B3FD1" w:rsidP="00446527">
            <w:pPr>
              <w:pStyle w:val="aff0"/>
              <w:numPr>
                <w:ilvl w:val="0"/>
                <w:numId w:val="65"/>
              </w:numPr>
              <w:spacing w:beforeAutospacing="1"/>
              <w:rPr>
                <w:rFonts w:ascii="Tahoma" w:hAnsi="Tahoma" w:cs="Tahoma"/>
                <w:color w:val="323130"/>
                <w:sz w:val="20"/>
                <w:szCs w:val="20"/>
              </w:rPr>
            </w:pPr>
          </w:p>
        </w:tc>
        <w:tc>
          <w:tcPr>
            <w:tcW w:w="4541" w:type="dxa"/>
            <w:tcBorders>
              <w:top w:val="single" w:sz="4" w:space="0" w:color="auto"/>
              <w:bottom w:val="nil"/>
              <w:right w:val="single" w:sz="4" w:space="0" w:color="auto"/>
            </w:tcBorders>
            <w:shd w:val="clear" w:color="auto" w:fill="auto"/>
            <w:vAlign w:val="center"/>
            <w:hideMark/>
          </w:tcPr>
          <w:p w14:paraId="18947FC1" w14:textId="2CCF14B0" w:rsidR="006B3FD1" w:rsidRPr="006B53EF" w:rsidRDefault="006B3FD1" w:rsidP="006B3FD1">
            <w:pPr>
              <w:spacing w:beforeAutospacing="1"/>
              <w:rPr>
                <w:rFonts w:ascii="Tahoma" w:hAnsi="Tahoma" w:cs="Tahoma"/>
                <w:color w:val="323130"/>
                <w:sz w:val="20"/>
                <w:szCs w:val="20"/>
                <w:lang w:val="el-GR"/>
              </w:rPr>
            </w:pPr>
            <w:r w:rsidRPr="006B53EF">
              <w:rPr>
                <w:rFonts w:ascii="Tahoma" w:hAnsi="Tahoma" w:cs="Tahoma"/>
                <w:color w:val="323130"/>
                <w:sz w:val="20"/>
                <w:szCs w:val="20"/>
                <w:bdr w:val="none" w:sz="0" w:space="0" w:color="auto" w:frame="1"/>
                <w:lang w:val="el-GR"/>
              </w:rPr>
              <w:t>Να υποστηρίζει την δυνατότητα</w:t>
            </w:r>
            <w:r w:rsidRPr="006B53EF">
              <w:rPr>
                <w:rFonts w:ascii="Tahoma" w:hAnsi="Tahoma" w:cs="Tahoma"/>
                <w:color w:val="323130"/>
                <w:sz w:val="20"/>
                <w:szCs w:val="20"/>
                <w:bdr w:val="none" w:sz="0" w:space="0" w:color="auto" w:frame="1"/>
              </w:rPr>
              <w:t> </w:t>
            </w:r>
            <w:r w:rsidRPr="006B53EF">
              <w:rPr>
                <w:rFonts w:ascii="Tahoma" w:hAnsi="Tahoma" w:cs="Tahoma"/>
                <w:color w:val="323130"/>
                <w:sz w:val="20"/>
                <w:szCs w:val="20"/>
                <w:bdr w:val="none" w:sz="0" w:space="0" w:color="auto" w:frame="1"/>
                <w:lang w:val="el-GR"/>
              </w:rPr>
              <w:t xml:space="preserve"> λήψης αντιγράφων ασφαλείας εικονικών μηχανών σε </w:t>
            </w:r>
            <w:r w:rsidRPr="006B53EF">
              <w:rPr>
                <w:rFonts w:ascii="Tahoma" w:hAnsi="Tahoma" w:cs="Tahoma"/>
                <w:color w:val="323130"/>
                <w:sz w:val="20"/>
                <w:szCs w:val="20"/>
                <w:bdr w:val="none" w:sz="0" w:space="0" w:color="auto" w:frame="1"/>
              </w:rPr>
              <w:t>Microsoft</w:t>
            </w:r>
            <w:r w:rsidRPr="006B53EF">
              <w:rPr>
                <w:rFonts w:ascii="Tahoma" w:hAnsi="Tahoma" w:cs="Tahoma"/>
                <w:color w:val="323130"/>
                <w:sz w:val="20"/>
                <w:szCs w:val="20"/>
                <w:bdr w:val="none" w:sz="0" w:space="0" w:color="auto" w:frame="1"/>
                <w:lang w:val="el-GR"/>
              </w:rPr>
              <w:t xml:space="preserve"> </w:t>
            </w:r>
            <w:r w:rsidRPr="006B53EF">
              <w:rPr>
                <w:rFonts w:ascii="Tahoma" w:hAnsi="Tahoma" w:cs="Tahoma"/>
                <w:color w:val="323130"/>
                <w:sz w:val="20"/>
                <w:szCs w:val="20"/>
                <w:bdr w:val="none" w:sz="0" w:space="0" w:color="auto" w:frame="1"/>
              </w:rPr>
              <w:t> Hyperv</w:t>
            </w:r>
            <w:r w:rsidRPr="006B53EF">
              <w:rPr>
                <w:rFonts w:ascii="Tahoma" w:hAnsi="Tahoma" w:cs="Tahoma"/>
                <w:color w:val="323130"/>
                <w:sz w:val="20"/>
                <w:szCs w:val="20"/>
                <w:bdr w:val="none" w:sz="0" w:space="0" w:color="auto" w:frame="1"/>
                <w:lang w:val="el-GR"/>
              </w:rPr>
              <w:t xml:space="preserve"> 201</w:t>
            </w:r>
            <w:r w:rsidR="00E4774B" w:rsidRPr="006B53EF">
              <w:rPr>
                <w:rFonts w:ascii="Tahoma" w:hAnsi="Tahoma" w:cs="Tahoma"/>
                <w:color w:val="323130"/>
                <w:sz w:val="20"/>
                <w:szCs w:val="20"/>
                <w:bdr w:val="none" w:sz="0" w:space="0" w:color="auto" w:frame="1"/>
                <w:lang w:val="el-GR"/>
              </w:rPr>
              <w:t>6</w:t>
            </w:r>
            <w:r w:rsidRPr="006B53EF">
              <w:rPr>
                <w:rFonts w:ascii="Tahoma" w:hAnsi="Tahoma" w:cs="Tahoma"/>
                <w:color w:val="323130"/>
                <w:sz w:val="20"/>
                <w:szCs w:val="20"/>
                <w:bdr w:val="none" w:sz="0" w:space="0" w:color="auto" w:frame="1"/>
                <w:lang w:val="el-GR"/>
              </w:rPr>
              <w:t>, 201</w:t>
            </w:r>
            <w:r w:rsidR="00E4774B" w:rsidRPr="006B53EF">
              <w:rPr>
                <w:rFonts w:ascii="Tahoma" w:hAnsi="Tahoma" w:cs="Tahoma"/>
                <w:color w:val="323130"/>
                <w:sz w:val="20"/>
                <w:szCs w:val="20"/>
                <w:bdr w:val="none" w:sz="0" w:space="0" w:color="auto" w:frame="1"/>
                <w:lang w:val="el-GR"/>
              </w:rPr>
              <w:t>9</w:t>
            </w:r>
            <w:r w:rsidRPr="006B53EF">
              <w:rPr>
                <w:rFonts w:ascii="Tahoma" w:hAnsi="Tahoma" w:cs="Tahoma"/>
                <w:color w:val="323130"/>
                <w:sz w:val="20"/>
                <w:szCs w:val="20"/>
                <w:bdr w:val="none" w:sz="0" w:space="0" w:color="auto" w:frame="1"/>
                <w:lang w:val="el-GR"/>
              </w:rPr>
              <w:t xml:space="preserve"> &amp; 20</w:t>
            </w:r>
            <w:r w:rsidR="00E4774B" w:rsidRPr="006B53EF">
              <w:rPr>
                <w:rFonts w:ascii="Tahoma" w:hAnsi="Tahoma" w:cs="Tahoma"/>
                <w:color w:val="323130"/>
                <w:sz w:val="20"/>
                <w:szCs w:val="20"/>
                <w:bdr w:val="none" w:sz="0" w:space="0" w:color="auto" w:frame="1"/>
                <w:lang w:val="el-GR"/>
              </w:rPr>
              <w:t>22</w:t>
            </w:r>
            <w:r w:rsidRPr="006B53EF">
              <w:rPr>
                <w:rFonts w:ascii="Tahoma" w:hAnsi="Tahoma" w:cs="Tahoma"/>
                <w:color w:val="323130"/>
                <w:sz w:val="20"/>
                <w:szCs w:val="20"/>
                <w:bdr w:val="none" w:sz="0" w:space="0" w:color="auto" w:frame="1"/>
                <w:lang w:val="el-GR"/>
              </w:rPr>
              <w:t>.</w:t>
            </w:r>
          </w:p>
        </w:tc>
        <w:tc>
          <w:tcPr>
            <w:tcW w:w="1467" w:type="dxa"/>
            <w:tcBorders>
              <w:top w:val="single" w:sz="4" w:space="0" w:color="auto"/>
              <w:bottom w:val="nil"/>
              <w:right w:val="single" w:sz="4" w:space="0" w:color="auto"/>
            </w:tcBorders>
            <w:shd w:val="clear" w:color="auto" w:fill="auto"/>
            <w:vAlign w:val="center"/>
            <w:hideMark/>
          </w:tcPr>
          <w:p w14:paraId="13F5C3CA" w14:textId="77777777" w:rsidR="006B3FD1" w:rsidRPr="006B53EF" w:rsidRDefault="006B3FD1" w:rsidP="006B3FD1">
            <w:pPr>
              <w:spacing w:beforeAutospacing="1"/>
              <w:rPr>
                <w:rFonts w:ascii="Tahoma" w:hAnsi="Tahoma" w:cs="Tahoma"/>
                <w:color w:val="323130"/>
                <w:sz w:val="20"/>
                <w:szCs w:val="20"/>
              </w:rPr>
            </w:pPr>
            <w:r w:rsidRPr="006B53EF">
              <w:rPr>
                <w:rFonts w:ascii="Tahoma" w:hAnsi="Tahoma" w:cs="Tahoma"/>
                <w:color w:val="323130"/>
                <w:sz w:val="20"/>
                <w:szCs w:val="20"/>
                <w:bdr w:val="none" w:sz="0" w:space="0" w:color="auto" w:frame="1"/>
              </w:rPr>
              <w:t>ΝΑΙ</w:t>
            </w:r>
          </w:p>
        </w:tc>
        <w:tc>
          <w:tcPr>
            <w:tcW w:w="1409" w:type="dxa"/>
            <w:tcBorders>
              <w:top w:val="single" w:sz="4" w:space="0" w:color="auto"/>
              <w:bottom w:val="nil"/>
              <w:right w:val="single" w:sz="4" w:space="0" w:color="auto"/>
            </w:tcBorders>
            <w:shd w:val="clear" w:color="auto" w:fill="auto"/>
            <w:vAlign w:val="center"/>
          </w:tcPr>
          <w:p w14:paraId="5664EA75" w14:textId="33C445FA" w:rsidR="006B3FD1" w:rsidRPr="006B53EF" w:rsidRDefault="006B3FD1" w:rsidP="006B3FD1">
            <w:pPr>
              <w:spacing w:beforeAutospacing="1"/>
              <w:rPr>
                <w:rFonts w:ascii="Tahoma" w:hAnsi="Tahoma" w:cs="Tahoma"/>
                <w:color w:val="323130"/>
                <w:sz w:val="20"/>
                <w:szCs w:val="20"/>
              </w:rPr>
            </w:pPr>
          </w:p>
        </w:tc>
        <w:tc>
          <w:tcPr>
            <w:tcW w:w="1694" w:type="dxa"/>
            <w:tcBorders>
              <w:top w:val="single" w:sz="4" w:space="0" w:color="auto"/>
              <w:bottom w:val="nil"/>
            </w:tcBorders>
            <w:shd w:val="clear" w:color="auto" w:fill="auto"/>
            <w:vAlign w:val="center"/>
          </w:tcPr>
          <w:p w14:paraId="78836EAE" w14:textId="2716E10C" w:rsidR="006B3FD1" w:rsidRPr="006B53EF" w:rsidRDefault="006B3FD1" w:rsidP="006B3FD1">
            <w:pPr>
              <w:spacing w:beforeAutospacing="1"/>
              <w:rPr>
                <w:rFonts w:ascii="Tahoma" w:hAnsi="Tahoma" w:cs="Tahoma"/>
                <w:color w:val="323130"/>
                <w:sz w:val="20"/>
                <w:szCs w:val="20"/>
              </w:rPr>
            </w:pPr>
          </w:p>
        </w:tc>
      </w:tr>
      <w:tr w:rsidR="00766FC0" w:rsidRPr="006138A5" w14:paraId="7800D275" w14:textId="77777777" w:rsidTr="00766FC0">
        <w:trPr>
          <w:tblCellSpacing w:w="15" w:type="dxa"/>
        </w:trPr>
        <w:tc>
          <w:tcPr>
            <w:tcW w:w="573" w:type="dxa"/>
            <w:tcBorders>
              <w:top w:val="single" w:sz="4" w:space="0" w:color="auto"/>
              <w:bottom w:val="nil"/>
              <w:right w:val="single" w:sz="4" w:space="0" w:color="auto"/>
            </w:tcBorders>
            <w:shd w:val="clear" w:color="auto" w:fill="auto"/>
            <w:vAlign w:val="center"/>
          </w:tcPr>
          <w:p w14:paraId="7DB062E0" w14:textId="68D0AC33" w:rsidR="006B3FD1" w:rsidRPr="006B53EF" w:rsidRDefault="006B3FD1" w:rsidP="00446527">
            <w:pPr>
              <w:pStyle w:val="aff0"/>
              <w:numPr>
                <w:ilvl w:val="0"/>
                <w:numId w:val="65"/>
              </w:numPr>
              <w:spacing w:beforeAutospacing="1"/>
              <w:rPr>
                <w:rFonts w:ascii="Tahoma" w:hAnsi="Tahoma" w:cs="Tahoma"/>
                <w:color w:val="323130"/>
                <w:sz w:val="20"/>
                <w:szCs w:val="20"/>
              </w:rPr>
            </w:pPr>
          </w:p>
        </w:tc>
        <w:tc>
          <w:tcPr>
            <w:tcW w:w="4541" w:type="dxa"/>
            <w:tcBorders>
              <w:top w:val="single" w:sz="4" w:space="0" w:color="auto"/>
              <w:bottom w:val="nil"/>
              <w:right w:val="single" w:sz="4" w:space="0" w:color="auto"/>
            </w:tcBorders>
            <w:shd w:val="clear" w:color="auto" w:fill="auto"/>
            <w:vAlign w:val="center"/>
            <w:hideMark/>
          </w:tcPr>
          <w:p w14:paraId="72CE2D4C" w14:textId="77777777" w:rsidR="006B3FD1" w:rsidRPr="006B53EF" w:rsidRDefault="006B3FD1" w:rsidP="006B3FD1">
            <w:pPr>
              <w:spacing w:beforeAutospacing="1"/>
              <w:rPr>
                <w:rFonts w:ascii="Tahoma" w:hAnsi="Tahoma" w:cs="Tahoma"/>
                <w:color w:val="323130"/>
                <w:sz w:val="20"/>
                <w:szCs w:val="20"/>
                <w:lang w:val="el-GR"/>
              </w:rPr>
            </w:pPr>
            <w:r w:rsidRPr="006B53EF">
              <w:rPr>
                <w:rFonts w:ascii="Tahoma" w:hAnsi="Tahoma" w:cs="Tahoma"/>
                <w:color w:val="323130"/>
                <w:sz w:val="20"/>
                <w:szCs w:val="20"/>
                <w:bdr w:val="none" w:sz="0" w:space="0" w:color="auto" w:frame="1"/>
                <w:lang w:val="el-GR"/>
              </w:rPr>
              <w:t>Να υποστηρίζει την δυνατότητα</w:t>
            </w:r>
            <w:r w:rsidRPr="006B53EF">
              <w:rPr>
                <w:rFonts w:ascii="Tahoma" w:hAnsi="Tahoma" w:cs="Tahoma"/>
                <w:color w:val="323130"/>
                <w:sz w:val="20"/>
                <w:szCs w:val="20"/>
                <w:bdr w:val="none" w:sz="0" w:space="0" w:color="auto" w:frame="1"/>
              </w:rPr>
              <w:t> </w:t>
            </w:r>
            <w:r w:rsidRPr="006B53EF">
              <w:rPr>
                <w:rFonts w:ascii="Tahoma" w:hAnsi="Tahoma" w:cs="Tahoma"/>
                <w:color w:val="323130"/>
                <w:sz w:val="20"/>
                <w:szCs w:val="20"/>
                <w:bdr w:val="none" w:sz="0" w:space="0" w:color="auto" w:frame="1"/>
                <w:lang w:val="el-GR"/>
              </w:rPr>
              <w:t xml:space="preserve"> λήψης αντιγράφων ασφαλείας εικονικών μηχανών σε</w:t>
            </w:r>
            <w:r w:rsidRPr="006B53EF">
              <w:rPr>
                <w:rFonts w:ascii="Tahoma" w:hAnsi="Tahoma" w:cs="Tahoma"/>
                <w:color w:val="323130"/>
                <w:sz w:val="20"/>
                <w:szCs w:val="20"/>
                <w:bdr w:val="none" w:sz="0" w:space="0" w:color="auto" w:frame="1"/>
              </w:rPr>
              <w:t> vCloud Director for Vmware</w:t>
            </w:r>
          </w:p>
        </w:tc>
        <w:tc>
          <w:tcPr>
            <w:tcW w:w="1467" w:type="dxa"/>
            <w:tcBorders>
              <w:top w:val="single" w:sz="4" w:space="0" w:color="auto"/>
              <w:bottom w:val="nil"/>
              <w:right w:val="single" w:sz="4" w:space="0" w:color="auto"/>
            </w:tcBorders>
            <w:shd w:val="clear" w:color="auto" w:fill="auto"/>
            <w:vAlign w:val="center"/>
            <w:hideMark/>
          </w:tcPr>
          <w:p w14:paraId="6AACBB9C" w14:textId="77777777" w:rsidR="006B3FD1" w:rsidRPr="006B53EF" w:rsidRDefault="006B3FD1" w:rsidP="006B3FD1">
            <w:pPr>
              <w:spacing w:beforeAutospacing="1"/>
              <w:rPr>
                <w:rFonts w:ascii="Tahoma" w:hAnsi="Tahoma" w:cs="Tahoma"/>
                <w:color w:val="323130"/>
                <w:sz w:val="20"/>
                <w:szCs w:val="20"/>
              </w:rPr>
            </w:pPr>
            <w:r w:rsidRPr="006B53EF">
              <w:rPr>
                <w:rFonts w:ascii="Tahoma" w:hAnsi="Tahoma" w:cs="Tahoma"/>
                <w:color w:val="323130"/>
                <w:sz w:val="20"/>
                <w:szCs w:val="20"/>
                <w:bdr w:val="none" w:sz="0" w:space="0" w:color="auto" w:frame="1"/>
              </w:rPr>
              <w:t>ΝΑΙ</w:t>
            </w:r>
          </w:p>
        </w:tc>
        <w:tc>
          <w:tcPr>
            <w:tcW w:w="1409" w:type="dxa"/>
            <w:tcBorders>
              <w:top w:val="single" w:sz="4" w:space="0" w:color="auto"/>
              <w:bottom w:val="nil"/>
              <w:right w:val="single" w:sz="4" w:space="0" w:color="auto"/>
            </w:tcBorders>
            <w:shd w:val="clear" w:color="auto" w:fill="auto"/>
            <w:vAlign w:val="center"/>
          </w:tcPr>
          <w:p w14:paraId="7FA64B60" w14:textId="7B0AC58E" w:rsidR="006B3FD1" w:rsidRPr="006B53EF" w:rsidRDefault="006B3FD1" w:rsidP="006B3FD1">
            <w:pPr>
              <w:spacing w:beforeAutospacing="1"/>
              <w:rPr>
                <w:rFonts w:ascii="Tahoma" w:hAnsi="Tahoma" w:cs="Tahoma"/>
                <w:color w:val="323130"/>
                <w:sz w:val="20"/>
                <w:szCs w:val="20"/>
              </w:rPr>
            </w:pPr>
          </w:p>
        </w:tc>
        <w:tc>
          <w:tcPr>
            <w:tcW w:w="1694" w:type="dxa"/>
            <w:tcBorders>
              <w:top w:val="single" w:sz="4" w:space="0" w:color="auto"/>
              <w:bottom w:val="nil"/>
            </w:tcBorders>
            <w:shd w:val="clear" w:color="auto" w:fill="auto"/>
            <w:vAlign w:val="center"/>
          </w:tcPr>
          <w:p w14:paraId="29A69DCF" w14:textId="0BBD5FA4" w:rsidR="006B3FD1" w:rsidRPr="006B53EF" w:rsidRDefault="006B3FD1" w:rsidP="006B3FD1">
            <w:pPr>
              <w:spacing w:beforeAutospacing="1"/>
              <w:rPr>
                <w:rFonts w:ascii="Tahoma" w:hAnsi="Tahoma" w:cs="Tahoma"/>
                <w:color w:val="323130"/>
                <w:sz w:val="20"/>
                <w:szCs w:val="20"/>
              </w:rPr>
            </w:pPr>
          </w:p>
        </w:tc>
      </w:tr>
      <w:tr w:rsidR="00766FC0" w:rsidRPr="006138A5" w14:paraId="181A2743" w14:textId="77777777" w:rsidTr="00766FC0">
        <w:trPr>
          <w:tblCellSpacing w:w="15" w:type="dxa"/>
        </w:trPr>
        <w:tc>
          <w:tcPr>
            <w:tcW w:w="573" w:type="dxa"/>
            <w:tcBorders>
              <w:top w:val="single" w:sz="4" w:space="0" w:color="auto"/>
              <w:bottom w:val="nil"/>
              <w:right w:val="single" w:sz="4" w:space="0" w:color="auto"/>
            </w:tcBorders>
            <w:shd w:val="clear" w:color="auto" w:fill="auto"/>
            <w:vAlign w:val="center"/>
          </w:tcPr>
          <w:p w14:paraId="5296BE8D" w14:textId="286B1558" w:rsidR="006B3FD1" w:rsidRPr="006B53EF" w:rsidRDefault="006B3FD1" w:rsidP="00446527">
            <w:pPr>
              <w:pStyle w:val="aff0"/>
              <w:numPr>
                <w:ilvl w:val="0"/>
                <w:numId w:val="65"/>
              </w:numPr>
              <w:spacing w:beforeAutospacing="1"/>
              <w:rPr>
                <w:rFonts w:ascii="Tahoma" w:hAnsi="Tahoma" w:cs="Tahoma"/>
                <w:color w:val="323130"/>
                <w:sz w:val="20"/>
                <w:szCs w:val="20"/>
              </w:rPr>
            </w:pPr>
          </w:p>
        </w:tc>
        <w:tc>
          <w:tcPr>
            <w:tcW w:w="4541" w:type="dxa"/>
            <w:tcBorders>
              <w:top w:val="single" w:sz="4" w:space="0" w:color="auto"/>
              <w:bottom w:val="nil"/>
              <w:right w:val="single" w:sz="4" w:space="0" w:color="auto"/>
            </w:tcBorders>
            <w:shd w:val="clear" w:color="auto" w:fill="auto"/>
            <w:vAlign w:val="center"/>
            <w:hideMark/>
          </w:tcPr>
          <w:p w14:paraId="7C18FE5C" w14:textId="74D9309A" w:rsidR="006B3FD1" w:rsidRPr="006B53EF" w:rsidRDefault="006B3FD1" w:rsidP="00873A78">
            <w:pPr>
              <w:spacing w:before="100" w:beforeAutospacing="1" w:after="100" w:afterAutospacing="1"/>
              <w:textAlignment w:val="baseline"/>
              <w:rPr>
                <w:rFonts w:ascii="Tahoma" w:hAnsi="Tahoma" w:cs="Tahoma"/>
                <w:sz w:val="20"/>
                <w:szCs w:val="20"/>
                <w:lang w:val="el-GR"/>
              </w:rPr>
            </w:pPr>
            <w:r w:rsidRPr="006B53EF">
              <w:rPr>
                <w:rFonts w:ascii="Tahoma" w:hAnsi="Tahoma" w:cs="Tahoma"/>
                <w:sz w:val="20"/>
                <w:szCs w:val="20"/>
                <w:lang w:val="el-GR"/>
              </w:rPr>
              <w:t>Να υποστηρίζει την δυνατότητα  λήψης αντιγράφων ασφαλείας όλων των λειτουργικών</w:t>
            </w:r>
            <w:r w:rsidR="00C46553" w:rsidRPr="006B53EF">
              <w:rPr>
                <w:rFonts w:ascii="Tahoma" w:hAnsi="Tahoma" w:cs="Tahoma"/>
                <w:sz w:val="20"/>
                <w:szCs w:val="20"/>
                <w:lang w:val="el-GR"/>
              </w:rPr>
              <w:t xml:space="preserve"> </w:t>
            </w:r>
            <w:r w:rsidRPr="006B53EF">
              <w:rPr>
                <w:rFonts w:ascii="Tahoma" w:hAnsi="Tahoma" w:cs="Tahoma"/>
                <w:sz w:val="20"/>
                <w:szCs w:val="20"/>
                <w:lang w:val="el-GR"/>
              </w:rPr>
              <w:t>συστημάτων(OSes) που υποστηρίζονται από το</w:t>
            </w:r>
            <w:r w:rsidR="00873A78" w:rsidRPr="006B53EF">
              <w:rPr>
                <w:rFonts w:ascii="Tahoma" w:hAnsi="Tahoma" w:cs="Tahoma"/>
                <w:sz w:val="20"/>
                <w:szCs w:val="20"/>
                <w:lang w:val="el-GR"/>
              </w:rPr>
              <w:t xml:space="preserve"> </w:t>
            </w:r>
            <w:r w:rsidRPr="006B53EF">
              <w:rPr>
                <w:rFonts w:ascii="Tahoma" w:hAnsi="Tahoma" w:cs="Tahoma"/>
                <w:sz w:val="20"/>
                <w:szCs w:val="20"/>
                <w:lang w:val="el-GR"/>
              </w:rPr>
              <w:t>λογισμικό</w:t>
            </w:r>
            <w:r w:rsidR="00C46553" w:rsidRPr="006B53EF">
              <w:rPr>
                <w:rFonts w:ascii="Tahoma" w:hAnsi="Tahoma" w:cs="Tahoma"/>
                <w:sz w:val="20"/>
                <w:szCs w:val="20"/>
                <w:lang w:val="el-GR"/>
              </w:rPr>
              <w:t xml:space="preserve"> </w:t>
            </w:r>
            <w:r w:rsidRPr="006B53EF">
              <w:rPr>
                <w:rFonts w:ascii="Tahoma" w:hAnsi="Tahoma" w:cs="Tahoma"/>
                <w:sz w:val="20"/>
                <w:szCs w:val="20"/>
                <w:lang w:val="el-GR"/>
              </w:rPr>
              <w:t>vmware</w:t>
            </w:r>
            <w:r w:rsidR="00C46553" w:rsidRPr="006B53EF">
              <w:rPr>
                <w:rFonts w:ascii="Tahoma" w:hAnsi="Tahoma" w:cs="Tahoma"/>
                <w:sz w:val="20"/>
                <w:szCs w:val="20"/>
                <w:lang w:val="el-GR"/>
              </w:rPr>
              <w:t xml:space="preserve"> </w:t>
            </w:r>
            <w:r w:rsidRPr="006B53EF">
              <w:rPr>
                <w:rFonts w:ascii="Tahoma" w:hAnsi="Tahoma" w:cs="Tahoma"/>
                <w:sz w:val="20"/>
                <w:szCs w:val="20"/>
                <w:lang w:val="el-GR"/>
              </w:rPr>
              <w:t>vsphere</w:t>
            </w:r>
            <w:r w:rsidR="00BE00D9" w:rsidRPr="006B53EF">
              <w:rPr>
                <w:rFonts w:ascii="Tahoma" w:hAnsi="Tahoma" w:cs="Tahoma"/>
                <w:sz w:val="20"/>
                <w:szCs w:val="20"/>
                <w:lang w:val="el-GR"/>
              </w:rPr>
              <w:t xml:space="preserve"> </w:t>
            </w:r>
            <w:r w:rsidRPr="006B53EF">
              <w:rPr>
                <w:rFonts w:ascii="Tahoma" w:hAnsi="Tahoma" w:cs="Tahoma"/>
                <w:sz w:val="20"/>
                <w:szCs w:val="20"/>
                <w:lang w:val="el-GR"/>
              </w:rPr>
              <w:t>&amp; Microsoft Hyperv.</w:t>
            </w:r>
          </w:p>
        </w:tc>
        <w:tc>
          <w:tcPr>
            <w:tcW w:w="1467" w:type="dxa"/>
            <w:tcBorders>
              <w:top w:val="single" w:sz="4" w:space="0" w:color="auto"/>
              <w:bottom w:val="nil"/>
              <w:right w:val="single" w:sz="4" w:space="0" w:color="auto"/>
            </w:tcBorders>
            <w:shd w:val="clear" w:color="auto" w:fill="auto"/>
            <w:vAlign w:val="center"/>
            <w:hideMark/>
          </w:tcPr>
          <w:p w14:paraId="65E31923" w14:textId="77777777" w:rsidR="006B3FD1" w:rsidRPr="006B53EF" w:rsidRDefault="006B3FD1" w:rsidP="006B3FD1">
            <w:pPr>
              <w:spacing w:beforeAutospacing="1"/>
              <w:rPr>
                <w:rFonts w:ascii="Tahoma" w:hAnsi="Tahoma" w:cs="Tahoma"/>
                <w:color w:val="323130"/>
                <w:sz w:val="20"/>
                <w:szCs w:val="20"/>
              </w:rPr>
            </w:pPr>
            <w:r w:rsidRPr="006B53EF">
              <w:rPr>
                <w:rFonts w:ascii="Tahoma" w:hAnsi="Tahoma" w:cs="Tahoma"/>
                <w:color w:val="323130"/>
                <w:sz w:val="20"/>
                <w:szCs w:val="20"/>
                <w:bdr w:val="none" w:sz="0" w:space="0" w:color="auto" w:frame="1"/>
              </w:rPr>
              <w:t>ΝΑΙ</w:t>
            </w:r>
          </w:p>
        </w:tc>
        <w:tc>
          <w:tcPr>
            <w:tcW w:w="1409" w:type="dxa"/>
            <w:tcBorders>
              <w:top w:val="single" w:sz="4" w:space="0" w:color="auto"/>
              <w:bottom w:val="nil"/>
              <w:right w:val="single" w:sz="4" w:space="0" w:color="auto"/>
            </w:tcBorders>
            <w:shd w:val="clear" w:color="auto" w:fill="auto"/>
            <w:vAlign w:val="center"/>
          </w:tcPr>
          <w:p w14:paraId="54484E85" w14:textId="166AB694" w:rsidR="006B3FD1" w:rsidRPr="006B53EF" w:rsidRDefault="006B3FD1" w:rsidP="006B3FD1">
            <w:pPr>
              <w:spacing w:beforeAutospacing="1"/>
              <w:rPr>
                <w:rFonts w:ascii="Tahoma" w:hAnsi="Tahoma" w:cs="Tahoma"/>
                <w:color w:val="323130"/>
                <w:sz w:val="20"/>
                <w:szCs w:val="20"/>
              </w:rPr>
            </w:pPr>
          </w:p>
        </w:tc>
        <w:tc>
          <w:tcPr>
            <w:tcW w:w="1694" w:type="dxa"/>
            <w:tcBorders>
              <w:top w:val="single" w:sz="4" w:space="0" w:color="auto"/>
              <w:bottom w:val="nil"/>
            </w:tcBorders>
            <w:shd w:val="clear" w:color="auto" w:fill="auto"/>
            <w:vAlign w:val="center"/>
          </w:tcPr>
          <w:p w14:paraId="74F9395A" w14:textId="6749D484" w:rsidR="006B3FD1" w:rsidRPr="006B53EF" w:rsidRDefault="006B3FD1" w:rsidP="006B3FD1">
            <w:pPr>
              <w:spacing w:beforeAutospacing="1"/>
              <w:rPr>
                <w:rFonts w:ascii="Tahoma" w:hAnsi="Tahoma" w:cs="Tahoma"/>
                <w:color w:val="323130"/>
                <w:sz w:val="20"/>
                <w:szCs w:val="20"/>
              </w:rPr>
            </w:pPr>
          </w:p>
        </w:tc>
      </w:tr>
      <w:tr w:rsidR="00C2665E" w:rsidRPr="006138A5" w14:paraId="064E74C2" w14:textId="77777777" w:rsidTr="00C2665E">
        <w:trPr>
          <w:tblCellSpacing w:w="15" w:type="dxa"/>
        </w:trPr>
        <w:tc>
          <w:tcPr>
            <w:tcW w:w="573" w:type="dxa"/>
            <w:tcBorders>
              <w:top w:val="single" w:sz="4" w:space="0" w:color="auto"/>
              <w:bottom w:val="nil"/>
              <w:right w:val="single" w:sz="4" w:space="0" w:color="auto"/>
            </w:tcBorders>
            <w:shd w:val="clear" w:color="auto" w:fill="auto"/>
            <w:vAlign w:val="center"/>
          </w:tcPr>
          <w:p w14:paraId="3E60E8AB" w14:textId="2F1E8B44" w:rsidR="00C2665E" w:rsidRPr="006B53EF" w:rsidRDefault="00C2665E" w:rsidP="00446527">
            <w:pPr>
              <w:pStyle w:val="aff0"/>
              <w:numPr>
                <w:ilvl w:val="0"/>
                <w:numId w:val="65"/>
              </w:numPr>
              <w:spacing w:beforeAutospacing="1"/>
              <w:rPr>
                <w:rFonts w:ascii="Tahoma" w:hAnsi="Tahoma" w:cs="Tahoma"/>
                <w:color w:val="323130"/>
                <w:sz w:val="20"/>
                <w:szCs w:val="20"/>
              </w:rPr>
            </w:pPr>
          </w:p>
        </w:tc>
        <w:tc>
          <w:tcPr>
            <w:tcW w:w="4541" w:type="dxa"/>
            <w:tcBorders>
              <w:top w:val="single" w:sz="4" w:space="0" w:color="auto"/>
              <w:bottom w:val="nil"/>
              <w:right w:val="single" w:sz="4" w:space="0" w:color="auto"/>
            </w:tcBorders>
            <w:shd w:val="clear" w:color="auto" w:fill="auto"/>
            <w:vAlign w:val="center"/>
          </w:tcPr>
          <w:p w14:paraId="26CAABDC" w14:textId="0CF8CB3D" w:rsidR="00C2665E" w:rsidRPr="006B53EF" w:rsidRDefault="00C2665E" w:rsidP="00C2665E">
            <w:pPr>
              <w:spacing w:before="100" w:beforeAutospacing="1" w:after="100" w:afterAutospacing="1"/>
              <w:textAlignment w:val="baseline"/>
              <w:rPr>
                <w:rFonts w:ascii="Tahoma" w:hAnsi="Tahoma" w:cs="Tahoma"/>
                <w:sz w:val="20"/>
                <w:szCs w:val="20"/>
                <w:lang w:val="el-GR"/>
              </w:rPr>
            </w:pPr>
            <w:r w:rsidRPr="006B53EF">
              <w:rPr>
                <w:rFonts w:ascii="Tahoma" w:hAnsi="Tahoma" w:cs="Tahoma"/>
                <w:color w:val="323130"/>
                <w:sz w:val="20"/>
                <w:szCs w:val="20"/>
                <w:bdr w:val="none" w:sz="0" w:space="0" w:color="auto" w:frame="1"/>
                <w:lang w:val="el-GR"/>
              </w:rPr>
              <w:t>Να επιτρέπει την αυτοματοποίηση εργασιών (automation) μέσω RESTFUL API ή PowerShell SDK.</w:t>
            </w:r>
          </w:p>
        </w:tc>
        <w:tc>
          <w:tcPr>
            <w:tcW w:w="1467" w:type="dxa"/>
            <w:tcBorders>
              <w:top w:val="single" w:sz="4" w:space="0" w:color="auto"/>
              <w:bottom w:val="nil"/>
              <w:right w:val="single" w:sz="4" w:space="0" w:color="auto"/>
            </w:tcBorders>
            <w:shd w:val="clear" w:color="auto" w:fill="auto"/>
            <w:vAlign w:val="center"/>
          </w:tcPr>
          <w:p w14:paraId="482FD231" w14:textId="1AD39841" w:rsidR="00C2665E" w:rsidRPr="006B53EF" w:rsidRDefault="00C2665E" w:rsidP="00C2665E">
            <w:pPr>
              <w:spacing w:beforeAutospacing="1"/>
              <w:rPr>
                <w:rFonts w:ascii="Tahoma" w:hAnsi="Tahoma" w:cs="Tahoma"/>
                <w:color w:val="323130"/>
                <w:sz w:val="20"/>
                <w:szCs w:val="20"/>
              </w:rPr>
            </w:pPr>
            <w:r w:rsidRPr="006B53EF">
              <w:rPr>
                <w:rFonts w:ascii="Tahoma" w:hAnsi="Tahoma" w:cs="Tahoma"/>
                <w:color w:val="323130"/>
                <w:sz w:val="20"/>
                <w:szCs w:val="20"/>
                <w:bdr w:val="none" w:sz="0" w:space="0" w:color="auto" w:frame="1"/>
              </w:rPr>
              <w:t>ΝΑΙ</w:t>
            </w:r>
          </w:p>
        </w:tc>
        <w:tc>
          <w:tcPr>
            <w:tcW w:w="1409" w:type="dxa"/>
            <w:tcBorders>
              <w:top w:val="single" w:sz="4" w:space="0" w:color="auto"/>
              <w:bottom w:val="nil"/>
              <w:right w:val="single" w:sz="4" w:space="0" w:color="auto"/>
            </w:tcBorders>
            <w:shd w:val="clear" w:color="auto" w:fill="auto"/>
            <w:vAlign w:val="center"/>
          </w:tcPr>
          <w:p w14:paraId="6D9F6F46" w14:textId="53093FC5" w:rsidR="00C2665E" w:rsidRPr="006B53EF" w:rsidRDefault="00C2665E" w:rsidP="00C2665E">
            <w:pPr>
              <w:spacing w:beforeAutospacing="1"/>
              <w:rPr>
                <w:rFonts w:ascii="Tahoma" w:hAnsi="Tahoma" w:cs="Tahoma"/>
                <w:color w:val="323130"/>
                <w:sz w:val="20"/>
                <w:szCs w:val="20"/>
              </w:rPr>
            </w:pPr>
          </w:p>
        </w:tc>
        <w:tc>
          <w:tcPr>
            <w:tcW w:w="1694" w:type="dxa"/>
            <w:tcBorders>
              <w:top w:val="single" w:sz="4" w:space="0" w:color="auto"/>
              <w:bottom w:val="nil"/>
            </w:tcBorders>
            <w:shd w:val="clear" w:color="auto" w:fill="auto"/>
            <w:vAlign w:val="center"/>
          </w:tcPr>
          <w:p w14:paraId="187CC997" w14:textId="16EB1174" w:rsidR="00C2665E" w:rsidRPr="006B53EF" w:rsidRDefault="00C2665E" w:rsidP="00C2665E">
            <w:pPr>
              <w:spacing w:beforeAutospacing="1"/>
              <w:rPr>
                <w:rFonts w:ascii="Tahoma" w:hAnsi="Tahoma" w:cs="Tahoma"/>
                <w:color w:val="323130"/>
                <w:sz w:val="20"/>
                <w:szCs w:val="20"/>
              </w:rPr>
            </w:pPr>
          </w:p>
        </w:tc>
      </w:tr>
      <w:tr w:rsidR="00C2665E" w:rsidRPr="006138A5" w14:paraId="0EE569F4" w14:textId="77777777" w:rsidTr="00C2665E">
        <w:trPr>
          <w:tblCellSpacing w:w="15" w:type="dxa"/>
        </w:trPr>
        <w:tc>
          <w:tcPr>
            <w:tcW w:w="573" w:type="dxa"/>
            <w:tcBorders>
              <w:top w:val="single" w:sz="4" w:space="0" w:color="auto"/>
              <w:bottom w:val="nil"/>
              <w:right w:val="single" w:sz="4" w:space="0" w:color="auto"/>
            </w:tcBorders>
            <w:shd w:val="clear" w:color="auto" w:fill="auto"/>
            <w:vAlign w:val="center"/>
          </w:tcPr>
          <w:p w14:paraId="0AE1F439" w14:textId="41D16F51" w:rsidR="00C2665E" w:rsidRPr="006B53EF" w:rsidRDefault="00C2665E" w:rsidP="00446527">
            <w:pPr>
              <w:pStyle w:val="aff0"/>
              <w:numPr>
                <w:ilvl w:val="0"/>
                <w:numId w:val="65"/>
              </w:numPr>
              <w:spacing w:beforeAutospacing="1"/>
              <w:rPr>
                <w:rFonts w:ascii="Tahoma" w:hAnsi="Tahoma" w:cs="Tahoma"/>
                <w:color w:val="323130"/>
                <w:sz w:val="20"/>
                <w:szCs w:val="20"/>
              </w:rPr>
            </w:pPr>
          </w:p>
        </w:tc>
        <w:tc>
          <w:tcPr>
            <w:tcW w:w="4541" w:type="dxa"/>
            <w:tcBorders>
              <w:top w:val="single" w:sz="4" w:space="0" w:color="auto"/>
              <w:bottom w:val="nil"/>
              <w:right w:val="single" w:sz="4" w:space="0" w:color="auto"/>
            </w:tcBorders>
            <w:shd w:val="clear" w:color="auto" w:fill="auto"/>
            <w:vAlign w:val="center"/>
          </w:tcPr>
          <w:p w14:paraId="1962D599" w14:textId="61D13D35" w:rsidR="00C2665E" w:rsidRPr="006B53EF" w:rsidRDefault="00C2665E" w:rsidP="00C2665E">
            <w:pPr>
              <w:spacing w:beforeAutospacing="1"/>
              <w:rPr>
                <w:rFonts w:ascii="Tahoma" w:hAnsi="Tahoma" w:cs="Tahoma"/>
                <w:color w:val="323130"/>
                <w:sz w:val="20"/>
                <w:szCs w:val="20"/>
                <w:bdr w:val="none" w:sz="0" w:space="0" w:color="auto" w:frame="1"/>
                <w:lang w:val="el-GR"/>
              </w:rPr>
            </w:pPr>
            <w:r w:rsidRPr="006B53EF">
              <w:rPr>
                <w:rFonts w:ascii="Tahoma" w:hAnsi="Tahoma" w:cs="Tahoma"/>
                <w:color w:val="323130"/>
                <w:sz w:val="20"/>
                <w:szCs w:val="20"/>
                <w:bdr w:val="none" w:sz="0" w:space="0" w:color="auto" w:frame="1"/>
                <w:lang w:val="el-GR"/>
              </w:rPr>
              <w:t xml:space="preserve">Να υποστηρίζει την δυνατότητα λήψη αντιγράφων ασφαλείας των εικονικών μηχανών σε κάθε είδους </w:t>
            </w:r>
            <w:r w:rsidRPr="006B53EF">
              <w:rPr>
                <w:rFonts w:ascii="Tahoma" w:hAnsi="Tahoma" w:cs="Tahoma"/>
                <w:color w:val="323130"/>
                <w:sz w:val="20"/>
                <w:szCs w:val="20"/>
                <w:bdr w:val="none" w:sz="0" w:space="0" w:color="auto" w:frame="1"/>
              </w:rPr>
              <w:t> Disk Based Storage</w:t>
            </w:r>
            <w:r w:rsidRPr="006B53EF">
              <w:rPr>
                <w:rFonts w:ascii="Tahoma" w:hAnsi="Tahoma" w:cs="Tahoma"/>
                <w:color w:val="323130"/>
                <w:sz w:val="20"/>
                <w:szCs w:val="20"/>
                <w:bdr w:val="none" w:sz="0" w:space="0" w:color="auto" w:frame="1"/>
                <w:lang w:val="el-GR"/>
              </w:rPr>
              <w:t xml:space="preserve"> (</w:t>
            </w:r>
            <w:r w:rsidRPr="006B53EF">
              <w:rPr>
                <w:rFonts w:ascii="Tahoma" w:hAnsi="Tahoma" w:cs="Tahoma"/>
                <w:color w:val="323130"/>
                <w:sz w:val="20"/>
                <w:szCs w:val="20"/>
                <w:bdr w:val="none" w:sz="0" w:space="0" w:color="auto" w:frame="1"/>
              </w:rPr>
              <w:t>DAS</w:t>
            </w:r>
            <w:r w:rsidRPr="006B53EF">
              <w:rPr>
                <w:rFonts w:ascii="Tahoma" w:hAnsi="Tahoma" w:cs="Tahoma"/>
                <w:color w:val="323130"/>
                <w:sz w:val="20"/>
                <w:szCs w:val="20"/>
                <w:bdr w:val="none" w:sz="0" w:space="0" w:color="auto" w:frame="1"/>
                <w:lang w:val="el-GR"/>
              </w:rPr>
              <w:t>/</w:t>
            </w:r>
            <w:r w:rsidRPr="006B53EF">
              <w:rPr>
                <w:rFonts w:ascii="Tahoma" w:hAnsi="Tahoma" w:cs="Tahoma"/>
                <w:color w:val="323130"/>
                <w:sz w:val="20"/>
                <w:szCs w:val="20"/>
                <w:bdr w:val="none" w:sz="0" w:space="0" w:color="auto" w:frame="1"/>
              </w:rPr>
              <w:t>NAS</w:t>
            </w:r>
            <w:r w:rsidRPr="006B53EF">
              <w:rPr>
                <w:rFonts w:ascii="Tahoma" w:hAnsi="Tahoma" w:cs="Tahoma"/>
                <w:color w:val="323130"/>
                <w:sz w:val="20"/>
                <w:szCs w:val="20"/>
                <w:bdr w:val="none" w:sz="0" w:space="0" w:color="auto" w:frame="1"/>
                <w:lang w:val="el-GR"/>
              </w:rPr>
              <w:t>/</w:t>
            </w:r>
            <w:r w:rsidRPr="006B53EF">
              <w:rPr>
                <w:rFonts w:ascii="Tahoma" w:hAnsi="Tahoma" w:cs="Tahoma"/>
                <w:color w:val="323130"/>
                <w:sz w:val="20"/>
                <w:szCs w:val="20"/>
                <w:bdr w:val="none" w:sz="0" w:space="0" w:color="auto" w:frame="1"/>
              </w:rPr>
              <w:t>SAN</w:t>
            </w:r>
            <w:r w:rsidRPr="006B53EF">
              <w:rPr>
                <w:rFonts w:ascii="Tahoma" w:hAnsi="Tahoma" w:cs="Tahoma"/>
                <w:color w:val="323130"/>
                <w:sz w:val="20"/>
                <w:szCs w:val="20"/>
                <w:bdr w:val="none" w:sz="0" w:space="0" w:color="auto" w:frame="1"/>
                <w:lang w:val="el-GR"/>
              </w:rPr>
              <w:t>).</w:t>
            </w:r>
          </w:p>
        </w:tc>
        <w:tc>
          <w:tcPr>
            <w:tcW w:w="1467" w:type="dxa"/>
            <w:tcBorders>
              <w:top w:val="single" w:sz="4" w:space="0" w:color="auto"/>
              <w:bottom w:val="nil"/>
              <w:right w:val="single" w:sz="4" w:space="0" w:color="auto"/>
            </w:tcBorders>
            <w:shd w:val="clear" w:color="auto" w:fill="auto"/>
            <w:vAlign w:val="center"/>
          </w:tcPr>
          <w:p w14:paraId="7FA90C78" w14:textId="2D4B45C4" w:rsidR="00C2665E" w:rsidRPr="006B53EF" w:rsidRDefault="00C2665E" w:rsidP="00C2665E">
            <w:pPr>
              <w:spacing w:beforeAutospacing="1"/>
              <w:rPr>
                <w:rFonts w:ascii="Tahoma" w:hAnsi="Tahoma" w:cs="Tahoma"/>
                <w:color w:val="323130"/>
                <w:sz w:val="20"/>
                <w:szCs w:val="20"/>
              </w:rPr>
            </w:pPr>
            <w:r w:rsidRPr="006B53EF">
              <w:rPr>
                <w:rFonts w:ascii="Tahoma" w:hAnsi="Tahoma" w:cs="Tahoma"/>
                <w:color w:val="323130"/>
                <w:sz w:val="20"/>
                <w:szCs w:val="20"/>
                <w:bdr w:val="none" w:sz="0" w:space="0" w:color="auto" w:frame="1"/>
              </w:rPr>
              <w:t>ΝΑΙ</w:t>
            </w:r>
          </w:p>
        </w:tc>
        <w:tc>
          <w:tcPr>
            <w:tcW w:w="1409" w:type="dxa"/>
            <w:tcBorders>
              <w:top w:val="single" w:sz="4" w:space="0" w:color="auto"/>
              <w:bottom w:val="nil"/>
              <w:right w:val="single" w:sz="4" w:space="0" w:color="auto"/>
            </w:tcBorders>
            <w:shd w:val="clear" w:color="auto" w:fill="auto"/>
            <w:vAlign w:val="center"/>
          </w:tcPr>
          <w:p w14:paraId="13505926" w14:textId="49B6C915" w:rsidR="00C2665E" w:rsidRPr="006B53EF" w:rsidRDefault="00C2665E" w:rsidP="00C2665E">
            <w:pPr>
              <w:spacing w:beforeAutospacing="1"/>
              <w:rPr>
                <w:rFonts w:ascii="Tahoma" w:hAnsi="Tahoma" w:cs="Tahoma"/>
                <w:color w:val="323130"/>
                <w:sz w:val="20"/>
                <w:szCs w:val="20"/>
              </w:rPr>
            </w:pPr>
          </w:p>
        </w:tc>
        <w:tc>
          <w:tcPr>
            <w:tcW w:w="1694" w:type="dxa"/>
            <w:tcBorders>
              <w:top w:val="single" w:sz="4" w:space="0" w:color="auto"/>
              <w:bottom w:val="nil"/>
            </w:tcBorders>
            <w:shd w:val="clear" w:color="auto" w:fill="auto"/>
            <w:vAlign w:val="center"/>
          </w:tcPr>
          <w:p w14:paraId="0C78BC88" w14:textId="24E03DFD" w:rsidR="00C2665E" w:rsidRPr="006B53EF" w:rsidRDefault="00C2665E" w:rsidP="00C2665E">
            <w:pPr>
              <w:spacing w:beforeAutospacing="1"/>
              <w:rPr>
                <w:rFonts w:ascii="Tahoma" w:hAnsi="Tahoma" w:cs="Tahoma"/>
                <w:color w:val="323130"/>
                <w:sz w:val="20"/>
                <w:szCs w:val="20"/>
              </w:rPr>
            </w:pPr>
          </w:p>
        </w:tc>
      </w:tr>
      <w:tr w:rsidR="00C2665E" w:rsidRPr="006138A5" w14:paraId="1929F115" w14:textId="77777777" w:rsidTr="00C2665E">
        <w:trPr>
          <w:tblCellSpacing w:w="15" w:type="dxa"/>
        </w:trPr>
        <w:tc>
          <w:tcPr>
            <w:tcW w:w="573" w:type="dxa"/>
            <w:tcBorders>
              <w:top w:val="single" w:sz="4" w:space="0" w:color="auto"/>
              <w:bottom w:val="nil"/>
              <w:right w:val="single" w:sz="4" w:space="0" w:color="auto"/>
            </w:tcBorders>
            <w:shd w:val="clear" w:color="auto" w:fill="auto"/>
            <w:vAlign w:val="center"/>
          </w:tcPr>
          <w:p w14:paraId="121E6021" w14:textId="1AA8586F" w:rsidR="00C2665E" w:rsidRPr="006B53EF" w:rsidRDefault="00C2665E" w:rsidP="00446527">
            <w:pPr>
              <w:pStyle w:val="aff0"/>
              <w:numPr>
                <w:ilvl w:val="0"/>
                <w:numId w:val="65"/>
              </w:numPr>
              <w:spacing w:beforeAutospacing="1"/>
              <w:rPr>
                <w:rFonts w:ascii="Tahoma" w:hAnsi="Tahoma" w:cs="Tahoma"/>
                <w:color w:val="323130"/>
                <w:sz w:val="20"/>
                <w:szCs w:val="20"/>
              </w:rPr>
            </w:pPr>
          </w:p>
        </w:tc>
        <w:tc>
          <w:tcPr>
            <w:tcW w:w="4541" w:type="dxa"/>
            <w:tcBorders>
              <w:top w:val="single" w:sz="4" w:space="0" w:color="auto"/>
              <w:bottom w:val="nil"/>
              <w:right w:val="single" w:sz="4" w:space="0" w:color="auto"/>
            </w:tcBorders>
            <w:shd w:val="clear" w:color="auto" w:fill="auto"/>
            <w:vAlign w:val="center"/>
          </w:tcPr>
          <w:p w14:paraId="325A8517" w14:textId="5B596873" w:rsidR="00C2665E" w:rsidRPr="006B53EF" w:rsidRDefault="00C2665E" w:rsidP="00C2665E">
            <w:pPr>
              <w:spacing w:beforeAutospacing="1"/>
              <w:rPr>
                <w:rFonts w:ascii="Tahoma" w:hAnsi="Tahoma" w:cs="Tahoma"/>
                <w:color w:val="323130"/>
                <w:sz w:val="20"/>
                <w:szCs w:val="20"/>
                <w:lang w:val="el-GR"/>
              </w:rPr>
            </w:pPr>
            <w:r w:rsidRPr="006B53EF">
              <w:rPr>
                <w:rFonts w:ascii="Tahoma" w:hAnsi="Tahoma" w:cs="Tahoma"/>
                <w:color w:val="323130"/>
                <w:sz w:val="20"/>
                <w:szCs w:val="20"/>
                <w:bdr w:val="none" w:sz="0" w:space="0" w:color="auto" w:frame="1"/>
                <w:lang w:val="el-GR"/>
              </w:rPr>
              <w:t>Να υποστηρίζει το «</w:t>
            </w:r>
            <w:r w:rsidRPr="006B53EF">
              <w:rPr>
                <w:rFonts w:ascii="Tahoma" w:hAnsi="Tahoma" w:cs="Tahoma"/>
                <w:color w:val="323130"/>
                <w:sz w:val="20"/>
                <w:szCs w:val="20"/>
                <w:bdr w:val="none" w:sz="0" w:space="0" w:color="auto" w:frame="1"/>
              </w:rPr>
              <w:t>VMware</w:t>
            </w:r>
            <w:r w:rsidRPr="006B53EF">
              <w:rPr>
                <w:rFonts w:ascii="Tahoma" w:hAnsi="Tahoma" w:cs="Tahoma"/>
                <w:color w:val="323130"/>
                <w:sz w:val="20"/>
                <w:szCs w:val="20"/>
                <w:bdr w:val="none" w:sz="0" w:space="0" w:color="auto" w:frame="1"/>
                <w:lang w:val="el-GR"/>
              </w:rPr>
              <w:t xml:space="preserve"> </w:t>
            </w:r>
            <w:r w:rsidRPr="006B53EF">
              <w:rPr>
                <w:rFonts w:ascii="Tahoma" w:hAnsi="Tahoma" w:cs="Tahoma"/>
                <w:color w:val="323130"/>
                <w:sz w:val="20"/>
                <w:szCs w:val="20"/>
                <w:bdr w:val="none" w:sz="0" w:space="0" w:color="auto" w:frame="1"/>
              </w:rPr>
              <w:t>vStorage</w:t>
            </w:r>
            <w:r w:rsidRPr="006B53EF">
              <w:rPr>
                <w:rFonts w:ascii="Tahoma" w:hAnsi="Tahoma" w:cs="Tahoma"/>
                <w:color w:val="323130"/>
                <w:sz w:val="20"/>
                <w:szCs w:val="20"/>
                <w:bdr w:val="none" w:sz="0" w:space="0" w:color="auto" w:frame="1"/>
                <w:lang w:val="el-GR"/>
              </w:rPr>
              <w:t xml:space="preserve"> </w:t>
            </w:r>
            <w:r w:rsidRPr="006B53EF">
              <w:rPr>
                <w:rFonts w:ascii="Tahoma" w:hAnsi="Tahoma" w:cs="Tahoma"/>
                <w:color w:val="323130"/>
                <w:sz w:val="20"/>
                <w:szCs w:val="20"/>
                <w:bdr w:val="none" w:sz="0" w:space="0" w:color="auto" w:frame="1"/>
              </w:rPr>
              <w:t>API</w:t>
            </w:r>
            <w:r w:rsidRPr="006B53EF">
              <w:rPr>
                <w:rFonts w:ascii="Tahoma" w:hAnsi="Tahoma" w:cs="Tahoma"/>
                <w:color w:val="323130"/>
                <w:sz w:val="20"/>
                <w:szCs w:val="20"/>
                <w:bdr w:val="none" w:sz="0" w:space="0" w:color="auto" w:frame="1"/>
                <w:lang w:val="el-GR"/>
              </w:rPr>
              <w:t xml:space="preserve"> </w:t>
            </w:r>
            <w:r w:rsidRPr="006B53EF">
              <w:rPr>
                <w:rFonts w:ascii="Tahoma" w:hAnsi="Tahoma" w:cs="Tahoma"/>
                <w:color w:val="323130"/>
                <w:sz w:val="20"/>
                <w:szCs w:val="20"/>
                <w:bdr w:val="none" w:sz="0" w:space="0" w:color="auto" w:frame="1"/>
              </w:rPr>
              <w:t>for</w:t>
            </w:r>
            <w:r w:rsidRPr="006B53EF">
              <w:rPr>
                <w:rFonts w:ascii="Tahoma" w:hAnsi="Tahoma" w:cs="Tahoma"/>
                <w:color w:val="323130"/>
                <w:sz w:val="20"/>
                <w:szCs w:val="20"/>
                <w:bdr w:val="none" w:sz="0" w:space="0" w:color="auto" w:frame="1"/>
                <w:lang w:val="el-GR"/>
              </w:rPr>
              <w:t xml:space="preserve"> </w:t>
            </w:r>
            <w:r w:rsidRPr="006B53EF">
              <w:rPr>
                <w:rFonts w:ascii="Tahoma" w:hAnsi="Tahoma" w:cs="Tahoma"/>
                <w:color w:val="323130"/>
                <w:sz w:val="20"/>
                <w:szCs w:val="20"/>
                <w:bdr w:val="none" w:sz="0" w:space="0" w:color="auto" w:frame="1"/>
              </w:rPr>
              <w:t>Data Protection</w:t>
            </w:r>
            <w:r w:rsidRPr="006B53EF">
              <w:rPr>
                <w:rFonts w:ascii="Tahoma" w:hAnsi="Tahoma" w:cs="Tahoma"/>
                <w:color w:val="323130"/>
                <w:sz w:val="20"/>
                <w:szCs w:val="20"/>
                <w:bdr w:val="none" w:sz="0" w:space="0" w:color="auto" w:frame="1"/>
                <w:lang w:val="el-GR"/>
              </w:rPr>
              <w:t>» και να αξιοποιεί το</w:t>
            </w:r>
            <w:r w:rsidRPr="006B53EF">
              <w:rPr>
                <w:rFonts w:ascii="Tahoma" w:hAnsi="Tahoma" w:cs="Tahoma"/>
                <w:color w:val="323130"/>
                <w:sz w:val="20"/>
                <w:szCs w:val="20"/>
                <w:bdr w:val="none" w:sz="0" w:space="0" w:color="auto" w:frame="1"/>
              </w:rPr>
              <w:t> Tracking</w:t>
            </w:r>
            <w:r w:rsidRPr="006B53EF">
              <w:rPr>
                <w:rFonts w:ascii="Tahoma" w:hAnsi="Tahoma" w:cs="Tahoma"/>
                <w:color w:val="323130"/>
                <w:sz w:val="20"/>
                <w:szCs w:val="20"/>
                <w:bdr w:val="none" w:sz="0" w:space="0" w:color="auto" w:frame="1"/>
                <w:lang w:val="el-GR"/>
              </w:rPr>
              <w:t xml:space="preserve"> (</w:t>
            </w:r>
            <w:r w:rsidRPr="006B53EF">
              <w:rPr>
                <w:rFonts w:ascii="Tahoma" w:hAnsi="Tahoma" w:cs="Tahoma"/>
                <w:color w:val="323130"/>
                <w:sz w:val="20"/>
                <w:szCs w:val="20"/>
                <w:bdr w:val="none" w:sz="0" w:space="0" w:color="auto" w:frame="1"/>
              </w:rPr>
              <w:t>CBT</w:t>
            </w:r>
            <w:r w:rsidRPr="006B53EF">
              <w:rPr>
                <w:rFonts w:ascii="Tahoma" w:hAnsi="Tahoma" w:cs="Tahoma"/>
                <w:color w:val="323130"/>
                <w:sz w:val="20"/>
                <w:szCs w:val="20"/>
                <w:bdr w:val="none" w:sz="0" w:space="0" w:color="auto" w:frame="1"/>
                <w:lang w:val="el-GR"/>
              </w:rPr>
              <w:t>).</w:t>
            </w:r>
          </w:p>
        </w:tc>
        <w:tc>
          <w:tcPr>
            <w:tcW w:w="1467" w:type="dxa"/>
            <w:tcBorders>
              <w:top w:val="single" w:sz="4" w:space="0" w:color="auto"/>
              <w:bottom w:val="nil"/>
              <w:right w:val="single" w:sz="4" w:space="0" w:color="auto"/>
            </w:tcBorders>
            <w:shd w:val="clear" w:color="auto" w:fill="auto"/>
            <w:vAlign w:val="center"/>
          </w:tcPr>
          <w:p w14:paraId="55B0988C" w14:textId="3B2CF933" w:rsidR="00C2665E" w:rsidRPr="006B53EF" w:rsidRDefault="00C2665E" w:rsidP="00C2665E">
            <w:pPr>
              <w:spacing w:beforeAutospacing="1"/>
              <w:rPr>
                <w:rFonts w:ascii="Tahoma" w:hAnsi="Tahoma" w:cs="Tahoma"/>
                <w:color w:val="323130"/>
                <w:sz w:val="20"/>
                <w:szCs w:val="20"/>
              </w:rPr>
            </w:pPr>
            <w:r w:rsidRPr="006B53EF">
              <w:rPr>
                <w:rFonts w:ascii="Tahoma" w:hAnsi="Tahoma" w:cs="Tahoma"/>
                <w:color w:val="323130"/>
                <w:sz w:val="20"/>
                <w:szCs w:val="20"/>
                <w:bdr w:val="none" w:sz="0" w:space="0" w:color="auto" w:frame="1"/>
              </w:rPr>
              <w:t>ΝΑΙ</w:t>
            </w:r>
          </w:p>
        </w:tc>
        <w:tc>
          <w:tcPr>
            <w:tcW w:w="1409" w:type="dxa"/>
            <w:tcBorders>
              <w:top w:val="single" w:sz="4" w:space="0" w:color="auto"/>
              <w:bottom w:val="nil"/>
              <w:right w:val="single" w:sz="4" w:space="0" w:color="auto"/>
            </w:tcBorders>
            <w:shd w:val="clear" w:color="auto" w:fill="auto"/>
            <w:vAlign w:val="center"/>
          </w:tcPr>
          <w:p w14:paraId="72D920DA" w14:textId="1B914BAC" w:rsidR="00C2665E" w:rsidRPr="006B53EF" w:rsidRDefault="00C2665E" w:rsidP="00C2665E">
            <w:pPr>
              <w:spacing w:beforeAutospacing="1"/>
              <w:rPr>
                <w:rFonts w:ascii="Tahoma" w:hAnsi="Tahoma" w:cs="Tahoma"/>
                <w:color w:val="323130"/>
                <w:sz w:val="20"/>
                <w:szCs w:val="20"/>
              </w:rPr>
            </w:pPr>
          </w:p>
        </w:tc>
        <w:tc>
          <w:tcPr>
            <w:tcW w:w="1694" w:type="dxa"/>
            <w:tcBorders>
              <w:top w:val="single" w:sz="4" w:space="0" w:color="auto"/>
              <w:bottom w:val="nil"/>
            </w:tcBorders>
            <w:shd w:val="clear" w:color="auto" w:fill="auto"/>
            <w:vAlign w:val="center"/>
          </w:tcPr>
          <w:p w14:paraId="0ECE3DEA" w14:textId="044D10FC" w:rsidR="00C2665E" w:rsidRPr="006B53EF" w:rsidRDefault="00C2665E" w:rsidP="00C2665E">
            <w:pPr>
              <w:spacing w:beforeAutospacing="1"/>
              <w:rPr>
                <w:rFonts w:ascii="Tahoma" w:hAnsi="Tahoma" w:cs="Tahoma"/>
                <w:color w:val="323130"/>
                <w:sz w:val="20"/>
                <w:szCs w:val="20"/>
                <w:lang w:val="el-GR"/>
              </w:rPr>
            </w:pPr>
          </w:p>
        </w:tc>
      </w:tr>
      <w:tr w:rsidR="00C2665E" w:rsidRPr="006138A5" w14:paraId="0E3B3042" w14:textId="77777777" w:rsidTr="00C2665E">
        <w:trPr>
          <w:tblCellSpacing w:w="15" w:type="dxa"/>
        </w:trPr>
        <w:tc>
          <w:tcPr>
            <w:tcW w:w="573" w:type="dxa"/>
            <w:tcBorders>
              <w:top w:val="single" w:sz="4" w:space="0" w:color="auto"/>
              <w:bottom w:val="nil"/>
              <w:right w:val="single" w:sz="4" w:space="0" w:color="auto"/>
            </w:tcBorders>
            <w:shd w:val="clear" w:color="auto" w:fill="auto"/>
            <w:vAlign w:val="center"/>
          </w:tcPr>
          <w:p w14:paraId="79127982" w14:textId="47556447" w:rsidR="00C2665E" w:rsidRPr="006B53EF" w:rsidRDefault="00C2665E" w:rsidP="00446527">
            <w:pPr>
              <w:pStyle w:val="aff0"/>
              <w:numPr>
                <w:ilvl w:val="0"/>
                <w:numId w:val="65"/>
              </w:numPr>
              <w:spacing w:beforeAutospacing="1"/>
              <w:rPr>
                <w:rFonts w:ascii="Tahoma" w:hAnsi="Tahoma" w:cs="Tahoma"/>
                <w:color w:val="323130"/>
                <w:sz w:val="20"/>
                <w:szCs w:val="20"/>
              </w:rPr>
            </w:pPr>
          </w:p>
        </w:tc>
        <w:tc>
          <w:tcPr>
            <w:tcW w:w="4541" w:type="dxa"/>
            <w:tcBorders>
              <w:top w:val="single" w:sz="4" w:space="0" w:color="auto"/>
              <w:bottom w:val="nil"/>
              <w:right w:val="single" w:sz="4" w:space="0" w:color="auto"/>
            </w:tcBorders>
            <w:shd w:val="clear" w:color="auto" w:fill="auto"/>
            <w:vAlign w:val="center"/>
          </w:tcPr>
          <w:p w14:paraId="54CC69FC" w14:textId="56CB182E" w:rsidR="00C2665E" w:rsidRPr="006B53EF" w:rsidRDefault="00C2665E" w:rsidP="00C2665E">
            <w:pPr>
              <w:spacing w:beforeAutospacing="1"/>
              <w:rPr>
                <w:rFonts w:ascii="Tahoma" w:hAnsi="Tahoma" w:cs="Tahoma"/>
                <w:color w:val="323130"/>
                <w:sz w:val="20"/>
                <w:szCs w:val="20"/>
                <w:lang w:val="el-GR"/>
              </w:rPr>
            </w:pPr>
            <w:r w:rsidRPr="006B53EF">
              <w:rPr>
                <w:rFonts w:ascii="Tahoma" w:hAnsi="Tahoma" w:cs="Tahoma"/>
                <w:color w:val="323130"/>
                <w:sz w:val="20"/>
                <w:szCs w:val="20"/>
                <w:bdr w:val="none" w:sz="0" w:space="0" w:color="auto" w:frame="1"/>
                <w:lang w:val="el-GR"/>
              </w:rPr>
              <w:t xml:space="preserve">Να υποστηρίζει την δυνατότητα λήψης αντιγράφου ασφαλείας όλου του </w:t>
            </w:r>
            <w:r w:rsidRPr="006B53EF">
              <w:rPr>
                <w:rFonts w:ascii="Tahoma" w:hAnsi="Tahoma" w:cs="Tahoma"/>
                <w:color w:val="323130"/>
                <w:sz w:val="20"/>
                <w:szCs w:val="20"/>
                <w:bdr w:val="none" w:sz="0" w:space="0" w:color="auto" w:frame="1"/>
              </w:rPr>
              <w:t>configuration</w:t>
            </w:r>
            <w:r w:rsidRPr="006B53EF">
              <w:rPr>
                <w:rFonts w:ascii="Tahoma" w:hAnsi="Tahoma" w:cs="Tahoma"/>
                <w:color w:val="323130"/>
                <w:sz w:val="20"/>
                <w:szCs w:val="20"/>
                <w:bdr w:val="none" w:sz="0" w:space="0" w:color="auto" w:frame="1"/>
                <w:lang w:val="el-GR"/>
              </w:rPr>
              <w:t xml:space="preserve"> του ίδιου του λογισμικού </w:t>
            </w:r>
            <w:r w:rsidRPr="006B53EF">
              <w:rPr>
                <w:rFonts w:ascii="Tahoma" w:hAnsi="Tahoma" w:cs="Tahoma"/>
                <w:color w:val="323130"/>
                <w:sz w:val="20"/>
                <w:szCs w:val="20"/>
                <w:bdr w:val="none" w:sz="0" w:space="0" w:color="auto" w:frame="1"/>
              </w:rPr>
              <w:t>backup</w:t>
            </w:r>
            <w:r w:rsidRPr="006B53EF">
              <w:rPr>
                <w:rFonts w:ascii="Tahoma" w:hAnsi="Tahoma" w:cs="Tahoma"/>
                <w:color w:val="323130"/>
                <w:sz w:val="20"/>
                <w:szCs w:val="20"/>
                <w:bdr w:val="none" w:sz="0" w:space="0" w:color="auto" w:frame="1"/>
                <w:lang w:val="el-GR"/>
              </w:rPr>
              <w:t xml:space="preserve"> και να διαθέτει μηχανισμούς για εύκολο</w:t>
            </w:r>
            <w:r w:rsidRPr="006B53EF">
              <w:rPr>
                <w:rFonts w:ascii="Tahoma" w:hAnsi="Tahoma" w:cs="Tahoma"/>
                <w:color w:val="323130"/>
                <w:sz w:val="20"/>
                <w:szCs w:val="20"/>
                <w:bdr w:val="none" w:sz="0" w:space="0" w:color="auto" w:frame="1"/>
              </w:rPr>
              <w:t> restore</w:t>
            </w:r>
            <w:r w:rsidRPr="006B53EF">
              <w:rPr>
                <w:rFonts w:ascii="Tahoma" w:hAnsi="Tahoma" w:cs="Tahoma"/>
                <w:color w:val="323130"/>
                <w:sz w:val="20"/>
                <w:szCs w:val="20"/>
                <w:bdr w:val="none" w:sz="0" w:space="0" w:color="auto" w:frame="1"/>
                <w:lang w:val="el-GR"/>
              </w:rPr>
              <w:t xml:space="preserve"> της</w:t>
            </w:r>
            <w:r w:rsidRPr="006B53EF">
              <w:rPr>
                <w:rFonts w:ascii="Tahoma" w:hAnsi="Tahoma" w:cs="Tahoma"/>
                <w:color w:val="323130"/>
                <w:sz w:val="20"/>
                <w:szCs w:val="20"/>
                <w:bdr w:val="none" w:sz="0" w:space="0" w:color="auto" w:frame="1"/>
              </w:rPr>
              <w:t> backup</w:t>
            </w:r>
            <w:r w:rsidRPr="006B53EF">
              <w:rPr>
                <w:rFonts w:ascii="Tahoma" w:hAnsi="Tahoma" w:cs="Tahoma"/>
                <w:color w:val="323130"/>
                <w:sz w:val="20"/>
                <w:szCs w:val="20"/>
                <w:bdr w:val="none" w:sz="0" w:space="0" w:color="auto" w:frame="1"/>
                <w:lang w:val="el-GR"/>
              </w:rPr>
              <w:t xml:space="preserve"> υποδομής σε περίπτωση απώλειας αυτής.</w:t>
            </w:r>
          </w:p>
        </w:tc>
        <w:tc>
          <w:tcPr>
            <w:tcW w:w="1467" w:type="dxa"/>
            <w:tcBorders>
              <w:top w:val="single" w:sz="4" w:space="0" w:color="auto"/>
              <w:bottom w:val="nil"/>
              <w:right w:val="single" w:sz="4" w:space="0" w:color="auto"/>
            </w:tcBorders>
            <w:shd w:val="clear" w:color="auto" w:fill="auto"/>
            <w:vAlign w:val="center"/>
          </w:tcPr>
          <w:p w14:paraId="410AC8D4" w14:textId="6B78C2EA" w:rsidR="00C2665E" w:rsidRPr="006B53EF" w:rsidRDefault="00C2665E" w:rsidP="00C2665E">
            <w:pPr>
              <w:spacing w:beforeAutospacing="1"/>
              <w:rPr>
                <w:rFonts w:ascii="Tahoma" w:hAnsi="Tahoma" w:cs="Tahoma"/>
                <w:color w:val="323130"/>
                <w:sz w:val="20"/>
                <w:szCs w:val="20"/>
              </w:rPr>
            </w:pPr>
            <w:r w:rsidRPr="006B53EF">
              <w:rPr>
                <w:rFonts w:ascii="Tahoma" w:hAnsi="Tahoma" w:cs="Tahoma"/>
                <w:color w:val="323130"/>
                <w:sz w:val="20"/>
                <w:szCs w:val="20"/>
                <w:bdr w:val="none" w:sz="0" w:space="0" w:color="auto" w:frame="1"/>
              </w:rPr>
              <w:t>ΝΑΙ</w:t>
            </w:r>
          </w:p>
        </w:tc>
        <w:tc>
          <w:tcPr>
            <w:tcW w:w="1409" w:type="dxa"/>
            <w:tcBorders>
              <w:top w:val="single" w:sz="4" w:space="0" w:color="auto"/>
              <w:bottom w:val="nil"/>
              <w:right w:val="single" w:sz="4" w:space="0" w:color="auto"/>
            </w:tcBorders>
            <w:shd w:val="clear" w:color="auto" w:fill="auto"/>
            <w:vAlign w:val="center"/>
          </w:tcPr>
          <w:p w14:paraId="55C75683" w14:textId="0CDC63CF" w:rsidR="00C2665E" w:rsidRPr="006B53EF" w:rsidRDefault="00C2665E" w:rsidP="00C2665E">
            <w:pPr>
              <w:spacing w:beforeAutospacing="1"/>
              <w:rPr>
                <w:rFonts w:ascii="Tahoma" w:hAnsi="Tahoma" w:cs="Tahoma"/>
                <w:color w:val="323130"/>
                <w:sz w:val="20"/>
                <w:szCs w:val="20"/>
              </w:rPr>
            </w:pPr>
          </w:p>
        </w:tc>
        <w:tc>
          <w:tcPr>
            <w:tcW w:w="1694" w:type="dxa"/>
            <w:tcBorders>
              <w:top w:val="single" w:sz="4" w:space="0" w:color="auto"/>
              <w:bottom w:val="nil"/>
            </w:tcBorders>
            <w:shd w:val="clear" w:color="auto" w:fill="auto"/>
            <w:vAlign w:val="center"/>
          </w:tcPr>
          <w:p w14:paraId="7A7C50F8" w14:textId="3010BAD6" w:rsidR="00C2665E" w:rsidRPr="006B53EF" w:rsidRDefault="00C2665E" w:rsidP="00C2665E">
            <w:pPr>
              <w:spacing w:before="100" w:beforeAutospacing="1"/>
              <w:rPr>
                <w:rFonts w:ascii="Tahoma" w:hAnsi="Tahoma" w:cs="Tahoma"/>
                <w:color w:val="323130"/>
                <w:sz w:val="20"/>
                <w:szCs w:val="20"/>
              </w:rPr>
            </w:pPr>
          </w:p>
        </w:tc>
      </w:tr>
      <w:tr w:rsidR="00C2665E" w:rsidRPr="006138A5" w14:paraId="524591C4" w14:textId="77777777" w:rsidTr="00C2665E">
        <w:trPr>
          <w:tblCellSpacing w:w="15" w:type="dxa"/>
        </w:trPr>
        <w:tc>
          <w:tcPr>
            <w:tcW w:w="573" w:type="dxa"/>
            <w:tcBorders>
              <w:top w:val="single" w:sz="4" w:space="0" w:color="auto"/>
              <w:bottom w:val="nil"/>
              <w:right w:val="single" w:sz="4" w:space="0" w:color="auto"/>
            </w:tcBorders>
            <w:shd w:val="clear" w:color="auto" w:fill="auto"/>
            <w:vAlign w:val="center"/>
          </w:tcPr>
          <w:p w14:paraId="0FB718B0" w14:textId="31F4DC59" w:rsidR="00C2665E" w:rsidRPr="006B53EF" w:rsidRDefault="00C2665E" w:rsidP="00446527">
            <w:pPr>
              <w:pStyle w:val="aff0"/>
              <w:numPr>
                <w:ilvl w:val="0"/>
                <w:numId w:val="65"/>
              </w:numPr>
              <w:spacing w:beforeAutospacing="1"/>
              <w:rPr>
                <w:rFonts w:ascii="Tahoma" w:hAnsi="Tahoma" w:cs="Tahoma"/>
                <w:color w:val="323130"/>
                <w:sz w:val="20"/>
                <w:szCs w:val="20"/>
              </w:rPr>
            </w:pPr>
          </w:p>
        </w:tc>
        <w:tc>
          <w:tcPr>
            <w:tcW w:w="4541" w:type="dxa"/>
            <w:tcBorders>
              <w:top w:val="single" w:sz="4" w:space="0" w:color="auto"/>
              <w:bottom w:val="nil"/>
              <w:right w:val="single" w:sz="4" w:space="0" w:color="auto"/>
            </w:tcBorders>
            <w:shd w:val="clear" w:color="auto" w:fill="auto"/>
            <w:vAlign w:val="center"/>
          </w:tcPr>
          <w:p w14:paraId="7E3AE110" w14:textId="4D5D1197" w:rsidR="00C2665E" w:rsidRPr="006B53EF" w:rsidRDefault="00C2665E" w:rsidP="00C2665E">
            <w:pPr>
              <w:spacing w:beforeAutospacing="1"/>
              <w:rPr>
                <w:rFonts w:ascii="Tahoma" w:hAnsi="Tahoma" w:cs="Tahoma"/>
                <w:color w:val="323130"/>
                <w:sz w:val="20"/>
                <w:szCs w:val="20"/>
                <w:lang w:val="el-GR"/>
              </w:rPr>
            </w:pPr>
            <w:r w:rsidRPr="006B53EF">
              <w:rPr>
                <w:rFonts w:ascii="Tahoma" w:hAnsi="Tahoma" w:cs="Tahoma"/>
                <w:color w:val="323130"/>
                <w:sz w:val="20"/>
                <w:szCs w:val="20"/>
                <w:bdr w:val="none" w:sz="0" w:space="0" w:color="auto" w:frame="1"/>
                <w:lang w:val="el-GR"/>
              </w:rPr>
              <w:t>Να υποστηρίζει την δυνατότητα παράλληλης λήψης αντιγράφων ασφαλείας πολλαπλών εικονικών μηχανών.</w:t>
            </w:r>
          </w:p>
        </w:tc>
        <w:tc>
          <w:tcPr>
            <w:tcW w:w="1467" w:type="dxa"/>
            <w:tcBorders>
              <w:top w:val="single" w:sz="4" w:space="0" w:color="auto"/>
              <w:bottom w:val="nil"/>
              <w:right w:val="single" w:sz="4" w:space="0" w:color="auto"/>
            </w:tcBorders>
            <w:shd w:val="clear" w:color="auto" w:fill="auto"/>
            <w:vAlign w:val="center"/>
          </w:tcPr>
          <w:p w14:paraId="33D92DCE" w14:textId="133C1F05" w:rsidR="00C2665E" w:rsidRPr="006B53EF" w:rsidRDefault="00C2665E" w:rsidP="00C2665E">
            <w:pPr>
              <w:spacing w:beforeAutospacing="1"/>
              <w:rPr>
                <w:rFonts w:ascii="Tahoma" w:hAnsi="Tahoma" w:cs="Tahoma"/>
                <w:color w:val="323130"/>
                <w:sz w:val="20"/>
                <w:szCs w:val="20"/>
              </w:rPr>
            </w:pPr>
            <w:r w:rsidRPr="006B53EF">
              <w:rPr>
                <w:rFonts w:ascii="Tahoma" w:hAnsi="Tahoma" w:cs="Tahoma"/>
                <w:color w:val="323130"/>
                <w:sz w:val="20"/>
                <w:szCs w:val="20"/>
                <w:bdr w:val="none" w:sz="0" w:space="0" w:color="auto" w:frame="1"/>
              </w:rPr>
              <w:t>ΝΑΙ</w:t>
            </w:r>
          </w:p>
        </w:tc>
        <w:tc>
          <w:tcPr>
            <w:tcW w:w="1409" w:type="dxa"/>
            <w:tcBorders>
              <w:top w:val="single" w:sz="4" w:space="0" w:color="auto"/>
              <w:bottom w:val="nil"/>
              <w:right w:val="single" w:sz="4" w:space="0" w:color="auto"/>
            </w:tcBorders>
            <w:shd w:val="clear" w:color="auto" w:fill="auto"/>
            <w:vAlign w:val="center"/>
          </w:tcPr>
          <w:p w14:paraId="2DBF0F94" w14:textId="2436DD7A" w:rsidR="00C2665E" w:rsidRPr="006B53EF" w:rsidRDefault="00C2665E" w:rsidP="00C2665E">
            <w:pPr>
              <w:spacing w:beforeAutospacing="1"/>
              <w:rPr>
                <w:rFonts w:ascii="Tahoma" w:hAnsi="Tahoma" w:cs="Tahoma"/>
                <w:color w:val="323130"/>
                <w:sz w:val="20"/>
                <w:szCs w:val="20"/>
              </w:rPr>
            </w:pPr>
          </w:p>
        </w:tc>
        <w:tc>
          <w:tcPr>
            <w:tcW w:w="1694" w:type="dxa"/>
            <w:tcBorders>
              <w:top w:val="single" w:sz="4" w:space="0" w:color="auto"/>
              <w:bottom w:val="nil"/>
            </w:tcBorders>
            <w:shd w:val="clear" w:color="auto" w:fill="auto"/>
            <w:vAlign w:val="center"/>
          </w:tcPr>
          <w:p w14:paraId="15C56F25" w14:textId="7DEDBB49" w:rsidR="00C2665E" w:rsidRPr="006B53EF" w:rsidRDefault="00C2665E" w:rsidP="00C2665E">
            <w:pPr>
              <w:spacing w:beforeAutospacing="1"/>
              <w:rPr>
                <w:rFonts w:ascii="Tahoma" w:hAnsi="Tahoma" w:cs="Tahoma"/>
                <w:color w:val="323130"/>
                <w:sz w:val="20"/>
                <w:szCs w:val="20"/>
              </w:rPr>
            </w:pPr>
          </w:p>
        </w:tc>
      </w:tr>
      <w:tr w:rsidR="00C2665E" w:rsidRPr="006138A5" w14:paraId="581AB7E2" w14:textId="77777777" w:rsidTr="00C2665E">
        <w:trPr>
          <w:tblCellSpacing w:w="15" w:type="dxa"/>
        </w:trPr>
        <w:tc>
          <w:tcPr>
            <w:tcW w:w="573" w:type="dxa"/>
            <w:tcBorders>
              <w:top w:val="single" w:sz="4" w:space="0" w:color="auto"/>
              <w:bottom w:val="nil"/>
              <w:right w:val="single" w:sz="4" w:space="0" w:color="auto"/>
            </w:tcBorders>
            <w:shd w:val="clear" w:color="auto" w:fill="auto"/>
            <w:vAlign w:val="center"/>
          </w:tcPr>
          <w:p w14:paraId="51F5F64D" w14:textId="19B61308" w:rsidR="00C2665E" w:rsidRPr="006B53EF" w:rsidRDefault="00C2665E" w:rsidP="00446527">
            <w:pPr>
              <w:pStyle w:val="aff0"/>
              <w:numPr>
                <w:ilvl w:val="0"/>
                <w:numId w:val="65"/>
              </w:numPr>
              <w:spacing w:beforeAutospacing="1"/>
              <w:rPr>
                <w:rFonts w:ascii="Tahoma" w:hAnsi="Tahoma" w:cs="Tahoma"/>
                <w:color w:val="323130"/>
                <w:sz w:val="20"/>
                <w:szCs w:val="20"/>
              </w:rPr>
            </w:pPr>
          </w:p>
        </w:tc>
        <w:tc>
          <w:tcPr>
            <w:tcW w:w="4541" w:type="dxa"/>
            <w:tcBorders>
              <w:top w:val="single" w:sz="4" w:space="0" w:color="auto"/>
              <w:bottom w:val="nil"/>
              <w:right w:val="single" w:sz="4" w:space="0" w:color="auto"/>
            </w:tcBorders>
            <w:shd w:val="clear" w:color="auto" w:fill="auto"/>
            <w:vAlign w:val="center"/>
          </w:tcPr>
          <w:p w14:paraId="63F6C99A" w14:textId="0B7085DB" w:rsidR="00C2665E" w:rsidRPr="006B53EF" w:rsidRDefault="00C2665E" w:rsidP="00C2665E">
            <w:pPr>
              <w:spacing w:beforeAutospacing="1"/>
              <w:rPr>
                <w:rFonts w:ascii="Tahoma" w:hAnsi="Tahoma" w:cs="Tahoma"/>
                <w:color w:val="323130"/>
                <w:sz w:val="20"/>
                <w:szCs w:val="20"/>
                <w:lang w:val="el-GR"/>
              </w:rPr>
            </w:pPr>
            <w:r w:rsidRPr="006B53EF">
              <w:rPr>
                <w:rFonts w:ascii="Tahoma" w:hAnsi="Tahoma" w:cs="Tahoma"/>
                <w:color w:val="323130"/>
                <w:sz w:val="20"/>
                <w:szCs w:val="20"/>
                <w:bdr w:val="none" w:sz="0" w:space="0" w:color="auto" w:frame="1"/>
                <w:lang w:val="el-GR"/>
              </w:rPr>
              <w:t>Να υποστηρίζει την δυνατότητα εκτέλεσης</w:t>
            </w:r>
            <w:r w:rsidRPr="006B53EF">
              <w:rPr>
                <w:rFonts w:ascii="Tahoma" w:hAnsi="Tahoma" w:cs="Tahoma"/>
                <w:color w:val="323130"/>
                <w:sz w:val="20"/>
                <w:szCs w:val="20"/>
                <w:bdr w:val="none" w:sz="0" w:space="0" w:color="auto" w:frame="1"/>
              </w:rPr>
              <w:t> scripts</w:t>
            </w:r>
            <w:r w:rsidRPr="006B53EF">
              <w:rPr>
                <w:rFonts w:ascii="Tahoma" w:hAnsi="Tahoma" w:cs="Tahoma"/>
                <w:color w:val="323130"/>
                <w:sz w:val="20"/>
                <w:szCs w:val="20"/>
                <w:bdr w:val="none" w:sz="0" w:space="0" w:color="auto" w:frame="1"/>
                <w:lang w:val="el-GR"/>
              </w:rPr>
              <w:t xml:space="preserve"> πριν και μετά το</w:t>
            </w:r>
            <w:r w:rsidRPr="006B53EF">
              <w:rPr>
                <w:rFonts w:ascii="Tahoma" w:hAnsi="Tahoma" w:cs="Tahoma"/>
                <w:color w:val="323130"/>
                <w:sz w:val="20"/>
                <w:szCs w:val="20"/>
                <w:bdr w:val="none" w:sz="0" w:space="0" w:color="auto" w:frame="1"/>
              </w:rPr>
              <w:t> backup</w:t>
            </w:r>
            <w:r w:rsidRPr="006B53EF">
              <w:rPr>
                <w:rFonts w:ascii="Tahoma" w:hAnsi="Tahoma" w:cs="Tahoma"/>
                <w:color w:val="323130"/>
                <w:sz w:val="20"/>
                <w:szCs w:val="20"/>
                <w:bdr w:val="none" w:sz="0" w:space="0" w:color="auto" w:frame="1"/>
                <w:lang w:val="el-GR"/>
              </w:rPr>
              <w:t xml:space="preserve"> (</w:t>
            </w:r>
            <w:r w:rsidRPr="006B53EF">
              <w:rPr>
                <w:rFonts w:ascii="Tahoma" w:hAnsi="Tahoma" w:cs="Tahoma"/>
                <w:color w:val="323130"/>
                <w:sz w:val="20"/>
                <w:szCs w:val="20"/>
                <w:bdr w:val="none" w:sz="0" w:space="0" w:color="auto" w:frame="1"/>
              </w:rPr>
              <w:t>pre</w:t>
            </w:r>
            <w:r w:rsidRPr="006B53EF">
              <w:rPr>
                <w:rFonts w:ascii="Tahoma" w:hAnsi="Tahoma" w:cs="Tahoma"/>
                <w:color w:val="323130"/>
                <w:sz w:val="20"/>
                <w:szCs w:val="20"/>
                <w:bdr w:val="none" w:sz="0" w:space="0" w:color="auto" w:frame="1"/>
                <w:lang w:val="el-GR"/>
              </w:rPr>
              <w:t xml:space="preserve"> &amp;</w:t>
            </w:r>
            <w:r w:rsidRPr="006B53EF">
              <w:rPr>
                <w:rFonts w:ascii="Tahoma" w:hAnsi="Tahoma" w:cs="Tahoma"/>
                <w:color w:val="323130"/>
                <w:sz w:val="20"/>
                <w:szCs w:val="20"/>
                <w:bdr w:val="none" w:sz="0" w:space="0" w:color="auto" w:frame="1"/>
              </w:rPr>
              <w:t> post backup scripts</w:t>
            </w:r>
            <w:r w:rsidRPr="006B53EF">
              <w:rPr>
                <w:rFonts w:ascii="Tahoma" w:hAnsi="Tahoma" w:cs="Tahoma"/>
                <w:color w:val="323130"/>
                <w:sz w:val="20"/>
                <w:szCs w:val="20"/>
                <w:bdr w:val="none" w:sz="0" w:space="0" w:color="auto" w:frame="1"/>
                <w:lang w:val="el-GR"/>
              </w:rPr>
              <w:t>).</w:t>
            </w:r>
          </w:p>
        </w:tc>
        <w:tc>
          <w:tcPr>
            <w:tcW w:w="1467" w:type="dxa"/>
            <w:tcBorders>
              <w:top w:val="single" w:sz="4" w:space="0" w:color="auto"/>
              <w:bottom w:val="nil"/>
              <w:right w:val="single" w:sz="4" w:space="0" w:color="auto"/>
            </w:tcBorders>
            <w:shd w:val="clear" w:color="auto" w:fill="auto"/>
            <w:vAlign w:val="center"/>
          </w:tcPr>
          <w:p w14:paraId="0DA10CCA" w14:textId="331399B4" w:rsidR="00C2665E" w:rsidRPr="006B53EF" w:rsidRDefault="00C2665E" w:rsidP="00C2665E">
            <w:pPr>
              <w:spacing w:beforeAutospacing="1"/>
              <w:rPr>
                <w:rFonts w:ascii="Tahoma" w:hAnsi="Tahoma" w:cs="Tahoma"/>
                <w:color w:val="323130"/>
                <w:sz w:val="20"/>
                <w:szCs w:val="20"/>
              </w:rPr>
            </w:pPr>
            <w:r w:rsidRPr="006B53EF">
              <w:rPr>
                <w:rFonts w:ascii="Tahoma" w:hAnsi="Tahoma" w:cs="Tahoma"/>
                <w:color w:val="323130"/>
                <w:sz w:val="20"/>
                <w:szCs w:val="20"/>
                <w:bdr w:val="none" w:sz="0" w:space="0" w:color="auto" w:frame="1"/>
              </w:rPr>
              <w:t>ΝΑΙ</w:t>
            </w:r>
          </w:p>
        </w:tc>
        <w:tc>
          <w:tcPr>
            <w:tcW w:w="1409" w:type="dxa"/>
            <w:tcBorders>
              <w:top w:val="single" w:sz="4" w:space="0" w:color="auto"/>
              <w:bottom w:val="nil"/>
              <w:right w:val="single" w:sz="4" w:space="0" w:color="auto"/>
            </w:tcBorders>
            <w:shd w:val="clear" w:color="auto" w:fill="auto"/>
            <w:vAlign w:val="center"/>
          </w:tcPr>
          <w:p w14:paraId="76744DD0" w14:textId="63DF4147" w:rsidR="00C2665E" w:rsidRPr="006B53EF" w:rsidRDefault="00C2665E" w:rsidP="00C2665E">
            <w:pPr>
              <w:spacing w:beforeAutospacing="1"/>
              <w:rPr>
                <w:rFonts w:ascii="Tahoma" w:hAnsi="Tahoma" w:cs="Tahoma"/>
                <w:color w:val="323130"/>
                <w:sz w:val="20"/>
                <w:szCs w:val="20"/>
              </w:rPr>
            </w:pPr>
          </w:p>
        </w:tc>
        <w:tc>
          <w:tcPr>
            <w:tcW w:w="1694" w:type="dxa"/>
            <w:tcBorders>
              <w:top w:val="single" w:sz="4" w:space="0" w:color="auto"/>
              <w:bottom w:val="nil"/>
            </w:tcBorders>
            <w:shd w:val="clear" w:color="auto" w:fill="auto"/>
            <w:vAlign w:val="center"/>
          </w:tcPr>
          <w:p w14:paraId="66DA19C0" w14:textId="67DB51D5" w:rsidR="00C2665E" w:rsidRPr="006B53EF" w:rsidRDefault="00C2665E" w:rsidP="00C2665E">
            <w:pPr>
              <w:spacing w:beforeAutospacing="1"/>
              <w:rPr>
                <w:rFonts w:ascii="Tahoma" w:hAnsi="Tahoma" w:cs="Tahoma"/>
                <w:color w:val="323130"/>
                <w:sz w:val="20"/>
                <w:szCs w:val="20"/>
              </w:rPr>
            </w:pPr>
          </w:p>
        </w:tc>
      </w:tr>
      <w:tr w:rsidR="00C2665E" w:rsidRPr="006138A5" w14:paraId="472D61F0" w14:textId="77777777" w:rsidTr="00C2665E">
        <w:trPr>
          <w:tblCellSpacing w:w="15" w:type="dxa"/>
        </w:trPr>
        <w:tc>
          <w:tcPr>
            <w:tcW w:w="573" w:type="dxa"/>
            <w:tcBorders>
              <w:top w:val="single" w:sz="4" w:space="0" w:color="auto"/>
              <w:bottom w:val="nil"/>
              <w:right w:val="single" w:sz="4" w:space="0" w:color="auto"/>
            </w:tcBorders>
            <w:shd w:val="clear" w:color="auto" w:fill="auto"/>
            <w:vAlign w:val="center"/>
          </w:tcPr>
          <w:p w14:paraId="140D50D7" w14:textId="7904E56E" w:rsidR="00C2665E" w:rsidRPr="006B53EF" w:rsidRDefault="00C2665E" w:rsidP="00446527">
            <w:pPr>
              <w:pStyle w:val="aff0"/>
              <w:numPr>
                <w:ilvl w:val="0"/>
                <w:numId w:val="65"/>
              </w:numPr>
              <w:spacing w:beforeAutospacing="1"/>
              <w:rPr>
                <w:rFonts w:ascii="Tahoma" w:hAnsi="Tahoma" w:cs="Tahoma"/>
                <w:color w:val="323130"/>
                <w:sz w:val="20"/>
                <w:szCs w:val="20"/>
              </w:rPr>
            </w:pPr>
          </w:p>
        </w:tc>
        <w:tc>
          <w:tcPr>
            <w:tcW w:w="4541" w:type="dxa"/>
            <w:tcBorders>
              <w:top w:val="single" w:sz="4" w:space="0" w:color="auto"/>
              <w:bottom w:val="nil"/>
              <w:right w:val="single" w:sz="4" w:space="0" w:color="auto"/>
            </w:tcBorders>
            <w:shd w:val="clear" w:color="auto" w:fill="auto"/>
            <w:vAlign w:val="center"/>
          </w:tcPr>
          <w:p w14:paraId="5DE3059F" w14:textId="79680E51" w:rsidR="00C2665E" w:rsidRPr="006B53EF" w:rsidRDefault="00C2665E" w:rsidP="00C2665E">
            <w:pPr>
              <w:spacing w:beforeAutospacing="1"/>
              <w:rPr>
                <w:rFonts w:ascii="Tahoma" w:hAnsi="Tahoma" w:cs="Tahoma"/>
                <w:color w:val="323130"/>
                <w:sz w:val="20"/>
                <w:szCs w:val="20"/>
              </w:rPr>
            </w:pPr>
            <w:r w:rsidRPr="006B53EF">
              <w:rPr>
                <w:rFonts w:ascii="Tahoma" w:hAnsi="Tahoma" w:cs="Tahoma"/>
                <w:color w:val="323130"/>
                <w:sz w:val="20"/>
                <w:szCs w:val="20"/>
                <w:bdr w:val="none" w:sz="0" w:space="0" w:color="auto" w:frame="1"/>
              </w:rPr>
              <w:t>Να υποστηρίζει Reverse, Forward, και Forever forward incremental backup modes με υποστήριξη για Full Synthetic backups.</w:t>
            </w:r>
          </w:p>
        </w:tc>
        <w:tc>
          <w:tcPr>
            <w:tcW w:w="1467" w:type="dxa"/>
            <w:tcBorders>
              <w:top w:val="single" w:sz="4" w:space="0" w:color="auto"/>
              <w:bottom w:val="nil"/>
              <w:right w:val="single" w:sz="4" w:space="0" w:color="auto"/>
            </w:tcBorders>
            <w:shd w:val="clear" w:color="auto" w:fill="auto"/>
            <w:vAlign w:val="center"/>
          </w:tcPr>
          <w:p w14:paraId="695B8378" w14:textId="49D8FB99" w:rsidR="00C2665E" w:rsidRPr="006B53EF" w:rsidRDefault="00C2665E" w:rsidP="00C2665E">
            <w:pPr>
              <w:spacing w:beforeAutospacing="1"/>
              <w:rPr>
                <w:rFonts w:ascii="Tahoma" w:hAnsi="Tahoma" w:cs="Tahoma"/>
                <w:color w:val="323130"/>
                <w:sz w:val="20"/>
                <w:szCs w:val="20"/>
              </w:rPr>
            </w:pPr>
            <w:r w:rsidRPr="006B53EF">
              <w:rPr>
                <w:rFonts w:ascii="Tahoma" w:hAnsi="Tahoma" w:cs="Tahoma"/>
                <w:color w:val="323130"/>
                <w:sz w:val="20"/>
                <w:szCs w:val="20"/>
                <w:bdr w:val="none" w:sz="0" w:space="0" w:color="auto" w:frame="1"/>
              </w:rPr>
              <w:t>ΝΑΙ</w:t>
            </w:r>
          </w:p>
        </w:tc>
        <w:tc>
          <w:tcPr>
            <w:tcW w:w="1409" w:type="dxa"/>
            <w:tcBorders>
              <w:top w:val="single" w:sz="4" w:space="0" w:color="auto"/>
              <w:bottom w:val="nil"/>
              <w:right w:val="single" w:sz="4" w:space="0" w:color="auto"/>
            </w:tcBorders>
            <w:shd w:val="clear" w:color="auto" w:fill="auto"/>
            <w:vAlign w:val="center"/>
          </w:tcPr>
          <w:p w14:paraId="76CF8335" w14:textId="33DAE54B" w:rsidR="00C2665E" w:rsidRPr="006B53EF" w:rsidRDefault="00C2665E" w:rsidP="00C2665E">
            <w:pPr>
              <w:spacing w:beforeAutospacing="1"/>
              <w:rPr>
                <w:rFonts w:ascii="Tahoma" w:hAnsi="Tahoma" w:cs="Tahoma"/>
                <w:color w:val="323130"/>
                <w:sz w:val="20"/>
                <w:szCs w:val="20"/>
              </w:rPr>
            </w:pPr>
          </w:p>
        </w:tc>
        <w:tc>
          <w:tcPr>
            <w:tcW w:w="1694" w:type="dxa"/>
            <w:tcBorders>
              <w:top w:val="single" w:sz="4" w:space="0" w:color="auto"/>
              <w:bottom w:val="nil"/>
            </w:tcBorders>
            <w:shd w:val="clear" w:color="auto" w:fill="auto"/>
            <w:vAlign w:val="center"/>
          </w:tcPr>
          <w:p w14:paraId="11E988AF" w14:textId="1FA263C9" w:rsidR="00C2665E" w:rsidRPr="006B53EF" w:rsidRDefault="00C2665E" w:rsidP="00C2665E">
            <w:pPr>
              <w:spacing w:beforeAutospacing="1"/>
              <w:rPr>
                <w:rFonts w:ascii="Tahoma" w:hAnsi="Tahoma" w:cs="Tahoma"/>
                <w:color w:val="323130"/>
                <w:sz w:val="20"/>
                <w:szCs w:val="20"/>
              </w:rPr>
            </w:pPr>
          </w:p>
        </w:tc>
      </w:tr>
      <w:tr w:rsidR="00E938C4" w:rsidRPr="006138A5" w14:paraId="320D0115" w14:textId="77777777" w:rsidTr="00C2665E">
        <w:trPr>
          <w:tblCellSpacing w:w="15" w:type="dxa"/>
        </w:trPr>
        <w:tc>
          <w:tcPr>
            <w:tcW w:w="573" w:type="dxa"/>
            <w:tcBorders>
              <w:top w:val="single" w:sz="4" w:space="0" w:color="auto"/>
              <w:bottom w:val="nil"/>
              <w:right w:val="single" w:sz="4" w:space="0" w:color="auto"/>
            </w:tcBorders>
            <w:shd w:val="clear" w:color="auto" w:fill="auto"/>
            <w:vAlign w:val="center"/>
          </w:tcPr>
          <w:p w14:paraId="33130F27" w14:textId="4BE2B0C2" w:rsidR="00E938C4" w:rsidRPr="006B53EF" w:rsidRDefault="00E938C4" w:rsidP="00446527">
            <w:pPr>
              <w:pStyle w:val="aff0"/>
              <w:numPr>
                <w:ilvl w:val="0"/>
                <w:numId w:val="65"/>
              </w:numPr>
              <w:spacing w:beforeAutospacing="1"/>
              <w:rPr>
                <w:rFonts w:ascii="Tahoma" w:hAnsi="Tahoma" w:cs="Tahoma"/>
                <w:color w:val="323130"/>
                <w:sz w:val="20"/>
                <w:szCs w:val="20"/>
              </w:rPr>
            </w:pPr>
          </w:p>
        </w:tc>
        <w:tc>
          <w:tcPr>
            <w:tcW w:w="4541" w:type="dxa"/>
            <w:tcBorders>
              <w:top w:val="single" w:sz="4" w:space="0" w:color="auto"/>
              <w:bottom w:val="nil"/>
              <w:right w:val="single" w:sz="4" w:space="0" w:color="auto"/>
            </w:tcBorders>
            <w:shd w:val="clear" w:color="auto" w:fill="auto"/>
            <w:vAlign w:val="center"/>
          </w:tcPr>
          <w:p w14:paraId="7D391246" w14:textId="5EEFF806" w:rsidR="00E938C4" w:rsidRPr="006B53EF" w:rsidRDefault="00E938C4" w:rsidP="00E938C4">
            <w:pPr>
              <w:spacing w:beforeAutospacing="1"/>
              <w:rPr>
                <w:rFonts w:ascii="Tahoma" w:hAnsi="Tahoma" w:cs="Tahoma"/>
                <w:color w:val="323130"/>
                <w:sz w:val="20"/>
                <w:szCs w:val="20"/>
              </w:rPr>
            </w:pPr>
            <w:r w:rsidRPr="006B53EF">
              <w:rPr>
                <w:rFonts w:ascii="Tahoma" w:hAnsi="Tahoma" w:cs="Tahoma"/>
                <w:color w:val="323130"/>
                <w:sz w:val="20"/>
                <w:szCs w:val="20"/>
                <w:bdr w:val="none" w:sz="0" w:space="0" w:color="auto" w:frame="1"/>
              </w:rPr>
              <w:t>Να υποστηρίζει την δυνατότητα λήψης αντι</w:t>
            </w:r>
            <w:r w:rsidRPr="006B53EF">
              <w:rPr>
                <w:rFonts w:ascii="Tahoma" w:hAnsi="Tahoma" w:cs="Tahoma"/>
                <w:color w:val="323130"/>
                <w:sz w:val="20"/>
                <w:szCs w:val="20"/>
                <w:bdr w:val="none" w:sz="0" w:space="0" w:color="auto" w:frame="1"/>
                <w:lang w:val="el-GR"/>
              </w:rPr>
              <w:t>γ</w:t>
            </w:r>
            <w:r w:rsidRPr="006B53EF">
              <w:rPr>
                <w:rFonts w:ascii="Tahoma" w:hAnsi="Tahoma" w:cs="Tahoma"/>
                <w:color w:val="323130"/>
                <w:sz w:val="20"/>
                <w:szCs w:val="20"/>
                <w:bdr w:val="none" w:sz="0" w:space="0" w:color="auto" w:frame="1"/>
              </w:rPr>
              <w:t>ράφων ασφαλείας Agentless Application Aware Image Level Backup περιλαμβάνοντας πλήρη υποστήριξη του Microsoft VSS και δίνοντας την δυνατότητα για truncate Exchange &amp; SQL transactions logs.</w:t>
            </w:r>
          </w:p>
        </w:tc>
        <w:tc>
          <w:tcPr>
            <w:tcW w:w="1467" w:type="dxa"/>
            <w:tcBorders>
              <w:top w:val="single" w:sz="4" w:space="0" w:color="auto"/>
              <w:bottom w:val="nil"/>
              <w:right w:val="single" w:sz="4" w:space="0" w:color="auto"/>
            </w:tcBorders>
            <w:shd w:val="clear" w:color="auto" w:fill="auto"/>
            <w:vAlign w:val="center"/>
          </w:tcPr>
          <w:p w14:paraId="117EEFBC" w14:textId="75A51CC8" w:rsidR="00E938C4" w:rsidRPr="006B53EF" w:rsidRDefault="00E938C4" w:rsidP="00E938C4">
            <w:pPr>
              <w:spacing w:beforeAutospacing="1"/>
              <w:rPr>
                <w:rFonts w:ascii="Tahoma" w:hAnsi="Tahoma" w:cs="Tahoma"/>
                <w:color w:val="323130"/>
                <w:sz w:val="20"/>
                <w:szCs w:val="20"/>
              </w:rPr>
            </w:pPr>
            <w:r w:rsidRPr="006B53EF">
              <w:rPr>
                <w:rFonts w:ascii="Tahoma" w:hAnsi="Tahoma" w:cs="Tahoma"/>
                <w:color w:val="323130"/>
                <w:sz w:val="20"/>
                <w:szCs w:val="20"/>
                <w:bdr w:val="none" w:sz="0" w:space="0" w:color="auto" w:frame="1"/>
              </w:rPr>
              <w:t>ΝΑΙ</w:t>
            </w:r>
          </w:p>
        </w:tc>
        <w:tc>
          <w:tcPr>
            <w:tcW w:w="1409" w:type="dxa"/>
            <w:tcBorders>
              <w:top w:val="single" w:sz="4" w:space="0" w:color="auto"/>
              <w:bottom w:val="nil"/>
              <w:right w:val="single" w:sz="4" w:space="0" w:color="auto"/>
            </w:tcBorders>
            <w:shd w:val="clear" w:color="auto" w:fill="auto"/>
            <w:vAlign w:val="center"/>
          </w:tcPr>
          <w:p w14:paraId="4DBFACC7" w14:textId="4FB5162E" w:rsidR="00E938C4" w:rsidRPr="006B53EF" w:rsidRDefault="00E938C4" w:rsidP="00E938C4">
            <w:pPr>
              <w:spacing w:beforeAutospacing="1"/>
              <w:rPr>
                <w:rFonts w:ascii="Tahoma" w:hAnsi="Tahoma" w:cs="Tahoma"/>
                <w:color w:val="323130"/>
                <w:sz w:val="20"/>
                <w:szCs w:val="20"/>
              </w:rPr>
            </w:pPr>
          </w:p>
        </w:tc>
        <w:tc>
          <w:tcPr>
            <w:tcW w:w="1694" w:type="dxa"/>
            <w:tcBorders>
              <w:top w:val="single" w:sz="4" w:space="0" w:color="auto"/>
              <w:bottom w:val="nil"/>
            </w:tcBorders>
            <w:shd w:val="clear" w:color="auto" w:fill="auto"/>
            <w:vAlign w:val="center"/>
          </w:tcPr>
          <w:p w14:paraId="4D5431F2" w14:textId="7D4B602A" w:rsidR="00E938C4" w:rsidRPr="006B53EF" w:rsidRDefault="00E938C4" w:rsidP="00E938C4">
            <w:pPr>
              <w:spacing w:beforeAutospacing="1"/>
              <w:rPr>
                <w:rFonts w:ascii="Tahoma" w:hAnsi="Tahoma" w:cs="Tahoma"/>
                <w:color w:val="323130"/>
                <w:sz w:val="20"/>
                <w:szCs w:val="20"/>
              </w:rPr>
            </w:pPr>
          </w:p>
        </w:tc>
      </w:tr>
      <w:tr w:rsidR="00E938C4" w:rsidRPr="006138A5" w14:paraId="72CC46E6" w14:textId="77777777" w:rsidTr="00C2665E">
        <w:trPr>
          <w:tblCellSpacing w:w="15" w:type="dxa"/>
        </w:trPr>
        <w:tc>
          <w:tcPr>
            <w:tcW w:w="573" w:type="dxa"/>
            <w:tcBorders>
              <w:top w:val="single" w:sz="4" w:space="0" w:color="auto"/>
              <w:bottom w:val="nil"/>
              <w:right w:val="single" w:sz="4" w:space="0" w:color="auto"/>
            </w:tcBorders>
            <w:shd w:val="clear" w:color="auto" w:fill="auto"/>
            <w:vAlign w:val="center"/>
          </w:tcPr>
          <w:p w14:paraId="37EF593F" w14:textId="6F9B4ED3" w:rsidR="00E938C4" w:rsidRPr="006B53EF" w:rsidRDefault="00E938C4" w:rsidP="00446527">
            <w:pPr>
              <w:pStyle w:val="aff0"/>
              <w:numPr>
                <w:ilvl w:val="0"/>
                <w:numId w:val="65"/>
              </w:numPr>
              <w:spacing w:beforeAutospacing="1"/>
              <w:rPr>
                <w:rFonts w:ascii="Tahoma" w:hAnsi="Tahoma" w:cs="Tahoma"/>
                <w:color w:val="323130"/>
                <w:sz w:val="20"/>
                <w:szCs w:val="20"/>
              </w:rPr>
            </w:pPr>
          </w:p>
        </w:tc>
        <w:tc>
          <w:tcPr>
            <w:tcW w:w="4541" w:type="dxa"/>
            <w:tcBorders>
              <w:top w:val="single" w:sz="4" w:space="0" w:color="auto"/>
              <w:bottom w:val="nil"/>
              <w:right w:val="single" w:sz="4" w:space="0" w:color="auto"/>
            </w:tcBorders>
            <w:shd w:val="clear" w:color="auto" w:fill="auto"/>
            <w:vAlign w:val="center"/>
          </w:tcPr>
          <w:p w14:paraId="743F9ED3" w14:textId="23ECCA9D" w:rsidR="00E938C4" w:rsidRPr="006B53EF" w:rsidRDefault="00E938C4" w:rsidP="00E938C4">
            <w:pPr>
              <w:spacing w:beforeAutospacing="1"/>
              <w:rPr>
                <w:rFonts w:ascii="Tahoma" w:hAnsi="Tahoma" w:cs="Tahoma"/>
                <w:color w:val="323130"/>
                <w:sz w:val="20"/>
                <w:szCs w:val="20"/>
                <w:lang w:val="el-GR"/>
              </w:rPr>
            </w:pPr>
            <w:r w:rsidRPr="006B53EF">
              <w:rPr>
                <w:rFonts w:ascii="Tahoma" w:hAnsi="Tahoma" w:cs="Tahoma"/>
                <w:color w:val="323130"/>
                <w:sz w:val="20"/>
                <w:szCs w:val="20"/>
                <w:bdr w:val="none" w:sz="0" w:space="0" w:color="auto" w:frame="1"/>
                <w:lang w:val="el-GR"/>
              </w:rPr>
              <w:t>Να υποστηρίζει</w:t>
            </w:r>
            <w:r w:rsidRPr="006B53EF">
              <w:rPr>
                <w:rFonts w:ascii="Tahoma" w:hAnsi="Tahoma" w:cs="Tahoma"/>
                <w:color w:val="323130"/>
                <w:sz w:val="20"/>
                <w:szCs w:val="20"/>
                <w:bdr w:val="none" w:sz="0" w:space="0" w:color="auto" w:frame="1"/>
              </w:rPr>
              <w:t> built</w:t>
            </w:r>
            <w:r w:rsidRPr="006B53EF">
              <w:rPr>
                <w:rFonts w:ascii="Tahoma" w:hAnsi="Tahoma" w:cs="Tahoma"/>
                <w:color w:val="323130"/>
                <w:sz w:val="20"/>
                <w:szCs w:val="20"/>
                <w:bdr w:val="none" w:sz="0" w:space="0" w:color="auto" w:frame="1"/>
                <w:lang w:val="el-GR"/>
              </w:rPr>
              <w:t>-</w:t>
            </w:r>
            <w:r w:rsidRPr="006B53EF">
              <w:rPr>
                <w:rFonts w:ascii="Tahoma" w:hAnsi="Tahoma" w:cs="Tahoma"/>
                <w:color w:val="323130"/>
                <w:sz w:val="20"/>
                <w:szCs w:val="20"/>
                <w:bdr w:val="none" w:sz="0" w:space="0" w:color="auto" w:frame="1"/>
              </w:rPr>
              <w:t>in</w:t>
            </w:r>
            <w:r w:rsidRPr="006B53EF">
              <w:rPr>
                <w:rFonts w:ascii="Tahoma" w:hAnsi="Tahoma" w:cs="Tahoma"/>
                <w:color w:val="323130"/>
                <w:sz w:val="20"/>
                <w:szCs w:val="20"/>
                <w:bdr w:val="none" w:sz="0" w:space="0" w:color="auto" w:frame="1"/>
                <w:lang w:val="el-GR"/>
              </w:rPr>
              <w:t xml:space="preserve"> </w:t>
            </w:r>
            <w:r w:rsidRPr="006B53EF">
              <w:rPr>
                <w:rFonts w:ascii="Tahoma" w:hAnsi="Tahoma" w:cs="Tahoma"/>
                <w:color w:val="323130"/>
                <w:sz w:val="20"/>
                <w:szCs w:val="20"/>
                <w:bdr w:val="none" w:sz="0" w:space="0" w:color="auto" w:frame="1"/>
              </w:rPr>
              <w:t>Deduplication</w:t>
            </w:r>
            <w:r w:rsidRPr="006B53EF">
              <w:rPr>
                <w:rFonts w:ascii="Tahoma" w:hAnsi="Tahoma" w:cs="Tahoma"/>
                <w:color w:val="323130"/>
                <w:sz w:val="20"/>
                <w:szCs w:val="20"/>
                <w:bdr w:val="none" w:sz="0" w:space="0" w:color="auto" w:frame="1"/>
                <w:lang w:val="el-GR"/>
              </w:rPr>
              <w:t xml:space="preserve">, </w:t>
            </w:r>
            <w:r w:rsidRPr="006B53EF">
              <w:rPr>
                <w:rFonts w:ascii="Tahoma" w:hAnsi="Tahoma" w:cs="Tahoma"/>
                <w:color w:val="323130"/>
                <w:sz w:val="20"/>
                <w:szCs w:val="20"/>
                <w:bdr w:val="none" w:sz="0" w:space="0" w:color="auto" w:frame="1"/>
              </w:rPr>
              <w:t>Compression</w:t>
            </w:r>
            <w:r w:rsidRPr="006B53EF">
              <w:rPr>
                <w:rFonts w:ascii="Tahoma" w:hAnsi="Tahoma" w:cs="Tahoma"/>
                <w:color w:val="323130"/>
                <w:sz w:val="20"/>
                <w:szCs w:val="20"/>
                <w:bdr w:val="none" w:sz="0" w:space="0" w:color="auto" w:frame="1"/>
                <w:lang w:val="el-GR"/>
              </w:rPr>
              <w:t xml:space="preserve"> καθώς και την δυνατότητα εξαίρεσης της</w:t>
            </w:r>
            <w:r w:rsidRPr="006B53EF">
              <w:rPr>
                <w:rFonts w:ascii="Tahoma" w:hAnsi="Tahoma" w:cs="Tahoma"/>
                <w:color w:val="323130"/>
                <w:sz w:val="20"/>
                <w:szCs w:val="20"/>
                <w:bdr w:val="none" w:sz="0" w:space="0" w:color="auto" w:frame="1"/>
              </w:rPr>
              <w:t> swap</w:t>
            </w:r>
            <w:r w:rsidRPr="006B53EF">
              <w:rPr>
                <w:rFonts w:ascii="Tahoma" w:hAnsi="Tahoma" w:cs="Tahoma"/>
                <w:color w:val="323130"/>
                <w:sz w:val="20"/>
                <w:szCs w:val="20"/>
                <w:bdr w:val="none" w:sz="0" w:space="0" w:color="auto" w:frame="1"/>
                <w:lang w:val="el-GR"/>
              </w:rPr>
              <w:t>.</w:t>
            </w:r>
          </w:p>
        </w:tc>
        <w:tc>
          <w:tcPr>
            <w:tcW w:w="1467" w:type="dxa"/>
            <w:tcBorders>
              <w:top w:val="single" w:sz="4" w:space="0" w:color="auto"/>
              <w:bottom w:val="nil"/>
              <w:right w:val="single" w:sz="4" w:space="0" w:color="auto"/>
            </w:tcBorders>
            <w:shd w:val="clear" w:color="auto" w:fill="auto"/>
            <w:vAlign w:val="center"/>
          </w:tcPr>
          <w:p w14:paraId="47BCF5CB" w14:textId="65A981CA" w:rsidR="00E938C4" w:rsidRPr="006B53EF" w:rsidRDefault="00E938C4" w:rsidP="00E938C4">
            <w:pPr>
              <w:spacing w:beforeAutospacing="1"/>
              <w:rPr>
                <w:rFonts w:ascii="Tahoma" w:hAnsi="Tahoma" w:cs="Tahoma"/>
                <w:color w:val="323130"/>
                <w:sz w:val="20"/>
                <w:szCs w:val="20"/>
              </w:rPr>
            </w:pPr>
            <w:r w:rsidRPr="006B53EF">
              <w:rPr>
                <w:rFonts w:ascii="Tahoma" w:hAnsi="Tahoma" w:cs="Tahoma"/>
                <w:color w:val="323130"/>
                <w:sz w:val="20"/>
                <w:szCs w:val="20"/>
                <w:bdr w:val="none" w:sz="0" w:space="0" w:color="auto" w:frame="1"/>
              </w:rPr>
              <w:t>ΝΑΙ</w:t>
            </w:r>
          </w:p>
        </w:tc>
        <w:tc>
          <w:tcPr>
            <w:tcW w:w="1409" w:type="dxa"/>
            <w:tcBorders>
              <w:top w:val="single" w:sz="4" w:space="0" w:color="auto"/>
              <w:bottom w:val="nil"/>
              <w:right w:val="single" w:sz="4" w:space="0" w:color="auto"/>
            </w:tcBorders>
            <w:shd w:val="clear" w:color="auto" w:fill="auto"/>
            <w:vAlign w:val="center"/>
          </w:tcPr>
          <w:p w14:paraId="372E5160" w14:textId="11193173" w:rsidR="00E938C4" w:rsidRPr="006B53EF" w:rsidRDefault="00E938C4" w:rsidP="00E938C4">
            <w:pPr>
              <w:spacing w:beforeAutospacing="1"/>
              <w:rPr>
                <w:rFonts w:ascii="Tahoma" w:hAnsi="Tahoma" w:cs="Tahoma"/>
                <w:color w:val="323130"/>
                <w:sz w:val="20"/>
                <w:szCs w:val="20"/>
              </w:rPr>
            </w:pPr>
          </w:p>
        </w:tc>
        <w:tc>
          <w:tcPr>
            <w:tcW w:w="1694" w:type="dxa"/>
            <w:tcBorders>
              <w:top w:val="single" w:sz="4" w:space="0" w:color="auto"/>
              <w:bottom w:val="nil"/>
            </w:tcBorders>
            <w:shd w:val="clear" w:color="auto" w:fill="auto"/>
            <w:vAlign w:val="center"/>
          </w:tcPr>
          <w:p w14:paraId="06F4A78B" w14:textId="7120C457" w:rsidR="00E938C4" w:rsidRPr="006B53EF" w:rsidRDefault="00E938C4" w:rsidP="00E938C4">
            <w:pPr>
              <w:spacing w:beforeAutospacing="1"/>
              <w:rPr>
                <w:rFonts w:ascii="Tahoma" w:hAnsi="Tahoma" w:cs="Tahoma"/>
                <w:color w:val="323130"/>
                <w:sz w:val="20"/>
                <w:szCs w:val="20"/>
              </w:rPr>
            </w:pPr>
          </w:p>
        </w:tc>
      </w:tr>
      <w:tr w:rsidR="00E938C4" w:rsidRPr="006138A5" w14:paraId="161AFBA7" w14:textId="77777777" w:rsidTr="00E938C4">
        <w:trPr>
          <w:tblCellSpacing w:w="15" w:type="dxa"/>
        </w:trPr>
        <w:tc>
          <w:tcPr>
            <w:tcW w:w="573" w:type="dxa"/>
            <w:tcBorders>
              <w:top w:val="single" w:sz="4" w:space="0" w:color="auto"/>
              <w:bottom w:val="nil"/>
              <w:right w:val="single" w:sz="4" w:space="0" w:color="auto"/>
            </w:tcBorders>
            <w:shd w:val="clear" w:color="auto" w:fill="auto"/>
            <w:vAlign w:val="center"/>
          </w:tcPr>
          <w:p w14:paraId="21C8E9BB" w14:textId="342BFA07" w:rsidR="00E938C4" w:rsidRPr="006B53EF" w:rsidRDefault="00E938C4" w:rsidP="00446527">
            <w:pPr>
              <w:pStyle w:val="aff0"/>
              <w:numPr>
                <w:ilvl w:val="0"/>
                <w:numId w:val="65"/>
              </w:numPr>
              <w:spacing w:beforeAutospacing="1"/>
              <w:rPr>
                <w:rFonts w:ascii="Tahoma" w:hAnsi="Tahoma" w:cs="Tahoma"/>
                <w:color w:val="323130"/>
                <w:sz w:val="20"/>
                <w:szCs w:val="20"/>
              </w:rPr>
            </w:pPr>
          </w:p>
        </w:tc>
        <w:tc>
          <w:tcPr>
            <w:tcW w:w="4541" w:type="dxa"/>
            <w:tcBorders>
              <w:top w:val="single" w:sz="4" w:space="0" w:color="auto"/>
              <w:bottom w:val="nil"/>
              <w:right w:val="single" w:sz="4" w:space="0" w:color="auto"/>
            </w:tcBorders>
            <w:shd w:val="clear" w:color="auto" w:fill="auto"/>
            <w:vAlign w:val="center"/>
          </w:tcPr>
          <w:p w14:paraId="33BB6E4C" w14:textId="1C7BE969" w:rsidR="00E938C4" w:rsidRPr="006B53EF" w:rsidRDefault="00E938C4" w:rsidP="00E938C4">
            <w:pPr>
              <w:spacing w:beforeAutospacing="1"/>
              <w:rPr>
                <w:rFonts w:ascii="Tahoma" w:hAnsi="Tahoma" w:cs="Tahoma"/>
                <w:color w:val="323130"/>
                <w:sz w:val="20"/>
                <w:szCs w:val="20"/>
                <w:lang w:val="el-GR"/>
              </w:rPr>
            </w:pPr>
            <w:r w:rsidRPr="006B53EF">
              <w:rPr>
                <w:rFonts w:ascii="Tahoma" w:hAnsi="Tahoma" w:cs="Tahoma"/>
                <w:color w:val="323130"/>
                <w:sz w:val="20"/>
                <w:szCs w:val="20"/>
                <w:bdr w:val="none" w:sz="0" w:space="0" w:color="auto" w:frame="1"/>
                <w:lang w:val="el-GR"/>
              </w:rPr>
              <w:t>Να υποστηρίζει την δυνατότητα εξαίρεσης από το</w:t>
            </w:r>
            <w:r w:rsidRPr="006B53EF">
              <w:rPr>
                <w:rFonts w:ascii="Tahoma" w:hAnsi="Tahoma" w:cs="Tahoma"/>
                <w:color w:val="323130"/>
                <w:sz w:val="20"/>
                <w:szCs w:val="20"/>
                <w:bdr w:val="none" w:sz="0" w:space="0" w:color="auto" w:frame="1"/>
              </w:rPr>
              <w:t> backup</w:t>
            </w:r>
            <w:r w:rsidRPr="006B53EF">
              <w:rPr>
                <w:rFonts w:ascii="Tahoma" w:hAnsi="Tahoma" w:cs="Tahoma"/>
                <w:color w:val="323130"/>
                <w:sz w:val="20"/>
                <w:szCs w:val="20"/>
                <w:bdr w:val="none" w:sz="0" w:space="0" w:color="auto" w:frame="1"/>
                <w:lang w:val="el-GR"/>
              </w:rPr>
              <w:t xml:space="preserve"> ολόκληρου εικονικού δίσκου, καταλόγου ή αρχείου.</w:t>
            </w:r>
          </w:p>
        </w:tc>
        <w:tc>
          <w:tcPr>
            <w:tcW w:w="1467" w:type="dxa"/>
            <w:tcBorders>
              <w:top w:val="single" w:sz="4" w:space="0" w:color="auto"/>
              <w:bottom w:val="nil"/>
              <w:right w:val="single" w:sz="4" w:space="0" w:color="auto"/>
            </w:tcBorders>
            <w:shd w:val="clear" w:color="auto" w:fill="auto"/>
            <w:vAlign w:val="center"/>
          </w:tcPr>
          <w:p w14:paraId="38831866" w14:textId="042F0678" w:rsidR="00E938C4" w:rsidRPr="006B53EF" w:rsidRDefault="00E938C4" w:rsidP="00E938C4">
            <w:pPr>
              <w:spacing w:beforeAutospacing="1"/>
              <w:rPr>
                <w:rFonts w:ascii="Tahoma" w:hAnsi="Tahoma" w:cs="Tahoma"/>
                <w:color w:val="323130"/>
                <w:sz w:val="20"/>
                <w:szCs w:val="20"/>
              </w:rPr>
            </w:pPr>
            <w:r w:rsidRPr="006B53EF">
              <w:rPr>
                <w:rFonts w:ascii="Tahoma" w:hAnsi="Tahoma" w:cs="Tahoma"/>
                <w:color w:val="323130"/>
                <w:sz w:val="20"/>
                <w:szCs w:val="20"/>
                <w:bdr w:val="none" w:sz="0" w:space="0" w:color="auto" w:frame="1"/>
              </w:rPr>
              <w:t>ΝΑΙ</w:t>
            </w:r>
          </w:p>
        </w:tc>
        <w:tc>
          <w:tcPr>
            <w:tcW w:w="1409" w:type="dxa"/>
            <w:tcBorders>
              <w:top w:val="single" w:sz="4" w:space="0" w:color="auto"/>
              <w:bottom w:val="nil"/>
              <w:right w:val="single" w:sz="4" w:space="0" w:color="auto"/>
            </w:tcBorders>
            <w:shd w:val="clear" w:color="auto" w:fill="auto"/>
            <w:vAlign w:val="center"/>
          </w:tcPr>
          <w:p w14:paraId="184BE323" w14:textId="7A5C672E" w:rsidR="00E938C4" w:rsidRPr="006B53EF" w:rsidRDefault="00E938C4" w:rsidP="00E938C4">
            <w:pPr>
              <w:spacing w:beforeAutospacing="1"/>
              <w:rPr>
                <w:rFonts w:ascii="Tahoma" w:hAnsi="Tahoma" w:cs="Tahoma"/>
                <w:color w:val="323130"/>
                <w:sz w:val="20"/>
                <w:szCs w:val="20"/>
              </w:rPr>
            </w:pPr>
          </w:p>
        </w:tc>
        <w:tc>
          <w:tcPr>
            <w:tcW w:w="1694" w:type="dxa"/>
            <w:tcBorders>
              <w:top w:val="single" w:sz="4" w:space="0" w:color="auto"/>
              <w:bottom w:val="nil"/>
            </w:tcBorders>
            <w:shd w:val="clear" w:color="auto" w:fill="auto"/>
            <w:vAlign w:val="center"/>
          </w:tcPr>
          <w:p w14:paraId="325586A3" w14:textId="0E8AB55D" w:rsidR="00E938C4" w:rsidRPr="006B53EF" w:rsidRDefault="00E938C4" w:rsidP="00E938C4">
            <w:pPr>
              <w:spacing w:beforeAutospacing="1"/>
              <w:rPr>
                <w:rFonts w:ascii="Tahoma" w:hAnsi="Tahoma" w:cs="Tahoma"/>
                <w:color w:val="323130"/>
                <w:sz w:val="20"/>
                <w:szCs w:val="20"/>
                <w:lang w:val="el-GR"/>
              </w:rPr>
            </w:pPr>
          </w:p>
        </w:tc>
      </w:tr>
      <w:tr w:rsidR="00E938C4" w:rsidRPr="006138A5" w14:paraId="02F86436" w14:textId="77777777" w:rsidTr="00E938C4">
        <w:trPr>
          <w:tblCellSpacing w:w="15" w:type="dxa"/>
        </w:trPr>
        <w:tc>
          <w:tcPr>
            <w:tcW w:w="573" w:type="dxa"/>
            <w:tcBorders>
              <w:top w:val="single" w:sz="4" w:space="0" w:color="auto"/>
              <w:bottom w:val="nil"/>
              <w:right w:val="single" w:sz="4" w:space="0" w:color="auto"/>
            </w:tcBorders>
            <w:shd w:val="clear" w:color="auto" w:fill="auto"/>
            <w:vAlign w:val="center"/>
          </w:tcPr>
          <w:p w14:paraId="2434E061" w14:textId="16239E4F" w:rsidR="00E938C4" w:rsidRPr="006B53EF" w:rsidRDefault="00E938C4" w:rsidP="00446527">
            <w:pPr>
              <w:pStyle w:val="aff0"/>
              <w:numPr>
                <w:ilvl w:val="0"/>
                <w:numId w:val="65"/>
              </w:numPr>
              <w:spacing w:beforeAutospacing="1"/>
              <w:rPr>
                <w:rFonts w:ascii="Tahoma" w:hAnsi="Tahoma" w:cs="Tahoma"/>
                <w:color w:val="323130"/>
                <w:sz w:val="20"/>
                <w:szCs w:val="20"/>
              </w:rPr>
            </w:pPr>
          </w:p>
        </w:tc>
        <w:tc>
          <w:tcPr>
            <w:tcW w:w="4541" w:type="dxa"/>
            <w:tcBorders>
              <w:top w:val="single" w:sz="4" w:space="0" w:color="auto"/>
              <w:bottom w:val="nil"/>
              <w:right w:val="single" w:sz="4" w:space="0" w:color="auto"/>
            </w:tcBorders>
            <w:shd w:val="clear" w:color="auto" w:fill="auto"/>
            <w:vAlign w:val="center"/>
          </w:tcPr>
          <w:p w14:paraId="1B90B13F" w14:textId="38484057" w:rsidR="00E938C4" w:rsidRPr="006B53EF" w:rsidRDefault="00E938C4" w:rsidP="00E938C4">
            <w:pPr>
              <w:spacing w:beforeAutospacing="1"/>
              <w:rPr>
                <w:rFonts w:ascii="Tahoma" w:hAnsi="Tahoma" w:cs="Tahoma"/>
                <w:color w:val="323130"/>
                <w:sz w:val="20"/>
                <w:szCs w:val="20"/>
                <w:lang w:val="el-GR"/>
              </w:rPr>
            </w:pPr>
            <w:r w:rsidRPr="006B53EF">
              <w:rPr>
                <w:rFonts w:ascii="Tahoma" w:hAnsi="Tahoma" w:cs="Tahoma"/>
                <w:color w:val="323130"/>
                <w:sz w:val="20"/>
                <w:szCs w:val="20"/>
                <w:bdr w:val="none" w:sz="0" w:space="0" w:color="auto" w:frame="1"/>
                <w:lang w:val="el-GR"/>
              </w:rPr>
              <w:t>Να διαθέτει ενσωματωμένο Backup I/O control μηχανισμό για την αποφυγή υψηλού storage latency κατά την διάρκεια λήψης backup. O μηχανισμός θα πρέπει να παρέχει έλεγχο του latency τόσο κεντρικά (globally) αλλά και για κάθε επιμέρους backup datastore.</w:t>
            </w:r>
          </w:p>
        </w:tc>
        <w:tc>
          <w:tcPr>
            <w:tcW w:w="1467" w:type="dxa"/>
            <w:tcBorders>
              <w:top w:val="single" w:sz="4" w:space="0" w:color="auto"/>
              <w:bottom w:val="nil"/>
              <w:right w:val="single" w:sz="4" w:space="0" w:color="auto"/>
            </w:tcBorders>
            <w:shd w:val="clear" w:color="auto" w:fill="auto"/>
            <w:vAlign w:val="center"/>
          </w:tcPr>
          <w:p w14:paraId="18EC86B8" w14:textId="1CB5E889" w:rsidR="00E938C4" w:rsidRPr="006B53EF" w:rsidRDefault="00E938C4" w:rsidP="00E938C4">
            <w:pPr>
              <w:spacing w:beforeAutospacing="1"/>
              <w:rPr>
                <w:rFonts w:ascii="Tahoma" w:hAnsi="Tahoma" w:cs="Tahoma"/>
                <w:color w:val="323130"/>
                <w:sz w:val="20"/>
                <w:szCs w:val="20"/>
              </w:rPr>
            </w:pPr>
            <w:r w:rsidRPr="006B53EF">
              <w:rPr>
                <w:rFonts w:ascii="Tahoma" w:hAnsi="Tahoma" w:cs="Tahoma"/>
                <w:color w:val="323130"/>
                <w:sz w:val="20"/>
                <w:szCs w:val="20"/>
                <w:bdr w:val="none" w:sz="0" w:space="0" w:color="auto" w:frame="1"/>
              </w:rPr>
              <w:t>ΝΑΙ</w:t>
            </w:r>
          </w:p>
        </w:tc>
        <w:tc>
          <w:tcPr>
            <w:tcW w:w="1409" w:type="dxa"/>
            <w:tcBorders>
              <w:top w:val="single" w:sz="4" w:space="0" w:color="auto"/>
              <w:bottom w:val="nil"/>
              <w:right w:val="single" w:sz="4" w:space="0" w:color="auto"/>
            </w:tcBorders>
            <w:shd w:val="clear" w:color="auto" w:fill="auto"/>
            <w:vAlign w:val="center"/>
          </w:tcPr>
          <w:p w14:paraId="44F90999" w14:textId="081BDE4B" w:rsidR="00E938C4" w:rsidRPr="006B53EF" w:rsidRDefault="00E938C4" w:rsidP="00E938C4">
            <w:pPr>
              <w:spacing w:beforeAutospacing="1"/>
              <w:rPr>
                <w:rFonts w:ascii="Tahoma" w:hAnsi="Tahoma" w:cs="Tahoma"/>
                <w:color w:val="323130"/>
                <w:sz w:val="20"/>
                <w:szCs w:val="20"/>
              </w:rPr>
            </w:pPr>
          </w:p>
        </w:tc>
        <w:tc>
          <w:tcPr>
            <w:tcW w:w="1694" w:type="dxa"/>
            <w:tcBorders>
              <w:top w:val="single" w:sz="4" w:space="0" w:color="auto"/>
              <w:bottom w:val="nil"/>
            </w:tcBorders>
            <w:shd w:val="clear" w:color="auto" w:fill="auto"/>
            <w:vAlign w:val="center"/>
          </w:tcPr>
          <w:p w14:paraId="20F21ABC" w14:textId="45EF4AF8" w:rsidR="00E938C4" w:rsidRPr="006B53EF" w:rsidRDefault="00E938C4" w:rsidP="00E938C4">
            <w:pPr>
              <w:spacing w:beforeAutospacing="1"/>
              <w:rPr>
                <w:rFonts w:ascii="Tahoma" w:hAnsi="Tahoma" w:cs="Tahoma"/>
                <w:color w:val="323130"/>
                <w:sz w:val="20"/>
                <w:szCs w:val="20"/>
              </w:rPr>
            </w:pPr>
          </w:p>
        </w:tc>
      </w:tr>
      <w:tr w:rsidR="00E938C4" w:rsidRPr="006138A5" w14:paraId="36D6B8D4" w14:textId="77777777" w:rsidTr="00E938C4">
        <w:trPr>
          <w:tblCellSpacing w:w="15" w:type="dxa"/>
        </w:trPr>
        <w:tc>
          <w:tcPr>
            <w:tcW w:w="573" w:type="dxa"/>
            <w:tcBorders>
              <w:top w:val="single" w:sz="4" w:space="0" w:color="auto"/>
              <w:bottom w:val="nil"/>
              <w:right w:val="single" w:sz="4" w:space="0" w:color="auto"/>
            </w:tcBorders>
            <w:shd w:val="clear" w:color="auto" w:fill="auto"/>
            <w:vAlign w:val="center"/>
          </w:tcPr>
          <w:p w14:paraId="0E290ACA" w14:textId="6F7D0647" w:rsidR="00E938C4" w:rsidRPr="006B53EF" w:rsidRDefault="00E938C4" w:rsidP="00446527">
            <w:pPr>
              <w:pStyle w:val="aff0"/>
              <w:numPr>
                <w:ilvl w:val="0"/>
                <w:numId w:val="65"/>
              </w:numPr>
              <w:spacing w:beforeAutospacing="1"/>
              <w:rPr>
                <w:rFonts w:ascii="Tahoma" w:hAnsi="Tahoma" w:cs="Tahoma"/>
                <w:color w:val="323130"/>
                <w:sz w:val="20"/>
                <w:szCs w:val="20"/>
              </w:rPr>
            </w:pPr>
          </w:p>
        </w:tc>
        <w:tc>
          <w:tcPr>
            <w:tcW w:w="4541" w:type="dxa"/>
            <w:tcBorders>
              <w:top w:val="single" w:sz="4" w:space="0" w:color="auto"/>
              <w:bottom w:val="nil"/>
              <w:right w:val="single" w:sz="4" w:space="0" w:color="auto"/>
            </w:tcBorders>
            <w:shd w:val="clear" w:color="auto" w:fill="auto"/>
            <w:vAlign w:val="center"/>
          </w:tcPr>
          <w:p w14:paraId="39BE1890" w14:textId="77777777" w:rsidR="00E938C4" w:rsidRPr="006B53EF" w:rsidRDefault="00E938C4" w:rsidP="00E938C4">
            <w:pPr>
              <w:spacing w:beforeAutospacing="1"/>
              <w:rPr>
                <w:rFonts w:ascii="Tahoma" w:hAnsi="Tahoma" w:cs="Tahoma"/>
                <w:color w:val="323130"/>
                <w:sz w:val="20"/>
                <w:szCs w:val="20"/>
                <w:lang w:val="el-GR"/>
              </w:rPr>
            </w:pPr>
            <w:r w:rsidRPr="006B53EF">
              <w:rPr>
                <w:rFonts w:ascii="Tahoma" w:hAnsi="Tahoma" w:cs="Tahoma"/>
                <w:color w:val="323130"/>
                <w:sz w:val="20"/>
                <w:szCs w:val="20"/>
                <w:bdr w:val="none" w:sz="0" w:space="0" w:color="auto" w:frame="1"/>
                <w:lang w:val="el-GR"/>
              </w:rPr>
              <w:t>Να υποστηρίζει διασύνδεση (</w:t>
            </w:r>
            <w:r w:rsidRPr="006B53EF">
              <w:rPr>
                <w:rFonts w:ascii="Tahoma" w:hAnsi="Tahoma" w:cs="Tahoma"/>
                <w:color w:val="323130"/>
                <w:sz w:val="20"/>
                <w:szCs w:val="20"/>
                <w:bdr w:val="none" w:sz="0" w:space="0" w:color="auto" w:frame="1"/>
              </w:rPr>
              <w:t>integration</w:t>
            </w:r>
            <w:r w:rsidRPr="006B53EF">
              <w:rPr>
                <w:rFonts w:ascii="Tahoma" w:hAnsi="Tahoma" w:cs="Tahoma"/>
                <w:color w:val="323130"/>
                <w:sz w:val="20"/>
                <w:szCs w:val="20"/>
                <w:bdr w:val="none" w:sz="0" w:space="0" w:color="auto" w:frame="1"/>
                <w:lang w:val="el-GR"/>
              </w:rPr>
              <w:t>) με τουλάχιστον τα παρακάτω</w:t>
            </w:r>
            <w:r w:rsidRPr="006B53EF">
              <w:rPr>
                <w:rFonts w:ascii="Tahoma" w:hAnsi="Tahoma" w:cs="Tahoma"/>
                <w:color w:val="323130"/>
                <w:sz w:val="20"/>
                <w:szCs w:val="20"/>
                <w:bdr w:val="none" w:sz="0" w:space="0" w:color="auto" w:frame="1"/>
              </w:rPr>
              <w:t> storages</w:t>
            </w:r>
            <w:r w:rsidRPr="006B53EF">
              <w:rPr>
                <w:rFonts w:ascii="Tahoma" w:hAnsi="Tahoma" w:cs="Tahoma"/>
                <w:color w:val="323130"/>
                <w:sz w:val="20"/>
                <w:szCs w:val="20"/>
                <w:bdr w:val="none" w:sz="0" w:space="0" w:color="auto" w:frame="1"/>
                <w:lang w:val="el-GR"/>
              </w:rPr>
              <w:t>:</w:t>
            </w:r>
          </w:p>
          <w:p w14:paraId="4CC115AB" w14:textId="77777777" w:rsidR="00E938C4" w:rsidRPr="006B53EF" w:rsidRDefault="00E938C4" w:rsidP="00E938C4">
            <w:pPr>
              <w:ind w:left="75"/>
              <w:rPr>
                <w:rFonts w:ascii="Tahoma" w:hAnsi="Tahoma" w:cs="Tahoma"/>
                <w:color w:val="323130"/>
                <w:sz w:val="20"/>
                <w:szCs w:val="20"/>
              </w:rPr>
            </w:pPr>
            <w:r w:rsidRPr="006B53EF">
              <w:rPr>
                <w:rFonts w:ascii="Tahoma" w:hAnsi="Tahoma" w:cs="Tahoma"/>
                <w:color w:val="323130"/>
                <w:sz w:val="20"/>
                <w:szCs w:val="20"/>
                <w:bdr w:val="none" w:sz="0" w:space="0" w:color="auto" w:frame="1"/>
              </w:rPr>
              <w:t>•             DELL EMC Unity/Unity XT/VNX</w:t>
            </w:r>
          </w:p>
          <w:p w14:paraId="2669144B" w14:textId="77777777" w:rsidR="00E938C4" w:rsidRPr="006B53EF" w:rsidRDefault="00E938C4" w:rsidP="00E938C4">
            <w:pPr>
              <w:ind w:left="75"/>
              <w:rPr>
                <w:rFonts w:ascii="Tahoma" w:hAnsi="Tahoma" w:cs="Tahoma"/>
                <w:color w:val="323130"/>
                <w:sz w:val="20"/>
                <w:szCs w:val="20"/>
              </w:rPr>
            </w:pPr>
            <w:r w:rsidRPr="006B53EF">
              <w:rPr>
                <w:rFonts w:ascii="Tahoma" w:hAnsi="Tahoma" w:cs="Tahoma"/>
                <w:color w:val="323130"/>
                <w:sz w:val="20"/>
                <w:szCs w:val="20"/>
                <w:bdr w:val="none" w:sz="0" w:space="0" w:color="auto" w:frame="1"/>
              </w:rPr>
              <w:t>•             NetApp Data ONTAP</w:t>
            </w:r>
          </w:p>
          <w:p w14:paraId="283C4C8D" w14:textId="77777777" w:rsidR="00E938C4" w:rsidRPr="006B53EF" w:rsidRDefault="00E938C4" w:rsidP="00E938C4">
            <w:pPr>
              <w:ind w:left="75"/>
              <w:rPr>
                <w:rFonts w:ascii="Tahoma" w:hAnsi="Tahoma" w:cs="Tahoma"/>
                <w:color w:val="323130"/>
                <w:sz w:val="20"/>
                <w:szCs w:val="20"/>
              </w:rPr>
            </w:pPr>
            <w:r w:rsidRPr="006B53EF">
              <w:rPr>
                <w:rFonts w:ascii="Tahoma" w:hAnsi="Tahoma" w:cs="Tahoma"/>
                <w:color w:val="323130"/>
                <w:sz w:val="20"/>
                <w:szCs w:val="20"/>
                <w:bdr w:val="none" w:sz="0" w:space="0" w:color="auto" w:frame="1"/>
              </w:rPr>
              <w:t>•             HP 3PAR</w:t>
            </w:r>
          </w:p>
          <w:p w14:paraId="2C5185C1" w14:textId="77777777" w:rsidR="00E938C4" w:rsidRPr="006B53EF" w:rsidRDefault="00E938C4" w:rsidP="00E938C4">
            <w:pPr>
              <w:ind w:left="75"/>
              <w:rPr>
                <w:rFonts w:ascii="Tahoma" w:hAnsi="Tahoma" w:cs="Tahoma"/>
                <w:color w:val="323130"/>
                <w:sz w:val="20"/>
                <w:szCs w:val="20"/>
              </w:rPr>
            </w:pPr>
            <w:r w:rsidRPr="006B53EF">
              <w:rPr>
                <w:rFonts w:ascii="Tahoma" w:hAnsi="Tahoma" w:cs="Tahoma"/>
                <w:color w:val="323130"/>
                <w:sz w:val="20"/>
                <w:szCs w:val="20"/>
                <w:bdr w:val="none" w:sz="0" w:space="0" w:color="auto" w:frame="1"/>
              </w:rPr>
              <w:t>•             HP Nimble</w:t>
            </w:r>
          </w:p>
          <w:p w14:paraId="578FB070" w14:textId="4E85105C" w:rsidR="00E938C4" w:rsidRPr="006B53EF" w:rsidRDefault="00E938C4" w:rsidP="00E938C4">
            <w:pPr>
              <w:snapToGrid w:val="0"/>
              <w:spacing w:before="100" w:beforeAutospacing="1"/>
              <w:rPr>
                <w:rFonts w:ascii="Tahoma" w:hAnsi="Tahoma" w:cs="Tahoma"/>
                <w:color w:val="323130"/>
                <w:sz w:val="20"/>
                <w:szCs w:val="20"/>
                <w:lang w:val="el-GR"/>
              </w:rPr>
            </w:pPr>
            <w:r w:rsidRPr="006B53EF">
              <w:rPr>
                <w:rFonts w:ascii="Tahoma" w:hAnsi="Tahoma" w:cs="Tahoma"/>
                <w:color w:val="323130"/>
                <w:sz w:val="20"/>
                <w:szCs w:val="20"/>
                <w:bdr w:val="none" w:sz="0" w:space="0" w:color="auto" w:frame="1"/>
                <w:lang w:val="el-GR"/>
              </w:rPr>
              <w:t>ώστε να μπορεί να κάνει λήψη αντιγράφων ασφαλείας απευθείας από</w:t>
            </w:r>
            <w:r w:rsidRPr="006B53EF">
              <w:rPr>
                <w:rFonts w:ascii="Tahoma" w:hAnsi="Tahoma" w:cs="Tahoma"/>
                <w:color w:val="323130"/>
                <w:sz w:val="20"/>
                <w:szCs w:val="20"/>
                <w:bdr w:val="none" w:sz="0" w:space="0" w:color="auto" w:frame="1"/>
              </w:rPr>
              <w:t> storage snapshots</w:t>
            </w:r>
            <w:r w:rsidRPr="006B53EF">
              <w:rPr>
                <w:rFonts w:ascii="Tahoma" w:hAnsi="Tahoma" w:cs="Tahoma"/>
                <w:color w:val="323130"/>
                <w:sz w:val="20"/>
                <w:szCs w:val="20"/>
                <w:bdr w:val="none" w:sz="0" w:space="0" w:color="auto" w:frame="1"/>
                <w:lang w:val="el-GR"/>
              </w:rPr>
              <w:t>.</w:t>
            </w:r>
          </w:p>
        </w:tc>
        <w:tc>
          <w:tcPr>
            <w:tcW w:w="1467" w:type="dxa"/>
            <w:tcBorders>
              <w:top w:val="single" w:sz="4" w:space="0" w:color="auto"/>
              <w:bottom w:val="nil"/>
              <w:right w:val="single" w:sz="4" w:space="0" w:color="auto"/>
            </w:tcBorders>
            <w:shd w:val="clear" w:color="auto" w:fill="auto"/>
            <w:vAlign w:val="center"/>
          </w:tcPr>
          <w:p w14:paraId="3E70AD5A" w14:textId="386E2F6E" w:rsidR="00E938C4" w:rsidRPr="006B53EF" w:rsidRDefault="00E938C4" w:rsidP="00E938C4">
            <w:pPr>
              <w:spacing w:beforeAutospacing="1"/>
              <w:rPr>
                <w:rFonts w:ascii="Tahoma" w:hAnsi="Tahoma" w:cs="Tahoma"/>
                <w:color w:val="323130"/>
                <w:sz w:val="20"/>
                <w:szCs w:val="20"/>
              </w:rPr>
            </w:pPr>
            <w:r w:rsidRPr="006B53EF">
              <w:rPr>
                <w:rFonts w:ascii="Tahoma" w:hAnsi="Tahoma" w:cs="Tahoma"/>
                <w:color w:val="323130"/>
                <w:sz w:val="20"/>
                <w:szCs w:val="20"/>
                <w:bdr w:val="none" w:sz="0" w:space="0" w:color="auto" w:frame="1"/>
              </w:rPr>
              <w:t>ΝΑΙ</w:t>
            </w:r>
          </w:p>
        </w:tc>
        <w:tc>
          <w:tcPr>
            <w:tcW w:w="1409" w:type="dxa"/>
            <w:tcBorders>
              <w:top w:val="single" w:sz="4" w:space="0" w:color="auto"/>
              <w:bottom w:val="nil"/>
              <w:right w:val="single" w:sz="4" w:space="0" w:color="auto"/>
            </w:tcBorders>
            <w:shd w:val="clear" w:color="auto" w:fill="auto"/>
            <w:vAlign w:val="center"/>
          </w:tcPr>
          <w:p w14:paraId="03B7286C" w14:textId="14C057AE" w:rsidR="00E938C4" w:rsidRPr="006B53EF" w:rsidRDefault="00E938C4" w:rsidP="00E938C4">
            <w:pPr>
              <w:spacing w:beforeAutospacing="1"/>
              <w:rPr>
                <w:rFonts w:ascii="Tahoma" w:hAnsi="Tahoma" w:cs="Tahoma"/>
                <w:color w:val="323130"/>
                <w:sz w:val="20"/>
                <w:szCs w:val="20"/>
              </w:rPr>
            </w:pPr>
          </w:p>
        </w:tc>
        <w:tc>
          <w:tcPr>
            <w:tcW w:w="1694" w:type="dxa"/>
            <w:tcBorders>
              <w:top w:val="single" w:sz="4" w:space="0" w:color="auto"/>
              <w:bottom w:val="nil"/>
            </w:tcBorders>
            <w:shd w:val="clear" w:color="auto" w:fill="auto"/>
            <w:vAlign w:val="center"/>
          </w:tcPr>
          <w:p w14:paraId="249658BB" w14:textId="302BA0B0" w:rsidR="00E938C4" w:rsidRPr="006B53EF" w:rsidRDefault="00E938C4" w:rsidP="00E938C4">
            <w:pPr>
              <w:spacing w:beforeAutospacing="1"/>
              <w:rPr>
                <w:rFonts w:ascii="Tahoma" w:hAnsi="Tahoma" w:cs="Tahoma"/>
                <w:color w:val="323130"/>
                <w:sz w:val="20"/>
                <w:szCs w:val="20"/>
              </w:rPr>
            </w:pPr>
          </w:p>
        </w:tc>
      </w:tr>
      <w:tr w:rsidR="00E938C4" w:rsidRPr="006138A5" w14:paraId="55C964AE" w14:textId="77777777" w:rsidTr="00E938C4">
        <w:trPr>
          <w:tblCellSpacing w:w="15" w:type="dxa"/>
        </w:trPr>
        <w:tc>
          <w:tcPr>
            <w:tcW w:w="573" w:type="dxa"/>
            <w:tcBorders>
              <w:top w:val="single" w:sz="4" w:space="0" w:color="auto"/>
              <w:bottom w:val="nil"/>
              <w:right w:val="single" w:sz="4" w:space="0" w:color="auto"/>
            </w:tcBorders>
            <w:shd w:val="clear" w:color="auto" w:fill="auto"/>
            <w:vAlign w:val="center"/>
          </w:tcPr>
          <w:p w14:paraId="667D6E03" w14:textId="2A66B9DF" w:rsidR="00E938C4" w:rsidRPr="006B53EF" w:rsidRDefault="00E938C4" w:rsidP="00446527">
            <w:pPr>
              <w:pStyle w:val="aff0"/>
              <w:numPr>
                <w:ilvl w:val="0"/>
                <w:numId w:val="65"/>
              </w:numPr>
              <w:spacing w:beforeAutospacing="1"/>
              <w:rPr>
                <w:rFonts w:ascii="Tahoma" w:hAnsi="Tahoma" w:cs="Tahoma"/>
                <w:color w:val="323130"/>
                <w:sz w:val="20"/>
                <w:szCs w:val="20"/>
              </w:rPr>
            </w:pPr>
          </w:p>
        </w:tc>
        <w:tc>
          <w:tcPr>
            <w:tcW w:w="4541" w:type="dxa"/>
            <w:tcBorders>
              <w:top w:val="single" w:sz="4" w:space="0" w:color="auto"/>
              <w:bottom w:val="nil"/>
              <w:right w:val="single" w:sz="4" w:space="0" w:color="auto"/>
            </w:tcBorders>
            <w:shd w:val="clear" w:color="auto" w:fill="auto"/>
            <w:vAlign w:val="center"/>
          </w:tcPr>
          <w:p w14:paraId="74F2507D" w14:textId="7A192562" w:rsidR="00E938C4" w:rsidRPr="006B53EF" w:rsidRDefault="00E938C4" w:rsidP="00E938C4">
            <w:pPr>
              <w:snapToGrid w:val="0"/>
              <w:spacing w:before="100" w:beforeAutospacing="1"/>
              <w:rPr>
                <w:rFonts w:ascii="Tahoma" w:hAnsi="Tahoma" w:cs="Tahoma"/>
                <w:color w:val="323130"/>
                <w:sz w:val="20"/>
                <w:szCs w:val="20"/>
              </w:rPr>
            </w:pPr>
            <w:r w:rsidRPr="006B53EF">
              <w:rPr>
                <w:rFonts w:ascii="Tahoma" w:hAnsi="Tahoma" w:cs="Tahoma"/>
                <w:color w:val="323130"/>
                <w:sz w:val="20"/>
                <w:szCs w:val="20"/>
                <w:bdr w:val="none" w:sz="0" w:space="0" w:color="auto" w:frame="1"/>
              </w:rPr>
              <w:t>Να υποστηρίζει Grandfather Father Son (GFS) retention policies</w:t>
            </w:r>
          </w:p>
        </w:tc>
        <w:tc>
          <w:tcPr>
            <w:tcW w:w="1467" w:type="dxa"/>
            <w:tcBorders>
              <w:top w:val="single" w:sz="4" w:space="0" w:color="auto"/>
              <w:bottom w:val="nil"/>
              <w:right w:val="single" w:sz="4" w:space="0" w:color="auto"/>
            </w:tcBorders>
            <w:shd w:val="clear" w:color="auto" w:fill="auto"/>
            <w:vAlign w:val="center"/>
          </w:tcPr>
          <w:p w14:paraId="0F06BEBA" w14:textId="3A85A49F" w:rsidR="00E938C4" w:rsidRPr="006B53EF" w:rsidRDefault="00E938C4" w:rsidP="00E938C4">
            <w:pPr>
              <w:spacing w:beforeAutospacing="1"/>
              <w:rPr>
                <w:rFonts w:ascii="Tahoma" w:hAnsi="Tahoma" w:cs="Tahoma"/>
                <w:color w:val="323130"/>
                <w:sz w:val="20"/>
                <w:szCs w:val="20"/>
              </w:rPr>
            </w:pPr>
            <w:r w:rsidRPr="006B53EF">
              <w:rPr>
                <w:rFonts w:ascii="Tahoma" w:hAnsi="Tahoma" w:cs="Tahoma"/>
                <w:color w:val="323130"/>
                <w:sz w:val="20"/>
                <w:szCs w:val="20"/>
                <w:bdr w:val="none" w:sz="0" w:space="0" w:color="auto" w:frame="1"/>
              </w:rPr>
              <w:t>ΝΑΙ</w:t>
            </w:r>
          </w:p>
        </w:tc>
        <w:tc>
          <w:tcPr>
            <w:tcW w:w="1409" w:type="dxa"/>
            <w:tcBorders>
              <w:top w:val="single" w:sz="4" w:space="0" w:color="auto"/>
              <w:bottom w:val="nil"/>
              <w:right w:val="single" w:sz="4" w:space="0" w:color="auto"/>
            </w:tcBorders>
            <w:shd w:val="clear" w:color="auto" w:fill="auto"/>
            <w:vAlign w:val="center"/>
          </w:tcPr>
          <w:p w14:paraId="10CFAE07" w14:textId="71E8602E" w:rsidR="00E938C4" w:rsidRPr="006B53EF" w:rsidRDefault="00E938C4" w:rsidP="00E938C4">
            <w:pPr>
              <w:spacing w:beforeAutospacing="1"/>
              <w:rPr>
                <w:rFonts w:ascii="Tahoma" w:hAnsi="Tahoma" w:cs="Tahoma"/>
                <w:color w:val="323130"/>
                <w:sz w:val="20"/>
                <w:szCs w:val="20"/>
              </w:rPr>
            </w:pPr>
          </w:p>
        </w:tc>
        <w:tc>
          <w:tcPr>
            <w:tcW w:w="1694" w:type="dxa"/>
            <w:tcBorders>
              <w:top w:val="single" w:sz="4" w:space="0" w:color="auto"/>
              <w:bottom w:val="nil"/>
            </w:tcBorders>
            <w:shd w:val="clear" w:color="auto" w:fill="auto"/>
            <w:vAlign w:val="center"/>
          </w:tcPr>
          <w:p w14:paraId="0A540ED3" w14:textId="31F07C96" w:rsidR="00E938C4" w:rsidRPr="006B53EF" w:rsidRDefault="00E938C4" w:rsidP="00E938C4">
            <w:pPr>
              <w:spacing w:beforeAutospacing="1"/>
              <w:rPr>
                <w:rFonts w:ascii="Tahoma" w:hAnsi="Tahoma" w:cs="Tahoma"/>
                <w:color w:val="323130"/>
                <w:sz w:val="20"/>
                <w:szCs w:val="20"/>
              </w:rPr>
            </w:pPr>
          </w:p>
        </w:tc>
      </w:tr>
      <w:tr w:rsidR="00E938C4" w:rsidRPr="006138A5" w14:paraId="2589C6EF" w14:textId="77777777" w:rsidTr="00E938C4">
        <w:trPr>
          <w:tblCellSpacing w:w="15" w:type="dxa"/>
        </w:trPr>
        <w:tc>
          <w:tcPr>
            <w:tcW w:w="573" w:type="dxa"/>
            <w:tcBorders>
              <w:top w:val="single" w:sz="4" w:space="0" w:color="auto"/>
              <w:bottom w:val="nil"/>
              <w:right w:val="single" w:sz="4" w:space="0" w:color="auto"/>
            </w:tcBorders>
            <w:shd w:val="clear" w:color="auto" w:fill="auto"/>
            <w:vAlign w:val="center"/>
          </w:tcPr>
          <w:p w14:paraId="2A28519C" w14:textId="41F55F07" w:rsidR="00E938C4" w:rsidRPr="006B53EF" w:rsidRDefault="00E938C4" w:rsidP="00446527">
            <w:pPr>
              <w:pStyle w:val="aff0"/>
              <w:numPr>
                <w:ilvl w:val="0"/>
                <w:numId w:val="65"/>
              </w:numPr>
              <w:spacing w:beforeAutospacing="1"/>
              <w:rPr>
                <w:rFonts w:ascii="Tahoma" w:hAnsi="Tahoma" w:cs="Tahoma"/>
                <w:color w:val="323130"/>
                <w:sz w:val="20"/>
                <w:szCs w:val="20"/>
              </w:rPr>
            </w:pPr>
          </w:p>
        </w:tc>
        <w:tc>
          <w:tcPr>
            <w:tcW w:w="4541" w:type="dxa"/>
            <w:tcBorders>
              <w:top w:val="single" w:sz="4" w:space="0" w:color="auto"/>
              <w:bottom w:val="nil"/>
              <w:right w:val="single" w:sz="4" w:space="0" w:color="auto"/>
            </w:tcBorders>
            <w:shd w:val="clear" w:color="auto" w:fill="auto"/>
            <w:vAlign w:val="center"/>
          </w:tcPr>
          <w:p w14:paraId="6746D4A6" w14:textId="4422B70F" w:rsidR="00E938C4" w:rsidRPr="006B53EF" w:rsidRDefault="00E938C4" w:rsidP="00E938C4">
            <w:pPr>
              <w:spacing w:beforeAutospacing="1"/>
              <w:rPr>
                <w:rFonts w:ascii="Tahoma" w:hAnsi="Tahoma" w:cs="Tahoma"/>
                <w:color w:val="323130"/>
                <w:sz w:val="20"/>
                <w:szCs w:val="20"/>
                <w:lang w:val="el-GR"/>
              </w:rPr>
            </w:pPr>
            <w:r w:rsidRPr="006B53EF">
              <w:rPr>
                <w:rFonts w:ascii="Tahoma" w:hAnsi="Tahoma" w:cs="Tahoma"/>
                <w:color w:val="323130"/>
                <w:sz w:val="20"/>
                <w:szCs w:val="20"/>
                <w:bdr w:val="none" w:sz="0" w:space="0" w:color="auto" w:frame="1"/>
                <w:lang w:val="el-GR"/>
              </w:rPr>
              <w:t>Να υποστηρίζει</w:t>
            </w:r>
            <w:r w:rsidRPr="006B53EF">
              <w:rPr>
                <w:rFonts w:ascii="Tahoma" w:hAnsi="Tahoma" w:cs="Tahoma"/>
                <w:color w:val="323130"/>
                <w:sz w:val="20"/>
                <w:szCs w:val="20"/>
                <w:bdr w:val="none" w:sz="0" w:space="0" w:color="auto" w:frame="1"/>
              </w:rPr>
              <w:t> end</w:t>
            </w:r>
            <w:r w:rsidRPr="006B53EF">
              <w:rPr>
                <w:rFonts w:ascii="Tahoma" w:hAnsi="Tahoma" w:cs="Tahoma"/>
                <w:color w:val="323130"/>
                <w:sz w:val="20"/>
                <w:szCs w:val="20"/>
                <w:bdr w:val="none" w:sz="0" w:space="0" w:color="auto" w:frame="1"/>
                <w:lang w:val="el-GR"/>
              </w:rPr>
              <w:t>-</w:t>
            </w:r>
            <w:r w:rsidRPr="006B53EF">
              <w:rPr>
                <w:rFonts w:ascii="Tahoma" w:hAnsi="Tahoma" w:cs="Tahoma"/>
                <w:color w:val="323130"/>
                <w:sz w:val="20"/>
                <w:szCs w:val="20"/>
                <w:bdr w:val="none" w:sz="0" w:space="0" w:color="auto" w:frame="1"/>
              </w:rPr>
              <w:t>to</w:t>
            </w:r>
            <w:r w:rsidRPr="006B53EF">
              <w:rPr>
                <w:rFonts w:ascii="Tahoma" w:hAnsi="Tahoma" w:cs="Tahoma"/>
                <w:color w:val="323130"/>
                <w:sz w:val="20"/>
                <w:szCs w:val="20"/>
                <w:bdr w:val="none" w:sz="0" w:space="0" w:color="auto" w:frame="1"/>
                <w:lang w:val="el-GR"/>
              </w:rPr>
              <w:t>-</w:t>
            </w:r>
            <w:r w:rsidRPr="006B53EF">
              <w:rPr>
                <w:rFonts w:ascii="Tahoma" w:hAnsi="Tahoma" w:cs="Tahoma"/>
                <w:color w:val="323130"/>
                <w:sz w:val="20"/>
                <w:szCs w:val="20"/>
                <w:bdr w:val="none" w:sz="0" w:space="0" w:color="auto" w:frame="1"/>
              </w:rPr>
              <w:t>end encryption</w:t>
            </w:r>
            <w:r w:rsidRPr="006B53EF">
              <w:rPr>
                <w:rFonts w:ascii="Tahoma" w:hAnsi="Tahoma" w:cs="Tahoma"/>
                <w:color w:val="323130"/>
                <w:sz w:val="20"/>
                <w:szCs w:val="20"/>
                <w:bdr w:val="none" w:sz="0" w:space="0" w:color="auto" w:frame="1"/>
                <w:lang w:val="el-GR"/>
              </w:rPr>
              <w:t xml:space="preserve"> των</w:t>
            </w:r>
            <w:r w:rsidRPr="006B53EF">
              <w:rPr>
                <w:rFonts w:ascii="Tahoma" w:hAnsi="Tahoma" w:cs="Tahoma"/>
                <w:color w:val="323130"/>
                <w:sz w:val="20"/>
                <w:szCs w:val="20"/>
                <w:bdr w:val="none" w:sz="0" w:space="0" w:color="auto" w:frame="1"/>
              </w:rPr>
              <w:t> backup</w:t>
            </w:r>
            <w:r w:rsidRPr="006B53EF">
              <w:rPr>
                <w:rFonts w:ascii="Tahoma" w:hAnsi="Tahoma" w:cs="Tahoma"/>
                <w:color w:val="323130"/>
                <w:sz w:val="20"/>
                <w:szCs w:val="20"/>
                <w:bdr w:val="none" w:sz="0" w:space="0" w:color="auto" w:frame="1"/>
                <w:lang w:val="el-GR"/>
              </w:rPr>
              <w:t xml:space="preserve"> δεδομένων και κρυπτογραφημένη δικτυακή επικοινωνία με</w:t>
            </w:r>
            <w:r w:rsidRPr="006B53EF">
              <w:rPr>
                <w:rFonts w:ascii="Tahoma" w:hAnsi="Tahoma" w:cs="Tahoma"/>
                <w:color w:val="323130"/>
                <w:sz w:val="20"/>
                <w:szCs w:val="20"/>
                <w:bdr w:val="none" w:sz="0" w:space="0" w:color="auto" w:frame="1"/>
              </w:rPr>
              <w:t> AES</w:t>
            </w:r>
            <w:r w:rsidRPr="006B53EF">
              <w:rPr>
                <w:rFonts w:ascii="Tahoma" w:hAnsi="Tahoma" w:cs="Tahoma"/>
                <w:color w:val="323130"/>
                <w:sz w:val="20"/>
                <w:szCs w:val="20"/>
                <w:bdr w:val="none" w:sz="0" w:space="0" w:color="auto" w:frame="1"/>
                <w:lang w:val="el-GR"/>
              </w:rPr>
              <w:t xml:space="preserve"> 256</w:t>
            </w:r>
            <w:r w:rsidRPr="006B53EF">
              <w:rPr>
                <w:rFonts w:ascii="Tahoma" w:hAnsi="Tahoma" w:cs="Tahoma"/>
                <w:color w:val="323130"/>
                <w:sz w:val="20"/>
                <w:szCs w:val="20"/>
                <w:bdr w:val="none" w:sz="0" w:space="0" w:color="auto" w:frame="1"/>
              </w:rPr>
              <w:t> encryption</w:t>
            </w:r>
            <w:r w:rsidRPr="006B53EF">
              <w:rPr>
                <w:rFonts w:ascii="Tahoma" w:hAnsi="Tahoma" w:cs="Tahoma"/>
                <w:color w:val="323130"/>
                <w:sz w:val="20"/>
                <w:szCs w:val="20"/>
                <w:bdr w:val="none" w:sz="0" w:space="0" w:color="auto" w:frame="1"/>
                <w:lang w:val="el-GR"/>
              </w:rPr>
              <w:t xml:space="preserve"> η οποία να μην επηρεάζει την απόδοση του</w:t>
            </w:r>
            <w:r w:rsidRPr="006B53EF">
              <w:rPr>
                <w:rFonts w:ascii="Tahoma" w:hAnsi="Tahoma" w:cs="Tahoma"/>
                <w:color w:val="323130"/>
                <w:sz w:val="20"/>
                <w:szCs w:val="20"/>
                <w:bdr w:val="none" w:sz="0" w:space="0" w:color="auto" w:frame="1"/>
              </w:rPr>
              <w:t> backup</w:t>
            </w:r>
            <w:r w:rsidRPr="006B53EF">
              <w:rPr>
                <w:rFonts w:ascii="Tahoma" w:hAnsi="Tahoma" w:cs="Tahoma"/>
                <w:color w:val="323130"/>
                <w:sz w:val="20"/>
                <w:szCs w:val="20"/>
                <w:bdr w:val="none" w:sz="0" w:space="0" w:color="auto" w:frame="1"/>
                <w:lang w:val="el-GR"/>
              </w:rPr>
              <w:t>.</w:t>
            </w:r>
          </w:p>
        </w:tc>
        <w:tc>
          <w:tcPr>
            <w:tcW w:w="1467" w:type="dxa"/>
            <w:tcBorders>
              <w:top w:val="single" w:sz="4" w:space="0" w:color="auto"/>
              <w:bottom w:val="nil"/>
              <w:right w:val="single" w:sz="4" w:space="0" w:color="auto"/>
            </w:tcBorders>
            <w:shd w:val="clear" w:color="auto" w:fill="auto"/>
            <w:vAlign w:val="center"/>
          </w:tcPr>
          <w:p w14:paraId="2358CEA1" w14:textId="0C33C195" w:rsidR="00E938C4" w:rsidRPr="006B53EF" w:rsidRDefault="00E938C4" w:rsidP="00E938C4">
            <w:pPr>
              <w:spacing w:beforeAutospacing="1"/>
              <w:rPr>
                <w:rFonts w:ascii="Tahoma" w:hAnsi="Tahoma" w:cs="Tahoma"/>
                <w:color w:val="323130"/>
                <w:sz w:val="20"/>
                <w:szCs w:val="20"/>
              </w:rPr>
            </w:pPr>
            <w:r w:rsidRPr="006B53EF">
              <w:rPr>
                <w:rFonts w:ascii="Tahoma" w:hAnsi="Tahoma" w:cs="Tahoma"/>
                <w:color w:val="323130"/>
                <w:sz w:val="20"/>
                <w:szCs w:val="20"/>
                <w:bdr w:val="none" w:sz="0" w:space="0" w:color="auto" w:frame="1"/>
              </w:rPr>
              <w:t>ΝΑΙ</w:t>
            </w:r>
          </w:p>
        </w:tc>
        <w:tc>
          <w:tcPr>
            <w:tcW w:w="1409" w:type="dxa"/>
            <w:tcBorders>
              <w:top w:val="single" w:sz="4" w:space="0" w:color="auto"/>
              <w:bottom w:val="nil"/>
              <w:right w:val="single" w:sz="4" w:space="0" w:color="auto"/>
            </w:tcBorders>
            <w:shd w:val="clear" w:color="auto" w:fill="auto"/>
            <w:vAlign w:val="center"/>
          </w:tcPr>
          <w:p w14:paraId="20FBC6AA" w14:textId="647B8228" w:rsidR="00E938C4" w:rsidRPr="006B53EF" w:rsidRDefault="00E938C4" w:rsidP="00E938C4">
            <w:pPr>
              <w:spacing w:beforeAutospacing="1"/>
              <w:rPr>
                <w:rFonts w:ascii="Tahoma" w:hAnsi="Tahoma" w:cs="Tahoma"/>
                <w:color w:val="323130"/>
                <w:sz w:val="20"/>
                <w:szCs w:val="20"/>
              </w:rPr>
            </w:pPr>
          </w:p>
        </w:tc>
        <w:tc>
          <w:tcPr>
            <w:tcW w:w="1694" w:type="dxa"/>
            <w:tcBorders>
              <w:top w:val="single" w:sz="4" w:space="0" w:color="auto"/>
              <w:bottom w:val="nil"/>
            </w:tcBorders>
            <w:shd w:val="clear" w:color="auto" w:fill="auto"/>
            <w:vAlign w:val="center"/>
          </w:tcPr>
          <w:p w14:paraId="760128DE" w14:textId="3DAE583A" w:rsidR="00E938C4" w:rsidRPr="006B53EF" w:rsidRDefault="00E938C4" w:rsidP="00E938C4">
            <w:pPr>
              <w:spacing w:beforeAutospacing="1"/>
              <w:rPr>
                <w:rFonts w:ascii="Tahoma" w:hAnsi="Tahoma" w:cs="Tahoma"/>
                <w:color w:val="323130"/>
                <w:sz w:val="20"/>
                <w:szCs w:val="20"/>
              </w:rPr>
            </w:pPr>
          </w:p>
        </w:tc>
      </w:tr>
      <w:tr w:rsidR="00E938C4" w:rsidRPr="006138A5" w14:paraId="7693DD54" w14:textId="77777777" w:rsidTr="00E938C4">
        <w:trPr>
          <w:tblCellSpacing w:w="15" w:type="dxa"/>
        </w:trPr>
        <w:tc>
          <w:tcPr>
            <w:tcW w:w="573" w:type="dxa"/>
            <w:tcBorders>
              <w:top w:val="single" w:sz="4" w:space="0" w:color="auto"/>
              <w:bottom w:val="nil"/>
              <w:right w:val="single" w:sz="4" w:space="0" w:color="auto"/>
            </w:tcBorders>
            <w:shd w:val="clear" w:color="auto" w:fill="auto"/>
            <w:vAlign w:val="center"/>
          </w:tcPr>
          <w:p w14:paraId="31A18316" w14:textId="7ABEAECE" w:rsidR="00E938C4" w:rsidRPr="006B53EF" w:rsidRDefault="00E938C4" w:rsidP="00446527">
            <w:pPr>
              <w:pStyle w:val="aff0"/>
              <w:numPr>
                <w:ilvl w:val="0"/>
                <w:numId w:val="65"/>
              </w:numPr>
              <w:spacing w:beforeAutospacing="1"/>
              <w:rPr>
                <w:rFonts w:ascii="Tahoma" w:hAnsi="Tahoma" w:cs="Tahoma"/>
                <w:color w:val="323130"/>
                <w:sz w:val="20"/>
                <w:szCs w:val="20"/>
              </w:rPr>
            </w:pPr>
          </w:p>
        </w:tc>
        <w:tc>
          <w:tcPr>
            <w:tcW w:w="4541" w:type="dxa"/>
            <w:tcBorders>
              <w:top w:val="single" w:sz="4" w:space="0" w:color="auto"/>
              <w:bottom w:val="nil"/>
              <w:right w:val="single" w:sz="4" w:space="0" w:color="auto"/>
            </w:tcBorders>
            <w:shd w:val="clear" w:color="auto" w:fill="auto"/>
            <w:vAlign w:val="center"/>
          </w:tcPr>
          <w:p w14:paraId="389627C1" w14:textId="48900C13" w:rsidR="00E938C4" w:rsidRPr="006B53EF" w:rsidRDefault="00E938C4" w:rsidP="00E938C4">
            <w:pPr>
              <w:spacing w:beforeAutospacing="1"/>
              <w:rPr>
                <w:rFonts w:ascii="Tahoma" w:hAnsi="Tahoma" w:cs="Tahoma"/>
                <w:color w:val="323130"/>
                <w:sz w:val="20"/>
                <w:szCs w:val="20"/>
                <w:lang w:val="el-GR"/>
              </w:rPr>
            </w:pPr>
            <w:r w:rsidRPr="006B53EF">
              <w:rPr>
                <w:rFonts w:ascii="Tahoma" w:hAnsi="Tahoma" w:cs="Tahoma"/>
                <w:color w:val="323130"/>
                <w:sz w:val="20"/>
                <w:szCs w:val="20"/>
                <w:bdr w:val="none" w:sz="0" w:space="0" w:color="auto" w:frame="1"/>
                <w:lang w:val="el-GR"/>
              </w:rPr>
              <w:t xml:space="preserve">Να υποστηρίζει την δυνατότητα </w:t>
            </w:r>
            <w:r w:rsidRPr="006B53EF">
              <w:rPr>
                <w:rFonts w:ascii="Tahoma" w:hAnsi="Tahoma" w:cs="Tahoma"/>
                <w:color w:val="323130"/>
                <w:sz w:val="20"/>
                <w:szCs w:val="20"/>
                <w:bdr w:val="none" w:sz="0" w:space="0" w:color="auto" w:frame="1"/>
              </w:rPr>
              <w:t>archive backup</w:t>
            </w:r>
            <w:r w:rsidRPr="006B53EF">
              <w:rPr>
                <w:rFonts w:ascii="Tahoma" w:hAnsi="Tahoma" w:cs="Tahoma"/>
                <w:color w:val="323130"/>
                <w:sz w:val="20"/>
                <w:szCs w:val="20"/>
                <w:bdr w:val="none" w:sz="0" w:space="0" w:color="auto" w:frame="1"/>
                <w:lang w:val="el-GR"/>
              </w:rPr>
              <w:t xml:space="preserve"> στους παρακάτω τύπους</w:t>
            </w:r>
            <w:r w:rsidRPr="006B53EF">
              <w:rPr>
                <w:rFonts w:ascii="Tahoma" w:hAnsi="Tahoma" w:cs="Tahoma"/>
                <w:color w:val="323130"/>
                <w:sz w:val="20"/>
                <w:szCs w:val="20"/>
                <w:bdr w:val="none" w:sz="0" w:space="0" w:color="auto" w:frame="1"/>
              </w:rPr>
              <w:t> object storage</w:t>
            </w:r>
            <w:r w:rsidRPr="006B53EF">
              <w:rPr>
                <w:rFonts w:ascii="Tahoma" w:hAnsi="Tahoma" w:cs="Tahoma"/>
                <w:color w:val="323130"/>
                <w:sz w:val="20"/>
                <w:szCs w:val="20"/>
                <w:bdr w:val="none" w:sz="0" w:space="0" w:color="auto" w:frame="1"/>
                <w:lang w:val="el-GR"/>
              </w:rPr>
              <w:t>:</w:t>
            </w:r>
          </w:p>
          <w:p w14:paraId="737FDA8C" w14:textId="77777777" w:rsidR="00E938C4" w:rsidRPr="006B53EF" w:rsidRDefault="00E938C4" w:rsidP="00446527">
            <w:pPr>
              <w:numPr>
                <w:ilvl w:val="0"/>
                <w:numId w:val="64"/>
              </w:numPr>
              <w:rPr>
                <w:rFonts w:ascii="Tahoma" w:hAnsi="Tahoma" w:cs="Tahoma"/>
                <w:color w:val="323130"/>
                <w:sz w:val="20"/>
                <w:szCs w:val="20"/>
              </w:rPr>
            </w:pPr>
            <w:r w:rsidRPr="006B53EF">
              <w:rPr>
                <w:rFonts w:ascii="Tahoma" w:hAnsi="Tahoma" w:cs="Tahoma"/>
                <w:color w:val="323130"/>
                <w:sz w:val="20"/>
                <w:szCs w:val="20"/>
                <w:bdr w:val="none" w:sz="0" w:space="0" w:color="auto" w:frame="1"/>
              </w:rPr>
              <w:t>S3 Compatible</w:t>
            </w:r>
          </w:p>
          <w:p w14:paraId="0AF018FC" w14:textId="77777777" w:rsidR="00E938C4" w:rsidRPr="006B53EF" w:rsidRDefault="00E938C4" w:rsidP="00446527">
            <w:pPr>
              <w:numPr>
                <w:ilvl w:val="0"/>
                <w:numId w:val="64"/>
              </w:numPr>
              <w:rPr>
                <w:rFonts w:ascii="Tahoma" w:hAnsi="Tahoma" w:cs="Tahoma"/>
                <w:color w:val="323130"/>
                <w:sz w:val="20"/>
                <w:szCs w:val="20"/>
              </w:rPr>
            </w:pPr>
            <w:r w:rsidRPr="006B53EF">
              <w:rPr>
                <w:rFonts w:ascii="Tahoma" w:hAnsi="Tahoma" w:cs="Tahoma"/>
                <w:color w:val="323130"/>
                <w:sz w:val="20"/>
                <w:szCs w:val="20"/>
                <w:bdr w:val="none" w:sz="0" w:space="0" w:color="auto" w:frame="1"/>
              </w:rPr>
              <w:t>Amazon S3</w:t>
            </w:r>
          </w:p>
          <w:p w14:paraId="3A29DA75" w14:textId="77777777" w:rsidR="00E938C4" w:rsidRPr="006B53EF" w:rsidRDefault="00E938C4" w:rsidP="00446527">
            <w:pPr>
              <w:numPr>
                <w:ilvl w:val="0"/>
                <w:numId w:val="64"/>
              </w:numPr>
              <w:rPr>
                <w:rFonts w:ascii="Tahoma" w:hAnsi="Tahoma" w:cs="Tahoma"/>
                <w:color w:val="323130"/>
                <w:sz w:val="20"/>
                <w:szCs w:val="20"/>
              </w:rPr>
            </w:pPr>
            <w:r w:rsidRPr="006B53EF">
              <w:rPr>
                <w:rFonts w:ascii="Tahoma" w:hAnsi="Tahoma" w:cs="Tahoma"/>
                <w:color w:val="323130"/>
                <w:sz w:val="20"/>
                <w:szCs w:val="20"/>
                <w:bdr w:val="none" w:sz="0" w:space="0" w:color="auto" w:frame="1"/>
              </w:rPr>
              <w:t>Microsoft Azure Blob Storage</w:t>
            </w:r>
          </w:p>
          <w:p w14:paraId="1C2EA8AE" w14:textId="1C4C6776" w:rsidR="00E938C4" w:rsidRPr="006B53EF" w:rsidRDefault="00E938C4" w:rsidP="00446527">
            <w:pPr>
              <w:numPr>
                <w:ilvl w:val="0"/>
                <w:numId w:val="64"/>
              </w:numPr>
              <w:rPr>
                <w:rFonts w:ascii="Tahoma" w:hAnsi="Tahoma" w:cs="Tahoma"/>
                <w:color w:val="323130"/>
                <w:sz w:val="20"/>
                <w:szCs w:val="20"/>
              </w:rPr>
            </w:pPr>
            <w:r w:rsidRPr="006B53EF">
              <w:rPr>
                <w:rFonts w:ascii="Tahoma" w:hAnsi="Tahoma" w:cs="Tahoma"/>
                <w:color w:val="323130"/>
                <w:sz w:val="20"/>
                <w:szCs w:val="20"/>
                <w:bdr w:val="none" w:sz="0" w:space="0" w:color="auto" w:frame="1"/>
              </w:rPr>
              <w:t>IBM Cloud Object Storage</w:t>
            </w:r>
          </w:p>
        </w:tc>
        <w:tc>
          <w:tcPr>
            <w:tcW w:w="1467" w:type="dxa"/>
            <w:tcBorders>
              <w:top w:val="single" w:sz="4" w:space="0" w:color="auto"/>
              <w:bottom w:val="nil"/>
              <w:right w:val="single" w:sz="4" w:space="0" w:color="auto"/>
            </w:tcBorders>
            <w:shd w:val="clear" w:color="auto" w:fill="auto"/>
            <w:vAlign w:val="center"/>
          </w:tcPr>
          <w:p w14:paraId="4509CBD7" w14:textId="0EA51077" w:rsidR="00E938C4" w:rsidRPr="006B53EF" w:rsidRDefault="00E938C4" w:rsidP="00E938C4">
            <w:pPr>
              <w:spacing w:beforeAutospacing="1"/>
              <w:rPr>
                <w:rFonts w:ascii="Tahoma" w:hAnsi="Tahoma" w:cs="Tahoma"/>
                <w:color w:val="323130"/>
                <w:sz w:val="20"/>
                <w:szCs w:val="20"/>
              </w:rPr>
            </w:pPr>
            <w:r w:rsidRPr="006B53EF">
              <w:rPr>
                <w:rFonts w:ascii="Tahoma" w:hAnsi="Tahoma" w:cs="Tahoma"/>
                <w:color w:val="323130"/>
                <w:sz w:val="20"/>
                <w:szCs w:val="20"/>
                <w:bdr w:val="none" w:sz="0" w:space="0" w:color="auto" w:frame="1"/>
              </w:rPr>
              <w:t>ΝΑΙ</w:t>
            </w:r>
          </w:p>
        </w:tc>
        <w:tc>
          <w:tcPr>
            <w:tcW w:w="1409" w:type="dxa"/>
            <w:tcBorders>
              <w:top w:val="single" w:sz="4" w:space="0" w:color="auto"/>
              <w:bottom w:val="nil"/>
              <w:right w:val="single" w:sz="4" w:space="0" w:color="auto"/>
            </w:tcBorders>
            <w:shd w:val="clear" w:color="auto" w:fill="auto"/>
            <w:vAlign w:val="center"/>
          </w:tcPr>
          <w:p w14:paraId="23DDCC87" w14:textId="548B37E8" w:rsidR="00E938C4" w:rsidRPr="006B53EF" w:rsidRDefault="00E938C4" w:rsidP="00E938C4">
            <w:pPr>
              <w:spacing w:beforeAutospacing="1"/>
              <w:rPr>
                <w:rFonts w:ascii="Tahoma" w:hAnsi="Tahoma" w:cs="Tahoma"/>
                <w:color w:val="323130"/>
                <w:sz w:val="20"/>
                <w:szCs w:val="20"/>
              </w:rPr>
            </w:pPr>
          </w:p>
        </w:tc>
        <w:tc>
          <w:tcPr>
            <w:tcW w:w="1694" w:type="dxa"/>
            <w:tcBorders>
              <w:top w:val="single" w:sz="4" w:space="0" w:color="auto"/>
              <w:bottom w:val="nil"/>
            </w:tcBorders>
            <w:shd w:val="clear" w:color="auto" w:fill="auto"/>
            <w:vAlign w:val="center"/>
          </w:tcPr>
          <w:p w14:paraId="0EFC0D38" w14:textId="713D379B" w:rsidR="00E938C4" w:rsidRPr="006B53EF" w:rsidRDefault="00E938C4" w:rsidP="00E938C4">
            <w:pPr>
              <w:spacing w:beforeAutospacing="1"/>
              <w:rPr>
                <w:rFonts w:ascii="Tahoma" w:hAnsi="Tahoma" w:cs="Tahoma"/>
                <w:color w:val="323130"/>
                <w:sz w:val="20"/>
                <w:szCs w:val="20"/>
              </w:rPr>
            </w:pPr>
          </w:p>
        </w:tc>
      </w:tr>
      <w:tr w:rsidR="00B612C6" w:rsidRPr="006138A5" w14:paraId="00313DEC" w14:textId="77777777" w:rsidTr="00E938C4">
        <w:trPr>
          <w:tblCellSpacing w:w="15" w:type="dxa"/>
        </w:trPr>
        <w:tc>
          <w:tcPr>
            <w:tcW w:w="573" w:type="dxa"/>
            <w:tcBorders>
              <w:top w:val="single" w:sz="4" w:space="0" w:color="auto"/>
              <w:bottom w:val="nil"/>
              <w:right w:val="single" w:sz="4" w:space="0" w:color="auto"/>
            </w:tcBorders>
            <w:shd w:val="clear" w:color="auto" w:fill="auto"/>
            <w:vAlign w:val="center"/>
          </w:tcPr>
          <w:p w14:paraId="219EE45E" w14:textId="00451CD6" w:rsidR="00B612C6" w:rsidRPr="006B53EF" w:rsidRDefault="00B612C6" w:rsidP="00446527">
            <w:pPr>
              <w:pStyle w:val="aff0"/>
              <w:numPr>
                <w:ilvl w:val="0"/>
                <w:numId w:val="65"/>
              </w:numPr>
              <w:spacing w:beforeAutospacing="1"/>
              <w:rPr>
                <w:rFonts w:ascii="Tahoma" w:hAnsi="Tahoma" w:cs="Tahoma"/>
                <w:color w:val="323130"/>
                <w:sz w:val="20"/>
                <w:szCs w:val="20"/>
              </w:rPr>
            </w:pPr>
          </w:p>
        </w:tc>
        <w:tc>
          <w:tcPr>
            <w:tcW w:w="4541" w:type="dxa"/>
            <w:tcBorders>
              <w:top w:val="single" w:sz="4" w:space="0" w:color="auto"/>
              <w:bottom w:val="nil"/>
              <w:right w:val="single" w:sz="4" w:space="0" w:color="auto"/>
            </w:tcBorders>
            <w:shd w:val="clear" w:color="auto" w:fill="auto"/>
            <w:vAlign w:val="center"/>
          </w:tcPr>
          <w:p w14:paraId="67AB9F92" w14:textId="58B3324F" w:rsidR="00B612C6" w:rsidRPr="006B53EF" w:rsidRDefault="00B612C6" w:rsidP="00B612C6">
            <w:pPr>
              <w:spacing w:beforeAutospacing="1"/>
              <w:rPr>
                <w:rFonts w:ascii="Tahoma" w:hAnsi="Tahoma" w:cs="Tahoma"/>
                <w:color w:val="323130"/>
                <w:sz w:val="20"/>
                <w:szCs w:val="20"/>
              </w:rPr>
            </w:pPr>
            <w:r w:rsidRPr="006B53EF">
              <w:rPr>
                <w:rFonts w:ascii="Tahoma" w:hAnsi="Tahoma" w:cs="Tahoma"/>
                <w:color w:val="323130"/>
                <w:sz w:val="20"/>
                <w:szCs w:val="20"/>
                <w:bdr w:val="none" w:sz="0" w:space="0" w:color="auto" w:frame="1"/>
              </w:rPr>
              <w:t>Να υποστηρίζει την δυνατότητα archiving των backups σε Tape, Standalone libraries, Rotaring Drives και VTLs.</w:t>
            </w:r>
          </w:p>
        </w:tc>
        <w:tc>
          <w:tcPr>
            <w:tcW w:w="1467" w:type="dxa"/>
            <w:tcBorders>
              <w:top w:val="single" w:sz="4" w:space="0" w:color="auto"/>
              <w:bottom w:val="nil"/>
              <w:right w:val="single" w:sz="4" w:space="0" w:color="auto"/>
            </w:tcBorders>
            <w:shd w:val="clear" w:color="auto" w:fill="auto"/>
            <w:vAlign w:val="center"/>
          </w:tcPr>
          <w:p w14:paraId="3E15916F" w14:textId="48F3E5EF" w:rsidR="00B612C6" w:rsidRPr="006B53EF" w:rsidRDefault="00B612C6" w:rsidP="00B612C6">
            <w:pPr>
              <w:spacing w:beforeAutospacing="1"/>
              <w:rPr>
                <w:rFonts w:ascii="Tahoma" w:hAnsi="Tahoma" w:cs="Tahoma"/>
                <w:color w:val="323130"/>
                <w:sz w:val="20"/>
                <w:szCs w:val="20"/>
              </w:rPr>
            </w:pPr>
            <w:r w:rsidRPr="006B53EF">
              <w:rPr>
                <w:rFonts w:ascii="Tahoma" w:hAnsi="Tahoma" w:cs="Tahoma"/>
                <w:color w:val="323130"/>
                <w:sz w:val="20"/>
                <w:szCs w:val="20"/>
                <w:bdr w:val="none" w:sz="0" w:space="0" w:color="auto" w:frame="1"/>
              </w:rPr>
              <w:t>ΝΑΙ</w:t>
            </w:r>
          </w:p>
        </w:tc>
        <w:tc>
          <w:tcPr>
            <w:tcW w:w="1409" w:type="dxa"/>
            <w:tcBorders>
              <w:top w:val="single" w:sz="4" w:space="0" w:color="auto"/>
              <w:bottom w:val="nil"/>
              <w:right w:val="single" w:sz="4" w:space="0" w:color="auto"/>
            </w:tcBorders>
            <w:shd w:val="clear" w:color="auto" w:fill="auto"/>
            <w:vAlign w:val="center"/>
          </w:tcPr>
          <w:p w14:paraId="5C7930A8" w14:textId="4230641A" w:rsidR="00B612C6" w:rsidRPr="006B53EF" w:rsidRDefault="00B612C6" w:rsidP="00B612C6">
            <w:pPr>
              <w:spacing w:beforeAutospacing="1"/>
              <w:rPr>
                <w:rFonts w:ascii="Tahoma" w:hAnsi="Tahoma" w:cs="Tahoma"/>
                <w:color w:val="323130"/>
                <w:sz w:val="20"/>
                <w:szCs w:val="20"/>
              </w:rPr>
            </w:pPr>
          </w:p>
        </w:tc>
        <w:tc>
          <w:tcPr>
            <w:tcW w:w="1694" w:type="dxa"/>
            <w:tcBorders>
              <w:top w:val="single" w:sz="4" w:space="0" w:color="auto"/>
              <w:bottom w:val="nil"/>
            </w:tcBorders>
            <w:shd w:val="clear" w:color="auto" w:fill="auto"/>
            <w:vAlign w:val="center"/>
          </w:tcPr>
          <w:p w14:paraId="304C7500" w14:textId="7BECB032" w:rsidR="00B612C6" w:rsidRPr="006B53EF" w:rsidRDefault="00B612C6" w:rsidP="00B612C6">
            <w:pPr>
              <w:spacing w:beforeAutospacing="1"/>
              <w:rPr>
                <w:rFonts w:ascii="Tahoma" w:hAnsi="Tahoma" w:cs="Tahoma"/>
                <w:color w:val="323130"/>
                <w:sz w:val="20"/>
                <w:szCs w:val="20"/>
              </w:rPr>
            </w:pPr>
          </w:p>
        </w:tc>
      </w:tr>
      <w:tr w:rsidR="00B612C6" w:rsidRPr="006138A5" w14:paraId="6628CBCE" w14:textId="77777777" w:rsidTr="00B612C6">
        <w:trPr>
          <w:tblCellSpacing w:w="15" w:type="dxa"/>
        </w:trPr>
        <w:tc>
          <w:tcPr>
            <w:tcW w:w="573" w:type="dxa"/>
            <w:tcBorders>
              <w:top w:val="single" w:sz="4" w:space="0" w:color="auto"/>
              <w:bottom w:val="nil"/>
              <w:right w:val="single" w:sz="4" w:space="0" w:color="auto"/>
            </w:tcBorders>
            <w:shd w:val="clear" w:color="auto" w:fill="auto"/>
            <w:vAlign w:val="center"/>
          </w:tcPr>
          <w:p w14:paraId="7C212DB2" w14:textId="766FE4ED" w:rsidR="00B612C6" w:rsidRPr="006B53EF" w:rsidRDefault="00B612C6" w:rsidP="00446527">
            <w:pPr>
              <w:pStyle w:val="aff0"/>
              <w:numPr>
                <w:ilvl w:val="0"/>
                <w:numId w:val="65"/>
              </w:numPr>
              <w:spacing w:beforeAutospacing="1"/>
              <w:rPr>
                <w:rFonts w:ascii="Tahoma" w:hAnsi="Tahoma" w:cs="Tahoma"/>
                <w:color w:val="323130"/>
                <w:sz w:val="20"/>
                <w:szCs w:val="20"/>
              </w:rPr>
            </w:pPr>
          </w:p>
        </w:tc>
        <w:tc>
          <w:tcPr>
            <w:tcW w:w="4541" w:type="dxa"/>
            <w:tcBorders>
              <w:top w:val="single" w:sz="4" w:space="0" w:color="auto"/>
              <w:bottom w:val="nil"/>
              <w:right w:val="single" w:sz="4" w:space="0" w:color="auto"/>
            </w:tcBorders>
            <w:shd w:val="clear" w:color="auto" w:fill="auto"/>
            <w:vAlign w:val="center"/>
          </w:tcPr>
          <w:p w14:paraId="376552C2" w14:textId="29F130C5" w:rsidR="00B612C6" w:rsidRPr="006B53EF" w:rsidRDefault="00B612C6" w:rsidP="00B612C6">
            <w:pPr>
              <w:rPr>
                <w:rFonts w:ascii="Tahoma" w:hAnsi="Tahoma" w:cs="Tahoma"/>
                <w:color w:val="323130"/>
                <w:sz w:val="20"/>
                <w:szCs w:val="20"/>
                <w:lang w:val="el-GR"/>
              </w:rPr>
            </w:pPr>
            <w:r w:rsidRPr="006B53EF">
              <w:rPr>
                <w:rFonts w:ascii="Tahoma" w:hAnsi="Tahoma" w:cs="Tahoma"/>
                <w:color w:val="323130"/>
                <w:sz w:val="20"/>
                <w:szCs w:val="20"/>
                <w:bdr w:val="none" w:sz="0" w:space="0" w:color="auto" w:frame="1"/>
                <w:lang w:val="el-GR"/>
              </w:rPr>
              <w:t>Να υποστηρίζει την δυνατότητα</w:t>
            </w:r>
            <w:r w:rsidRPr="006B53EF">
              <w:rPr>
                <w:rFonts w:ascii="Tahoma" w:hAnsi="Tahoma" w:cs="Tahoma"/>
                <w:color w:val="323130"/>
                <w:sz w:val="20"/>
                <w:szCs w:val="20"/>
                <w:bdr w:val="none" w:sz="0" w:space="0" w:color="auto" w:frame="1"/>
              </w:rPr>
              <w:t> Replication</w:t>
            </w:r>
            <w:r w:rsidRPr="006B53EF">
              <w:rPr>
                <w:rFonts w:ascii="Tahoma" w:hAnsi="Tahoma" w:cs="Tahoma"/>
                <w:color w:val="323130"/>
                <w:sz w:val="20"/>
                <w:szCs w:val="20"/>
                <w:bdr w:val="none" w:sz="0" w:space="0" w:color="auto" w:frame="1"/>
                <w:lang w:val="el-GR"/>
              </w:rPr>
              <w:t xml:space="preserve"> εικονικών μηχανών(</w:t>
            </w:r>
            <w:r w:rsidRPr="006B53EF">
              <w:rPr>
                <w:rFonts w:ascii="Tahoma" w:hAnsi="Tahoma" w:cs="Tahoma"/>
                <w:color w:val="323130"/>
                <w:sz w:val="20"/>
                <w:szCs w:val="20"/>
                <w:bdr w:val="none" w:sz="0" w:space="0" w:color="auto" w:frame="1"/>
              </w:rPr>
              <w:t>snapshot based</w:t>
            </w:r>
            <w:r w:rsidRPr="006B53EF">
              <w:rPr>
                <w:rFonts w:ascii="Tahoma" w:hAnsi="Tahoma" w:cs="Tahoma"/>
                <w:color w:val="323130"/>
                <w:sz w:val="20"/>
                <w:szCs w:val="20"/>
                <w:bdr w:val="none" w:sz="0" w:space="0" w:color="auto" w:frame="1"/>
                <w:lang w:val="el-GR"/>
              </w:rPr>
              <w:t>).</w:t>
            </w:r>
          </w:p>
        </w:tc>
        <w:tc>
          <w:tcPr>
            <w:tcW w:w="1467" w:type="dxa"/>
            <w:tcBorders>
              <w:top w:val="single" w:sz="4" w:space="0" w:color="auto"/>
              <w:bottom w:val="nil"/>
              <w:right w:val="single" w:sz="4" w:space="0" w:color="auto"/>
            </w:tcBorders>
            <w:shd w:val="clear" w:color="auto" w:fill="auto"/>
            <w:vAlign w:val="center"/>
          </w:tcPr>
          <w:p w14:paraId="45249BF1" w14:textId="4330C20D" w:rsidR="00B612C6" w:rsidRPr="006B53EF" w:rsidRDefault="00B612C6" w:rsidP="00B612C6">
            <w:pPr>
              <w:spacing w:beforeAutospacing="1"/>
              <w:rPr>
                <w:rFonts w:ascii="Tahoma" w:hAnsi="Tahoma" w:cs="Tahoma"/>
                <w:color w:val="323130"/>
                <w:sz w:val="20"/>
                <w:szCs w:val="20"/>
              </w:rPr>
            </w:pPr>
            <w:r w:rsidRPr="006B53EF">
              <w:rPr>
                <w:rFonts w:ascii="Tahoma" w:hAnsi="Tahoma" w:cs="Tahoma"/>
                <w:color w:val="323130"/>
                <w:sz w:val="20"/>
                <w:szCs w:val="20"/>
                <w:bdr w:val="none" w:sz="0" w:space="0" w:color="auto" w:frame="1"/>
              </w:rPr>
              <w:t>ΝΑΙ</w:t>
            </w:r>
          </w:p>
        </w:tc>
        <w:tc>
          <w:tcPr>
            <w:tcW w:w="1409" w:type="dxa"/>
            <w:tcBorders>
              <w:top w:val="single" w:sz="4" w:space="0" w:color="auto"/>
              <w:bottom w:val="nil"/>
              <w:right w:val="single" w:sz="4" w:space="0" w:color="auto"/>
            </w:tcBorders>
            <w:shd w:val="clear" w:color="auto" w:fill="auto"/>
            <w:vAlign w:val="center"/>
          </w:tcPr>
          <w:p w14:paraId="287F409F" w14:textId="39CFAF66" w:rsidR="00B612C6" w:rsidRPr="006B53EF" w:rsidRDefault="00B612C6" w:rsidP="00B612C6">
            <w:pPr>
              <w:spacing w:beforeAutospacing="1"/>
              <w:rPr>
                <w:rFonts w:ascii="Tahoma" w:hAnsi="Tahoma" w:cs="Tahoma"/>
                <w:color w:val="323130"/>
                <w:sz w:val="20"/>
                <w:szCs w:val="20"/>
              </w:rPr>
            </w:pPr>
          </w:p>
        </w:tc>
        <w:tc>
          <w:tcPr>
            <w:tcW w:w="1694" w:type="dxa"/>
            <w:tcBorders>
              <w:top w:val="single" w:sz="4" w:space="0" w:color="auto"/>
              <w:bottom w:val="nil"/>
            </w:tcBorders>
            <w:shd w:val="clear" w:color="auto" w:fill="auto"/>
            <w:vAlign w:val="center"/>
          </w:tcPr>
          <w:p w14:paraId="34DEE5F6" w14:textId="557D0FB0" w:rsidR="00B612C6" w:rsidRPr="006B53EF" w:rsidRDefault="00B612C6" w:rsidP="00B612C6">
            <w:pPr>
              <w:spacing w:beforeAutospacing="1"/>
              <w:rPr>
                <w:rFonts w:ascii="Tahoma" w:hAnsi="Tahoma" w:cs="Tahoma"/>
                <w:color w:val="323130"/>
                <w:sz w:val="20"/>
                <w:szCs w:val="20"/>
              </w:rPr>
            </w:pPr>
          </w:p>
        </w:tc>
      </w:tr>
      <w:tr w:rsidR="00B612C6" w:rsidRPr="006138A5" w14:paraId="0A4D4AE3" w14:textId="77777777" w:rsidTr="00B612C6">
        <w:trPr>
          <w:tblCellSpacing w:w="15" w:type="dxa"/>
        </w:trPr>
        <w:tc>
          <w:tcPr>
            <w:tcW w:w="573" w:type="dxa"/>
            <w:tcBorders>
              <w:top w:val="single" w:sz="4" w:space="0" w:color="auto"/>
              <w:bottom w:val="nil"/>
              <w:right w:val="single" w:sz="4" w:space="0" w:color="auto"/>
            </w:tcBorders>
            <w:shd w:val="clear" w:color="auto" w:fill="auto"/>
            <w:vAlign w:val="center"/>
          </w:tcPr>
          <w:p w14:paraId="461F9BF1" w14:textId="6F88BB70" w:rsidR="00B612C6" w:rsidRPr="006B53EF" w:rsidRDefault="00B612C6" w:rsidP="00446527">
            <w:pPr>
              <w:pStyle w:val="aff0"/>
              <w:numPr>
                <w:ilvl w:val="0"/>
                <w:numId w:val="65"/>
              </w:numPr>
              <w:spacing w:beforeAutospacing="1"/>
              <w:rPr>
                <w:rFonts w:ascii="Tahoma" w:hAnsi="Tahoma" w:cs="Tahoma"/>
                <w:color w:val="323130"/>
                <w:sz w:val="20"/>
                <w:szCs w:val="20"/>
              </w:rPr>
            </w:pPr>
          </w:p>
        </w:tc>
        <w:tc>
          <w:tcPr>
            <w:tcW w:w="4541" w:type="dxa"/>
            <w:tcBorders>
              <w:top w:val="single" w:sz="4" w:space="0" w:color="auto"/>
              <w:bottom w:val="nil"/>
              <w:right w:val="single" w:sz="4" w:space="0" w:color="auto"/>
            </w:tcBorders>
            <w:shd w:val="clear" w:color="auto" w:fill="auto"/>
            <w:vAlign w:val="center"/>
          </w:tcPr>
          <w:p w14:paraId="45AE3AED" w14:textId="28F522A3" w:rsidR="00B612C6" w:rsidRPr="006B53EF" w:rsidRDefault="00B612C6" w:rsidP="00B612C6">
            <w:pPr>
              <w:spacing w:beforeAutospacing="1"/>
              <w:rPr>
                <w:rFonts w:ascii="Tahoma" w:hAnsi="Tahoma" w:cs="Tahoma"/>
                <w:color w:val="323130"/>
                <w:sz w:val="20"/>
                <w:szCs w:val="20"/>
                <w:bdr w:val="none" w:sz="0" w:space="0" w:color="auto" w:frame="1"/>
                <w:lang w:val="el-GR"/>
              </w:rPr>
            </w:pPr>
            <w:r w:rsidRPr="006B53EF">
              <w:rPr>
                <w:rFonts w:ascii="Tahoma" w:hAnsi="Tahoma" w:cs="Tahoma"/>
                <w:color w:val="323130"/>
                <w:sz w:val="20"/>
                <w:szCs w:val="20"/>
                <w:bdr w:val="none" w:sz="0" w:space="0" w:color="auto" w:frame="1"/>
                <w:lang w:val="el-GR"/>
              </w:rPr>
              <w:t>Να υποστηρίζει την δυνατότητα</w:t>
            </w:r>
            <w:r w:rsidRPr="006B53EF">
              <w:rPr>
                <w:rFonts w:ascii="Tahoma" w:hAnsi="Tahoma" w:cs="Tahoma"/>
                <w:color w:val="323130"/>
                <w:sz w:val="20"/>
                <w:szCs w:val="20"/>
                <w:bdr w:val="none" w:sz="0" w:space="0" w:color="auto" w:frame="1"/>
              </w:rPr>
              <w:t> Replication</w:t>
            </w:r>
            <w:r w:rsidRPr="006B53EF">
              <w:rPr>
                <w:rFonts w:ascii="Tahoma" w:hAnsi="Tahoma" w:cs="Tahoma"/>
                <w:color w:val="323130"/>
                <w:sz w:val="20"/>
                <w:szCs w:val="20"/>
                <w:bdr w:val="none" w:sz="0" w:space="0" w:color="auto" w:frame="1"/>
                <w:lang w:val="el-GR"/>
              </w:rPr>
              <w:t xml:space="preserve"> εικονικών μηχανών χρησιμοποιώντας ως πηγή τα</w:t>
            </w:r>
            <w:r w:rsidRPr="006B53EF">
              <w:rPr>
                <w:rFonts w:ascii="Tahoma" w:hAnsi="Tahoma" w:cs="Tahoma"/>
                <w:color w:val="323130"/>
                <w:sz w:val="20"/>
                <w:szCs w:val="20"/>
                <w:bdr w:val="none" w:sz="0" w:space="0" w:color="auto" w:frame="1"/>
              </w:rPr>
              <w:t> backups files</w:t>
            </w:r>
            <w:r w:rsidRPr="006B53EF">
              <w:rPr>
                <w:rFonts w:ascii="Tahoma" w:hAnsi="Tahoma" w:cs="Tahoma"/>
                <w:color w:val="323130"/>
                <w:sz w:val="20"/>
                <w:szCs w:val="20"/>
                <w:bdr w:val="none" w:sz="0" w:space="0" w:color="auto" w:frame="1"/>
                <w:lang w:val="el-GR"/>
              </w:rPr>
              <w:t>.</w:t>
            </w:r>
          </w:p>
        </w:tc>
        <w:tc>
          <w:tcPr>
            <w:tcW w:w="1467" w:type="dxa"/>
            <w:tcBorders>
              <w:top w:val="single" w:sz="4" w:space="0" w:color="auto"/>
              <w:bottom w:val="nil"/>
              <w:right w:val="single" w:sz="4" w:space="0" w:color="auto"/>
            </w:tcBorders>
            <w:shd w:val="clear" w:color="auto" w:fill="auto"/>
            <w:vAlign w:val="center"/>
          </w:tcPr>
          <w:p w14:paraId="48176FC9" w14:textId="56414724" w:rsidR="00B612C6" w:rsidRPr="006B53EF" w:rsidRDefault="00B612C6" w:rsidP="00B612C6">
            <w:pPr>
              <w:spacing w:beforeAutospacing="1"/>
              <w:rPr>
                <w:rFonts w:ascii="Tahoma" w:hAnsi="Tahoma" w:cs="Tahoma"/>
                <w:color w:val="323130"/>
                <w:sz w:val="20"/>
                <w:szCs w:val="20"/>
              </w:rPr>
            </w:pPr>
            <w:r w:rsidRPr="006B53EF">
              <w:rPr>
                <w:rFonts w:ascii="Tahoma" w:hAnsi="Tahoma" w:cs="Tahoma"/>
                <w:color w:val="323130"/>
                <w:sz w:val="20"/>
                <w:szCs w:val="20"/>
                <w:bdr w:val="none" w:sz="0" w:space="0" w:color="auto" w:frame="1"/>
              </w:rPr>
              <w:t>ΝΑΙ</w:t>
            </w:r>
          </w:p>
        </w:tc>
        <w:tc>
          <w:tcPr>
            <w:tcW w:w="1409" w:type="dxa"/>
            <w:tcBorders>
              <w:top w:val="single" w:sz="4" w:space="0" w:color="auto"/>
              <w:bottom w:val="nil"/>
              <w:right w:val="single" w:sz="4" w:space="0" w:color="auto"/>
            </w:tcBorders>
            <w:shd w:val="clear" w:color="auto" w:fill="auto"/>
            <w:vAlign w:val="center"/>
          </w:tcPr>
          <w:p w14:paraId="46285C1E" w14:textId="562B342F" w:rsidR="00B612C6" w:rsidRPr="006B53EF" w:rsidRDefault="00B612C6" w:rsidP="00B612C6">
            <w:pPr>
              <w:spacing w:beforeAutospacing="1"/>
              <w:rPr>
                <w:rFonts w:ascii="Tahoma" w:hAnsi="Tahoma" w:cs="Tahoma"/>
                <w:color w:val="323130"/>
                <w:sz w:val="20"/>
                <w:szCs w:val="20"/>
              </w:rPr>
            </w:pPr>
          </w:p>
        </w:tc>
        <w:tc>
          <w:tcPr>
            <w:tcW w:w="1694" w:type="dxa"/>
            <w:tcBorders>
              <w:top w:val="single" w:sz="4" w:space="0" w:color="auto"/>
              <w:bottom w:val="nil"/>
            </w:tcBorders>
            <w:shd w:val="clear" w:color="auto" w:fill="auto"/>
            <w:vAlign w:val="center"/>
          </w:tcPr>
          <w:p w14:paraId="1562CC88" w14:textId="440A31F4" w:rsidR="00B612C6" w:rsidRPr="006B53EF" w:rsidRDefault="00B612C6" w:rsidP="00B612C6">
            <w:pPr>
              <w:spacing w:beforeAutospacing="1"/>
              <w:rPr>
                <w:rFonts w:ascii="Tahoma" w:hAnsi="Tahoma" w:cs="Tahoma"/>
                <w:color w:val="323130"/>
                <w:sz w:val="20"/>
                <w:szCs w:val="20"/>
              </w:rPr>
            </w:pPr>
          </w:p>
        </w:tc>
      </w:tr>
      <w:tr w:rsidR="00B612C6" w:rsidRPr="006138A5" w14:paraId="379EE3EA" w14:textId="77777777" w:rsidTr="00B612C6">
        <w:trPr>
          <w:tblCellSpacing w:w="15" w:type="dxa"/>
        </w:trPr>
        <w:tc>
          <w:tcPr>
            <w:tcW w:w="573" w:type="dxa"/>
            <w:tcBorders>
              <w:top w:val="single" w:sz="4" w:space="0" w:color="auto"/>
              <w:bottom w:val="nil"/>
              <w:right w:val="single" w:sz="4" w:space="0" w:color="auto"/>
            </w:tcBorders>
            <w:shd w:val="clear" w:color="auto" w:fill="auto"/>
            <w:vAlign w:val="center"/>
          </w:tcPr>
          <w:p w14:paraId="523E92E6" w14:textId="6B8B9A4A" w:rsidR="00B612C6" w:rsidRPr="006B53EF" w:rsidRDefault="00B612C6" w:rsidP="00446527">
            <w:pPr>
              <w:pStyle w:val="aff0"/>
              <w:numPr>
                <w:ilvl w:val="0"/>
                <w:numId w:val="65"/>
              </w:numPr>
              <w:spacing w:beforeAutospacing="1"/>
              <w:rPr>
                <w:rFonts w:ascii="Tahoma" w:hAnsi="Tahoma" w:cs="Tahoma"/>
                <w:color w:val="323130"/>
                <w:sz w:val="20"/>
                <w:szCs w:val="20"/>
              </w:rPr>
            </w:pPr>
          </w:p>
        </w:tc>
        <w:tc>
          <w:tcPr>
            <w:tcW w:w="4541" w:type="dxa"/>
            <w:tcBorders>
              <w:top w:val="single" w:sz="4" w:space="0" w:color="auto"/>
              <w:bottom w:val="nil"/>
              <w:right w:val="single" w:sz="4" w:space="0" w:color="auto"/>
            </w:tcBorders>
            <w:shd w:val="clear" w:color="auto" w:fill="auto"/>
            <w:vAlign w:val="center"/>
          </w:tcPr>
          <w:p w14:paraId="45965061" w14:textId="49CD55E8" w:rsidR="00B612C6" w:rsidRPr="006B53EF" w:rsidRDefault="00B612C6" w:rsidP="00B612C6">
            <w:pPr>
              <w:spacing w:beforeAutospacing="1"/>
              <w:rPr>
                <w:rFonts w:ascii="Tahoma" w:hAnsi="Tahoma" w:cs="Tahoma"/>
                <w:color w:val="323130"/>
                <w:sz w:val="20"/>
                <w:szCs w:val="20"/>
                <w:lang w:val="el-GR"/>
              </w:rPr>
            </w:pPr>
            <w:r w:rsidRPr="006B53EF">
              <w:rPr>
                <w:rFonts w:ascii="Tahoma" w:hAnsi="Tahoma" w:cs="Tahoma"/>
                <w:color w:val="323130"/>
                <w:sz w:val="20"/>
                <w:szCs w:val="20"/>
                <w:bdr w:val="none" w:sz="0" w:space="0" w:color="auto" w:frame="1"/>
                <w:lang w:val="el-GR"/>
              </w:rPr>
              <w:t>Να υποστηρίζει την δυνατότητα</w:t>
            </w:r>
            <w:r w:rsidRPr="006B53EF">
              <w:rPr>
                <w:rFonts w:ascii="Tahoma" w:hAnsi="Tahoma" w:cs="Tahoma"/>
                <w:color w:val="323130"/>
                <w:sz w:val="20"/>
                <w:szCs w:val="20"/>
                <w:bdr w:val="none" w:sz="0" w:space="0" w:color="auto" w:frame="1"/>
              </w:rPr>
              <w:t> Replication</w:t>
            </w:r>
            <w:r w:rsidRPr="006B53EF">
              <w:rPr>
                <w:rFonts w:ascii="Tahoma" w:hAnsi="Tahoma" w:cs="Tahoma"/>
                <w:color w:val="323130"/>
                <w:sz w:val="20"/>
                <w:szCs w:val="20"/>
                <w:bdr w:val="none" w:sz="0" w:space="0" w:color="auto" w:frame="1"/>
                <w:lang w:val="el-GR"/>
              </w:rPr>
              <w:t xml:space="preserve"> «σημαντικών» εικονικών μηχανών επιτρέποντας την ρύθμιση του </w:t>
            </w:r>
            <w:r w:rsidRPr="006B53EF">
              <w:rPr>
                <w:rFonts w:ascii="Tahoma" w:hAnsi="Tahoma" w:cs="Tahoma"/>
                <w:color w:val="323130"/>
                <w:sz w:val="20"/>
                <w:szCs w:val="20"/>
                <w:bdr w:val="none" w:sz="0" w:space="0" w:color="auto" w:frame="1"/>
              </w:rPr>
              <w:t>Recovery</w:t>
            </w:r>
            <w:r w:rsidRPr="006B53EF">
              <w:rPr>
                <w:rFonts w:ascii="Tahoma" w:hAnsi="Tahoma" w:cs="Tahoma"/>
                <w:color w:val="323130"/>
                <w:sz w:val="20"/>
                <w:szCs w:val="20"/>
                <w:bdr w:val="none" w:sz="0" w:space="0" w:color="auto" w:frame="1"/>
                <w:lang w:val="el-GR"/>
              </w:rPr>
              <w:t xml:space="preserve"> </w:t>
            </w:r>
            <w:r w:rsidRPr="006B53EF">
              <w:rPr>
                <w:rFonts w:ascii="Tahoma" w:hAnsi="Tahoma" w:cs="Tahoma"/>
                <w:color w:val="323130"/>
                <w:sz w:val="20"/>
                <w:szCs w:val="20"/>
                <w:bdr w:val="none" w:sz="0" w:space="0" w:color="auto" w:frame="1"/>
              </w:rPr>
              <w:t>Point</w:t>
            </w:r>
            <w:r w:rsidRPr="006B53EF">
              <w:rPr>
                <w:rFonts w:ascii="Tahoma" w:hAnsi="Tahoma" w:cs="Tahoma"/>
                <w:color w:val="323130"/>
                <w:sz w:val="20"/>
                <w:szCs w:val="20"/>
                <w:bdr w:val="none" w:sz="0" w:space="0" w:color="auto" w:frame="1"/>
                <w:lang w:val="el-GR"/>
              </w:rPr>
              <w:t xml:space="preserve"> </w:t>
            </w:r>
            <w:r w:rsidRPr="006B53EF">
              <w:rPr>
                <w:rFonts w:ascii="Tahoma" w:hAnsi="Tahoma" w:cs="Tahoma"/>
                <w:color w:val="323130"/>
                <w:sz w:val="20"/>
                <w:szCs w:val="20"/>
                <w:bdr w:val="none" w:sz="0" w:space="0" w:color="auto" w:frame="1"/>
              </w:rPr>
              <w:t>Objective</w:t>
            </w:r>
            <w:r w:rsidRPr="006B53EF">
              <w:rPr>
                <w:rFonts w:ascii="Tahoma" w:hAnsi="Tahoma" w:cs="Tahoma"/>
                <w:color w:val="323130"/>
                <w:sz w:val="20"/>
                <w:szCs w:val="20"/>
                <w:bdr w:val="none" w:sz="0" w:space="0" w:color="auto" w:frame="1"/>
                <w:lang w:val="el-GR"/>
              </w:rPr>
              <w:t>(</w:t>
            </w:r>
            <w:r w:rsidRPr="006B53EF">
              <w:rPr>
                <w:rFonts w:ascii="Tahoma" w:hAnsi="Tahoma" w:cs="Tahoma"/>
                <w:color w:val="323130"/>
                <w:sz w:val="20"/>
                <w:szCs w:val="20"/>
                <w:bdr w:val="none" w:sz="0" w:space="0" w:color="auto" w:frame="1"/>
              </w:rPr>
              <w:t>RPO</w:t>
            </w:r>
            <w:r w:rsidRPr="006B53EF">
              <w:rPr>
                <w:rFonts w:ascii="Tahoma" w:hAnsi="Tahoma" w:cs="Tahoma"/>
                <w:color w:val="323130"/>
                <w:sz w:val="20"/>
                <w:szCs w:val="20"/>
                <w:bdr w:val="none" w:sz="0" w:space="0" w:color="auto" w:frame="1"/>
                <w:lang w:val="el-GR"/>
              </w:rPr>
              <w:t xml:space="preserve">) σε επίπεδο δευτερολέπτων αξιοποιώντας το </w:t>
            </w:r>
            <w:r w:rsidRPr="006B53EF">
              <w:rPr>
                <w:rFonts w:ascii="Tahoma" w:hAnsi="Tahoma" w:cs="Tahoma"/>
                <w:color w:val="323130"/>
                <w:sz w:val="20"/>
                <w:szCs w:val="20"/>
                <w:bdr w:val="none" w:sz="0" w:space="0" w:color="auto" w:frame="1"/>
              </w:rPr>
              <w:t>vmware</w:t>
            </w:r>
            <w:r w:rsidRPr="006B53EF">
              <w:rPr>
                <w:rFonts w:ascii="Tahoma" w:hAnsi="Tahoma" w:cs="Tahoma"/>
                <w:color w:val="323130"/>
                <w:sz w:val="20"/>
                <w:szCs w:val="20"/>
                <w:bdr w:val="none" w:sz="0" w:space="0" w:color="auto" w:frame="1"/>
                <w:lang w:val="el-GR"/>
              </w:rPr>
              <w:t xml:space="preserve"> </w:t>
            </w:r>
            <w:r w:rsidRPr="006B53EF">
              <w:rPr>
                <w:rFonts w:ascii="Tahoma" w:hAnsi="Tahoma" w:cs="Tahoma"/>
                <w:color w:val="323130"/>
                <w:sz w:val="20"/>
                <w:szCs w:val="20"/>
                <w:bdr w:val="none" w:sz="0" w:space="0" w:color="auto" w:frame="1"/>
              </w:rPr>
              <w:t>vsphere API for IO Filtering</w:t>
            </w:r>
            <w:r w:rsidRPr="006B53EF">
              <w:rPr>
                <w:rFonts w:ascii="Tahoma" w:hAnsi="Tahoma" w:cs="Tahoma"/>
                <w:color w:val="323130"/>
                <w:sz w:val="20"/>
                <w:szCs w:val="20"/>
                <w:bdr w:val="none" w:sz="0" w:space="0" w:color="auto" w:frame="1"/>
                <w:lang w:val="el-GR"/>
              </w:rPr>
              <w:t xml:space="preserve"> (</w:t>
            </w:r>
            <w:r w:rsidRPr="006B53EF">
              <w:rPr>
                <w:rFonts w:ascii="Tahoma" w:hAnsi="Tahoma" w:cs="Tahoma"/>
                <w:color w:val="323130"/>
                <w:sz w:val="20"/>
                <w:szCs w:val="20"/>
                <w:bdr w:val="none" w:sz="0" w:space="0" w:color="auto" w:frame="1"/>
              </w:rPr>
              <w:t>VAIO</w:t>
            </w:r>
            <w:r w:rsidRPr="006B53EF">
              <w:rPr>
                <w:rFonts w:ascii="Tahoma" w:hAnsi="Tahoma" w:cs="Tahoma"/>
                <w:color w:val="323130"/>
                <w:sz w:val="20"/>
                <w:szCs w:val="20"/>
                <w:bdr w:val="none" w:sz="0" w:space="0" w:color="auto" w:frame="1"/>
                <w:lang w:val="el-GR"/>
              </w:rPr>
              <w:t>).</w:t>
            </w:r>
          </w:p>
        </w:tc>
        <w:tc>
          <w:tcPr>
            <w:tcW w:w="1467" w:type="dxa"/>
            <w:tcBorders>
              <w:top w:val="single" w:sz="4" w:space="0" w:color="auto"/>
              <w:bottom w:val="nil"/>
              <w:right w:val="single" w:sz="4" w:space="0" w:color="auto"/>
            </w:tcBorders>
            <w:shd w:val="clear" w:color="auto" w:fill="auto"/>
            <w:vAlign w:val="center"/>
          </w:tcPr>
          <w:p w14:paraId="32967660" w14:textId="6396F81C" w:rsidR="00B612C6" w:rsidRPr="006B53EF" w:rsidRDefault="00B612C6" w:rsidP="00B612C6">
            <w:pPr>
              <w:spacing w:beforeAutospacing="1"/>
              <w:rPr>
                <w:rFonts w:ascii="Tahoma" w:hAnsi="Tahoma" w:cs="Tahoma"/>
                <w:color w:val="323130"/>
                <w:sz w:val="20"/>
                <w:szCs w:val="20"/>
              </w:rPr>
            </w:pPr>
            <w:r w:rsidRPr="006B53EF">
              <w:rPr>
                <w:rFonts w:ascii="Tahoma" w:hAnsi="Tahoma" w:cs="Tahoma"/>
                <w:color w:val="323130"/>
                <w:sz w:val="20"/>
                <w:szCs w:val="20"/>
                <w:bdr w:val="none" w:sz="0" w:space="0" w:color="auto" w:frame="1"/>
              </w:rPr>
              <w:t>ΝΑΙ</w:t>
            </w:r>
          </w:p>
        </w:tc>
        <w:tc>
          <w:tcPr>
            <w:tcW w:w="1409" w:type="dxa"/>
            <w:tcBorders>
              <w:top w:val="single" w:sz="4" w:space="0" w:color="auto"/>
              <w:bottom w:val="nil"/>
              <w:right w:val="single" w:sz="4" w:space="0" w:color="auto"/>
            </w:tcBorders>
            <w:shd w:val="clear" w:color="auto" w:fill="auto"/>
            <w:vAlign w:val="center"/>
          </w:tcPr>
          <w:p w14:paraId="5148123F" w14:textId="3D63B842" w:rsidR="00B612C6" w:rsidRPr="006B53EF" w:rsidRDefault="00B612C6" w:rsidP="00B612C6">
            <w:pPr>
              <w:spacing w:beforeAutospacing="1"/>
              <w:rPr>
                <w:rFonts w:ascii="Tahoma" w:hAnsi="Tahoma" w:cs="Tahoma"/>
                <w:color w:val="323130"/>
                <w:sz w:val="20"/>
                <w:szCs w:val="20"/>
              </w:rPr>
            </w:pPr>
          </w:p>
        </w:tc>
        <w:tc>
          <w:tcPr>
            <w:tcW w:w="1694" w:type="dxa"/>
            <w:tcBorders>
              <w:top w:val="single" w:sz="4" w:space="0" w:color="auto"/>
              <w:bottom w:val="nil"/>
            </w:tcBorders>
            <w:shd w:val="clear" w:color="auto" w:fill="auto"/>
            <w:vAlign w:val="center"/>
          </w:tcPr>
          <w:p w14:paraId="54F0DEC4" w14:textId="527DC10C" w:rsidR="00B612C6" w:rsidRPr="006B53EF" w:rsidRDefault="00B612C6" w:rsidP="00B612C6">
            <w:pPr>
              <w:spacing w:beforeAutospacing="1"/>
              <w:rPr>
                <w:rFonts w:ascii="Tahoma" w:hAnsi="Tahoma" w:cs="Tahoma"/>
                <w:color w:val="323130"/>
                <w:sz w:val="20"/>
                <w:szCs w:val="20"/>
              </w:rPr>
            </w:pPr>
          </w:p>
        </w:tc>
      </w:tr>
      <w:tr w:rsidR="00B612C6" w:rsidRPr="006138A5" w14:paraId="02D1F441" w14:textId="77777777" w:rsidTr="00B612C6">
        <w:trPr>
          <w:tblCellSpacing w:w="15" w:type="dxa"/>
        </w:trPr>
        <w:tc>
          <w:tcPr>
            <w:tcW w:w="573" w:type="dxa"/>
            <w:tcBorders>
              <w:top w:val="single" w:sz="4" w:space="0" w:color="auto"/>
              <w:bottom w:val="nil"/>
              <w:right w:val="single" w:sz="4" w:space="0" w:color="auto"/>
            </w:tcBorders>
            <w:shd w:val="clear" w:color="auto" w:fill="auto"/>
            <w:vAlign w:val="center"/>
          </w:tcPr>
          <w:p w14:paraId="659A5243" w14:textId="65AB0A95" w:rsidR="00B612C6" w:rsidRPr="006B53EF" w:rsidRDefault="00B612C6" w:rsidP="00446527">
            <w:pPr>
              <w:pStyle w:val="aff0"/>
              <w:numPr>
                <w:ilvl w:val="0"/>
                <w:numId w:val="65"/>
              </w:numPr>
              <w:spacing w:beforeAutospacing="1"/>
              <w:rPr>
                <w:rFonts w:ascii="Tahoma" w:hAnsi="Tahoma" w:cs="Tahoma"/>
                <w:color w:val="323130"/>
                <w:sz w:val="20"/>
                <w:szCs w:val="20"/>
              </w:rPr>
            </w:pPr>
          </w:p>
        </w:tc>
        <w:tc>
          <w:tcPr>
            <w:tcW w:w="4541" w:type="dxa"/>
            <w:tcBorders>
              <w:top w:val="single" w:sz="4" w:space="0" w:color="auto"/>
              <w:bottom w:val="nil"/>
              <w:right w:val="single" w:sz="4" w:space="0" w:color="auto"/>
            </w:tcBorders>
            <w:shd w:val="clear" w:color="auto" w:fill="auto"/>
            <w:vAlign w:val="center"/>
          </w:tcPr>
          <w:p w14:paraId="6C52AE67" w14:textId="242FBE09" w:rsidR="00B612C6" w:rsidRPr="006B53EF" w:rsidRDefault="00B612C6" w:rsidP="00B612C6">
            <w:pPr>
              <w:spacing w:beforeAutospacing="1"/>
              <w:rPr>
                <w:rFonts w:ascii="Tahoma" w:hAnsi="Tahoma" w:cs="Tahoma"/>
                <w:color w:val="323130"/>
                <w:sz w:val="20"/>
                <w:szCs w:val="20"/>
                <w:lang w:val="el-GR"/>
              </w:rPr>
            </w:pPr>
            <w:r w:rsidRPr="006B53EF">
              <w:rPr>
                <w:rFonts w:ascii="Tahoma" w:hAnsi="Tahoma" w:cs="Tahoma"/>
                <w:color w:val="323130"/>
                <w:sz w:val="20"/>
                <w:szCs w:val="20"/>
                <w:bdr w:val="none" w:sz="0" w:space="0" w:color="auto" w:frame="1"/>
                <w:lang w:val="el-GR"/>
              </w:rPr>
              <w:t>Να διαθέτει ενσωματωμένο</w:t>
            </w:r>
            <w:r w:rsidRPr="006B53EF">
              <w:rPr>
                <w:rFonts w:ascii="Tahoma" w:hAnsi="Tahoma" w:cs="Tahoma"/>
                <w:color w:val="323130"/>
                <w:sz w:val="20"/>
                <w:szCs w:val="20"/>
                <w:bdr w:val="none" w:sz="0" w:space="0" w:color="auto" w:frame="1"/>
              </w:rPr>
              <w:t> WAN acceleration</w:t>
            </w:r>
            <w:r w:rsidRPr="006B53EF">
              <w:rPr>
                <w:rFonts w:ascii="Tahoma" w:hAnsi="Tahoma" w:cs="Tahoma"/>
                <w:color w:val="323130"/>
                <w:sz w:val="20"/>
                <w:szCs w:val="20"/>
                <w:bdr w:val="none" w:sz="0" w:space="0" w:color="auto" w:frame="1"/>
                <w:lang w:val="el-GR"/>
              </w:rPr>
              <w:t xml:space="preserve"> μηχανισμό που να επιτρέπει την βελτίωσης της απόδοσης του</w:t>
            </w:r>
            <w:r w:rsidRPr="006B53EF">
              <w:rPr>
                <w:rFonts w:ascii="Tahoma" w:hAnsi="Tahoma" w:cs="Tahoma"/>
                <w:color w:val="323130"/>
                <w:sz w:val="20"/>
                <w:szCs w:val="20"/>
                <w:bdr w:val="none" w:sz="0" w:space="0" w:color="auto" w:frame="1"/>
              </w:rPr>
              <w:t> replication</w:t>
            </w:r>
            <w:r w:rsidRPr="006B53EF">
              <w:rPr>
                <w:rFonts w:ascii="Tahoma" w:hAnsi="Tahoma" w:cs="Tahoma"/>
                <w:color w:val="323130"/>
                <w:sz w:val="20"/>
                <w:szCs w:val="20"/>
                <w:bdr w:val="none" w:sz="0" w:space="0" w:color="auto" w:frame="1"/>
                <w:lang w:val="el-GR"/>
              </w:rPr>
              <w:t xml:space="preserve"> πάνω από </w:t>
            </w:r>
            <w:r w:rsidRPr="006B53EF">
              <w:rPr>
                <w:rFonts w:ascii="Tahoma" w:hAnsi="Tahoma" w:cs="Tahoma"/>
                <w:color w:val="323130"/>
                <w:sz w:val="20"/>
                <w:szCs w:val="20"/>
                <w:bdr w:val="none" w:sz="0" w:space="0" w:color="auto" w:frame="1"/>
              </w:rPr>
              <w:t>low bandwidth</w:t>
            </w:r>
            <w:r w:rsidRPr="006B53EF">
              <w:rPr>
                <w:rFonts w:ascii="Tahoma" w:hAnsi="Tahoma" w:cs="Tahoma"/>
                <w:color w:val="323130"/>
                <w:sz w:val="20"/>
                <w:szCs w:val="20"/>
                <w:bdr w:val="none" w:sz="0" w:space="0" w:color="auto" w:frame="1"/>
                <w:lang w:val="el-GR"/>
              </w:rPr>
              <w:t xml:space="preserve"> και υψηλού</w:t>
            </w:r>
            <w:r w:rsidRPr="006B53EF">
              <w:rPr>
                <w:rFonts w:ascii="Tahoma" w:hAnsi="Tahoma" w:cs="Tahoma"/>
                <w:color w:val="323130"/>
                <w:sz w:val="20"/>
                <w:szCs w:val="20"/>
                <w:bdr w:val="none" w:sz="0" w:space="0" w:color="auto" w:frame="1"/>
              </w:rPr>
              <w:t> latency WAN</w:t>
            </w:r>
            <w:r w:rsidRPr="006B53EF">
              <w:rPr>
                <w:rFonts w:ascii="Tahoma" w:hAnsi="Tahoma" w:cs="Tahoma"/>
                <w:color w:val="323130"/>
                <w:sz w:val="20"/>
                <w:szCs w:val="20"/>
                <w:bdr w:val="none" w:sz="0" w:space="0" w:color="auto" w:frame="1"/>
                <w:lang w:val="el-GR"/>
              </w:rPr>
              <w:t xml:space="preserve"> συνδέσεις.</w:t>
            </w:r>
          </w:p>
        </w:tc>
        <w:tc>
          <w:tcPr>
            <w:tcW w:w="1467" w:type="dxa"/>
            <w:tcBorders>
              <w:top w:val="single" w:sz="4" w:space="0" w:color="auto"/>
              <w:bottom w:val="nil"/>
              <w:right w:val="single" w:sz="4" w:space="0" w:color="auto"/>
            </w:tcBorders>
            <w:shd w:val="clear" w:color="auto" w:fill="auto"/>
            <w:vAlign w:val="center"/>
          </w:tcPr>
          <w:p w14:paraId="3AF98BFF" w14:textId="40109098" w:rsidR="00B612C6" w:rsidRPr="006B53EF" w:rsidRDefault="00B612C6" w:rsidP="00B612C6">
            <w:pPr>
              <w:spacing w:beforeAutospacing="1"/>
              <w:rPr>
                <w:rFonts w:ascii="Tahoma" w:hAnsi="Tahoma" w:cs="Tahoma"/>
                <w:color w:val="323130"/>
                <w:sz w:val="20"/>
                <w:szCs w:val="20"/>
              </w:rPr>
            </w:pPr>
            <w:r w:rsidRPr="006B53EF">
              <w:rPr>
                <w:rFonts w:ascii="Tahoma" w:hAnsi="Tahoma" w:cs="Tahoma"/>
                <w:color w:val="323130"/>
                <w:sz w:val="20"/>
                <w:szCs w:val="20"/>
                <w:bdr w:val="none" w:sz="0" w:space="0" w:color="auto" w:frame="1"/>
              </w:rPr>
              <w:t>ΝΑΙ</w:t>
            </w:r>
          </w:p>
        </w:tc>
        <w:tc>
          <w:tcPr>
            <w:tcW w:w="1409" w:type="dxa"/>
            <w:tcBorders>
              <w:top w:val="single" w:sz="4" w:space="0" w:color="auto"/>
              <w:bottom w:val="nil"/>
              <w:right w:val="single" w:sz="4" w:space="0" w:color="auto"/>
            </w:tcBorders>
            <w:shd w:val="clear" w:color="auto" w:fill="auto"/>
            <w:vAlign w:val="center"/>
          </w:tcPr>
          <w:p w14:paraId="127C82BE" w14:textId="6E2A12E1" w:rsidR="00B612C6" w:rsidRPr="006B53EF" w:rsidRDefault="00B612C6" w:rsidP="00B612C6">
            <w:pPr>
              <w:spacing w:beforeAutospacing="1"/>
              <w:rPr>
                <w:rFonts w:ascii="Tahoma" w:hAnsi="Tahoma" w:cs="Tahoma"/>
                <w:color w:val="323130"/>
                <w:sz w:val="20"/>
                <w:szCs w:val="20"/>
              </w:rPr>
            </w:pPr>
          </w:p>
        </w:tc>
        <w:tc>
          <w:tcPr>
            <w:tcW w:w="1694" w:type="dxa"/>
            <w:tcBorders>
              <w:top w:val="single" w:sz="4" w:space="0" w:color="auto"/>
              <w:bottom w:val="nil"/>
            </w:tcBorders>
            <w:shd w:val="clear" w:color="auto" w:fill="auto"/>
            <w:vAlign w:val="center"/>
          </w:tcPr>
          <w:p w14:paraId="4DB062FA" w14:textId="35A0A015" w:rsidR="00B612C6" w:rsidRPr="006B53EF" w:rsidRDefault="00B612C6" w:rsidP="00B612C6">
            <w:pPr>
              <w:spacing w:beforeAutospacing="1"/>
              <w:rPr>
                <w:rFonts w:ascii="Tahoma" w:hAnsi="Tahoma" w:cs="Tahoma"/>
                <w:color w:val="323130"/>
                <w:sz w:val="20"/>
                <w:szCs w:val="20"/>
              </w:rPr>
            </w:pPr>
          </w:p>
        </w:tc>
      </w:tr>
      <w:tr w:rsidR="00B612C6" w:rsidRPr="006138A5" w14:paraId="15AD84C6" w14:textId="77777777" w:rsidTr="00B612C6">
        <w:trPr>
          <w:tblCellSpacing w:w="15" w:type="dxa"/>
        </w:trPr>
        <w:tc>
          <w:tcPr>
            <w:tcW w:w="573" w:type="dxa"/>
            <w:tcBorders>
              <w:top w:val="single" w:sz="4" w:space="0" w:color="auto"/>
              <w:bottom w:val="nil"/>
              <w:right w:val="single" w:sz="4" w:space="0" w:color="auto"/>
            </w:tcBorders>
            <w:shd w:val="clear" w:color="auto" w:fill="auto"/>
            <w:vAlign w:val="center"/>
          </w:tcPr>
          <w:p w14:paraId="4B941683" w14:textId="6DC1E026" w:rsidR="00B612C6" w:rsidRPr="006B53EF" w:rsidRDefault="00B612C6" w:rsidP="00446527">
            <w:pPr>
              <w:pStyle w:val="aff0"/>
              <w:numPr>
                <w:ilvl w:val="0"/>
                <w:numId w:val="65"/>
              </w:numPr>
              <w:spacing w:beforeAutospacing="1"/>
              <w:rPr>
                <w:rFonts w:ascii="Tahoma" w:hAnsi="Tahoma" w:cs="Tahoma"/>
                <w:color w:val="323130"/>
                <w:sz w:val="20"/>
                <w:szCs w:val="20"/>
              </w:rPr>
            </w:pPr>
          </w:p>
        </w:tc>
        <w:tc>
          <w:tcPr>
            <w:tcW w:w="4541" w:type="dxa"/>
            <w:tcBorders>
              <w:top w:val="single" w:sz="4" w:space="0" w:color="auto"/>
              <w:bottom w:val="nil"/>
              <w:right w:val="single" w:sz="4" w:space="0" w:color="auto"/>
            </w:tcBorders>
            <w:shd w:val="clear" w:color="auto" w:fill="auto"/>
            <w:vAlign w:val="center"/>
          </w:tcPr>
          <w:p w14:paraId="0B308293" w14:textId="10891230" w:rsidR="00B612C6" w:rsidRPr="006B53EF" w:rsidRDefault="00B612C6" w:rsidP="00B612C6">
            <w:pPr>
              <w:spacing w:beforeAutospacing="1"/>
              <w:rPr>
                <w:rFonts w:ascii="Tahoma" w:hAnsi="Tahoma" w:cs="Tahoma"/>
                <w:color w:val="323130"/>
                <w:sz w:val="20"/>
                <w:szCs w:val="20"/>
              </w:rPr>
            </w:pPr>
            <w:r w:rsidRPr="006B53EF">
              <w:rPr>
                <w:rFonts w:ascii="Tahoma" w:hAnsi="Tahoma" w:cs="Tahoma"/>
                <w:color w:val="323130"/>
                <w:sz w:val="20"/>
                <w:szCs w:val="20"/>
                <w:bdr w:val="none" w:sz="0" w:space="0" w:color="auto" w:frame="1"/>
              </w:rPr>
              <w:t>Να υποστηρίζει το μηχανισμό EMC DataDomain DD boost (όταν η target backup συσκευή είναι EMC Datadomain)</w:t>
            </w:r>
          </w:p>
        </w:tc>
        <w:tc>
          <w:tcPr>
            <w:tcW w:w="1467" w:type="dxa"/>
            <w:tcBorders>
              <w:top w:val="single" w:sz="4" w:space="0" w:color="auto"/>
              <w:bottom w:val="nil"/>
              <w:right w:val="single" w:sz="4" w:space="0" w:color="auto"/>
            </w:tcBorders>
            <w:shd w:val="clear" w:color="auto" w:fill="auto"/>
            <w:vAlign w:val="center"/>
          </w:tcPr>
          <w:p w14:paraId="5F0E09DB" w14:textId="54539BBD" w:rsidR="00B612C6" w:rsidRPr="006B53EF" w:rsidRDefault="00B612C6" w:rsidP="00B612C6">
            <w:pPr>
              <w:spacing w:beforeAutospacing="1"/>
              <w:rPr>
                <w:rFonts w:ascii="Tahoma" w:hAnsi="Tahoma" w:cs="Tahoma"/>
                <w:color w:val="323130"/>
                <w:sz w:val="20"/>
                <w:szCs w:val="20"/>
              </w:rPr>
            </w:pPr>
            <w:r w:rsidRPr="006B53EF">
              <w:rPr>
                <w:rFonts w:ascii="Tahoma" w:hAnsi="Tahoma" w:cs="Tahoma"/>
                <w:color w:val="323130"/>
                <w:sz w:val="20"/>
                <w:szCs w:val="20"/>
                <w:bdr w:val="none" w:sz="0" w:space="0" w:color="auto" w:frame="1"/>
              </w:rPr>
              <w:t>ΝΑΙ</w:t>
            </w:r>
          </w:p>
        </w:tc>
        <w:tc>
          <w:tcPr>
            <w:tcW w:w="1409" w:type="dxa"/>
            <w:tcBorders>
              <w:top w:val="single" w:sz="4" w:space="0" w:color="auto"/>
              <w:bottom w:val="nil"/>
              <w:right w:val="single" w:sz="4" w:space="0" w:color="auto"/>
            </w:tcBorders>
            <w:shd w:val="clear" w:color="auto" w:fill="auto"/>
            <w:vAlign w:val="center"/>
          </w:tcPr>
          <w:p w14:paraId="389D0933" w14:textId="62755C9C" w:rsidR="00B612C6" w:rsidRPr="006B53EF" w:rsidRDefault="00B612C6" w:rsidP="00B612C6">
            <w:pPr>
              <w:spacing w:beforeAutospacing="1"/>
              <w:rPr>
                <w:rFonts w:ascii="Tahoma" w:hAnsi="Tahoma" w:cs="Tahoma"/>
                <w:color w:val="323130"/>
                <w:sz w:val="20"/>
                <w:szCs w:val="20"/>
              </w:rPr>
            </w:pPr>
          </w:p>
        </w:tc>
        <w:tc>
          <w:tcPr>
            <w:tcW w:w="1694" w:type="dxa"/>
            <w:tcBorders>
              <w:top w:val="single" w:sz="4" w:space="0" w:color="auto"/>
              <w:bottom w:val="nil"/>
            </w:tcBorders>
            <w:shd w:val="clear" w:color="auto" w:fill="auto"/>
            <w:vAlign w:val="center"/>
          </w:tcPr>
          <w:p w14:paraId="7B76BFEB" w14:textId="5F2325FE" w:rsidR="00B612C6" w:rsidRPr="006B53EF" w:rsidRDefault="00B612C6" w:rsidP="00B612C6">
            <w:pPr>
              <w:spacing w:beforeAutospacing="1"/>
              <w:rPr>
                <w:rFonts w:ascii="Tahoma" w:hAnsi="Tahoma" w:cs="Tahoma"/>
                <w:color w:val="323130"/>
                <w:sz w:val="20"/>
                <w:szCs w:val="20"/>
              </w:rPr>
            </w:pPr>
          </w:p>
        </w:tc>
      </w:tr>
      <w:tr w:rsidR="00B612C6" w:rsidRPr="006138A5" w14:paraId="612723A7" w14:textId="77777777" w:rsidTr="00B612C6">
        <w:trPr>
          <w:tblCellSpacing w:w="15" w:type="dxa"/>
        </w:trPr>
        <w:tc>
          <w:tcPr>
            <w:tcW w:w="573" w:type="dxa"/>
            <w:tcBorders>
              <w:top w:val="single" w:sz="4" w:space="0" w:color="auto"/>
              <w:bottom w:val="nil"/>
              <w:right w:val="single" w:sz="4" w:space="0" w:color="auto"/>
            </w:tcBorders>
            <w:shd w:val="clear" w:color="auto" w:fill="auto"/>
            <w:vAlign w:val="center"/>
          </w:tcPr>
          <w:p w14:paraId="3CCB50B5" w14:textId="41C112D5" w:rsidR="00B612C6" w:rsidRPr="006B53EF" w:rsidRDefault="00B612C6" w:rsidP="00446527">
            <w:pPr>
              <w:pStyle w:val="aff0"/>
              <w:numPr>
                <w:ilvl w:val="0"/>
                <w:numId w:val="65"/>
              </w:numPr>
              <w:spacing w:beforeAutospacing="1"/>
              <w:rPr>
                <w:rFonts w:ascii="Tahoma" w:hAnsi="Tahoma" w:cs="Tahoma"/>
                <w:color w:val="323130"/>
                <w:sz w:val="20"/>
                <w:szCs w:val="20"/>
              </w:rPr>
            </w:pPr>
          </w:p>
        </w:tc>
        <w:tc>
          <w:tcPr>
            <w:tcW w:w="4541" w:type="dxa"/>
            <w:tcBorders>
              <w:top w:val="single" w:sz="4" w:space="0" w:color="auto"/>
              <w:bottom w:val="nil"/>
              <w:right w:val="single" w:sz="4" w:space="0" w:color="auto"/>
            </w:tcBorders>
            <w:shd w:val="clear" w:color="auto" w:fill="auto"/>
            <w:vAlign w:val="center"/>
          </w:tcPr>
          <w:p w14:paraId="5EE4131B" w14:textId="60D6D3DA" w:rsidR="00B612C6" w:rsidRPr="006B53EF" w:rsidRDefault="00B612C6" w:rsidP="00B612C6">
            <w:pPr>
              <w:spacing w:beforeAutospacing="1"/>
              <w:rPr>
                <w:rFonts w:ascii="Tahoma" w:hAnsi="Tahoma" w:cs="Tahoma"/>
                <w:color w:val="323130"/>
                <w:sz w:val="20"/>
                <w:szCs w:val="20"/>
                <w:lang w:val="el-GR"/>
              </w:rPr>
            </w:pPr>
            <w:r w:rsidRPr="006B53EF">
              <w:rPr>
                <w:rFonts w:ascii="Tahoma" w:hAnsi="Tahoma" w:cs="Tahoma"/>
                <w:color w:val="323130"/>
                <w:sz w:val="20"/>
                <w:szCs w:val="20"/>
                <w:bdr w:val="none" w:sz="0" w:space="0" w:color="auto" w:frame="1"/>
                <w:lang w:val="el-GR"/>
              </w:rPr>
              <w:t>Να υποστηρίζει την δυνατότητα λήψης αντιγράφων ασφαλείας</w:t>
            </w:r>
            <w:r w:rsidRPr="006B53EF">
              <w:rPr>
                <w:rFonts w:ascii="Tahoma" w:hAnsi="Tahoma" w:cs="Tahoma"/>
                <w:color w:val="323130"/>
                <w:sz w:val="20"/>
                <w:szCs w:val="20"/>
                <w:bdr w:val="none" w:sz="0" w:space="0" w:color="auto" w:frame="1"/>
              </w:rPr>
              <w:t> encrypted vmware</w:t>
            </w:r>
            <w:r w:rsidRPr="006B53EF">
              <w:rPr>
                <w:rFonts w:ascii="Tahoma" w:hAnsi="Tahoma" w:cs="Tahoma"/>
                <w:color w:val="323130"/>
                <w:sz w:val="20"/>
                <w:szCs w:val="20"/>
                <w:bdr w:val="none" w:sz="0" w:space="0" w:color="auto" w:frame="1"/>
                <w:lang w:val="el-GR"/>
              </w:rPr>
              <w:t xml:space="preserve"> εικονικών μηχανών.</w:t>
            </w:r>
          </w:p>
        </w:tc>
        <w:tc>
          <w:tcPr>
            <w:tcW w:w="1467" w:type="dxa"/>
            <w:tcBorders>
              <w:top w:val="single" w:sz="4" w:space="0" w:color="auto"/>
              <w:bottom w:val="nil"/>
              <w:right w:val="single" w:sz="4" w:space="0" w:color="auto"/>
            </w:tcBorders>
            <w:shd w:val="clear" w:color="auto" w:fill="auto"/>
            <w:vAlign w:val="center"/>
          </w:tcPr>
          <w:p w14:paraId="6EBDED77" w14:textId="37BE9540" w:rsidR="00B612C6" w:rsidRPr="006B53EF" w:rsidRDefault="00B612C6" w:rsidP="00B612C6">
            <w:pPr>
              <w:spacing w:beforeAutospacing="1"/>
              <w:rPr>
                <w:rFonts w:ascii="Tahoma" w:hAnsi="Tahoma" w:cs="Tahoma"/>
                <w:color w:val="323130"/>
                <w:sz w:val="20"/>
                <w:szCs w:val="20"/>
              </w:rPr>
            </w:pPr>
            <w:r w:rsidRPr="006B53EF">
              <w:rPr>
                <w:rFonts w:ascii="Tahoma" w:hAnsi="Tahoma" w:cs="Tahoma"/>
                <w:color w:val="323130"/>
                <w:sz w:val="20"/>
                <w:szCs w:val="20"/>
                <w:bdr w:val="none" w:sz="0" w:space="0" w:color="auto" w:frame="1"/>
              </w:rPr>
              <w:t>ΝΑΙ</w:t>
            </w:r>
          </w:p>
        </w:tc>
        <w:tc>
          <w:tcPr>
            <w:tcW w:w="1409" w:type="dxa"/>
            <w:tcBorders>
              <w:top w:val="single" w:sz="4" w:space="0" w:color="auto"/>
              <w:bottom w:val="nil"/>
              <w:right w:val="single" w:sz="4" w:space="0" w:color="auto"/>
            </w:tcBorders>
            <w:shd w:val="clear" w:color="auto" w:fill="auto"/>
            <w:vAlign w:val="center"/>
          </w:tcPr>
          <w:p w14:paraId="074BD556" w14:textId="7160C574" w:rsidR="00B612C6" w:rsidRPr="006B53EF" w:rsidRDefault="00B612C6" w:rsidP="00B612C6">
            <w:pPr>
              <w:spacing w:beforeAutospacing="1"/>
              <w:rPr>
                <w:rFonts w:ascii="Tahoma" w:hAnsi="Tahoma" w:cs="Tahoma"/>
                <w:color w:val="323130"/>
                <w:sz w:val="20"/>
                <w:szCs w:val="20"/>
              </w:rPr>
            </w:pPr>
          </w:p>
        </w:tc>
        <w:tc>
          <w:tcPr>
            <w:tcW w:w="1694" w:type="dxa"/>
            <w:tcBorders>
              <w:top w:val="single" w:sz="4" w:space="0" w:color="auto"/>
              <w:bottom w:val="nil"/>
            </w:tcBorders>
            <w:shd w:val="clear" w:color="auto" w:fill="auto"/>
            <w:vAlign w:val="center"/>
          </w:tcPr>
          <w:p w14:paraId="0343F553" w14:textId="4B6EB69F" w:rsidR="00B612C6" w:rsidRPr="006B53EF" w:rsidRDefault="00B612C6" w:rsidP="00B612C6">
            <w:pPr>
              <w:spacing w:beforeAutospacing="1"/>
              <w:rPr>
                <w:rFonts w:ascii="Tahoma" w:hAnsi="Tahoma" w:cs="Tahoma"/>
                <w:color w:val="323130"/>
                <w:sz w:val="20"/>
                <w:szCs w:val="20"/>
              </w:rPr>
            </w:pPr>
          </w:p>
        </w:tc>
      </w:tr>
      <w:tr w:rsidR="00B612C6" w:rsidRPr="006138A5" w14:paraId="7CE1F03D" w14:textId="77777777" w:rsidTr="00B612C6">
        <w:trPr>
          <w:tblCellSpacing w:w="15" w:type="dxa"/>
        </w:trPr>
        <w:tc>
          <w:tcPr>
            <w:tcW w:w="573" w:type="dxa"/>
            <w:tcBorders>
              <w:top w:val="single" w:sz="4" w:space="0" w:color="auto"/>
              <w:bottom w:val="nil"/>
              <w:right w:val="single" w:sz="4" w:space="0" w:color="auto"/>
            </w:tcBorders>
            <w:shd w:val="clear" w:color="auto" w:fill="auto"/>
            <w:vAlign w:val="center"/>
          </w:tcPr>
          <w:p w14:paraId="358FA7D8" w14:textId="26FC4721" w:rsidR="00B612C6" w:rsidRPr="006B53EF" w:rsidRDefault="00B612C6" w:rsidP="00446527">
            <w:pPr>
              <w:pStyle w:val="aff0"/>
              <w:numPr>
                <w:ilvl w:val="0"/>
                <w:numId w:val="65"/>
              </w:numPr>
              <w:spacing w:beforeAutospacing="1"/>
              <w:rPr>
                <w:rFonts w:ascii="Tahoma" w:hAnsi="Tahoma" w:cs="Tahoma"/>
                <w:color w:val="323130"/>
                <w:sz w:val="20"/>
                <w:szCs w:val="20"/>
              </w:rPr>
            </w:pPr>
          </w:p>
        </w:tc>
        <w:tc>
          <w:tcPr>
            <w:tcW w:w="4541" w:type="dxa"/>
            <w:tcBorders>
              <w:top w:val="single" w:sz="4" w:space="0" w:color="auto"/>
              <w:bottom w:val="nil"/>
              <w:right w:val="single" w:sz="4" w:space="0" w:color="auto"/>
            </w:tcBorders>
            <w:shd w:val="clear" w:color="auto" w:fill="auto"/>
            <w:vAlign w:val="center"/>
          </w:tcPr>
          <w:p w14:paraId="6326E2B5" w14:textId="7D0E802F" w:rsidR="00B612C6" w:rsidRPr="006B53EF" w:rsidRDefault="00B612C6" w:rsidP="00B612C6">
            <w:pPr>
              <w:spacing w:beforeAutospacing="1"/>
              <w:rPr>
                <w:rFonts w:ascii="Tahoma" w:hAnsi="Tahoma" w:cs="Tahoma"/>
                <w:color w:val="323130"/>
                <w:sz w:val="20"/>
                <w:szCs w:val="20"/>
                <w:lang w:val="el-GR"/>
              </w:rPr>
            </w:pPr>
            <w:r w:rsidRPr="006B53EF">
              <w:rPr>
                <w:rFonts w:ascii="Tahoma" w:hAnsi="Tahoma" w:cs="Tahoma"/>
                <w:color w:val="323130"/>
                <w:sz w:val="20"/>
                <w:szCs w:val="20"/>
                <w:bdr w:val="none" w:sz="0" w:space="0" w:color="auto" w:frame="1"/>
                <w:lang w:val="el-GR"/>
              </w:rPr>
              <w:t>Να υποστηρίζει την επαναφορά επιμέρους αρχείων(</w:t>
            </w:r>
            <w:r w:rsidRPr="006B53EF">
              <w:rPr>
                <w:rFonts w:ascii="Tahoma" w:hAnsi="Tahoma" w:cs="Tahoma"/>
                <w:color w:val="323130"/>
                <w:sz w:val="20"/>
                <w:szCs w:val="20"/>
                <w:bdr w:val="none" w:sz="0" w:space="0" w:color="auto" w:frame="1"/>
              </w:rPr>
              <w:t>Guest Files</w:t>
            </w:r>
            <w:r w:rsidRPr="006B53EF">
              <w:rPr>
                <w:rFonts w:ascii="Tahoma" w:hAnsi="Tahoma" w:cs="Tahoma"/>
                <w:color w:val="323130"/>
                <w:sz w:val="20"/>
                <w:szCs w:val="20"/>
                <w:bdr w:val="none" w:sz="0" w:space="0" w:color="auto" w:frame="1"/>
                <w:lang w:val="el-GR"/>
              </w:rPr>
              <w:t>) από εικονικές μηχανές με</w:t>
            </w:r>
            <w:r w:rsidRPr="006B53EF">
              <w:rPr>
                <w:rFonts w:ascii="Tahoma" w:hAnsi="Tahoma" w:cs="Tahoma"/>
                <w:color w:val="323130"/>
                <w:sz w:val="20"/>
                <w:szCs w:val="20"/>
                <w:bdr w:val="none" w:sz="0" w:space="0" w:color="auto" w:frame="1"/>
              </w:rPr>
              <w:t> OSes</w:t>
            </w:r>
            <w:r w:rsidRPr="006B53EF">
              <w:rPr>
                <w:rFonts w:ascii="Tahoma" w:hAnsi="Tahoma" w:cs="Tahoma"/>
                <w:color w:val="323130"/>
                <w:sz w:val="20"/>
                <w:szCs w:val="20"/>
                <w:bdr w:val="none" w:sz="0" w:space="0" w:color="auto" w:frame="1"/>
                <w:lang w:val="el-GR"/>
              </w:rPr>
              <w:t>:</w:t>
            </w:r>
            <w:r w:rsidRPr="006B53EF">
              <w:rPr>
                <w:rFonts w:ascii="Tahoma" w:hAnsi="Tahoma" w:cs="Tahoma"/>
                <w:color w:val="323130"/>
                <w:sz w:val="20"/>
                <w:szCs w:val="20"/>
                <w:bdr w:val="none" w:sz="0" w:space="0" w:color="auto" w:frame="1"/>
              </w:rPr>
              <w:t> Windows</w:t>
            </w:r>
            <w:r w:rsidRPr="006B53EF">
              <w:rPr>
                <w:rFonts w:ascii="Tahoma" w:hAnsi="Tahoma" w:cs="Tahoma"/>
                <w:color w:val="323130"/>
                <w:sz w:val="20"/>
                <w:szCs w:val="20"/>
                <w:bdr w:val="none" w:sz="0" w:space="0" w:color="auto" w:frame="1"/>
                <w:lang w:val="el-GR"/>
              </w:rPr>
              <w:t>,</w:t>
            </w:r>
            <w:r w:rsidRPr="006B53EF">
              <w:rPr>
                <w:rFonts w:ascii="Tahoma" w:hAnsi="Tahoma" w:cs="Tahoma"/>
                <w:color w:val="323130"/>
                <w:sz w:val="20"/>
                <w:szCs w:val="20"/>
                <w:bdr w:val="none" w:sz="0" w:space="0" w:color="auto" w:frame="1"/>
              </w:rPr>
              <w:t> Linux</w:t>
            </w:r>
            <w:r w:rsidRPr="006B53EF">
              <w:rPr>
                <w:rFonts w:ascii="Tahoma" w:hAnsi="Tahoma" w:cs="Tahoma"/>
                <w:color w:val="323130"/>
                <w:sz w:val="20"/>
                <w:szCs w:val="20"/>
                <w:bdr w:val="none" w:sz="0" w:space="0" w:color="auto" w:frame="1"/>
                <w:lang w:val="el-GR"/>
              </w:rPr>
              <w:t xml:space="preserve"> ,</w:t>
            </w:r>
            <w:r w:rsidRPr="006B53EF">
              <w:rPr>
                <w:rFonts w:ascii="Tahoma" w:hAnsi="Tahoma" w:cs="Tahoma"/>
                <w:color w:val="323130"/>
                <w:sz w:val="20"/>
                <w:szCs w:val="20"/>
                <w:bdr w:val="none" w:sz="0" w:space="0" w:color="auto" w:frame="1"/>
              </w:rPr>
              <w:t> Unix</w:t>
            </w:r>
            <w:r w:rsidRPr="006B53EF">
              <w:rPr>
                <w:rFonts w:ascii="Tahoma" w:hAnsi="Tahoma" w:cs="Tahoma"/>
                <w:color w:val="323130"/>
                <w:sz w:val="20"/>
                <w:szCs w:val="20"/>
                <w:bdr w:val="none" w:sz="0" w:space="0" w:color="auto" w:frame="1"/>
                <w:lang w:val="el-GR"/>
              </w:rPr>
              <w:t xml:space="preserve"> &amp;</w:t>
            </w:r>
            <w:r w:rsidRPr="006B53EF">
              <w:rPr>
                <w:rFonts w:ascii="Tahoma" w:hAnsi="Tahoma" w:cs="Tahoma"/>
                <w:color w:val="323130"/>
                <w:sz w:val="20"/>
                <w:szCs w:val="20"/>
                <w:bdr w:val="none" w:sz="0" w:space="0" w:color="auto" w:frame="1"/>
              </w:rPr>
              <w:t> BSD</w:t>
            </w:r>
            <w:r w:rsidRPr="006B53EF">
              <w:rPr>
                <w:rFonts w:ascii="Tahoma" w:hAnsi="Tahoma" w:cs="Tahoma"/>
                <w:color w:val="323130"/>
                <w:sz w:val="20"/>
                <w:szCs w:val="20"/>
                <w:bdr w:val="none" w:sz="0" w:space="0" w:color="auto" w:frame="1"/>
                <w:lang w:val="el-GR"/>
              </w:rPr>
              <w:t>.</w:t>
            </w:r>
          </w:p>
        </w:tc>
        <w:tc>
          <w:tcPr>
            <w:tcW w:w="1467" w:type="dxa"/>
            <w:tcBorders>
              <w:top w:val="single" w:sz="4" w:space="0" w:color="auto"/>
              <w:bottom w:val="nil"/>
              <w:right w:val="single" w:sz="4" w:space="0" w:color="auto"/>
            </w:tcBorders>
            <w:shd w:val="clear" w:color="auto" w:fill="auto"/>
            <w:vAlign w:val="center"/>
          </w:tcPr>
          <w:p w14:paraId="65D42067" w14:textId="6AFC0FEE" w:rsidR="00B612C6" w:rsidRPr="006B53EF" w:rsidRDefault="00B612C6" w:rsidP="00B612C6">
            <w:pPr>
              <w:spacing w:beforeAutospacing="1"/>
              <w:rPr>
                <w:rFonts w:ascii="Tahoma" w:hAnsi="Tahoma" w:cs="Tahoma"/>
                <w:color w:val="323130"/>
                <w:sz w:val="20"/>
                <w:szCs w:val="20"/>
              </w:rPr>
            </w:pPr>
            <w:r w:rsidRPr="006B53EF">
              <w:rPr>
                <w:rFonts w:ascii="Tahoma" w:hAnsi="Tahoma" w:cs="Tahoma"/>
                <w:color w:val="323130"/>
                <w:sz w:val="20"/>
                <w:szCs w:val="20"/>
                <w:bdr w:val="none" w:sz="0" w:space="0" w:color="auto" w:frame="1"/>
              </w:rPr>
              <w:t>ΝΑΙ</w:t>
            </w:r>
          </w:p>
        </w:tc>
        <w:tc>
          <w:tcPr>
            <w:tcW w:w="1409" w:type="dxa"/>
            <w:tcBorders>
              <w:top w:val="single" w:sz="4" w:space="0" w:color="auto"/>
              <w:bottom w:val="nil"/>
              <w:right w:val="single" w:sz="4" w:space="0" w:color="auto"/>
            </w:tcBorders>
            <w:shd w:val="clear" w:color="auto" w:fill="auto"/>
            <w:vAlign w:val="center"/>
          </w:tcPr>
          <w:p w14:paraId="15EC09C7" w14:textId="687D2FC0" w:rsidR="00B612C6" w:rsidRPr="006B53EF" w:rsidRDefault="00B612C6" w:rsidP="00B612C6">
            <w:pPr>
              <w:spacing w:beforeAutospacing="1"/>
              <w:rPr>
                <w:rFonts w:ascii="Tahoma" w:hAnsi="Tahoma" w:cs="Tahoma"/>
                <w:color w:val="323130"/>
                <w:sz w:val="20"/>
                <w:szCs w:val="20"/>
              </w:rPr>
            </w:pPr>
          </w:p>
        </w:tc>
        <w:tc>
          <w:tcPr>
            <w:tcW w:w="1694" w:type="dxa"/>
            <w:tcBorders>
              <w:top w:val="single" w:sz="4" w:space="0" w:color="auto"/>
              <w:bottom w:val="nil"/>
            </w:tcBorders>
            <w:shd w:val="clear" w:color="auto" w:fill="auto"/>
            <w:vAlign w:val="center"/>
          </w:tcPr>
          <w:p w14:paraId="1B3FE286" w14:textId="2883EF39" w:rsidR="00B612C6" w:rsidRPr="006B53EF" w:rsidRDefault="00B612C6" w:rsidP="00B612C6">
            <w:pPr>
              <w:spacing w:beforeAutospacing="1"/>
              <w:rPr>
                <w:rFonts w:ascii="Tahoma" w:hAnsi="Tahoma" w:cs="Tahoma"/>
                <w:color w:val="323130"/>
                <w:sz w:val="20"/>
                <w:szCs w:val="20"/>
              </w:rPr>
            </w:pPr>
          </w:p>
        </w:tc>
      </w:tr>
      <w:tr w:rsidR="00B612C6" w:rsidRPr="006138A5" w14:paraId="735A665C" w14:textId="77777777" w:rsidTr="00B612C6">
        <w:trPr>
          <w:tblCellSpacing w:w="15" w:type="dxa"/>
        </w:trPr>
        <w:tc>
          <w:tcPr>
            <w:tcW w:w="573" w:type="dxa"/>
            <w:tcBorders>
              <w:top w:val="single" w:sz="4" w:space="0" w:color="auto"/>
              <w:bottom w:val="nil"/>
              <w:right w:val="single" w:sz="4" w:space="0" w:color="auto"/>
            </w:tcBorders>
            <w:shd w:val="clear" w:color="auto" w:fill="auto"/>
            <w:vAlign w:val="center"/>
          </w:tcPr>
          <w:p w14:paraId="02CA51E5" w14:textId="374176FC" w:rsidR="00B612C6" w:rsidRPr="006B53EF" w:rsidRDefault="00B612C6" w:rsidP="00446527">
            <w:pPr>
              <w:pStyle w:val="aff0"/>
              <w:numPr>
                <w:ilvl w:val="0"/>
                <w:numId w:val="65"/>
              </w:numPr>
              <w:spacing w:beforeAutospacing="1"/>
              <w:rPr>
                <w:rFonts w:ascii="Tahoma" w:hAnsi="Tahoma" w:cs="Tahoma"/>
                <w:color w:val="323130"/>
                <w:sz w:val="20"/>
                <w:szCs w:val="20"/>
              </w:rPr>
            </w:pPr>
          </w:p>
        </w:tc>
        <w:tc>
          <w:tcPr>
            <w:tcW w:w="4541" w:type="dxa"/>
            <w:tcBorders>
              <w:top w:val="single" w:sz="4" w:space="0" w:color="auto"/>
              <w:bottom w:val="nil"/>
              <w:right w:val="single" w:sz="4" w:space="0" w:color="auto"/>
            </w:tcBorders>
            <w:shd w:val="clear" w:color="auto" w:fill="auto"/>
            <w:vAlign w:val="center"/>
          </w:tcPr>
          <w:p w14:paraId="26B469E0" w14:textId="019946DC" w:rsidR="00B612C6" w:rsidRPr="006B53EF" w:rsidRDefault="00B612C6" w:rsidP="00B612C6">
            <w:pPr>
              <w:spacing w:beforeAutospacing="1"/>
              <w:rPr>
                <w:rFonts w:ascii="Tahoma" w:hAnsi="Tahoma" w:cs="Tahoma"/>
                <w:color w:val="323130"/>
                <w:sz w:val="20"/>
                <w:szCs w:val="20"/>
                <w:bdr w:val="none" w:sz="0" w:space="0" w:color="auto" w:frame="1"/>
                <w:lang w:val="el-GR"/>
              </w:rPr>
            </w:pPr>
            <w:r w:rsidRPr="006B53EF">
              <w:rPr>
                <w:rFonts w:ascii="Tahoma" w:hAnsi="Tahoma" w:cs="Tahoma"/>
                <w:color w:val="323130"/>
                <w:sz w:val="20"/>
                <w:szCs w:val="20"/>
                <w:bdr w:val="none" w:sz="0" w:space="0" w:color="auto" w:frame="1"/>
                <w:lang w:val="el-GR"/>
              </w:rPr>
              <w:t>Να διαθέτει web interface που να δίνει την δυνατότητα για επαναφορά εικονικών μηχανών, αρχείων, Exchange items και SQL database από το backup.</w:t>
            </w:r>
          </w:p>
        </w:tc>
        <w:tc>
          <w:tcPr>
            <w:tcW w:w="1467" w:type="dxa"/>
            <w:tcBorders>
              <w:top w:val="single" w:sz="4" w:space="0" w:color="auto"/>
              <w:bottom w:val="nil"/>
              <w:right w:val="single" w:sz="4" w:space="0" w:color="auto"/>
            </w:tcBorders>
            <w:shd w:val="clear" w:color="auto" w:fill="auto"/>
            <w:vAlign w:val="center"/>
          </w:tcPr>
          <w:p w14:paraId="724E8C3E" w14:textId="36D84419" w:rsidR="00B612C6" w:rsidRPr="006B53EF" w:rsidRDefault="00B612C6" w:rsidP="00B612C6">
            <w:pPr>
              <w:spacing w:beforeAutospacing="1"/>
              <w:rPr>
                <w:rFonts w:ascii="Tahoma" w:hAnsi="Tahoma" w:cs="Tahoma"/>
                <w:color w:val="323130"/>
                <w:sz w:val="20"/>
                <w:szCs w:val="20"/>
                <w:bdr w:val="none" w:sz="0" w:space="0" w:color="auto" w:frame="1"/>
                <w:lang w:val="el-GR"/>
              </w:rPr>
            </w:pPr>
            <w:r w:rsidRPr="006B53EF">
              <w:rPr>
                <w:rFonts w:ascii="Tahoma" w:hAnsi="Tahoma" w:cs="Tahoma"/>
                <w:color w:val="323130"/>
                <w:sz w:val="20"/>
                <w:szCs w:val="20"/>
                <w:bdr w:val="none" w:sz="0" w:space="0" w:color="auto" w:frame="1"/>
                <w:lang w:val="el-GR"/>
              </w:rPr>
              <w:t>ΝΑΙ</w:t>
            </w:r>
          </w:p>
        </w:tc>
        <w:tc>
          <w:tcPr>
            <w:tcW w:w="1409" w:type="dxa"/>
            <w:tcBorders>
              <w:top w:val="single" w:sz="4" w:space="0" w:color="auto"/>
              <w:bottom w:val="nil"/>
              <w:right w:val="single" w:sz="4" w:space="0" w:color="auto"/>
            </w:tcBorders>
            <w:shd w:val="clear" w:color="auto" w:fill="auto"/>
            <w:vAlign w:val="center"/>
          </w:tcPr>
          <w:p w14:paraId="4A671D82" w14:textId="3300812B" w:rsidR="00B612C6" w:rsidRPr="006B53EF" w:rsidRDefault="00B612C6" w:rsidP="00B612C6">
            <w:pPr>
              <w:spacing w:beforeAutospacing="1"/>
              <w:rPr>
                <w:rFonts w:ascii="Tahoma" w:hAnsi="Tahoma" w:cs="Tahoma"/>
                <w:color w:val="323130"/>
                <w:sz w:val="20"/>
                <w:szCs w:val="20"/>
              </w:rPr>
            </w:pPr>
          </w:p>
        </w:tc>
        <w:tc>
          <w:tcPr>
            <w:tcW w:w="1694" w:type="dxa"/>
            <w:tcBorders>
              <w:top w:val="single" w:sz="4" w:space="0" w:color="auto"/>
              <w:bottom w:val="nil"/>
            </w:tcBorders>
            <w:shd w:val="clear" w:color="auto" w:fill="auto"/>
            <w:vAlign w:val="center"/>
          </w:tcPr>
          <w:p w14:paraId="70E3EF26" w14:textId="259DD4FC" w:rsidR="00B612C6" w:rsidRPr="006B53EF" w:rsidRDefault="00B612C6" w:rsidP="00B612C6">
            <w:pPr>
              <w:spacing w:beforeAutospacing="1"/>
              <w:rPr>
                <w:rFonts w:ascii="Tahoma" w:hAnsi="Tahoma" w:cs="Tahoma"/>
                <w:color w:val="323130"/>
                <w:sz w:val="20"/>
                <w:szCs w:val="20"/>
              </w:rPr>
            </w:pPr>
          </w:p>
        </w:tc>
      </w:tr>
      <w:tr w:rsidR="009350A6" w:rsidRPr="006138A5" w14:paraId="245853A8" w14:textId="77777777" w:rsidTr="00B612C6">
        <w:trPr>
          <w:tblCellSpacing w:w="15" w:type="dxa"/>
        </w:trPr>
        <w:tc>
          <w:tcPr>
            <w:tcW w:w="573" w:type="dxa"/>
            <w:tcBorders>
              <w:top w:val="single" w:sz="4" w:space="0" w:color="auto"/>
              <w:bottom w:val="nil"/>
              <w:right w:val="single" w:sz="4" w:space="0" w:color="auto"/>
            </w:tcBorders>
            <w:shd w:val="clear" w:color="auto" w:fill="auto"/>
            <w:vAlign w:val="center"/>
          </w:tcPr>
          <w:p w14:paraId="6E15C471" w14:textId="657E6BA6" w:rsidR="009350A6" w:rsidRPr="006B53EF" w:rsidRDefault="009350A6" w:rsidP="00446527">
            <w:pPr>
              <w:pStyle w:val="aff0"/>
              <w:numPr>
                <w:ilvl w:val="0"/>
                <w:numId w:val="65"/>
              </w:numPr>
              <w:spacing w:beforeAutospacing="1"/>
              <w:rPr>
                <w:rFonts w:ascii="Tahoma" w:hAnsi="Tahoma" w:cs="Tahoma"/>
                <w:color w:val="323130"/>
                <w:sz w:val="20"/>
                <w:szCs w:val="20"/>
              </w:rPr>
            </w:pPr>
          </w:p>
        </w:tc>
        <w:tc>
          <w:tcPr>
            <w:tcW w:w="4541" w:type="dxa"/>
            <w:tcBorders>
              <w:top w:val="single" w:sz="4" w:space="0" w:color="auto"/>
              <w:bottom w:val="nil"/>
              <w:right w:val="single" w:sz="4" w:space="0" w:color="auto"/>
            </w:tcBorders>
            <w:shd w:val="clear" w:color="auto" w:fill="auto"/>
            <w:vAlign w:val="center"/>
          </w:tcPr>
          <w:p w14:paraId="541E07FA" w14:textId="08189451" w:rsidR="009350A6" w:rsidRPr="006B53EF" w:rsidRDefault="009350A6" w:rsidP="009350A6">
            <w:pPr>
              <w:spacing w:beforeAutospacing="1"/>
              <w:rPr>
                <w:rFonts w:ascii="Tahoma" w:hAnsi="Tahoma" w:cs="Tahoma"/>
                <w:color w:val="323130"/>
                <w:sz w:val="20"/>
                <w:szCs w:val="20"/>
                <w:lang w:val="el-GR"/>
              </w:rPr>
            </w:pPr>
            <w:r w:rsidRPr="006B53EF">
              <w:rPr>
                <w:rFonts w:ascii="Tahoma" w:hAnsi="Tahoma" w:cs="Tahoma"/>
                <w:color w:val="323130"/>
                <w:sz w:val="20"/>
                <w:szCs w:val="20"/>
                <w:bdr w:val="none" w:sz="0" w:space="0" w:color="auto" w:frame="1"/>
                <w:lang w:val="el-GR"/>
              </w:rPr>
              <w:t>Να παρέχει την δυνατότητα αυτοματοποιημένου ελέγχου και επαλήθευσης (</w:t>
            </w:r>
            <w:r w:rsidRPr="006B53EF">
              <w:rPr>
                <w:rFonts w:ascii="Tahoma" w:hAnsi="Tahoma" w:cs="Tahoma"/>
                <w:color w:val="323130"/>
                <w:sz w:val="20"/>
                <w:szCs w:val="20"/>
                <w:bdr w:val="none" w:sz="0" w:space="0" w:color="auto" w:frame="1"/>
              </w:rPr>
              <w:t>verification</w:t>
            </w:r>
            <w:r w:rsidRPr="006B53EF">
              <w:rPr>
                <w:rFonts w:ascii="Tahoma" w:hAnsi="Tahoma" w:cs="Tahoma"/>
                <w:color w:val="323130"/>
                <w:sz w:val="20"/>
                <w:szCs w:val="20"/>
                <w:bdr w:val="none" w:sz="0" w:space="0" w:color="auto" w:frame="1"/>
                <w:lang w:val="el-GR"/>
              </w:rPr>
              <w:t>) κάθε</w:t>
            </w:r>
            <w:r w:rsidRPr="006B53EF">
              <w:rPr>
                <w:rFonts w:ascii="Tahoma" w:hAnsi="Tahoma" w:cs="Tahoma"/>
                <w:color w:val="323130"/>
                <w:sz w:val="20"/>
                <w:szCs w:val="20"/>
                <w:bdr w:val="none" w:sz="0" w:space="0" w:color="auto" w:frame="1"/>
              </w:rPr>
              <w:t> backup</w:t>
            </w:r>
            <w:r w:rsidRPr="006B53EF">
              <w:rPr>
                <w:rFonts w:ascii="Tahoma" w:hAnsi="Tahoma" w:cs="Tahoma"/>
                <w:color w:val="323130"/>
                <w:sz w:val="20"/>
                <w:szCs w:val="20"/>
                <w:bdr w:val="none" w:sz="0" w:space="0" w:color="auto" w:frame="1"/>
                <w:lang w:val="el-GR"/>
              </w:rPr>
              <w:t xml:space="preserve"> ώστε να είναι εγγυημένη η δυνατότητα επαναφοράς δεδομένων.</w:t>
            </w:r>
          </w:p>
        </w:tc>
        <w:tc>
          <w:tcPr>
            <w:tcW w:w="1467" w:type="dxa"/>
            <w:tcBorders>
              <w:top w:val="single" w:sz="4" w:space="0" w:color="auto"/>
              <w:bottom w:val="nil"/>
              <w:right w:val="single" w:sz="4" w:space="0" w:color="auto"/>
            </w:tcBorders>
            <w:shd w:val="clear" w:color="auto" w:fill="auto"/>
            <w:vAlign w:val="center"/>
          </w:tcPr>
          <w:p w14:paraId="1F24F570" w14:textId="2C5E794D" w:rsidR="009350A6" w:rsidRPr="006B53EF" w:rsidRDefault="009350A6" w:rsidP="009350A6">
            <w:pPr>
              <w:spacing w:beforeAutospacing="1"/>
              <w:rPr>
                <w:rFonts w:ascii="Tahoma" w:hAnsi="Tahoma" w:cs="Tahoma"/>
                <w:color w:val="323130"/>
                <w:sz w:val="20"/>
                <w:szCs w:val="20"/>
              </w:rPr>
            </w:pPr>
            <w:r w:rsidRPr="006B53EF">
              <w:rPr>
                <w:rFonts w:ascii="Tahoma" w:hAnsi="Tahoma" w:cs="Tahoma"/>
                <w:color w:val="323130"/>
                <w:sz w:val="20"/>
                <w:szCs w:val="20"/>
                <w:bdr w:val="none" w:sz="0" w:space="0" w:color="auto" w:frame="1"/>
              </w:rPr>
              <w:t>ΝΑΙ</w:t>
            </w:r>
          </w:p>
        </w:tc>
        <w:tc>
          <w:tcPr>
            <w:tcW w:w="1409" w:type="dxa"/>
            <w:tcBorders>
              <w:top w:val="single" w:sz="4" w:space="0" w:color="auto"/>
              <w:bottom w:val="nil"/>
              <w:right w:val="single" w:sz="4" w:space="0" w:color="auto"/>
            </w:tcBorders>
            <w:shd w:val="clear" w:color="auto" w:fill="auto"/>
            <w:vAlign w:val="center"/>
          </w:tcPr>
          <w:p w14:paraId="67E88793" w14:textId="76107D9E" w:rsidR="009350A6" w:rsidRPr="006B53EF" w:rsidRDefault="009350A6" w:rsidP="009350A6">
            <w:pPr>
              <w:spacing w:beforeAutospacing="1"/>
              <w:rPr>
                <w:rFonts w:ascii="Tahoma" w:hAnsi="Tahoma" w:cs="Tahoma"/>
                <w:color w:val="323130"/>
                <w:sz w:val="20"/>
                <w:szCs w:val="20"/>
              </w:rPr>
            </w:pPr>
          </w:p>
        </w:tc>
        <w:tc>
          <w:tcPr>
            <w:tcW w:w="1694" w:type="dxa"/>
            <w:tcBorders>
              <w:top w:val="single" w:sz="4" w:space="0" w:color="auto"/>
              <w:bottom w:val="nil"/>
            </w:tcBorders>
            <w:shd w:val="clear" w:color="auto" w:fill="auto"/>
            <w:vAlign w:val="center"/>
          </w:tcPr>
          <w:p w14:paraId="5EA613F4" w14:textId="35681C3F" w:rsidR="009350A6" w:rsidRPr="006B53EF" w:rsidRDefault="009350A6" w:rsidP="009350A6">
            <w:pPr>
              <w:spacing w:beforeAutospacing="1"/>
              <w:rPr>
                <w:rFonts w:ascii="Tahoma" w:hAnsi="Tahoma" w:cs="Tahoma"/>
                <w:color w:val="323130"/>
                <w:sz w:val="20"/>
                <w:szCs w:val="20"/>
              </w:rPr>
            </w:pPr>
          </w:p>
        </w:tc>
      </w:tr>
      <w:tr w:rsidR="009350A6" w:rsidRPr="006138A5" w14:paraId="4B805224" w14:textId="77777777" w:rsidTr="00B612C6">
        <w:trPr>
          <w:tblCellSpacing w:w="15" w:type="dxa"/>
        </w:trPr>
        <w:tc>
          <w:tcPr>
            <w:tcW w:w="573" w:type="dxa"/>
            <w:tcBorders>
              <w:top w:val="single" w:sz="4" w:space="0" w:color="auto"/>
              <w:bottom w:val="nil"/>
              <w:right w:val="single" w:sz="4" w:space="0" w:color="auto"/>
            </w:tcBorders>
            <w:shd w:val="clear" w:color="auto" w:fill="auto"/>
            <w:vAlign w:val="center"/>
          </w:tcPr>
          <w:p w14:paraId="6B8E099A" w14:textId="3DF4B1CC" w:rsidR="009350A6" w:rsidRPr="006B53EF" w:rsidRDefault="009350A6" w:rsidP="00446527">
            <w:pPr>
              <w:pStyle w:val="aff0"/>
              <w:numPr>
                <w:ilvl w:val="0"/>
                <w:numId w:val="65"/>
              </w:numPr>
              <w:spacing w:beforeAutospacing="1"/>
              <w:rPr>
                <w:rFonts w:ascii="Tahoma" w:hAnsi="Tahoma" w:cs="Tahoma"/>
                <w:color w:val="323130"/>
                <w:sz w:val="20"/>
                <w:szCs w:val="20"/>
              </w:rPr>
            </w:pPr>
          </w:p>
        </w:tc>
        <w:tc>
          <w:tcPr>
            <w:tcW w:w="4541" w:type="dxa"/>
            <w:tcBorders>
              <w:top w:val="single" w:sz="4" w:space="0" w:color="auto"/>
              <w:bottom w:val="nil"/>
              <w:right w:val="single" w:sz="4" w:space="0" w:color="auto"/>
            </w:tcBorders>
            <w:shd w:val="clear" w:color="auto" w:fill="auto"/>
            <w:vAlign w:val="center"/>
          </w:tcPr>
          <w:p w14:paraId="43135447" w14:textId="3860711F" w:rsidR="009350A6" w:rsidRPr="006B53EF" w:rsidRDefault="009350A6" w:rsidP="009350A6">
            <w:pPr>
              <w:spacing w:beforeAutospacing="1"/>
              <w:rPr>
                <w:rFonts w:ascii="Tahoma" w:hAnsi="Tahoma" w:cs="Tahoma"/>
                <w:color w:val="323130"/>
                <w:sz w:val="20"/>
                <w:szCs w:val="20"/>
                <w:lang w:val="el-GR"/>
              </w:rPr>
            </w:pPr>
            <w:r w:rsidRPr="006B53EF">
              <w:rPr>
                <w:rFonts w:ascii="Tahoma" w:hAnsi="Tahoma" w:cs="Tahoma"/>
                <w:color w:val="323130"/>
                <w:sz w:val="20"/>
                <w:szCs w:val="20"/>
                <w:bdr w:val="none" w:sz="0" w:space="0" w:color="auto" w:frame="1"/>
                <w:lang w:val="el-GR"/>
              </w:rPr>
              <w:t>Να υποστηρίζει πολλαπλούς τρόπους πρόσβασης (</w:t>
            </w:r>
            <w:r w:rsidRPr="006B53EF">
              <w:rPr>
                <w:rFonts w:ascii="Tahoma" w:hAnsi="Tahoma" w:cs="Tahoma"/>
                <w:color w:val="323130"/>
                <w:sz w:val="20"/>
                <w:szCs w:val="20"/>
                <w:bdr w:val="none" w:sz="0" w:space="0" w:color="auto" w:frame="1"/>
              </w:rPr>
              <w:t>transport</w:t>
            </w:r>
            <w:r w:rsidRPr="006B53EF">
              <w:rPr>
                <w:rFonts w:ascii="Tahoma" w:hAnsi="Tahoma" w:cs="Tahoma"/>
                <w:color w:val="323130"/>
                <w:sz w:val="20"/>
                <w:szCs w:val="20"/>
                <w:bdr w:val="none" w:sz="0" w:space="0" w:color="auto" w:frame="1"/>
                <w:lang w:val="el-GR"/>
              </w:rPr>
              <w:t>) στα δεδομένα των</w:t>
            </w:r>
            <w:r w:rsidRPr="006B53EF">
              <w:rPr>
                <w:rFonts w:ascii="Tahoma" w:hAnsi="Tahoma" w:cs="Tahoma"/>
                <w:color w:val="323130"/>
                <w:sz w:val="20"/>
                <w:szCs w:val="20"/>
                <w:bdr w:val="none" w:sz="0" w:space="0" w:color="auto" w:frame="1"/>
              </w:rPr>
              <w:t> VMs</w:t>
            </w:r>
            <w:r w:rsidRPr="006B53EF">
              <w:rPr>
                <w:rFonts w:ascii="Tahoma" w:hAnsi="Tahoma" w:cs="Tahoma"/>
                <w:color w:val="323130"/>
                <w:sz w:val="20"/>
                <w:szCs w:val="20"/>
                <w:bdr w:val="none" w:sz="0" w:space="0" w:color="auto" w:frame="1"/>
                <w:lang w:val="el-GR"/>
              </w:rPr>
              <w:t xml:space="preserve"> όπως</w:t>
            </w:r>
            <w:r w:rsidRPr="006B53EF">
              <w:rPr>
                <w:rFonts w:ascii="Tahoma" w:hAnsi="Tahoma" w:cs="Tahoma"/>
                <w:color w:val="323130"/>
                <w:sz w:val="20"/>
                <w:szCs w:val="20"/>
                <w:bdr w:val="none" w:sz="0" w:space="0" w:color="auto" w:frame="1"/>
              </w:rPr>
              <w:t> Direct SAN</w:t>
            </w:r>
            <w:r w:rsidRPr="006B53EF">
              <w:rPr>
                <w:rFonts w:ascii="Tahoma" w:hAnsi="Tahoma" w:cs="Tahoma"/>
                <w:color w:val="323130"/>
                <w:sz w:val="20"/>
                <w:szCs w:val="20"/>
                <w:bdr w:val="none" w:sz="0" w:space="0" w:color="auto" w:frame="1"/>
                <w:lang w:val="el-GR"/>
              </w:rPr>
              <w:t xml:space="preserve"> ,</w:t>
            </w:r>
            <w:r w:rsidRPr="006B53EF">
              <w:rPr>
                <w:rFonts w:ascii="Tahoma" w:hAnsi="Tahoma" w:cs="Tahoma"/>
                <w:color w:val="323130"/>
                <w:sz w:val="20"/>
                <w:szCs w:val="20"/>
                <w:bdr w:val="none" w:sz="0" w:space="0" w:color="auto" w:frame="1"/>
              </w:rPr>
              <w:t> HotADD</w:t>
            </w:r>
            <w:r w:rsidRPr="006B53EF">
              <w:rPr>
                <w:rFonts w:ascii="Tahoma" w:hAnsi="Tahoma" w:cs="Tahoma"/>
                <w:color w:val="323130"/>
                <w:sz w:val="20"/>
                <w:szCs w:val="20"/>
                <w:bdr w:val="none" w:sz="0" w:space="0" w:color="auto" w:frame="1"/>
                <w:lang w:val="el-GR"/>
              </w:rPr>
              <w:t xml:space="preserve"> αλλά και</w:t>
            </w:r>
            <w:r w:rsidRPr="006B53EF">
              <w:rPr>
                <w:rFonts w:ascii="Tahoma" w:hAnsi="Tahoma" w:cs="Tahoma"/>
                <w:color w:val="323130"/>
                <w:sz w:val="20"/>
                <w:szCs w:val="20"/>
                <w:bdr w:val="none" w:sz="0" w:space="0" w:color="auto" w:frame="1"/>
              </w:rPr>
              <w:t> LAN</w:t>
            </w:r>
            <w:r w:rsidRPr="006B53EF">
              <w:rPr>
                <w:rFonts w:ascii="Tahoma" w:hAnsi="Tahoma" w:cs="Tahoma"/>
                <w:color w:val="323130"/>
                <w:sz w:val="20"/>
                <w:szCs w:val="20"/>
                <w:bdr w:val="none" w:sz="0" w:space="0" w:color="auto" w:frame="1"/>
                <w:lang w:val="el-GR"/>
              </w:rPr>
              <w:t>.</w:t>
            </w:r>
          </w:p>
        </w:tc>
        <w:tc>
          <w:tcPr>
            <w:tcW w:w="1467" w:type="dxa"/>
            <w:tcBorders>
              <w:top w:val="single" w:sz="4" w:space="0" w:color="auto"/>
              <w:bottom w:val="nil"/>
              <w:right w:val="single" w:sz="4" w:space="0" w:color="auto"/>
            </w:tcBorders>
            <w:shd w:val="clear" w:color="auto" w:fill="auto"/>
            <w:vAlign w:val="center"/>
          </w:tcPr>
          <w:p w14:paraId="57950108" w14:textId="168CC26A" w:rsidR="009350A6" w:rsidRPr="006B53EF" w:rsidRDefault="009350A6" w:rsidP="009350A6">
            <w:pPr>
              <w:spacing w:beforeAutospacing="1"/>
              <w:rPr>
                <w:rFonts w:ascii="Tahoma" w:hAnsi="Tahoma" w:cs="Tahoma"/>
                <w:color w:val="323130"/>
                <w:sz w:val="20"/>
                <w:szCs w:val="20"/>
              </w:rPr>
            </w:pPr>
            <w:r w:rsidRPr="006B53EF">
              <w:rPr>
                <w:rFonts w:ascii="Tahoma" w:hAnsi="Tahoma" w:cs="Tahoma"/>
                <w:color w:val="323130"/>
                <w:sz w:val="20"/>
                <w:szCs w:val="20"/>
                <w:bdr w:val="none" w:sz="0" w:space="0" w:color="auto" w:frame="1"/>
              </w:rPr>
              <w:t>ΝΑΙ</w:t>
            </w:r>
          </w:p>
        </w:tc>
        <w:tc>
          <w:tcPr>
            <w:tcW w:w="1409" w:type="dxa"/>
            <w:tcBorders>
              <w:top w:val="single" w:sz="4" w:space="0" w:color="auto"/>
              <w:bottom w:val="nil"/>
              <w:right w:val="single" w:sz="4" w:space="0" w:color="auto"/>
            </w:tcBorders>
            <w:shd w:val="clear" w:color="auto" w:fill="auto"/>
            <w:vAlign w:val="center"/>
          </w:tcPr>
          <w:p w14:paraId="0A557690" w14:textId="087D2502" w:rsidR="009350A6" w:rsidRPr="006B53EF" w:rsidRDefault="009350A6" w:rsidP="009350A6">
            <w:pPr>
              <w:spacing w:beforeAutospacing="1"/>
              <w:rPr>
                <w:rFonts w:ascii="Tahoma" w:hAnsi="Tahoma" w:cs="Tahoma"/>
                <w:color w:val="323130"/>
                <w:sz w:val="20"/>
                <w:szCs w:val="20"/>
              </w:rPr>
            </w:pPr>
          </w:p>
        </w:tc>
        <w:tc>
          <w:tcPr>
            <w:tcW w:w="1694" w:type="dxa"/>
            <w:tcBorders>
              <w:top w:val="single" w:sz="4" w:space="0" w:color="auto"/>
              <w:bottom w:val="nil"/>
            </w:tcBorders>
            <w:shd w:val="clear" w:color="auto" w:fill="auto"/>
            <w:vAlign w:val="center"/>
          </w:tcPr>
          <w:p w14:paraId="0BB21FF3" w14:textId="71B00357" w:rsidR="009350A6" w:rsidRPr="006B53EF" w:rsidRDefault="009350A6" w:rsidP="009350A6">
            <w:pPr>
              <w:spacing w:beforeAutospacing="1"/>
              <w:rPr>
                <w:rFonts w:ascii="Tahoma" w:hAnsi="Tahoma" w:cs="Tahoma"/>
                <w:color w:val="323130"/>
                <w:sz w:val="20"/>
                <w:szCs w:val="20"/>
              </w:rPr>
            </w:pPr>
          </w:p>
        </w:tc>
      </w:tr>
      <w:tr w:rsidR="009350A6" w:rsidRPr="006138A5" w14:paraId="296FED0D" w14:textId="77777777" w:rsidTr="009350A6">
        <w:trPr>
          <w:tblCellSpacing w:w="15" w:type="dxa"/>
        </w:trPr>
        <w:tc>
          <w:tcPr>
            <w:tcW w:w="573" w:type="dxa"/>
            <w:tcBorders>
              <w:top w:val="single" w:sz="4" w:space="0" w:color="auto"/>
              <w:bottom w:val="nil"/>
              <w:right w:val="single" w:sz="4" w:space="0" w:color="auto"/>
            </w:tcBorders>
            <w:shd w:val="clear" w:color="auto" w:fill="auto"/>
            <w:vAlign w:val="center"/>
          </w:tcPr>
          <w:p w14:paraId="14DC1702" w14:textId="6F55A790" w:rsidR="009350A6" w:rsidRPr="006B53EF" w:rsidRDefault="009350A6" w:rsidP="00446527">
            <w:pPr>
              <w:pStyle w:val="aff0"/>
              <w:numPr>
                <w:ilvl w:val="0"/>
                <w:numId w:val="65"/>
              </w:numPr>
              <w:spacing w:beforeAutospacing="1"/>
              <w:rPr>
                <w:rFonts w:ascii="Tahoma" w:hAnsi="Tahoma" w:cs="Tahoma"/>
                <w:color w:val="323130"/>
                <w:sz w:val="20"/>
                <w:szCs w:val="20"/>
              </w:rPr>
            </w:pPr>
          </w:p>
        </w:tc>
        <w:tc>
          <w:tcPr>
            <w:tcW w:w="4541" w:type="dxa"/>
            <w:tcBorders>
              <w:top w:val="single" w:sz="4" w:space="0" w:color="auto"/>
              <w:bottom w:val="nil"/>
              <w:right w:val="single" w:sz="4" w:space="0" w:color="auto"/>
            </w:tcBorders>
            <w:shd w:val="clear" w:color="auto" w:fill="auto"/>
            <w:vAlign w:val="center"/>
          </w:tcPr>
          <w:p w14:paraId="5A6B58BA" w14:textId="310B2171" w:rsidR="009350A6" w:rsidRPr="006B53EF" w:rsidRDefault="009350A6" w:rsidP="009350A6">
            <w:pPr>
              <w:spacing w:beforeAutospacing="1"/>
              <w:rPr>
                <w:rFonts w:ascii="Tahoma" w:hAnsi="Tahoma" w:cs="Tahoma"/>
                <w:color w:val="323130"/>
                <w:sz w:val="20"/>
                <w:szCs w:val="20"/>
              </w:rPr>
            </w:pPr>
            <w:r w:rsidRPr="006B53EF">
              <w:rPr>
                <w:rFonts w:ascii="Tahoma" w:hAnsi="Tahoma" w:cs="Tahoma"/>
                <w:color w:val="323130"/>
                <w:sz w:val="20"/>
                <w:szCs w:val="20"/>
                <w:bdr w:val="none" w:sz="0" w:space="0" w:color="auto" w:frame="1"/>
              </w:rPr>
              <w:t>Να υποστηρίζει επαναφορά(restore) των VMs σε Public Cloud Providers όπως Amazon EC2 &amp; Microsoft Azure.</w:t>
            </w:r>
          </w:p>
        </w:tc>
        <w:tc>
          <w:tcPr>
            <w:tcW w:w="1467" w:type="dxa"/>
            <w:tcBorders>
              <w:top w:val="single" w:sz="4" w:space="0" w:color="auto"/>
              <w:bottom w:val="nil"/>
              <w:right w:val="single" w:sz="4" w:space="0" w:color="auto"/>
            </w:tcBorders>
            <w:shd w:val="clear" w:color="auto" w:fill="auto"/>
            <w:vAlign w:val="center"/>
          </w:tcPr>
          <w:p w14:paraId="6337CFD4" w14:textId="130ECA17" w:rsidR="009350A6" w:rsidRPr="006B53EF" w:rsidRDefault="009350A6" w:rsidP="009350A6">
            <w:pPr>
              <w:spacing w:beforeAutospacing="1"/>
              <w:rPr>
                <w:rFonts w:ascii="Tahoma" w:hAnsi="Tahoma" w:cs="Tahoma"/>
                <w:color w:val="323130"/>
                <w:sz w:val="20"/>
                <w:szCs w:val="20"/>
              </w:rPr>
            </w:pPr>
            <w:r w:rsidRPr="006B53EF">
              <w:rPr>
                <w:rFonts w:ascii="Tahoma" w:hAnsi="Tahoma" w:cs="Tahoma"/>
                <w:color w:val="323130"/>
                <w:sz w:val="20"/>
                <w:szCs w:val="20"/>
                <w:bdr w:val="none" w:sz="0" w:space="0" w:color="auto" w:frame="1"/>
              </w:rPr>
              <w:t>ΝΑΙ</w:t>
            </w:r>
          </w:p>
        </w:tc>
        <w:tc>
          <w:tcPr>
            <w:tcW w:w="1409" w:type="dxa"/>
            <w:tcBorders>
              <w:top w:val="single" w:sz="4" w:space="0" w:color="auto"/>
              <w:bottom w:val="nil"/>
              <w:right w:val="single" w:sz="4" w:space="0" w:color="auto"/>
            </w:tcBorders>
            <w:shd w:val="clear" w:color="auto" w:fill="auto"/>
            <w:vAlign w:val="center"/>
          </w:tcPr>
          <w:p w14:paraId="6F2CE64F" w14:textId="06272C27" w:rsidR="009350A6" w:rsidRPr="006B53EF" w:rsidRDefault="009350A6" w:rsidP="009350A6">
            <w:pPr>
              <w:spacing w:beforeAutospacing="1"/>
              <w:rPr>
                <w:rFonts w:ascii="Tahoma" w:hAnsi="Tahoma" w:cs="Tahoma"/>
                <w:color w:val="323130"/>
                <w:sz w:val="20"/>
                <w:szCs w:val="20"/>
              </w:rPr>
            </w:pPr>
          </w:p>
        </w:tc>
        <w:tc>
          <w:tcPr>
            <w:tcW w:w="1694" w:type="dxa"/>
            <w:tcBorders>
              <w:top w:val="single" w:sz="4" w:space="0" w:color="auto"/>
              <w:bottom w:val="nil"/>
            </w:tcBorders>
            <w:shd w:val="clear" w:color="auto" w:fill="auto"/>
            <w:vAlign w:val="center"/>
          </w:tcPr>
          <w:p w14:paraId="288C4CED" w14:textId="44016FB4" w:rsidR="009350A6" w:rsidRPr="006B53EF" w:rsidRDefault="009350A6" w:rsidP="009350A6">
            <w:pPr>
              <w:spacing w:beforeAutospacing="1"/>
              <w:rPr>
                <w:rFonts w:ascii="Tahoma" w:hAnsi="Tahoma" w:cs="Tahoma"/>
                <w:color w:val="323130"/>
                <w:sz w:val="20"/>
                <w:szCs w:val="20"/>
              </w:rPr>
            </w:pPr>
          </w:p>
        </w:tc>
      </w:tr>
      <w:tr w:rsidR="009350A6" w:rsidRPr="006138A5" w14:paraId="1A94561E" w14:textId="77777777" w:rsidTr="009350A6">
        <w:trPr>
          <w:tblCellSpacing w:w="15" w:type="dxa"/>
        </w:trPr>
        <w:tc>
          <w:tcPr>
            <w:tcW w:w="573" w:type="dxa"/>
            <w:tcBorders>
              <w:top w:val="single" w:sz="4" w:space="0" w:color="auto"/>
              <w:bottom w:val="nil"/>
              <w:right w:val="single" w:sz="4" w:space="0" w:color="auto"/>
            </w:tcBorders>
            <w:shd w:val="clear" w:color="auto" w:fill="auto"/>
            <w:vAlign w:val="center"/>
            <w:hideMark/>
          </w:tcPr>
          <w:p w14:paraId="45E5D41A" w14:textId="7AB36155" w:rsidR="009350A6" w:rsidRPr="006B53EF" w:rsidRDefault="009350A6" w:rsidP="00446527">
            <w:pPr>
              <w:pStyle w:val="aff0"/>
              <w:numPr>
                <w:ilvl w:val="0"/>
                <w:numId w:val="65"/>
              </w:numPr>
              <w:spacing w:beforeAutospacing="1"/>
              <w:rPr>
                <w:rFonts w:ascii="Tahoma" w:hAnsi="Tahoma" w:cs="Tahoma"/>
                <w:color w:val="323130"/>
                <w:sz w:val="20"/>
                <w:szCs w:val="20"/>
              </w:rPr>
            </w:pPr>
          </w:p>
        </w:tc>
        <w:tc>
          <w:tcPr>
            <w:tcW w:w="4541" w:type="dxa"/>
            <w:tcBorders>
              <w:top w:val="single" w:sz="4" w:space="0" w:color="auto"/>
              <w:bottom w:val="nil"/>
              <w:right w:val="single" w:sz="4" w:space="0" w:color="auto"/>
            </w:tcBorders>
            <w:shd w:val="clear" w:color="auto" w:fill="auto"/>
            <w:vAlign w:val="center"/>
          </w:tcPr>
          <w:p w14:paraId="1D06D51F" w14:textId="370AFA30" w:rsidR="009350A6" w:rsidRPr="006B53EF" w:rsidRDefault="009350A6" w:rsidP="009350A6">
            <w:pPr>
              <w:spacing w:beforeAutospacing="1"/>
              <w:rPr>
                <w:rFonts w:ascii="Tahoma" w:hAnsi="Tahoma" w:cs="Tahoma"/>
                <w:color w:val="323130"/>
                <w:sz w:val="20"/>
                <w:szCs w:val="20"/>
              </w:rPr>
            </w:pPr>
            <w:r w:rsidRPr="006B53EF">
              <w:rPr>
                <w:rFonts w:ascii="Tahoma" w:hAnsi="Tahoma" w:cs="Tahoma"/>
                <w:color w:val="323130"/>
                <w:sz w:val="20"/>
                <w:szCs w:val="20"/>
                <w:bdr w:val="none" w:sz="0" w:space="0" w:color="auto" w:frame="1"/>
              </w:rPr>
              <w:t>Να υποστηρίζει την δυνατότητα λήψης αντιγράφων ασφαλείας απευθείας από NAS συσκευές (nfs/smb shares, Netapp Data ONTAP &amp; Dell EMC Isilon)</w:t>
            </w:r>
          </w:p>
        </w:tc>
        <w:tc>
          <w:tcPr>
            <w:tcW w:w="1467" w:type="dxa"/>
            <w:tcBorders>
              <w:top w:val="single" w:sz="4" w:space="0" w:color="auto"/>
              <w:bottom w:val="nil"/>
              <w:right w:val="single" w:sz="4" w:space="0" w:color="auto"/>
            </w:tcBorders>
            <w:shd w:val="clear" w:color="auto" w:fill="auto"/>
            <w:vAlign w:val="center"/>
          </w:tcPr>
          <w:p w14:paraId="2A2ABA6A" w14:textId="582C4264" w:rsidR="009350A6" w:rsidRPr="006B53EF" w:rsidRDefault="009350A6" w:rsidP="009350A6">
            <w:pPr>
              <w:spacing w:beforeAutospacing="1"/>
              <w:rPr>
                <w:rFonts w:ascii="Tahoma" w:hAnsi="Tahoma" w:cs="Tahoma"/>
                <w:color w:val="323130"/>
                <w:sz w:val="20"/>
                <w:szCs w:val="20"/>
              </w:rPr>
            </w:pPr>
            <w:r w:rsidRPr="006B53EF">
              <w:rPr>
                <w:rFonts w:ascii="Tahoma" w:hAnsi="Tahoma" w:cs="Tahoma"/>
                <w:color w:val="323130"/>
                <w:sz w:val="20"/>
                <w:szCs w:val="20"/>
                <w:bdr w:val="none" w:sz="0" w:space="0" w:color="auto" w:frame="1"/>
              </w:rPr>
              <w:t>ΝΑΙ</w:t>
            </w:r>
          </w:p>
        </w:tc>
        <w:tc>
          <w:tcPr>
            <w:tcW w:w="1409" w:type="dxa"/>
            <w:tcBorders>
              <w:top w:val="single" w:sz="4" w:space="0" w:color="auto"/>
              <w:bottom w:val="nil"/>
              <w:right w:val="single" w:sz="4" w:space="0" w:color="auto"/>
            </w:tcBorders>
            <w:shd w:val="clear" w:color="auto" w:fill="auto"/>
            <w:vAlign w:val="center"/>
          </w:tcPr>
          <w:p w14:paraId="443E382B" w14:textId="468ACD8F" w:rsidR="009350A6" w:rsidRPr="006B53EF" w:rsidRDefault="009350A6" w:rsidP="009350A6">
            <w:pPr>
              <w:spacing w:beforeAutospacing="1"/>
              <w:rPr>
                <w:rFonts w:ascii="Tahoma" w:hAnsi="Tahoma" w:cs="Tahoma"/>
                <w:color w:val="323130"/>
                <w:sz w:val="20"/>
                <w:szCs w:val="20"/>
              </w:rPr>
            </w:pPr>
          </w:p>
        </w:tc>
        <w:tc>
          <w:tcPr>
            <w:tcW w:w="1694" w:type="dxa"/>
            <w:tcBorders>
              <w:top w:val="single" w:sz="4" w:space="0" w:color="auto"/>
              <w:bottom w:val="nil"/>
            </w:tcBorders>
            <w:shd w:val="clear" w:color="auto" w:fill="auto"/>
            <w:vAlign w:val="center"/>
          </w:tcPr>
          <w:p w14:paraId="21FDA449" w14:textId="27D58CE4" w:rsidR="009350A6" w:rsidRPr="006B53EF" w:rsidRDefault="009350A6" w:rsidP="009350A6">
            <w:pPr>
              <w:spacing w:beforeAutospacing="1"/>
              <w:rPr>
                <w:rFonts w:ascii="Tahoma" w:hAnsi="Tahoma" w:cs="Tahoma"/>
                <w:color w:val="323130"/>
                <w:sz w:val="20"/>
                <w:szCs w:val="20"/>
              </w:rPr>
            </w:pPr>
          </w:p>
        </w:tc>
      </w:tr>
      <w:tr w:rsidR="009350A6" w:rsidRPr="006138A5" w14:paraId="43DF4E1C" w14:textId="77777777" w:rsidTr="009350A6">
        <w:trPr>
          <w:tblCellSpacing w:w="15" w:type="dxa"/>
        </w:trPr>
        <w:tc>
          <w:tcPr>
            <w:tcW w:w="573" w:type="dxa"/>
            <w:tcBorders>
              <w:top w:val="single" w:sz="4" w:space="0" w:color="auto"/>
              <w:bottom w:val="nil"/>
              <w:right w:val="single" w:sz="4" w:space="0" w:color="auto"/>
            </w:tcBorders>
            <w:shd w:val="clear" w:color="auto" w:fill="auto"/>
            <w:vAlign w:val="center"/>
          </w:tcPr>
          <w:p w14:paraId="47B88F52" w14:textId="5A3F5D92" w:rsidR="009350A6" w:rsidRPr="006B53EF" w:rsidRDefault="009350A6" w:rsidP="00446527">
            <w:pPr>
              <w:pStyle w:val="aff0"/>
              <w:numPr>
                <w:ilvl w:val="0"/>
                <w:numId w:val="65"/>
              </w:numPr>
              <w:spacing w:beforeAutospacing="1"/>
              <w:rPr>
                <w:rFonts w:ascii="Tahoma" w:hAnsi="Tahoma" w:cs="Tahoma"/>
                <w:color w:val="323130"/>
                <w:sz w:val="20"/>
                <w:szCs w:val="20"/>
              </w:rPr>
            </w:pPr>
          </w:p>
        </w:tc>
        <w:tc>
          <w:tcPr>
            <w:tcW w:w="4541" w:type="dxa"/>
            <w:tcBorders>
              <w:top w:val="single" w:sz="4" w:space="0" w:color="auto"/>
              <w:bottom w:val="nil"/>
              <w:right w:val="single" w:sz="4" w:space="0" w:color="auto"/>
            </w:tcBorders>
            <w:shd w:val="clear" w:color="auto" w:fill="auto"/>
            <w:vAlign w:val="center"/>
          </w:tcPr>
          <w:p w14:paraId="0E5F0F23" w14:textId="596B99D8" w:rsidR="009350A6" w:rsidRPr="006B53EF" w:rsidRDefault="009350A6" w:rsidP="009350A6">
            <w:pPr>
              <w:spacing w:beforeAutospacing="1"/>
              <w:rPr>
                <w:rFonts w:ascii="Tahoma" w:hAnsi="Tahoma" w:cs="Tahoma"/>
                <w:color w:val="323130"/>
                <w:sz w:val="20"/>
                <w:szCs w:val="20"/>
                <w:lang w:val="el-GR"/>
              </w:rPr>
            </w:pPr>
            <w:r w:rsidRPr="006B53EF">
              <w:rPr>
                <w:rFonts w:ascii="Tahoma" w:hAnsi="Tahoma" w:cs="Tahoma"/>
                <w:color w:val="323130"/>
                <w:sz w:val="20"/>
                <w:szCs w:val="20"/>
                <w:bdr w:val="none" w:sz="0" w:space="0" w:color="auto" w:frame="1"/>
                <w:lang w:val="el-GR"/>
              </w:rPr>
              <w:t>Να υποστηρίζει την δυνατότητα δημιουργίας δοκιμαστικών περιβάλλοντων όπου θα τρέχουν απομονωμένα(</w:t>
            </w:r>
            <w:r w:rsidRPr="006B53EF">
              <w:rPr>
                <w:rFonts w:ascii="Tahoma" w:hAnsi="Tahoma" w:cs="Tahoma"/>
                <w:color w:val="323130"/>
                <w:sz w:val="20"/>
                <w:szCs w:val="20"/>
                <w:bdr w:val="none" w:sz="0" w:space="0" w:color="auto" w:frame="1"/>
              </w:rPr>
              <w:t>isolated</w:t>
            </w:r>
            <w:r w:rsidRPr="006B53EF">
              <w:rPr>
                <w:rFonts w:ascii="Tahoma" w:hAnsi="Tahoma" w:cs="Tahoma"/>
                <w:color w:val="323130"/>
                <w:sz w:val="20"/>
                <w:szCs w:val="20"/>
                <w:bdr w:val="none" w:sz="0" w:space="0" w:color="auto" w:frame="1"/>
                <w:lang w:val="el-GR"/>
              </w:rPr>
              <w:t>) ένα ή περισσότερα</w:t>
            </w:r>
            <w:r w:rsidRPr="006B53EF">
              <w:rPr>
                <w:rFonts w:ascii="Tahoma" w:hAnsi="Tahoma" w:cs="Tahoma"/>
                <w:color w:val="323130"/>
                <w:sz w:val="20"/>
                <w:szCs w:val="20"/>
                <w:bdr w:val="none" w:sz="0" w:space="0" w:color="auto" w:frame="1"/>
              </w:rPr>
              <w:t> VMs</w:t>
            </w:r>
            <w:r w:rsidRPr="006B53EF">
              <w:rPr>
                <w:rFonts w:ascii="Tahoma" w:hAnsi="Tahoma" w:cs="Tahoma"/>
                <w:color w:val="323130"/>
                <w:sz w:val="20"/>
                <w:szCs w:val="20"/>
                <w:bdr w:val="none" w:sz="0" w:space="0" w:color="auto" w:frame="1"/>
                <w:lang w:val="el-GR"/>
              </w:rPr>
              <w:t xml:space="preserve"> απευθείας από το</w:t>
            </w:r>
            <w:r w:rsidRPr="006B53EF">
              <w:rPr>
                <w:rFonts w:ascii="Tahoma" w:hAnsi="Tahoma" w:cs="Tahoma"/>
                <w:color w:val="323130"/>
                <w:sz w:val="20"/>
                <w:szCs w:val="20"/>
                <w:bdr w:val="none" w:sz="0" w:space="0" w:color="auto" w:frame="1"/>
              </w:rPr>
              <w:t> backup</w:t>
            </w:r>
            <w:r w:rsidRPr="006B53EF">
              <w:rPr>
                <w:rFonts w:ascii="Tahoma" w:hAnsi="Tahoma" w:cs="Tahoma"/>
                <w:color w:val="323130"/>
                <w:sz w:val="20"/>
                <w:szCs w:val="20"/>
                <w:bdr w:val="none" w:sz="0" w:space="0" w:color="auto" w:frame="1"/>
                <w:lang w:val="el-GR"/>
              </w:rPr>
              <w:t xml:space="preserve"> στα πλαίσια δοκιμών, ανάπτυξης, κτλ.</w:t>
            </w:r>
          </w:p>
        </w:tc>
        <w:tc>
          <w:tcPr>
            <w:tcW w:w="1467" w:type="dxa"/>
            <w:tcBorders>
              <w:top w:val="single" w:sz="4" w:space="0" w:color="auto"/>
              <w:bottom w:val="nil"/>
              <w:right w:val="single" w:sz="4" w:space="0" w:color="auto"/>
            </w:tcBorders>
            <w:shd w:val="clear" w:color="auto" w:fill="auto"/>
            <w:vAlign w:val="center"/>
          </w:tcPr>
          <w:p w14:paraId="6FD47D17" w14:textId="00E8C18F" w:rsidR="009350A6" w:rsidRPr="006B53EF" w:rsidRDefault="009350A6" w:rsidP="009350A6">
            <w:pPr>
              <w:spacing w:beforeAutospacing="1"/>
              <w:rPr>
                <w:rFonts w:ascii="Tahoma" w:hAnsi="Tahoma" w:cs="Tahoma"/>
                <w:color w:val="323130"/>
                <w:sz w:val="20"/>
                <w:szCs w:val="20"/>
              </w:rPr>
            </w:pPr>
            <w:r w:rsidRPr="006B53EF">
              <w:rPr>
                <w:rFonts w:ascii="Tahoma" w:hAnsi="Tahoma" w:cs="Tahoma"/>
                <w:color w:val="323130"/>
                <w:sz w:val="20"/>
                <w:szCs w:val="20"/>
                <w:bdr w:val="none" w:sz="0" w:space="0" w:color="auto" w:frame="1"/>
              </w:rPr>
              <w:t>ΝΑΙ</w:t>
            </w:r>
          </w:p>
        </w:tc>
        <w:tc>
          <w:tcPr>
            <w:tcW w:w="1409" w:type="dxa"/>
            <w:tcBorders>
              <w:top w:val="single" w:sz="4" w:space="0" w:color="auto"/>
              <w:bottom w:val="nil"/>
              <w:right w:val="single" w:sz="4" w:space="0" w:color="auto"/>
            </w:tcBorders>
            <w:shd w:val="clear" w:color="auto" w:fill="auto"/>
            <w:vAlign w:val="center"/>
          </w:tcPr>
          <w:p w14:paraId="45CFD138" w14:textId="04BE6BFE" w:rsidR="009350A6" w:rsidRPr="006B53EF" w:rsidRDefault="009350A6" w:rsidP="009350A6">
            <w:pPr>
              <w:spacing w:beforeAutospacing="1"/>
              <w:rPr>
                <w:rFonts w:ascii="Tahoma" w:hAnsi="Tahoma" w:cs="Tahoma"/>
                <w:color w:val="323130"/>
                <w:sz w:val="20"/>
                <w:szCs w:val="20"/>
              </w:rPr>
            </w:pPr>
          </w:p>
        </w:tc>
        <w:tc>
          <w:tcPr>
            <w:tcW w:w="1694" w:type="dxa"/>
            <w:tcBorders>
              <w:top w:val="single" w:sz="4" w:space="0" w:color="auto"/>
              <w:bottom w:val="nil"/>
            </w:tcBorders>
            <w:shd w:val="clear" w:color="auto" w:fill="auto"/>
            <w:vAlign w:val="center"/>
          </w:tcPr>
          <w:p w14:paraId="509A208B" w14:textId="3A4F06A3" w:rsidR="009350A6" w:rsidRPr="006B53EF" w:rsidRDefault="009350A6" w:rsidP="009350A6">
            <w:pPr>
              <w:spacing w:beforeAutospacing="1"/>
              <w:rPr>
                <w:rFonts w:ascii="Tahoma" w:hAnsi="Tahoma" w:cs="Tahoma"/>
                <w:color w:val="323130"/>
                <w:sz w:val="20"/>
                <w:szCs w:val="20"/>
              </w:rPr>
            </w:pPr>
          </w:p>
        </w:tc>
      </w:tr>
      <w:tr w:rsidR="009350A6" w:rsidRPr="006138A5" w14:paraId="05B74E2F" w14:textId="77777777" w:rsidTr="009350A6">
        <w:trPr>
          <w:tblCellSpacing w:w="15" w:type="dxa"/>
        </w:trPr>
        <w:tc>
          <w:tcPr>
            <w:tcW w:w="573" w:type="dxa"/>
            <w:tcBorders>
              <w:top w:val="single" w:sz="4" w:space="0" w:color="auto"/>
              <w:bottom w:val="nil"/>
              <w:right w:val="single" w:sz="4" w:space="0" w:color="auto"/>
            </w:tcBorders>
            <w:shd w:val="clear" w:color="auto" w:fill="auto"/>
            <w:vAlign w:val="center"/>
          </w:tcPr>
          <w:p w14:paraId="68C46B4D" w14:textId="4BF58693" w:rsidR="009350A6" w:rsidRPr="006B53EF" w:rsidRDefault="009350A6" w:rsidP="00446527">
            <w:pPr>
              <w:pStyle w:val="aff0"/>
              <w:numPr>
                <w:ilvl w:val="0"/>
                <w:numId w:val="65"/>
              </w:numPr>
              <w:spacing w:beforeAutospacing="1"/>
              <w:rPr>
                <w:rFonts w:ascii="Tahoma" w:hAnsi="Tahoma" w:cs="Tahoma"/>
                <w:color w:val="323130"/>
                <w:sz w:val="20"/>
                <w:szCs w:val="20"/>
              </w:rPr>
            </w:pPr>
          </w:p>
        </w:tc>
        <w:tc>
          <w:tcPr>
            <w:tcW w:w="4541" w:type="dxa"/>
            <w:tcBorders>
              <w:top w:val="single" w:sz="4" w:space="0" w:color="auto"/>
              <w:bottom w:val="nil"/>
              <w:right w:val="single" w:sz="4" w:space="0" w:color="auto"/>
            </w:tcBorders>
            <w:shd w:val="clear" w:color="auto" w:fill="auto"/>
            <w:vAlign w:val="center"/>
          </w:tcPr>
          <w:p w14:paraId="52554EB9" w14:textId="08938CFF" w:rsidR="009350A6" w:rsidRPr="006B53EF" w:rsidRDefault="009350A6" w:rsidP="009350A6">
            <w:pPr>
              <w:spacing w:beforeAutospacing="1"/>
              <w:rPr>
                <w:rFonts w:ascii="Tahoma" w:hAnsi="Tahoma" w:cs="Tahoma"/>
                <w:color w:val="323130"/>
                <w:sz w:val="20"/>
                <w:szCs w:val="20"/>
                <w:lang w:val="el-GR"/>
              </w:rPr>
            </w:pPr>
            <w:r w:rsidRPr="006B53EF">
              <w:rPr>
                <w:rFonts w:ascii="Tahoma" w:hAnsi="Tahoma" w:cs="Tahoma"/>
                <w:color w:val="323130"/>
                <w:sz w:val="20"/>
                <w:szCs w:val="20"/>
                <w:bdr w:val="none" w:sz="0" w:space="0" w:color="auto" w:frame="1"/>
                <w:lang w:val="el-GR"/>
              </w:rPr>
              <w:t>Να διαθέτει</w:t>
            </w:r>
            <w:r w:rsidRPr="006B53EF">
              <w:rPr>
                <w:rFonts w:ascii="Tahoma" w:hAnsi="Tahoma" w:cs="Tahoma"/>
                <w:color w:val="323130"/>
                <w:sz w:val="20"/>
                <w:szCs w:val="20"/>
                <w:bdr w:val="none" w:sz="0" w:space="0" w:color="auto" w:frame="1"/>
              </w:rPr>
              <w:t> agent</w:t>
            </w:r>
            <w:r w:rsidRPr="006B53EF">
              <w:rPr>
                <w:rFonts w:ascii="Tahoma" w:hAnsi="Tahoma" w:cs="Tahoma"/>
                <w:color w:val="323130"/>
                <w:sz w:val="20"/>
                <w:szCs w:val="20"/>
                <w:bdr w:val="none" w:sz="0" w:space="0" w:color="auto" w:frame="1"/>
                <w:lang w:val="el-GR"/>
              </w:rPr>
              <w:t xml:space="preserve"> για λήψη αντιγράφων ασφαλείας φυσικών εξυπηρετητών με</w:t>
            </w:r>
            <w:r w:rsidRPr="006B53EF">
              <w:rPr>
                <w:rFonts w:ascii="Tahoma" w:hAnsi="Tahoma" w:cs="Tahoma"/>
                <w:color w:val="323130"/>
                <w:sz w:val="20"/>
                <w:szCs w:val="20"/>
                <w:bdr w:val="none" w:sz="0" w:space="0" w:color="auto" w:frame="1"/>
              </w:rPr>
              <w:t> Windows</w:t>
            </w:r>
            <w:r w:rsidRPr="006B53EF">
              <w:rPr>
                <w:rFonts w:ascii="Tahoma" w:hAnsi="Tahoma" w:cs="Tahoma"/>
                <w:color w:val="323130"/>
                <w:sz w:val="20"/>
                <w:szCs w:val="20"/>
                <w:bdr w:val="none" w:sz="0" w:space="0" w:color="auto" w:frame="1"/>
                <w:lang w:val="el-GR"/>
              </w:rPr>
              <w:t>,</w:t>
            </w:r>
            <w:r w:rsidRPr="006B53EF">
              <w:rPr>
                <w:rFonts w:ascii="Tahoma" w:hAnsi="Tahoma" w:cs="Tahoma"/>
                <w:color w:val="323130"/>
                <w:sz w:val="20"/>
                <w:szCs w:val="20"/>
                <w:bdr w:val="none" w:sz="0" w:space="0" w:color="auto" w:frame="1"/>
              </w:rPr>
              <w:t> Linux</w:t>
            </w:r>
            <w:r w:rsidRPr="006B53EF">
              <w:rPr>
                <w:rFonts w:ascii="Tahoma" w:hAnsi="Tahoma" w:cs="Tahoma"/>
                <w:color w:val="323130"/>
                <w:sz w:val="20"/>
                <w:szCs w:val="20"/>
                <w:bdr w:val="none" w:sz="0" w:space="0" w:color="auto" w:frame="1"/>
                <w:lang w:val="el-GR"/>
              </w:rPr>
              <w:t xml:space="preserve"> &amp;</w:t>
            </w:r>
            <w:r w:rsidRPr="006B53EF">
              <w:rPr>
                <w:rFonts w:ascii="Tahoma" w:hAnsi="Tahoma" w:cs="Tahoma"/>
                <w:color w:val="323130"/>
                <w:sz w:val="20"/>
                <w:szCs w:val="20"/>
                <w:bdr w:val="none" w:sz="0" w:space="0" w:color="auto" w:frame="1"/>
              </w:rPr>
              <w:t> Oracle Solaris</w:t>
            </w:r>
          </w:p>
        </w:tc>
        <w:tc>
          <w:tcPr>
            <w:tcW w:w="1467" w:type="dxa"/>
            <w:tcBorders>
              <w:top w:val="single" w:sz="4" w:space="0" w:color="auto"/>
              <w:bottom w:val="nil"/>
              <w:right w:val="single" w:sz="4" w:space="0" w:color="auto"/>
            </w:tcBorders>
            <w:shd w:val="clear" w:color="auto" w:fill="auto"/>
            <w:vAlign w:val="center"/>
          </w:tcPr>
          <w:p w14:paraId="2DBA02AC" w14:textId="517671F7" w:rsidR="009350A6" w:rsidRPr="006B53EF" w:rsidRDefault="009350A6" w:rsidP="009350A6">
            <w:pPr>
              <w:spacing w:beforeAutospacing="1"/>
              <w:rPr>
                <w:rFonts w:ascii="Tahoma" w:hAnsi="Tahoma" w:cs="Tahoma"/>
                <w:color w:val="323130"/>
                <w:sz w:val="20"/>
                <w:szCs w:val="20"/>
              </w:rPr>
            </w:pPr>
            <w:r w:rsidRPr="006B53EF">
              <w:rPr>
                <w:rFonts w:ascii="Tahoma" w:hAnsi="Tahoma" w:cs="Tahoma"/>
                <w:color w:val="323130"/>
                <w:sz w:val="20"/>
                <w:szCs w:val="20"/>
                <w:bdr w:val="none" w:sz="0" w:space="0" w:color="auto" w:frame="1"/>
              </w:rPr>
              <w:t>ΝΑΙ</w:t>
            </w:r>
          </w:p>
        </w:tc>
        <w:tc>
          <w:tcPr>
            <w:tcW w:w="1409" w:type="dxa"/>
            <w:tcBorders>
              <w:top w:val="single" w:sz="4" w:space="0" w:color="auto"/>
              <w:bottom w:val="nil"/>
              <w:right w:val="single" w:sz="4" w:space="0" w:color="auto"/>
            </w:tcBorders>
            <w:shd w:val="clear" w:color="auto" w:fill="auto"/>
            <w:vAlign w:val="center"/>
          </w:tcPr>
          <w:p w14:paraId="540556CD" w14:textId="27F3BE19" w:rsidR="009350A6" w:rsidRPr="006B53EF" w:rsidRDefault="009350A6" w:rsidP="009350A6">
            <w:pPr>
              <w:spacing w:beforeAutospacing="1"/>
              <w:rPr>
                <w:rFonts w:ascii="Tahoma" w:hAnsi="Tahoma" w:cs="Tahoma"/>
                <w:color w:val="323130"/>
                <w:sz w:val="20"/>
                <w:szCs w:val="20"/>
              </w:rPr>
            </w:pPr>
          </w:p>
        </w:tc>
        <w:tc>
          <w:tcPr>
            <w:tcW w:w="1694" w:type="dxa"/>
            <w:tcBorders>
              <w:top w:val="single" w:sz="4" w:space="0" w:color="auto"/>
              <w:bottom w:val="nil"/>
            </w:tcBorders>
            <w:shd w:val="clear" w:color="auto" w:fill="auto"/>
            <w:vAlign w:val="center"/>
          </w:tcPr>
          <w:p w14:paraId="6BDFD9E6" w14:textId="18419B69" w:rsidR="009350A6" w:rsidRPr="006B53EF" w:rsidRDefault="009350A6" w:rsidP="009350A6">
            <w:pPr>
              <w:spacing w:beforeAutospacing="1"/>
              <w:rPr>
                <w:rFonts w:ascii="Tahoma" w:hAnsi="Tahoma" w:cs="Tahoma"/>
                <w:color w:val="323130"/>
                <w:sz w:val="20"/>
                <w:szCs w:val="20"/>
              </w:rPr>
            </w:pPr>
          </w:p>
        </w:tc>
      </w:tr>
      <w:tr w:rsidR="00552FA2" w:rsidRPr="006138A5" w14:paraId="67152B85" w14:textId="77777777" w:rsidTr="00DA6BF7">
        <w:trPr>
          <w:tblCellSpacing w:w="15" w:type="dxa"/>
        </w:trPr>
        <w:tc>
          <w:tcPr>
            <w:tcW w:w="573" w:type="dxa"/>
            <w:tcBorders>
              <w:top w:val="single" w:sz="4" w:space="0" w:color="auto"/>
              <w:bottom w:val="nil"/>
              <w:right w:val="single" w:sz="4" w:space="0" w:color="auto"/>
            </w:tcBorders>
            <w:shd w:val="clear" w:color="auto" w:fill="auto"/>
            <w:vAlign w:val="center"/>
          </w:tcPr>
          <w:p w14:paraId="1F002D5D" w14:textId="77777777" w:rsidR="00552FA2" w:rsidRPr="006B53EF" w:rsidRDefault="00552FA2" w:rsidP="00446527">
            <w:pPr>
              <w:pStyle w:val="aff0"/>
              <w:numPr>
                <w:ilvl w:val="0"/>
                <w:numId w:val="65"/>
              </w:numPr>
              <w:spacing w:beforeAutospacing="1"/>
              <w:rPr>
                <w:rFonts w:ascii="Tahoma" w:hAnsi="Tahoma" w:cs="Tahoma"/>
                <w:color w:val="323130"/>
                <w:sz w:val="20"/>
                <w:szCs w:val="20"/>
              </w:rPr>
            </w:pPr>
          </w:p>
        </w:tc>
        <w:tc>
          <w:tcPr>
            <w:tcW w:w="4541" w:type="dxa"/>
            <w:tcBorders>
              <w:top w:val="single" w:sz="4" w:space="0" w:color="auto"/>
              <w:bottom w:val="nil"/>
              <w:right w:val="single" w:sz="4" w:space="0" w:color="auto"/>
            </w:tcBorders>
            <w:shd w:val="clear" w:color="auto" w:fill="auto"/>
            <w:vAlign w:val="center"/>
          </w:tcPr>
          <w:p w14:paraId="64D90CBE" w14:textId="42C39106" w:rsidR="00552FA2" w:rsidRPr="006B53EF" w:rsidRDefault="00552FA2" w:rsidP="00552FA2">
            <w:pPr>
              <w:spacing w:beforeAutospacing="1"/>
              <w:rPr>
                <w:rFonts w:ascii="Tahoma" w:hAnsi="Tahoma" w:cs="Tahoma"/>
                <w:color w:val="323130"/>
                <w:sz w:val="20"/>
                <w:szCs w:val="20"/>
                <w:bdr w:val="none" w:sz="0" w:space="0" w:color="auto" w:frame="1"/>
              </w:rPr>
            </w:pPr>
            <w:r w:rsidRPr="006B53EF">
              <w:rPr>
                <w:rFonts w:ascii="Tahoma" w:hAnsi="Tahoma" w:cs="Tahoma"/>
                <w:color w:val="323130"/>
                <w:sz w:val="20"/>
                <w:szCs w:val="20"/>
                <w:bdr w:val="none" w:sz="0" w:space="0" w:color="auto" w:frame="1"/>
              </w:rPr>
              <w:t>Real</w:t>
            </w:r>
            <w:r w:rsidRPr="006B53EF">
              <w:rPr>
                <w:rFonts w:ascii="Tahoma" w:hAnsi="Tahoma" w:cs="Tahoma"/>
                <w:color w:val="323130"/>
                <w:sz w:val="20"/>
                <w:szCs w:val="20"/>
                <w:bdr w:val="none" w:sz="0" w:space="0" w:color="auto" w:frame="1"/>
              </w:rPr>
              <w:noBreakHyphen/>
              <w:t>time Monitoring, Analytics &amp; Alarms</w:t>
            </w:r>
          </w:p>
        </w:tc>
        <w:tc>
          <w:tcPr>
            <w:tcW w:w="1467" w:type="dxa"/>
            <w:tcBorders>
              <w:top w:val="single" w:sz="4" w:space="0" w:color="auto"/>
              <w:bottom w:val="nil"/>
              <w:right w:val="single" w:sz="4" w:space="0" w:color="auto"/>
            </w:tcBorders>
            <w:shd w:val="clear" w:color="auto" w:fill="auto"/>
          </w:tcPr>
          <w:p w14:paraId="75CACB8F" w14:textId="6F9542C8" w:rsidR="00552FA2" w:rsidRPr="006B53EF" w:rsidRDefault="00552FA2" w:rsidP="00552FA2">
            <w:pPr>
              <w:spacing w:beforeAutospacing="1"/>
              <w:rPr>
                <w:rFonts w:ascii="Tahoma" w:hAnsi="Tahoma" w:cs="Tahoma"/>
                <w:color w:val="323130"/>
                <w:sz w:val="20"/>
                <w:szCs w:val="20"/>
                <w:bdr w:val="none" w:sz="0" w:space="0" w:color="auto" w:frame="1"/>
              </w:rPr>
            </w:pPr>
            <w:r w:rsidRPr="006B53EF">
              <w:rPr>
                <w:rFonts w:ascii="Tahoma" w:hAnsi="Tahoma" w:cs="Tahoma"/>
                <w:color w:val="323130"/>
                <w:sz w:val="20"/>
                <w:szCs w:val="20"/>
                <w:bdr w:val="none" w:sz="0" w:space="0" w:color="auto" w:frame="1"/>
              </w:rPr>
              <w:t>ΝΑΙ</w:t>
            </w:r>
          </w:p>
        </w:tc>
        <w:tc>
          <w:tcPr>
            <w:tcW w:w="1409" w:type="dxa"/>
            <w:tcBorders>
              <w:top w:val="single" w:sz="4" w:space="0" w:color="auto"/>
              <w:bottom w:val="nil"/>
              <w:right w:val="single" w:sz="4" w:space="0" w:color="auto"/>
            </w:tcBorders>
            <w:shd w:val="clear" w:color="auto" w:fill="auto"/>
            <w:vAlign w:val="center"/>
          </w:tcPr>
          <w:p w14:paraId="7FF0146C" w14:textId="77777777" w:rsidR="00552FA2" w:rsidRPr="006B53EF" w:rsidRDefault="00552FA2" w:rsidP="00552FA2">
            <w:pPr>
              <w:spacing w:beforeAutospacing="1"/>
              <w:rPr>
                <w:rFonts w:ascii="Tahoma" w:hAnsi="Tahoma" w:cs="Tahoma"/>
                <w:color w:val="323130"/>
                <w:sz w:val="20"/>
                <w:szCs w:val="20"/>
              </w:rPr>
            </w:pPr>
          </w:p>
        </w:tc>
        <w:tc>
          <w:tcPr>
            <w:tcW w:w="1694" w:type="dxa"/>
            <w:tcBorders>
              <w:top w:val="single" w:sz="4" w:space="0" w:color="auto"/>
              <w:bottom w:val="nil"/>
            </w:tcBorders>
            <w:shd w:val="clear" w:color="auto" w:fill="auto"/>
            <w:vAlign w:val="center"/>
          </w:tcPr>
          <w:p w14:paraId="384C6D98" w14:textId="77777777" w:rsidR="00552FA2" w:rsidRPr="006B53EF" w:rsidRDefault="00552FA2" w:rsidP="00552FA2">
            <w:pPr>
              <w:spacing w:beforeAutospacing="1"/>
              <w:rPr>
                <w:rFonts w:ascii="Tahoma" w:hAnsi="Tahoma" w:cs="Tahoma"/>
                <w:color w:val="323130"/>
                <w:sz w:val="20"/>
                <w:szCs w:val="20"/>
              </w:rPr>
            </w:pPr>
          </w:p>
        </w:tc>
      </w:tr>
      <w:tr w:rsidR="00552FA2" w:rsidRPr="006138A5" w14:paraId="64E9268C" w14:textId="77777777" w:rsidTr="00DA6BF7">
        <w:trPr>
          <w:tblCellSpacing w:w="15" w:type="dxa"/>
        </w:trPr>
        <w:tc>
          <w:tcPr>
            <w:tcW w:w="573" w:type="dxa"/>
            <w:tcBorders>
              <w:top w:val="single" w:sz="4" w:space="0" w:color="auto"/>
              <w:bottom w:val="nil"/>
              <w:right w:val="single" w:sz="4" w:space="0" w:color="auto"/>
            </w:tcBorders>
            <w:shd w:val="clear" w:color="auto" w:fill="auto"/>
            <w:vAlign w:val="center"/>
          </w:tcPr>
          <w:p w14:paraId="6F66AABF" w14:textId="77777777" w:rsidR="00552FA2" w:rsidRPr="006B53EF" w:rsidRDefault="00552FA2" w:rsidP="00446527">
            <w:pPr>
              <w:pStyle w:val="aff0"/>
              <w:numPr>
                <w:ilvl w:val="0"/>
                <w:numId w:val="65"/>
              </w:numPr>
              <w:spacing w:beforeAutospacing="1"/>
              <w:rPr>
                <w:rFonts w:ascii="Tahoma" w:hAnsi="Tahoma" w:cs="Tahoma"/>
                <w:color w:val="323130"/>
                <w:sz w:val="20"/>
                <w:szCs w:val="20"/>
              </w:rPr>
            </w:pPr>
          </w:p>
        </w:tc>
        <w:tc>
          <w:tcPr>
            <w:tcW w:w="4541" w:type="dxa"/>
            <w:tcBorders>
              <w:top w:val="single" w:sz="4" w:space="0" w:color="auto"/>
              <w:bottom w:val="nil"/>
              <w:right w:val="single" w:sz="4" w:space="0" w:color="auto"/>
            </w:tcBorders>
            <w:shd w:val="clear" w:color="auto" w:fill="auto"/>
            <w:vAlign w:val="center"/>
          </w:tcPr>
          <w:p w14:paraId="50B14E55" w14:textId="08CEBF70" w:rsidR="00552FA2" w:rsidRPr="006B53EF" w:rsidRDefault="00552FA2" w:rsidP="00552FA2">
            <w:pPr>
              <w:spacing w:beforeAutospacing="1"/>
              <w:rPr>
                <w:rFonts w:ascii="Tahoma" w:hAnsi="Tahoma" w:cs="Tahoma"/>
                <w:color w:val="323130"/>
                <w:sz w:val="20"/>
                <w:szCs w:val="20"/>
                <w:bdr w:val="none" w:sz="0" w:space="0" w:color="auto" w:frame="1"/>
              </w:rPr>
            </w:pPr>
            <w:r w:rsidRPr="006B53EF">
              <w:rPr>
                <w:rFonts w:ascii="Tahoma" w:hAnsi="Tahoma" w:cs="Tahoma"/>
                <w:color w:val="323130"/>
                <w:sz w:val="20"/>
                <w:szCs w:val="20"/>
                <w:bdr w:val="none" w:sz="0" w:space="0" w:color="auto" w:frame="1"/>
              </w:rPr>
              <w:t>Ολοκληρωμένο Reporting και Dashboards</w:t>
            </w:r>
          </w:p>
        </w:tc>
        <w:tc>
          <w:tcPr>
            <w:tcW w:w="1467" w:type="dxa"/>
            <w:tcBorders>
              <w:top w:val="single" w:sz="4" w:space="0" w:color="auto"/>
              <w:bottom w:val="nil"/>
              <w:right w:val="single" w:sz="4" w:space="0" w:color="auto"/>
            </w:tcBorders>
            <w:shd w:val="clear" w:color="auto" w:fill="auto"/>
          </w:tcPr>
          <w:p w14:paraId="3D16F0EA" w14:textId="54AA6AE9" w:rsidR="00552FA2" w:rsidRPr="006B53EF" w:rsidRDefault="00552FA2" w:rsidP="00552FA2">
            <w:pPr>
              <w:spacing w:beforeAutospacing="1"/>
              <w:rPr>
                <w:rFonts w:ascii="Tahoma" w:hAnsi="Tahoma" w:cs="Tahoma"/>
                <w:color w:val="323130"/>
                <w:sz w:val="20"/>
                <w:szCs w:val="20"/>
                <w:bdr w:val="none" w:sz="0" w:space="0" w:color="auto" w:frame="1"/>
              </w:rPr>
            </w:pPr>
            <w:r w:rsidRPr="006B53EF">
              <w:rPr>
                <w:rFonts w:ascii="Tahoma" w:hAnsi="Tahoma" w:cs="Tahoma"/>
                <w:color w:val="323130"/>
                <w:sz w:val="20"/>
                <w:szCs w:val="20"/>
                <w:bdr w:val="none" w:sz="0" w:space="0" w:color="auto" w:frame="1"/>
              </w:rPr>
              <w:t>ΝΑΙ</w:t>
            </w:r>
          </w:p>
        </w:tc>
        <w:tc>
          <w:tcPr>
            <w:tcW w:w="1409" w:type="dxa"/>
            <w:tcBorders>
              <w:top w:val="single" w:sz="4" w:space="0" w:color="auto"/>
              <w:bottom w:val="nil"/>
              <w:right w:val="single" w:sz="4" w:space="0" w:color="auto"/>
            </w:tcBorders>
            <w:shd w:val="clear" w:color="auto" w:fill="auto"/>
            <w:vAlign w:val="center"/>
          </w:tcPr>
          <w:p w14:paraId="34251946" w14:textId="77777777" w:rsidR="00552FA2" w:rsidRPr="006B53EF" w:rsidRDefault="00552FA2" w:rsidP="00552FA2">
            <w:pPr>
              <w:spacing w:beforeAutospacing="1"/>
              <w:rPr>
                <w:rFonts w:ascii="Tahoma" w:hAnsi="Tahoma" w:cs="Tahoma"/>
                <w:color w:val="323130"/>
                <w:sz w:val="20"/>
                <w:szCs w:val="20"/>
              </w:rPr>
            </w:pPr>
          </w:p>
        </w:tc>
        <w:tc>
          <w:tcPr>
            <w:tcW w:w="1694" w:type="dxa"/>
            <w:tcBorders>
              <w:top w:val="single" w:sz="4" w:space="0" w:color="auto"/>
              <w:bottom w:val="nil"/>
            </w:tcBorders>
            <w:shd w:val="clear" w:color="auto" w:fill="auto"/>
            <w:vAlign w:val="center"/>
          </w:tcPr>
          <w:p w14:paraId="0E476B39" w14:textId="77777777" w:rsidR="00552FA2" w:rsidRPr="006B53EF" w:rsidRDefault="00552FA2" w:rsidP="00552FA2">
            <w:pPr>
              <w:spacing w:beforeAutospacing="1"/>
              <w:rPr>
                <w:rFonts w:ascii="Tahoma" w:hAnsi="Tahoma" w:cs="Tahoma"/>
                <w:color w:val="323130"/>
                <w:sz w:val="20"/>
                <w:szCs w:val="20"/>
              </w:rPr>
            </w:pPr>
          </w:p>
        </w:tc>
      </w:tr>
      <w:tr w:rsidR="00552FA2" w:rsidRPr="006138A5" w14:paraId="7DCBA0C0" w14:textId="77777777" w:rsidTr="00DA6BF7">
        <w:trPr>
          <w:tblCellSpacing w:w="15" w:type="dxa"/>
        </w:trPr>
        <w:tc>
          <w:tcPr>
            <w:tcW w:w="573" w:type="dxa"/>
            <w:tcBorders>
              <w:top w:val="single" w:sz="4" w:space="0" w:color="auto"/>
              <w:bottom w:val="nil"/>
              <w:right w:val="single" w:sz="4" w:space="0" w:color="auto"/>
            </w:tcBorders>
            <w:shd w:val="clear" w:color="auto" w:fill="auto"/>
            <w:vAlign w:val="center"/>
          </w:tcPr>
          <w:p w14:paraId="4A5B2123" w14:textId="77777777" w:rsidR="00552FA2" w:rsidRPr="006B53EF" w:rsidRDefault="00552FA2" w:rsidP="00446527">
            <w:pPr>
              <w:pStyle w:val="aff0"/>
              <w:numPr>
                <w:ilvl w:val="0"/>
                <w:numId w:val="65"/>
              </w:numPr>
              <w:spacing w:beforeAutospacing="1"/>
              <w:rPr>
                <w:rFonts w:ascii="Tahoma" w:hAnsi="Tahoma" w:cs="Tahoma"/>
                <w:color w:val="323130"/>
                <w:sz w:val="20"/>
                <w:szCs w:val="20"/>
              </w:rPr>
            </w:pPr>
          </w:p>
        </w:tc>
        <w:tc>
          <w:tcPr>
            <w:tcW w:w="4541" w:type="dxa"/>
            <w:tcBorders>
              <w:top w:val="single" w:sz="4" w:space="0" w:color="auto"/>
              <w:bottom w:val="nil"/>
              <w:right w:val="single" w:sz="4" w:space="0" w:color="auto"/>
            </w:tcBorders>
            <w:shd w:val="clear" w:color="auto" w:fill="auto"/>
            <w:vAlign w:val="center"/>
          </w:tcPr>
          <w:p w14:paraId="251322F8" w14:textId="1FB590B2" w:rsidR="00552FA2" w:rsidRPr="006B53EF" w:rsidRDefault="00552FA2" w:rsidP="00552FA2">
            <w:pPr>
              <w:spacing w:beforeAutospacing="1"/>
              <w:rPr>
                <w:rFonts w:ascii="Tahoma" w:hAnsi="Tahoma" w:cs="Tahoma"/>
                <w:color w:val="323130"/>
                <w:sz w:val="20"/>
                <w:szCs w:val="20"/>
                <w:bdr w:val="none" w:sz="0" w:space="0" w:color="auto" w:frame="1"/>
              </w:rPr>
            </w:pPr>
            <w:r w:rsidRPr="006B53EF">
              <w:rPr>
                <w:rFonts w:ascii="Tahoma" w:hAnsi="Tahoma" w:cs="Tahoma"/>
                <w:color w:val="323130"/>
                <w:sz w:val="20"/>
                <w:szCs w:val="20"/>
                <w:bdr w:val="none" w:sz="0" w:space="0" w:color="auto" w:frame="1"/>
              </w:rPr>
              <w:t>Intelligent Diagnostics &amp; Remediation Actions</w:t>
            </w:r>
          </w:p>
        </w:tc>
        <w:tc>
          <w:tcPr>
            <w:tcW w:w="1467" w:type="dxa"/>
            <w:tcBorders>
              <w:top w:val="single" w:sz="4" w:space="0" w:color="auto"/>
              <w:bottom w:val="nil"/>
              <w:right w:val="single" w:sz="4" w:space="0" w:color="auto"/>
            </w:tcBorders>
            <w:shd w:val="clear" w:color="auto" w:fill="auto"/>
          </w:tcPr>
          <w:p w14:paraId="6A31431B" w14:textId="73A0A935" w:rsidR="00552FA2" w:rsidRPr="006B53EF" w:rsidRDefault="00552FA2" w:rsidP="00552FA2">
            <w:pPr>
              <w:spacing w:beforeAutospacing="1"/>
              <w:rPr>
                <w:rFonts w:ascii="Tahoma" w:hAnsi="Tahoma" w:cs="Tahoma"/>
                <w:color w:val="323130"/>
                <w:sz w:val="20"/>
                <w:szCs w:val="20"/>
                <w:bdr w:val="none" w:sz="0" w:space="0" w:color="auto" w:frame="1"/>
              </w:rPr>
            </w:pPr>
            <w:r w:rsidRPr="006B53EF">
              <w:rPr>
                <w:rFonts w:ascii="Tahoma" w:hAnsi="Tahoma" w:cs="Tahoma"/>
                <w:color w:val="323130"/>
                <w:sz w:val="20"/>
                <w:szCs w:val="20"/>
                <w:bdr w:val="none" w:sz="0" w:space="0" w:color="auto" w:frame="1"/>
              </w:rPr>
              <w:t>ΝΑΙ</w:t>
            </w:r>
          </w:p>
        </w:tc>
        <w:tc>
          <w:tcPr>
            <w:tcW w:w="1409" w:type="dxa"/>
            <w:tcBorders>
              <w:top w:val="single" w:sz="4" w:space="0" w:color="auto"/>
              <w:bottom w:val="nil"/>
              <w:right w:val="single" w:sz="4" w:space="0" w:color="auto"/>
            </w:tcBorders>
            <w:shd w:val="clear" w:color="auto" w:fill="auto"/>
            <w:vAlign w:val="center"/>
          </w:tcPr>
          <w:p w14:paraId="7EE859CB" w14:textId="77777777" w:rsidR="00552FA2" w:rsidRPr="006B53EF" w:rsidRDefault="00552FA2" w:rsidP="00552FA2">
            <w:pPr>
              <w:spacing w:beforeAutospacing="1"/>
              <w:rPr>
                <w:rFonts w:ascii="Tahoma" w:hAnsi="Tahoma" w:cs="Tahoma"/>
                <w:color w:val="323130"/>
                <w:sz w:val="20"/>
                <w:szCs w:val="20"/>
              </w:rPr>
            </w:pPr>
          </w:p>
        </w:tc>
        <w:tc>
          <w:tcPr>
            <w:tcW w:w="1694" w:type="dxa"/>
            <w:tcBorders>
              <w:top w:val="single" w:sz="4" w:space="0" w:color="auto"/>
              <w:bottom w:val="nil"/>
            </w:tcBorders>
            <w:shd w:val="clear" w:color="auto" w:fill="auto"/>
            <w:vAlign w:val="center"/>
          </w:tcPr>
          <w:p w14:paraId="32C9ABAB" w14:textId="77777777" w:rsidR="00552FA2" w:rsidRPr="006B53EF" w:rsidRDefault="00552FA2" w:rsidP="00552FA2">
            <w:pPr>
              <w:spacing w:beforeAutospacing="1"/>
              <w:rPr>
                <w:rFonts w:ascii="Tahoma" w:hAnsi="Tahoma" w:cs="Tahoma"/>
                <w:color w:val="323130"/>
                <w:sz w:val="20"/>
                <w:szCs w:val="20"/>
              </w:rPr>
            </w:pPr>
          </w:p>
        </w:tc>
      </w:tr>
      <w:tr w:rsidR="00552FA2" w:rsidRPr="006138A5" w14:paraId="32955515" w14:textId="77777777" w:rsidTr="00DA6BF7">
        <w:trPr>
          <w:tblCellSpacing w:w="15" w:type="dxa"/>
        </w:trPr>
        <w:tc>
          <w:tcPr>
            <w:tcW w:w="573" w:type="dxa"/>
            <w:tcBorders>
              <w:top w:val="single" w:sz="4" w:space="0" w:color="auto"/>
              <w:bottom w:val="nil"/>
              <w:right w:val="single" w:sz="4" w:space="0" w:color="auto"/>
            </w:tcBorders>
            <w:shd w:val="clear" w:color="auto" w:fill="auto"/>
            <w:vAlign w:val="center"/>
          </w:tcPr>
          <w:p w14:paraId="489B7664" w14:textId="77777777" w:rsidR="00552FA2" w:rsidRPr="006B53EF" w:rsidRDefault="00552FA2" w:rsidP="00446527">
            <w:pPr>
              <w:pStyle w:val="aff0"/>
              <w:numPr>
                <w:ilvl w:val="0"/>
                <w:numId w:val="65"/>
              </w:numPr>
              <w:spacing w:beforeAutospacing="1"/>
              <w:rPr>
                <w:rFonts w:ascii="Tahoma" w:hAnsi="Tahoma" w:cs="Tahoma"/>
                <w:color w:val="323130"/>
                <w:sz w:val="20"/>
                <w:szCs w:val="20"/>
              </w:rPr>
            </w:pPr>
          </w:p>
        </w:tc>
        <w:tc>
          <w:tcPr>
            <w:tcW w:w="4541" w:type="dxa"/>
            <w:tcBorders>
              <w:top w:val="single" w:sz="4" w:space="0" w:color="auto"/>
              <w:bottom w:val="nil"/>
              <w:right w:val="single" w:sz="4" w:space="0" w:color="auto"/>
            </w:tcBorders>
            <w:shd w:val="clear" w:color="auto" w:fill="auto"/>
            <w:vAlign w:val="center"/>
          </w:tcPr>
          <w:p w14:paraId="0F19AF26" w14:textId="106CEBDB" w:rsidR="00552FA2" w:rsidRPr="006B53EF" w:rsidRDefault="00552FA2" w:rsidP="00552FA2">
            <w:pPr>
              <w:spacing w:beforeAutospacing="1"/>
              <w:rPr>
                <w:rStyle w:val="h-optionsbody-title"/>
                <w:rFonts w:ascii="Tahoma" w:hAnsi="Tahoma" w:cs="Tahoma"/>
                <w:sz w:val="20"/>
                <w:szCs w:val="20"/>
              </w:rPr>
            </w:pPr>
            <w:r w:rsidRPr="006B53EF">
              <w:rPr>
                <w:rFonts w:ascii="Tahoma" w:hAnsi="Tahoma" w:cs="Tahoma"/>
                <w:color w:val="323130"/>
                <w:sz w:val="20"/>
                <w:szCs w:val="20"/>
                <w:bdr w:val="none" w:sz="0" w:space="0" w:color="auto" w:frame="1"/>
              </w:rPr>
              <w:t>Capacity planning και chargeback</w:t>
            </w:r>
          </w:p>
        </w:tc>
        <w:tc>
          <w:tcPr>
            <w:tcW w:w="1467" w:type="dxa"/>
            <w:tcBorders>
              <w:top w:val="single" w:sz="4" w:space="0" w:color="auto"/>
              <w:bottom w:val="nil"/>
              <w:right w:val="single" w:sz="4" w:space="0" w:color="auto"/>
            </w:tcBorders>
            <w:shd w:val="clear" w:color="auto" w:fill="auto"/>
          </w:tcPr>
          <w:p w14:paraId="67610FF5" w14:textId="071F5E39" w:rsidR="00552FA2" w:rsidRPr="006B53EF" w:rsidRDefault="00552FA2" w:rsidP="00552FA2">
            <w:pPr>
              <w:spacing w:beforeAutospacing="1"/>
              <w:rPr>
                <w:rFonts w:ascii="Tahoma" w:hAnsi="Tahoma" w:cs="Tahoma"/>
                <w:color w:val="323130"/>
                <w:sz w:val="20"/>
                <w:szCs w:val="20"/>
                <w:bdr w:val="none" w:sz="0" w:space="0" w:color="auto" w:frame="1"/>
              </w:rPr>
            </w:pPr>
            <w:r w:rsidRPr="006B53EF">
              <w:rPr>
                <w:rFonts w:ascii="Tahoma" w:hAnsi="Tahoma" w:cs="Tahoma"/>
                <w:color w:val="323130"/>
                <w:sz w:val="20"/>
                <w:szCs w:val="20"/>
                <w:bdr w:val="none" w:sz="0" w:space="0" w:color="auto" w:frame="1"/>
              </w:rPr>
              <w:t>ΝΑΙ</w:t>
            </w:r>
          </w:p>
        </w:tc>
        <w:tc>
          <w:tcPr>
            <w:tcW w:w="1409" w:type="dxa"/>
            <w:tcBorders>
              <w:top w:val="single" w:sz="4" w:space="0" w:color="auto"/>
              <w:bottom w:val="nil"/>
              <w:right w:val="single" w:sz="4" w:space="0" w:color="auto"/>
            </w:tcBorders>
            <w:shd w:val="clear" w:color="auto" w:fill="auto"/>
            <w:vAlign w:val="center"/>
          </w:tcPr>
          <w:p w14:paraId="11AE0AF7" w14:textId="77777777" w:rsidR="00552FA2" w:rsidRPr="006B53EF" w:rsidRDefault="00552FA2" w:rsidP="00552FA2">
            <w:pPr>
              <w:spacing w:beforeAutospacing="1"/>
              <w:rPr>
                <w:rFonts w:ascii="Tahoma" w:hAnsi="Tahoma" w:cs="Tahoma"/>
                <w:color w:val="323130"/>
                <w:sz w:val="20"/>
                <w:szCs w:val="20"/>
              </w:rPr>
            </w:pPr>
          </w:p>
        </w:tc>
        <w:tc>
          <w:tcPr>
            <w:tcW w:w="1694" w:type="dxa"/>
            <w:tcBorders>
              <w:top w:val="single" w:sz="4" w:space="0" w:color="auto"/>
              <w:bottom w:val="nil"/>
            </w:tcBorders>
            <w:shd w:val="clear" w:color="auto" w:fill="auto"/>
            <w:vAlign w:val="center"/>
          </w:tcPr>
          <w:p w14:paraId="5CE75ADA" w14:textId="77777777" w:rsidR="00552FA2" w:rsidRPr="006B53EF" w:rsidRDefault="00552FA2" w:rsidP="00552FA2">
            <w:pPr>
              <w:spacing w:beforeAutospacing="1"/>
              <w:rPr>
                <w:rFonts w:ascii="Tahoma" w:hAnsi="Tahoma" w:cs="Tahoma"/>
                <w:color w:val="323130"/>
                <w:sz w:val="20"/>
                <w:szCs w:val="20"/>
              </w:rPr>
            </w:pPr>
          </w:p>
        </w:tc>
      </w:tr>
      <w:tr w:rsidR="009350A6" w:rsidRPr="006138A5" w14:paraId="1A5B7B2A" w14:textId="77777777" w:rsidTr="00766FC0">
        <w:trPr>
          <w:tblCellSpacing w:w="15" w:type="dxa"/>
        </w:trPr>
        <w:tc>
          <w:tcPr>
            <w:tcW w:w="573" w:type="dxa"/>
            <w:tcBorders>
              <w:top w:val="single" w:sz="4" w:space="0" w:color="auto"/>
              <w:bottom w:val="nil"/>
              <w:right w:val="single" w:sz="4" w:space="0" w:color="auto"/>
            </w:tcBorders>
            <w:shd w:val="clear" w:color="auto" w:fill="auto"/>
            <w:vAlign w:val="center"/>
          </w:tcPr>
          <w:p w14:paraId="3323770B" w14:textId="30C3BEC8" w:rsidR="009350A6" w:rsidRPr="006B53EF" w:rsidRDefault="009350A6" w:rsidP="009350A6">
            <w:pPr>
              <w:spacing w:beforeAutospacing="1"/>
              <w:rPr>
                <w:rFonts w:ascii="Tahoma" w:hAnsi="Tahoma" w:cs="Tahoma"/>
                <w:color w:val="323130"/>
                <w:sz w:val="20"/>
                <w:szCs w:val="20"/>
              </w:rPr>
            </w:pPr>
          </w:p>
        </w:tc>
        <w:tc>
          <w:tcPr>
            <w:tcW w:w="4541" w:type="dxa"/>
            <w:tcBorders>
              <w:top w:val="single" w:sz="4" w:space="0" w:color="auto"/>
              <w:bottom w:val="nil"/>
              <w:right w:val="single" w:sz="4" w:space="0" w:color="auto"/>
            </w:tcBorders>
            <w:shd w:val="clear" w:color="auto" w:fill="auto"/>
            <w:vAlign w:val="center"/>
            <w:hideMark/>
          </w:tcPr>
          <w:p w14:paraId="729AB031" w14:textId="77777777" w:rsidR="009350A6" w:rsidRPr="006B53EF" w:rsidRDefault="009350A6" w:rsidP="009350A6">
            <w:pPr>
              <w:spacing w:beforeAutospacing="1"/>
              <w:rPr>
                <w:rFonts w:ascii="Tahoma" w:hAnsi="Tahoma" w:cs="Tahoma"/>
                <w:color w:val="323130"/>
                <w:sz w:val="20"/>
                <w:szCs w:val="20"/>
              </w:rPr>
            </w:pPr>
            <w:r w:rsidRPr="006B53EF">
              <w:rPr>
                <w:rFonts w:ascii="Tahoma" w:hAnsi="Tahoma" w:cs="Tahoma"/>
                <w:b/>
                <w:bCs/>
                <w:i/>
                <w:iCs/>
                <w:color w:val="323130"/>
                <w:sz w:val="20"/>
                <w:szCs w:val="20"/>
                <w:bdr w:val="none" w:sz="0" w:space="0" w:color="auto" w:frame="1"/>
              </w:rPr>
              <w:t>Εγγύηση Καλής Λειτουργίας</w:t>
            </w:r>
            <w:r w:rsidRPr="006B53EF">
              <w:rPr>
                <w:rFonts w:ascii="Tahoma" w:hAnsi="Tahoma" w:cs="Tahoma"/>
                <w:color w:val="323130"/>
                <w:sz w:val="20"/>
                <w:szCs w:val="20"/>
                <w:bdr w:val="none" w:sz="0" w:space="0" w:color="auto" w:frame="1"/>
              </w:rPr>
              <w:t> </w:t>
            </w:r>
          </w:p>
        </w:tc>
        <w:tc>
          <w:tcPr>
            <w:tcW w:w="1467" w:type="dxa"/>
            <w:tcBorders>
              <w:top w:val="single" w:sz="4" w:space="0" w:color="auto"/>
              <w:bottom w:val="nil"/>
              <w:right w:val="single" w:sz="4" w:space="0" w:color="auto"/>
            </w:tcBorders>
            <w:shd w:val="clear" w:color="auto" w:fill="auto"/>
            <w:vAlign w:val="center"/>
            <w:hideMark/>
          </w:tcPr>
          <w:p w14:paraId="336647C8" w14:textId="77777777" w:rsidR="009350A6" w:rsidRPr="006B53EF" w:rsidRDefault="009350A6" w:rsidP="009350A6">
            <w:pPr>
              <w:spacing w:beforeAutospacing="1"/>
              <w:rPr>
                <w:rFonts w:ascii="Tahoma" w:hAnsi="Tahoma" w:cs="Tahoma"/>
                <w:color w:val="323130"/>
                <w:sz w:val="20"/>
                <w:szCs w:val="20"/>
              </w:rPr>
            </w:pPr>
            <w:r w:rsidRPr="006B53EF">
              <w:rPr>
                <w:rFonts w:ascii="Tahoma" w:hAnsi="Tahoma" w:cs="Tahoma"/>
                <w:color w:val="323130"/>
                <w:sz w:val="20"/>
                <w:szCs w:val="20"/>
                <w:bdr w:val="none" w:sz="0" w:space="0" w:color="auto" w:frame="1"/>
              </w:rPr>
              <w:t> </w:t>
            </w:r>
          </w:p>
        </w:tc>
        <w:tc>
          <w:tcPr>
            <w:tcW w:w="1409" w:type="dxa"/>
            <w:tcBorders>
              <w:top w:val="single" w:sz="4" w:space="0" w:color="auto"/>
              <w:bottom w:val="nil"/>
              <w:right w:val="single" w:sz="4" w:space="0" w:color="auto"/>
            </w:tcBorders>
            <w:shd w:val="clear" w:color="auto" w:fill="auto"/>
            <w:vAlign w:val="center"/>
          </w:tcPr>
          <w:p w14:paraId="75DC806C" w14:textId="19895D5B" w:rsidR="009350A6" w:rsidRPr="006B53EF" w:rsidRDefault="009350A6" w:rsidP="009350A6">
            <w:pPr>
              <w:spacing w:beforeAutospacing="1"/>
              <w:rPr>
                <w:rFonts w:ascii="Tahoma" w:hAnsi="Tahoma" w:cs="Tahoma"/>
                <w:color w:val="323130"/>
                <w:sz w:val="20"/>
                <w:szCs w:val="20"/>
              </w:rPr>
            </w:pPr>
          </w:p>
        </w:tc>
        <w:tc>
          <w:tcPr>
            <w:tcW w:w="1694" w:type="dxa"/>
            <w:tcBorders>
              <w:top w:val="single" w:sz="4" w:space="0" w:color="auto"/>
              <w:bottom w:val="nil"/>
            </w:tcBorders>
            <w:shd w:val="clear" w:color="auto" w:fill="auto"/>
            <w:vAlign w:val="center"/>
          </w:tcPr>
          <w:p w14:paraId="273794FD" w14:textId="15207731" w:rsidR="009350A6" w:rsidRPr="006B53EF" w:rsidRDefault="009350A6" w:rsidP="009350A6">
            <w:pPr>
              <w:spacing w:before="100" w:beforeAutospacing="1"/>
              <w:rPr>
                <w:rFonts w:ascii="Tahoma" w:hAnsi="Tahoma" w:cs="Tahoma"/>
                <w:color w:val="323130"/>
                <w:sz w:val="20"/>
                <w:szCs w:val="20"/>
              </w:rPr>
            </w:pPr>
          </w:p>
        </w:tc>
      </w:tr>
      <w:tr w:rsidR="009350A6" w:rsidRPr="006138A5" w14:paraId="5E313032" w14:textId="77777777" w:rsidTr="00766FC0">
        <w:trPr>
          <w:tblCellSpacing w:w="15" w:type="dxa"/>
        </w:trPr>
        <w:tc>
          <w:tcPr>
            <w:tcW w:w="573" w:type="dxa"/>
            <w:tcBorders>
              <w:top w:val="single" w:sz="4" w:space="0" w:color="auto"/>
              <w:bottom w:val="single" w:sz="4" w:space="0" w:color="auto"/>
              <w:right w:val="single" w:sz="4" w:space="0" w:color="auto"/>
            </w:tcBorders>
            <w:shd w:val="clear" w:color="auto" w:fill="auto"/>
            <w:vAlign w:val="center"/>
          </w:tcPr>
          <w:p w14:paraId="4290B826" w14:textId="607ABF2B" w:rsidR="009350A6" w:rsidRPr="006B53EF" w:rsidRDefault="009350A6" w:rsidP="00446527">
            <w:pPr>
              <w:pStyle w:val="aff0"/>
              <w:numPr>
                <w:ilvl w:val="0"/>
                <w:numId w:val="65"/>
              </w:numPr>
              <w:spacing w:beforeAutospacing="1"/>
              <w:rPr>
                <w:rFonts w:ascii="Tahoma" w:hAnsi="Tahoma" w:cs="Tahoma"/>
                <w:color w:val="323130"/>
                <w:sz w:val="20"/>
                <w:szCs w:val="20"/>
              </w:rPr>
            </w:pPr>
          </w:p>
        </w:tc>
        <w:tc>
          <w:tcPr>
            <w:tcW w:w="4541" w:type="dxa"/>
            <w:tcBorders>
              <w:top w:val="single" w:sz="4" w:space="0" w:color="auto"/>
              <w:bottom w:val="single" w:sz="4" w:space="0" w:color="auto"/>
              <w:right w:val="single" w:sz="4" w:space="0" w:color="auto"/>
            </w:tcBorders>
            <w:shd w:val="clear" w:color="auto" w:fill="auto"/>
            <w:vAlign w:val="center"/>
            <w:hideMark/>
          </w:tcPr>
          <w:p w14:paraId="44F564FE" w14:textId="6ECFB0EF" w:rsidR="009350A6" w:rsidRPr="006B53EF" w:rsidRDefault="009350A6" w:rsidP="009350A6">
            <w:pPr>
              <w:spacing w:beforeAutospacing="1"/>
              <w:rPr>
                <w:rFonts w:ascii="Tahoma" w:hAnsi="Tahoma" w:cs="Tahoma"/>
                <w:color w:val="323130"/>
                <w:sz w:val="20"/>
                <w:szCs w:val="20"/>
                <w:bdr w:val="none" w:sz="0" w:space="0" w:color="auto" w:frame="1"/>
                <w:lang w:val="el-GR"/>
              </w:rPr>
            </w:pPr>
            <w:r w:rsidRPr="006B53EF">
              <w:rPr>
                <w:rFonts w:ascii="Tahoma" w:hAnsi="Tahoma" w:cs="Tahoma"/>
                <w:color w:val="323130"/>
                <w:sz w:val="20"/>
                <w:szCs w:val="20"/>
                <w:bdr w:val="none" w:sz="0" w:space="0" w:color="auto" w:frame="1"/>
                <w:lang w:val="el-GR"/>
              </w:rPr>
              <w:t>Εγγύηση καλής λειτουργίας και βασική υποστήριξη (</w:t>
            </w:r>
            <w:r w:rsidRPr="006B53EF">
              <w:rPr>
                <w:rFonts w:ascii="Tahoma" w:hAnsi="Tahoma" w:cs="Tahoma"/>
                <w:color w:val="323130"/>
                <w:sz w:val="20"/>
                <w:szCs w:val="20"/>
                <w:bdr w:val="none" w:sz="0" w:space="0" w:color="auto" w:frame="1"/>
              </w:rPr>
              <w:t>software updates</w:t>
            </w:r>
            <w:r w:rsidRPr="006B53EF">
              <w:rPr>
                <w:rFonts w:ascii="Tahoma" w:hAnsi="Tahoma" w:cs="Tahoma"/>
                <w:color w:val="323130"/>
                <w:sz w:val="20"/>
                <w:szCs w:val="20"/>
                <w:bdr w:val="none" w:sz="0" w:space="0" w:color="auto" w:frame="1"/>
                <w:lang w:val="el-GR"/>
              </w:rPr>
              <w:t>) από τον κατασκευαστή του λογισμικού για τουλάχιστον 3 χρόνια.</w:t>
            </w:r>
          </w:p>
        </w:tc>
        <w:tc>
          <w:tcPr>
            <w:tcW w:w="1467" w:type="dxa"/>
            <w:tcBorders>
              <w:top w:val="single" w:sz="4" w:space="0" w:color="auto"/>
              <w:bottom w:val="single" w:sz="4" w:space="0" w:color="auto"/>
              <w:right w:val="single" w:sz="4" w:space="0" w:color="auto"/>
            </w:tcBorders>
            <w:shd w:val="clear" w:color="auto" w:fill="auto"/>
            <w:vAlign w:val="center"/>
            <w:hideMark/>
          </w:tcPr>
          <w:p w14:paraId="1530404A" w14:textId="77777777" w:rsidR="009350A6" w:rsidRPr="006B53EF" w:rsidRDefault="009350A6" w:rsidP="009350A6">
            <w:pPr>
              <w:spacing w:beforeAutospacing="1"/>
              <w:rPr>
                <w:rFonts w:ascii="Tahoma" w:hAnsi="Tahoma" w:cs="Tahoma"/>
                <w:color w:val="323130"/>
                <w:sz w:val="20"/>
                <w:szCs w:val="20"/>
                <w:bdr w:val="none" w:sz="0" w:space="0" w:color="auto" w:frame="1"/>
              </w:rPr>
            </w:pPr>
            <w:r w:rsidRPr="006B53EF">
              <w:rPr>
                <w:rFonts w:ascii="Tahoma" w:hAnsi="Tahoma" w:cs="Tahoma"/>
                <w:color w:val="323130"/>
                <w:sz w:val="20"/>
                <w:szCs w:val="20"/>
                <w:bdr w:val="none" w:sz="0" w:space="0" w:color="auto" w:frame="1"/>
              </w:rPr>
              <w:t>ΝΑΙ</w:t>
            </w:r>
          </w:p>
        </w:tc>
        <w:tc>
          <w:tcPr>
            <w:tcW w:w="1409" w:type="dxa"/>
            <w:tcBorders>
              <w:top w:val="single" w:sz="4" w:space="0" w:color="auto"/>
              <w:bottom w:val="single" w:sz="4" w:space="0" w:color="auto"/>
              <w:right w:val="single" w:sz="4" w:space="0" w:color="auto"/>
            </w:tcBorders>
            <w:shd w:val="clear" w:color="auto" w:fill="auto"/>
            <w:vAlign w:val="center"/>
          </w:tcPr>
          <w:p w14:paraId="771F0C74" w14:textId="3A2F8BF2" w:rsidR="009350A6" w:rsidRPr="006B53EF" w:rsidRDefault="009350A6" w:rsidP="009350A6">
            <w:pPr>
              <w:spacing w:beforeAutospacing="1"/>
              <w:rPr>
                <w:rFonts w:ascii="Tahoma" w:hAnsi="Tahoma" w:cs="Tahoma"/>
                <w:color w:val="323130"/>
                <w:sz w:val="20"/>
                <w:szCs w:val="20"/>
              </w:rPr>
            </w:pPr>
          </w:p>
        </w:tc>
        <w:tc>
          <w:tcPr>
            <w:tcW w:w="1694" w:type="dxa"/>
            <w:tcBorders>
              <w:top w:val="single" w:sz="4" w:space="0" w:color="auto"/>
              <w:bottom w:val="single" w:sz="4" w:space="0" w:color="auto"/>
            </w:tcBorders>
            <w:shd w:val="clear" w:color="auto" w:fill="auto"/>
            <w:vAlign w:val="center"/>
          </w:tcPr>
          <w:p w14:paraId="7D2DB978" w14:textId="45CF3BA2" w:rsidR="009350A6" w:rsidRPr="006B53EF" w:rsidRDefault="009350A6" w:rsidP="009350A6">
            <w:pPr>
              <w:spacing w:beforeAutospacing="1"/>
              <w:rPr>
                <w:rFonts w:ascii="Tahoma" w:hAnsi="Tahoma" w:cs="Tahoma"/>
                <w:color w:val="323130"/>
                <w:sz w:val="20"/>
                <w:szCs w:val="20"/>
                <w:lang w:val="el-GR"/>
              </w:rPr>
            </w:pPr>
          </w:p>
        </w:tc>
      </w:tr>
    </w:tbl>
    <w:p w14:paraId="2012D4E5" w14:textId="77777777" w:rsidR="006B3FD1" w:rsidRPr="006B53EF" w:rsidRDefault="006B3FD1" w:rsidP="006B3FD1">
      <w:pPr>
        <w:rPr>
          <w:rFonts w:ascii="Tahoma" w:hAnsi="Tahoma" w:cs="Tahoma"/>
          <w:sz w:val="20"/>
          <w:szCs w:val="20"/>
          <w:lang w:val="el-GR"/>
        </w:rPr>
      </w:pPr>
    </w:p>
    <w:p w14:paraId="31258342" w14:textId="77777777" w:rsidR="00C56C59" w:rsidRPr="006B53EF" w:rsidRDefault="00C56C59">
      <w:pPr>
        <w:rPr>
          <w:rFonts w:ascii="Tahoma" w:hAnsi="Tahoma" w:cs="Tahoma"/>
          <w:sz w:val="20"/>
          <w:szCs w:val="20"/>
          <w:lang w:val="el-GR"/>
        </w:rPr>
      </w:pPr>
    </w:p>
    <w:p w14:paraId="08A6DD28" w14:textId="05B6137A" w:rsidR="007F320B" w:rsidRPr="006B53EF" w:rsidRDefault="007F320B">
      <w:pPr>
        <w:rPr>
          <w:rFonts w:ascii="Tahoma" w:hAnsi="Tahoma" w:cs="Tahoma"/>
          <w:sz w:val="20"/>
          <w:szCs w:val="20"/>
          <w:lang w:val="el-GR"/>
        </w:rPr>
      </w:pPr>
      <w:r w:rsidRPr="006B53EF">
        <w:rPr>
          <w:rFonts w:ascii="Tahoma" w:hAnsi="Tahoma" w:cs="Tahoma"/>
          <w:sz w:val="20"/>
          <w:szCs w:val="20"/>
          <w:lang w:val="el-GR"/>
        </w:rPr>
        <w:br w:type="page"/>
      </w:r>
    </w:p>
    <w:p w14:paraId="733146EB" w14:textId="77777777" w:rsidR="00AC1873" w:rsidRPr="00071CDB" w:rsidRDefault="00AC1873" w:rsidP="00EC13E9">
      <w:pPr>
        <w:rPr>
          <w:rFonts w:ascii="Tahoma" w:eastAsia="SimSun" w:hAnsi="Tahoma" w:cs="Tahoma"/>
          <w:lang w:val="el-GR"/>
        </w:rPr>
      </w:pPr>
    </w:p>
    <w:p w14:paraId="447AAD5E" w14:textId="77777777" w:rsidR="008338F0" w:rsidRPr="00071CDB" w:rsidRDefault="003355E7" w:rsidP="003A109E">
      <w:pPr>
        <w:pStyle w:val="2"/>
        <w:rPr>
          <w:rFonts w:ascii="Tahoma" w:hAnsi="Tahoma" w:cs="Tahoma"/>
          <w:color w:val="000099"/>
          <w:sz w:val="22"/>
          <w:lang w:val="el-GR"/>
        </w:rPr>
      </w:pPr>
      <w:bookmarkStart w:id="538" w:name="_Toc153885551"/>
      <w:bookmarkStart w:id="539" w:name="_Ref496624736"/>
      <w:bookmarkStart w:id="540" w:name="_Ref496624788"/>
      <w:r w:rsidRPr="00071CDB">
        <w:rPr>
          <w:rFonts w:ascii="Tahoma" w:hAnsi="Tahoma" w:cs="Tahoma"/>
          <w:color w:val="000099"/>
          <w:sz w:val="22"/>
          <w:lang w:val="el-GR"/>
        </w:rPr>
        <w:t xml:space="preserve">ΠΑΡΑΡΤΗΜΑ ΙΙI – </w:t>
      </w:r>
      <w:r w:rsidR="004A23B9" w:rsidRPr="00071CDB">
        <w:rPr>
          <w:rFonts w:ascii="Tahoma" w:hAnsi="Tahoma" w:cs="Tahoma"/>
          <w:color w:val="000099"/>
          <w:sz w:val="22"/>
          <w:lang w:val="el-GR"/>
        </w:rPr>
        <w:t>ΕΥΡΩΠΑΙΚΟ ΕΝΙΑΙΟ ΕΓΓΡΑΦΟ ΣΥΜΒΑΣΗΣ (ΕΕΕΣ)</w:t>
      </w:r>
      <w:bookmarkEnd w:id="538"/>
      <w:r w:rsidR="004A23B9" w:rsidRPr="00071CDB">
        <w:rPr>
          <w:rFonts w:ascii="Tahoma" w:hAnsi="Tahoma" w:cs="Tahoma"/>
          <w:color w:val="000099"/>
          <w:sz w:val="22"/>
          <w:lang w:val="el-GR"/>
        </w:rPr>
        <w:t xml:space="preserve"> </w:t>
      </w:r>
      <w:bookmarkEnd w:id="539"/>
      <w:bookmarkEnd w:id="540"/>
    </w:p>
    <w:p w14:paraId="3159BCB3" w14:textId="77777777" w:rsidR="000F62F0" w:rsidRPr="00071CDB" w:rsidRDefault="000F62F0" w:rsidP="002B6100">
      <w:pPr>
        <w:rPr>
          <w:rFonts w:ascii="Tahoma" w:hAnsi="Tahoma" w:cs="Tahoma"/>
          <w:b/>
          <w:lang w:val="el-GR"/>
        </w:rPr>
      </w:pPr>
      <w:bookmarkStart w:id="541" w:name="_Ref510086970"/>
      <w:r w:rsidRPr="00071CDB">
        <w:rPr>
          <w:rFonts w:ascii="Tahoma" w:hAnsi="Tahoma" w:cs="Tahoma"/>
          <w:b/>
          <w:lang w:val="el-GR"/>
        </w:rPr>
        <w:t>ΕΥΡΩΠΑΙΚΟ ΕΝΙΑΙΟ ΕΓΓΡΑΦΟ ΣΥΜΒΑΣΗΣ (ΕΕΕΣ)</w:t>
      </w:r>
      <w:bookmarkEnd w:id="541"/>
      <w:r w:rsidRPr="00071CDB">
        <w:rPr>
          <w:rFonts w:ascii="Tahoma" w:hAnsi="Tahoma" w:cs="Tahoma"/>
          <w:b/>
          <w:lang w:val="el-GR"/>
        </w:rPr>
        <w:t xml:space="preserve"> </w:t>
      </w:r>
    </w:p>
    <w:p w14:paraId="5AA8F8CA" w14:textId="77777777" w:rsidR="00346386" w:rsidRPr="00071CDB" w:rsidRDefault="00346386" w:rsidP="00346386">
      <w:pPr>
        <w:pStyle w:val="normalwithoutspacing"/>
        <w:rPr>
          <w:rFonts w:ascii="Tahoma" w:hAnsi="Tahoma" w:cs="Tahoma"/>
        </w:rPr>
      </w:pPr>
      <w:r w:rsidRPr="00071CDB">
        <w:rPr>
          <w:rFonts w:ascii="Tahoma" w:hAnsi="Tahoma" w:cs="Tahoma"/>
        </w:rPr>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1F5D4E74" w14:textId="77777777" w:rsidR="00346386" w:rsidRPr="00071CDB" w:rsidRDefault="00346386" w:rsidP="00346386">
      <w:pPr>
        <w:pStyle w:val="normalwithoutspacing"/>
        <w:rPr>
          <w:rFonts w:ascii="Tahoma" w:hAnsi="Tahoma" w:cs="Tahoma"/>
        </w:rPr>
      </w:pPr>
      <w:r w:rsidRPr="00071CDB">
        <w:rPr>
          <w:rFonts w:ascii="Tahoma" w:hAnsi="Tahoma" w:cs="Tahoma"/>
        </w:rPr>
        <w:t xml:space="preserve">Συνημμένα της παρούσας διακήρυξης περιλαμβάνονται: </w:t>
      </w:r>
    </w:p>
    <w:p w14:paraId="59976F49" w14:textId="77777777" w:rsidR="00346386" w:rsidRPr="00071CDB" w:rsidRDefault="00346386" w:rsidP="00446527">
      <w:pPr>
        <w:pStyle w:val="normalwithoutspacing"/>
        <w:numPr>
          <w:ilvl w:val="0"/>
          <w:numId w:val="30"/>
        </w:numPr>
        <w:rPr>
          <w:rFonts w:ascii="Tahoma" w:hAnsi="Tahoma" w:cs="Tahoma"/>
        </w:rPr>
      </w:pPr>
      <w:r w:rsidRPr="00071CDB">
        <w:rPr>
          <w:rFonts w:ascii="Tahoma" w:hAnsi="Tahoma" w:cs="Tahoma"/>
        </w:rPr>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219537BC" w14:textId="77777777" w:rsidR="00346386" w:rsidRPr="00071CDB" w:rsidRDefault="00346386" w:rsidP="00446527">
      <w:pPr>
        <w:pStyle w:val="normalwithoutspacing"/>
        <w:numPr>
          <w:ilvl w:val="0"/>
          <w:numId w:val="30"/>
        </w:numPr>
        <w:rPr>
          <w:rFonts w:ascii="Tahoma" w:hAnsi="Tahoma" w:cs="Tahoma"/>
        </w:rPr>
      </w:pPr>
      <w:r w:rsidRPr="00071CDB">
        <w:rPr>
          <w:rFonts w:ascii="Tahoma" w:hAnsi="Tahoma" w:cs="Tahoma"/>
        </w:rPr>
        <w:t xml:space="preserve">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 </w:t>
      </w:r>
    </w:p>
    <w:p w14:paraId="7487F691" w14:textId="77777777" w:rsidR="00346386" w:rsidRPr="00071CDB" w:rsidRDefault="00346386" w:rsidP="00446527">
      <w:pPr>
        <w:pStyle w:val="normalwithoutspacing"/>
        <w:numPr>
          <w:ilvl w:val="0"/>
          <w:numId w:val="30"/>
        </w:numPr>
        <w:rPr>
          <w:rFonts w:ascii="Tahoma" w:hAnsi="Tahoma" w:cs="Tahoma"/>
        </w:rPr>
      </w:pPr>
      <w:r w:rsidRPr="00071CDB">
        <w:rPr>
          <w:rFonts w:ascii="Tahoma" w:hAnsi="Tahoma" w:cs="Tahoma"/>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1F0B1FA0" w14:textId="77777777" w:rsidR="00346386" w:rsidRPr="00071CDB" w:rsidRDefault="00346386" w:rsidP="00346386">
      <w:pPr>
        <w:pStyle w:val="normalwithoutspacing"/>
        <w:rPr>
          <w:rFonts w:ascii="Tahoma" w:hAnsi="Tahoma" w:cs="Tahoma"/>
          <w:i/>
          <w:color w:val="5B9BD5"/>
        </w:rPr>
      </w:pPr>
    </w:p>
    <w:p w14:paraId="08C8F5D9" w14:textId="77777777" w:rsidR="00346386" w:rsidRPr="00071CDB" w:rsidRDefault="00346386">
      <w:pPr>
        <w:pStyle w:val="normalwithoutspacing"/>
        <w:rPr>
          <w:rFonts w:ascii="Tahoma" w:hAnsi="Tahoma" w:cs="Tahoma"/>
        </w:rPr>
      </w:pPr>
    </w:p>
    <w:p w14:paraId="208C4C91" w14:textId="77777777" w:rsidR="00346386" w:rsidRPr="00071CDB" w:rsidRDefault="00346386">
      <w:pPr>
        <w:pStyle w:val="normalwithoutspacing"/>
        <w:rPr>
          <w:rFonts w:ascii="Tahoma" w:hAnsi="Tahoma" w:cs="Tahoma"/>
        </w:rPr>
      </w:pPr>
    </w:p>
    <w:p w14:paraId="41621C22" w14:textId="77777777" w:rsidR="000F62F0" w:rsidRPr="00071CDB" w:rsidRDefault="000F62F0">
      <w:pPr>
        <w:pStyle w:val="normalwithoutspacing"/>
        <w:rPr>
          <w:rFonts w:ascii="Tahoma" w:hAnsi="Tahoma" w:cs="Tahoma"/>
          <w:i/>
          <w:color w:val="5B9BD5"/>
        </w:rPr>
      </w:pPr>
    </w:p>
    <w:p w14:paraId="6BDE2CCD" w14:textId="77777777" w:rsidR="008338F0" w:rsidRPr="00071CDB" w:rsidRDefault="008338F0">
      <w:pPr>
        <w:pStyle w:val="normalwithoutspacing"/>
        <w:rPr>
          <w:rFonts w:ascii="Tahoma" w:hAnsi="Tahoma" w:cs="Tahoma"/>
          <w:i/>
          <w:color w:val="5B9BD5"/>
        </w:rPr>
      </w:pPr>
    </w:p>
    <w:p w14:paraId="45699641" w14:textId="77777777" w:rsidR="00166662" w:rsidRPr="00071CDB" w:rsidRDefault="00166662">
      <w:pPr>
        <w:pStyle w:val="normalwithoutspacing"/>
        <w:rPr>
          <w:rFonts w:ascii="Tahoma" w:hAnsi="Tahoma" w:cs="Tahoma"/>
          <w:i/>
          <w:color w:val="5B9BD5"/>
        </w:rPr>
        <w:sectPr w:rsidR="00166662" w:rsidRPr="00071CDB" w:rsidSect="00230C28">
          <w:pgSz w:w="11906" w:h="16838"/>
          <w:pgMar w:top="1134" w:right="1134" w:bottom="1134" w:left="1134" w:header="720" w:footer="709" w:gutter="0"/>
          <w:cols w:space="720"/>
          <w:titlePg/>
          <w:docGrid w:linePitch="360"/>
        </w:sectPr>
      </w:pPr>
    </w:p>
    <w:p w14:paraId="7EB61719" w14:textId="77777777" w:rsidR="006E4901" w:rsidRPr="00071CDB" w:rsidRDefault="003355E7" w:rsidP="003A109E">
      <w:pPr>
        <w:pStyle w:val="2"/>
        <w:rPr>
          <w:rFonts w:ascii="Tahoma" w:hAnsi="Tahoma" w:cs="Tahoma"/>
          <w:sz w:val="22"/>
          <w:lang w:val="el-GR"/>
        </w:rPr>
      </w:pPr>
      <w:bookmarkStart w:id="542" w:name="_Ref496624509"/>
      <w:bookmarkStart w:id="543" w:name="_Toc153885552"/>
      <w:r w:rsidRPr="00071CDB">
        <w:rPr>
          <w:rFonts w:ascii="Tahoma" w:hAnsi="Tahoma" w:cs="Tahoma"/>
          <w:sz w:val="22"/>
          <w:lang w:val="el-GR"/>
        </w:rPr>
        <w:lastRenderedPageBreak/>
        <w:t>ΠΑΡΑΡΤΗΜΑ Ι</w:t>
      </w:r>
      <w:r w:rsidRPr="00071CDB">
        <w:rPr>
          <w:rFonts w:ascii="Tahoma" w:hAnsi="Tahoma" w:cs="Tahoma"/>
          <w:sz w:val="22"/>
        </w:rPr>
        <w:t>V</w:t>
      </w:r>
      <w:r w:rsidRPr="00071CDB">
        <w:rPr>
          <w:rFonts w:ascii="Tahoma" w:hAnsi="Tahoma" w:cs="Tahoma"/>
          <w:sz w:val="22"/>
          <w:lang w:val="el-GR"/>
        </w:rPr>
        <w:t xml:space="preserve"> – </w:t>
      </w:r>
      <w:r w:rsidR="006E4901" w:rsidRPr="00071CDB">
        <w:rPr>
          <w:rFonts w:ascii="Tahoma" w:hAnsi="Tahoma" w:cs="Tahoma"/>
          <w:sz w:val="22"/>
          <w:lang w:val="el-GR"/>
        </w:rPr>
        <w:t>Υπόδειγμα Βιογραφικού Σημειώματος</w:t>
      </w:r>
      <w:bookmarkEnd w:id="542"/>
      <w:bookmarkEnd w:id="543"/>
    </w:p>
    <w:p w14:paraId="2AA111F8" w14:textId="77777777" w:rsidR="006E4901" w:rsidRPr="00071CDB" w:rsidRDefault="006E4901" w:rsidP="006E4901">
      <w:pPr>
        <w:pStyle w:val="normalwithoutspacing"/>
        <w:rPr>
          <w:rFonts w:ascii="Tahoma" w:hAnsi="Tahoma" w:cs="Tahoma"/>
          <w:i/>
          <w:color w:val="5B9BD5"/>
        </w:rPr>
      </w:pPr>
    </w:p>
    <w:tbl>
      <w:tblPr>
        <w:tblW w:w="5000" w:type="pct"/>
        <w:tblLook w:val="0000" w:firstRow="0" w:lastRow="0" w:firstColumn="0" w:lastColumn="0" w:noHBand="0" w:noVBand="0"/>
      </w:tblPr>
      <w:tblGrid>
        <w:gridCol w:w="124"/>
        <w:gridCol w:w="1313"/>
        <w:gridCol w:w="286"/>
        <w:gridCol w:w="174"/>
        <w:gridCol w:w="157"/>
        <w:gridCol w:w="155"/>
        <w:gridCol w:w="175"/>
        <w:gridCol w:w="3714"/>
        <w:gridCol w:w="1266"/>
        <w:gridCol w:w="396"/>
        <w:gridCol w:w="94"/>
        <w:gridCol w:w="235"/>
        <w:gridCol w:w="1533"/>
      </w:tblGrid>
      <w:tr w:rsidR="006E4901" w:rsidRPr="00071CDB" w14:paraId="77A92B53" w14:textId="77777777" w:rsidTr="008B4966">
        <w:trPr>
          <w:trHeight w:val="567"/>
        </w:trPr>
        <w:tc>
          <w:tcPr>
            <w:tcW w:w="5000" w:type="pct"/>
            <w:gridSpan w:val="13"/>
            <w:tcBorders>
              <w:top w:val="single" w:sz="6" w:space="0" w:color="auto"/>
              <w:left w:val="single" w:sz="6" w:space="0" w:color="auto"/>
              <w:bottom w:val="single" w:sz="6" w:space="0" w:color="auto"/>
              <w:right w:val="single" w:sz="6" w:space="0" w:color="auto"/>
            </w:tcBorders>
            <w:shd w:val="pct10" w:color="auto" w:fill="auto"/>
            <w:vAlign w:val="center"/>
          </w:tcPr>
          <w:p w14:paraId="003B228D" w14:textId="77777777" w:rsidR="006E4901" w:rsidRPr="00071CDB" w:rsidRDefault="006E4901" w:rsidP="008B4966">
            <w:pPr>
              <w:spacing w:line="276" w:lineRule="auto"/>
              <w:jc w:val="center"/>
              <w:rPr>
                <w:rFonts w:ascii="Tahoma" w:hAnsi="Tahoma" w:cs="Tahoma"/>
                <w:b/>
              </w:rPr>
            </w:pPr>
            <w:r w:rsidRPr="00071CDB">
              <w:rPr>
                <w:rFonts w:ascii="Tahoma" w:hAnsi="Tahoma" w:cs="Tahoma"/>
                <w:b/>
              </w:rPr>
              <w:t>ΒΙΟΓΡΑΦΙΚΟ ΣΗΜΕΙΩΜΑ</w:t>
            </w:r>
          </w:p>
        </w:tc>
      </w:tr>
      <w:tr w:rsidR="006E4901" w:rsidRPr="00071CDB" w14:paraId="2550CFCD" w14:textId="77777777" w:rsidTr="008B4966">
        <w:tc>
          <w:tcPr>
            <w:tcW w:w="5000" w:type="pct"/>
            <w:gridSpan w:val="13"/>
          </w:tcPr>
          <w:p w14:paraId="2FF00086" w14:textId="77777777" w:rsidR="006E4901" w:rsidRPr="00071CDB" w:rsidRDefault="006E4901" w:rsidP="008B4966">
            <w:pPr>
              <w:spacing w:line="276" w:lineRule="auto"/>
              <w:rPr>
                <w:rFonts w:ascii="Tahoma" w:hAnsi="Tahoma" w:cs="Tahoma"/>
              </w:rPr>
            </w:pPr>
          </w:p>
        </w:tc>
      </w:tr>
      <w:tr w:rsidR="006E4901" w:rsidRPr="00071CDB" w14:paraId="56805910" w14:textId="77777777" w:rsidTr="00F84664">
        <w:tc>
          <w:tcPr>
            <w:tcW w:w="3179" w:type="pct"/>
            <w:gridSpan w:val="8"/>
            <w:tcBorders>
              <w:top w:val="single" w:sz="6" w:space="0" w:color="auto"/>
              <w:left w:val="single" w:sz="6" w:space="0" w:color="auto"/>
              <w:bottom w:val="single" w:sz="6" w:space="0" w:color="auto"/>
              <w:right w:val="single" w:sz="6" w:space="0" w:color="auto"/>
            </w:tcBorders>
            <w:shd w:val="pct10" w:color="auto" w:fill="auto"/>
            <w:vAlign w:val="center"/>
          </w:tcPr>
          <w:p w14:paraId="2840AB03" w14:textId="77777777" w:rsidR="006E4901" w:rsidRPr="00071CDB" w:rsidRDefault="006E4901" w:rsidP="008B4966">
            <w:pPr>
              <w:spacing w:line="276" w:lineRule="auto"/>
              <w:rPr>
                <w:rFonts w:ascii="Tahoma" w:hAnsi="Tahoma" w:cs="Tahoma"/>
                <w:b/>
              </w:rPr>
            </w:pPr>
            <w:r w:rsidRPr="00071CDB">
              <w:rPr>
                <w:rFonts w:ascii="Tahoma" w:hAnsi="Tahoma" w:cs="Tahoma"/>
                <w:b/>
              </w:rPr>
              <w:t>ΠΡΟΣΩΠΙΚΑ ΣΤΟΙΧΕΙΑ</w:t>
            </w:r>
          </w:p>
        </w:tc>
        <w:tc>
          <w:tcPr>
            <w:tcW w:w="1821" w:type="pct"/>
            <w:gridSpan w:val="5"/>
            <w:vAlign w:val="center"/>
          </w:tcPr>
          <w:p w14:paraId="53ED6D20" w14:textId="77777777" w:rsidR="006E4901" w:rsidRPr="00071CDB" w:rsidRDefault="006E4901" w:rsidP="008B4966">
            <w:pPr>
              <w:spacing w:line="276" w:lineRule="auto"/>
              <w:rPr>
                <w:rFonts w:ascii="Tahoma" w:hAnsi="Tahoma" w:cs="Tahoma"/>
              </w:rPr>
            </w:pPr>
          </w:p>
        </w:tc>
      </w:tr>
      <w:tr w:rsidR="006E4901" w:rsidRPr="00071CDB" w14:paraId="31A5F4F6" w14:textId="77777777" w:rsidTr="00F84664">
        <w:tc>
          <w:tcPr>
            <w:tcW w:w="752" w:type="pct"/>
            <w:gridSpan w:val="2"/>
            <w:tcBorders>
              <w:top w:val="double" w:sz="6" w:space="0" w:color="auto"/>
              <w:left w:val="double" w:sz="6" w:space="0" w:color="auto"/>
              <w:bottom w:val="nil"/>
              <w:right w:val="nil"/>
            </w:tcBorders>
            <w:vAlign w:val="center"/>
          </w:tcPr>
          <w:p w14:paraId="14E59EFF" w14:textId="77777777" w:rsidR="006E4901" w:rsidRPr="00071CDB" w:rsidRDefault="006E4901" w:rsidP="008B4966">
            <w:pPr>
              <w:spacing w:line="276" w:lineRule="auto"/>
              <w:rPr>
                <w:rFonts w:ascii="Tahoma" w:hAnsi="Tahoma" w:cs="Tahoma"/>
                <w:b/>
              </w:rPr>
            </w:pPr>
            <w:r w:rsidRPr="00071CDB">
              <w:rPr>
                <w:rFonts w:ascii="Tahoma" w:hAnsi="Tahoma" w:cs="Tahoma"/>
                <w:b/>
              </w:rPr>
              <w:t>Επώνυμο:</w:t>
            </w:r>
          </w:p>
        </w:tc>
        <w:tc>
          <w:tcPr>
            <w:tcW w:w="2427" w:type="pct"/>
            <w:gridSpan w:val="6"/>
            <w:tcBorders>
              <w:top w:val="double" w:sz="6" w:space="0" w:color="auto"/>
              <w:left w:val="nil"/>
              <w:bottom w:val="single" w:sz="6" w:space="0" w:color="auto"/>
              <w:right w:val="nil"/>
            </w:tcBorders>
            <w:vAlign w:val="center"/>
          </w:tcPr>
          <w:p w14:paraId="48114A7E" w14:textId="77777777" w:rsidR="006E4901" w:rsidRPr="00071CDB" w:rsidRDefault="006E4901" w:rsidP="008B4966">
            <w:pPr>
              <w:spacing w:line="276" w:lineRule="auto"/>
              <w:rPr>
                <w:rFonts w:ascii="Tahoma" w:hAnsi="Tahoma" w:cs="Tahoma"/>
              </w:rPr>
            </w:pPr>
          </w:p>
        </w:tc>
        <w:tc>
          <w:tcPr>
            <w:tcW w:w="660" w:type="pct"/>
            <w:tcBorders>
              <w:top w:val="double" w:sz="6" w:space="0" w:color="auto"/>
              <w:left w:val="nil"/>
              <w:bottom w:val="nil"/>
              <w:right w:val="nil"/>
            </w:tcBorders>
            <w:vAlign w:val="center"/>
          </w:tcPr>
          <w:p w14:paraId="5A63A3E8" w14:textId="77777777" w:rsidR="006E4901" w:rsidRPr="00071CDB" w:rsidRDefault="006E4901" w:rsidP="008B4966">
            <w:pPr>
              <w:spacing w:line="276" w:lineRule="auto"/>
              <w:rPr>
                <w:rFonts w:ascii="Tahoma" w:hAnsi="Tahoma" w:cs="Tahoma"/>
                <w:b/>
              </w:rPr>
            </w:pPr>
            <w:r w:rsidRPr="00071CDB">
              <w:rPr>
                <w:rFonts w:ascii="Tahoma" w:hAnsi="Tahoma" w:cs="Tahoma"/>
                <w:b/>
              </w:rPr>
              <w:t>Όνομα:</w:t>
            </w:r>
          </w:p>
        </w:tc>
        <w:tc>
          <w:tcPr>
            <w:tcW w:w="1161" w:type="pct"/>
            <w:gridSpan w:val="4"/>
            <w:tcBorders>
              <w:top w:val="double" w:sz="6" w:space="0" w:color="auto"/>
              <w:left w:val="nil"/>
              <w:bottom w:val="single" w:sz="6" w:space="0" w:color="auto"/>
              <w:right w:val="double" w:sz="6" w:space="0" w:color="auto"/>
            </w:tcBorders>
            <w:vAlign w:val="center"/>
          </w:tcPr>
          <w:p w14:paraId="3B93D6D8" w14:textId="77777777" w:rsidR="006E4901" w:rsidRPr="00071CDB" w:rsidRDefault="006E4901" w:rsidP="008B4966">
            <w:pPr>
              <w:spacing w:line="276" w:lineRule="auto"/>
              <w:rPr>
                <w:rFonts w:ascii="Tahoma" w:hAnsi="Tahoma" w:cs="Tahoma"/>
              </w:rPr>
            </w:pPr>
          </w:p>
        </w:tc>
      </w:tr>
      <w:tr w:rsidR="006E4901" w:rsidRPr="00071CDB" w14:paraId="66F8D1DE" w14:textId="77777777" w:rsidTr="008B4966">
        <w:trPr>
          <w:trHeight w:val="247"/>
        </w:trPr>
        <w:tc>
          <w:tcPr>
            <w:tcW w:w="5000" w:type="pct"/>
            <w:gridSpan w:val="13"/>
            <w:tcBorders>
              <w:top w:val="nil"/>
              <w:left w:val="double" w:sz="6" w:space="0" w:color="auto"/>
              <w:bottom w:val="nil"/>
              <w:right w:val="double" w:sz="6" w:space="0" w:color="auto"/>
            </w:tcBorders>
            <w:vAlign w:val="center"/>
          </w:tcPr>
          <w:p w14:paraId="46B348B3" w14:textId="77777777" w:rsidR="006E4901" w:rsidRPr="00071CDB" w:rsidRDefault="006E4901" w:rsidP="008B4966">
            <w:pPr>
              <w:spacing w:line="276" w:lineRule="auto"/>
              <w:rPr>
                <w:rFonts w:ascii="Tahoma" w:hAnsi="Tahoma" w:cs="Tahoma"/>
              </w:rPr>
            </w:pPr>
          </w:p>
        </w:tc>
      </w:tr>
      <w:tr w:rsidR="006E4901" w:rsidRPr="00071CDB" w14:paraId="193C042A" w14:textId="77777777" w:rsidTr="00F84664">
        <w:tc>
          <w:tcPr>
            <w:tcW w:w="903" w:type="pct"/>
            <w:gridSpan w:val="3"/>
            <w:tcBorders>
              <w:top w:val="nil"/>
              <w:left w:val="double" w:sz="6" w:space="0" w:color="auto"/>
              <w:bottom w:val="nil"/>
              <w:right w:val="nil"/>
            </w:tcBorders>
            <w:vAlign w:val="center"/>
          </w:tcPr>
          <w:p w14:paraId="72981F7E" w14:textId="77777777" w:rsidR="006E4901" w:rsidRPr="00071CDB" w:rsidRDefault="006E4901" w:rsidP="008B4966">
            <w:pPr>
              <w:spacing w:line="276" w:lineRule="auto"/>
              <w:rPr>
                <w:rFonts w:ascii="Tahoma" w:hAnsi="Tahoma" w:cs="Tahoma"/>
                <w:b/>
              </w:rPr>
            </w:pPr>
            <w:r w:rsidRPr="00071CDB">
              <w:rPr>
                <w:rFonts w:ascii="Tahoma" w:hAnsi="Tahoma" w:cs="Tahoma"/>
                <w:b/>
              </w:rPr>
              <w:t>Πατρώνυμο:</w:t>
            </w:r>
          </w:p>
        </w:tc>
        <w:tc>
          <w:tcPr>
            <w:tcW w:w="2277" w:type="pct"/>
            <w:gridSpan w:val="5"/>
            <w:tcBorders>
              <w:top w:val="nil"/>
              <w:left w:val="nil"/>
              <w:bottom w:val="single" w:sz="6" w:space="0" w:color="auto"/>
              <w:right w:val="nil"/>
            </w:tcBorders>
            <w:vAlign w:val="center"/>
          </w:tcPr>
          <w:p w14:paraId="50FD098D" w14:textId="77777777" w:rsidR="006E4901" w:rsidRPr="00071CDB" w:rsidRDefault="006E4901" w:rsidP="008B4966">
            <w:pPr>
              <w:spacing w:line="276" w:lineRule="auto"/>
              <w:rPr>
                <w:rFonts w:ascii="Tahoma" w:hAnsi="Tahoma" w:cs="Tahoma"/>
              </w:rPr>
            </w:pPr>
          </w:p>
        </w:tc>
        <w:tc>
          <w:tcPr>
            <w:tcW w:w="919" w:type="pct"/>
            <w:gridSpan w:val="3"/>
            <w:vAlign w:val="center"/>
          </w:tcPr>
          <w:p w14:paraId="16644BE7" w14:textId="77777777" w:rsidR="006E4901" w:rsidRPr="00071CDB" w:rsidRDefault="006E4901" w:rsidP="008B4966">
            <w:pPr>
              <w:spacing w:line="276" w:lineRule="auto"/>
              <w:rPr>
                <w:rFonts w:ascii="Tahoma" w:hAnsi="Tahoma" w:cs="Tahoma"/>
                <w:b/>
              </w:rPr>
            </w:pPr>
            <w:r w:rsidRPr="00071CDB">
              <w:rPr>
                <w:rFonts w:ascii="Tahoma" w:hAnsi="Tahoma" w:cs="Tahoma"/>
                <w:b/>
              </w:rPr>
              <w:t>Μητρώνυμο:</w:t>
            </w:r>
          </w:p>
        </w:tc>
        <w:tc>
          <w:tcPr>
            <w:tcW w:w="901" w:type="pct"/>
            <w:gridSpan w:val="2"/>
            <w:tcBorders>
              <w:top w:val="nil"/>
              <w:left w:val="nil"/>
              <w:bottom w:val="single" w:sz="6" w:space="0" w:color="auto"/>
              <w:right w:val="double" w:sz="6" w:space="0" w:color="auto"/>
            </w:tcBorders>
            <w:vAlign w:val="center"/>
          </w:tcPr>
          <w:p w14:paraId="20C0A30E" w14:textId="77777777" w:rsidR="006E4901" w:rsidRPr="00071CDB" w:rsidRDefault="006E4901" w:rsidP="008B4966">
            <w:pPr>
              <w:spacing w:line="276" w:lineRule="auto"/>
              <w:rPr>
                <w:rFonts w:ascii="Tahoma" w:hAnsi="Tahoma" w:cs="Tahoma"/>
              </w:rPr>
            </w:pPr>
          </w:p>
        </w:tc>
      </w:tr>
      <w:tr w:rsidR="006E4901" w:rsidRPr="00071CDB" w14:paraId="5F37F80F" w14:textId="77777777" w:rsidTr="008B4966">
        <w:tc>
          <w:tcPr>
            <w:tcW w:w="5000" w:type="pct"/>
            <w:gridSpan w:val="13"/>
            <w:tcBorders>
              <w:top w:val="nil"/>
              <w:left w:val="double" w:sz="6" w:space="0" w:color="auto"/>
              <w:bottom w:val="nil"/>
              <w:right w:val="double" w:sz="6" w:space="0" w:color="auto"/>
            </w:tcBorders>
            <w:vAlign w:val="center"/>
          </w:tcPr>
          <w:p w14:paraId="2E787BF3" w14:textId="77777777" w:rsidR="006E4901" w:rsidRPr="00071CDB" w:rsidRDefault="006E4901" w:rsidP="008B4966">
            <w:pPr>
              <w:spacing w:line="276" w:lineRule="auto"/>
              <w:rPr>
                <w:rFonts w:ascii="Tahoma" w:hAnsi="Tahoma" w:cs="Tahoma"/>
              </w:rPr>
            </w:pPr>
          </w:p>
        </w:tc>
      </w:tr>
      <w:tr w:rsidR="006E4901" w:rsidRPr="00071CDB" w14:paraId="232B1BD2" w14:textId="77777777" w:rsidTr="00F84664">
        <w:tc>
          <w:tcPr>
            <w:tcW w:w="996" w:type="pct"/>
            <w:gridSpan w:val="4"/>
            <w:tcBorders>
              <w:top w:val="nil"/>
              <w:left w:val="double" w:sz="6" w:space="0" w:color="auto"/>
              <w:bottom w:val="nil"/>
              <w:right w:val="nil"/>
            </w:tcBorders>
            <w:vAlign w:val="center"/>
          </w:tcPr>
          <w:p w14:paraId="01344F0A" w14:textId="77777777" w:rsidR="006E4901" w:rsidRPr="00071CDB" w:rsidRDefault="006E4901" w:rsidP="008B4966">
            <w:pPr>
              <w:spacing w:line="276" w:lineRule="auto"/>
              <w:rPr>
                <w:rFonts w:ascii="Tahoma" w:hAnsi="Tahoma" w:cs="Tahoma"/>
                <w:b/>
              </w:rPr>
            </w:pPr>
            <w:r w:rsidRPr="00071CDB">
              <w:rPr>
                <w:rFonts w:ascii="Tahoma" w:hAnsi="Tahoma" w:cs="Tahoma"/>
                <w:b/>
              </w:rPr>
              <w:t>Ημερομηνία Γέννησης:</w:t>
            </w:r>
          </w:p>
        </w:tc>
        <w:tc>
          <w:tcPr>
            <w:tcW w:w="2183" w:type="pct"/>
            <w:gridSpan w:val="4"/>
            <w:tcBorders>
              <w:top w:val="nil"/>
              <w:left w:val="nil"/>
              <w:bottom w:val="single" w:sz="6" w:space="0" w:color="auto"/>
              <w:right w:val="nil"/>
            </w:tcBorders>
            <w:vAlign w:val="center"/>
          </w:tcPr>
          <w:p w14:paraId="4EC8E236" w14:textId="77777777" w:rsidR="006E4901" w:rsidRPr="00071CDB" w:rsidRDefault="006E4901" w:rsidP="008B4966">
            <w:pPr>
              <w:spacing w:line="276" w:lineRule="auto"/>
              <w:rPr>
                <w:rFonts w:ascii="Tahoma" w:hAnsi="Tahoma" w:cs="Tahoma"/>
              </w:rPr>
            </w:pPr>
            <w:r w:rsidRPr="00071CDB">
              <w:rPr>
                <w:rFonts w:ascii="Tahoma" w:hAnsi="Tahoma" w:cs="Tahoma"/>
              </w:rPr>
              <w:t>__ /__ / ____</w:t>
            </w:r>
          </w:p>
        </w:tc>
        <w:tc>
          <w:tcPr>
            <w:tcW w:w="1043" w:type="pct"/>
            <w:gridSpan w:val="4"/>
            <w:vAlign w:val="center"/>
          </w:tcPr>
          <w:p w14:paraId="0B9B1893" w14:textId="77777777" w:rsidR="006E4901" w:rsidRPr="00071CDB" w:rsidRDefault="006E4901" w:rsidP="008B4966">
            <w:pPr>
              <w:spacing w:line="276" w:lineRule="auto"/>
              <w:rPr>
                <w:rFonts w:ascii="Tahoma" w:hAnsi="Tahoma" w:cs="Tahoma"/>
                <w:b/>
              </w:rPr>
            </w:pPr>
            <w:r w:rsidRPr="00071CDB">
              <w:rPr>
                <w:rFonts w:ascii="Tahoma" w:hAnsi="Tahoma" w:cs="Tahoma"/>
                <w:b/>
              </w:rPr>
              <w:t>Τόπος Γέννησης:</w:t>
            </w:r>
          </w:p>
        </w:tc>
        <w:tc>
          <w:tcPr>
            <w:tcW w:w="778" w:type="pct"/>
            <w:tcBorders>
              <w:top w:val="nil"/>
              <w:left w:val="nil"/>
              <w:bottom w:val="single" w:sz="6" w:space="0" w:color="auto"/>
              <w:right w:val="double" w:sz="6" w:space="0" w:color="auto"/>
            </w:tcBorders>
            <w:vAlign w:val="center"/>
          </w:tcPr>
          <w:p w14:paraId="580A6E02" w14:textId="77777777" w:rsidR="006E4901" w:rsidRPr="00071CDB" w:rsidRDefault="006E4901" w:rsidP="008B4966">
            <w:pPr>
              <w:spacing w:line="276" w:lineRule="auto"/>
              <w:rPr>
                <w:rFonts w:ascii="Tahoma" w:hAnsi="Tahoma" w:cs="Tahoma"/>
              </w:rPr>
            </w:pPr>
          </w:p>
        </w:tc>
      </w:tr>
      <w:tr w:rsidR="006E4901" w:rsidRPr="00071CDB" w14:paraId="1D33E4D1" w14:textId="77777777" w:rsidTr="008B4966">
        <w:tc>
          <w:tcPr>
            <w:tcW w:w="5000" w:type="pct"/>
            <w:gridSpan w:val="13"/>
            <w:tcBorders>
              <w:top w:val="nil"/>
              <w:left w:val="double" w:sz="6" w:space="0" w:color="auto"/>
              <w:bottom w:val="nil"/>
              <w:right w:val="double" w:sz="6" w:space="0" w:color="auto"/>
            </w:tcBorders>
            <w:vAlign w:val="center"/>
          </w:tcPr>
          <w:p w14:paraId="47D6F9A4" w14:textId="77777777" w:rsidR="006E4901" w:rsidRPr="00071CDB" w:rsidRDefault="006E4901" w:rsidP="008B4966">
            <w:pPr>
              <w:spacing w:line="276" w:lineRule="auto"/>
              <w:rPr>
                <w:rFonts w:ascii="Tahoma" w:hAnsi="Tahoma" w:cs="Tahoma"/>
              </w:rPr>
            </w:pPr>
          </w:p>
        </w:tc>
      </w:tr>
      <w:tr w:rsidR="006E4901" w:rsidRPr="00071CDB" w14:paraId="0B73ECF7" w14:textId="77777777" w:rsidTr="00F84664">
        <w:tc>
          <w:tcPr>
            <w:tcW w:w="1247" w:type="pct"/>
            <w:gridSpan w:val="7"/>
            <w:tcBorders>
              <w:top w:val="nil"/>
              <w:left w:val="double" w:sz="6" w:space="0" w:color="auto"/>
              <w:bottom w:val="nil"/>
              <w:right w:val="nil"/>
            </w:tcBorders>
            <w:vAlign w:val="center"/>
          </w:tcPr>
          <w:p w14:paraId="6ADDF067" w14:textId="77777777" w:rsidR="006E4901" w:rsidRPr="00071CDB" w:rsidRDefault="006E4901" w:rsidP="008B4966">
            <w:pPr>
              <w:spacing w:line="276" w:lineRule="auto"/>
              <w:rPr>
                <w:rFonts w:ascii="Tahoma" w:hAnsi="Tahoma" w:cs="Tahoma"/>
                <w:b/>
              </w:rPr>
            </w:pPr>
            <w:r w:rsidRPr="00071CDB">
              <w:rPr>
                <w:rFonts w:ascii="Tahoma" w:hAnsi="Tahoma" w:cs="Tahoma"/>
                <w:b/>
              </w:rPr>
              <w:t>Τηλέφωνο:</w:t>
            </w:r>
          </w:p>
        </w:tc>
        <w:tc>
          <w:tcPr>
            <w:tcW w:w="1932" w:type="pct"/>
            <w:tcBorders>
              <w:top w:val="nil"/>
              <w:left w:val="nil"/>
              <w:bottom w:val="single" w:sz="6" w:space="0" w:color="auto"/>
              <w:right w:val="nil"/>
            </w:tcBorders>
            <w:vAlign w:val="center"/>
          </w:tcPr>
          <w:p w14:paraId="5F5C8E63" w14:textId="77777777" w:rsidR="006E4901" w:rsidRPr="00071CDB" w:rsidRDefault="006E4901" w:rsidP="008B4966">
            <w:pPr>
              <w:spacing w:line="276" w:lineRule="auto"/>
              <w:rPr>
                <w:rFonts w:ascii="Tahoma" w:hAnsi="Tahoma" w:cs="Tahoma"/>
              </w:rPr>
            </w:pPr>
          </w:p>
        </w:tc>
        <w:tc>
          <w:tcPr>
            <w:tcW w:w="868" w:type="pct"/>
            <w:gridSpan w:val="2"/>
            <w:vAlign w:val="center"/>
          </w:tcPr>
          <w:p w14:paraId="7CCF4640" w14:textId="77777777" w:rsidR="006E4901" w:rsidRPr="00071CDB" w:rsidRDefault="006E4901" w:rsidP="008B4966">
            <w:pPr>
              <w:spacing w:line="276" w:lineRule="auto"/>
              <w:rPr>
                <w:rFonts w:ascii="Tahoma" w:hAnsi="Tahoma" w:cs="Tahoma"/>
                <w:b/>
              </w:rPr>
            </w:pPr>
            <w:r w:rsidRPr="00071CDB">
              <w:rPr>
                <w:rFonts w:ascii="Tahoma" w:hAnsi="Tahoma" w:cs="Tahoma"/>
                <w:b/>
              </w:rPr>
              <w:t>E-mail:</w:t>
            </w:r>
          </w:p>
        </w:tc>
        <w:tc>
          <w:tcPr>
            <w:tcW w:w="952" w:type="pct"/>
            <w:gridSpan w:val="3"/>
            <w:tcBorders>
              <w:top w:val="nil"/>
              <w:left w:val="nil"/>
              <w:bottom w:val="single" w:sz="6" w:space="0" w:color="auto"/>
              <w:right w:val="double" w:sz="6" w:space="0" w:color="auto"/>
            </w:tcBorders>
            <w:vAlign w:val="center"/>
          </w:tcPr>
          <w:p w14:paraId="36C700BC" w14:textId="77777777" w:rsidR="006E4901" w:rsidRPr="00071CDB" w:rsidRDefault="006E4901" w:rsidP="008B4966">
            <w:pPr>
              <w:spacing w:line="276" w:lineRule="auto"/>
              <w:rPr>
                <w:rFonts w:ascii="Tahoma" w:hAnsi="Tahoma" w:cs="Tahoma"/>
              </w:rPr>
            </w:pPr>
          </w:p>
        </w:tc>
      </w:tr>
      <w:tr w:rsidR="006E4901" w:rsidRPr="00071CDB" w14:paraId="232007BD" w14:textId="77777777" w:rsidTr="00F84664">
        <w:tc>
          <w:tcPr>
            <w:tcW w:w="1247" w:type="pct"/>
            <w:gridSpan w:val="7"/>
            <w:tcBorders>
              <w:top w:val="nil"/>
              <w:left w:val="double" w:sz="6" w:space="0" w:color="auto"/>
              <w:bottom w:val="nil"/>
              <w:right w:val="nil"/>
            </w:tcBorders>
            <w:vAlign w:val="center"/>
          </w:tcPr>
          <w:p w14:paraId="795669D6" w14:textId="77777777" w:rsidR="006E4901" w:rsidRPr="00071CDB" w:rsidRDefault="006E4901" w:rsidP="008B4966">
            <w:pPr>
              <w:spacing w:line="276" w:lineRule="auto"/>
              <w:rPr>
                <w:rFonts w:ascii="Tahoma" w:hAnsi="Tahoma" w:cs="Tahoma"/>
                <w:b/>
              </w:rPr>
            </w:pPr>
            <w:r w:rsidRPr="00071CDB">
              <w:rPr>
                <w:rFonts w:ascii="Tahoma" w:hAnsi="Tahoma" w:cs="Tahoma"/>
                <w:b/>
              </w:rPr>
              <w:t>Fax:</w:t>
            </w:r>
          </w:p>
        </w:tc>
        <w:tc>
          <w:tcPr>
            <w:tcW w:w="1932" w:type="pct"/>
            <w:tcBorders>
              <w:top w:val="nil"/>
              <w:left w:val="nil"/>
              <w:bottom w:val="single" w:sz="6" w:space="0" w:color="auto"/>
              <w:right w:val="nil"/>
            </w:tcBorders>
            <w:vAlign w:val="center"/>
          </w:tcPr>
          <w:p w14:paraId="03273A18" w14:textId="77777777" w:rsidR="006E4901" w:rsidRPr="00071CDB" w:rsidRDefault="006E4901" w:rsidP="008B4966">
            <w:pPr>
              <w:spacing w:line="276" w:lineRule="auto"/>
              <w:rPr>
                <w:rFonts w:ascii="Tahoma" w:hAnsi="Tahoma" w:cs="Tahoma"/>
              </w:rPr>
            </w:pPr>
          </w:p>
        </w:tc>
        <w:tc>
          <w:tcPr>
            <w:tcW w:w="868" w:type="pct"/>
            <w:gridSpan w:val="2"/>
            <w:vAlign w:val="center"/>
          </w:tcPr>
          <w:p w14:paraId="12EC6E3B" w14:textId="77777777" w:rsidR="006E4901" w:rsidRPr="00071CDB" w:rsidRDefault="006E4901" w:rsidP="008B4966">
            <w:pPr>
              <w:spacing w:line="276" w:lineRule="auto"/>
              <w:rPr>
                <w:rFonts w:ascii="Tahoma" w:hAnsi="Tahoma" w:cs="Tahoma"/>
                <w:b/>
              </w:rPr>
            </w:pPr>
          </w:p>
        </w:tc>
        <w:tc>
          <w:tcPr>
            <w:tcW w:w="952" w:type="pct"/>
            <w:gridSpan w:val="3"/>
            <w:tcBorders>
              <w:top w:val="single" w:sz="6" w:space="0" w:color="auto"/>
              <w:left w:val="nil"/>
              <w:bottom w:val="nil"/>
              <w:right w:val="double" w:sz="6" w:space="0" w:color="auto"/>
            </w:tcBorders>
            <w:vAlign w:val="center"/>
          </w:tcPr>
          <w:p w14:paraId="134D9A2A" w14:textId="77777777" w:rsidR="006E4901" w:rsidRPr="00071CDB" w:rsidRDefault="006E4901" w:rsidP="008B4966">
            <w:pPr>
              <w:spacing w:line="276" w:lineRule="auto"/>
              <w:rPr>
                <w:rFonts w:ascii="Tahoma" w:hAnsi="Tahoma" w:cs="Tahoma"/>
              </w:rPr>
            </w:pPr>
          </w:p>
        </w:tc>
      </w:tr>
      <w:tr w:rsidR="006E4901" w:rsidRPr="00071CDB" w14:paraId="05221F55" w14:textId="77777777" w:rsidTr="00F84664">
        <w:tc>
          <w:tcPr>
            <w:tcW w:w="1080" w:type="pct"/>
            <w:gridSpan w:val="5"/>
            <w:tcBorders>
              <w:top w:val="nil"/>
              <w:left w:val="double" w:sz="6" w:space="0" w:color="auto"/>
              <w:bottom w:val="nil"/>
              <w:right w:val="nil"/>
            </w:tcBorders>
            <w:vAlign w:val="center"/>
          </w:tcPr>
          <w:p w14:paraId="1ED5A645" w14:textId="77777777" w:rsidR="006E4901" w:rsidRPr="00071CDB" w:rsidRDefault="006E4901" w:rsidP="008B4966">
            <w:pPr>
              <w:spacing w:line="276" w:lineRule="auto"/>
              <w:rPr>
                <w:rFonts w:ascii="Tahoma" w:hAnsi="Tahoma" w:cs="Tahoma"/>
              </w:rPr>
            </w:pPr>
          </w:p>
        </w:tc>
        <w:tc>
          <w:tcPr>
            <w:tcW w:w="2100" w:type="pct"/>
            <w:gridSpan w:val="3"/>
            <w:vAlign w:val="center"/>
          </w:tcPr>
          <w:p w14:paraId="055858EC" w14:textId="77777777" w:rsidR="006E4901" w:rsidRPr="00071CDB" w:rsidRDefault="006E4901" w:rsidP="008B4966">
            <w:pPr>
              <w:spacing w:line="276" w:lineRule="auto"/>
              <w:rPr>
                <w:rFonts w:ascii="Tahoma" w:hAnsi="Tahoma" w:cs="Tahoma"/>
              </w:rPr>
            </w:pPr>
          </w:p>
        </w:tc>
        <w:tc>
          <w:tcPr>
            <w:tcW w:w="1043" w:type="pct"/>
            <w:gridSpan w:val="4"/>
            <w:vAlign w:val="center"/>
          </w:tcPr>
          <w:p w14:paraId="2957FD86" w14:textId="77777777" w:rsidR="006E4901" w:rsidRPr="00071CDB" w:rsidRDefault="006E4901" w:rsidP="008B4966">
            <w:pPr>
              <w:spacing w:line="276" w:lineRule="auto"/>
              <w:rPr>
                <w:rFonts w:ascii="Tahoma" w:hAnsi="Tahoma" w:cs="Tahoma"/>
              </w:rPr>
            </w:pPr>
          </w:p>
        </w:tc>
        <w:tc>
          <w:tcPr>
            <w:tcW w:w="778" w:type="pct"/>
            <w:tcBorders>
              <w:top w:val="nil"/>
              <w:left w:val="nil"/>
              <w:bottom w:val="nil"/>
              <w:right w:val="double" w:sz="6" w:space="0" w:color="auto"/>
            </w:tcBorders>
            <w:vAlign w:val="center"/>
          </w:tcPr>
          <w:p w14:paraId="2FA5C277" w14:textId="77777777" w:rsidR="006E4901" w:rsidRPr="00071CDB" w:rsidRDefault="006E4901" w:rsidP="008B4966">
            <w:pPr>
              <w:spacing w:line="276" w:lineRule="auto"/>
              <w:rPr>
                <w:rFonts w:ascii="Tahoma" w:hAnsi="Tahoma" w:cs="Tahoma"/>
              </w:rPr>
            </w:pPr>
          </w:p>
        </w:tc>
      </w:tr>
      <w:tr w:rsidR="006E4901" w:rsidRPr="00071CDB" w14:paraId="6C7338D4" w14:textId="77777777" w:rsidTr="00F84664">
        <w:tc>
          <w:tcPr>
            <w:tcW w:w="1163" w:type="pct"/>
            <w:gridSpan w:val="6"/>
            <w:tcBorders>
              <w:top w:val="nil"/>
              <w:left w:val="double" w:sz="6" w:space="0" w:color="auto"/>
              <w:bottom w:val="nil"/>
              <w:right w:val="nil"/>
            </w:tcBorders>
            <w:vAlign w:val="center"/>
          </w:tcPr>
          <w:p w14:paraId="0918BA07" w14:textId="77777777" w:rsidR="006E4901" w:rsidRPr="00071CDB" w:rsidRDefault="006E4901" w:rsidP="008B4966">
            <w:pPr>
              <w:spacing w:line="276" w:lineRule="auto"/>
              <w:rPr>
                <w:rFonts w:ascii="Tahoma" w:hAnsi="Tahoma" w:cs="Tahoma"/>
                <w:b/>
              </w:rPr>
            </w:pPr>
            <w:r w:rsidRPr="00071CDB">
              <w:rPr>
                <w:rFonts w:ascii="Tahoma" w:hAnsi="Tahoma" w:cs="Tahoma"/>
                <w:b/>
              </w:rPr>
              <w:t>Διεύθυνση Κατοικίας:</w:t>
            </w:r>
          </w:p>
        </w:tc>
        <w:tc>
          <w:tcPr>
            <w:tcW w:w="2016" w:type="pct"/>
            <w:gridSpan w:val="2"/>
            <w:tcBorders>
              <w:top w:val="nil"/>
              <w:left w:val="nil"/>
              <w:bottom w:val="single" w:sz="6" w:space="0" w:color="auto"/>
              <w:right w:val="nil"/>
            </w:tcBorders>
            <w:vAlign w:val="center"/>
          </w:tcPr>
          <w:p w14:paraId="14A55039" w14:textId="77777777" w:rsidR="006E4901" w:rsidRPr="00071CDB" w:rsidRDefault="006E4901" w:rsidP="008B4966">
            <w:pPr>
              <w:spacing w:line="276" w:lineRule="auto"/>
              <w:rPr>
                <w:rFonts w:ascii="Tahoma" w:hAnsi="Tahoma" w:cs="Tahoma"/>
              </w:rPr>
            </w:pPr>
          </w:p>
        </w:tc>
        <w:tc>
          <w:tcPr>
            <w:tcW w:w="1043" w:type="pct"/>
            <w:gridSpan w:val="4"/>
            <w:tcBorders>
              <w:top w:val="nil"/>
              <w:left w:val="nil"/>
              <w:bottom w:val="single" w:sz="6" w:space="0" w:color="auto"/>
              <w:right w:val="nil"/>
            </w:tcBorders>
            <w:vAlign w:val="center"/>
          </w:tcPr>
          <w:p w14:paraId="25035E98" w14:textId="77777777" w:rsidR="006E4901" w:rsidRPr="00071CDB" w:rsidRDefault="006E4901" w:rsidP="008B4966">
            <w:pPr>
              <w:spacing w:line="276" w:lineRule="auto"/>
              <w:rPr>
                <w:rFonts w:ascii="Tahoma" w:hAnsi="Tahoma" w:cs="Tahoma"/>
              </w:rPr>
            </w:pPr>
          </w:p>
        </w:tc>
        <w:tc>
          <w:tcPr>
            <w:tcW w:w="778" w:type="pct"/>
            <w:tcBorders>
              <w:top w:val="nil"/>
              <w:left w:val="nil"/>
              <w:bottom w:val="single" w:sz="6" w:space="0" w:color="auto"/>
              <w:right w:val="double" w:sz="6" w:space="0" w:color="auto"/>
            </w:tcBorders>
            <w:vAlign w:val="center"/>
          </w:tcPr>
          <w:p w14:paraId="0D50B66D" w14:textId="77777777" w:rsidR="006E4901" w:rsidRPr="00071CDB" w:rsidRDefault="006E4901" w:rsidP="008B4966">
            <w:pPr>
              <w:spacing w:line="276" w:lineRule="auto"/>
              <w:rPr>
                <w:rFonts w:ascii="Tahoma" w:hAnsi="Tahoma" w:cs="Tahoma"/>
              </w:rPr>
            </w:pPr>
          </w:p>
        </w:tc>
      </w:tr>
      <w:tr w:rsidR="006E4901" w:rsidRPr="00071CDB" w14:paraId="408B56A0" w14:textId="77777777" w:rsidTr="00F84664">
        <w:tc>
          <w:tcPr>
            <w:tcW w:w="1163" w:type="pct"/>
            <w:gridSpan w:val="6"/>
            <w:tcBorders>
              <w:top w:val="nil"/>
              <w:left w:val="double" w:sz="6" w:space="0" w:color="auto"/>
              <w:bottom w:val="nil"/>
              <w:right w:val="nil"/>
            </w:tcBorders>
            <w:vAlign w:val="center"/>
          </w:tcPr>
          <w:p w14:paraId="1B5816ED" w14:textId="77777777" w:rsidR="006E4901" w:rsidRPr="00071CDB" w:rsidRDefault="006E4901" w:rsidP="008B4966">
            <w:pPr>
              <w:spacing w:line="276" w:lineRule="auto"/>
              <w:rPr>
                <w:rFonts w:ascii="Tahoma" w:hAnsi="Tahoma" w:cs="Tahoma"/>
              </w:rPr>
            </w:pPr>
          </w:p>
        </w:tc>
        <w:tc>
          <w:tcPr>
            <w:tcW w:w="2016" w:type="pct"/>
            <w:gridSpan w:val="2"/>
            <w:tcBorders>
              <w:top w:val="nil"/>
              <w:left w:val="nil"/>
              <w:bottom w:val="single" w:sz="6" w:space="0" w:color="auto"/>
              <w:right w:val="nil"/>
            </w:tcBorders>
            <w:vAlign w:val="center"/>
          </w:tcPr>
          <w:p w14:paraId="1D7449F5" w14:textId="77777777" w:rsidR="006E4901" w:rsidRPr="00071CDB" w:rsidRDefault="006E4901" w:rsidP="008B4966">
            <w:pPr>
              <w:spacing w:line="276" w:lineRule="auto"/>
              <w:rPr>
                <w:rFonts w:ascii="Tahoma" w:hAnsi="Tahoma" w:cs="Tahoma"/>
              </w:rPr>
            </w:pPr>
          </w:p>
        </w:tc>
        <w:tc>
          <w:tcPr>
            <w:tcW w:w="1043" w:type="pct"/>
            <w:gridSpan w:val="4"/>
            <w:tcBorders>
              <w:top w:val="nil"/>
              <w:left w:val="nil"/>
              <w:bottom w:val="single" w:sz="6" w:space="0" w:color="auto"/>
              <w:right w:val="nil"/>
            </w:tcBorders>
            <w:vAlign w:val="center"/>
          </w:tcPr>
          <w:p w14:paraId="1145F6E7" w14:textId="77777777" w:rsidR="006E4901" w:rsidRPr="00071CDB" w:rsidRDefault="006E4901" w:rsidP="008B4966">
            <w:pPr>
              <w:spacing w:line="276" w:lineRule="auto"/>
              <w:rPr>
                <w:rFonts w:ascii="Tahoma" w:hAnsi="Tahoma" w:cs="Tahoma"/>
              </w:rPr>
            </w:pPr>
          </w:p>
        </w:tc>
        <w:tc>
          <w:tcPr>
            <w:tcW w:w="778" w:type="pct"/>
            <w:tcBorders>
              <w:top w:val="nil"/>
              <w:left w:val="nil"/>
              <w:bottom w:val="single" w:sz="6" w:space="0" w:color="auto"/>
              <w:right w:val="double" w:sz="6" w:space="0" w:color="auto"/>
            </w:tcBorders>
            <w:vAlign w:val="center"/>
          </w:tcPr>
          <w:p w14:paraId="441DA68D" w14:textId="77777777" w:rsidR="006E4901" w:rsidRPr="00071CDB" w:rsidRDefault="006E4901" w:rsidP="008B4966">
            <w:pPr>
              <w:spacing w:line="276" w:lineRule="auto"/>
              <w:rPr>
                <w:rFonts w:ascii="Tahoma" w:hAnsi="Tahoma" w:cs="Tahoma"/>
              </w:rPr>
            </w:pPr>
          </w:p>
        </w:tc>
      </w:tr>
      <w:tr w:rsidR="006E4901" w:rsidRPr="00071CDB" w14:paraId="5123A6E2" w14:textId="77777777" w:rsidTr="00F84664">
        <w:tc>
          <w:tcPr>
            <w:tcW w:w="1080" w:type="pct"/>
            <w:gridSpan w:val="5"/>
            <w:tcBorders>
              <w:top w:val="nil"/>
              <w:left w:val="double" w:sz="6" w:space="0" w:color="auto"/>
              <w:bottom w:val="double" w:sz="6" w:space="0" w:color="auto"/>
              <w:right w:val="nil"/>
            </w:tcBorders>
            <w:vAlign w:val="center"/>
          </w:tcPr>
          <w:p w14:paraId="3C870514" w14:textId="77777777" w:rsidR="006E4901" w:rsidRPr="00071CDB" w:rsidRDefault="006E4901" w:rsidP="008B4966">
            <w:pPr>
              <w:spacing w:line="276" w:lineRule="auto"/>
              <w:rPr>
                <w:rFonts w:ascii="Tahoma" w:hAnsi="Tahoma" w:cs="Tahoma"/>
              </w:rPr>
            </w:pPr>
          </w:p>
        </w:tc>
        <w:tc>
          <w:tcPr>
            <w:tcW w:w="2100" w:type="pct"/>
            <w:gridSpan w:val="3"/>
            <w:tcBorders>
              <w:top w:val="nil"/>
              <w:left w:val="nil"/>
              <w:bottom w:val="double" w:sz="6" w:space="0" w:color="auto"/>
              <w:right w:val="nil"/>
            </w:tcBorders>
            <w:vAlign w:val="center"/>
          </w:tcPr>
          <w:p w14:paraId="22DA98A6" w14:textId="77777777" w:rsidR="006E4901" w:rsidRPr="00071CDB" w:rsidRDefault="006E4901" w:rsidP="008B4966">
            <w:pPr>
              <w:spacing w:line="276" w:lineRule="auto"/>
              <w:rPr>
                <w:rFonts w:ascii="Tahoma" w:hAnsi="Tahoma" w:cs="Tahoma"/>
              </w:rPr>
            </w:pPr>
          </w:p>
        </w:tc>
        <w:tc>
          <w:tcPr>
            <w:tcW w:w="1043" w:type="pct"/>
            <w:gridSpan w:val="4"/>
            <w:tcBorders>
              <w:top w:val="nil"/>
              <w:left w:val="nil"/>
              <w:bottom w:val="double" w:sz="6" w:space="0" w:color="auto"/>
              <w:right w:val="nil"/>
            </w:tcBorders>
            <w:vAlign w:val="center"/>
          </w:tcPr>
          <w:p w14:paraId="371EDD9D" w14:textId="77777777" w:rsidR="006E4901" w:rsidRPr="00071CDB" w:rsidRDefault="006E4901" w:rsidP="008B4966">
            <w:pPr>
              <w:spacing w:line="276" w:lineRule="auto"/>
              <w:rPr>
                <w:rFonts w:ascii="Tahoma" w:hAnsi="Tahoma" w:cs="Tahoma"/>
              </w:rPr>
            </w:pPr>
          </w:p>
        </w:tc>
        <w:tc>
          <w:tcPr>
            <w:tcW w:w="778" w:type="pct"/>
            <w:tcBorders>
              <w:top w:val="nil"/>
              <w:left w:val="nil"/>
              <w:bottom w:val="double" w:sz="6" w:space="0" w:color="auto"/>
              <w:right w:val="double" w:sz="6" w:space="0" w:color="auto"/>
            </w:tcBorders>
            <w:vAlign w:val="center"/>
          </w:tcPr>
          <w:p w14:paraId="3628AA8D" w14:textId="77777777" w:rsidR="006E4901" w:rsidRPr="00071CDB" w:rsidRDefault="006E4901" w:rsidP="008B4966">
            <w:pPr>
              <w:spacing w:line="276" w:lineRule="auto"/>
              <w:rPr>
                <w:rFonts w:ascii="Tahoma" w:hAnsi="Tahoma" w:cs="Tahoma"/>
              </w:rPr>
            </w:pPr>
          </w:p>
        </w:tc>
      </w:tr>
      <w:tr w:rsidR="006E4901" w:rsidRPr="00071CDB" w14:paraId="4AFE5ECD" w14:textId="77777777" w:rsidTr="008B4966">
        <w:tc>
          <w:tcPr>
            <w:tcW w:w="5000" w:type="pct"/>
            <w:gridSpan w:val="13"/>
          </w:tcPr>
          <w:p w14:paraId="5FC606C3" w14:textId="77777777" w:rsidR="006E4901" w:rsidRPr="00071CDB" w:rsidRDefault="006E4901" w:rsidP="008B4966">
            <w:pPr>
              <w:spacing w:line="276" w:lineRule="auto"/>
              <w:rPr>
                <w:rFonts w:ascii="Tahoma" w:hAnsi="Tahoma" w:cs="Tahoma"/>
              </w:rPr>
            </w:pPr>
          </w:p>
        </w:tc>
      </w:tr>
      <w:tr w:rsidR="006E4901" w:rsidRPr="00071CDB" w14:paraId="14EC6083" w14:textId="77777777" w:rsidTr="00F84664">
        <w:tc>
          <w:tcPr>
            <w:tcW w:w="975" w:type="pct"/>
            <w:gridSpan w:val="4"/>
            <w:tcBorders>
              <w:top w:val="single" w:sz="6" w:space="0" w:color="auto"/>
              <w:left w:val="single" w:sz="6" w:space="0" w:color="auto"/>
              <w:bottom w:val="single" w:sz="6" w:space="0" w:color="auto"/>
              <w:right w:val="single" w:sz="6" w:space="0" w:color="auto"/>
            </w:tcBorders>
            <w:shd w:val="pct10" w:color="auto" w:fill="auto"/>
          </w:tcPr>
          <w:p w14:paraId="1B87B0E5" w14:textId="77777777" w:rsidR="006E4901" w:rsidRPr="00071CDB" w:rsidRDefault="006E4901" w:rsidP="008B4966">
            <w:pPr>
              <w:spacing w:line="276" w:lineRule="auto"/>
              <w:rPr>
                <w:rFonts w:ascii="Tahoma" w:hAnsi="Tahoma" w:cs="Tahoma"/>
                <w:b/>
              </w:rPr>
            </w:pPr>
            <w:r w:rsidRPr="00071CDB">
              <w:rPr>
                <w:rFonts w:ascii="Tahoma" w:hAnsi="Tahoma" w:cs="Tahoma"/>
                <w:b/>
              </w:rPr>
              <w:t>ΕΚΠΑΙΔΕΥΣΗ</w:t>
            </w:r>
          </w:p>
        </w:tc>
        <w:tc>
          <w:tcPr>
            <w:tcW w:w="4025" w:type="pct"/>
            <w:gridSpan w:val="9"/>
          </w:tcPr>
          <w:p w14:paraId="3F9A138A" w14:textId="77777777" w:rsidR="006E4901" w:rsidRPr="00071CDB" w:rsidRDefault="006E4901" w:rsidP="008B4966">
            <w:pPr>
              <w:spacing w:line="276" w:lineRule="auto"/>
              <w:rPr>
                <w:rFonts w:ascii="Tahoma" w:hAnsi="Tahoma" w:cs="Tahoma"/>
              </w:rPr>
            </w:pPr>
          </w:p>
        </w:tc>
      </w:tr>
      <w:tr w:rsidR="006E4901" w:rsidRPr="00071CDB" w14:paraId="6EE31C94" w14:textId="77777777" w:rsidTr="00F84664">
        <w:tc>
          <w:tcPr>
            <w:tcW w:w="1256" w:type="pct"/>
            <w:gridSpan w:val="7"/>
            <w:tcBorders>
              <w:top w:val="double" w:sz="6" w:space="0" w:color="auto"/>
              <w:left w:val="double" w:sz="6" w:space="0" w:color="auto"/>
              <w:bottom w:val="nil"/>
              <w:right w:val="single" w:sz="6" w:space="0" w:color="auto"/>
            </w:tcBorders>
            <w:vAlign w:val="center"/>
          </w:tcPr>
          <w:p w14:paraId="4B3F5117" w14:textId="77777777" w:rsidR="006E4901" w:rsidRPr="00071CDB" w:rsidRDefault="006E4901" w:rsidP="008B4966">
            <w:pPr>
              <w:spacing w:line="276" w:lineRule="auto"/>
              <w:jc w:val="center"/>
              <w:rPr>
                <w:rFonts w:ascii="Tahoma" w:hAnsi="Tahoma" w:cs="Tahoma"/>
                <w:b/>
              </w:rPr>
            </w:pPr>
            <w:r w:rsidRPr="00071CDB">
              <w:rPr>
                <w:rFonts w:ascii="Tahoma" w:hAnsi="Tahoma" w:cs="Tahoma"/>
                <w:b/>
              </w:rPr>
              <w:t>Όνομα Ιδρύματος</w:t>
            </w:r>
          </w:p>
        </w:tc>
        <w:tc>
          <w:tcPr>
            <w:tcW w:w="1924" w:type="pct"/>
            <w:tcBorders>
              <w:top w:val="double" w:sz="6" w:space="0" w:color="auto"/>
              <w:left w:val="nil"/>
              <w:bottom w:val="nil"/>
              <w:right w:val="single" w:sz="6" w:space="0" w:color="auto"/>
            </w:tcBorders>
            <w:vAlign w:val="center"/>
          </w:tcPr>
          <w:p w14:paraId="5716AE7B" w14:textId="77777777" w:rsidR="006E4901" w:rsidRPr="00071CDB" w:rsidRDefault="006E4901" w:rsidP="008B4966">
            <w:pPr>
              <w:spacing w:line="276" w:lineRule="auto"/>
              <w:jc w:val="center"/>
              <w:rPr>
                <w:rFonts w:ascii="Tahoma" w:hAnsi="Tahoma" w:cs="Tahoma"/>
                <w:b/>
              </w:rPr>
            </w:pPr>
            <w:r w:rsidRPr="00071CDB">
              <w:rPr>
                <w:rFonts w:ascii="Tahoma" w:hAnsi="Tahoma" w:cs="Tahoma"/>
                <w:b/>
              </w:rPr>
              <w:t>Τίτλος Πτυχίου</w:t>
            </w:r>
          </w:p>
        </w:tc>
        <w:tc>
          <w:tcPr>
            <w:tcW w:w="1043" w:type="pct"/>
            <w:gridSpan w:val="4"/>
            <w:tcBorders>
              <w:top w:val="double" w:sz="6" w:space="0" w:color="auto"/>
              <w:left w:val="nil"/>
              <w:bottom w:val="nil"/>
              <w:right w:val="single" w:sz="6" w:space="0" w:color="auto"/>
            </w:tcBorders>
            <w:vAlign w:val="center"/>
          </w:tcPr>
          <w:p w14:paraId="1C307755" w14:textId="77777777" w:rsidR="006E4901" w:rsidRPr="00071CDB" w:rsidRDefault="006E4901" w:rsidP="008B4966">
            <w:pPr>
              <w:spacing w:line="276" w:lineRule="auto"/>
              <w:jc w:val="center"/>
              <w:rPr>
                <w:rFonts w:ascii="Tahoma" w:hAnsi="Tahoma" w:cs="Tahoma"/>
                <w:b/>
              </w:rPr>
            </w:pPr>
            <w:r w:rsidRPr="00071CDB">
              <w:rPr>
                <w:rFonts w:ascii="Tahoma" w:hAnsi="Tahoma" w:cs="Tahoma"/>
                <w:b/>
              </w:rPr>
              <w:t>Ειδικότητα</w:t>
            </w:r>
          </w:p>
        </w:tc>
        <w:tc>
          <w:tcPr>
            <w:tcW w:w="778" w:type="pct"/>
            <w:tcBorders>
              <w:top w:val="double" w:sz="6" w:space="0" w:color="auto"/>
              <w:left w:val="nil"/>
              <w:bottom w:val="nil"/>
              <w:right w:val="double" w:sz="6" w:space="0" w:color="auto"/>
            </w:tcBorders>
            <w:vAlign w:val="center"/>
          </w:tcPr>
          <w:p w14:paraId="0A5EB8C5" w14:textId="77777777" w:rsidR="006E4901" w:rsidRPr="00071CDB" w:rsidRDefault="006E4901" w:rsidP="008B4966">
            <w:pPr>
              <w:spacing w:line="276" w:lineRule="auto"/>
              <w:jc w:val="center"/>
              <w:rPr>
                <w:rFonts w:ascii="Tahoma" w:hAnsi="Tahoma" w:cs="Tahoma"/>
                <w:b/>
              </w:rPr>
            </w:pPr>
            <w:r w:rsidRPr="00071CDB">
              <w:rPr>
                <w:rFonts w:ascii="Tahoma" w:hAnsi="Tahoma" w:cs="Tahoma"/>
                <w:b/>
              </w:rPr>
              <w:t>Ημερομηνία Απόκτησης Πτυχίου</w:t>
            </w:r>
          </w:p>
        </w:tc>
      </w:tr>
      <w:tr w:rsidR="006E4901" w:rsidRPr="00071CDB" w14:paraId="270E19FB" w14:textId="77777777" w:rsidTr="00F84664">
        <w:tc>
          <w:tcPr>
            <w:tcW w:w="1256" w:type="pct"/>
            <w:gridSpan w:val="7"/>
            <w:tcBorders>
              <w:top w:val="double" w:sz="6" w:space="0" w:color="auto"/>
              <w:left w:val="double" w:sz="6" w:space="0" w:color="auto"/>
              <w:bottom w:val="single" w:sz="6" w:space="0" w:color="auto"/>
              <w:right w:val="single" w:sz="6" w:space="0" w:color="auto"/>
            </w:tcBorders>
          </w:tcPr>
          <w:p w14:paraId="19CC50C1" w14:textId="77777777" w:rsidR="006E4901" w:rsidRPr="00071CDB" w:rsidRDefault="006E4901" w:rsidP="008B4966">
            <w:pPr>
              <w:spacing w:line="276" w:lineRule="auto"/>
              <w:rPr>
                <w:rFonts w:ascii="Tahoma" w:hAnsi="Tahoma" w:cs="Tahoma"/>
              </w:rPr>
            </w:pPr>
          </w:p>
          <w:p w14:paraId="4E42C0AC" w14:textId="77777777" w:rsidR="006E4901" w:rsidRPr="00071CDB" w:rsidRDefault="006E4901" w:rsidP="008B4966">
            <w:pPr>
              <w:spacing w:line="276" w:lineRule="auto"/>
              <w:rPr>
                <w:rFonts w:ascii="Tahoma" w:hAnsi="Tahoma" w:cs="Tahoma"/>
              </w:rPr>
            </w:pPr>
          </w:p>
        </w:tc>
        <w:tc>
          <w:tcPr>
            <w:tcW w:w="1924" w:type="pct"/>
            <w:tcBorders>
              <w:top w:val="double" w:sz="6" w:space="0" w:color="auto"/>
              <w:left w:val="nil"/>
              <w:bottom w:val="single" w:sz="6" w:space="0" w:color="auto"/>
              <w:right w:val="single" w:sz="6" w:space="0" w:color="auto"/>
            </w:tcBorders>
          </w:tcPr>
          <w:p w14:paraId="71E6680A" w14:textId="77777777" w:rsidR="006E4901" w:rsidRPr="00071CDB" w:rsidRDefault="006E4901" w:rsidP="008B4966">
            <w:pPr>
              <w:spacing w:line="276" w:lineRule="auto"/>
              <w:rPr>
                <w:rFonts w:ascii="Tahoma" w:hAnsi="Tahoma" w:cs="Tahoma"/>
              </w:rPr>
            </w:pPr>
          </w:p>
        </w:tc>
        <w:tc>
          <w:tcPr>
            <w:tcW w:w="1043" w:type="pct"/>
            <w:gridSpan w:val="4"/>
            <w:tcBorders>
              <w:top w:val="double" w:sz="6" w:space="0" w:color="auto"/>
              <w:left w:val="nil"/>
              <w:bottom w:val="single" w:sz="6" w:space="0" w:color="auto"/>
              <w:right w:val="single" w:sz="6" w:space="0" w:color="auto"/>
            </w:tcBorders>
          </w:tcPr>
          <w:p w14:paraId="2F323481" w14:textId="77777777" w:rsidR="006E4901" w:rsidRPr="00071CDB" w:rsidRDefault="006E4901" w:rsidP="008B4966">
            <w:pPr>
              <w:spacing w:line="276" w:lineRule="auto"/>
              <w:rPr>
                <w:rFonts w:ascii="Tahoma" w:hAnsi="Tahoma" w:cs="Tahoma"/>
              </w:rPr>
            </w:pPr>
          </w:p>
        </w:tc>
        <w:tc>
          <w:tcPr>
            <w:tcW w:w="778" w:type="pct"/>
            <w:tcBorders>
              <w:top w:val="double" w:sz="6" w:space="0" w:color="auto"/>
              <w:left w:val="nil"/>
              <w:bottom w:val="single" w:sz="6" w:space="0" w:color="auto"/>
              <w:right w:val="double" w:sz="6" w:space="0" w:color="auto"/>
            </w:tcBorders>
          </w:tcPr>
          <w:p w14:paraId="34150FDB" w14:textId="77777777" w:rsidR="006E4901" w:rsidRPr="00071CDB" w:rsidRDefault="006E4901" w:rsidP="008B4966">
            <w:pPr>
              <w:spacing w:line="276" w:lineRule="auto"/>
              <w:rPr>
                <w:rFonts w:ascii="Tahoma" w:hAnsi="Tahoma" w:cs="Tahoma"/>
              </w:rPr>
            </w:pPr>
          </w:p>
        </w:tc>
      </w:tr>
      <w:tr w:rsidR="006E4901" w:rsidRPr="00071CDB" w14:paraId="2A1C9718" w14:textId="77777777" w:rsidTr="00F84664">
        <w:tc>
          <w:tcPr>
            <w:tcW w:w="1256" w:type="pct"/>
            <w:gridSpan w:val="7"/>
            <w:tcBorders>
              <w:top w:val="single" w:sz="6" w:space="0" w:color="auto"/>
              <w:left w:val="double" w:sz="6" w:space="0" w:color="auto"/>
              <w:bottom w:val="double" w:sz="4" w:space="0" w:color="auto"/>
              <w:right w:val="single" w:sz="6" w:space="0" w:color="auto"/>
            </w:tcBorders>
          </w:tcPr>
          <w:p w14:paraId="6307685B" w14:textId="77777777" w:rsidR="006E4901" w:rsidRPr="00071CDB" w:rsidRDefault="006E4901" w:rsidP="008B4966">
            <w:pPr>
              <w:spacing w:line="276" w:lineRule="auto"/>
              <w:rPr>
                <w:rFonts w:ascii="Tahoma" w:hAnsi="Tahoma" w:cs="Tahoma"/>
              </w:rPr>
            </w:pPr>
          </w:p>
          <w:p w14:paraId="2E3B5169" w14:textId="77777777" w:rsidR="006E4901" w:rsidRPr="00071CDB" w:rsidRDefault="006E4901" w:rsidP="008B4966">
            <w:pPr>
              <w:spacing w:line="276" w:lineRule="auto"/>
              <w:rPr>
                <w:rFonts w:ascii="Tahoma" w:hAnsi="Tahoma" w:cs="Tahoma"/>
              </w:rPr>
            </w:pPr>
          </w:p>
        </w:tc>
        <w:tc>
          <w:tcPr>
            <w:tcW w:w="1924" w:type="pct"/>
            <w:tcBorders>
              <w:top w:val="single" w:sz="6" w:space="0" w:color="auto"/>
              <w:left w:val="nil"/>
              <w:bottom w:val="double" w:sz="4" w:space="0" w:color="auto"/>
              <w:right w:val="single" w:sz="6" w:space="0" w:color="auto"/>
            </w:tcBorders>
          </w:tcPr>
          <w:p w14:paraId="34AF07A1" w14:textId="77777777" w:rsidR="006E4901" w:rsidRPr="00071CDB" w:rsidRDefault="006E4901" w:rsidP="008B4966">
            <w:pPr>
              <w:spacing w:line="276" w:lineRule="auto"/>
              <w:rPr>
                <w:rFonts w:ascii="Tahoma" w:hAnsi="Tahoma" w:cs="Tahoma"/>
              </w:rPr>
            </w:pPr>
          </w:p>
        </w:tc>
        <w:tc>
          <w:tcPr>
            <w:tcW w:w="1043" w:type="pct"/>
            <w:gridSpan w:val="4"/>
            <w:tcBorders>
              <w:top w:val="single" w:sz="6" w:space="0" w:color="auto"/>
              <w:left w:val="nil"/>
              <w:bottom w:val="double" w:sz="4" w:space="0" w:color="auto"/>
              <w:right w:val="single" w:sz="6" w:space="0" w:color="auto"/>
            </w:tcBorders>
          </w:tcPr>
          <w:p w14:paraId="39C48734" w14:textId="77777777" w:rsidR="006E4901" w:rsidRPr="00071CDB" w:rsidRDefault="006E4901" w:rsidP="008B4966">
            <w:pPr>
              <w:spacing w:line="276" w:lineRule="auto"/>
              <w:rPr>
                <w:rFonts w:ascii="Tahoma" w:hAnsi="Tahoma" w:cs="Tahoma"/>
              </w:rPr>
            </w:pPr>
          </w:p>
        </w:tc>
        <w:tc>
          <w:tcPr>
            <w:tcW w:w="778" w:type="pct"/>
            <w:tcBorders>
              <w:top w:val="single" w:sz="6" w:space="0" w:color="auto"/>
              <w:left w:val="nil"/>
              <w:bottom w:val="double" w:sz="4" w:space="0" w:color="auto"/>
              <w:right w:val="double" w:sz="6" w:space="0" w:color="auto"/>
            </w:tcBorders>
          </w:tcPr>
          <w:p w14:paraId="438395F4" w14:textId="77777777" w:rsidR="006E4901" w:rsidRPr="00071CDB" w:rsidRDefault="006E4901" w:rsidP="008B4966">
            <w:pPr>
              <w:spacing w:line="276" w:lineRule="auto"/>
              <w:rPr>
                <w:rFonts w:ascii="Tahoma" w:hAnsi="Tahoma" w:cs="Tahoma"/>
              </w:rPr>
            </w:pPr>
          </w:p>
        </w:tc>
      </w:tr>
      <w:tr w:rsidR="006E4901" w:rsidRPr="000E4996" w14:paraId="36031150" w14:textId="77777777" w:rsidTr="00F84664">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67" w:type="pct"/>
        </w:trPr>
        <w:tc>
          <w:tcPr>
            <w:tcW w:w="3112" w:type="pct"/>
            <w:gridSpan w:val="7"/>
            <w:tcBorders>
              <w:top w:val="double" w:sz="6" w:space="0" w:color="auto"/>
              <w:left w:val="double" w:sz="6" w:space="0" w:color="auto"/>
              <w:bottom w:val="double" w:sz="6" w:space="0" w:color="auto"/>
              <w:right w:val="double" w:sz="6" w:space="0" w:color="auto"/>
            </w:tcBorders>
            <w:shd w:val="pct10" w:color="auto" w:fill="auto"/>
          </w:tcPr>
          <w:p w14:paraId="25DD4B50" w14:textId="77777777" w:rsidR="006E4901" w:rsidRPr="00071CDB" w:rsidRDefault="006E4901" w:rsidP="008B4966">
            <w:pPr>
              <w:spacing w:line="276" w:lineRule="auto"/>
              <w:jc w:val="center"/>
              <w:rPr>
                <w:rFonts w:ascii="Tahoma" w:hAnsi="Tahoma" w:cs="Tahoma"/>
                <w:b/>
                <w:lang w:val="el-GR"/>
              </w:rPr>
            </w:pPr>
            <w:r w:rsidRPr="00071CDB">
              <w:rPr>
                <w:rFonts w:ascii="Tahoma" w:hAnsi="Tahoma" w:cs="Tahoma"/>
                <w:b/>
                <w:lang w:val="el-GR"/>
              </w:rPr>
              <w:t xml:space="preserve">ΚΑΤΗΓΟΡΙΑ ΣΤΕΛΕΧΟΥΣ </w:t>
            </w:r>
          </w:p>
          <w:p w14:paraId="359EFC80" w14:textId="77777777" w:rsidR="006E4901" w:rsidRPr="00071CDB" w:rsidRDefault="006E4901" w:rsidP="008B4966">
            <w:pPr>
              <w:spacing w:line="276" w:lineRule="auto"/>
              <w:jc w:val="center"/>
              <w:rPr>
                <w:rFonts w:ascii="Tahoma" w:hAnsi="Tahoma" w:cs="Tahoma"/>
                <w:lang w:val="el-GR"/>
              </w:rPr>
            </w:pPr>
            <w:r w:rsidRPr="00071CDB">
              <w:rPr>
                <w:rFonts w:ascii="Tahoma" w:hAnsi="Tahoma" w:cs="Tahoma"/>
                <w:lang w:val="el-GR"/>
              </w:rPr>
              <w:t>(στο προτεινόμενο, από τον υποψήφιο Οικονομικό Φορέα, σχήμα διοίκησης Έργου)</w:t>
            </w:r>
          </w:p>
        </w:tc>
        <w:tc>
          <w:tcPr>
            <w:tcW w:w="1821" w:type="pct"/>
            <w:gridSpan w:val="5"/>
            <w:tcBorders>
              <w:top w:val="double" w:sz="6" w:space="0" w:color="auto"/>
              <w:left w:val="double" w:sz="6" w:space="0" w:color="auto"/>
              <w:bottom w:val="double" w:sz="6" w:space="0" w:color="auto"/>
              <w:right w:val="double" w:sz="6" w:space="0" w:color="auto"/>
            </w:tcBorders>
          </w:tcPr>
          <w:p w14:paraId="2F499C6F" w14:textId="77777777" w:rsidR="006E4901" w:rsidRPr="00071CDB" w:rsidRDefault="006E4901" w:rsidP="008B4966">
            <w:pPr>
              <w:spacing w:line="276" w:lineRule="auto"/>
              <w:rPr>
                <w:rFonts w:ascii="Tahoma" w:hAnsi="Tahoma" w:cs="Tahoma"/>
                <w:lang w:val="el-GR"/>
              </w:rPr>
            </w:pPr>
          </w:p>
        </w:tc>
      </w:tr>
    </w:tbl>
    <w:p w14:paraId="2EBBEC60" w14:textId="77777777" w:rsidR="006E4901" w:rsidRPr="00071CDB" w:rsidRDefault="006E4901" w:rsidP="006E4901">
      <w:pPr>
        <w:rPr>
          <w:rFonts w:ascii="Tahoma" w:hAnsi="Tahoma" w:cs="Tahoma"/>
          <w:i/>
          <w:color w:val="5B9BD5"/>
          <w:lang w:val="el-GR"/>
        </w:rPr>
        <w:sectPr w:rsidR="006E4901" w:rsidRPr="00071CDB" w:rsidSect="00230C28">
          <w:pgSz w:w="11906" w:h="16838"/>
          <w:pgMar w:top="1134" w:right="1134" w:bottom="1134" w:left="1134" w:header="720" w:footer="709" w:gutter="0"/>
          <w:cols w:space="720"/>
          <w:titlePg/>
          <w:docGrid w:linePitch="360"/>
        </w:sectPr>
      </w:pPr>
    </w:p>
    <w:p w14:paraId="7A67EF32" w14:textId="77777777" w:rsidR="006E4901" w:rsidRPr="00071CDB" w:rsidRDefault="006E4901" w:rsidP="006E4901">
      <w:pPr>
        <w:rPr>
          <w:rFonts w:ascii="Tahoma" w:hAnsi="Tahoma" w:cs="Tahoma"/>
          <w:i/>
          <w:color w:val="5B9BD5"/>
          <w:lang w:val="el-GR"/>
        </w:rPr>
      </w:pPr>
    </w:p>
    <w:p w14:paraId="00504695" w14:textId="77777777" w:rsidR="006E4901" w:rsidRPr="00071CDB" w:rsidRDefault="006E4901" w:rsidP="006E4901">
      <w:pPr>
        <w:rPr>
          <w:rFonts w:ascii="Tahoma" w:hAnsi="Tahoma" w:cs="Tahoma"/>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071CDB" w14:paraId="6480254B" w14:textId="77777777" w:rsidTr="008B4966">
        <w:trPr>
          <w:trHeight w:val="567"/>
        </w:trPr>
        <w:tc>
          <w:tcPr>
            <w:tcW w:w="5000" w:type="pct"/>
            <w:shd w:val="pct10" w:color="auto" w:fill="auto"/>
            <w:vAlign w:val="center"/>
          </w:tcPr>
          <w:p w14:paraId="22B06785" w14:textId="77777777" w:rsidR="006E4901" w:rsidRPr="00071CDB" w:rsidRDefault="006E4901" w:rsidP="008B4966">
            <w:pPr>
              <w:spacing w:line="276" w:lineRule="auto"/>
              <w:jc w:val="center"/>
              <w:rPr>
                <w:rFonts w:ascii="Tahoma" w:hAnsi="Tahoma" w:cs="Tahoma"/>
              </w:rPr>
            </w:pPr>
            <w:r w:rsidRPr="00071CDB">
              <w:rPr>
                <w:rFonts w:ascii="Tahoma" w:hAnsi="Tahoma" w:cs="Tahoma"/>
                <w:b/>
              </w:rPr>
              <w:t>ΕΠΑΓΓΕΛΜΑΤΙΚΗ ΕΜΠΕΙΡΙΑ</w:t>
            </w:r>
          </w:p>
        </w:tc>
      </w:tr>
    </w:tbl>
    <w:p w14:paraId="23239D84" w14:textId="77777777" w:rsidR="006E4901" w:rsidRPr="00071CDB" w:rsidRDefault="006E4901" w:rsidP="006E4901">
      <w:pPr>
        <w:spacing w:line="276" w:lineRule="auto"/>
        <w:rPr>
          <w:rFonts w:ascii="Tahoma" w:hAnsi="Tahoma" w:cs="Tahom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071CDB" w14:paraId="7463D89C" w14:textId="77777777" w:rsidTr="008B4966">
        <w:trPr>
          <w:cantSplit/>
        </w:trPr>
        <w:tc>
          <w:tcPr>
            <w:tcW w:w="1315" w:type="pct"/>
            <w:vMerge w:val="restart"/>
            <w:shd w:val="clear" w:color="auto" w:fill="E6E6E6"/>
            <w:vAlign w:val="center"/>
          </w:tcPr>
          <w:p w14:paraId="285EA0AE" w14:textId="77777777" w:rsidR="006E4901" w:rsidRPr="00071CDB" w:rsidRDefault="006E4901" w:rsidP="008B4966">
            <w:pPr>
              <w:spacing w:before="120" w:line="276" w:lineRule="auto"/>
              <w:jc w:val="center"/>
              <w:rPr>
                <w:rFonts w:ascii="Tahoma" w:hAnsi="Tahoma" w:cs="Tahoma"/>
                <w:b/>
              </w:rPr>
            </w:pPr>
            <w:r w:rsidRPr="00071CDB">
              <w:rPr>
                <w:rFonts w:ascii="Tahoma" w:hAnsi="Tahoma" w:cs="Tahoma"/>
                <w:b/>
              </w:rPr>
              <w:t>Έργο</w:t>
            </w:r>
          </w:p>
        </w:tc>
        <w:tc>
          <w:tcPr>
            <w:tcW w:w="730" w:type="pct"/>
            <w:vMerge w:val="restart"/>
            <w:shd w:val="clear" w:color="auto" w:fill="E6E6E6"/>
            <w:vAlign w:val="center"/>
          </w:tcPr>
          <w:p w14:paraId="5146F0E0" w14:textId="77777777" w:rsidR="006E4901" w:rsidRPr="00071CDB" w:rsidRDefault="006E4901" w:rsidP="008B4966">
            <w:pPr>
              <w:spacing w:before="120" w:line="276" w:lineRule="auto"/>
              <w:jc w:val="center"/>
              <w:rPr>
                <w:rFonts w:ascii="Tahoma" w:hAnsi="Tahoma" w:cs="Tahoma"/>
                <w:b/>
              </w:rPr>
            </w:pPr>
            <w:r w:rsidRPr="00071CDB">
              <w:rPr>
                <w:rFonts w:ascii="Tahoma" w:hAnsi="Tahoma" w:cs="Tahoma"/>
                <w:b/>
              </w:rPr>
              <w:t>Εργοδότης</w:t>
            </w:r>
          </w:p>
        </w:tc>
        <w:tc>
          <w:tcPr>
            <w:tcW w:w="2008" w:type="pct"/>
            <w:vMerge w:val="restart"/>
            <w:shd w:val="clear" w:color="auto" w:fill="E6E6E6"/>
            <w:vAlign w:val="center"/>
          </w:tcPr>
          <w:p w14:paraId="2993AE06" w14:textId="77777777" w:rsidR="006E4901" w:rsidRPr="00071CDB" w:rsidRDefault="006E4901" w:rsidP="008B4966">
            <w:pPr>
              <w:spacing w:line="276" w:lineRule="auto"/>
              <w:jc w:val="center"/>
              <w:rPr>
                <w:rFonts w:ascii="Tahoma" w:hAnsi="Tahoma" w:cs="Tahoma"/>
                <w:lang w:val="el-GR"/>
              </w:rPr>
            </w:pPr>
            <w:r w:rsidRPr="00071CDB">
              <w:rPr>
                <w:rFonts w:ascii="Tahoma" w:hAnsi="Tahoma" w:cs="Tahoma"/>
                <w:b/>
                <w:lang w:val="el-GR"/>
              </w:rPr>
              <w:t>Θέση</w:t>
            </w:r>
            <w:r w:rsidRPr="00071CDB">
              <w:rPr>
                <w:rStyle w:val="ac"/>
                <w:rFonts w:ascii="Tahoma" w:hAnsi="Tahoma" w:cs="Tahoma"/>
              </w:rPr>
              <w:footnoteReference w:id="3"/>
            </w:r>
            <w:r w:rsidRPr="00071CDB">
              <w:rPr>
                <w:rFonts w:ascii="Tahoma" w:hAnsi="Tahoma" w:cs="Tahoma"/>
                <w:b/>
                <w:lang w:val="el-GR"/>
              </w:rPr>
              <w:t xml:space="preserve"> και Καθήκοντα στο Έργο </w:t>
            </w:r>
          </w:p>
        </w:tc>
        <w:tc>
          <w:tcPr>
            <w:tcW w:w="947" w:type="pct"/>
            <w:gridSpan w:val="2"/>
            <w:shd w:val="clear" w:color="auto" w:fill="E6E6E6"/>
            <w:vAlign w:val="center"/>
          </w:tcPr>
          <w:p w14:paraId="2187DE32" w14:textId="77777777" w:rsidR="006E4901" w:rsidRPr="00071CDB" w:rsidRDefault="006E4901" w:rsidP="008B4966">
            <w:pPr>
              <w:spacing w:before="120" w:line="276" w:lineRule="auto"/>
              <w:jc w:val="center"/>
              <w:rPr>
                <w:rFonts w:ascii="Tahoma" w:hAnsi="Tahoma" w:cs="Tahoma"/>
                <w:b/>
              </w:rPr>
            </w:pPr>
            <w:r w:rsidRPr="00071CDB">
              <w:rPr>
                <w:rFonts w:ascii="Tahoma" w:hAnsi="Tahoma" w:cs="Tahoma"/>
                <w:b/>
              </w:rPr>
              <w:t>Απασχόληση στο Έργο</w:t>
            </w:r>
          </w:p>
        </w:tc>
      </w:tr>
      <w:tr w:rsidR="006E4901" w:rsidRPr="00071CDB" w14:paraId="63DE84C4" w14:textId="77777777" w:rsidTr="008B4966">
        <w:trPr>
          <w:cantSplit/>
        </w:trPr>
        <w:tc>
          <w:tcPr>
            <w:tcW w:w="1315" w:type="pct"/>
            <w:vMerge/>
            <w:shd w:val="clear" w:color="auto" w:fill="E6E6E6"/>
            <w:vAlign w:val="center"/>
          </w:tcPr>
          <w:p w14:paraId="3579DE92" w14:textId="77777777" w:rsidR="006E4901" w:rsidRPr="00071CDB" w:rsidRDefault="006E4901" w:rsidP="008B4966">
            <w:pPr>
              <w:spacing w:before="120" w:line="276" w:lineRule="auto"/>
              <w:rPr>
                <w:rFonts w:ascii="Tahoma" w:hAnsi="Tahoma" w:cs="Tahoma"/>
                <w:b/>
              </w:rPr>
            </w:pPr>
          </w:p>
        </w:tc>
        <w:tc>
          <w:tcPr>
            <w:tcW w:w="730" w:type="pct"/>
            <w:vMerge/>
            <w:shd w:val="clear" w:color="auto" w:fill="E6E6E6"/>
            <w:vAlign w:val="center"/>
          </w:tcPr>
          <w:p w14:paraId="1F5C514C" w14:textId="77777777" w:rsidR="006E4901" w:rsidRPr="00071CDB" w:rsidRDefault="006E4901" w:rsidP="008B4966">
            <w:pPr>
              <w:spacing w:before="120" w:line="276" w:lineRule="auto"/>
              <w:rPr>
                <w:rFonts w:ascii="Tahoma" w:hAnsi="Tahoma" w:cs="Tahoma"/>
                <w:b/>
              </w:rPr>
            </w:pPr>
          </w:p>
        </w:tc>
        <w:tc>
          <w:tcPr>
            <w:tcW w:w="2008" w:type="pct"/>
            <w:vMerge/>
            <w:shd w:val="clear" w:color="auto" w:fill="E6E6E6"/>
            <w:vAlign w:val="center"/>
          </w:tcPr>
          <w:p w14:paraId="33A78450" w14:textId="77777777" w:rsidR="006E4901" w:rsidRPr="00071CDB" w:rsidRDefault="006E4901" w:rsidP="008B4966">
            <w:pPr>
              <w:spacing w:before="120" w:line="276" w:lineRule="auto"/>
              <w:rPr>
                <w:rFonts w:ascii="Tahoma" w:hAnsi="Tahoma" w:cs="Tahoma"/>
                <w:b/>
              </w:rPr>
            </w:pPr>
          </w:p>
        </w:tc>
        <w:tc>
          <w:tcPr>
            <w:tcW w:w="548" w:type="pct"/>
            <w:shd w:val="clear" w:color="auto" w:fill="E6E6E6"/>
            <w:vAlign w:val="center"/>
          </w:tcPr>
          <w:p w14:paraId="3C8BB147" w14:textId="77777777" w:rsidR="006E4901" w:rsidRPr="00071CDB" w:rsidRDefault="006E4901" w:rsidP="008B4966">
            <w:pPr>
              <w:spacing w:line="276" w:lineRule="auto"/>
              <w:jc w:val="center"/>
              <w:rPr>
                <w:rFonts w:ascii="Tahoma" w:hAnsi="Tahoma" w:cs="Tahoma"/>
                <w:b/>
              </w:rPr>
            </w:pPr>
            <w:r w:rsidRPr="00071CDB">
              <w:rPr>
                <w:rFonts w:ascii="Tahoma" w:hAnsi="Tahoma" w:cs="Tahoma"/>
                <w:b/>
              </w:rPr>
              <w:t>Περίοδος</w:t>
            </w:r>
          </w:p>
          <w:p w14:paraId="561CBDD1" w14:textId="77777777" w:rsidR="006E4901" w:rsidRPr="00071CDB" w:rsidRDefault="006E4901" w:rsidP="008B4966">
            <w:pPr>
              <w:spacing w:line="276" w:lineRule="auto"/>
              <w:jc w:val="center"/>
              <w:rPr>
                <w:rFonts w:ascii="Tahoma" w:hAnsi="Tahoma" w:cs="Tahoma"/>
                <w:b/>
              </w:rPr>
            </w:pPr>
            <w:r w:rsidRPr="00071CDB">
              <w:rPr>
                <w:rFonts w:ascii="Tahoma" w:hAnsi="Tahoma" w:cs="Tahoma"/>
              </w:rPr>
              <w:t xml:space="preserve">(από </w:t>
            </w:r>
            <w:r w:rsidRPr="00071CDB">
              <w:rPr>
                <w:rFonts w:ascii="Tahoma" w:hAnsi="Tahoma" w:cs="Tahoma"/>
                <w:b/>
              </w:rPr>
              <w:t>-</w:t>
            </w:r>
            <w:r w:rsidRPr="00071CDB">
              <w:rPr>
                <w:rFonts w:ascii="Tahoma" w:hAnsi="Tahoma" w:cs="Tahoma"/>
              </w:rPr>
              <w:t xml:space="preserve"> έως)</w:t>
            </w:r>
          </w:p>
        </w:tc>
        <w:tc>
          <w:tcPr>
            <w:tcW w:w="399" w:type="pct"/>
            <w:shd w:val="clear" w:color="auto" w:fill="E6E6E6"/>
            <w:vAlign w:val="center"/>
          </w:tcPr>
          <w:p w14:paraId="27AAF0A4" w14:textId="77777777" w:rsidR="006E4901" w:rsidRPr="00071CDB" w:rsidRDefault="006E4901" w:rsidP="008B4966">
            <w:pPr>
              <w:spacing w:before="120" w:line="276" w:lineRule="auto"/>
              <w:jc w:val="center"/>
              <w:rPr>
                <w:rFonts w:ascii="Tahoma" w:hAnsi="Tahoma" w:cs="Tahoma"/>
                <w:b/>
              </w:rPr>
            </w:pPr>
            <w:r w:rsidRPr="00071CDB">
              <w:rPr>
                <w:rFonts w:ascii="Tahoma" w:hAnsi="Tahoma" w:cs="Tahoma"/>
                <w:b/>
              </w:rPr>
              <w:t>Α/Μ</w:t>
            </w:r>
          </w:p>
        </w:tc>
      </w:tr>
      <w:tr w:rsidR="006E4901" w:rsidRPr="00071CDB" w14:paraId="19D9779A" w14:textId="77777777" w:rsidTr="008B4966">
        <w:tc>
          <w:tcPr>
            <w:tcW w:w="1315" w:type="pct"/>
          </w:tcPr>
          <w:p w14:paraId="6A982E17" w14:textId="77777777" w:rsidR="006E4901" w:rsidRPr="00071CDB" w:rsidRDefault="006E4901" w:rsidP="008B4966">
            <w:pPr>
              <w:spacing w:before="120" w:line="276" w:lineRule="auto"/>
              <w:rPr>
                <w:rFonts w:ascii="Tahoma" w:hAnsi="Tahoma" w:cs="Tahoma"/>
              </w:rPr>
            </w:pPr>
          </w:p>
          <w:p w14:paraId="6B2D0EDB" w14:textId="77777777" w:rsidR="006E4901" w:rsidRPr="00071CDB" w:rsidRDefault="006E4901" w:rsidP="008B4966">
            <w:pPr>
              <w:spacing w:before="120" w:line="276" w:lineRule="auto"/>
              <w:rPr>
                <w:rFonts w:ascii="Tahoma" w:hAnsi="Tahoma" w:cs="Tahoma"/>
              </w:rPr>
            </w:pPr>
          </w:p>
        </w:tc>
        <w:tc>
          <w:tcPr>
            <w:tcW w:w="730" w:type="pct"/>
          </w:tcPr>
          <w:p w14:paraId="3A9FD3FB" w14:textId="77777777" w:rsidR="006E4901" w:rsidRPr="00071CDB" w:rsidRDefault="006E4901" w:rsidP="008B4966">
            <w:pPr>
              <w:spacing w:before="120" w:line="276" w:lineRule="auto"/>
              <w:rPr>
                <w:rFonts w:ascii="Tahoma" w:hAnsi="Tahoma" w:cs="Tahoma"/>
              </w:rPr>
            </w:pPr>
          </w:p>
        </w:tc>
        <w:tc>
          <w:tcPr>
            <w:tcW w:w="2008" w:type="pct"/>
          </w:tcPr>
          <w:p w14:paraId="209417BB" w14:textId="77777777" w:rsidR="006E4901" w:rsidRPr="00071CDB" w:rsidRDefault="006E4901" w:rsidP="008B4966">
            <w:pPr>
              <w:spacing w:before="120" w:line="276" w:lineRule="auto"/>
              <w:rPr>
                <w:rFonts w:ascii="Tahoma" w:hAnsi="Tahoma" w:cs="Tahoma"/>
              </w:rPr>
            </w:pPr>
          </w:p>
          <w:p w14:paraId="6C5F28B6" w14:textId="77777777" w:rsidR="006E4901" w:rsidRPr="00071CDB" w:rsidRDefault="006E4901" w:rsidP="008B4966">
            <w:pPr>
              <w:spacing w:before="120" w:line="276" w:lineRule="auto"/>
              <w:rPr>
                <w:rFonts w:ascii="Tahoma" w:hAnsi="Tahoma" w:cs="Tahoma"/>
              </w:rPr>
            </w:pPr>
          </w:p>
          <w:p w14:paraId="19A9CEC6" w14:textId="77777777" w:rsidR="006E4901" w:rsidRPr="00071CDB" w:rsidRDefault="006E4901" w:rsidP="008B4966">
            <w:pPr>
              <w:spacing w:before="120" w:line="276" w:lineRule="auto"/>
              <w:rPr>
                <w:rFonts w:ascii="Tahoma" w:hAnsi="Tahoma" w:cs="Tahoma"/>
              </w:rPr>
            </w:pPr>
          </w:p>
        </w:tc>
        <w:tc>
          <w:tcPr>
            <w:tcW w:w="548" w:type="pct"/>
          </w:tcPr>
          <w:p w14:paraId="226E30C3" w14:textId="77777777" w:rsidR="006E4901" w:rsidRPr="00071CDB" w:rsidRDefault="006E4901" w:rsidP="008B4966">
            <w:pPr>
              <w:spacing w:before="120" w:line="276" w:lineRule="auto"/>
              <w:jc w:val="center"/>
              <w:rPr>
                <w:rFonts w:ascii="Tahoma" w:hAnsi="Tahoma" w:cs="Tahoma"/>
              </w:rPr>
            </w:pPr>
            <w:r w:rsidRPr="00071CDB">
              <w:rPr>
                <w:rFonts w:ascii="Tahoma" w:hAnsi="Tahoma" w:cs="Tahoma"/>
              </w:rPr>
              <w:t>__ /__ / ___</w:t>
            </w:r>
          </w:p>
          <w:p w14:paraId="78517078" w14:textId="77777777" w:rsidR="006E4901" w:rsidRPr="00071CDB" w:rsidRDefault="006E4901" w:rsidP="008B4966">
            <w:pPr>
              <w:spacing w:before="120" w:line="276" w:lineRule="auto"/>
              <w:jc w:val="center"/>
              <w:rPr>
                <w:rFonts w:ascii="Tahoma" w:hAnsi="Tahoma" w:cs="Tahoma"/>
              </w:rPr>
            </w:pPr>
            <w:r w:rsidRPr="00071CDB">
              <w:rPr>
                <w:rFonts w:ascii="Tahoma" w:hAnsi="Tahoma" w:cs="Tahoma"/>
              </w:rPr>
              <w:t>-</w:t>
            </w:r>
          </w:p>
          <w:p w14:paraId="67549E4F" w14:textId="77777777" w:rsidR="006E4901" w:rsidRPr="00071CDB" w:rsidRDefault="006E4901" w:rsidP="008B4966">
            <w:pPr>
              <w:spacing w:before="120" w:line="276" w:lineRule="auto"/>
              <w:jc w:val="center"/>
              <w:rPr>
                <w:rFonts w:ascii="Tahoma" w:hAnsi="Tahoma" w:cs="Tahoma"/>
              </w:rPr>
            </w:pPr>
            <w:r w:rsidRPr="00071CDB">
              <w:rPr>
                <w:rFonts w:ascii="Tahoma" w:hAnsi="Tahoma" w:cs="Tahoma"/>
              </w:rPr>
              <w:t>__ /__ / ___</w:t>
            </w:r>
          </w:p>
        </w:tc>
        <w:tc>
          <w:tcPr>
            <w:tcW w:w="399" w:type="pct"/>
          </w:tcPr>
          <w:p w14:paraId="344A1A23" w14:textId="77777777" w:rsidR="006E4901" w:rsidRPr="00071CDB" w:rsidRDefault="006E4901" w:rsidP="008B4966">
            <w:pPr>
              <w:spacing w:before="120" w:line="276" w:lineRule="auto"/>
              <w:jc w:val="center"/>
              <w:rPr>
                <w:rFonts w:ascii="Tahoma" w:hAnsi="Tahoma" w:cs="Tahoma"/>
              </w:rPr>
            </w:pPr>
          </w:p>
        </w:tc>
      </w:tr>
      <w:tr w:rsidR="006E4901" w:rsidRPr="00071CDB" w14:paraId="06519CF5" w14:textId="77777777" w:rsidTr="008B4966">
        <w:tc>
          <w:tcPr>
            <w:tcW w:w="1315" w:type="pct"/>
          </w:tcPr>
          <w:p w14:paraId="46CDFBFA" w14:textId="77777777" w:rsidR="006E4901" w:rsidRPr="00071CDB" w:rsidRDefault="006E4901" w:rsidP="008B4966">
            <w:pPr>
              <w:spacing w:before="120" w:line="276" w:lineRule="auto"/>
              <w:rPr>
                <w:rFonts w:ascii="Tahoma" w:hAnsi="Tahoma" w:cs="Tahoma"/>
              </w:rPr>
            </w:pPr>
          </w:p>
        </w:tc>
        <w:tc>
          <w:tcPr>
            <w:tcW w:w="730" w:type="pct"/>
          </w:tcPr>
          <w:p w14:paraId="67488607" w14:textId="77777777" w:rsidR="006E4901" w:rsidRPr="00071CDB" w:rsidRDefault="006E4901" w:rsidP="008B4966">
            <w:pPr>
              <w:spacing w:before="120" w:line="276" w:lineRule="auto"/>
              <w:rPr>
                <w:rFonts w:ascii="Tahoma" w:hAnsi="Tahoma" w:cs="Tahoma"/>
              </w:rPr>
            </w:pPr>
          </w:p>
        </w:tc>
        <w:tc>
          <w:tcPr>
            <w:tcW w:w="2008" w:type="pct"/>
          </w:tcPr>
          <w:p w14:paraId="644A9D12" w14:textId="77777777" w:rsidR="006E4901" w:rsidRPr="00071CDB" w:rsidRDefault="006E4901" w:rsidP="008B4966">
            <w:pPr>
              <w:spacing w:before="120" w:line="276" w:lineRule="auto"/>
              <w:rPr>
                <w:rFonts w:ascii="Tahoma" w:hAnsi="Tahoma" w:cs="Tahoma"/>
              </w:rPr>
            </w:pPr>
          </w:p>
        </w:tc>
        <w:tc>
          <w:tcPr>
            <w:tcW w:w="548" w:type="pct"/>
          </w:tcPr>
          <w:p w14:paraId="1D78B646" w14:textId="77777777" w:rsidR="006E4901" w:rsidRPr="00071CDB" w:rsidRDefault="006E4901" w:rsidP="008B4966">
            <w:pPr>
              <w:spacing w:before="120" w:line="276" w:lineRule="auto"/>
              <w:jc w:val="center"/>
              <w:rPr>
                <w:rFonts w:ascii="Tahoma" w:hAnsi="Tahoma" w:cs="Tahoma"/>
              </w:rPr>
            </w:pPr>
            <w:r w:rsidRPr="00071CDB">
              <w:rPr>
                <w:rFonts w:ascii="Tahoma" w:hAnsi="Tahoma" w:cs="Tahoma"/>
              </w:rPr>
              <w:t>__ /__ / ___</w:t>
            </w:r>
          </w:p>
          <w:p w14:paraId="3AF56323" w14:textId="77777777" w:rsidR="006E4901" w:rsidRPr="00071CDB" w:rsidRDefault="006E4901" w:rsidP="008B4966">
            <w:pPr>
              <w:spacing w:before="120" w:line="276" w:lineRule="auto"/>
              <w:jc w:val="center"/>
              <w:rPr>
                <w:rFonts w:ascii="Tahoma" w:hAnsi="Tahoma" w:cs="Tahoma"/>
              </w:rPr>
            </w:pPr>
            <w:r w:rsidRPr="00071CDB">
              <w:rPr>
                <w:rFonts w:ascii="Tahoma" w:hAnsi="Tahoma" w:cs="Tahoma"/>
              </w:rPr>
              <w:t>-</w:t>
            </w:r>
          </w:p>
          <w:p w14:paraId="72E90908" w14:textId="77777777" w:rsidR="006E4901" w:rsidRPr="00071CDB" w:rsidRDefault="006E4901" w:rsidP="008B4966">
            <w:pPr>
              <w:spacing w:before="120" w:line="276" w:lineRule="auto"/>
              <w:jc w:val="center"/>
              <w:rPr>
                <w:rFonts w:ascii="Tahoma" w:hAnsi="Tahoma" w:cs="Tahoma"/>
              </w:rPr>
            </w:pPr>
            <w:r w:rsidRPr="00071CDB">
              <w:rPr>
                <w:rFonts w:ascii="Tahoma" w:hAnsi="Tahoma" w:cs="Tahoma"/>
              </w:rPr>
              <w:t>__ /__ / ___</w:t>
            </w:r>
          </w:p>
        </w:tc>
        <w:tc>
          <w:tcPr>
            <w:tcW w:w="399" w:type="pct"/>
          </w:tcPr>
          <w:p w14:paraId="710C7782" w14:textId="77777777" w:rsidR="006E4901" w:rsidRPr="00071CDB" w:rsidRDefault="006E4901" w:rsidP="008B4966">
            <w:pPr>
              <w:spacing w:before="120" w:line="276" w:lineRule="auto"/>
              <w:jc w:val="center"/>
              <w:rPr>
                <w:rFonts w:ascii="Tahoma" w:hAnsi="Tahoma" w:cs="Tahoma"/>
              </w:rPr>
            </w:pPr>
          </w:p>
        </w:tc>
      </w:tr>
      <w:tr w:rsidR="006E4901" w:rsidRPr="00071CDB" w14:paraId="0DE8A0A3" w14:textId="77777777" w:rsidTr="008B4966">
        <w:tc>
          <w:tcPr>
            <w:tcW w:w="1315" w:type="pct"/>
          </w:tcPr>
          <w:p w14:paraId="03FF17AF" w14:textId="77777777" w:rsidR="006E4901" w:rsidRPr="00071CDB" w:rsidRDefault="006E4901" w:rsidP="008B4966">
            <w:pPr>
              <w:spacing w:before="120" w:line="276" w:lineRule="auto"/>
              <w:rPr>
                <w:rFonts w:ascii="Tahoma" w:hAnsi="Tahoma" w:cs="Tahoma"/>
              </w:rPr>
            </w:pPr>
          </w:p>
        </w:tc>
        <w:tc>
          <w:tcPr>
            <w:tcW w:w="730" w:type="pct"/>
          </w:tcPr>
          <w:p w14:paraId="6C3C3C49" w14:textId="77777777" w:rsidR="006E4901" w:rsidRPr="00071CDB" w:rsidRDefault="006E4901" w:rsidP="008B4966">
            <w:pPr>
              <w:spacing w:before="120" w:line="276" w:lineRule="auto"/>
              <w:rPr>
                <w:rFonts w:ascii="Tahoma" w:hAnsi="Tahoma" w:cs="Tahoma"/>
              </w:rPr>
            </w:pPr>
          </w:p>
        </w:tc>
        <w:tc>
          <w:tcPr>
            <w:tcW w:w="2008" w:type="pct"/>
          </w:tcPr>
          <w:p w14:paraId="5DE1A0B2" w14:textId="77777777" w:rsidR="006E4901" w:rsidRPr="00071CDB" w:rsidRDefault="006E4901" w:rsidP="008B4966">
            <w:pPr>
              <w:spacing w:before="120" w:line="276" w:lineRule="auto"/>
              <w:rPr>
                <w:rFonts w:ascii="Tahoma" w:hAnsi="Tahoma" w:cs="Tahoma"/>
              </w:rPr>
            </w:pPr>
          </w:p>
        </w:tc>
        <w:tc>
          <w:tcPr>
            <w:tcW w:w="548" w:type="pct"/>
          </w:tcPr>
          <w:p w14:paraId="33DEC753" w14:textId="77777777" w:rsidR="006E4901" w:rsidRPr="00071CDB" w:rsidRDefault="006E4901" w:rsidP="008B4966">
            <w:pPr>
              <w:spacing w:before="120" w:line="276" w:lineRule="auto"/>
              <w:jc w:val="center"/>
              <w:rPr>
                <w:rFonts w:ascii="Tahoma" w:hAnsi="Tahoma" w:cs="Tahoma"/>
              </w:rPr>
            </w:pPr>
            <w:r w:rsidRPr="00071CDB">
              <w:rPr>
                <w:rFonts w:ascii="Tahoma" w:hAnsi="Tahoma" w:cs="Tahoma"/>
              </w:rPr>
              <w:t>__ /__ / ___</w:t>
            </w:r>
          </w:p>
          <w:p w14:paraId="04917BE5" w14:textId="77777777" w:rsidR="006E4901" w:rsidRPr="00071CDB" w:rsidRDefault="006E4901" w:rsidP="008B4966">
            <w:pPr>
              <w:spacing w:before="120" w:line="276" w:lineRule="auto"/>
              <w:jc w:val="center"/>
              <w:rPr>
                <w:rFonts w:ascii="Tahoma" w:hAnsi="Tahoma" w:cs="Tahoma"/>
              </w:rPr>
            </w:pPr>
            <w:r w:rsidRPr="00071CDB">
              <w:rPr>
                <w:rFonts w:ascii="Tahoma" w:hAnsi="Tahoma" w:cs="Tahoma"/>
              </w:rPr>
              <w:t>-</w:t>
            </w:r>
          </w:p>
          <w:p w14:paraId="5C4AB145" w14:textId="77777777" w:rsidR="006E4901" w:rsidRPr="00071CDB" w:rsidRDefault="006E4901" w:rsidP="008B4966">
            <w:pPr>
              <w:spacing w:before="120" w:line="276" w:lineRule="auto"/>
              <w:jc w:val="center"/>
              <w:rPr>
                <w:rFonts w:ascii="Tahoma" w:hAnsi="Tahoma" w:cs="Tahoma"/>
              </w:rPr>
            </w:pPr>
            <w:r w:rsidRPr="00071CDB">
              <w:rPr>
                <w:rFonts w:ascii="Tahoma" w:hAnsi="Tahoma" w:cs="Tahoma"/>
              </w:rPr>
              <w:t>__ /__ / ___</w:t>
            </w:r>
          </w:p>
        </w:tc>
        <w:tc>
          <w:tcPr>
            <w:tcW w:w="399" w:type="pct"/>
          </w:tcPr>
          <w:p w14:paraId="387F7CEF" w14:textId="77777777" w:rsidR="006E4901" w:rsidRPr="00071CDB" w:rsidRDefault="006E4901" w:rsidP="008B4966">
            <w:pPr>
              <w:spacing w:before="120" w:line="276" w:lineRule="auto"/>
              <w:jc w:val="center"/>
              <w:rPr>
                <w:rFonts w:ascii="Tahoma" w:hAnsi="Tahoma" w:cs="Tahoma"/>
              </w:rPr>
            </w:pPr>
          </w:p>
        </w:tc>
      </w:tr>
    </w:tbl>
    <w:p w14:paraId="30674F74" w14:textId="77777777" w:rsidR="006E4901" w:rsidRPr="00071CDB" w:rsidRDefault="006E4901" w:rsidP="006E4901">
      <w:pPr>
        <w:spacing w:line="276" w:lineRule="auto"/>
        <w:rPr>
          <w:rFonts w:ascii="Tahoma" w:hAnsi="Tahoma" w:cs="Tahoma"/>
        </w:rPr>
        <w:sectPr w:rsidR="006E4901" w:rsidRPr="00071CDB" w:rsidSect="00230C28">
          <w:headerReference w:type="default" r:id="rId28"/>
          <w:footerReference w:type="default" r:id="rId29"/>
          <w:pgSz w:w="16838" w:h="11906" w:orient="landscape"/>
          <w:pgMar w:top="1134" w:right="1134" w:bottom="1134" w:left="1134" w:header="720" w:footer="709" w:gutter="0"/>
          <w:cols w:space="720"/>
          <w:titlePg/>
          <w:docGrid w:linePitch="360"/>
        </w:sectPr>
      </w:pPr>
    </w:p>
    <w:p w14:paraId="065FDE80" w14:textId="77777777" w:rsidR="008338F0" w:rsidRPr="00071CDB" w:rsidRDefault="003355E7" w:rsidP="003A109E">
      <w:pPr>
        <w:pStyle w:val="2"/>
        <w:rPr>
          <w:rFonts w:ascii="Tahoma" w:hAnsi="Tahoma" w:cs="Tahoma"/>
          <w:sz w:val="22"/>
        </w:rPr>
      </w:pPr>
      <w:bookmarkStart w:id="544" w:name="_Ref510087097"/>
      <w:bookmarkStart w:id="545" w:name="_Toc153885553"/>
      <w:r w:rsidRPr="00071CDB">
        <w:rPr>
          <w:rFonts w:ascii="Tahoma" w:hAnsi="Tahoma" w:cs="Tahoma"/>
          <w:sz w:val="22"/>
        </w:rPr>
        <w:lastRenderedPageBreak/>
        <w:t>ΠΑΡΑΡΤΗΜΑ V – Υπόδειγμα Τεχνικής Προσφοράς</w:t>
      </w:r>
      <w:bookmarkEnd w:id="544"/>
      <w:bookmarkEnd w:id="545"/>
      <w:r w:rsidRPr="00071CDB">
        <w:rPr>
          <w:rFonts w:ascii="Tahoma" w:hAnsi="Tahoma" w:cs="Tahoma"/>
          <w:sz w:val="22"/>
        </w:rPr>
        <w:t xml:space="preserve"> </w:t>
      </w:r>
    </w:p>
    <w:p w14:paraId="26E7814F" w14:textId="77777777" w:rsidR="00C93CF5" w:rsidRPr="00071CDB" w:rsidRDefault="00C93CF5" w:rsidP="00C93CF5">
      <w:pPr>
        <w:autoSpaceDE w:val="0"/>
        <w:autoSpaceDN w:val="0"/>
        <w:adjustRightInd w:val="0"/>
        <w:spacing w:line="276" w:lineRule="auto"/>
        <w:rPr>
          <w:rFonts w:ascii="Tahoma" w:hAnsi="Tahoma" w:cs="Tahoma"/>
          <w:lang w:val="el-G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5"/>
        <w:gridCol w:w="6437"/>
        <w:gridCol w:w="2546"/>
      </w:tblGrid>
      <w:tr w:rsidR="002B6100" w:rsidRPr="000E4996" w14:paraId="296507F6" w14:textId="77777777" w:rsidTr="006B654F">
        <w:trPr>
          <w:cantSplit/>
          <w:tblHeader/>
          <w:jc w:val="center"/>
        </w:trPr>
        <w:tc>
          <w:tcPr>
            <w:tcW w:w="335" w:type="pct"/>
            <w:shd w:val="clear" w:color="auto" w:fill="CCCCCC"/>
            <w:vAlign w:val="center"/>
          </w:tcPr>
          <w:p w14:paraId="1A587F01" w14:textId="77777777" w:rsidR="002B6100" w:rsidRPr="00071CDB" w:rsidRDefault="001C5365" w:rsidP="006F71C9">
            <w:pPr>
              <w:numPr>
                <w:ilvl w:val="12"/>
                <w:numId w:val="0"/>
              </w:numPr>
              <w:spacing w:before="60" w:after="60"/>
              <w:jc w:val="center"/>
              <w:rPr>
                <w:rFonts w:ascii="Tahoma" w:hAnsi="Tahoma" w:cs="Tahoma"/>
                <w:b/>
              </w:rPr>
            </w:pPr>
            <w:r w:rsidRPr="00071CDB">
              <w:rPr>
                <w:rFonts w:ascii="Tahoma" w:hAnsi="Tahoma" w:cs="Tahoma"/>
                <w:b/>
              </w:rPr>
              <w:t>Α/Α</w:t>
            </w:r>
          </w:p>
        </w:tc>
        <w:tc>
          <w:tcPr>
            <w:tcW w:w="3343" w:type="pct"/>
            <w:shd w:val="clear" w:color="auto" w:fill="CCCCCC"/>
            <w:vAlign w:val="center"/>
          </w:tcPr>
          <w:p w14:paraId="500D11E5" w14:textId="77777777" w:rsidR="002B6100" w:rsidRPr="00071CDB" w:rsidRDefault="001C5365" w:rsidP="006F71C9">
            <w:pPr>
              <w:numPr>
                <w:ilvl w:val="12"/>
                <w:numId w:val="0"/>
              </w:numPr>
              <w:spacing w:before="60" w:after="60"/>
              <w:jc w:val="center"/>
              <w:rPr>
                <w:rFonts w:ascii="Tahoma" w:hAnsi="Tahoma" w:cs="Tahoma"/>
                <w:b/>
              </w:rPr>
            </w:pPr>
            <w:r w:rsidRPr="00071CDB">
              <w:rPr>
                <w:rFonts w:ascii="Tahoma" w:hAnsi="Tahoma" w:cs="Tahoma"/>
                <w:b/>
              </w:rPr>
              <w:t>Τίτλος Ενότητας</w:t>
            </w:r>
          </w:p>
        </w:tc>
        <w:tc>
          <w:tcPr>
            <w:tcW w:w="1322" w:type="pct"/>
            <w:shd w:val="clear" w:color="auto" w:fill="CCCCCC"/>
            <w:vAlign w:val="center"/>
          </w:tcPr>
          <w:p w14:paraId="20745170" w14:textId="77777777" w:rsidR="002B6100" w:rsidRPr="00071CDB" w:rsidRDefault="001C5365" w:rsidP="006F71C9">
            <w:pPr>
              <w:numPr>
                <w:ilvl w:val="12"/>
                <w:numId w:val="0"/>
              </w:numPr>
              <w:spacing w:before="60" w:after="60"/>
              <w:jc w:val="center"/>
              <w:rPr>
                <w:rFonts w:ascii="Tahoma" w:hAnsi="Tahoma" w:cs="Tahoma"/>
                <w:b/>
                <w:lang w:val="el-GR"/>
              </w:rPr>
            </w:pPr>
            <w:r w:rsidRPr="00071CDB">
              <w:rPr>
                <w:rFonts w:ascii="Tahoma" w:hAnsi="Tahoma" w:cs="Tahoma"/>
                <w:b/>
                <w:lang w:val="el-GR"/>
              </w:rPr>
              <w:t xml:space="preserve">Σύμφωνα με παραγράφους </w:t>
            </w:r>
            <w:r w:rsidRPr="00071CDB">
              <w:rPr>
                <w:rFonts w:ascii="Tahoma" w:hAnsi="Tahoma" w:cs="Tahoma"/>
                <w:lang w:val="el-GR"/>
              </w:rPr>
              <w:t>(συμπεριλαμβάνονται και οι αντίστοιχες υποπαράγραφοι):</w:t>
            </w:r>
          </w:p>
        </w:tc>
      </w:tr>
      <w:tr w:rsidR="002B6100" w:rsidRPr="00071CDB" w14:paraId="540054A5" w14:textId="77777777" w:rsidTr="006B654F">
        <w:trPr>
          <w:jc w:val="center"/>
        </w:trPr>
        <w:tc>
          <w:tcPr>
            <w:tcW w:w="335" w:type="pct"/>
            <w:vAlign w:val="center"/>
          </w:tcPr>
          <w:p w14:paraId="23EF2CC7" w14:textId="77777777" w:rsidR="002B6100" w:rsidRPr="00071CDB" w:rsidRDefault="002B6100" w:rsidP="00446527">
            <w:pPr>
              <w:numPr>
                <w:ilvl w:val="0"/>
                <w:numId w:val="19"/>
              </w:numPr>
              <w:spacing w:before="60" w:after="60"/>
              <w:rPr>
                <w:rFonts w:ascii="Tahoma" w:hAnsi="Tahoma" w:cs="Tahoma"/>
                <w:b/>
                <w:lang w:val="el-GR"/>
              </w:rPr>
            </w:pPr>
          </w:p>
        </w:tc>
        <w:tc>
          <w:tcPr>
            <w:tcW w:w="3343" w:type="pct"/>
            <w:shd w:val="clear" w:color="auto" w:fill="auto"/>
            <w:vAlign w:val="center"/>
          </w:tcPr>
          <w:p w14:paraId="2995A1EA" w14:textId="5795A680" w:rsidR="002B6100" w:rsidRPr="00071CDB" w:rsidRDefault="006B654F" w:rsidP="00D63EFB">
            <w:pPr>
              <w:spacing w:before="60" w:after="60"/>
              <w:rPr>
                <w:rFonts w:ascii="Tahoma" w:hAnsi="Tahoma" w:cs="Tahoma"/>
                <w:lang w:val="el-GR"/>
              </w:rPr>
            </w:pPr>
            <w:r>
              <w:rPr>
                <w:rFonts w:ascii="Tahoma" w:hAnsi="Tahoma" w:cs="Tahoma"/>
                <w:lang w:val="el-GR"/>
              </w:rPr>
              <w:t xml:space="preserve">Εκπόνηση </w:t>
            </w:r>
            <w:r w:rsidR="000B34F3" w:rsidRPr="00071CDB">
              <w:rPr>
                <w:rFonts w:ascii="Tahoma" w:hAnsi="Tahoma" w:cs="Tahoma"/>
                <w:lang w:val="el-GR"/>
              </w:rPr>
              <w:t>Μελέτη</w:t>
            </w:r>
            <w:r>
              <w:rPr>
                <w:rFonts w:ascii="Tahoma" w:hAnsi="Tahoma" w:cs="Tahoma"/>
                <w:lang w:val="el-GR"/>
              </w:rPr>
              <w:t>ς</w:t>
            </w:r>
            <w:r w:rsidR="000B34F3" w:rsidRPr="00071CDB">
              <w:rPr>
                <w:rFonts w:ascii="Tahoma" w:hAnsi="Tahoma" w:cs="Tahoma"/>
                <w:lang w:val="el-GR"/>
              </w:rPr>
              <w:t xml:space="preserve"> Εφαρμογής </w:t>
            </w:r>
          </w:p>
        </w:tc>
        <w:tc>
          <w:tcPr>
            <w:tcW w:w="1322" w:type="pct"/>
            <w:vAlign w:val="center"/>
          </w:tcPr>
          <w:p w14:paraId="6C715CC1" w14:textId="77777777" w:rsidR="002B6100" w:rsidRPr="00071CDB" w:rsidRDefault="00406EC0" w:rsidP="00A3743C">
            <w:pPr>
              <w:numPr>
                <w:ilvl w:val="12"/>
                <w:numId w:val="0"/>
              </w:numPr>
              <w:spacing w:before="60" w:after="60"/>
              <w:jc w:val="center"/>
              <w:rPr>
                <w:rFonts w:ascii="Tahoma" w:hAnsi="Tahoma" w:cs="Tahoma"/>
                <w:lang w:val="el-GR"/>
              </w:rPr>
            </w:pPr>
            <w:r w:rsidRPr="00071CDB">
              <w:rPr>
                <w:rFonts w:ascii="Tahoma" w:hAnsi="Tahoma" w:cs="Tahoma"/>
                <w:lang w:val="el-GR"/>
              </w:rPr>
              <w:t>2.2.1</w:t>
            </w:r>
            <w:r w:rsidR="00E55580" w:rsidRPr="00071CDB">
              <w:rPr>
                <w:rFonts w:ascii="Tahoma" w:hAnsi="Tahoma" w:cs="Tahoma"/>
                <w:lang w:val="el-GR"/>
              </w:rPr>
              <w:t xml:space="preserve"> </w:t>
            </w:r>
            <w:r w:rsidR="00E55580" w:rsidRPr="00071CDB">
              <w:rPr>
                <w:rFonts w:ascii="Tahoma" w:hAnsi="Tahoma" w:cs="Tahoma"/>
                <w:b/>
                <w:lang w:val="el-GR"/>
              </w:rPr>
              <w:t>Παράρτημα Ι</w:t>
            </w:r>
          </w:p>
        </w:tc>
      </w:tr>
      <w:tr w:rsidR="002B6100" w:rsidRPr="00071CDB" w14:paraId="64946726" w14:textId="77777777" w:rsidTr="006B654F">
        <w:trPr>
          <w:jc w:val="center"/>
        </w:trPr>
        <w:tc>
          <w:tcPr>
            <w:tcW w:w="335" w:type="pct"/>
            <w:vAlign w:val="center"/>
          </w:tcPr>
          <w:p w14:paraId="2BBC1396" w14:textId="77777777" w:rsidR="002B6100" w:rsidRPr="00071CDB" w:rsidRDefault="002B6100" w:rsidP="00446527">
            <w:pPr>
              <w:numPr>
                <w:ilvl w:val="0"/>
                <w:numId w:val="19"/>
              </w:numPr>
              <w:spacing w:before="60" w:after="60"/>
              <w:rPr>
                <w:rFonts w:ascii="Tahoma" w:hAnsi="Tahoma" w:cs="Tahoma"/>
                <w:b/>
                <w:lang w:val="el-GR"/>
              </w:rPr>
            </w:pPr>
          </w:p>
        </w:tc>
        <w:tc>
          <w:tcPr>
            <w:tcW w:w="3343" w:type="pct"/>
            <w:shd w:val="clear" w:color="auto" w:fill="auto"/>
            <w:vAlign w:val="center"/>
          </w:tcPr>
          <w:p w14:paraId="69482C91" w14:textId="6908F398" w:rsidR="002B6100" w:rsidRPr="00071CDB" w:rsidRDefault="006B654F" w:rsidP="006B654F">
            <w:pPr>
              <w:pStyle w:val="normalwithoutspacing"/>
              <w:rPr>
                <w:rFonts w:ascii="Tahoma" w:hAnsi="Tahoma" w:cs="Tahoma"/>
              </w:rPr>
            </w:pPr>
            <w:r w:rsidRPr="006B654F">
              <w:rPr>
                <w:rFonts w:ascii="Tahoma" w:hAnsi="Tahoma" w:cs="Tahoma"/>
              </w:rPr>
              <w:t>Προμήθεια Εξοπλισμού και αδειών λογισμικού</w:t>
            </w:r>
          </w:p>
        </w:tc>
        <w:tc>
          <w:tcPr>
            <w:tcW w:w="1322" w:type="pct"/>
            <w:vAlign w:val="center"/>
          </w:tcPr>
          <w:p w14:paraId="10E2B708" w14:textId="1775F2DA" w:rsidR="002B6100" w:rsidRPr="00071CDB" w:rsidRDefault="00406EC0" w:rsidP="00A3743C">
            <w:pPr>
              <w:numPr>
                <w:ilvl w:val="12"/>
                <w:numId w:val="0"/>
              </w:numPr>
              <w:spacing w:before="60" w:after="60"/>
              <w:jc w:val="center"/>
              <w:rPr>
                <w:rFonts w:ascii="Tahoma" w:hAnsi="Tahoma" w:cs="Tahoma"/>
                <w:lang w:val="el-GR"/>
              </w:rPr>
            </w:pPr>
            <w:r w:rsidRPr="00071CDB">
              <w:rPr>
                <w:rFonts w:ascii="Tahoma" w:hAnsi="Tahoma" w:cs="Tahoma"/>
                <w:lang w:val="el-GR"/>
              </w:rPr>
              <w:t>2.2.2.</w:t>
            </w:r>
            <w:r w:rsidR="00E55580" w:rsidRPr="00071CDB">
              <w:rPr>
                <w:rFonts w:ascii="Tahoma" w:hAnsi="Tahoma" w:cs="Tahoma"/>
                <w:lang w:val="el-GR"/>
              </w:rPr>
              <w:t xml:space="preserve"> </w:t>
            </w:r>
            <w:r w:rsidR="00E55580" w:rsidRPr="00071CDB">
              <w:rPr>
                <w:rFonts w:ascii="Tahoma" w:hAnsi="Tahoma" w:cs="Tahoma"/>
                <w:b/>
                <w:lang w:val="el-GR"/>
              </w:rPr>
              <w:t>Παράρτημα Ι</w:t>
            </w:r>
          </w:p>
        </w:tc>
      </w:tr>
      <w:tr w:rsidR="00406EC0" w:rsidRPr="00071CDB" w14:paraId="7C47051D" w14:textId="77777777" w:rsidTr="006B654F">
        <w:trPr>
          <w:jc w:val="center"/>
        </w:trPr>
        <w:tc>
          <w:tcPr>
            <w:tcW w:w="335" w:type="pct"/>
            <w:vAlign w:val="center"/>
          </w:tcPr>
          <w:p w14:paraId="2C461451" w14:textId="77777777" w:rsidR="00406EC0" w:rsidRPr="00071CDB" w:rsidRDefault="00406EC0" w:rsidP="00446527">
            <w:pPr>
              <w:numPr>
                <w:ilvl w:val="0"/>
                <w:numId w:val="19"/>
              </w:numPr>
              <w:spacing w:before="60" w:after="60"/>
              <w:rPr>
                <w:rFonts w:ascii="Tahoma" w:hAnsi="Tahoma" w:cs="Tahoma"/>
                <w:b/>
                <w:lang w:val="el-GR"/>
              </w:rPr>
            </w:pPr>
          </w:p>
        </w:tc>
        <w:tc>
          <w:tcPr>
            <w:tcW w:w="3343" w:type="pct"/>
            <w:shd w:val="clear" w:color="auto" w:fill="auto"/>
            <w:vAlign w:val="center"/>
          </w:tcPr>
          <w:p w14:paraId="17863667" w14:textId="63CDF114" w:rsidR="00406EC0" w:rsidRPr="006B654F" w:rsidRDefault="006B654F" w:rsidP="006B654F">
            <w:pPr>
              <w:pStyle w:val="normalwithoutspacing"/>
              <w:rPr>
                <w:rFonts w:ascii="Tahoma" w:hAnsi="Tahoma" w:cs="Tahoma"/>
              </w:rPr>
            </w:pPr>
            <w:r w:rsidRPr="006B654F">
              <w:rPr>
                <w:rFonts w:ascii="Tahoma" w:hAnsi="Tahoma" w:cs="Tahoma"/>
              </w:rPr>
              <w:t>Υπηρεσίες Εγκατάστασης, παραμετροποίησης και πιλοτικής λειτουργίας του εξοπλισμού και του λογισμικού</w:t>
            </w:r>
          </w:p>
        </w:tc>
        <w:tc>
          <w:tcPr>
            <w:tcW w:w="1322" w:type="pct"/>
            <w:vAlign w:val="center"/>
          </w:tcPr>
          <w:p w14:paraId="12E1D221" w14:textId="402D88F3" w:rsidR="00406EC0" w:rsidRPr="00071CDB" w:rsidRDefault="000767C1" w:rsidP="00A3743C">
            <w:pPr>
              <w:numPr>
                <w:ilvl w:val="12"/>
                <w:numId w:val="0"/>
              </w:numPr>
              <w:spacing w:before="60" w:after="60"/>
              <w:jc w:val="center"/>
              <w:rPr>
                <w:rFonts w:ascii="Tahoma" w:hAnsi="Tahoma" w:cs="Tahoma"/>
                <w:lang w:val="el-GR"/>
              </w:rPr>
            </w:pPr>
            <w:r w:rsidRPr="00071CDB">
              <w:rPr>
                <w:rFonts w:ascii="Tahoma" w:hAnsi="Tahoma" w:cs="Tahoma"/>
                <w:lang w:val="el-GR"/>
              </w:rPr>
              <w:t xml:space="preserve">2.2.3 </w:t>
            </w:r>
            <w:r w:rsidRPr="00071CDB">
              <w:rPr>
                <w:rFonts w:ascii="Tahoma" w:hAnsi="Tahoma" w:cs="Tahoma"/>
                <w:b/>
                <w:lang w:val="el-GR"/>
              </w:rPr>
              <w:t>Παράρτημα Ι</w:t>
            </w:r>
          </w:p>
        </w:tc>
      </w:tr>
      <w:tr w:rsidR="00406EC0" w:rsidRPr="00071CDB" w14:paraId="5CD03B61" w14:textId="77777777" w:rsidTr="006B654F">
        <w:trPr>
          <w:jc w:val="center"/>
        </w:trPr>
        <w:tc>
          <w:tcPr>
            <w:tcW w:w="335" w:type="pct"/>
            <w:vAlign w:val="center"/>
          </w:tcPr>
          <w:p w14:paraId="4B9C3487" w14:textId="77777777" w:rsidR="00406EC0" w:rsidRPr="00071CDB" w:rsidRDefault="00406EC0" w:rsidP="00446527">
            <w:pPr>
              <w:numPr>
                <w:ilvl w:val="0"/>
                <w:numId w:val="19"/>
              </w:numPr>
              <w:spacing w:before="60" w:after="60"/>
              <w:rPr>
                <w:rFonts w:ascii="Tahoma" w:hAnsi="Tahoma" w:cs="Tahoma"/>
                <w:b/>
                <w:lang w:val="el-GR"/>
              </w:rPr>
            </w:pPr>
          </w:p>
        </w:tc>
        <w:tc>
          <w:tcPr>
            <w:tcW w:w="3343" w:type="pct"/>
            <w:shd w:val="clear" w:color="auto" w:fill="auto"/>
            <w:vAlign w:val="center"/>
          </w:tcPr>
          <w:p w14:paraId="4297F6C9" w14:textId="5D79809E" w:rsidR="00406EC0" w:rsidRPr="006B654F" w:rsidRDefault="006B654F" w:rsidP="006B654F">
            <w:pPr>
              <w:pStyle w:val="normalwithoutspacing"/>
              <w:rPr>
                <w:rFonts w:ascii="Tahoma" w:hAnsi="Tahoma" w:cs="Tahoma"/>
              </w:rPr>
            </w:pPr>
            <w:r w:rsidRPr="006B654F">
              <w:rPr>
                <w:rFonts w:ascii="Tahoma" w:hAnsi="Tahoma" w:cs="Tahoma"/>
              </w:rPr>
              <w:t>Υπηρεσίες Εκπαίδευσης των χρηστών του Φορέα Λειτουργίας</w:t>
            </w:r>
          </w:p>
        </w:tc>
        <w:tc>
          <w:tcPr>
            <w:tcW w:w="1322" w:type="pct"/>
            <w:vAlign w:val="center"/>
          </w:tcPr>
          <w:p w14:paraId="5AE34B65" w14:textId="0C6F96CA" w:rsidR="00406EC0" w:rsidRPr="00071CDB" w:rsidRDefault="000767C1" w:rsidP="00A3743C">
            <w:pPr>
              <w:numPr>
                <w:ilvl w:val="12"/>
                <w:numId w:val="0"/>
              </w:numPr>
              <w:spacing w:before="60" w:after="60"/>
              <w:jc w:val="center"/>
              <w:rPr>
                <w:rFonts w:ascii="Tahoma" w:hAnsi="Tahoma" w:cs="Tahoma"/>
                <w:lang w:val="el-GR"/>
              </w:rPr>
            </w:pPr>
            <w:r w:rsidRPr="00071CDB">
              <w:rPr>
                <w:rFonts w:ascii="Tahoma" w:hAnsi="Tahoma" w:cs="Tahoma"/>
                <w:lang w:val="el-GR"/>
              </w:rPr>
              <w:t>2.2.</w:t>
            </w:r>
            <w:r w:rsidR="006B654F">
              <w:rPr>
                <w:rFonts w:ascii="Tahoma" w:hAnsi="Tahoma" w:cs="Tahoma"/>
                <w:lang w:val="el-GR"/>
              </w:rPr>
              <w:t>4</w:t>
            </w:r>
            <w:r w:rsidRPr="00071CDB">
              <w:rPr>
                <w:rFonts w:ascii="Tahoma" w:hAnsi="Tahoma" w:cs="Tahoma"/>
                <w:lang w:val="el-GR"/>
              </w:rPr>
              <w:t xml:space="preserve"> </w:t>
            </w:r>
            <w:r w:rsidRPr="00071CDB">
              <w:rPr>
                <w:rFonts w:ascii="Tahoma" w:hAnsi="Tahoma" w:cs="Tahoma"/>
                <w:b/>
                <w:lang w:val="el-GR"/>
              </w:rPr>
              <w:t>Παράρτημα Ι</w:t>
            </w:r>
          </w:p>
        </w:tc>
      </w:tr>
      <w:tr w:rsidR="00E55580" w:rsidRPr="00071CDB" w14:paraId="78C9295B" w14:textId="77777777" w:rsidTr="006B654F">
        <w:trPr>
          <w:jc w:val="center"/>
        </w:trPr>
        <w:tc>
          <w:tcPr>
            <w:tcW w:w="335" w:type="pct"/>
            <w:vAlign w:val="center"/>
          </w:tcPr>
          <w:p w14:paraId="237E6C1A" w14:textId="77777777" w:rsidR="00E55580" w:rsidRPr="00071CDB" w:rsidRDefault="00E55580" w:rsidP="00446527">
            <w:pPr>
              <w:numPr>
                <w:ilvl w:val="0"/>
                <w:numId w:val="19"/>
              </w:numPr>
              <w:spacing w:before="60" w:after="60"/>
              <w:rPr>
                <w:rFonts w:ascii="Tahoma" w:hAnsi="Tahoma" w:cs="Tahoma"/>
                <w:b/>
                <w:lang w:val="el-GR"/>
              </w:rPr>
            </w:pPr>
          </w:p>
        </w:tc>
        <w:tc>
          <w:tcPr>
            <w:tcW w:w="3343" w:type="pct"/>
            <w:shd w:val="clear" w:color="auto" w:fill="auto"/>
            <w:vAlign w:val="center"/>
          </w:tcPr>
          <w:p w14:paraId="4405D838" w14:textId="34FABE24" w:rsidR="00E55580" w:rsidRPr="00071CDB" w:rsidRDefault="00E55580" w:rsidP="00B03A0C">
            <w:pPr>
              <w:rPr>
                <w:rFonts w:ascii="Tahoma" w:eastAsia="MS Mincho" w:hAnsi="Tahoma" w:cs="Tahoma"/>
                <w:color w:val="000000" w:themeColor="text1"/>
                <w:lang w:val="el-GR" w:eastAsia="ja-JP"/>
              </w:rPr>
            </w:pPr>
            <w:r w:rsidRPr="00071CDB">
              <w:rPr>
                <w:rFonts w:ascii="Tahoma" w:eastAsia="MS Mincho" w:hAnsi="Tahoma" w:cs="Tahoma"/>
                <w:color w:val="000000" w:themeColor="text1"/>
                <w:lang w:val="el-GR" w:eastAsia="ja-JP"/>
              </w:rPr>
              <w:t xml:space="preserve">Υπηρεσίες </w:t>
            </w:r>
            <w:r w:rsidR="006B654F">
              <w:rPr>
                <w:rFonts w:ascii="Tahoma" w:eastAsia="MS Mincho" w:hAnsi="Tahoma" w:cs="Tahoma"/>
                <w:color w:val="000000" w:themeColor="text1"/>
                <w:lang w:val="el-GR" w:eastAsia="ja-JP"/>
              </w:rPr>
              <w:t xml:space="preserve">Τεχνικής </w:t>
            </w:r>
            <w:r w:rsidRPr="00071CDB">
              <w:rPr>
                <w:rFonts w:ascii="Tahoma" w:eastAsia="MS Mincho" w:hAnsi="Tahoma" w:cs="Tahoma"/>
                <w:color w:val="000000" w:themeColor="text1"/>
                <w:lang w:val="el-GR" w:eastAsia="ja-JP"/>
              </w:rPr>
              <w:t>Υποστήριξης (</w:t>
            </w:r>
            <w:r w:rsidRPr="00071CDB">
              <w:rPr>
                <w:rFonts w:ascii="Tahoma" w:eastAsia="MS Mincho" w:hAnsi="Tahoma" w:cs="Tahoma"/>
                <w:color w:val="000000" w:themeColor="text1"/>
                <w:lang w:eastAsia="ja-JP"/>
              </w:rPr>
              <w:t>Helpdesk</w:t>
            </w:r>
            <w:r w:rsidRPr="00071CDB">
              <w:rPr>
                <w:rFonts w:ascii="Tahoma" w:eastAsia="MS Mincho" w:hAnsi="Tahoma" w:cs="Tahoma"/>
                <w:color w:val="000000" w:themeColor="text1"/>
                <w:lang w:val="el-GR" w:eastAsia="ja-JP"/>
              </w:rPr>
              <w:t xml:space="preserve"> – Γραφείο  Υποστήριξης)</w:t>
            </w:r>
          </w:p>
        </w:tc>
        <w:tc>
          <w:tcPr>
            <w:tcW w:w="1322" w:type="pct"/>
            <w:vAlign w:val="center"/>
          </w:tcPr>
          <w:p w14:paraId="2F44ADB8" w14:textId="77777777" w:rsidR="00E55580" w:rsidRPr="00071CDB" w:rsidRDefault="000767C1" w:rsidP="00A3743C">
            <w:pPr>
              <w:numPr>
                <w:ilvl w:val="12"/>
                <w:numId w:val="0"/>
              </w:numPr>
              <w:spacing w:before="60" w:after="60"/>
              <w:jc w:val="center"/>
              <w:rPr>
                <w:rFonts w:ascii="Tahoma" w:hAnsi="Tahoma" w:cs="Tahoma"/>
                <w:lang w:val="el-GR"/>
              </w:rPr>
            </w:pPr>
            <w:r w:rsidRPr="00071CDB">
              <w:rPr>
                <w:rFonts w:ascii="Tahoma" w:hAnsi="Tahoma" w:cs="Tahoma"/>
                <w:lang w:val="el-GR"/>
              </w:rPr>
              <w:t xml:space="preserve">2.2.5 </w:t>
            </w:r>
            <w:r w:rsidRPr="00071CDB">
              <w:rPr>
                <w:rFonts w:ascii="Tahoma" w:hAnsi="Tahoma" w:cs="Tahoma"/>
                <w:b/>
                <w:lang w:val="el-GR"/>
              </w:rPr>
              <w:t>Παράρτημα Ι</w:t>
            </w:r>
          </w:p>
        </w:tc>
      </w:tr>
      <w:tr w:rsidR="000767C1" w:rsidRPr="00071CDB" w14:paraId="2916F00E" w14:textId="77777777" w:rsidTr="006B654F">
        <w:trPr>
          <w:jc w:val="center"/>
        </w:trPr>
        <w:tc>
          <w:tcPr>
            <w:tcW w:w="335" w:type="pct"/>
            <w:vAlign w:val="center"/>
          </w:tcPr>
          <w:p w14:paraId="63D13161" w14:textId="77777777" w:rsidR="000767C1" w:rsidRPr="00071CDB" w:rsidRDefault="000767C1" w:rsidP="00446527">
            <w:pPr>
              <w:numPr>
                <w:ilvl w:val="0"/>
                <w:numId w:val="19"/>
              </w:numPr>
              <w:spacing w:before="60" w:after="60"/>
              <w:rPr>
                <w:rFonts w:ascii="Tahoma" w:hAnsi="Tahoma" w:cs="Tahoma"/>
                <w:b/>
                <w:lang w:val="el-GR"/>
              </w:rPr>
            </w:pPr>
          </w:p>
        </w:tc>
        <w:tc>
          <w:tcPr>
            <w:tcW w:w="3343" w:type="pct"/>
            <w:shd w:val="clear" w:color="auto" w:fill="auto"/>
            <w:vAlign w:val="center"/>
          </w:tcPr>
          <w:p w14:paraId="6B604BF3" w14:textId="77777777" w:rsidR="000767C1" w:rsidRPr="00071CDB" w:rsidRDefault="000767C1" w:rsidP="006F71C9">
            <w:pPr>
              <w:spacing w:before="60" w:after="60"/>
              <w:rPr>
                <w:rFonts w:ascii="Tahoma" w:hAnsi="Tahoma" w:cs="Tahoma"/>
                <w:lang w:val="el-GR"/>
              </w:rPr>
            </w:pPr>
            <w:r w:rsidRPr="00071CDB">
              <w:rPr>
                <w:rFonts w:ascii="Tahoma" w:hAnsi="Tahoma" w:cs="Tahoma"/>
                <w:lang w:val="el-GR"/>
              </w:rPr>
              <w:t xml:space="preserve">Υπηρεσίες Εγγύησης </w:t>
            </w:r>
          </w:p>
        </w:tc>
        <w:tc>
          <w:tcPr>
            <w:tcW w:w="1322" w:type="pct"/>
            <w:vAlign w:val="center"/>
          </w:tcPr>
          <w:p w14:paraId="684E90D3" w14:textId="77777777" w:rsidR="000767C1" w:rsidRPr="00071CDB" w:rsidRDefault="000767C1" w:rsidP="00A3743C">
            <w:pPr>
              <w:numPr>
                <w:ilvl w:val="12"/>
                <w:numId w:val="0"/>
              </w:numPr>
              <w:spacing w:before="60" w:after="60"/>
              <w:jc w:val="center"/>
              <w:rPr>
                <w:rFonts w:ascii="Tahoma" w:hAnsi="Tahoma" w:cs="Tahoma"/>
                <w:lang w:val="el-GR"/>
              </w:rPr>
            </w:pPr>
            <w:r w:rsidRPr="00071CDB">
              <w:rPr>
                <w:rFonts w:ascii="Tahoma" w:hAnsi="Tahoma" w:cs="Tahoma"/>
                <w:lang w:val="el-GR"/>
              </w:rPr>
              <w:t xml:space="preserve">2.2.6 </w:t>
            </w:r>
            <w:r w:rsidRPr="00071CDB">
              <w:rPr>
                <w:rFonts w:ascii="Tahoma" w:hAnsi="Tahoma" w:cs="Tahoma"/>
                <w:b/>
                <w:lang w:val="el-GR"/>
              </w:rPr>
              <w:t>Παράρτημα Ι</w:t>
            </w:r>
          </w:p>
        </w:tc>
      </w:tr>
      <w:tr w:rsidR="00406EC0" w:rsidRPr="003A1B3A" w14:paraId="27848225" w14:textId="77777777" w:rsidTr="006B654F">
        <w:trPr>
          <w:jc w:val="center"/>
        </w:trPr>
        <w:tc>
          <w:tcPr>
            <w:tcW w:w="335" w:type="pct"/>
            <w:vAlign w:val="center"/>
          </w:tcPr>
          <w:p w14:paraId="70041729" w14:textId="77777777" w:rsidR="00406EC0" w:rsidRPr="00071CDB" w:rsidRDefault="00406EC0" w:rsidP="00446527">
            <w:pPr>
              <w:numPr>
                <w:ilvl w:val="0"/>
                <w:numId w:val="19"/>
              </w:numPr>
              <w:spacing w:before="60" w:after="60"/>
              <w:rPr>
                <w:rFonts w:ascii="Tahoma" w:hAnsi="Tahoma" w:cs="Tahoma"/>
                <w:b/>
                <w:lang w:val="el-GR"/>
              </w:rPr>
            </w:pPr>
          </w:p>
        </w:tc>
        <w:tc>
          <w:tcPr>
            <w:tcW w:w="3343" w:type="pct"/>
            <w:shd w:val="clear" w:color="auto" w:fill="auto"/>
            <w:vAlign w:val="center"/>
          </w:tcPr>
          <w:p w14:paraId="67F96412" w14:textId="77777777" w:rsidR="00406EC0" w:rsidRPr="00071CDB" w:rsidRDefault="00406EC0" w:rsidP="006F71C9">
            <w:pPr>
              <w:spacing w:before="60" w:after="60"/>
              <w:rPr>
                <w:rFonts w:ascii="Tahoma" w:hAnsi="Tahoma" w:cs="Tahoma"/>
                <w:lang w:val="el-GR"/>
              </w:rPr>
            </w:pPr>
            <w:r w:rsidRPr="00071CDB">
              <w:rPr>
                <w:rFonts w:ascii="Tahoma" w:hAnsi="Tahoma" w:cs="Tahoma"/>
                <w:lang w:val="el-GR"/>
              </w:rPr>
              <w:t>Ομάδα έργου (Επάρκεια Προσφερόμενου Ανθρωποχρόνου σε συνάρτηση με επιμέρους Παραδοτέα) &amp; Μεθοδολογία Υλοποίησης – Υποστήριξης</w:t>
            </w:r>
          </w:p>
        </w:tc>
        <w:tc>
          <w:tcPr>
            <w:tcW w:w="1322" w:type="pct"/>
            <w:vAlign w:val="center"/>
          </w:tcPr>
          <w:p w14:paraId="65810132" w14:textId="0FEFEAC5" w:rsidR="00406EC0" w:rsidRPr="00071CDB" w:rsidRDefault="00E94FE8" w:rsidP="00A3743C">
            <w:pPr>
              <w:pStyle w:val="aff0"/>
              <w:spacing w:before="60" w:after="60"/>
              <w:ind w:left="26"/>
              <w:jc w:val="center"/>
              <w:rPr>
                <w:rFonts w:ascii="Tahoma" w:hAnsi="Tahoma" w:cs="Tahoma"/>
                <w:b/>
                <w:lang w:val="el-GR"/>
              </w:rPr>
            </w:pPr>
            <w:r w:rsidRPr="00071CDB">
              <w:rPr>
                <w:rFonts w:ascii="Tahoma" w:hAnsi="Tahoma" w:cs="Tahoma"/>
                <w:lang w:val="el-GR"/>
              </w:rPr>
              <w:t xml:space="preserve">2.2.6.2, </w:t>
            </w:r>
            <w:r w:rsidR="00406EC0" w:rsidRPr="00071CDB">
              <w:rPr>
                <w:rFonts w:ascii="Tahoma" w:hAnsi="Tahoma" w:cs="Tahoma"/>
                <w:b/>
                <w:lang w:val="el-GR"/>
              </w:rPr>
              <w:t>Μέρος Α’</w:t>
            </w:r>
          </w:p>
          <w:p w14:paraId="2117C245" w14:textId="1CA8B9E3" w:rsidR="00B03A0C" w:rsidRPr="00071CDB" w:rsidRDefault="00B03A0C" w:rsidP="00A3743C">
            <w:pPr>
              <w:pStyle w:val="aff0"/>
              <w:spacing w:before="60" w:after="60"/>
              <w:ind w:left="26"/>
              <w:jc w:val="center"/>
              <w:rPr>
                <w:rFonts w:ascii="Tahoma" w:hAnsi="Tahoma" w:cs="Tahoma"/>
                <w:lang w:val="el-GR"/>
              </w:rPr>
            </w:pPr>
            <w:r w:rsidRPr="00071CDB">
              <w:rPr>
                <w:rFonts w:ascii="Tahoma" w:hAnsi="Tahoma" w:cs="Tahoma"/>
                <w:lang w:val="el-GR"/>
              </w:rPr>
              <w:t>&amp; 2.2.</w:t>
            </w:r>
            <w:r w:rsidR="006B654F">
              <w:rPr>
                <w:rFonts w:ascii="Tahoma" w:hAnsi="Tahoma" w:cs="Tahoma"/>
                <w:lang w:val="el-GR"/>
              </w:rPr>
              <w:t>7</w:t>
            </w:r>
            <w:r w:rsidRPr="00071CDB">
              <w:rPr>
                <w:rFonts w:ascii="Tahoma" w:hAnsi="Tahoma" w:cs="Tahoma"/>
                <w:lang w:val="el-GR"/>
              </w:rPr>
              <w:t xml:space="preserve"> </w:t>
            </w:r>
            <w:r w:rsidRPr="00071CDB">
              <w:rPr>
                <w:rFonts w:ascii="Tahoma" w:hAnsi="Tahoma" w:cs="Tahoma"/>
                <w:b/>
                <w:lang w:val="el-GR"/>
              </w:rPr>
              <w:t>Παράρτημα Ι</w:t>
            </w:r>
          </w:p>
        </w:tc>
      </w:tr>
      <w:tr w:rsidR="00406EC0" w:rsidRPr="00071CDB" w14:paraId="3F9D855F" w14:textId="77777777" w:rsidTr="006B654F">
        <w:trPr>
          <w:jc w:val="center"/>
        </w:trPr>
        <w:tc>
          <w:tcPr>
            <w:tcW w:w="335" w:type="pct"/>
            <w:shd w:val="clear" w:color="auto" w:fill="auto"/>
            <w:vAlign w:val="center"/>
          </w:tcPr>
          <w:p w14:paraId="21819E4F" w14:textId="77777777" w:rsidR="00406EC0" w:rsidRPr="00071CDB" w:rsidRDefault="00406EC0" w:rsidP="00446527">
            <w:pPr>
              <w:numPr>
                <w:ilvl w:val="0"/>
                <w:numId w:val="45"/>
              </w:numPr>
              <w:spacing w:before="60" w:after="60"/>
              <w:rPr>
                <w:rFonts w:ascii="Tahoma" w:hAnsi="Tahoma" w:cs="Tahoma"/>
                <w:b/>
                <w:lang w:val="el-GR"/>
              </w:rPr>
            </w:pPr>
          </w:p>
        </w:tc>
        <w:tc>
          <w:tcPr>
            <w:tcW w:w="3343" w:type="pct"/>
            <w:shd w:val="clear" w:color="auto" w:fill="auto"/>
            <w:vAlign w:val="center"/>
          </w:tcPr>
          <w:p w14:paraId="04A30083" w14:textId="77777777" w:rsidR="00406EC0" w:rsidRPr="00071CDB" w:rsidRDefault="00406EC0" w:rsidP="006F71C9">
            <w:pPr>
              <w:spacing w:before="60" w:after="60"/>
              <w:rPr>
                <w:rFonts w:ascii="Tahoma" w:hAnsi="Tahoma" w:cs="Tahoma"/>
                <w:lang w:val="el-GR"/>
              </w:rPr>
            </w:pPr>
            <w:r w:rsidRPr="00071CDB">
              <w:rPr>
                <w:rFonts w:ascii="Tahoma" w:hAnsi="Tahoma" w:cs="Tahoma"/>
                <w:lang w:val="el-GR"/>
              </w:rPr>
              <w:t>Πίνακες Συμμόρφωσης</w:t>
            </w:r>
          </w:p>
        </w:tc>
        <w:tc>
          <w:tcPr>
            <w:tcW w:w="1322" w:type="pct"/>
            <w:shd w:val="clear" w:color="auto" w:fill="auto"/>
            <w:vAlign w:val="center"/>
          </w:tcPr>
          <w:p w14:paraId="7C5763D3" w14:textId="77777777" w:rsidR="00406EC0" w:rsidRPr="00071CDB" w:rsidRDefault="00406EC0" w:rsidP="00A3743C">
            <w:pPr>
              <w:numPr>
                <w:ilvl w:val="12"/>
                <w:numId w:val="0"/>
              </w:numPr>
              <w:spacing w:before="60" w:after="60"/>
              <w:jc w:val="center"/>
              <w:rPr>
                <w:rFonts w:ascii="Tahoma" w:hAnsi="Tahoma" w:cs="Tahoma"/>
                <w:b/>
                <w:lang w:val="el-GR"/>
              </w:rPr>
            </w:pPr>
            <w:r w:rsidRPr="00071CDB">
              <w:rPr>
                <w:rFonts w:ascii="Tahoma" w:hAnsi="Tahoma" w:cs="Tahoma"/>
                <w:b/>
                <w:lang w:val="el-GR"/>
              </w:rPr>
              <w:t>Παράρτημα ΙΙ</w:t>
            </w:r>
          </w:p>
        </w:tc>
      </w:tr>
      <w:tr w:rsidR="00406EC0" w:rsidRPr="00071CDB" w14:paraId="40E8BC93" w14:textId="77777777" w:rsidTr="006B654F">
        <w:trPr>
          <w:jc w:val="center"/>
        </w:trPr>
        <w:tc>
          <w:tcPr>
            <w:tcW w:w="335" w:type="pct"/>
            <w:shd w:val="clear" w:color="auto" w:fill="auto"/>
            <w:vAlign w:val="center"/>
          </w:tcPr>
          <w:p w14:paraId="191260C2" w14:textId="77777777" w:rsidR="00406EC0" w:rsidRPr="00071CDB" w:rsidRDefault="00406EC0" w:rsidP="00446527">
            <w:pPr>
              <w:numPr>
                <w:ilvl w:val="0"/>
                <w:numId w:val="45"/>
              </w:numPr>
              <w:spacing w:before="60" w:after="60"/>
              <w:rPr>
                <w:rFonts w:ascii="Tahoma" w:hAnsi="Tahoma" w:cs="Tahoma"/>
                <w:b/>
                <w:lang w:val="el-GR"/>
              </w:rPr>
            </w:pPr>
          </w:p>
        </w:tc>
        <w:tc>
          <w:tcPr>
            <w:tcW w:w="3343" w:type="pct"/>
            <w:shd w:val="clear" w:color="auto" w:fill="auto"/>
            <w:vAlign w:val="center"/>
          </w:tcPr>
          <w:p w14:paraId="7116C4BF" w14:textId="77777777" w:rsidR="00406EC0" w:rsidRPr="00071CDB" w:rsidRDefault="00406EC0" w:rsidP="006F71C9">
            <w:pPr>
              <w:spacing w:before="60" w:after="60"/>
              <w:rPr>
                <w:rFonts w:ascii="Tahoma" w:hAnsi="Tahoma" w:cs="Tahoma"/>
                <w:u w:val="single"/>
                <w:lang w:val="el-GR"/>
              </w:rPr>
            </w:pPr>
            <w:r w:rsidRPr="00071CDB">
              <w:rPr>
                <w:rFonts w:ascii="Tahoma" w:hAnsi="Tahoma" w:cs="Tahoma"/>
                <w:lang w:val="el-GR"/>
              </w:rPr>
              <w:t xml:space="preserve">Πίνακες Οικονομικής Προσφοράς, </w:t>
            </w:r>
            <w:r w:rsidRPr="00071CDB">
              <w:rPr>
                <w:rFonts w:ascii="Tahoma" w:hAnsi="Tahoma" w:cs="Tahoma"/>
                <w:u w:val="single"/>
                <w:lang w:val="el-GR"/>
              </w:rPr>
              <w:t>χωρίς τιμές</w:t>
            </w:r>
          </w:p>
          <w:p w14:paraId="1186BE2A" w14:textId="77777777" w:rsidR="00406EC0" w:rsidRPr="00071CDB" w:rsidRDefault="00406EC0" w:rsidP="006F71C9">
            <w:pPr>
              <w:spacing w:before="60" w:after="60"/>
              <w:rPr>
                <w:rFonts w:ascii="Tahoma" w:hAnsi="Tahoma" w:cs="Tahoma"/>
                <w:b/>
                <w:u w:val="single"/>
                <w:lang w:val="el-GR"/>
              </w:rPr>
            </w:pPr>
            <w:r w:rsidRPr="00071CDB">
              <w:rPr>
                <w:rFonts w:ascii="Tahoma" w:hAnsi="Tahoma" w:cs="Tahoma"/>
                <w:b/>
                <w:u w:val="single"/>
                <w:lang w:val="el-GR"/>
              </w:rPr>
              <w:t>Η εμφάνιση τιμής/ τιμών στον εν λόγω πίνακα αποτελεί λόγο απόρριψης της προσφοράς</w:t>
            </w:r>
          </w:p>
        </w:tc>
        <w:tc>
          <w:tcPr>
            <w:tcW w:w="1322" w:type="pct"/>
            <w:shd w:val="clear" w:color="auto" w:fill="auto"/>
            <w:vAlign w:val="center"/>
          </w:tcPr>
          <w:p w14:paraId="7939FE96" w14:textId="77777777" w:rsidR="00406EC0" w:rsidRPr="00071CDB" w:rsidRDefault="00406EC0" w:rsidP="00A3743C">
            <w:pPr>
              <w:numPr>
                <w:ilvl w:val="12"/>
                <w:numId w:val="0"/>
              </w:numPr>
              <w:spacing w:before="60" w:after="60"/>
              <w:jc w:val="center"/>
              <w:rPr>
                <w:rFonts w:ascii="Tahoma" w:hAnsi="Tahoma" w:cs="Tahoma"/>
                <w:b/>
              </w:rPr>
            </w:pPr>
            <w:r w:rsidRPr="00071CDB">
              <w:rPr>
                <w:rFonts w:ascii="Tahoma" w:hAnsi="Tahoma" w:cs="Tahoma"/>
                <w:b/>
                <w:lang w:val="el-GR"/>
              </w:rPr>
              <w:t xml:space="preserve">Παράρτημα </w:t>
            </w:r>
            <w:r w:rsidRPr="00071CDB">
              <w:rPr>
                <w:rFonts w:ascii="Tahoma" w:hAnsi="Tahoma" w:cs="Tahoma"/>
                <w:b/>
              </w:rPr>
              <w:t>VI</w:t>
            </w:r>
          </w:p>
        </w:tc>
      </w:tr>
    </w:tbl>
    <w:p w14:paraId="3B972573" w14:textId="77777777" w:rsidR="00C93CF5" w:rsidRPr="00071CDB" w:rsidRDefault="00C93CF5" w:rsidP="00C93CF5">
      <w:pPr>
        <w:rPr>
          <w:rFonts w:ascii="Tahoma" w:hAnsi="Tahoma" w:cs="Tahoma"/>
        </w:rPr>
      </w:pPr>
    </w:p>
    <w:p w14:paraId="5C333F68" w14:textId="77777777" w:rsidR="006B53EF" w:rsidRDefault="00A3743C">
      <w:pPr>
        <w:rPr>
          <w:rFonts w:ascii="Tahoma" w:hAnsi="Tahoma" w:cs="Tahoma"/>
        </w:rPr>
        <w:sectPr w:rsidR="006B53EF" w:rsidSect="00230C28">
          <w:headerReference w:type="first" r:id="rId30"/>
          <w:pgSz w:w="11906" w:h="16838"/>
          <w:pgMar w:top="1134" w:right="1134" w:bottom="1134" w:left="1134" w:header="720" w:footer="709" w:gutter="0"/>
          <w:cols w:space="720"/>
          <w:titlePg/>
          <w:docGrid w:linePitch="360"/>
        </w:sectPr>
      </w:pPr>
      <w:r>
        <w:rPr>
          <w:rFonts w:ascii="Tahoma" w:hAnsi="Tahoma" w:cs="Tahoma"/>
        </w:rPr>
        <w:br w:type="page"/>
      </w:r>
    </w:p>
    <w:p w14:paraId="6694D3EC" w14:textId="355E8189" w:rsidR="00A3743C" w:rsidRDefault="00A3743C">
      <w:pPr>
        <w:rPr>
          <w:rFonts w:ascii="Tahoma" w:hAnsi="Tahoma" w:cs="Tahoma"/>
        </w:rPr>
      </w:pPr>
    </w:p>
    <w:p w14:paraId="7E524643" w14:textId="77777777" w:rsidR="00A3743C" w:rsidRPr="00071CDB" w:rsidRDefault="00A3743C">
      <w:pPr>
        <w:rPr>
          <w:rFonts w:ascii="Tahoma" w:hAnsi="Tahoma" w:cs="Tahoma"/>
        </w:rPr>
      </w:pPr>
    </w:p>
    <w:p w14:paraId="7692F8B8" w14:textId="77777777" w:rsidR="008338F0" w:rsidRPr="00071CDB" w:rsidRDefault="003355E7" w:rsidP="003A109E">
      <w:pPr>
        <w:pStyle w:val="2"/>
        <w:rPr>
          <w:rFonts w:ascii="Tahoma" w:hAnsi="Tahoma" w:cs="Tahoma"/>
          <w:sz w:val="22"/>
          <w:lang w:val="el-GR"/>
        </w:rPr>
      </w:pPr>
      <w:bookmarkStart w:id="546" w:name="_Ref510087099"/>
      <w:bookmarkStart w:id="547" w:name="_Toc153885554"/>
      <w:r w:rsidRPr="00071CDB">
        <w:rPr>
          <w:rFonts w:ascii="Tahoma" w:hAnsi="Tahoma" w:cs="Tahoma"/>
          <w:sz w:val="22"/>
          <w:lang w:val="el-GR"/>
        </w:rPr>
        <w:t xml:space="preserve">ΠΑΡΑΡΤΗΜΑ </w:t>
      </w:r>
      <w:r w:rsidRPr="00071CDB">
        <w:rPr>
          <w:rFonts w:ascii="Tahoma" w:hAnsi="Tahoma" w:cs="Tahoma"/>
          <w:sz w:val="22"/>
        </w:rPr>
        <w:t>VI</w:t>
      </w:r>
      <w:r w:rsidRPr="00071CDB">
        <w:rPr>
          <w:rFonts w:ascii="Tahoma" w:hAnsi="Tahoma" w:cs="Tahoma"/>
          <w:sz w:val="22"/>
          <w:lang w:val="el-GR"/>
        </w:rPr>
        <w:t xml:space="preserve"> – </w:t>
      </w:r>
      <w:r w:rsidR="006E4901" w:rsidRPr="00071CDB">
        <w:rPr>
          <w:rFonts w:ascii="Tahoma" w:hAnsi="Tahoma" w:cs="Tahoma"/>
          <w:sz w:val="22"/>
          <w:lang w:val="el-GR"/>
        </w:rPr>
        <w:t>Υπόδειγμα Οικονομικής Προσφοράς</w:t>
      </w:r>
      <w:bookmarkEnd w:id="546"/>
      <w:bookmarkEnd w:id="547"/>
      <w:r w:rsidR="00E1337D" w:rsidRPr="00071CDB">
        <w:rPr>
          <w:rFonts w:ascii="Tahoma" w:hAnsi="Tahoma" w:cs="Tahoma"/>
          <w:sz w:val="22"/>
          <w:lang w:val="el-GR"/>
        </w:rPr>
        <w:t xml:space="preserve"> </w:t>
      </w:r>
    </w:p>
    <w:p w14:paraId="22233136" w14:textId="77777777" w:rsidR="002B6100" w:rsidRPr="00071CDB" w:rsidRDefault="002B6100" w:rsidP="002B6100">
      <w:pPr>
        <w:rPr>
          <w:rFonts w:ascii="Tahoma" w:hAnsi="Tahoma" w:cs="Tahoma"/>
          <w:lang w:val="el-GR"/>
        </w:rPr>
      </w:pPr>
      <w:bookmarkStart w:id="548" w:name="_Toc59595041"/>
      <w:bookmarkStart w:id="549" w:name="_Toc63254464"/>
    </w:p>
    <w:p w14:paraId="669A730A" w14:textId="5F948FBA" w:rsidR="009A4B0E" w:rsidRPr="009A4B0E" w:rsidRDefault="00A3743C" w:rsidP="009A4B0E">
      <w:pPr>
        <w:pStyle w:val="40"/>
        <w:numPr>
          <w:ilvl w:val="0"/>
          <w:numId w:val="24"/>
        </w:numPr>
      </w:pPr>
      <w:bookmarkStart w:id="550" w:name="_Ref364941820"/>
      <w:bookmarkStart w:id="551" w:name="_Toc380586603"/>
      <w:bookmarkStart w:id="552" w:name="_Toc153885555"/>
      <w:r>
        <w:t xml:space="preserve">Εκπόνηση </w:t>
      </w:r>
      <w:r w:rsidR="000B34F3" w:rsidRPr="00071CDB">
        <w:t>Μελέτη</w:t>
      </w:r>
      <w:r>
        <w:t>ς</w:t>
      </w:r>
      <w:r w:rsidR="000B34F3" w:rsidRPr="00071CDB">
        <w:t xml:space="preserve"> Εφαρμογής </w:t>
      </w:r>
      <w:r w:rsidR="002B6100" w:rsidRPr="00071CDB">
        <w:t xml:space="preserve">(βλ. </w:t>
      </w:r>
      <w:bookmarkEnd w:id="550"/>
      <w:bookmarkEnd w:id="551"/>
      <w:r w:rsidR="000F16A1" w:rsidRPr="00071CDB">
        <w:t xml:space="preserve">παρ. </w:t>
      </w:r>
      <w:r w:rsidR="00FF614C" w:rsidRPr="00071CDB">
        <w:t>2.2.1)</w:t>
      </w:r>
      <w:bookmarkEnd w:id="552"/>
    </w:p>
    <w:tbl>
      <w:tblPr>
        <w:tblW w:w="5144"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6"/>
        <w:gridCol w:w="4080"/>
        <w:gridCol w:w="1547"/>
        <w:gridCol w:w="1599"/>
        <w:gridCol w:w="1347"/>
        <w:gridCol w:w="1042"/>
        <w:gridCol w:w="970"/>
        <w:gridCol w:w="844"/>
        <w:gridCol w:w="569"/>
        <w:gridCol w:w="976"/>
        <w:gridCol w:w="537"/>
        <w:gridCol w:w="537"/>
        <w:gridCol w:w="537"/>
      </w:tblGrid>
      <w:tr w:rsidR="009A4B0E" w:rsidRPr="00C4217E" w14:paraId="07E6EA0C" w14:textId="77777777" w:rsidTr="006B53EF">
        <w:trPr>
          <w:cantSplit/>
          <w:trHeight w:val="428"/>
          <w:tblHeader/>
        </w:trPr>
        <w:tc>
          <w:tcPr>
            <w:tcW w:w="129" w:type="pct"/>
            <w:vMerge w:val="restart"/>
            <w:shd w:val="pct15" w:color="auto" w:fill="FFFFFF"/>
            <w:vAlign w:val="center"/>
          </w:tcPr>
          <w:p w14:paraId="1C4BB3A4" w14:textId="77777777" w:rsidR="009A4B0E" w:rsidRPr="00840707" w:rsidRDefault="009A4B0E" w:rsidP="0002668A">
            <w:pPr>
              <w:ind w:left="-108" w:right="-88"/>
              <w:jc w:val="center"/>
              <w:rPr>
                <w:sz w:val="18"/>
                <w:szCs w:val="18"/>
                <w:lang w:val="el-GR"/>
              </w:rPr>
            </w:pPr>
            <w:r w:rsidRPr="00840707">
              <w:rPr>
                <w:sz w:val="18"/>
                <w:szCs w:val="18"/>
                <w:lang w:val="el-GR"/>
              </w:rPr>
              <w:t>Α/Α</w:t>
            </w:r>
          </w:p>
        </w:tc>
        <w:tc>
          <w:tcPr>
            <w:tcW w:w="1363" w:type="pct"/>
            <w:vMerge w:val="restart"/>
            <w:shd w:val="pct15" w:color="auto" w:fill="FFFFFF"/>
            <w:vAlign w:val="center"/>
          </w:tcPr>
          <w:p w14:paraId="1F3767C2" w14:textId="77777777" w:rsidR="009A4B0E" w:rsidRPr="00840707" w:rsidRDefault="009A4B0E" w:rsidP="0002668A">
            <w:pPr>
              <w:jc w:val="center"/>
              <w:rPr>
                <w:sz w:val="18"/>
                <w:szCs w:val="18"/>
                <w:lang w:val="el-GR"/>
              </w:rPr>
            </w:pPr>
            <w:r w:rsidRPr="00840707">
              <w:rPr>
                <w:sz w:val="18"/>
                <w:szCs w:val="18"/>
                <w:lang w:val="el-GR"/>
              </w:rPr>
              <w:t>ΠΕΡΙΓΡΑΦΗ</w:t>
            </w:r>
          </w:p>
        </w:tc>
        <w:tc>
          <w:tcPr>
            <w:tcW w:w="517" w:type="pct"/>
            <w:vMerge w:val="restart"/>
            <w:shd w:val="pct15" w:color="auto" w:fill="FFFFFF"/>
            <w:vAlign w:val="center"/>
          </w:tcPr>
          <w:p w14:paraId="2B943467" w14:textId="77777777" w:rsidR="009A4B0E" w:rsidRPr="00840707" w:rsidRDefault="009A4B0E" w:rsidP="0002668A">
            <w:pPr>
              <w:jc w:val="center"/>
              <w:rPr>
                <w:sz w:val="18"/>
                <w:szCs w:val="18"/>
                <w:lang w:val="el-GR"/>
              </w:rPr>
            </w:pPr>
            <w:r w:rsidRPr="00840707">
              <w:rPr>
                <w:sz w:val="18"/>
                <w:szCs w:val="18"/>
                <w:lang w:val="el-GR"/>
              </w:rPr>
              <w:t>ΤΥΠΟΣ</w:t>
            </w:r>
          </w:p>
        </w:tc>
        <w:tc>
          <w:tcPr>
            <w:tcW w:w="534" w:type="pct"/>
            <w:vMerge w:val="restart"/>
            <w:shd w:val="pct15" w:color="auto" w:fill="FFFFFF"/>
            <w:vAlign w:val="center"/>
          </w:tcPr>
          <w:p w14:paraId="6FAB0C5C" w14:textId="77777777" w:rsidR="009A4B0E" w:rsidRPr="00840707" w:rsidRDefault="009A4B0E" w:rsidP="0002668A">
            <w:pPr>
              <w:jc w:val="center"/>
              <w:rPr>
                <w:sz w:val="18"/>
                <w:szCs w:val="18"/>
                <w:lang w:val="el-GR"/>
              </w:rPr>
            </w:pPr>
            <w:r>
              <w:rPr>
                <w:sz w:val="20"/>
                <w:szCs w:val="20"/>
                <w:lang w:val="el-GR"/>
              </w:rPr>
              <w:t>ΦΑΣΗ ΈΡΓΟΥ</w:t>
            </w:r>
          </w:p>
        </w:tc>
        <w:tc>
          <w:tcPr>
            <w:tcW w:w="450" w:type="pct"/>
            <w:vMerge w:val="restart"/>
            <w:shd w:val="pct15" w:color="auto" w:fill="FFFFFF"/>
            <w:vAlign w:val="center"/>
          </w:tcPr>
          <w:p w14:paraId="1006276D" w14:textId="77777777" w:rsidR="009A4B0E" w:rsidRPr="00840707" w:rsidRDefault="009A4B0E" w:rsidP="0002668A">
            <w:pPr>
              <w:jc w:val="center"/>
              <w:rPr>
                <w:sz w:val="18"/>
                <w:szCs w:val="18"/>
                <w:lang w:val="el-GR"/>
              </w:rPr>
            </w:pPr>
            <w:r>
              <w:rPr>
                <w:sz w:val="20"/>
                <w:szCs w:val="20"/>
                <w:lang w:val="el-GR"/>
              </w:rPr>
              <w:t>ΚΩΔ. ΠΑΡΑΔΟΤΕΟΥ</w:t>
            </w:r>
          </w:p>
        </w:tc>
        <w:tc>
          <w:tcPr>
            <w:tcW w:w="348" w:type="pct"/>
            <w:vMerge w:val="restart"/>
            <w:shd w:val="pct15" w:color="auto" w:fill="FFFFFF"/>
            <w:vAlign w:val="center"/>
          </w:tcPr>
          <w:p w14:paraId="572339C4" w14:textId="77777777" w:rsidR="009A4B0E" w:rsidRPr="00840707" w:rsidRDefault="009A4B0E" w:rsidP="0002668A">
            <w:pPr>
              <w:jc w:val="center"/>
              <w:rPr>
                <w:sz w:val="18"/>
                <w:szCs w:val="18"/>
                <w:lang w:val="el-GR"/>
              </w:rPr>
            </w:pPr>
            <w:r w:rsidRPr="00840707">
              <w:rPr>
                <w:sz w:val="18"/>
                <w:szCs w:val="18"/>
                <w:lang w:val="el-GR"/>
              </w:rPr>
              <w:t>ΠΟΣΟΤΗΤΑ</w:t>
            </w:r>
          </w:p>
        </w:tc>
        <w:tc>
          <w:tcPr>
            <w:tcW w:w="606" w:type="pct"/>
            <w:gridSpan w:val="2"/>
            <w:shd w:val="pct15" w:color="auto" w:fill="FFFFFF"/>
            <w:vAlign w:val="center"/>
          </w:tcPr>
          <w:p w14:paraId="7D6C04BE" w14:textId="77777777" w:rsidR="009A4B0E" w:rsidRPr="00840707" w:rsidRDefault="009A4B0E" w:rsidP="0002668A">
            <w:pPr>
              <w:jc w:val="center"/>
              <w:rPr>
                <w:sz w:val="18"/>
                <w:szCs w:val="18"/>
                <w:lang w:val="el-GR"/>
              </w:rPr>
            </w:pPr>
            <w:r w:rsidRPr="00840707">
              <w:rPr>
                <w:sz w:val="18"/>
                <w:szCs w:val="18"/>
                <w:lang w:val="el-GR"/>
              </w:rPr>
              <w:t>ΑΞΙΑ ΧΩΡΙΣ ΦΠΑ [€]</w:t>
            </w:r>
          </w:p>
        </w:tc>
        <w:tc>
          <w:tcPr>
            <w:tcW w:w="190" w:type="pct"/>
            <w:vMerge w:val="restart"/>
            <w:shd w:val="pct15" w:color="auto" w:fill="FFFFFF"/>
            <w:vAlign w:val="center"/>
          </w:tcPr>
          <w:p w14:paraId="33FEE67C" w14:textId="77777777" w:rsidR="009A4B0E" w:rsidRPr="00840707" w:rsidRDefault="009A4B0E" w:rsidP="0002668A">
            <w:pPr>
              <w:jc w:val="center"/>
              <w:rPr>
                <w:sz w:val="18"/>
                <w:szCs w:val="18"/>
                <w:lang w:val="el-GR"/>
              </w:rPr>
            </w:pPr>
            <w:r w:rsidRPr="00840707">
              <w:rPr>
                <w:sz w:val="18"/>
                <w:szCs w:val="18"/>
                <w:lang w:val="el-GR"/>
              </w:rPr>
              <w:t>ΦΠΑ [€]</w:t>
            </w:r>
          </w:p>
        </w:tc>
        <w:tc>
          <w:tcPr>
            <w:tcW w:w="326" w:type="pct"/>
            <w:vMerge w:val="restart"/>
            <w:shd w:val="pct15" w:color="auto" w:fill="FFFFFF"/>
            <w:vAlign w:val="center"/>
          </w:tcPr>
          <w:p w14:paraId="54DCE775" w14:textId="77777777" w:rsidR="009A4B0E" w:rsidRPr="00840707" w:rsidRDefault="009A4B0E" w:rsidP="0002668A">
            <w:pPr>
              <w:jc w:val="center"/>
              <w:rPr>
                <w:sz w:val="18"/>
                <w:szCs w:val="18"/>
                <w:lang w:val="el-GR"/>
              </w:rPr>
            </w:pPr>
            <w:r w:rsidRPr="00840707">
              <w:rPr>
                <w:sz w:val="18"/>
                <w:szCs w:val="18"/>
                <w:lang w:val="el-GR"/>
              </w:rPr>
              <w:t>ΣΥΝΟΛΙΚΗ ΑΞΙΑ</w:t>
            </w:r>
          </w:p>
          <w:p w14:paraId="39A84720" w14:textId="77777777" w:rsidR="009A4B0E" w:rsidRPr="00840707" w:rsidRDefault="009A4B0E" w:rsidP="0002668A">
            <w:pPr>
              <w:jc w:val="center"/>
              <w:rPr>
                <w:sz w:val="18"/>
                <w:szCs w:val="18"/>
                <w:lang w:val="el-GR"/>
              </w:rPr>
            </w:pPr>
            <w:r w:rsidRPr="00840707">
              <w:rPr>
                <w:sz w:val="18"/>
                <w:szCs w:val="18"/>
                <w:lang w:val="el-GR"/>
              </w:rPr>
              <w:t>ΜΕ ΦΠΑ [€]</w:t>
            </w:r>
          </w:p>
        </w:tc>
        <w:tc>
          <w:tcPr>
            <w:tcW w:w="538" w:type="pct"/>
            <w:gridSpan w:val="3"/>
            <w:shd w:val="pct15" w:color="auto" w:fill="FFFFFF"/>
            <w:vAlign w:val="center"/>
          </w:tcPr>
          <w:p w14:paraId="07BD6561" w14:textId="77777777" w:rsidR="009A4B0E" w:rsidRPr="00840707" w:rsidRDefault="009A4B0E" w:rsidP="0002668A">
            <w:pPr>
              <w:jc w:val="center"/>
              <w:rPr>
                <w:sz w:val="18"/>
                <w:szCs w:val="18"/>
                <w:lang w:val="el-GR"/>
              </w:rPr>
            </w:pPr>
            <w:r w:rsidRPr="00840707">
              <w:rPr>
                <w:sz w:val="18"/>
                <w:szCs w:val="18"/>
                <w:lang w:val="el-GR"/>
              </w:rPr>
              <w:t>* ΚΟΣΤΟΣ ΣΥΝΤΗΡΗΣΗΣ ΧΩΡΙΣ ΦΠΑ [€]</w:t>
            </w:r>
          </w:p>
        </w:tc>
      </w:tr>
      <w:tr w:rsidR="009A4B0E" w:rsidRPr="00C4217E" w14:paraId="48AD909E" w14:textId="77777777" w:rsidTr="006B53EF">
        <w:trPr>
          <w:cantSplit/>
          <w:trHeight w:val="141"/>
          <w:tblHeader/>
        </w:trPr>
        <w:tc>
          <w:tcPr>
            <w:tcW w:w="129" w:type="pct"/>
            <w:vMerge/>
            <w:shd w:val="pct15" w:color="auto" w:fill="FFFFFF"/>
            <w:vAlign w:val="center"/>
          </w:tcPr>
          <w:p w14:paraId="40AD7D7D" w14:textId="77777777" w:rsidR="009A4B0E" w:rsidRPr="00840707" w:rsidRDefault="009A4B0E" w:rsidP="0002668A">
            <w:pPr>
              <w:jc w:val="center"/>
              <w:rPr>
                <w:sz w:val="18"/>
                <w:szCs w:val="18"/>
              </w:rPr>
            </w:pPr>
          </w:p>
        </w:tc>
        <w:tc>
          <w:tcPr>
            <w:tcW w:w="1363" w:type="pct"/>
            <w:vMerge/>
            <w:shd w:val="pct15" w:color="auto" w:fill="FFFFFF"/>
            <w:vAlign w:val="center"/>
          </w:tcPr>
          <w:p w14:paraId="5AB407EA" w14:textId="77777777" w:rsidR="009A4B0E" w:rsidRPr="00840707" w:rsidRDefault="009A4B0E" w:rsidP="0002668A">
            <w:pPr>
              <w:jc w:val="center"/>
              <w:rPr>
                <w:sz w:val="18"/>
                <w:szCs w:val="18"/>
              </w:rPr>
            </w:pPr>
          </w:p>
        </w:tc>
        <w:tc>
          <w:tcPr>
            <w:tcW w:w="517" w:type="pct"/>
            <w:vMerge/>
            <w:shd w:val="pct15" w:color="auto" w:fill="FFFFFF"/>
            <w:vAlign w:val="center"/>
          </w:tcPr>
          <w:p w14:paraId="47A07E3D" w14:textId="77777777" w:rsidR="009A4B0E" w:rsidRPr="00840707" w:rsidRDefault="009A4B0E" w:rsidP="0002668A">
            <w:pPr>
              <w:jc w:val="center"/>
              <w:rPr>
                <w:sz w:val="18"/>
                <w:szCs w:val="18"/>
              </w:rPr>
            </w:pPr>
          </w:p>
        </w:tc>
        <w:tc>
          <w:tcPr>
            <w:tcW w:w="534" w:type="pct"/>
            <w:vMerge/>
            <w:shd w:val="pct15" w:color="auto" w:fill="FFFFFF"/>
          </w:tcPr>
          <w:p w14:paraId="7317C904" w14:textId="77777777" w:rsidR="009A4B0E" w:rsidRPr="00840707" w:rsidRDefault="009A4B0E" w:rsidP="0002668A">
            <w:pPr>
              <w:jc w:val="center"/>
              <w:rPr>
                <w:sz w:val="18"/>
                <w:szCs w:val="18"/>
              </w:rPr>
            </w:pPr>
          </w:p>
        </w:tc>
        <w:tc>
          <w:tcPr>
            <w:tcW w:w="450" w:type="pct"/>
            <w:vMerge/>
            <w:shd w:val="pct15" w:color="auto" w:fill="FFFFFF"/>
          </w:tcPr>
          <w:p w14:paraId="72879D01" w14:textId="77777777" w:rsidR="009A4B0E" w:rsidRPr="00840707" w:rsidRDefault="009A4B0E" w:rsidP="0002668A">
            <w:pPr>
              <w:jc w:val="center"/>
              <w:rPr>
                <w:sz w:val="18"/>
                <w:szCs w:val="18"/>
              </w:rPr>
            </w:pPr>
          </w:p>
        </w:tc>
        <w:tc>
          <w:tcPr>
            <w:tcW w:w="348" w:type="pct"/>
            <w:vMerge/>
            <w:shd w:val="pct15" w:color="auto" w:fill="FFFFFF"/>
            <w:vAlign w:val="center"/>
          </w:tcPr>
          <w:p w14:paraId="579F279F" w14:textId="77777777" w:rsidR="009A4B0E" w:rsidRPr="00840707" w:rsidRDefault="009A4B0E" w:rsidP="0002668A">
            <w:pPr>
              <w:jc w:val="center"/>
              <w:rPr>
                <w:sz w:val="18"/>
                <w:szCs w:val="18"/>
              </w:rPr>
            </w:pPr>
          </w:p>
        </w:tc>
        <w:tc>
          <w:tcPr>
            <w:tcW w:w="324" w:type="pct"/>
            <w:shd w:val="pct15" w:color="auto" w:fill="FFFFFF"/>
            <w:vAlign w:val="center"/>
          </w:tcPr>
          <w:p w14:paraId="0FBFED22" w14:textId="77777777" w:rsidR="009A4B0E" w:rsidRPr="00840707" w:rsidRDefault="009A4B0E" w:rsidP="0002668A">
            <w:pPr>
              <w:jc w:val="center"/>
              <w:rPr>
                <w:spacing w:val="-4"/>
                <w:sz w:val="18"/>
                <w:szCs w:val="18"/>
                <w:lang w:val="el-GR"/>
              </w:rPr>
            </w:pPr>
            <w:r w:rsidRPr="00840707">
              <w:rPr>
                <w:spacing w:val="-4"/>
                <w:sz w:val="18"/>
                <w:szCs w:val="18"/>
                <w:lang w:val="el-GR"/>
              </w:rPr>
              <w:t>ΤΙΜΗ</w:t>
            </w:r>
          </w:p>
          <w:p w14:paraId="50F8FA2E" w14:textId="77777777" w:rsidR="009A4B0E" w:rsidRPr="00840707" w:rsidRDefault="009A4B0E" w:rsidP="0002668A">
            <w:pPr>
              <w:jc w:val="center"/>
              <w:rPr>
                <w:spacing w:val="-4"/>
                <w:sz w:val="18"/>
                <w:szCs w:val="18"/>
                <w:lang w:val="el-GR"/>
              </w:rPr>
            </w:pPr>
            <w:r w:rsidRPr="00840707">
              <w:rPr>
                <w:spacing w:val="-4"/>
                <w:sz w:val="18"/>
                <w:szCs w:val="18"/>
                <w:lang w:val="el-GR"/>
              </w:rPr>
              <w:t>ΜΟΝΑΔΑΣ</w:t>
            </w:r>
          </w:p>
        </w:tc>
        <w:tc>
          <w:tcPr>
            <w:tcW w:w="282" w:type="pct"/>
            <w:shd w:val="pct15" w:color="auto" w:fill="FFFFFF"/>
            <w:vAlign w:val="center"/>
          </w:tcPr>
          <w:p w14:paraId="7AA2A5D4" w14:textId="77777777" w:rsidR="009A4B0E" w:rsidRPr="00840707" w:rsidRDefault="009A4B0E" w:rsidP="0002668A">
            <w:pPr>
              <w:jc w:val="center"/>
              <w:rPr>
                <w:sz w:val="18"/>
                <w:szCs w:val="18"/>
                <w:lang w:val="el-GR"/>
              </w:rPr>
            </w:pPr>
            <w:r w:rsidRPr="00840707">
              <w:rPr>
                <w:sz w:val="18"/>
                <w:szCs w:val="18"/>
                <w:lang w:val="el-GR"/>
              </w:rPr>
              <w:t>ΣΥΝΟΛΟ</w:t>
            </w:r>
          </w:p>
        </w:tc>
        <w:tc>
          <w:tcPr>
            <w:tcW w:w="190" w:type="pct"/>
            <w:vMerge/>
            <w:shd w:val="pct15" w:color="auto" w:fill="FFFFFF"/>
            <w:vAlign w:val="center"/>
          </w:tcPr>
          <w:p w14:paraId="4CC09E2A" w14:textId="77777777" w:rsidR="009A4B0E" w:rsidRPr="00840707" w:rsidRDefault="009A4B0E" w:rsidP="0002668A">
            <w:pPr>
              <w:jc w:val="center"/>
              <w:rPr>
                <w:sz w:val="18"/>
                <w:szCs w:val="18"/>
                <w:lang w:val="el-GR"/>
              </w:rPr>
            </w:pPr>
          </w:p>
        </w:tc>
        <w:tc>
          <w:tcPr>
            <w:tcW w:w="326" w:type="pct"/>
            <w:vMerge/>
            <w:shd w:val="pct15" w:color="auto" w:fill="FFFFFF"/>
            <w:vAlign w:val="center"/>
          </w:tcPr>
          <w:p w14:paraId="14809DAF" w14:textId="77777777" w:rsidR="009A4B0E" w:rsidRPr="00840707" w:rsidRDefault="009A4B0E" w:rsidP="0002668A">
            <w:pPr>
              <w:jc w:val="center"/>
              <w:rPr>
                <w:sz w:val="18"/>
                <w:szCs w:val="18"/>
                <w:lang w:val="el-GR"/>
              </w:rPr>
            </w:pPr>
          </w:p>
        </w:tc>
        <w:tc>
          <w:tcPr>
            <w:tcW w:w="179" w:type="pct"/>
            <w:shd w:val="pct15" w:color="auto" w:fill="FFFFFF"/>
            <w:vAlign w:val="center"/>
          </w:tcPr>
          <w:p w14:paraId="252DEFAF" w14:textId="77777777" w:rsidR="009A4B0E" w:rsidRPr="00840707" w:rsidRDefault="009A4B0E" w:rsidP="0002668A">
            <w:pPr>
              <w:jc w:val="center"/>
              <w:rPr>
                <w:sz w:val="18"/>
                <w:szCs w:val="18"/>
                <w:lang w:val="el-GR"/>
              </w:rPr>
            </w:pPr>
            <w:r w:rsidRPr="00840707">
              <w:rPr>
                <w:sz w:val="18"/>
                <w:szCs w:val="18"/>
                <w:lang w:val="el-GR"/>
              </w:rPr>
              <w:t>1</w:t>
            </w:r>
            <w:r w:rsidRPr="00840707">
              <w:rPr>
                <w:sz w:val="18"/>
                <w:szCs w:val="18"/>
                <w:vertAlign w:val="superscript"/>
                <w:lang w:val="el-GR"/>
              </w:rPr>
              <w:t>ο</w:t>
            </w:r>
            <w:r w:rsidRPr="00840707">
              <w:rPr>
                <w:sz w:val="18"/>
                <w:szCs w:val="18"/>
                <w:lang w:val="el-GR"/>
              </w:rPr>
              <w:t xml:space="preserve"> έτος</w:t>
            </w:r>
          </w:p>
        </w:tc>
        <w:tc>
          <w:tcPr>
            <w:tcW w:w="179" w:type="pct"/>
            <w:shd w:val="pct15" w:color="auto" w:fill="FFFFFF"/>
            <w:vAlign w:val="center"/>
          </w:tcPr>
          <w:p w14:paraId="6E50CD62" w14:textId="77777777" w:rsidR="009A4B0E" w:rsidRPr="00840707" w:rsidRDefault="009A4B0E" w:rsidP="0002668A">
            <w:pPr>
              <w:jc w:val="center"/>
              <w:rPr>
                <w:sz w:val="18"/>
                <w:szCs w:val="18"/>
                <w:lang w:val="el-GR"/>
              </w:rPr>
            </w:pPr>
            <w:r w:rsidRPr="00840707">
              <w:rPr>
                <w:sz w:val="18"/>
                <w:szCs w:val="18"/>
                <w:lang w:val="el-GR"/>
              </w:rPr>
              <w:t>2</w:t>
            </w:r>
            <w:r w:rsidRPr="00840707">
              <w:rPr>
                <w:sz w:val="18"/>
                <w:szCs w:val="18"/>
                <w:vertAlign w:val="superscript"/>
                <w:lang w:val="el-GR"/>
              </w:rPr>
              <w:t>ο</w:t>
            </w:r>
            <w:r w:rsidRPr="00840707">
              <w:rPr>
                <w:sz w:val="18"/>
                <w:szCs w:val="18"/>
                <w:lang w:val="el-GR"/>
              </w:rPr>
              <w:t xml:space="preserve"> έτος</w:t>
            </w:r>
          </w:p>
        </w:tc>
        <w:tc>
          <w:tcPr>
            <w:tcW w:w="179" w:type="pct"/>
            <w:shd w:val="pct15" w:color="auto" w:fill="FFFFFF"/>
            <w:vAlign w:val="center"/>
          </w:tcPr>
          <w:p w14:paraId="2CE42D60" w14:textId="77777777" w:rsidR="009A4B0E" w:rsidRPr="00840707" w:rsidRDefault="009A4B0E" w:rsidP="0002668A">
            <w:pPr>
              <w:jc w:val="center"/>
              <w:rPr>
                <w:sz w:val="18"/>
                <w:szCs w:val="18"/>
                <w:lang w:val="el-GR"/>
              </w:rPr>
            </w:pPr>
            <w:r w:rsidRPr="00840707">
              <w:rPr>
                <w:sz w:val="18"/>
                <w:szCs w:val="18"/>
                <w:lang w:val="el-GR"/>
              </w:rPr>
              <w:t>3</w:t>
            </w:r>
            <w:r w:rsidRPr="00840707">
              <w:rPr>
                <w:sz w:val="18"/>
                <w:szCs w:val="18"/>
                <w:vertAlign w:val="superscript"/>
                <w:lang w:val="el-GR"/>
              </w:rPr>
              <w:t>ο</w:t>
            </w:r>
            <w:r w:rsidRPr="00840707">
              <w:rPr>
                <w:sz w:val="18"/>
                <w:szCs w:val="18"/>
                <w:lang w:val="el-GR"/>
              </w:rPr>
              <w:t xml:space="preserve"> έτος</w:t>
            </w:r>
          </w:p>
        </w:tc>
      </w:tr>
      <w:tr w:rsidR="006B53EF" w:rsidRPr="00C4217E" w14:paraId="651BD669" w14:textId="77777777" w:rsidTr="006B53EF">
        <w:trPr>
          <w:trHeight w:val="334"/>
        </w:trPr>
        <w:tc>
          <w:tcPr>
            <w:tcW w:w="129" w:type="pct"/>
            <w:vAlign w:val="center"/>
          </w:tcPr>
          <w:p w14:paraId="4591E7F2" w14:textId="77777777" w:rsidR="009A4B0E" w:rsidRPr="00840707" w:rsidRDefault="009A4B0E" w:rsidP="0002668A">
            <w:pPr>
              <w:spacing w:before="100" w:beforeAutospacing="1" w:after="100" w:afterAutospacing="1"/>
              <w:rPr>
                <w:sz w:val="18"/>
                <w:szCs w:val="18"/>
              </w:rPr>
            </w:pPr>
          </w:p>
        </w:tc>
        <w:tc>
          <w:tcPr>
            <w:tcW w:w="1363" w:type="pct"/>
            <w:vAlign w:val="center"/>
          </w:tcPr>
          <w:p w14:paraId="097C13FF" w14:textId="77777777" w:rsidR="009A4B0E" w:rsidRPr="00840707" w:rsidRDefault="009A4B0E" w:rsidP="0002668A">
            <w:pPr>
              <w:spacing w:before="100" w:beforeAutospacing="1" w:after="100" w:afterAutospacing="1"/>
              <w:rPr>
                <w:sz w:val="18"/>
                <w:szCs w:val="18"/>
              </w:rPr>
            </w:pPr>
          </w:p>
        </w:tc>
        <w:tc>
          <w:tcPr>
            <w:tcW w:w="517" w:type="pct"/>
            <w:vAlign w:val="center"/>
          </w:tcPr>
          <w:p w14:paraId="7817D262" w14:textId="77777777" w:rsidR="009A4B0E" w:rsidRPr="00840707" w:rsidRDefault="009A4B0E" w:rsidP="0002668A">
            <w:pPr>
              <w:spacing w:before="100" w:beforeAutospacing="1" w:after="100" w:afterAutospacing="1"/>
              <w:rPr>
                <w:sz w:val="18"/>
                <w:szCs w:val="18"/>
              </w:rPr>
            </w:pPr>
          </w:p>
        </w:tc>
        <w:tc>
          <w:tcPr>
            <w:tcW w:w="534" w:type="pct"/>
          </w:tcPr>
          <w:p w14:paraId="44EEF502" w14:textId="77777777" w:rsidR="009A4B0E" w:rsidRPr="00840707" w:rsidRDefault="009A4B0E" w:rsidP="0002668A">
            <w:pPr>
              <w:spacing w:before="100" w:beforeAutospacing="1" w:after="100" w:afterAutospacing="1"/>
              <w:rPr>
                <w:sz w:val="18"/>
                <w:szCs w:val="18"/>
              </w:rPr>
            </w:pPr>
          </w:p>
        </w:tc>
        <w:tc>
          <w:tcPr>
            <w:tcW w:w="450" w:type="pct"/>
          </w:tcPr>
          <w:p w14:paraId="1E3A2DDD" w14:textId="77777777" w:rsidR="009A4B0E" w:rsidRPr="00840707" w:rsidRDefault="009A4B0E" w:rsidP="0002668A">
            <w:pPr>
              <w:spacing w:before="100" w:beforeAutospacing="1" w:after="100" w:afterAutospacing="1"/>
              <w:rPr>
                <w:sz w:val="18"/>
                <w:szCs w:val="18"/>
              </w:rPr>
            </w:pPr>
          </w:p>
        </w:tc>
        <w:tc>
          <w:tcPr>
            <w:tcW w:w="348" w:type="pct"/>
            <w:vAlign w:val="center"/>
          </w:tcPr>
          <w:p w14:paraId="38FE2C7C" w14:textId="77777777" w:rsidR="009A4B0E" w:rsidRPr="00840707" w:rsidRDefault="009A4B0E" w:rsidP="0002668A">
            <w:pPr>
              <w:spacing w:before="100" w:beforeAutospacing="1" w:after="100" w:afterAutospacing="1"/>
              <w:rPr>
                <w:sz w:val="18"/>
                <w:szCs w:val="18"/>
              </w:rPr>
            </w:pPr>
          </w:p>
        </w:tc>
        <w:tc>
          <w:tcPr>
            <w:tcW w:w="324" w:type="pct"/>
            <w:vAlign w:val="center"/>
          </w:tcPr>
          <w:p w14:paraId="09FD698A" w14:textId="77777777" w:rsidR="009A4B0E" w:rsidRPr="00840707" w:rsidRDefault="009A4B0E" w:rsidP="0002668A">
            <w:pPr>
              <w:spacing w:before="100" w:beforeAutospacing="1" w:after="100" w:afterAutospacing="1"/>
              <w:rPr>
                <w:sz w:val="18"/>
                <w:szCs w:val="18"/>
              </w:rPr>
            </w:pPr>
          </w:p>
        </w:tc>
        <w:tc>
          <w:tcPr>
            <w:tcW w:w="282" w:type="pct"/>
            <w:vAlign w:val="center"/>
          </w:tcPr>
          <w:p w14:paraId="59C69A77" w14:textId="77777777" w:rsidR="009A4B0E" w:rsidRPr="00840707" w:rsidRDefault="009A4B0E" w:rsidP="0002668A">
            <w:pPr>
              <w:spacing w:before="100" w:beforeAutospacing="1" w:after="100" w:afterAutospacing="1"/>
              <w:rPr>
                <w:sz w:val="18"/>
                <w:szCs w:val="18"/>
              </w:rPr>
            </w:pPr>
          </w:p>
        </w:tc>
        <w:tc>
          <w:tcPr>
            <w:tcW w:w="190" w:type="pct"/>
            <w:vAlign w:val="center"/>
          </w:tcPr>
          <w:p w14:paraId="33209E13" w14:textId="77777777" w:rsidR="009A4B0E" w:rsidRPr="00840707" w:rsidRDefault="009A4B0E" w:rsidP="0002668A">
            <w:pPr>
              <w:spacing w:before="100" w:beforeAutospacing="1" w:after="100" w:afterAutospacing="1"/>
              <w:rPr>
                <w:sz w:val="18"/>
                <w:szCs w:val="18"/>
              </w:rPr>
            </w:pPr>
          </w:p>
        </w:tc>
        <w:tc>
          <w:tcPr>
            <w:tcW w:w="326" w:type="pct"/>
            <w:vAlign w:val="center"/>
          </w:tcPr>
          <w:p w14:paraId="055D0663" w14:textId="77777777" w:rsidR="009A4B0E" w:rsidRPr="00840707" w:rsidRDefault="009A4B0E" w:rsidP="0002668A">
            <w:pPr>
              <w:spacing w:before="100" w:beforeAutospacing="1" w:after="100" w:afterAutospacing="1"/>
              <w:rPr>
                <w:sz w:val="18"/>
                <w:szCs w:val="18"/>
              </w:rPr>
            </w:pPr>
          </w:p>
        </w:tc>
        <w:tc>
          <w:tcPr>
            <w:tcW w:w="179" w:type="pct"/>
            <w:vAlign w:val="center"/>
          </w:tcPr>
          <w:p w14:paraId="5CCAC261" w14:textId="77777777" w:rsidR="009A4B0E" w:rsidRPr="00840707" w:rsidRDefault="009A4B0E" w:rsidP="0002668A">
            <w:pPr>
              <w:spacing w:before="100" w:beforeAutospacing="1" w:after="100" w:afterAutospacing="1"/>
              <w:rPr>
                <w:sz w:val="18"/>
                <w:szCs w:val="18"/>
              </w:rPr>
            </w:pPr>
          </w:p>
        </w:tc>
        <w:tc>
          <w:tcPr>
            <w:tcW w:w="179" w:type="pct"/>
            <w:vAlign w:val="center"/>
          </w:tcPr>
          <w:p w14:paraId="698FE8D7" w14:textId="77777777" w:rsidR="009A4B0E" w:rsidRPr="00840707" w:rsidRDefault="009A4B0E" w:rsidP="0002668A">
            <w:pPr>
              <w:spacing w:before="100" w:beforeAutospacing="1" w:after="100" w:afterAutospacing="1"/>
              <w:rPr>
                <w:sz w:val="18"/>
                <w:szCs w:val="18"/>
              </w:rPr>
            </w:pPr>
          </w:p>
        </w:tc>
        <w:tc>
          <w:tcPr>
            <w:tcW w:w="179" w:type="pct"/>
            <w:vAlign w:val="center"/>
          </w:tcPr>
          <w:p w14:paraId="50E465A2" w14:textId="77777777" w:rsidR="009A4B0E" w:rsidRPr="00840707" w:rsidRDefault="009A4B0E" w:rsidP="0002668A">
            <w:pPr>
              <w:spacing w:before="100" w:beforeAutospacing="1" w:after="100" w:afterAutospacing="1"/>
              <w:rPr>
                <w:sz w:val="18"/>
                <w:szCs w:val="18"/>
              </w:rPr>
            </w:pPr>
          </w:p>
        </w:tc>
      </w:tr>
      <w:tr w:rsidR="006B53EF" w:rsidRPr="00C4217E" w14:paraId="5E8CA270" w14:textId="77777777" w:rsidTr="006B53EF">
        <w:trPr>
          <w:trHeight w:val="334"/>
        </w:trPr>
        <w:tc>
          <w:tcPr>
            <w:tcW w:w="129" w:type="pct"/>
            <w:vAlign w:val="center"/>
          </w:tcPr>
          <w:p w14:paraId="77FD5CD2" w14:textId="77777777" w:rsidR="009A4B0E" w:rsidRPr="00840707" w:rsidRDefault="009A4B0E" w:rsidP="0002668A">
            <w:pPr>
              <w:spacing w:before="100" w:beforeAutospacing="1" w:after="100" w:afterAutospacing="1"/>
              <w:rPr>
                <w:sz w:val="18"/>
                <w:szCs w:val="18"/>
              </w:rPr>
            </w:pPr>
          </w:p>
        </w:tc>
        <w:tc>
          <w:tcPr>
            <w:tcW w:w="1363" w:type="pct"/>
            <w:vAlign w:val="center"/>
          </w:tcPr>
          <w:p w14:paraId="4DDEECF5" w14:textId="77777777" w:rsidR="009A4B0E" w:rsidRPr="00840707" w:rsidRDefault="009A4B0E" w:rsidP="0002668A">
            <w:pPr>
              <w:spacing w:before="100" w:beforeAutospacing="1" w:after="100" w:afterAutospacing="1"/>
              <w:rPr>
                <w:sz w:val="18"/>
                <w:szCs w:val="18"/>
              </w:rPr>
            </w:pPr>
          </w:p>
        </w:tc>
        <w:tc>
          <w:tcPr>
            <w:tcW w:w="517" w:type="pct"/>
            <w:vAlign w:val="center"/>
          </w:tcPr>
          <w:p w14:paraId="7C3558D4" w14:textId="77777777" w:rsidR="009A4B0E" w:rsidRPr="00840707" w:rsidRDefault="009A4B0E" w:rsidP="0002668A">
            <w:pPr>
              <w:spacing w:before="100" w:beforeAutospacing="1" w:after="100" w:afterAutospacing="1"/>
              <w:rPr>
                <w:sz w:val="18"/>
                <w:szCs w:val="18"/>
              </w:rPr>
            </w:pPr>
          </w:p>
        </w:tc>
        <w:tc>
          <w:tcPr>
            <w:tcW w:w="534" w:type="pct"/>
          </w:tcPr>
          <w:p w14:paraId="259DB773" w14:textId="77777777" w:rsidR="009A4B0E" w:rsidRPr="00840707" w:rsidRDefault="009A4B0E" w:rsidP="0002668A">
            <w:pPr>
              <w:spacing w:before="100" w:beforeAutospacing="1" w:after="100" w:afterAutospacing="1"/>
              <w:rPr>
                <w:sz w:val="18"/>
                <w:szCs w:val="18"/>
              </w:rPr>
            </w:pPr>
          </w:p>
        </w:tc>
        <w:tc>
          <w:tcPr>
            <w:tcW w:w="450" w:type="pct"/>
          </w:tcPr>
          <w:p w14:paraId="2E938920" w14:textId="77777777" w:rsidR="009A4B0E" w:rsidRPr="00840707" w:rsidRDefault="009A4B0E" w:rsidP="0002668A">
            <w:pPr>
              <w:spacing w:before="100" w:beforeAutospacing="1" w:after="100" w:afterAutospacing="1"/>
              <w:rPr>
                <w:sz w:val="18"/>
                <w:szCs w:val="18"/>
              </w:rPr>
            </w:pPr>
          </w:p>
        </w:tc>
        <w:tc>
          <w:tcPr>
            <w:tcW w:w="348" w:type="pct"/>
            <w:vAlign w:val="center"/>
          </w:tcPr>
          <w:p w14:paraId="6D005C00" w14:textId="77777777" w:rsidR="009A4B0E" w:rsidRPr="00840707" w:rsidRDefault="009A4B0E" w:rsidP="0002668A">
            <w:pPr>
              <w:spacing w:before="100" w:beforeAutospacing="1" w:after="100" w:afterAutospacing="1"/>
              <w:rPr>
                <w:sz w:val="18"/>
                <w:szCs w:val="18"/>
              </w:rPr>
            </w:pPr>
          </w:p>
        </w:tc>
        <w:tc>
          <w:tcPr>
            <w:tcW w:w="324" w:type="pct"/>
            <w:vAlign w:val="center"/>
          </w:tcPr>
          <w:p w14:paraId="41D661DD" w14:textId="77777777" w:rsidR="009A4B0E" w:rsidRPr="00840707" w:rsidRDefault="009A4B0E" w:rsidP="0002668A">
            <w:pPr>
              <w:spacing w:before="100" w:beforeAutospacing="1" w:after="100" w:afterAutospacing="1"/>
              <w:rPr>
                <w:sz w:val="18"/>
                <w:szCs w:val="18"/>
              </w:rPr>
            </w:pPr>
          </w:p>
        </w:tc>
        <w:tc>
          <w:tcPr>
            <w:tcW w:w="282" w:type="pct"/>
            <w:vAlign w:val="center"/>
          </w:tcPr>
          <w:p w14:paraId="58752A7C" w14:textId="77777777" w:rsidR="009A4B0E" w:rsidRPr="00840707" w:rsidRDefault="009A4B0E" w:rsidP="0002668A">
            <w:pPr>
              <w:spacing w:before="100" w:beforeAutospacing="1" w:after="100" w:afterAutospacing="1"/>
              <w:rPr>
                <w:sz w:val="18"/>
                <w:szCs w:val="18"/>
              </w:rPr>
            </w:pPr>
          </w:p>
        </w:tc>
        <w:tc>
          <w:tcPr>
            <w:tcW w:w="190" w:type="pct"/>
            <w:vAlign w:val="center"/>
          </w:tcPr>
          <w:p w14:paraId="21EBB0AA" w14:textId="77777777" w:rsidR="009A4B0E" w:rsidRPr="00840707" w:rsidRDefault="009A4B0E" w:rsidP="0002668A">
            <w:pPr>
              <w:spacing w:before="100" w:beforeAutospacing="1" w:after="100" w:afterAutospacing="1"/>
              <w:rPr>
                <w:sz w:val="18"/>
                <w:szCs w:val="18"/>
              </w:rPr>
            </w:pPr>
          </w:p>
        </w:tc>
        <w:tc>
          <w:tcPr>
            <w:tcW w:w="326" w:type="pct"/>
            <w:vAlign w:val="center"/>
          </w:tcPr>
          <w:p w14:paraId="69E52686" w14:textId="77777777" w:rsidR="009A4B0E" w:rsidRPr="00840707" w:rsidRDefault="009A4B0E" w:rsidP="0002668A">
            <w:pPr>
              <w:spacing w:before="100" w:beforeAutospacing="1" w:after="100" w:afterAutospacing="1"/>
              <w:rPr>
                <w:sz w:val="18"/>
                <w:szCs w:val="18"/>
              </w:rPr>
            </w:pPr>
          </w:p>
        </w:tc>
        <w:tc>
          <w:tcPr>
            <w:tcW w:w="179" w:type="pct"/>
            <w:vAlign w:val="center"/>
          </w:tcPr>
          <w:p w14:paraId="1703C86F" w14:textId="77777777" w:rsidR="009A4B0E" w:rsidRPr="00840707" w:rsidRDefault="009A4B0E" w:rsidP="0002668A">
            <w:pPr>
              <w:spacing w:before="100" w:beforeAutospacing="1" w:after="100" w:afterAutospacing="1"/>
              <w:rPr>
                <w:sz w:val="18"/>
                <w:szCs w:val="18"/>
              </w:rPr>
            </w:pPr>
          </w:p>
        </w:tc>
        <w:tc>
          <w:tcPr>
            <w:tcW w:w="179" w:type="pct"/>
            <w:vAlign w:val="center"/>
          </w:tcPr>
          <w:p w14:paraId="072D176E" w14:textId="77777777" w:rsidR="009A4B0E" w:rsidRPr="00840707" w:rsidRDefault="009A4B0E" w:rsidP="0002668A">
            <w:pPr>
              <w:spacing w:before="100" w:beforeAutospacing="1" w:after="100" w:afterAutospacing="1"/>
              <w:rPr>
                <w:sz w:val="18"/>
                <w:szCs w:val="18"/>
              </w:rPr>
            </w:pPr>
          </w:p>
        </w:tc>
        <w:tc>
          <w:tcPr>
            <w:tcW w:w="179" w:type="pct"/>
            <w:vAlign w:val="center"/>
          </w:tcPr>
          <w:p w14:paraId="67E886EA" w14:textId="77777777" w:rsidR="009A4B0E" w:rsidRPr="00840707" w:rsidRDefault="009A4B0E" w:rsidP="0002668A">
            <w:pPr>
              <w:spacing w:before="100" w:beforeAutospacing="1" w:after="100" w:afterAutospacing="1"/>
              <w:rPr>
                <w:sz w:val="18"/>
                <w:szCs w:val="18"/>
              </w:rPr>
            </w:pPr>
          </w:p>
        </w:tc>
      </w:tr>
      <w:tr w:rsidR="006B53EF" w:rsidRPr="00C4217E" w14:paraId="3A7BF445" w14:textId="77777777" w:rsidTr="006B53EF">
        <w:trPr>
          <w:trHeight w:val="334"/>
        </w:trPr>
        <w:tc>
          <w:tcPr>
            <w:tcW w:w="129" w:type="pct"/>
            <w:tcBorders>
              <w:bottom w:val="single" w:sz="4" w:space="0" w:color="auto"/>
            </w:tcBorders>
            <w:vAlign w:val="center"/>
          </w:tcPr>
          <w:p w14:paraId="54407DF3" w14:textId="77777777" w:rsidR="009A4B0E" w:rsidRPr="00840707" w:rsidRDefault="009A4B0E" w:rsidP="0002668A">
            <w:pPr>
              <w:spacing w:before="100" w:beforeAutospacing="1" w:after="100" w:afterAutospacing="1"/>
              <w:rPr>
                <w:sz w:val="18"/>
                <w:szCs w:val="18"/>
              </w:rPr>
            </w:pPr>
          </w:p>
        </w:tc>
        <w:tc>
          <w:tcPr>
            <w:tcW w:w="1363" w:type="pct"/>
            <w:tcBorders>
              <w:bottom w:val="single" w:sz="4" w:space="0" w:color="auto"/>
            </w:tcBorders>
            <w:vAlign w:val="center"/>
          </w:tcPr>
          <w:p w14:paraId="492CB642" w14:textId="77777777" w:rsidR="009A4B0E" w:rsidRPr="00840707" w:rsidRDefault="009A4B0E" w:rsidP="0002668A">
            <w:pPr>
              <w:spacing w:before="100" w:beforeAutospacing="1" w:after="100" w:afterAutospacing="1"/>
              <w:rPr>
                <w:sz w:val="18"/>
                <w:szCs w:val="18"/>
              </w:rPr>
            </w:pPr>
          </w:p>
        </w:tc>
        <w:tc>
          <w:tcPr>
            <w:tcW w:w="517" w:type="pct"/>
            <w:tcBorders>
              <w:bottom w:val="single" w:sz="4" w:space="0" w:color="auto"/>
            </w:tcBorders>
            <w:vAlign w:val="center"/>
          </w:tcPr>
          <w:p w14:paraId="5358D9CB" w14:textId="77777777" w:rsidR="009A4B0E" w:rsidRPr="00840707" w:rsidRDefault="009A4B0E" w:rsidP="0002668A">
            <w:pPr>
              <w:spacing w:before="100" w:beforeAutospacing="1" w:after="100" w:afterAutospacing="1"/>
              <w:rPr>
                <w:sz w:val="18"/>
                <w:szCs w:val="18"/>
              </w:rPr>
            </w:pPr>
          </w:p>
        </w:tc>
        <w:tc>
          <w:tcPr>
            <w:tcW w:w="534" w:type="pct"/>
            <w:tcBorders>
              <w:bottom w:val="single" w:sz="4" w:space="0" w:color="auto"/>
            </w:tcBorders>
          </w:tcPr>
          <w:p w14:paraId="12A81618" w14:textId="77777777" w:rsidR="009A4B0E" w:rsidRPr="00840707" w:rsidRDefault="009A4B0E" w:rsidP="0002668A">
            <w:pPr>
              <w:spacing w:before="100" w:beforeAutospacing="1" w:after="100" w:afterAutospacing="1"/>
              <w:rPr>
                <w:sz w:val="18"/>
                <w:szCs w:val="18"/>
              </w:rPr>
            </w:pPr>
          </w:p>
        </w:tc>
        <w:tc>
          <w:tcPr>
            <w:tcW w:w="450" w:type="pct"/>
            <w:tcBorders>
              <w:bottom w:val="single" w:sz="4" w:space="0" w:color="auto"/>
            </w:tcBorders>
          </w:tcPr>
          <w:p w14:paraId="556445EC" w14:textId="77777777" w:rsidR="009A4B0E" w:rsidRPr="00840707" w:rsidRDefault="009A4B0E" w:rsidP="0002668A">
            <w:pPr>
              <w:spacing w:before="100" w:beforeAutospacing="1" w:after="100" w:afterAutospacing="1"/>
              <w:rPr>
                <w:sz w:val="18"/>
                <w:szCs w:val="18"/>
              </w:rPr>
            </w:pPr>
          </w:p>
        </w:tc>
        <w:tc>
          <w:tcPr>
            <w:tcW w:w="348" w:type="pct"/>
            <w:tcBorders>
              <w:bottom w:val="single" w:sz="4" w:space="0" w:color="auto"/>
            </w:tcBorders>
            <w:vAlign w:val="center"/>
          </w:tcPr>
          <w:p w14:paraId="02DB5936" w14:textId="77777777" w:rsidR="009A4B0E" w:rsidRPr="00840707" w:rsidRDefault="009A4B0E" w:rsidP="0002668A">
            <w:pPr>
              <w:spacing w:before="100" w:beforeAutospacing="1" w:after="100" w:afterAutospacing="1"/>
              <w:rPr>
                <w:sz w:val="18"/>
                <w:szCs w:val="18"/>
              </w:rPr>
            </w:pPr>
          </w:p>
        </w:tc>
        <w:tc>
          <w:tcPr>
            <w:tcW w:w="324" w:type="pct"/>
            <w:tcBorders>
              <w:bottom w:val="single" w:sz="4" w:space="0" w:color="auto"/>
            </w:tcBorders>
            <w:vAlign w:val="center"/>
          </w:tcPr>
          <w:p w14:paraId="33FA245D" w14:textId="77777777" w:rsidR="009A4B0E" w:rsidRPr="00840707" w:rsidRDefault="009A4B0E" w:rsidP="0002668A">
            <w:pPr>
              <w:spacing w:before="100" w:beforeAutospacing="1" w:after="100" w:afterAutospacing="1"/>
              <w:rPr>
                <w:sz w:val="18"/>
                <w:szCs w:val="18"/>
              </w:rPr>
            </w:pPr>
          </w:p>
        </w:tc>
        <w:tc>
          <w:tcPr>
            <w:tcW w:w="282" w:type="pct"/>
            <w:vAlign w:val="center"/>
          </w:tcPr>
          <w:p w14:paraId="1E51E306" w14:textId="77777777" w:rsidR="009A4B0E" w:rsidRPr="00840707" w:rsidRDefault="009A4B0E" w:rsidP="0002668A">
            <w:pPr>
              <w:spacing w:before="100" w:beforeAutospacing="1" w:after="100" w:afterAutospacing="1"/>
              <w:rPr>
                <w:sz w:val="18"/>
                <w:szCs w:val="18"/>
              </w:rPr>
            </w:pPr>
          </w:p>
        </w:tc>
        <w:tc>
          <w:tcPr>
            <w:tcW w:w="190" w:type="pct"/>
            <w:vAlign w:val="center"/>
          </w:tcPr>
          <w:p w14:paraId="467F227D" w14:textId="77777777" w:rsidR="009A4B0E" w:rsidRPr="00840707" w:rsidRDefault="009A4B0E" w:rsidP="0002668A">
            <w:pPr>
              <w:spacing w:before="100" w:beforeAutospacing="1" w:after="100" w:afterAutospacing="1"/>
              <w:rPr>
                <w:sz w:val="18"/>
                <w:szCs w:val="18"/>
              </w:rPr>
            </w:pPr>
          </w:p>
        </w:tc>
        <w:tc>
          <w:tcPr>
            <w:tcW w:w="326" w:type="pct"/>
            <w:vAlign w:val="center"/>
          </w:tcPr>
          <w:p w14:paraId="165AEFED" w14:textId="77777777" w:rsidR="009A4B0E" w:rsidRPr="00840707" w:rsidRDefault="009A4B0E" w:rsidP="0002668A">
            <w:pPr>
              <w:spacing w:before="100" w:beforeAutospacing="1" w:after="100" w:afterAutospacing="1"/>
              <w:rPr>
                <w:sz w:val="18"/>
                <w:szCs w:val="18"/>
              </w:rPr>
            </w:pPr>
          </w:p>
        </w:tc>
        <w:tc>
          <w:tcPr>
            <w:tcW w:w="179" w:type="pct"/>
            <w:vAlign w:val="center"/>
          </w:tcPr>
          <w:p w14:paraId="39B31AC2" w14:textId="77777777" w:rsidR="009A4B0E" w:rsidRPr="00840707" w:rsidRDefault="009A4B0E" w:rsidP="0002668A">
            <w:pPr>
              <w:spacing w:before="100" w:beforeAutospacing="1" w:after="100" w:afterAutospacing="1"/>
              <w:rPr>
                <w:sz w:val="18"/>
                <w:szCs w:val="18"/>
              </w:rPr>
            </w:pPr>
          </w:p>
        </w:tc>
        <w:tc>
          <w:tcPr>
            <w:tcW w:w="179" w:type="pct"/>
            <w:vAlign w:val="center"/>
          </w:tcPr>
          <w:p w14:paraId="27165F24" w14:textId="77777777" w:rsidR="009A4B0E" w:rsidRPr="00840707" w:rsidRDefault="009A4B0E" w:rsidP="0002668A">
            <w:pPr>
              <w:spacing w:before="100" w:beforeAutospacing="1" w:after="100" w:afterAutospacing="1"/>
              <w:rPr>
                <w:sz w:val="18"/>
                <w:szCs w:val="18"/>
              </w:rPr>
            </w:pPr>
          </w:p>
        </w:tc>
        <w:tc>
          <w:tcPr>
            <w:tcW w:w="179" w:type="pct"/>
            <w:vAlign w:val="center"/>
          </w:tcPr>
          <w:p w14:paraId="204CB9AD" w14:textId="77777777" w:rsidR="009A4B0E" w:rsidRPr="00840707" w:rsidRDefault="009A4B0E" w:rsidP="0002668A">
            <w:pPr>
              <w:spacing w:before="100" w:beforeAutospacing="1" w:after="100" w:afterAutospacing="1"/>
              <w:rPr>
                <w:sz w:val="18"/>
                <w:szCs w:val="18"/>
              </w:rPr>
            </w:pPr>
          </w:p>
        </w:tc>
      </w:tr>
      <w:tr w:rsidR="009A4B0E" w:rsidRPr="00C4217E" w14:paraId="24EA1A05" w14:textId="77777777" w:rsidTr="006B53EF">
        <w:trPr>
          <w:trHeight w:val="334"/>
        </w:trPr>
        <w:tc>
          <w:tcPr>
            <w:tcW w:w="3664" w:type="pct"/>
            <w:gridSpan w:val="7"/>
            <w:shd w:val="pct15" w:color="auto" w:fill="FFFFFF"/>
          </w:tcPr>
          <w:p w14:paraId="4056CD6A" w14:textId="77777777" w:rsidR="009A4B0E" w:rsidRPr="00840707" w:rsidRDefault="009A4B0E" w:rsidP="0002668A">
            <w:pPr>
              <w:spacing w:before="100" w:beforeAutospacing="1" w:after="100" w:afterAutospacing="1"/>
              <w:jc w:val="center"/>
              <w:rPr>
                <w:sz w:val="18"/>
                <w:szCs w:val="18"/>
              </w:rPr>
            </w:pPr>
            <w:r w:rsidRPr="00840707">
              <w:rPr>
                <w:b/>
                <w:sz w:val="18"/>
                <w:szCs w:val="18"/>
                <w:lang w:val="el-GR"/>
              </w:rPr>
              <w:t>ΣΥΝΟΛΟ</w:t>
            </w:r>
          </w:p>
        </w:tc>
        <w:tc>
          <w:tcPr>
            <w:tcW w:w="282" w:type="pct"/>
            <w:vAlign w:val="center"/>
          </w:tcPr>
          <w:p w14:paraId="5D1326E2" w14:textId="77777777" w:rsidR="009A4B0E" w:rsidRPr="00840707" w:rsidRDefault="009A4B0E" w:rsidP="0002668A">
            <w:pPr>
              <w:spacing w:before="100" w:beforeAutospacing="1" w:after="100" w:afterAutospacing="1"/>
              <w:rPr>
                <w:sz w:val="18"/>
                <w:szCs w:val="18"/>
              </w:rPr>
            </w:pPr>
          </w:p>
        </w:tc>
        <w:tc>
          <w:tcPr>
            <w:tcW w:w="190" w:type="pct"/>
            <w:vAlign w:val="center"/>
          </w:tcPr>
          <w:p w14:paraId="42C7A1F7" w14:textId="77777777" w:rsidR="009A4B0E" w:rsidRPr="00840707" w:rsidRDefault="009A4B0E" w:rsidP="0002668A">
            <w:pPr>
              <w:spacing w:before="100" w:beforeAutospacing="1" w:after="100" w:afterAutospacing="1"/>
              <w:rPr>
                <w:sz w:val="18"/>
                <w:szCs w:val="18"/>
              </w:rPr>
            </w:pPr>
          </w:p>
        </w:tc>
        <w:tc>
          <w:tcPr>
            <w:tcW w:w="326" w:type="pct"/>
            <w:vAlign w:val="center"/>
          </w:tcPr>
          <w:p w14:paraId="7F9D4FDA" w14:textId="77777777" w:rsidR="009A4B0E" w:rsidRPr="00840707" w:rsidRDefault="009A4B0E" w:rsidP="0002668A">
            <w:pPr>
              <w:spacing w:before="100" w:beforeAutospacing="1" w:after="100" w:afterAutospacing="1"/>
              <w:rPr>
                <w:sz w:val="18"/>
                <w:szCs w:val="18"/>
              </w:rPr>
            </w:pPr>
          </w:p>
        </w:tc>
        <w:tc>
          <w:tcPr>
            <w:tcW w:w="179" w:type="pct"/>
            <w:vAlign w:val="center"/>
          </w:tcPr>
          <w:p w14:paraId="510D5734" w14:textId="77777777" w:rsidR="009A4B0E" w:rsidRPr="00840707" w:rsidRDefault="009A4B0E" w:rsidP="0002668A">
            <w:pPr>
              <w:spacing w:before="100" w:beforeAutospacing="1" w:after="100" w:afterAutospacing="1"/>
              <w:rPr>
                <w:sz w:val="18"/>
                <w:szCs w:val="18"/>
              </w:rPr>
            </w:pPr>
          </w:p>
        </w:tc>
        <w:tc>
          <w:tcPr>
            <w:tcW w:w="179" w:type="pct"/>
            <w:vAlign w:val="center"/>
          </w:tcPr>
          <w:p w14:paraId="07D74D38" w14:textId="77777777" w:rsidR="009A4B0E" w:rsidRPr="00840707" w:rsidRDefault="009A4B0E" w:rsidP="0002668A">
            <w:pPr>
              <w:spacing w:before="100" w:beforeAutospacing="1" w:after="100" w:afterAutospacing="1"/>
              <w:rPr>
                <w:sz w:val="18"/>
                <w:szCs w:val="18"/>
              </w:rPr>
            </w:pPr>
          </w:p>
        </w:tc>
        <w:tc>
          <w:tcPr>
            <w:tcW w:w="179" w:type="pct"/>
            <w:vAlign w:val="center"/>
          </w:tcPr>
          <w:p w14:paraId="69BA2353" w14:textId="77777777" w:rsidR="009A4B0E" w:rsidRPr="00840707" w:rsidRDefault="009A4B0E" w:rsidP="0002668A">
            <w:pPr>
              <w:spacing w:before="100" w:beforeAutospacing="1" w:after="100" w:afterAutospacing="1"/>
              <w:rPr>
                <w:sz w:val="18"/>
                <w:szCs w:val="18"/>
              </w:rPr>
            </w:pPr>
          </w:p>
        </w:tc>
      </w:tr>
    </w:tbl>
    <w:p w14:paraId="4AF29D25" w14:textId="77777777" w:rsidR="002B6100" w:rsidRDefault="002B6100" w:rsidP="002B6100">
      <w:pPr>
        <w:rPr>
          <w:rFonts w:ascii="Tahoma" w:hAnsi="Tahoma" w:cs="Tahoma"/>
        </w:rPr>
      </w:pPr>
    </w:p>
    <w:p w14:paraId="0BA7D6A4" w14:textId="390DF1CD" w:rsidR="006B53EF" w:rsidRPr="00071CDB" w:rsidRDefault="006B53EF" w:rsidP="006B53EF">
      <w:pPr>
        <w:pStyle w:val="40"/>
        <w:numPr>
          <w:ilvl w:val="0"/>
          <w:numId w:val="24"/>
        </w:numPr>
      </w:pPr>
      <w:bookmarkStart w:id="553" w:name="_Toc153885556"/>
      <w:r w:rsidRPr="00A3743C">
        <w:t xml:space="preserve">Προμήθεια Εξοπλισμού και αδειών λογισμικού </w:t>
      </w:r>
      <w:r w:rsidRPr="00071CDB">
        <w:t>(βλ. παρ. 2.2.2</w:t>
      </w:r>
      <w:r>
        <w:t>)</w:t>
      </w:r>
      <w:bookmarkEnd w:id="553"/>
    </w:p>
    <w:p w14:paraId="67ACCFC5" w14:textId="77777777" w:rsidR="006B53EF" w:rsidRPr="006B53EF" w:rsidRDefault="006B53EF" w:rsidP="002B6100">
      <w:pPr>
        <w:rPr>
          <w:rFonts w:ascii="Tahoma" w:hAnsi="Tahoma" w:cs="Tahoma"/>
          <w:lang w:val="el-GR"/>
        </w:rPr>
      </w:pPr>
    </w:p>
    <w:tbl>
      <w:tblPr>
        <w:tblpPr w:leftFromText="180" w:rightFromText="180" w:vertAnchor="text" w:horzAnchor="margin" w:tblpY="332"/>
        <w:tblW w:w="51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859"/>
        <w:gridCol w:w="1509"/>
        <w:gridCol w:w="1623"/>
        <w:gridCol w:w="1346"/>
        <w:gridCol w:w="1055"/>
        <w:gridCol w:w="989"/>
        <w:gridCol w:w="844"/>
        <w:gridCol w:w="616"/>
        <w:gridCol w:w="977"/>
        <w:gridCol w:w="538"/>
        <w:gridCol w:w="538"/>
        <w:gridCol w:w="592"/>
      </w:tblGrid>
      <w:tr w:rsidR="006B53EF" w:rsidRPr="00840707" w14:paraId="69CDA112" w14:textId="77777777" w:rsidTr="006B53EF">
        <w:trPr>
          <w:cantSplit/>
          <w:trHeight w:val="428"/>
          <w:tblHeader/>
        </w:trPr>
        <w:tc>
          <w:tcPr>
            <w:tcW w:w="180" w:type="pct"/>
            <w:vMerge w:val="restart"/>
            <w:shd w:val="pct15" w:color="auto" w:fill="FFFFFF"/>
            <w:vAlign w:val="center"/>
          </w:tcPr>
          <w:bookmarkEnd w:id="548"/>
          <w:bookmarkEnd w:id="549"/>
          <w:p w14:paraId="42BB0B02" w14:textId="77777777" w:rsidR="006B53EF" w:rsidRPr="00840707" w:rsidRDefault="006B53EF" w:rsidP="006B53EF">
            <w:pPr>
              <w:ind w:left="-108" w:right="-88"/>
              <w:jc w:val="center"/>
              <w:rPr>
                <w:sz w:val="18"/>
                <w:szCs w:val="18"/>
                <w:lang w:val="el-GR"/>
              </w:rPr>
            </w:pPr>
            <w:r w:rsidRPr="00840707">
              <w:rPr>
                <w:sz w:val="18"/>
                <w:szCs w:val="18"/>
                <w:lang w:val="el-GR"/>
              </w:rPr>
              <w:t>Α/Α</w:t>
            </w:r>
          </w:p>
        </w:tc>
        <w:tc>
          <w:tcPr>
            <w:tcW w:w="1284" w:type="pct"/>
            <w:vMerge w:val="restart"/>
            <w:shd w:val="pct15" w:color="auto" w:fill="FFFFFF"/>
            <w:vAlign w:val="center"/>
          </w:tcPr>
          <w:p w14:paraId="1CA21815" w14:textId="77777777" w:rsidR="006B53EF" w:rsidRPr="00840707" w:rsidRDefault="006B53EF" w:rsidP="006B53EF">
            <w:pPr>
              <w:jc w:val="center"/>
              <w:rPr>
                <w:sz w:val="18"/>
                <w:szCs w:val="18"/>
                <w:lang w:val="el-GR"/>
              </w:rPr>
            </w:pPr>
            <w:r w:rsidRPr="00840707">
              <w:rPr>
                <w:sz w:val="18"/>
                <w:szCs w:val="18"/>
                <w:lang w:val="el-GR"/>
              </w:rPr>
              <w:t>ΠΕΡΙΓΡΑΦΗ</w:t>
            </w:r>
          </w:p>
        </w:tc>
        <w:tc>
          <w:tcPr>
            <w:tcW w:w="502" w:type="pct"/>
            <w:vMerge w:val="restart"/>
            <w:shd w:val="pct15" w:color="auto" w:fill="FFFFFF"/>
            <w:vAlign w:val="center"/>
          </w:tcPr>
          <w:p w14:paraId="118294A1" w14:textId="77777777" w:rsidR="006B53EF" w:rsidRPr="00840707" w:rsidRDefault="006B53EF" w:rsidP="006B53EF">
            <w:pPr>
              <w:jc w:val="center"/>
              <w:rPr>
                <w:sz w:val="18"/>
                <w:szCs w:val="18"/>
                <w:lang w:val="el-GR"/>
              </w:rPr>
            </w:pPr>
            <w:r w:rsidRPr="00840707">
              <w:rPr>
                <w:sz w:val="18"/>
                <w:szCs w:val="18"/>
                <w:lang w:val="el-GR"/>
              </w:rPr>
              <w:t>ΤΥΠΟΣ</w:t>
            </w:r>
          </w:p>
        </w:tc>
        <w:tc>
          <w:tcPr>
            <w:tcW w:w="540" w:type="pct"/>
            <w:vMerge w:val="restart"/>
            <w:shd w:val="pct15" w:color="auto" w:fill="FFFFFF"/>
            <w:vAlign w:val="center"/>
          </w:tcPr>
          <w:p w14:paraId="598CA467" w14:textId="77777777" w:rsidR="006B53EF" w:rsidRPr="00840707" w:rsidRDefault="006B53EF" w:rsidP="006B53EF">
            <w:pPr>
              <w:jc w:val="center"/>
              <w:rPr>
                <w:sz w:val="18"/>
                <w:szCs w:val="18"/>
                <w:lang w:val="el-GR"/>
              </w:rPr>
            </w:pPr>
            <w:r>
              <w:rPr>
                <w:sz w:val="20"/>
                <w:szCs w:val="20"/>
                <w:lang w:val="el-GR"/>
              </w:rPr>
              <w:t>ΦΑΣΗ ΈΡΓΟΥ</w:t>
            </w:r>
          </w:p>
        </w:tc>
        <w:tc>
          <w:tcPr>
            <w:tcW w:w="448" w:type="pct"/>
            <w:vMerge w:val="restart"/>
            <w:shd w:val="pct15" w:color="auto" w:fill="FFFFFF"/>
            <w:vAlign w:val="center"/>
          </w:tcPr>
          <w:p w14:paraId="038BDAF0" w14:textId="77777777" w:rsidR="006B53EF" w:rsidRPr="00840707" w:rsidRDefault="006B53EF" w:rsidP="006B53EF">
            <w:pPr>
              <w:jc w:val="center"/>
              <w:rPr>
                <w:sz w:val="18"/>
                <w:szCs w:val="18"/>
                <w:lang w:val="el-GR"/>
              </w:rPr>
            </w:pPr>
            <w:r>
              <w:rPr>
                <w:sz w:val="20"/>
                <w:szCs w:val="20"/>
                <w:lang w:val="el-GR"/>
              </w:rPr>
              <w:t>ΚΩΔ. ΠΑΡΑΔΟΤΕΟΥ</w:t>
            </w:r>
          </w:p>
        </w:tc>
        <w:tc>
          <w:tcPr>
            <w:tcW w:w="351" w:type="pct"/>
            <w:vMerge w:val="restart"/>
            <w:shd w:val="pct15" w:color="auto" w:fill="FFFFFF"/>
            <w:vAlign w:val="center"/>
          </w:tcPr>
          <w:p w14:paraId="275AE2A9" w14:textId="77777777" w:rsidR="006B53EF" w:rsidRPr="00840707" w:rsidRDefault="006B53EF" w:rsidP="006B53EF">
            <w:pPr>
              <w:jc w:val="center"/>
              <w:rPr>
                <w:sz w:val="18"/>
                <w:szCs w:val="18"/>
                <w:lang w:val="el-GR"/>
              </w:rPr>
            </w:pPr>
            <w:r w:rsidRPr="00840707">
              <w:rPr>
                <w:sz w:val="18"/>
                <w:szCs w:val="18"/>
                <w:lang w:val="el-GR"/>
              </w:rPr>
              <w:t>ΠΟΣΟΤΗΤΑ</w:t>
            </w:r>
          </w:p>
        </w:tc>
        <w:tc>
          <w:tcPr>
            <w:tcW w:w="610" w:type="pct"/>
            <w:gridSpan w:val="2"/>
            <w:shd w:val="pct15" w:color="auto" w:fill="FFFFFF"/>
            <w:vAlign w:val="center"/>
          </w:tcPr>
          <w:p w14:paraId="64B62D15" w14:textId="77777777" w:rsidR="006B53EF" w:rsidRPr="00840707" w:rsidRDefault="006B53EF" w:rsidP="006B53EF">
            <w:pPr>
              <w:jc w:val="center"/>
              <w:rPr>
                <w:sz w:val="18"/>
                <w:szCs w:val="18"/>
                <w:lang w:val="el-GR"/>
              </w:rPr>
            </w:pPr>
            <w:r w:rsidRPr="00840707">
              <w:rPr>
                <w:sz w:val="18"/>
                <w:szCs w:val="18"/>
                <w:lang w:val="el-GR"/>
              </w:rPr>
              <w:t>ΑΞΙΑ ΧΩΡΙΣ ΦΠΑ [€]</w:t>
            </w:r>
          </w:p>
        </w:tc>
        <w:tc>
          <w:tcPr>
            <w:tcW w:w="205" w:type="pct"/>
            <w:vMerge w:val="restart"/>
            <w:shd w:val="pct15" w:color="auto" w:fill="FFFFFF"/>
            <w:vAlign w:val="center"/>
          </w:tcPr>
          <w:p w14:paraId="3BEC679B" w14:textId="77777777" w:rsidR="006B53EF" w:rsidRPr="00840707" w:rsidRDefault="006B53EF" w:rsidP="006B53EF">
            <w:pPr>
              <w:jc w:val="center"/>
              <w:rPr>
                <w:sz w:val="18"/>
                <w:szCs w:val="18"/>
                <w:lang w:val="el-GR"/>
              </w:rPr>
            </w:pPr>
            <w:r w:rsidRPr="00840707">
              <w:rPr>
                <w:sz w:val="18"/>
                <w:szCs w:val="18"/>
                <w:lang w:val="el-GR"/>
              </w:rPr>
              <w:t>ΦΠΑ [€]</w:t>
            </w:r>
          </w:p>
        </w:tc>
        <w:tc>
          <w:tcPr>
            <w:tcW w:w="325" w:type="pct"/>
            <w:vMerge w:val="restart"/>
            <w:shd w:val="pct15" w:color="auto" w:fill="FFFFFF"/>
            <w:vAlign w:val="center"/>
          </w:tcPr>
          <w:p w14:paraId="774F6B24" w14:textId="77777777" w:rsidR="006B53EF" w:rsidRPr="00840707" w:rsidRDefault="006B53EF" w:rsidP="006B53EF">
            <w:pPr>
              <w:jc w:val="center"/>
              <w:rPr>
                <w:sz w:val="18"/>
                <w:szCs w:val="18"/>
                <w:lang w:val="el-GR"/>
              </w:rPr>
            </w:pPr>
            <w:r w:rsidRPr="00840707">
              <w:rPr>
                <w:sz w:val="18"/>
                <w:szCs w:val="18"/>
                <w:lang w:val="el-GR"/>
              </w:rPr>
              <w:t>ΣΥΝΟΛΙΚΗ ΑΞΙΑ</w:t>
            </w:r>
          </w:p>
          <w:p w14:paraId="3CCE2902" w14:textId="77777777" w:rsidR="006B53EF" w:rsidRPr="00840707" w:rsidRDefault="006B53EF" w:rsidP="006B53EF">
            <w:pPr>
              <w:jc w:val="center"/>
              <w:rPr>
                <w:sz w:val="18"/>
                <w:szCs w:val="18"/>
                <w:lang w:val="el-GR"/>
              </w:rPr>
            </w:pPr>
            <w:r w:rsidRPr="00840707">
              <w:rPr>
                <w:sz w:val="18"/>
                <w:szCs w:val="18"/>
                <w:lang w:val="el-GR"/>
              </w:rPr>
              <w:t>ΜΕ ΦΠΑ [€]</w:t>
            </w:r>
          </w:p>
        </w:tc>
        <w:tc>
          <w:tcPr>
            <w:tcW w:w="555" w:type="pct"/>
            <w:gridSpan w:val="3"/>
            <w:shd w:val="pct15" w:color="auto" w:fill="FFFFFF"/>
            <w:vAlign w:val="center"/>
          </w:tcPr>
          <w:p w14:paraId="4C07FEFA" w14:textId="77777777" w:rsidR="006B53EF" w:rsidRPr="00840707" w:rsidRDefault="006B53EF" w:rsidP="006B53EF">
            <w:pPr>
              <w:jc w:val="center"/>
              <w:rPr>
                <w:sz w:val="18"/>
                <w:szCs w:val="18"/>
                <w:lang w:val="el-GR"/>
              </w:rPr>
            </w:pPr>
            <w:r w:rsidRPr="00840707">
              <w:rPr>
                <w:sz w:val="18"/>
                <w:szCs w:val="18"/>
                <w:lang w:val="el-GR"/>
              </w:rPr>
              <w:t>* ΚΟΣΤΟΣ ΣΥΝΤΗΡΗΣΗΣ ΧΩΡΙΣ ΦΠΑ [€]</w:t>
            </w:r>
          </w:p>
        </w:tc>
      </w:tr>
      <w:tr w:rsidR="006B53EF" w:rsidRPr="00840707" w14:paraId="19CDF48B" w14:textId="77777777" w:rsidTr="006B53EF">
        <w:trPr>
          <w:cantSplit/>
          <w:trHeight w:val="141"/>
          <w:tblHeader/>
        </w:trPr>
        <w:tc>
          <w:tcPr>
            <w:tcW w:w="180" w:type="pct"/>
            <w:vMerge/>
            <w:shd w:val="pct15" w:color="auto" w:fill="FFFFFF"/>
            <w:vAlign w:val="center"/>
          </w:tcPr>
          <w:p w14:paraId="10A93118" w14:textId="77777777" w:rsidR="006B53EF" w:rsidRPr="00840707" w:rsidRDefault="006B53EF" w:rsidP="006B53EF">
            <w:pPr>
              <w:jc w:val="center"/>
              <w:rPr>
                <w:sz w:val="18"/>
                <w:szCs w:val="18"/>
              </w:rPr>
            </w:pPr>
          </w:p>
        </w:tc>
        <w:tc>
          <w:tcPr>
            <w:tcW w:w="1284" w:type="pct"/>
            <w:vMerge/>
            <w:shd w:val="pct15" w:color="auto" w:fill="FFFFFF"/>
            <w:vAlign w:val="center"/>
          </w:tcPr>
          <w:p w14:paraId="45CD1B5E" w14:textId="77777777" w:rsidR="006B53EF" w:rsidRPr="00840707" w:rsidRDefault="006B53EF" w:rsidP="006B53EF">
            <w:pPr>
              <w:jc w:val="center"/>
              <w:rPr>
                <w:sz w:val="18"/>
                <w:szCs w:val="18"/>
              </w:rPr>
            </w:pPr>
          </w:p>
        </w:tc>
        <w:tc>
          <w:tcPr>
            <w:tcW w:w="502" w:type="pct"/>
            <w:vMerge/>
            <w:shd w:val="pct15" w:color="auto" w:fill="FFFFFF"/>
            <w:vAlign w:val="center"/>
          </w:tcPr>
          <w:p w14:paraId="689FC115" w14:textId="77777777" w:rsidR="006B53EF" w:rsidRPr="00840707" w:rsidRDefault="006B53EF" w:rsidP="006B53EF">
            <w:pPr>
              <w:jc w:val="center"/>
              <w:rPr>
                <w:sz w:val="18"/>
                <w:szCs w:val="18"/>
              </w:rPr>
            </w:pPr>
          </w:p>
        </w:tc>
        <w:tc>
          <w:tcPr>
            <w:tcW w:w="540" w:type="pct"/>
            <w:vMerge/>
            <w:shd w:val="pct15" w:color="auto" w:fill="FFFFFF"/>
          </w:tcPr>
          <w:p w14:paraId="53BF3DF6" w14:textId="77777777" w:rsidR="006B53EF" w:rsidRPr="00840707" w:rsidRDefault="006B53EF" w:rsidP="006B53EF">
            <w:pPr>
              <w:jc w:val="center"/>
              <w:rPr>
                <w:sz w:val="18"/>
                <w:szCs w:val="18"/>
              </w:rPr>
            </w:pPr>
          </w:p>
        </w:tc>
        <w:tc>
          <w:tcPr>
            <w:tcW w:w="448" w:type="pct"/>
            <w:vMerge/>
            <w:shd w:val="pct15" w:color="auto" w:fill="FFFFFF"/>
          </w:tcPr>
          <w:p w14:paraId="6AB8DF74" w14:textId="77777777" w:rsidR="006B53EF" w:rsidRPr="00840707" w:rsidRDefault="006B53EF" w:rsidP="006B53EF">
            <w:pPr>
              <w:jc w:val="center"/>
              <w:rPr>
                <w:sz w:val="18"/>
                <w:szCs w:val="18"/>
              </w:rPr>
            </w:pPr>
          </w:p>
        </w:tc>
        <w:tc>
          <w:tcPr>
            <w:tcW w:w="351" w:type="pct"/>
            <w:vMerge/>
            <w:shd w:val="pct15" w:color="auto" w:fill="FFFFFF"/>
            <w:vAlign w:val="center"/>
          </w:tcPr>
          <w:p w14:paraId="51616438" w14:textId="77777777" w:rsidR="006B53EF" w:rsidRPr="00840707" w:rsidRDefault="006B53EF" w:rsidP="006B53EF">
            <w:pPr>
              <w:jc w:val="center"/>
              <w:rPr>
                <w:sz w:val="18"/>
                <w:szCs w:val="18"/>
              </w:rPr>
            </w:pPr>
          </w:p>
        </w:tc>
        <w:tc>
          <w:tcPr>
            <w:tcW w:w="329" w:type="pct"/>
            <w:shd w:val="pct15" w:color="auto" w:fill="FFFFFF"/>
            <w:vAlign w:val="center"/>
          </w:tcPr>
          <w:p w14:paraId="204E9495" w14:textId="77777777" w:rsidR="006B53EF" w:rsidRPr="00840707" w:rsidRDefault="006B53EF" w:rsidP="006B53EF">
            <w:pPr>
              <w:jc w:val="center"/>
              <w:rPr>
                <w:spacing w:val="-4"/>
                <w:sz w:val="18"/>
                <w:szCs w:val="18"/>
                <w:lang w:val="el-GR"/>
              </w:rPr>
            </w:pPr>
            <w:r w:rsidRPr="00840707">
              <w:rPr>
                <w:spacing w:val="-4"/>
                <w:sz w:val="18"/>
                <w:szCs w:val="18"/>
                <w:lang w:val="el-GR"/>
              </w:rPr>
              <w:t>ΤΙΜΗ</w:t>
            </w:r>
          </w:p>
          <w:p w14:paraId="01A6E29D" w14:textId="77777777" w:rsidR="006B53EF" w:rsidRPr="00840707" w:rsidRDefault="006B53EF" w:rsidP="006B53EF">
            <w:pPr>
              <w:jc w:val="center"/>
              <w:rPr>
                <w:spacing w:val="-4"/>
                <w:sz w:val="18"/>
                <w:szCs w:val="18"/>
                <w:lang w:val="el-GR"/>
              </w:rPr>
            </w:pPr>
            <w:r w:rsidRPr="00840707">
              <w:rPr>
                <w:spacing w:val="-4"/>
                <w:sz w:val="18"/>
                <w:szCs w:val="18"/>
                <w:lang w:val="el-GR"/>
              </w:rPr>
              <w:t>ΜΟΝΑΔΑΣ</w:t>
            </w:r>
          </w:p>
        </w:tc>
        <w:tc>
          <w:tcPr>
            <w:tcW w:w="281" w:type="pct"/>
            <w:shd w:val="pct15" w:color="auto" w:fill="FFFFFF"/>
            <w:vAlign w:val="center"/>
          </w:tcPr>
          <w:p w14:paraId="7A504346" w14:textId="77777777" w:rsidR="006B53EF" w:rsidRPr="00840707" w:rsidRDefault="006B53EF" w:rsidP="006B53EF">
            <w:pPr>
              <w:jc w:val="center"/>
              <w:rPr>
                <w:sz w:val="18"/>
                <w:szCs w:val="18"/>
                <w:lang w:val="el-GR"/>
              </w:rPr>
            </w:pPr>
            <w:r w:rsidRPr="00840707">
              <w:rPr>
                <w:sz w:val="18"/>
                <w:szCs w:val="18"/>
                <w:lang w:val="el-GR"/>
              </w:rPr>
              <w:t>ΣΥΝΟΛΟ</w:t>
            </w:r>
          </w:p>
        </w:tc>
        <w:tc>
          <w:tcPr>
            <w:tcW w:w="205" w:type="pct"/>
            <w:vMerge/>
            <w:shd w:val="pct15" w:color="auto" w:fill="FFFFFF"/>
            <w:vAlign w:val="center"/>
          </w:tcPr>
          <w:p w14:paraId="7431D501" w14:textId="77777777" w:rsidR="006B53EF" w:rsidRPr="00840707" w:rsidRDefault="006B53EF" w:rsidP="006B53EF">
            <w:pPr>
              <w:jc w:val="center"/>
              <w:rPr>
                <w:sz w:val="18"/>
                <w:szCs w:val="18"/>
                <w:lang w:val="el-GR"/>
              </w:rPr>
            </w:pPr>
          </w:p>
        </w:tc>
        <w:tc>
          <w:tcPr>
            <w:tcW w:w="325" w:type="pct"/>
            <w:vMerge/>
            <w:shd w:val="pct15" w:color="auto" w:fill="FFFFFF"/>
            <w:vAlign w:val="center"/>
          </w:tcPr>
          <w:p w14:paraId="36C5876B" w14:textId="77777777" w:rsidR="006B53EF" w:rsidRPr="00840707" w:rsidRDefault="006B53EF" w:rsidP="006B53EF">
            <w:pPr>
              <w:jc w:val="center"/>
              <w:rPr>
                <w:sz w:val="18"/>
                <w:szCs w:val="18"/>
                <w:lang w:val="el-GR"/>
              </w:rPr>
            </w:pPr>
          </w:p>
        </w:tc>
        <w:tc>
          <w:tcPr>
            <w:tcW w:w="179" w:type="pct"/>
            <w:shd w:val="pct15" w:color="auto" w:fill="FFFFFF"/>
            <w:vAlign w:val="center"/>
          </w:tcPr>
          <w:p w14:paraId="52E8D7AE" w14:textId="77777777" w:rsidR="006B53EF" w:rsidRPr="00840707" w:rsidRDefault="006B53EF" w:rsidP="006B53EF">
            <w:pPr>
              <w:jc w:val="center"/>
              <w:rPr>
                <w:sz w:val="18"/>
                <w:szCs w:val="18"/>
                <w:lang w:val="el-GR"/>
              </w:rPr>
            </w:pPr>
            <w:r w:rsidRPr="00840707">
              <w:rPr>
                <w:sz w:val="18"/>
                <w:szCs w:val="18"/>
                <w:lang w:val="el-GR"/>
              </w:rPr>
              <w:t>1</w:t>
            </w:r>
            <w:r w:rsidRPr="00840707">
              <w:rPr>
                <w:sz w:val="18"/>
                <w:szCs w:val="18"/>
                <w:vertAlign w:val="superscript"/>
                <w:lang w:val="el-GR"/>
              </w:rPr>
              <w:t>ο</w:t>
            </w:r>
            <w:r w:rsidRPr="00840707">
              <w:rPr>
                <w:sz w:val="18"/>
                <w:szCs w:val="18"/>
                <w:lang w:val="el-GR"/>
              </w:rPr>
              <w:t xml:space="preserve"> έτος</w:t>
            </w:r>
          </w:p>
        </w:tc>
        <w:tc>
          <w:tcPr>
            <w:tcW w:w="179" w:type="pct"/>
            <w:shd w:val="pct15" w:color="auto" w:fill="FFFFFF"/>
            <w:vAlign w:val="center"/>
          </w:tcPr>
          <w:p w14:paraId="49A716D0" w14:textId="77777777" w:rsidR="006B53EF" w:rsidRPr="00840707" w:rsidRDefault="006B53EF" w:rsidP="006B53EF">
            <w:pPr>
              <w:jc w:val="center"/>
              <w:rPr>
                <w:sz w:val="18"/>
                <w:szCs w:val="18"/>
                <w:lang w:val="el-GR"/>
              </w:rPr>
            </w:pPr>
            <w:r w:rsidRPr="00840707">
              <w:rPr>
                <w:sz w:val="18"/>
                <w:szCs w:val="18"/>
                <w:lang w:val="el-GR"/>
              </w:rPr>
              <w:t>2</w:t>
            </w:r>
            <w:r w:rsidRPr="00840707">
              <w:rPr>
                <w:sz w:val="18"/>
                <w:szCs w:val="18"/>
                <w:vertAlign w:val="superscript"/>
                <w:lang w:val="el-GR"/>
              </w:rPr>
              <w:t>ο</w:t>
            </w:r>
            <w:r w:rsidRPr="00840707">
              <w:rPr>
                <w:sz w:val="18"/>
                <w:szCs w:val="18"/>
                <w:lang w:val="el-GR"/>
              </w:rPr>
              <w:t xml:space="preserve"> έτος</w:t>
            </w:r>
          </w:p>
        </w:tc>
        <w:tc>
          <w:tcPr>
            <w:tcW w:w="197" w:type="pct"/>
            <w:shd w:val="pct15" w:color="auto" w:fill="FFFFFF"/>
            <w:vAlign w:val="center"/>
          </w:tcPr>
          <w:p w14:paraId="2A22F2EB" w14:textId="77777777" w:rsidR="006B53EF" w:rsidRPr="00840707" w:rsidRDefault="006B53EF" w:rsidP="006B53EF">
            <w:pPr>
              <w:jc w:val="center"/>
              <w:rPr>
                <w:sz w:val="18"/>
                <w:szCs w:val="18"/>
                <w:lang w:val="el-GR"/>
              </w:rPr>
            </w:pPr>
            <w:r w:rsidRPr="00840707">
              <w:rPr>
                <w:sz w:val="18"/>
                <w:szCs w:val="18"/>
                <w:lang w:val="el-GR"/>
              </w:rPr>
              <w:t>3</w:t>
            </w:r>
            <w:r w:rsidRPr="00840707">
              <w:rPr>
                <w:sz w:val="18"/>
                <w:szCs w:val="18"/>
                <w:vertAlign w:val="superscript"/>
                <w:lang w:val="el-GR"/>
              </w:rPr>
              <w:t>ο</w:t>
            </w:r>
            <w:r w:rsidRPr="00840707">
              <w:rPr>
                <w:sz w:val="18"/>
                <w:szCs w:val="18"/>
                <w:lang w:val="el-GR"/>
              </w:rPr>
              <w:t xml:space="preserve"> έτος</w:t>
            </w:r>
          </w:p>
        </w:tc>
      </w:tr>
      <w:tr w:rsidR="006B53EF" w:rsidRPr="00840707" w14:paraId="1CFDDAF3" w14:textId="77777777" w:rsidTr="006B53EF">
        <w:trPr>
          <w:trHeight w:val="334"/>
        </w:trPr>
        <w:tc>
          <w:tcPr>
            <w:tcW w:w="180" w:type="pct"/>
            <w:vAlign w:val="center"/>
          </w:tcPr>
          <w:p w14:paraId="0D2B43CD" w14:textId="77777777" w:rsidR="006B53EF" w:rsidRPr="00840707" w:rsidRDefault="006B53EF" w:rsidP="006B53EF">
            <w:pPr>
              <w:spacing w:before="100" w:beforeAutospacing="1" w:after="100" w:afterAutospacing="1"/>
              <w:rPr>
                <w:sz w:val="18"/>
                <w:szCs w:val="18"/>
              </w:rPr>
            </w:pPr>
          </w:p>
        </w:tc>
        <w:tc>
          <w:tcPr>
            <w:tcW w:w="1284" w:type="pct"/>
            <w:vAlign w:val="center"/>
          </w:tcPr>
          <w:p w14:paraId="4FD4D801" w14:textId="77777777" w:rsidR="006B53EF" w:rsidRPr="00840707" w:rsidRDefault="006B53EF" w:rsidP="006B53EF">
            <w:pPr>
              <w:spacing w:before="100" w:beforeAutospacing="1" w:after="100" w:afterAutospacing="1"/>
              <w:rPr>
                <w:sz w:val="18"/>
                <w:szCs w:val="18"/>
              </w:rPr>
            </w:pPr>
          </w:p>
        </w:tc>
        <w:tc>
          <w:tcPr>
            <w:tcW w:w="502" w:type="pct"/>
            <w:vAlign w:val="center"/>
          </w:tcPr>
          <w:p w14:paraId="336F719C" w14:textId="77777777" w:rsidR="006B53EF" w:rsidRPr="00840707" w:rsidRDefault="006B53EF" w:rsidP="006B53EF">
            <w:pPr>
              <w:spacing w:before="100" w:beforeAutospacing="1" w:after="100" w:afterAutospacing="1"/>
              <w:rPr>
                <w:sz w:val="18"/>
                <w:szCs w:val="18"/>
              </w:rPr>
            </w:pPr>
          </w:p>
        </w:tc>
        <w:tc>
          <w:tcPr>
            <w:tcW w:w="540" w:type="pct"/>
          </w:tcPr>
          <w:p w14:paraId="55663FF1" w14:textId="77777777" w:rsidR="006B53EF" w:rsidRPr="00840707" w:rsidRDefault="006B53EF" w:rsidP="006B53EF">
            <w:pPr>
              <w:spacing w:before="100" w:beforeAutospacing="1" w:after="100" w:afterAutospacing="1"/>
              <w:rPr>
                <w:sz w:val="18"/>
                <w:szCs w:val="18"/>
              </w:rPr>
            </w:pPr>
          </w:p>
        </w:tc>
        <w:tc>
          <w:tcPr>
            <w:tcW w:w="448" w:type="pct"/>
          </w:tcPr>
          <w:p w14:paraId="4EAFEB53" w14:textId="77777777" w:rsidR="006B53EF" w:rsidRPr="00840707" w:rsidRDefault="006B53EF" w:rsidP="006B53EF">
            <w:pPr>
              <w:spacing w:before="100" w:beforeAutospacing="1" w:after="100" w:afterAutospacing="1"/>
              <w:rPr>
                <w:sz w:val="18"/>
                <w:szCs w:val="18"/>
              </w:rPr>
            </w:pPr>
          </w:p>
        </w:tc>
        <w:tc>
          <w:tcPr>
            <w:tcW w:w="351" w:type="pct"/>
            <w:vAlign w:val="center"/>
          </w:tcPr>
          <w:p w14:paraId="4DE3A2C6" w14:textId="77777777" w:rsidR="006B53EF" w:rsidRPr="00840707" w:rsidRDefault="006B53EF" w:rsidP="006B53EF">
            <w:pPr>
              <w:spacing w:before="100" w:beforeAutospacing="1" w:after="100" w:afterAutospacing="1"/>
              <w:rPr>
                <w:sz w:val="18"/>
                <w:szCs w:val="18"/>
              </w:rPr>
            </w:pPr>
          </w:p>
        </w:tc>
        <w:tc>
          <w:tcPr>
            <w:tcW w:w="329" w:type="pct"/>
            <w:vAlign w:val="center"/>
          </w:tcPr>
          <w:p w14:paraId="30E854AE" w14:textId="77777777" w:rsidR="006B53EF" w:rsidRPr="00840707" w:rsidRDefault="006B53EF" w:rsidP="006B53EF">
            <w:pPr>
              <w:spacing w:before="100" w:beforeAutospacing="1" w:after="100" w:afterAutospacing="1"/>
              <w:rPr>
                <w:sz w:val="18"/>
                <w:szCs w:val="18"/>
              </w:rPr>
            </w:pPr>
          </w:p>
        </w:tc>
        <w:tc>
          <w:tcPr>
            <w:tcW w:w="281" w:type="pct"/>
            <w:vAlign w:val="center"/>
          </w:tcPr>
          <w:p w14:paraId="5C056D61" w14:textId="77777777" w:rsidR="006B53EF" w:rsidRPr="00840707" w:rsidRDefault="006B53EF" w:rsidP="006B53EF">
            <w:pPr>
              <w:spacing w:before="100" w:beforeAutospacing="1" w:after="100" w:afterAutospacing="1"/>
              <w:rPr>
                <w:sz w:val="18"/>
                <w:szCs w:val="18"/>
              </w:rPr>
            </w:pPr>
          </w:p>
        </w:tc>
        <w:tc>
          <w:tcPr>
            <w:tcW w:w="205" w:type="pct"/>
            <w:vAlign w:val="center"/>
          </w:tcPr>
          <w:p w14:paraId="5741F7BB" w14:textId="77777777" w:rsidR="006B53EF" w:rsidRPr="00840707" w:rsidRDefault="006B53EF" w:rsidP="006B53EF">
            <w:pPr>
              <w:spacing w:before="100" w:beforeAutospacing="1" w:after="100" w:afterAutospacing="1"/>
              <w:rPr>
                <w:sz w:val="18"/>
                <w:szCs w:val="18"/>
              </w:rPr>
            </w:pPr>
          </w:p>
        </w:tc>
        <w:tc>
          <w:tcPr>
            <w:tcW w:w="325" w:type="pct"/>
            <w:vAlign w:val="center"/>
          </w:tcPr>
          <w:p w14:paraId="18C9A471" w14:textId="77777777" w:rsidR="006B53EF" w:rsidRPr="00840707" w:rsidRDefault="006B53EF" w:rsidP="006B53EF">
            <w:pPr>
              <w:spacing w:before="100" w:beforeAutospacing="1" w:after="100" w:afterAutospacing="1"/>
              <w:rPr>
                <w:sz w:val="18"/>
                <w:szCs w:val="18"/>
              </w:rPr>
            </w:pPr>
          </w:p>
        </w:tc>
        <w:tc>
          <w:tcPr>
            <w:tcW w:w="179" w:type="pct"/>
            <w:vAlign w:val="center"/>
          </w:tcPr>
          <w:p w14:paraId="0AB63EEC" w14:textId="77777777" w:rsidR="006B53EF" w:rsidRPr="00840707" w:rsidRDefault="006B53EF" w:rsidP="006B53EF">
            <w:pPr>
              <w:spacing w:before="100" w:beforeAutospacing="1" w:after="100" w:afterAutospacing="1"/>
              <w:rPr>
                <w:sz w:val="18"/>
                <w:szCs w:val="18"/>
              </w:rPr>
            </w:pPr>
          </w:p>
        </w:tc>
        <w:tc>
          <w:tcPr>
            <w:tcW w:w="179" w:type="pct"/>
            <w:vAlign w:val="center"/>
          </w:tcPr>
          <w:p w14:paraId="0C989C3C" w14:textId="77777777" w:rsidR="006B53EF" w:rsidRPr="00840707" w:rsidRDefault="006B53EF" w:rsidP="006B53EF">
            <w:pPr>
              <w:spacing w:before="100" w:beforeAutospacing="1" w:after="100" w:afterAutospacing="1"/>
              <w:rPr>
                <w:sz w:val="18"/>
                <w:szCs w:val="18"/>
              </w:rPr>
            </w:pPr>
          </w:p>
        </w:tc>
        <w:tc>
          <w:tcPr>
            <w:tcW w:w="197" w:type="pct"/>
            <w:vAlign w:val="center"/>
          </w:tcPr>
          <w:p w14:paraId="55AE5BA0" w14:textId="77777777" w:rsidR="006B53EF" w:rsidRPr="00840707" w:rsidRDefault="006B53EF" w:rsidP="006B53EF">
            <w:pPr>
              <w:spacing w:before="100" w:beforeAutospacing="1" w:after="100" w:afterAutospacing="1"/>
              <w:rPr>
                <w:sz w:val="18"/>
                <w:szCs w:val="18"/>
              </w:rPr>
            </w:pPr>
          </w:p>
        </w:tc>
      </w:tr>
      <w:tr w:rsidR="006B53EF" w:rsidRPr="00840707" w14:paraId="0F553E96" w14:textId="77777777" w:rsidTr="006B53EF">
        <w:trPr>
          <w:trHeight w:val="334"/>
        </w:trPr>
        <w:tc>
          <w:tcPr>
            <w:tcW w:w="180" w:type="pct"/>
            <w:vAlign w:val="center"/>
          </w:tcPr>
          <w:p w14:paraId="51C55D3D" w14:textId="77777777" w:rsidR="006B53EF" w:rsidRPr="00840707" w:rsidRDefault="006B53EF" w:rsidP="006B53EF">
            <w:pPr>
              <w:spacing w:before="100" w:beforeAutospacing="1" w:after="100" w:afterAutospacing="1"/>
              <w:rPr>
                <w:sz w:val="18"/>
                <w:szCs w:val="18"/>
              </w:rPr>
            </w:pPr>
          </w:p>
        </w:tc>
        <w:tc>
          <w:tcPr>
            <w:tcW w:w="1284" w:type="pct"/>
            <w:vAlign w:val="center"/>
          </w:tcPr>
          <w:p w14:paraId="1B96D982" w14:textId="77777777" w:rsidR="006B53EF" w:rsidRPr="00840707" w:rsidRDefault="006B53EF" w:rsidP="006B53EF">
            <w:pPr>
              <w:spacing w:before="100" w:beforeAutospacing="1" w:after="100" w:afterAutospacing="1"/>
              <w:rPr>
                <w:sz w:val="18"/>
                <w:szCs w:val="18"/>
              </w:rPr>
            </w:pPr>
          </w:p>
        </w:tc>
        <w:tc>
          <w:tcPr>
            <w:tcW w:w="502" w:type="pct"/>
            <w:vAlign w:val="center"/>
          </w:tcPr>
          <w:p w14:paraId="05231CBB" w14:textId="77777777" w:rsidR="006B53EF" w:rsidRPr="00840707" w:rsidRDefault="006B53EF" w:rsidP="006B53EF">
            <w:pPr>
              <w:spacing w:before="100" w:beforeAutospacing="1" w:after="100" w:afterAutospacing="1"/>
              <w:rPr>
                <w:sz w:val="18"/>
                <w:szCs w:val="18"/>
              </w:rPr>
            </w:pPr>
          </w:p>
        </w:tc>
        <w:tc>
          <w:tcPr>
            <w:tcW w:w="540" w:type="pct"/>
          </w:tcPr>
          <w:p w14:paraId="2F11F6DE" w14:textId="77777777" w:rsidR="006B53EF" w:rsidRPr="00840707" w:rsidRDefault="006B53EF" w:rsidP="006B53EF">
            <w:pPr>
              <w:spacing w:before="100" w:beforeAutospacing="1" w:after="100" w:afterAutospacing="1"/>
              <w:rPr>
                <w:sz w:val="18"/>
                <w:szCs w:val="18"/>
              </w:rPr>
            </w:pPr>
          </w:p>
        </w:tc>
        <w:tc>
          <w:tcPr>
            <w:tcW w:w="448" w:type="pct"/>
          </w:tcPr>
          <w:p w14:paraId="5F3880AF" w14:textId="77777777" w:rsidR="006B53EF" w:rsidRPr="00840707" w:rsidRDefault="006B53EF" w:rsidP="006B53EF">
            <w:pPr>
              <w:spacing w:before="100" w:beforeAutospacing="1" w:after="100" w:afterAutospacing="1"/>
              <w:rPr>
                <w:sz w:val="18"/>
                <w:szCs w:val="18"/>
              </w:rPr>
            </w:pPr>
          </w:p>
        </w:tc>
        <w:tc>
          <w:tcPr>
            <w:tcW w:w="351" w:type="pct"/>
            <w:vAlign w:val="center"/>
          </w:tcPr>
          <w:p w14:paraId="15AD91D8" w14:textId="77777777" w:rsidR="006B53EF" w:rsidRPr="00840707" w:rsidRDefault="006B53EF" w:rsidP="006B53EF">
            <w:pPr>
              <w:spacing w:before="100" w:beforeAutospacing="1" w:after="100" w:afterAutospacing="1"/>
              <w:rPr>
                <w:sz w:val="18"/>
                <w:szCs w:val="18"/>
              </w:rPr>
            </w:pPr>
          </w:p>
        </w:tc>
        <w:tc>
          <w:tcPr>
            <w:tcW w:w="329" w:type="pct"/>
            <w:vAlign w:val="center"/>
          </w:tcPr>
          <w:p w14:paraId="3EC0BDE5" w14:textId="77777777" w:rsidR="006B53EF" w:rsidRPr="00840707" w:rsidRDefault="006B53EF" w:rsidP="006B53EF">
            <w:pPr>
              <w:spacing w:before="100" w:beforeAutospacing="1" w:after="100" w:afterAutospacing="1"/>
              <w:rPr>
                <w:sz w:val="18"/>
                <w:szCs w:val="18"/>
              </w:rPr>
            </w:pPr>
          </w:p>
        </w:tc>
        <w:tc>
          <w:tcPr>
            <w:tcW w:w="281" w:type="pct"/>
            <w:vAlign w:val="center"/>
          </w:tcPr>
          <w:p w14:paraId="0341DD67" w14:textId="77777777" w:rsidR="006B53EF" w:rsidRPr="00840707" w:rsidRDefault="006B53EF" w:rsidP="006B53EF">
            <w:pPr>
              <w:spacing w:before="100" w:beforeAutospacing="1" w:after="100" w:afterAutospacing="1"/>
              <w:rPr>
                <w:sz w:val="18"/>
                <w:szCs w:val="18"/>
              </w:rPr>
            </w:pPr>
          </w:p>
        </w:tc>
        <w:tc>
          <w:tcPr>
            <w:tcW w:w="205" w:type="pct"/>
            <w:vAlign w:val="center"/>
          </w:tcPr>
          <w:p w14:paraId="10D7586A" w14:textId="77777777" w:rsidR="006B53EF" w:rsidRPr="00840707" w:rsidRDefault="006B53EF" w:rsidP="006B53EF">
            <w:pPr>
              <w:spacing w:before="100" w:beforeAutospacing="1" w:after="100" w:afterAutospacing="1"/>
              <w:rPr>
                <w:sz w:val="18"/>
                <w:szCs w:val="18"/>
              </w:rPr>
            </w:pPr>
          </w:p>
        </w:tc>
        <w:tc>
          <w:tcPr>
            <w:tcW w:w="325" w:type="pct"/>
            <w:vAlign w:val="center"/>
          </w:tcPr>
          <w:p w14:paraId="3067A37E" w14:textId="77777777" w:rsidR="006B53EF" w:rsidRPr="00840707" w:rsidRDefault="006B53EF" w:rsidP="006B53EF">
            <w:pPr>
              <w:spacing w:before="100" w:beforeAutospacing="1" w:after="100" w:afterAutospacing="1"/>
              <w:rPr>
                <w:sz w:val="18"/>
                <w:szCs w:val="18"/>
              </w:rPr>
            </w:pPr>
          </w:p>
        </w:tc>
        <w:tc>
          <w:tcPr>
            <w:tcW w:w="179" w:type="pct"/>
            <w:vAlign w:val="center"/>
          </w:tcPr>
          <w:p w14:paraId="12F7E01C" w14:textId="77777777" w:rsidR="006B53EF" w:rsidRPr="00840707" w:rsidRDefault="006B53EF" w:rsidP="006B53EF">
            <w:pPr>
              <w:spacing w:before="100" w:beforeAutospacing="1" w:after="100" w:afterAutospacing="1"/>
              <w:rPr>
                <w:sz w:val="18"/>
                <w:szCs w:val="18"/>
              </w:rPr>
            </w:pPr>
          </w:p>
        </w:tc>
        <w:tc>
          <w:tcPr>
            <w:tcW w:w="179" w:type="pct"/>
            <w:vAlign w:val="center"/>
          </w:tcPr>
          <w:p w14:paraId="4A5D42A6" w14:textId="77777777" w:rsidR="006B53EF" w:rsidRPr="00840707" w:rsidRDefault="006B53EF" w:rsidP="006B53EF">
            <w:pPr>
              <w:spacing w:before="100" w:beforeAutospacing="1" w:after="100" w:afterAutospacing="1"/>
              <w:rPr>
                <w:sz w:val="18"/>
                <w:szCs w:val="18"/>
              </w:rPr>
            </w:pPr>
          </w:p>
        </w:tc>
        <w:tc>
          <w:tcPr>
            <w:tcW w:w="197" w:type="pct"/>
            <w:vAlign w:val="center"/>
          </w:tcPr>
          <w:p w14:paraId="76D2C826" w14:textId="77777777" w:rsidR="006B53EF" w:rsidRPr="00840707" w:rsidRDefault="006B53EF" w:rsidP="006B53EF">
            <w:pPr>
              <w:spacing w:before="100" w:beforeAutospacing="1" w:after="100" w:afterAutospacing="1"/>
              <w:rPr>
                <w:sz w:val="18"/>
                <w:szCs w:val="18"/>
              </w:rPr>
            </w:pPr>
          </w:p>
        </w:tc>
      </w:tr>
      <w:tr w:rsidR="006B53EF" w:rsidRPr="00840707" w14:paraId="49F9CB30" w14:textId="77777777" w:rsidTr="006B53EF">
        <w:trPr>
          <w:trHeight w:val="334"/>
        </w:trPr>
        <w:tc>
          <w:tcPr>
            <w:tcW w:w="180" w:type="pct"/>
            <w:tcBorders>
              <w:bottom w:val="single" w:sz="4" w:space="0" w:color="auto"/>
            </w:tcBorders>
            <w:vAlign w:val="center"/>
          </w:tcPr>
          <w:p w14:paraId="544EBFCE" w14:textId="77777777" w:rsidR="006B53EF" w:rsidRPr="00840707" w:rsidRDefault="006B53EF" w:rsidP="006B53EF">
            <w:pPr>
              <w:spacing w:before="100" w:beforeAutospacing="1" w:after="100" w:afterAutospacing="1"/>
              <w:rPr>
                <w:sz w:val="18"/>
                <w:szCs w:val="18"/>
              </w:rPr>
            </w:pPr>
          </w:p>
        </w:tc>
        <w:tc>
          <w:tcPr>
            <w:tcW w:w="1284" w:type="pct"/>
            <w:tcBorders>
              <w:bottom w:val="single" w:sz="4" w:space="0" w:color="auto"/>
            </w:tcBorders>
            <w:vAlign w:val="center"/>
          </w:tcPr>
          <w:p w14:paraId="6C212E54" w14:textId="77777777" w:rsidR="006B53EF" w:rsidRPr="00840707" w:rsidRDefault="006B53EF" w:rsidP="006B53EF">
            <w:pPr>
              <w:spacing w:before="100" w:beforeAutospacing="1" w:after="100" w:afterAutospacing="1"/>
              <w:rPr>
                <w:sz w:val="18"/>
                <w:szCs w:val="18"/>
              </w:rPr>
            </w:pPr>
          </w:p>
        </w:tc>
        <w:tc>
          <w:tcPr>
            <w:tcW w:w="502" w:type="pct"/>
            <w:tcBorders>
              <w:bottom w:val="single" w:sz="4" w:space="0" w:color="auto"/>
            </w:tcBorders>
            <w:vAlign w:val="center"/>
          </w:tcPr>
          <w:p w14:paraId="4FFB4D51" w14:textId="77777777" w:rsidR="006B53EF" w:rsidRPr="00840707" w:rsidRDefault="006B53EF" w:rsidP="006B53EF">
            <w:pPr>
              <w:spacing w:before="100" w:beforeAutospacing="1" w:after="100" w:afterAutospacing="1"/>
              <w:rPr>
                <w:sz w:val="18"/>
                <w:szCs w:val="18"/>
              </w:rPr>
            </w:pPr>
          </w:p>
        </w:tc>
        <w:tc>
          <w:tcPr>
            <w:tcW w:w="540" w:type="pct"/>
            <w:tcBorders>
              <w:bottom w:val="single" w:sz="4" w:space="0" w:color="auto"/>
            </w:tcBorders>
          </w:tcPr>
          <w:p w14:paraId="76D1FF8E" w14:textId="77777777" w:rsidR="006B53EF" w:rsidRPr="00840707" w:rsidRDefault="006B53EF" w:rsidP="006B53EF">
            <w:pPr>
              <w:spacing w:before="100" w:beforeAutospacing="1" w:after="100" w:afterAutospacing="1"/>
              <w:rPr>
                <w:sz w:val="18"/>
                <w:szCs w:val="18"/>
              </w:rPr>
            </w:pPr>
          </w:p>
        </w:tc>
        <w:tc>
          <w:tcPr>
            <w:tcW w:w="448" w:type="pct"/>
            <w:tcBorders>
              <w:bottom w:val="single" w:sz="4" w:space="0" w:color="auto"/>
            </w:tcBorders>
          </w:tcPr>
          <w:p w14:paraId="7145D056" w14:textId="77777777" w:rsidR="006B53EF" w:rsidRPr="00840707" w:rsidRDefault="006B53EF" w:rsidP="006B53EF">
            <w:pPr>
              <w:spacing w:before="100" w:beforeAutospacing="1" w:after="100" w:afterAutospacing="1"/>
              <w:rPr>
                <w:sz w:val="18"/>
                <w:szCs w:val="18"/>
              </w:rPr>
            </w:pPr>
          </w:p>
        </w:tc>
        <w:tc>
          <w:tcPr>
            <w:tcW w:w="351" w:type="pct"/>
            <w:tcBorders>
              <w:bottom w:val="single" w:sz="4" w:space="0" w:color="auto"/>
            </w:tcBorders>
            <w:vAlign w:val="center"/>
          </w:tcPr>
          <w:p w14:paraId="1E5666DC" w14:textId="77777777" w:rsidR="006B53EF" w:rsidRPr="00840707" w:rsidRDefault="006B53EF" w:rsidP="006B53EF">
            <w:pPr>
              <w:spacing w:before="100" w:beforeAutospacing="1" w:after="100" w:afterAutospacing="1"/>
              <w:rPr>
                <w:sz w:val="18"/>
                <w:szCs w:val="18"/>
              </w:rPr>
            </w:pPr>
          </w:p>
        </w:tc>
        <w:tc>
          <w:tcPr>
            <w:tcW w:w="329" w:type="pct"/>
            <w:tcBorders>
              <w:bottom w:val="single" w:sz="4" w:space="0" w:color="auto"/>
            </w:tcBorders>
            <w:vAlign w:val="center"/>
          </w:tcPr>
          <w:p w14:paraId="73B4C3E2" w14:textId="77777777" w:rsidR="006B53EF" w:rsidRPr="00840707" w:rsidRDefault="006B53EF" w:rsidP="006B53EF">
            <w:pPr>
              <w:spacing w:before="100" w:beforeAutospacing="1" w:after="100" w:afterAutospacing="1"/>
              <w:rPr>
                <w:sz w:val="18"/>
                <w:szCs w:val="18"/>
              </w:rPr>
            </w:pPr>
          </w:p>
        </w:tc>
        <w:tc>
          <w:tcPr>
            <w:tcW w:w="281" w:type="pct"/>
            <w:vAlign w:val="center"/>
          </w:tcPr>
          <w:p w14:paraId="78CBBD9E" w14:textId="77777777" w:rsidR="006B53EF" w:rsidRPr="00840707" w:rsidRDefault="006B53EF" w:rsidP="006B53EF">
            <w:pPr>
              <w:spacing w:before="100" w:beforeAutospacing="1" w:after="100" w:afterAutospacing="1"/>
              <w:rPr>
                <w:sz w:val="18"/>
                <w:szCs w:val="18"/>
              </w:rPr>
            </w:pPr>
          </w:p>
        </w:tc>
        <w:tc>
          <w:tcPr>
            <w:tcW w:w="205" w:type="pct"/>
            <w:vAlign w:val="center"/>
          </w:tcPr>
          <w:p w14:paraId="3B3654CE" w14:textId="77777777" w:rsidR="006B53EF" w:rsidRPr="00840707" w:rsidRDefault="006B53EF" w:rsidP="006B53EF">
            <w:pPr>
              <w:spacing w:before="100" w:beforeAutospacing="1" w:after="100" w:afterAutospacing="1"/>
              <w:rPr>
                <w:sz w:val="18"/>
                <w:szCs w:val="18"/>
              </w:rPr>
            </w:pPr>
          </w:p>
        </w:tc>
        <w:tc>
          <w:tcPr>
            <w:tcW w:w="325" w:type="pct"/>
            <w:vAlign w:val="center"/>
          </w:tcPr>
          <w:p w14:paraId="2E6026CC" w14:textId="77777777" w:rsidR="006B53EF" w:rsidRPr="00840707" w:rsidRDefault="006B53EF" w:rsidP="006B53EF">
            <w:pPr>
              <w:spacing w:before="100" w:beforeAutospacing="1" w:after="100" w:afterAutospacing="1"/>
              <w:rPr>
                <w:sz w:val="18"/>
                <w:szCs w:val="18"/>
              </w:rPr>
            </w:pPr>
          </w:p>
        </w:tc>
        <w:tc>
          <w:tcPr>
            <w:tcW w:w="179" w:type="pct"/>
            <w:vAlign w:val="center"/>
          </w:tcPr>
          <w:p w14:paraId="39BD3049" w14:textId="77777777" w:rsidR="006B53EF" w:rsidRPr="00840707" w:rsidRDefault="006B53EF" w:rsidP="006B53EF">
            <w:pPr>
              <w:spacing w:before="100" w:beforeAutospacing="1" w:after="100" w:afterAutospacing="1"/>
              <w:rPr>
                <w:sz w:val="18"/>
                <w:szCs w:val="18"/>
              </w:rPr>
            </w:pPr>
          </w:p>
        </w:tc>
        <w:tc>
          <w:tcPr>
            <w:tcW w:w="179" w:type="pct"/>
            <w:vAlign w:val="center"/>
          </w:tcPr>
          <w:p w14:paraId="29F221A2" w14:textId="77777777" w:rsidR="006B53EF" w:rsidRPr="00840707" w:rsidRDefault="006B53EF" w:rsidP="006B53EF">
            <w:pPr>
              <w:spacing w:before="100" w:beforeAutospacing="1" w:after="100" w:afterAutospacing="1"/>
              <w:rPr>
                <w:sz w:val="18"/>
                <w:szCs w:val="18"/>
              </w:rPr>
            </w:pPr>
          </w:p>
        </w:tc>
        <w:tc>
          <w:tcPr>
            <w:tcW w:w="197" w:type="pct"/>
            <w:vAlign w:val="center"/>
          </w:tcPr>
          <w:p w14:paraId="490117C5" w14:textId="77777777" w:rsidR="006B53EF" w:rsidRPr="00840707" w:rsidRDefault="006B53EF" w:rsidP="006B53EF">
            <w:pPr>
              <w:spacing w:before="100" w:beforeAutospacing="1" w:after="100" w:afterAutospacing="1"/>
              <w:rPr>
                <w:sz w:val="18"/>
                <w:szCs w:val="18"/>
              </w:rPr>
            </w:pPr>
          </w:p>
        </w:tc>
      </w:tr>
      <w:tr w:rsidR="006B53EF" w:rsidRPr="00840707" w14:paraId="60D1D28B" w14:textId="77777777" w:rsidTr="006B53EF">
        <w:trPr>
          <w:trHeight w:val="334"/>
        </w:trPr>
        <w:tc>
          <w:tcPr>
            <w:tcW w:w="3634" w:type="pct"/>
            <w:gridSpan w:val="7"/>
            <w:shd w:val="pct15" w:color="auto" w:fill="FFFFFF"/>
          </w:tcPr>
          <w:p w14:paraId="0EF4DC7D" w14:textId="77777777" w:rsidR="006B53EF" w:rsidRPr="00840707" w:rsidRDefault="006B53EF" w:rsidP="006B53EF">
            <w:pPr>
              <w:spacing w:before="100" w:beforeAutospacing="1" w:after="100" w:afterAutospacing="1"/>
              <w:jc w:val="center"/>
              <w:rPr>
                <w:sz w:val="18"/>
                <w:szCs w:val="18"/>
              </w:rPr>
            </w:pPr>
            <w:r w:rsidRPr="00840707">
              <w:rPr>
                <w:b/>
                <w:sz w:val="18"/>
                <w:szCs w:val="18"/>
                <w:lang w:val="el-GR"/>
              </w:rPr>
              <w:t>ΣΥΝΟΛΟ</w:t>
            </w:r>
          </w:p>
        </w:tc>
        <w:tc>
          <w:tcPr>
            <w:tcW w:w="281" w:type="pct"/>
            <w:vAlign w:val="center"/>
          </w:tcPr>
          <w:p w14:paraId="62BB5809" w14:textId="77777777" w:rsidR="006B53EF" w:rsidRPr="00840707" w:rsidRDefault="006B53EF" w:rsidP="006B53EF">
            <w:pPr>
              <w:spacing w:before="100" w:beforeAutospacing="1" w:after="100" w:afterAutospacing="1"/>
              <w:rPr>
                <w:sz w:val="18"/>
                <w:szCs w:val="18"/>
              </w:rPr>
            </w:pPr>
          </w:p>
        </w:tc>
        <w:tc>
          <w:tcPr>
            <w:tcW w:w="205" w:type="pct"/>
            <w:vAlign w:val="center"/>
          </w:tcPr>
          <w:p w14:paraId="482D4D0D" w14:textId="77777777" w:rsidR="006B53EF" w:rsidRPr="00840707" w:rsidRDefault="006B53EF" w:rsidP="006B53EF">
            <w:pPr>
              <w:spacing w:before="100" w:beforeAutospacing="1" w:after="100" w:afterAutospacing="1"/>
              <w:rPr>
                <w:sz w:val="18"/>
                <w:szCs w:val="18"/>
              </w:rPr>
            </w:pPr>
          </w:p>
        </w:tc>
        <w:tc>
          <w:tcPr>
            <w:tcW w:w="325" w:type="pct"/>
            <w:vAlign w:val="center"/>
          </w:tcPr>
          <w:p w14:paraId="0CF1C843" w14:textId="77777777" w:rsidR="006B53EF" w:rsidRPr="00840707" w:rsidRDefault="006B53EF" w:rsidP="006B53EF">
            <w:pPr>
              <w:spacing w:before="100" w:beforeAutospacing="1" w:after="100" w:afterAutospacing="1"/>
              <w:rPr>
                <w:sz w:val="18"/>
                <w:szCs w:val="18"/>
              </w:rPr>
            </w:pPr>
          </w:p>
        </w:tc>
        <w:tc>
          <w:tcPr>
            <w:tcW w:w="179" w:type="pct"/>
            <w:vAlign w:val="center"/>
          </w:tcPr>
          <w:p w14:paraId="329C7254" w14:textId="77777777" w:rsidR="006B53EF" w:rsidRPr="00840707" w:rsidRDefault="006B53EF" w:rsidP="006B53EF">
            <w:pPr>
              <w:spacing w:before="100" w:beforeAutospacing="1" w:after="100" w:afterAutospacing="1"/>
              <w:rPr>
                <w:sz w:val="18"/>
                <w:szCs w:val="18"/>
              </w:rPr>
            </w:pPr>
          </w:p>
        </w:tc>
        <w:tc>
          <w:tcPr>
            <w:tcW w:w="179" w:type="pct"/>
            <w:vAlign w:val="center"/>
          </w:tcPr>
          <w:p w14:paraId="36DADF00" w14:textId="77777777" w:rsidR="006B53EF" w:rsidRPr="00840707" w:rsidRDefault="006B53EF" w:rsidP="006B53EF">
            <w:pPr>
              <w:spacing w:before="100" w:beforeAutospacing="1" w:after="100" w:afterAutospacing="1"/>
              <w:rPr>
                <w:sz w:val="18"/>
                <w:szCs w:val="18"/>
              </w:rPr>
            </w:pPr>
          </w:p>
        </w:tc>
        <w:tc>
          <w:tcPr>
            <w:tcW w:w="197" w:type="pct"/>
            <w:vAlign w:val="center"/>
          </w:tcPr>
          <w:p w14:paraId="05A9DEB7" w14:textId="77777777" w:rsidR="006B53EF" w:rsidRPr="00840707" w:rsidRDefault="006B53EF" w:rsidP="006B53EF">
            <w:pPr>
              <w:spacing w:before="100" w:beforeAutospacing="1" w:after="100" w:afterAutospacing="1"/>
              <w:rPr>
                <w:sz w:val="18"/>
                <w:szCs w:val="18"/>
              </w:rPr>
            </w:pPr>
          </w:p>
        </w:tc>
      </w:tr>
    </w:tbl>
    <w:p w14:paraId="31A41B6A" w14:textId="17250F4C" w:rsidR="003E0292" w:rsidRPr="00071CDB" w:rsidRDefault="00A3743C" w:rsidP="006B53EF">
      <w:pPr>
        <w:pStyle w:val="40"/>
        <w:numPr>
          <w:ilvl w:val="0"/>
          <w:numId w:val="24"/>
        </w:numPr>
      </w:pPr>
      <w:bookmarkStart w:id="554" w:name="_Toc153885557"/>
      <w:bookmarkStart w:id="555" w:name="_Toc63254465"/>
      <w:bookmarkStart w:id="556" w:name="_Toc94512815"/>
      <w:bookmarkStart w:id="557" w:name="_Toc94513189"/>
      <w:r w:rsidRPr="00A3743C">
        <w:lastRenderedPageBreak/>
        <w:t xml:space="preserve">Υπηρεσίες Εγκατάστασης, παραμετροποίησης και πιλοτικής λειτουργίας του εξοπλισμού και του λογισμικού </w:t>
      </w:r>
      <w:r w:rsidR="00475455" w:rsidRPr="00071CDB">
        <w:t xml:space="preserve">(βλ. παρ. </w:t>
      </w:r>
      <w:r w:rsidR="00D30D11" w:rsidRPr="00071CDB">
        <w:t>2.2.3)</w:t>
      </w:r>
      <w:bookmarkEnd w:id="554"/>
    </w:p>
    <w:p w14:paraId="75493C76" w14:textId="77777777" w:rsidR="003E0292" w:rsidRPr="00071CDB" w:rsidRDefault="003E0292" w:rsidP="002B6100">
      <w:pPr>
        <w:rPr>
          <w:rFonts w:ascii="Tahoma" w:hAnsi="Tahoma" w:cs="Tahoma"/>
          <w:lang w:val="el-GR"/>
        </w:rPr>
      </w:pP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616"/>
        <w:gridCol w:w="5082"/>
        <w:gridCol w:w="1082"/>
        <w:gridCol w:w="1085"/>
        <w:gridCol w:w="1076"/>
        <w:gridCol w:w="1413"/>
        <w:gridCol w:w="1226"/>
        <w:gridCol w:w="1330"/>
        <w:gridCol w:w="1479"/>
      </w:tblGrid>
      <w:tr w:rsidR="009A4B0E" w:rsidRPr="009A4B0E" w14:paraId="6AC2E156" w14:textId="77777777" w:rsidTr="0002668A">
        <w:trPr>
          <w:cantSplit/>
          <w:tblHeader/>
        </w:trPr>
        <w:tc>
          <w:tcPr>
            <w:tcW w:w="214" w:type="pct"/>
            <w:vMerge w:val="restart"/>
            <w:shd w:val="pct15" w:color="auto" w:fill="FFFFFF"/>
            <w:vAlign w:val="center"/>
          </w:tcPr>
          <w:p w14:paraId="6A83E4EE" w14:textId="77777777" w:rsidR="009A4B0E" w:rsidRPr="009A4B0E" w:rsidRDefault="009A4B0E" w:rsidP="009A4B0E">
            <w:pPr>
              <w:keepNext/>
              <w:keepLines/>
              <w:suppressAutoHyphens/>
              <w:spacing w:before="60" w:after="60"/>
              <w:ind w:right="-191"/>
              <w:jc w:val="both"/>
              <w:rPr>
                <w:rFonts w:ascii="Tahoma" w:eastAsia="Times New Roman" w:hAnsi="Tahoma" w:cs="Tahoma"/>
                <w:sz w:val="18"/>
                <w:szCs w:val="18"/>
                <w:lang w:val="el-GR" w:eastAsia="zh-CN"/>
                <w14:ligatures w14:val="none"/>
              </w:rPr>
            </w:pPr>
            <w:r w:rsidRPr="009A4B0E">
              <w:rPr>
                <w:rFonts w:ascii="Tahoma" w:eastAsia="Times New Roman" w:hAnsi="Tahoma" w:cs="Tahoma"/>
                <w:sz w:val="18"/>
                <w:szCs w:val="18"/>
                <w:lang w:val="el-GR" w:eastAsia="zh-CN"/>
                <w14:ligatures w14:val="none"/>
              </w:rPr>
              <w:t>Α/Α</w:t>
            </w:r>
          </w:p>
        </w:tc>
        <w:tc>
          <w:tcPr>
            <w:tcW w:w="1766" w:type="pct"/>
            <w:vMerge w:val="restart"/>
            <w:shd w:val="pct15" w:color="auto" w:fill="FFFFFF"/>
            <w:vAlign w:val="center"/>
          </w:tcPr>
          <w:p w14:paraId="60F27A2A" w14:textId="77777777" w:rsidR="009A4B0E" w:rsidRPr="009A4B0E" w:rsidRDefault="009A4B0E" w:rsidP="009A4B0E">
            <w:pPr>
              <w:keepNext/>
              <w:keepLines/>
              <w:suppressAutoHyphens/>
              <w:spacing w:before="60" w:after="60"/>
              <w:jc w:val="center"/>
              <w:rPr>
                <w:rFonts w:ascii="Tahoma" w:eastAsia="Times New Roman" w:hAnsi="Tahoma" w:cs="Tahoma"/>
                <w:sz w:val="18"/>
                <w:szCs w:val="18"/>
                <w:lang w:val="el-GR" w:eastAsia="zh-CN"/>
                <w14:ligatures w14:val="none"/>
              </w:rPr>
            </w:pPr>
            <w:r w:rsidRPr="009A4B0E">
              <w:rPr>
                <w:rFonts w:ascii="Tahoma" w:eastAsia="Times New Roman" w:hAnsi="Tahoma" w:cs="Tahoma"/>
                <w:sz w:val="18"/>
                <w:szCs w:val="18"/>
                <w:lang w:val="el-GR" w:eastAsia="zh-CN"/>
                <w14:ligatures w14:val="none"/>
              </w:rPr>
              <w:t>ΠΕΡΙΓΡΑΦΗ</w:t>
            </w:r>
          </w:p>
        </w:tc>
        <w:tc>
          <w:tcPr>
            <w:tcW w:w="376" w:type="pct"/>
            <w:vMerge w:val="restart"/>
            <w:shd w:val="pct15" w:color="auto" w:fill="FFFFFF"/>
            <w:vAlign w:val="center"/>
          </w:tcPr>
          <w:p w14:paraId="51459930" w14:textId="77777777" w:rsidR="009A4B0E" w:rsidRPr="009A4B0E" w:rsidRDefault="009A4B0E" w:rsidP="009A4B0E">
            <w:pPr>
              <w:keepNext/>
              <w:keepLines/>
              <w:suppressAutoHyphens/>
              <w:spacing w:before="60" w:after="60"/>
              <w:ind w:left="-100" w:right="-11"/>
              <w:jc w:val="center"/>
              <w:rPr>
                <w:rFonts w:ascii="Tahoma" w:eastAsia="Times New Roman" w:hAnsi="Tahoma" w:cs="Tahoma"/>
                <w:sz w:val="18"/>
                <w:szCs w:val="18"/>
                <w:lang w:val="el-GR" w:eastAsia="zh-CN"/>
                <w14:ligatures w14:val="none"/>
              </w:rPr>
            </w:pPr>
            <w:r w:rsidRPr="009A4B0E">
              <w:rPr>
                <w:rFonts w:ascii="Tahoma" w:eastAsia="Times New Roman" w:hAnsi="Tahoma" w:cs="Tahoma"/>
                <w:sz w:val="20"/>
                <w:szCs w:val="20"/>
                <w:lang w:val="el-GR" w:eastAsia="zh-CN"/>
                <w14:ligatures w14:val="none"/>
              </w:rPr>
              <w:t>ΦΑΣΗ ΈΡΓΟΥ</w:t>
            </w:r>
          </w:p>
        </w:tc>
        <w:tc>
          <w:tcPr>
            <w:tcW w:w="377" w:type="pct"/>
            <w:vMerge w:val="restart"/>
            <w:shd w:val="pct15" w:color="auto" w:fill="FFFFFF"/>
            <w:vAlign w:val="center"/>
          </w:tcPr>
          <w:p w14:paraId="7612B0E8" w14:textId="77777777" w:rsidR="009A4B0E" w:rsidRPr="009A4B0E" w:rsidRDefault="009A4B0E" w:rsidP="009A4B0E">
            <w:pPr>
              <w:keepNext/>
              <w:keepLines/>
              <w:suppressAutoHyphens/>
              <w:spacing w:before="60" w:after="60"/>
              <w:ind w:left="-100" w:right="-11"/>
              <w:jc w:val="center"/>
              <w:rPr>
                <w:rFonts w:ascii="Tahoma" w:eastAsia="Times New Roman" w:hAnsi="Tahoma" w:cs="Tahoma"/>
                <w:sz w:val="18"/>
                <w:szCs w:val="18"/>
                <w:lang w:val="el-GR" w:eastAsia="zh-CN"/>
                <w14:ligatures w14:val="none"/>
              </w:rPr>
            </w:pPr>
            <w:r w:rsidRPr="009A4B0E">
              <w:rPr>
                <w:rFonts w:ascii="Tahoma" w:eastAsia="Times New Roman" w:hAnsi="Tahoma" w:cs="Tahoma"/>
                <w:sz w:val="20"/>
                <w:szCs w:val="20"/>
                <w:lang w:val="el-GR" w:eastAsia="zh-CN"/>
                <w14:ligatures w14:val="none"/>
              </w:rPr>
              <w:t>ΚΩΔ. ΠΑΡΑΔΟΤΕΟΥ</w:t>
            </w:r>
          </w:p>
        </w:tc>
        <w:tc>
          <w:tcPr>
            <w:tcW w:w="374" w:type="pct"/>
            <w:vMerge w:val="restart"/>
            <w:shd w:val="pct15" w:color="auto" w:fill="FFFFFF"/>
            <w:vAlign w:val="center"/>
          </w:tcPr>
          <w:p w14:paraId="4619B8C1" w14:textId="77777777" w:rsidR="009A4B0E" w:rsidRPr="009A4B0E" w:rsidRDefault="009A4B0E" w:rsidP="009A4B0E">
            <w:pPr>
              <w:keepNext/>
              <w:keepLines/>
              <w:suppressAutoHyphens/>
              <w:spacing w:before="60" w:after="60"/>
              <w:ind w:left="-100" w:right="-11"/>
              <w:jc w:val="center"/>
              <w:rPr>
                <w:rFonts w:ascii="Tahoma" w:eastAsia="Times New Roman" w:hAnsi="Tahoma" w:cs="Tahoma"/>
                <w:sz w:val="18"/>
                <w:szCs w:val="18"/>
                <w:lang w:val="el-GR" w:eastAsia="zh-CN"/>
                <w14:ligatures w14:val="none"/>
              </w:rPr>
            </w:pPr>
            <w:r w:rsidRPr="009A4B0E">
              <w:rPr>
                <w:rFonts w:ascii="Tahoma" w:eastAsia="Times New Roman" w:hAnsi="Tahoma" w:cs="Tahoma"/>
                <w:sz w:val="18"/>
                <w:szCs w:val="18"/>
                <w:lang w:val="el-GR" w:eastAsia="zh-CN"/>
                <w14:ligatures w14:val="none"/>
              </w:rPr>
              <w:t>Ανθρωπομήνες</w:t>
            </w:r>
          </w:p>
        </w:tc>
        <w:tc>
          <w:tcPr>
            <w:tcW w:w="917" w:type="pct"/>
            <w:gridSpan w:val="2"/>
            <w:tcBorders>
              <w:bottom w:val="single" w:sz="4" w:space="0" w:color="auto"/>
            </w:tcBorders>
            <w:shd w:val="pct15" w:color="auto" w:fill="FFFFFF"/>
            <w:vAlign w:val="center"/>
          </w:tcPr>
          <w:p w14:paraId="63D1A358"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r w:rsidRPr="009A4B0E">
              <w:rPr>
                <w:rFonts w:ascii="Tahoma" w:eastAsia="Times New Roman" w:hAnsi="Tahoma" w:cs="Tahoma"/>
                <w:sz w:val="18"/>
                <w:szCs w:val="18"/>
                <w:lang w:val="el-GR" w:eastAsia="zh-CN"/>
                <w14:ligatures w14:val="none"/>
              </w:rPr>
              <w:t>ΑΞΙΑ ΧΩΡΙΣ ΦΠΑ [€]</w:t>
            </w:r>
          </w:p>
        </w:tc>
        <w:tc>
          <w:tcPr>
            <w:tcW w:w="462" w:type="pct"/>
            <w:vMerge w:val="restart"/>
            <w:shd w:val="pct15" w:color="auto" w:fill="FFFFFF"/>
            <w:vAlign w:val="center"/>
          </w:tcPr>
          <w:p w14:paraId="7C7461FF"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r w:rsidRPr="009A4B0E">
              <w:rPr>
                <w:rFonts w:ascii="Tahoma" w:eastAsia="Times New Roman" w:hAnsi="Tahoma" w:cs="Tahoma"/>
                <w:sz w:val="18"/>
                <w:szCs w:val="18"/>
                <w:lang w:val="el-GR" w:eastAsia="zh-CN"/>
                <w14:ligatures w14:val="none"/>
              </w:rPr>
              <w:t>ΦΠΑ [€]</w:t>
            </w:r>
          </w:p>
        </w:tc>
        <w:tc>
          <w:tcPr>
            <w:tcW w:w="514" w:type="pct"/>
            <w:vMerge w:val="restart"/>
            <w:shd w:val="pct15" w:color="auto" w:fill="FFFFFF"/>
            <w:vAlign w:val="center"/>
          </w:tcPr>
          <w:p w14:paraId="17E07D95"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r w:rsidRPr="009A4B0E">
              <w:rPr>
                <w:rFonts w:ascii="Tahoma" w:eastAsia="Times New Roman" w:hAnsi="Tahoma" w:cs="Tahoma"/>
                <w:sz w:val="18"/>
                <w:szCs w:val="18"/>
                <w:lang w:val="el-GR" w:eastAsia="zh-CN"/>
                <w14:ligatures w14:val="none"/>
              </w:rPr>
              <w:t xml:space="preserve">ΣΥΝΟΛΙΚΗ ΑΞΙΑ </w:t>
            </w:r>
          </w:p>
          <w:p w14:paraId="1A3E800B"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r w:rsidRPr="009A4B0E">
              <w:rPr>
                <w:rFonts w:ascii="Tahoma" w:eastAsia="Times New Roman" w:hAnsi="Tahoma" w:cs="Tahoma"/>
                <w:sz w:val="18"/>
                <w:szCs w:val="18"/>
                <w:lang w:val="el-GR" w:eastAsia="zh-CN"/>
                <w14:ligatures w14:val="none"/>
              </w:rPr>
              <w:t>ΜΕ ΦΠΑ [€]</w:t>
            </w:r>
          </w:p>
        </w:tc>
      </w:tr>
      <w:tr w:rsidR="009A4B0E" w:rsidRPr="009A4B0E" w14:paraId="4DE3DA1C" w14:textId="77777777" w:rsidTr="0002668A">
        <w:tc>
          <w:tcPr>
            <w:tcW w:w="214" w:type="pct"/>
            <w:vMerge/>
            <w:shd w:val="clear" w:color="auto" w:fill="FFFFFF"/>
            <w:vAlign w:val="center"/>
          </w:tcPr>
          <w:p w14:paraId="514B9B0D"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1766" w:type="pct"/>
            <w:vMerge/>
            <w:shd w:val="clear" w:color="auto" w:fill="FFFFFF"/>
            <w:vAlign w:val="center"/>
          </w:tcPr>
          <w:p w14:paraId="5C881065"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376" w:type="pct"/>
            <w:vMerge/>
            <w:shd w:val="clear" w:color="auto" w:fill="FFFFFF"/>
          </w:tcPr>
          <w:p w14:paraId="6AE9E840"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377" w:type="pct"/>
            <w:vMerge/>
            <w:shd w:val="clear" w:color="auto" w:fill="FFFFFF"/>
          </w:tcPr>
          <w:p w14:paraId="2A7FDF3B"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374" w:type="pct"/>
            <w:vMerge/>
            <w:shd w:val="clear" w:color="auto" w:fill="FFFFFF"/>
            <w:vAlign w:val="center"/>
          </w:tcPr>
          <w:p w14:paraId="06A39734"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491" w:type="pct"/>
            <w:shd w:val="pct15" w:color="auto" w:fill="FFFFFF"/>
            <w:vAlign w:val="center"/>
          </w:tcPr>
          <w:p w14:paraId="4CEC6548" w14:textId="77777777" w:rsidR="009A4B0E" w:rsidRPr="009A4B0E" w:rsidRDefault="009A4B0E" w:rsidP="009A4B0E">
            <w:pPr>
              <w:keepNext/>
              <w:keepLines/>
              <w:suppressAutoHyphens/>
              <w:spacing w:before="60" w:after="60"/>
              <w:jc w:val="center"/>
              <w:rPr>
                <w:rFonts w:ascii="Tahoma" w:eastAsia="Times New Roman" w:hAnsi="Tahoma" w:cs="Tahoma"/>
                <w:sz w:val="18"/>
                <w:szCs w:val="18"/>
                <w:lang w:val="el-GR" w:eastAsia="zh-CN"/>
                <w14:ligatures w14:val="none"/>
              </w:rPr>
            </w:pPr>
            <w:r w:rsidRPr="009A4B0E">
              <w:rPr>
                <w:rFonts w:ascii="Tahoma" w:eastAsia="Times New Roman" w:hAnsi="Tahoma" w:cs="Tahoma"/>
                <w:sz w:val="18"/>
                <w:szCs w:val="18"/>
                <w:lang w:val="el-GR" w:eastAsia="zh-CN"/>
                <w14:ligatures w14:val="none"/>
              </w:rPr>
              <w:t>ΤΙΜΗ ΜΟΝΑΔΑΣ</w:t>
            </w:r>
          </w:p>
        </w:tc>
        <w:tc>
          <w:tcPr>
            <w:tcW w:w="426" w:type="pct"/>
            <w:shd w:val="pct15" w:color="auto" w:fill="FFFFFF"/>
            <w:vAlign w:val="center"/>
          </w:tcPr>
          <w:p w14:paraId="23F64842" w14:textId="77777777" w:rsidR="009A4B0E" w:rsidRPr="009A4B0E" w:rsidRDefault="009A4B0E" w:rsidP="009A4B0E">
            <w:pPr>
              <w:keepNext/>
              <w:keepLines/>
              <w:suppressAutoHyphens/>
              <w:spacing w:before="60" w:after="60"/>
              <w:jc w:val="center"/>
              <w:rPr>
                <w:rFonts w:ascii="Tahoma" w:eastAsia="Times New Roman" w:hAnsi="Tahoma" w:cs="Tahoma"/>
                <w:sz w:val="18"/>
                <w:szCs w:val="18"/>
                <w:lang w:val="el-GR" w:eastAsia="zh-CN"/>
                <w14:ligatures w14:val="none"/>
              </w:rPr>
            </w:pPr>
            <w:r w:rsidRPr="009A4B0E">
              <w:rPr>
                <w:rFonts w:ascii="Tahoma" w:eastAsia="Times New Roman" w:hAnsi="Tahoma" w:cs="Tahoma"/>
                <w:sz w:val="18"/>
                <w:szCs w:val="18"/>
                <w:lang w:val="el-GR" w:eastAsia="zh-CN"/>
                <w14:ligatures w14:val="none"/>
              </w:rPr>
              <w:t>ΣΥΝΟΛΟ</w:t>
            </w:r>
          </w:p>
        </w:tc>
        <w:tc>
          <w:tcPr>
            <w:tcW w:w="462" w:type="pct"/>
            <w:vMerge/>
            <w:shd w:val="clear" w:color="auto" w:fill="FFFFFF"/>
            <w:vAlign w:val="center"/>
          </w:tcPr>
          <w:p w14:paraId="3A3EE24B"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514" w:type="pct"/>
            <w:vMerge/>
            <w:shd w:val="clear" w:color="auto" w:fill="FFFFFF"/>
            <w:vAlign w:val="center"/>
          </w:tcPr>
          <w:p w14:paraId="197C3AAE"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r>
      <w:tr w:rsidR="009A4B0E" w:rsidRPr="009A4B0E" w14:paraId="3A90D934" w14:textId="77777777" w:rsidTr="0002668A">
        <w:trPr>
          <w:trHeight w:val="284"/>
        </w:trPr>
        <w:tc>
          <w:tcPr>
            <w:tcW w:w="214" w:type="pct"/>
            <w:shd w:val="clear" w:color="auto" w:fill="FFFFFF"/>
            <w:vAlign w:val="center"/>
          </w:tcPr>
          <w:p w14:paraId="39334727"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r w:rsidRPr="009A4B0E">
              <w:rPr>
                <w:rFonts w:ascii="Tahoma" w:eastAsia="Times New Roman" w:hAnsi="Tahoma" w:cs="Tahoma"/>
                <w:sz w:val="18"/>
                <w:szCs w:val="18"/>
                <w:lang w:val="el-GR" w:eastAsia="zh-CN"/>
                <w14:ligatures w14:val="none"/>
              </w:rPr>
              <w:t>1.</w:t>
            </w:r>
          </w:p>
        </w:tc>
        <w:tc>
          <w:tcPr>
            <w:tcW w:w="1766" w:type="pct"/>
            <w:shd w:val="clear" w:color="auto" w:fill="FFFFFF"/>
            <w:vAlign w:val="center"/>
          </w:tcPr>
          <w:p w14:paraId="7F3D7AFB" w14:textId="013BE9B6" w:rsidR="009A4B0E" w:rsidRPr="009A4B0E" w:rsidRDefault="009A4B0E" w:rsidP="009A4B0E">
            <w:pPr>
              <w:keepNext/>
              <w:keepLines/>
              <w:suppressAutoHyphens/>
              <w:spacing w:before="60" w:after="60"/>
              <w:jc w:val="both"/>
              <w:rPr>
                <w:rFonts w:ascii="Tahoma" w:eastAsia="Times New Roman" w:hAnsi="Tahoma" w:cs="Tahoma"/>
                <w:sz w:val="18"/>
                <w:szCs w:val="18"/>
                <w:highlight w:val="cyan"/>
                <w:lang w:val="el-GR" w:eastAsia="zh-CN"/>
                <w14:ligatures w14:val="none"/>
              </w:rPr>
            </w:pPr>
          </w:p>
        </w:tc>
        <w:tc>
          <w:tcPr>
            <w:tcW w:w="376" w:type="pct"/>
            <w:shd w:val="clear" w:color="auto" w:fill="FFFFFF"/>
          </w:tcPr>
          <w:p w14:paraId="74A3EAE3"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377" w:type="pct"/>
            <w:shd w:val="clear" w:color="auto" w:fill="FFFFFF"/>
          </w:tcPr>
          <w:p w14:paraId="4F770278"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374" w:type="pct"/>
            <w:shd w:val="clear" w:color="auto" w:fill="FFFFFF"/>
            <w:vAlign w:val="center"/>
          </w:tcPr>
          <w:p w14:paraId="23A6A71D"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491" w:type="pct"/>
            <w:shd w:val="clear" w:color="auto" w:fill="FFFFFF"/>
            <w:vAlign w:val="center"/>
          </w:tcPr>
          <w:p w14:paraId="4B65BE21"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426" w:type="pct"/>
            <w:shd w:val="clear" w:color="auto" w:fill="FFFFFF"/>
            <w:vAlign w:val="center"/>
          </w:tcPr>
          <w:p w14:paraId="193BD37A"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462" w:type="pct"/>
            <w:shd w:val="clear" w:color="auto" w:fill="FFFFFF"/>
            <w:vAlign w:val="center"/>
          </w:tcPr>
          <w:p w14:paraId="272CC0D8"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514" w:type="pct"/>
            <w:shd w:val="clear" w:color="auto" w:fill="FFFFFF"/>
            <w:vAlign w:val="center"/>
          </w:tcPr>
          <w:p w14:paraId="7AEEE9EB"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r>
      <w:tr w:rsidR="009A4B0E" w:rsidRPr="009A4B0E" w14:paraId="53663FCE" w14:textId="77777777" w:rsidTr="0002668A">
        <w:trPr>
          <w:trHeight w:val="284"/>
        </w:trPr>
        <w:tc>
          <w:tcPr>
            <w:tcW w:w="214" w:type="pct"/>
            <w:shd w:val="clear" w:color="auto" w:fill="FFFFFF"/>
            <w:vAlign w:val="center"/>
          </w:tcPr>
          <w:p w14:paraId="61E96B0B"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r w:rsidRPr="009A4B0E">
              <w:rPr>
                <w:rFonts w:ascii="Tahoma" w:eastAsia="Times New Roman" w:hAnsi="Tahoma" w:cs="Tahoma"/>
                <w:sz w:val="18"/>
                <w:szCs w:val="18"/>
                <w:lang w:val="el-GR" w:eastAsia="zh-CN"/>
                <w14:ligatures w14:val="none"/>
              </w:rPr>
              <w:t>2.</w:t>
            </w:r>
          </w:p>
        </w:tc>
        <w:tc>
          <w:tcPr>
            <w:tcW w:w="1766" w:type="pct"/>
            <w:shd w:val="clear" w:color="auto" w:fill="FFFFFF"/>
            <w:vAlign w:val="center"/>
          </w:tcPr>
          <w:p w14:paraId="52BC65F4" w14:textId="7281A170" w:rsidR="009A4B0E" w:rsidRPr="009A4B0E" w:rsidRDefault="009A4B0E" w:rsidP="009A4B0E">
            <w:pPr>
              <w:keepNext/>
              <w:keepLines/>
              <w:suppressAutoHyphens/>
              <w:spacing w:before="60" w:after="60"/>
              <w:jc w:val="both"/>
              <w:rPr>
                <w:rFonts w:ascii="Tahoma" w:eastAsia="Times New Roman" w:hAnsi="Tahoma" w:cs="Tahoma"/>
                <w:sz w:val="18"/>
                <w:szCs w:val="18"/>
                <w:highlight w:val="cyan"/>
                <w:lang w:val="el-GR" w:eastAsia="zh-CN"/>
                <w14:ligatures w14:val="none"/>
              </w:rPr>
            </w:pPr>
          </w:p>
        </w:tc>
        <w:tc>
          <w:tcPr>
            <w:tcW w:w="376" w:type="pct"/>
            <w:shd w:val="clear" w:color="auto" w:fill="FFFFFF"/>
          </w:tcPr>
          <w:p w14:paraId="20A01D21"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377" w:type="pct"/>
            <w:shd w:val="clear" w:color="auto" w:fill="FFFFFF"/>
          </w:tcPr>
          <w:p w14:paraId="398A4C83"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374" w:type="pct"/>
            <w:tcBorders>
              <w:bottom w:val="single" w:sz="4" w:space="0" w:color="auto"/>
            </w:tcBorders>
            <w:shd w:val="clear" w:color="auto" w:fill="FFFFFF"/>
            <w:vAlign w:val="center"/>
          </w:tcPr>
          <w:p w14:paraId="09A6090C"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491" w:type="pct"/>
            <w:tcBorders>
              <w:bottom w:val="single" w:sz="4" w:space="0" w:color="auto"/>
            </w:tcBorders>
            <w:shd w:val="clear" w:color="auto" w:fill="FFFFFF"/>
            <w:vAlign w:val="center"/>
          </w:tcPr>
          <w:p w14:paraId="41B5C177"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426" w:type="pct"/>
            <w:shd w:val="clear" w:color="auto" w:fill="FFFFFF"/>
            <w:vAlign w:val="center"/>
          </w:tcPr>
          <w:p w14:paraId="74CBBD3B"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462" w:type="pct"/>
            <w:shd w:val="clear" w:color="auto" w:fill="FFFFFF"/>
            <w:vAlign w:val="center"/>
          </w:tcPr>
          <w:p w14:paraId="472779D1"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514" w:type="pct"/>
            <w:shd w:val="clear" w:color="auto" w:fill="FFFFFF"/>
            <w:vAlign w:val="center"/>
          </w:tcPr>
          <w:p w14:paraId="50792AA8"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r>
      <w:tr w:rsidR="009A4B0E" w:rsidRPr="009A4B0E" w14:paraId="49FD6995" w14:textId="77777777" w:rsidTr="0002668A">
        <w:trPr>
          <w:trHeight w:val="284"/>
        </w:trPr>
        <w:tc>
          <w:tcPr>
            <w:tcW w:w="214" w:type="pct"/>
            <w:shd w:val="clear" w:color="auto" w:fill="FFFFFF"/>
            <w:vAlign w:val="center"/>
          </w:tcPr>
          <w:p w14:paraId="14AA9456"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r w:rsidRPr="009A4B0E">
              <w:rPr>
                <w:rFonts w:ascii="Tahoma" w:eastAsia="Times New Roman" w:hAnsi="Tahoma" w:cs="Tahoma"/>
                <w:sz w:val="18"/>
                <w:szCs w:val="18"/>
                <w:lang w:val="el-GR" w:eastAsia="zh-CN"/>
                <w14:ligatures w14:val="none"/>
              </w:rPr>
              <w:t>3.</w:t>
            </w:r>
          </w:p>
        </w:tc>
        <w:tc>
          <w:tcPr>
            <w:tcW w:w="1766" w:type="pct"/>
            <w:shd w:val="clear" w:color="auto" w:fill="FFFFFF"/>
            <w:vAlign w:val="center"/>
          </w:tcPr>
          <w:p w14:paraId="6F095A31" w14:textId="721B39FA" w:rsidR="009A4B0E" w:rsidRPr="009A4B0E" w:rsidRDefault="009A4B0E" w:rsidP="009A4B0E">
            <w:pPr>
              <w:keepNext/>
              <w:keepLines/>
              <w:suppressAutoHyphens/>
              <w:spacing w:before="60" w:after="60"/>
              <w:jc w:val="both"/>
              <w:rPr>
                <w:rFonts w:ascii="Tahoma" w:eastAsia="Times New Roman" w:hAnsi="Tahoma" w:cs="Tahoma"/>
                <w:sz w:val="18"/>
                <w:szCs w:val="18"/>
                <w:highlight w:val="cyan"/>
                <w:lang w:val="el-GR" w:eastAsia="zh-CN"/>
                <w14:ligatures w14:val="none"/>
              </w:rPr>
            </w:pPr>
          </w:p>
        </w:tc>
        <w:tc>
          <w:tcPr>
            <w:tcW w:w="376" w:type="pct"/>
            <w:shd w:val="clear" w:color="auto" w:fill="FFFFFF"/>
          </w:tcPr>
          <w:p w14:paraId="54D5F76C"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377" w:type="pct"/>
            <w:shd w:val="clear" w:color="auto" w:fill="FFFFFF"/>
          </w:tcPr>
          <w:p w14:paraId="2F81BA2F"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374" w:type="pct"/>
            <w:tcBorders>
              <w:bottom w:val="single" w:sz="4" w:space="0" w:color="auto"/>
            </w:tcBorders>
            <w:shd w:val="clear" w:color="auto" w:fill="FFFFFF"/>
            <w:vAlign w:val="center"/>
          </w:tcPr>
          <w:p w14:paraId="1ED06FA6"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491" w:type="pct"/>
            <w:tcBorders>
              <w:bottom w:val="single" w:sz="4" w:space="0" w:color="auto"/>
            </w:tcBorders>
            <w:shd w:val="clear" w:color="auto" w:fill="FFFFFF"/>
            <w:vAlign w:val="center"/>
          </w:tcPr>
          <w:p w14:paraId="3D57ED3A"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426" w:type="pct"/>
            <w:shd w:val="clear" w:color="auto" w:fill="FFFFFF"/>
            <w:vAlign w:val="center"/>
          </w:tcPr>
          <w:p w14:paraId="71348D34"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462" w:type="pct"/>
            <w:shd w:val="clear" w:color="auto" w:fill="FFFFFF"/>
            <w:vAlign w:val="center"/>
          </w:tcPr>
          <w:p w14:paraId="0819FA81"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514" w:type="pct"/>
            <w:shd w:val="clear" w:color="auto" w:fill="FFFFFF"/>
            <w:vAlign w:val="center"/>
          </w:tcPr>
          <w:p w14:paraId="67ABEF04"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r>
      <w:tr w:rsidR="009A4B0E" w:rsidRPr="009A4B0E" w14:paraId="06857C63" w14:textId="77777777" w:rsidTr="0002668A">
        <w:trPr>
          <w:trHeight w:val="284"/>
        </w:trPr>
        <w:tc>
          <w:tcPr>
            <w:tcW w:w="214" w:type="pct"/>
            <w:shd w:val="clear" w:color="auto" w:fill="FFFFFF"/>
            <w:vAlign w:val="center"/>
          </w:tcPr>
          <w:p w14:paraId="19C86002"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r w:rsidRPr="009A4B0E">
              <w:rPr>
                <w:rFonts w:ascii="Tahoma" w:eastAsia="Times New Roman" w:hAnsi="Tahoma" w:cs="Tahoma"/>
                <w:sz w:val="18"/>
                <w:szCs w:val="18"/>
                <w:lang w:val="el-GR" w:eastAsia="zh-CN"/>
                <w14:ligatures w14:val="none"/>
              </w:rPr>
              <w:t>4.</w:t>
            </w:r>
          </w:p>
        </w:tc>
        <w:tc>
          <w:tcPr>
            <w:tcW w:w="1766" w:type="pct"/>
            <w:shd w:val="clear" w:color="auto" w:fill="FFFFFF"/>
            <w:vAlign w:val="center"/>
          </w:tcPr>
          <w:p w14:paraId="3717EF44" w14:textId="198C0D9B" w:rsidR="009A4B0E" w:rsidRPr="009A4B0E" w:rsidRDefault="009A4B0E" w:rsidP="009A4B0E">
            <w:pPr>
              <w:keepNext/>
              <w:keepLines/>
              <w:suppressAutoHyphens/>
              <w:spacing w:before="60" w:after="60"/>
              <w:jc w:val="both"/>
              <w:rPr>
                <w:rFonts w:ascii="Tahoma" w:eastAsia="Times New Roman" w:hAnsi="Tahoma" w:cs="Tahoma"/>
                <w:sz w:val="18"/>
                <w:szCs w:val="18"/>
                <w:highlight w:val="cyan"/>
                <w:lang w:val="el-GR" w:eastAsia="zh-CN"/>
                <w14:ligatures w14:val="none"/>
              </w:rPr>
            </w:pPr>
          </w:p>
        </w:tc>
        <w:tc>
          <w:tcPr>
            <w:tcW w:w="376" w:type="pct"/>
            <w:shd w:val="clear" w:color="auto" w:fill="FFFFFF"/>
          </w:tcPr>
          <w:p w14:paraId="2C42C292"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377" w:type="pct"/>
            <w:shd w:val="clear" w:color="auto" w:fill="FFFFFF"/>
          </w:tcPr>
          <w:p w14:paraId="182F1DBA"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374" w:type="pct"/>
            <w:tcBorders>
              <w:bottom w:val="single" w:sz="4" w:space="0" w:color="auto"/>
            </w:tcBorders>
            <w:shd w:val="clear" w:color="auto" w:fill="FFFFFF"/>
            <w:vAlign w:val="center"/>
          </w:tcPr>
          <w:p w14:paraId="6294355F"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491" w:type="pct"/>
            <w:tcBorders>
              <w:bottom w:val="single" w:sz="4" w:space="0" w:color="auto"/>
            </w:tcBorders>
            <w:shd w:val="clear" w:color="auto" w:fill="FFFFFF"/>
            <w:vAlign w:val="center"/>
          </w:tcPr>
          <w:p w14:paraId="6AD05E51"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426" w:type="pct"/>
            <w:shd w:val="clear" w:color="auto" w:fill="FFFFFF"/>
            <w:vAlign w:val="center"/>
          </w:tcPr>
          <w:p w14:paraId="56BF3D57"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462" w:type="pct"/>
            <w:shd w:val="clear" w:color="auto" w:fill="FFFFFF"/>
            <w:vAlign w:val="center"/>
          </w:tcPr>
          <w:p w14:paraId="01A10C73"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514" w:type="pct"/>
            <w:shd w:val="clear" w:color="auto" w:fill="FFFFFF"/>
            <w:vAlign w:val="center"/>
          </w:tcPr>
          <w:p w14:paraId="1A674317"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r>
      <w:tr w:rsidR="009A4B0E" w:rsidRPr="009A4B0E" w14:paraId="5AF88899" w14:textId="77777777" w:rsidTr="0002668A">
        <w:trPr>
          <w:trHeight w:val="284"/>
        </w:trPr>
        <w:tc>
          <w:tcPr>
            <w:tcW w:w="214" w:type="pct"/>
            <w:shd w:val="clear" w:color="auto" w:fill="FFFFFF"/>
            <w:vAlign w:val="center"/>
          </w:tcPr>
          <w:p w14:paraId="4A019554"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r w:rsidRPr="009A4B0E">
              <w:rPr>
                <w:rFonts w:ascii="Tahoma" w:eastAsia="Times New Roman" w:hAnsi="Tahoma" w:cs="Tahoma"/>
                <w:sz w:val="18"/>
                <w:szCs w:val="18"/>
                <w:lang w:val="el-GR" w:eastAsia="zh-CN"/>
                <w14:ligatures w14:val="none"/>
              </w:rPr>
              <w:t>5.</w:t>
            </w:r>
          </w:p>
        </w:tc>
        <w:tc>
          <w:tcPr>
            <w:tcW w:w="1766" w:type="pct"/>
            <w:shd w:val="clear" w:color="auto" w:fill="FFFFFF"/>
            <w:vAlign w:val="center"/>
          </w:tcPr>
          <w:p w14:paraId="39CA91EB" w14:textId="2CF2A86F" w:rsidR="009A4B0E" w:rsidRPr="009A4B0E" w:rsidRDefault="009A4B0E" w:rsidP="009A4B0E">
            <w:pPr>
              <w:keepNext/>
              <w:keepLines/>
              <w:suppressAutoHyphens/>
              <w:spacing w:before="60" w:after="60"/>
              <w:jc w:val="both"/>
              <w:rPr>
                <w:rFonts w:ascii="Tahoma" w:eastAsia="Times New Roman" w:hAnsi="Tahoma" w:cs="Tahoma"/>
                <w:sz w:val="18"/>
                <w:szCs w:val="18"/>
                <w:highlight w:val="cyan"/>
                <w:lang w:val="el-GR" w:eastAsia="zh-CN"/>
                <w14:ligatures w14:val="none"/>
              </w:rPr>
            </w:pPr>
          </w:p>
        </w:tc>
        <w:tc>
          <w:tcPr>
            <w:tcW w:w="376" w:type="pct"/>
            <w:shd w:val="clear" w:color="auto" w:fill="FFFFFF"/>
          </w:tcPr>
          <w:p w14:paraId="2B4CB0CD"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377" w:type="pct"/>
            <w:shd w:val="clear" w:color="auto" w:fill="FFFFFF"/>
          </w:tcPr>
          <w:p w14:paraId="38276670"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374" w:type="pct"/>
            <w:tcBorders>
              <w:bottom w:val="single" w:sz="4" w:space="0" w:color="auto"/>
            </w:tcBorders>
            <w:shd w:val="clear" w:color="auto" w:fill="FFFFFF"/>
            <w:vAlign w:val="center"/>
          </w:tcPr>
          <w:p w14:paraId="5A91B8D8"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491" w:type="pct"/>
            <w:tcBorders>
              <w:bottom w:val="single" w:sz="4" w:space="0" w:color="auto"/>
            </w:tcBorders>
            <w:shd w:val="clear" w:color="auto" w:fill="FFFFFF"/>
            <w:vAlign w:val="center"/>
          </w:tcPr>
          <w:p w14:paraId="236D0E5D"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426" w:type="pct"/>
            <w:shd w:val="clear" w:color="auto" w:fill="FFFFFF"/>
            <w:vAlign w:val="center"/>
          </w:tcPr>
          <w:p w14:paraId="29CCBBBC"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462" w:type="pct"/>
            <w:shd w:val="clear" w:color="auto" w:fill="FFFFFF"/>
            <w:vAlign w:val="center"/>
          </w:tcPr>
          <w:p w14:paraId="2E4AECBF"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514" w:type="pct"/>
            <w:shd w:val="clear" w:color="auto" w:fill="FFFFFF"/>
            <w:vAlign w:val="center"/>
          </w:tcPr>
          <w:p w14:paraId="0B691FE0"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r>
      <w:tr w:rsidR="009A4B0E" w:rsidRPr="009A4B0E" w14:paraId="1CF86B51" w14:textId="77777777" w:rsidTr="0002668A">
        <w:trPr>
          <w:trHeight w:val="284"/>
        </w:trPr>
        <w:tc>
          <w:tcPr>
            <w:tcW w:w="214" w:type="pct"/>
            <w:shd w:val="clear" w:color="auto" w:fill="FFFFFF"/>
            <w:vAlign w:val="center"/>
          </w:tcPr>
          <w:p w14:paraId="0B9D4694"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r w:rsidRPr="009A4B0E">
              <w:rPr>
                <w:rFonts w:ascii="Tahoma" w:eastAsia="Times New Roman" w:hAnsi="Tahoma" w:cs="Tahoma"/>
                <w:sz w:val="18"/>
                <w:szCs w:val="18"/>
                <w:lang w:val="el-GR" w:eastAsia="zh-CN"/>
                <w14:ligatures w14:val="none"/>
              </w:rPr>
              <w:t>6.</w:t>
            </w:r>
          </w:p>
        </w:tc>
        <w:tc>
          <w:tcPr>
            <w:tcW w:w="1766" w:type="pct"/>
            <w:shd w:val="clear" w:color="auto" w:fill="FFFFFF"/>
            <w:vAlign w:val="center"/>
          </w:tcPr>
          <w:p w14:paraId="2BA94BF2" w14:textId="74347BD8" w:rsidR="009A4B0E" w:rsidRPr="009A4B0E" w:rsidRDefault="009A4B0E" w:rsidP="009A4B0E">
            <w:pPr>
              <w:keepNext/>
              <w:keepLines/>
              <w:suppressAutoHyphens/>
              <w:spacing w:before="60" w:after="60"/>
              <w:jc w:val="both"/>
              <w:rPr>
                <w:rFonts w:ascii="Tahoma" w:eastAsia="Times New Roman" w:hAnsi="Tahoma" w:cs="Tahoma"/>
                <w:sz w:val="18"/>
                <w:szCs w:val="18"/>
                <w:highlight w:val="cyan"/>
                <w:lang w:val="el-GR" w:eastAsia="zh-CN"/>
                <w14:ligatures w14:val="none"/>
              </w:rPr>
            </w:pPr>
          </w:p>
        </w:tc>
        <w:tc>
          <w:tcPr>
            <w:tcW w:w="376" w:type="pct"/>
            <w:shd w:val="clear" w:color="auto" w:fill="FFFFFF"/>
          </w:tcPr>
          <w:p w14:paraId="18D354E3"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377" w:type="pct"/>
            <w:shd w:val="clear" w:color="auto" w:fill="FFFFFF"/>
          </w:tcPr>
          <w:p w14:paraId="7E6C575C"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374" w:type="pct"/>
            <w:tcBorders>
              <w:bottom w:val="single" w:sz="4" w:space="0" w:color="auto"/>
            </w:tcBorders>
            <w:shd w:val="clear" w:color="auto" w:fill="FFFFFF"/>
            <w:vAlign w:val="center"/>
          </w:tcPr>
          <w:p w14:paraId="1D606EE4"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491" w:type="pct"/>
            <w:tcBorders>
              <w:bottom w:val="single" w:sz="4" w:space="0" w:color="auto"/>
            </w:tcBorders>
            <w:shd w:val="clear" w:color="auto" w:fill="FFFFFF"/>
            <w:vAlign w:val="center"/>
          </w:tcPr>
          <w:p w14:paraId="178AEE15"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426" w:type="pct"/>
            <w:shd w:val="clear" w:color="auto" w:fill="FFFFFF"/>
            <w:vAlign w:val="center"/>
          </w:tcPr>
          <w:p w14:paraId="47DC5985"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462" w:type="pct"/>
            <w:shd w:val="clear" w:color="auto" w:fill="FFFFFF"/>
            <w:vAlign w:val="center"/>
          </w:tcPr>
          <w:p w14:paraId="6B631E80"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514" w:type="pct"/>
            <w:shd w:val="clear" w:color="auto" w:fill="FFFFFF"/>
            <w:vAlign w:val="center"/>
          </w:tcPr>
          <w:p w14:paraId="549616E0"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r>
      <w:tr w:rsidR="009A4B0E" w:rsidRPr="009A4B0E" w14:paraId="674C2F97" w14:textId="77777777" w:rsidTr="0002668A">
        <w:trPr>
          <w:trHeight w:val="337"/>
        </w:trPr>
        <w:tc>
          <w:tcPr>
            <w:tcW w:w="214" w:type="pct"/>
            <w:shd w:val="clear" w:color="auto" w:fill="FFFFFF"/>
            <w:vAlign w:val="center"/>
          </w:tcPr>
          <w:p w14:paraId="0139B109"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r w:rsidRPr="009A4B0E">
              <w:rPr>
                <w:rFonts w:ascii="Tahoma" w:eastAsia="Times New Roman" w:hAnsi="Tahoma" w:cs="Tahoma"/>
                <w:sz w:val="18"/>
                <w:szCs w:val="18"/>
                <w:lang w:val="el-GR" w:eastAsia="zh-CN"/>
                <w14:ligatures w14:val="none"/>
              </w:rPr>
              <w:t>7.</w:t>
            </w:r>
          </w:p>
        </w:tc>
        <w:tc>
          <w:tcPr>
            <w:tcW w:w="1766" w:type="pct"/>
            <w:shd w:val="clear" w:color="auto" w:fill="FFFFFF"/>
            <w:vAlign w:val="center"/>
          </w:tcPr>
          <w:p w14:paraId="1D495900" w14:textId="1C7FFF4A" w:rsidR="009A4B0E" w:rsidRPr="009A4B0E" w:rsidRDefault="009A4B0E" w:rsidP="009A4B0E">
            <w:pPr>
              <w:keepNext/>
              <w:keepLines/>
              <w:suppressAutoHyphens/>
              <w:spacing w:before="60" w:after="60"/>
              <w:jc w:val="both"/>
              <w:rPr>
                <w:rFonts w:ascii="Tahoma" w:eastAsia="Times New Roman" w:hAnsi="Tahoma" w:cs="Tahoma"/>
                <w:sz w:val="18"/>
                <w:szCs w:val="18"/>
                <w:highlight w:val="cyan"/>
                <w:lang w:val="el-GR" w:eastAsia="zh-CN"/>
                <w14:ligatures w14:val="none"/>
              </w:rPr>
            </w:pPr>
          </w:p>
        </w:tc>
        <w:tc>
          <w:tcPr>
            <w:tcW w:w="376" w:type="pct"/>
            <w:shd w:val="clear" w:color="auto" w:fill="FFFFFF"/>
          </w:tcPr>
          <w:p w14:paraId="21E8075B"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377" w:type="pct"/>
            <w:shd w:val="clear" w:color="auto" w:fill="FFFFFF"/>
          </w:tcPr>
          <w:p w14:paraId="5D6EEF6F"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374" w:type="pct"/>
            <w:tcBorders>
              <w:bottom w:val="single" w:sz="4" w:space="0" w:color="auto"/>
              <w:right w:val="single" w:sz="4" w:space="0" w:color="auto"/>
            </w:tcBorders>
            <w:shd w:val="clear" w:color="auto" w:fill="FFFFFF"/>
            <w:vAlign w:val="center"/>
          </w:tcPr>
          <w:p w14:paraId="03E44E75"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491" w:type="pct"/>
            <w:tcBorders>
              <w:left w:val="single" w:sz="4" w:space="0" w:color="auto"/>
              <w:bottom w:val="single" w:sz="4" w:space="0" w:color="auto"/>
            </w:tcBorders>
            <w:shd w:val="clear" w:color="auto" w:fill="FFFFFF"/>
            <w:vAlign w:val="center"/>
          </w:tcPr>
          <w:p w14:paraId="68A2811E"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426" w:type="pct"/>
            <w:tcBorders>
              <w:bottom w:val="single" w:sz="4" w:space="0" w:color="auto"/>
            </w:tcBorders>
            <w:shd w:val="clear" w:color="auto" w:fill="FFFFFF"/>
            <w:vAlign w:val="center"/>
          </w:tcPr>
          <w:p w14:paraId="3D4058F4"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462" w:type="pct"/>
            <w:tcBorders>
              <w:bottom w:val="single" w:sz="4" w:space="0" w:color="auto"/>
            </w:tcBorders>
            <w:shd w:val="clear" w:color="auto" w:fill="FFFFFF"/>
            <w:vAlign w:val="center"/>
          </w:tcPr>
          <w:p w14:paraId="68A1688C"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514" w:type="pct"/>
            <w:tcBorders>
              <w:bottom w:val="single" w:sz="4" w:space="0" w:color="auto"/>
            </w:tcBorders>
            <w:shd w:val="clear" w:color="auto" w:fill="FFFFFF"/>
            <w:vAlign w:val="center"/>
          </w:tcPr>
          <w:p w14:paraId="1334AFE2"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r>
      <w:tr w:rsidR="009A4B0E" w:rsidRPr="009A4B0E" w14:paraId="07F2E372" w14:textId="77777777" w:rsidTr="0002668A">
        <w:trPr>
          <w:trHeight w:val="284"/>
        </w:trPr>
        <w:tc>
          <w:tcPr>
            <w:tcW w:w="214" w:type="pct"/>
            <w:shd w:val="clear" w:color="auto" w:fill="FFFFFF"/>
          </w:tcPr>
          <w:p w14:paraId="70CAA06D" w14:textId="77777777" w:rsidR="009A4B0E" w:rsidRPr="009A4B0E" w:rsidRDefault="009A4B0E" w:rsidP="009A4B0E">
            <w:pPr>
              <w:keepNext/>
              <w:keepLines/>
              <w:suppressAutoHyphens/>
              <w:spacing w:before="60" w:after="60"/>
              <w:jc w:val="both"/>
              <w:rPr>
                <w:rFonts w:ascii="Tahoma" w:eastAsia="Times New Roman" w:hAnsi="Tahoma" w:cs="Tahoma"/>
                <w:i/>
                <w:iCs/>
                <w:sz w:val="18"/>
                <w:szCs w:val="20"/>
                <w:lang w:val="el-GR" w:eastAsia="zh-CN"/>
                <w14:ligatures w14:val="none"/>
              </w:rPr>
            </w:pPr>
            <w:r w:rsidRPr="009A4B0E">
              <w:rPr>
                <w:rFonts w:ascii="Tahoma" w:eastAsia="Times New Roman" w:hAnsi="Tahoma" w:cs="Tahoma"/>
                <w:i/>
                <w:iCs/>
                <w:sz w:val="18"/>
                <w:szCs w:val="20"/>
                <w:lang w:val="en-GB" w:eastAsia="zh-CN"/>
                <w14:ligatures w14:val="none"/>
              </w:rPr>
              <w:t>…</w:t>
            </w:r>
          </w:p>
        </w:tc>
        <w:tc>
          <w:tcPr>
            <w:tcW w:w="1766" w:type="pct"/>
            <w:shd w:val="clear" w:color="auto" w:fill="FFFFFF"/>
          </w:tcPr>
          <w:p w14:paraId="28795702" w14:textId="75716A0F" w:rsidR="009A4B0E" w:rsidRPr="009A4B0E" w:rsidRDefault="009A4B0E" w:rsidP="009A4B0E">
            <w:pPr>
              <w:keepNext/>
              <w:keepLines/>
              <w:suppressAutoHyphens/>
              <w:spacing w:before="60" w:after="60"/>
              <w:jc w:val="both"/>
              <w:rPr>
                <w:rFonts w:ascii="Tahoma" w:eastAsia="Times New Roman" w:hAnsi="Tahoma" w:cs="Tahoma"/>
                <w:i/>
                <w:iCs/>
                <w:sz w:val="18"/>
                <w:szCs w:val="20"/>
                <w:lang w:val="el-GR" w:eastAsia="zh-CN"/>
                <w14:ligatures w14:val="none"/>
              </w:rPr>
            </w:pPr>
          </w:p>
        </w:tc>
        <w:tc>
          <w:tcPr>
            <w:tcW w:w="376" w:type="pct"/>
            <w:shd w:val="clear" w:color="auto" w:fill="FFFFFF"/>
          </w:tcPr>
          <w:p w14:paraId="520BA04C" w14:textId="77777777" w:rsidR="009A4B0E" w:rsidRPr="009A4B0E" w:rsidRDefault="009A4B0E" w:rsidP="009A4B0E">
            <w:pPr>
              <w:keepNext/>
              <w:keepLines/>
              <w:suppressAutoHyphens/>
              <w:spacing w:before="60" w:after="60"/>
              <w:jc w:val="both"/>
              <w:rPr>
                <w:rFonts w:ascii="Tahoma" w:eastAsia="Times New Roman" w:hAnsi="Tahoma" w:cs="Tahoma"/>
                <w:i/>
                <w:iCs/>
                <w:sz w:val="18"/>
                <w:szCs w:val="20"/>
                <w:lang w:val="el-GR" w:eastAsia="zh-CN"/>
                <w14:ligatures w14:val="none"/>
              </w:rPr>
            </w:pPr>
          </w:p>
        </w:tc>
        <w:tc>
          <w:tcPr>
            <w:tcW w:w="377" w:type="pct"/>
            <w:shd w:val="clear" w:color="auto" w:fill="FFFFFF"/>
          </w:tcPr>
          <w:p w14:paraId="231162C5" w14:textId="77777777" w:rsidR="009A4B0E" w:rsidRPr="009A4B0E" w:rsidRDefault="009A4B0E" w:rsidP="009A4B0E">
            <w:pPr>
              <w:keepNext/>
              <w:keepLines/>
              <w:suppressAutoHyphens/>
              <w:spacing w:before="60" w:after="60"/>
              <w:jc w:val="both"/>
              <w:rPr>
                <w:rFonts w:ascii="Tahoma" w:eastAsia="Times New Roman" w:hAnsi="Tahoma" w:cs="Tahoma"/>
                <w:i/>
                <w:iCs/>
                <w:sz w:val="18"/>
                <w:szCs w:val="20"/>
                <w:lang w:val="el-GR" w:eastAsia="zh-CN"/>
                <w14:ligatures w14:val="none"/>
              </w:rPr>
            </w:pPr>
          </w:p>
        </w:tc>
        <w:tc>
          <w:tcPr>
            <w:tcW w:w="374" w:type="pct"/>
            <w:tcBorders>
              <w:bottom w:val="single" w:sz="4" w:space="0" w:color="auto"/>
              <w:right w:val="single" w:sz="4" w:space="0" w:color="auto"/>
            </w:tcBorders>
            <w:shd w:val="clear" w:color="auto" w:fill="FFFFFF"/>
            <w:vAlign w:val="center"/>
          </w:tcPr>
          <w:p w14:paraId="6D06ED44" w14:textId="77777777" w:rsidR="009A4B0E" w:rsidRPr="009A4B0E" w:rsidRDefault="009A4B0E" w:rsidP="009A4B0E">
            <w:pPr>
              <w:keepNext/>
              <w:keepLines/>
              <w:suppressAutoHyphens/>
              <w:spacing w:before="60" w:after="60"/>
              <w:jc w:val="both"/>
              <w:rPr>
                <w:rFonts w:ascii="Tahoma" w:eastAsia="Times New Roman" w:hAnsi="Tahoma" w:cs="Tahoma"/>
                <w:i/>
                <w:iCs/>
                <w:sz w:val="18"/>
                <w:szCs w:val="20"/>
                <w:lang w:val="el-GR" w:eastAsia="zh-CN"/>
                <w14:ligatures w14:val="none"/>
              </w:rPr>
            </w:pPr>
          </w:p>
        </w:tc>
        <w:tc>
          <w:tcPr>
            <w:tcW w:w="491" w:type="pct"/>
            <w:tcBorders>
              <w:left w:val="single" w:sz="4" w:space="0" w:color="auto"/>
              <w:bottom w:val="single" w:sz="4" w:space="0" w:color="auto"/>
            </w:tcBorders>
            <w:shd w:val="clear" w:color="auto" w:fill="FFFFFF"/>
            <w:vAlign w:val="center"/>
          </w:tcPr>
          <w:p w14:paraId="3DC93168" w14:textId="77777777" w:rsidR="009A4B0E" w:rsidRPr="009A4B0E" w:rsidRDefault="009A4B0E" w:rsidP="009A4B0E">
            <w:pPr>
              <w:keepNext/>
              <w:keepLines/>
              <w:suppressAutoHyphens/>
              <w:spacing w:before="60" w:after="60"/>
              <w:jc w:val="both"/>
              <w:rPr>
                <w:rFonts w:ascii="Tahoma" w:eastAsia="Times New Roman" w:hAnsi="Tahoma" w:cs="Tahoma"/>
                <w:i/>
                <w:iCs/>
                <w:sz w:val="18"/>
                <w:szCs w:val="20"/>
                <w:lang w:val="el-GR" w:eastAsia="zh-CN"/>
                <w14:ligatures w14:val="none"/>
              </w:rPr>
            </w:pPr>
          </w:p>
        </w:tc>
        <w:tc>
          <w:tcPr>
            <w:tcW w:w="426" w:type="pct"/>
            <w:tcBorders>
              <w:bottom w:val="single" w:sz="4" w:space="0" w:color="auto"/>
            </w:tcBorders>
            <w:shd w:val="clear" w:color="auto" w:fill="FFFFFF"/>
            <w:vAlign w:val="center"/>
          </w:tcPr>
          <w:p w14:paraId="6A79253E" w14:textId="77777777" w:rsidR="009A4B0E" w:rsidRPr="009A4B0E" w:rsidRDefault="009A4B0E" w:rsidP="009A4B0E">
            <w:pPr>
              <w:keepNext/>
              <w:keepLines/>
              <w:suppressAutoHyphens/>
              <w:spacing w:before="60" w:after="60"/>
              <w:jc w:val="both"/>
              <w:rPr>
                <w:rFonts w:ascii="Tahoma" w:eastAsia="Times New Roman" w:hAnsi="Tahoma" w:cs="Tahoma"/>
                <w:i/>
                <w:iCs/>
                <w:sz w:val="18"/>
                <w:szCs w:val="20"/>
                <w:lang w:val="el-GR" w:eastAsia="zh-CN"/>
                <w14:ligatures w14:val="none"/>
              </w:rPr>
            </w:pPr>
          </w:p>
        </w:tc>
        <w:tc>
          <w:tcPr>
            <w:tcW w:w="462" w:type="pct"/>
            <w:tcBorders>
              <w:bottom w:val="single" w:sz="4" w:space="0" w:color="auto"/>
            </w:tcBorders>
            <w:shd w:val="clear" w:color="auto" w:fill="FFFFFF"/>
            <w:vAlign w:val="center"/>
          </w:tcPr>
          <w:p w14:paraId="449699C9" w14:textId="77777777" w:rsidR="009A4B0E" w:rsidRPr="009A4B0E" w:rsidRDefault="009A4B0E" w:rsidP="009A4B0E">
            <w:pPr>
              <w:keepNext/>
              <w:keepLines/>
              <w:suppressAutoHyphens/>
              <w:spacing w:before="60" w:after="60"/>
              <w:jc w:val="both"/>
              <w:rPr>
                <w:rFonts w:ascii="Tahoma" w:eastAsia="Times New Roman" w:hAnsi="Tahoma" w:cs="Tahoma"/>
                <w:i/>
                <w:iCs/>
                <w:sz w:val="18"/>
                <w:szCs w:val="20"/>
                <w:lang w:val="el-GR" w:eastAsia="zh-CN"/>
                <w14:ligatures w14:val="none"/>
              </w:rPr>
            </w:pPr>
          </w:p>
        </w:tc>
        <w:tc>
          <w:tcPr>
            <w:tcW w:w="514" w:type="pct"/>
            <w:tcBorders>
              <w:bottom w:val="single" w:sz="4" w:space="0" w:color="auto"/>
            </w:tcBorders>
            <w:shd w:val="clear" w:color="auto" w:fill="FFFFFF"/>
            <w:vAlign w:val="center"/>
          </w:tcPr>
          <w:p w14:paraId="60967AD3" w14:textId="77777777" w:rsidR="009A4B0E" w:rsidRPr="009A4B0E" w:rsidRDefault="009A4B0E" w:rsidP="009A4B0E">
            <w:pPr>
              <w:keepNext/>
              <w:keepLines/>
              <w:suppressAutoHyphens/>
              <w:spacing w:before="60" w:after="60"/>
              <w:jc w:val="both"/>
              <w:rPr>
                <w:rFonts w:ascii="Tahoma" w:eastAsia="Times New Roman" w:hAnsi="Tahoma" w:cs="Tahoma"/>
                <w:i/>
                <w:iCs/>
                <w:sz w:val="18"/>
                <w:szCs w:val="20"/>
                <w:lang w:val="el-GR" w:eastAsia="zh-CN"/>
                <w14:ligatures w14:val="none"/>
              </w:rPr>
            </w:pPr>
          </w:p>
        </w:tc>
      </w:tr>
      <w:tr w:rsidR="009A4B0E" w:rsidRPr="009A4B0E" w14:paraId="7DBB9B22" w14:textId="77777777" w:rsidTr="0002668A">
        <w:trPr>
          <w:trHeight w:val="284"/>
        </w:trPr>
        <w:tc>
          <w:tcPr>
            <w:tcW w:w="2733" w:type="pct"/>
            <w:gridSpan w:val="4"/>
            <w:tcBorders>
              <w:right w:val="single" w:sz="4" w:space="0" w:color="auto"/>
            </w:tcBorders>
            <w:shd w:val="pct15" w:color="auto" w:fill="auto"/>
          </w:tcPr>
          <w:p w14:paraId="0C0C4A62" w14:textId="77777777" w:rsidR="009A4B0E" w:rsidRPr="009A4B0E" w:rsidRDefault="009A4B0E" w:rsidP="009A4B0E">
            <w:pPr>
              <w:keepNext/>
              <w:keepLines/>
              <w:suppressAutoHyphens/>
              <w:spacing w:before="60" w:after="60"/>
              <w:jc w:val="center"/>
              <w:rPr>
                <w:rFonts w:ascii="Tahoma" w:eastAsia="Times New Roman" w:hAnsi="Tahoma" w:cs="Tahoma"/>
                <w:sz w:val="18"/>
                <w:szCs w:val="18"/>
                <w:lang w:val="en-GB" w:eastAsia="zh-CN"/>
                <w14:ligatures w14:val="none"/>
              </w:rPr>
            </w:pPr>
            <w:r w:rsidRPr="009A4B0E">
              <w:rPr>
                <w:rFonts w:ascii="Tahoma" w:eastAsia="Times New Roman" w:hAnsi="Tahoma" w:cs="Tahoma"/>
                <w:b/>
                <w:sz w:val="18"/>
                <w:szCs w:val="18"/>
                <w:lang w:val="el-GR" w:eastAsia="zh-CN"/>
                <w14:ligatures w14:val="none"/>
              </w:rPr>
              <w:t>ΣΥΝΟΛΟ</w:t>
            </w:r>
          </w:p>
        </w:tc>
        <w:tc>
          <w:tcPr>
            <w:tcW w:w="374" w:type="pct"/>
            <w:tcBorders>
              <w:right w:val="single" w:sz="4" w:space="0" w:color="auto"/>
            </w:tcBorders>
            <w:shd w:val="pct15" w:color="auto" w:fill="auto"/>
            <w:vAlign w:val="center"/>
          </w:tcPr>
          <w:p w14:paraId="4E8E4D65" w14:textId="77777777" w:rsidR="009A4B0E" w:rsidRPr="009A4B0E" w:rsidRDefault="009A4B0E" w:rsidP="009A4B0E">
            <w:pPr>
              <w:keepNext/>
              <w:keepLines/>
              <w:suppressAutoHyphens/>
              <w:spacing w:before="60" w:after="60"/>
              <w:jc w:val="center"/>
              <w:rPr>
                <w:rFonts w:ascii="Tahoma" w:eastAsia="Times New Roman" w:hAnsi="Tahoma" w:cs="Tahoma"/>
                <w:sz w:val="18"/>
                <w:szCs w:val="18"/>
                <w:lang w:val="en-GB" w:eastAsia="zh-CN"/>
                <w14:ligatures w14:val="none"/>
              </w:rPr>
            </w:pPr>
          </w:p>
        </w:tc>
        <w:tc>
          <w:tcPr>
            <w:tcW w:w="491" w:type="pct"/>
            <w:tcBorders>
              <w:right w:val="single" w:sz="4" w:space="0" w:color="auto"/>
            </w:tcBorders>
            <w:shd w:val="clear" w:color="auto" w:fill="808080" w:themeFill="background1" w:themeFillShade="80"/>
            <w:vAlign w:val="center"/>
          </w:tcPr>
          <w:p w14:paraId="443BF395" w14:textId="77777777" w:rsidR="009A4B0E" w:rsidRPr="009A4B0E" w:rsidRDefault="009A4B0E" w:rsidP="009A4B0E">
            <w:pPr>
              <w:keepNext/>
              <w:keepLines/>
              <w:suppressAutoHyphens/>
              <w:spacing w:before="60" w:after="60"/>
              <w:jc w:val="center"/>
              <w:rPr>
                <w:rFonts w:ascii="Tahoma" w:eastAsia="Times New Roman" w:hAnsi="Tahoma" w:cs="Tahoma"/>
                <w:sz w:val="18"/>
                <w:szCs w:val="18"/>
                <w:lang w:val="en-GB" w:eastAsia="zh-CN"/>
                <w14:ligatures w14:val="none"/>
              </w:rPr>
            </w:pPr>
          </w:p>
        </w:tc>
        <w:tc>
          <w:tcPr>
            <w:tcW w:w="426" w:type="pct"/>
            <w:tcBorders>
              <w:left w:val="single" w:sz="4" w:space="0" w:color="auto"/>
              <w:bottom w:val="single" w:sz="4" w:space="0" w:color="auto"/>
            </w:tcBorders>
            <w:shd w:val="clear" w:color="auto" w:fill="D9D9D9" w:themeFill="background1" w:themeFillShade="D9"/>
            <w:vAlign w:val="center"/>
          </w:tcPr>
          <w:p w14:paraId="4AFC7771"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n-GB" w:eastAsia="zh-CN"/>
                <w14:ligatures w14:val="none"/>
              </w:rPr>
            </w:pPr>
          </w:p>
        </w:tc>
        <w:tc>
          <w:tcPr>
            <w:tcW w:w="462" w:type="pct"/>
            <w:shd w:val="clear" w:color="auto" w:fill="D9D9D9" w:themeFill="background1" w:themeFillShade="D9"/>
            <w:vAlign w:val="center"/>
          </w:tcPr>
          <w:p w14:paraId="527EFB7F"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n-GB" w:eastAsia="zh-CN"/>
                <w14:ligatures w14:val="none"/>
              </w:rPr>
            </w:pPr>
          </w:p>
        </w:tc>
        <w:tc>
          <w:tcPr>
            <w:tcW w:w="514" w:type="pct"/>
            <w:shd w:val="clear" w:color="auto" w:fill="D9D9D9" w:themeFill="background1" w:themeFillShade="D9"/>
            <w:vAlign w:val="center"/>
          </w:tcPr>
          <w:p w14:paraId="6C8321FB"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n-GB" w:eastAsia="zh-CN"/>
                <w14:ligatures w14:val="none"/>
              </w:rPr>
            </w:pPr>
          </w:p>
        </w:tc>
      </w:tr>
    </w:tbl>
    <w:p w14:paraId="15A16199" w14:textId="77777777" w:rsidR="00475455" w:rsidRPr="00071CDB" w:rsidRDefault="00475455" w:rsidP="002B6100">
      <w:pPr>
        <w:rPr>
          <w:rFonts w:ascii="Tahoma" w:hAnsi="Tahoma" w:cs="Tahoma"/>
          <w:lang w:val="el-GR"/>
        </w:rPr>
      </w:pPr>
    </w:p>
    <w:p w14:paraId="6B29DF41" w14:textId="6717334F" w:rsidR="00312F86" w:rsidRPr="00071CDB" w:rsidRDefault="00A3743C" w:rsidP="006B53EF">
      <w:pPr>
        <w:pStyle w:val="40"/>
        <w:numPr>
          <w:ilvl w:val="0"/>
          <w:numId w:val="24"/>
        </w:numPr>
      </w:pPr>
      <w:bookmarkStart w:id="558" w:name="_Toc153885558"/>
      <w:r w:rsidRPr="00A3743C">
        <w:lastRenderedPageBreak/>
        <w:t xml:space="preserve">Υπηρεσίες Εκπαίδευσης των χρηστών του Φορέα Λειτουργίας </w:t>
      </w:r>
      <w:r w:rsidR="00475455" w:rsidRPr="00071CDB">
        <w:t xml:space="preserve">(βλ. </w:t>
      </w:r>
      <w:r w:rsidR="00312F86" w:rsidRPr="00071CDB">
        <w:t>2.2.</w:t>
      </w:r>
      <w:r>
        <w:t>4)</w:t>
      </w:r>
      <w:bookmarkEnd w:id="558"/>
      <w:r w:rsidR="00312F86" w:rsidRPr="00071CDB">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firstRow="0" w:lastRow="0" w:firstColumn="0" w:lastColumn="0" w:noHBand="0" w:noVBand="0"/>
      </w:tblPr>
      <w:tblGrid>
        <w:gridCol w:w="616"/>
        <w:gridCol w:w="4845"/>
        <w:gridCol w:w="1385"/>
        <w:gridCol w:w="1630"/>
        <w:gridCol w:w="1359"/>
        <w:gridCol w:w="1458"/>
        <w:gridCol w:w="1607"/>
        <w:gridCol w:w="582"/>
        <w:gridCol w:w="1070"/>
      </w:tblGrid>
      <w:tr w:rsidR="009A4B0E" w:rsidRPr="009A4B0E" w14:paraId="1BAC7507" w14:textId="77777777" w:rsidTr="006B53EF">
        <w:trPr>
          <w:cantSplit/>
          <w:tblHeader/>
        </w:trPr>
        <w:tc>
          <w:tcPr>
            <w:tcW w:w="212" w:type="pct"/>
            <w:vMerge w:val="restart"/>
            <w:shd w:val="pct15" w:color="auto" w:fill="FFFFFF"/>
            <w:vAlign w:val="center"/>
          </w:tcPr>
          <w:p w14:paraId="30F25797" w14:textId="77777777" w:rsidR="009A4B0E" w:rsidRPr="009A4B0E" w:rsidRDefault="009A4B0E" w:rsidP="009A4B0E">
            <w:pPr>
              <w:keepNext/>
              <w:keepLines/>
              <w:suppressAutoHyphens/>
              <w:spacing w:before="60" w:after="60"/>
              <w:ind w:right="-191"/>
              <w:jc w:val="both"/>
              <w:rPr>
                <w:rFonts w:ascii="Tahoma" w:eastAsia="Times New Roman" w:hAnsi="Tahoma" w:cs="Tahoma"/>
                <w:sz w:val="18"/>
                <w:szCs w:val="18"/>
                <w:lang w:val="el-GR" w:eastAsia="zh-CN"/>
                <w14:ligatures w14:val="none"/>
              </w:rPr>
            </w:pPr>
            <w:r w:rsidRPr="009A4B0E">
              <w:rPr>
                <w:rFonts w:ascii="Tahoma" w:eastAsia="Times New Roman" w:hAnsi="Tahoma" w:cs="Tahoma"/>
                <w:sz w:val="18"/>
                <w:szCs w:val="18"/>
                <w:lang w:val="el-GR" w:eastAsia="zh-CN"/>
                <w14:ligatures w14:val="none"/>
              </w:rPr>
              <w:t>Α/Α</w:t>
            </w:r>
          </w:p>
        </w:tc>
        <w:tc>
          <w:tcPr>
            <w:tcW w:w="1665" w:type="pct"/>
            <w:vMerge w:val="restart"/>
            <w:shd w:val="pct15" w:color="auto" w:fill="FFFFFF"/>
            <w:vAlign w:val="center"/>
          </w:tcPr>
          <w:p w14:paraId="5C16F94C" w14:textId="77777777" w:rsidR="009A4B0E" w:rsidRPr="009A4B0E" w:rsidRDefault="009A4B0E" w:rsidP="009A4B0E">
            <w:pPr>
              <w:keepNext/>
              <w:keepLines/>
              <w:suppressAutoHyphens/>
              <w:spacing w:before="60" w:after="60"/>
              <w:jc w:val="center"/>
              <w:rPr>
                <w:rFonts w:ascii="Tahoma" w:eastAsia="Times New Roman" w:hAnsi="Tahoma" w:cs="Tahoma"/>
                <w:sz w:val="18"/>
                <w:szCs w:val="18"/>
                <w:lang w:val="el-GR" w:eastAsia="zh-CN"/>
                <w14:ligatures w14:val="none"/>
              </w:rPr>
            </w:pPr>
            <w:r w:rsidRPr="009A4B0E">
              <w:rPr>
                <w:rFonts w:ascii="Tahoma" w:eastAsia="Times New Roman" w:hAnsi="Tahoma" w:cs="Tahoma"/>
                <w:sz w:val="18"/>
                <w:szCs w:val="18"/>
                <w:lang w:val="el-GR" w:eastAsia="zh-CN"/>
                <w14:ligatures w14:val="none"/>
              </w:rPr>
              <w:t>ΠΕΡΙΓΡΑΦΗ</w:t>
            </w:r>
          </w:p>
        </w:tc>
        <w:tc>
          <w:tcPr>
            <w:tcW w:w="476" w:type="pct"/>
            <w:vMerge w:val="restart"/>
            <w:shd w:val="pct15" w:color="auto" w:fill="FFFFFF"/>
            <w:vAlign w:val="center"/>
          </w:tcPr>
          <w:p w14:paraId="7866B059" w14:textId="77777777" w:rsidR="009A4B0E" w:rsidRPr="009A4B0E" w:rsidRDefault="009A4B0E" w:rsidP="009A4B0E">
            <w:pPr>
              <w:keepNext/>
              <w:keepLines/>
              <w:suppressAutoHyphens/>
              <w:spacing w:before="60" w:after="60"/>
              <w:ind w:left="-100" w:right="-11"/>
              <w:jc w:val="center"/>
              <w:rPr>
                <w:rFonts w:ascii="Tahoma" w:eastAsia="Times New Roman" w:hAnsi="Tahoma" w:cs="Tahoma"/>
                <w:sz w:val="18"/>
                <w:szCs w:val="18"/>
                <w:lang w:val="el-GR" w:eastAsia="zh-CN"/>
                <w14:ligatures w14:val="none"/>
              </w:rPr>
            </w:pPr>
            <w:r w:rsidRPr="009A4B0E">
              <w:rPr>
                <w:rFonts w:ascii="Tahoma" w:eastAsia="Times New Roman" w:hAnsi="Tahoma" w:cs="Tahoma"/>
                <w:sz w:val="20"/>
                <w:szCs w:val="20"/>
                <w:lang w:val="el-GR" w:eastAsia="zh-CN"/>
                <w14:ligatures w14:val="none"/>
              </w:rPr>
              <w:t>ΦΑΣΗ ΈΡΓΟΥ</w:t>
            </w:r>
          </w:p>
        </w:tc>
        <w:tc>
          <w:tcPr>
            <w:tcW w:w="560" w:type="pct"/>
            <w:vMerge w:val="restart"/>
            <w:shd w:val="pct15" w:color="auto" w:fill="FFFFFF"/>
            <w:vAlign w:val="center"/>
          </w:tcPr>
          <w:p w14:paraId="16883B13" w14:textId="77777777" w:rsidR="009A4B0E" w:rsidRPr="009A4B0E" w:rsidRDefault="009A4B0E" w:rsidP="009A4B0E">
            <w:pPr>
              <w:keepNext/>
              <w:keepLines/>
              <w:suppressAutoHyphens/>
              <w:spacing w:before="60" w:after="60"/>
              <w:ind w:left="-100" w:right="-11"/>
              <w:jc w:val="center"/>
              <w:rPr>
                <w:rFonts w:ascii="Tahoma" w:eastAsia="Times New Roman" w:hAnsi="Tahoma" w:cs="Tahoma"/>
                <w:sz w:val="18"/>
                <w:szCs w:val="18"/>
                <w:lang w:val="el-GR" w:eastAsia="zh-CN"/>
                <w14:ligatures w14:val="none"/>
              </w:rPr>
            </w:pPr>
            <w:r w:rsidRPr="009A4B0E">
              <w:rPr>
                <w:rFonts w:ascii="Tahoma" w:eastAsia="Times New Roman" w:hAnsi="Tahoma" w:cs="Tahoma"/>
                <w:sz w:val="20"/>
                <w:szCs w:val="20"/>
                <w:lang w:val="el-GR" w:eastAsia="zh-CN"/>
                <w14:ligatures w14:val="none"/>
              </w:rPr>
              <w:t>ΚΩΔ. ΠΑΡΑΔΟΤΕΟΥ</w:t>
            </w:r>
          </w:p>
        </w:tc>
        <w:tc>
          <w:tcPr>
            <w:tcW w:w="467" w:type="pct"/>
            <w:vMerge w:val="restart"/>
            <w:shd w:val="pct15" w:color="auto" w:fill="FFFFFF"/>
            <w:vAlign w:val="center"/>
          </w:tcPr>
          <w:p w14:paraId="034EFB62" w14:textId="77777777" w:rsidR="009A4B0E" w:rsidRPr="009A4B0E" w:rsidRDefault="009A4B0E" w:rsidP="009A4B0E">
            <w:pPr>
              <w:keepNext/>
              <w:keepLines/>
              <w:suppressAutoHyphens/>
              <w:spacing w:before="60" w:after="60"/>
              <w:ind w:left="-100" w:right="-11"/>
              <w:jc w:val="center"/>
              <w:rPr>
                <w:rFonts w:ascii="Tahoma" w:eastAsia="Times New Roman" w:hAnsi="Tahoma" w:cs="Tahoma"/>
                <w:sz w:val="18"/>
                <w:szCs w:val="18"/>
                <w:lang w:val="el-GR" w:eastAsia="zh-CN"/>
                <w14:ligatures w14:val="none"/>
              </w:rPr>
            </w:pPr>
            <w:r w:rsidRPr="009A4B0E">
              <w:rPr>
                <w:rFonts w:ascii="Tahoma" w:eastAsia="Times New Roman" w:hAnsi="Tahoma" w:cs="Tahoma"/>
                <w:sz w:val="18"/>
                <w:szCs w:val="18"/>
                <w:lang w:val="el-GR" w:eastAsia="zh-CN"/>
                <w14:ligatures w14:val="none"/>
              </w:rPr>
              <w:t>Ανθρωπομήνες</w:t>
            </w:r>
          </w:p>
        </w:tc>
        <w:tc>
          <w:tcPr>
            <w:tcW w:w="1053" w:type="pct"/>
            <w:gridSpan w:val="2"/>
            <w:tcBorders>
              <w:bottom w:val="single" w:sz="4" w:space="0" w:color="auto"/>
            </w:tcBorders>
            <w:shd w:val="pct15" w:color="auto" w:fill="FFFFFF"/>
            <w:vAlign w:val="center"/>
          </w:tcPr>
          <w:p w14:paraId="080E89EA"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r w:rsidRPr="009A4B0E">
              <w:rPr>
                <w:rFonts w:ascii="Tahoma" w:eastAsia="Times New Roman" w:hAnsi="Tahoma" w:cs="Tahoma"/>
                <w:sz w:val="18"/>
                <w:szCs w:val="18"/>
                <w:lang w:val="el-GR" w:eastAsia="zh-CN"/>
                <w14:ligatures w14:val="none"/>
              </w:rPr>
              <w:t>ΑΞΙΑ ΧΩΡΙΣ ΦΠΑ [€]</w:t>
            </w:r>
          </w:p>
        </w:tc>
        <w:tc>
          <w:tcPr>
            <w:tcW w:w="200" w:type="pct"/>
            <w:vMerge w:val="restart"/>
            <w:shd w:val="pct15" w:color="auto" w:fill="FFFFFF"/>
            <w:vAlign w:val="center"/>
          </w:tcPr>
          <w:p w14:paraId="30CD890A"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r w:rsidRPr="009A4B0E">
              <w:rPr>
                <w:rFonts w:ascii="Tahoma" w:eastAsia="Times New Roman" w:hAnsi="Tahoma" w:cs="Tahoma"/>
                <w:sz w:val="18"/>
                <w:szCs w:val="18"/>
                <w:lang w:val="el-GR" w:eastAsia="zh-CN"/>
                <w14:ligatures w14:val="none"/>
              </w:rPr>
              <w:t>ΦΠΑ [€]</w:t>
            </w:r>
          </w:p>
        </w:tc>
        <w:tc>
          <w:tcPr>
            <w:tcW w:w="368" w:type="pct"/>
            <w:vMerge w:val="restart"/>
            <w:shd w:val="pct15" w:color="auto" w:fill="FFFFFF"/>
            <w:vAlign w:val="center"/>
          </w:tcPr>
          <w:p w14:paraId="580F037D"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r w:rsidRPr="009A4B0E">
              <w:rPr>
                <w:rFonts w:ascii="Tahoma" w:eastAsia="Times New Roman" w:hAnsi="Tahoma" w:cs="Tahoma"/>
                <w:sz w:val="18"/>
                <w:szCs w:val="18"/>
                <w:lang w:val="el-GR" w:eastAsia="zh-CN"/>
                <w14:ligatures w14:val="none"/>
              </w:rPr>
              <w:t xml:space="preserve">ΣΥΝΟΛΙΚΗ ΑΞΙΑ </w:t>
            </w:r>
          </w:p>
          <w:p w14:paraId="5305AC36"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r w:rsidRPr="009A4B0E">
              <w:rPr>
                <w:rFonts w:ascii="Tahoma" w:eastAsia="Times New Roman" w:hAnsi="Tahoma" w:cs="Tahoma"/>
                <w:sz w:val="18"/>
                <w:szCs w:val="18"/>
                <w:lang w:val="el-GR" w:eastAsia="zh-CN"/>
                <w14:ligatures w14:val="none"/>
              </w:rPr>
              <w:t>ΜΕ ΦΠΑ [€]</w:t>
            </w:r>
          </w:p>
        </w:tc>
      </w:tr>
      <w:tr w:rsidR="009A4B0E" w:rsidRPr="009A4B0E" w14:paraId="79FC5C71" w14:textId="77777777" w:rsidTr="006B53EF">
        <w:tc>
          <w:tcPr>
            <w:tcW w:w="212" w:type="pct"/>
            <w:vMerge/>
            <w:shd w:val="clear" w:color="auto" w:fill="FFFFFF"/>
            <w:vAlign w:val="center"/>
          </w:tcPr>
          <w:p w14:paraId="4212461D"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1665" w:type="pct"/>
            <w:vMerge/>
            <w:shd w:val="clear" w:color="auto" w:fill="FFFFFF"/>
            <w:vAlign w:val="center"/>
          </w:tcPr>
          <w:p w14:paraId="5218A5B1"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476" w:type="pct"/>
            <w:vMerge/>
            <w:shd w:val="clear" w:color="auto" w:fill="FFFFFF"/>
          </w:tcPr>
          <w:p w14:paraId="16996B5E"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560" w:type="pct"/>
            <w:vMerge/>
            <w:shd w:val="clear" w:color="auto" w:fill="FFFFFF"/>
          </w:tcPr>
          <w:p w14:paraId="16B8B67D"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467" w:type="pct"/>
            <w:vMerge/>
            <w:shd w:val="clear" w:color="auto" w:fill="FFFFFF"/>
            <w:vAlign w:val="center"/>
          </w:tcPr>
          <w:p w14:paraId="473D9BDF"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501" w:type="pct"/>
            <w:shd w:val="pct15" w:color="auto" w:fill="FFFFFF"/>
            <w:vAlign w:val="center"/>
          </w:tcPr>
          <w:p w14:paraId="21919846" w14:textId="77777777" w:rsidR="009A4B0E" w:rsidRPr="009A4B0E" w:rsidRDefault="009A4B0E" w:rsidP="009A4B0E">
            <w:pPr>
              <w:keepNext/>
              <w:keepLines/>
              <w:suppressAutoHyphens/>
              <w:spacing w:before="60" w:after="60"/>
              <w:jc w:val="center"/>
              <w:rPr>
                <w:rFonts w:ascii="Tahoma" w:eastAsia="Times New Roman" w:hAnsi="Tahoma" w:cs="Tahoma"/>
                <w:sz w:val="18"/>
                <w:szCs w:val="18"/>
                <w:lang w:val="el-GR" w:eastAsia="zh-CN"/>
                <w14:ligatures w14:val="none"/>
              </w:rPr>
            </w:pPr>
            <w:r w:rsidRPr="009A4B0E">
              <w:rPr>
                <w:rFonts w:ascii="Tahoma" w:eastAsia="Times New Roman" w:hAnsi="Tahoma" w:cs="Tahoma"/>
                <w:sz w:val="18"/>
                <w:szCs w:val="18"/>
                <w:lang w:val="el-GR" w:eastAsia="zh-CN"/>
                <w14:ligatures w14:val="none"/>
              </w:rPr>
              <w:t>ΤΙΜΗ ΜΟΝΑΔΑΣ</w:t>
            </w:r>
          </w:p>
        </w:tc>
        <w:tc>
          <w:tcPr>
            <w:tcW w:w="552" w:type="pct"/>
            <w:shd w:val="pct15" w:color="auto" w:fill="FFFFFF"/>
            <w:vAlign w:val="center"/>
          </w:tcPr>
          <w:p w14:paraId="698B7C3C" w14:textId="77777777" w:rsidR="009A4B0E" w:rsidRPr="009A4B0E" w:rsidRDefault="009A4B0E" w:rsidP="009A4B0E">
            <w:pPr>
              <w:keepNext/>
              <w:keepLines/>
              <w:suppressAutoHyphens/>
              <w:spacing w:before="60" w:after="60"/>
              <w:jc w:val="center"/>
              <w:rPr>
                <w:rFonts w:ascii="Tahoma" w:eastAsia="Times New Roman" w:hAnsi="Tahoma" w:cs="Tahoma"/>
                <w:sz w:val="18"/>
                <w:szCs w:val="18"/>
                <w:lang w:val="el-GR" w:eastAsia="zh-CN"/>
                <w14:ligatures w14:val="none"/>
              </w:rPr>
            </w:pPr>
            <w:r w:rsidRPr="009A4B0E">
              <w:rPr>
                <w:rFonts w:ascii="Tahoma" w:eastAsia="Times New Roman" w:hAnsi="Tahoma" w:cs="Tahoma"/>
                <w:sz w:val="18"/>
                <w:szCs w:val="18"/>
                <w:lang w:val="el-GR" w:eastAsia="zh-CN"/>
                <w14:ligatures w14:val="none"/>
              </w:rPr>
              <w:t>ΣΥΝΟΛΟ</w:t>
            </w:r>
          </w:p>
        </w:tc>
        <w:tc>
          <w:tcPr>
            <w:tcW w:w="200" w:type="pct"/>
            <w:vMerge/>
            <w:shd w:val="clear" w:color="auto" w:fill="FFFFFF"/>
            <w:vAlign w:val="center"/>
          </w:tcPr>
          <w:p w14:paraId="2729FC97"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368" w:type="pct"/>
            <w:vMerge/>
            <w:shd w:val="clear" w:color="auto" w:fill="FFFFFF"/>
            <w:vAlign w:val="center"/>
          </w:tcPr>
          <w:p w14:paraId="10CBEAD3"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r>
      <w:tr w:rsidR="009A4B0E" w:rsidRPr="009A4B0E" w14:paraId="0B359CDB" w14:textId="77777777" w:rsidTr="006B53EF">
        <w:trPr>
          <w:trHeight w:val="284"/>
        </w:trPr>
        <w:tc>
          <w:tcPr>
            <w:tcW w:w="212" w:type="pct"/>
            <w:shd w:val="clear" w:color="auto" w:fill="FFFFFF"/>
            <w:vAlign w:val="center"/>
          </w:tcPr>
          <w:p w14:paraId="6173594E"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r w:rsidRPr="009A4B0E">
              <w:rPr>
                <w:rFonts w:ascii="Tahoma" w:eastAsia="Times New Roman" w:hAnsi="Tahoma" w:cs="Tahoma"/>
                <w:sz w:val="18"/>
                <w:szCs w:val="18"/>
                <w:lang w:val="el-GR" w:eastAsia="zh-CN"/>
                <w14:ligatures w14:val="none"/>
              </w:rPr>
              <w:t>1.</w:t>
            </w:r>
          </w:p>
        </w:tc>
        <w:tc>
          <w:tcPr>
            <w:tcW w:w="1665" w:type="pct"/>
            <w:shd w:val="clear" w:color="auto" w:fill="FFFFFF"/>
            <w:vAlign w:val="center"/>
          </w:tcPr>
          <w:p w14:paraId="2135E1BA" w14:textId="364A023F" w:rsidR="009A4B0E" w:rsidRPr="009A4B0E" w:rsidRDefault="009A4B0E" w:rsidP="009A4B0E">
            <w:pPr>
              <w:keepNext/>
              <w:keepLines/>
              <w:suppressAutoHyphens/>
              <w:spacing w:before="60" w:after="60"/>
              <w:jc w:val="both"/>
              <w:rPr>
                <w:rFonts w:ascii="Tahoma" w:eastAsia="Times New Roman" w:hAnsi="Tahoma" w:cs="Tahoma"/>
                <w:sz w:val="18"/>
                <w:szCs w:val="18"/>
                <w:highlight w:val="cyan"/>
                <w:lang w:val="el-GR" w:eastAsia="zh-CN"/>
                <w14:ligatures w14:val="none"/>
              </w:rPr>
            </w:pPr>
          </w:p>
        </w:tc>
        <w:tc>
          <w:tcPr>
            <w:tcW w:w="476" w:type="pct"/>
            <w:shd w:val="clear" w:color="auto" w:fill="FFFFFF"/>
          </w:tcPr>
          <w:p w14:paraId="2B214EA0"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560" w:type="pct"/>
            <w:shd w:val="clear" w:color="auto" w:fill="FFFFFF"/>
          </w:tcPr>
          <w:p w14:paraId="37D2107D"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467" w:type="pct"/>
            <w:shd w:val="clear" w:color="auto" w:fill="FFFFFF"/>
            <w:vAlign w:val="center"/>
          </w:tcPr>
          <w:p w14:paraId="10CF6660"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501" w:type="pct"/>
            <w:shd w:val="clear" w:color="auto" w:fill="FFFFFF"/>
            <w:vAlign w:val="center"/>
          </w:tcPr>
          <w:p w14:paraId="7F9737FA"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552" w:type="pct"/>
            <w:shd w:val="clear" w:color="auto" w:fill="FFFFFF"/>
            <w:vAlign w:val="center"/>
          </w:tcPr>
          <w:p w14:paraId="674B807B"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200" w:type="pct"/>
            <w:shd w:val="clear" w:color="auto" w:fill="FFFFFF"/>
            <w:vAlign w:val="center"/>
          </w:tcPr>
          <w:p w14:paraId="568CE8E4"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368" w:type="pct"/>
            <w:shd w:val="clear" w:color="auto" w:fill="FFFFFF"/>
            <w:vAlign w:val="center"/>
          </w:tcPr>
          <w:p w14:paraId="76CF567B"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r>
      <w:tr w:rsidR="009A4B0E" w:rsidRPr="009A4B0E" w14:paraId="78980EC9" w14:textId="77777777" w:rsidTr="006B53EF">
        <w:trPr>
          <w:trHeight w:val="284"/>
        </w:trPr>
        <w:tc>
          <w:tcPr>
            <w:tcW w:w="212" w:type="pct"/>
            <w:shd w:val="clear" w:color="auto" w:fill="FFFFFF"/>
            <w:vAlign w:val="center"/>
          </w:tcPr>
          <w:p w14:paraId="22CF2DE4"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r w:rsidRPr="009A4B0E">
              <w:rPr>
                <w:rFonts w:ascii="Tahoma" w:eastAsia="Times New Roman" w:hAnsi="Tahoma" w:cs="Tahoma"/>
                <w:sz w:val="18"/>
                <w:szCs w:val="18"/>
                <w:lang w:val="el-GR" w:eastAsia="zh-CN"/>
                <w14:ligatures w14:val="none"/>
              </w:rPr>
              <w:t>2.</w:t>
            </w:r>
          </w:p>
        </w:tc>
        <w:tc>
          <w:tcPr>
            <w:tcW w:w="1665" w:type="pct"/>
            <w:shd w:val="clear" w:color="auto" w:fill="FFFFFF"/>
            <w:vAlign w:val="center"/>
          </w:tcPr>
          <w:p w14:paraId="01203D61" w14:textId="5044FC2F" w:rsidR="009A4B0E" w:rsidRPr="009A4B0E" w:rsidRDefault="009A4B0E" w:rsidP="009A4B0E">
            <w:pPr>
              <w:keepNext/>
              <w:keepLines/>
              <w:suppressAutoHyphens/>
              <w:spacing w:before="60" w:after="60"/>
              <w:jc w:val="both"/>
              <w:rPr>
                <w:rFonts w:ascii="Tahoma" w:eastAsia="Times New Roman" w:hAnsi="Tahoma" w:cs="Tahoma"/>
                <w:sz w:val="18"/>
                <w:szCs w:val="18"/>
                <w:highlight w:val="cyan"/>
                <w:lang w:val="el-GR" w:eastAsia="zh-CN"/>
                <w14:ligatures w14:val="none"/>
              </w:rPr>
            </w:pPr>
          </w:p>
        </w:tc>
        <w:tc>
          <w:tcPr>
            <w:tcW w:w="476" w:type="pct"/>
            <w:shd w:val="clear" w:color="auto" w:fill="FFFFFF"/>
          </w:tcPr>
          <w:p w14:paraId="4CDF5288"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560" w:type="pct"/>
            <w:shd w:val="clear" w:color="auto" w:fill="FFFFFF"/>
          </w:tcPr>
          <w:p w14:paraId="2E6E1043"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467" w:type="pct"/>
            <w:tcBorders>
              <w:bottom w:val="single" w:sz="4" w:space="0" w:color="auto"/>
            </w:tcBorders>
            <w:shd w:val="clear" w:color="auto" w:fill="FFFFFF"/>
            <w:vAlign w:val="center"/>
          </w:tcPr>
          <w:p w14:paraId="4F72AC03"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501" w:type="pct"/>
            <w:tcBorders>
              <w:bottom w:val="single" w:sz="4" w:space="0" w:color="auto"/>
            </w:tcBorders>
            <w:shd w:val="clear" w:color="auto" w:fill="FFFFFF"/>
            <w:vAlign w:val="center"/>
          </w:tcPr>
          <w:p w14:paraId="7D3DC87A"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552" w:type="pct"/>
            <w:shd w:val="clear" w:color="auto" w:fill="FFFFFF"/>
            <w:vAlign w:val="center"/>
          </w:tcPr>
          <w:p w14:paraId="4640E4E9"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200" w:type="pct"/>
            <w:shd w:val="clear" w:color="auto" w:fill="FFFFFF"/>
            <w:vAlign w:val="center"/>
          </w:tcPr>
          <w:p w14:paraId="429A8A66"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368" w:type="pct"/>
            <w:shd w:val="clear" w:color="auto" w:fill="FFFFFF"/>
            <w:vAlign w:val="center"/>
          </w:tcPr>
          <w:p w14:paraId="3DBC3708"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r>
      <w:tr w:rsidR="009A4B0E" w:rsidRPr="009A4B0E" w14:paraId="7E98483F" w14:textId="77777777" w:rsidTr="006B53EF">
        <w:trPr>
          <w:trHeight w:val="284"/>
        </w:trPr>
        <w:tc>
          <w:tcPr>
            <w:tcW w:w="212" w:type="pct"/>
            <w:shd w:val="clear" w:color="auto" w:fill="FFFFFF"/>
            <w:vAlign w:val="center"/>
          </w:tcPr>
          <w:p w14:paraId="7C7C2FE6"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r w:rsidRPr="009A4B0E">
              <w:rPr>
                <w:rFonts w:ascii="Tahoma" w:eastAsia="Times New Roman" w:hAnsi="Tahoma" w:cs="Tahoma"/>
                <w:sz w:val="18"/>
                <w:szCs w:val="18"/>
                <w:lang w:val="el-GR" w:eastAsia="zh-CN"/>
                <w14:ligatures w14:val="none"/>
              </w:rPr>
              <w:t>3.</w:t>
            </w:r>
          </w:p>
        </w:tc>
        <w:tc>
          <w:tcPr>
            <w:tcW w:w="1665" w:type="pct"/>
            <w:shd w:val="clear" w:color="auto" w:fill="FFFFFF"/>
            <w:vAlign w:val="center"/>
          </w:tcPr>
          <w:p w14:paraId="43468690" w14:textId="018B73FD" w:rsidR="009A4B0E" w:rsidRPr="009A4B0E" w:rsidRDefault="009A4B0E" w:rsidP="009A4B0E">
            <w:pPr>
              <w:keepNext/>
              <w:keepLines/>
              <w:suppressAutoHyphens/>
              <w:spacing w:before="60" w:after="60"/>
              <w:jc w:val="both"/>
              <w:rPr>
                <w:rFonts w:ascii="Tahoma" w:eastAsia="Times New Roman" w:hAnsi="Tahoma" w:cs="Tahoma"/>
                <w:sz w:val="18"/>
                <w:szCs w:val="18"/>
                <w:highlight w:val="cyan"/>
                <w:lang w:val="el-GR" w:eastAsia="zh-CN"/>
                <w14:ligatures w14:val="none"/>
              </w:rPr>
            </w:pPr>
          </w:p>
        </w:tc>
        <w:tc>
          <w:tcPr>
            <w:tcW w:w="476" w:type="pct"/>
            <w:shd w:val="clear" w:color="auto" w:fill="FFFFFF"/>
          </w:tcPr>
          <w:p w14:paraId="03A50D78"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560" w:type="pct"/>
            <w:shd w:val="clear" w:color="auto" w:fill="FFFFFF"/>
          </w:tcPr>
          <w:p w14:paraId="6E026F2F"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467" w:type="pct"/>
            <w:tcBorders>
              <w:bottom w:val="single" w:sz="4" w:space="0" w:color="auto"/>
            </w:tcBorders>
            <w:shd w:val="clear" w:color="auto" w:fill="FFFFFF"/>
            <w:vAlign w:val="center"/>
          </w:tcPr>
          <w:p w14:paraId="6E705FEC"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501" w:type="pct"/>
            <w:tcBorders>
              <w:bottom w:val="single" w:sz="4" w:space="0" w:color="auto"/>
            </w:tcBorders>
            <w:shd w:val="clear" w:color="auto" w:fill="FFFFFF"/>
            <w:vAlign w:val="center"/>
          </w:tcPr>
          <w:p w14:paraId="681CD8B1"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552" w:type="pct"/>
            <w:shd w:val="clear" w:color="auto" w:fill="FFFFFF"/>
            <w:vAlign w:val="center"/>
          </w:tcPr>
          <w:p w14:paraId="35B1F729"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200" w:type="pct"/>
            <w:shd w:val="clear" w:color="auto" w:fill="FFFFFF"/>
            <w:vAlign w:val="center"/>
          </w:tcPr>
          <w:p w14:paraId="0763B936"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368" w:type="pct"/>
            <w:shd w:val="clear" w:color="auto" w:fill="FFFFFF"/>
            <w:vAlign w:val="center"/>
          </w:tcPr>
          <w:p w14:paraId="17C513E0"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r>
      <w:tr w:rsidR="009A4B0E" w:rsidRPr="009A4B0E" w14:paraId="722B8D2C" w14:textId="77777777" w:rsidTr="006B53EF">
        <w:trPr>
          <w:trHeight w:val="284"/>
        </w:trPr>
        <w:tc>
          <w:tcPr>
            <w:tcW w:w="212" w:type="pct"/>
            <w:shd w:val="clear" w:color="auto" w:fill="FFFFFF"/>
            <w:vAlign w:val="center"/>
          </w:tcPr>
          <w:p w14:paraId="33188ADB"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r w:rsidRPr="009A4B0E">
              <w:rPr>
                <w:rFonts w:ascii="Tahoma" w:eastAsia="Times New Roman" w:hAnsi="Tahoma" w:cs="Tahoma"/>
                <w:sz w:val="18"/>
                <w:szCs w:val="18"/>
                <w:lang w:val="el-GR" w:eastAsia="zh-CN"/>
                <w14:ligatures w14:val="none"/>
              </w:rPr>
              <w:t>4.</w:t>
            </w:r>
          </w:p>
        </w:tc>
        <w:tc>
          <w:tcPr>
            <w:tcW w:w="1665" w:type="pct"/>
            <w:shd w:val="clear" w:color="auto" w:fill="FFFFFF"/>
            <w:vAlign w:val="center"/>
          </w:tcPr>
          <w:p w14:paraId="4F93B1AC" w14:textId="5DED6D60" w:rsidR="009A4B0E" w:rsidRPr="009A4B0E" w:rsidRDefault="009A4B0E" w:rsidP="009A4B0E">
            <w:pPr>
              <w:keepNext/>
              <w:keepLines/>
              <w:suppressAutoHyphens/>
              <w:spacing w:before="60" w:after="60"/>
              <w:jc w:val="both"/>
              <w:rPr>
                <w:rFonts w:ascii="Tahoma" w:eastAsia="Times New Roman" w:hAnsi="Tahoma" w:cs="Tahoma"/>
                <w:sz w:val="18"/>
                <w:szCs w:val="18"/>
                <w:highlight w:val="cyan"/>
                <w:lang w:val="el-GR" w:eastAsia="zh-CN"/>
                <w14:ligatures w14:val="none"/>
              </w:rPr>
            </w:pPr>
          </w:p>
        </w:tc>
        <w:tc>
          <w:tcPr>
            <w:tcW w:w="476" w:type="pct"/>
            <w:shd w:val="clear" w:color="auto" w:fill="FFFFFF"/>
          </w:tcPr>
          <w:p w14:paraId="70140393"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560" w:type="pct"/>
            <w:shd w:val="clear" w:color="auto" w:fill="FFFFFF"/>
          </w:tcPr>
          <w:p w14:paraId="4ADA146A"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467" w:type="pct"/>
            <w:tcBorders>
              <w:bottom w:val="single" w:sz="4" w:space="0" w:color="auto"/>
            </w:tcBorders>
            <w:shd w:val="clear" w:color="auto" w:fill="FFFFFF"/>
            <w:vAlign w:val="center"/>
          </w:tcPr>
          <w:p w14:paraId="2B4E03A5"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501" w:type="pct"/>
            <w:tcBorders>
              <w:bottom w:val="single" w:sz="4" w:space="0" w:color="auto"/>
            </w:tcBorders>
            <w:shd w:val="clear" w:color="auto" w:fill="FFFFFF"/>
            <w:vAlign w:val="center"/>
          </w:tcPr>
          <w:p w14:paraId="6AEEA250"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552" w:type="pct"/>
            <w:shd w:val="clear" w:color="auto" w:fill="FFFFFF"/>
            <w:vAlign w:val="center"/>
          </w:tcPr>
          <w:p w14:paraId="5FD5BAF1"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200" w:type="pct"/>
            <w:shd w:val="clear" w:color="auto" w:fill="FFFFFF"/>
            <w:vAlign w:val="center"/>
          </w:tcPr>
          <w:p w14:paraId="25718E56"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368" w:type="pct"/>
            <w:shd w:val="clear" w:color="auto" w:fill="FFFFFF"/>
            <w:vAlign w:val="center"/>
          </w:tcPr>
          <w:p w14:paraId="106E4A78"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r>
      <w:tr w:rsidR="009A4B0E" w:rsidRPr="009A4B0E" w14:paraId="22BE6C47" w14:textId="77777777" w:rsidTr="006B53EF">
        <w:trPr>
          <w:trHeight w:val="284"/>
        </w:trPr>
        <w:tc>
          <w:tcPr>
            <w:tcW w:w="212" w:type="pct"/>
            <w:shd w:val="clear" w:color="auto" w:fill="FFFFFF"/>
            <w:vAlign w:val="center"/>
          </w:tcPr>
          <w:p w14:paraId="0BD3B7F0"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r w:rsidRPr="009A4B0E">
              <w:rPr>
                <w:rFonts w:ascii="Tahoma" w:eastAsia="Times New Roman" w:hAnsi="Tahoma" w:cs="Tahoma"/>
                <w:sz w:val="18"/>
                <w:szCs w:val="18"/>
                <w:lang w:val="el-GR" w:eastAsia="zh-CN"/>
                <w14:ligatures w14:val="none"/>
              </w:rPr>
              <w:t>5.</w:t>
            </w:r>
          </w:p>
        </w:tc>
        <w:tc>
          <w:tcPr>
            <w:tcW w:w="1665" w:type="pct"/>
            <w:shd w:val="clear" w:color="auto" w:fill="FFFFFF"/>
            <w:vAlign w:val="center"/>
          </w:tcPr>
          <w:p w14:paraId="54443BD7" w14:textId="7889EC1E" w:rsidR="009A4B0E" w:rsidRPr="009A4B0E" w:rsidRDefault="009A4B0E" w:rsidP="009A4B0E">
            <w:pPr>
              <w:keepNext/>
              <w:keepLines/>
              <w:suppressAutoHyphens/>
              <w:spacing w:before="60" w:after="60"/>
              <w:jc w:val="both"/>
              <w:rPr>
                <w:rFonts w:ascii="Tahoma" w:eastAsia="Times New Roman" w:hAnsi="Tahoma" w:cs="Tahoma"/>
                <w:sz w:val="18"/>
                <w:szCs w:val="18"/>
                <w:highlight w:val="cyan"/>
                <w:lang w:val="el-GR" w:eastAsia="zh-CN"/>
                <w14:ligatures w14:val="none"/>
              </w:rPr>
            </w:pPr>
          </w:p>
        </w:tc>
        <w:tc>
          <w:tcPr>
            <w:tcW w:w="476" w:type="pct"/>
            <w:shd w:val="clear" w:color="auto" w:fill="FFFFFF"/>
          </w:tcPr>
          <w:p w14:paraId="58B89626"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560" w:type="pct"/>
            <w:shd w:val="clear" w:color="auto" w:fill="FFFFFF"/>
          </w:tcPr>
          <w:p w14:paraId="3C6510FD"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467" w:type="pct"/>
            <w:tcBorders>
              <w:bottom w:val="single" w:sz="4" w:space="0" w:color="auto"/>
            </w:tcBorders>
            <w:shd w:val="clear" w:color="auto" w:fill="FFFFFF"/>
            <w:vAlign w:val="center"/>
          </w:tcPr>
          <w:p w14:paraId="0C4983F1"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501" w:type="pct"/>
            <w:tcBorders>
              <w:bottom w:val="single" w:sz="4" w:space="0" w:color="auto"/>
            </w:tcBorders>
            <w:shd w:val="clear" w:color="auto" w:fill="FFFFFF"/>
            <w:vAlign w:val="center"/>
          </w:tcPr>
          <w:p w14:paraId="7B5779B5"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552" w:type="pct"/>
            <w:shd w:val="clear" w:color="auto" w:fill="FFFFFF"/>
            <w:vAlign w:val="center"/>
          </w:tcPr>
          <w:p w14:paraId="65E507B1"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200" w:type="pct"/>
            <w:shd w:val="clear" w:color="auto" w:fill="FFFFFF"/>
            <w:vAlign w:val="center"/>
          </w:tcPr>
          <w:p w14:paraId="1E6503B8"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368" w:type="pct"/>
            <w:shd w:val="clear" w:color="auto" w:fill="FFFFFF"/>
            <w:vAlign w:val="center"/>
          </w:tcPr>
          <w:p w14:paraId="244C6B55"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r>
      <w:tr w:rsidR="009A4B0E" w:rsidRPr="009A4B0E" w14:paraId="53891987" w14:textId="77777777" w:rsidTr="006B53EF">
        <w:trPr>
          <w:trHeight w:val="284"/>
        </w:trPr>
        <w:tc>
          <w:tcPr>
            <w:tcW w:w="212" w:type="pct"/>
            <w:shd w:val="clear" w:color="auto" w:fill="FFFFFF"/>
            <w:vAlign w:val="center"/>
          </w:tcPr>
          <w:p w14:paraId="7E4CB5CF"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r w:rsidRPr="009A4B0E">
              <w:rPr>
                <w:rFonts w:ascii="Tahoma" w:eastAsia="Times New Roman" w:hAnsi="Tahoma" w:cs="Tahoma"/>
                <w:sz w:val="18"/>
                <w:szCs w:val="18"/>
                <w:lang w:val="el-GR" w:eastAsia="zh-CN"/>
                <w14:ligatures w14:val="none"/>
              </w:rPr>
              <w:t>6.</w:t>
            </w:r>
          </w:p>
        </w:tc>
        <w:tc>
          <w:tcPr>
            <w:tcW w:w="1665" w:type="pct"/>
            <w:shd w:val="clear" w:color="auto" w:fill="FFFFFF"/>
            <w:vAlign w:val="center"/>
          </w:tcPr>
          <w:p w14:paraId="5FE7B41E" w14:textId="5E3423F2" w:rsidR="009A4B0E" w:rsidRPr="009A4B0E" w:rsidRDefault="009A4B0E" w:rsidP="009A4B0E">
            <w:pPr>
              <w:keepNext/>
              <w:keepLines/>
              <w:suppressAutoHyphens/>
              <w:spacing w:before="60" w:after="60"/>
              <w:jc w:val="both"/>
              <w:rPr>
                <w:rFonts w:ascii="Tahoma" w:eastAsia="Times New Roman" w:hAnsi="Tahoma" w:cs="Tahoma"/>
                <w:sz w:val="18"/>
                <w:szCs w:val="18"/>
                <w:highlight w:val="cyan"/>
                <w:lang w:val="el-GR" w:eastAsia="zh-CN"/>
                <w14:ligatures w14:val="none"/>
              </w:rPr>
            </w:pPr>
          </w:p>
        </w:tc>
        <w:tc>
          <w:tcPr>
            <w:tcW w:w="476" w:type="pct"/>
            <w:shd w:val="clear" w:color="auto" w:fill="FFFFFF"/>
          </w:tcPr>
          <w:p w14:paraId="56F5CEB8"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560" w:type="pct"/>
            <w:shd w:val="clear" w:color="auto" w:fill="FFFFFF"/>
          </w:tcPr>
          <w:p w14:paraId="2F08514C"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467" w:type="pct"/>
            <w:tcBorders>
              <w:bottom w:val="single" w:sz="4" w:space="0" w:color="auto"/>
            </w:tcBorders>
            <w:shd w:val="clear" w:color="auto" w:fill="FFFFFF"/>
            <w:vAlign w:val="center"/>
          </w:tcPr>
          <w:p w14:paraId="6D238C06"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501" w:type="pct"/>
            <w:tcBorders>
              <w:bottom w:val="single" w:sz="4" w:space="0" w:color="auto"/>
            </w:tcBorders>
            <w:shd w:val="clear" w:color="auto" w:fill="FFFFFF"/>
            <w:vAlign w:val="center"/>
          </w:tcPr>
          <w:p w14:paraId="07BFC3F6"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552" w:type="pct"/>
            <w:shd w:val="clear" w:color="auto" w:fill="FFFFFF"/>
            <w:vAlign w:val="center"/>
          </w:tcPr>
          <w:p w14:paraId="62CD588E"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200" w:type="pct"/>
            <w:shd w:val="clear" w:color="auto" w:fill="FFFFFF"/>
            <w:vAlign w:val="center"/>
          </w:tcPr>
          <w:p w14:paraId="7ACB3585"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368" w:type="pct"/>
            <w:shd w:val="clear" w:color="auto" w:fill="FFFFFF"/>
            <w:vAlign w:val="center"/>
          </w:tcPr>
          <w:p w14:paraId="60D12BC5"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r>
      <w:tr w:rsidR="009A4B0E" w:rsidRPr="009A4B0E" w14:paraId="65C740BA" w14:textId="77777777" w:rsidTr="006B53EF">
        <w:trPr>
          <w:trHeight w:val="337"/>
        </w:trPr>
        <w:tc>
          <w:tcPr>
            <w:tcW w:w="212" w:type="pct"/>
            <w:shd w:val="clear" w:color="auto" w:fill="FFFFFF"/>
            <w:vAlign w:val="center"/>
          </w:tcPr>
          <w:p w14:paraId="4DA53EA3"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r w:rsidRPr="009A4B0E">
              <w:rPr>
                <w:rFonts w:ascii="Tahoma" w:eastAsia="Times New Roman" w:hAnsi="Tahoma" w:cs="Tahoma"/>
                <w:sz w:val="18"/>
                <w:szCs w:val="18"/>
                <w:lang w:val="el-GR" w:eastAsia="zh-CN"/>
                <w14:ligatures w14:val="none"/>
              </w:rPr>
              <w:t>7.</w:t>
            </w:r>
          </w:p>
        </w:tc>
        <w:tc>
          <w:tcPr>
            <w:tcW w:w="1665" w:type="pct"/>
            <w:shd w:val="clear" w:color="auto" w:fill="FFFFFF"/>
            <w:vAlign w:val="center"/>
          </w:tcPr>
          <w:p w14:paraId="5760D0F3" w14:textId="1153EE3B" w:rsidR="009A4B0E" w:rsidRPr="009A4B0E" w:rsidRDefault="009A4B0E" w:rsidP="009A4B0E">
            <w:pPr>
              <w:keepNext/>
              <w:keepLines/>
              <w:suppressAutoHyphens/>
              <w:spacing w:before="60" w:after="60"/>
              <w:jc w:val="both"/>
              <w:rPr>
                <w:rFonts w:ascii="Tahoma" w:eastAsia="Times New Roman" w:hAnsi="Tahoma" w:cs="Tahoma"/>
                <w:sz w:val="18"/>
                <w:szCs w:val="18"/>
                <w:highlight w:val="cyan"/>
                <w:lang w:val="el-GR" w:eastAsia="zh-CN"/>
                <w14:ligatures w14:val="none"/>
              </w:rPr>
            </w:pPr>
          </w:p>
        </w:tc>
        <w:tc>
          <w:tcPr>
            <w:tcW w:w="476" w:type="pct"/>
            <w:shd w:val="clear" w:color="auto" w:fill="FFFFFF"/>
          </w:tcPr>
          <w:p w14:paraId="383CDD09"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560" w:type="pct"/>
            <w:shd w:val="clear" w:color="auto" w:fill="FFFFFF"/>
          </w:tcPr>
          <w:p w14:paraId="11F8652F"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467" w:type="pct"/>
            <w:tcBorders>
              <w:bottom w:val="single" w:sz="4" w:space="0" w:color="auto"/>
              <w:right w:val="single" w:sz="4" w:space="0" w:color="auto"/>
            </w:tcBorders>
            <w:shd w:val="clear" w:color="auto" w:fill="FFFFFF"/>
            <w:vAlign w:val="center"/>
          </w:tcPr>
          <w:p w14:paraId="014E776C"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501" w:type="pct"/>
            <w:tcBorders>
              <w:left w:val="single" w:sz="4" w:space="0" w:color="auto"/>
              <w:bottom w:val="single" w:sz="4" w:space="0" w:color="auto"/>
            </w:tcBorders>
            <w:shd w:val="clear" w:color="auto" w:fill="FFFFFF"/>
            <w:vAlign w:val="center"/>
          </w:tcPr>
          <w:p w14:paraId="3A481851"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552" w:type="pct"/>
            <w:tcBorders>
              <w:bottom w:val="single" w:sz="4" w:space="0" w:color="auto"/>
            </w:tcBorders>
            <w:shd w:val="clear" w:color="auto" w:fill="FFFFFF"/>
            <w:vAlign w:val="center"/>
          </w:tcPr>
          <w:p w14:paraId="7AD9AA19"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200" w:type="pct"/>
            <w:tcBorders>
              <w:bottom w:val="single" w:sz="4" w:space="0" w:color="auto"/>
            </w:tcBorders>
            <w:shd w:val="clear" w:color="auto" w:fill="FFFFFF"/>
            <w:vAlign w:val="center"/>
          </w:tcPr>
          <w:p w14:paraId="0B5F821D"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368" w:type="pct"/>
            <w:tcBorders>
              <w:bottom w:val="single" w:sz="4" w:space="0" w:color="auto"/>
            </w:tcBorders>
            <w:shd w:val="clear" w:color="auto" w:fill="FFFFFF"/>
            <w:vAlign w:val="center"/>
          </w:tcPr>
          <w:p w14:paraId="6A0F3DEB"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r>
      <w:tr w:rsidR="009A4B0E" w:rsidRPr="009A4B0E" w14:paraId="34246C43" w14:textId="77777777" w:rsidTr="006B53EF">
        <w:trPr>
          <w:trHeight w:val="284"/>
        </w:trPr>
        <w:tc>
          <w:tcPr>
            <w:tcW w:w="212" w:type="pct"/>
            <w:shd w:val="clear" w:color="auto" w:fill="FFFFFF"/>
          </w:tcPr>
          <w:p w14:paraId="280B100A" w14:textId="77777777" w:rsidR="009A4B0E" w:rsidRPr="009A4B0E" w:rsidRDefault="009A4B0E" w:rsidP="009A4B0E">
            <w:pPr>
              <w:keepNext/>
              <w:keepLines/>
              <w:suppressAutoHyphens/>
              <w:spacing w:before="60" w:after="60"/>
              <w:jc w:val="both"/>
              <w:rPr>
                <w:rFonts w:ascii="Tahoma" w:eastAsia="Times New Roman" w:hAnsi="Tahoma" w:cs="Tahoma"/>
                <w:i/>
                <w:iCs/>
                <w:sz w:val="18"/>
                <w:szCs w:val="20"/>
                <w:lang w:val="el-GR" w:eastAsia="zh-CN"/>
                <w14:ligatures w14:val="none"/>
              </w:rPr>
            </w:pPr>
            <w:r w:rsidRPr="009A4B0E">
              <w:rPr>
                <w:rFonts w:ascii="Tahoma" w:eastAsia="Times New Roman" w:hAnsi="Tahoma" w:cs="Tahoma"/>
                <w:i/>
                <w:iCs/>
                <w:sz w:val="18"/>
                <w:szCs w:val="20"/>
                <w:lang w:val="en-GB" w:eastAsia="zh-CN"/>
                <w14:ligatures w14:val="none"/>
              </w:rPr>
              <w:t>…</w:t>
            </w:r>
          </w:p>
        </w:tc>
        <w:tc>
          <w:tcPr>
            <w:tcW w:w="1665" w:type="pct"/>
            <w:shd w:val="clear" w:color="auto" w:fill="FFFFFF"/>
          </w:tcPr>
          <w:p w14:paraId="4B731BC2" w14:textId="5BE715D0" w:rsidR="009A4B0E" w:rsidRPr="009A4B0E" w:rsidRDefault="009A4B0E" w:rsidP="009A4B0E">
            <w:pPr>
              <w:keepNext/>
              <w:keepLines/>
              <w:suppressAutoHyphens/>
              <w:spacing w:before="60" w:after="60"/>
              <w:jc w:val="both"/>
              <w:rPr>
                <w:rFonts w:ascii="Tahoma" w:eastAsia="Times New Roman" w:hAnsi="Tahoma" w:cs="Tahoma"/>
                <w:i/>
                <w:iCs/>
                <w:sz w:val="18"/>
                <w:szCs w:val="20"/>
                <w:lang w:val="el-GR" w:eastAsia="zh-CN"/>
                <w14:ligatures w14:val="none"/>
              </w:rPr>
            </w:pPr>
          </w:p>
        </w:tc>
        <w:tc>
          <w:tcPr>
            <w:tcW w:w="476" w:type="pct"/>
            <w:shd w:val="clear" w:color="auto" w:fill="FFFFFF"/>
          </w:tcPr>
          <w:p w14:paraId="19FCD04C" w14:textId="77777777" w:rsidR="009A4B0E" w:rsidRPr="009A4B0E" w:rsidRDefault="009A4B0E" w:rsidP="009A4B0E">
            <w:pPr>
              <w:keepNext/>
              <w:keepLines/>
              <w:suppressAutoHyphens/>
              <w:spacing w:before="60" w:after="60"/>
              <w:jc w:val="both"/>
              <w:rPr>
                <w:rFonts w:ascii="Tahoma" w:eastAsia="Times New Roman" w:hAnsi="Tahoma" w:cs="Tahoma"/>
                <w:i/>
                <w:iCs/>
                <w:sz w:val="18"/>
                <w:szCs w:val="20"/>
                <w:lang w:val="el-GR" w:eastAsia="zh-CN"/>
                <w14:ligatures w14:val="none"/>
              </w:rPr>
            </w:pPr>
          </w:p>
        </w:tc>
        <w:tc>
          <w:tcPr>
            <w:tcW w:w="560" w:type="pct"/>
            <w:shd w:val="clear" w:color="auto" w:fill="FFFFFF"/>
          </w:tcPr>
          <w:p w14:paraId="12CFBFE4" w14:textId="77777777" w:rsidR="009A4B0E" w:rsidRPr="009A4B0E" w:rsidRDefault="009A4B0E" w:rsidP="009A4B0E">
            <w:pPr>
              <w:keepNext/>
              <w:keepLines/>
              <w:suppressAutoHyphens/>
              <w:spacing w:before="60" w:after="60"/>
              <w:jc w:val="both"/>
              <w:rPr>
                <w:rFonts w:ascii="Tahoma" w:eastAsia="Times New Roman" w:hAnsi="Tahoma" w:cs="Tahoma"/>
                <w:i/>
                <w:iCs/>
                <w:sz w:val="18"/>
                <w:szCs w:val="20"/>
                <w:lang w:val="el-GR" w:eastAsia="zh-CN"/>
                <w14:ligatures w14:val="none"/>
              </w:rPr>
            </w:pPr>
          </w:p>
        </w:tc>
        <w:tc>
          <w:tcPr>
            <w:tcW w:w="467" w:type="pct"/>
            <w:tcBorders>
              <w:bottom w:val="single" w:sz="4" w:space="0" w:color="auto"/>
              <w:right w:val="single" w:sz="4" w:space="0" w:color="auto"/>
            </w:tcBorders>
            <w:shd w:val="clear" w:color="auto" w:fill="FFFFFF"/>
            <w:vAlign w:val="center"/>
          </w:tcPr>
          <w:p w14:paraId="47013DDB" w14:textId="77777777" w:rsidR="009A4B0E" w:rsidRPr="009A4B0E" w:rsidRDefault="009A4B0E" w:rsidP="009A4B0E">
            <w:pPr>
              <w:keepNext/>
              <w:keepLines/>
              <w:suppressAutoHyphens/>
              <w:spacing w:before="60" w:after="60"/>
              <w:jc w:val="both"/>
              <w:rPr>
                <w:rFonts w:ascii="Tahoma" w:eastAsia="Times New Roman" w:hAnsi="Tahoma" w:cs="Tahoma"/>
                <w:i/>
                <w:iCs/>
                <w:sz w:val="18"/>
                <w:szCs w:val="20"/>
                <w:lang w:val="el-GR" w:eastAsia="zh-CN"/>
                <w14:ligatures w14:val="none"/>
              </w:rPr>
            </w:pPr>
          </w:p>
        </w:tc>
        <w:tc>
          <w:tcPr>
            <w:tcW w:w="501" w:type="pct"/>
            <w:tcBorders>
              <w:left w:val="single" w:sz="4" w:space="0" w:color="auto"/>
              <w:bottom w:val="single" w:sz="4" w:space="0" w:color="auto"/>
            </w:tcBorders>
            <w:shd w:val="clear" w:color="auto" w:fill="FFFFFF"/>
            <w:vAlign w:val="center"/>
          </w:tcPr>
          <w:p w14:paraId="15AEE4F6" w14:textId="77777777" w:rsidR="009A4B0E" w:rsidRPr="009A4B0E" w:rsidRDefault="009A4B0E" w:rsidP="009A4B0E">
            <w:pPr>
              <w:keepNext/>
              <w:keepLines/>
              <w:suppressAutoHyphens/>
              <w:spacing w:before="60" w:after="60"/>
              <w:jc w:val="both"/>
              <w:rPr>
                <w:rFonts w:ascii="Tahoma" w:eastAsia="Times New Roman" w:hAnsi="Tahoma" w:cs="Tahoma"/>
                <w:i/>
                <w:iCs/>
                <w:sz w:val="18"/>
                <w:szCs w:val="20"/>
                <w:lang w:val="el-GR" w:eastAsia="zh-CN"/>
                <w14:ligatures w14:val="none"/>
              </w:rPr>
            </w:pPr>
          </w:p>
        </w:tc>
        <w:tc>
          <w:tcPr>
            <w:tcW w:w="552" w:type="pct"/>
            <w:tcBorders>
              <w:bottom w:val="single" w:sz="4" w:space="0" w:color="auto"/>
            </w:tcBorders>
            <w:shd w:val="clear" w:color="auto" w:fill="FFFFFF"/>
            <w:vAlign w:val="center"/>
          </w:tcPr>
          <w:p w14:paraId="71926225" w14:textId="77777777" w:rsidR="009A4B0E" w:rsidRPr="009A4B0E" w:rsidRDefault="009A4B0E" w:rsidP="009A4B0E">
            <w:pPr>
              <w:keepNext/>
              <w:keepLines/>
              <w:suppressAutoHyphens/>
              <w:spacing w:before="60" w:after="60"/>
              <w:jc w:val="both"/>
              <w:rPr>
                <w:rFonts w:ascii="Tahoma" w:eastAsia="Times New Roman" w:hAnsi="Tahoma" w:cs="Tahoma"/>
                <w:i/>
                <w:iCs/>
                <w:sz w:val="18"/>
                <w:szCs w:val="20"/>
                <w:lang w:val="el-GR" w:eastAsia="zh-CN"/>
                <w14:ligatures w14:val="none"/>
              </w:rPr>
            </w:pPr>
          </w:p>
        </w:tc>
        <w:tc>
          <w:tcPr>
            <w:tcW w:w="200" w:type="pct"/>
            <w:tcBorders>
              <w:bottom w:val="single" w:sz="4" w:space="0" w:color="auto"/>
            </w:tcBorders>
            <w:shd w:val="clear" w:color="auto" w:fill="FFFFFF"/>
            <w:vAlign w:val="center"/>
          </w:tcPr>
          <w:p w14:paraId="17CC08CD" w14:textId="77777777" w:rsidR="009A4B0E" w:rsidRPr="009A4B0E" w:rsidRDefault="009A4B0E" w:rsidP="009A4B0E">
            <w:pPr>
              <w:keepNext/>
              <w:keepLines/>
              <w:suppressAutoHyphens/>
              <w:spacing w:before="60" w:after="60"/>
              <w:jc w:val="both"/>
              <w:rPr>
                <w:rFonts w:ascii="Tahoma" w:eastAsia="Times New Roman" w:hAnsi="Tahoma" w:cs="Tahoma"/>
                <w:i/>
                <w:iCs/>
                <w:sz w:val="18"/>
                <w:szCs w:val="20"/>
                <w:lang w:val="el-GR" w:eastAsia="zh-CN"/>
                <w14:ligatures w14:val="none"/>
              </w:rPr>
            </w:pPr>
          </w:p>
        </w:tc>
        <w:tc>
          <w:tcPr>
            <w:tcW w:w="368" w:type="pct"/>
            <w:tcBorders>
              <w:bottom w:val="single" w:sz="4" w:space="0" w:color="auto"/>
            </w:tcBorders>
            <w:shd w:val="clear" w:color="auto" w:fill="FFFFFF"/>
            <w:vAlign w:val="center"/>
          </w:tcPr>
          <w:p w14:paraId="097A4E8F" w14:textId="77777777" w:rsidR="009A4B0E" w:rsidRPr="009A4B0E" w:rsidRDefault="009A4B0E" w:rsidP="009A4B0E">
            <w:pPr>
              <w:keepNext/>
              <w:keepLines/>
              <w:suppressAutoHyphens/>
              <w:spacing w:before="60" w:after="60"/>
              <w:jc w:val="both"/>
              <w:rPr>
                <w:rFonts w:ascii="Tahoma" w:eastAsia="Times New Roman" w:hAnsi="Tahoma" w:cs="Tahoma"/>
                <w:i/>
                <w:iCs/>
                <w:sz w:val="18"/>
                <w:szCs w:val="20"/>
                <w:lang w:val="el-GR" w:eastAsia="zh-CN"/>
                <w14:ligatures w14:val="none"/>
              </w:rPr>
            </w:pPr>
          </w:p>
        </w:tc>
      </w:tr>
      <w:tr w:rsidR="009A4B0E" w:rsidRPr="009A4B0E" w14:paraId="39B5CA96" w14:textId="77777777" w:rsidTr="006B53EF">
        <w:trPr>
          <w:trHeight w:val="284"/>
        </w:trPr>
        <w:tc>
          <w:tcPr>
            <w:tcW w:w="2913" w:type="pct"/>
            <w:gridSpan w:val="4"/>
            <w:tcBorders>
              <w:right w:val="single" w:sz="4" w:space="0" w:color="auto"/>
            </w:tcBorders>
            <w:shd w:val="pct15" w:color="auto" w:fill="auto"/>
          </w:tcPr>
          <w:p w14:paraId="745A1589" w14:textId="77777777" w:rsidR="009A4B0E" w:rsidRPr="009A4B0E" w:rsidRDefault="009A4B0E" w:rsidP="009A4B0E">
            <w:pPr>
              <w:keepNext/>
              <w:keepLines/>
              <w:suppressAutoHyphens/>
              <w:spacing w:before="60" w:after="60"/>
              <w:jc w:val="center"/>
              <w:rPr>
                <w:rFonts w:ascii="Tahoma" w:eastAsia="Times New Roman" w:hAnsi="Tahoma" w:cs="Tahoma"/>
                <w:sz w:val="18"/>
                <w:szCs w:val="18"/>
                <w:lang w:val="en-GB" w:eastAsia="zh-CN"/>
                <w14:ligatures w14:val="none"/>
              </w:rPr>
            </w:pPr>
            <w:r w:rsidRPr="009A4B0E">
              <w:rPr>
                <w:rFonts w:ascii="Tahoma" w:eastAsia="Times New Roman" w:hAnsi="Tahoma" w:cs="Tahoma"/>
                <w:b/>
                <w:sz w:val="18"/>
                <w:szCs w:val="18"/>
                <w:lang w:val="el-GR" w:eastAsia="zh-CN"/>
                <w14:ligatures w14:val="none"/>
              </w:rPr>
              <w:t>ΣΥΝΟΛΟ</w:t>
            </w:r>
          </w:p>
        </w:tc>
        <w:tc>
          <w:tcPr>
            <w:tcW w:w="467" w:type="pct"/>
            <w:tcBorders>
              <w:right w:val="single" w:sz="4" w:space="0" w:color="auto"/>
            </w:tcBorders>
            <w:shd w:val="pct15" w:color="auto" w:fill="auto"/>
            <w:vAlign w:val="center"/>
          </w:tcPr>
          <w:p w14:paraId="3EF928BF" w14:textId="77777777" w:rsidR="009A4B0E" w:rsidRPr="009A4B0E" w:rsidRDefault="009A4B0E" w:rsidP="009A4B0E">
            <w:pPr>
              <w:keepNext/>
              <w:keepLines/>
              <w:suppressAutoHyphens/>
              <w:spacing w:before="60" w:after="60"/>
              <w:jc w:val="center"/>
              <w:rPr>
                <w:rFonts w:ascii="Tahoma" w:eastAsia="Times New Roman" w:hAnsi="Tahoma" w:cs="Tahoma"/>
                <w:sz w:val="18"/>
                <w:szCs w:val="18"/>
                <w:lang w:val="en-GB" w:eastAsia="zh-CN"/>
                <w14:ligatures w14:val="none"/>
              </w:rPr>
            </w:pPr>
          </w:p>
        </w:tc>
        <w:tc>
          <w:tcPr>
            <w:tcW w:w="501" w:type="pct"/>
            <w:tcBorders>
              <w:right w:val="single" w:sz="4" w:space="0" w:color="auto"/>
            </w:tcBorders>
            <w:shd w:val="clear" w:color="auto" w:fill="808080" w:themeFill="background1" w:themeFillShade="80"/>
            <w:vAlign w:val="center"/>
          </w:tcPr>
          <w:p w14:paraId="779D0A84" w14:textId="77777777" w:rsidR="009A4B0E" w:rsidRPr="009A4B0E" w:rsidRDefault="009A4B0E" w:rsidP="009A4B0E">
            <w:pPr>
              <w:keepNext/>
              <w:keepLines/>
              <w:suppressAutoHyphens/>
              <w:spacing w:before="60" w:after="60"/>
              <w:jc w:val="center"/>
              <w:rPr>
                <w:rFonts w:ascii="Tahoma" w:eastAsia="Times New Roman" w:hAnsi="Tahoma" w:cs="Tahoma"/>
                <w:sz w:val="18"/>
                <w:szCs w:val="18"/>
                <w:lang w:val="en-GB" w:eastAsia="zh-CN"/>
                <w14:ligatures w14:val="none"/>
              </w:rPr>
            </w:pPr>
          </w:p>
        </w:tc>
        <w:tc>
          <w:tcPr>
            <w:tcW w:w="552" w:type="pct"/>
            <w:tcBorders>
              <w:left w:val="single" w:sz="4" w:space="0" w:color="auto"/>
              <w:bottom w:val="single" w:sz="4" w:space="0" w:color="auto"/>
            </w:tcBorders>
            <w:shd w:val="clear" w:color="auto" w:fill="D9D9D9" w:themeFill="background1" w:themeFillShade="D9"/>
            <w:vAlign w:val="center"/>
          </w:tcPr>
          <w:p w14:paraId="5EA94FB4"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n-GB" w:eastAsia="zh-CN"/>
                <w14:ligatures w14:val="none"/>
              </w:rPr>
            </w:pPr>
          </w:p>
        </w:tc>
        <w:tc>
          <w:tcPr>
            <w:tcW w:w="200" w:type="pct"/>
            <w:shd w:val="clear" w:color="auto" w:fill="D9D9D9" w:themeFill="background1" w:themeFillShade="D9"/>
            <w:vAlign w:val="center"/>
          </w:tcPr>
          <w:p w14:paraId="2063A002"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n-GB" w:eastAsia="zh-CN"/>
                <w14:ligatures w14:val="none"/>
              </w:rPr>
            </w:pPr>
          </w:p>
        </w:tc>
        <w:tc>
          <w:tcPr>
            <w:tcW w:w="368" w:type="pct"/>
            <w:shd w:val="clear" w:color="auto" w:fill="D9D9D9" w:themeFill="background1" w:themeFillShade="D9"/>
            <w:vAlign w:val="center"/>
          </w:tcPr>
          <w:p w14:paraId="28FE2A9E"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n-GB" w:eastAsia="zh-CN"/>
                <w14:ligatures w14:val="none"/>
              </w:rPr>
            </w:pPr>
          </w:p>
        </w:tc>
      </w:tr>
    </w:tbl>
    <w:p w14:paraId="620CD711" w14:textId="77777777" w:rsidR="00475455" w:rsidRPr="00071CDB" w:rsidRDefault="00475455" w:rsidP="002B6100">
      <w:pPr>
        <w:rPr>
          <w:rFonts w:ascii="Tahoma" w:hAnsi="Tahoma" w:cs="Tahoma"/>
          <w:lang w:val="el-GR"/>
        </w:rPr>
      </w:pPr>
    </w:p>
    <w:p w14:paraId="7D9A2619" w14:textId="692412FB" w:rsidR="00475455" w:rsidRPr="00071CDB" w:rsidRDefault="00475455" w:rsidP="006B53EF">
      <w:pPr>
        <w:pStyle w:val="40"/>
        <w:numPr>
          <w:ilvl w:val="0"/>
          <w:numId w:val="24"/>
        </w:numPr>
      </w:pPr>
      <w:bookmarkStart w:id="559" w:name="_Toc153885559"/>
      <w:r w:rsidRPr="00071CDB">
        <w:lastRenderedPageBreak/>
        <w:t xml:space="preserve">Υπηρεσίες </w:t>
      </w:r>
      <w:r w:rsidR="006B654F">
        <w:t xml:space="preserve">Τεχνικής </w:t>
      </w:r>
      <w:r w:rsidRPr="00071CDB">
        <w:t>Υποστήριξης (Helpdesk) (βλ. 2.2.</w:t>
      </w:r>
      <w:r w:rsidR="00312F86" w:rsidRPr="00071CDB">
        <w:t>5</w:t>
      </w:r>
      <w:r w:rsidRPr="00071CDB">
        <w:t>)</w:t>
      </w:r>
      <w:bookmarkEnd w:id="55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firstRow="0" w:lastRow="0" w:firstColumn="0" w:lastColumn="0" w:noHBand="0" w:noVBand="0"/>
      </w:tblPr>
      <w:tblGrid>
        <w:gridCol w:w="616"/>
        <w:gridCol w:w="4845"/>
        <w:gridCol w:w="1385"/>
        <w:gridCol w:w="1630"/>
        <w:gridCol w:w="1350"/>
        <w:gridCol w:w="1470"/>
        <w:gridCol w:w="1604"/>
        <w:gridCol w:w="582"/>
        <w:gridCol w:w="1070"/>
      </w:tblGrid>
      <w:tr w:rsidR="009A4B0E" w:rsidRPr="009A4B0E" w14:paraId="5B71B231" w14:textId="77777777" w:rsidTr="006B53EF">
        <w:trPr>
          <w:cantSplit/>
          <w:tblHeader/>
        </w:trPr>
        <w:tc>
          <w:tcPr>
            <w:tcW w:w="212" w:type="pct"/>
            <w:vMerge w:val="restart"/>
            <w:shd w:val="pct15" w:color="auto" w:fill="FFFFFF"/>
            <w:vAlign w:val="center"/>
          </w:tcPr>
          <w:p w14:paraId="30B39532" w14:textId="77777777" w:rsidR="009A4B0E" w:rsidRPr="009A4B0E" w:rsidRDefault="009A4B0E" w:rsidP="009A4B0E">
            <w:pPr>
              <w:keepNext/>
              <w:keepLines/>
              <w:suppressAutoHyphens/>
              <w:spacing w:before="60" w:after="60"/>
              <w:ind w:right="-191"/>
              <w:jc w:val="both"/>
              <w:rPr>
                <w:rFonts w:ascii="Tahoma" w:eastAsia="Times New Roman" w:hAnsi="Tahoma" w:cs="Tahoma"/>
                <w:sz w:val="18"/>
                <w:szCs w:val="18"/>
                <w:lang w:val="el-GR" w:eastAsia="zh-CN"/>
                <w14:ligatures w14:val="none"/>
              </w:rPr>
            </w:pPr>
            <w:r w:rsidRPr="009A4B0E">
              <w:rPr>
                <w:rFonts w:ascii="Tahoma" w:eastAsia="Times New Roman" w:hAnsi="Tahoma" w:cs="Tahoma"/>
                <w:sz w:val="18"/>
                <w:szCs w:val="18"/>
                <w:lang w:val="el-GR" w:eastAsia="zh-CN"/>
                <w14:ligatures w14:val="none"/>
              </w:rPr>
              <w:t>Α/Α</w:t>
            </w:r>
          </w:p>
        </w:tc>
        <w:tc>
          <w:tcPr>
            <w:tcW w:w="1665" w:type="pct"/>
            <w:vMerge w:val="restart"/>
            <w:shd w:val="pct15" w:color="auto" w:fill="FFFFFF"/>
            <w:vAlign w:val="center"/>
          </w:tcPr>
          <w:p w14:paraId="746F5D34" w14:textId="77777777" w:rsidR="009A4B0E" w:rsidRPr="009A4B0E" w:rsidRDefault="009A4B0E" w:rsidP="009A4B0E">
            <w:pPr>
              <w:keepNext/>
              <w:keepLines/>
              <w:suppressAutoHyphens/>
              <w:spacing w:before="60" w:after="60"/>
              <w:jc w:val="center"/>
              <w:rPr>
                <w:rFonts w:ascii="Tahoma" w:eastAsia="Times New Roman" w:hAnsi="Tahoma" w:cs="Tahoma"/>
                <w:sz w:val="18"/>
                <w:szCs w:val="18"/>
                <w:lang w:val="el-GR" w:eastAsia="zh-CN"/>
                <w14:ligatures w14:val="none"/>
              </w:rPr>
            </w:pPr>
            <w:r w:rsidRPr="009A4B0E">
              <w:rPr>
                <w:rFonts w:ascii="Tahoma" w:eastAsia="Times New Roman" w:hAnsi="Tahoma" w:cs="Tahoma"/>
                <w:sz w:val="18"/>
                <w:szCs w:val="18"/>
                <w:lang w:val="el-GR" w:eastAsia="zh-CN"/>
                <w14:ligatures w14:val="none"/>
              </w:rPr>
              <w:t>ΠΕΡΙΓΡΑΦΗ</w:t>
            </w:r>
          </w:p>
        </w:tc>
        <w:tc>
          <w:tcPr>
            <w:tcW w:w="476" w:type="pct"/>
            <w:vMerge w:val="restart"/>
            <w:shd w:val="pct15" w:color="auto" w:fill="FFFFFF"/>
            <w:vAlign w:val="center"/>
          </w:tcPr>
          <w:p w14:paraId="6F577D03" w14:textId="77777777" w:rsidR="009A4B0E" w:rsidRPr="009A4B0E" w:rsidRDefault="009A4B0E" w:rsidP="009A4B0E">
            <w:pPr>
              <w:keepNext/>
              <w:keepLines/>
              <w:suppressAutoHyphens/>
              <w:spacing w:before="60" w:after="60"/>
              <w:ind w:left="-100" w:right="-11"/>
              <w:jc w:val="center"/>
              <w:rPr>
                <w:rFonts w:ascii="Tahoma" w:eastAsia="Times New Roman" w:hAnsi="Tahoma" w:cs="Tahoma"/>
                <w:sz w:val="18"/>
                <w:szCs w:val="18"/>
                <w:lang w:val="el-GR" w:eastAsia="zh-CN"/>
                <w14:ligatures w14:val="none"/>
              </w:rPr>
            </w:pPr>
            <w:r w:rsidRPr="009A4B0E">
              <w:rPr>
                <w:rFonts w:ascii="Tahoma" w:eastAsia="Times New Roman" w:hAnsi="Tahoma" w:cs="Tahoma"/>
                <w:sz w:val="20"/>
                <w:szCs w:val="20"/>
                <w:lang w:val="el-GR" w:eastAsia="zh-CN"/>
                <w14:ligatures w14:val="none"/>
              </w:rPr>
              <w:t>ΦΑΣΗ ΈΡΓΟΥ</w:t>
            </w:r>
          </w:p>
        </w:tc>
        <w:tc>
          <w:tcPr>
            <w:tcW w:w="560" w:type="pct"/>
            <w:vMerge w:val="restart"/>
            <w:shd w:val="pct15" w:color="auto" w:fill="FFFFFF"/>
            <w:vAlign w:val="center"/>
          </w:tcPr>
          <w:p w14:paraId="0A63D64D" w14:textId="77777777" w:rsidR="009A4B0E" w:rsidRPr="009A4B0E" w:rsidRDefault="009A4B0E" w:rsidP="009A4B0E">
            <w:pPr>
              <w:keepNext/>
              <w:keepLines/>
              <w:suppressAutoHyphens/>
              <w:spacing w:before="60" w:after="60"/>
              <w:ind w:left="-100" w:right="-11"/>
              <w:jc w:val="center"/>
              <w:rPr>
                <w:rFonts w:ascii="Tahoma" w:eastAsia="Times New Roman" w:hAnsi="Tahoma" w:cs="Tahoma"/>
                <w:sz w:val="18"/>
                <w:szCs w:val="18"/>
                <w:lang w:val="el-GR" w:eastAsia="zh-CN"/>
                <w14:ligatures w14:val="none"/>
              </w:rPr>
            </w:pPr>
            <w:r w:rsidRPr="009A4B0E">
              <w:rPr>
                <w:rFonts w:ascii="Tahoma" w:eastAsia="Times New Roman" w:hAnsi="Tahoma" w:cs="Tahoma"/>
                <w:sz w:val="20"/>
                <w:szCs w:val="20"/>
                <w:lang w:val="el-GR" w:eastAsia="zh-CN"/>
                <w14:ligatures w14:val="none"/>
              </w:rPr>
              <w:t>ΚΩΔ. ΠΑΡΑΔΟΤΕΟΥ</w:t>
            </w:r>
          </w:p>
        </w:tc>
        <w:tc>
          <w:tcPr>
            <w:tcW w:w="464" w:type="pct"/>
            <w:vMerge w:val="restart"/>
            <w:shd w:val="pct15" w:color="auto" w:fill="FFFFFF"/>
            <w:vAlign w:val="center"/>
          </w:tcPr>
          <w:p w14:paraId="33210557" w14:textId="77777777" w:rsidR="009A4B0E" w:rsidRPr="009A4B0E" w:rsidRDefault="009A4B0E" w:rsidP="009A4B0E">
            <w:pPr>
              <w:keepNext/>
              <w:keepLines/>
              <w:suppressAutoHyphens/>
              <w:spacing w:before="60" w:after="60"/>
              <w:ind w:left="-100" w:right="-11"/>
              <w:jc w:val="center"/>
              <w:rPr>
                <w:rFonts w:ascii="Tahoma" w:eastAsia="Times New Roman" w:hAnsi="Tahoma" w:cs="Tahoma"/>
                <w:sz w:val="18"/>
                <w:szCs w:val="18"/>
                <w:lang w:val="el-GR" w:eastAsia="zh-CN"/>
                <w14:ligatures w14:val="none"/>
              </w:rPr>
            </w:pPr>
            <w:r w:rsidRPr="009A4B0E">
              <w:rPr>
                <w:rFonts w:ascii="Tahoma" w:eastAsia="Times New Roman" w:hAnsi="Tahoma" w:cs="Tahoma"/>
                <w:sz w:val="18"/>
                <w:szCs w:val="18"/>
                <w:lang w:val="el-GR" w:eastAsia="zh-CN"/>
                <w14:ligatures w14:val="none"/>
              </w:rPr>
              <w:t>Ανθρωπομήνες</w:t>
            </w:r>
          </w:p>
        </w:tc>
        <w:tc>
          <w:tcPr>
            <w:tcW w:w="1056" w:type="pct"/>
            <w:gridSpan w:val="2"/>
            <w:tcBorders>
              <w:bottom w:val="single" w:sz="4" w:space="0" w:color="auto"/>
            </w:tcBorders>
            <w:shd w:val="pct15" w:color="auto" w:fill="FFFFFF"/>
            <w:vAlign w:val="center"/>
          </w:tcPr>
          <w:p w14:paraId="14D6AB62"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r w:rsidRPr="009A4B0E">
              <w:rPr>
                <w:rFonts w:ascii="Tahoma" w:eastAsia="Times New Roman" w:hAnsi="Tahoma" w:cs="Tahoma"/>
                <w:sz w:val="18"/>
                <w:szCs w:val="18"/>
                <w:lang w:val="el-GR" w:eastAsia="zh-CN"/>
                <w14:ligatures w14:val="none"/>
              </w:rPr>
              <w:t>ΑΞΙΑ ΧΩΡΙΣ ΦΠΑ [€]</w:t>
            </w:r>
          </w:p>
        </w:tc>
        <w:tc>
          <w:tcPr>
            <w:tcW w:w="200" w:type="pct"/>
            <w:vMerge w:val="restart"/>
            <w:shd w:val="pct15" w:color="auto" w:fill="FFFFFF"/>
            <w:vAlign w:val="center"/>
          </w:tcPr>
          <w:p w14:paraId="0A797ABD"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r w:rsidRPr="009A4B0E">
              <w:rPr>
                <w:rFonts w:ascii="Tahoma" w:eastAsia="Times New Roman" w:hAnsi="Tahoma" w:cs="Tahoma"/>
                <w:sz w:val="18"/>
                <w:szCs w:val="18"/>
                <w:lang w:val="el-GR" w:eastAsia="zh-CN"/>
                <w14:ligatures w14:val="none"/>
              </w:rPr>
              <w:t>ΦΠΑ [€]</w:t>
            </w:r>
          </w:p>
        </w:tc>
        <w:tc>
          <w:tcPr>
            <w:tcW w:w="368" w:type="pct"/>
            <w:vMerge w:val="restart"/>
            <w:shd w:val="pct15" w:color="auto" w:fill="FFFFFF"/>
            <w:vAlign w:val="center"/>
          </w:tcPr>
          <w:p w14:paraId="7166579C"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r w:rsidRPr="009A4B0E">
              <w:rPr>
                <w:rFonts w:ascii="Tahoma" w:eastAsia="Times New Roman" w:hAnsi="Tahoma" w:cs="Tahoma"/>
                <w:sz w:val="18"/>
                <w:szCs w:val="18"/>
                <w:lang w:val="el-GR" w:eastAsia="zh-CN"/>
                <w14:ligatures w14:val="none"/>
              </w:rPr>
              <w:t xml:space="preserve">ΣΥΝΟΛΙΚΗ ΑΞΙΑ </w:t>
            </w:r>
          </w:p>
          <w:p w14:paraId="7E3BE94A"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r w:rsidRPr="009A4B0E">
              <w:rPr>
                <w:rFonts w:ascii="Tahoma" w:eastAsia="Times New Roman" w:hAnsi="Tahoma" w:cs="Tahoma"/>
                <w:sz w:val="18"/>
                <w:szCs w:val="18"/>
                <w:lang w:val="el-GR" w:eastAsia="zh-CN"/>
                <w14:ligatures w14:val="none"/>
              </w:rPr>
              <w:t>ΜΕ ΦΠΑ [€]</w:t>
            </w:r>
          </w:p>
        </w:tc>
      </w:tr>
      <w:tr w:rsidR="009A4B0E" w:rsidRPr="009A4B0E" w14:paraId="74F675F2" w14:textId="77777777" w:rsidTr="006B53EF">
        <w:tc>
          <w:tcPr>
            <w:tcW w:w="212" w:type="pct"/>
            <w:vMerge/>
            <w:shd w:val="clear" w:color="auto" w:fill="FFFFFF"/>
            <w:vAlign w:val="center"/>
          </w:tcPr>
          <w:p w14:paraId="33CDFAD0"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1665" w:type="pct"/>
            <w:vMerge/>
            <w:shd w:val="clear" w:color="auto" w:fill="FFFFFF"/>
            <w:vAlign w:val="center"/>
          </w:tcPr>
          <w:p w14:paraId="001BBE74"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476" w:type="pct"/>
            <w:vMerge/>
            <w:shd w:val="clear" w:color="auto" w:fill="FFFFFF"/>
          </w:tcPr>
          <w:p w14:paraId="43662728"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560" w:type="pct"/>
            <w:vMerge/>
            <w:shd w:val="clear" w:color="auto" w:fill="FFFFFF"/>
          </w:tcPr>
          <w:p w14:paraId="40F8FA28"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464" w:type="pct"/>
            <w:vMerge/>
            <w:shd w:val="clear" w:color="auto" w:fill="FFFFFF"/>
            <w:vAlign w:val="center"/>
          </w:tcPr>
          <w:p w14:paraId="2AA1A37A"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505" w:type="pct"/>
            <w:shd w:val="pct15" w:color="auto" w:fill="FFFFFF"/>
            <w:vAlign w:val="center"/>
          </w:tcPr>
          <w:p w14:paraId="16095C16" w14:textId="77777777" w:rsidR="009A4B0E" w:rsidRPr="009A4B0E" w:rsidRDefault="009A4B0E" w:rsidP="009A4B0E">
            <w:pPr>
              <w:keepNext/>
              <w:keepLines/>
              <w:suppressAutoHyphens/>
              <w:spacing w:before="60" w:after="60"/>
              <w:jc w:val="center"/>
              <w:rPr>
                <w:rFonts w:ascii="Tahoma" w:eastAsia="Times New Roman" w:hAnsi="Tahoma" w:cs="Tahoma"/>
                <w:sz w:val="18"/>
                <w:szCs w:val="18"/>
                <w:lang w:val="el-GR" w:eastAsia="zh-CN"/>
                <w14:ligatures w14:val="none"/>
              </w:rPr>
            </w:pPr>
            <w:r w:rsidRPr="009A4B0E">
              <w:rPr>
                <w:rFonts w:ascii="Tahoma" w:eastAsia="Times New Roman" w:hAnsi="Tahoma" w:cs="Tahoma"/>
                <w:sz w:val="18"/>
                <w:szCs w:val="18"/>
                <w:lang w:val="el-GR" w:eastAsia="zh-CN"/>
                <w14:ligatures w14:val="none"/>
              </w:rPr>
              <w:t>ΤΙΜΗ ΜΟΝΑΔΑΣ</w:t>
            </w:r>
          </w:p>
        </w:tc>
        <w:tc>
          <w:tcPr>
            <w:tcW w:w="551" w:type="pct"/>
            <w:shd w:val="pct15" w:color="auto" w:fill="FFFFFF"/>
            <w:vAlign w:val="center"/>
          </w:tcPr>
          <w:p w14:paraId="001E6687" w14:textId="77777777" w:rsidR="009A4B0E" w:rsidRPr="009A4B0E" w:rsidRDefault="009A4B0E" w:rsidP="009A4B0E">
            <w:pPr>
              <w:keepNext/>
              <w:keepLines/>
              <w:suppressAutoHyphens/>
              <w:spacing w:before="60" w:after="60"/>
              <w:jc w:val="center"/>
              <w:rPr>
                <w:rFonts w:ascii="Tahoma" w:eastAsia="Times New Roman" w:hAnsi="Tahoma" w:cs="Tahoma"/>
                <w:sz w:val="18"/>
                <w:szCs w:val="18"/>
                <w:lang w:val="el-GR" w:eastAsia="zh-CN"/>
                <w14:ligatures w14:val="none"/>
              </w:rPr>
            </w:pPr>
            <w:r w:rsidRPr="009A4B0E">
              <w:rPr>
                <w:rFonts w:ascii="Tahoma" w:eastAsia="Times New Roman" w:hAnsi="Tahoma" w:cs="Tahoma"/>
                <w:sz w:val="18"/>
                <w:szCs w:val="18"/>
                <w:lang w:val="el-GR" w:eastAsia="zh-CN"/>
                <w14:ligatures w14:val="none"/>
              </w:rPr>
              <w:t>ΣΥΝΟΛΟ</w:t>
            </w:r>
          </w:p>
        </w:tc>
        <w:tc>
          <w:tcPr>
            <w:tcW w:w="200" w:type="pct"/>
            <w:vMerge/>
            <w:shd w:val="clear" w:color="auto" w:fill="FFFFFF"/>
            <w:vAlign w:val="center"/>
          </w:tcPr>
          <w:p w14:paraId="294FF4CE"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368" w:type="pct"/>
            <w:vMerge/>
            <w:shd w:val="clear" w:color="auto" w:fill="FFFFFF"/>
            <w:vAlign w:val="center"/>
          </w:tcPr>
          <w:p w14:paraId="7B6F394F"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r>
      <w:tr w:rsidR="009A4B0E" w:rsidRPr="009A4B0E" w14:paraId="596CD470" w14:textId="77777777" w:rsidTr="006B53EF">
        <w:trPr>
          <w:trHeight w:val="284"/>
        </w:trPr>
        <w:tc>
          <w:tcPr>
            <w:tcW w:w="212" w:type="pct"/>
            <w:shd w:val="clear" w:color="auto" w:fill="FFFFFF"/>
            <w:vAlign w:val="center"/>
          </w:tcPr>
          <w:p w14:paraId="2E17B4A2"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r w:rsidRPr="009A4B0E">
              <w:rPr>
                <w:rFonts w:ascii="Tahoma" w:eastAsia="Times New Roman" w:hAnsi="Tahoma" w:cs="Tahoma"/>
                <w:sz w:val="18"/>
                <w:szCs w:val="18"/>
                <w:lang w:val="el-GR" w:eastAsia="zh-CN"/>
                <w14:ligatures w14:val="none"/>
              </w:rPr>
              <w:t>1.</w:t>
            </w:r>
          </w:p>
        </w:tc>
        <w:tc>
          <w:tcPr>
            <w:tcW w:w="1665" w:type="pct"/>
            <w:shd w:val="clear" w:color="auto" w:fill="FFFFFF"/>
            <w:vAlign w:val="center"/>
          </w:tcPr>
          <w:p w14:paraId="5E797E18" w14:textId="661160DF" w:rsidR="009A4B0E" w:rsidRPr="009A4B0E" w:rsidRDefault="009A4B0E" w:rsidP="009A4B0E">
            <w:pPr>
              <w:keepNext/>
              <w:keepLines/>
              <w:suppressAutoHyphens/>
              <w:spacing w:before="60" w:after="60"/>
              <w:jc w:val="both"/>
              <w:rPr>
                <w:rFonts w:ascii="Tahoma" w:eastAsia="Times New Roman" w:hAnsi="Tahoma" w:cs="Tahoma"/>
                <w:sz w:val="18"/>
                <w:szCs w:val="18"/>
                <w:highlight w:val="cyan"/>
                <w:lang w:val="el-GR" w:eastAsia="zh-CN"/>
                <w14:ligatures w14:val="none"/>
              </w:rPr>
            </w:pPr>
          </w:p>
        </w:tc>
        <w:tc>
          <w:tcPr>
            <w:tcW w:w="476" w:type="pct"/>
            <w:shd w:val="clear" w:color="auto" w:fill="FFFFFF"/>
          </w:tcPr>
          <w:p w14:paraId="75E7575A"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560" w:type="pct"/>
            <w:shd w:val="clear" w:color="auto" w:fill="FFFFFF"/>
          </w:tcPr>
          <w:p w14:paraId="470F0278"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464" w:type="pct"/>
            <w:shd w:val="clear" w:color="auto" w:fill="FFFFFF"/>
            <w:vAlign w:val="center"/>
          </w:tcPr>
          <w:p w14:paraId="25DE894A"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505" w:type="pct"/>
            <w:shd w:val="clear" w:color="auto" w:fill="FFFFFF"/>
            <w:vAlign w:val="center"/>
          </w:tcPr>
          <w:p w14:paraId="6545B199"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551" w:type="pct"/>
            <w:shd w:val="clear" w:color="auto" w:fill="FFFFFF"/>
            <w:vAlign w:val="center"/>
          </w:tcPr>
          <w:p w14:paraId="3DBB32FE"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200" w:type="pct"/>
            <w:shd w:val="clear" w:color="auto" w:fill="FFFFFF"/>
            <w:vAlign w:val="center"/>
          </w:tcPr>
          <w:p w14:paraId="51A01024"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368" w:type="pct"/>
            <w:shd w:val="clear" w:color="auto" w:fill="FFFFFF"/>
            <w:vAlign w:val="center"/>
          </w:tcPr>
          <w:p w14:paraId="04981511"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r>
      <w:tr w:rsidR="009A4B0E" w:rsidRPr="009A4B0E" w14:paraId="32004855" w14:textId="77777777" w:rsidTr="006B53EF">
        <w:trPr>
          <w:trHeight w:val="284"/>
        </w:trPr>
        <w:tc>
          <w:tcPr>
            <w:tcW w:w="212" w:type="pct"/>
            <w:shd w:val="clear" w:color="auto" w:fill="FFFFFF"/>
            <w:vAlign w:val="center"/>
          </w:tcPr>
          <w:p w14:paraId="3F1EAD6C"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r w:rsidRPr="009A4B0E">
              <w:rPr>
                <w:rFonts w:ascii="Tahoma" w:eastAsia="Times New Roman" w:hAnsi="Tahoma" w:cs="Tahoma"/>
                <w:sz w:val="18"/>
                <w:szCs w:val="18"/>
                <w:lang w:val="el-GR" w:eastAsia="zh-CN"/>
                <w14:ligatures w14:val="none"/>
              </w:rPr>
              <w:t>2.</w:t>
            </w:r>
          </w:p>
        </w:tc>
        <w:tc>
          <w:tcPr>
            <w:tcW w:w="1665" w:type="pct"/>
            <w:shd w:val="clear" w:color="auto" w:fill="FFFFFF"/>
            <w:vAlign w:val="center"/>
          </w:tcPr>
          <w:p w14:paraId="16EFCED2" w14:textId="43BE448C" w:rsidR="009A4B0E" w:rsidRPr="009A4B0E" w:rsidRDefault="009A4B0E" w:rsidP="009A4B0E">
            <w:pPr>
              <w:keepNext/>
              <w:keepLines/>
              <w:suppressAutoHyphens/>
              <w:spacing w:before="60" w:after="60"/>
              <w:jc w:val="both"/>
              <w:rPr>
                <w:rFonts w:ascii="Tahoma" w:eastAsia="Times New Roman" w:hAnsi="Tahoma" w:cs="Tahoma"/>
                <w:sz w:val="18"/>
                <w:szCs w:val="18"/>
                <w:highlight w:val="cyan"/>
                <w:lang w:val="el-GR" w:eastAsia="zh-CN"/>
                <w14:ligatures w14:val="none"/>
              </w:rPr>
            </w:pPr>
          </w:p>
        </w:tc>
        <w:tc>
          <w:tcPr>
            <w:tcW w:w="476" w:type="pct"/>
            <w:shd w:val="clear" w:color="auto" w:fill="FFFFFF"/>
          </w:tcPr>
          <w:p w14:paraId="08DE05D1"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560" w:type="pct"/>
            <w:shd w:val="clear" w:color="auto" w:fill="FFFFFF"/>
          </w:tcPr>
          <w:p w14:paraId="4891C6E4"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464" w:type="pct"/>
            <w:tcBorders>
              <w:bottom w:val="single" w:sz="4" w:space="0" w:color="auto"/>
            </w:tcBorders>
            <w:shd w:val="clear" w:color="auto" w:fill="FFFFFF"/>
            <w:vAlign w:val="center"/>
          </w:tcPr>
          <w:p w14:paraId="1B87F9DD"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505" w:type="pct"/>
            <w:tcBorders>
              <w:bottom w:val="single" w:sz="4" w:space="0" w:color="auto"/>
            </w:tcBorders>
            <w:shd w:val="clear" w:color="auto" w:fill="FFFFFF"/>
            <w:vAlign w:val="center"/>
          </w:tcPr>
          <w:p w14:paraId="4A894F61"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551" w:type="pct"/>
            <w:shd w:val="clear" w:color="auto" w:fill="FFFFFF"/>
            <w:vAlign w:val="center"/>
          </w:tcPr>
          <w:p w14:paraId="10B709A4"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200" w:type="pct"/>
            <w:shd w:val="clear" w:color="auto" w:fill="FFFFFF"/>
            <w:vAlign w:val="center"/>
          </w:tcPr>
          <w:p w14:paraId="58F9A468"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368" w:type="pct"/>
            <w:shd w:val="clear" w:color="auto" w:fill="FFFFFF"/>
            <w:vAlign w:val="center"/>
          </w:tcPr>
          <w:p w14:paraId="7C24FCB9"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r>
      <w:tr w:rsidR="009A4B0E" w:rsidRPr="009A4B0E" w14:paraId="219C361F" w14:textId="77777777" w:rsidTr="006B53EF">
        <w:trPr>
          <w:trHeight w:val="284"/>
        </w:trPr>
        <w:tc>
          <w:tcPr>
            <w:tcW w:w="212" w:type="pct"/>
            <w:shd w:val="clear" w:color="auto" w:fill="FFFFFF"/>
            <w:vAlign w:val="center"/>
          </w:tcPr>
          <w:p w14:paraId="4FE3B9EC"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r w:rsidRPr="009A4B0E">
              <w:rPr>
                <w:rFonts w:ascii="Tahoma" w:eastAsia="Times New Roman" w:hAnsi="Tahoma" w:cs="Tahoma"/>
                <w:sz w:val="18"/>
                <w:szCs w:val="18"/>
                <w:lang w:val="el-GR" w:eastAsia="zh-CN"/>
                <w14:ligatures w14:val="none"/>
              </w:rPr>
              <w:t>3.</w:t>
            </w:r>
          </w:p>
        </w:tc>
        <w:tc>
          <w:tcPr>
            <w:tcW w:w="1665" w:type="pct"/>
            <w:shd w:val="clear" w:color="auto" w:fill="FFFFFF"/>
            <w:vAlign w:val="center"/>
          </w:tcPr>
          <w:p w14:paraId="6E6072CA" w14:textId="75587A29" w:rsidR="009A4B0E" w:rsidRPr="009A4B0E" w:rsidRDefault="009A4B0E" w:rsidP="009A4B0E">
            <w:pPr>
              <w:keepNext/>
              <w:keepLines/>
              <w:suppressAutoHyphens/>
              <w:spacing w:before="60" w:after="60"/>
              <w:jc w:val="both"/>
              <w:rPr>
                <w:rFonts w:ascii="Tahoma" w:eastAsia="Times New Roman" w:hAnsi="Tahoma" w:cs="Tahoma"/>
                <w:sz w:val="18"/>
                <w:szCs w:val="18"/>
                <w:highlight w:val="cyan"/>
                <w:lang w:val="el-GR" w:eastAsia="zh-CN"/>
                <w14:ligatures w14:val="none"/>
              </w:rPr>
            </w:pPr>
          </w:p>
        </w:tc>
        <w:tc>
          <w:tcPr>
            <w:tcW w:w="476" w:type="pct"/>
            <w:shd w:val="clear" w:color="auto" w:fill="FFFFFF"/>
          </w:tcPr>
          <w:p w14:paraId="0520AA58"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560" w:type="pct"/>
            <w:shd w:val="clear" w:color="auto" w:fill="FFFFFF"/>
          </w:tcPr>
          <w:p w14:paraId="5133A84B"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464" w:type="pct"/>
            <w:tcBorders>
              <w:bottom w:val="single" w:sz="4" w:space="0" w:color="auto"/>
            </w:tcBorders>
            <w:shd w:val="clear" w:color="auto" w:fill="FFFFFF"/>
            <w:vAlign w:val="center"/>
          </w:tcPr>
          <w:p w14:paraId="45CC132C"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505" w:type="pct"/>
            <w:tcBorders>
              <w:bottom w:val="single" w:sz="4" w:space="0" w:color="auto"/>
            </w:tcBorders>
            <w:shd w:val="clear" w:color="auto" w:fill="FFFFFF"/>
            <w:vAlign w:val="center"/>
          </w:tcPr>
          <w:p w14:paraId="4108553A"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551" w:type="pct"/>
            <w:shd w:val="clear" w:color="auto" w:fill="FFFFFF"/>
            <w:vAlign w:val="center"/>
          </w:tcPr>
          <w:p w14:paraId="77BA6E87"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200" w:type="pct"/>
            <w:shd w:val="clear" w:color="auto" w:fill="FFFFFF"/>
            <w:vAlign w:val="center"/>
          </w:tcPr>
          <w:p w14:paraId="462F36CA"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368" w:type="pct"/>
            <w:shd w:val="clear" w:color="auto" w:fill="FFFFFF"/>
            <w:vAlign w:val="center"/>
          </w:tcPr>
          <w:p w14:paraId="1C55C611"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r>
      <w:tr w:rsidR="009A4B0E" w:rsidRPr="009A4B0E" w14:paraId="1FFE2C44" w14:textId="77777777" w:rsidTr="006B53EF">
        <w:trPr>
          <w:trHeight w:val="284"/>
        </w:trPr>
        <w:tc>
          <w:tcPr>
            <w:tcW w:w="212" w:type="pct"/>
            <w:shd w:val="clear" w:color="auto" w:fill="FFFFFF"/>
            <w:vAlign w:val="center"/>
          </w:tcPr>
          <w:p w14:paraId="00D502BB"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r w:rsidRPr="009A4B0E">
              <w:rPr>
                <w:rFonts w:ascii="Tahoma" w:eastAsia="Times New Roman" w:hAnsi="Tahoma" w:cs="Tahoma"/>
                <w:sz w:val="18"/>
                <w:szCs w:val="18"/>
                <w:lang w:val="el-GR" w:eastAsia="zh-CN"/>
                <w14:ligatures w14:val="none"/>
              </w:rPr>
              <w:t>4.</w:t>
            </w:r>
          </w:p>
        </w:tc>
        <w:tc>
          <w:tcPr>
            <w:tcW w:w="1665" w:type="pct"/>
            <w:shd w:val="clear" w:color="auto" w:fill="FFFFFF"/>
            <w:vAlign w:val="center"/>
          </w:tcPr>
          <w:p w14:paraId="06D66DA5" w14:textId="5E5365C9" w:rsidR="009A4B0E" w:rsidRPr="009A4B0E" w:rsidRDefault="009A4B0E" w:rsidP="009A4B0E">
            <w:pPr>
              <w:keepNext/>
              <w:keepLines/>
              <w:suppressAutoHyphens/>
              <w:spacing w:before="60" w:after="60"/>
              <w:jc w:val="both"/>
              <w:rPr>
                <w:rFonts w:ascii="Tahoma" w:eastAsia="Times New Roman" w:hAnsi="Tahoma" w:cs="Tahoma"/>
                <w:sz w:val="18"/>
                <w:szCs w:val="18"/>
                <w:highlight w:val="cyan"/>
                <w:lang w:val="el-GR" w:eastAsia="zh-CN"/>
                <w14:ligatures w14:val="none"/>
              </w:rPr>
            </w:pPr>
          </w:p>
        </w:tc>
        <w:tc>
          <w:tcPr>
            <w:tcW w:w="476" w:type="pct"/>
            <w:shd w:val="clear" w:color="auto" w:fill="FFFFFF"/>
          </w:tcPr>
          <w:p w14:paraId="6B38FEC6"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560" w:type="pct"/>
            <w:shd w:val="clear" w:color="auto" w:fill="FFFFFF"/>
          </w:tcPr>
          <w:p w14:paraId="0492E13D"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464" w:type="pct"/>
            <w:tcBorders>
              <w:bottom w:val="single" w:sz="4" w:space="0" w:color="auto"/>
            </w:tcBorders>
            <w:shd w:val="clear" w:color="auto" w:fill="FFFFFF"/>
            <w:vAlign w:val="center"/>
          </w:tcPr>
          <w:p w14:paraId="11D7A13A"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505" w:type="pct"/>
            <w:tcBorders>
              <w:bottom w:val="single" w:sz="4" w:space="0" w:color="auto"/>
            </w:tcBorders>
            <w:shd w:val="clear" w:color="auto" w:fill="FFFFFF"/>
            <w:vAlign w:val="center"/>
          </w:tcPr>
          <w:p w14:paraId="1850ED2A"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551" w:type="pct"/>
            <w:shd w:val="clear" w:color="auto" w:fill="FFFFFF"/>
            <w:vAlign w:val="center"/>
          </w:tcPr>
          <w:p w14:paraId="73A7157C"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200" w:type="pct"/>
            <w:shd w:val="clear" w:color="auto" w:fill="FFFFFF"/>
            <w:vAlign w:val="center"/>
          </w:tcPr>
          <w:p w14:paraId="6BF01CD9"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368" w:type="pct"/>
            <w:shd w:val="clear" w:color="auto" w:fill="FFFFFF"/>
            <w:vAlign w:val="center"/>
          </w:tcPr>
          <w:p w14:paraId="758F92C3"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r>
      <w:tr w:rsidR="009A4B0E" w:rsidRPr="009A4B0E" w14:paraId="2C7AC029" w14:textId="77777777" w:rsidTr="006B53EF">
        <w:trPr>
          <w:trHeight w:val="284"/>
        </w:trPr>
        <w:tc>
          <w:tcPr>
            <w:tcW w:w="212" w:type="pct"/>
            <w:shd w:val="clear" w:color="auto" w:fill="FFFFFF"/>
            <w:vAlign w:val="center"/>
          </w:tcPr>
          <w:p w14:paraId="74F4F60E"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r w:rsidRPr="009A4B0E">
              <w:rPr>
                <w:rFonts w:ascii="Tahoma" w:eastAsia="Times New Roman" w:hAnsi="Tahoma" w:cs="Tahoma"/>
                <w:sz w:val="18"/>
                <w:szCs w:val="18"/>
                <w:lang w:val="el-GR" w:eastAsia="zh-CN"/>
                <w14:ligatures w14:val="none"/>
              </w:rPr>
              <w:t>5.</w:t>
            </w:r>
          </w:p>
        </w:tc>
        <w:tc>
          <w:tcPr>
            <w:tcW w:w="1665" w:type="pct"/>
            <w:shd w:val="clear" w:color="auto" w:fill="FFFFFF"/>
            <w:vAlign w:val="center"/>
          </w:tcPr>
          <w:p w14:paraId="7490709E" w14:textId="4074C9A1" w:rsidR="009A4B0E" w:rsidRPr="009A4B0E" w:rsidRDefault="009A4B0E" w:rsidP="009A4B0E">
            <w:pPr>
              <w:keepNext/>
              <w:keepLines/>
              <w:suppressAutoHyphens/>
              <w:spacing w:before="60" w:after="60"/>
              <w:jc w:val="both"/>
              <w:rPr>
                <w:rFonts w:ascii="Tahoma" w:eastAsia="Times New Roman" w:hAnsi="Tahoma" w:cs="Tahoma"/>
                <w:sz w:val="18"/>
                <w:szCs w:val="18"/>
                <w:highlight w:val="cyan"/>
                <w:lang w:val="el-GR" w:eastAsia="zh-CN"/>
                <w14:ligatures w14:val="none"/>
              </w:rPr>
            </w:pPr>
          </w:p>
        </w:tc>
        <w:tc>
          <w:tcPr>
            <w:tcW w:w="476" w:type="pct"/>
            <w:shd w:val="clear" w:color="auto" w:fill="FFFFFF"/>
          </w:tcPr>
          <w:p w14:paraId="643D4F36"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560" w:type="pct"/>
            <w:shd w:val="clear" w:color="auto" w:fill="FFFFFF"/>
          </w:tcPr>
          <w:p w14:paraId="1F14C786"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464" w:type="pct"/>
            <w:tcBorders>
              <w:bottom w:val="single" w:sz="4" w:space="0" w:color="auto"/>
            </w:tcBorders>
            <w:shd w:val="clear" w:color="auto" w:fill="FFFFFF"/>
            <w:vAlign w:val="center"/>
          </w:tcPr>
          <w:p w14:paraId="7B3731A6"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505" w:type="pct"/>
            <w:tcBorders>
              <w:bottom w:val="single" w:sz="4" w:space="0" w:color="auto"/>
            </w:tcBorders>
            <w:shd w:val="clear" w:color="auto" w:fill="FFFFFF"/>
            <w:vAlign w:val="center"/>
          </w:tcPr>
          <w:p w14:paraId="0F78A292"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551" w:type="pct"/>
            <w:shd w:val="clear" w:color="auto" w:fill="FFFFFF"/>
            <w:vAlign w:val="center"/>
          </w:tcPr>
          <w:p w14:paraId="220178DB"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200" w:type="pct"/>
            <w:shd w:val="clear" w:color="auto" w:fill="FFFFFF"/>
            <w:vAlign w:val="center"/>
          </w:tcPr>
          <w:p w14:paraId="2D863DC8"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368" w:type="pct"/>
            <w:shd w:val="clear" w:color="auto" w:fill="FFFFFF"/>
            <w:vAlign w:val="center"/>
          </w:tcPr>
          <w:p w14:paraId="11FCDB6E"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r>
      <w:tr w:rsidR="009A4B0E" w:rsidRPr="009A4B0E" w14:paraId="4C7D8D49" w14:textId="77777777" w:rsidTr="006B53EF">
        <w:trPr>
          <w:trHeight w:val="284"/>
        </w:trPr>
        <w:tc>
          <w:tcPr>
            <w:tcW w:w="212" w:type="pct"/>
            <w:shd w:val="clear" w:color="auto" w:fill="FFFFFF"/>
            <w:vAlign w:val="center"/>
          </w:tcPr>
          <w:p w14:paraId="7C2ABD62"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r w:rsidRPr="009A4B0E">
              <w:rPr>
                <w:rFonts w:ascii="Tahoma" w:eastAsia="Times New Roman" w:hAnsi="Tahoma" w:cs="Tahoma"/>
                <w:sz w:val="18"/>
                <w:szCs w:val="18"/>
                <w:lang w:val="el-GR" w:eastAsia="zh-CN"/>
                <w14:ligatures w14:val="none"/>
              </w:rPr>
              <w:t>6.</w:t>
            </w:r>
          </w:p>
        </w:tc>
        <w:tc>
          <w:tcPr>
            <w:tcW w:w="1665" w:type="pct"/>
            <w:shd w:val="clear" w:color="auto" w:fill="FFFFFF"/>
            <w:vAlign w:val="center"/>
          </w:tcPr>
          <w:p w14:paraId="0EB0464D" w14:textId="5B67F7C2" w:rsidR="009A4B0E" w:rsidRPr="009A4B0E" w:rsidRDefault="009A4B0E" w:rsidP="009A4B0E">
            <w:pPr>
              <w:keepNext/>
              <w:keepLines/>
              <w:suppressAutoHyphens/>
              <w:spacing w:before="60" w:after="60"/>
              <w:jc w:val="both"/>
              <w:rPr>
                <w:rFonts w:ascii="Tahoma" w:eastAsia="Times New Roman" w:hAnsi="Tahoma" w:cs="Tahoma"/>
                <w:sz w:val="18"/>
                <w:szCs w:val="18"/>
                <w:highlight w:val="cyan"/>
                <w:lang w:val="el-GR" w:eastAsia="zh-CN"/>
                <w14:ligatures w14:val="none"/>
              </w:rPr>
            </w:pPr>
          </w:p>
        </w:tc>
        <w:tc>
          <w:tcPr>
            <w:tcW w:w="476" w:type="pct"/>
            <w:shd w:val="clear" w:color="auto" w:fill="FFFFFF"/>
          </w:tcPr>
          <w:p w14:paraId="1B85A874"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560" w:type="pct"/>
            <w:shd w:val="clear" w:color="auto" w:fill="FFFFFF"/>
          </w:tcPr>
          <w:p w14:paraId="719C319F"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464" w:type="pct"/>
            <w:tcBorders>
              <w:bottom w:val="single" w:sz="4" w:space="0" w:color="auto"/>
            </w:tcBorders>
            <w:shd w:val="clear" w:color="auto" w:fill="FFFFFF"/>
            <w:vAlign w:val="center"/>
          </w:tcPr>
          <w:p w14:paraId="1028858B"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505" w:type="pct"/>
            <w:tcBorders>
              <w:bottom w:val="single" w:sz="4" w:space="0" w:color="auto"/>
            </w:tcBorders>
            <w:shd w:val="clear" w:color="auto" w:fill="FFFFFF"/>
            <w:vAlign w:val="center"/>
          </w:tcPr>
          <w:p w14:paraId="7D97E4CF"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551" w:type="pct"/>
            <w:shd w:val="clear" w:color="auto" w:fill="FFFFFF"/>
            <w:vAlign w:val="center"/>
          </w:tcPr>
          <w:p w14:paraId="4731C5B2"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200" w:type="pct"/>
            <w:shd w:val="clear" w:color="auto" w:fill="FFFFFF"/>
            <w:vAlign w:val="center"/>
          </w:tcPr>
          <w:p w14:paraId="5B7A181A"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368" w:type="pct"/>
            <w:shd w:val="clear" w:color="auto" w:fill="FFFFFF"/>
            <w:vAlign w:val="center"/>
          </w:tcPr>
          <w:p w14:paraId="75FB807F"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r>
      <w:tr w:rsidR="009A4B0E" w:rsidRPr="009A4B0E" w14:paraId="43604AB5" w14:textId="77777777" w:rsidTr="006B53EF">
        <w:trPr>
          <w:trHeight w:val="337"/>
        </w:trPr>
        <w:tc>
          <w:tcPr>
            <w:tcW w:w="212" w:type="pct"/>
            <w:shd w:val="clear" w:color="auto" w:fill="FFFFFF"/>
            <w:vAlign w:val="center"/>
          </w:tcPr>
          <w:p w14:paraId="07A1FAD2"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r w:rsidRPr="009A4B0E">
              <w:rPr>
                <w:rFonts w:ascii="Tahoma" w:eastAsia="Times New Roman" w:hAnsi="Tahoma" w:cs="Tahoma"/>
                <w:sz w:val="18"/>
                <w:szCs w:val="18"/>
                <w:lang w:val="el-GR" w:eastAsia="zh-CN"/>
                <w14:ligatures w14:val="none"/>
              </w:rPr>
              <w:t>7.</w:t>
            </w:r>
          </w:p>
        </w:tc>
        <w:tc>
          <w:tcPr>
            <w:tcW w:w="1665" w:type="pct"/>
            <w:shd w:val="clear" w:color="auto" w:fill="FFFFFF"/>
            <w:vAlign w:val="center"/>
          </w:tcPr>
          <w:p w14:paraId="6C2000D6" w14:textId="3E98B840" w:rsidR="009A4B0E" w:rsidRPr="009A4B0E" w:rsidRDefault="009A4B0E" w:rsidP="009A4B0E">
            <w:pPr>
              <w:keepNext/>
              <w:keepLines/>
              <w:suppressAutoHyphens/>
              <w:spacing w:before="60" w:after="60"/>
              <w:jc w:val="both"/>
              <w:rPr>
                <w:rFonts w:ascii="Tahoma" w:eastAsia="Times New Roman" w:hAnsi="Tahoma" w:cs="Tahoma"/>
                <w:sz w:val="18"/>
                <w:szCs w:val="18"/>
                <w:highlight w:val="cyan"/>
                <w:lang w:val="el-GR" w:eastAsia="zh-CN"/>
                <w14:ligatures w14:val="none"/>
              </w:rPr>
            </w:pPr>
          </w:p>
        </w:tc>
        <w:tc>
          <w:tcPr>
            <w:tcW w:w="476" w:type="pct"/>
            <w:shd w:val="clear" w:color="auto" w:fill="FFFFFF"/>
          </w:tcPr>
          <w:p w14:paraId="22CCF493"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560" w:type="pct"/>
            <w:shd w:val="clear" w:color="auto" w:fill="FFFFFF"/>
          </w:tcPr>
          <w:p w14:paraId="2BCF755C"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464" w:type="pct"/>
            <w:tcBorders>
              <w:bottom w:val="single" w:sz="4" w:space="0" w:color="auto"/>
              <w:right w:val="single" w:sz="4" w:space="0" w:color="auto"/>
            </w:tcBorders>
            <w:shd w:val="clear" w:color="auto" w:fill="FFFFFF"/>
            <w:vAlign w:val="center"/>
          </w:tcPr>
          <w:p w14:paraId="50D6089D"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505" w:type="pct"/>
            <w:tcBorders>
              <w:left w:val="single" w:sz="4" w:space="0" w:color="auto"/>
              <w:bottom w:val="single" w:sz="4" w:space="0" w:color="auto"/>
            </w:tcBorders>
            <w:shd w:val="clear" w:color="auto" w:fill="FFFFFF"/>
            <w:vAlign w:val="center"/>
          </w:tcPr>
          <w:p w14:paraId="3E153FBC"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551" w:type="pct"/>
            <w:tcBorders>
              <w:bottom w:val="single" w:sz="4" w:space="0" w:color="auto"/>
            </w:tcBorders>
            <w:shd w:val="clear" w:color="auto" w:fill="FFFFFF"/>
            <w:vAlign w:val="center"/>
          </w:tcPr>
          <w:p w14:paraId="503ADAD3"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200" w:type="pct"/>
            <w:tcBorders>
              <w:bottom w:val="single" w:sz="4" w:space="0" w:color="auto"/>
            </w:tcBorders>
            <w:shd w:val="clear" w:color="auto" w:fill="FFFFFF"/>
            <w:vAlign w:val="center"/>
          </w:tcPr>
          <w:p w14:paraId="7CE9AE16"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c>
          <w:tcPr>
            <w:tcW w:w="368" w:type="pct"/>
            <w:tcBorders>
              <w:bottom w:val="single" w:sz="4" w:space="0" w:color="auto"/>
            </w:tcBorders>
            <w:shd w:val="clear" w:color="auto" w:fill="FFFFFF"/>
            <w:vAlign w:val="center"/>
          </w:tcPr>
          <w:p w14:paraId="2BC86F3D"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l-GR" w:eastAsia="zh-CN"/>
                <w14:ligatures w14:val="none"/>
              </w:rPr>
            </w:pPr>
          </w:p>
        </w:tc>
      </w:tr>
      <w:tr w:rsidR="009A4B0E" w:rsidRPr="009A4B0E" w14:paraId="27312F31" w14:textId="77777777" w:rsidTr="006B53EF">
        <w:trPr>
          <w:trHeight w:val="284"/>
        </w:trPr>
        <w:tc>
          <w:tcPr>
            <w:tcW w:w="212" w:type="pct"/>
            <w:shd w:val="clear" w:color="auto" w:fill="FFFFFF"/>
          </w:tcPr>
          <w:p w14:paraId="601EC989" w14:textId="77777777" w:rsidR="009A4B0E" w:rsidRPr="009A4B0E" w:rsidRDefault="009A4B0E" w:rsidP="009A4B0E">
            <w:pPr>
              <w:keepNext/>
              <w:keepLines/>
              <w:suppressAutoHyphens/>
              <w:spacing w:before="60" w:after="60"/>
              <w:jc w:val="both"/>
              <w:rPr>
                <w:rFonts w:ascii="Tahoma" w:eastAsia="Times New Roman" w:hAnsi="Tahoma" w:cs="Tahoma"/>
                <w:i/>
                <w:iCs/>
                <w:sz w:val="18"/>
                <w:szCs w:val="20"/>
                <w:lang w:val="el-GR" w:eastAsia="zh-CN"/>
                <w14:ligatures w14:val="none"/>
              </w:rPr>
            </w:pPr>
            <w:r w:rsidRPr="009A4B0E">
              <w:rPr>
                <w:rFonts w:ascii="Tahoma" w:eastAsia="Times New Roman" w:hAnsi="Tahoma" w:cs="Tahoma"/>
                <w:i/>
                <w:iCs/>
                <w:sz w:val="18"/>
                <w:szCs w:val="20"/>
                <w:lang w:val="en-GB" w:eastAsia="zh-CN"/>
                <w14:ligatures w14:val="none"/>
              </w:rPr>
              <w:t>…</w:t>
            </w:r>
          </w:p>
        </w:tc>
        <w:tc>
          <w:tcPr>
            <w:tcW w:w="1665" w:type="pct"/>
            <w:shd w:val="clear" w:color="auto" w:fill="FFFFFF"/>
          </w:tcPr>
          <w:p w14:paraId="18266710" w14:textId="03E142E0" w:rsidR="009A4B0E" w:rsidRPr="009A4B0E" w:rsidRDefault="009A4B0E" w:rsidP="009A4B0E">
            <w:pPr>
              <w:keepNext/>
              <w:keepLines/>
              <w:suppressAutoHyphens/>
              <w:spacing w:before="60" w:after="60"/>
              <w:jc w:val="both"/>
              <w:rPr>
                <w:rFonts w:ascii="Tahoma" w:eastAsia="Times New Roman" w:hAnsi="Tahoma" w:cs="Tahoma"/>
                <w:i/>
                <w:iCs/>
                <w:sz w:val="18"/>
                <w:szCs w:val="20"/>
                <w:lang w:val="el-GR" w:eastAsia="zh-CN"/>
                <w14:ligatures w14:val="none"/>
              </w:rPr>
            </w:pPr>
          </w:p>
        </w:tc>
        <w:tc>
          <w:tcPr>
            <w:tcW w:w="476" w:type="pct"/>
            <w:shd w:val="clear" w:color="auto" w:fill="FFFFFF"/>
          </w:tcPr>
          <w:p w14:paraId="144C7F92" w14:textId="77777777" w:rsidR="009A4B0E" w:rsidRPr="009A4B0E" w:rsidRDefault="009A4B0E" w:rsidP="009A4B0E">
            <w:pPr>
              <w:keepNext/>
              <w:keepLines/>
              <w:suppressAutoHyphens/>
              <w:spacing w:before="60" w:after="60"/>
              <w:jc w:val="both"/>
              <w:rPr>
                <w:rFonts w:ascii="Tahoma" w:eastAsia="Times New Roman" w:hAnsi="Tahoma" w:cs="Tahoma"/>
                <w:i/>
                <w:iCs/>
                <w:sz w:val="18"/>
                <w:szCs w:val="20"/>
                <w:lang w:val="el-GR" w:eastAsia="zh-CN"/>
                <w14:ligatures w14:val="none"/>
              </w:rPr>
            </w:pPr>
          </w:p>
        </w:tc>
        <w:tc>
          <w:tcPr>
            <w:tcW w:w="560" w:type="pct"/>
            <w:shd w:val="clear" w:color="auto" w:fill="FFFFFF"/>
          </w:tcPr>
          <w:p w14:paraId="55C6C4B4" w14:textId="77777777" w:rsidR="009A4B0E" w:rsidRPr="009A4B0E" w:rsidRDefault="009A4B0E" w:rsidP="009A4B0E">
            <w:pPr>
              <w:keepNext/>
              <w:keepLines/>
              <w:suppressAutoHyphens/>
              <w:spacing w:before="60" w:after="60"/>
              <w:jc w:val="both"/>
              <w:rPr>
                <w:rFonts w:ascii="Tahoma" w:eastAsia="Times New Roman" w:hAnsi="Tahoma" w:cs="Tahoma"/>
                <w:i/>
                <w:iCs/>
                <w:sz w:val="18"/>
                <w:szCs w:val="20"/>
                <w:lang w:val="el-GR" w:eastAsia="zh-CN"/>
                <w14:ligatures w14:val="none"/>
              </w:rPr>
            </w:pPr>
          </w:p>
        </w:tc>
        <w:tc>
          <w:tcPr>
            <w:tcW w:w="464" w:type="pct"/>
            <w:tcBorders>
              <w:bottom w:val="single" w:sz="4" w:space="0" w:color="auto"/>
              <w:right w:val="single" w:sz="4" w:space="0" w:color="auto"/>
            </w:tcBorders>
            <w:shd w:val="clear" w:color="auto" w:fill="FFFFFF"/>
            <w:vAlign w:val="center"/>
          </w:tcPr>
          <w:p w14:paraId="4574FDDD" w14:textId="77777777" w:rsidR="009A4B0E" w:rsidRPr="009A4B0E" w:rsidRDefault="009A4B0E" w:rsidP="009A4B0E">
            <w:pPr>
              <w:keepNext/>
              <w:keepLines/>
              <w:suppressAutoHyphens/>
              <w:spacing w:before="60" w:after="60"/>
              <w:jc w:val="both"/>
              <w:rPr>
                <w:rFonts w:ascii="Tahoma" w:eastAsia="Times New Roman" w:hAnsi="Tahoma" w:cs="Tahoma"/>
                <w:i/>
                <w:iCs/>
                <w:sz w:val="18"/>
                <w:szCs w:val="20"/>
                <w:lang w:val="el-GR" w:eastAsia="zh-CN"/>
                <w14:ligatures w14:val="none"/>
              </w:rPr>
            </w:pPr>
          </w:p>
        </w:tc>
        <w:tc>
          <w:tcPr>
            <w:tcW w:w="505" w:type="pct"/>
            <w:tcBorders>
              <w:left w:val="single" w:sz="4" w:space="0" w:color="auto"/>
              <w:bottom w:val="single" w:sz="4" w:space="0" w:color="auto"/>
            </w:tcBorders>
            <w:shd w:val="clear" w:color="auto" w:fill="FFFFFF"/>
            <w:vAlign w:val="center"/>
          </w:tcPr>
          <w:p w14:paraId="343BE446" w14:textId="77777777" w:rsidR="009A4B0E" w:rsidRPr="009A4B0E" w:rsidRDefault="009A4B0E" w:rsidP="009A4B0E">
            <w:pPr>
              <w:keepNext/>
              <w:keepLines/>
              <w:suppressAutoHyphens/>
              <w:spacing w:before="60" w:after="60"/>
              <w:jc w:val="both"/>
              <w:rPr>
                <w:rFonts w:ascii="Tahoma" w:eastAsia="Times New Roman" w:hAnsi="Tahoma" w:cs="Tahoma"/>
                <w:i/>
                <w:iCs/>
                <w:sz w:val="18"/>
                <w:szCs w:val="20"/>
                <w:lang w:val="el-GR" w:eastAsia="zh-CN"/>
                <w14:ligatures w14:val="none"/>
              </w:rPr>
            </w:pPr>
          </w:p>
        </w:tc>
        <w:tc>
          <w:tcPr>
            <w:tcW w:w="551" w:type="pct"/>
            <w:tcBorders>
              <w:bottom w:val="single" w:sz="4" w:space="0" w:color="auto"/>
            </w:tcBorders>
            <w:shd w:val="clear" w:color="auto" w:fill="FFFFFF"/>
            <w:vAlign w:val="center"/>
          </w:tcPr>
          <w:p w14:paraId="78B114DD" w14:textId="77777777" w:rsidR="009A4B0E" w:rsidRPr="009A4B0E" w:rsidRDefault="009A4B0E" w:rsidP="009A4B0E">
            <w:pPr>
              <w:keepNext/>
              <w:keepLines/>
              <w:suppressAutoHyphens/>
              <w:spacing w:before="60" w:after="60"/>
              <w:jc w:val="both"/>
              <w:rPr>
                <w:rFonts w:ascii="Tahoma" w:eastAsia="Times New Roman" w:hAnsi="Tahoma" w:cs="Tahoma"/>
                <w:i/>
                <w:iCs/>
                <w:sz w:val="18"/>
                <w:szCs w:val="20"/>
                <w:lang w:val="el-GR" w:eastAsia="zh-CN"/>
                <w14:ligatures w14:val="none"/>
              </w:rPr>
            </w:pPr>
          </w:p>
        </w:tc>
        <w:tc>
          <w:tcPr>
            <w:tcW w:w="200" w:type="pct"/>
            <w:tcBorders>
              <w:bottom w:val="single" w:sz="4" w:space="0" w:color="auto"/>
            </w:tcBorders>
            <w:shd w:val="clear" w:color="auto" w:fill="FFFFFF"/>
            <w:vAlign w:val="center"/>
          </w:tcPr>
          <w:p w14:paraId="3C7A4E68" w14:textId="77777777" w:rsidR="009A4B0E" w:rsidRPr="009A4B0E" w:rsidRDefault="009A4B0E" w:rsidP="009A4B0E">
            <w:pPr>
              <w:keepNext/>
              <w:keepLines/>
              <w:suppressAutoHyphens/>
              <w:spacing w:before="60" w:after="60"/>
              <w:jc w:val="both"/>
              <w:rPr>
                <w:rFonts w:ascii="Tahoma" w:eastAsia="Times New Roman" w:hAnsi="Tahoma" w:cs="Tahoma"/>
                <w:i/>
                <w:iCs/>
                <w:sz w:val="18"/>
                <w:szCs w:val="20"/>
                <w:lang w:val="el-GR" w:eastAsia="zh-CN"/>
                <w14:ligatures w14:val="none"/>
              </w:rPr>
            </w:pPr>
          </w:p>
        </w:tc>
        <w:tc>
          <w:tcPr>
            <w:tcW w:w="368" w:type="pct"/>
            <w:tcBorders>
              <w:bottom w:val="single" w:sz="4" w:space="0" w:color="auto"/>
            </w:tcBorders>
            <w:shd w:val="clear" w:color="auto" w:fill="FFFFFF"/>
            <w:vAlign w:val="center"/>
          </w:tcPr>
          <w:p w14:paraId="3B1EC9D1" w14:textId="77777777" w:rsidR="009A4B0E" w:rsidRPr="009A4B0E" w:rsidRDefault="009A4B0E" w:rsidP="009A4B0E">
            <w:pPr>
              <w:keepNext/>
              <w:keepLines/>
              <w:suppressAutoHyphens/>
              <w:spacing w:before="60" w:after="60"/>
              <w:jc w:val="both"/>
              <w:rPr>
                <w:rFonts w:ascii="Tahoma" w:eastAsia="Times New Roman" w:hAnsi="Tahoma" w:cs="Tahoma"/>
                <w:i/>
                <w:iCs/>
                <w:sz w:val="18"/>
                <w:szCs w:val="20"/>
                <w:lang w:val="el-GR" w:eastAsia="zh-CN"/>
                <w14:ligatures w14:val="none"/>
              </w:rPr>
            </w:pPr>
          </w:p>
        </w:tc>
      </w:tr>
      <w:tr w:rsidR="009A4B0E" w:rsidRPr="009A4B0E" w14:paraId="5CBC7A19" w14:textId="77777777" w:rsidTr="006B53EF">
        <w:trPr>
          <w:trHeight w:val="284"/>
        </w:trPr>
        <w:tc>
          <w:tcPr>
            <w:tcW w:w="2913" w:type="pct"/>
            <w:gridSpan w:val="4"/>
            <w:tcBorders>
              <w:right w:val="single" w:sz="4" w:space="0" w:color="auto"/>
            </w:tcBorders>
            <w:shd w:val="pct15" w:color="auto" w:fill="auto"/>
          </w:tcPr>
          <w:p w14:paraId="24EC4398" w14:textId="77777777" w:rsidR="009A4B0E" w:rsidRPr="009A4B0E" w:rsidRDefault="009A4B0E" w:rsidP="009A4B0E">
            <w:pPr>
              <w:keepNext/>
              <w:keepLines/>
              <w:suppressAutoHyphens/>
              <w:spacing w:before="60" w:after="60"/>
              <w:jc w:val="center"/>
              <w:rPr>
                <w:rFonts w:ascii="Tahoma" w:eastAsia="Times New Roman" w:hAnsi="Tahoma" w:cs="Tahoma"/>
                <w:sz w:val="18"/>
                <w:szCs w:val="18"/>
                <w:lang w:val="en-GB" w:eastAsia="zh-CN"/>
                <w14:ligatures w14:val="none"/>
              </w:rPr>
            </w:pPr>
            <w:r w:rsidRPr="009A4B0E">
              <w:rPr>
                <w:rFonts w:ascii="Tahoma" w:eastAsia="Times New Roman" w:hAnsi="Tahoma" w:cs="Tahoma"/>
                <w:b/>
                <w:sz w:val="18"/>
                <w:szCs w:val="18"/>
                <w:lang w:val="el-GR" w:eastAsia="zh-CN"/>
                <w14:ligatures w14:val="none"/>
              </w:rPr>
              <w:t>ΣΥΝΟΛΟ</w:t>
            </w:r>
          </w:p>
        </w:tc>
        <w:tc>
          <w:tcPr>
            <w:tcW w:w="464" w:type="pct"/>
            <w:tcBorders>
              <w:right w:val="single" w:sz="4" w:space="0" w:color="auto"/>
            </w:tcBorders>
            <w:shd w:val="pct15" w:color="auto" w:fill="auto"/>
            <w:vAlign w:val="center"/>
          </w:tcPr>
          <w:p w14:paraId="16E9DB10" w14:textId="77777777" w:rsidR="009A4B0E" w:rsidRPr="009A4B0E" w:rsidRDefault="009A4B0E" w:rsidP="009A4B0E">
            <w:pPr>
              <w:keepNext/>
              <w:keepLines/>
              <w:suppressAutoHyphens/>
              <w:spacing w:before="60" w:after="60"/>
              <w:jc w:val="center"/>
              <w:rPr>
                <w:rFonts w:ascii="Tahoma" w:eastAsia="Times New Roman" w:hAnsi="Tahoma" w:cs="Tahoma"/>
                <w:sz w:val="18"/>
                <w:szCs w:val="18"/>
                <w:lang w:val="en-GB" w:eastAsia="zh-CN"/>
                <w14:ligatures w14:val="none"/>
              </w:rPr>
            </w:pPr>
          </w:p>
        </w:tc>
        <w:tc>
          <w:tcPr>
            <w:tcW w:w="505" w:type="pct"/>
            <w:tcBorders>
              <w:right w:val="single" w:sz="4" w:space="0" w:color="auto"/>
            </w:tcBorders>
            <w:shd w:val="clear" w:color="auto" w:fill="808080" w:themeFill="background1" w:themeFillShade="80"/>
            <w:vAlign w:val="center"/>
          </w:tcPr>
          <w:p w14:paraId="2485BB2C" w14:textId="77777777" w:rsidR="009A4B0E" w:rsidRPr="009A4B0E" w:rsidRDefault="009A4B0E" w:rsidP="009A4B0E">
            <w:pPr>
              <w:keepNext/>
              <w:keepLines/>
              <w:suppressAutoHyphens/>
              <w:spacing w:before="60" w:after="60"/>
              <w:jc w:val="center"/>
              <w:rPr>
                <w:rFonts w:ascii="Tahoma" w:eastAsia="Times New Roman" w:hAnsi="Tahoma" w:cs="Tahoma"/>
                <w:sz w:val="18"/>
                <w:szCs w:val="18"/>
                <w:lang w:val="en-GB" w:eastAsia="zh-CN"/>
                <w14:ligatures w14:val="none"/>
              </w:rPr>
            </w:pPr>
          </w:p>
        </w:tc>
        <w:tc>
          <w:tcPr>
            <w:tcW w:w="551" w:type="pct"/>
            <w:tcBorders>
              <w:left w:val="single" w:sz="4" w:space="0" w:color="auto"/>
              <w:bottom w:val="single" w:sz="4" w:space="0" w:color="auto"/>
            </w:tcBorders>
            <w:shd w:val="clear" w:color="auto" w:fill="D9D9D9" w:themeFill="background1" w:themeFillShade="D9"/>
            <w:vAlign w:val="center"/>
          </w:tcPr>
          <w:p w14:paraId="396A4FF7"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n-GB" w:eastAsia="zh-CN"/>
                <w14:ligatures w14:val="none"/>
              </w:rPr>
            </w:pPr>
          </w:p>
        </w:tc>
        <w:tc>
          <w:tcPr>
            <w:tcW w:w="200" w:type="pct"/>
            <w:shd w:val="clear" w:color="auto" w:fill="D9D9D9" w:themeFill="background1" w:themeFillShade="D9"/>
            <w:vAlign w:val="center"/>
          </w:tcPr>
          <w:p w14:paraId="3E8A8D6C"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n-GB" w:eastAsia="zh-CN"/>
                <w14:ligatures w14:val="none"/>
              </w:rPr>
            </w:pPr>
          </w:p>
        </w:tc>
        <w:tc>
          <w:tcPr>
            <w:tcW w:w="368" w:type="pct"/>
            <w:shd w:val="clear" w:color="auto" w:fill="D9D9D9" w:themeFill="background1" w:themeFillShade="D9"/>
            <w:vAlign w:val="center"/>
          </w:tcPr>
          <w:p w14:paraId="64604824" w14:textId="77777777" w:rsidR="009A4B0E" w:rsidRPr="009A4B0E" w:rsidRDefault="009A4B0E" w:rsidP="009A4B0E">
            <w:pPr>
              <w:keepNext/>
              <w:keepLines/>
              <w:suppressAutoHyphens/>
              <w:spacing w:before="60" w:after="60"/>
              <w:jc w:val="both"/>
              <w:rPr>
                <w:rFonts w:ascii="Tahoma" w:eastAsia="Times New Roman" w:hAnsi="Tahoma" w:cs="Tahoma"/>
                <w:sz w:val="18"/>
                <w:szCs w:val="18"/>
                <w:lang w:val="en-GB" w:eastAsia="zh-CN"/>
                <w14:ligatures w14:val="none"/>
              </w:rPr>
            </w:pPr>
          </w:p>
        </w:tc>
      </w:tr>
    </w:tbl>
    <w:p w14:paraId="27395865" w14:textId="77777777" w:rsidR="002B6100" w:rsidRPr="00071CDB" w:rsidRDefault="002B6100" w:rsidP="002B6100">
      <w:pPr>
        <w:rPr>
          <w:rFonts w:ascii="Tahoma" w:hAnsi="Tahoma" w:cs="Tahoma"/>
          <w:lang w:val="el-GR"/>
        </w:rPr>
      </w:pPr>
    </w:p>
    <w:p w14:paraId="3BE71703" w14:textId="77777777" w:rsidR="002B6100" w:rsidRPr="00071CDB" w:rsidRDefault="002B6100" w:rsidP="006B53EF">
      <w:pPr>
        <w:pStyle w:val="40"/>
        <w:numPr>
          <w:ilvl w:val="0"/>
          <w:numId w:val="24"/>
        </w:numPr>
      </w:pPr>
      <w:bookmarkStart w:id="560" w:name="_Ref364942297"/>
      <w:bookmarkStart w:id="561" w:name="_Toc380586610"/>
      <w:bookmarkStart w:id="562" w:name="_Toc153885560"/>
      <w:r w:rsidRPr="00071CDB">
        <w:t>Άλλες δαπάνες</w:t>
      </w:r>
      <w:bookmarkEnd w:id="555"/>
      <w:bookmarkEnd w:id="556"/>
      <w:bookmarkEnd w:id="557"/>
      <w:bookmarkEnd w:id="560"/>
      <w:bookmarkEnd w:id="561"/>
      <w:bookmarkEnd w:id="56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6"/>
        <w:gridCol w:w="2711"/>
        <w:gridCol w:w="1641"/>
        <w:gridCol w:w="2221"/>
        <w:gridCol w:w="1732"/>
        <w:gridCol w:w="1577"/>
        <w:gridCol w:w="1380"/>
        <w:gridCol w:w="888"/>
        <w:gridCol w:w="1636"/>
      </w:tblGrid>
      <w:tr w:rsidR="00B154C7" w:rsidRPr="00C4217E" w14:paraId="49399367" w14:textId="77777777" w:rsidTr="00B154C7">
        <w:trPr>
          <w:cantSplit/>
        </w:trPr>
        <w:tc>
          <w:tcPr>
            <w:tcW w:w="260" w:type="pct"/>
            <w:vMerge w:val="restart"/>
            <w:shd w:val="clear" w:color="auto" w:fill="E6E6E6"/>
            <w:vAlign w:val="center"/>
          </w:tcPr>
          <w:p w14:paraId="10457AA7" w14:textId="77777777" w:rsidR="00B154C7" w:rsidRPr="00840707" w:rsidRDefault="00B154C7" w:rsidP="0002668A">
            <w:pPr>
              <w:keepNext/>
              <w:keepLines/>
              <w:spacing w:before="60" w:after="60"/>
              <w:jc w:val="center"/>
              <w:rPr>
                <w:sz w:val="18"/>
                <w:szCs w:val="18"/>
                <w:lang w:val="el-GR"/>
              </w:rPr>
            </w:pPr>
            <w:bookmarkStart w:id="563" w:name="_Toc63254466"/>
            <w:r w:rsidRPr="00840707">
              <w:rPr>
                <w:sz w:val="18"/>
                <w:szCs w:val="18"/>
                <w:lang w:val="el-GR"/>
              </w:rPr>
              <w:t>Α/Α</w:t>
            </w:r>
          </w:p>
        </w:tc>
        <w:tc>
          <w:tcPr>
            <w:tcW w:w="921" w:type="pct"/>
            <w:vMerge w:val="restart"/>
            <w:shd w:val="clear" w:color="auto" w:fill="E6E6E6"/>
            <w:vAlign w:val="center"/>
          </w:tcPr>
          <w:p w14:paraId="547F0420" w14:textId="77777777" w:rsidR="00B154C7" w:rsidRPr="00840707" w:rsidRDefault="00B154C7" w:rsidP="0002668A">
            <w:pPr>
              <w:keepNext/>
              <w:keepLines/>
              <w:spacing w:before="60" w:after="60"/>
              <w:jc w:val="center"/>
              <w:rPr>
                <w:sz w:val="18"/>
                <w:szCs w:val="18"/>
                <w:lang w:val="el-GR"/>
              </w:rPr>
            </w:pPr>
            <w:r w:rsidRPr="00840707">
              <w:rPr>
                <w:sz w:val="18"/>
                <w:szCs w:val="18"/>
                <w:lang w:val="el-GR"/>
              </w:rPr>
              <w:t>ΠΕΡΙΓΡΑΦΗ</w:t>
            </w:r>
          </w:p>
        </w:tc>
        <w:tc>
          <w:tcPr>
            <w:tcW w:w="558" w:type="pct"/>
            <w:vMerge w:val="restart"/>
            <w:shd w:val="clear" w:color="auto" w:fill="E6E6E6"/>
            <w:vAlign w:val="center"/>
          </w:tcPr>
          <w:p w14:paraId="27CE26F4" w14:textId="77777777" w:rsidR="00B154C7" w:rsidRPr="00840707" w:rsidRDefault="00B154C7" w:rsidP="0002668A">
            <w:pPr>
              <w:keepNext/>
              <w:keepLines/>
              <w:spacing w:before="60" w:after="60"/>
              <w:jc w:val="center"/>
              <w:rPr>
                <w:sz w:val="18"/>
                <w:szCs w:val="18"/>
                <w:lang w:val="el-GR"/>
              </w:rPr>
            </w:pPr>
            <w:r>
              <w:rPr>
                <w:sz w:val="20"/>
                <w:szCs w:val="20"/>
                <w:lang w:val="el-GR"/>
              </w:rPr>
              <w:t>ΦΑΣΗ ΈΡΓΟΥ</w:t>
            </w:r>
          </w:p>
        </w:tc>
        <w:tc>
          <w:tcPr>
            <w:tcW w:w="755" w:type="pct"/>
            <w:vMerge w:val="restart"/>
            <w:shd w:val="clear" w:color="auto" w:fill="E6E6E6"/>
            <w:vAlign w:val="center"/>
          </w:tcPr>
          <w:p w14:paraId="2AB924A0" w14:textId="77777777" w:rsidR="00B154C7" w:rsidRPr="00840707" w:rsidRDefault="00B154C7" w:rsidP="0002668A">
            <w:pPr>
              <w:keepNext/>
              <w:keepLines/>
              <w:spacing w:before="60" w:after="60"/>
              <w:jc w:val="center"/>
              <w:rPr>
                <w:sz w:val="18"/>
                <w:szCs w:val="18"/>
                <w:lang w:val="el-GR"/>
              </w:rPr>
            </w:pPr>
            <w:r>
              <w:rPr>
                <w:sz w:val="20"/>
                <w:szCs w:val="20"/>
                <w:lang w:val="el-GR"/>
              </w:rPr>
              <w:t>ΚΩΔ. ΠΑΡΑΔΟΤΕΟΥ</w:t>
            </w:r>
          </w:p>
        </w:tc>
        <w:tc>
          <w:tcPr>
            <w:tcW w:w="588" w:type="pct"/>
            <w:vMerge w:val="restart"/>
            <w:shd w:val="clear" w:color="auto" w:fill="E6E6E6"/>
            <w:vAlign w:val="center"/>
          </w:tcPr>
          <w:p w14:paraId="1BBEDAA1" w14:textId="77777777" w:rsidR="00B154C7" w:rsidRPr="00840707" w:rsidRDefault="00B154C7" w:rsidP="0002668A">
            <w:pPr>
              <w:keepNext/>
              <w:keepLines/>
              <w:spacing w:before="60" w:after="60"/>
              <w:jc w:val="center"/>
              <w:rPr>
                <w:sz w:val="18"/>
                <w:szCs w:val="18"/>
                <w:lang w:val="el-GR"/>
              </w:rPr>
            </w:pPr>
            <w:r w:rsidRPr="00840707">
              <w:rPr>
                <w:sz w:val="18"/>
                <w:szCs w:val="18"/>
                <w:lang w:val="el-GR"/>
              </w:rPr>
              <w:t>ΠΟΣΟΤΗΤΑ</w:t>
            </w:r>
          </w:p>
        </w:tc>
        <w:tc>
          <w:tcPr>
            <w:tcW w:w="1004" w:type="pct"/>
            <w:gridSpan w:val="2"/>
            <w:shd w:val="clear" w:color="auto" w:fill="E6E6E6"/>
            <w:vAlign w:val="center"/>
          </w:tcPr>
          <w:p w14:paraId="03D6176D" w14:textId="77777777" w:rsidR="00B154C7" w:rsidRPr="00840707" w:rsidRDefault="00B154C7" w:rsidP="0002668A">
            <w:pPr>
              <w:keepNext/>
              <w:keepLines/>
              <w:spacing w:before="60" w:after="60"/>
              <w:jc w:val="center"/>
              <w:rPr>
                <w:sz w:val="18"/>
                <w:szCs w:val="18"/>
                <w:lang w:val="el-GR"/>
              </w:rPr>
            </w:pPr>
            <w:r w:rsidRPr="00840707">
              <w:rPr>
                <w:sz w:val="18"/>
                <w:szCs w:val="18"/>
                <w:lang w:val="el-GR"/>
              </w:rPr>
              <w:t>ΑΞΙΑ ΧΩΡΙΣ ΦΠΑ [€]</w:t>
            </w:r>
          </w:p>
        </w:tc>
        <w:tc>
          <w:tcPr>
            <w:tcW w:w="302" w:type="pct"/>
            <w:vMerge w:val="restart"/>
            <w:shd w:val="clear" w:color="auto" w:fill="E6E6E6"/>
            <w:vAlign w:val="center"/>
          </w:tcPr>
          <w:p w14:paraId="474D6845" w14:textId="77777777" w:rsidR="00B154C7" w:rsidRPr="00840707" w:rsidRDefault="00B154C7" w:rsidP="0002668A">
            <w:pPr>
              <w:keepNext/>
              <w:keepLines/>
              <w:spacing w:before="60" w:after="60"/>
              <w:jc w:val="center"/>
              <w:rPr>
                <w:sz w:val="18"/>
                <w:szCs w:val="18"/>
                <w:lang w:val="el-GR"/>
              </w:rPr>
            </w:pPr>
            <w:r w:rsidRPr="00840707">
              <w:rPr>
                <w:sz w:val="18"/>
                <w:szCs w:val="18"/>
                <w:lang w:val="el-GR"/>
              </w:rPr>
              <w:t>ΦΠΑ [€]</w:t>
            </w:r>
          </w:p>
        </w:tc>
        <w:tc>
          <w:tcPr>
            <w:tcW w:w="556" w:type="pct"/>
            <w:vMerge w:val="restart"/>
            <w:shd w:val="clear" w:color="auto" w:fill="E6E6E6"/>
            <w:vAlign w:val="center"/>
          </w:tcPr>
          <w:p w14:paraId="7FA5F754" w14:textId="77777777" w:rsidR="00B154C7" w:rsidRPr="00840707" w:rsidRDefault="00B154C7" w:rsidP="0002668A">
            <w:pPr>
              <w:keepNext/>
              <w:keepLines/>
              <w:spacing w:before="60" w:after="60"/>
              <w:jc w:val="center"/>
              <w:rPr>
                <w:sz w:val="18"/>
                <w:szCs w:val="18"/>
                <w:lang w:val="el-GR"/>
              </w:rPr>
            </w:pPr>
            <w:r w:rsidRPr="00840707">
              <w:rPr>
                <w:sz w:val="18"/>
                <w:szCs w:val="18"/>
                <w:lang w:val="el-GR"/>
              </w:rPr>
              <w:t xml:space="preserve">ΣΥΝΟΛΙΚΗ ΑΞΙΑ </w:t>
            </w:r>
          </w:p>
          <w:p w14:paraId="1D0E50AC" w14:textId="77777777" w:rsidR="00B154C7" w:rsidRPr="00840707" w:rsidRDefault="00B154C7" w:rsidP="0002668A">
            <w:pPr>
              <w:keepNext/>
              <w:keepLines/>
              <w:spacing w:before="60" w:after="60"/>
              <w:jc w:val="center"/>
              <w:rPr>
                <w:sz w:val="18"/>
                <w:szCs w:val="18"/>
                <w:lang w:val="el-GR"/>
              </w:rPr>
            </w:pPr>
            <w:r w:rsidRPr="00840707">
              <w:rPr>
                <w:sz w:val="18"/>
                <w:szCs w:val="18"/>
                <w:lang w:val="el-GR"/>
              </w:rPr>
              <w:t>ΜΕ ΦΠΑ [€]</w:t>
            </w:r>
          </w:p>
        </w:tc>
      </w:tr>
      <w:tr w:rsidR="00B154C7" w:rsidRPr="00C4217E" w14:paraId="128A1162" w14:textId="77777777" w:rsidTr="00B154C7">
        <w:trPr>
          <w:cantSplit/>
        </w:trPr>
        <w:tc>
          <w:tcPr>
            <w:tcW w:w="260" w:type="pct"/>
            <w:vMerge/>
            <w:shd w:val="clear" w:color="auto" w:fill="E6E6E6"/>
            <w:vAlign w:val="center"/>
          </w:tcPr>
          <w:p w14:paraId="40D8A3BF" w14:textId="77777777" w:rsidR="00B154C7" w:rsidRPr="00840707" w:rsidRDefault="00B154C7" w:rsidP="0002668A">
            <w:pPr>
              <w:spacing w:before="60" w:after="60"/>
              <w:rPr>
                <w:sz w:val="18"/>
                <w:szCs w:val="18"/>
                <w:lang w:val="el-GR"/>
              </w:rPr>
            </w:pPr>
          </w:p>
        </w:tc>
        <w:tc>
          <w:tcPr>
            <w:tcW w:w="921" w:type="pct"/>
            <w:vMerge/>
            <w:shd w:val="clear" w:color="auto" w:fill="E6E6E6"/>
            <w:vAlign w:val="center"/>
          </w:tcPr>
          <w:p w14:paraId="520E9B3F" w14:textId="77777777" w:rsidR="00B154C7" w:rsidRPr="00840707" w:rsidRDefault="00B154C7" w:rsidP="0002668A">
            <w:pPr>
              <w:spacing w:before="60" w:after="60"/>
              <w:rPr>
                <w:sz w:val="18"/>
                <w:szCs w:val="18"/>
                <w:lang w:val="el-GR"/>
              </w:rPr>
            </w:pPr>
          </w:p>
        </w:tc>
        <w:tc>
          <w:tcPr>
            <w:tcW w:w="558" w:type="pct"/>
            <w:vMerge/>
            <w:shd w:val="clear" w:color="auto" w:fill="E6E6E6"/>
          </w:tcPr>
          <w:p w14:paraId="156696F5" w14:textId="77777777" w:rsidR="00B154C7" w:rsidRPr="00840707" w:rsidRDefault="00B154C7" w:rsidP="0002668A">
            <w:pPr>
              <w:spacing w:before="60" w:after="60"/>
              <w:rPr>
                <w:sz w:val="18"/>
                <w:szCs w:val="18"/>
                <w:lang w:val="el-GR"/>
              </w:rPr>
            </w:pPr>
          </w:p>
        </w:tc>
        <w:tc>
          <w:tcPr>
            <w:tcW w:w="755" w:type="pct"/>
            <w:vMerge/>
            <w:shd w:val="clear" w:color="auto" w:fill="E6E6E6"/>
          </w:tcPr>
          <w:p w14:paraId="1BB9EB08" w14:textId="77777777" w:rsidR="00B154C7" w:rsidRPr="00840707" w:rsidRDefault="00B154C7" w:rsidP="0002668A">
            <w:pPr>
              <w:spacing w:before="60" w:after="60"/>
              <w:rPr>
                <w:sz w:val="18"/>
                <w:szCs w:val="18"/>
                <w:lang w:val="el-GR"/>
              </w:rPr>
            </w:pPr>
          </w:p>
        </w:tc>
        <w:tc>
          <w:tcPr>
            <w:tcW w:w="588" w:type="pct"/>
            <w:vMerge/>
            <w:shd w:val="clear" w:color="auto" w:fill="E6E6E6"/>
            <w:vAlign w:val="center"/>
          </w:tcPr>
          <w:p w14:paraId="467A43F5" w14:textId="77777777" w:rsidR="00B154C7" w:rsidRPr="00840707" w:rsidRDefault="00B154C7" w:rsidP="0002668A">
            <w:pPr>
              <w:spacing w:before="60" w:after="60"/>
              <w:rPr>
                <w:sz w:val="18"/>
                <w:szCs w:val="18"/>
                <w:lang w:val="el-GR"/>
              </w:rPr>
            </w:pPr>
          </w:p>
        </w:tc>
        <w:tc>
          <w:tcPr>
            <w:tcW w:w="535" w:type="pct"/>
            <w:shd w:val="clear" w:color="auto" w:fill="E6E6E6"/>
            <w:vAlign w:val="center"/>
          </w:tcPr>
          <w:p w14:paraId="5B8DF4BB" w14:textId="77777777" w:rsidR="00B154C7" w:rsidRPr="00840707" w:rsidRDefault="00B154C7" w:rsidP="0002668A">
            <w:pPr>
              <w:spacing w:before="60" w:after="60"/>
              <w:jc w:val="center"/>
              <w:rPr>
                <w:sz w:val="18"/>
                <w:szCs w:val="18"/>
                <w:lang w:val="el-GR"/>
              </w:rPr>
            </w:pPr>
            <w:r w:rsidRPr="00840707">
              <w:rPr>
                <w:sz w:val="18"/>
                <w:szCs w:val="18"/>
                <w:lang w:val="el-GR"/>
              </w:rPr>
              <w:t>ΤΙΜΗ ΜΟΝΑΔΑΣ</w:t>
            </w:r>
          </w:p>
        </w:tc>
        <w:tc>
          <w:tcPr>
            <w:tcW w:w="469" w:type="pct"/>
            <w:shd w:val="clear" w:color="auto" w:fill="E6E6E6"/>
            <w:vAlign w:val="center"/>
          </w:tcPr>
          <w:p w14:paraId="6FF284E5" w14:textId="77777777" w:rsidR="00B154C7" w:rsidRPr="00840707" w:rsidRDefault="00B154C7" w:rsidP="0002668A">
            <w:pPr>
              <w:spacing w:before="60" w:after="60"/>
              <w:jc w:val="center"/>
              <w:rPr>
                <w:sz w:val="18"/>
                <w:szCs w:val="18"/>
                <w:lang w:val="el-GR"/>
              </w:rPr>
            </w:pPr>
            <w:r w:rsidRPr="00840707">
              <w:rPr>
                <w:sz w:val="18"/>
                <w:szCs w:val="18"/>
                <w:lang w:val="el-GR"/>
              </w:rPr>
              <w:t>ΣΥΝΟΛΟ</w:t>
            </w:r>
          </w:p>
        </w:tc>
        <w:tc>
          <w:tcPr>
            <w:tcW w:w="302" w:type="pct"/>
            <w:vMerge/>
            <w:shd w:val="clear" w:color="auto" w:fill="E6E6E6"/>
            <w:vAlign w:val="center"/>
          </w:tcPr>
          <w:p w14:paraId="45E132A9" w14:textId="77777777" w:rsidR="00B154C7" w:rsidRPr="00840707" w:rsidRDefault="00B154C7" w:rsidP="0002668A">
            <w:pPr>
              <w:spacing w:before="60" w:after="60"/>
              <w:rPr>
                <w:sz w:val="18"/>
                <w:szCs w:val="18"/>
                <w:lang w:val="el-GR"/>
              </w:rPr>
            </w:pPr>
          </w:p>
        </w:tc>
        <w:tc>
          <w:tcPr>
            <w:tcW w:w="556" w:type="pct"/>
            <w:vMerge/>
            <w:shd w:val="clear" w:color="auto" w:fill="E6E6E6"/>
            <w:vAlign w:val="center"/>
          </w:tcPr>
          <w:p w14:paraId="6B6165C4" w14:textId="77777777" w:rsidR="00B154C7" w:rsidRPr="00840707" w:rsidRDefault="00B154C7" w:rsidP="0002668A">
            <w:pPr>
              <w:spacing w:before="60" w:after="60"/>
              <w:rPr>
                <w:sz w:val="18"/>
                <w:szCs w:val="18"/>
                <w:lang w:val="el-GR"/>
              </w:rPr>
            </w:pPr>
          </w:p>
        </w:tc>
      </w:tr>
      <w:tr w:rsidR="00B154C7" w:rsidRPr="00C4217E" w14:paraId="18324293" w14:textId="77777777" w:rsidTr="00B154C7">
        <w:trPr>
          <w:trHeight w:val="284"/>
        </w:trPr>
        <w:tc>
          <w:tcPr>
            <w:tcW w:w="260" w:type="pct"/>
            <w:vAlign w:val="center"/>
          </w:tcPr>
          <w:p w14:paraId="55C995C5" w14:textId="77777777" w:rsidR="00B154C7" w:rsidRPr="00840707" w:rsidRDefault="00B154C7" w:rsidP="0002668A">
            <w:pPr>
              <w:spacing w:before="60" w:after="60"/>
              <w:rPr>
                <w:sz w:val="18"/>
                <w:szCs w:val="18"/>
                <w:lang w:val="el-GR"/>
              </w:rPr>
            </w:pPr>
          </w:p>
        </w:tc>
        <w:tc>
          <w:tcPr>
            <w:tcW w:w="921" w:type="pct"/>
            <w:vAlign w:val="center"/>
          </w:tcPr>
          <w:p w14:paraId="3183971C" w14:textId="77777777" w:rsidR="00B154C7" w:rsidRPr="00840707" w:rsidRDefault="00B154C7" w:rsidP="0002668A">
            <w:pPr>
              <w:spacing w:before="60" w:after="60"/>
              <w:rPr>
                <w:sz w:val="18"/>
                <w:szCs w:val="18"/>
                <w:lang w:val="el-GR"/>
              </w:rPr>
            </w:pPr>
          </w:p>
        </w:tc>
        <w:tc>
          <w:tcPr>
            <w:tcW w:w="558" w:type="pct"/>
          </w:tcPr>
          <w:p w14:paraId="2048E045" w14:textId="77777777" w:rsidR="00B154C7" w:rsidRPr="00840707" w:rsidRDefault="00B154C7" w:rsidP="0002668A">
            <w:pPr>
              <w:spacing w:before="60" w:after="60"/>
              <w:rPr>
                <w:sz w:val="18"/>
                <w:szCs w:val="18"/>
                <w:lang w:val="el-GR"/>
              </w:rPr>
            </w:pPr>
          </w:p>
        </w:tc>
        <w:tc>
          <w:tcPr>
            <w:tcW w:w="755" w:type="pct"/>
          </w:tcPr>
          <w:p w14:paraId="26D07B67" w14:textId="77777777" w:rsidR="00B154C7" w:rsidRPr="00840707" w:rsidRDefault="00B154C7" w:rsidP="0002668A">
            <w:pPr>
              <w:spacing w:before="60" w:after="60"/>
              <w:rPr>
                <w:sz w:val="18"/>
                <w:szCs w:val="18"/>
                <w:lang w:val="el-GR"/>
              </w:rPr>
            </w:pPr>
          </w:p>
        </w:tc>
        <w:tc>
          <w:tcPr>
            <w:tcW w:w="588" w:type="pct"/>
            <w:vAlign w:val="center"/>
          </w:tcPr>
          <w:p w14:paraId="271AEB12" w14:textId="77777777" w:rsidR="00B154C7" w:rsidRPr="00840707" w:rsidRDefault="00B154C7" w:rsidP="0002668A">
            <w:pPr>
              <w:spacing w:before="60" w:after="60"/>
              <w:rPr>
                <w:sz w:val="18"/>
                <w:szCs w:val="18"/>
                <w:lang w:val="el-GR"/>
              </w:rPr>
            </w:pPr>
          </w:p>
        </w:tc>
        <w:tc>
          <w:tcPr>
            <w:tcW w:w="535" w:type="pct"/>
            <w:vAlign w:val="center"/>
          </w:tcPr>
          <w:p w14:paraId="4EB8E469" w14:textId="77777777" w:rsidR="00B154C7" w:rsidRPr="00840707" w:rsidRDefault="00B154C7" w:rsidP="0002668A">
            <w:pPr>
              <w:spacing w:before="60" w:after="60"/>
              <w:rPr>
                <w:sz w:val="18"/>
                <w:szCs w:val="18"/>
                <w:lang w:val="el-GR"/>
              </w:rPr>
            </w:pPr>
          </w:p>
        </w:tc>
        <w:tc>
          <w:tcPr>
            <w:tcW w:w="469" w:type="pct"/>
            <w:vAlign w:val="center"/>
          </w:tcPr>
          <w:p w14:paraId="261F65F0" w14:textId="77777777" w:rsidR="00B154C7" w:rsidRPr="00840707" w:rsidRDefault="00B154C7" w:rsidP="0002668A">
            <w:pPr>
              <w:spacing w:before="60" w:after="60"/>
              <w:rPr>
                <w:sz w:val="18"/>
                <w:szCs w:val="18"/>
                <w:lang w:val="el-GR"/>
              </w:rPr>
            </w:pPr>
          </w:p>
        </w:tc>
        <w:tc>
          <w:tcPr>
            <w:tcW w:w="302" w:type="pct"/>
            <w:vAlign w:val="center"/>
          </w:tcPr>
          <w:p w14:paraId="1D968134" w14:textId="77777777" w:rsidR="00B154C7" w:rsidRPr="00840707" w:rsidRDefault="00B154C7" w:rsidP="0002668A">
            <w:pPr>
              <w:spacing w:before="60" w:after="60"/>
              <w:rPr>
                <w:sz w:val="18"/>
                <w:szCs w:val="18"/>
                <w:lang w:val="el-GR"/>
              </w:rPr>
            </w:pPr>
          </w:p>
        </w:tc>
        <w:tc>
          <w:tcPr>
            <w:tcW w:w="556" w:type="pct"/>
            <w:vAlign w:val="center"/>
          </w:tcPr>
          <w:p w14:paraId="31E779A3" w14:textId="77777777" w:rsidR="00B154C7" w:rsidRPr="00840707" w:rsidRDefault="00B154C7" w:rsidP="0002668A">
            <w:pPr>
              <w:spacing w:before="60" w:after="60"/>
              <w:rPr>
                <w:sz w:val="18"/>
                <w:szCs w:val="18"/>
                <w:lang w:val="el-GR"/>
              </w:rPr>
            </w:pPr>
          </w:p>
        </w:tc>
      </w:tr>
      <w:tr w:rsidR="00B154C7" w:rsidRPr="00C4217E" w14:paraId="70173644" w14:textId="77777777" w:rsidTr="00B154C7">
        <w:trPr>
          <w:trHeight w:val="284"/>
        </w:trPr>
        <w:tc>
          <w:tcPr>
            <w:tcW w:w="260" w:type="pct"/>
            <w:vAlign w:val="center"/>
          </w:tcPr>
          <w:p w14:paraId="5B30CB81" w14:textId="77777777" w:rsidR="00B154C7" w:rsidRPr="00840707" w:rsidRDefault="00B154C7" w:rsidP="0002668A">
            <w:pPr>
              <w:spacing w:before="60" w:after="60"/>
              <w:rPr>
                <w:sz w:val="18"/>
                <w:szCs w:val="18"/>
                <w:lang w:val="el-GR"/>
              </w:rPr>
            </w:pPr>
          </w:p>
        </w:tc>
        <w:tc>
          <w:tcPr>
            <w:tcW w:w="921" w:type="pct"/>
            <w:vAlign w:val="center"/>
          </w:tcPr>
          <w:p w14:paraId="79FC065A" w14:textId="77777777" w:rsidR="00B154C7" w:rsidRPr="00840707" w:rsidRDefault="00B154C7" w:rsidP="0002668A">
            <w:pPr>
              <w:spacing w:before="60" w:after="60"/>
              <w:rPr>
                <w:sz w:val="18"/>
                <w:szCs w:val="18"/>
                <w:lang w:val="el-GR"/>
              </w:rPr>
            </w:pPr>
          </w:p>
        </w:tc>
        <w:tc>
          <w:tcPr>
            <w:tcW w:w="558" w:type="pct"/>
          </w:tcPr>
          <w:p w14:paraId="548C9983" w14:textId="77777777" w:rsidR="00B154C7" w:rsidRPr="00840707" w:rsidRDefault="00B154C7" w:rsidP="0002668A">
            <w:pPr>
              <w:spacing w:before="60" w:after="60"/>
              <w:rPr>
                <w:sz w:val="18"/>
                <w:szCs w:val="18"/>
                <w:lang w:val="el-GR"/>
              </w:rPr>
            </w:pPr>
          </w:p>
        </w:tc>
        <w:tc>
          <w:tcPr>
            <w:tcW w:w="755" w:type="pct"/>
          </w:tcPr>
          <w:p w14:paraId="30EA294E" w14:textId="77777777" w:rsidR="00B154C7" w:rsidRPr="00840707" w:rsidRDefault="00B154C7" w:rsidP="0002668A">
            <w:pPr>
              <w:spacing w:before="60" w:after="60"/>
              <w:rPr>
                <w:sz w:val="18"/>
                <w:szCs w:val="18"/>
                <w:lang w:val="el-GR"/>
              </w:rPr>
            </w:pPr>
          </w:p>
        </w:tc>
        <w:tc>
          <w:tcPr>
            <w:tcW w:w="588" w:type="pct"/>
            <w:tcBorders>
              <w:bottom w:val="single" w:sz="4" w:space="0" w:color="auto"/>
            </w:tcBorders>
            <w:vAlign w:val="center"/>
          </w:tcPr>
          <w:p w14:paraId="223F72B3" w14:textId="77777777" w:rsidR="00B154C7" w:rsidRPr="00840707" w:rsidRDefault="00B154C7" w:rsidP="0002668A">
            <w:pPr>
              <w:spacing w:before="60" w:after="60"/>
              <w:rPr>
                <w:sz w:val="18"/>
                <w:szCs w:val="18"/>
                <w:lang w:val="el-GR"/>
              </w:rPr>
            </w:pPr>
          </w:p>
        </w:tc>
        <w:tc>
          <w:tcPr>
            <w:tcW w:w="535" w:type="pct"/>
            <w:tcBorders>
              <w:bottom w:val="single" w:sz="4" w:space="0" w:color="auto"/>
            </w:tcBorders>
            <w:vAlign w:val="center"/>
          </w:tcPr>
          <w:p w14:paraId="771FFCF0" w14:textId="77777777" w:rsidR="00B154C7" w:rsidRPr="00840707" w:rsidRDefault="00B154C7" w:rsidP="0002668A">
            <w:pPr>
              <w:spacing w:before="60" w:after="60"/>
              <w:rPr>
                <w:sz w:val="18"/>
                <w:szCs w:val="18"/>
                <w:lang w:val="el-GR"/>
              </w:rPr>
            </w:pPr>
          </w:p>
        </w:tc>
        <w:tc>
          <w:tcPr>
            <w:tcW w:w="469" w:type="pct"/>
            <w:vAlign w:val="center"/>
          </w:tcPr>
          <w:p w14:paraId="21378112" w14:textId="77777777" w:rsidR="00B154C7" w:rsidRPr="00840707" w:rsidRDefault="00B154C7" w:rsidP="0002668A">
            <w:pPr>
              <w:spacing w:before="60" w:after="60"/>
              <w:rPr>
                <w:sz w:val="18"/>
                <w:szCs w:val="18"/>
                <w:lang w:val="el-GR"/>
              </w:rPr>
            </w:pPr>
          </w:p>
        </w:tc>
        <w:tc>
          <w:tcPr>
            <w:tcW w:w="302" w:type="pct"/>
            <w:vAlign w:val="center"/>
          </w:tcPr>
          <w:p w14:paraId="695F4902" w14:textId="77777777" w:rsidR="00B154C7" w:rsidRPr="00840707" w:rsidRDefault="00B154C7" w:rsidP="0002668A">
            <w:pPr>
              <w:spacing w:before="60" w:after="60"/>
              <w:rPr>
                <w:sz w:val="18"/>
                <w:szCs w:val="18"/>
                <w:lang w:val="el-GR"/>
              </w:rPr>
            </w:pPr>
          </w:p>
        </w:tc>
        <w:tc>
          <w:tcPr>
            <w:tcW w:w="556" w:type="pct"/>
            <w:vAlign w:val="center"/>
          </w:tcPr>
          <w:p w14:paraId="0780B7C8" w14:textId="77777777" w:rsidR="00B154C7" w:rsidRPr="00840707" w:rsidRDefault="00B154C7" w:rsidP="0002668A">
            <w:pPr>
              <w:spacing w:before="60" w:after="60"/>
              <w:rPr>
                <w:sz w:val="18"/>
                <w:szCs w:val="18"/>
                <w:lang w:val="el-GR"/>
              </w:rPr>
            </w:pPr>
          </w:p>
        </w:tc>
      </w:tr>
      <w:tr w:rsidR="00B154C7" w:rsidRPr="00C4217E" w14:paraId="3A9172FD" w14:textId="77777777" w:rsidTr="00B154C7">
        <w:trPr>
          <w:trHeight w:val="284"/>
        </w:trPr>
        <w:tc>
          <w:tcPr>
            <w:tcW w:w="260" w:type="pct"/>
            <w:tcBorders>
              <w:bottom w:val="single" w:sz="4" w:space="0" w:color="auto"/>
            </w:tcBorders>
            <w:vAlign w:val="center"/>
          </w:tcPr>
          <w:p w14:paraId="4589BAE6" w14:textId="77777777" w:rsidR="00B154C7" w:rsidRPr="00840707" w:rsidRDefault="00B154C7" w:rsidP="0002668A">
            <w:pPr>
              <w:spacing w:before="60" w:after="60"/>
              <w:rPr>
                <w:sz w:val="18"/>
                <w:szCs w:val="18"/>
                <w:lang w:val="el-GR"/>
              </w:rPr>
            </w:pPr>
          </w:p>
        </w:tc>
        <w:tc>
          <w:tcPr>
            <w:tcW w:w="921" w:type="pct"/>
            <w:tcBorders>
              <w:bottom w:val="single" w:sz="4" w:space="0" w:color="auto"/>
            </w:tcBorders>
            <w:vAlign w:val="center"/>
          </w:tcPr>
          <w:p w14:paraId="4FD3EE7C" w14:textId="77777777" w:rsidR="00B154C7" w:rsidRPr="00840707" w:rsidRDefault="00B154C7" w:rsidP="0002668A">
            <w:pPr>
              <w:spacing w:before="60" w:after="60"/>
              <w:rPr>
                <w:sz w:val="18"/>
                <w:szCs w:val="18"/>
                <w:lang w:val="el-GR"/>
              </w:rPr>
            </w:pPr>
          </w:p>
        </w:tc>
        <w:tc>
          <w:tcPr>
            <w:tcW w:w="558" w:type="pct"/>
            <w:tcBorders>
              <w:bottom w:val="single" w:sz="4" w:space="0" w:color="auto"/>
            </w:tcBorders>
          </w:tcPr>
          <w:p w14:paraId="1070D83A" w14:textId="77777777" w:rsidR="00B154C7" w:rsidRPr="00840707" w:rsidRDefault="00B154C7" w:rsidP="0002668A">
            <w:pPr>
              <w:spacing w:before="60" w:after="60"/>
              <w:rPr>
                <w:sz w:val="18"/>
                <w:szCs w:val="18"/>
                <w:lang w:val="el-GR"/>
              </w:rPr>
            </w:pPr>
          </w:p>
        </w:tc>
        <w:tc>
          <w:tcPr>
            <w:tcW w:w="755" w:type="pct"/>
            <w:tcBorders>
              <w:bottom w:val="single" w:sz="4" w:space="0" w:color="auto"/>
            </w:tcBorders>
          </w:tcPr>
          <w:p w14:paraId="5423DFFE" w14:textId="77777777" w:rsidR="00B154C7" w:rsidRPr="00840707" w:rsidRDefault="00B154C7" w:rsidP="0002668A">
            <w:pPr>
              <w:spacing w:before="60" w:after="60"/>
              <w:rPr>
                <w:sz w:val="18"/>
                <w:szCs w:val="18"/>
                <w:lang w:val="el-GR"/>
              </w:rPr>
            </w:pPr>
          </w:p>
        </w:tc>
        <w:tc>
          <w:tcPr>
            <w:tcW w:w="588" w:type="pct"/>
            <w:tcBorders>
              <w:bottom w:val="single" w:sz="4" w:space="0" w:color="auto"/>
            </w:tcBorders>
            <w:vAlign w:val="center"/>
          </w:tcPr>
          <w:p w14:paraId="7F54F294" w14:textId="77777777" w:rsidR="00B154C7" w:rsidRPr="00840707" w:rsidRDefault="00B154C7" w:rsidP="0002668A">
            <w:pPr>
              <w:spacing w:before="60" w:after="60"/>
              <w:rPr>
                <w:sz w:val="18"/>
                <w:szCs w:val="18"/>
                <w:lang w:val="el-GR"/>
              </w:rPr>
            </w:pPr>
          </w:p>
        </w:tc>
        <w:tc>
          <w:tcPr>
            <w:tcW w:w="535" w:type="pct"/>
            <w:tcBorders>
              <w:bottom w:val="single" w:sz="4" w:space="0" w:color="auto"/>
            </w:tcBorders>
            <w:vAlign w:val="center"/>
          </w:tcPr>
          <w:p w14:paraId="78EB19C3" w14:textId="77777777" w:rsidR="00B154C7" w:rsidRPr="00840707" w:rsidRDefault="00B154C7" w:rsidP="0002668A">
            <w:pPr>
              <w:spacing w:before="60" w:after="60"/>
              <w:rPr>
                <w:sz w:val="18"/>
                <w:szCs w:val="18"/>
                <w:lang w:val="el-GR"/>
              </w:rPr>
            </w:pPr>
          </w:p>
        </w:tc>
        <w:tc>
          <w:tcPr>
            <w:tcW w:w="469" w:type="pct"/>
            <w:tcBorders>
              <w:bottom w:val="single" w:sz="4" w:space="0" w:color="auto"/>
            </w:tcBorders>
            <w:vAlign w:val="center"/>
          </w:tcPr>
          <w:p w14:paraId="6E4853BC" w14:textId="77777777" w:rsidR="00B154C7" w:rsidRPr="00840707" w:rsidRDefault="00B154C7" w:rsidP="0002668A">
            <w:pPr>
              <w:spacing w:before="60" w:after="60"/>
              <w:rPr>
                <w:sz w:val="18"/>
                <w:szCs w:val="18"/>
                <w:lang w:val="el-GR"/>
              </w:rPr>
            </w:pPr>
          </w:p>
        </w:tc>
        <w:tc>
          <w:tcPr>
            <w:tcW w:w="302" w:type="pct"/>
            <w:vAlign w:val="center"/>
          </w:tcPr>
          <w:p w14:paraId="67C143E9" w14:textId="77777777" w:rsidR="00B154C7" w:rsidRPr="00840707" w:rsidRDefault="00B154C7" w:rsidP="0002668A">
            <w:pPr>
              <w:spacing w:before="60" w:after="60"/>
              <w:rPr>
                <w:sz w:val="18"/>
                <w:szCs w:val="18"/>
                <w:lang w:val="el-GR"/>
              </w:rPr>
            </w:pPr>
          </w:p>
        </w:tc>
        <w:tc>
          <w:tcPr>
            <w:tcW w:w="556" w:type="pct"/>
            <w:vAlign w:val="center"/>
          </w:tcPr>
          <w:p w14:paraId="7C574225" w14:textId="77777777" w:rsidR="00B154C7" w:rsidRPr="00840707" w:rsidRDefault="00B154C7" w:rsidP="0002668A">
            <w:pPr>
              <w:spacing w:before="60" w:after="60"/>
              <w:rPr>
                <w:sz w:val="18"/>
                <w:szCs w:val="18"/>
                <w:lang w:val="el-GR"/>
              </w:rPr>
            </w:pPr>
          </w:p>
        </w:tc>
      </w:tr>
      <w:tr w:rsidR="00B154C7" w:rsidRPr="00C4217E" w14:paraId="2DBA2972" w14:textId="77777777" w:rsidTr="00B154C7">
        <w:tblPrEx>
          <w:shd w:val="clear" w:color="auto" w:fill="FFFFFF"/>
        </w:tblPrEx>
        <w:trPr>
          <w:trHeight w:val="284"/>
        </w:trPr>
        <w:tc>
          <w:tcPr>
            <w:tcW w:w="3618" w:type="pct"/>
            <w:gridSpan w:val="6"/>
            <w:tcBorders>
              <w:right w:val="single" w:sz="4" w:space="0" w:color="auto"/>
            </w:tcBorders>
            <w:shd w:val="pct15" w:color="auto" w:fill="auto"/>
          </w:tcPr>
          <w:p w14:paraId="78F51CF6" w14:textId="77777777" w:rsidR="00B154C7" w:rsidRPr="00840707" w:rsidRDefault="00B154C7" w:rsidP="0002668A">
            <w:pPr>
              <w:spacing w:before="60" w:after="60"/>
              <w:jc w:val="center"/>
              <w:rPr>
                <w:sz w:val="18"/>
                <w:szCs w:val="18"/>
                <w:lang w:val="el-GR"/>
              </w:rPr>
            </w:pPr>
            <w:bookmarkStart w:id="564" w:name="_Toc240445880"/>
            <w:r w:rsidRPr="00840707">
              <w:rPr>
                <w:b/>
                <w:sz w:val="18"/>
                <w:szCs w:val="18"/>
                <w:lang w:val="el-GR"/>
              </w:rPr>
              <w:t>ΣΥΝΟΛΟ</w:t>
            </w:r>
          </w:p>
        </w:tc>
        <w:tc>
          <w:tcPr>
            <w:tcW w:w="469" w:type="pct"/>
            <w:tcBorders>
              <w:top w:val="single" w:sz="4" w:space="0" w:color="auto"/>
              <w:left w:val="single" w:sz="4" w:space="0" w:color="auto"/>
              <w:bottom w:val="single" w:sz="4" w:space="0" w:color="auto"/>
            </w:tcBorders>
            <w:shd w:val="clear" w:color="auto" w:fill="FFFFFF"/>
            <w:vAlign w:val="center"/>
          </w:tcPr>
          <w:p w14:paraId="6E650D63" w14:textId="77777777" w:rsidR="00B154C7" w:rsidRPr="00840707" w:rsidRDefault="00B154C7" w:rsidP="0002668A">
            <w:pPr>
              <w:spacing w:before="60" w:after="60"/>
              <w:rPr>
                <w:sz w:val="18"/>
                <w:szCs w:val="18"/>
                <w:lang w:val="el-GR"/>
              </w:rPr>
            </w:pPr>
          </w:p>
        </w:tc>
        <w:tc>
          <w:tcPr>
            <w:tcW w:w="302" w:type="pct"/>
            <w:shd w:val="clear" w:color="auto" w:fill="FFFFFF"/>
            <w:vAlign w:val="center"/>
          </w:tcPr>
          <w:p w14:paraId="35BF9144" w14:textId="77777777" w:rsidR="00B154C7" w:rsidRPr="00840707" w:rsidRDefault="00B154C7" w:rsidP="0002668A">
            <w:pPr>
              <w:spacing w:before="60" w:after="60"/>
              <w:rPr>
                <w:sz w:val="18"/>
                <w:szCs w:val="18"/>
                <w:lang w:val="el-GR"/>
              </w:rPr>
            </w:pPr>
          </w:p>
        </w:tc>
        <w:tc>
          <w:tcPr>
            <w:tcW w:w="556" w:type="pct"/>
            <w:shd w:val="clear" w:color="auto" w:fill="FFFFFF"/>
            <w:vAlign w:val="center"/>
          </w:tcPr>
          <w:p w14:paraId="1134B2C0" w14:textId="77777777" w:rsidR="00B154C7" w:rsidRPr="00840707" w:rsidRDefault="00B154C7" w:rsidP="0002668A">
            <w:pPr>
              <w:spacing w:before="60" w:after="60"/>
              <w:rPr>
                <w:sz w:val="18"/>
                <w:szCs w:val="18"/>
                <w:lang w:val="el-GR"/>
              </w:rPr>
            </w:pPr>
          </w:p>
        </w:tc>
      </w:tr>
    </w:tbl>
    <w:p w14:paraId="11B730D3" w14:textId="77777777" w:rsidR="009011F2" w:rsidRPr="00071CDB" w:rsidRDefault="004B3EAF" w:rsidP="006B53EF">
      <w:pPr>
        <w:pStyle w:val="40"/>
        <w:numPr>
          <w:ilvl w:val="0"/>
          <w:numId w:val="24"/>
        </w:numPr>
      </w:pPr>
      <w:bookmarkStart w:id="565" w:name="_Toc153885561"/>
      <w:bookmarkEnd w:id="564"/>
      <w:r w:rsidRPr="00071CDB">
        <w:t>Συγκεντρωτικός Πίνακας Οικονομικής Προσφοράς Έργου</w:t>
      </w:r>
      <w:bookmarkEnd w:id="56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3"/>
        <w:gridCol w:w="7273"/>
        <w:gridCol w:w="1903"/>
        <w:gridCol w:w="2087"/>
        <w:gridCol w:w="2436"/>
      </w:tblGrid>
      <w:tr w:rsidR="004B3EAF" w:rsidRPr="00F33B0A" w14:paraId="681D6A62" w14:textId="77777777" w:rsidTr="00D71212">
        <w:trPr>
          <w:cantSplit/>
          <w:trHeight w:val="266"/>
        </w:trPr>
        <w:tc>
          <w:tcPr>
            <w:tcW w:w="293" w:type="pct"/>
            <w:vMerge w:val="restart"/>
            <w:shd w:val="clear" w:color="auto" w:fill="E6E6E6"/>
            <w:vAlign w:val="center"/>
          </w:tcPr>
          <w:p w14:paraId="3BD8BCE2" w14:textId="77777777" w:rsidR="004B3EAF" w:rsidRPr="00071CDB" w:rsidRDefault="004B3EAF" w:rsidP="00157255">
            <w:pPr>
              <w:jc w:val="center"/>
              <w:rPr>
                <w:rFonts w:ascii="Tahoma" w:hAnsi="Tahoma" w:cs="Tahoma"/>
              </w:rPr>
            </w:pPr>
            <w:r w:rsidRPr="00071CDB">
              <w:rPr>
                <w:rFonts w:ascii="Tahoma" w:hAnsi="Tahoma" w:cs="Tahoma"/>
              </w:rPr>
              <w:t>Α/Α</w:t>
            </w:r>
          </w:p>
        </w:tc>
        <w:tc>
          <w:tcPr>
            <w:tcW w:w="2499" w:type="pct"/>
            <w:vMerge w:val="restart"/>
            <w:shd w:val="clear" w:color="auto" w:fill="E6E6E6"/>
            <w:vAlign w:val="center"/>
          </w:tcPr>
          <w:p w14:paraId="04D306B8" w14:textId="77777777" w:rsidR="004B3EAF" w:rsidRPr="00071CDB" w:rsidRDefault="004B3EAF" w:rsidP="00157255">
            <w:pPr>
              <w:jc w:val="center"/>
              <w:rPr>
                <w:rFonts w:ascii="Tahoma" w:hAnsi="Tahoma" w:cs="Tahoma"/>
              </w:rPr>
            </w:pPr>
            <w:r w:rsidRPr="00071CDB">
              <w:rPr>
                <w:rFonts w:ascii="Tahoma" w:hAnsi="Tahoma" w:cs="Tahoma"/>
              </w:rPr>
              <w:t>ΠΕΡΙΓΡΑΦΗ</w:t>
            </w:r>
          </w:p>
        </w:tc>
        <w:tc>
          <w:tcPr>
            <w:tcW w:w="654" w:type="pct"/>
            <w:vMerge w:val="restart"/>
            <w:shd w:val="clear" w:color="auto" w:fill="E6E6E6"/>
            <w:vAlign w:val="center"/>
          </w:tcPr>
          <w:p w14:paraId="2EB56170" w14:textId="77777777" w:rsidR="004B3EAF" w:rsidRPr="00071CDB" w:rsidRDefault="004B3EAF" w:rsidP="00157255">
            <w:pPr>
              <w:jc w:val="center"/>
              <w:rPr>
                <w:rFonts w:ascii="Tahoma" w:hAnsi="Tahoma" w:cs="Tahoma"/>
                <w:lang w:val="el-GR"/>
              </w:rPr>
            </w:pPr>
            <w:r w:rsidRPr="00071CDB">
              <w:rPr>
                <w:rFonts w:ascii="Tahoma" w:hAnsi="Tahoma" w:cs="Tahoma"/>
                <w:lang w:val="el-GR"/>
              </w:rPr>
              <w:t xml:space="preserve">ΣΥΝΟΛΙΚΗ ΑΞΙΑ ΕΡΓΟΥ </w:t>
            </w:r>
          </w:p>
          <w:p w14:paraId="7F67E00C" w14:textId="77777777" w:rsidR="004B3EAF" w:rsidRPr="00071CDB" w:rsidRDefault="004B3EAF" w:rsidP="00157255">
            <w:pPr>
              <w:jc w:val="center"/>
              <w:rPr>
                <w:rFonts w:ascii="Tahoma" w:hAnsi="Tahoma" w:cs="Tahoma"/>
                <w:lang w:val="el-GR"/>
              </w:rPr>
            </w:pPr>
            <w:r w:rsidRPr="00071CDB">
              <w:rPr>
                <w:rFonts w:ascii="Tahoma" w:hAnsi="Tahoma" w:cs="Tahoma"/>
                <w:lang w:val="el-GR"/>
              </w:rPr>
              <w:t>ΧΩΡΙΣ ΦΠΑ [€]</w:t>
            </w:r>
          </w:p>
        </w:tc>
        <w:tc>
          <w:tcPr>
            <w:tcW w:w="717" w:type="pct"/>
            <w:vMerge w:val="restart"/>
            <w:shd w:val="clear" w:color="auto" w:fill="E6E6E6"/>
            <w:vAlign w:val="center"/>
          </w:tcPr>
          <w:p w14:paraId="4F0B2ECF" w14:textId="77777777" w:rsidR="004B3EAF" w:rsidRPr="00071CDB" w:rsidRDefault="004B3EAF" w:rsidP="00157255">
            <w:pPr>
              <w:jc w:val="center"/>
              <w:rPr>
                <w:rFonts w:ascii="Tahoma" w:hAnsi="Tahoma" w:cs="Tahoma"/>
              </w:rPr>
            </w:pPr>
            <w:r w:rsidRPr="00071CDB">
              <w:rPr>
                <w:rFonts w:ascii="Tahoma" w:hAnsi="Tahoma" w:cs="Tahoma"/>
              </w:rPr>
              <w:t>ΦΠΑ [€]</w:t>
            </w:r>
          </w:p>
        </w:tc>
        <w:tc>
          <w:tcPr>
            <w:tcW w:w="837" w:type="pct"/>
            <w:vMerge w:val="restart"/>
            <w:shd w:val="clear" w:color="auto" w:fill="E6E6E6"/>
            <w:vAlign w:val="center"/>
          </w:tcPr>
          <w:p w14:paraId="7B0F9E2D" w14:textId="77777777" w:rsidR="004B3EAF" w:rsidRPr="00071CDB" w:rsidRDefault="004B3EAF" w:rsidP="00157255">
            <w:pPr>
              <w:jc w:val="center"/>
              <w:rPr>
                <w:rFonts w:ascii="Tahoma" w:hAnsi="Tahoma" w:cs="Tahoma"/>
                <w:lang w:val="el-GR"/>
              </w:rPr>
            </w:pPr>
            <w:r w:rsidRPr="00071CDB">
              <w:rPr>
                <w:rFonts w:ascii="Tahoma" w:hAnsi="Tahoma" w:cs="Tahoma"/>
                <w:lang w:val="el-GR"/>
              </w:rPr>
              <w:t>ΣΥΝΟΛΙΚΗ ΑΞΙΑ ΕΡΓΟΥ</w:t>
            </w:r>
          </w:p>
          <w:p w14:paraId="21342287" w14:textId="77777777" w:rsidR="004B3EAF" w:rsidRPr="00071CDB" w:rsidRDefault="004B3EAF" w:rsidP="00157255">
            <w:pPr>
              <w:jc w:val="center"/>
              <w:rPr>
                <w:rFonts w:ascii="Tahoma" w:hAnsi="Tahoma" w:cs="Tahoma"/>
                <w:lang w:val="el-GR"/>
              </w:rPr>
            </w:pPr>
            <w:r w:rsidRPr="00071CDB">
              <w:rPr>
                <w:rFonts w:ascii="Tahoma" w:hAnsi="Tahoma" w:cs="Tahoma"/>
                <w:lang w:val="el-GR"/>
              </w:rPr>
              <w:t>ΜΕ ΦΠΑ [€]</w:t>
            </w:r>
          </w:p>
        </w:tc>
      </w:tr>
      <w:tr w:rsidR="004B3EAF" w:rsidRPr="00F33B0A" w14:paraId="1B57730D" w14:textId="77777777" w:rsidTr="00D71212">
        <w:trPr>
          <w:cantSplit/>
          <w:trHeight w:val="266"/>
        </w:trPr>
        <w:tc>
          <w:tcPr>
            <w:tcW w:w="293" w:type="pct"/>
            <w:vMerge/>
            <w:shd w:val="clear" w:color="auto" w:fill="E6E6E6"/>
            <w:vAlign w:val="center"/>
          </w:tcPr>
          <w:p w14:paraId="4B872D88" w14:textId="77777777" w:rsidR="004B3EAF" w:rsidRPr="00071CDB" w:rsidRDefault="004B3EAF" w:rsidP="00157255">
            <w:pPr>
              <w:jc w:val="center"/>
              <w:rPr>
                <w:rFonts w:ascii="Tahoma" w:hAnsi="Tahoma" w:cs="Tahoma"/>
                <w:lang w:val="el-GR"/>
              </w:rPr>
            </w:pPr>
          </w:p>
        </w:tc>
        <w:tc>
          <w:tcPr>
            <w:tcW w:w="2499" w:type="pct"/>
            <w:vMerge/>
            <w:shd w:val="clear" w:color="auto" w:fill="E6E6E6"/>
            <w:vAlign w:val="center"/>
          </w:tcPr>
          <w:p w14:paraId="1BEAA4E2" w14:textId="77777777" w:rsidR="004B3EAF" w:rsidRPr="00071CDB" w:rsidRDefault="004B3EAF" w:rsidP="00157255">
            <w:pPr>
              <w:jc w:val="center"/>
              <w:rPr>
                <w:rFonts w:ascii="Tahoma" w:hAnsi="Tahoma" w:cs="Tahoma"/>
                <w:lang w:val="el-GR"/>
              </w:rPr>
            </w:pPr>
          </w:p>
        </w:tc>
        <w:tc>
          <w:tcPr>
            <w:tcW w:w="654" w:type="pct"/>
            <w:vMerge/>
            <w:shd w:val="clear" w:color="auto" w:fill="E6E6E6"/>
            <w:vAlign w:val="center"/>
          </w:tcPr>
          <w:p w14:paraId="13C429DA" w14:textId="77777777" w:rsidR="004B3EAF" w:rsidRPr="00071CDB" w:rsidRDefault="004B3EAF" w:rsidP="00157255">
            <w:pPr>
              <w:jc w:val="center"/>
              <w:rPr>
                <w:rFonts w:ascii="Tahoma" w:hAnsi="Tahoma" w:cs="Tahoma"/>
                <w:lang w:val="el-GR"/>
              </w:rPr>
            </w:pPr>
          </w:p>
        </w:tc>
        <w:tc>
          <w:tcPr>
            <w:tcW w:w="717" w:type="pct"/>
            <w:vMerge/>
            <w:shd w:val="clear" w:color="auto" w:fill="E6E6E6"/>
            <w:vAlign w:val="center"/>
          </w:tcPr>
          <w:p w14:paraId="67864910" w14:textId="77777777" w:rsidR="004B3EAF" w:rsidRPr="00071CDB" w:rsidRDefault="004B3EAF" w:rsidP="00157255">
            <w:pPr>
              <w:jc w:val="center"/>
              <w:rPr>
                <w:rFonts w:ascii="Tahoma" w:hAnsi="Tahoma" w:cs="Tahoma"/>
                <w:lang w:val="el-GR"/>
              </w:rPr>
            </w:pPr>
          </w:p>
        </w:tc>
        <w:tc>
          <w:tcPr>
            <w:tcW w:w="837" w:type="pct"/>
            <w:vMerge/>
            <w:shd w:val="clear" w:color="auto" w:fill="E6E6E6"/>
            <w:vAlign w:val="center"/>
          </w:tcPr>
          <w:p w14:paraId="25ADE5D9" w14:textId="77777777" w:rsidR="004B3EAF" w:rsidRPr="00071CDB" w:rsidRDefault="004B3EAF" w:rsidP="00157255">
            <w:pPr>
              <w:jc w:val="center"/>
              <w:rPr>
                <w:rFonts w:ascii="Tahoma" w:hAnsi="Tahoma" w:cs="Tahoma"/>
                <w:lang w:val="el-GR"/>
              </w:rPr>
            </w:pPr>
          </w:p>
        </w:tc>
      </w:tr>
      <w:tr w:rsidR="004B3EAF" w:rsidRPr="00071CDB" w14:paraId="640DE8D2" w14:textId="77777777" w:rsidTr="00D71212">
        <w:trPr>
          <w:trHeight w:val="284"/>
        </w:trPr>
        <w:tc>
          <w:tcPr>
            <w:tcW w:w="293" w:type="pct"/>
            <w:vAlign w:val="center"/>
          </w:tcPr>
          <w:p w14:paraId="04E57C90" w14:textId="77777777" w:rsidR="004B3EAF" w:rsidRPr="00071CDB" w:rsidRDefault="004B3EAF" w:rsidP="00157255">
            <w:pPr>
              <w:jc w:val="center"/>
              <w:rPr>
                <w:rFonts w:ascii="Tahoma" w:hAnsi="Tahoma" w:cs="Tahoma"/>
              </w:rPr>
            </w:pPr>
            <w:r w:rsidRPr="00071CDB">
              <w:rPr>
                <w:rFonts w:ascii="Tahoma" w:hAnsi="Tahoma" w:cs="Tahoma"/>
              </w:rPr>
              <w:lastRenderedPageBreak/>
              <w:t>1</w:t>
            </w:r>
          </w:p>
        </w:tc>
        <w:tc>
          <w:tcPr>
            <w:tcW w:w="2499" w:type="pct"/>
            <w:vAlign w:val="center"/>
          </w:tcPr>
          <w:p w14:paraId="72E854AF" w14:textId="69FDC2E7" w:rsidR="004B3EAF" w:rsidRPr="00071CDB" w:rsidRDefault="00D71212" w:rsidP="00D71212">
            <w:pPr>
              <w:pStyle w:val="normalwithoutspacing"/>
              <w:rPr>
                <w:rFonts w:ascii="Tahoma" w:hAnsi="Tahoma" w:cs="Tahoma"/>
              </w:rPr>
            </w:pPr>
            <w:r w:rsidRPr="006B654F">
              <w:rPr>
                <w:rFonts w:ascii="Tahoma" w:hAnsi="Tahoma" w:cs="Tahoma"/>
              </w:rPr>
              <w:t xml:space="preserve">Εκπόνηση Μελέτης Εφαρμογής </w:t>
            </w:r>
            <w:r>
              <w:rPr>
                <w:rFonts w:ascii="Tahoma" w:hAnsi="Tahoma" w:cs="Tahoma"/>
              </w:rPr>
              <w:t xml:space="preserve"> </w:t>
            </w:r>
            <w:r w:rsidR="004B3EAF" w:rsidRPr="00071CDB">
              <w:rPr>
                <w:rFonts w:ascii="Tahoma" w:hAnsi="Tahoma" w:cs="Tahoma"/>
              </w:rPr>
              <w:t xml:space="preserve">(Πίνακας </w:t>
            </w:r>
            <w:r w:rsidR="007C36DE" w:rsidRPr="00071CDB">
              <w:rPr>
                <w:rFonts w:ascii="Tahoma" w:hAnsi="Tahoma" w:cs="Tahoma"/>
              </w:rPr>
              <w:fldChar w:fldCharType="begin"/>
            </w:r>
            <w:r w:rsidR="007C36DE" w:rsidRPr="00071CDB">
              <w:rPr>
                <w:rFonts w:ascii="Tahoma" w:hAnsi="Tahoma" w:cs="Tahoma"/>
              </w:rPr>
              <w:instrText xml:space="preserve"> REF _Ref364941820 \r \h  \* MERGEFORMAT </w:instrText>
            </w:r>
            <w:r w:rsidR="007C36DE" w:rsidRPr="00071CDB">
              <w:rPr>
                <w:rFonts w:ascii="Tahoma" w:hAnsi="Tahoma" w:cs="Tahoma"/>
              </w:rPr>
            </w:r>
            <w:r w:rsidR="007C36DE" w:rsidRPr="00071CDB">
              <w:rPr>
                <w:rFonts w:ascii="Tahoma" w:hAnsi="Tahoma" w:cs="Tahoma"/>
              </w:rPr>
              <w:fldChar w:fldCharType="separate"/>
            </w:r>
            <w:r w:rsidR="0066033C">
              <w:rPr>
                <w:rFonts w:ascii="Tahoma" w:hAnsi="Tahoma" w:cs="Tahoma"/>
              </w:rPr>
              <w:t>1</w:t>
            </w:r>
            <w:r w:rsidR="007C36DE" w:rsidRPr="00071CDB">
              <w:rPr>
                <w:rFonts w:ascii="Tahoma" w:hAnsi="Tahoma" w:cs="Tahoma"/>
              </w:rPr>
              <w:fldChar w:fldCharType="end"/>
            </w:r>
            <w:r w:rsidR="004B3EAF" w:rsidRPr="00071CDB">
              <w:rPr>
                <w:rFonts w:ascii="Tahoma" w:hAnsi="Tahoma" w:cs="Tahoma"/>
              </w:rPr>
              <w:t>)</w:t>
            </w:r>
          </w:p>
        </w:tc>
        <w:tc>
          <w:tcPr>
            <w:tcW w:w="654" w:type="pct"/>
            <w:vAlign w:val="center"/>
          </w:tcPr>
          <w:p w14:paraId="5605BC80" w14:textId="77777777" w:rsidR="004B3EAF" w:rsidRPr="00071CDB" w:rsidRDefault="004B3EAF" w:rsidP="00157255">
            <w:pPr>
              <w:jc w:val="center"/>
              <w:rPr>
                <w:rFonts w:ascii="Tahoma" w:hAnsi="Tahoma" w:cs="Tahoma"/>
                <w:lang w:val="el-GR"/>
              </w:rPr>
            </w:pPr>
          </w:p>
        </w:tc>
        <w:tc>
          <w:tcPr>
            <w:tcW w:w="717" w:type="pct"/>
            <w:vAlign w:val="center"/>
          </w:tcPr>
          <w:p w14:paraId="351D6F50" w14:textId="77777777" w:rsidR="004B3EAF" w:rsidRPr="00071CDB" w:rsidRDefault="004B3EAF" w:rsidP="00157255">
            <w:pPr>
              <w:jc w:val="center"/>
              <w:rPr>
                <w:rFonts w:ascii="Tahoma" w:hAnsi="Tahoma" w:cs="Tahoma"/>
                <w:lang w:val="el-GR"/>
              </w:rPr>
            </w:pPr>
          </w:p>
        </w:tc>
        <w:tc>
          <w:tcPr>
            <w:tcW w:w="837" w:type="pct"/>
            <w:vAlign w:val="center"/>
          </w:tcPr>
          <w:p w14:paraId="454430B8" w14:textId="77777777" w:rsidR="004B3EAF" w:rsidRPr="00071CDB" w:rsidRDefault="004B3EAF" w:rsidP="00157255">
            <w:pPr>
              <w:jc w:val="center"/>
              <w:rPr>
                <w:rFonts w:ascii="Tahoma" w:hAnsi="Tahoma" w:cs="Tahoma"/>
                <w:lang w:val="el-GR"/>
              </w:rPr>
            </w:pPr>
          </w:p>
        </w:tc>
      </w:tr>
      <w:tr w:rsidR="004B3EAF" w:rsidRPr="00461F28" w14:paraId="0F153224" w14:textId="77777777" w:rsidTr="00D71212">
        <w:trPr>
          <w:trHeight w:val="284"/>
        </w:trPr>
        <w:tc>
          <w:tcPr>
            <w:tcW w:w="293" w:type="pct"/>
            <w:vAlign w:val="center"/>
          </w:tcPr>
          <w:p w14:paraId="04A9A24D" w14:textId="77777777" w:rsidR="004B3EAF" w:rsidRPr="00071CDB" w:rsidRDefault="004B3EAF" w:rsidP="00157255">
            <w:pPr>
              <w:jc w:val="center"/>
              <w:rPr>
                <w:rFonts w:ascii="Tahoma" w:hAnsi="Tahoma" w:cs="Tahoma"/>
              </w:rPr>
            </w:pPr>
            <w:r w:rsidRPr="00071CDB">
              <w:rPr>
                <w:rFonts w:ascii="Tahoma" w:hAnsi="Tahoma" w:cs="Tahoma"/>
              </w:rPr>
              <w:t>2</w:t>
            </w:r>
          </w:p>
        </w:tc>
        <w:tc>
          <w:tcPr>
            <w:tcW w:w="2499" w:type="pct"/>
            <w:vAlign w:val="center"/>
          </w:tcPr>
          <w:p w14:paraId="667CE913" w14:textId="77777777" w:rsidR="00D71212" w:rsidRPr="006B654F" w:rsidRDefault="00D71212" w:rsidP="00D71212">
            <w:pPr>
              <w:pStyle w:val="normalwithoutspacing"/>
              <w:rPr>
                <w:rFonts w:ascii="Tahoma" w:hAnsi="Tahoma" w:cs="Tahoma"/>
              </w:rPr>
            </w:pPr>
            <w:r w:rsidRPr="006B654F">
              <w:rPr>
                <w:rFonts w:ascii="Tahoma" w:hAnsi="Tahoma" w:cs="Tahoma"/>
              </w:rPr>
              <w:t>Προμήθεια Εξοπλισμού και αδειών λογισμικού</w:t>
            </w:r>
          </w:p>
          <w:p w14:paraId="7AC4078F" w14:textId="63C8F038" w:rsidR="004B3EAF" w:rsidRPr="00071CDB" w:rsidRDefault="004B3EAF" w:rsidP="00345332">
            <w:pPr>
              <w:rPr>
                <w:rFonts w:ascii="Tahoma" w:hAnsi="Tahoma" w:cs="Tahoma"/>
                <w:lang w:val="el-GR"/>
              </w:rPr>
            </w:pPr>
            <w:r w:rsidRPr="00071CDB">
              <w:rPr>
                <w:rFonts w:ascii="Tahoma" w:hAnsi="Tahoma" w:cs="Tahoma"/>
                <w:lang w:val="el-GR"/>
              </w:rPr>
              <w:t>(Πίνακας)</w:t>
            </w:r>
            <w:r w:rsidR="00D71212">
              <w:rPr>
                <w:rFonts w:ascii="Tahoma" w:hAnsi="Tahoma" w:cs="Tahoma"/>
                <w:lang w:val="el-GR"/>
              </w:rPr>
              <w:t xml:space="preserve"> </w:t>
            </w:r>
          </w:p>
        </w:tc>
        <w:tc>
          <w:tcPr>
            <w:tcW w:w="654" w:type="pct"/>
            <w:vAlign w:val="center"/>
          </w:tcPr>
          <w:p w14:paraId="4D6303DE" w14:textId="77777777" w:rsidR="004B3EAF" w:rsidRPr="00071CDB" w:rsidRDefault="004B3EAF" w:rsidP="00157255">
            <w:pPr>
              <w:jc w:val="center"/>
              <w:rPr>
                <w:rFonts w:ascii="Tahoma" w:hAnsi="Tahoma" w:cs="Tahoma"/>
                <w:lang w:val="el-GR"/>
              </w:rPr>
            </w:pPr>
          </w:p>
        </w:tc>
        <w:tc>
          <w:tcPr>
            <w:tcW w:w="717" w:type="pct"/>
            <w:vAlign w:val="center"/>
          </w:tcPr>
          <w:p w14:paraId="6A982C7E" w14:textId="77777777" w:rsidR="004B3EAF" w:rsidRPr="00071CDB" w:rsidRDefault="004B3EAF" w:rsidP="00157255">
            <w:pPr>
              <w:jc w:val="center"/>
              <w:rPr>
                <w:rFonts w:ascii="Tahoma" w:hAnsi="Tahoma" w:cs="Tahoma"/>
                <w:lang w:val="el-GR"/>
              </w:rPr>
            </w:pPr>
          </w:p>
        </w:tc>
        <w:tc>
          <w:tcPr>
            <w:tcW w:w="837" w:type="pct"/>
            <w:vAlign w:val="center"/>
          </w:tcPr>
          <w:p w14:paraId="6AEFDD99" w14:textId="77777777" w:rsidR="004B3EAF" w:rsidRPr="00071CDB" w:rsidRDefault="004B3EAF" w:rsidP="00157255">
            <w:pPr>
              <w:jc w:val="center"/>
              <w:rPr>
                <w:rFonts w:ascii="Tahoma" w:hAnsi="Tahoma" w:cs="Tahoma"/>
                <w:lang w:val="el-GR"/>
              </w:rPr>
            </w:pPr>
          </w:p>
        </w:tc>
      </w:tr>
      <w:tr w:rsidR="004B3EAF" w:rsidRPr="000E4996" w14:paraId="6B7BD53E" w14:textId="77777777" w:rsidTr="00D71212">
        <w:trPr>
          <w:trHeight w:val="284"/>
        </w:trPr>
        <w:tc>
          <w:tcPr>
            <w:tcW w:w="293" w:type="pct"/>
            <w:vAlign w:val="center"/>
          </w:tcPr>
          <w:p w14:paraId="3B3156C9" w14:textId="77777777" w:rsidR="004B3EAF" w:rsidRPr="00071CDB" w:rsidRDefault="004B3EAF" w:rsidP="00157255">
            <w:pPr>
              <w:jc w:val="center"/>
              <w:rPr>
                <w:rFonts w:ascii="Tahoma" w:hAnsi="Tahoma" w:cs="Tahoma"/>
              </w:rPr>
            </w:pPr>
            <w:r w:rsidRPr="00071CDB">
              <w:rPr>
                <w:rFonts w:ascii="Tahoma" w:hAnsi="Tahoma" w:cs="Tahoma"/>
              </w:rPr>
              <w:t>3</w:t>
            </w:r>
          </w:p>
        </w:tc>
        <w:tc>
          <w:tcPr>
            <w:tcW w:w="2499" w:type="pct"/>
            <w:vAlign w:val="center"/>
          </w:tcPr>
          <w:p w14:paraId="6EDB3056" w14:textId="7C0498D7" w:rsidR="004B3EAF" w:rsidRPr="00071CDB" w:rsidRDefault="00D71212" w:rsidP="00D71212">
            <w:pPr>
              <w:pStyle w:val="normalwithoutspacing"/>
              <w:rPr>
                <w:rFonts w:ascii="Tahoma" w:hAnsi="Tahoma" w:cs="Tahoma"/>
              </w:rPr>
            </w:pPr>
            <w:r w:rsidRPr="006B654F">
              <w:rPr>
                <w:rFonts w:ascii="Tahoma" w:hAnsi="Tahoma" w:cs="Tahoma"/>
              </w:rPr>
              <w:t>Υπηρεσίες Εγκατάστασης, παραμετροποίησης και πιλοτικής λειτουργίας του εξοπλισμού και του λογισμικού</w:t>
            </w:r>
            <w:r>
              <w:rPr>
                <w:rFonts w:ascii="Tahoma" w:hAnsi="Tahoma" w:cs="Tahoma"/>
              </w:rPr>
              <w:t xml:space="preserve"> </w:t>
            </w:r>
            <w:r w:rsidR="004B3EAF" w:rsidRPr="00071CDB">
              <w:rPr>
                <w:rFonts w:ascii="Tahoma" w:hAnsi="Tahoma" w:cs="Tahoma"/>
              </w:rPr>
              <w:t>(Πίνακας</w:t>
            </w:r>
            <w:r w:rsidR="00AB5BE0">
              <w:rPr>
                <w:rFonts w:ascii="Tahoma" w:hAnsi="Tahoma" w:cs="Tahoma"/>
              </w:rPr>
              <w:t xml:space="preserve"> 3</w:t>
            </w:r>
            <w:r w:rsidR="004B3EAF" w:rsidRPr="00071CDB">
              <w:rPr>
                <w:rFonts w:ascii="Tahoma" w:hAnsi="Tahoma" w:cs="Tahoma"/>
              </w:rPr>
              <w:t>)</w:t>
            </w:r>
          </w:p>
        </w:tc>
        <w:tc>
          <w:tcPr>
            <w:tcW w:w="654" w:type="pct"/>
            <w:vAlign w:val="center"/>
          </w:tcPr>
          <w:p w14:paraId="69DA52D8" w14:textId="77777777" w:rsidR="004B3EAF" w:rsidRPr="00071CDB" w:rsidRDefault="004B3EAF" w:rsidP="00157255">
            <w:pPr>
              <w:jc w:val="center"/>
              <w:rPr>
                <w:rFonts w:ascii="Tahoma" w:hAnsi="Tahoma" w:cs="Tahoma"/>
                <w:lang w:val="el-GR"/>
              </w:rPr>
            </w:pPr>
          </w:p>
        </w:tc>
        <w:tc>
          <w:tcPr>
            <w:tcW w:w="717" w:type="pct"/>
            <w:vAlign w:val="center"/>
          </w:tcPr>
          <w:p w14:paraId="77A90F31" w14:textId="77777777" w:rsidR="004B3EAF" w:rsidRPr="00071CDB" w:rsidRDefault="004B3EAF" w:rsidP="00157255">
            <w:pPr>
              <w:jc w:val="center"/>
              <w:rPr>
                <w:rFonts w:ascii="Tahoma" w:hAnsi="Tahoma" w:cs="Tahoma"/>
                <w:lang w:val="el-GR"/>
              </w:rPr>
            </w:pPr>
          </w:p>
        </w:tc>
        <w:tc>
          <w:tcPr>
            <w:tcW w:w="837" w:type="pct"/>
            <w:vAlign w:val="center"/>
          </w:tcPr>
          <w:p w14:paraId="2BB8CC21" w14:textId="77777777" w:rsidR="004B3EAF" w:rsidRPr="00071CDB" w:rsidRDefault="004B3EAF" w:rsidP="00157255">
            <w:pPr>
              <w:jc w:val="center"/>
              <w:rPr>
                <w:rFonts w:ascii="Tahoma" w:hAnsi="Tahoma" w:cs="Tahoma"/>
                <w:lang w:val="el-GR"/>
              </w:rPr>
            </w:pPr>
          </w:p>
        </w:tc>
      </w:tr>
      <w:tr w:rsidR="00312F86" w:rsidRPr="000E4996" w14:paraId="6621484F" w14:textId="77777777" w:rsidTr="00D71212">
        <w:trPr>
          <w:trHeight w:val="284"/>
        </w:trPr>
        <w:tc>
          <w:tcPr>
            <w:tcW w:w="293" w:type="pct"/>
            <w:vAlign w:val="center"/>
          </w:tcPr>
          <w:p w14:paraId="08B0A1C4" w14:textId="77777777" w:rsidR="00312F86" w:rsidRPr="00071CDB" w:rsidRDefault="00312F86" w:rsidP="00157255">
            <w:pPr>
              <w:jc w:val="center"/>
              <w:rPr>
                <w:rFonts w:ascii="Tahoma" w:hAnsi="Tahoma" w:cs="Tahoma"/>
                <w:lang w:val="el-GR"/>
              </w:rPr>
            </w:pPr>
            <w:r w:rsidRPr="00071CDB">
              <w:rPr>
                <w:rFonts w:ascii="Tahoma" w:hAnsi="Tahoma" w:cs="Tahoma"/>
                <w:lang w:val="el-GR"/>
              </w:rPr>
              <w:t>4</w:t>
            </w:r>
          </w:p>
        </w:tc>
        <w:tc>
          <w:tcPr>
            <w:tcW w:w="2499" w:type="pct"/>
            <w:vAlign w:val="center"/>
          </w:tcPr>
          <w:p w14:paraId="7B3A8197" w14:textId="7602ED53" w:rsidR="00312F86" w:rsidRPr="00071CDB" w:rsidRDefault="00D71212" w:rsidP="00D71212">
            <w:pPr>
              <w:pStyle w:val="normalwithoutspacing"/>
              <w:rPr>
                <w:rFonts w:ascii="Tahoma" w:eastAsia="MS Mincho" w:hAnsi="Tahoma" w:cs="Tahoma"/>
                <w:color w:val="000000" w:themeColor="text1"/>
                <w:lang w:eastAsia="ja-JP"/>
              </w:rPr>
            </w:pPr>
            <w:r w:rsidRPr="006B654F">
              <w:rPr>
                <w:rFonts w:ascii="Tahoma" w:hAnsi="Tahoma" w:cs="Tahoma"/>
              </w:rPr>
              <w:t>Υπηρεσίες Εκπαίδευσης των χρηστών του Φορέα Λειτουργίας</w:t>
            </w:r>
            <w:r>
              <w:rPr>
                <w:rFonts w:ascii="Tahoma" w:hAnsi="Tahoma" w:cs="Tahoma"/>
              </w:rPr>
              <w:t xml:space="preserve"> </w:t>
            </w:r>
            <w:r w:rsidR="00312F86" w:rsidRPr="00071CDB">
              <w:rPr>
                <w:rFonts w:ascii="Tahoma" w:hAnsi="Tahoma" w:cs="Tahoma"/>
              </w:rPr>
              <w:t>(Πίνακας 4)</w:t>
            </w:r>
          </w:p>
        </w:tc>
        <w:tc>
          <w:tcPr>
            <w:tcW w:w="654" w:type="pct"/>
            <w:vAlign w:val="center"/>
          </w:tcPr>
          <w:p w14:paraId="0E8A7033" w14:textId="77777777" w:rsidR="00312F86" w:rsidRPr="00071CDB" w:rsidRDefault="00312F86" w:rsidP="00157255">
            <w:pPr>
              <w:jc w:val="center"/>
              <w:rPr>
                <w:rFonts w:ascii="Tahoma" w:hAnsi="Tahoma" w:cs="Tahoma"/>
                <w:lang w:val="el-GR"/>
              </w:rPr>
            </w:pPr>
          </w:p>
        </w:tc>
        <w:tc>
          <w:tcPr>
            <w:tcW w:w="717" w:type="pct"/>
            <w:vAlign w:val="center"/>
          </w:tcPr>
          <w:p w14:paraId="6FFF0F32" w14:textId="77777777" w:rsidR="00312F86" w:rsidRPr="00071CDB" w:rsidRDefault="00312F86" w:rsidP="00157255">
            <w:pPr>
              <w:jc w:val="center"/>
              <w:rPr>
                <w:rFonts w:ascii="Tahoma" w:hAnsi="Tahoma" w:cs="Tahoma"/>
                <w:lang w:val="el-GR"/>
              </w:rPr>
            </w:pPr>
          </w:p>
        </w:tc>
        <w:tc>
          <w:tcPr>
            <w:tcW w:w="837" w:type="pct"/>
            <w:vAlign w:val="center"/>
          </w:tcPr>
          <w:p w14:paraId="26F6D39F" w14:textId="77777777" w:rsidR="00312F86" w:rsidRPr="00071CDB" w:rsidRDefault="00312F86" w:rsidP="00157255">
            <w:pPr>
              <w:jc w:val="center"/>
              <w:rPr>
                <w:rFonts w:ascii="Tahoma" w:hAnsi="Tahoma" w:cs="Tahoma"/>
                <w:lang w:val="el-GR"/>
              </w:rPr>
            </w:pPr>
          </w:p>
        </w:tc>
      </w:tr>
      <w:tr w:rsidR="00312F86" w:rsidRPr="00071CDB" w14:paraId="0C88521B" w14:textId="77777777" w:rsidTr="00D71212">
        <w:trPr>
          <w:trHeight w:val="284"/>
        </w:trPr>
        <w:tc>
          <w:tcPr>
            <w:tcW w:w="293" w:type="pct"/>
            <w:vAlign w:val="center"/>
          </w:tcPr>
          <w:p w14:paraId="25DFFED4" w14:textId="77777777" w:rsidR="00312F86" w:rsidRPr="00071CDB" w:rsidRDefault="00312F86" w:rsidP="00157255">
            <w:pPr>
              <w:jc w:val="center"/>
              <w:rPr>
                <w:rFonts w:ascii="Tahoma" w:hAnsi="Tahoma" w:cs="Tahoma"/>
                <w:lang w:val="el-GR"/>
              </w:rPr>
            </w:pPr>
            <w:r w:rsidRPr="00071CDB">
              <w:rPr>
                <w:rFonts w:ascii="Tahoma" w:hAnsi="Tahoma" w:cs="Tahoma"/>
                <w:lang w:val="el-GR"/>
              </w:rPr>
              <w:t>5</w:t>
            </w:r>
          </w:p>
        </w:tc>
        <w:tc>
          <w:tcPr>
            <w:tcW w:w="2499" w:type="pct"/>
            <w:vAlign w:val="center"/>
          </w:tcPr>
          <w:p w14:paraId="1D3FD5B9" w14:textId="2A7622FE" w:rsidR="00312F86" w:rsidRPr="00071CDB" w:rsidRDefault="00D71212" w:rsidP="000D26C7">
            <w:pPr>
              <w:rPr>
                <w:rFonts w:ascii="Tahoma" w:hAnsi="Tahoma" w:cs="Tahoma"/>
                <w:lang w:val="el-GR"/>
              </w:rPr>
            </w:pPr>
            <w:r w:rsidRPr="006B654F">
              <w:rPr>
                <w:rFonts w:ascii="Tahoma" w:hAnsi="Tahoma" w:cs="Tahoma"/>
              </w:rPr>
              <w:t xml:space="preserve">Υπηρεσίες Τεχνικής Υποστήριξης </w:t>
            </w:r>
            <w:r w:rsidR="00312F86" w:rsidRPr="00071CDB">
              <w:rPr>
                <w:rFonts w:ascii="Tahoma" w:hAnsi="Tahoma" w:cs="Tahoma"/>
              </w:rPr>
              <w:t xml:space="preserve">(Πίνακας </w:t>
            </w:r>
            <w:r w:rsidR="00312F86" w:rsidRPr="00071CDB">
              <w:rPr>
                <w:rFonts w:ascii="Tahoma" w:hAnsi="Tahoma" w:cs="Tahoma"/>
                <w:lang w:val="el-GR"/>
              </w:rPr>
              <w:t>5</w:t>
            </w:r>
            <w:r w:rsidR="00312F86" w:rsidRPr="00071CDB">
              <w:rPr>
                <w:rFonts w:ascii="Tahoma" w:hAnsi="Tahoma" w:cs="Tahoma"/>
              </w:rPr>
              <w:t>)</w:t>
            </w:r>
          </w:p>
        </w:tc>
        <w:tc>
          <w:tcPr>
            <w:tcW w:w="654" w:type="pct"/>
            <w:vAlign w:val="center"/>
          </w:tcPr>
          <w:p w14:paraId="34F6D15B" w14:textId="77777777" w:rsidR="00312F86" w:rsidRPr="00071CDB" w:rsidRDefault="00312F86" w:rsidP="00157255">
            <w:pPr>
              <w:jc w:val="center"/>
              <w:rPr>
                <w:rFonts w:ascii="Tahoma" w:hAnsi="Tahoma" w:cs="Tahoma"/>
              </w:rPr>
            </w:pPr>
          </w:p>
        </w:tc>
        <w:tc>
          <w:tcPr>
            <w:tcW w:w="717" w:type="pct"/>
            <w:vAlign w:val="center"/>
          </w:tcPr>
          <w:p w14:paraId="7BCA5DE8" w14:textId="77777777" w:rsidR="00312F86" w:rsidRPr="00071CDB" w:rsidRDefault="00312F86" w:rsidP="00157255">
            <w:pPr>
              <w:jc w:val="center"/>
              <w:rPr>
                <w:rFonts w:ascii="Tahoma" w:hAnsi="Tahoma" w:cs="Tahoma"/>
              </w:rPr>
            </w:pPr>
          </w:p>
        </w:tc>
        <w:tc>
          <w:tcPr>
            <w:tcW w:w="837" w:type="pct"/>
            <w:vAlign w:val="center"/>
          </w:tcPr>
          <w:p w14:paraId="1D8182EC" w14:textId="77777777" w:rsidR="00312F86" w:rsidRPr="00071CDB" w:rsidRDefault="00312F86" w:rsidP="00157255">
            <w:pPr>
              <w:jc w:val="center"/>
              <w:rPr>
                <w:rFonts w:ascii="Tahoma" w:hAnsi="Tahoma" w:cs="Tahoma"/>
              </w:rPr>
            </w:pPr>
          </w:p>
        </w:tc>
      </w:tr>
      <w:tr w:rsidR="00312F86" w:rsidRPr="00071CDB" w14:paraId="0984C4A4" w14:textId="77777777" w:rsidTr="00D71212">
        <w:trPr>
          <w:trHeight w:val="284"/>
        </w:trPr>
        <w:tc>
          <w:tcPr>
            <w:tcW w:w="293" w:type="pct"/>
            <w:vAlign w:val="center"/>
          </w:tcPr>
          <w:p w14:paraId="3944CBB3" w14:textId="23A1A5E4" w:rsidR="00312F86" w:rsidRPr="00D71212" w:rsidRDefault="00D71212" w:rsidP="00B03A0C">
            <w:pPr>
              <w:jc w:val="center"/>
              <w:rPr>
                <w:rFonts w:ascii="Tahoma" w:hAnsi="Tahoma" w:cs="Tahoma"/>
                <w:lang w:val="el-GR"/>
              </w:rPr>
            </w:pPr>
            <w:r>
              <w:rPr>
                <w:rFonts w:ascii="Tahoma" w:hAnsi="Tahoma" w:cs="Tahoma"/>
                <w:lang w:val="el-GR"/>
              </w:rPr>
              <w:t>6</w:t>
            </w:r>
          </w:p>
        </w:tc>
        <w:tc>
          <w:tcPr>
            <w:tcW w:w="2499" w:type="pct"/>
            <w:vAlign w:val="center"/>
          </w:tcPr>
          <w:p w14:paraId="1F476008" w14:textId="119338F7" w:rsidR="00312F86" w:rsidRPr="00071CDB" w:rsidRDefault="00312F86" w:rsidP="00B03A0C">
            <w:pPr>
              <w:rPr>
                <w:rFonts w:ascii="Tahoma" w:hAnsi="Tahoma" w:cs="Tahoma"/>
              </w:rPr>
            </w:pPr>
            <w:r w:rsidRPr="00071CDB">
              <w:rPr>
                <w:rFonts w:ascii="Tahoma" w:hAnsi="Tahoma" w:cs="Tahoma"/>
              </w:rPr>
              <w:t xml:space="preserve">Άλλες δαπάνες (Πίνακας </w:t>
            </w:r>
            <w:r w:rsidR="00D71212">
              <w:rPr>
                <w:rFonts w:ascii="Tahoma" w:hAnsi="Tahoma" w:cs="Tahoma"/>
                <w:lang w:val="el-GR"/>
              </w:rPr>
              <w:t>6</w:t>
            </w:r>
            <w:r w:rsidRPr="00071CDB">
              <w:rPr>
                <w:rFonts w:ascii="Tahoma" w:hAnsi="Tahoma" w:cs="Tahoma"/>
              </w:rPr>
              <w:t>)</w:t>
            </w:r>
          </w:p>
        </w:tc>
        <w:tc>
          <w:tcPr>
            <w:tcW w:w="654" w:type="pct"/>
            <w:vAlign w:val="center"/>
          </w:tcPr>
          <w:p w14:paraId="103BC9C2" w14:textId="77777777" w:rsidR="00312F86" w:rsidRPr="00071CDB" w:rsidRDefault="00312F86" w:rsidP="00157255">
            <w:pPr>
              <w:jc w:val="center"/>
              <w:rPr>
                <w:rFonts w:ascii="Tahoma" w:hAnsi="Tahoma" w:cs="Tahoma"/>
                <w:lang w:val="el-GR"/>
              </w:rPr>
            </w:pPr>
          </w:p>
        </w:tc>
        <w:tc>
          <w:tcPr>
            <w:tcW w:w="717" w:type="pct"/>
            <w:vAlign w:val="center"/>
          </w:tcPr>
          <w:p w14:paraId="60B7C974" w14:textId="77777777" w:rsidR="00312F86" w:rsidRPr="00071CDB" w:rsidRDefault="00312F86" w:rsidP="00157255">
            <w:pPr>
              <w:jc w:val="center"/>
              <w:rPr>
                <w:rFonts w:ascii="Tahoma" w:hAnsi="Tahoma" w:cs="Tahoma"/>
                <w:lang w:val="el-GR"/>
              </w:rPr>
            </w:pPr>
          </w:p>
        </w:tc>
        <w:tc>
          <w:tcPr>
            <w:tcW w:w="837" w:type="pct"/>
            <w:vAlign w:val="center"/>
          </w:tcPr>
          <w:p w14:paraId="05B846E7" w14:textId="77777777" w:rsidR="00312F86" w:rsidRPr="00071CDB" w:rsidRDefault="00312F86" w:rsidP="00157255">
            <w:pPr>
              <w:jc w:val="center"/>
              <w:rPr>
                <w:rFonts w:ascii="Tahoma" w:hAnsi="Tahoma" w:cs="Tahoma"/>
                <w:lang w:val="el-GR"/>
              </w:rPr>
            </w:pPr>
          </w:p>
        </w:tc>
      </w:tr>
      <w:tr w:rsidR="004B3EAF" w:rsidRPr="00071CDB" w14:paraId="087153ED" w14:textId="77777777" w:rsidTr="00D71212">
        <w:trPr>
          <w:trHeight w:val="284"/>
        </w:trPr>
        <w:tc>
          <w:tcPr>
            <w:tcW w:w="293" w:type="pct"/>
            <w:vAlign w:val="center"/>
          </w:tcPr>
          <w:p w14:paraId="45788E4F" w14:textId="77777777" w:rsidR="004B3EAF" w:rsidRPr="00071CDB" w:rsidRDefault="004B3EAF" w:rsidP="00157255">
            <w:pPr>
              <w:jc w:val="center"/>
              <w:rPr>
                <w:rFonts w:ascii="Tahoma" w:hAnsi="Tahoma" w:cs="Tahoma"/>
              </w:rPr>
            </w:pPr>
          </w:p>
        </w:tc>
        <w:tc>
          <w:tcPr>
            <w:tcW w:w="2499" w:type="pct"/>
            <w:vAlign w:val="center"/>
          </w:tcPr>
          <w:p w14:paraId="3CF85886" w14:textId="77777777" w:rsidR="004B3EAF" w:rsidRPr="00071CDB" w:rsidRDefault="004B3EAF" w:rsidP="000D26C7">
            <w:pPr>
              <w:rPr>
                <w:rFonts w:ascii="Tahoma" w:hAnsi="Tahoma" w:cs="Tahoma"/>
              </w:rPr>
            </w:pPr>
          </w:p>
        </w:tc>
        <w:tc>
          <w:tcPr>
            <w:tcW w:w="654" w:type="pct"/>
            <w:vAlign w:val="center"/>
          </w:tcPr>
          <w:p w14:paraId="1E68CEC5" w14:textId="77777777" w:rsidR="004B3EAF" w:rsidRPr="00071CDB" w:rsidRDefault="004B3EAF" w:rsidP="00157255">
            <w:pPr>
              <w:jc w:val="center"/>
              <w:rPr>
                <w:rFonts w:ascii="Tahoma" w:hAnsi="Tahoma" w:cs="Tahoma"/>
              </w:rPr>
            </w:pPr>
          </w:p>
        </w:tc>
        <w:tc>
          <w:tcPr>
            <w:tcW w:w="717" w:type="pct"/>
            <w:vAlign w:val="center"/>
          </w:tcPr>
          <w:p w14:paraId="35D116FC" w14:textId="77777777" w:rsidR="004B3EAF" w:rsidRPr="00071CDB" w:rsidRDefault="004B3EAF" w:rsidP="00157255">
            <w:pPr>
              <w:jc w:val="center"/>
              <w:rPr>
                <w:rFonts w:ascii="Tahoma" w:hAnsi="Tahoma" w:cs="Tahoma"/>
              </w:rPr>
            </w:pPr>
          </w:p>
        </w:tc>
        <w:tc>
          <w:tcPr>
            <w:tcW w:w="837" w:type="pct"/>
            <w:vAlign w:val="center"/>
          </w:tcPr>
          <w:p w14:paraId="316B9CF6" w14:textId="77777777" w:rsidR="004B3EAF" w:rsidRPr="00071CDB" w:rsidRDefault="004B3EAF" w:rsidP="00157255">
            <w:pPr>
              <w:jc w:val="center"/>
              <w:rPr>
                <w:rFonts w:ascii="Tahoma" w:hAnsi="Tahoma" w:cs="Tahoma"/>
              </w:rPr>
            </w:pPr>
          </w:p>
        </w:tc>
      </w:tr>
      <w:tr w:rsidR="004B3EAF" w:rsidRPr="00071CDB" w14:paraId="567DB6CF" w14:textId="77777777" w:rsidTr="00D71212">
        <w:trPr>
          <w:trHeight w:val="284"/>
        </w:trPr>
        <w:tc>
          <w:tcPr>
            <w:tcW w:w="293" w:type="pct"/>
            <w:shd w:val="clear" w:color="auto" w:fill="A0A0A0"/>
            <w:vAlign w:val="center"/>
          </w:tcPr>
          <w:p w14:paraId="7EAD544E" w14:textId="77777777" w:rsidR="004B3EAF" w:rsidRPr="00071CDB" w:rsidRDefault="004B3EAF" w:rsidP="00157255">
            <w:pPr>
              <w:jc w:val="center"/>
              <w:rPr>
                <w:rFonts w:ascii="Tahoma" w:hAnsi="Tahoma" w:cs="Tahoma"/>
              </w:rPr>
            </w:pPr>
          </w:p>
          <w:p w14:paraId="5A8830CA" w14:textId="77777777" w:rsidR="004B3EAF" w:rsidRPr="00071CDB" w:rsidRDefault="004B3EAF" w:rsidP="00157255">
            <w:pPr>
              <w:jc w:val="center"/>
              <w:rPr>
                <w:rFonts w:ascii="Tahoma" w:hAnsi="Tahoma" w:cs="Tahoma"/>
              </w:rPr>
            </w:pPr>
          </w:p>
        </w:tc>
        <w:tc>
          <w:tcPr>
            <w:tcW w:w="2499" w:type="pct"/>
            <w:shd w:val="clear" w:color="auto" w:fill="A0A0A0"/>
            <w:vAlign w:val="center"/>
          </w:tcPr>
          <w:p w14:paraId="35C4AA59" w14:textId="77777777" w:rsidR="004B3EAF" w:rsidRPr="00071CDB" w:rsidRDefault="004B3EAF" w:rsidP="00157255">
            <w:pPr>
              <w:pStyle w:val="aff"/>
              <w:jc w:val="right"/>
              <w:rPr>
                <w:rFonts w:ascii="Tahoma" w:hAnsi="Tahoma" w:cs="Tahoma"/>
                <w:b/>
                <w:sz w:val="22"/>
                <w:szCs w:val="22"/>
              </w:rPr>
            </w:pPr>
            <w:r w:rsidRPr="00071CDB">
              <w:rPr>
                <w:rFonts w:ascii="Tahoma" w:hAnsi="Tahoma" w:cs="Tahoma"/>
                <w:b/>
                <w:sz w:val="22"/>
                <w:szCs w:val="22"/>
              </w:rPr>
              <w:t>ΓΕΝΙΚΟ ΣΥΝΟΛΟ</w:t>
            </w:r>
          </w:p>
        </w:tc>
        <w:tc>
          <w:tcPr>
            <w:tcW w:w="654" w:type="pct"/>
            <w:shd w:val="clear" w:color="auto" w:fill="A0A0A0"/>
            <w:vAlign w:val="center"/>
          </w:tcPr>
          <w:p w14:paraId="54C7E090" w14:textId="77777777" w:rsidR="004B3EAF" w:rsidRPr="00071CDB" w:rsidRDefault="004B3EAF" w:rsidP="00157255">
            <w:pPr>
              <w:jc w:val="center"/>
              <w:rPr>
                <w:rFonts w:ascii="Tahoma" w:hAnsi="Tahoma" w:cs="Tahoma"/>
              </w:rPr>
            </w:pPr>
          </w:p>
        </w:tc>
        <w:tc>
          <w:tcPr>
            <w:tcW w:w="717" w:type="pct"/>
            <w:shd w:val="clear" w:color="auto" w:fill="A0A0A0"/>
            <w:vAlign w:val="center"/>
          </w:tcPr>
          <w:p w14:paraId="12FED20D" w14:textId="77777777" w:rsidR="004B3EAF" w:rsidRPr="00071CDB" w:rsidRDefault="004B3EAF" w:rsidP="00157255">
            <w:pPr>
              <w:jc w:val="center"/>
              <w:rPr>
                <w:rFonts w:ascii="Tahoma" w:hAnsi="Tahoma" w:cs="Tahoma"/>
              </w:rPr>
            </w:pPr>
          </w:p>
        </w:tc>
        <w:tc>
          <w:tcPr>
            <w:tcW w:w="837" w:type="pct"/>
            <w:shd w:val="clear" w:color="auto" w:fill="A0A0A0"/>
            <w:vAlign w:val="center"/>
          </w:tcPr>
          <w:p w14:paraId="54CCF91D" w14:textId="77777777" w:rsidR="004B3EAF" w:rsidRPr="00071CDB" w:rsidRDefault="004B3EAF" w:rsidP="00157255">
            <w:pPr>
              <w:jc w:val="center"/>
              <w:rPr>
                <w:rFonts w:ascii="Tahoma" w:hAnsi="Tahoma" w:cs="Tahoma"/>
              </w:rPr>
            </w:pPr>
          </w:p>
        </w:tc>
      </w:tr>
    </w:tbl>
    <w:p w14:paraId="2FDB04E8" w14:textId="77777777" w:rsidR="004B3EAF" w:rsidRPr="00071CDB" w:rsidRDefault="004B3EAF" w:rsidP="002B6100">
      <w:pPr>
        <w:rPr>
          <w:rFonts w:ascii="Tahoma" w:hAnsi="Tahoma" w:cs="Tahoma"/>
        </w:rPr>
      </w:pPr>
    </w:p>
    <w:p w14:paraId="315FF54E" w14:textId="77777777" w:rsidR="006B53EF" w:rsidRDefault="006B53EF">
      <w:pPr>
        <w:rPr>
          <w:rFonts w:ascii="Tahoma" w:hAnsi="Tahoma" w:cs="Tahoma"/>
          <w:i/>
          <w:color w:val="5B9BD5"/>
          <w:lang w:val="el-GR"/>
        </w:rPr>
        <w:sectPr w:rsidR="006B53EF" w:rsidSect="00230C28">
          <w:pgSz w:w="16838" w:h="11906" w:orient="landscape"/>
          <w:pgMar w:top="1138" w:right="1138" w:bottom="1138" w:left="1138" w:header="720" w:footer="706" w:gutter="0"/>
          <w:cols w:space="720"/>
          <w:titlePg/>
          <w:docGrid w:linePitch="360"/>
        </w:sectPr>
      </w:pPr>
      <w:bookmarkStart w:id="566" w:name="_Toc308005845"/>
      <w:bookmarkStart w:id="567" w:name="_Toc308006563"/>
      <w:bookmarkStart w:id="568" w:name="_Toc308006993"/>
      <w:bookmarkStart w:id="569" w:name="_Toc308007233"/>
      <w:bookmarkStart w:id="570" w:name="_Toc308007479"/>
      <w:bookmarkEnd w:id="563"/>
      <w:bookmarkEnd w:id="566"/>
      <w:bookmarkEnd w:id="567"/>
      <w:bookmarkEnd w:id="568"/>
      <w:bookmarkEnd w:id="569"/>
      <w:bookmarkEnd w:id="570"/>
    </w:p>
    <w:p w14:paraId="1C244DFF" w14:textId="77777777" w:rsidR="008338F0" w:rsidRPr="00071CDB" w:rsidRDefault="003355E7" w:rsidP="003A109E">
      <w:pPr>
        <w:pStyle w:val="2"/>
        <w:rPr>
          <w:rFonts w:ascii="Tahoma" w:hAnsi="Tahoma" w:cs="Tahoma"/>
          <w:sz w:val="22"/>
          <w:lang w:val="el-GR"/>
        </w:rPr>
      </w:pPr>
      <w:bookmarkStart w:id="571" w:name="_Ref494118533"/>
      <w:bookmarkStart w:id="572" w:name="_Toc153885562"/>
      <w:r w:rsidRPr="00071CDB">
        <w:rPr>
          <w:rFonts w:ascii="Tahoma" w:hAnsi="Tahoma" w:cs="Tahoma"/>
          <w:sz w:val="22"/>
          <w:lang w:val="el-GR"/>
        </w:rPr>
        <w:lastRenderedPageBreak/>
        <w:t xml:space="preserve">ΠΑΡΑΡΤΗΜΑ </w:t>
      </w:r>
      <w:r w:rsidRPr="00071CDB">
        <w:rPr>
          <w:rFonts w:ascii="Tahoma" w:hAnsi="Tahoma" w:cs="Tahoma"/>
          <w:sz w:val="22"/>
        </w:rPr>
        <w:t>VI</w:t>
      </w:r>
      <w:r w:rsidRPr="00071CDB">
        <w:rPr>
          <w:rFonts w:ascii="Tahoma" w:hAnsi="Tahoma" w:cs="Tahoma"/>
          <w:sz w:val="22"/>
          <w:lang w:val="el-GR"/>
        </w:rPr>
        <w:t xml:space="preserve">Ι – </w:t>
      </w:r>
      <w:r w:rsidR="006E4901" w:rsidRPr="00071CDB">
        <w:rPr>
          <w:rFonts w:ascii="Tahoma" w:hAnsi="Tahoma" w:cs="Tahoma"/>
          <w:sz w:val="22"/>
          <w:lang w:val="el-GR"/>
        </w:rPr>
        <w:t>Άλλες Δηλώσεις</w:t>
      </w:r>
      <w:bookmarkEnd w:id="571"/>
      <w:bookmarkEnd w:id="572"/>
      <w:r w:rsidR="00E1337D" w:rsidRPr="00071CDB">
        <w:rPr>
          <w:rFonts w:ascii="Tahoma" w:hAnsi="Tahoma" w:cs="Tahoma"/>
          <w:sz w:val="22"/>
          <w:lang w:val="el-GR"/>
        </w:rPr>
        <w:t xml:space="preserve"> </w:t>
      </w:r>
    </w:p>
    <w:p w14:paraId="244B24D0" w14:textId="77777777" w:rsidR="000D4E35" w:rsidRPr="00071CDB" w:rsidRDefault="000D4E35" w:rsidP="000D4E35">
      <w:pPr>
        <w:rPr>
          <w:rFonts w:ascii="Tahoma" w:hAnsi="Tahoma" w:cs="Tahoma"/>
          <w:lang w:val="el-GR"/>
        </w:rPr>
      </w:pPr>
    </w:p>
    <w:p w14:paraId="71D01727" w14:textId="77777777" w:rsidR="000D4E35" w:rsidRPr="00071CDB" w:rsidRDefault="000D4E35" w:rsidP="000D4E35">
      <w:pPr>
        <w:rPr>
          <w:rFonts w:ascii="Tahoma" w:hAnsi="Tahoma" w:cs="Tahoma"/>
          <w:b/>
          <w:bCs/>
          <w:lang w:val="el-GR"/>
        </w:rPr>
      </w:pPr>
      <w:r w:rsidRPr="00071CDB">
        <w:rPr>
          <w:rFonts w:ascii="Tahoma" w:hAnsi="Tahoma" w:cs="Tahoma"/>
          <w:b/>
          <w:bCs/>
          <w:lang w:val="el-GR"/>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571519F8" w14:textId="77777777" w:rsidR="000D4E35" w:rsidRPr="00071CDB" w:rsidRDefault="000D4E35" w:rsidP="000D4E35">
      <w:pPr>
        <w:rPr>
          <w:rFonts w:ascii="Tahoma" w:hAnsi="Tahoma" w:cs="Tahoma"/>
          <w:b/>
          <w:bCs/>
          <w:lang w:val="el-GR"/>
        </w:rPr>
      </w:pPr>
    </w:p>
    <w:p w14:paraId="5F922106" w14:textId="77777777" w:rsidR="000D4E35" w:rsidRPr="00071CDB" w:rsidRDefault="000D4E35" w:rsidP="006B53EF">
      <w:pPr>
        <w:spacing w:after="120"/>
        <w:jc w:val="both"/>
        <w:rPr>
          <w:rFonts w:ascii="Tahoma" w:hAnsi="Tahoma" w:cs="Tahoma"/>
          <w:lang w:val="el-GR"/>
        </w:rPr>
      </w:pPr>
      <w:r w:rsidRPr="00071CDB">
        <w:rPr>
          <w:rFonts w:ascii="Tahoma" w:hAnsi="Tahoma" w:cs="Tahoma"/>
          <w:lang w:val="el-GR"/>
        </w:rPr>
        <w:t>«Δηλώνω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0409CC88" w14:textId="77777777" w:rsidR="000D4E35" w:rsidRPr="00071CDB" w:rsidRDefault="000D4E35" w:rsidP="006B53EF">
      <w:pPr>
        <w:spacing w:after="120"/>
        <w:jc w:val="both"/>
        <w:rPr>
          <w:rFonts w:ascii="Tahoma" w:hAnsi="Tahoma" w:cs="Tahoma"/>
          <w:lang w:val="el-GR"/>
        </w:rPr>
      </w:pPr>
      <w:r w:rsidRPr="00071CDB">
        <w:rPr>
          <w:rFonts w:ascii="Tahoma" w:hAnsi="Tahoma" w:cs="Tahoma"/>
          <w:lang w:val="el-GR"/>
        </w:rPr>
        <w:t>(α)</w:t>
      </w:r>
      <w:r w:rsidRPr="00071CDB">
        <w:rPr>
          <w:rFonts w:ascii="Tahoma" w:hAnsi="Tahoma" w:cs="Tahoma"/>
          <w:lang w:val="el-GR"/>
        </w:rPr>
        <w:tab/>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06F83FB9" w14:textId="77777777" w:rsidR="000D4E35" w:rsidRPr="00071CDB" w:rsidRDefault="000D4E35" w:rsidP="006B53EF">
      <w:pPr>
        <w:spacing w:after="120"/>
        <w:jc w:val="both"/>
        <w:rPr>
          <w:rFonts w:ascii="Tahoma" w:hAnsi="Tahoma" w:cs="Tahoma"/>
          <w:lang w:val="el-GR"/>
        </w:rPr>
      </w:pPr>
      <w:r w:rsidRPr="00071CDB">
        <w:rPr>
          <w:rFonts w:ascii="Tahoma" w:hAnsi="Tahoma" w:cs="Tahoma"/>
          <w:lang w:val="el-GR"/>
        </w:rPr>
        <w:t>(β)</w:t>
      </w:r>
      <w:r w:rsidRPr="00071CDB">
        <w:rPr>
          <w:rFonts w:ascii="Tahoma" w:hAnsi="Tahoma" w:cs="Tahoma"/>
          <w:lang w:val="el-GR"/>
        </w:rPr>
        <w:tab/>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7CB1462A" w14:textId="77777777" w:rsidR="000D4E35" w:rsidRPr="00071CDB" w:rsidRDefault="000D4E35" w:rsidP="006B53EF">
      <w:pPr>
        <w:spacing w:after="120"/>
        <w:jc w:val="both"/>
        <w:rPr>
          <w:rFonts w:ascii="Tahoma" w:hAnsi="Tahoma" w:cs="Tahoma"/>
          <w:lang w:val="el-GR"/>
        </w:rPr>
      </w:pPr>
      <w:r w:rsidRPr="00071CDB">
        <w:rPr>
          <w:rFonts w:ascii="Tahoma" w:hAnsi="Tahoma" w:cs="Tahoma"/>
          <w:lang w:val="el-GR"/>
        </w:rPr>
        <w:t>(γ)</w:t>
      </w:r>
      <w:r w:rsidRPr="00071CDB">
        <w:rPr>
          <w:rFonts w:ascii="Tahoma" w:hAnsi="Tahoma" w:cs="Tahoma"/>
          <w:lang w:val="el-GR"/>
        </w:rPr>
        <w:tab/>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37D0E79C" w14:textId="716211B9" w:rsidR="008338F0" w:rsidRPr="00071CDB" w:rsidRDefault="000D4E35" w:rsidP="006B53EF">
      <w:pPr>
        <w:spacing w:after="120"/>
        <w:jc w:val="both"/>
        <w:rPr>
          <w:rFonts w:ascii="Tahoma" w:hAnsi="Tahoma" w:cs="Tahoma"/>
          <w:lang w:val="el-GR"/>
        </w:rPr>
      </w:pPr>
      <w:r w:rsidRPr="00071CDB">
        <w:rPr>
          <w:rFonts w:ascii="Tahoma" w:hAnsi="Tahoma" w:cs="Tahoma"/>
          <w:lang w:val="el-GR"/>
        </w:rPr>
        <w:t>(δ)</w:t>
      </w:r>
      <w:r w:rsidRPr="00071CDB">
        <w:rPr>
          <w:rFonts w:ascii="Tahoma" w:hAnsi="Tahoma" w:cs="Tahoma"/>
          <w:lang w:val="el-GR"/>
        </w:rPr>
        <w:tab/>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p w14:paraId="5A4EEBCE" w14:textId="7E9F682B" w:rsidR="000D4E35" w:rsidRPr="00071CDB" w:rsidRDefault="000D4E35" w:rsidP="000D4E35">
      <w:pPr>
        <w:rPr>
          <w:rFonts w:ascii="Tahoma" w:hAnsi="Tahoma" w:cs="Tahoma"/>
          <w:lang w:val="el-GR"/>
        </w:rPr>
      </w:pPr>
    </w:p>
    <w:p w14:paraId="446C2F69" w14:textId="56329F0A" w:rsidR="000D4E35" w:rsidRPr="00071CDB" w:rsidRDefault="000D4E35" w:rsidP="000D4E35">
      <w:pPr>
        <w:rPr>
          <w:rFonts w:ascii="Tahoma" w:hAnsi="Tahoma" w:cs="Tahoma"/>
          <w:lang w:val="el-GR"/>
        </w:rPr>
      </w:pPr>
    </w:p>
    <w:p w14:paraId="6F0C35DF" w14:textId="5962A516" w:rsidR="000D4E35" w:rsidRPr="00071CDB" w:rsidRDefault="000D4E35" w:rsidP="000D4E35">
      <w:pPr>
        <w:rPr>
          <w:rFonts w:ascii="Tahoma" w:hAnsi="Tahoma" w:cs="Tahoma"/>
          <w:lang w:val="el-GR"/>
        </w:rPr>
      </w:pPr>
    </w:p>
    <w:p w14:paraId="386430FB" w14:textId="1ABD7EA7" w:rsidR="000D4E35" w:rsidRPr="00071CDB" w:rsidRDefault="000D4E35" w:rsidP="000D4E35">
      <w:pPr>
        <w:rPr>
          <w:rFonts w:ascii="Tahoma" w:hAnsi="Tahoma" w:cs="Tahoma"/>
          <w:lang w:val="el-GR"/>
        </w:rPr>
      </w:pPr>
    </w:p>
    <w:p w14:paraId="72B09379" w14:textId="65DD836B" w:rsidR="000D4E35" w:rsidRPr="00071CDB" w:rsidRDefault="000D4E35" w:rsidP="000D4E35">
      <w:pPr>
        <w:rPr>
          <w:rFonts w:ascii="Tahoma" w:hAnsi="Tahoma" w:cs="Tahoma"/>
          <w:lang w:val="el-GR"/>
        </w:rPr>
      </w:pPr>
    </w:p>
    <w:p w14:paraId="7E077C67" w14:textId="22BB917D" w:rsidR="000D4E35" w:rsidRPr="00071CDB" w:rsidRDefault="000D4E35" w:rsidP="000D4E35">
      <w:pPr>
        <w:rPr>
          <w:rFonts w:ascii="Tahoma" w:hAnsi="Tahoma" w:cs="Tahoma"/>
          <w:lang w:val="el-GR"/>
        </w:rPr>
      </w:pPr>
    </w:p>
    <w:p w14:paraId="10C91D63" w14:textId="44983A35" w:rsidR="000D4E35" w:rsidRPr="00071CDB" w:rsidRDefault="000D4E35" w:rsidP="000D4E35">
      <w:pPr>
        <w:rPr>
          <w:rFonts w:ascii="Tahoma" w:hAnsi="Tahoma" w:cs="Tahoma"/>
          <w:lang w:val="el-GR"/>
        </w:rPr>
      </w:pPr>
    </w:p>
    <w:p w14:paraId="1EFDCE69" w14:textId="246AA19E" w:rsidR="000D4E35" w:rsidRPr="00071CDB" w:rsidRDefault="000D4E35" w:rsidP="000D4E35">
      <w:pPr>
        <w:rPr>
          <w:rFonts w:ascii="Tahoma" w:hAnsi="Tahoma" w:cs="Tahoma"/>
          <w:lang w:val="el-GR"/>
        </w:rPr>
      </w:pPr>
    </w:p>
    <w:p w14:paraId="29C6F747" w14:textId="5E5A4612" w:rsidR="000D4E35" w:rsidRPr="00071CDB" w:rsidRDefault="000D4E35" w:rsidP="000D4E35">
      <w:pPr>
        <w:rPr>
          <w:rFonts w:ascii="Tahoma" w:hAnsi="Tahoma" w:cs="Tahoma"/>
          <w:lang w:val="el-GR"/>
        </w:rPr>
      </w:pPr>
    </w:p>
    <w:p w14:paraId="483EFFD9" w14:textId="73A9F9A9" w:rsidR="000D4E35" w:rsidRPr="00071CDB" w:rsidRDefault="000D4E35" w:rsidP="000D4E35">
      <w:pPr>
        <w:rPr>
          <w:rFonts w:ascii="Tahoma" w:hAnsi="Tahoma" w:cs="Tahoma"/>
          <w:lang w:val="el-GR"/>
        </w:rPr>
      </w:pPr>
    </w:p>
    <w:p w14:paraId="5ADBBE7B" w14:textId="25C14CF4" w:rsidR="000D4E35" w:rsidRPr="00071CDB" w:rsidRDefault="000D4E35" w:rsidP="000D4E35">
      <w:pPr>
        <w:rPr>
          <w:rFonts w:ascii="Tahoma" w:hAnsi="Tahoma" w:cs="Tahoma"/>
          <w:lang w:val="el-GR"/>
        </w:rPr>
      </w:pPr>
    </w:p>
    <w:p w14:paraId="03B1FF97" w14:textId="1F2F5A5F" w:rsidR="000D4E35" w:rsidRPr="00071CDB" w:rsidRDefault="000D4E35" w:rsidP="000D4E35">
      <w:pPr>
        <w:rPr>
          <w:rFonts w:ascii="Tahoma" w:hAnsi="Tahoma" w:cs="Tahoma"/>
          <w:lang w:val="el-GR"/>
        </w:rPr>
      </w:pPr>
    </w:p>
    <w:p w14:paraId="76AAC01B" w14:textId="17DA690D" w:rsidR="000D4E35" w:rsidRPr="00071CDB" w:rsidRDefault="000D4E35" w:rsidP="000D4E35">
      <w:pPr>
        <w:rPr>
          <w:rFonts w:ascii="Tahoma" w:hAnsi="Tahoma" w:cs="Tahoma"/>
          <w:lang w:val="el-GR"/>
        </w:rPr>
      </w:pPr>
    </w:p>
    <w:p w14:paraId="30FCD757" w14:textId="77777777" w:rsidR="000D4E35" w:rsidRDefault="000D4E35" w:rsidP="000D4E35">
      <w:pPr>
        <w:rPr>
          <w:rFonts w:ascii="Tahoma" w:hAnsi="Tahoma" w:cs="Tahoma"/>
          <w:lang w:val="el-GR"/>
        </w:rPr>
      </w:pPr>
    </w:p>
    <w:p w14:paraId="38E7C4AB" w14:textId="77777777" w:rsidR="006138A5" w:rsidRDefault="006138A5" w:rsidP="000D4E35">
      <w:pPr>
        <w:rPr>
          <w:rFonts w:ascii="Tahoma" w:hAnsi="Tahoma" w:cs="Tahoma"/>
          <w:lang w:val="el-GR"/>
        </w:rPr>
      </w:pPr>
    </w:p>
    <w:p w14:paraId="6C7B62A0" w14:textId="77777777" w:rsidR="006138A5" w:rsidRDefault="006138A5" w:rsidP="000D4E35">
      <w:pPr>
        <w:rPr>
          <w:rFonts w:ascii="Tahoma" w:hAnsi="Tahoma" w:cs="Tahoma"/>
          <w:lang w:val="el-GR"/>
        </w:rPr>
      </w:pPr>
    </w:p>
    <w:p w14:paraId="22CAEA44" w14:textId="77777777" w:rsidR="006138A5" w:rsidRDefault="006138A5" w:rsidP="000D4E35">
      <w:pPr>
        <w:rPr>
          <w:rFonts w:ascii="Tahoma" w:hAnsi="Tahoma" w:cs="Tahoma"/>
          <w:lang w:val="el-GR"/>
        </w:rPr>
      </w:pPr>
    </w:p>
    <w:p w14:paraId="7AB28B21" w14:textId="77777777" w:rsidR="006138A5" w:rsidRDefault="006138A5" w:rsidP="000D4E35">
      <w:pPr>
        <w:rPr>
          <w:rFonts w:ascii="Tahoma" w:hAnsi="Tahoma" w:cs="Tahoma"/>
          <w:lang w:val="el-GR"/>
        </w:rPr>
      </w:pPr>
    </w:p>
    <w:p w14:paraId="683BB7AB" w14:textId="77777777" w:rsidR="006138A5" w:rsidRDefault="006138A5" w:rsidP="000D4E35">
      <w:pPr>
        <w:rPr>
          <w:rFonts w:ascii="Tahoma" w:hAnsi="Tahoma" w:cs="Tahoma"/>
          <w:lang w:val="el-GR"/>
        </w:rPr>
      </w:pPr>
    </w:p>
    <w:p w14:paraId="2135C7FE" w14:textId="77777777" w:rsidR="006138A5" w:rsidRDefault="006138A5" w:rsidP="000D4E35">
      <w:pPr>
        <w:rPr>
          <w:rFonts w:ascii="Tahoma" w:hAnsi="Tahoma" w:cs="Tahoma"/>
          <w:lang w:val="el-GR"/>
        </w:rPr>
      </w:pPr>
    </w:p>
    <w:p w14:paraId="24FE05DB" w14:textId="77777777" w:rsidR="006138A5" w:rsidRDefault="006138A5" w:rsidP="000D4E35">
      <w:pPr>
        <w:rPr>
          <w:rFonts w:ascii="Tahoma" w:hAnsi="Tahoma" w:cs="Tahoma"/>
          <w:lang w:val="el-GR"/>
        </w:rPr>
      </w:pPr>
    </w:p>
    <w:p w14:paraId="6AA0696C" w14:textId="77777777" w:rsidR="006138A5" w:rsidRDefault="006138A5" w:rsidP="000D4E35">
      <w:pPr>
        <w:rPr>
          <w:rFonts w:ascii="Tahoma" w:hAnsi="Tahoma" w:cs="Tahoma"/>
          <w:lang w:val="el-GR"/>
        </w:rPr>
      </w:pPr>
    </w:p>
    <w:p w14:paraId="5C5859BC" w14:textId="77777777" w:rsidR="006138A5" w:rsidRDefault="006138A5" w:rsidP="000D4E35">
      <w:pPr>
        <w:rPr>
          <w:rFonts w:ascii="Tahoma" w:hAnsi="Tahoma" w:cs="Tahoma"/>
          <w:lang w:val="el-GR"/>
        </w:rPr>
      </w:pPr>
    </w:p>
    <w:p w14:paraId="735D8D61" w14:textId="77777777" w:rsidR="006138A5" w:rsidRDefault="006138A5" w:rsidP="000D4E35">
      <w:pPr>
        <w:rPr>
          <w:rFonts w:ascii="Tahoma" w:hAnsi="Tahoma" w:cs="Tahoma"/>
          <w:lang w:val="el-GR"/>
        </w:rPr>
      </w:pPr>
    </w:p>
    <w:p w14:paraId="64521972" w14:textId="77777777" w:rsidR="008338F0" w:rsidRPr="00071CDB" w:rsidRDefault="003355E7" w:rsidP="00DA1579">
      <w:pPr>
        <w:pStyle w:val="2"/>
        <w:rPr>
          <w:rFonts w:ascii="Tahoma" w:hAnsi="Tahoma" w:cs="Tahoma"/>
          <w:sz w:val="22"/>
          <w:lang w:val="el-GR"/>
        </w:rPr>
      </w:pPr>
      <w:bookmarkStart w:id="573" w:name="_Ref496623895"/>
      <w:bookmarkStart w:id="574" w:name="_Ref496624676"/>
      <w:bookmarkStart w:id="575" w:name="_Ref496625135"/>
      <w:bookmarkStart w:id="576" w:name="_Toc153885563"/>
      <w:r w:rsidRPr="00071CDB">
        <w:rPr>
          <w:rFonts w:ascii="Tahoma" w:hAnsi="Tahoma" w:cs="Tahoma"/>
          <w:sz w:val="22"/>
          <w:lang w:val="el-GR"/>
        </w:rPr>
        <w:lastRenderedPageBreak/>
        <w:t xml:space="preserve">ΠΑΡΑΡΤΗΜΑ </w:t>
      </w:r>
      <w:r w:rsidRPr="00071CDB">
        <w:rPr>
          <w:rFonts w:ascii="Tahoma" w:hAnsi="Tahoma" w:cs="Tahoma"/>
          <w:sz w:val="22"/>
        </w:rPr>
        <w:t>VIII</w:t>
      </w:r>
      <w:r w:rsidRPr="00071CDB">
        <w:rPr>
          <w:rFonts w:ascii="Tahoma" w:hAnsi="Tahoma" w:cs="Tahoma"/>
          <w:sz w:val="22"/>
          <w:lang w:val="el-GR"/>
        </w:rPr>
        <w:t xml:space="preserve"> – Υποδείγματα Εγγυητικών Επιστολών</w:t>
      </w:r>
      <w:bookmarkEnd w:id="573"/>
      <w:bookmarkEnd w:id="574"/>
      <w:bookmarkEnd w:id="575"/>
      <w:bookmarkEnd w:id="576"/>
      <w:r w:rsidRPr="00071CDB">
        <w:rPr>
          <w:rFonts w:ascii="Tahoma" w:hAnsi="Tahoma" w:cs="Tahoma"/>
          <w:sz w:val="22"/>
          <w:lang w:val="el-GR"/>
        </w:rPr>
        <w:t xml:space="preserve"> </w:t>
      </w:r>
    </w:p>
    <w:p w14:paraId="3CA71915" w14:textId="77777777" w:rsidR="009B6AAD" w:rsidRPr="00071CDB" w:rsidRDefault="009B6AAD" w:rsidP="004719AE">
      <w:pPr>
        <w:pStyle w:val="3"/>
        <w:numPr>
          <w:ilvl w:val="0"/>
          <w:numId w:val="5"/>
        </w:numPr>
        <w:rPr>
          <w:rFonts w:ascii="Tahoma" w:hAnsi="Tahoma" w:cs="Tahoma"/>
          <w:szCs w:val="22"/>
          <w:u w:val="single"/>
          <w:lang w:val="el-GR"/>
        </w:rPr>
      </w:pPr>
      <w:bookmarkStart w:id="577" w:name="_Toc43634808"/>
      <w:bookmarkStart w:id="578" w:name="_Toc44821188"/>
      <w:bookmarkStart w:id="579" w:name="_Toc48552980"/>
      <w:bookmarkStart w:id="580" w:name="_Toc49073807"/>
      <w:bookmarkStart w:id="581" w:name="_Toc62559079"/>
      <w:bookmarkStart w:id="582" w:name="_Toc487799701"/>
      <w:bookmarkStart w:id="583" w:name="_Toc153885564"/>
      <w:r w:rsidRPr="00071CDB">
        <w:rPr>
          <w:rFonts w:ascii="Tahoma" w:hAnsi="Tahoma" w:cs="Tahoma"/>
          <w:szCs w:val="22"/>
          <w:u w:val="single"/>
          <w:lang w:val="el-GR"/>
        </w:rPr>
        <w:t>Εγγυητική Επιστολή Συμμετοχής</w:t>
      </w:r>
      <w:bookmarkEnd w:id="577"/>
      <w:bookmarkEnd w:id="578"/>
      <w:bookmarkEnd w:id="579"/>
      <w:bookmarkEnd w:id="580"/>
      <w:bookmarkEnd w:id="581"/>
      <w:bookmarkEnd w:id="582"/>
      <w:bookmarkEnd w:id="583"/>
    </w:p>
    <w:p w14:paraId="717A1F54" w14:textId="77777777" w:rsidR="007A7DCA" w:rsidRPr="00071CDB" w:rsidRDefault="007A7DCA" w:rsidP="009B6AAD">
      <w:pPr>
        <w:rPr>
          <w:rFonts w:ascii="Tahoma" w:hAnsi="Tahoma" w:cs="Tahoma"/>
          <w:lang w:val="el-GR" w:eastAsia="el-GR"/>
        </w:rPr>
      </w:pPr>
    </w:p>
    <w:p w14:paraId="7510DE83" w14:textId="77777777" w:rsidR="009B6AAD" w:rsidRPr="00071CDB" w:rsidRDefault="009B6AAD" w:rsidP="009B6AAD">
      <w:pPr>
        <w:rPr>
          <w:rFonts w:ascii="Tahoma" w:hAnsi="Tahoma" w:cs="Tahoma"/>
          <w:lang w:val="el-GR" w:eastAsia="el-GR"/>
        </w:rPr>
      </w:pPr>
      <w:r w:rsidRPr="00071CDB">
        <w:rPr>
          <w:rFonts w:ascii="Tahoma" w:hAnsi="Tahoma" w:cs="Tahoma"/>
          <w:lang w:val="el-GR" w:eastAsia="el-GR"/>
        </w:rPr>
        <w:t xml:space="preserve">ΕΚΔΟΤΗΣ </w:t>
      </w:r>
      <w:r w:rsidRPr="00071CDB">
        <w:rPr>
          <w:rFonts w:ascii="Tahoma" w:hAnsi="Tahoma" w:cs="Tahoma"/>
          <w:lang w:val="el-GR"/>
        </w:rPr>
        <w:t>(Πλήρης επωνυμία).</w:t>
      </w:r>
      <w:r w:rsidRPr="00071CDB">
        <w:rPr>
          <w:rFonts w:ascii="Tahoma" w:hAnsi="Tahoma" w:cs="Tahoma"/>
          <w:lang w:val="el-GR" w:eastAsia="el-GR"/>
        </w:rPr>
        <w:t>.......................................................................</w:t>
      </w:r>
    </w:p>
    <w:p w14:paraId="23353151" w14:textId="77777777" w:rsidR="009B6AAD" w:rsidRPr="00071CDB" w:rsidRDefault="009B6AAD" w:rsidP="009B6AAD">
      <w:pPr>
        <w:jc w:val="right"/>
        <w:rPr>
          <w:rFonts w:ascii="Tahoma" w:hAnsi="Tahoma" w:cs="Tahoma"/>
          <w:lang w:val="el-GR" w:eastAsia="el-GR"/>
        </w:rPr>
      </w:pPr>
      <w:r w:rsidRPr="00071CDB">
        <w:rPr>
          <w:rFonts w:ascii="Tahoma" w:hAnsi="Tahoma" w:cs="Tahoma"/>
          <w:lang w:val="el-GR" w:eastAsia="el-GR"/>
        </w:rPr>
        <w:t>Ημερομηνία έκδοσης...........................</w:t>
      </w:r>
    </w:p>
    <w:p w14:paraId="4AB1AF4A" w14:textId="77777777" w:rsidR="00494061" w:rsidRPr="00071CDB" w:rsidRDefault="00494061" w:rsidP="00494061">
      <w:pPr>
        <w:rPr>
          <w:rFonts w:ascii="Tahoma" w:hAnsi="Tahoma" w:cs="Tahoma"/>
          <w:lang w:val="el-GR" w:eastAsia="el-GR"/>
        </w:rPr>
      </w:pPr>
      <w:r w:rsidRPr="00071CDB">
        <w:rPr>
          <w:rFonts w:ascii="Tahoma" w:hAnsi="Tahoma" w:cs="Tahoma"/>
          <w:lang w:val="el-GR" w:eastAsia="el-GR"/>
        </w:rPr>
        <w:t>Κοινωνία της Πληροφορίας Μονοπρόσωπη Α.Ε.</w:t>
      </w:r>
    </w:p>
    <w:p w14:paraId="1D9E92EF" w14:textId="77777777" w:rsidR="00494061" w:rsidRPr="00071CDB" w:rsidRDefault="00494061" w:rsidP="00494061">
      <w:pPr>
        <w:rPr>
          <w:rFonts w:ascii="Tahoma" w:hAnsi="Tahoma" w:cs="Tahoma"/>
          <w:lang w:val="el-GR" w:eastAsia="el-GR"/>
        </w:rPr>
      </w:pPr>
      <w:r w:rsidRPr="00071CDB">
        <w:rPr>
          <w:rFonts w:ascii="Tahoma" w:hAnsi="Tahoma" w:cs="Tahoma"/>
          <w:lang w:val="el-GR" w:eastAsia="el-GR"/>
        </w:rPr>
        <w:t>Λεωφόρος Συγγρού 194, ΤΚ 17671, Καλλιθέα</w:t>
      </w:r>
    </w:p>
    <w:p w14:paraId="6777A7A0" w14:textId="77777777" w:rsidR="009B6AAD" w:rsidRPr="00071CDB" w:rsidRDefault="009B6AAD" w:rsidP="009B6AAD">
      <w:pPr>
        <w:rPr>
          <w:rFonts w:ascii="Tahoma" w:hAnsi="Tahoma" w:cs="Tahoma"/>
          <w:lang w:val="el-GR" w:eastAsia="el-GR"/>
        </w:rPr>
      </w:pPr>
      <w:r w:rsidRPr="00071CDB">
        <w:rPr>
          <w:rFonts w:ascii="Tahoma" w:hAnsi="Tahoma" w:cs="Tahoma"/>
          <w:lang w:val="el-GR" w:eastAsia="el-GR"/>
        </w:rPr>
        <w:t xml:space="preserve">Εγγύηση μας υπ’ αριθμ. ……………….. ποσού ………………….……. ευρώ </w:t>
      </w:r>
    </w:p>
    <w:p w14:paraId="746685EE" w14:textId="77777777" w:rsidR="009B6AAD" w:rsidRPr="00071CDB" w:rsidRDefault="009B6AAD" w:rsidP="009B6AAD">
      <w:pPr>
        <w:rPr>
          <w:rFonts w:ascii="Tahoma" w:hAnsi="Tahoma" w:cs="Tahoma"/>
          <w:lang w:val="el-GR" w:eastAsia="el-GR"/>
        </w:rPr>
      </w:pPr>
      <w:r w:rsidRPr="00071CDB">
        <w:rPr>
          <w:rFonts w:ascii="Tahoma" w:hAnsi="Tahoma" w:cs="Tahoma"/>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071CDB">
        <w:rPr>
          <w:rFonts w:ascii="Tahoma" w:hAnsi="Tahoma" w:cs="Tahoma"/>
          <w:lang w:val="el-GR" w:eastAsia="el-GR"/>
        </w:rPr>
        <w:t xml:space="preserve"> </w:t>
      </w:r>
      <w:r w:rsidRPr="00071CDB">
        <w:rPr>
          <w:rFonts w:ascii="Tahoma" w:hAnsi="Tahoma" w:cs="Tahoma"/>
          <w:lang w:val="el-GR" w:eastAsia="el-GR"/>
        </w:rPr>
        <w:t>………υπέρ του</w:t>
      </w:r>
    </w:p>
    <w:p w14:paraId="1C2CEF61" w14:textId="77777777" w:rsidR="009B6AAD" w:rsidRPr="00071CDB" w:rsidRDefault="009B6AAD" w:rsidP="009B6AAD">
      <w:pPr>
        <w:rPr>
          <w:rFonts w:ascii="Tahoma" w:hAnsi="Tahoma" w:cs="Tahoma"/>
          <w:lang w:val="el-GR" w:eastAsia="el-GR"/>
        </w:rPr>
      </w:pPr>
      <w:r w:rsidRPr="00071CDB">
        <w:rPr>
          <w:rFonts w:ascii="Tahoma" w:hAnsi="Tahoma" w:cs="Tahoma"/>
          <w:i/>
          <w:color w:val="FF0000"/>
          <w:u w:val="single"/>
          <w:lang w:val="el-GR" w:eastAsia="el-GR"/>
        </w:rPr>
        <w:t>{σε περίπτωση φυσικού προσώπου}:</w:t>
      </w:r>
      <w:r w:rsidRPr="00071CDB">
        <w:rPr>
          <w:rFonts w:ascii="Tahoma" w:hAnsi="Tahoma" w:cs="Tahoma"/>
          <w:bCs/>
          <w:lang w:val="el-GR"/>
        </w:rPr>
        <w:t xml:space="preserve"> </w:t>
      </w:r>
      <w:r w:rsidRPr="00071CDB">
        <w:rPr>
          <w:rFonts w:ascii="Tahoma" w:eastAsia="Calibri" w:hAnsi="Tahoma" w:cs="Tahoma"/>
          <w:bCs/>
          <w:lang w:val="el-GR"/>
        </w:rPr>
        <w:t>(</w:t>
      </w:r>
      <w:r w:rsidRPr="00071CDB">
        <w:rPr>
          <w:rFonts w:ascii="Tahoma" w:hAnsi="Tahoma" w:cs="Tahoma"/>
          <w:lang w:val="el-GR" w:eastAsia="el-GR"/>
        </w:rPr>
        <w:t>ονοματεπώνυμο, πατρώνυμο) ..............................,</w:t>
      </w:r>
      <w:r w:rsidR="00E1337D" w:rsidRPr="00071CDB">
        <w:rPr>
          <w:rFonts w:ascii="Tahoma" w:hAnsi="Tahoma" w:cs="Tahoma"/>
          <w:lang w:val="el-GR" w:eastAsia="el-GR"/>
        </w:rPr>
        <w:t xml:space="preserve"> </w:t>
      </w:r>
      <w:r w:rsidRPr="00071CDB">
        <w:rPr>
          <w:rFonts w:ascii="Tahoma" w:hAnsi="Tahoma" w:cs="Tahoma"/>
          <w:lang w:val="el-GR" w:eastAsia="el-GR"/>
        </w:rPr>
        <w:t>ΑΦΜ: ................ οδός............................. αριθμός.................ΤΚ………………</w:t>
      </w:r>
    </w:p>
    <w:p w14:paraId="02E80FB8" w14:textId="77777777" w:rsidR="009B6AAD" w:rsidRPr="00071CDB" w:rsidRDefault="009B6AAD" w:rsidP="009B6AAD">
      <w:pPr>
        <w:rPr>
          <w:rFonts w:ascii="Tahoma" w:hAnsi="Tahoma" w:cs="Tahoma"/>
          <w:lang w:val="el-GR" w:eastAsia="el-GR"/>
        </w:rPr>
      </w:pPr>
      <w:r w:rsidRPr="00071CDB">
        <w:rPr>
          <w:rFonts w:ascii="Tahoma" w:hAnsi="Tahoma" w:cs="Tahoma"/>
          <w:lang w:val="el-GR" w:eastAsia="el-GR"/>
        </w:rPr>
        <w:t>{</w:t>
      </w:r>
      <w:r w:rsidRPr="00071CDB">
        <w:rPr>
          <w:rFonts w:ascii="Tahoma" w:hAnsi="Tahoma" w:cs="Tahoma"/>
          <w:i/>
          <w:color w:val="FF0000"/>
          <w:u w:val="single"/>
          <w:lang w:val="el-GR" w:eastAsia="el-GR"/>
        </w:rPr>
        <w:t>Σε περίπτωση μεμονωμένης εταιρίας:</w:t>
      </w:r>
      <w:r w:rsidRPr="00071CDB">
        <w:rPr>
          <w:rFonts w:ascii="Tahoma" w:hAnsi="Tahoma" w:cs="Tahoma"/>
          <w:lang w:val="el-GR" w:eastAsia="el-GR"/>
        </w:rPr>
        <w:t xml:space="preserve"> της Εταιρίας ………. ΑΦΜ: ...... οδός …………. αριθμός … ΤΚ ………..,}</w:t>
      </w:r>
    </w:p>
    <w:p w14:paraId="1BAFB128" w14:textId="77777777" w:rsidR="009B6AAD" w:rsidRPr="00071CDB" w:rsidRDefault="009B6AAD" w:rsidP="009B6AAD">
      <w:pPr>
        <w:rPr>
          <w:rFonts w:ascii="Tahoma" w:hAnsi="Tahoma" w:cs="Tahoma"/>
          <w:lang w:val="el-GR" w:eastAsia="el-GR"/>
        </w:rPr>
      </w:pPr>
      <w:r w:rsidRPr="00071CDB">
        <w:rPr>
          <w:rFonts w:ascii="Tahoma" w:hAnsi="Tahoma" w:cs="Tahoma"/>
          <w:lang w:val="el-GR" w:eastAsia="el-GR"/>
        </w:rPr>
        <w:t>{</w:t>
      </w:r>
      <w:r w:rsidRPr="00071CDB">
        <w:rPr>
          <w:rFonts w:ascii="Tahoma" w:hAnsi="Tahoma" w:cs="Tahoma"/>
          <w:i/>
          <w:color w:val="FF0000"/>
          <w:u w:val="single"/>
          <w:lang w:val="el-GR" w:eastAsia="el-GR"/>
        </w:rPr>
        <w:t>ή σε περίπτωση Ένωσης ή Κοινοπραξίας:</w:t>
      </w:r>
      <w:r w:rsidRPr="00071CDB">
        <w:rPr>
          <w:rFonts w:ascii="Tahoma" w:hAnsi="Tahoma" w:cs="Tahoma"/>
          <w:lang w:val="el-GR" w:eastAsia="el-GR"/>
        </w:rPr>
        <w:t xml:space="preserve"> των Εταιριών </w:t>
      </w:r>
    </w:p>
    <w:p w14:paraId="3E2BFE8F" w14:textId="77777777" w:rsidR="009B6AAD" w:rsidRPr="00071CDB" w:rsidRDefault="009B6AAD" w:rsidP="009B6AAD">
      <w:pPr>
        <w:rPr>
          <w:rFonts w:ascii="Tahoma" w:hAnsi="Tahoma" w:cs="Tahoma"/>
          <w:lang w:val="el-GR" w:eastAsia="el-GR"/>
        </w:rPr>
      </w:pPr>
      <w:r w:rsidRPr="00071CDB">
        <w:rPr>
          <w:rFonts w:ascii="Tahoma" w:hAnsi="Tahoma" w:cs="Tahoma"/>
          <w:lang w:val="el-GR" w:eastAsia="el-GR"/>
        </w:rPr>
        <w:t>α) (πλήρη επωνυμία) …… ΑΦΜ…….….... οδός............................. αριθμός.................ΤΚ………………</w:t>
      </w:r>
    </w:p>
    <w:p w14:paraId="38D1992E" w14:textId="77777777" w:rsidR="009B6AAD" w:rsidRPr="00071CDB" w:rsidRDefault="009B6AAD" w:rsidP="009B6AAD">
      <w:pPr>
        <w:rPr>
          <w:rFonts w:ascii="Tahoma" w:hAnsi="Tahoma" w:cs="Tahoma"/>
          <w:lang w:val="el-GR" w:eastAsia="el-GR"/>
        </w:rPr>
      </w:pPr>
      <w:r w:rsidRPr="00071CDB">
        <w:rPr>
          <w:rFonts w:ascii="Tahoma" w:hAnsi="Tahoma" w:cs="Tahoma"/>
          <w:lang w:val="el-GR" w:eastAsia="el-GR"/>
        </w:rPr>
        <w:t>β) (πλήρη επωνυμία) …… ΑΦΜ…….…....</w:t>
      </w:r>
      <w:r w:rsidR="00E1337D" w:rsidRPr="00071CDB">
        <w:rPr>
          <w:rFonts w:ascii="Tahoma" w:hAnsi="Tahoma" w:cs="Tahoma"/>
          <w:lang w:val="el-GR" w:eastAsia="el-GR"/>
        </w:rPr>
        <w:t xml:space="preserve"> </w:t>
      </w:r>
      <w:r w:rsidRPr="00071CDB">
        <w:rPr>
          <w:rFonts w:ascii="Tahoma" w:hAnsi="Tahoma" w:cs="Tahoma"/>
          <w:lang w:val="el-GR" w:eastAsia="el-GR"/>
        </w:rPr>
        <w:t>οδός............................. αριθμός.................ΤΚ………………</w:t>
      </w:r>
    </w:p>
    <w:p w14:paraId="5BEE3C65" w14:textId="77777777" w:rsidR="009B6AAD" w:rsidRPr="00071CDB" w:rsidRDefault="009B6AAD" w:rsidP="009B6AAD">
      <w:pPr>
        <w:rPr>
          <w:rFonts w:ascii="Tahoma" w:hAnsi="Tahoma" w:cs="Tahoma"/>
          <w:lang w:val="el-GR" w:eastAsia="el-GR"/>
        </w:rPr>
      </w:pPr>
      <w:r w:rsidRPr="00071CDB">
        <w:rPr>
          <w:rFonts w:ascii="Tahoma" w:hAnsi="Tahoma" w:cs="Tahoma"/>
          <w:lang w:val="el-GR" w:eastAsia="el-GR"/>
        </w:rPr>
        <w:t>γ) (πλήρη επωνυμία) …… ΑΦΜ…….…....</w:t>
      </w:r>
      <w:r w:rsidR="00E1337D" w:rsidRPr="00071CDB">
        <w:rPr>
          <w:rFonts w:ascii="Tahoma" w:hAnsi="Tahoma" w:cs="Tahoma"/>
          <w:lang w:val="el-GR" w:eastAsia="el-GR"/>
        </w:rPr>
        <w:t xml:space="preserve"> </w:t>
      </w:r>
      <w:r w:rsidRPr="00071CDB">
        <w:rPr>
          <w:rFonts w:ascii="Tahoma" w:hAnsi="Tahoma" w:cs="Tahoma"/>
          <w:lang w:val="el-GR" w:eastAsia="el-GR"/>
        </w:rPr>
        <w:t>οδός............................. αριθμός.................ΤΚ………………</w:t>
      </w:r>
    </w:p>
    <w:p w14:paraId="5D8FE1DB" w14:textId="77777777" w:rsidR="009B6AAD" w:rsidRPr="00071CDB" w:rsidRDefault="009B6AAD" w:rsidP="009B6AAD">
      <w:pPr>
        <w:rPr>
          <w:rFonts w:ascii="Tahoma" w:hAnsi="Tahoma" w:cs="Tahoma"/>
          <w:lang w:val="el-GR" w:eastAsia="el-GR"/>
        </w:rPr>
      </w:pPr>
      <w:r w:rsidRPr="00071CDB">
        <w:rPr>
          <w:rFonts w:ascii="Tahoma" w:hAnsi="Tahoma" w:cs="Tahoma"/>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73D86F5D" w14:textId="77777777" w:rsidR="009B6AAD" w:rsidRPr="00071CDB" w:rsidRDefault="009B6AAD" w:rsidP="009B6AAD">
      <w:pPr>
        <w:rPr>
          <w:rFonts w:ascii="Tahoma" w:hAnsi="Tahoma" w:cs="Tahoma"/>
          <w:lang w:val="el-GR" w:eastAsia="el-GR"/>
        </w:rPr>
      </w:pPr>
      <w:r w:rsidRPr="00071CDB">
        <w:rPr>
          <w:rFonts w:ascii="Tahoma" w:hAnsi="Tahoma" w:cs="Tahoma"/>
          <w:lang w:val="el-GR" w:eastAsia="el-GR"/>
        </w:rPr>
        <w:t>για τη συμμετοχή του/της/τους σύμφωνα με την (αριθμό/ημερομηνία) ..................... Διακήρυξη ..................................................... της (Αναθέτουσας Αρχής)</w:t>
      </w:r>
      <w:r w:rsidR="00C9729F" w:rsidRPr="00071CDB">
        <w:rPr>
          <w:rFonts w:ascii="Tahoma" w:hAnsi="Tahoma" w:cs="Tahoma"/>
          <w:lang w:val="el-GR" w:eastAsia="el-GR"/>
        </w:rPr>
        <w:t xml:space="preserve"> με καταλητική ημερομηνία υποβολής των προσφορών .........................</w:t>
      </w:r>
      <w:r w:rsidRPr="00071CDB">
        <w:rPr>
          <w:rFonts w:ascii="Tahoma" w:hAnsi="Tahoma" w:cs="Tahoma"/>
          <w:lang w:val="el-GR" w:eastAsia="el-GR"/>
        </w:rPr>
        <w:t xml:space="preserve">, για την ανάδειξη αναδόχου για την ανάθεση της σύμβασης: “(τίτλος σύμβασης)”/ για το/α τμήμα/τα ............... </w:t>
      </w:r>
    </w:p>
    <w:p w14:paraId="513536B3" w14:textId="77777777" w:rsidR="009B6AAD" w:rsidRPr="00071CDB" w:rsidRDefault="009B6AAD" w:rsidP="009B6AAD">
      <w:pPr>
        <w:rPr>
          <w:rFonts w:ascii="Tahoma" w:hAnsi="Tahoma" w:cs="Tahoma"/>
          <w:lang w:val="el-GR" w:eastAsia="el-GR"/>
        </w:rPr>
      </w:pPr>
      <w:r w:rsidRPr="00071CDB">
        <w:rPr>
          <w:rFonts w:ascii="Tahoma" w:hAnsi="Tahoma" w:cs="Tahoma"/>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01804ADF" w14:textId="77777777" w:rsidR="009B6AAD" w:rsidRPr="00071CDB" w:rsidRDefault="009B6AAD" w:rsidP="009B6AAD">
      <w:pPr>
        <w:rPr>
          <w:rFonts w:ascii="Tahoma" w:hAnsi="Tahoma" w:cs="Tahoma"/>
          <w:lang w:val="el-GR" w:eastAsia="el-GR"/>
        </w:rPr>
      </w:pPr>
      <w:r w:rsidRPr="00071CDB">
        <w:rPr>
          <w:rFonts w:ascii="Tahoma" w:hAnsi="Tahoma" w:cs="Tahoma"/>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071CDB">
        <w:rPr>
          <w:rFonts w:ascii="Tahoma" w:hAnsi="Tahoma" w:cs="Tahoma"/>
          <w:lang w:val="el-GR" w:eastAsia="el-GR"/>
        </w:rPr>
        <w:t xml:space="preserve"> </w:t>
      </w:r>
      <w:r w:rsidRPr="00071CDB">
        <w:rPr>
          <w:rFonts w:ascii="Tahoma" w:hAnsi="Tahoma" w:cs="Tahoma"/>
          <w:lang w:val="el-GR" w:eastAsia="el-GR"/>
        </w:rPr>
        <w:t>(5) ημέρες από την απλή έγγραφη ειδοποίησή σας.</w:t>
      </w:r>
    </w:p>
    <w:p w14:paraId="31C4F852" w14:textId="77777777" w:rsidR="009B6AAD" w:rsidRPr="00071CDB" w:rsidRDefault="009B6AAD" w:rsidP="009B6AAD">
      <w:pPr>
        <w:rPr>
          <w:rFonts w:ascii="Tahoma" w:hAnsi="Tahoma" w:cs="Tahoma"/>
          <w:lang w:val="el-GR" w:eastAsia="el-GR"/>
        </w:rPr>
      </w:pPr>
      <w:r w:rsidRPr="00071CDB">
        <w:rPr>
          <w:rFonts w:ascii="Tahoma" w:hAnsi="Tahoma" w:cs="Tahoma"/>
          <w:lang w:val="el-GR" w:eastAsia="el-GR"/>
        </w:rPr>
        <w:t>Η παρούσα ισχύει μέχρι και την (</w:t>
      </w:r>
      <w:r w:rsidRPr="00071CDB">
        <w:rPr>
          <w:rFonts w:ascii="Tahoma" w:hAnsi="Tahoma" w:cs="Tahoma"/>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071CDB">
        <w:rPr>
          <w:rFonts w:ascii="Tahoma" w:hAnsi="Tahoma" w:cs="Tahoma"/>
          <w:i/>
          <w:lang w:val="el-GR" w:eastAsia="el-GR"/>
        </w:rPr>
        <w:t xml:space="preserve"> </w:t>
      </w:r>
      <w:r w:rsidRPr="00071CDB">
        <w:rPr>
          <w:rFonts w:ascii="Tahoma" w:hAnsi="Tahoma" w:cs="Tahoma"/>
          <w:lang w:val="el-GR" w:eastAsia="el-GR"/>
        </w:rPr>
        <w:t xml:space="preserve">) …………………………………… </w:t>
      </w:r>
    </w:p>
    <w:p w14:paraId="6C773B2D" w14:textId="77777777" w:rsidR="009B6AAD" w:rsidRPr="00071CDB" w:rsidRDefault="009B6AAD" w:rsidP="009B6AAD">
      <w:pPr>
        <w:rPr>
          <w:rFonts w:ascii="Tahoma" w:hAnsi="Tahoma" w:cs="Tahoma"/>
          <w:lang w:val="el-GR" w:eastAsia="el-GR"/>
        </w:rPr>
      </w:pPr>
      <w:r w:rsidRPr="00071CDB">
        <w:rPr>
          <w:rFonts w:ascii="Tahoma" w:hAnsi="Tahoma" w:cs="Tahoma"/>
          <w:lang w:val="el-GR" w:eastAsia="el-GR"/>
        </w:rPr>
        <w:t>Σε περίπτωση κατάπτωσης της εγγύησης, το ποσό της κατάπτωσης υπόκειται στο εκάστοτε ισχύον πάγιο τέλος χαρτοσήμου.</w:t>
      </w:r>
    </w:p>
    <w:p w14:paraId="35262D70" w14:textId="7A41877F" w:rsidR="009B6AAD" w:rsidRPr="00071CDB" w:rsidRDefault="009B6AAD" w:rsidP="009B6AAD">
      <w:pPr>
        <w:rPr>
          <w:rFonts w:ascii="Tahoma" w:hAnsi="Tahoma" w:cs="Tahoma"/>
          <w:lang w:val="el-GR" w:eastAsia="el-GR"/>
        </w:rPr>
      </w:pPr>
      <w:r w:rsidRPr="00071CDB">
        <w:rPr>
          <w:rFonts w:ascii="Tahoma" w:hAnsi="Tahoma" w:cs="Tahoma"/>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την παρ. </w:t>
      </w:r>
      <w:r w:rsidR="007C36DE" w:rsidRPr="00071CDB">
        <w:rPr>
          <w:rFonts w:ascii="Tahoma" w:hAnsi="Tahoma" w:cs="Tahoma"/>
        </w:rPr>
        <w:fldChar w:fldCharType="begin"/>
      </w:r>
      <w:r w:rsidR="007C36DE" w:rsidRPr="00071CDB">
        <w:rPr>
          <w:rFonts w:ascii="Tahoma" w:hAnsi="Tahoma" w:cs="Tahoma"/>
          <w:lang w:val="el-GR"/>
        </w:rPr>
        <w:instrText xml:space="preserve"> </w:instrText>
      </w:r>
      <w:r w:rsidR="007C36DE" w:rsidRPr="00071CDB">
        <w:rPr>
          <w:rFonts w:ascii="Tahoma" w:hAnsi="Tahoma" w:cs="Tahoma"/>
        </w:rPr>
        <w:instrText>REF</w:instrText>
      </w:r>
      <w:r w:rsidR="007C36DE" w:rsidRPr="00071CDB">
        <w:rPr>
          <w:rFonts w:ascii="Tahoma" w:hAnsi="Tahoma" w:cs="Tahoma"/>
          <w:lang w:val="el-GR"/>
        </w:rPr>
        <w:instrText xml:space="preserve"> _</w:instrText>
      </w:r>
      <w:r w:rsidR="007C36DE" w:rsidRPr="00071CDB">
        <w:rPr>
          <w:rFonts w:ascii="Tahoma" w:hAnsi="Tahoma" w:cs="Tahoma"/>
        </w:rPr>
        <w:instrText>Ref</w:instrText>
      </w:r>
      <w:r w:rsidR="007C36DE" w:rsidRPr="00071CDB">
        <w:rPr>
          <w:rFonts w:ascii="Tahoma" w:hAnsi="Tahoma" w:cs="Tahoma"/>
          <w:lang w:val="el-GR"/>
        </w:rPr>
        <w:instrText>496542081 \</w:instrText>
      </w:r>
      <w:r w:rsidR="007C36DE" w:rsidRPr="00071CDB">
        <w:rPr>
          <w:rFonts w:ascii="Tahoma" w:hAnsi="Tahoma" w:cs="Tahoma"/>
        </w:rPr>
        <w:instrText>r</w:instrText>
      </w:r>
      <w:r w:rsidR="007C36DE" w:rsidRPr="00071CDB">
        <w:rPr>
          <w:rFonts w:ascii="Tahoma" w:hAnsi="Tahoma" w:cs="Tahoma"/>
          <w:lang w:val="el-GR"/>
        </w:rPr>
        <w:instrText xml:space="preserve"> \</w:instrText>
      </w:r>
      <w:r w:rsidR="007C36DE" w:rsidRPr="00071CDB">
        <w:rPr>
          <w:rFonts w:ascii="Tahoma" w:hAnsi="Tahoma" w:cs="Tahoma"/>
        </w:rPr>
        <w:instrText>h</w:instrText>
      </w:r>
      <w:r w:rsidR="007C36DE" w:rsidRPr="00071CDB">
        <w:rPr>
          <w:rFonts w:ascii="Tahoma" w:hAnsi="Tahoma" w:cs="Tahoma"/>
          <w:lang w:val="el-GR"/>
        </w:rPr>
        <w:instrText xml:space="preserve">  \* </w:instrText>
      </w:r>
      <w:r w:rsidR="007C36DE" w:rsidRPr="00071CDB">
        <w:rPr>
          <w:rFonts w:ascii="Tahoma" w:hAnsi="Tahoma" w:cs="Tahoma"/>
        </w:rPr>
        <w:instrText>MERGEFORMAT</w:instrText>
      </w:r>
      <w:r w:rsidR="007C36DE" w:rsidRPr="00071CDB">
        <w:rPr>
          <w:rFonts w:ascii="Tahoma" w:hAnsi="Tahoma" w:cs="Tahoma"/>
          <w:lang w:val="el-GR"/>
        </w:rPr>
        <w:instrText xml:space="preserve"> </w:instrText>
      </w:r>
      <w:r w:rsidR="007C36DE" w:rsidRPr="00071CDB">
        <w:rPr>
          <w:rFonts w:ascii="Tahoma" w:hAnsi="Tahoma" w:cs="Tahoma"/>
        </w:rPr>
      </w:r>
      <w:r w:rsidR="007C36DE" w:rsidRPr="00071CDB">
        <w:rPr>
          <w:rFonts w:ascii="Tahoma" w:hAnsi="Tahoma" w:cs="Tahoma"/>
        </w:rPr>
        <w:fldChar w:fldCharType="separate"/>
      </w:r>
      <w:r w:rsidR="0066033C" w:rsidRPr="0066033C">
        <w:rPr>
          <w:rFonts w:ascii="Tahoma" w:hAnsi="Tahoma" w:cs="Tahoma"/>
          <w:lang w:val="el-GR" w:eastAsia="el-GR"/>
        </w:rPr>
        <w:t>2.2.2</w:t>
      </w:r>
      <w:r w:rsidR="007C36DE" w:rsidRPr="00071CDB">
        <w:rPr>
          <w:rFonts w:ascii="Tahoma" w:hAnsi="Tahoma" w:cs="Tahoma"/>
        </w:rPr>
        <w:fldChar w:fldCharType="end"/>
      </w:r>
      <w:r w:rsidR="004A3382" w:rsidRPr="00071CDB">
        <w:rPr>
          <w:rFonts w:ascii="Tahoma" w:hAnsi="Tahoma" w:cs="Tahoma"/>
          <w:lang w:val="el-GR" w:eastAsia="el-GR"/>
        </w:rPr>
        <w:t xml:space="preserve"> της παρούσας </w:t>
      </w:r>
      <w:r w:rsidRPr="00071CDB">
        <w:rPr>
          <w:rFonts w:ascii="Tahoma" w:hAnsi="Tahoma" w:cs="Tahoma"/>
          <w:lang w:val="el-GR" w:eastAsia="el-GR"/>
        </w:rPr>
        <w:t xml:space="preserve">, με την προϋπόθεση ότι το σχετικό αίτημά σας θα μας υποβληθεί πριν από την ημερομηνία λήξης της. </w:t>
      </w:r>
    </w:p>
    <w:p w14:paraId="14A9FC21" w14:textId="77777777" w:rsidR="009B6AAD" w:rsidRPr="00071CDB" w:rsidRDefault="009B6AAD" w:rsidP="009B6AAD">
      <w:pPr>
        <w:rPr>
          <w:rFonts w:ascii="Tahoma" w:hAnsi="Tahoma" w:cs="Tahoma"/>
          <w:lang w:val="el-GR" w:eastAsia="el-GR"/>
        </w:rPr>
      </w:pPr>
      <w:r w:rsidRPr="00071CDB">
        <w:rPr>
          <w:rFonts w:ascii="Tahoma" w:hAnsi="Tahoma" w:cs="Tahoma"/>
          <w:lang w:val="el-GR" w:eastAsia="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071CDB">
        <w:rPr>
          <w:rFonts w:ascii="Tahoma" w:hAnsi="Tahoma" w:cs="Tahoma"/>
          <w:lang w:val="el-GR" w:eastAsia="el-GR"/>
        </w:rPr>
        <w:tab/>
      </w:r>
      <w:r w:rsidRPr="00071CDB">
        <w:rPr>
          <w:rFonts w:ascii="Tahoma" w:hAnsi="Tahoma" w:cs="Tahoma"/>
          <w:lang w:val="el-GR" w:eastAsia="el-GR"/>
        </w:rPr>
        <w:tab/>
      </w:r>
      <w:r w:rsidRPr="00071CDB">
        <w:rPr>
          <w:rFonts w:ascii="Tahoma" w:hAnsi="Tahoma" w:cs="Tahoma"/>
          <w:lang w:val="el-GR" w:eastAsia="el-GR"/>
        </w:rPr>
        <w:tab/>
      </w:r>
      <w:r w:rsidRPr="00071CDB">
        <w:rPr>
          <w:rFonts w:ascii="Tahoma" w:hAnsi="Tahoma" w:cs="Tahoma"/>
          <w:lang w:val="el-GR" w:eastAsia="el-GR"/>
        </w:rPr>
        <w:tab/>
      </w:r>
      <w:r w:rsidRPr="00071CDB">
        <w:rPr>
          <w:rFonts w:ascii="Tahoma" w:hAnsi="Tahoma" w:cs="Tahoma"/>
          <w:lang w:val="el-GR" w:eastAsia="el-GR"/>
        </w:rPr>
        <w:tab/>
      </w:r>
    </w:p>
    <w:p w14:paraId="583A3AAE" w14:textId="77777777" w:rsidR="009B6AAD" w:rsidRDefault="009B6AAD" w:rsidP="009B6AAD">
      <w:pPr>
        <w:jc w:val="right"/>
        <w:rPr>
          <w:rFonts w:ascii="Tahoma" w:hAnsi="Tahoma" w:cs="Tahoma"/>
          <w:lang w:val="el-GR" w:eastAsia="el-GR"/>
        </w:rPr>
      </w:pPr>
      <w:r w:rsidRPr="00071CDB">
        <w:rPr>
          <w:rFonts w:ascii="Tahoma" w:hAnsi="Tahoma" w:cs="Tahoma"/>
          <w:lang w:val="el-GR" w:eastAsia="el-GR"/>
        </w:rPr>
        <w:t>(Εξουσιοδοτημένη υπογραφή)</w:t>
      </w:r>
    </w:p>
    <w:p w14:paraId="3022AFDD" w14:textId="77777777" w:rsidR="006138A5" w:rsidRDefault="006138A5" w:rsidP="009B6AAD">
      <w:pPr>
        <w:jc w:val="right"/>
        <w:rPr>
          <w:rFonts w:ascii="Tahoma" w:hAnsi="Tahoma" w:cs="Tahoma"/>
          <w:lang w:val="el-GR" w:eastAsia="el-GR"/>
        </w:rPr>
      </w:pPr>
    </w:p>
    <w:p w14:paraId="79EBF0D8" w14:textId="77777777" w:rsidR="006138A5" w:rsidRDefault="006138A5" w:rsidP="009B6AAD">
      <w:pPr>
        <w:jc w:val="right"/>
        <w:rPr>
          <w:rFonts w:ascii="Tahoma" w:hAnsi="Tahoma" w:cs="Tahoma"/>
          <w:lang w:val="el-GR" w:eastAsia="el-GR"/>
        </w:rPr>
      </w:pPr>
    </w:p>
    <w:p w14:paraId="7692FAA1" w14:textId="77777777" w:rsidR="006138A5" w:rsidRDefault="006138A5" w:rsidP="009B6AAD">
      <w:pPr>
        <w:jc w:val="right"/>
        <w:rPr>
          <w:rFonts w:ascii="Tahoma" w:hAnsi="Tahoma" w:cs="Tahoma"/>
          <w:lang w:val="el-GR" w:eastAsia="el-GR"/>
        </w:rPr>
      </w:pPr>
    </w:p>
    <w:p w14:paraId="5DBD9BE4" w14:textId="77777777" w:rsidR="006138A5" w:rsidRDefault="006138A5" w:rsidP="009B6AAD">
      <w:pPr>
        <w:jc w:val="right"/>
        <w:rPr>
          <w:rFonts w:ascii="Tahoma" w:hAnsi="Tahoma" w:cs="Tahoma"/>
          <w:lang w:val="el-GR" w:eastAsia="el-GR"/>
        </w:rPr>
      </w:pPr>
    </w:p>
    <w:p w14:paraId="253F9128" w14:textId="760F4521" w:rsidR="00F1111B" w:rsidRDefault="00F1111B">
      <w:pPr>
        <w:rPr>
          <w:rFonts w:ascii="Tahoma" w:hAnsi="Tahoma" w:cs="Tahoma"/>
          <w:lang w:val="el-GR"/>
        </w:rPr>
      </w:pPr>
      <w:r>
        <w:rPr>
          <w:rFonts w:ascii="Tahoma" w:hAnsi="Tahoma" w:cs="Tahoma"/>
          <w:lang w:val="el-GR"/>
        </w:rPr>
        <w:br w:type="page"/>
      </w:r>
    </w:p>
    <w:p w14:paraId="42DBFC39" w14:textId="77777777" w:rsidR="006138A5" w:rsidRPr="00071CDB" w:rsidRDefault="006138A5" w:rsidP="009B6AAD">
      <w:pPr>
        <w:jc w:val="right"/>
        <w:rPr>
          <w:rFonts w:ascii="Tahoma" w:hAnsi="Tahoma" w:cs="Tahoma"/>
          <w:lang w:val="el-GR"/>
        </w:rPr>
      </w:pPr>
    </w:p>
    <w:p w14:paraId="53650C3C" w14:textId="77777777" w:rsidR="007A7DCA" w:rsidRPr="00071CDB" w:rsidRDefault="007A7DCA" w:rsidP="006B53EF">
      <w:pPr>
        <w:pStyle w:val="3"/>
        <w:numPr>
          <w:ilvl w:val="0"/>
          <w:numId w:val="5"/>
        </w:numPr>
        <w:rPr>
          <w:rFonts w:ascii="Tahoma" w:hAnsi="Tahoma" w:cs="Tahoma"/>
          <w:szCs w:val="22"/>
          <w:u w:val="single"/>
          <w:lang w:val="el-GR"/>
        </w:rPr>
      </w:pPr>
      <w:bookmarkStart w:id="584" w:name="_Toc153885565"/>
      <w:r w:rsidRPr="00071CDB">
        <w:rPr>
          <w:rFonts w:ascii="Tahoma" w:hAnsi="Tahoma" w:cs="Tahoma"/>
          <w:szCs w:val="22"/>
          <w:u w:val="single"/>
          <w:lang w:val="el-GR"/>
        </w:rPr>
        <w:t>Εγγυητική Επιστολή Καλής Εκτέλεσης</w:t>
      </w:r>
      <w:bookmarkEnd w:id="584"/>
      <w:r w:rsidRPr="00071CDB">
        <w:rPr>
          <w:rFonts w:ascii="Tahoma" w:hAnsi="Tahoma" w:cs="Tahoma"/>
          <w:szCs w:val="22"/>
          <w:u w:val="single"/>
          <w:lang w:val="el-GR"/>
        </w:rPr>
        <w:t xml:space="preserve"> </w:t>
      </w:r>
    </w:p>
    <w:p w14:paraId="669349D0" w14:textId="77777777" w:rsidR="009B6AAD" w:rsidRPr="00071CDB" w:rsidRDefault="009B6AAD">
      <w:pPr>
        <w:rPr>
          <w:rFonts w:ascii="Tahoma" w:hAnsi="Tahoma" w:cs="Tahoma"/>
          <w:lang w:val="el-GR"/>
        </w:rPr>
      </w:pPr>
    </w:p>
    <w:p w14:paraId="3B839F9B" w14:textId="77777777" w:rsidR="007A7DCA" w:rsidRPr="00071CDB" w:rsidRDefault="007A7DCA" w:rsidP="007A7DCA">
      <w:pPr>
        <w:rPr>
          <w:rFonts w:ascii="Tahoma" w:hAnsi="Tahoma" w:cs="Tahoma"/>
          <w:lang w:val="el-GR"/>
        </w:rPr>
      </w:pPr>
      <w:bookmarkStart w:id="585" w:name="_Toc336420407"/>
      <w:r w:rsidRPr="00071CDB">
        <w:rPr>
          <w:rFonts w:ascii="Tahoma" w:hAnsi="Tahoma" w:cs="Tahoma"/>
          <w:lang w:val="el-GR"/>
        </w:rPr>
        <w:t>ΕΚΔΟΤΗΣ (Πλήρης επωνυμία).......................................................................</w:t>
      </w:r>
      <w:bookmarkEnd w:id="585"/>
    </w:p>
    <w:p w14:paraId="438EDE7E" w14:textId="77777777" w:rsidR="007A7DCA" w:rsidRPr="00071CDB" w:rsidRDefault="007A7DCA" w:rsidP="007A7DCA">
      <w:pPr>
        <w:jc w:val="right"/>
        <w:rPr>
          <w:rFonts w:ascii="Tahoma" w:hAnsi="Tahoma" w:cs="Tahoma"/>
          <w:lang w:val="el-GR"/>
        </w:rPr>
      </w:pPr>
      <w:r w:rsidRPr="00071CDB">
        <w:rPr>
          <w:rFonts w:ascii="Tahoma" w:hAnsi="Tahoma" w:cs="Tahoma"/>
          <w:lang w:val="el-GR"/>
        </w:rPr>
        <w:t>Ημερομηνία έκδοσης...........................</w:t>
      </w:r>
    </w:p>
    <w:p w14:paraId="5AFA51CD" w14:textId="77777777" w:rsidR="00494061" w:rsidRPr="00071CDB" w:rsidRDefault="00494061" w:rsidP="00494061">
      <w:pPr>
        <w:rPr>
          <w:rFonts w:ascii="Tahoma" w:hAnsi="Tahoma" w:cs="Tahoma"/>
          <w:lang w:val="el-GR" w:eastAsia="el-GR"/>
        </w:rPr>
      </w:pPr>
      <w:r w:rsidRPr="00071CDB">
        <w:rPr>
          <w:rFonts w:ascii="Tahoma" w:hAnsi="Tahoma" w:cs="Tahoma"/>
          <w:lang w:val="el-GR" w:eastAsia="el-GR"/>
        </w:rPr>
        <w:t>Κοινωνία της Πληροφορίας Μονοπρόσωπη Α.Ε.</w:t>
      </w:r>
    </w:p>
    <w:p w14:paraId="502110FE" w14:textId="77777777" w:rsidR="00494061" w:rsidRPr="00071CDB" w:rsidRDefault="00494061" w:rsidP="00494061">
      <w:pPr>
        <w:rPr>
          <w:rFonts w:ascii="Tahoma" w:hAnsi="Tahoma" w:cs="Tahoma"/>
          <w:lang w:val="el-GR" w:eastAsia="el-GR"/>
        </w:rPr>
      </w:pPr>
      <w:r w:rsidRPr="00071CDB">
        <w:rPr>
          <w:rFonts w:ascii="Tahoma" w:hAnsi="Tahoma" w:cs="Tahoma"/>
          <w:lang w:val="el-GR" w:eastAsia="el-GR"/>
        </w:rPr>
        <w:t>Λεωφόρος Συγγρού 194, ΤΚ 17671, Καλλιθέα</w:t>
      </w:r>
    </w:p>
    <w:p w14:paraId="1F95D337" w14:textId="77777777" w:rsidR="007A7DCA" w:rsidRPr="00071CDB" w:rsidRDefault="007A7DCA" w:rsidP="007A7DCA">
      <w:pPr>
        <w:rPr>
          <w:rFonts w:ascii="Tahoma" w:hAnsi="Tahoma" w:cs="Tahoma"/>
          <w:lang w:val="el-GR"/>
        </w:rPr>
      </w:pPr>
    </w:p>
    <w:p w14:paraId="51D4B0E2" w14:textId="77777777" w:rsidR="007A7DCA" w:rsidRPr="00071CDB" w:rsidRDefault="007A7DCA" w:rsidP="007A7DCA">
      <w:pPr>
        <w:rPr>
          <w:rFonts w:ascii="Tahoma" w:hAnsi="Tahoma" w:cs="Tahoma"/>
          <w:lang w:val="el-GR"/>
        </w:rPr>
      </w:pPr>
      <w:r w:rsidRPr="00071CDB">
        <w:rPr>
          <w:rFonts w:ascii="Tahoma" w:hAnsi="Tahoma" w:cs="Tahoma"/>
          <w:lang w:val="el-GR"/>
        </w:rPr>
        <w:t xml:space="preserve">Εγγύηση μας υπ’ αριθμ. ……………….. ποσού ………………….……. ευρώ </w:t>
      </w:r>
    </w:p>
    <w:p w14:paraId="6792A803" w14:textId="77777777" w:rsidR="007A7DCA" w:rsidRPr="00071CDB" w:rsidRDefault="007A7DCA" w:rsidP="007A7DCA">
      <w:pPr>
        <w:rPr>
          <w:rFonts w:ascii="Tahoma" w:hAnsi="Tahoma" w:cs="Tahoma"/>
          <w:lang w:val="el-GR" w:eastAsia="el-GR"/>
        </w:rPr>
      </w:pPr>
      <w:r w:rsidRPr="00071CDB">
        <w:rPr>
          <w:rFonts w:ascii="Tahoma" w:hAnsi="Tahoma" w:cs="Tahoma"/>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071CDB">
        <w:rPr>
          <w:rFonts w:ascii="Tahoma" w:hAnsi="Tahoma" w:cs="Tahoma"/>
          <w:lang w:val="el-GR" w:eastAsia="el-GR"/>
        </w:rPr>
        <w:t xml:space="preserve"> </w:t>
      </w:r>
      <w:r w:rsidRPr="00071CDB">
        <w:rPr>
          <w:rFonts w:ascii="Tahoma" w:hAnsi="Tahoma" w:cs="Tahoma"/>
          <w:lang w:val="el-GR" w:eastAsia="el-GR"/>
        </w:rPr>
        <w:t>……………………………………………υπέρ του</w:t>
      </w:r>
    </w:p>
    <w:p w14:paraId="00447A19" w14:textId="77777777" w:rsidR="007A7DCA" w:rsidRPr="00071CDB" w:rsidRDefault="007A7DCA" w:rsidP="007A7DCA">
      <w:pPr>
        <w:rPr>
          <w:rFonts w:ascii="Tahoma" w:hAnsi="Tahoma" w:cs="Tahoma"/>
          <w:lang w:val="el-GR" w:eastAsia="el-GR"/>
        </w:rPr>
      </w:pPr>
      <w:r w:rsidRPr="00071CDB">
        <w:rPr>
          <w:rFonts w:ascii="Tahoma" w:hAnsi="Tahoma" w:cs="Tahoma"/>
          <w:i/>
          <w:color w:val="FF0000"/>
          <w:u w:val="single"/>
          <w:lang w:val="el-GR" w:eastAsia="el-GR"/>
        </w:rPr>
        <w:t>{σε περίπτωση φυσικού προσώπου}:</w:t>
      </w:r>
      <w:r w:rsidRPr="00071CDB">
        <w:rPr>
          <w:rFonts w:ascii="Tahoma" w:hAnsi="Tahoma" w:cs="Tahoma"/>
          <w:bCs/>
          <w:lang w:val="el-GR"/>
        </w:rPr>
        <w:t xml:space="preserve"> </w:t>
      </w:r>
      <w:r w:rsidRPr="00071CDB">
        <w:rPr>
          <w:rFonts w:ascii="Tahoma" w:eastAsia="Calibri" w:hAnsi="Tahoma" w:cs="Tahoma"/>
          <w:bCs/>
          <w:lang w:val="el-GR"/>
        </w:rPr>
        <w:t>(</w:t>
      </w:r>
      <w:r w:rsidRPr="00071CDB">
        <w:rPr>
          <w:rFonts w:ascii="Tahoma" w:hAnsi="Tahoma" w:cs="Tahoma"/>
          <w:lang w:val="el-GR" w:eastAsia="el-GR"/>
        </w:rPr>
        <w:t>ονοματεπώνυμο, πατρώνυμο) ..............................,</w:t>
      </w:r>
      <w:r w:rsidR="00E1337D" w:rsidRPr="00071CDB">
        <w:rPr>
          <w:rFonts w:ascii="Tahoma" w:hAnsi="Tahoma" w:cs="Tahoma"/>
          <w:lang w:val="el-GR" w:eastAsia="el-GR"/>
        </w:rPr>
        <w:t xml:space="preserve"> </w:t>
      </w:r>
      <w:r w:rsidRPr="00071CDB">
        <w:rPr>
          <w:rFonts w:ascii="Tahoma" w:hAnsi="Tahoma" w:cs="Tahoma"/>
          <w:lang w:val="el-GR" w:eastAsia="el-GR"/>
        </w:rPr>
        <w:t>ΑΦΜ: ................ οδός............................. αριθμός.................ΤΚ………………</w:t>
      </w:r>
    </w:p>
    <w:p w14:paraId="5E0CBFFC" w14:textId="77777777" w:rsidR="007A7DCA" w:rsidRPr="00071CDB" w:rsidRDefault="007A7DCA" w:rsidP="007A7DCA">
      <w:pPr>
        <w:rPr>
          <w:rFonts w:ascii="Tahoma" w:hAnsi="Tahoma" w:cs="Tahoma"/>
          <w:lang w:val="el-GR" w:eastAsia="el-GR"/>
        </w:rPr>
      </w:pPr>
      <w:r w:rsidRPr="00071CDB">
        <w:rPr>
          <w:rFonts w:ascii="Tahoma" w:hAnsi="Tahoma" w:cs="Tahoma"/>
          <w:lang w:val="el-GR" w:eastAsia="el-GR"/>
        </w:rPr>
        <w:t>{</w:t>
      </w:r>
      <w:r w:rsidRPr="00071CDB">
        <w:rPr>
          <w:rFonts w:ascii="Tahoma" w:hAnsi="Tahoma" w:cs="Tahoma"/>
          <w:i/>
          <w:color w:val="FF0000"/>
          <w:u w:val="single"/>
          <w:lang w:val="el-GR" w:eastAsia="el-GR"/>
        </w:rPr>
        <w:t>Σε περίπτωση μεμονωμένης εταιρίας:</w:t>
      </w:r>
      <w:r w:rsidRPr="00071CDB">
        <w:rPr>
          <w:rFonts w:ascii="Tahoma" w:hAnsi="Tahoma" w:cs="Tahoma"/>
          <w:lang w:val="el-GR" w:eastAsia="el-GR"/>
        </w:rPr>
        <w:t xml:space="preserve"> της Εταιρίας ………. ΑΦΜ: ...... οδός …………. αριθμός … ΤΚ ………..,}</w:t>
      </w:r>
    </w:p>
    <w:p w14:paraId="2A2E1B83" w14:textId="77777777" w:rsidR="007A7DCA" w:rsidRPr="00071CDB" w:rsidRDefault="007A7DCA" w:rsidP="007A7DCA">
      <w:pPr>
        <w:rPr>
          <w:rFonts w:ascii="Tahoma" w:hAnsi="Tahoma" w:cs="Tahoma"/>
          <w:lang w:val="el-GR" w:eastAsia="el-GR"/>
        </w:rPr>
      </w:pPr>
      <w:r w:rsidRPr="00071CDB">
        <w:rPr>
          <w:rFonts w:ascii="Tahoma" w:hAnsi="Tahoma" w:cs="Tahoma"/>
          <w:lang w:val="el-GR" w:eastAsia="el-GR"/>
        </w:rPr>
        <w:t>{</w:t>
      </w:r>
      <w:r w:rsidRPr="00071CDB">
        <w:rPr>
          <w:rFonts w:ascii="Tahoma" w:hAnsi="Tahoma" w:cs="Tahoma"/>
          <w:i/>
          <w:color w:val="FF0000"/>
          <w:u w:val="single"/>
          <w:lang w:val="el-GR" w:eastAsia="el-GR"/>
        </w:rPr>
        <w:t>ή σε περίπτωση Ένωσης ή Κοινοπραξίας:</w:t>
      </w:r>
      <w:r w:rsidRPr="00071CDB">
        <w:rPr>
          <w:rFonts w:ascii="Tahoma" w:hAnsi="Tahoma" w:cs="Tahoma"/>
          <w:lang w:val="el-GR" w:eastAsia="el-GR"/>
        </w:rPr>
        <w:t xml:space="preserve"> των Εταιριών </w:t>
      </w:r>
    </w:p>
    <w:p w14:paraId="45E24735" w14:textId="77777777" w:rsidR="007A7DCA" w:rsidRPr="00071CDB" w:rsidRDefault="007A7DCA" w:rsidP="007A7DCA">
      <w:pPr>
        <w:rPr>
          <w:rFonts w:ascii="Tahoma" w:hAnsi="Tahoma" w:cs="Tahoma"/>
          <w:lang w:val="el-GR" w:eastAsia="el-GR"/>
        </w:rPr>
      </w:pPr>
      <w:r w:rsidRPr="00071CDB">
        <w:rPr>
          <w:rFonts w:ascii="Tahoma" w:hAnsi="Tahoma" w:cs="Tahoma"/>
          <w:lang w:val="el-GR" w:eastAsia="el-GR"/>
        </w:rPr>
        <w:t>α) (πλήρη επωνυμία) …… ΑΦΜ…….….... οδός............................. αριθμός.................ΤΚ………………</w:t>
      </w:r>
    </w:p>
    <w:p w14:paraId="14D29532" w14:textId="77777777" w:rsidR="007A7DCA" w:rsidRPr="00071CDB" w:rsidRDefault="007A7DCA" w:rsidP="007A7DCA">
      <w:pPr>
        <w:rPr>
          <w:rFonts w:ascii="Tahoma" w:hAnsi="Tahoma" w:cs="Tahoma"/>
          <w:lang w:val="el-GR" w:eastAsia="el-GR"/>
        </w:rPr>
      </w:pPr>
      <w:r w:rsidRPr="00071CDB">
        <w:rPr>
          <w:rFonts w:ascii="Tahoma" w:hAnsi="Tahoma" w:cs="Tahoma"/>
          <w:lang w:val="el-GR" w:eastAsia="el-GR"/>
        </w:rPr>
        <w:t>β) (πλήρη επωνυμία) …… ΑΦΜ…….…....</w:t>
      </w:r>
      <w:r w:rsidR="00E1337D" w:rsidRPr="00071CDB">
        <w:rPr>
          <w:rFonts w:ascii="Tahoma" w:hAnsi="Tahoma" w:cs="Tahoma"/>
          <w:lang w:val="el-GR" w:eastAsia="el-GR"/>
        </w:rPr>
        <w:t xml:space="preserve"> </w:t>
      </w:r>
      <w:r w:rsidRPr="00071CDB">
        <w:rPr>
          <w:rFonts w:ascii="Tahoma" w:hAnsi="Tahoma" w:cs="Tahoma"/>
          <w:lang w:val="el-GR" w:eastAsia="el-GR"/>
        </w:rPr>
        <w:t>οδός............................. αριθμός.................ΤΚ………………</w:t>
      </w:r>
    </w:p>
    <w:p w14:paraId="6DB269F1" w14:textId="77777777" w:rsidR="007A7DCA" w:rsidRPr="00071CDB" w:rsidRDefault="007A7DCA" w:rsidP="007A7DCA">
      <w:pPr>
        <w:rPr>
          <w:rFonts w:ascii="Tahoma" w:hAnsi="Tahoma" w:cs="Tahoma"/>
          <w:lang w:val="el-GR" w:eastAsia="el-GR"/>
        </w:rPr>
      </w:pPr>
      <w:r w:rsidRPr="00071CDB">
        <w:rPr>
          <w:rFonts w:ascii="Tahoma" w:hAnsi="Tahoma" w:cs="Tahoma"/>
          <w:lang w:val="el-GR" w:eastAsia="el-GR"/>
        </w:rPr>
        <w:t>γ) (πλήρη επωνυμία) …… ΑΦΜ…….…....</w:t>
      </w:r>
      <w:r w:rsidR="00E1337D" w:rsidRPr="00071CDB">
        <w:rPr>
          <w:rFonts w:ascii="Tahoma" w:hAnsi="Tahoma" w:cs="Tahoma"/>
          <w:lang w:val="el-GR" w:eastAsia="el-GR"/>
        </w:rPr>
        <w:t xml:space="preserve"> </w:t>
      </w:r>
      <w:r w:rsidRPr="00071CDB">
        <w:rPr>
          <w:rFonts w:ascii="Tahoma" w:hAnsi="Tahoma" w:cs="Tahoma"/>
          <w:lang w:val="el-GR" w:eastAsia="el-GR"/>
        </w:rPr>
        <w:t>οδός............................. αριθμός.................ΤΚ………………</w:t>
      </w:r>
    </w:p>
    <w:p w14:paraId="70972707" w14:textId="77777777" w:rsidR="007A7DCA" w:rsidRPr="00071CDB" w:rsidRDefault="007A7DCA" w:rsidP="007A7DCA">
      <w:pPr>
        <w:rPr>
          <w:rFonts w:ascii="Tahoma" w:hAnsi="Tahoma" w:cs="Tahoma"/>
          <w:lang w:val="el-GR"/>
        </w:rPr>
      </w:pPr>
      <w:r w:rsidRPr="00071CDB">
        <w:rPr>
          <w:rFonts w:ascii="Tahoma" w:hAnsi="Tahoma" w:cs="Tahoma"/>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71C127B5" w14:textId="77777777" w:rsidR="007A7DCA" w:rsidRPr="00071CDB" w:rsidRDefault="007A7DCA" w:rsidP="007A7DCA">
      <w:pPr>
        <w:rPr>
          <w:rFonts w:ascii="Tahoma" w:hAnsi="Tahoma" w:cs="Tahoma"/>
          <w:lang w:val="el-GR"/>
        </w:rPr>
      </w:pPr>
      <w:r w:rsidRPr="00071CDB">
        <w:rPr>
          <w:rFonts w:ascii="Tahoma" w:hAnsi="Tahoma" w:cs="Tahoma"/>
          <w:lang w:val="el-GR"/>
        </w:rPr>
        <w:t>για την καλή εκτέλεση της υπ αριθ ..... σύμβασης “(τίτλος σύμβασης)”, σύμφωνα με την (αριθμό/ημερομηνία) ........................ Διακήρυξη</w:t>
      </w:r>
      <w:r w:rsidR="003153CD" w:rsidRPr="00071CDB">
        <w:rPr>
          <w:rFonts w:ascii="Tahoma" w:hAnsi="Tahoma" w:cs="Tahoma"/>
          <w:lang w:val="el-GR"/>
        </w:rPr>
        <w:t>ς</w:t>
      </w:r>
      <w:r w:rsidRPr="00071CDB">
        <w:rPr>
          <w:rFonts w:ascii="Tahoma" w:hAnsi="Tahoma" w:cs="Tahoma"/>
          <w:lang w:val="el-GR"/>
        </w:rPr>
        <w:t>.</w:t>
      </w:r>
    </w:p>
    <w:p w14:paraId="1A1D47D0" w14:textId="77777777" w:rsidR="007A7DCA" w:rsidRPr="00071CDB" w:rsidRDefault="007A7DCA" w:rsidP="007A7DCA">
      <w:pPr>
        <w:rPr>
          <w:rFonts w:ascii="Tahoma" w:hAnsi="Tahoma" w:cs="Tahoma"/>
          <w:lang w:val="el-GR"/>
        </w:rPr>
      </w:pPr>
      <w:r w:rsidRPr="00071CDB">
        <w:rPr>
          <w:rFonts w:ascii="Tahoma" w:hAnsi="Tahoma" w:cs="Tahoma"/>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071CDB">
        <w:rPr>
          <w:rFonts w:ascii="Tahoma" w:hAnsi="Tahoma" w:cs="Tahoma"/>
          <w:lang w:val="el-GR"/>
        </w:rPr>
        <w:t xml:space="preserve"> </w:t>
      </w:r>
      <w:r w:rsidRPr="00071CDB">
        <w:rPr>
          <w:rFonts w:ascii="Tahoma" w:hAnsi="Tahoma" w:cs="Tahoma"/>
          <w:lang w:val="el-GR"/>
        </w:rPr>
        <w:t>(5) ημέρες από την απλή έγγραφη ειδοποίησή σας.</w:t>
      </w:r>
    </w:p>
    <w:p w14:paraId="7058B02E" w14:textId="4E6C7DF4" w:rsidR="007A7DCA" w:rsidRPr="00071CDB" w:rsidRDefault="007A7DCA" w:rsidP="007A7DCA">
      <w:pPr>
        <w:rPr>
          <w:rFonts w:ascii="Tahoma" w:hAnsi="Tahoma" w:cs="Tahoma"/>
          <w:lang w:val="el-GR"/>
        </w:rPr>
      </w:pPr>
      <w:r w:rsidRPr="00071CDB">
        <w:rPr>
          <w:rFonts w:ascii="Tahoma" w:hAnsi="Tahoma" w:cs="Tahoma"/>
          <w:lang w:val="el-GR"/>
        </w:rPr>
        <w:t>Η παρούσα ισχύει μέχρι και την ............... (</w:t>
      </w:r>
      <w:r w:rsidR="00CA6082" w:rsidRPr="00071CDB">
        <w:rPr>
          <w:rFonts w:ascii="Tahoma" w:hAnsi="Tahoma" w:cs="Tahoma"/>
          <w:b/>
          <w:color w:val="000000" w:themeColor="text1"/>
          <w:lang w:val="el-GR"/>
        </w:rPr>
        <w:t>διάρκεια ισχύος σύμφωνα με την παρ.</w:t>
      </w:r>
      <w:r w:rsidR="00061ADD" w:rsidRPr="00071CDB">
        <w:rPr>
          <w:rFonts w:ascii="Tahoma" w:hAnsi="Tahoma" w:cs="Tahoma"/>
          <w:lang w:val="el-GR"/>
        </w:rPr>
        <w:t xml:space="preserve"> </w:t>
      </w:r>
      <w:r w:rsidR="007C36DE" w:rsidRPr="00071CDB">
        <w:rPr>
          <w:rFonts w:ascii="Tahoma" w:hAnsi="Tahoma" w:cs="Tahoma"/>
        </w:rPr>
        <w:fldChar w:fldCharType="begin"/>
      </w:r>
      <w:r w:rsidR="007C36DE" w:rsidRPr="00071CDB">
        <w:rPr>
          <w:rFonts w:ascii="Tahoma" w:hAnsi="Tahoma" w:cs="Tahoma"/>
          <w:lang w:val="el-GR"/>
        </w:rPr>
        <w:instrText xml:space="preserve"> </w:instrText>
      </w:r>
      <w:r w:rsidR="007C36DE" w:rsidRPr="00071CDB">
        <w:rPr>
          <w:rFonts w:ascii="Tahoma" w:hAnsi="Tahoma" w:cs="Tahoma"/>
        </w:rPr>
        <w:instrText>REF</w:instrText>
      </w:r>
      <w:r w:rsidR="007C36DE" w:rsidRPr="00071CDB">
        <w:rPr>
          <w:rFonts w:ascii="Tahoma" w:hAnsi="Tahoma" w:cs="Tahoma"/>
          <w:lang w:val="el-GR"/>
        </w:rPr>
        <w:instrText xml:space="preserve"> _</w:instrText>
      </w:r>
      <w:r w:rsidR="007C36DE" w:rsidRPr="00071CDB">
        <w:rPr>
          <w:rFonts w:ascii="Tahoma" w:hAnsi="Tahoma" w:cs="Tahoma"/>
        </w:rPr>
        <w:instrText>Ref</w:instrText>
      </w:r>
      <w:r w:rsidR="007C36DE" w:rsidRPr="00071CDB">
        <w:rPr>
          <w:rFonts w:ascii="Tahoma" w:hAnsi="Tahoma" w:cs="Tahoma"/>
          <w:lang w:val="el-GR"/>
        </w:rPr>
        <w:instrText>496542746 \</w:instrText>
      </w:r>
      <w:r w:rsidR="007C36DE" w:rsidRPr="00071CDB">
        <w:rPr>
          <w:rFonts w:ascii="Tahoma" w:hAnsi="Tahoma" w:cs="Tahoma"/>
        </w:rPr>
        <w:instrText>r</w:instrText>
      </w:r>
      <w:r w:rsidR="007C36DE" w:rsidRPr="00071CDB">
        <w:rPr>
          <w:rFonts w:ascii="Tahoma" w:hAnsi="Tahoma" w:cs="Tahoma"/>
          <w:lang w:val="el-GR"/>
        </w:rPr>
        <w:instrText xml:space="preserve"> \</w:instrText>
      </w:r>
      <w:r w:rsidR="007C36DE" w:rsidRPr="00071CDB">
        <w:rPr>
          <w:rFonts w:ascii="Tahoma" w:hAnsi="Tahoma" w:cs="Tahoma"/>
        </w:rPr>
        <w:instrText>h</w:instrText>
      </w:r>
      <w:r w:rsidR="007C36DE" w:rsidRPr="00071CDB">
        <w:rPr>
          <w:rFonts w:ascii="Tahoma" w:hAnsi="Tahoma" w:cs="Tahoma"/>
          <w:lang w:val="el-GR"/>
        </w:rPr>
        <w:instrText xml:space="preserve">  \* </w:instrText>
      </w:r>
      <w:r w:rsidR="007C36DE" w:rsidRPr="00071CDB">
        <w:rPr>
          <w:rFonts w:ascii="Tahoma" w:hAnsi="Tahoma" w:cs="Tahoma"/>
        </w:rPr>
        <w:instrText>MERGEFORMAT</w:instrText>
      </w:r>
      <w:r w:rsidR="007C36DE" w:rsidRPr="00071CDB">
        <w:rPr>
          <w:rFonts w:ascii="Tahoma" w:hAnsi="Tahoma" w:cs="Tahoma"/>
          <w:lang w:val="el-GR"/>
        </w:rPr>
        <w:instrText xml:space="preserve"> </w:instrText>
      </w:r>
      <w:r w:rsidR="007C36DE" w:rsidRPr="00071CDB">
        <w:rPr>
          <w:rFonts w:ascii="Tahoma" w:hAnsi="Tahoma" w:cs="Tahoma"/>
        </w:rPr>
      </w:r>
      <w:r w:rsidR="007C36DE" w:rsidRPr="00071CDB">
        <w:rPr>
          <w:rFonts w:ascii="Tahoma" w:hAnsi="Tahoma" w:cs="Tahoma"/>
        </w:rPr>
        <w:fldChar w:fldCharType="separate"/>
      </w:r>
      <w:r w:rsidR="0066033C" w:rsidRPr="0066033C">
        <w:rPr>
          <w:rFonts w:ascii="Tahoma" w:hAnsi="Tahoma" w:cs="Tahoma"/>
          <w:b/>
          <w:lang w:val="el-GR"/>
        </w:rPr>
        <w:t>4.1</w:t>
      </w:r>
      <w:r w:rsidR="007C36DE" w:rsidRPr="00071CDB">
        <w:rPr>
          <w:rFonts w:ascii="Tahoma" w:hAnsi="Tahoma" w:cs="Tahoma"/>
        </w:rPr>
        <w:fldChar w:fldCharType="end"/>
      </w:r>
      <w:r w:rsidR="00CA6082" w:rsidRPr="00071CDB">
        <w:rPr>
          <w:rFonts w:ascii="Tahoma" w:hAnsi="Tahoma" w:cs="Tahoma"/>
          <w:b/>
          <w:color w:val="000000" w:themeColor="text1"/>
          <w:lang w:val="el-GR"/>
        </w:rPr>
        <w:t xml:space="preserve"> της παρούσας</w:t>
      </w:r>
      <w:r w:rsidRPr="00071CDB">
        <w:rPr>
          <w:rFonts w:ascii="Tahoma" w:hAnsi="Tahoma" w:cs="Tahoma"/>
          <w:lang w:val="el-GR"/>
        </w:rPr>
        <w:t>)</w:t>
      </w:r>
    </w:p>
    <w:p w14:paraId="156BC8B4" w14:textId="77777777" w:rsidR="007A7DCA" w:rsidRPr="00071CDB" w:rsidRDefault="007A7DCA" w:rsidP="007A7DCA">
      <w:pPr>
        <w:rPr>
          <w:rFonts w:ascii="Tahoma" w:hAnsi="Tahoma" w:cs="Tahoma"/>
          <w:lang w:val="el-GR"/>
        </w:rPr>
      </w:pPr>
      <w:r w:rsidRPr="00071CDB">
        <w:rPr>
          <w:rFonts w:ascii="Tahoma" w:hAnsi="Tahoma" w:cs="Tahoma"/>
          <w:lang w:val="el-GR"/>
        </w:rPr>
        <w:t>Σε περίπτωση κατάπτωσης της εγγύησης, το ποσό της κατάπτωσης υπόκειται στο εκάστοτε ισχύον πάγιο τέλος χαρτοσήμου.</w:t>
      </w:r>
    </w:p>
    <w:p w14:paraId="62FF5BC2" w14:textId="77777777" w:rsidR="007A7DCA" w:rsidRPr="00071CDB" w:rsidRDefault="007A7DCA" w:rsidP="007A7DCA">
      <w:pPr>
        <w:rPr>
          <w:rFonts w:ascii="Tahoma" w:hAnsi="Tahoma" w:cs="Tahoma"/>
          <w:lang w:val="el-GR"/>
        </w:rPr>
      </w:pPr>
      <w:r w:rsidRPr="00071CDB">
        <w:rPr>
          <w:rFonts w:ascii="Tahoma" w:hAnsi="Tahoma" w:cs="Tahoma"/>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79700E6B" w14:textId="77777777" w:rsidR="007A7DCA" w:rsidRPr="00071CDB" w:rsidRDefault="007A7DCA" w:rsidP="007A7DCA">
      <w:pPr>
        <w:jc w:val="right"/>
        <w:rPr>
          <w:rFonts w:ascii="Tahoma" w:hAnsi="Tahoma" w:cs="Tahoma"/>
          <w:lang w:val="el-GR"/>
        </w:rPr>
      </w:pPr>
    </w:p>
    <w:p w14:paraId="5AE6231E" w14:textId="77777777" w:rsidR="007A7DCA" w:rsidRPr="00071CDB" w:rsidRDefault="007A7DCA" w:rsidP="007A7DCA">
      <w:pPr>
        <w:jc w:val="right"/>
        <w:rPr>
          <w:rFonts w:ascii="Tahoma" w:hAnsi="Tahoma" w:cs="Tahoma"/>
        </w:rPr>
      </w:pPr>
      <w:r w:rsidRPr="00071CDB">
        <w:rPr>
          <w:rFonts w:ascii="Tahoma" w:hAnsi="Tahoma" w:cs="Tahoma"/>
          <w:lang w:eastAsia="el-GR"/>
        </w:rPr>
        <w:t>(Εξουσιοδοτημένη υπογραφή)</w:t>
      </w:r>
    </w:p>
    <w:p w14:paraId="49DE26AA" w14:textId="77777777" w:rsidR="00DA2A67" w:rsidRPr="00071CDB" w:rsidRDefault="00DA2A67">
      <w:pPr>
        <w:rPr>
          <w:rFonts w:ascii="Tahoma" w:hAnsi="Tahoma" w:cs="Tahoma"/>
          <w:b/>
          <w:bCs/>
        </w:rPr>
      </w:pPr>
      <w:r w:rsidRPr="00071CDB">
        <w:rPr>
          <w:rFonts w:ascii="Tahoma" w:hAnsi="Tahoma" w:cs="Tahoma"/>
          <w:lang w:val="el-GR"/>
        </w:rPr>
        <w:br w:type="page"/>
      </w:r>
    </w:p>
    <w:p w14:paraId="6A7E2FC2" w14:textId="77777777" w:rsidR="007A7DCA" w:rsidRPr="00071CDB" w:rsidRDefault="00DA2A67" w:rsidP="004719AE">
      <w:pPr>
        <w:pStyle w:val="3"/>
        <w:numPr>
          <w:ilvl w:val="0"/>
          <w:numId w:val="5"/>
        </w:numPr>
        <w:rPr>
          <w:rFonts w:ascii="Tahoma" w:hAnsi="Tahoma" w:cs="Tahoma"/>
          <w:szCs w:val="22"/>
          <w:lang w:val="el-GR" w:eastAsia="el-GR"/>
        </w:rPr>
      </w:pPr>
      <w:bookmarkStart w:id="586" w:name="_Toc153885566"/>
      <w:r w:rsidRPr="00071CDB">
        <w:rPr>
          <w:rFonts w:ascii="Tahoma" w:hAnsi="Tahoma" w:cs="Tahoma"/>
          <w:szCs w:val="22"/>
          <w:lang w:val="el-GR" w:eastAsia="el-GR"/>
        </w:rPr>
        <w:lastRenderedPageBreak/>
        <w:t>Εγγυητική Επιστολή Προκαταβολής</w:t>
      </w:r>
      <w:bookmarkEnd w:id="586"/>
      <w:r w:rsidRPr="00071CDB">
        <w:rPr>
          <w:rFonts w:ascii="Tahoma" w:hAnsi="Tahoma" w:cs="Tahoma"/>
          <w:szCs w:val="22"/>
          <w:lang w:val="el-GR" w:eastAsia="el-GR"/>
        </w:rPr>
        <w:t xml:space="preserve"> </w:t>
      </w:r>
    </w:p>
    <w:p w14:paraId="05FB03D1" w14:textId="77777777" w:rsidR="009B6AAD" w:rsidRPr="00071CDB" w:rsidRDefault="009B6AAD">
      <w:pPr>
        <w:rPr>
          <w:rFonts w:ascii="Tahoma" w:hAnsi="Tahoma" w:cs="Tahoma"/>
          <w:lang w:val="el-GR"/>
        </w:rPr>
      </w:pPr>
    </w:p>
    <w:p w14:paraId="09CE1057" w14:textId="77777777" w:rsidR="007E000B" w:rsidRPr="00071CDB" w:rsidRDefault="007E000B" w:rsidP="007E000B">
      <w:pPr>
        <w:spacing w:line="276" w:lineRule="auto"/>
        <w:rPr>
          <w:rFonts w:ascii="Tahoma" w:hAnsi="Tahoma" w:cs="Tahoma"/>
          <w:lang w:val="el-GR"/>
        </w:rPr>
      </w:pPr>
      <w:bookmarkStart w:id="587" w:name="_Hlk494197599"/>
      <w:r w:rsidRPr="00071CDB">
        <w:rPr>
          <w:rFonts w:ascii="Tahoma" w:hAnsi="Tahoma" w:cs="Tahoma"/>
          <w:lang w:val="el-GR"/>
        </w:rPr>
        <w:t>ΕΚΔΟΤΗΣ: .......................................................................</w:t>
      </w:r>
    </w:p>
    <w:p w14:paraId="4155A1E9" w14:textId="77777777" w:rsidR="007E000B" w:rsidRPr="00071CDB" w:rsidRDefault="007E000B" w:rsidP="00525866">
      <w:pPr>
        <w:spacing w:line="276" w:lineRule="auto"/>
        <w:jc w:val="right"/>
        <w:rPr>
          <w:rFonts w:ascii="Tahoma" w:hAnsi="Tahoma" w:cs="Tahoma"/>
          <w:lang w:val="el-GR"/>
        </w:rPr>
      </w:pPr>
      <w:r w:rsidRPr="00071CDB">
        <w:rPr>
          <w:rFonts w:ascii="Tahoma" w:hAnsi="Tahoma" w:cs="Tahoma"/>
          <w:lang w:val="el-GR"/>
        </w:rPr>
        <w:t>Ημερομηνία έκδοσης: ...........................</w:t>
      </w:r>
    </w:p>
    <w:p w14:paraId="374AD0F8" w14:textId="77777777" w:rsidR="007E000B" w:rsidRPr="00071CDB" w:rsidRDefault="007E000B" w:rsidP="00525866">
      <w:pPr>
        <w:spacing w:line="276" w:lineRule="auto"/>
        <w:rPr>
          <w:rFonts w:ascii="Tahoma" w:hAnsi="Tahoma" w:cs="Tahoma"/>
          <w:lang w:val="el-GR"/>
        </w:rPr>
      </w:pPr>
      <w:r w:rsidRPr="00071CDB">
        <w:rPr>
          <w:rFonts w:ascii="Tahoma" w:hAnsi="Tahoma" w:cs="Tahoma"/>
          <w:lang w:val="el-GR"/>
        </w:rPr>
        <w:t xml:space="preserve">Προς: </w:t>
      </w:r>
    </w:p>
    <w:p w14:paraId="4C3F7D61" w14:textId="77777777" w:rsidR="00494061" w:rsidRPr="00071CDB" w:rsidRDefault="00494061" w:rsidP="00FB3741">
      <w:pPr>
        <w:spacing w:after="60"/>
        <w:rPr>
          <w:rFonts w:ascii="Tahoma" w:hAnsi="Tahoma" w:cs="Tahoma"/>
          <w:lang w:val="el-GR" w:eastAsia="el-GR"/>
        </w:rPr>
      </w:pPr>
      <w:r w:rsidRPr="00071CDB">
        <w:rPr>
          <w:rFonts w:ascii="Tahoma" w:hAnsi="Tahoma" w:cs="Tahoma"/>
          <w:lang w:val="el-GR" w:eastAsia="el-GR"/>
        </w:rPr>
        <w:t>Κοινωνία της Πληροφορίας Μονοπρόσωπη Α.Ε.</w:t>
      </w:r>
    </w:p>
    <w:p w14:paraId="3AB9D06C" w14:textId="77777777" w:rsidR="00494061" w:rsidRPr="00071CDB" w:rsidRDefault="00494061" w:rsidP="00FB3741">
      <w:pPr>
        <w:spacing w:after="60"/>
        <w:rPr>
          <w:rFonts w:ascii="Tahoma" w:hAnsi="Tahoma" w:cs="Tahoma"/>
          <w:lang w:val="el-GR" w:eastAsia="el-GR"/>
        </w:rPr>
      </w:pPr>
      <w:r w:rsidRPr="00071CDB">
        <w:rPr>
          <w:rFonts w:ascii="Tahoma" w:hAnsi="Tahoma" w:cs="Tahoma"/>
          <w:lang w:val="el-GR" w:eastAsia="el-GR"/>
        </w:rPr>
        <w:t>Λεωφόρος Συγγρού 194, ΤΚ 17671, Καλλιθέα</w:t>
      </w:r>
    </w:p>
    <w:p w14:paraId="057DA571" w14:textId="77777777" w:rsidR="007E000B" w:rsidRPr="00071CDB" w:rsidRDefault="007E000B" w:rsidP="00FB3741">
      <w:pPr>
        <w:spacing w:after="60" w:line="276" w:lineRule="auto"/>
        <w:rPr>
          <w:rFonts w:ascii="Tahoma" w:hAnsi="Tahoma" w:cs="Tahoma"/>
          <w:lang w:val="el-GR" w:eastAsia="el-GR"/>
        </w:rPr>
      </w:pPr>
      <w:r w:rsidRPr="00071CDB">
        <w:rPr>
          <w:rFonts w:ascii="Tahoma" w:hAnsi="Tahoma" w:cs="Tahoma"/>
          <w:lang w:val="el-GR" w:eastAsia="el-GR"/>
        </w:rPr>
        <w:t>ΑΦΜ:</w:t>
      </w:r>
      <w:r w:rsidR="00E1337D" w:rsidRPr="00071CDB">
        <w:rPr>
          <w:rFonts w:ascii="Tahoma" w:hAnsi="Tahoma" w:cs="Tahoma"/>
          <w:lang w:val="el-GR" w:eastAsia="el-GR"/>
        </w:rPr>
        <w:t xml:space="preserve"> </w:t>
      </w:r>
      <w:r w:rsidRPr="00071CDB">
        <w:rPr>
          <w:rFonts w:ascii="Tahoma" w:hAnsi="Tahoma" w:cs="Tahoma"/>
          <w:lang w:val="el-GR" w:eastAsia="el-GR"/>
        </w:rPr>
        <w:t>999983307</w:t>
      </w:r>
    </w:p>
    <w:p w14:paraId="40408A3C" w14:textId="77777777" w:rsidR="007E000B" w:rsidRPr="00071CDB" w:rsidRDefault="007E000B" w:rsidP="007E000B">
      <w:pPr>
        <w:rPr>
          <w:rFonts w:ascii="Tahoma" w:hAnsi="Tahoma" w:cs="Tahoma"/>
          <w:lang w:val="el-GR"/>
        </w:rPr>
      </w:pPr>
      <w:r w:rsidRPr="00071CDB">
        <w:rPr>
          <w:rFonts w:ascii="Tahoma" w:hAnsi="Tahoma" w:cs="Tahoma"/>
          <w:lang w:val="el-GR"/>
        </w:rPr>
        <w:t xml:space="preserve">Εγγύηση μας υπ’ αριθμ. ……………….. ποσού ………………….……. ευρώ </w:t>
      </w:r>
    </w:p>
    <w:p w14:paraId="070403C1" w14:textId="77777777" w:rsidR="007E000B" w:rsidRPr="00071CDB" w:rsidRDefault="007E000B" w:rsidP="007E000B">
      <w:pPr>
        <w:rPr>
          <w:rFonts w:ascii="Tahoma" w:hAnsi="Tahoma" w:cs="Tahoma"/>
          <w:lang w:val="el-GR" w:eastAsia="el-GR"/>
        </w:rPr>
      </w:pPr>
      <w:r w:rsidRPr="00071CDB">
        <w:rPr>
          <w:rFonts w:ascii="Tahoma" w:hAnsi="Tahoma" w:cs="Tahoma"/>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071CDB">
        <w:rPr>
          <w:rFonts w:ascii="Tahoma" w:hAnsi="Tahoma" w:cs="Tahoma"/>
          <w:lang w:val="el-GR" w:eastAsia="el-GR"/>
        </w:rPr>
        <w:t xml:space="preserve"> </w:t>
      </w:r>
      <w:r w:rsidRPr="00071CDB">
        <w:rPr>
          <w:rFonts w:ascii="Tahoma" w:hAnsi="Tahoma" w:cs="Tahoma"/>
          <w:lang w:val="el-GR" w:eastAsia="el-GR"/>
        </w:rPr>
        <w:t>……………………………………………υπέρ του</w:t>
      </w:r>
    </w:p>
    <w:p w14:paraId="4010C26E" w14:textId="77777777" w:rsidR="007E000B" w:rsidRPr="00071CDB" w:rsidRDefault="007E000B" w:rsidP="007E000B">
      <w:pPr>
        <w:rPr>
          <w:rFonts w:ascii="Tahoma" w:hAnsi="Tahoma" w:cs="Tahoma"/>
          <w:lang w:val="el-GR" w:eastAsia="el-GR"/>
        </w:rPr>
      </w:pPr>
      <w:r w:rsidRPr="00071CDB">
        <w:rPr>
          <w:rFonts w:ascii="Tahoma" w:hAnsi="Tahoma" w:cs="Tahoma"/>
          <w:i/>
          <w:color w:val="FF0000"/>
          <w:u w:val="single"/>
          <w:lang w:val="el-GR" w:eastAsia="el-GR"/>
        </w:rPr>
        <w:t>{σε περίπτωση φυσικού προσώπου}:</w:t>
      </w:r>
      <w:r w:rsidRPr="00071CDB">
        <w:rPr>
          <w:rFonts w:ascii="Tahoma" w:hAnsi="Tahoma" w:cs="Tahoma"/>
          <w:bCs/>
          <w:lang w:val="el-GR"/>
        </w:rPr>
        <w:t xml:space="preserve"> </w:t>
      </w:r>
      <w:r w:rsidRPr="00071CDB">
        <w:rPr>
          <w:rFonts w:ascii="Tahoma" w:eastAsia="Calibri" w:hAnsi="Tahoma" w:cs="Tahoma"/>
          <w:bCs/>
          <w:lang w:val="el-GR"/>
        </w:rPr>
        <w:t>(</w:t>
      </w:r>
      <w:r w:rsidRPr="00071CDB">
        <w:rPr>
          <w:rFonts w:ascii="Tahoma" w:hAnsi="Tahoma" w:cs="Tahoma"/>
          <w:lang w:val="el-GR" w:eastAsia="el-GR"/>
        </w:rPr>
        <w:t>ονοματεπώνυμο, πατρώνυμο) ..............................,</w:t>
      </w:r>
      <w:r w:rsidR="00E1337D" w:rsidRPr="00071CDB">
        <w:rPr>
          <w:rFonts w:ascii="Tahoma" w:hAnsi="Tahoma" w:cs="Tahoma"/>
          <w:lang w:val="el-GR" w:eastAsia="el-GR"/>
        </w:rPr>
        <w:t xml:space="preserve"> </w:t>
      </w:r>
      <w:r w:rsidRPr="00071CDB">
        <w:rPr>
          <w:rFonts w:ascii="Tahoma" w:hAnsi="Tahoma" w:cs="Tahoma"/>
          <w:lang w:val="el-GR" w:eastAsia="el-GR"/>
        </w:rPr>
        <w:t>ΑΦΜ: ................ οδός............................. αριθμός.................ΤΚ………………</w:t>
      </w:r>
    </w:p>
    <w:p w14:paraId="5DFFBC18" w14:textId="77777777" w:rsidR="007E000B" w:rsidRPr="00071CDB" w:rsidRDefault="007E000B" w:rsidP="007E000B">
      <w:pPr>
        <w:rPr>
          <w:rFonts w:ascii="Tahoma" w:hAnsi="Tahoma" w:cs="Tahoma"/>
          <w:lang w:val="el-GR" w:eastAsia="el-GR"/>
        </w:rPr>
      </w:pPr>
      <w:r w:rsidRPr="00071CDB">
        <w:rPr>
          <w:rFonts w:ascii="Tahoma" w:hAnsi="Tahoma" w:cs="Tahoma"/>
          <w:lang w:val="el-GR" w:eastAsia="el-GR"/>
        </w:rPr>
        <w:t>{</w:t>
      </w:r>
      <w:r w:rsidRPr="00071CDB">
        <w:rPr>
          <w:rFonts w:ascii="Tahoma" w:hAnsi="Tahoma" w:cs="Tahoma"/>
          <w:i/>
          <w:color w:val="FF0000"/>
          <w:u w:val="single"/>
          <w:lang w:val="el-GR" w:eastAsia="el-GR"/>
        </w:rPr>
        <w:t>Σε περίπτωση μεμονωμένης εταιρίας:</w:t>
      </w:r>
      <w:r w:rsidRPr="00071CDB">
        <w:rPr>
          <w:rFonts w:ascii="Tahoma" w:hAnsi="Tahoma" w:cs="Tahoma"/>
          <w:lang w:val="el-GR" w:eastAsia="el-GR"/>
        </w:rPr>
        <w:t xml:space="preserve"> της Εταιρίας ………. ΑΦΜ: ...... οδός …………. αριθμός … ΤΚ ………..,}</w:t>
      </w:r>
    </w:p>
    <w:p w14:paraId="36DFBF28" w14:textId="77777777" w:rsidR="007E000B" w:rsidRPr="00071CDB" w:rsidRDefault="007E000B" w:rsidP="007E000B">
      <w:pPr>
        <w:rPr>
          <w:rFonts w:ascii="Tahoma" w:hAnsi="Tahoma" w:cs="Tahoma"/>
          <w:lang w:val="el-GR" w:eastAsia="el-GR"/>
        </w:rPr>
      </w:pPr>
      <w:r w:rsidRPr="00071CDB">
        <w:rPr>
          <w:rFonts w:ascii="Tahoma" w:hAnsi="Tahoma" w:cs="Tahoma"/>
          <w:lang w:val="el-GR" w:eastAsia="el-GR"/>
        </w:rPr>
        <w:t>{</w:t>
      </w:r>
      <w:r w:rsidRPr="00071CDB">
        <w:rPr>
          <w:rFonts w:ascii="Tahoma" w:hAnsi="Tahoma" w:cs="Tahoma"/>
          <w:i/>
          <w:color w:val="FF0000"/>
          <w:u w:val="single"/>
          <w:lang w:val="el-GR" w:eastAsia="el-GR"/>
        </w:rPr>
        <w:t>ή σε περίπτωση Ένωσης ή Κοινοπραξίας:</w:t>
      </w:r>
      <w:r w:rsidRPr="00071CDB">
        <w:rPr>
          <w:rFonts w:ascii="Tahoma" w:hAnsi="Tahoma" w:cs="Tahoma"/>
          <w:lang w:val="el-GR" w:eastAsia="el-GR"/>
        </w:rPr>
        <w:t xml:space="preserve"> των Εταιριών </w:t>
      </w:r>
    </w:p>
    <w:p w14:paraId="40B54496" w14:textId="77777777" w:rsidR="007E000B" w:rsidRPr="00071CDB" w:rsidRDefault="007E000B" w:rsidP="007E000B">
      <w:pPr>
        <w:rPr>
          <w:rFonts w:ascii="Tahoma" w:hAnsi="Tahoma" w:cs="Tahoma"/>
          <w:lang w:val="el-GR" w:eastAsia="el-GR"/>
        </w:rPr>
      </w:pPr>
      <w:r w:rsidRPr="00071CDB">
        <w:rPr>
          <w:rFonts w:ascii="Tahoma" w:hAnsi="Tahoma" w:cs="Tahoma"/>
          <w:lang w:val="el-GR" w:eastAsia="el-GR"/>
        </w:rPr>
        <w:t>α) (πλήρη επωνυμία) …… ΑΦΜ…….….... οδός............................. αριθμός.................ΤΚ………………</w:t>
      </w:r>
    </w:p>
    <w:p w14:paraId="05150D48" w14:textId="77777777" w:rsidR="007E000B" w:rsidRPr="00071CDB" w:rsidRDefault="007E000B" w:rsidP="007E000B">
      <w:pPr>
        <w:rPr>
          <w:rFonts w:ascii="Tahoma" w:hAnsi="Tahoma" w:cs="Tahoma"/>
          <w:lang w:val="el-GR" w:eastAsia="el-GR"/>
        </w:rPr>
      </w:pPr>
      <w:r w:rsidRPr="00071CDB">
        <w:rPr>
          <w:rFonts w:ascii="Tahoma" w:hAnsi="Tahoma" w:cs="Tahoma"/>
          <w:lang w:val="el-GR" w:eastAsia="el-GR"/>
        </w:rPr>
        <w:t>β) (πλήρη επωνυμία) …… ΑΦΜ…….…....</w:t>
      </w:r>
      <w:r w:rsidR="00E1337D" w:rsidRPr="00071CDB">
        <w:rPr>
          <w:rFonts w:ascii="Tahoma" w:hAnsi="Tahoma" w:cs="Tahoma"/>
          <w:lang w:val="el-GR" w:eastAsia="el-GR"/>
        </w:rPr>
        <w:t xml:space="preserve"> </w:t>
      </w:r>
      <w:r w:rsidRPr="00071CDB">
        <w:rPr>
          <w:rFonts w:ascii="Tahoma" w:hAnsi="Tahoma" w:cs="Tahoma"/>
          <w:lang w:val="el-GR" w:eastAsia="el-GR"/>
        </w:rPr>
        <w:t>οδός............................. αριθμός.................ΤΚ………………</w:t>
      </w:r>
    </w:p>
    <w:p w14:paraId="13AB2E05" w14:textId="77777777" w:rsidR="007E000B" w:rsidRPr="00071CDB" w:rsidRDefault="007E000B" w:rsidP="007E000B">
      <w:pPr>
        <w:rPr>
          <w:rFonts w:ascii="Tahoma" w:hAnsi="Tahoma" w:cs="Tahoma"/>
          <w:lang w:val="el-GR" w:eastAsia="el-GR"/>
        </w:rPr>
      </w:pPr>
      <w:r w:rsidRPr="00071CDB">
        <w:rPr>
          <w:rFonts w:ascii="Tahoma" w:hAnsi="Tahoma" w:cs="Tahoma"/>
          <w:lang w:val="el-GR" w:eastAsia="el-GR"/>
        </w:rPr>
        <w:t>γ) (πλήρη επωνυμία) …… ΑΦΜ…….…....</w:t>
      </w:r>
      <w:r w:rsidR="00E1337D" w:rsidRPr="00071CDB">
        <w:rPr>
          <w:rFonts w:ascii="Tahoma" w:hAnsi="Tahoma" w:cs="Tahoma"/>
          <w:lang w:val="el-GR" w:eastAsia="el-GR"/>
        </w:rPr>
        <w:t xml:space="preserve"> </w:t>
      </w:r>
      <w:r w:rsidRPr="00071CDB">
        <w:rPr>
          <w:rFonts w:ascii="Tahoma" w:hAnsi="Tahoma" w:cs="Tahoma"/>
          <w:lang w:val="el-GR" w:eastAsia="el-GR"/>
        </w:rPr>
        <w:t>οδός............................. αριθμός.................ΤΚ………………</w:t>
      </w:r>
    </w:p>
    <w:p w14:paraId="29112566" w14:textId="77777777" w:rsidR="007E000B" w:rsidRPr="00071CDB" w:rsidRDefault="007E000B" w:rsidP="007E000B">
      <w:pPr>
        <w:spacing w:line="276" w:lineRule="auto"/>
        <w:rPr>
          <w:rFonts w:ascii="Tahoma" w:hAnsi="Tahoma" w:cs="Tahoma"/>
          <w:color w:val="000000" w:themeColor="text1"/>
          <w:lang w:val="el-GR"/>
        </w:rPr>
      </w:pPr>
      <w:r w:rsidRPr="00071CDB">
        <w:rPr>
          <w:rFonts w:ascii="Tahoma" w:hAnsi="Tahoma" w:cs="Tahoma"/>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11D47AA5" w14:textId="77777777" w:rsidR="007E000B" w:rsidRPr="00071CDB" w:rsidRDefault="007E000B" w:rsidP="00525866">
      <w:pPr>
        <w:spacing w:line="276" w:lineRule="auto"/>
        <w:rPr>
          <w:rFonts w:ascii="Tahoma" w:hAnsi="Tahoma" w:cs="Tahoma"/>
          <w:color w:val="000000" w:themeColor="text1"/>
          <w:lang w:val="el-GR"/>
        </w:rPr>
      </w:pPr>
      <w:r w:rsidRPr="00071CDB">
        <w:rPr>
          <w:rFonts w:ascii="Tahoma" w:hAnsi="Tahoma" w:cs="Tahoma"/>
          <w:color w:val="000000" w:themeColor="text1"/>
          <w:lang w:val="el-GR"/>
        </w:rPr>
        <w:t xml:space="preserve">για την λήψη προκαταβολής για τη χορήγηση του …% </w:t>
      </w:r>
      <w:r w:rsidRPr="00071CDB">
        <w:rPr>
          <w:rFonts w:ascii="Tahoma" w:hAnsi="Tahoma" w:cs="Tahoma"/>
          <w:color w:val="000000" w:themeColor="text1"/>
          <w:lang w:val="el-GR" w:eastAsia="el-GR"/>
        </w:rPr>
        <w:t xml:space="preserve">(συμπληρώνετε το συνολικό ποσοστό της λαμβανόμενης προκαταβολής) </w:t>
      </w:r>
      <w:r w:rsidRPr="00071CDB">
        <w:rPr>
          <w:rFonts w:ascii="Tahoma" w:hAnsi="Tahoma" w:cs="Tahoma"/>
          <w:color w:val="000000" w:themeColor="text1"/>
          <w:lang w:val="el-GR"/>
        </w:rPr>
        <w:t xml:space="preserve">της συμβατικής αξίας μη περιλαμβανομένου του ΦΠΑ, ευρώ ………… </w:t>
      </w:r>
      <w:r w:rsidRPr="00071CDB">
        <w:rPr>
          <w:rFonts w:ascii="Tahoma" w:hAnsi="Tahoma" w:cs="Tahoma"/>
          <w:color w:val="000000" w:themeColor="text1"/>
          <w:lang w:val="el-GR" w:eastAsia="el-GR"/>
        </w:rPr>
        <w:t xml:space="preserve">(συμπληρώνετε το συνολικό ποσό της λαμβανόμενης προκαταβολής) </w:t>
      </w:r>
      <w:r w:rsidRPr="00071CDB">
        <w:rPr>
          <w:rFonts w:ascii="Tahoma" w:hAnsi="Tahoma" w:cs="Tahoma"/>
          <w:color w:val="000000" w:themeColor="text1"/>
          <w:lang w:val="el-GR"/>
        </w:rPr>
        <w:t xml:space="preserve">σύμφωνα με τη σύμβαση με αριθμό...................και τη Διακήρυξή σας με αριθμό………., στο πλαίσιο του διαγωνισμού της </w:t>
      </w:r>
      <w:r w:rsidRPr="00071CDB">
        <w:rPr>
          <w:rFonts w:ascii="Tahoma" w:hAnsi="Tahoma" w:cs="Tahoma"/>
          <w:color w:val="000000" w:themeColor="text1"/>
          <w:lang w:val="el-GR" w:eastAsia="el-GR"/>
        </w:rPr>
        <w:t xml:space="preserve">(συμπληρώνετε την ημερομηνία διενέργειας του διαγωνισμού) </w:t>
      </w:r>
      <w:r w:rsidRPr="00071CDB">
        <w:rPr>
          <w:rFonts w:ascii="Tahoma" w:hAnsi="Tahoma" w:cs="Tahoma"/>
          <w:color w:val="000000" w:themeColor="text1"/>
          <w:lang w:val="el-GR"/>
        </w:rPr>
        <w:t xml:space="preserve">…………. για εκτέλεση του έργου </w:t>
      </w:r>
      <w:r w:rsidRPr="00071CDB">
        <w:rPr>
          <w:rFonts w:ascii="Tahoma" w:hAnsi="Tahoma" w:cs="Tahoma"/>
          <w:color w:val="000000" w:themeColor="text1"/>
          <w:lang w:val="el-GR" w:eastAsia="el-GR"/>
        </w:rPr>
        <w:t xml:space="preserve">(συμπληρώνετε τον τίτλο του έργου) </w:t>
      </w:r>
      <w:r w:rsidRPr="00071CDB">
        <w:rPr>
          <w:rFonts w:ascii="Tahoma" w:hAnsi="Tahoma" w:cs="Tahoma"/>
          <w:color w:val="000000" w:themeColor="text1"/>
          <w:lang w:val="el-GR"/>
        </w:rPr>
        <w:t xml:space="preserve">……… ……… συνολικής αξίας </w:t>
      </w:r>
      <w:r w:rsidRPr="00071CDB">
        <w:rPr>
          <w:rFonts w:ascii="Tahoma" w:hAnsi="Tahoma" w:cs="Tahoma"/>
          <w:color w:val="000000" w:themeColor="text1"/>
          <w:lang w:val="el-GR" w:eastAsia="el-GR"/>
        </w:rPr>
        <w:t xml:space="preserve">(συμπληρώνετε το συνολικό συμβατικό τίμημα με διευκρίνιση εάν περιλαμβάνει ή όχι τον ΦΠΑ) </w:t>
      </w:r>
      <w:r w:rsidRPr="00071CDB">
        <w:rPr>
          <w:rFonts w:ascii="Tahoma" w:hAnsi="Tahoma" w:cs="Tahoma"/>
          <w:color w:val="000000" w:themeColor="text1"/>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1F71D573" w14:textId="77777777" w:rsidR="007E000B" w:rsidRPr="00071CDB" w:rsidRDefault="007E000B" w:rsidP="007E000B">
      <w:pPr>
        <w:spacing w:line="276" w:lineRule="auto"/>
        <w:rPr>
          <w:rFonts w:ascii="Tahoma" w:hAnsi="Tahoma" w:cs="Tahoma"/>
          <w:color w:val="000000" w:themeColor="text1"/>
          <w:lang w:val="el-GR"/>
        </w:rPr>
      </w:pPr>
      <w:r w:rsidRPr="00071CDB">
        <w:rPr>
          <w:rFonts w:ascii="Tahoma" w:hAnsi="Tahoma" w:cs="Tahoma"/>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6D165785" w14:textId="433FA516" w:rsidR="007E000B" w:rsidRPr="00071CDB" w:rsidRDefault="007E000B" w:rsidP="007E000B">
      <w:pPr>
        <w:spacing w:line="276" w:lineRule="auto"/>
        <w:rPr>
          <w:rFonts w:ascii="Tahoma" w:hAnsi="Tahoma" w:cs="Tahoma"/>
          <w:color w:val="000000" w:themeColor="text1"/>
          <w:lang w:val="el-GR"/>
        </w:rPr>
      </w:pPr>
      <w:r w:rsidRPr="00071CDB">
        <w:rPr>
          <w:rFonts w:ascii="Tahoma" w:hAnsi="Tahoma" w:cs="Tahoma"/>
          <w:color w:val="000000" w:themeColor="text1"/>
          <w:lang w:val="el-GR"/>
        </w:rPr>
        <w:t xml:space="preserve">Η παρούσα ισχύει </w:t>
      </w:r>
      <w:r w:rsidRPr="00071CDB">
        <w:rPr>
          <w:rFonts w:ascii="Tahoma" w:hAnsi="Tahoma" w:cs="Tahoma"/>
          <w:iCs/>
          <w:color w:val="000000" w:themeColor="text1"/>
          <w:lang w:val="el-GR"/>
        </w:rPr>
        <w:t>μέχρι και την ………………(Σημείωση προς την Τράπεζα</w:t>
      </w:r>
      <w:r w:rsidRPr="00071CDB">
        <w:rPr>
          <w:rFonts w:ascii="Tahoma" w:hAnsi="Tahoma" w:cs="Tahoma"/>
          <w:b/>
          <w:color w:val="000000" w:themeColor="text1"/>
          <w:lang w:val="el-GR"/>
        </w:rPr>
        <w:t>: διάρκεια ισχύος σύμφωνα με την παρ.</w:t>
      </w:r>
      <w:r w:rsidR="00EE2684" w:rsidRPr="00071CDB">
        <w:rPr>
          <w:rFonts w:ascii="Tahoma" w:hAnsi="Tahoma" w:cs="Tahoma"/>
          <w:b/>
          <w:color w:val="000000" w:themeColor="text1"/>
          <w:lang w:val="el-GR"/>
        </w:rPr>
        <w:t xml:space="preserve"> </w:t>
      </w:r>
      <w:r w:rsidR="007C36DE" w:rsidRPr="00071CDB">
        <w:rPr>
          <w:rFonts w:ascii="Tahoma" w:hAnsi="Tahoma" w:cs="Tahoma"/>
        </w:rPr>
        <w:fldChar w:fldCharType="begin"/>
      </w:r>
      <w:r w:rsidR="007C36DE" w:rsidRPr="00071CDB">
        <w:rPr>
          <w:rFonts w:ascii="Tahoma" w:hAnsi="Tahoma" w:cs="Tahoma"/>
          <w:lang w:val="el-GR"/>
        </w:rPr>
        <w:instrText xml:space="preserve"> </w:instrText>
      </w:r>
      <w:r w:rsidR="007C36DE" w:rsidRPr="00071CDB">
        <w:rPr>
          <w:rFonts w:ascii="Tahoma" w:hAnsi="Tahoma" w:cs="Tahoma"/>
        </w:rPr>
        <w:instrText>REF</w:instrText>
      </w:r>
      <w:r w:rsidR="007C36DE" w:rsidRPr="00071CDB">
        <w:rPr>
          <w:rFonts w:ascii="Tahoma" w:hAnsi="Tahoma" w:cs="Tahoma"/>
          <w:lang w:val="el-GR"/>
        </w:rPr>
        <w:instrText xml:space="preserve"> _</w:instrText>
      </w:r>
      <w:r w:rsidR="007C36DE" w:rsidRPr="00071CDB">
        <w:rPr>
          <w:rFonts w:ascii="Tahoma" w:hAnsi="Tahoma" w:cs="Tahoma"/>
        </w:rPr>
        <w:instrText>Ref</w:instrText>
      </w:r>
      <w:r w:rsidR="007C36DE" w:rsidRPr="00071CDB">
        <w:rPr>
          <w:rFonts w:ascii="Tahoma" w:hAnsi="Tahoma" w:cs="Tahoma"/>
          <w:lang w:val="el-GR"/>
        </w:rPr>
        <w:instrText>496542746 \</w:instrText>
      </w:r>
      <w:r w:rsidR="007C36DE" w:rsidRPr="00071CDB">
        <w:rPr>
          <w:rFonts w:ascii="Tahoma" w:hAnsi="Tahoma" w:cs="Tahoma"/>
        </w:rPr>
        <w:instrText>r</w:instrText>
      </w:r>
      <w:r w:rsidR="007C36DE" w:rsidRPr="00071CDB">
        <w:rPr>
          <w:rFonts w:ascii="Tahoma" w:hAnsi="Tahoma" w:cs="Tahoma"/>
          <w:lang w:val="el-GR"/>
        </w:rPr>
        <w:instrText xml:space="preserve"> \</w:instrText>
      </w:r>
      <w:r w:rsidR="007C36DE" w:rsidRPr="00071CDB">
        <w:rPr>
          <w:rFonts w:ascii="Tahoma" w:hAnsi="Tahoma" w:cs="Tahoma"/>
        </w:rPr>
        <w:instrText>h</w:instrText>
      </w:r>
      <w:r w:rsidR="007C36DE" w:rsidRPr="00071CDB">
        <w:rPr>
          <w:rFonts w:ascii="Tahoma" w:hAnsi="Tahoma" w:cs="Tahoma"/>
          <w:lang w:val="el-GR"/>
        </w:rPr>
        <w:instrText xml:space="preserve">  \* </w:instrText>
      </w:r>
      <w:r w:rsidR="007C36DE" w:rsidRPr="00071CDB">
        <w:rPr>
          <w:rFonts w:ascii="Tahoma" w:hAnsi="Tahoma" w:cs="Tahoma"/>
        </w:rPr>
        <w:instrText>MERGEFORMAT</w:instrText>
      </w:r>
      <w:r w:rsidR="007C36DE" w:rsidRPr="00071CDB">
        <w:rPr>
          <w:rFonts w:ascii="Tahoma" w:hAnsi="Tahoma" w:cs="Tahoma"/>
          <w:lang w:val="el-GR"/>
        </w:rPr>
        <w:instrText xml:space="preserve"> </w:instrText>
      </w:r>
      <w:r w:rsidR="007C36DE" w:rsidRPr="00071CDB">
        <w:rPr>
          <w:rFonts w:ascii="Tahoma" w:hAnsi="Tahoma" w:cs="Tahoma"/>
        </w:rPr>
      </w:r>
      <w:r w:rsidR="007C36DE" w:rsidRPr="00071CDB">
        <w:rPr>
          <w:rFonts w:ascii="Tahoma" w:hAnsi="Tahoma" w:cs="Tahoma"/>
        </w:rPr>
        <w:fldChar w:fldCharType="separate"/>
      </w:r>
      <w:r w:rsidR="0066033C" w:rsidRPr="0066033C">
        <w:rPr>
          <w:rFonts w:ascii="Tahoma" w:hAnsi="Tahoma" w:cs="Tahoma"/>
          <w:b/>
          <w:lang w:val="el-GR"/>
        </w:rPr>
        <w:t>4.1</w:t>
      </w:r>
      <w:r w:rsidR="007C36DE" w:rsidRPr="00071CDB">
        <w:rPr>
          <w:rFonts w:ascii="Tahoma" w:hAnsi="Tahoma" w:cs="Tahoma"/>
        </w:rPr>
        <w:fldChar w:fldCharType="end"/>
      </w:r>
      <w:r w:rsidRPr="00071CDB">
        <w:rPr>
          <w:rFonts w:ascii="Tahoma" w:hAnsi="Tahoma" w:cs="Tahoma"/>
          <w:b/>
          <w:color w:val="000000" w:themeColor="text1"/>
          <w:lang w:val="el-GR"/>
        </w:rPr>
        <w:t xml:space="preserve"> της παρούσας </w:t>
      </w:r>
      <w:r w:rsidRPr="00071CDB">
        <w:rPr>
          <w:rFonts w:ascii="Tahoma" w:hAnsi="Tahoma" w:cs="Tahoma"/>
          <w:iCs/>
          <w:color w:val="000000" w:themeColor="text1"/>
          <w:lang w:val="el-GR"/>
        </w:rPr>
        <w:t>)»</w:t>
      </w:r>
      <w:r w:rsidRPr="00071CDB">
        <w:rPr>
          <w:rFonts w:ascii="Tahoma" w:hAnsi="Tahoma" w:cs="Tahoma"/>
          <w:color w:val="000000" w:themeColor="text1"/>
          <w:lang w:val="el-GR"/>
        </w:rPr>
        <w:t>.</w:t>
      </w:r>
    </w:p>
    <w:p w14:paraId="0D2872BE" w14:textId="77777777" w:rsidR="007E000B" w:rsidRPr="00071CDB" w:rsidRDefault="007E000B" w:rsidP="007E000B">
      <w:pPr>
        <w:overflowPunct w:val="0"/>
        <w:autoSpaceDE w:val="0"/>
        <w:autoSpaceDN w:val="0"/>
        <w:adjustRightInd w:val="0"/>
        <w:spacing w:line="276" w:lineRule="auto"/>
        <w:textAlignment w:val="baseline"/>
        <w:rPr>
          <w:rFonts w:ascii="Tahoma" w:hAnsi="Tahoma" w:cs="Tahoma"/>
          <w:color w:val="000000" w:themeColor="text1"/>
          <w:lang w:val="el-GR"/>
        </w:rPr>
      </w:pPr>
      <w:r w:rsidRPr="00071CDB">
        <w:rPr>
          <w:rFonts w:ascii="Tahoma" w:hAnsi="Tahoma" w:cs="Tahoma"/>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63C6AC60" w14:textId="77777777" w:rsidR="007E000B" w:rsidRPr="00071CDB" w:rsidRDefault="007E000B" w:rsidP="007E000B">
      <w:pPr>
        <w:spacing w:line="276" w:lineRule="auto"/>
        <w:jc w:val="right"/>
        <w:rPr>
          <w:rFonts w:ascii="Tahoma" w:hAnsi="Tahoma" w:cs="Tahoma"/>
        </w:rPr>
      </w:pPr>
      <w:r w:rsidRPr="00071CDB">
        <w:rPr>
          <w:rFonts w:ascii="Tahoma" w:hAnsi="Tahoma" w:cs="Tahoma"/>
        </w:rPr>
        <w:t>(Εξουσιοδοτημένη υπογραφή)</w:t>
      </w:r>
    </w:p>
    <w:p w14:paraId="57CFD868" w14:textId="77777777" w:rsidR="00A84DDC" w:rsidRPr="00071CDB" w:rsidRDefault="007E000B" w:rsidP="004719AE">
      <w:pPr>
        <w:pStyle w:val="3"/>
        <w:numPr>
          <w:ilvl w:val="0"/>
          <w:numId w:val="5"/>
        </w:numPr>
        <w:rPr>
          <w:rFonts w:ascii="Tahoma" w:hAnsi="Tahoma" w:cs="Tahoma"/>
          <w:szCs w:val="22"/>
          <w:lang w:val="el-GR" w:eastAsia="el-GR"/>
        </w:rPr>
      </w:pPr>
      <w:r w:rsidRPr="00071CDB">
        <w:rPr>
          <w:rFonts w:ascii="Tahoma" w:hAnsi="Tahoma" w:cs="Tahoma"/>
          <w:szCs w:val="22"/>
          <w:lang w:eastAsia="el-GR"/>
        </w:rPr>
        <w:br w:type="page"/>
      </w:r>
      <w:bookmarkStart w:id="588" w:name="_Toc153885567"/>
      <w:r w:rsidR="00A84DDC" w:rsidRPr="00071CDB">
        <w:rPr>
          <w:rFonts w:ascii="Tahoma" w:hAnsi="Tahoma" w:cs="Tahoma"/>
          <w:szCs w:val="22"/>
          <w:lang w:val="el-GR" w:eastAsia="el-GR"/>
        </w:rPr>
        <w:lastRenderedPageBreak/>
        <w:t>Εγγυητική Επιστολή Καλής Λειτουργίας</w:t>
      </w:r>
      <w:bookmarkEnd w:id="588"/>
      <w:r w:rsidR="00E1337D" w:rsidRPr="00071CDB">
        <w:rPr>
          <w:rFonts w:ascii="Tahoma" w:hAnsi="Tahoma" w:cs="Tahoma"/>
          <w:szCs w:val="22"/>
          <w:lang w:val="el-GR" w:eastAsia="el-GR"/>
        </w:rPr>
        <w:t xml:space="preserve"> </w:t>
      </w:r>
    </w:p>
    <w:p w14:paraId="5BADFF72" w14:textId="77777777" w:rsidR="00B048E7" w:rsidRPr="00071CDB" w:rsidRDefault="00B048E7">
      <w:pPr>
        <w:rPr>
          <w:rFonts w:ascii="Tahoma" w:hAnsi="Tahoma" w:cs="Tahoma"/>
          <w:lang w:eastAsia="el-GR"/>
        </w:rPr>
      </w:pPr>
    </w:p>
    <w:p w14:paraId="3D2DA74F" w14:textId="77777777" w:rsidR="00B048E7" w:rsidRPr="00071CDB" w:rsidRDefault="00B048E7" w:rsidP="00B048E7">
      <w:pPr>
        <w:rPr>
          <w:rFonts w:ascii="Tahoma" w:hAnsi="Tahoma" w:cs="Tahoma"/>
          <w:lang w:val="el-GR"/>
        </w:rPr>
      </w:pPr>
    </w:p>
    <w:p w14:paraId="1B7854F2" w14:textId="77777777" w:rsidR="00B048E7" w:rsidRPr="00071CDB" w:rsidRDefault="00B048E7" w:rsidP="00B048E7">
      <w:pPr>
        <w:spacing w:line="276" w:lineRule="auto"/>
        <w:rPr>
          <w:rFonts w:ascii="Tahoma" w:hAnsi="Tahoma" w:cs="Tahoma"/>
          <w:lang w:val="el-GR"/>
        </w:rPr>
      </w:pPr>
      <w:r w:rsidRPr="00071CDB">
        <w:rPr>
          <w:rFonts w:ascii="Tahoma" w:hAnsi="Tahoma" w:cs="Tahoma"/>
          <w:lang w:val="el-GR"/>
        </w:rPr>
        <w:t>ΕΚΔΟΤΗΣ: .......................................................................</w:t>
      </w:r>
    </w:p>
    <w:p w14:paraId="725F9A2F" w14:textId="77777777" w:rsidR="00B048E7" w:rsidRPr="00071CDB" w:rsidRDefault="00B048E7" w:rsidP="00B048E7">
      <w:pPr>
        <w:spacing w:line="276" w:lineRule="auto"/>
        <w:jc w:val="right"/>
        <w:rPr>
          <w:rFonts w:ascii="Tahoma" w:hAnsi="Tahoma" w:cs="Tahoma"/>
          <w:lang w:val="el-GR"/>
        </w:rPr>
      </w:pPr>
      <w:r w:rsidRPr="00071CDB">
        <w:rPr>
          <w:rFonts w:ascii="Tahoma" w:hAnsi="Tahoma" w:cs="Tahoma"/>
          <w:lang w:val="el-GR"/>
        </w:rPr>
        <w:t>Ημερομηνία έκδοσης: ...........................</w:t>
      </w:r>
    </w:p>
    <w:p w14:paraId="58AAE7D9" w14:textId="77777777" w:rsidR="00B048E7" w:rsidRPr="00071CDB" w:rsidRDefault="00B048E7" w:rsidP="00B048E7">
      <w:pPr>
        <w:spacing w:line="276" w:lineRule="auto"/>
        <w:rPr>
          <w:rFonts w:ascii="Tahoma" w:hAnsi="Tahoma" w:cs="Tahoma"/>
          <w:lang w:val="el-GR"/>
        </w:rPr>
      </w:pPr>
      <w:r w:rsidRPr="00071CDB">
        <w:rPr>
          <w:rFonts w:ascii="Tahoma" w:hAnsi="Tahoma" w:cs="Tahoma"/>
          <w:lang w:val="el-GR"/>
        </w:rPr>
        <w:t xml:space="preserve">Προς: </w:t>
      </w:r>
    </w:p>
    <w:p w14:paraId="2F8D4387" w14:textId="77777777" w:rsidR="00494061" w:rsidRPr="00071CDB" w:rsidRDefault="00494061" w:rsidP="00494061">
      <w:pPr>
        <w:rPr>
          <w:rFonts w:ascii="Tahoma" w:hAnsi="Tahoma" w:cs="Tahoma"/>
          <w:lang w:val="el-GR" w:eastAsia="el-GR"/>
        </w:rPr>
      </w:pPr>
      <w:r w:rsidRPr="00071CDB">
        <w:rPr>
          <w:rFonts w:ascii="Tahoma" w:hAnsi="Tahoma" w:cs="Tahoma"/>
          <w:lang w:val="el-GR" w:eastAsia="el-GR"/>
        </w:rPr>
        <w:t>Κοινωνία της Πληροφορίας Μονοπρόσωπη Α.Ε.</w:t>
      </w:r>
    </w:p>
    <w:p w14:paraId="596467C2" w14:textId="77777777" w:rsidR="00494061" w:rsidRPr="00071CDB" w:rsidRDefault="00494061" w:rsidP="00494061">
      <w:pPr>
        <w:rPr>
          <w:rFonts w:ascii="Tahoma" w:hAnsi="Tahoma" w:cs="Tahoma"/>
          <w:lang w:val="el-GR" w:eastAsia="el-GR"/>
        </w:rPr>
      </w:pPr>
      <w:r w:rsidRPr="00071CDB">
        <w:rPr>
          <w:rFonts w:ascii="Tahoma" w:hAnsi="Tahoma" w:cs="Tahoma"/>
          <w:lang w:val="el-GR" w:eastAsia="el-GR"/>
        </w:rPr>
        <w:t>Λεωφόρος Συγγρού 194, ΤΚ 17671, Καλλιθέα</w:t>
      </w:r>
    </w:p>
    <w:p w14:paraId="7BED75E2" w14:textId="77777777" w:rsidR="00B048E7" w:rsidRPr="00071CDB" w:rsidRDefault="00B048E7" w:rsidP="00B048E7">
      <w:pPr>
        <w:spacing w:line="276" w:lineRule="auto"/>
        <w:rPr>
          <w:rFonts w:ascii="Tahoma" w:hAnsi="Tahoma" w:cs="Tahoma"/>
          <w:lang w:val="el-GR" w:eastAsia="el-GR"/>
        </w:rPr>
      </w:pPr>
      <w:r w:rsidRPr="00071CDB">
        <w:rPr>
          <w:rFonts w:ascii="Tahoma" w:hAnsi="Tahoma" w:cs="Tahoma"/>
          <w:lang w:val="el-GR" w:eastAsia="el-GR"/>
        </w:rPr>
        <w:t>ΑΦΜ:</w:t>
      </w:r>
      <w:r w:rsidR="00E1337D" w:rsidRPr="00071CDB">
        <w:rPr>
          <w:rFonts w:ascii="Tahoma" w:hAnsi="Tahoma" w:cs="Tahoma"/>
          <w:lang w:val="el-GR" w:eastAsia="el-GR"/>
        </w:rPr>
        <w:t xml:space="preserve"> </w:t>
      </w:r>
      <w:r w:rsidRPr="00071CDB">
        <w:rPr>
          <w:rFonts w:ascii="Tahoma" w:hAnsi="Tahoma" w:cs="Tahoma"/>
          <w:lang w:val="el-GR" w:eastAsia="el-GR"/>
        </w:rPr>
        <w:t>999983307</w:t>
      </w:r>
    </w:p>
    <w:p w14:paraId="5FD05B55" w14:textId="77777777" w:rsidR="00B048E7" w:rsidRPr="00071CDB" w:rsidRDefault="00B048E7" w:rsidP="00B048E7">
      <w:pPr>
        <w:rPr>
          <w:rFonts w:ascii="Tahoma" w:hAnsi="Tahoma" w:cs="Tahoma"/>
          <w:lang w:val="el-GR"/>
        </w:rPr>
      </w:pPr>
      <w:r w:rsidRPr="00071CDB">
        <w:rPr>
          <w:rFonts w:ascii="Tahoma" w:hAnsi="Tahoma" w:cs="Tahoma"/>
          <w:lang w:val="el-GR"/>
        </w:rPr>
        <w:t xml:space="preserve">Εγγύηση μας υπ’ αριθμ. ……………….. ποσού ………………….……. ευρώ </w:t>
      </w:r>
    </w:p>
    <w:p w14:paraId="574CAC03" w14:textId="77777777" w:rsidR="00B048E7" w:rsidRPr="00071CDB" w:rsidRDefault="00B048E7" w:rsidP="00B048E7">
      <w:pPr>
        <w:rPr>
          <w:rFonts w:ascii="Tahoma" w:hAnsi="Tahoma" w:cs="Tahoma"/>
          <w:lang w:val="el-GR" w:eastAsia="el-GR"/>
        </w:rPr>
      </w:pPr>
      <w:r w:rsidRPr="00071CDB">
        <w:rPr>
          <w:rFonts w:ascii="Tahoma" w:hAnsi="Tahoma" w:cs="Tahoma"/>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071CDB">
        <w:rPr>
          <w:rFonts w:ascii="Tahoma" w:hAnsi="Tahoma" w:cs="Tahoma"/>
          <w:lang w:val="el-GR" w:eastAsia="el-GR"/>
        </w:rPr>
        <w:t xml:space="preserve"> </w:t>
      </w:r>
      <w:r w:rsidRPr="00071CDB">
        <w:rPr>
          <w:rFonts w:ascii="Tahoma" w:hAnsi="Tahoma" w:cs="Tahoma"/>
          <w:lang w:val="el-GR" w:eastAsia="el-GR"/>
        </w:rPr>
        <w:t>……………………………………………υπέρ του</w:t>
      </w:r>
    </w:p>
    <w:p w14:paraId="336FCAA7" w14:textId="77777777" w:rsidR="00B048E7" w:rsidRPr="00071CDB" w:rsidRDefault="00B048E7" w:rsidP="00B048E7">
      <w:pPr>
        <w:rPr>
          <w:rFonts w:ascii="Tahoma" w:hAnsi="Tahoma" w:cs="Tahoma"/>
          <w:lang w:val="el-GR" w:eastAsia="el-GR"/>
        </w:rPr>
      </w:pPr>
      <w:r w:rsidRPr="00071CDB">
        <w:rPr>
          <w:rFonts w:ascii="Tahoma" w:hAnsi="Tahoma" w:cs="Tahoma"/>
          <w:i/>
          <w:color w:val="FF0000"/>
          <w:u w:val="single"/>
          <w:lang w:val="el-GR" w:eastAsia="el-GR"/>
        </w:rPr>
        <w:t>{σε περίπτωση φυσικού προσώπου}:</w:t>
      </w:r>
      <w:r w:rsidRPr="00071CDB">
        <w:rPr>
          <w:rFonts w:ascii="Tahoma" w:hAnsi="Tahoma" w:cs="Tahoma"/>
          <w:bCs/>
          <w:lang w:val="el-GR"/>
        </w:rPr>
        <w:t xml:space="preserve"> </w:t>
      </w:r>
      <w:r w:rsidRPr="00071CDB">
        <w:rPr>
          <w:rFonts w:ascii="Tahoma" w:eastAsia="Calibri" w:hAnsi="Tahoma" w:cs="Tahoma"/>
          <w:bCs/>
          <w:lang w:val="el-GR"/>
        </w:rPr>
        <w:t>(</w:t>
      </w:r>
      <w:r w:rsidRPr="00071CDB">
        <w:rPr>
          <w:rFonts w:ascii="Tahoma" w:hAnsi="Tahoma" w:cs="Tahoma"/>
          <w:lang w:val="el-GR" w:eastAsia="el-GR"/>
        </w:rPr>
        <w:t>ονοματεπώνυμο, πατρώνυμο) ..............................,</w:t>
      </w:r>
      <w:r w:rsidR="00E1337D" w:rsidRPr="00071CDB">
        <w:rPr>
          <w:rFonts w:ascii="Tahoma" w:hAnsi="Tahoma" w:cs="Tahoma"/>
          <w:lang w:val="el-GR" w:eastAsia="el-GR"/>
        </w:rPr>
        <w:t xml:space="preserve"> </w:t>
      </w:r>
      <w:r w:rsidRPr="00071CDB">
        <w:rPr>
          <w:rFonts w:ascii="Tahoma" w:hAnsi="Tahoma" w:cs="Tahoma"/>
          <w:lang w:val="el-GR" w:eastAsia="el-GR"/>
        </w:rPr>
        <w:t>ΑΦΜ: ................ οδός............................. αριθμός.................ΤΚ………………</w:t>
      </w:r>
    </w:p>
    <w:p w14:paraId="62BE4128" w14:textId="77777777" w:rsidR="00B048E7" w:rsidRPr="00071CDB" w:rsidRDefault="00B048E7" w:rsidP="00B048E7">
      <w:pPr>
        <w:rPr>
          <w:rFonts w:ascii="Tahoma" w:hAnsi="Tahoma" w:cs="Tahoma"/>
          <w:lang w:val="el-GR" w:eastAsia="el-GR"/>
        </w:rPr>
      </w:pPr>
      <w:r w:rsidRPr="00071CDB">
        <w:rPr>
          <w:rFonts w:ascii="Tahoma" w:hAnsi="Tahoma" w:cs="Tahoma"/>
          <w:lang w:val="el-GR" w:eastAsia="el-GR"/>
        </w:rPr>
        <w:t>{</w:t>
      </w:r>
      <w:r w:rsidRPr="00071CDB">
        <w:rPr>
          <w:rFonts w:ascii="Tahoma" w:hAnsi="Tahoma" w:cs="Tahoma"/>
          <w:i/>
          <w:color w:val="FF0000"/>
          <w:u w:val="single"/>
          <w:lang w:val="el-GR" w:eastAsia="el-GR"/>
        </w:rPr>
        <w:t>Σε περίπτωση μεμονωμένης εταιρίας:</w:t>
      </w:r>
      <w:r w:rsidRPr="00071CDB">
        <w:rPr>
          <w:rFonts w:ascii="Tahoma" w:hAnsi="Tahoma" w:cs="Tahoma"/>
          <w:lang w:val="el-GR" w:eastAsia="el-GR"/>
        </w:rPr>
        <w:t xml:space="preserve"> της Εταιρίας ………. ΑΦΜ: ...... οδός …………. αριθμός … ΤΚ ………..,}</w:t>
      </w:r>
    </w:p>
    <w:p w14:paraId="37D6893A" w14:textId="77777777" w:rsidR="00B048E7" w:rsidRPr="00071CDB" w:rsidRDefault="00B048E7" w:rsidP="00B048E7">
      <w:pPr>
        <w:rPr>
          <w:rFonts w:ascii="Tahoma" w:hAnsi="Tahoma" w:cs="Tahoma"/>
          <w:lang w:val="el-GR" w:eastAsia="el-GR"/>
        </w:rPr>
      </w:pPr>
      <w:r w:rsidRPr="00071CDB">
        <w:rPr>
          <w:rFonts w:ascii="Tahoma" w:hAnsi="Tahoma" w:cs="Tahoma"/>
          <w:lang w:val="el-GR" w:eastAsia="el-GR"/>
        </w:rPr>
        <w:t>{</w:t>
      </w:r>
      <w:r w:rsidRPr="00071CDB">
        <w:rPr>
          <w:rFonts w:ascii="Tahoma" w:hAnsi="Tahoma" w:cs="Tahoma"/>
          <w:i/>
          <w:color w:val="FF0000"/>
          <w:u w:val="single"/>
          <w:lang w:val="el-GR" w:eastAsia="el-GR"/>
        </w:rPr>
        <w:t>ή σε περίπτωση Ένωσης ή Κοινοπραξίας:</w:t>
      </w:r>
      <w:r w:rsidRPr="00071CDB">
        <w:rPr>
          <w:rFonts w:ascii="Tahoma" w:hAnsi="Tahoma" w:cs="Tahoma"/>
          <w:lang w:val="el-GR" w:eastAsia="el-GR"/>
        </w:rPr>
        <w:t xml:space="preserve"> των Εταιριών </w:t>
      </w:r>
    </w:p>
    <w:p w14:paraId="3C5B4CEA" w14:textId="77777777" w:rsidR="00B048E7" w:rsidRPr="00071CDB" w:rsidRDefault="00B048E7" w:rsidP="00B048E7">
      <w:pPr>
        <w:rPr>
          <w:rFonts w:ascii="Tahoma" w:hAnsi="Tahoma" w:cs="Tahoma"/>
          <w:lang w:val="el-GR" w:eastAsia="el-GR"/>
        </w:rPr>
      </w:pPr>
      <w:r w:rsidRPr="00071CDB">
        <w:rPr>
          <w:rFonts w:ascii="Tahoma" w:hAnsi="Tahoma" w:cs="Tahoma"/>
          <w:lang w:val="el-GR" w:eastAsia="el-GR"/>
        </w:rPr>
        <w:t>α) (πλήρη επωνυμία) …… ΑΦΜ…….….... οδός............................. αριθμός.................ΤΚ………………</w:t>
      </w:r>
    </w:p>
    <w:p w14:paraId="15A2747E" w14:textId="77777777" w:rsidR="00B048E7" w:rsidRPr="00071CDB" w:rsidRDefault="00B048E7" w:rsidP="00B048E7">
      <w:pPr>
        <w:rPr>
          <w:rFonts w:ascii="Tahoma" w:hAnsi="Tahoma" w:cs="Tahoma"/>
          <w:lang w:val="el-GR" w:eastAsia="el-GR"/>
        </w:rPr>
      </w:pPr>
      <w:r w:rsidRPr="00071CDB">
        <w:rPr>
          <w:rFonts w:ascii="Tahoma" w:hAnsi="Tahoma" w:cs="Tahoma"/>
          <w:lang w:val="el-GR" w:eastAsia="el-GR"/>
        </w:rPr>
        <w:t>β) (πλήρη επωνυμία) …… ΑΦΜ…….…....</w:t>
      </w:r>
      <w:r w:rsidR="00E1337D" w:rsidRPr="00071CDB">
        <w:rPr>
          <w:rFonts w:ascii="Tahoma" w:hAnsi="Tahoma" w:cs="Tahoma"/>
          <w:lang w:val="el-GR" w:eastAsia="el-GR"/>
        </w:rPr>
        <w:t xml:space="preserve"> </w:t>
      </w:r>
      <w:r w:rsidRPr="00071CDB">
        <w:rPr>
          <w:rFonts w:ascii="Tahoma" w:hAnsi="Tahoma" w:cs="Tahoma"/>
          <w:lang w:val="el-GR" w:eastAsia="el-GR"/>
        </w:rPr>
        <w:t>οδός............................. αριθμός.................ΤΚ………………</w:t>
      </w:r>
    </w:p>
    <w:p w14:paraId="145BC431" w14:textId="77777777" w:rsidR="00B048E7" w:rsidRPr="00071CDB" w:rsidRDefault="00B048E7" w:rsidP="00B048E7">
      <w:pPr>
        <w:rPr>
          <w:rFonts w:ascii="Tahoma" w:hAnsi="Tahoma" w:cs="Tahoma"/>
          <w:lang w:val="el-GR" w:eastAsia="el-GR"/>
        </w:rPr>
      </w:pPr>
      <w:r w:rsidRPr="00071CDB">
        <w:rPr>
          <w:rFonts w:ascii="Tahoma" w:hAnsi="Tahoma" w:cs="Tahoma"/>
          <w:lang w:val="el-GR" w:eastAsia="el-GR"/>
        </w:rPr>
        <w:t>γ) (πλήρη επωνυμία) …… ΑΦΜ…….…....</w:t>
      </w:r>
      <w:r w:rsidR="00E1337D" w:rsidRPr="00071CDB">
        <w:rPr>
          <w:rFonts w:ascii="Tahoma" w:hAnsi="Tahoma" w:cs="Tahoma"/>
          <w:lang w:val="el-GR" w:eastAsia="el-GR"/>
        </w:rPr>
        <w:t xml:space="preserve"> </w:t>
      </w:r>
      <w:r w:rsidRPr="00071CDB">
        <w:rPr>
          <w:rFonts w:ascii="Tahoma" w:hAnsi="Tahoma" w:cs="Tahoma"/>
          <w:lang w:val="el-GR" w:eastAsia="el-GR"/>
        </w:rPr>
        <w:t>οδός............................. αριθμός.................ΤΚ………………</w:t>
      </w:r>
    </w:p>
    <w:p w14:paraId="1F824B0B" w14:textId="77777777" w:rsidR="00B048E7" w:rsidRPr="00071CDB" w:rsidRDefault="00B048E7" w:rsidP="00B048E7">
      <w:pPr>
        <w:spacing w:line="276" w:lineRule="auto"/>
        <w:rPr>
          <w:rFonts w:ascii="Tahoma" w:hAnsi="Tahoma" w:cs="Tahoma"/>
          <w:color w:val="000000" w:themeColor="text1"/>
          <w:lang w:val="el-GR"/>
        </w:rPr>
      </w:pPr>
      <w:r w:rsidRPr="00071CDB">
        <w:rPr>
          <w:rFonts w:ascii="Tahoma" w:hAnsi="Tahoma" w:cs="Tahoma"/>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6485A429" w14:textId="77777777" w:rsidR="00B048E7" w:rsidRPr="00071CDB" w:rsidRDefault="00B048E7" w:rsidP="00B048E7">
      <w:pPr>
        <w:spacing w:line="276" w:lineRule="auto"/>
        <w:rPr>
          <w:rFonts w:ascii="Tahoma" w:hAnsi="Tahoma" w:cs="Tahoma"/>
          <w:color w:val="000000" w:themeColor="text1"/>
          <w:lang w:val="el-GR"/>
        </w:rPr>
      </w:pPr>
      <w:r w:rsidRPr="00071CDB">
        <w:rPr>
          <w:rFonts w:ascii="Tahoma" w:hAnsi="Tahoma" w:cs="Tahoma"/>
          <w:lang w:val="el-GR"/>
        </w:rPr>
        <w:t xml:space="preserve">για την καλή λειτουργία του αντικειμένου της σύμβασης </w:t>
      </w:r>
      <w:r w:rsidRPr="00071CDB">
        <w:rPr>
          <w:rFonts w:ascii="Tahoma" w:hAnsi="Tahoma" w:cs="Tahoma"/>
          <w:color w:val="000000" w:themeColor="text1"/>
          <w:lang w:val="el-GR"/>
        </w:rPr>
        <w:t xml:space="preserve">με αριθμό...................και τη Διακήρυξή σας με αριθμό………., στο πλαίσιο του διαγωνισμού της </w:t>
      </w:r>
      <w:r w:rsidRPr="00071CDB">
        <w:rPr>
          <w:rFonts w:ascii="Tahoma" w:hAnsi="Tahoma" w:cs="Tahoma"/>
          <w:color w:val="000000" w:themeColor="text1"/>
          <w:lang w:val="el-GR" w:eastAsia="el-GR"/>
        </w:rPr>
        <w:t xml:space="preserve">(συμπληρώνετε την ημερομηνία διενέργειας του διαγωνισμού) </w:t>
      </w:r>
      <w:r w:rsidRPr="00071CDB">
        <w:rPr>
          <w:rFonts w:ascii="Tahoma" w:hAnsi="Tahoma" w:cs="Tahoma"/>
          <w:color w:val="000000" w:themeColor="text1"/>
          <w:lang w:val="el-GR"/>
        </w:rPr>
        <w:t xml:space="preserve">…………. </w:t>
      </w:r>
      <w:r w:rsidR="00CE3230" w:rsidRPr="00071CDB">
        <w:rPr>
          <w:rFonts w:ascii="Tahoma" w:hAnsi="Tahoma" w:cs="Tahoma"/>
          <w:color w:val="000000" w:themeColor="text1"/>
          <w:lang w:val="el-GR"/>
        </w:rPr>
        <w:t>.</w:t>
      </w:r>
    </w:p>
    <w:p w14:paraId="75F79773" w14:textId="77777777" w:rsidR="00CE3230" w:rsidRPr="00071CDB" w:rsidRDefault="00CE3230" w:rsidP="00CE3230">
      <w:pPr>
        <w:spacing w:line="276" w:lineRule="auto"/>
        <w:rPr>
          <w:rFonts w:ascii="Tahoma" w:hAnsi="Tahoma" w:cs="Tahoma"/>
          <w:color w:val="000000" w:themeColor="text1"/>
          <w:lang w:val="el-GR"/>
        </w:rPr>
      </w:pPr>
      <w:r w:rsidRPr="00071CDB">
        <w:rPr>
          <w:rFonts w:ascii="Tahoma" w:hAnsi="Tahoma" w:cs="Tahoma"/>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67A1FD2" w14:textId="77777777" w:rsidR="00CE3230" w:rsidRPr="00071CDB" w:rsidRDefault="00CE3230" w:rsidP="00CE3230">
      <w:pPr>
        <w:spacing w:line="276" w:lineRule="auto"/>
        <w:rPr>
          <w:rFonts w:ascii="Tahoma" w:hAnsi="Tahoma" w:cs="Tahoma"/>
          <w:color w:val="000000" w:themeColor="text1"/>
          <w:lang w:val="el-GR"/>
        </w:rPr>
      </w:pPr>
      <w:r w:rsidRPr="00071CDB">
        <w:rPr>
          <w:rFonts w:ascii="Tahoma" w:hAnsi="Tahoma" w:cs="Tahoma"/>
          <w:color w:val="000000" w:themeColor="text1"/>
          <w:lang w:val="el-GR"/>
        </w:rPr>
        <w:t xml:space="preserve">Η παρούσα ισχύει </w:t>
      </w:r>
      <w:r w:rsidRPr="00071CDB">
        <w:rPr>
          <w:rFonts w:ascii="Tahoma" w:hAnsi="Tahoma" w:cs="Tahoma"/>
          <w:iCs/>
          <w:color w:val="000000" w:themeColor="text1"/>
          <w:lang w:val="el-GR"/>
        </w:rPr>
        <w:t>μέχρι και την ………………(Σημείωση προς την Τράπεζα</w:t>
      </w:r>
      <w:r w:rsidRPr="00071CDB">
        <w:rPr>
          <w:rFonts w:ascii="Tahoma" w:hAnsi="Tahoma" w:cs="Tahoma"/>
          <w:b/>
          <w:color w:val="000000" w:themeColor="text1"/>
          <w:lang w:val="el-GR"/>
        </w:rPr>
        <w:t xml:space="preserve">: διάρκεια ισχύος σύμφωνα με την παρ.ΧΧ της παρούσας </w:t>
      </w:r>
      <w:r w:rsidRPr="00071CDB">
        <w:rPr>
          <w:rFonts w:ascii="Tahoma" w:hAnsi="Tahoma" w:cs="Tahoma"/>
          <w:iCs/>
          <w:color w:val="000000" w:themeColor="text1"/>
          <w:lang w:val="el-GR"/>
        </w:rPr>
        <w:t>)»</w:t>
      </w:r>
      <w:r w:rsidRPr="00071CDB">
        <w:rPr>
          <w:rFonts w:ascii="Tahoma" w:hAnsi="Tahoma" w:cs="Tahoma"/>
          <w:color w:val="000000" w:themeColor="text1"/>
          <w:lang w:val="el-GR"/>
        </w:rPr>
        <w:t>.</w:t>
      </w:r>
    </w:p>
    <w:p w14:paraId="06239DAC" w14:textId="77777777" w:rsidR="00CE3230" w:rsidRPr="00071CDB" w:rsidRDefault="00CE3230" w:rsidP="00CE3230">
      <w:pPr>
        <w:overflowPunct w:val="0"/>
        <w:autoSpaceDE w:val="0"/>
        <w:autoSpaceDN w:val="0"/>
        <w:adjustRightInd w:val="0"/>
        <w:spacing w:line="276" w:lineRule="auto"/>
        <w:textAlignment w:val="baseline"/>
        <w:rPr>
          <w:rFonts w:ascii="Tahoma" w:hAnsi="Tahoma" w:cs="Tahoma"/>
          <w:color w:val="000000" w:themeColor="text1"/>
          <w:lang w:val="el-GR"/>
        </w:rPr>
      </w:pPr>
      <w:r w:rsidRPr="00071CDB">
        <w:rPr>
          <w:rFonts w:ascii="Tahoma" w:hAnsi="Tahoma" w:cs="Tahoma"/>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1F6495EB" w14:textId="77777777" w:rsidR="00B048E7" w:rsidRPr="00071CDB" w:rsidRDefault="00B048E7" w:rsidP="00B048E7">
      <w:pPr>
        <w:rPr>
          <w:rFonts w:ascii="Tahoma" w:hAnsi="Tahoma" w:cs="Tahoma"/>
          <w:lang w:val="el-GR"/>
        </w:rPr>
      </w:pPr>
    </w:p>
    <w:p w14:paraId="70D82851" w14:textId="77777777" w:rsidR="005B2CE7" w:rsidRPr="00071CDB" w:rsidRDefault="00B048E7" w:rsidP="006757FF">
      <w:pPr>
        <w:jc w:val="right"/>
        <w:rPr>
          <w:rFonts w:ascii="Tahoma" w:hAnsi="Tahoma" w:cs="Tahoma"/>
          <w:lang w:val="el-GR"/>
        </w:rPr>
      </w:pPr>
      <w:r w:rsidRPr="00071CDB">
        <w:rPr>
          <w:rFonts w:ascii="Tahoma" w:hAnsi="Tahoma" w:cs="Tahoma"/>
          <w:lang w:val="el-GR"/>
        </w:rPr>
        <w:t>(Εξουσιοδοτημένη υπογραφή)</w:t>
      </w:r>
      <w:bookmarkEnd w:id="587"/>
    </w:p>
    <w:p w14:paraId="2F8FA45D" w14:textId="77777777" w:rsidR="00B048E7" w:rsidRPr="00071CDB" w:rsidRDefault="00B048E7" w:rsidP="00B048E7">
      <w:pPr>
        <w:jc w:val="right"/>
        <w:rPr>
          <w:rFonts w:ascii="Tahoma" w:hAnsi="Tahoma" w:cs="Tahoma"/>
          <w:lang w:val="el-GR"/>
        </w:rPr>
      </w:pPr>
    </w:p>
    <w:p w14:paraId="34A13DDB" w14:textId="77777777" w:rsidR="005B2CE7" w:rsidRPr="00071CDB" w:rsidRDefault="005B2CE7" w:rsidP="00B048E7">
      <w:pPr>
        <w:jc w:val="right"/>
        <w:rPr>
          <w:rFonts w:ascii="Tahoma" w:hAnsi="Tahoma" w:cs="Tahoma"/>
          <w:lang w:val="el-GR"/>
        </w:rPr>
      </w:pPr>
    </w:p>
    <w:p w14:paraId="28CECBA2" w14:textId="77777777" w:rsidR="004B3EAF" w:rsidRPr="00071CDB" w:rsidRDefault="004B3EAF" w:rsidP="00B048E7">
      <w:pPr>
        <w:jc w:val="right"/>
        <w:rPr>
          <w:rFonts w:ascii="Tahoma" w:hAnsi="Tahoma" w:cs="Tahoma"/>
          <w:lang w:val="el-GR"/>
        </w:rPr>
      </w:pPr>
    </w:p>
    <w:p w14:paraId="2066CDDC" w14:textId="77777777" w:rsidR="004B3EAF" w:rsidRPr="00071CDB" w:rsidRDefault="004B3EAF" w:rsidP="00B048E7">
      <w:pPr>
        <w:jc w:val="right"/>
        <w:rPr>
          <w:rFonts w:ascii="Tahoma" w:hAnsi="Tahoma" w:cs="Tahoma"/>
          <w:lang w:val="el-GR"/>
        </w:rPr>
      </w:pPr>
    </w:p>
    <w:p w14:paraId="0E5869DF" w14:textId="77777777" w:rsidR="00882E44" w:rsidRDefault="00882E44" w:rsidP="00B048E7">
      <w:pPr>
        <w:jc w:val="right"/>
        <w:rPr>
          <w:rFonts w:ascii="Tahoma" w:hAnsi="Tahoma" w:cs="Tahoma"/>
          <w:lang w:val="el-GR"/>
        </w:rPr>
      </w:pPr>
    </w:p>
    <w:p w14:paraId="15FEE39E" w14:textId="77777777" w:rsidR="006138A5" w:rsidRDefault="006138A5" w:rsidP="00B048E7">
      <w:pPr>
        <w:jc w:val="right"/>
        <w:rPr>
          <w:rFonts w:ascii="Tahoma" w:hAnsi="Tahoma" w:cs="Tahoma"/>
          <w:lang w:val="el-GR"/>
        </w:rPr>
      </w:pPr>
    </w:p>
    <w:p w14:paraId="2D3A665F" w14:textId="77777777" w:rsidR="006138A5" w:rsidRDefault="006138A5" w:rsidP="00B048E7">
      <w:pPr>
        <w:jc w:val="right"/>
        <w:rPr>
          <w:rFonts w:ascii="Tahoma" w:hAnsi="Tahoma" w:cs="Tahoma"/>
          <w:lang w:val="el-GR"/>
        </w:rPr>
      </w:pPr>
    </w:p>
    <w:p w14:paraId="2CED286A" w14:textId="77777777" w:rsidR="006138A5" w:rsidRDefault="006138A5" w:rsidP="00B048E7">
      <w:pPr>
        <w:jc w:val="right"/>
        <w:rPr>
          <w:rFonts w:ascii="Tahoma" w:hAnsi="Tahoma" w:cs="Tahoma"/>
          <w:lang w:val="el-GR"/>
        </w:rPr>
      </w:pPr>
    </w:p>
    <w:p w14:paraId="1F090BCF" w14:textId="77777777" w:rsidR="006138A5" w:rsidRDefault="006138A5" w:rsidP="00B048E7">
      <w:pPr>
        <w:jc w:val="right"/>
        <w:rPr>
          <w:rFonts w:ascii="Tahoma" w:hAnsi="Tahoma" w:cs="Tahoma"/>
          <w:lang w:val="el-GR"/>
        </w:rPr>
      </w:pPr>
    </w:p>
    <w:p w14:paraId="0A3757BB" w14:textId="77777777" w:rsidR="006138A5" w:rsidRDefault="006138A5" w:rsidP="00B048E7">
      <w:pPr>
        <w:jc w:val="right"/>
        <w:rPr>
          <w:rFonts w:ascii="Tahoma" w:hAnsi="Tahoma" w:cs="Tahoma"/>
          <w:lang w:val="el-GR"/>
        </w:rPr>
      </w:pPr>
    </w:p>
    <w:p w14:paraId="63E0A135" w14:textId="77777777" w:rsidR="006138A5" w:rsidRDefault="006138A5" w:rsidP="00B048E7">
      <w:pPr>
        <w:jc w:val="right"/>
        <w:rPr>
          <w:rFonts w:ascii="Tahoma" w:hAnsi="Tahoma" w:cs="Tahoma"/>
          <w:lang w:val="el-GR"/>
        </w:rPr>
      </w:pPr>
    </w:p>
    <w:p w14:paraId="586E7131" w14:textId="77777777" w:rsidR="006138A5" w:rsidRDefault="006138A5" w:rsidP="00B048E7">
      <w:pPr>
        <w:jc w:val="right"/>
        <w:rPr>
          <w:rFonts w:ascii="Tahoma" w:hAnsi="Tahoma" w:cs="Tahoma"/>
          <w:lang w:val="el-GR"/>
        </w:rPr>
      </w:pPr>
    </w:p>
    <w:p w14:paraId="70F576E6" w14:textId="77777777" w:rsidR="006138A5" w:rsidRDefault="006138A5" w:rsidP="00B048E7">
      <w:pPr>
        <w:jc w:val="right"/>
        <w:rPr>
          <w:rFonts w:ascii="Tahoma" w:hAnsi="Tahoma" w:cs="Tahoma"/>
          <w:lang w:val="el-GR"/>
        </w:rPr>
      </w:pPr>
    </w:p>
    <w:p w14:paraId="4E78DB93" w14:textId="77777777" w:rsidR="006138A5" w:rsidRPr="00071CDB" w:rsidRDefault="006138A5" w:rsidP="00B048E7">
      <w:pPr>
        <w:jc w:val="right"/>
        <w:rPr>
          <w:rFonts w:ascii="Tahoma" w:hAnsi="Tahoma" w:cs="Tahoma"/>
          <w:lang w:val="el-GR"/>
        </w:rPr>
      </w:pPr>
    </w:p>
    <w:p w14:paraId="70E251CC" w14:textId="77777777" w:rsidR="00BD1181" w:rsidRPr="00071CDB" w:rsidRDefault="00BD1181" w:rsidP="00BD1181">
      <w:pPr>
        <w:pStyle w:val="2"/>
        <w:ind w:left="576" w:hanging="576"/>
        <w:rPr>
          <w:rFonts w:ascii="Tahoma" w:hAnsi="Tahoma" w:cs="Tahoma"/>
          <w:sz w:val="22"/>
          <w:lang w:val="el-GR"/>
        </w:rPr>
      </w:pPr>
      <w:bookmarkStart w:id="589" w:name="_Toc97194393"/>
      <w:bookmarkStart w:id="590" w:name="_Toc97194497"/>
      <w:bookmarkStart w:id="591" w:name="_Toc97205031"/>
      <w:bookmarkStart w:id="592" w:name="_Toc153885568"/>
      <w:r w:rsidRPr="00071CDB">
        <w:rPr>
          <w:rFonts w:ascii="Tahoma" w:hAnsi="Tahoma" w:cs="Tahoma"/>
          <w:sz w:val="22"/>
          <w:lang w:val="el-GR"/>
        </w:rPr>
        <w:lastRenderedPageBreak/>
        <w:t xml:space="preserve">ΠΑΡΑΡΤΗΜΑ </w:t>
      </w:r>
      <w:r w:rsidRPr="00071CDB">
        <w:rPr>
          <w:rFonts w:ascii="Tahoma" w:hAnsi="Tahoma" w:cs="Tahoma"/>
          <w:sz w:val="22"/>
          <w:lang w:val="en-US"/>
        </w:rPr>
        <w:t>IX</w:t>
      </w:r>
      <w:r w:rsidRPr="00071CDB">
        <w:rPr>
          <w:rFonts w:ascii="Tahoma" w:hAnsi="Tahoma" w:cs="Tahoma"/>
          <w:sz w:val="22"/>
          <w:lang w:val="el-GR"/>
        </w:rPr>
        <w:t>– ΕΝΗΜΕΡΩΣΗ ΓΙΑ ΤΗΝ ΕΠΕΞΕΡΓΑΣΙΑ ΠΡΟΣΩΠΙΚΩΝ ΔΕΔΟΜΕΝΩΝ</w:t>
      </w:r>
      <w:bookmarkEnd w:id="589"/>
      <w:bookmarkEnd w:id="590"/>
      <w:bookmarkEnd w:id="591"/>
      <w:bookmarkEnd w:id="592"/>
      <w:r w:rsidRPr="00071CDB">
        <w:rPr>
          <w:rFonts w:ascii="Tahoma" w:hAnsi="Tahoma" w:cs="Tahoma"/>
          <w:sz w:val="22"/>
          <w:lang w:val="el-GR"/>
        </w:rPr>
        <w:t xml:space="preserve"> </w:t>
      </w:r>
    </w:p>
    <w:p w14:paraId="3568EB62" w14:textId="77777777" w:rsidR="004B3EAF" w:rsidRPr="00071CDB" w:rsidRDefault="004B3EAF" w:rsidP="006B53EF">
      <w:pPr>
        <w:spacing w:after="120"/>
        <w:jc w:val="both"/>
        <w:rPr>
          <w:rFonts w:ascii="Tahoma" w:hAnsi="Tahoma" w:cs="Tahoma"/>
          <w:lang w:val="el-GR"/>
        </w:rPr>
      </w:pPr>
      <w:r w:rsidRPr="00071CDB">
        <w:rPr>
          <w:rFonts w:ascii="Tahoma" w:hAnsi="Tahoma" w:cs="Tahoma"/>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151AD437" w14:textId="77777777" w:rsidR="004B3EAF" w:rsidRPr="00071CDB" w:rsidRDefault="004B3EAF" w:rsidP="006B53EF">
      <w:pPr>
        <w:spacing w:after="120"/>
        <w:jc w:val="both"/>
        <w:rPr>
          <w:rFonts w:ascii="Tahoma" w:hAnsi="Tahoma" w:cs="Tahoma"/>
          <w:lang w:val="el-GR"/>
        </w:rPr>
      </w:pPr>
      <w:r w:rsidRPr="00071CDB">
        <w:rPr>
          <w:rFonts w:ascii="Tahoma" w:hAnsi="Tahoma" w:cs="Tahoma"/>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414BEBA4" w14:textId="77777777" w:rsidR="004B3EAF" w:rsidRPr="00071CDB" w:rsidRDefault="004B3EAF" w:rsidP="006B53EF">
      <w:pPr>
        <w:spacing w:after="120"/>
        <w:jc w:val="both"/>
        <w:rPr>
          <w:rFonts w:ascii="Tahoma" w:hAnsi="Tahoma" w:cs="Tahoma"/>
          <w:lang w:val="el-GR"/>
        </w:rPr>
      </w:pPr>
      <w:r w:rsidRPr="00071CDB">
        <w:rPr>
          <w:rFonts w:ascii="Tahoma" w:hAnsi="Tahoma" w:cs="Tahoma"/>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89BCC1F" w14:textId="77777777" w:rsidR="004B3EAF" w:rsidRPr="00071CDB" w:rsidRDefault="004B3EAF" w:rsidP="006B53EF">
      <w:pPr>
        <w:spacing w:after="120"/>
        <w:jc w:val="both"/>
        <w:rPr>
          <w:rFonts w:ascii="Tahoma" w:hAnsi="Tahoma" w:cs="Tahoma"/>
          <w:lang w:val="el-GR"/>
        </w:rPr>
      </w:pPr>
      <w:r w:rsidRPr="00071CDB">
        <w:rPr>
          <w:rFonts w:ascii="Tahoma" w:hAnsi="Tahoma" w:cs="Tahoma"/>
          <w:lang w:val="el-GR"/>
        </w:rPr>
        <w:t xml:space="preserve">ΙΙΙ. Αποδέκτες των ανωτέρω (υπό Α) δεδομένων στους οποίους κοινοποιούνται είναι: </w:t>
      </w:r>
    </w:p>
    <w:p w14:paraId="2BF27710" w14:textId="77777777" w:rsidR="004B3EAF" w:rsidRPr="00071CDB" w:rsidRDefault="004B3EAF" w:rsidP="006B53EF">
      <w:pPr>
        <w:spacing w:after="120"/>
        <w:jc w:val="both"/>
        <w:rPr>
          <w:rFonts w:ascii="Tahoma" w:hAnsi="Tahoma" w:cs="Tahoma"/>
          <w:lang w:val="el-GR"/>
        </w:rPr>
      </w:pPr>
      <w:r w:rsidRPr="00071CDB">
        <w:rPr>
          <w:rFonts w:ascii="Tahoma" w:hAnsi="Tahoma" w:cs="Tahoma"/>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0FCE6453" w14:textId="77777777" w:rsidR="004B3EAF" w:rsidRPr="00071CDB" w:rsidRDefault="004B3EAF" w:rsidP="006B53EF">
      <w:pPr>
        <w:spacing w:after="120"/>
        <w:jc w:val="both"/>
        <w:rPr>
          <w:rFonts w:ascii="Tahoma" w:hAnsi="Tahoma" w:cs="Tahoma"/>
          <w:lang w:val="el-GR"/>
        </w:rPr>
      </w:pPr>
      <w:r w:rsidRPr="00071CDB">
        <w:rPr>
          <w:rFonts w:ascii="Tahoma" w:hAnsi="Tahoma" w:cs="Tahoma"/>
          <w:lang w:val="el-GR"/>
        </w:rPr>
        <w:t>(β) Το Δημόσιο, άλλοι δημόσιοι φορείς ή δικαστικές αρχές ή άλλες αρχές ή δικαιοδοτικά όργανα, στο πλαίσιο των αρμοδιοτήτων τους.</w:t>
      </w:r>
    </w:p>
    <w:p w14:paraId="7BEB90E0" w14:textId="77777777" w:rsidR="004B3EAF" w:rsidRPr="00071CDB" w:rsidRDefault="004B3EAF" w:rsidP="006B53EF">
      <w:pPr>
        <w:spacing w:after="120"/>
        <w:jc w:val="both"/>
        <w:rPr>
          <w:rFonts w:ascii="Tahoma" w:hAnsi="Tahoma" w:cs="Tahoma"/>
          <w:lang w:val="el-GR"/>
        </w:rPr>
      </w:pPr>
      <w:r w:rsidRPr="00071CDB">
        <w:rPr>
          <w:rFonts w:ascii="Tahoma" w:hAnsi="Tahoma" w:cs="Tahoma"/>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1721E195" w14:textId="77777777" w:rsidR="004B3EAF" w:rsidRPr="00071CDB" w:rsidRDefault="004B3EAF" w:rsidP="006B53EF">
      <w:pPr>
        <w:spacing w:after="120"/>
        <w:jc w:val="both"/>
        <w:rPr>
          <w:rFonts w:ascii="Tahoma" w:hAnsi="Tahoma" w:cs="Tahoma"/>
          <w:lang w:val="el-GR"/>
        </w:rPr>
      </w:pPr>
      <w:r w:rsidRPr="00071CDB">
        <w:rPr>
          <w:rFonts w:ascii="Tahoma" w:hAnsi="Tahoma" w:cs="Tahoma"/>
        </w:rPr>
        <w:t>IV</w:t>
      </w:r>
      <w:r w:rsidRPr="00071CDB">
        <w:rPr>
          <w:rFonts w:ascii="Tahoma" w:hAnsi="Tahoma" w:cs="Tahoma"/>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9D7BC84" w14:textId="77777777" w:rsidR="004B3EAF" w:rsidRPr="00071CDB" w:rsidRDefault="004B3EAF" w:rsidP="006B53EF">
      <w:pPr>
        <w:spacing w:after="120"/>
        <w:jc w:val="both"/>
        <w:rPr>
          <w:rFonts w:ascii="Tahoma" w:hAnsi="Tahoma" w:cs="Tahoma"/>
          <w:lang w:val="el-GR"/>
        </w:rPr>
      </w:pPr>
      <w:r w:rsidRPr="00071CDB">
        <w:rPr>
          <w:rFonts w:ascii="Tahoma" w:hAnsi="Tahoma" w:cs="Tahoma"/>
        </w:rPr>
        <w:t>V</w:t>
      </w:r>
      <w:r w:rsidRPr="00071CDB">
        <w:rPr>
          <w:rFonts w:ascii="Tahoma" w:hAnsi="Tahoma" w:cs="Tahoma"/>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3467CDF3" w14:textId="60735256" w:rsidR="004B3EAF" w:rsidRPr="00071CDB" w:rsidRDefault="004B3EAF" w:rsidP="006B53EF">
      <w:pPr>
        <w:spacing w:after="120"/>
        <w:jc w:val="both"/>
        <w:rPr>
          <w:rFonts w:ascii="Tahoma" w:hAnsi="Tahoma" w:cs="Tahoma"/>
          <w:lang w:val="el-GR"/>
        </w:rPr>
      </w:pPr>
      <w:r w:rsidRPr="00071CDB">
        <w:rPr>
          <w:rFonts w:ascii="Tahoma" w:hAnsi="Tahoma" w:cs="Tahoma"/>
        </w:rPr>
        <w:t>VI</w:t>
      </w:r>
      <w:r w:rsidRPr="00071CDB">
        <w:rPr>
          <w:rFonts w:ascii="Tahoma" w:hAnsi="Tahoma" w:cs="Tahoma"/>
          <w:lang w:val="el-GR"/>
        </w:rPr>
        <w:t xml:space="preserve">. </w:t>
      </w:r>
      <w:r w:rsidRPr="00071CDB">
        <w:rPr>
          <w:rFonts w:ascii="Tahoma" w:hAnsi="Tahoma" w:cs="Tahoma"/>
        </w:rPr>
        <w:t>H</w:t>
      </w:r>
      <w:r w:rsidRPr="00071CDB">
        <w:rPr>
          <w:rFonts w:ascii="Tahoma" w:hAnsi="Tahoma" w:cs="Tahoma"/>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432A983D" w14:textId="329E8611" w:rsidR="006C4BE1" w:rsidRPr="00071CDB" w:rsidRDefault="006C4BE1" w:rsidP="004B3EAF">
      <w:pPr>
        <w:rPr>
          <w:rFonts w:ascii="Tahoma" w:hAnsi="Tahoma" w:cs="Tahoma"/>
          <w:lang w:val="el-GR"/>
        </w:rPr>
      </w:pPr>
    </w:p>
    <w:p w14:paraId="068A14B1" w14:textId="461E3489" w:rsidR="006C4BE1" w:rsidRPr="00071CDB" w:rsidRDefault="006C4BE1" w:rsidP="004B3EAF">
      <w:pPr>
        <w:rPr>
          <w:rFonts w:ascii="Tahoma" w:hAnsi="Tahoma" w:cs="Tahoma"/>
          <w:lang w:val="el-GR"/>
        </w:rPr>
      </w:pPr>
    </w:p>
    <w:p w14:paraId="0FD252CD" w14:textId="09E5CA8A" w:rsidR="00D8193D" w:rsidRPr="00071CDB" w:rsidRDefault="00D8193D" w:rsidP="004B3EAF">
      <w:pPr>
        <w:rPr>
          <w:rFonts w:ascii="Tahoma" w:hAnsi="Tahoma" w:cs="Tahoma"/>
          <w:lang w:val="el-GR"/>
        </w:rPr>
      </w:pPr>
    </w:p>
    <w:p w14:paraId="18A89880" w14:textId="77777777" w:rsidR="00D8193D" w:rsidRDefault="00D8193D" w:rsidP="004B3EAF">
      <w:pPr>
        <w:rPr>
          <w:rFonts w:ascii="Tahoma" w:hAnsi="Tahoma" w:cs="Tahoma"/>
          <w:lang w:val="el-GR"/>
        </w:rPr>
      </w:pPr>
    </w:p>
    <w:p w14:paraId="3C73AC70" w14:textId="77777777" w:rsidR="006138A5" w:rsidRDefault="006138A5" w:rsidP="004B3EAF">
      <w:pPr>
        <w:rPr>
          <w:rFonts w:ascii="Tahoma" w:hAnsi="Tahoma" w:cs="Tahoma"/>
          <w:lang w:val="el-GR"/>
        </w:rPr>
      </w:pPr>
    </w:p>
    <w:p w14:paraId="13F61E98" w14:textId="77777777" w:rsidR="006138A5" w:rsidRDefault="006138A5" w:rsidP="004B3EAF">
      <w:pPr>
        <w:rPr>
          <w:rFonts w:ascii="Tahoma" w:hAnsi="Tahoma" w:cs="Tahoma"/>
          <w:lang w:val="el-GR"/>
        </w:rPr>
      </w:pPr>
    </w:p>
    <w:p w14:paraId="25B42BB3" w14:textId="77777777" w:rsidR="006138A5" w:rsidRDefault="006138A5" w:rsidP="004B3EAF">
      <w:pPr>
        <w:rPr>
          <w:rFonts w:ascii="Tahoma" w:hAnsi="Tahoma" w:cs="Tahoma"/>
          <w:lang w:val="el-GR"/>
        </w:rPr>
      </w:pPr>
    </w:p>
    <w:p w14:paraId="3C4368EE" w14:textId="77777777" w:rsidR="006138A5" w:rsidRDefault="006138A5" w:rsidP="004B3EAF">
      <w:pPr>
        <w:rPr>
          <w:rFonts w:ascii="Tahoma" w:hAnsi="Tahoma" w:cs="Tahoma"/>
          <w:lang w:val="el-GR"/>
        </w:rPr>
      </w:pPr>
    </w:p>
    <w:p w14:paraId="31F49C97" w14:textId="77777777" w:rsidR="006C4BE1" w:rsidRPr="00071CDB" w:rsidRDefault="006C4BE1" w:rsidP="006C4BE1">
      <w:pPr>
        <w:rPr>
          <w:rFonts w:ascii="Tahoma" w:hAnsi="Tahoma" w:cs="Tahoma"/>
          <w:b/>
          <w:color w:val="002060"/>
          <w:u w:val="single"/>
          <w:lang w:val="el-GR"/>
        </w:rPr>
      </w:pPr>
      <w:r w:rsidRPr="00071CDB">
        <w:rPr>
          <w:rFonts w:ascii="Tahoma" w:hAnsi="Tahoma" w:cs="Tahoma"/>
          <w:b/>
          <w:color w:val="002060"/>
          <w:u w:val="single"/>
          <w:lang w:val="el-GR"/>
        </w:rPr>
        <w:t xml:space="preserve">ΠΑΡΑΡΤΗΜΑ X – Ρήτρα Ακεραιότητας </w:t>
      </w:r>
    </w:p>
    <w:p w14:paraId="10280A13" w14:textId="77777777" w:rsidR="006C4BE1" w:rsidRPr="00071CDB" w:rsidRDefault="006C4BE1" w:rsidP="006B53EF">
      <w:pPr>
        <w:spacing w:after="120"/>
        <w:jc w:val="both"/>
        <w:rPr>
          <w:rFonts w:ascii="Tahoma" w:hAnsi="Tahoma" w:cs="Tahoma"/>
          <w:lang w:val="el-GR"/>
        </w:rPr>
      </w:pPr>
      <w:r w:rsidRPr="00071CDB">
        <w:rPr>
          <w:rFonts w:ascii="Tahoma" w:hAnsi="Tahoma" w:cs="Tahoma"/>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6B173DBC" w14:textId="77777777" w:rsidR="006C4BE1" w:rsidRPr="00071CDB" w:rsidRDefault="006C4BE1" w:rsidP="006B53EF">
      <w:pPr>
        <w:spacing w:after="120"/>
        <w:jc w:val="both"/>
        <w:rPr>
          <w:rFonts w:ascii="Tahoma" w:hAnsi="Tahoma" w:cs="Tahoma"/>
          <w:lang w:val="el-GR"/>
        </w:rPr>
      </w:pPr>
      <w:r w:rsidRPr="00071CDB">
        <w:rPr>
          <w:rFonts w:ascii="Tahoma" w:hAnsi="Tahoma" w:cs="Tahoma"/>
          <w:lang w:val="el-GR"/>
        </w:rPr>
        <w:t>Ειδικότερα, ο Ανάδοχος δηλώνει ότι:</w:t>
      </w:r>
    </w:p>
    <w:p w14:paraId="75A85665" w14:textId="77777777" w:rsidR="006C4BE1" w:rsidRPr="00071CDB" w:rsidRDefault="006C4BE1" w:rsidP="006B53EF">
      <w:pPr>
        <w:spacing w:after="120"/>
        <w:jc w:val="both"/>
        <w:rPr>
          <w:rFonts w:ascii="Tahoma" w:hAnsi="Tahoma" w:cs="Tahoma"/>
          <w:lang w:val="el-GR"/>
        </w:rPr>
      </w:pPr>
      <w:r w:rsidRPr="00071CDB">
        <w:rPr>
          <w:rFonts w:ascii="Tahoma" w:hAnsi="Tahoma" w:cs="Tahoma"/>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56075FB2" w14:textId="77777777" w:rsidR="006C4BE1" w:rsidRPr="00071CDB" w:rsidRDefault="006C4BE1" w:rsidP="006B53EF">
      <w:pPr>
        <w:spacing w:after="120"/>
        <w:jc w:val="both"/>
        <w:rPr>
          <w:rFonts w:ascii="Tahoma" w:hAnsi="Tahoma" w:cs="Tahoma"/>
          <w:lang w:val="el-GR"/>
        </w:rPr>
      </w:pPr>
      <w:r w:rsidRPr="00071CDB">
        <w:rPr>
          <w:rFonts w:ascii="Tahoma" w:hAnsi="Tahoma" w:cs="Tahoma"/>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73EF0501" w14:textId="77777777" w:rsidR="006C4BE1" w:rsidRPr="00071CDB" w:rsidRDefault="006C4BE1" w:rsidP="006B53EF">
      <w:pPr>
        <w:spacing w:after="120"/>
        <w:jc w:val="both"/>
        <w:rPr>
          <w:rFonts w:ascii="Tahoma" w:hAnsi="Tahoma" w:cs="Tahoma"/>
          <w:lang w:val="el-GR"/>
        </w:rPr>
      </w:pPr>
      <w:r w:rsidRPr="00071CDB">
        <w:rPr>
          <w:rFonts w:ascii="Tahoma" w:hAnsi="Tahoma" w:cs="Tahoma"/>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339FF34C" w14:textId="77777777" w:rsidR="006C4BE1" w:rsidRPr="00071CDB" w:rsidRDefault="006C4BE1" w:rsidP="006B53EF">
      <w:pPr>
        <w:spacing w:after="120"/>
        <w:jc w:val="both"/>
        <w:rPr>
          <w:rFonts w:ascii="Tahoma" w:hAnsi="Tahoma" w:cs="Tahoma"/>
          <w:lang w:val="el-GR"/>
        </w:rPr>
      </w:pPr>
      <w:r w:rsidRPr="00071CDB">
        <w:rPr>
          <w:rFonts w:ascii="Tahoma" w:hAnsi="Tahoma" w:cs="Tahoma"/>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1A456EDF" w14:textId="77777777" w:rsidR="006C4BE1" w:rsidRPr="00071CDB" w:rsidRDefault="006C4BE1" w:rsidP="006B53EF">
      <w:pPr>
        <w:spacing w:after="120"/>
        <w:jc w:val="both"/>
        <w:rPr>
          <w:rFonts w:ascii="Tahoma" w:hAnsi="Tahoma" w:cs="Tahoma"/>
          <w:lang w:val="el-GR"/>
        </w:rPr>
      </w:pPr>
      <w:r w:rsidRPr="00071CDB">
        <w:rPr>
          <w:rFonts w:ascii="Tahoma" w:hAnsi="Tahoma" w:cs="Tahoma"/>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74BB26B1" w14:textId="77777777" w:rsidR="006C4BE1" w:rsidRPr="00071CDB" w:rsidRDefault="006C4BE1" w:rsidP="006B53EF">
      <w:pPr>
        <w:spacing w:after="120"/>
        <w:jc w:val="both"/>
        <w:rPr>
          <w:rFonts w:ascii="Tahoma" w:hAnsi="Tahoma" w:cs="Tahoma"/>
          <w:lang w:val="el-GR"/>
        </w:rPr>
      </w:pPr>
      <w:r w:rsidRPr="00071CDB">
        <w:rPr>
          <w:rFonts w:ascii="Tahoma" w:hAnsi="Tahoma" w:cs="Tahoma"/>
          <w:lang w:val="el-GR"/>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4AC851A8" w14:textId="77777777" w:rsidR="006C4BE1" w:rsidRPr="00071CDB" w:rsidRDefault="006C4BE1" w:rsidP="006B53EF">
      <w:pPr>
        <w:spacing w:after="120"/>
        <w:jc w:val="both"/>
        <w:rPr>
          <w:rFonts w:ascii="Tahoma" w:hAnsi="Tahoma" w:cs="Tahoma"/>
          <w:lang w:val="el-GR"/>
        </w:rPr>
      </w:pPr>
      <w:r w:rsidRPr="00071CDB">
        <w:rPr>
          <w:rFonts w:ascii="Tahoma" w:hAnsi="Tahoma" w:cs="Tahoma"/>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01F16F87" w14:textId="77777777" w:rsidR="006C4BE1" w:rsidRPr="00071CDB" w:rsidRDefault="006C4BE1" w:rsidP="006B53EF">
      <w:pPr>
        <w:spacing w:after="120"/>
        <w:jc w:val="both"/>
        <w:rPr>
          <w:rFonts w:ascii="Tahoma" w:hAnsi="Tahoma" w:cs="Tahoma"/>
          <w:lang w:val="el-GR"/>
        </w:rPr>
      </w:pPr>
      <w:r w:rsidRPr="00071CDB">
        <w:rPr>
          <w:rFonts w:ascii="Tahoma" w:hAnsi="Tahoma" w:cs="Tahoma"/>
          <w:lang w:val="el-GR"/>
        </w:rPr>
        <w:t xml:space="preserve">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w:t>
      </w:r>
      <w:r w:rsidRPr="00071CDB">
        <w:rPr>
          <w:rFonts w:ascii="Tahoma" w:hAnsi="Tahoma" w:cs="Tahoma"/>
          <w:lang w:val="el-GR"/>
        </w:rPr>
        <w:lastRenderedPageBreak/>
        <w:t>προσώπων, οποτεδήποτε και εάν η κατάσταση αυτή σύγκρουσης συμφερόντων προκύψει κατά τη διάρκεια εκτέλεσης της Σύμβασης και μέχρι τη λήξη της.</w:t>
      </w:r>
    </w:p>
    <w:p w14:paraId="17426917" w14:textId="71612C4E" w:rsidR="006C4BE1" w:rsidRPr="00071CDB" w:rsidRDefault="006C4BE1" w:rsidP="006B53EF">
      <w:pPr>
        <w:spacing w:after="120"/>
        <w:jc w:val="both"/>
        <w:rPr>
          <w:rFonts w:ascii="Tahoma" w:hAnsi="Tahoma" w:cs="Tahoma"/>
          <w:lang w:val="el-GR"/>
        </w:rPr>
      </w:pPr>
      <w:r w:rsidRPr="00071CDB">
        <w:rPr>
          <w:rFonts w:ascii="Tahoma" w:hAnsi="Tahoma" w:cs="Tahoma"/>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p w14:paraId="0D54AD63" w14:textId="77777777" w:rsidR="004B3EAF" w:rsidRPr="00071CDB" w:rsidRDefault="004B3EAF" w:rsidP="006B53EF">
      <w:pPr>
        <w:spacing w:after="120"/>
        <w:jc w:val="both"/>
        <w:rPr>
          <w:rFonts w:ascii="Tahoma" w:hAnsi="Tahoma" w:cs="Tahoma"/>
          <w:b/>
          <w:bCs/>
          <w:lang w:val="el-GR"/>
        </w:rPr>
      </w:pPr>
    </w:p>
    <w:p w14:paraId="048C54BC" w14:textId="77777777" w:rsidR="00882E44" w:rsidRPr="00071CDB" w:rsidRDefault="00882E44" w:rsidP="00B048E7">
      <w:pPr>
        <w:jc w:val="right"/>
        <w:rPr>
          <w:rFonts w:ascii="Tahoma" w:hAnsi="Tahoma" w:cs="Tahoma"/>
          <w:lang w:val="el-GR"/>
        </w:rPr>
      </w:pPr>
    </w:p>
    <w:sectPr w:rsidR="00882E44" w:rsidRPr="00071CDB" w:rsidSect="00230C28">
      <w:pgSz w:w="11906" w:h="16838"/>
      <w:pgMar w:top="1138" w:right="1138" w:bottom="1138" w:left="1138" w:header="720" w:footer="70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532202" w14:textId="77777777" w:rsidR="00230C28" w:rsidRDefault="00230C28">
      <w:r>
        <w:separator/>
      </w:r>
    </w:p>
  </w:endnote>
  <w:endnote w:type="continuationSeparator" w:id="0">
    <w:p w14:paraId="36C88794" w14:textId="77777777" w:rsidR="00230C28" w:rsidRDefault="00230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MS Mincho"/>
    <w:charset w:val="00"/>
    <w:family w:val="auto"/>
    <w:pitch w:val="variable"/>
  </w:font>
  <w:font w:name="Angsana New">
    <w:panose1 w:val="02020603050405020304"/>
    <w:charset w:val="DE"/>
    <w:family w:val="roman"/>
    <w:pitch w:val="variable"/>
    <w:sig w:usb0="81000003" w:usb1="00000000" w:usb2="00000000" w:usb3="00000000" w:csb0="00010001" w:csb1="00000000"/>
  </w:font>
  <w:font w:name="Verdana">
    <w:panose1 w:val="020B0604030504040204"/>
    <w:charset w:val="A1"/>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Tahoma">
    <w:altName w:val="Tahoma"/>
    <w:panose1 w:val="020B0604030504040204"/>
    <w:charset w:val="A1"/>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Microsoft Sans Serif">
    <w:panose1 w:val="020B0604020202020204"/>
    <w:charset w:val="A1"/>
    <w:family w:val="swiss"/>
    <w:pitch w:val="variable"/>
    <w:sig w:usb0="E5002EFF" w:usb1="C000605B" w:usb2="00000029" w:usb3="00000000" w:csb0="000101FF" w:csb1="00000000"/>
  </w:font>
  <w:font w:name="Times New (W1)">
    <w:altName w:val="Times New Roman"/>
    <w:charset w:val="A1"/>
    <w:family w:val="roman"/>
    <w:pitch w:val="variable"/>
    <w:sig w:usb0="E0002EFF" w:usb1="C0007843" w:usb2="00000009" w:usb3="00000000" w:csb0="000001FF" w:csb1="00000000"/>
  </w:font>
  <w:font w:name="Roman">
    <w:panose1 w:val="00000000000000000000"/>
    <w:charset w:val="FF"/>
    <w:family w:val="auto"/>
    <w:notTrueType/>
    <w:pitch w:val="variable"/>
    <w:sig w:usb0="00000083" w:usb1="00000000" w:usb2="00000000" w:usb3="00000000" w:csb0="00000008" w:csb1="00000000"/>
  </w:font>
  <w:font w:name="Arial (W1)">
    <w:altName w:val="Arial"/>
    <w:charset w:val="A1"/>
    <w:family w:val="swiss"/>
    <w:pitch w:val="variable"/>
    <w:sig w:usb0="E0002AFF" w:usb1="C0007843" w:usb2="00000009" w:usb3="00000000" w:csb0="000001FF" w:csb1="00000000"/>
  </w:font>
  <w:font w:name="Segoe UI">
    <w:panose1 w:val="020B0502040204020203"/>
    <w:charset w:val="A1"/>
    <w:family w:val="swiss"/>
    <w:pitch w:val="variable"/>
    <w:sig w:usb0="E4002EFF" w:usb1="C000E47F"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196624"/>
      <w:docPartObj>
        <w:docPartGallery w:val="Page Numbers (Bottom of Page)"/>
        <w:docPartUnique/>
      </w:docPartObj>
    </w:sdtPr>
    <w:sdtEndPr>
      <w:rPr>
        <w:noProof/>
        <w:sz w:val="20"/>
        <w:szCs w:val="20"/>
      </w:rPr>
    </w:sdtEndPr>
    <w:sdtContent>
      <w:p w14:paraId="3E79E08F" w14:textId="77777777" w:rsidR="00D607A2" w:rsidRPr="00766AC6" w:rsidRDefault="00D607A2" w:rsidP="00766AC6">
        <w:pPr>
          <w:pStyle w:val="af3"/>
          <w:pBdr>
            <w:top w:val="single" w:sz="4" w:space="1" w:color="auto"/>
          </w:pBdr>
          <w:jc w:val="center"/>
          <w:rPr>
            <w:sz w:val="20"/>
            <w:szCs w:val="20"/>
          </w:rPr>
        </w:pPr>
        <w:r w:rsidRPr="00766AC6">
          <w:rPr>
            <w:sz w:val="20"/>
            <w:szCs w:val="20"/>
          </w:rPr>
          <w:fldChar w:fldCharType="begin"/>
        </w:r>
        <w:r w:rsidRPr="00766AC6">
          <w:rPr>
            <w:sz w:val="20"/>
            <w:szCs w:val="20"/>
          </w:rPr>
          <w:instrText xml:space="preserve"> PAGE   \* MERGEFORMAT </w:instrText>
        </w:r>
        <w:r w:rsidRPr="00766AC6">
          <w:rPr>
            <w:sz w:val="20"/>
            <w:szCs w:val="20"/>
          </w:rPr>
          <w:fldChar w:fldCharType="separate"/>
        </w:r>
        <w:r>
          <w:rPr>
            <w:noProof/>
            <w:sz w:val="20"/>
            <w:szCs w:val="20"/>
          </w:rPr>
          <w:t>2</w:t>
        </w:r>
        <w:r w:rsidRPr="00766AC6">
          <w:rPr>
            <w:noProof/>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F4E62" w14:textId="174C3805" w:rsidR="00D607A2" w:rsidRPr="006E26AF" w:rsidRDefault="00D607A2" w:rsidP="005818CF">
    <w:pPr>
      <w:pStyle w:val="af3"/>
      <w:pBdr>
        <w:top w:val="single" w:sz="4" w:space="1" w:color="auto"/>
      </w:pBdr>
      <w:rPr>
        <w:rFonts w:ascii="Tahoma" w:hAnsi="Tahoma" w:cs="Tahoma"/>
        <w:sz w:val="20"/>
        <w:szCs w:val="20"/>
        <w:lang w:val="el-GR"/>
      </w:rPr>
    </w:pPr>
    <w:r>
      <w:rPr>
        <w:rFonts w:ascii="Tahoma" w:hAnsi="Tahoma" w:cs="Tahoma"/>
        <w:sz w:val="20"/>
        <w:szCs w:val="20"/>
        <w:lang w:val="el-GR"/>
      </w:rPr>
      <w:t>Κοινωνία της Πληροφορίας Μ.Α.Ε.</w:t>
    </w:r>
    <w:r>
      <w:rPr>
        <w:rFonts w:ascii="Tahoma" w:hAnsi="Tahoma" w:cs="Tahoma"/>
        <w:sz w:val="20"/>
        <w:szCs w:val="20"/>
        <w:lang w:val="el-GR"/>
      </w:rPr>
      <w:tab/>
    </w:r>
    <w:r>
      <w:rPr>
        <w:noProof/>
        <w:color w:val="333333"/>
        <w:lang w:val="el-GR" w:eastAsia="el-GR"/>
      </w:rPr>
      <w:drawing>
        <wp:inline distT="0" distB="0" distL="0" distR="0" wp14:anchorId="3DA75A01" wp14:editId="5834B74C">
          <wp:extent cx="1911927" cy="244615"/>
          <wp:effectExtent l="0" t="0" r="0" b="0"/>
          <wp:docPr id="1811789078" name="Εικόνα 18117890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961963" cy="251017"/>
                  </a:xfrm>
                  <a:prstGeom prst="rect">
                    <a:avLst/>
                  </a:prstGeom>
                  <a:noFill/>
                  <a:ln>
                    <a:noFill/>
                  </a:ln>
                </pic:spPr>
              </pic:pic>
            </a:graphicData>
          </a:graphic>
        </wp:inline>
      </w:drawing>
    </w:r>
    <w:r w:rsidRPr="006E26AF">
      <w:rPr>
        <w:rFonts w:ascii="Tahoma" w:hAnsi="Tahoma" w:cs="Tahoma"/>
        <w:sz w:val="20"/>
        <w:szCs w:val="20"/>
        <w:lang w:val="el-GR"/>
      </w:rPr>
      <w:t xml:space="preserve">       </w:t>
    </w:r>
    <w:r w:rsidRPr="006E26AF">
      <w:rPr>
        <w:rFonts w:ascii="Tahoma" w:hAnsi="Tahoma" w:cs="Tahoma"/>
        <w:sz w:val="20"/>
        <w:szCs w:val="20"/>
        <w:lang w:val="el-GR"/>
      </w:rPr>
      <w:tab/>
    </w:r>
    <w:r w:rsidRPr="006E26AF">
      <w:rPr>
        <w:rFonts w:ascii="Tahoma" w:hAnsi="Tahoma" w:cs="Tahoma"/>
        <w:sz w:val="20"/>
        <w:szCs w:val="20"/>
        <w:lang w:val="el-GR"/>
      </w:rPr>
      <w:tab/>
      <w:t xml:space="preserve">        </w:t>
    </w:r>
    <w:r w:rsidRPr="005E5E50">
      <w:rPr>
        <w:rFonts w:ascii="Tahoma" w:hAnsi="Tahoma" w:cs="Tahoma"/>
        <w:sz w:val="20"/>
        <w:szCs w:val="20"/>
        <w:lang w:val="el-GR"/>
      </w:rPr>
      <w:fldChar w:fldCharType="begin"/>
    </w:r>
    <w:r w:rsidRPr="005E5E50">
      <w:rPr>
        <w:rFonts w:ascii="Tahoma" w:hAnsi="Tahoma" w:cs="Tahoma"/>
        <w:sz w:val="20"/>
        <w:szCs w:val="20"/>
        <w:lang w:val="el-GR"/>
      </w:rPr>
      <w:instrText>PAGE   \* MERGEFORMAT</w:instrText>
    </w:r>
    <w:r w:rsidRPr="005E5E50">
      <w:rPr>
        <w:rFonts w:ascii="Tahoma" w:hAnsi="Tahoma" w:cs="Tahoma"/>
        <w:sz w:val="20"/>
        <w:szCs w:val="20"/>
        <w:lang w:val="el-GR"/>
      </w:rPr>
      <w:fldChar w:fldCharType="separate"/>
    </w:r>
    <w:r w:rsidR="005B6534">
      <w:rPr>
        <w:rFonts w:ascii="Tahoma" w:hAnsi="Tahoma" w:cs="Tahoma"/>
        <w:noProof/>
        <w:sz w:val="20"/>
        <w:szCs w:val="20"/>
        <w:lang w:val="el-GR"/>
      </w:rPr>
      <w:t>1</w:t>
    </w:r>
    <w:r w:rsidRPr="005E5E50">
      <w:rPr>
        <w:rFonts w:ascii="Tahoma" w:hAnsi="Tahoma" w:cs="Tahoma"/>
        <w:sz w:val="20"/>
        <w:szCs w:val="20"/>
        <w:lang w:val="el-GR"/>
      </w:rPr>
      <w:fldChar w:fldCharType="end"/>
    </w:r>
    <w:r>
      <w:rPr>
        <w:rStyle w:val="a4"/>
        <w:rFonts w:ascii="Tahoma" w:hAnsi="Tahoma" w:cs="Tahoma"/>
        <w:sz w:val="20"/>
        <w:szCs w:val="20"/>
        <w:lang w:val="el-GR"/>
      </w:rPr>
      <w:t xml:space="preserve"> -</w:t>
    </w:r>
    <w:r w:rsidRPr="006E26AF">
      <w:rPr>
        <w:rStyle w:val="a4"/>
        <w:rFonts w:ascii="Tahoma" w:hAnsi="Tahoma" w:cs="Tahoma"/>
        <w:sz w:val="20"/>
        <w:szCs w:val="20"/>
        <w:lang w:val="el-GR"/>
      </w:rPr>
      <w:t xml:space="preserve"> </w:t>
    </w:r>
    <w:r w:rsidRPr="00834763">
      <w:rPr>
        <w:rStyle w:val="a4"/>
        <w:rFonts w:ascii="Tahoma" w:hAnsi="Tahoma" w:cs="Tahoma"/>
        <w:sz w:val="20"/>
        <w:szCs w:val="20"/>
      </w:rPr>
      <w:fldChar w:fldCharType="begin"/>
    </w:r>
    <w:r w:rsidRPr="006E26AF">
      <w:rPr>
        <w:rStyle w:val="a4"/>
        <w:rFonts w:ascii="Tahoma" w:hAnsi="Tahoma" w:cs="Tahoma"/>
        <w:sz w:val="20"/>
        <w:szCs w:val="20"/>
        <w:lang w:val="el-GR"/>
      </w:rPr>
      <w:instrText xml:space="preserve"> </w:instrText>
    </w:r>
    <w:r w:rsidRPr="00834763">
      <w:rPr>
        <w:rStyle w:val="a4"/>
        <w:rFonts w:ascii="Tahoma" w:hAnsi="Tahoma" w:cs="Tahoma"/>
        <w:sz w:val="20"/>
        <w:szCs w:val="20"/>
      </w:rPr>
      <w:instrText>NUMPAGES</w:instrText>
    </w:r>
    <w:r w:rsidRPr="006E26AF">
      <w:rPr>
        <w:rStyle w:val="a4"/>
        <w:rFonts w:ascii="Tahoma" w:hAnsi="Tahoma" w:cs="Tahoma"/>
        <w:sz w:val="20"/>
        <w:szCs w:val="20"/>
        <w:lang w:val="el-GR"/>
      </w:rPr>
      <w:instrText xml:space="preserve"> </w:instrText>
    </w:r>
    <w:r w:rsidRPr="00834763">
      <w:rPr>
        <w:rStyle w:val="a4"/>
        <w:rFonts w:ascii="Tahoma" w:hAnsi="Tahoma" w:cs="Tahoma"/>
        <w:sz w:val="20"/>
        <w:szCs w:val="20"/>
      </w:rPr>
      <w:fldChar w:fldCharType="separate"/>
    </w:r>
    <w:r w:rsidR="005B6534">
      <w:rPr>
        <w:rStyle w:val="a4"/>
        <w:rFonts w:ascii="Tahoma" w:hAnsi="Tahoma" w:cs="Tahoma"/>
        <w:noProof/>
        <w:sz w:val="20"/>
        <w:szCs w:val="20"/>
      </w:rPr>
      <w:t>142</w:t>
    </w:r>
    <w:r w:rsidRPr="00834763">
      <w:rPr>
        <w:rStyle w:val="a4"/>
        <w:rFonts w:ascii="Tahoma" w:hAnsi="Tahoma" w:cs="Tahoma"/>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dxa"/>
      <w:tblBorders>
        <w:top w:val="single" w:sz="4" w:space="0" w:color="auto"/>
      </w:tblBorders>
      <w:tblLayout w:type="fixed"/>
      <w:tblLook w:val="00A0" w:firstRow="1" w:lastRow="0" w:firstColumn="1" w:lastColumn="0" w:noHBand="0" w:noVBand="0"/>
    </w:tblPr>
    <w:tblGrid>
      <w:gridCol w:w="8747"/>
      <w:gridCol w:w="1108"/>
    </w:tblGrid>
    <w:tr w:rsidR="00D607A2" w14:paraId="21025DD3" w14:textId="77777777" w:rsidTr="003366E9">
      <w:tc>
        <w:tcPr>
          <w:tcW w:w="8747" w:type="dxa"/>
          <w:tcBorders>
            <w:top w:val="single" w:sz="4" w:space="0" w:color="auto"/>
          </w:tcBorders>
        </w:tcPr>
        <w:p w14:paraId="1A2053DF" w14:textId="15470897" w:rsidR="00D607A2" w:rsidRPr="00834763" w:rsidRDefault="00D607A2" w:rsidP="006B55CD">
          <w:pPr>
            <w:pStyle w:val="af3"/>
            <w:spacing w:after="0"/>
            <w:rPr>
              <w:rStyle w:val="a4"/>
              <w:lang w:val="el-GR"/>
            </w:rPr>
          </w:pPr>
          <w:r w:rsidRPr="00834763">
            <w:rPr>
              <w:rStyle w:val="a4"/>
              <w:lang w:val="el-GR"/>
            </w:rPr>
            <w:t xml:space="preserve">Κοινωνία της Πληροφορίας </w:t>
          </w:r>
          <w:r>
            <w:rPr>
              <w:rStyle w:val="a4"/>
            </w:rPr>
            <w:t>M</w:t>
          </w:r>
          <w:r w:rsidRPr="006E26AF">
            <w:rPr>
              <w:rStyle w:val="a4"/>
              <w:lang w:val="el-GR"/>
            </w:rPr>
            <w:t>.</w:t>
          </w:r>
          <w:r w:rsidRPr="00834763">
            <w:rPr>
              <w:rStyle w:val="a4"/>
              <w:lang w:val="el-GR"/>
            </w:rPr>
            <w:t xml:space="preserve">Α.Ε. </w:t>
          </w:r>
          <w:r>
            <w:rPr>
              <w:noProof/>
              <w:color w:val="333333"/>
              <w:lang w:val="el-GR" w:eastAsia="el-GR"/>
            </w:rPr>
            <w:drawing>
              <wp:inline distT="0" distB="0" distL="0" distR="0" wp14:anchorId="61214F23" wp14:editId="55E5DA17">
                <wp:extent cx="1911927" cy="244615"/>
                <wp:effectExtent l="0" t="0" r="0" b="0"/>
                <wp:docPr id="12" name="Εικόνα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961963" cy="251017"/>
                        </a:xfrm>
                        <a:prstGeom prst="rect">
                          <a:avLst/>
                        </a:prstGeom>
                        <a:noFill/>
                        <a:ln>
                          <a:noFill/>
                        </a:ln>
                      </pic:spPr>
                    </pic:pic>
                  </a:graphicData>
                </a:graphic>
              </wp:inline>
            </w:drawing>
          </w:r>
        </w:p>
      </w:tc>
      <w:tc>
        <w:tcPr>
          <w:tcW w:w="1108" w:type="dxa"/>
          <w:tcBorders>
            <w:top w:val="single" w:sz="4" w:space="0" w:color="auto"/>
          </w:tcBorders>
        </w:tcPr>
        <w:p w14:paraId="653E45A3" w14:textId="7CCD0F01" w:rsidR="00D607A2" w:rsidRDefault="00D607A2" w:rsidP="006B55CD">
          <w:pPr>
            <w:pStyle w:val="af3"/>
            <w:spacing w:after="0"/>
            <w:rPr>
              <w:rStyle w:val="a4"/>
            </w:rPr>
          </w:pPr>
          <w:r>
            <w:rPr>
              <w:rStyle w:val="a4"/>
            </w:rPr>
            <w:fldChar w:fldCharType="begin"/>
          </w:r>
          <w:r>
            <w:rPr>
              <w:rStyle w:val="a4"/>
            </w:rPr>
            <w:instrText xml:space="preserve"> PAGE </w:instrText>
          </w:r>
          <w:r>
            <w:rPr>
              <w:rStyle w:val="a4"/>
            </w:rPr>
            <w:fldChar w:fldCharType="separate"/>
          </w:r>
          <w:r w:rsidR="005B6534">
            <w:rPr>
              <w:rStyle w:val="a4"/>
              <w:noProof/>
            </w:rPr>
            <w:t>21</w:t>
          </w:r>
          <w:r>
            <w:rPr>
              <w:rStyle w:val="a4"/>
            </w:rPr>
            <w:fldChar w:fldCharType="end"/>
          </w:r>
          <w:r>
            <w:rPr>
              <w:rStyle w:val="a4"/>
            </w:rPr>
            <w:t xml:space="preserve"> - </w:t>
          </w:r>
          <w:r>
            <w:rPr>
              <w:rStyle w:val="a4"/>
            </w:rPr>
            <w:fldChar w:fldCharType="begin"/>
          </w:r>
          <w:r>
            <w:rPr>
              <w:rStyle w:val="a4"/>
            </w:rPr>
            <w:instrText xml:space="preserve"> NUMPAGES </w:instrText>
          </w:r>
          <w:r>
            <w:rPr>
              <w:rStyle w:val="a4"/>
            </w:rPr>
            <w:fldChar w:fldCharType="separate"/>
          </w:r>
          <w:r w:rsidR="005B6534">
            <w:rPr>
              <w:rStyle w:val="a4"/>
              <w:noProof/>
            </w:rPr>
            <w:t>142</w:t>
          </w:r>
          <w:r>
            <w:rPr>
              <w:rStyle w:val="a4"/>
            </w:rPr>
            <w:fldChar w:fldCharType="end"/>
          </w:r>
        </w:p>
      </w:tc>
    </w:tr>
  </w:tbl>
  <w:p w14:paraId="72D638CC" w14:textId="77777777" w:rsidR="00D607A2" w:rsidRPr="006C18C8" w:rsidRDefault="00D607A2">
    <w:pPr>
      <w:pStyle w:val="af3"/>
      <w:rPr>
        <w:rFonts w:ascii="Tahoma" w:hAnsi="Tahoma" w:cs="Tahoma"/>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66A5F" w14:textId="77777777" w:rsidR="00D607A2" w:rsidRDefault="00D607A2">
    <w:pPr>
      <w:pStyle w:val="af3"/>
      <w:spacing w:after="0"/>
      <w:jc w:val="center"/>
      <w:rPr>
        <w:sz w:val="12"/>
        <w:szCs w:val="12"/>
        <w:lang w:val="el-GR"/>
      </w:rPr>
    </w:pPr>
  </w:p>
  <w:tbl>
    <w:tblPr>
      <w:tblW w:w="9889" w:type="dxa"/>
      <w:tblBorders>
        <w:top w:val="single" w:sz="4" w:space="0" w:color="auto"/>
      </w:tblBorders>
      <w:tblLayout w:type="fixed"/>
      <w:tblLook w:val="00A0" w:firstRow="1" w:lastRow="0" w:firstColumn="1" w:lastColumn="0" w:noHBand="0" w:noVBand="0"/>
    </w:tblPr>
    <w:tblGrid>
      <w:gridCol w:w="8613"/>
      <w:gridCol w:w="1276"/>
    </w:tblGrid>
    <w:tr w:rsidR="00D607A2" w14:paraId="4B0FD1E6" w14:textId="77777777" w:rsidTr="00162B41">
      <w:tc>
        <w:tcPr>
          <w:tcW w:w="8613" w:type="dxa"/>
          <w:tcBorders>
            <w:top w:val="single" w:sz="4" w:space="0" w:color="auto"/>
          </w:tcBorders>
        </w:tcPr>
        <w:p w14:paraId="5E6B9979" w14:textId="6E579829" w:rsidR="00D607A2" w:rsidRPr="00834763" w:rsidRDefault="00D607A2" w:rsidP="006B55CD">
          <w:pPr>
            <w:pStyle w:val="af3"/>
            <w:spacing w:after="0"/>
            <w:rPr>
              <w:rStyle w:val="a4"/>
              <w:lang w:val="el-GR"/>
            </w:rPr>
          </w:pPr>
          <w:r w:rsidRPr="00834763">
            <w:rPr>
              <w:rStyle w:val="a4"/>
              <w:lang w:val="el-GR"/>
            </w:rPr>
            <w:t xml:space="preserve">Κοινωνία της Πληροφορίας </w:t>
          </w:r>
          <w:r>
            <w:rPr>
              <w:rStyle w:val="a4"/>
              <w:lang w:val="el-GR"/>
            </w:rPr>
            <w:t>Μ.</w:t>
          </w:r>
          <w:r w:rsidRPr="00834763">
            <w:rPr>
              <w:rStyle w:val="a4"/>
              <w:lang w:val="el-GR"/>
            </w:rPr>
            <w:t xml:space="preserve">Α.Ε. </w:t>
          </w:r>
          <w:r>
            <w:rPr>
              <w:rStyle w:val="a4"/>
              <w:lang w:val="el-GR"/>
            </w:rPr>
            <w:t xml:space="preserve"> </w:t>
          </w:r>
          <w:r>
            <w:rPr>
              <w:noProof/>
              <w:color w:val="333333"/>
              <w:lang w:val="el-GR" w:eastAsia="el-GR"/>
            </w:rPr>
            <w:drawing>
              <wp:inline distT="0" distB="0" distL="0" distR="0" wp14:anchorId="31754113" wp14:editId="7A4E4A32">
                <wp:extent cx="1911927" cy="244615"/>
                <wp:effectExtent l="0" t="0" r="0" b="0"/>
                <wp:docPr id="13" name="Εικόνα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961963" cy="251017"/>
                        </a:xfrm>
                        <a:prstGeom prst="rect">
                          <a:avLst/>
                        </a:prstGeom>
                        <a:noFill/>
                        <a:ln>
                          <a:noFill/>
                        </a:ln>
                      </pic:spPr>
                    </pic:pic>
                  </a:graphicData>
                </a:graphic>
              </wp:inline>
            </w:drawing>
          </w:r>
        </w:p>
      </w:tc>
      <w:tc>
        <w:tcPr>
          <w:tcW w:w="1276" w:type="dxa"/>
          <w:tcBorders>
            <w:top w:val="single" w:sz="4" w:space="0" w:color="auto"/>
          </w:tcBorders>
        </w:tcPr>
        <w:p w14:paraId="60EBA46D" w14:textId="6BDE64F6" w:rsidR="00D607A2" w:rsidRPr="002E10A7" w:rsidRDefault="00D607A2" w:rsidP="00162B41">
          <w:pPr>
            <w:pStyle w:val="af3"/>
            <w:spacing w:after="0"/>
            <w:rPr>
              <w:rStyle w:val="a4"/>
              <w:lang w:val="el-GR"/>
            </w:rPr>
          </w:pPr>
          <w:r>
            <w:rPr>
              <w:rFonts w:ascii="Tahoma" w:hAnsi="Tahoma" w:cs="Tahoma"/>
              <w:sz w:val="20"/>
              <w:szCs w:val="20"/>
              <w:lang w:val="el-GR"/>
            </w:rPr>
            <w:t xml:space="preserve"> </w:t>
          </w:r>
          <w:r w:rsidRPr="006E26AF">
            <w:rPr>
              <w:rFonts w:ascii="Tahoma" w:hAnsi="Tahoma" w:cs="Tahoma"/>
              <w:sz w:val="20"/>
              <w:szCs w:val="20"/>
              <w:lang w:val="el-GR"/>
            </w:rPr>
            <w:t xml:space="preserve"> </w:t>
          </w:r>
          <w:r w:rsidRPr="00834763">
            <w:rPr>
              <w:rStyle w:val="a4"/>
              <w:rFonts w:ascii="Tahoma" w:hAnsi="Tahoma" w:cs="Tahoma"/>
              <w:sz w:val="20"/>
              <w:szCs w:val="20"/>
            </w:rPr>
            <w:fldChar w:fldCharType="begin"/>
          </w:r>
          <w:r w:rsidRPr="006E26AF">
            <w:rPr>
              <w:rStyle w:val="a4"/>
              <w:rFonts w:ascii="Tahoma" w:hAnsi="Tahoma" w:cs="Tahoma"/>
              <w:sz w:val="20"/>
              <w:szCs w:val="20"/>
              <w:lang w:val="el-GR"/>
            </w:rPr>
            <w:instrText xml:space="preserve"> </w:instrText>
          </w:r>
          <w:r w:rsidRPr="00834763">
            <w:rPr>
              <w:rStyle w:val="a4"/>
              <w:rFonts w:ascii="Tahoma" w:hAnsi="Tahoma" w:cs="Tahoma"/>
              <w:sz w:val="20"/>
              <w:szCs w:val="20"/>
            </w:rPr>
            <w:instrText>PAGE</w:instrText>
          </w:r>
          <w:r w:rsidRPr="006E26AF">
            <w:rPr>
              <w:rStyle w:val="a4"/>
              <w:rFonts w:ascii="Tahoma" w:hAnsi="Tahoma" w:cs="Tahoma"/>
              <w:sz w:val="20"/>
              <w:szCs w:val="20"/>
              <w:lang w:val="el-GR"/>
            </w:rPr>
            <w:instrText xml:space="preserve"> </w:instrText>
          </w:r>
          <w:r w:rsidRPr="00834763">
            <w:rPr>
              <w:rStyle w:val="a4"/>
              <w:rFonts w:ascii="Tahoma" w:hAnsi="Tahoma" w:cs="Tahoma"/>
              <w:sz w:val="20"/>
              <w:szCs w:val="20"/>
            </w:rPr>
            <w:fldChar w:fldCharType="separate"/>
          </w:r>
          <w:r w:rsidR="005B6534">
            <w:rPr>
              <w:rStyle w:val="a4"/>
              <w:rFonts w:ascii="Tahoma" w:hAnsi="Tahoma" w:cs="Tahoma"/>
              <w:noProof/>
              <w:sz w:val="20"/>
              <w:szCs w:val="20"/>
            </w:rPr>
            <w:t>141</w:t>
          </w:r>
          <w:r w:rsidRPr="00834763">
            <w:rPr>
              <w:rStyle w:val="a4"/>
              <w:rFonts w:ascii="Tahoma" w:hAnsi="Tahoma" w:cs="Tahoma"/>
              <w:sz w:val="20"/>
              <w:szCs w:val="20"/>
            </w:rPr>
            <w:fldChar w:fldCharType="end"/>
          </w:r>
          <w:r w:rsidRPr="006E26AF">
            <w:rPr>
              <w:rStyle w:val="a4"/>
              <w:rFonts w:ascii="Tahoma" w:hAnsi="Tahoma" w:cs="Tahoma"/>
              <w:sz w:val="20"/>
              <w:szCs w:val="20"/>
              <w:lang w:val="el-GR"/>
            </w:rPr>
            <w:t xml:space="preserve"> </w:t>
          </w:r>
          <w:r>
            <w:rPr>
              <w:rStyle w:val="a4"/>
              <w:rFonts w:ascii="Tahoma" w:hAnsi="Tahoma" w:cs="Tahoma"/>
              <w:sz w:val="20"/>
              <w:szCs w:val="20"/>
              <w:lang w:val="el-GR"/>
            </w:rPr>
            <w:t>-</w:t>
          </w:r>
          <w:r w:rsidRPr="006E26AF">
            <w:rPr>
              <w:rStyle w:val="a4"/>
              <w:rFonts w:ascii="Tahoma" w:hAnsi="Tahoma" w:cs="Tahoma"/>
              <w:sz w:val="20"/>
              <w:szCs w:val="20"/>
              <w:lang w:val="el-GR"/>
            </w:rPr>
            <w:t xml:space="preserve"> </w:t>
          </w:r>
          <w:r w:rsidRPr="00834763">
            <w:rPr>
              <w:rStyle w:val="a4"/>
              <w:rFonts w:ascii="Tahoma" w:hAnsi="Tahoma" w:cs="Tahoma"/>
              <w:sz w:val="20"/>
              <w:szCs w:val="20"/>
            </w:rPr>
            <w:fldChar w:fldCharType="begin"/>
          </w:r>
          <w:r w:rsidRPr="006E26AF">
            <w:rPr>
              <w:rStyle w:val="a4"/>
              <w:rFonts w:ascii="Tahoma" w:hAnsi="Tahoma" w:cs="Tahoma"/>
              <w:sz w:val="20"/>
              <w:szCs w:val="20"/>
              <w:lang w:val="el-GR"/>
            </w:rPr>
            <w:instrText xml:space="preserve"> </w:instrText>
          </w:r>
          <w:r w:rsidRPr="00834763">
            <w:rPr>
              <w:rStyle w:val="a4"/>
              <w:rFonts w:ascii="Tahoma" w:hAnsi="Tahoma" w:cs="Tahoma"/>
              <w:sz w:val="20"/>
              <w:szCs w:val="20"/>
            </w:rPr>
            <w:instrText>NUMPAGES</w:instrText>
          </w:r>
          <w:r w:rsidRPr="006E26AF">
            <w:rPr>
              <w:rStyle w:val="a4"/>
              <w:rFonts w:ascii="Tahoma" w:hAnsi="Tahoma" w:cs="Tahoma"/>
              <w:sz w:val="20"/>
              <w:szCs w:val="20"/>
              <w:lang w:val="el-GR"/>
            </w:rPr>
            <w:instrText xml:space="preserve"> </w:instrText>
          </w:r>
          <w:r w:rsidRPr="00834763">
            <w:rPr>
              <w:rStyle w:val="a4"/>
              <w:rFonts w:ascii="Tahoma" w:hAnsi="Tahoma" w:cs="Tahoma"/>
              <w:sz w:val="20"/>
              <w:szCs w:val="20"/>
            </w:rPr>
            <w:fldChar w:fldCharType="separate"/>
          </w:r>
          <w:r w:rsidR="005B6534">
            <w:rPr>
              <w:rStyle w:val="a4"/>
              <w:rFonts w:ascii="Tahoma" w:hAnsi="Tahoma" w:cs="Tahoma"/>
              <w:noProof/>
              <w:sz w:val="20"/>
              <w:szCs w:val="20"/>
            </w:rPr>
            <w:t>142</w:t>
          </w:r>
          <w:r w:rsidRPr="00834763">
            <w:rPr>
              <w:rStyle w:val="a4"/>
              <w:rFonts w:ascii="Tahoma" w:hAnsi="Tahoma" w:cs="Tahoma"/>
              <w:sz w:val="20"/>
              <w:szCs w:val="20"/>
            </w:rPr>
            <w:fldChar w:fldCharType="end"/>
          </w:r>
        </w:p>
      </w:tc>
    </w:tr>
  </w:tbl>
  <w:p w14:paraId="38F43866" w14:textId="77777777" w:rsidR="00D607A2" w:rsidRPr="00162B41" w:rsidRDefault="00D607A2">
    <w:pPr>
      <w:pStyle w:val="af3"/>
      <w:spacing w:after="0"/>
      <w:jc w:val="center"/>
      <w:rPr>
        <w:lang w:val="el-G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96FE20" w14:textId="77777777" w:rsidR="00230C28" w:rsidRDefault="00230C28">
      <w:r>
        <w:separator/>
      </w:r>
    </w:p>
  </w:footnote>
  <w:footnote w:type="continuationSeparator" w:id="0">
    <w:p w14:paraId="7B61E7BA" w14:textId="77777777" w:rsidR="00230C28" w:rsidRDefault="00230C28">
      <w:r>
        <w:continuationSeparator/>
      </w:r>
    </w:p>
  </w:footnote>
  <w:footnote w:id="1">
    <w:p w14:paraId="23606A1F" w14:textId="2E8F88C9" w:rsidR="00D607A2" w:rsidRPr="006B53EF" w:rsidRDefault="00D607A2" w:rsidP="00055134">
      <w:pPr>
        <w:pStyle w:val="fooot"/>
        <w:ind w:left="425" w:hanging="425"/>
        <w:rPr>
          <w:highlight w:val="yellow"/>
          <w:lang w:val="el-GR"/>
        </w:rPr>
      </w:pPr>
    </w:p>
  </w:footnote>
  <w:footnote w:id="2">
    <w:p w14:paraId="44D3DDF6" w14:textId="39525BD0" w:rsidR="00D607A2" w:rsidRPr="007D3A48" w:rsidRDefault="00D607A2" w:rsidP="00055134">
      <w:pPr>
        <w:pStyle w:val="fooot"/>
        <w:ind w:left="425" w:hanging="425"/>
        <w:rPr>
          <w:lang w:val="el-GR"/>
        </w:rPr>
      </w:pPr>
    </w:p>
  </w:footnote>
  <w:footnote w:id="3">
    <w:p w14:paraId="4F7BF1BB" w14:textId="77777777" w:rsidR="00D607A2" w:rsidRPr="00EE7F42" w:rsidRDefault="00D607A2" w:rsidP="006E4901">
      <w:pPr>
        <w:pStyle w:val="af5"/>
        <w:rPr>
          <w:lang w:val="en-US"/>
        </w:rPr>
      </w:pPr>
      <w:r>
        <w:rPr>
          <w:rStyle w:val="ac"/>
        </w:rPr>
        <w:footnoteRef/>
      </w:r>
      <w:r w:rsidRPr="00EE7F42">
        <w:rPr>
          <w:lang w:val="en-US"/>
        </w:rPr>
        <w:t xml:space="preserve"> </w:t>
      </w:r>
      <w:r w:rsidRPr="006C18C8">
        <w:rPr>
          <w:lang w:val="el-GR"/>
        </w:rPr>
        <w:t>Ως</w:t>
      </w:r>
      <w:r w:rsidRPr="00EE7F42">
        <w:rPr>
          <w:lang w:val="en-US"/>
        </w:rPr>
        <w:t xml:space="preserve"> </w:t>
      </w:r>
      <w:r w:rsidRPr="006C18C8">
        <w:rPr>
          <w:lang w:val="el-GR"/>
        </w:rPr>
        <w:t>ΘΕΣΕΙΣ</w:t>
      </w:r>
      <w:r w:rsidRPr="00EE7F42">
        <w:rPr>
          <w:lang w:val="en-US"/>
        </w:rPr>
        <w:t xml:space="preserve"> </w:t>
      </w:r>
      <w:r w:rsidRPr="006C18C8">
        <w:rPr>
          <w:lang w:val="el-GR"/>
        </w:rPr>
        <w:t>ενδεικτικά</w:t>
      </w:r>
      <w:r w:rsidRPr="00EE7F42">
        <w:rPr>
          <w:lang w:val="en-US"/>
        </w:rPr>
        <w:t xml:space="preserve"> </w:t>
      </w:r>
      <w:r w:rsidRPr="006C18C8">
        <w:rPr>
          <w:lang w:val="el-GR"/>
        </w:rPr>
        <w:t>αναφέρονται</w:t>
      </w:r>
      <w:r w:rsidRPr="00EE7F42">
        <w:rPr>
          <w:lang w:val="en-US"/>
        </w:rPr>
        <w:t xml:space="preserve"> : </w:t>
      </w:r>
      <w:r>
        <w:rPr>
          <w:lang w:val="en-GB"/>
        </w:rPr>
        <w:t>m</w:t>
      </w:r>
      <w:r>
        <w:rPr>
          <w:lang w:val="en-US"/>
        </w:rPr>
        <w:t>anager</w:t>
      </w:r>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r w:rsidRPr="006C18C8">
        <w:rPr>
          <w:lang w:val="el-GR"/>
        </w:rPr>
        <w:t>κλπ</w:t>
      </w:r>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B495E" w14:textId="77777777" w:rsidR="00D607A2" w:rsidRPr="009C3C60" w:rsidRDefault="00D607A2" w:rsidP="006C18C8">
    <w:pPr>
      <w:pStyle w:val="af4"/>
      <w:pBdr>
        <w:bottom w:val="single" w:sz="4" w:space="1" w:color="auto"/>
      </w:pBdr>
      <w:rPr>
        <w:lang w:val="el-GR"/>
      </w:rPr>
    </w:pPr>
    <w:r w:rsidRPr="00834763">
      <w:rPr>
        <w:lang w:val="el-GR"/>
      </w:rPr>
      <w:t xml:space="preserve">Διακήρυξη </w:t>
    </w:r>
    <w:r>
      <w:rPr>
        <w:lang w:val="el-GR"/>
      </w:rPr>
      <w:t xml:space="preserve">Ηλεκτρονικού </w:t>
    </w:r>
    <w:r w:rsidRPr="00282FE3">
      <w:rPr>
        <w:lang w:val="el-GR"/>
      </w:rPr>
      <w:t>Ανοικτού Άνω των</w:t>
    </w:r>
    <w:r>
      <w:rPr>
        <w:lang w:val="el-GR"/>
      </w:rPr>
      <w:t xml:space="preserve"> Ορίων</w:t>
    </w:r>
    <w:r w:rsidRPr="00834763">
      <w:rPr>
        <w:lang w:val="el-GR"/>
      </w:rPr>
      <w:t xml:space="preserve"> Διαγωνισμού για το Έργο </w:t>
    </w:r>
    <w:r w:rsidRPr="00286836">
      <w:rPr>
        <w:lang w:val="el-GR"/>
      </w:rPr>
      <w:t>«Ανάπτυξη - Επέκταση Τηλεπικοινωνιακών Υποδομών Υπουργείου Εξωτερικών»</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9"/>
      <w:gridCol w:w="6959"/>
    </w:tblGrid>
    <w:tr w:rsidR="00D607A2" w:rsidRPr="000E4996" w14:paraId="572D6A15" w14:textId="77777777" w:rsidTr="0027782D">
      <w:trPr>
        <w:trHeight w:val="417"/>
      </w:trPr>
      <w:tc>
        <w:tcPr>
          <w:tcW w:w="2869" w:type="dxa"/>
          <w:vMerge w:val="restart"/>
          <w:tcBorders>
            <w:top w:val="nil"/>
            <w:left w:val="nil"/>
            <w:bottom w:val="nil"/>
            <w:right w:val="nil"/>
          </w:tcBorders>
          <w:shd w:val="clear" w:color="auto" w:fill="auto"/>
        </w:tcPr>
        <w:p w14:paraId="376A48D6" w14:textId="77777777" w:rsidR="00D607A2" w:rsidRPr="00FC0EB4" w:rsidRDefault="00D607A2" w:rsidP="00157255">
          <w:pPr>
            <w:ind w:right="-442"/>
            <w:rPr>
              <w:b/>
            </w:rPr>
          </w:pPr>
          <w:r>
            <w:rPr>
              <w:noProof/>
              <w:lang w:val="el-GR" w:eastAsia="el-GR"/>
            </w:rPr>
            <w:drawing>
              <wp:anchor distT="0" distB="0" distL="114300" distR="114300" simplePos="0" relativeHeight="251658240" behindDoc="0" locked="0" layoutInCell="1" allowOverlap="1" wp14:anchorId="1E5C23C1" wp14:editId="4FD46CD8">
                <wp:simplePos x="0" y="0"/>
                <wp:positionH relativeFrom="column">
                  <wp:posOffset>5005</wp:posOffset>
                </wp:positionH>
                <wp:positionV relativeFrom="paragraph">
                  <wp:posOffset>120015</wp:posOffset>
                </wp:positionV>
                <wp:extent cx="1646630" cy="457200"/>
                <wp:effectExtent l="0" t="0" r="0" b="0"/>
                <wp:wrapNone/>
                <wp:docPr id="844798505" name="Picture 3"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rcRect l="9893" t="29432" r="4115" b="30819"/>
                        <a:stretch>
                          <a:fillRect/>
                        </a:stretch>
                      </pic:blipFill>
                      <pic:spPr>
                        <a:xfrm>
                          <a:off x="0" y="0"/>
                          <a:ext cx="1646630" cy="457200"/>
                        </a:xfrm>
                        <a:prstGeom prst="rect">
                          <a:avLst/>
                        </a:prstGeom>
                        <a:noFill/>
                        <a:ln>
                          <a:noFill/>
                          <a:prstDash/>
                        </a:ln>
                      </pic:spPr>
                    </pic:pic>
                  </a:graphicData>
                </a:graphic>
              </wp:anchor>
            </w:drawing>
          </w:r>
        </w:p>
      </w:tc>
      <w:tc>
        <w:tcPr>
          <w:tcW w:w="6959" w:type="dxa"/>
          <w:tcBorders>
            <w:top w:val="nil"/>
            <w:left w:val="nil"/>
            <w:bottom w:val="single" w:sz="4" w:space="0" w:color="auto"/>
            <w:right w:val="nil"/>
          </w:tcBorders>
          <w:shd w:val="clear" w:color="auto" w:fill="auto"/>
          <w:vAlign w:val="center"/>
        </w:tcPr>
        <w:p w14:paraId="03791529" w14:textId="20915B88" w:rsidR="00D607A2" w:rsidRPr="00C82832" w:rsidRDefault="00D607A2" w:rsidP="00157255">
          <w:pPr>
            <w:tabs>
              <w:tab w:val="right" w:pos="8306"/>
            </w:tabs>
            <w:ind w:right="-102"/>
            <w:jc w:val="center"/>
            <w:rPr>
              <w:sz w:val="16"/>
              <w:szCs w:val="16"/>
              <w:lang w:val="el-GR"/>
            </w:rPr>
          </w:pPr>
          <w:r w:rsidRPr="008F7E20">
            <w:rPr>
              <w:noProof/>
              <w:sz w:val="16"/>
              <w:szCs w:val="16"/>
              <w:lang w:val="el-GR"/>
            </w:rPr>
            <w:t>Λ. Συγγρού 194</w:t>
          </w:r>
          <w:r>
            <w:rPr>
              <w:noProof/>
              <w:sz w:val="16"/>
              <w:szCs w:val="16"/>
              <w:lang w:val="el-GR"/>
            </w:rPr>
            <w:t xml:space="preserve">, ΤΚ 176 71, </w:t>
          </w:r>
          <w:r w:rsidRPr="008F7E20">
            <w:rPr>
              <w:noProof/>
              <w:sz w:val="16"/>
              <w:szCs w:val="16"/>
              <w:lang w:val="el-GR"/>
            </w:rPr>
            <w:t xml:space="preserve"> Καλλιθέα.</w:t>
          </w:r>
          <w:r w:rsidRPr="008F7E20" w:rsidDel="008F7E20">
            <w:rPr>
              <w:noProof/>
              <w:sz w:val="16"/>
              <w:szCs w:val="16"/>
              <w:lang w:val="el-GR"/>
            </w:rPr>
            <w:t xml:space="preserve"> </w:t>
          </w:r>
          <w:r w:rsidRPr="00C82832">
            <w:rPr>
              <w:sz w:val="16"/>
              <w:szCs w:val="16"/>
              <w:lang w:val="el-GR"/>
            </w:rPr>
            <w:t xml:space="preserve">(Αττική)  </w:t>
          </w:r>
          <w:r w:rsidRPr="00FC0EB4">
            <w:rPr>
              <w:sz w:val="16"/>
              <w:szCs w:val="16"/>
            </w:rPr>
            <w:sym w:font="Symbol" w:char="00B7"/>
          </w:r>
          <w:r w:rsidRPr="00C82832">
            <w:rPr>
              <w:sz w:val="16"/>
              <w:szCs w:val="16"/>
              <w:lang w:val="el-GR"/>
            </w:rPr>
            <w:t xml:space="preserve">  Τηλ.: 213 1300 700</w:t>
          </w:r>
        </w:p>
      </w:tc>
    </w:tr>
    <w:tr w:rsidR="00D607A2" w:rsidRPr="00CF0024" w14:paraId="6D5FE917" w14:textId="77777777" w:rsidTr="0027782D">
      <w:tc>
        <w:tcPr>
          <w:tcW w:w="2869" w:type="dxa"/>
          <w:vMerge/>
          <w:tcBorders>
            <w:left w:val="nil"/>
            <w:bottom w:val="nil"/>
            <w:right w:val="nil"/>
          </w:tcBorders>
          <w:shd w:val="clear" w:color="auto" w:fill="auto"/>
        </w:tcPr>
        <w:p w14:paraId="044B9D92" w14:textId="77777777" w:rsidR="00D607A2" w:rsidRPr="00C82832" w:rsidRDefault="00D607A2" w:rsidP="00157255">
          <w:pPr>
            <w:ind w:right="-442"/>
            <w:rPr>
              <w:b/>
              <w:lang w:val="el-GR"/>
            </w:rPr>
          </w:pPr>
        </w:p>
      </w:tc>
      <w:tc>
        <w:tcPr>
          <w:tcW w:w="6959" w:type="dxa"/>
          <w:tcBorders>
            <w:left w:val="nil"/>
            <w:bottom w:val="nil"/>
            <w:right w:val="nil"/>
          </w:tcBorders>
          <w:shd w:val="clear" w:color="auto" w:fill="auto"/>
          <w:vAlign w:val="center"/>
        </w:tcPr>
        <w:p w14:paraId="63E899C4" w14:textId="77777777" w:rsidR="00D607A2" w:rsidRPr="00651F86" w:rsidRDefault="00D607A2" w:rsidP="00157255">
          <w:pPr>
            <w:tabs>
              <w:tab w:val="center" w:pos="4153"/>
              <w:tab w:val="right" w:pos="8306"/>
            </w:tabs>
            <w:ind w:right="-261"/>
            <w:jc w:val="center"/>
            <w:rPr>
              <w:noProof/>
              <w:sz w:val="16"/>
              <w:szCs w:val="16"/>
              <w:lang w:val="de-DE"/>
            </w:rPr>
          </w:pPr>
          <w:r w:rsidRPr="001C5365">
            <w:rPr>
              <w:noProof/>
              <w:sz w:val="16"/>
              <w:szCs w:val="16"/>
              <w:lang w:val="de-DE"/>
            </w:rPr>
            <w:t xml:space="preserve">http://www.ktpae.gr </w:t>
          </w:r>
          <w:r w:rsidRPr="00FC0EB4">
            <w:rPr>
              <w:noProof/>
              <w:sz w:val="16"/>
              <w:szCs w:val="16"/>
            </w:rPr>
            <w:sym w:font="Symbol" w:char="00B7"/>
          </w:r>
          <w:r w:rsidRPr="001C5365">
            <w:rPr>
              <w:noProof/>
              <w:sz w:val="16"/>
              <w:szCs w:val="16"/>
              <w:lang w:val="de-DE"/>
            </w:rPr>
            <w:t xml:space="preserve"> e-mail: </w:t>
          </w:r>
          <w:hyperlink r:id="rId2" w:history="1">
            <w:r w:rsidRPr="001C5365">
              <w:rPr>
                <w:noProof/>
                <w:color w:val="0000FF"/>
                <w:sz w:val="16"/>
                <w:szCs w:val="16"/>
                <w:u w:val="single"/>
                <w:lang w:val="de-DE"/>
              </w:rPr>
              <w:t>info@ktpae.gr</w:t>
            </w:r>
          </w:hyperlink>
        </w:p>
      </w:tc>
    </w:tr>
    <w:tr w:rsidR="00D607A2" w:rsidRPr="000E4996" w14:paraId="4FB5D2E2" w14:textId="77777777" w:rsidTr="0027782D">
      <w:trPr>
        <w:trHeight w:val="353"/>
      </w:trPr>
      <w:tc>
        <w:tcPr>
          <w:tcW w:w="2869" w:type="dxa"/>
          <w:vMerge/>
          <w:tcBorders>
            <w:left w:val="nil"/>
            <w:bottom w:val="nil"/>
            <w:right w:val="nil"/>
          </w:tcBorders>
          <w:shd w:val="clear" w:color="auto" w:fill="auto"/>
        </w:tcPr>
        <w:p w14:paraId="137DFEFC" w14:textId="77777777" w:rsidR="00D607A2" w:rsidRPr="00651F86" w:rsidRDefault="00D607A2" w:rsidP="00157255">
          <w:pPr>
            <w:ind w:right="-442"/>
            <w:rPr>
              <w:b/>
              <w:lang w:val="de-DE"/>
            </w:rPr>
          </w:pPr>
        </w:p>
      </w:tc>
      <w:tc>
        <w:tcPr>
          <w:tcW w:w="6959" w:type="dxa"/>
          <w:tcBorders>
            <w:top w:val="nil"/>
            <w:left w:val="nil"/>
            <w:bottom w:val="nil"/>
            <w:right w:val="nil"/>
          </w:tcBorders>
          <w:shd w:val="clear" w:color="auto" w:fill="auto"/>
        </w:tcPr>
        <w:p w14:paraId="63ABC51D" w14:textId="77777777" w:rsidR="00D607A2" w:rsidRPr="00C82832" w:rsidRDefault="00D607A2" w:rsidP="00157255">
          <w:pPr>
            <w:tabs>
              <w:tab w:val="center" w:pos="4153"/>
              <w:tab w:val="right" w:pos="8306"/>
            </w:tabs>
            <w:ind w:right="-261"/>
            <w:jc w:val="center"/>
            <w:rPr>
              <w:noProof/>
              <w:sz w:val="16"/>
              <w:szCs w:val="16"/>
              <w:lang w:val="el-GR"/>
            </w:rPr>
          </w:pPr>
          <w:r w:rsidRPr="00C82832">
            <w:rPr>
              <w:noProof/>
              <w:sz w:val="16"/>
              <w:szCs w:val="16"/>
              <w:lang w:val="el-GR"/>
            </w:rPr>
            <w:t xml:space="preserve">ΝΠΙΔ Μη Κερδοσκοπικό </w:t>
          </w:r>
          <w:r w:rsidRPr="00FC0EB4">
            <w:rPr>
              <w:noProof/>
              <w:sz w:val="16"/>
              <w:szCs w:val="16"/>
            </w:rPr>
            <w:sym w:font="Symbol" w:char="00B7"/>
          </w:r>
          <w:r w:rsidRPr="00C82832">
            <w:rPr>
              <w:noProof/>
              <w:sz w:val="16"/>
              <w:szCs w:val="16"/>
              <w:lang w:val="el-GR"/>
            </w:rPr>
            <w:t xml:space="preserve"> Αρ. ΓΕΜΗ: </w:t>
          </w:r>
          <w:r w:rsidRPr="00C82832">
            <w:rPr>
              <w:sz w:val="16"/>
              <w:szCs w:val="16"/>
              <w:lang w:val="el-GR"/>
            </w:rPr>
            <w:t>004261201000</w:t>
          </w:r>
        </w:p>
      </w:tc>
    </w:tr>
    <w:tr w:rsidR="00D607A2" w:rsidRPr="000E4996" w14:paraId="6C58729D" w14:textId="77777777" w:rsidTr="00157255">
      <w:tblPrEx>
        <w:tblBorders>
          <w:top w:val="none" w:sz="0" w:space="0" w:color="auto"/>
          <w:left w:val="none" w:sz="0" w:space="0" w:color="auto"/>
          <w:right w:val="none" w:sz="0" w:space="0" w:color="auto"/>
        </w:tblBorders>
      </w:tblPrEx>
      <w:trPr>
        <w:trHeight w:val="80"/>
      </w:trPr>
      <w:tc>
        <w:tcPr>
          <w:tcW w:w="9828" w:type="dxa"/>
          <w:gridSpan w:val="2"/>
          <w:tcBorders>
            <w:top w:val="nil"/>
            <w:left w:val="nil"/>
            <w:bottom w:val="single" w:sz="4" w:space="0" w:color="auto"/>
            <w:right w:val="nil"/>
          </w:tcBorders>
          <w:shd w:val="clear" w:color="auto" w:fill="auto"/>
        </w:tcPr>
        <w:p w14:paraId="0D6810C8" w14:textId="77777777" w:rsidR="00D607A2" w:rsidRPr="0027782D" w:rsidRDefault="00D607A2" w:rsidP="0027782D">
          <w:pPr>
            <w:tabs>
              <w:tab w:val="center" w:pos="4153"/>
              <w:tab w:val="right" w:pos="8306"/>
            </w:tabs>
            <w:spacing w:before="120"/>
            <w:rPr>
              <w:sz w:val="18"/>
              <w:szCs w:val="18"/>
              <w:lang w:val="el-GR"/>
            </w:rPr>
          </w:pPr>
        </w:p>
      </w:tc>
    </w:tr>
  </w:tbl>
  <w:p w14:paraId="1831E673" w14:textId="77777777" w:rsidR="00D607A2" w:rsidRPr="00162B41" w:rsidRDefault="00D607A2" w:rsidP="0027782D">
    <w:pPr>
      <w:pStyle w:val="af4"/>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3B26F" w14:textId="28382AF1" w:rsidR="0063509D" w:rsidRPr="00C53A0C" w:rsidRDefault="0063509D" w:rsidP="0063509D">
    <w:pPr>
      <w:pBdr>
        <w:bottom w:val="single" w:sz="4" w:space="1" w:color="auto"/>
      </w:pBdr>
      <w:rPr>
        <w:rFonts w:ascii="Tahoma" w:hAnsi="Tahoma" w:cs="Tahoma"/>
        <w:i/>
        <w:iCs/>
        <w:sz w:val="20"/>
        <w:u w:val="single"/>
        <w:lang w:val="el-GR"/>
      </w:rPr>
    </w:pPr>
    <w:r w:rsidRPr="00C53A0C">
      <w:rPr>
        <w:rFonts w:ascii="Tahoma" w:hAnsi="Tahoma" w:cs="Tahoma"/>
        <w:i/>
        <w:iCs/>
        <w:sz w:val="20"/>
        <w:u w:val="single"/>
        <w:lang w:val="el-GR"/>
      </w:rPr>
      <w:t>Διακήρυξη Ηλεκτρονικού Ανοικτού Διεθνούς Άνω των Ορίων Διαγωνισμού για το Έργο «</w:t>
    </w:r>
    <w:r w:rsidR="00E07D41" w:rsidRPr="00E07D41">
      <w:rPr>
        <w:rFonts w:ascii="Tahoma" w:hAnsi="Tahoma" w:cs="Tahoma"/>
        <w:i/>
        <w:iCs/>
        <w:sz w:val="20"/>
        <w:u w:val="single"/>
        <w:lang w:val="el-GR"/>
      </w:rPr>
      <w:t>Αντικατάσταση Υπολογιστικού Εξοπλισμού και προμήθεια Αδειών χρήσης Λογισμικού του Υπουργείου Εξωτερικών</w:t>
    </w:r>
    <w:r w:rsidRPr="00C53A0C">
      <w:rPr>
        <w:rFonts w:ascii="Tahoma" w:hAnsi="Tahoma" w:cs="Tahoma"/>
        <w:i/>
        <w:iCs/>
        <w:sz w:val="20"/>
        <w:u w:val="single"/>
        <w:lang w:val="el-GR"/>
      </w:rPr>
      <w:t>»</w:t>
    </w:r>
  </w:p>
  <w:p w14:paraId="401CF791" w14:textId="7DAA0D62" w:rsidR="00D607A2" w:rsidRPr="00071CDB" w:rsidRDefault="00D607A2" w:rsidP="0063509D">
    <w:pPr>
      <w:pStyle w:val="af4"/>
      <w:pBdr>
        <w:bottom w:val="single" w:sz="4" w:space="1" w:color="auto"/>
      </w:pBdr>
      <w:rPr>
        <w:u w:val="single"/>
        <w:lang w:val="el-G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40AC6" w14:textId="78F6A701" w:rsidR="00D607A2" w:rsidRPr="00175E05" w:rsidRDefault="00D607A2" w:rsidP="00175E05">
    <w:pPr>
      <w:pBdr>
        <w:bottom w:val="single" w:sz="4" w:space="1" w:color="auto"/>
      </w:pBdr>
      <w:rPr>
        <w:rFonts w:ascii="Tahoma" w:hAnsi="Tahoma" w:cs="Tahoma"/>
        <w:i/>
        <w:iCs/>
        <w:sz w:val="20"/>
        <w:lang w:val="el-GR"/>
      </w:rPr>
    </w:pPr>
    <w:r w:rsidRPr="00175E05">
      <w:rPr>
        <w:rFonts w:ascii="Tahoma" w:hAnsi="Tahoma" w:cs="Tahoma"/>
        <w:i/>
        <w:iCs/>
        <w:sz w:val="20"/>
        <w:lang w:val="el-GR"/>
      </w:rPr>
      <w:t xml:space="preserve">Διακήρυξη Ηλεκτρονικού Ανοικτού Διεθνούς </w:t>
    </w:r>
    <w:r w:rsidRPr="00071CDB">
      <w:rPr>
        <w:rFonts w:ascii="Tahoma" w:hAnsi="Tahoma" w:cs="Tahoma"/>
        <w:i/>
        <w:iCs/>
        <w:sz w:val="20"/>
        <w:lang w:val="el-GR"/>
      </w:rPr>
      <w:t>Άνω</w:t>
    </w:r>
    <w:r w:rsidRPr="00175E05">
      <w:rPr>
        <w:rFonts w:ascii="Tahoma" w:hAnsi="Tahoma" w:cs="Tahoma"/>
        <w:i/>
        <w:iCs/>
        <w:sz w:val="20"/>
        <w:lang w:val="el-GR"/>
      </w:rPr>
      <w:t xml:space="preserve"> των Ορίων Διαγωνισμού για το Έργο «</w:t>
    </w:r>
    <w:r w:rsidR="00A0432C" w:rsidRPr="00A0432C">
      <w:rPr>
        <w:rFonts w:ascii="Tahoma" w:hAnsi="Tahoma" w:cs="Tahoma"/>
        <w:i/>
        <w:iCs/>
        <w:sz w:val="20"/>
        <w:lang w:val="el-GR"/>
      </w:rPr>
      <w:t>Αντικατάσταση Υπολογιστικού Εξοπλισμού και προμήθεια Αδειών χρήσης Λογισμικού του Υπουργείου Εξωτερικών</w:t>
    </w:r>
    <w:r w:rsidRPr="00175E05">
      <w:rPr>
        <w:rFonts w:ascii="Tahoma" w:hAnsi="Tahoma" w:cs="Tahoma"/>
        <w:i/>
        <w:iCs/>
        <w:sz w:val="20"/>
        <w:lang w:val="el-GR"/>
      </w:rPr>
      <w:t>»</w:t>
    </w:r>
  </w:p>
  <w:p w14:paraId="098203A4" w14:textId="2EFCE32E" w:rsidR="00D607A2" w:rsidRPr="00162B41" w:rsidRDefault="00D607A2" w:rsidP="0027782D">
    <w:pPr>
      <w:pStyle w:val="af4"/>
      <w:pBdr>
        <w:bottom w:val="single" w:sz="4" w:space="1" w:color="auto"/>
      </w:pBdr>
      <w:rPr>
        <w:lang w:val="el-G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C4367" w14:textId="5AD64B3D" w:rsidR="00D607A2" w:rsidRPr="00175E05" w:rsidRDefault="00D607A2" w:rsidP="00175E05">
    <w:pPr>
      <w:pBdr>
        <w:bottom w:val="single" w:sz="4" w:space="1" w:color="auto"/>
      </w:pBdr>
      <w:rPr>
        <w:rFonts w:ascii="Tahoma" w:hAnsi="Tahoma" w:cs="Tahoma"/>
        <w:i/>
        <w:iCs/>
        <w:sz w:val="20"/>
        <w:lang w:val="el-GR"/>
      </w:rPr>
    </w:pPr>
    <w:r w:rsidRPr="00175E05">
      <w:rPr>
        <w:rFonts w:ascii="Tahoma" w:hAnsi="Tahoma" w:cs="Tahoma"/>
        <w:i/>
        <w:iCs/>
        <w:sz w:val="20"/>
        <w:lang w:val="el-GR"/>
      </w:rPr>
      <w:t xml:space="preserve">Διακήρυξη Ηλεκτρονικού Ανοικτού Διεθνούς </w:t>
    </w:r>
    <w:r w:rsidRPr="004773D2">
      <w:rPr>
        <w:rFonts w:ascii="Tahoma" w:hAnsi="Tahoma" w:cs="Tahoma"/>
        <w:i/>
        <w:iCs/>
        <w:sz w:val="20"/>
        <w:lang w:val="el-GR"/>
      </w:rPr>
      <w:t>Άνω</w:t>
    </w:r>
    <w:r w:rsidRPr="00175E05">
      <w:rPr>
        <w:rFonts w:ascii="Tahoma" w:hAnsi="Tahoma" w:cs="Tahoma"/>
        <w:i/>
        <w:iCs/>
        <w:sz w:val="20"/>
        <w:lang w:val="el-GR"/>
      </w:rPr>
      <w:t xml:space="preserve"> των Ορίων Διαγωνισμού για το Έργο «</w:t>
    </w:r>
    <w:r w:rsidR="00574CB0" w:rsidRPr="00574CB0">
      <w:rPr>
        <w:rFonts w:ascii="Tahoma" w:hAnsi="Tahoma" w:cs="Tahoma"/>
        <w:i/>
        <w:iCs/>
        <w:sz w:val="20"/>
        <w:lang w:val="el-GR"/>
      </w:rPr>
      <w:t>Αντικατάσταση Υπολογιστικού Εξοπλισμού και προμήθεια Αδειών χρήσης Λογισμικού του Υπουργείου Εξωτερικών</w:t>
    </w:r>
    <w:r w:rsidRPr="00175E05">
      <w:rPr>
        <w:rFonts w:ascii="Tahoma" w:hAnsi="Tahoma" w:cs="Tahoma"/>
        <w:i/>
        <w:iCs/>
        <w:sz w:val="20"/>
        <w:lang w:val="el-GR"/>
      </w:rPr>
      <w:t>»</w:t>
    </w:r>
  </w:p>
  <w:p w14:paraId="3004B58B" w14:textId="71F2F434" w:rsidR="00D607A2" w:rsidRPr="00B8545D" w:rsidRDefault="00D607A2" w:rsidP="00B8545D">
    <w:pPr>
      <w:pStyle w:val="af4"/>
      <w:pBdr>
        <w:bottom w:val="single" w:sz="4" w:space="1" w:color="auto"/>
      </w:pBdr>
      <w:tabs>
        <w:tab w:val="right" w:pos="9639"/>
      </w:tabs>
      <w:rPr>
        <w:sz w:val="20"/>
        <w:szCs w:val="20"/>
        <w:lang w:val="el-G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6A3D2" w14:textId="6DE330B1" w:rsidR="00071CDB" w:rsidRPr="00175E05" w:rsidRDefault="00071CDB" w:rsidP="00071CDB">
    <w:pPr>
      <w:pBdr>
        <w:bottom w:val="single" w:sz="4" w:space="1" w:color="auto"/>
      </w:pBdr>
      <w:rPr>
        <w:rFonts w:ascii="Tahoma" w:hAnsi="Tahoma" w:cs="Tahoma"/>
        <w:i/>
        <w:iCs/>
        <w:sz w:val="20"/>
        <w:lang w:val="el-GR"/>
      </w:rPr>
    </w:pPr>
    <w:r w:rsidRPr="00175E05">
      <w:rPr>
        <w:rFonts w:ascii="Tahoma" w:hAnsi="Tahoma" w:cs="Tahoma"/>
        <w:i/>
        <w:iCs/>
        <w:sz w:val="20"/>
        <w:lang w:val="el-GR"/>
      </w:rPr>
      <w:t xml:space="preserve">Διακήρυξη Ηλεκτρονικού Ανοικτού Διεθνούς </w:t>
    </w:r>
    <w:r w:rsidRPr="00071CDB">
      <w:rPr>
        <w:rFonts w:ascii="Tahoma" w:hAnsi="Tahoma" w:cs="Tahoma"/>
        <w:i/>
        <w:iCs/>
        <w:sz w:val="20"/>
        <w:lang w:val="el-GR"/>
      </w:rPr>
      <w:t>Άνω</w:t>
    </w:r>
    <w:r w:rsidRPr="00175E05">
      <w:rPr>
        <w:rFonts w:ascii="Tahoma" w:hAnsi="Tahoma" w:cs="Tahoma"/>
        <w:i/>
        <w:iCs/>
        <w:sz w:val="20"/>
        <w:lang w:val="el-GR"/>
      </w:rPr>
      <w:t xml:space="preserve"> των Ορίων Διαγωνισμού για το Έργο «</w:t>
    </w:r>
    <w:r w:rsidR="00574CB0" w:rsidRPr="00574CB0">
      <w:rPr>
        <w:rFonts w:ascii="Tahoma" w:hAnsi="Tahoma" w:cs="Tahoma"/>
        <w:i/>
        <w:iCs/>
        <w:sz w:val="20"/>
        <w:lang w:val="el-GR"/>
      </w:rPr>
      <w:t>Αντικατάσταση Υπολογιστικού Εξοπλισμού και προμήθεια Αδειών χρήσης Λογισμικού του Υπουργείου Εξωτερικών</w:t>
    </w:r>
    <w:r w:rsidRPr="00175E05">
      <w:rPr>
        <w:rFonts w:ascii="Tahoma" w:hAnsi="Tahoma" w:cs="Tahoma"/>
        <w:i/>
        <w:iCs/>
        <w:sz w:val="20"/>
        <w:lang w:val="el-GR"/>
      </w:rPr>
      <w:t>»</w:t>
    </w:r>
  </w:p>
  <w:p w14:paraId="65174B59" w14:textId="77777777" w:rsidR="00D607A2" w:rsidRPr="009C3C60" w:rsidRDefault="00D607A2">
    <w:pPr>
      <w:pStyle w:val="af4"/>
      <w:rPr>
        <w:lang w:val="el-G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865289E0"/>
    <w:lvl w:ilvl="0">
      <w:start w:val="1"/>
      <w:numFmt w:val="bullet"/>
      <w:pStyle w:val="4"/>
      <w:lvlText w:val=""/>
      <w:lvlJc w:val="left"/>
      <w:pPr>
        <w:tabs>
          <w:tab w:val="num" w:pos="1383"/>
        </w:tabs>
        <w:ind w:left="1383" w:hanging="360"/>
      </w:pPr>
      <w:rPr>
        <w:rFonts w:ascii="Symbol" w:hAnsi="Symbol" w:hint="default"/>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4"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6"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7"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1" w15:restartNumberingAfterBreak="0">
    <w:nsid w:val="0000000C"/>
    <w:multiLevelType w:val="singleLevel"/>
    <w:tmpl w:val="0000000C"/>
    <w:name w:val="WW8Num26"/>
    <w:lvl w:ilvl="0">
      <w:start w:val="1"/>
      <w:numFmt w:val="bullet"/>
      <w:lvlText w:val=""/>
      <w:lvlJc w:val="left"/>
      <w:pPr>
        <w:tabs>
          <w:tab w:val="num" w:pos="360"/>
        </w:tabs>
        <w:ind w:left="360" w:hanging="360"/>
      </w:pPr>
      <w:rPr>
        <w:rFonts w:ascii="Symbol" w:hAnsi="Symbol" w:cs="Symbol"/>
      </w:rPr>
    </w:lvl>
  </w:abstractNum>
  <w:abstractNum w:abstractNumId="12" w15:restartNumberingAfterBreak="0">
    <w:nsid w:val="00000019"/>
    <w:multiLevelType w:val="multilevel"/>
    <w:tmpl w:val="00000019"/>
    <w:name w:val="WW8Num2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Verdana" w:hAnsi="Verdana"/>
        <w:b w:val="0"/>
        <w:sz w:val="20"/>
        <w:szCs w:val="20"/>
      </w:rPr>
    </w:lvl>
    <w:lvl w:ilvl="2">
      <w:start w:val="1"/>
      <w:numFmt w:val="bullet"/>
      <w:lvlText w:val=""/>
      <w:lvlJc w:val="left"/>
      <w:pPr>
        <w:tabs>
          <w:tab w:val="num" w:pos="2160"/>
        </w:tabs>
        <w:ind w:left="2160" w:hanging="360"/>
      </w:pPr>
      <w:rPr>
        <w:rFonts w:ascii="Wingdings" w:hAnsi="Wingdings"/>
        <w:b w:val="0"/>
        <w:sz w:val="18"/>
        <w:szCs w:val="18"/>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b w:val="0"/>
        <w:sz w:val="18"/>
        <w:szCs w:val="18"/>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b w:val="0"/>
        <w:sz w:val="18"/>
        <w:szCs w:val="18"/>
      </w:rPr>
    </w:lvl>
  </w:abstractNum>
  <w:abstractNum w:abstractNumId="13" w15:restartNumberingAfterBreak="0">
    <w:nsid w:val="0000002C"/>
    <w:multiLevelType w:val="singleLevel"/>
    <w:tmpl w:val="0000002C"/>
    <w:name w:val="WW8Num52"/>
    <w:lvl w:ilvl="0">
      <w:start w:val="1"/>
      <w:numFmt w:val="upperLetter"/>
      <w:lvlText w:val="%1."/>
      <w:lvlJc w:val="left"/>
      <w:pPr>
        <w:tabs>
          <w:tab w:val="num" w:pos="0"/>
        </w:tabs>
        <w:ind w:left="720" w:hanging="360"/>
      </w:pPr>
    </w:lvl>
  </w:abstractNum>
  <w:abstractNum w:abstractNumId="14" w15:restartNumberingAfterBreak="0">
    <w:nsid w:val="0000003C"/>
    <w:multiLevelType w:val="singleLevel"/>
    <w:tmpl w:val="0000003C"/>
    <w:name w:val="WW8Num69"/>
    <w:lvl w:ilvl="0">
      <w:start w:val="1"/>
      <w:numFmt w:val="bullet"/>
      <w:lvlText w:val=""/>
      <w:lvlJc w:val="left"/>
      <w:pPr>
        <w:tabs>
          <w:tab w:val="num" w:pos="0"/>
        </w:tabs>
        <w:ind w:left="340" w:hanging="283"/>
      </w:pPr>
      <w:rPr>
        <w:rFonts w:ascii="Symbol" w:hAnsi="Symbol" w:cs="Symbol"/>
      </w:rPr>
    </w:lvl>
  </w:abstractNum>
  <w:abstractNum w:abstractNumId="15" w15:restartNumberingAfterBreak="0">
    <w:nsid w:val="00000056"/>
    <w:multiLevelType w:val="singleLevel"/>
    <w:tmpl w:val="00000056"/>
    <w:name w:val="WW8Num98"/>
    <w:lvl w:ilvl="0">
      <w:start w:val="1"/>
      <w:numFmt w:val="bullet"/>
      <w:lvlText w:val=""/>
      <w:lvlJc w:val="left"/>
      <w:pPr>
        <w:tabs>
          <w:tab w:val="num" w:pos="720"/>
        </w:tabs>
        <w:ind w:left="720" w:hanging="360"/>
      </w:pPr>
      <w:rPr>
        <w:rFonts w:ascii="Wingdings" w:hAnsi="Wingdings"/>
        <w:color w:val="000000"/>
      </w:rPr>
    </w:lvl>
  </w:abstractNum>
  <w:abstractNum w:abstractNumId="16"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7"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8" w15:restartNumberingAfterBreak="0">
    <w:nsid w:val="00000080"/>
    <w:multiLevelType w:val="singleLevel"/>
    <w:tmpl w:val="00000080"/>
    <w:name w:val="WW8Num143"/>
    <w:lvl w:ilvl="0">
      <w:start w:val="1"/>
      <w:numFmt w:val="bullet"/>
      <w:lvlText w:val=""/>
      <w:lvlJc w:val="left"/>
      <w:pPr>
        <w:tabs>
          <w:tab w:val="num" w:pos="720"/>
        </w:tabs>
        <w:ind w:left="720" w:hanging="360"/>
      </w:pPr>
      <w:rPr>
        <w:rFonts w:ascii="Symbol" w:hAnsi="Symbol" w:cs="Symbol"/>
      </w:rPr>
    </w:lvl>
  </w:abstractNum>
  <w:abstractNum w:abstractNumId="19" w15:restartNumberingAfterBreak="0">
    <w:nsid w:val="031A1873"/>
    <w:multiLevelType w:val="hybridMultilevel"/>
    <w:tmpl w:val="54E6697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03ED383F"/>
    <w:multiLevelType w:val="hybridMultilevel"/>
    <w:tmpl w:val="BC00041C"/>
    <w:name w:val="WW8Num53"/>
    <w:lvl w:ilvl="0" w:tplc="C47C69B4">
      <w:start w:val="1"/>
      <w:numFmt w:val="decimal"/>
      <w:lvlText w:val="Π%1."/>
      <w:lvlJc w:val="left"/>
      <w:pPr>
        <w:tabs>
          <w:tab w:val="num" w:pos="567"/>
        </w:tabs>
        <w:ind w:left="567" w:hanging="567"/>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15:restartNumberingAfterBreak="0">
    <w:nsid w:val="07980A72"/>
    <w:multiLevelType w:val="hybridMultilevel"/>
    <w:tmpl w:val="C6F43C06"/>
    <w:lvl w:ilvl="0" w:tplc="0408000F">
      <w:start w:val="1"/>
      <w:numFmt w:val="decimal"/>
      <w:lvlText w:val="%1."/>
      <w:lvlJc w:val="left"/>
      <w:pPr>
        <w:ind w:left="948" w:hanging="360"/>
      </w:pPr>
    </w:lvl>
    <w:lvl w:ilvl="1" w:tplc="04080019" w:tentative="1">
      <w:start w:val="1"/>
      <w:numFmt w:val="lowerLetter"/>
      <w:lvlText w:val="%2."/>
      <w:lvlJc w:val="left"/>
      <w:pPr>
        <w:ind w:left="1668" w:hanging="360"/>
      </w:pPr>
    </w:lvl>
    <w:lvl w:ilvl="2" w:tplc="0408001B" w:tentative="1">
      <w:start w:val="1"/>
      <w:numFmt w:val="lowerRoman"/>
      <w:lvlText w:val="%3."/>
      <w:lvlJc w:val="right"/>
      <w:pPr>
        <w:ind w:left="2388" w:hanging="180"/>
      </w:pPr>
    </w:lvl>
    <w:lvl w:ilvl="3" w:tplc="0408000F" w:tentative="1">
      <w:start w:val="1"/>
      <w:numFmt w:val="decimal"/>
      <w:lvlText w:val="%4."/>
      <w:lvlJc w:val="left"/>
      <w:pPr>
        <w:ind w:left="3108" w:hanging="360"/>
      </w:pPr>
    </w:lvl>
    <w:lvl w:ilvl="4" w:tplc="04080019" w:tentative="1">
      <w:start w:val="1"/>
      <w:numFmt w:val="lowerLetter"/>
      <w:lvlText w:val="%5."/>
      <w:lvlJc w:val="left"/>
      <w:pPr>
        <w:ind w:left="3828" w:hanging="360"/>
      </w:pPr>
    </w:lvl>
    <w:lvl w:ilvl="5" w:tplc="0408001B" w:tentative="1">
      <w:start w:val="1"/>
      <w:numFmt w:val="lowerRoman"/>
      <w:lvlText w:val="%6."/>
      <w:lvlJc w:val="right"/>
      <w:pPr>
        <w:ind w:left="4548" w:hanging="180"/>
      </w:pPr>
    </w:lvl>
    <w:lvl w:ilvl="6" w:tplc="0408000F" w:tentative="1">
      <w:start w:val="1"/>
      <w:numFmt w:val="decimal"/>
      <w:lvlText w:val="%7."/>
      <w:lvlJc w:val="left"/>
      <w:pPr>
        <w:ind w:left="5268" w:hanging="360"/>
      </w:pPr>
    </w:lvl>
    <w:lvl w:ilvl="7" w:tplc="04080019" w:tentative="1">
      <w:start w:val="1"/>
      <w:numFmt w:val="lowerLetter"/>
      <w:lvlText w:val="%8."/>
      <w:lvlJc w:val="left"/>
      <w:pPr>
        <w:ind w:left="5988" w:hanging="360"/>
      </w:pPr>
    </w:lvl>
    <w:lvl w:ilvl="8" w:tplc="0408001B" w:tentative="1">
      <w:start w:val="1"/>
      <w:numFmt w:val="lowerRoman"/>
      <w:lvlText w:val="%9."/>
      <w:lvlJc w:val="right"/>
      <w:pPr>
        <w:ind w:left="6708" w:hanging="180"/>
      </w:pPr>
    </w:lvl>
  </w:abstractNum>
  <w:abstractNum w:abstractNumId="22" w15:restartNumberingAfterBreak="0">
    <w:nsid w:val="09E663BF"/>
    <w:multiLevelType w:val="hybridMultilevel"/>
    <w:tmpl w:val="E4D2D2A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0A6325D0"/>
    <w:multiLevelType w:val="hybridMultilevel"/>
    <w:tmpl w:val="C78869AA"/>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4" w15:restartNumberingAfterBreak="0">
    <w:nsid w:val="0CC21C9F"/>
    <w:multiLevelType w:val="hybridMultilevel"/>
    <w:tmpl w:val="7936810A"/>
    <w:lvl w:ilvl="0" w:tplc="FFFFFFFF">
      <w:start w:val="1"/>
      <w:numFmt w:val="decimal"/>
      <w:pStyle w:val="NumCharCharCharCharCharCharCharCharChar"/>
      <w:lvlText w:val="%1."/>
      <w:lvlJc w:val="left"/>
      <w:pPr>
        <w:tabs>
          <w:tab w:val="num" w:pos="473"/>
        </w:tabs>
        <w:ind w:left="473" w:hanging="360"/>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12614C19"/>
    <w:multiLevelType w:val="hybridMultilevel"/>
    <w:tmpl w:val="46FE0ACE"/>
    <w:lvl w:ilvl="0" w:tplc="5C6C29F0">
      <w:start w:val="1"/>
      <w:numFmt w:val="bullet"/>
      <w:lvlText w:val="-"/>
      <w:lvlJc w:val="left"/>
      <w:pPr>
        <w:ind w:left="720" w:hanging="360"/>
      </w:pPr>
      <w:rPr>
        <w:rFonts w:ascii="Tahoma" w:hAnsi="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134B51FB"/>
    <w:multiLevelType w:val="hybridMultilevel"/>
    <w:tmpl w:val="0ECAD84E"/>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7"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149A1592"/>
    <w:multiLevelType w:val="hybridMultilevel"/>
    <w:tmpl w:val="81C4B2F6"/>
    <w:lvl w:ilvl="0" w:tplc="393ADEA6">
      <w:start w:val="1"/>
      <w:numFmt w:val="bullet"/>
      <w:lvlText w:val="•"/>
      <w:lvlJc w:val="left"/>
      <w:pPr>
        <w:ind w:left="36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12C2E9AE">
      <w:start w:val="1"/>
      <w:numFmt w:val="bullet"/>
      <w:lvlText w:val="o"/>
      <w:lvlJc w:val="left"/>
      <w:pPr>
        <w:ind w:left="113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34AC2E36">
      <w:start w:val="1"/>
      <w:numFmt w:val="bullet"/>
      <w:lvlText w:val="▪"/>
      <w:lvlJc w:val="left"/>
      <w:pPr>
        <w:ind w:left="185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4AE4915A">
      <w:start w:val="1"/>
      <w:numFmt w:val="bullet"/>
      <w:lvlText w:val="•"/>
      <w:lvlJc w:val="left"/>
      <w:pPr>
        <w:ind w:left="257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B880A25A">
      <w:start w:val="1"/>
      <w:numFmt w:val="bullet"/>
      <w:lvlText w:val="o"/>
      <w:lvlJc w:val="left"/>
      <w:pPr>
        <w:ind w:left="329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EC8AF450">
      <w:start w:val="1"/>
      <w:numFmt w:val="bullet"/>
      <w:lvlText w:val="▪"/>
      <w:lvlJc w:val="left"/>
      <w:pPr>
        <w:ind w:left="401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38E2B92A">
      <w:start w:val="1"/>
      <w:numFmt w:val="bullet"/>
      <w:lvlText w:val="•"/>
      <w:lvlJc w:val="left"/>
      <w:pPr>
        <w:ind w:left="473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206AC7BC">
      <w:start w:val="1"/>
      <w:numFmt w:val="bullet"/>
      <w:lvlText w:val="o"/>
      <w:lvlJc w:val="left"/>
      <w:pPr>
        <w:ind w:left="545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0E261D52">
      <w:start w:val="1"/>
      <w:numFmt w:val="bullet"/>
      <w:lvlText w:val="▪"/>
      <w:lvlJc w:val="left"/>
      <w:pPr>
        <w:ind w:left="617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29" w15:restartNumberingAfterBreak="0">
    <w:nsid w:val="15120F16"/>
    <w:multiLevelType w:val="hybridMultilevel"/>
    <w:tmpl w:val="C5D4D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7E97A03"/>
    <w:multiLevelType w:val="hybridMultilevel"/>
    <w:tmpl w:val="71CE447E"/>
    <w:lvl w:ilvl="0" w:tplc="E6B66DAA">
      <w:start w:val="1"/>
      <w:numFmt w:val="bullet"/>
      <w:pStyle w:val="a"/>
      <w:lvlText w:val="-"/>
      <w:lvlJc w:val="left"/>
      <w:pPr>
        <w:tabs>
          <w:tab w:val="num" w:pos="360"/>
        </w:tabs>
        <w:ind w:left="360" w:hanging="360"/>
      </w:pPr>
      <w:rPr>
        <w:rFonts w:ascii="Tahoma" w:hAnsi="Tahoma" w:hint="default"/>
      </w:rPr>
    </w:lvl>
    <w:lvl w:ilvl="1" w:tplc="0408000D">
      <w:start w:val="1"/>
      <w:numFmt w:val="bullet"/>
      <w:lvlText w:val=""/>
      <w:lvlJc w:val="left"/>
      <w:pPr>
        <w:tabs>
          <w:tab w:val="num" w:pos="540"/>
        </w:tabs>
        <w:ind w:left="540" w:hanging="360"/>
      </w:pPr>
      <w:rPr>
        <w:rFonts w:ascii="Wingdings" w:hAnsi="Wingdings" w:hint="default"/>
      </w:rPr>
    </w:lvl>
    <w:lvl w:ilvl="2" w:tplc="04080005">
      <w:start w:val="1"/>
      <w:numFmt w:val="bullet"/>
      <w:lvlText w:val=""/>
      <w:lvlJc w:val="left"/>
      <w:pPr>
        <w:tabs>
          <w:tab w:val="num" w:pos="1260"/>
        </w:tabs>
        <w:ind w:left="1260" w:hanging="360"/>
      </w:pPr>
      <w:rPr>
        <w:rFonts w:ascii="Wingdings" w:hAnsi="Wingdings" w:hint="default"/>
      </w:rPr>
    </w:lvl>
    <w:lvl w:ilvl="3" w:tplc="04080001" w:tentative="1">
      <w:start w:val="1"/>
      <w:numFmt w:val="bullet"/>
      <w:lvlText w:val=""/>
      <w:lvlJc w:val="left"/>
      <w:pPr>
        <w:tabs>
          <w:tab w:val="num" w:pos="1980"/>
        </w:tabs>
        <w:ind w:left="1980" w:hanging="360"/>
      </w:pPr>
      <w:rPr>
        <w:rFonts w:ascii="Symbol" w:hAnsi="Symbol" w:hint="default"/>
      </w:rPr>
    </w:lvl>
    <w:lvl w:ilvl="4" w:tplc="04080003" w:tentative="1">
      <w:start w:val="1"/>
      <w:numFmt w:val="bullet"/>
      <w:lvlText w:val="o"/>
      <w:lvlJc w:val="left"/>
      <w:pPr>
        <w:tabs>
          <w:tab w:val="num" w:pos="2700"/>
        </w:tabs>
        <w:ind w:left="2700" w:hanging="360"/>
      </w:pPr>
      <w:rPr>
        <w:rFonts w:ascii="Courier New" w:hAnsi="Courier New" w:cs="Courier New" w:hint="default"/>
      </w:rPr>
    </w:lvl>
    <w:lvl w:ilvl="5" w:tplc="04080005" w:tentative="1">
      <w:start w:val="1"/>
      <w:numFmt w:val="bullet"/>
      <w:lvlText w:val=""/>
      <w:lvlJc w:val="left"/>
      <w:pPr>
        <w:tabs>
          <w:tab w:val="num" w:pos="3420"/>
        </w:tabs>
        <w:ind w:left="3420" w:hanging="360"/>
      </w:pPr>
      <w:rPr>
        <w:rFonts w:ascii="Wingdings" w:hAnsi="Wingdings" w:hint="default"/>
      </w:rPr>
    </w:lvl>
    <w:lvl w:ilvl="6" w:tplc="04080001" w:tentative="1">
      <w:start w:val="1"/>
      <w:numFmt w:val="bullet"/>
      <w:lvlText w:val=""/>
      <w:lvlJc w:val="left"/>
      <w:pPr>
        <w:tabs>
          <w:tab w:val="num" w:pos="4140"/>
        </w:tabs>
        <w:ind w:left="4140" w:hanging="360"/>
      </w:pPr>
      <w:rPr>
        <w:rFonts w:ascii="Symbol" w:hAnsi="Symbol" w:hint="default"/>
      </w:rPr>
    </w:lvl>
    <w:lvl w:ilvl="7" w:tplc="04080003" w:tentative="1">
      <w:start w:val="1"/>
      <w:numFmt w:val="bullet"/>
      <w:lvlText w:val="o"/>
      <w:lvlJc w:val="left"/>
      <w:pPr>
        <w:tabs>
          <w:tab w:val="num" w:pos="4860"/>
        </w:tabs>
        <w:ind w:left="4860" w:hanging="360"/>
      </w:pPr>
      <w:rPr>
        <w:rFonts w:ascii="Courier New" w:hAnsi="Courier New" w:cs="Courier New" w:hint="default"/>
      </w:rPr>
    </w:lvl>
    <w:lvl w:ilvl="8" w:tplc="04080005" w:tentative="1">
      <w:start w:val="1"/>
      <w:numFmt w:val="bullet"/>
      <w:lvlText w:val=""/>
      <w:lvlJc w:val="left"/>
      <w:pPr>
        <w:tabs>
          <w:tab w:val="num" w:pos="5580"/>
        </w:tabs>
        <w:ind w:left="5580" w:hanging="360"/>
      </w:pPr>
      <w:rPr>
        <w:rFonts w:ascii="Wingdings" w:hAnsi="Wingdings" w:hint="default"/>
      </w:rPr>
    </w:lvl>
  </w:abstractNum>
  <w:abstractNum w:abstractNumId="31"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84119E9"/>
    <w:multiLevelType w:val="multilevel"/>
    <w:tmpl w:val="605C1666"/>
    <w:lvl w:ilvl="0">
      <w:start w:val="1"/>
      <w:numFmt w:val="bullet"/>
      <w:lvlText w:val=""/>
      <w:lvlJc w:val="left"/>
      <w:pPr>
        <w:ind w:left="612" w:hanging="360"/>
      </w:pPr>
      <w:rPr>
        <w:rFonts w:ascii="Symbol" w:hAnsi="Symbol" w:cs="Symbol" w:hint="default"/>
      </w:rPr>
    </w:lvl>
    <w:lvl w:ilvl="1">
      <w:start w:val="1"/>
      <w:numFmt w:val="bullet"/>
      <w:lvlText w:val="o"/>
      <w:lvlJc w:val="left"/>
      <w:pPr>
        <w:ind w:left="1332" w:hanging="360"/>
      </w:pPr>
      <w:rPr>
        <w:rFonts w:ascii="Courier New" w:hAnsi="Courier New" w:cs="Courier New" w:hint="default"/>
      </w:rPr>
    </w:lvl>
    <w:lvl w:ilvl="2">
      <w:start w:val="1"/>
      <w:numFmt w:val="bullet"/>
      <w:lvlText w:val=""/>
      <w:lvlJc w:val="left"/>
      <w:pPr>
        <w:ind w:left="2052" w:hanging="360"/>
      </w:pPr>
      <w:rPr>
        <w:rFonts w:ascii="Wingdings" w:hAnsi="Wingdings" w:cs="Wingdings" w:hint="default"/>
      </w:rPr>
    </w:lvl>
    <w:lvl w:ilvl="3">
      <w:start w:val="1"/>
      <w:numFmt w:val="bullet"/>
      <w:lvlText w:val=""/>
      <w:lvlJc w:val="left"/>
      <w:pPr>
        <w:ind w:left="2772" w:hanging="360"/>
      </w:pPr>
      <w:rPr>
        <w:rFonts w:ascii="Symbol" w:hAnsi="Symbol" w:cs="Symbol" w:hint="default"/>
      </w:rPr>
    </w:lvl>
    <w:lvl w:ilvl="4">
      <w:start w:val="1"/>
      <w:numFmt w:val="bullet"/>
      <w:lvlText w:val="o"/>
      <w:lvlJc w:val="left"/>
      <w:pPr>
        <w:ind w:left="3492" w:hanging="360"/>
      </w:pPr>
      <w:rPr>
        <w:rFonts w:ascii="Courier New" w:hAnsi="Courier New" w:cs="Courier New" w:hint="default"/>
      </w:rPr>
    </w:lvl>
    <w:lvl w:ilvl="5">
      <w:start w:val="1"/>
      <w:numFmt w:val="bullet"/>
      <w:lvlText w:val=""/>
      <w:lvlJc w:val="left"/>
      <w:pPr>
        <w:ind w:left="4212" w:hanging="360"/>
      </w:pPr>
      <w:rPr>
        <w:rFonts w:ascii="Wingdings" w:hAnsi="Wingdings" w:cs="Wingdings" w:hint="default"/>
      </w:rPr>
    </w:lvl>
    <w:lvl w:ilvl="6">
      <w:start w:val="1"/>
      <w:numFmt w:val="bullet"/>
      <w:lvlText w:val=""/>
      <w:lvlJc w:val="left"/>
      <w:pPr>
        <w:ind w:left="4932" w:hanging="360"/>
      </w:pPr>
      <w:rPr>
        <w:rFonts w:ascii="Symbol" w:hAnsi="Symbol" w:cs="Symbol" w:hint="default"/>
      </w:rPr>
    </w:lvl>
    <w:lvl w:ilvl="7">
      <w:start w:val="1"/>
      <w:numFmt w:val="bullet"/>
      <w:lvlText w:val="o"/>
      <w:lvlJc w:val="left"/>
      <w:pPr>
        <w:ind w:left="5652" w:hanging="360"/>
      </w:pPr>
      <w:rPr>
        <w:rFonts w:ascii="Courier New" w:hAnsi="Courier New" w:cs="Courier New" w:hint="default"/>
      </w:rPr>
    </w:lvl>
    <w:lvl w:ilvl="8">
      <w:start w:val="1"/>
      <w:numFmt w:val="bullet"/>
      <w:lvlText w:val=""/>
      <w:lvlJc w:val="left"/>
      <w:pPr>
        <w:ind w:left="6372" w:hanging="360"/>
      </w:pPr>
      <w:rPr>
        <w:rFonts w:ascii="Wingdings" w:hAnsi="Wingdings" w:cs="Wingdings" w:hint="default"/>
      </w:rPr>
    </w:lvl>
  </w:abstractNum>
  <w:abstractNum w:abstractNumId="33" w15:restartNumberingAfterBreak="0">
    <w:nsid w:val="19F914E1"/>
    <w:multiLevelType w:val="hybridMultilevel"/>
    <w:tmpl w:val="BFFEEC70"/>
    <w:lvl w:ilvl="0" w:tplc="3A10CA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1A71062D"/>
    <w:multiLevelType w:val="hybridMultilevel"/>
    <w:tmpl w:val="3A9C01A8"/>
    <w:lvl w:ilvl="0" w:tplc="C5DC2F0C">
      <w:start w:val="1"/>
      <w:numFmt w:val="decimal"/>
      <w:lvlText w:val="%1"/>
      <w:lvlJc w:val="left"/>
      <w:pPr>
        <w:ind w:left="587" w:hanging="360"/>
      </w:pPr>
      <w:rPr>
        <w:rFonts w:ascii="Tahoma" w:hAnsi="Tahoma"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B9C6D7F"/>
    <w:multiLevelType w:val="hybridMultilevel"/>
    <w:tmpl w:val="C97C54B4"/>
    <w:lvl w:ilvl="0" w:tplc="E3BAEEF8">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1D340210"/>
    <w:multiLevelType w:val="hybridMultilevel"/>
    <w:tmpl w:val="93629F10"/>
    <w:name w:val="WW8Num1502"/>
    <w:lvl w:ilvl="0" w:tplc="67C0B604">
      <w:start w:val="1"/>
      <w:numFmt w:val="bullet"/>
      <w:lvlText w:val=""/>
      <w:lvlJc w:val="left"/>
      <w:pPr>
        <w:tabs>
          <w:tab w:val="num" w:pos="1134"/>
        </w:tabs>
        <w:ind w:left="1134" w:hanging="397"/>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1D7017D4"/>
    <w:multiLevelType w:val="hybridMultilevel"/>
    <w:tmpl w:val="92789D32"/>
    <w:lvl w:ilvl="0" w:tplc="FFFFFFFF">
      <w:start w:val="1"/>
      <w:numFmt w:val="bullet"/>
      <w:lvlText w:val=""/>
      <w:lvlJc w:val="left"/>
      <w:pPr>
        <w:tabs>
          <w:tab w:val="num" w:pos="720"/>
        </w:tabs>
        <w:ind w:left="720" w:hanging="360"/>
      </w:pPr>
      <w:rPr>
        <w:rFonts w:ascii="Symbol" w:hAnsi="Symbol" w:hint="default"/>
      </w:rPr>
    </w:lvl>
    <w:lvl w:ilvl="1" w:tplc="512C5516">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0DF562B"/>
    <w:multiLevelType w:val="multilevel"/>
    <w:tmpl w:val="5A143EE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0" w15:restartNumberingAfterBreak="0">
    <w:nsid w:val="21795EB6"/>
    <w:multiLevelType w:val="hybridMultilevel"/>
    <w:tmpl w:val="4DE01EF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1" w15:restartNumberingAfterBreak="0">
    <w:nsid w:val="224F6772"/>
    <w:multiLevelType w:val="hybridMultilevel"/>
    <w:tmpl w:val="7CF2E472"/>
    <w:lvl w:ilvl="0" w:tplc="7EEA3C04">
      <w:start w:val="1"/>
      <w:numFmt w:val="bullet"/>
      <w:lvlText w:val="•"/>
      <w:lvlJc w:val="left"/>
      <w:pPr>
        <w:ind w:left="41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B2DC350E">
      <w:start w:val="1"/>
      <w:numFmt w:val="bullet"/>
      <w:lvlText w:val="o"/>
      <w:lvlJc w:val="left"/>
      <w:pPr>
        <w:ind w:left="113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B69E68C4">
      <w:start w:val="1"/>
      <w:numFmt w:val="bullet"/>
      <w:lvlText w:val="▪"/>
      <w:lvlJc w:val="left"/>
      <w:pPr>
        <w:ind w:left="185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83304F70">
      <w:start w:val="1"/>
      <w:numFmt w:val="bullet"/>
      <w:lvlText w:val="•"/>
      <w:lvlJc w:val="left"/>
      <w:pPr>
        <w:ind w:left="257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DD42BF66">
      <w:start w:val="1"/>
      <w:numFmt w:val="bullet"/>
      <w:lvlText w:val="o"/>
      <w:lvlJc w:val="left"/>
      <w:pPr>
        <w:ind w:left="329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2CCE51EE">
      <w:start w:val="1"/>
      <w:numFmt w:val="bullet"/>
      <w:lvlText w:val="▪"/>
      <w:lvlJc w:val="left"/>
      <w:pPr>
        <w:ind w:left="401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884AF716">
      <w:start w:val="1"/>
      <w:numFmt w:val="bullet"/>
      <w:lvlText w:val="•"/>
      <w:lvlJc w:val="left"/>
      <w:pPr>
        <w:ind w:left="473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F1A5B00">
      <w:start w:val="1"/>
      <w:numFmt w:val="bullet"/>
      <w:lvlText w:val="o"/>
      <w:lvlJc w:val="left"/>
      <w:pPr>
        <w:ind w:left="545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9B0CCB60">
      <w:start w:val="1"/>
      <w:numFmt w:val="bullet"/>
      <w:lvlText w:val="▪"/>
      <w:lvlJc w:val="left"/>
      <w:pPr>
        <w:ind w:left="617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42" w15:restartNumberingAfterBreak="0">
    <w:nsid w:val="22B24DF5"/>
    <w:multiLevelType w:val="hybridMultilevel"/>
    <w:tmpl w:val="73A88C4E"/>
    <w:lvl w:ilvl="0" w:tplc="01A466A6">
      <w:start w:val="1"/>
      <w:numFmt w:val="decimal"/>
      <w:lvlText w:val="%1"/>
      <w:lvlJc w:val="left"/>
      <w:pPr>
        <w:ind w:left="502" w:hanging="360"/>
      </w:pPr>
      <w:rPr>
        <w:rFonts w:ascii="Tahoma" w:hAnsi="Tahoma" w:hint="default"/>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22EC5EE0"/>
    <w:multiLevelType w:val="hybridMultilevel"/>
    <w:tmpl w:val="17765686"/>
    <w:lvl w:ilvl="0" w:tplc="B90A63D8">
      <w:start w:val="1"/>
      <w:numFmt w:val="bullet"/>
      <w:lvlText w:val=""/>
      <w:lvlJc w:val="left"/>
      <w:pPr>
        <w:ind w:left="41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1" w:tplc="DB608320">
      <w:start w:val="1"/>
      <w:numFmt w:val="bullet"/>
      <w:lvlText w:val="o"/>
      <w:lvlJc w:val="left"/>
      <w:pPr>
        <w:ind w:left="113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DD663218">
      <w:start w:val="1"/>
      <w:numFmt w:val="bullet"/>
      <w:lvlText w:val="▪"/>
      <w:lvlJc w:val="left"/>
      <w:pPr>
        <w:ind w:left="185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30E4F5CA">
      <w:start w:val="1"/>
      <w:numFmt w:val="bullet"/>
      <w:lvlText w:val="•"/>
      <w:lvlJc w:val="left"/>
      <w:pPr>
        <w:ind w:left="257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07BE55B0">
      <w:start w:val="1"/>
      <w:numFmt w:val="bullet"/>
      <w:lvlText w:val="o"/>
      <w:lvlJc w:val="left"/>
      <w:pPr>
        <w:ind w:left="329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93EC665C">
      <w:start w:val="1"/>
      <w:numFmt w:val="bullet"/>
      <w:lvlText w:val="▪"/>
      <w:lvlJc w:val="left"/>
      <w:pPr>
        <w:ind w:left="401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38D21ABE">
      <w:start w:val="1"/>
      <w:numFmt w:val="bullet"/>
      <w:lvlText w:val="•"/>
      <w:lvlJc w:val="left"/>
      <w:pPr>
        <w:ind w:left="473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5F90AC92">
      <w:start w:val="1"/>
      <w:numFmt w:val="bullet"/>
      <w:lvlText w:val="o"/>
      <w:lvlJc w:val="left"/>
      <w:pPr>
        <w:ind w:left="545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EEA03A6E">
      <w:start w:val="1"/>
      <w:numFmt w:val="bullet"/>
      <w:lvlText w:val="▪"/>
      <w:lvlJc w:val="left"/>
      <w:pPr>
        <w:ind w:left="617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44" w15:restartNumberingAfterBreak="0">
    <w:nsid w:val="232F0C9E"/>
    <w:multiLevelType w:val="multilevel"/>
    <w:tmpl w:val="65CE2A8C"/>
    <w:lvl w:ilvl="0">
      <w:start w:val="2"/>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6"/>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290B5114"/>
    <w:multiLevelType w:val="hybridMultilevel"/>
    <w:tmpl w:val="7EB6A432"/>
    <w:lvl w:ilvl="0" w:tplc="7A82652A">
      <w:start w:val="1"/>
      <w:numFmt w:val="bullet"/>
      <w:lvlText w:val="•"/>
      <w:lvlJc w:val="left"/>
      <w:pPr>
        <w:ind w:left="41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6512ECB2">
      <w:start w:val="1"/>
      <w:numFmt w:val="bullet"/>
      <w:lvlText w:val="o"/>
      <w:lvlJc w:val="left"/>
      <w:pPr>
        <w:ind w:left="113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F9944CFE">
      <w:start w:val="1"/>
      <w:numFmt w:val="bullet"/>
      <w:lvlText w:val="▪"/>
      <w:lvlJc w:val="left"/>
      <w:pPr>
        <w:ind w:left="185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14BE2F66">
      <w:start w:val="1"/>
      <w:numFmt w:val="bullet"/>
      <w:lvlText w:val="•"/>
      <w:lvlJc w:val="left"/>
      <w:pPr>
        <w:ind w:left="257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CCDA3F8C">
      <w:start w:val="1"/>
      <w:numFmt w:val="bullet"/>
      <w:lvlText w:val="o"/>
      <w:lvlJc w:val="left"/>
      <w:pPr>
        <w:ind w:left="329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37FE79EA">
      <w:start w:val="1"/>
      <w:numFmt w:val="bullet"/>
      <w:lvlText w:val="▪"/>
      <w:lvlJc w:val="left"/>
      <w:pPr>
        <w:ind w:left="401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6658AE58">
      <w:start w:val="1"/>
      <w:numFmt w:val="bullet"/>
      <w:lvlText w:val="•"/>
      <w:lvlJc w:val="left"/>
      <w:pPr>
        <w:ind w:left="473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DB12BA7E">
      <w:start w:val="1"/>
      <w:numFmt w:val="bullet"/>
      <w:lvlText w:val="o"/>
      <w:lvlJc w:val="left"/>
      <w:pPr>
        <w:ind w:left="545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2AF6A19E">
      <w:start w:val="1"/>
      <w:numFmt w:val="bullet"/>
      <w:lvlText w:val="▪"/>
      <w:lvlJc w:val="left"/>
      <w:pPr>
        <w:ind w:left="617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46" w15:restartNumberingAfterBreak="0">
    <w:nsid w:val="2C1672C9"/>
    <w:multiLevelType w:val="hybridMultilevel"/>
    <w:tmpl w:val="460A6F8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8" w15:restartNumberingAfterBreak="0">
    <w:nsid w:val="2CD3595E"/>
    <w:multiLevelType w:val="multilevel"/>
    <w:tmpl w:val="E6365244"/>
    <w:lvl w:ilvl="0">
      <w:start w:val="1"/>
      <w:numFmt w:val="decimal"/>
      <w:lvlText w:val="%1."/>
      <w:lvlJc w:val="left"/>
      <w:rPr>
        <w:rFonts w:hint="default"/>
        <w:b/>
        <w:bCs w:val="0"/>
        <w:i w:val="0"/>
        <w:iCs w:val="0"/>
        <w:caps w:val="0"/>
        <w:smallCaps w:val="0"/>
        <w:strike w:val="0"/>
        <w:dstrike w:val="0"/>
        <w:noProof w:val="0"/>
        <w:vanish w:val="0"/>
        <w:color w:val="002060"/>
        <w:spacing w:val="0"/>
        <w:kern w:val="0"/>
        <w:position w:val="0"/>
        <w:u w:val="none"/>
        <w:effect w:val="none"/>
        <w:vertAlign w:val="baseline"/>
        <w:em w:val="none"/>
        <w:specVanish w:val="0"/>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i w:val="0"/>
        <w:color w:val="auto"/>
      </w:rPr>
    </w:lvl>
    <w:lvl w:ilvl="3">
      <w:start w:val="1"/>
      <w:numFmt w:val="decimal"/>
      <w:isLgl/>
      <w:lvlText w:val="%1.%2.%3.%4"/>
      <w:lvlJc w:val="left"/>
      <w:pPr>
        <w:ind w:left="720" w:hanging="720"/>
      </w:pPr>
      <w:rPr>
        <w:b/>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9" w15:restartNumberingAfterBreak="0">
    <w:nsid w:val="2DE44554"/>
    <w:multiLevelType w:val="hybridMultilevel"/>
    <w:tmpl w:val="BBFEB478"/>
    <w:lvl w:ilvl="0" w:tplc="04080001">
      <w:start w:val="1"/>
      <w:numFmt w:val="bullet"/>
      <w:lvlText w:val=""/>
      <w:lvlJc w:val="left"/>
      <w:pPr>
        <w:tabs>
          <w:tab w:val="num" w:pos="360"/>
        </w:tabs>
        <w:ind w:left="360" w:hanging="360"/>
      </w:pPr>
      <w:rPr>
        <w:rFonts w:ascii="Wingdings" w:hAnsi="Wingding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2E1C22ED"/>
    <w:multiLevelType w:val="hybridMultilevel"/>
    <w:tmpl w:val="BADE82D2"/>
    <w:lvl w:ilvl="0" w:tplc="30C2D6B2">
      <w:start w:val="1"/>
      <mc:AlternateContent>
        <mc:Choice Requires="w14">
          <w:numFmt w:val="custom" w:format="α, β, γ, ..."/>
        </mc:Choice>
        <mc:Fallback>
          <w:numFmt w:val="decimal"/>
        </mc:Fallback>
      </mc:AlternateContent>
      <w:lvlText w:val="%1)"/>
      <w:lvlJc w:val="left"/>
      <w:pPr>
        <w:ind w:left="360" w:hanging="360"/>
      </w:pPr>
      <w:rPr>
        <w:rFonts w:hint="default"/>
        <w:i w:val="0"/>
        <w:iCs w:val="0"/>
        <w:color w:val="auto"/>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1" w15:restartNumberingAfterBreak="0">
    <w:nsid w:val="2F255933"/>
    <w:multiLevelType w:val="hybridMultilevel"/>
    <w:tmpl w:val="817C05E2"/>
    <w:lvl w:ilvl="0" w:tplc="04080001">
      <w:start w:val="1"/>
      <w:numFmt w:val="bullet"/>
      <w:lvlText w:val=""/>
      <w:lvlJc w:val="left"/>
      <w:pPr>
        <w:tabs>
          <w:tab w:val="num" w:pos="716"/>
        </w:tabs>
        <w:ind w:left="716" w:hanging="363"/>
      </w:pPr>
      <w:rPr>
        <w:rFonts w:ascii="Wingdings" w:hAnsi="Wingdings" w:hint="default"/>
      </w:rPr>
    </w:lvl>
    <w:lvl w:ilvl="1" w:tplc="04080003">
      <w:start w:val="1"/>
      <w:numFmt w:val="bullet"/>
      <w:lvlText w:val="o"/>
      <w:lvlJc w:val="left"/>
      <w:pPr>
        <w:tabs>
          <w:tab w:val="num" w:pos="1436"/>
        </w:tabs>
        <w:ind w:left="1436" w:hanging="360"/>
      </w:pPr>
      <w:rPr>
        <w:rFonts w:ascii="Courier New" w:hAnsi="Courier New" w:cs="Courier New" w:hint="default"/>
      </w:rPr>
    </w:lvl>
    <w:lvl w:ilvl="2" w:tplc="04080005">
      <w:start w:val="1"/>
      <w:numFmt w:val="bullet"/>
      <w:lvlText w:val=""/>
      <w:lvlJc w:val="left"/>
      <w:pPr>
        <w:tabs>
          <w:tab w:val="num" w:pos="2156"/>
        </w:tabs>
        <w:ind w:left="2156" w:hanging="360"/>
      </w:pPr>
      <w:rPr>
        <w:rFonts w:ascii="Wingdings" w:hAnsi="Wingdings" w:hint="default"/>
      </w:rPr>
    </w:lvl>
    <w:lvl w:ilvl="3" w:tplc="04080001">
      <w:start w:val="1"/>
      <w:numFmt w:val="bullet"/>
      <w:lvlText w:val=""/>
      <w:lvlJc w:val="left"/>
      <w:pPr>
        <w:tabs>
          <w:tab w:val="num" w:pos="2876"/>
        </w:tabs>
        <w:ind w:left="2876" w:hanging="360"/>
      </w:pPr>
      <w:rPr>
        <w:rFonts w:ascii="Symbol" w:hAnsi="Symbol" w:hint="default"/>
      </w:rPr>
    </w:lvl>
    <w:lvl w:ilvl="4" w:tplc="04080003">
      <w:start w:val="1"/>
      <w:numFmt w:val="bullet"/>
      <w:lvlText w:val="o"/>
      <w:lvlJc w:val="left"/>
      <w:pPr>
        <w:tabs>
          <w:tab w:val="num" w:pos="3596"/>
        </w:tabs>
        <w:ind w:left="3596" w:hanging="360"/>
      </w:pPr>
      <w:rPr>
        <w:rFonts w:ascii="Courier New" w:hAnsi="Courier New" w:cs="Courier New" w:hint="default"/>
      </w:rPr>
    </w:lvl>
    <w:lvl w:ilvl="5" w:tplc="04080005">
      <w:start w:val="1"/>
      <w:numFmt w:val="bullet"/>
      <w:lvlText w:val=""/>
      <w:lvlJc w:val="left"/>
      <w:pPr>
        <w:tabs>
          <w:tab w:val="num" w:pos="4316"/>
        </w:tabs>
        <w:ind w:left="4316" w:hanging="360"/>
      </w:pPr>
      <w:rPr>
        <w:rFonts w:ascii="Wingdings" w:hAnsi="Wingdings" w:hint="default"/>
      </w:rPr>
    </w:lvl>
    <w:lvl w:ilvl="6" w:tplc="04080001">
      <w:start w:val="1"/>
      <w:numFmt w:val="bullet"/>
      <w:lvlText w:val=""/>
      <w:lvlJc w:val="left"/>
      <w:pPr>
        <w:tabs>
          <w:tab w:val="num" w:pos="5036"/>
        </w:tabs>
        <w:ind w:left="5036" w:hanging="360"/>
      </w:pPr>
      <w:rPr>
        <w:rFonts w:ascii="Symbol" w:hAnsi="Symbol" w:hint="default"/>
      </w:rPr>
    </w:lvl>
    <w:lvl w:ilvl="7" w:tplc="04080003">
      <w:start w:val="1"/>
      <w:numFmt w:val="bullet"/>
      <w:lvlText w:val="o"/>
      <w:lvlJc w:val="left"/>
      <w:pPr>
        <w:tabs>
          <w:tab w:val="num" w:pos="5756"/>
        </w:tabs>
        <w:ind w:left="5756" w:hanging="360"/>
      </w:pPr>
      <w:rPr>
        <w:rFonts w:ascii="Courier New" w:hAnsi="Courier New" w:cs="Courier New" w:hint="default"/>
      </w:rPr>
    </w:lvl>
    <w:lvl w:ilvl="8" w:tplc="04080005">
      <w:start w:val="1"/>
      <w:numFmt w:val="bullet"/>
      <w:lvlText w:val=""/>
      <w:lvlJc w:val="left"/>
      <w:pPr>
        <w:tabs>
          <w:tab w:val="num" w:pos="6476"/>
        </w:tabs>
        <w:ind w:left="6476" w:hanging="360"/>
      </w:pPr>
      <w:rPr>
        <w:rFonts w:ascii="Wingdings" w:hAnsi="Wingdings" w:hint="default"/>
      </w:rPr>
    </w:lvl>
  </w:abstractNum>
  <w:abstractNum w:abstractNumId="52" w15:restartNumberingAfterBreak="0">
    <w:nsid w:val="34E738CA"/>
    <w:multiLevelType w:val="hybridMultilevel"/>
    <w:tmpl w:val="A2B6B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5F656D4"/>
    <w:multiLevelType w:val="hybridMultilevel"/>
    <w:tmpl w:val="6ACA5D64"/>
    <w:lvl w:ilvl="0" w:tplc="9A1A50F8">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15:restartNumberingAfterBreak="0">
    <w:nsid w:val="36940F89"/>
    <w:multiLevelType w:val="hybridMultilevel"/>
    <w:tmpl w:val="BC8E32AE"/>
    <w:lvl w:ilvl="0" w:tplc="FFFFFFFF">
      <w:start w:val="1"/>
      <w:numFmt w:val="decimal"/>
      <w:lvlText w:val="%1"/>
      <w:lvlJc w:val="left"/>
      <w:pPr>
        <w:ind w:left="612" w:hanging="360"/>
      </w:pPr>
      <w:rPr>
        <w:rFonts w:hint="default"/>
      </w:rPr>
    </w:lvl>
    <w:lvl w:ilvl="1" w:tplc="FFFFFFFF" w:tentative="1">
      <w:start w:val="1"/>
      <w:numFmt w:val="lowerLetter"/>
      <w:lvlText w:val="%2."/>
      <w:lvlJc w:val="left"/>
      <w:pPr>
        <w:ind w:left="1332" w:hanging="360"/>
      </w:pPr>
    </w:lvl>
    <w:lvl w:ilvl="2" w:tplc="FFFFFFFF" w:tentative="1">
      <w:start w:val="1"/>
      <w:numFmt w:val="lowerRoman"/>
      <w:lvlText w:val="%3."/>
      <w:lvlJc w:val="right"/>
      <w:pPr>
        <w:ind w:left="2052" w:hanging="180"/>
      </w:pPr>
    </w:lvl>
    <w:lvl w:ilvl="3" w:tplc="FFFFFFFF" w:tentative="1">
      <w:start w:val="1"/>
      <w:numFmt w:val="decimal"/>
      <w:lvlText w:val="%4."/>
      <w:lvlJc w:val="left"/>
      <w:pPr>
        <w:ind w:left="2772" w:hanging="360"/>
      </w:pPr>
    </w:lvl>
    <w:lvl w:ilvl="4" w:tplc="FFFFFFFF" w:tentative="1">
      <w:start w:val="1"/>
      <w:numFmt w:val="lowerLetter"/>
      <w:lvlText w:val="%5."/>
      <w:lvlJc w:val="left"/>
      <w:pPr>
        <w:ind w:left="3492" w:hanging="360"/>
      </w:pPr>
    </w:lvl>
    <w:lvl w:ilvl="5" w:tplc="FFFFFFFF" w:tentative="1">
      <w:start w:val="1"/>
      <w:numFmt w:val="lowerRoman"/>
      <w:lvlText w:val="%6."/>
      <w:lvlJc w:val="right"/>
      <w:pPr>
        <w:ind w:left="4212" w:hanging="180"/>
      </w:pPr>
    </w:lvl>
    <w:lvl w:ilvl="6" w:tplc="FFFFFFFF" w:tentative="1">
      <w:start w:val="1"/>
      <w:numFmt w:val="decimal"/>
      <w:lvlText w:val="%7."/>
      <w:lvlJc w:val="left"/>
      <w:pPr>
        <w:ind w:left="4932" w:hanging="360"/>
      </w:pPr>
    </w:lvl>
    <w:lvl w:ilvl="7" w:tplc="FFFFFFFF" w:tentative="1">
      <w:start w:val="1"/>
      <w:numFmt w:val="lowerLetter"/>
      <w:lvlText w:val="%8."/>
      <w:lvlJc w:val="left"/>
      <w:pPr>
        <w:ind w:left="5652" w:hanging="360"/>
      </w:pPr>
    </w:lvl>
    <w:lvl w:ilvl="8" w:tplc="FFFFFFFF" w:tentative="1">
      <w:start w:val="1"/>
      <w:numFmt w:val="lowerRoman"/>
      <w:lvlText w:val="%9."/>
      <w:lvlJc w:val="right"/>
      <w:pPr>
        <w:ind w:left="6372" w:hanging="180"/>
      </w:pPr>
    </w:lvl>
  </w:abstractNum>
  <w:abstractNum w:abstractNumId="55" w15:restartNumberingAfterBreak="0">
    <w:nsid w:val="373107A4"/>
    <w:multiLevelType w:val="hybridMultilevel"/>
    <w:tmpl w:val="96FA7654"/>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386B24BD"/>
    <w:multiLevelType w:val="hybridMultilevel"/>
    <w:tmpl w:val="82EC1CFE"/>
    <w:lvl w:ilvl="0" w:tplc="FFFFFFFF">
      <w:start w:val="1"/>
      <w:numFmt w:val="decimal"/>
      <w:lvlText w:val="%1"/>
      <w:lvlJc w:val="left"/>
      <w:pPr>
        <w:ind w:left="612" w:hanging="360"/>
      </w:pPr>
      <w:rPr>
        <w:rFonts w:hint="default"/>
      </w:rPr>
    </w:lvl>
    <w:lvl w:ilvl="1" w:tplc="FFFFFFFF" w:tentative="1">
      <w:start w:val="1"/>
      <w:numFmt w:val="lowerLetter"/>
      <w:lvlText w:val="%2."/>
      <w:lvlJc w:val="left"/>
      <w:pPr>
        <w:ind w:left="1332" w:hanging="360"/>
      </w:pPr>
    </w:lvl>
    <w:lvl w:ilvl="2" w:tplc="FFFFFFFF" w:tentative="1">
      <w:start w:val="1"/>
      <w:numFmt w:val="lowerRoman"/>
      <w:lvlText w:val="%3."/>
      <w:lvlJc w:val="right"/>
      <w:pPr>
        <w:ind w:left="2052" w:hanging="180"/>
      </w:pPr>
    </w:lvl>
    <w:lvl w:ilvl="3" w:tplc="FFFFFFFF" w:tentative="1">
      <w:start w:val="1"/>
      <w:numFmt w:val="decimal"/>
      <w:lvlText w:val="%4."/>
      <w:lvlJc w:val="left"/>
      <w:pPr>
        <w:ind w:left="2772" w:hanging="360"/>
      </w:pPr>
    </w:lvl>
    <w:lvl w:ilvl="4" w:tplc="FFFFFFFF" w:tentative="1">
      <w:start w:val="1"/>
      <w:numFmt w:val="lowerLetter"/>
      <w:lvlText w:val="%5."/>
      <w:lvlJc w:val="left"/>
      <w:pPr>
        <w:ind w:left="3492" w:hanging="360"/>
      </w:pPr>
    </w:lvl>
    <w:lvl w:ilvl="5" w:tplc="FFFFFFFF" w:tentative="1">
      <w:start w:val="1"/>
      <w:numFmt w:val="lowerRoman"/>
      <w:lvlText w:val="%6."/>
      <w:lvlJc w:val="right"/>
      <w:pPr>
        <w:ind w:left="4212" w:hanging="180"/>
      </w:pPr>
    </w:lvl>
    <w:lvl w:ilvl="6" w:tplc="FFFFFFFF" w:tentative="1">
      <w:start w:val="1"/>
      <w:numFmt w:val="decimal"/>
      <w:lvlText w:val="%7."/>
      <w:lvlJc w:val="left"/>
      <w:pPr>
        <w:ind w:left="4932" w:hanging="360"/>
      </w:pPr>
    </w:lvl>
    <w:lvl w:ilvl="7" w:tplc="FFFFFFFF" w:tentative="1">
      <w:start w:val="1"/>
      <w:numFmt w:val="lowerLetter"/>
      <w:lvlText w:val="%8."/>
      <w:lvlJc w:val="left"/>
      <w:pPr>
        <w:ind w:left="5652" w:hanging="360"/>
      </w:pPr>
    </w:lvl>
    <w:lvl w:ilvl="8" w:tplc="FFFFFFFF" w:tentative="1">
      <w:start w:val="1"/>
      <w:numFmt w:val="lowerRoman"/>
      <w:lvlText w:val="%9."/>
      <w:lvlJc w:val="right"/>
      <w:pPr>
        <w:ind w:left="6372" w:hanging="180"/>
      </w:pPr>
    </w:lvl>
  </w:abstractNum>
  <w:abstractNum w:abstractNumId="57" w15:restartNumberingAfterBreak="0">
    <w:nsid w:val="3897326B"/>
    <w:multiLevelType w:val="hybridMultilevel"/>
    <w:tmpl w:val="BC8E32AE"/>
    <w:lvl w:ilvl="0" w:tplc="FFFFFFFF">
      <w:start w:val="1"/>
      <w:numFmt w:val="decimal"/>
      <w:lvlText w:val="%1"/>
      <w:lvlJc w:val="left"/>
      <w:pPr>
        <w:ind w:left="612" w:hanging="360"/>
      </w:pPr>
      <w:rPr>
        <w:rFonts w:hint="default"/>
      </w:rPr>
    </w:lvl>
    <w:lvl w:ilvl="1" w:tplc="FFFFFFFF" w:tentative="1">
      <w:start w:val="1"/>
      <w:numFmt w:val="lowerLetter"/>
      <w:lvlText w:val="%2."/>
      <w:lvlJc w:val="left"/>
      <w:pPr>
        <w:ind w:left="1332" w:hanging="360"/>
      </w:pPr>
    </w:lvl>
    <w:lvl w:ilvl="2" w:tplc="FFFFFFFF" w:tentative="1">
      <w:start w:val="1"/>
      <w:numFmt w:val="lowerRoman"/>
      <w:lvlText w:val="%3."/>
      <w:lvlJc w:val="right"/>
      <w:pPr>
        <w:ind w:left="2052" w:hanging="180"/>
      </w:pPr>
    </w:lvl>
    <w:lvl w:ilvl="3" w:tplc="FFFFFFFF" w:tentative="1">
      <w:start w:val="1"/>
      <w:numFmt w:val="decimal"/>
      <w:lvlText w:val="%4."/>
      <w:lvlJc w:val="left"/>
      <w:pPr>
        <w:ind w:left="2772" w:hanging="360"/>
      </w:pPr>
    </w:lvl>
    <w:lvl w:ilvl="4" w:tplc="FFFFFFFF" w:tentative="1">
      <w:start w:val="1"/>
      <w:numFmt w:val="lowerLetter"/>
      <w:lvlText w:val="%5."/>
      <w:lvlJc w:val="left"/>
      <w:pPr>
        <w:ind w:left="3492" w:hanging="360"/>
      </w:pPr>
    </w:lvl>
    <w:lvl w:ilvl="5" w:tplc="FFFFFFFF" w:tentative="1">
      <w:start w:val="1"/>
      <w:numFmt w:val="lowerRoman"/>
      <w:lvlText w:val="%6."/>
      <w:lvlJc w:val="right"/>
      <w:pPr>
        <w:ind w:left="4212" w:hanging="180"/>
      </w:pPr>
    </w:lvl>
    <w:lvl w:ilvl="6" w:tplc="FFFFFFFF" w:tentative="1">
      <w:start w:val="1"/>
      <w:numFmt w:val="decimal"/>
      <w:lvlText w:val="%7."/>
      <w:lvlJc w:val="left"/>
      <w:pPr>
        <w:ind w:left="4932" w:hanging="360"/>
      </w:pPr>
    </w:lvl>
    <w:lvl w:ilvl="7" w:tplc="FFFFFFFF" w:tentative="1">
      <w:start w:val="1"/>
      <w:numFmt w:val="lowerLetter"/>
      <w:lvlText w:val="%8."/>
      <w:lvlJc w:val="left"/>
      <w:pPr>
        <w:ind w:left="5652" w:hanging="360"/>
      </w:pPr>
    </w:lvl>
    <w:lvl w:ilvl="8" w:tplc="FFFFFFFF" w:tentative="1">
      <w:start w:val="1"/>
      <w:numFmt w:val="lowerRoman"/>
      <w:lvlText w:val="%9."/>
      <w:lvlJc w:val="right"/>
      <w:pPr>
        <w:ind w:left="6372" w:hanging="180"/>
      </w:pPr>
    </w:lvl>
  </w:abstractNum>
  <w:abstractNum w:abstractNumId="58" w15:restartNumberingAfterBreak="0">
    <w:nsid w:val="3B16024A"/>
    <w:multiLevelType w:val="hybridMultilevel"/>
    <w:tmpl w:val="8FE6DCA8"/>
    <w:lvl w:ilvl="0" w:tplc="3A10CAD6">
      <w:start w:val="1"/>
      <w:numFmt w:val="decimal"/>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59" w15:restartNumberingAfterBreak="0">
    <w:nsid w:val="428F278D"/>
    <w:multiLevelType w:val="multilevel"/>
    <w:tmpl w:val="07F81F96"/>
    <w:lvl w:ilvl="0">
      <w:start w:val="1"/>
      <w:numFmt w:val="bullet"/>
      <w:lvlText w:val=""/>
      <w:lvlJc w:val="left"/>
      <w:pPr>
        <w:ind w:left="612" w:hanging="360"/>
      </w:pPr>
      <w:rPr>
        <w:rFonts w:ascii="Symbol" w:hAnsi="Symbol" w:cs="Symbol" w:hint="default"/>
      </w:rPr>
    </w:lvl>
    <w:lvl w:ilvl="1">
      <w:start w:val="1"/>
      <w:numFmt w:val="bullet"/>
      <w:lvlText w:val="o"/>
      <w:lvlJc w:val="left"/>
      <w:pPr>
        <w:ind w:left="1332" w:hanging="360"/>
      </w:pPr>
      <w:rPr>
        <w:rFonts w:ascii="Courier New" w:hAnsi="Courier New" w:cs="Courier New" w:hint="default"/>
      </w:rPr>
    </w:lvl>
    <w:lvl w:ilvl="2">
      <w:start w:val="1"/>
      <w:numFmt w:val="bullet"/>
      <w:lvlText w:val=""/>
      <w:lvlJc w:val="left"/>
      <w:pPr>
        <w:ind w:left="2052" w:hanging="360"/>
      </w:pPr>
      <w:rPr>
        <w:rFonts w:ascii="Wingdings" w:hAnsi="Wingdings" w:cs="Wingdings" w:hint="default"/>
      </w:rPr>
    </w:lvl>
    <w:lvl w:ilvl="3">
      <w:start w:val="1"/>
      <w:numFmt w:val="bullet"/>
      <w:lvlText w:val=""/>
      <w:lvlJc w:val="left"/>
      <w:pPr>
        <w:ind w:left="2772" w:hanging="360"/>
      </w:pPr>
      <w:rPr>
        <w:rFonts w:ascii="Symbol" w:hAnsi="Symbol" w:cs="Symbol" w:hint="default"/>
      </w:rPr>
    </w:lvl>
    <w:lvl w:ilvl="4">
      <w:start w:val="1"/>
      <w:numFmt w:val="bullet"/>
      <w:lvlText w:val="o"/>
      <w:lvlJc w:val="left"/>
      <w:pPr>
        <w:ind w:left="3492" w:hanging="360"/>
      </w:pPr>
      <w:rPr>
        <w:rFonts w:ascii="Courier New" w:hAnsi="Courier New" w:cs="Courier New" w:hint="default"/>
      </w:rPr>
    </w:lvl>
    <w:lvl w:ilvl="5">
      <w:start w:val="1"/>
      <w:numFmt w:val="bullet"/>
      <w:lvlText w:val=""/>
      <w:lvlJc w:val="left"/>
      <w:pPr>
        <w:ind w:left="4212" w:hanging="360"/>
      </w:pPr>
      <w:rPr>
        <w:rFonts w:ascii="Wingdings" w:hAnsi="Wingdings" w:cs="Wingdings" w:hint="default"/>
      </w:rPr>
    </w:lvl>
    <w:lvl w:ilvl="6">
      <w:start w:val="1"/>
      <w:numFmt w:val="bullet"/>
      <w:lvlText w:val=""/>
      <w:lvlJc w:val="left"/>
      <w:pPr>
        <w:ind w:left="4932" w:hanging="360"/>
      </w:pPr>
      <w:rPr>
        <w:rFonts w:ascii="Symbol" w:hAnsi="Symbol" w:cs="Symbol" w:hint="default"/>
      </w:rPr>
    </w:lvl>
    <w:lvl w:ilvl="7">
      <w:start w:val="1"/>
      <w:numFmt w:val="bullet"/>
      <w:lvlText w:val="o"/>
      <w:lvlJc w:val="left"/>
      <w:pPr>
        <w:ind w:left="5652" w:hanging="360"/>
      </w:pPr>
      <w:rPr>
        <w:rFonts w:ascii="Courier New" w:hAnsi="Courier New" w:cs="Courier New" w:hint="default"/>
      </w:rPr>
    </w:lvl>
    <w:lvl w:ilvl="8">
      <w:start w:val="1"/>
      <w:numFmt w:val="bullet"/>
      <w:lvlText w:val=""/>
      <w:lvlJc w:val="left"/>
      <w:pPr>
        <w:ind w:left="6372" w:hanging="360"/>
      </w:pPr>
      <w:rPr>
        <w:rFonts w:ascii="Wingdings" w:hAnsi="Wingdings" w:cs="Wingdings" w:hint="default"/>
      </w:rPr>
    </w:lvl>
  </w:abstractNum>
  <w:abstractNum w:abstractNumId="60" w15:restartNumberingAfterBreak="0">
    <w:nsid w:val="44CA43FD"/>
    <w:multiLevelType w:val="hybridMultilevel"/>
    <w:tmpl w:val="FD8CAC10"/>
    <w:lvl w:ilvl="0" w:tplc="9B5A420E">
      <w:start w:val="1"/>
      <w:numFmt w:val="bullet"/>
      <w:pStyle w:val="bodybulletingbold"/>
      <w:lvlText w:val=""/>
      <w:lvlJc w:val="left"/>
      <w:pPr>
        <w:tabs>
          <w:tab w:val="num" w:pos="-3612"/>
        </w:tabs>
        <w:ind w:left="-3612" w:hanging="360"/>
      </w:pPr>
      <w:rPr>
        <w:rFonts w:ascii="Symbol" w:hAnsi="Symbol" w:hint="default"/>
      </w:rPr>
    </w:lvl>
    <w:lvl w:ilvl="1" w:tplc="04080003" w:tentative="1">
      <w:start w:val="1"/>
      <w:numFmt w:val="bullet"/>
      <w:lvlText w:val="o"/>
      <w:lvlJc w:val="left"/>
      <w:pPr>
        <w:tabs>
          <w:tab w:val="num" w:pos="-3612"/>
        </w:tabs>
        <w:ind w:left="-3612" w:hanging="360"/>
      </w:pPr>
      <w:rPr>
        <w:rFonts w:ascii="Courier New" w:hAnsi="Courier New" w:cs="Courier New" w:hint="default"/>
      </w:rPr>
    </w:lvl>
    <w:lvl w:ilvl="2" w:tplc="04080005" w:tentative="1">
      <w:start w:val="1"/>
      <w:numFmt w:val="bullet"/>
      <w:lvlText w:val=""/>
      <w:lvlJc w:val="left"/>
      <w:pPr>
        <w:tabs>
          <w:tab w:val="num" w:pos="-2892"/>
        </w:tabs>
        <w:ind w:left="-2892" w:hanging="360"/>
      </w:pPr>
      <w:rPr>
        <w:rFonts w:ascii="Wingdings" w:hAnsi="Wingdings" w:hint="default"/>
      </w:rPr>
    </w:lvl>
    <w:lvl w:ilvl="3" w:tplc="04080001" w:tentative="1">
      <w:start w:val="1"/>
      <w:numFmt w:val="bullet"/>
      <w:lvlText w:val=""/>
      <w:lvlJc w:val="left"/>
      <w:pPr>
        <w:tabs>
          <w:tab w:val="num" w:pos="-2172"/>
        </w:tabs>
        <w:ind w:left="-2172" w:hanging="360"/>
      </w:pPr>
      <w:rPr>
        <w:rFonts w:ascii="Symbol" w:hAnsi="Symbol" w:hint="default"/>
      </w:rPr>
    </w:lvl>
    <w:lvl w:ilvl="4" w:tplc="04080003" w:tentative="1">
      <w:start w:val="1"/>
      <w:numFmt w:val="bullet"/>
      <w:lvlText w:val="o"/>
      <w:lvlJc w:val="left"/>
      <w:pPr>
        <w:tabs>
          <w:tab w:val="num" w:pos="-1452"/>
        </w:tabs>
        <w:ind w:left="-1452" w:hanging="360"/>
      </w:pPr>
      <w:rPr>
        <w:rFonts w:ascii="Courier New" w:hAnsi="Courier New" w:cs="Courier New" w:hint="default"/>
      </w:rPr>
    </w:lvl>
    <w:lvl w:ilvl="5" w:tplc="04080005" w:tentative="1">
      <w:start w:val="1"/>
      <w:numFmt w:val="bullet"/>
      <w:lvlText w:val=""/>
      <w:lvlJc w:val="left"/>
      <w:pPr>
        <w:tabs>
          <w:tab w:val="num" w:pos="-732"/>
        </w:tabs>
        <w:ind w:left="-732" w:hanging="360"/>
      </w:pPr>
      <w:rPr>
        <w:rFonts w:ascii="Wingdings" w:hAnsi="Wingdings" w:hint="default"/>
      </w:rPr>
    </w:lvl>
    <w:lvl w:ilvl="6" w:tplc="04080001" w:tentative="1">
      <w:start w:val="1"/>
      <w:numFmt w:val="bullet"/>
      <w:lvlText w:val=""/>
      <w:lvlJc w:val="left"/>
      <w:pPr>
        <w:tabs>
          <w:tab w:val="num" w:pos="-12"/>
        </w:tabs>
        <w:ind w:left="-12" w:hanging="360"/>
      </w:pPr>
      <w:rPr>
        <w:rFonts w:ascii="Symbol" w:hAnsi="Symbol" w:hint="default"/>
      </w:rPr>
    </w:lvl>
    <w:lvl w:ilvl="7" w:tplc="04080003" w:tentative="1">
      <w:start w:val="1"/>
      <w:numFmt w:val="bullet"/>
      <w:lvlText w:val="o"/>
      <w:lvlJc w:val="left"/>
      <w:pPr>
        <w:tabs>
          <w:tab w:val="num" w:pos="708"/>
        </w:tabs>
        <w:ind w:left="708" w:hanging="360"/>
      </w:pPr>
      <w:rPr>
        <w:rFonts w:ascii="Courier New" w:hAnsi="Courier New" w:cs="Courier New" w:hint="default"/>
      </w:rPr>
    </w:lvl>
    <w:lvl w:ilvl="8" w:tplc="04080005" w:tentative="1">
      <w:start w:val="1"/>
      <w:numFmt w:val="bullet"/>
      <w:lvlText w:val=""/>
      <w:lvlJc w:val="left"/>
      <w:pPr>
        <w:tabs>
          <w:tab w:val="num" w:pos="1428"/>
        </w:tabs>
        <w:ind w:left="1428" w:hanging="360"/>
      </w:pPr>
      <w:rPr>
        <w:rFonts w:ascii="Wingdings" w:hAnsi="Wingdings" w:hint="default"/>
      </w:rPr>
    </w:lvl>
  </w:abstractNum>
  <w:abstractNum w:abstractNumId="61" w15:restartNumberingAfterBreak="0">
    <w:nsid w:val="452F5E24"/>
    <w:multiLevelType w:val="hybridMultilevel"/>
    <w:tmpl w:val="BC8E32AE"/>
    <w:lvl w:ilvl="0" w:tplc="FFFFFFFF">
      <w:start w:val="1"/>
      <w:numFmt w:val="decimal"/>
      <w:lvlText w:val="%1"/>
      <w:lvlJc w:val="left"/>
      <w:pPr>
        <w:ind w:left="612" w:hanging="360"/>
      </w:pPr>
      <w:rPr>
        <w:rFonts w:hint="default"/>
      </w:rPr>
    </w:lvl>
    <w:lvl w:ilvl="1" w:tplc="FFFFFFFF" w:tentative="1">
      <w:start w:val="1"/>
      <w:numFmt w:val="lowerLetter"/>
      <w:lvlText w:val="%2."/>
      <w:lvlJc w:val="left"/>
      <w:pPr>
        <w:ind w:left="1332" w:hanging="360"/>
      </w:pPr>
    </w:lvl>
    <w:lvl w:ilvl="2" w:tplc="FFFFFFFF" w:tentative="1">
      <w:start w:val="1"/>
      <w:numFmt w:val="lowerRoman"/>
      <w:lvlText w:val="%3."/>
      <w:lvlJc w:val="right"/>
      <w:pPr>
        <w:ind w:left="2052" w:hanging="180"/>
      </w:pPr>
    </w:lvl>
    <w:lvl w:ilvl="3" w:tplc="FFFFFFFF" w:tentative="1">
      <w:start w:val="1"/>
      <w:numFmt w:val="decimal"/>
      <w:lvlText w:val="%4."/>
      <w:lvlJc w:val="left"/>
      <w:pPr>
        <w:ind w:left="2772" w:hanging="360"/>
      </w:pPr>
    </w:lvl>
    <w:lvl w:ilvl="4" w:tplc="FFFFFFFF" w:tentative="1">
      <w:start w:val="1"/>
      <w:numFmt w:val="lowerLetter"/>
      <w:lvlText w:val="%5."/>
      <w:lvlJc w:val="left"/>
      <w:pPr>
        <w:ind w:left="3492" w:hanging="360"/>
      </w:pPr>
    </w:lvl>
    <w:lvl w:ilvl="5" w:tplc="FFFFFFFF" w:tentative="1">
      <w:start w:val="1"/>
      <w:numFmt w:val="lowerRoman"/>
      <w:lvlText w:val="%6."/>
      <w:lvlJc w:val="right"/>
      <w:pPr>
        <w:ind w:left="4212" w:hanging="180"/>
      </w:pPr>
    </w:lvl>
    <w:lvl w:ilvl="6" w:tplc="FFFFFFFF" w:tentative="1">
      <w:start w:val="1"/>
      <w:numFmt w:val="decimal"/>
      <w:lvlText w:val="%7."/>
      <w:lvlJc w:val="left"/>
      <w:pPr>
        <w:ind w:left="4932" w:hanging="360"/>
      </w:pPr>
    </w:lvl>
    <w:lvl w:ilvl="7" w:tplc="FFFFFFFF" w:tentative="1">
      <w:start w:val="1"/>
      <w:numFmt w:val="lowerLetter"/>
      <w:lvlText w:val="%8."/>
      <w:lvlJc w:val="left"/>
      <w:pPr>
        <w:ind w:left="5652" w:hanging="360"/>
      </w:pPr>
    </w:lvl>
    <w:lvl w:ilvl="8" w:tplc="FFFFFFFF" w:tentative="1">
      <w:start w:val="1"/>
      <w:numFmt w:val="lowerRoman"/>
      <w:lvlText w:val="%9."/>
      <w:lvlJc w:val="right"/>
      <w:pPr>
        <w:ind w:left="6372" w:hanging="180"/>
      </w:pPr>
    </w:lvl>
  </w:abstractNum>
  <w:abstractNum w:abstractNumId="62" w15:restartNumberingAfterBreak="0">
    <w:nsid w:val="47763D16"/>
    <w:multiLevelType w:val="hybridMultilevel"/>
    <w:tmpl w:val="82B831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3" w15:restartNumberingAfterBreak="0">
    <w:nsid w:val="47F30884"/>
    <w:multiLevelType w:val="multilevel"/>
    <w:tmpl w:val="1458F3E8"/>
    <w:lvl w:ilvl="0">
      <w:start w:val="1"/>
      <w:numFmt w:val="upperRoman"/>
      <w:pStyle w:val="1"/>
      <w:lvlText w:val="%1"/>
      <w:lvlJc w:val="left"/>
      <w:pPr>
        <w:tabs>
          <w:tab w:val="num" w:pos="721"/>
        </w:tabs>
        <w:ind w:left="433" w:hanging="432"/>
      </w:pPr>
      <w:rPr>
        <w:rFonts w:ascii="Tahoma" w:hAnsi="Tahoma" w:hint="default"/>
        <w:b/>
        <w:i w:val="0"/>
        <w:sz w:val="22"/>
      </w:rPr>
    </w:lvl>
    <w:lvl w:ilvl="1">
      <w:start w:val="1"/>
      <w:numFmt w:val="decimal"/>
      <w:lvlText w:val="%1.%2"/>
      <w:lvlJc w:val="left"/>
      <w:pPr>
        <w:tabs>
          <w:tab w:val="num" w:pos="1081"/>
        </w:tabs>
        <w:ind w:left="566" w:hanging="565"/>
      </w:pPr>
      <w:rPr>
        <w:rFonts w:ascii="Tahoma" w:hAnsi="Tahoma" w:hint="default"/>
      </w:rPr>
    </w:lvl>
    <w:lvl w:ilvl="2">
      <w:start w:val="1"/>
      <w:numFmt w:val="decimal"/>
      <w:lvlText w:val="%1.%2.%3"/>
      <w:lvlJc w:val="left"/>
      <w:pPr>
        <w:tabs>
          <w:tab w:val="num" w:pos="1081"/>
        </w:tabs>
        <w:ind w:left="721" w:hanging="720"/>
      </w:pPr>
      <w:rPr>
        <w:rFonts w:ascii="Tahoma" w:hAnsi="Tahoma" w:hint="default"/>
        <w:sz w:val="22"/>
      </w:rPr>
    </w:lvl>
    <w:lvl w:ilvl="3">
      <w:start w:val="1"/>
      <w:numFmt w:val="decimal"/>
      <w:lvlText w:val="%1.%2.%3.%4"/>
      <w:lvlJc w:val="left"/>
      <w:pPr>
        <w:tabs>
          <w:tab w:val="num" w:pos="1441"/>
        </w:tabs>
        <w:ind w:left="865" w:hanging="864"/>
      </w:pPr>
      <w:rPr>
        <w:rFonts w:ascii="Tahoma" w:hAnsi="Tahoma" w:hint="default"/>
      </w:rPr>
    </w:lvl>
    <w:lvl w:ilvl="4">
      <w:start w:val="1"/>
      <w:numFmt w:val="decimal"/>
      <w:lvlText w:val="%1.%2.%3.%4.%5"/>
      <w:lvlJc w:val="left"/>
      <w:pPr>
        <w:tabs>
          <w:tab w:val="num" w:pos="1801"/>
        </w:tabs>
        <w:ind w:left="1009" w:hanging="1008"/>
      </w:pPr>
      <w:rPr>
        <w:rFonts w:ascii="Tahoma" w:hAnsi="Tahoma" w:hint="default"/>
      </w:rPr>
    </w:lvl>
    <w:lvl w:ilvl="5">
      <w:start w:val="1"/>
      <w:numFmt w:val="decimal"/>
      <w:lvlText w:val="%1.%2.%3.%4.%5.%6"/>
      <w:lvlJc w:val="left"/>
      <w:pPr>
        <w:tabs>
          <w:tab w:val="num" w:pos="1153"/>
        </w:tabs>
        <w:ind w:left="1153" w:hanging="1152"/>
      </w:pPr>
      <w:rPr>
        <w:rFonts w:hint="default"/>
      </w:rPr>
    </w:lvl>
    <w:lvl w:ilvl="6">
      <w:start w:val="1"/>
      <w:numFmt w:val="decimal"/>
      <w:lvlText w:val="%1.%2.%3.%4.%5.%6.%7"/>
      <w:lvlJc w:val="left"/>
      <w:pPr>
        <w:tabs>
          <w:tab w:val="num" w:pos="1297"/>
        </w:tabs>
        <w:ind w:left="1297" w:hanging="1296"/>
      </w:pPr>
      <w:rPr>
        <w:rFonts w:hint="default"/>
      </w:rPr>
    </w:lvl>
    <w:lvl w:ilvl="7">
      <w:start w:val="1"/>
      <w:numFmt w:val="decimal"/>
      <w:lvlText w:val="%1.%2.%3.%4.%5.%6.%7.%8"/>
      <w:lvlJc w:val="left"/>
      <w:pPr>
        <w:tabs>
          <w:tab w:val="num" w:pos="1441"/>
        </w:tabs>
        <w:ind w:left="1441" w:hanging="1440"/>
      </w:pPr>
      <w:rPr>
        <w:rFonts w:hint="default"/>
      </w:rPr>
    </w:lvl>
    <w:lvl w:ilvl="8">
      <w:start w:val="1"/>
      <w:numFmt w:val="decimal"/>
      <w:lvlText w:val="%1.%2.%3.%4.%5.%6.%7.%8.%9"/>
      <w:lvlJc w:val="left"/>
      <w:pPr>
        <w:tabs>
          <w:tab w:val="num" w:pos="1585"/>
        </w:tabs>
        <w:ind w:left="1585" w:hanging="1584"/>
      </w:pPr>
      <w:rPr>
        <w:rFonts w:hint="default"/>
      </w:rPr>
    </w:lvl>
  </w:abstractNum>
  <w:abstractNum w:abstractNumId="64" w15:restartNumberingAfterBreak="0">
    <w:nsid w:val="48D83D91"/>
    <w:multiLevelType w:val="hybridMultilevel"/>
    <w:tmpl w:val="BC8E32AE"/>
    <w:lvl w:ilvl="0" w:tplc="FFFFFFFF">
      <w:start w:val="1"/>
      <w:numFmt w:val="decimal"/>
      <w:lvlText w:val="%1"/>
      <w:lvlJc w:val="left"/>
      <w:pPr>
        <w:ind w:left="612" w:hanging="360"/>
      </w:pPr>
      <w:rPr>
        <w:rFonts w:hint="default"/>
      </w:rPr>
    </w:lvl>
    <w:lvl w:ilvl="1" w:tplc="FFFFFFFF" w:tentative="1">
      <w:start w:val="1"/>
      <w:numFmt w:val="lowerLetter"/>
      <w:lvlText w:val="%2."/>
      <w:lvlJc w:val="left"/>
      <w:pPr>
        <w:ind w:left="1332" w:hanging="360"/>
      </w:pPr>
    </w:lvl>
    <w:lvl w:ilvl="2" w:tplc="FFFFFFFF" w:tentative="1">
      <w:start w:val="1"/>
      <w:numFmt w:val="lowerRoman"/>
      <w:lvlText w:val="%3."/>
      <w:lvlJc w:val="right"/>
      <w:pPr>
        <w:ind w:left="2052" w:hanging="180"/>
      </w:pPr>
    </w:lvl>
    <w:lvl w:ilvl="3" w:tplc="FFFFFFFF" w:tentative="1">
      <w:start w:val="1"/>
      <w:numFmt w:val="decimal"/>
      <w:lvlText w:val="%4."/>
      <w:lvlJc w:val="left"/>
      <w:pPr>
        <w:ind w:left="2772" w:hanging="360"/>
      </w:pPr>
    </w:lvl>
    <w:lvl w:ilvl="4" w:tplc="FFFFFFFF" w:tentative="1">
      <w:start w:val="1"/>
      <w:numFmt w:val="lowerLetter"/>
      <w:lvlText w:val="%5."/>
      <w:lvlJc w:val="left"/>
      <w:pPr>
        <w:ind w:left="3492" w:hanging="360"/>
      </w:pPr>
    </w:lvl>
    <w:lvl w:ilvl="5" w:tplc="FFFFFFFF" w:tentative="1">
      <w:start w:val="1"/>
      <w:numFmt w:val="lowerRoman"/>
      <w:lvlText w:val="%6."/>
      <w:lvlJc w:val="right"/>
      <w:pPr>
        <w:ind w:left="4212" w:hanging="180"/>
      </w:pPr>
    </w:lvl>
    <w:lvl w:ilvl="6" w:tplc="FFFFFFFF" w:tentative="1">
      <w:start w:val="1"/>
      <w:numFmt w:val="decimal"/>
      <w:lvlText w:val="%7."/>
      <w:lvlJc w:val="left"/>
      <w:pPr>
        <w:ind w:left="4932" w:hanging="360"/>
      </w:pPr>
    </w:lvl>
    <w:lvl w:ilvl="7" w:tplc="FFFFFFFF" w:tentative="1">
      <w:start w:val="1"/>
      <w:numFmt w:val="lowerLetter"/>
      <w:lvlText w:val="%8."/>
      <w:lvlJc w:val="left"/>
      <w:pPr>
        <w:ind w:left="5652" w:hanging="360"/>
      </w:pPr>
    </w:lvl>
    <w:lvl w:ilvl="8" w:tplc="FFFFFFFF" w:tentative="1">
      <w:start w:val="1"/>
      <w:numFmt w:val="lowerRoman"/>
      <w:lvlText w:val="%9."/>
      <w:lvlJc w:val="right"/>
      <w:pPr>
        <w:ind w:left="6372" w:hanging="180"/>
      </w:pPr>
    </w:lvl>
  </w:abstractNum>
  <w:abstractNum w:abstractNumId="65" w15:restartNumberingAfterBreak="0">
    <w:nsid w:val="49D11676"/>
    <w:multiLevelType w:val="multilevel"/>
    <w:tmpl w:val="A246E5E2"/>
    <w:lvl w:ilvl="0">
      <w:start w:val="1"/>
      <w:numFmt w:val="bullet"/>
      <w:lvlText w:val=""/>
      <w:lvlJc w:val="left"/>
      <w:pPr>
        <w:ind w:left="612" w:hanging="360"/>
      </w:pPr>
      <w:rPr>
        <w:rFonts w:ascii="Symbol" w:hAnsi="Symbol" w:cs="Symbol" w:hint="default"/>
      </w:rPr>
    </w:lvl>
    <w:lvl w:ilvl="1">
      <w:start w:val="1"/>
      <w:numFmt w:val="bullet"/>
      <w:lvlText w:val="o"/>
      <w:lvlJc w:val="left"/>
      <w:pPr>
        <w:ind w:left="1332" w:hanging="360"/>
      </w:pPr>
      <w:rPr>
        <w:rFonts w:ascii="Courier New" w:hAnsi="Courier New" w:cs="Courier New" w:hint="default"/>
      </w:rPr>
    </w:lvl>
    <w:lvl w:ilvl="2">
      <w:start w:val="1"/>
      <w:numFmt w:val="bullet"/>
      <w:lvlText w:val=""/>
      <w:lvlJc w:val="left"/>
      <w:pPr>
        <w:ind w:left="2052" w:hanging="360"/>
      </w:pPr>
      <w:rPr>
        <w:rFonts w:ascii="Wingdings" w:hAnsi="Wingdings" w:cs="Wingdings" w:hint="default"/>
      </w:rPr>
    </w:lvl>
    <w:lvl w:ilvl="3">
      <w:start w:val="1"/>
      <w:numFmt w:val="bullet"/>
      <w:lvlText w:val=""/>
      <w:lvlJc w:val="left"/>
      <w:pPr>
        <w:ind w:left="2772" w:hanging="360"/>
      </w:pPr>
      <w:rPr>
        <w:rFonts w:ascii="Symbol" w:hAnsi="Symbol" w:cs="Symbol" w:hint="default"/>
      </w:rPr>
    </w:lvl>
    <w:lvl w:ilvl="4">
      <w:start w:val="1"/>
      <w:numFmt w:val="bullet"/>
      <w:lvlText w:val="o"/>
      <w:lvlJc w:val="left"/>
      <w:pPr>
        <w:ind w:left="3492" w:hanging="360"/>
      </w:pPr>
      <w:rPr>
        <w:rFonts w:ascii="Courier New" w:hAnsi="Courier New" w:cs="Courier New" w:hint="default"/>
      </w:rPr>
    </w:lvl>
    <w:lvl w:ilvl="5">
      <w:start w:val="1"/>
      <w:numFmt w:val="bullet"/>
      <w:lvlText w:val=""/>
      <w:lvlJc w:val="left"/>
      <w:pPr>
        <w:ind w:left="4212" w:hanging="360"/>
      </w:pPr>
      <w:rPr>
        <w:rFonts w:ascii="Wingdings" w:hAnsi="Wingdings" w:cs="Wingdings" w:hint="default"/>
      </w:rPr>
    </w:lvl>
    <w:lvl w:ilvl="6">
      <w:start w:val="1"/>
      <w:numFmt w:val="bullet"/>
      <w:lvlText w:val=""/>
      <w:lvlJc w:val="left"/>
      <w:pPr>
        <w:ind w:left="4932" w:hanging="360"/>
      </w:pPr>
      <w:rPr>
        <w:rFonts w:ascii="Symbol" w:hAnsi="Symbol" w:cs="Symbol" w:hint="default"/>
      </w:rPr>
    </w:lvl>
    <w:lvl w:ilvl="7">
      <w:start w:val="1"/>
      <w:numFmt w:val="bullet"/>
      <w:lvlText w:val="o"/>
      <w:lvlJc w:val="left"/>
      <w:pPr>
        <w:ind w:left="5652" w:hanging="360"/>
      </w:pPr>
      <w:rPr>
        <w:rFonts w:ascii="Courier New" w:hAnsi="Courier New" w:cs="Courier New" w:hint="default"/>
      </w:rPr>
    </w:lvl>
    <w:lvl w:ilvl="8">
      <w:start w:val="1"/>
      <w:numFmt w:val="bullet"/>
      <w:lvlText w:val=""/>
      <w:lvlJc w:val="left"/>
      <w:pPr>
        <w:ind w:left="6372" w:hanging="360"/>
      </w:pPr>
      <w:rPr>
        <w:rFonts w:ascii="Wingdings" w:hAnsi="Wingdings" w:cs="Wingdings" w:hint="default"/>
      </w:rPr>
    </w:lvl>
  </w:abstractNum>
  <w:abstractNum w:abstractNumId="66" w15:restartNumberingAfterBreak="0">
    <w:nsid w:val="4A880690"/>
    <w:multiLevelType w:val="hybridMultilevel"/>
    <w:tmpl w:val="ED6CE254"/>
    <w:lvl w:ilvl="0" w:tplc="0409000F">
      <w:start w:val="1"/>
      <w:numFmt w:val="decimal"/>
      <w:lvlText w:val="%1)"/>
      <w:lvlJc w:val="left"/>
      <w:pPr>
        <w:tabs>
          <w:tab w:val="num" w:pos="567"/>
        </w:tabs>
        <w:ind w:left="567" w:hanging="34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7" w15:restartNumberingAfterBreak="0">
    <w:nsid w:val="4BD85264"/>
    <w:multiLevelType w:val="multilevel"/>
    <w:tmpl w:val="F35E2642"/>
    <w:lvl w:ilvl="0">
      <w:start w:val="1"/>
      <w:numFmt w:val="decimal"/>
      <w:lvlText w:val="%1."/>
      <w:lvlJc w:val="left"/>
      <w:pPr>
        <w:ind w:left="360" w:hanging="360"/>
      </w:pPr>
      <w:rPr>
        <w:rFonts w:hint="default"/>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pStyle w:val="40"/>
      <w:lvlText w:val="%1.%2.%3.%4."/>
      <w:lvlJc w:val="left"/>
      <w:pPr>
        <w:ind w:left="64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15:restartNumberingAfterBreak="0">
    <w:nsid w:val="4D015F36"/>
    <w:multiLevelType w:val="hybridMultilevel"/>
    <w:tmpl w:val="CDA60E04"/>
    <w:lvl w:ilvl="0" w:tplc="FDE84FE8">
      <w:start w:val="1"/>
      <w:numFmt w:val="bullet"/>
      <w:lvlText w:val=""/>
      <w:lvlJc w:val="left"/>
      <w:pPr>
        <w:tabs>
          <w:tab w:val="num" w:pos="720"/>
        </w:tabs>
        <w:ind w:left="720" w:hanging="360"/>
      </w:pPr>
      <w:rPr>
        <w:rFonts w:ascii="Symbol" w:hAnsi="Symbol" w:hint="default"/>
        <w:sz w:val="20"/>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4FDE41BA"/>
    <w:multiLevelType w:val="hybridMultilevel"/>
    <w:tmpl w:val="8CA8B0E8"/>
    <w:lvl w:ilvl="0" w:tplc="2974B404">
      <w:start w:val="1"/>
      <w:numFmt w:val="bullet"/>
      <w:pStyle w:val="Bullets"/>
      <w:lvlText w:val=""/>
      <w:lvlJc w:val="left"/>
      <w:pPr>
        <w:tabs>
          <w:tab w:val="num" w:pos="720"/>
        </w:tabs>
        <w:ind w:left="720" w:hanging="360"/>
      </w:pPr>
      <w:rPr>
        <w:rFonts w:ascii="Wingdings" w:hAnsi="Wingdings" w:hint="default"/>
        <w:sz w:val="24"/>
        <w:szCs w:val="24"/>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51562000"/>
    <w:multiLevelType w:val="hybridMultilevel"/>
    <w:tmpl w:val="D5907706"/>
    <w:lvl w:ilvl="0" w:tplc="F704D4C2">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9000F">
      <w:start w:val="1"/>
      <w:numFmt w:val="bullet"/>
      <w:lvlText w:val=""/>
      <w:lvlJc w:val="left"/>
      <w:pPr>
        <w:tabs>
          <w:tab w:val="num" w:pos="2160"/>
        </w:tabs>
        <w:ind w:left="2160" w:hanging="360"/>
      </w:pPr>
      <w:rPr>
        <w:rFonts w:ascii="Wingdings" w:hAnsi="Wingdings" w:hint="default"/>
      </w:rPr>
    </w:lvl>
    <w:lvl w:ilvl="3" w:tplc="28E65956">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550E3567"/>
    <w:multiLevelType w:val="hybridMultilevel"/>
    <w:tmpl w:val="FAF66B8E"/>
    <w:lvl w:ilvl="0" w:tplc="97505DB2">
      <w:start w:val="1"/>
      <w:numFmt w:val="decimal"/>
      <w:lvlText w:val="%1."/>
      <w:lvlJc w:val="left"/>
      <w:pPr>
        <w:ind w:left="1353" w:hanging="360"/>
      </w:pPr>
      <w:rPr>
        <w:rFonts w:ascii="Tahoma" w:hAnsi="Tahoma" w:cs="Tahoma"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55BE2312"/>
    <w:multiLevelType w:val="hybridMultilevel"/>
    <w:tmpl w:val="F238074E"/>
    <w:lvl w:ilvl="0" w:tplc="BD003126">
      <w:start w:val="1"/>
      <w:numFmt w:val="upperRoman"/>
      <w:pStyle w:val="6"/>
      <w:lvlText w:val="%1."/>
      <w:lvlJc w:val="right"/>
      <w:pPr>
        <w:ind w:left="1077" w:hanging="360"/>
      </w:pPr>
      <w:rPr>
        <w:rFonts w:hint="default"/>
      </w:rPr>
    </w:lvl>
    <w:lvl w:ilvl="1" w:tplc="04080019" w:tentative="1">
      <w:start w:val="1"/>
      <w:numFmt w:val="lowerLetter"/>
      <w:lvlText w:val="%2."/>
      <w:lvlJc w:val="left"/>
      <w:pPr>
        <w:ind w:left="1797" w:hanging="360"/>
      </w:pPr>
    </w:lvl>
    <w:lvl w:ilvl="2" w:tplc="0408001B" w:tentative="1">
      <w:start w:val="1"/>
      <w:numFmt w:val="lowerRoman"/>
      <w:lvlText w:val="%3."/>
      <w:lvlJc w:val="right"/>
      <w:pPr>
        <w:ind w:left="2517" w:hanging="180"/>
      </w:pPr>
    </w:lvl>
    <w:lvl w:ilvl="3" w:tplc="0408000F" w:tentative="1">
      <w:start w:val="1"/>
      <w:numFmt w:val="decimal"/>
      <w:lvlText w:val="%4."/>
      <w:lvlJc w:val="left"/>
      <w:pPr>
        <w:ind w:left="3237" w:hanging="360"/>
      </w:pPr>
    </w:lvl>
    <w:lvl w:ilvl="4" w:tplc="04080019" w:tentative="1">
      <w:start w:val="1"/>
      <w:numFmt w:val="lowerLetter"/>
      <w:lvlText w:val="%5."/>
      <w:lvlJc w:val="left"/>
      <w:pPr>
        <w:ind w:left="3957" w:hanging="360"/>
      </w:pPr>
    </w:lvl>
    <w:lvl w:ilvl="5" w:tplc="0408001B" w:tentative="1">
      <w:start w:val="1"/>
      <w:numFmt w:val="lowerRoman"/>
      <w:lvlText w:val="%6."/>
      <w:lvlJc w:val="right"/>
      <w:pPr>
        <w:ind w:left="4677" w:hanging="180"/>
      </w:pPr>
    </w:lvl>
    <w:lvl w:ilvl="6" w:tplc="0408000F" w:tentative="1">
      <w:start w:val="1"/>
      <w:numFmt w:val="decimal"/>
      <w:lvlText w:val="%7."/>
      <w:lvlJc w:val="left"/>
      <w:pPr>
        <w:ind w:left="5397" w:hanging="360"/>
      </w:pPr>
    </w:lvl>
    <w:lvl w:ilvl="7" w:tplc="04080019" w:tentative="1">
      <w:start w:val="1"/>
      <w:numFmt w:val="lowerLetter"/>
      <w:lvlText w:val="%8."/>
      <w:lvlJc w:val="left"/>
      <w:pPr>
        <w:ind w:left="6117" w:hanging="360"/>
      </w:pPr>
    </w:lvl>
    <w:lvl w:ilvl="8" w:tplc="0408001B" w:tentative="1">
      <w:start w:val="1"/>
      <w:numFmt w:val="lowerRoman"/>
      <w:lvlText w:val="%9."/>
      <w:lvlJc w:val="right"/>
      <w:pPr>
        <w:ind w:left="6837" w:hanging="180"/>
      </w:pPr>
    </w:lvl>
  </w:abstractNum>
  <w:abstractNum w:abstractNumId="74" w15:restartNumberingAfterBreak="0">
    <w:nsid w:val="572F6E7D"/>
    <w:multiLevelType w:val="hybridMultilevel"/>
    <w:tmpl w:val="EBB416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5" w15:restartNumberingAfterBreak="0">
    <w:nsid w:val="59C366A6"/>
    <w:multiLevelType w:val="multilevel"/>
    <w:tmpl w:val="BF2455FC"/>
    <w:lvl w:ilvl="0">
      <w:start w:val="1"/>
      <w:numFmt w:val="decimal"/>
      <w:lvlText w:val="%1."/>
      <w:lvlJc w:val="left"/>
      <w:pPr>
        <w:tabs>
          <w:tab w:val="num" w:pos="397"/>
        </w:tabs>
        <w:ind w:left="397" w:hanging="397"/>
      </w:pPr>
      <w:rPr>
        <w:sz w:val="24"/>
        <w:szCs w:val="24"/>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6" w15:restartNumberingAfterBreak="0">
    <w:nsid w:val="5B2857B9"/>
    <w:multiLevelType w:val="hybridMultilevel"/>
    <w:tmpl w:val="78A49586"/>
    <w:lvl w:ilvl="0" w:tplc="FFFFFFFF">
      <w:start w:val="1"/>
      <w:numFmt w:val="decimal"/>
      <w:lvlText w:val="%1"/>
      <w:lvlJc w:val="left"/>
      <w:pPr>
        <w:ind w:left="612" w:hanging="360"/>
      </w:pPr>
      <w:rPr>
        <w:rFonts w:hint="default"/>
      </w:rPr>
    </w:lvl>
    <w:lvl w:ilvl="1" w:tplc="FFFFFFFF" w:tentative="1">
      <w:start w:val="1"/>
      <w:numFmt w:val="lowerLetter"/>
      <w:lvlText w:val="%2."/>
      <w:lvlJc w:val="left"/>
      <w:pPr>
        <w:ind w:left="1332" w:hanging="360"/>
      </w:pPr>
    </w:lvl>
    <w:lvl w:ilvl="2" w:tplc="FFFFFFFF" w:tentative="1">
      <w:start w:val="1"/>
      <w:numFmt w:val="lowerRoman"/>
      <w:lvlText w:val="%3."/>
      <w:lvlJc w:val="right"/>
      <w:pPr>
        <w:ind w:left="2052" w:hanging="180"/>
      </w:pPr>
    </w:lvl>
    <w:lvl w:ilvl="3" w:tplc="FFFFFFFF" w:tentative="1">
      <w:start w:val="1"/>
      <w:numFmt w:val="decimal"/>
      <w:lvlText w:val="%4."/>
      <w:lvlJc w:val="left"/>
      <w:pPr>
        <w:ind w:left="2772" w:hanging="360"/>
      </w:pPr>
    </w:lvl>
    <w:lvl w:ilvl="4" w:tplc="FFFFFFFF" w:tentative="1">
      <w:start w:val="1"/>
      <w:numFmt w:val="lowerLetter"/>
      <w:lvlText w:val="%5."/>
      <w:lvlJc w:val="left"/>
      <w:pPr>
        <w:ind w:left="3492" w:hanging="360"/>
      </w:pPr>
    </w:lvl>
    <w:lvl w:ilvl="5" w:tplc="FFFFFFFF" w:tentative="1">
      <w:start w:val="1"/>
      <w:numFmt w:val="lowerRoman"/>
      <w:lvlText w:val="%6."/>
      <w:lvlJc w:val="right"/>
      <w:pPr>
        <w:ind w:left="4212" w:hanging="180"/>
      </w:pPr>
    </w:lvl>
    <w:lvl w:ilvl="6" w:tplc="FFFFFFFF" w:tentative="1">
      <w:start w:val="1"/>
      <w:numFmt w:val="decimal"/>
      <w:lvlText w:val="%7."/>
      <w:lvlJc w:val="left"/>
      <w:pPr>
        <w:ind w:left="4932" w:hanging="360"/>
      </w:pPr>
    </w:lvl>
    <w:lvl w:ilvl="7" w:tplc="FFFFFFFF" w:tentative="1">
      <w:start w:val="1"/>
      <w:numFmt w:val="lowerLetter"/>
      <w:lvlText w:val="%8."/>
      <w:lvlJc w:val="left"/>
      <w:pPr>
        <w:ind w:left="5652" w:hanging="360"/>
      </w:pPr>
    </w:lvl>
    <w:lvl w:ilvl="8" w:tplc="FFFFFFFF" w:tentative="1">
      <w:start w:val="1"/>
      <w:numFmt w:val="lowerRoman"/>
      <w:lvlText w:val="%9."/>
      <w:lvlJc w:val="right"/>
      <w:pPr>
        <w:ind w:left="6372" w:hanging="180"/>
      </w:pPr>
    </w:lvl>
  </w:abstractNum>
  <w:abstractNum w:abstractNumId="77" w15:restartNumberingAfterBreak="0">
    <w:nsid w:val="61F11B45"/>
    <w:multiLevelType w:val="multilevel"/>
    <w:tmpl w:val="D138D900"/>
    <w:lvl w:ilvl="0">
      <w:start w:val="1"/>
      <w:numFmt w:val="bullet"/>
      <w:lvlText w:val=""/>
      <w:lvlJc w:val="left"/>
      <w:pPr>
        <w:ind w:left="612" w:hanging="360"/>
      </w:pPr>
      <w:rPr>
        <w:rFonts w:ascii="Symbol" w:hAnsi="Symbol" w:cs="Symbol" w:hint="default"/>
      </w:rPr>
    </w:lvl>
    <w:lvl w:ilvl="1">
      <w:start w:val="1"/>
      <w:numFmt w:val="bullet"/>
      <w:lvlText w:val="o"/>
      <w:lvlJc w:val="left"/>
      <w:pPr>
        <w:ind w:left="1332" w:hanging="360"/>
      </w:pPr>
      <w:rPr>
        <w:rFonts w:ascii="Courier New" w:hAnsi="Courier New" w:cs="Courier New" w:hint="default"/>
      </w:rPr>
    </w:lvl>
    <w:lvl w:ilvl="2">
      <w:start w:val="1"/>
      <w:numFmt w:val="bullet"/>
      <w:lvlText w:val=""/>
      <w:lvlJc w:val="left"/>
      <w:pPr>
        <w:ind w:left="2052" w:hanging="360"/>
      </w:pPr>
      <w:rPr>
        <w:rFonts w:ascii="Wingdings" w:hAnsi="Wingdings" w:cs="Wingdings" w:hint="default"/>
      </w:rPr>
    </w:lvl>
    <w:lvl w:ilvl="3">
      <w:start w:val="1"/>
      <w:numFmt w:val="bullet"/>
      <w:lvlText w:val=""/>
      <w:lvlJc w:val="left"/>
      <w:pPr>
        <w:ind w:left="2772" w:hanging="360"/>
      </w:pPr>
      <w:rPr>
        <w:rFonts w:ascii="Symbol" w:hAnsi="Symbol" w:cs="Symbol" w:hint="default"/>
      </w:rPr>
    </w:lvl>
    <w:lvl w:ilvl="4">
      <w:start w:val="1"/>
      <w:numFmt w:val="bullet"/>
      <w:lvlText w:val="o"/>
      <w:lvlJc w:val="left"/>
      <w:pPr>
        <w:ind w:left="3492" w:hanging="360"/>
      </w:pPr>
      <w:rPr>
        <w:rFonts w:ascii="Courier New" w:hAnsi="Courier New" w:cs="Courier New" w:hint="default"/>
      </w:rPr>
    </w:lvl>
    <w:lvl w:ilvl="5">
      <w:start w:val="1"/>
      <w:numFmt w:val="bullet"/>
      <w:lvlText w:val=""/>
      <w:lvlJc w:val="left"/>
      <w:pPr>
        <w:ind w:left="4212" w:hanging="360"/>
      </w:pPr>
      <w:rPr>
        <w:rFonts w:ascii="Wingdings" w:hAnsi="Wingdings" w:cs="Wingdings" w:hint="default"/>
      </w:rPr>
    </w:lvl>
    <w:lvl w:ilvl="6">
      <w:start w:val="1"/>
      <w:numFmt w:val="bullet"/>
      <w:lvlText w:val=""/>
      <w:lvlJc w:val="left"/>
      <w:pPr>
        <w:ind w:left="4932" w:hanging="360"/>
      </w:pPr>
      <w:rPr>
        <w:rFonts w:ascii="Symbol" w:hAnsi="Symbol" w:cs="Symbol" w:hint="default"/>
      </w:rPr>
    </w:lvl>
    <w:lvl w:ilvl="7">
      <w:start w:val="1"/>
      <w:numFmt w:val="bullet"/>
      <w:lvlText w:val="o"/>
      <w:lvlJc w:val="left"/>
      <w:pPr>
        <w:ind w:left="5652" w:hanging="360"/>
      </w:pPr>
      <w:rPr>
        <w:rFonts w:ascii="Courier New" w:hAnsi="Courier New" w:cs="Courier New" w:hint="default"/>
      </w:rPr>
    </w:lvl>
    <w:lvl w:ilvl="8">
      <w:start w:val="1"/>
      <w:numFmt w:val="bullet"/>
      <w:lvlText w:val=""/>
      <w:lvlJc w:val="left"/>
      <w:pPr>
        <w:ind w:left="6372" w:hanging="360"/>
      </w:pPr>
      <w:rPr>
        <w:rFonts w:ascii="Wingdings" w:hAnsi="Wingdings" w:cs="Wingdings" w:hint="default"/>
      </w:rPr>
    </w:lvl>
  </w:abstractNum>
  <w:abstractNum w:abstractNumId="78" w15:restartNumberingAfterBreak="0">
    <w:nsid w:val="62010058"/>
    <w:multiLevelType w:val="hybridMultilevel"/>
    <w:tmpl w:val="460A6F8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63C2427C"/>
    <w:multiLevelType w:val="hybridMultilevel"/>
    <w:tmpl w:val="80B06C3C"/>
    <w:lvl w:ilvl="0" w:tplc="209A261C">
      <w:start w:val="1"/>
      <w:numFmt w:val="decimal"/>
      <w:pStyle w:val="Num"/>
      <w:lvlText w:val="%1."/>
      <w:lvlJc w:val="left"/>
      <w:pPr>
        <w:tabs>
          <w:tab w:val="num" w:pos="360"/>
        </w:tabs>
        <w:ind w:left="36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6CEC56FB"/>
    <w:multiLevelType w:val="hybridMultilevel"/>
    <w:tmpl w:val="4AE0F644"/>
    <w:lvl w:ilvl="0" w:tplc="3A10CA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DA11097"/>
    <w:multiLevelType w:val="hybridMultilevel"/>
    <w:tmpl w:val="BCD6F0DE"/>
    <w:lvl w:ilvl="0" w:tplc="9A1A50F8">
      <w:numFmt w:val="bullet"/>
      <w:lvlText w:val="-"/>
      <w:lvlJc w:val="left"/>
      <w:pPr>
        <w:tabs>
          <w:tab w:val="num" w:pos="1320"/>
        </w:tabs>
        <w:ind w:left="1320" w:hanging="360"/>
      </w:pPr>
      <w:rPr>
        <w:rFonts w:ascii="Calibri" w:eastAsia="Times New Roman" w:hAnsi="Calibri" w:cs="Calibri" w:hint="default"/>
      </w:rPr>
    </w:lvl>
    <w:lvl w:ilvl="1" w:tplc="04080003">
      <w:start w:val="1"/>
      <w:numFmt w:val="bullet"/>
      <w:lvlText w:val="o"/>
      <w:lvlJc w:val="left"/>
      <w:pPr>
        <w:tabs>
          <w:tab w:val="num" w:pos="2040"/>
        </w:tabs>
        <w:ind w:left="2040" w:hanging="360"/>
      </w:pPr>
      <w:rPr>
        <w:rFonts w:ascii="Courier New" w:hAnsi="Courier New" w:cs="Courier New" w:hint="default"/>
      </w:rPr>
    </w:lvl>
    <w:lvl w:ilvl="2" w:tplc="04080005" w:tentative="1">
      <w:start w:val="1"/>
      <w:numFmt w:val="bullet"/>
      <w:lvlText w:val=""/>
      <w:lvlJc w:val="left"/>
      <w:pPr>
        <w:tabs>
          <w:tab w:val="num" w:pos="2760"/>
        </w:tabs>
        <w:ind w:left="2760" w:hanging="360"/>
      </w:pPr>
      <w:rPr>
        <w:rFonts w:ascii="Wingdings" w:hAnsi="Wingdings" w:hint="default"/>
      </w:rPr>
    </w:lvl>
    <w:lvl w:ilvl="3" w:tplc="04080001" w:tentative="1">
      <w:start w:val="1"/>
      <w:numFmt w:val="bullet"/>
      <w:lvlText w:val=""/>
      <w:lvlJc w:val="left"/>
      <w:pPr>
        <w:tabs>
          <w:tab w:val="num" w:pos="3480"/>
        </w:tabs>
        <w:ind w:left="3480" w:hanging="360"/>
      </w:pPr>
      <w:rPr>
        <w:rFonts w:ascii="Symbol" w:hAnsi="Symbol" w:hint="default"/>
      </w:rPr>
    </w:lvl>
    <w:lvl w:ilvl="4" w:tplc="04080003" w:tentative="1">
      <w:start w:val="1"/>
      <w:numFmt w:val="bullet"/>
      <w:lvlText w:val="o"/>
      <w:lvlJc w:val="left"/>
      <w:pPr>
        <w:tabs>
          <w:tab w:val="num" w:pos="4200"/>
        </w:tabs>
        <w:ind w:left="4200" w:hanging="360"/>
      </w:pPr>
      <w:rPr>
        <w:rFonts w:ascii="Courier New" w:hAnsi="Courier New" w:cs="Courier New" w:hint="default"/>
      </w:rPr>
    </w:lvl>
    <w:lvl w:ilvl="5" w:tplc="04080005" w:tentative="1">
      <w:start w:val="1"/>
      <w:numFmt w:val="bullet"/>
      <w:lvlText w:val=""/>
      <w:lvlJc w:val="left"/>
      <w:pPr>
        <w:tabs>
          <w:tab w:val="num" w:pos="4920"/>
        </w:tabs>
        <w:ind w:left="4920" w:hanging="360"/>
      </w:pPr>
      <w:rPr>
        <w:rFonts w:ascii="Wingdings" w:hAnsi="Wingdings" w:hint="default"/>
      </w:rPr>
    </w:lvl>
    <w:lvl w:ilvl="6" w:tplc="04080001" w:tentative="1">
      <w:start w:val="1"/>
      <w:numFmt w:val="bullet"/>
      <w:lvlText w:val=""/>
      <w:lvlJc w:val="left"/>
      <w:pPr>
        <w:tabs>
          <w:tab w:val="num" w:pos="5640"/>
        </w:tabs>
        <w:ind w:left="5640" w:hanging="360"/>
      </w:pPr>
      <w:rPr>
        <w:rFonts w:ascii="Symbol" w:hAnsi="Symbol" w:hint="default"/>
      </w:rPr>
    </w:lvl>
    <w:lvl w:ilvl="7" w:tplc="04080003" w:tentative="1">
      <w:start w:val="1"/>
      <w:numFmt w:val="bullet"/>
      <w:lvlText w:val="o"/>
      <w:lvlJc w:val="left"/>
      <w:pPr>
        <w:tabs>
          <w:tab w:val="num" w:pos="6360"/>
        </w:tabs>
        <w:ind w:left="6360" w:hanging="360"/>
      </w:pPr>
      <w:rPr>
        <w:rFonts w:ascii="Courier New" w:hAnsi="Courier New" w:cs="Courier New" w:hint="default"/>
      </w:rPr>
    </w:lvl>
    <w:lvl w:ilvl="8" w:tplc="04080005" w:tentative="1">
      <w:start w:val="1"/>
      <w:numFmt w:val="bullet"/>
      <w:lvlText w:val=""/>
      <w:lvlJc w:val="left"/>
      <w:pPr>
        <w:tabs>
          <w:tab w:val="num" w:pos="7080"/>
        </w:tabs>
        <w:ind w:left="7080" w:hanging="360"/>
      </w:pPr>
      <w:rPr>
        <w:rFonts w:ascii="Wingdings" w:hAnsi="Wingdings" w:hint="default"/>
      </w:rPr>
    </w:lvl>
  </w:abstractNum>
  <w:abstractNum w:abstractNumId="82" w15:restartNumberingAfterBreak="0">
    <w:nsid w:val="6DF82433"/>
    <w:multiLevelType w:val="hybridMultilevel"/>
    <w:tmpl w:val="799E28EE"/>
    <w:lvl w:ilvl="0" w:tplc="FFFFFFFF">
      <w:start w:val="1"/>
      <w:numFmt w:val="bullet"/>
      <w:lvlText w:val="-"/>
      <w:lvlJc w:val="left"/>
      <w:pPr>
        <w:tabs>
          <w:tab w:val="num" w:pos="473"/>
        </w:tabs>
        <w:ind w:left="473" w:hanging="360"/>
      </w:pPr>
      <w:rPr>
        <w:rFonts w:ascii="Tahoma" w:hAnsi="Tahoma" w:hint="default"/>
      </w:rPr>
    </w:lvl>
    <w:lvl w:ilvl="1" w:tplc="FFFFFFFF" w:tentative="1">
      <w:start w:val="1"/>
      <w:numFmt w:val="bullet"/>
      <w:lvlText w:val="o"/>
      <w:lvlJc w:val="left"/>
      <w:pPr>
        <w:tabs>
          <w:tab w:val="num" w:pos="1553"/>
        </w:tabs>
        <w:ind w:left="1553" w:hanging="360"/>
      </w:pPr>
      <w:rPr>
        <w:rFonts w:ascii="Courier New" w:hAnsi="Courier New" w:cs="Courier New" w:hint="default"/>
      </w:rPr>
    </w:lvl>
    <w:lvl w:ilvl="2" w:tplc="FFFFFFFF" w:tentative="1">
      <w:start w:val="1"/>
      <w:numFmt w:val="bullet"/>
      <w:lvlText w:val=""/>
      <w:lvlJc w:val="left"/>
      <w:pPr>
        <w:tabs>
          <w:tab w:val="num" w:pos="2273"/>
        </w:tabs>
        <w:ind w:left="2273" w:hanging="360"/>
      </w:pPr>
      <w:rPr>
        <w:rFonts w:ascii="Wingdings" w:hAnsi="Wingdings" w:hint="default"/>
      </w:rPr>
    </w:lvl>
    <w:lvl w:ilvl="3" w:tplc="FFFFFFFF" w:tentative="1">
      <w:start w:val="1"/>
      <w:numFmt w:val="bullet"/>
      <w:lvlText w:val=""/>
      <w:lvlJc w:val="left"/>
      <w:pPr>
        <w:tabs>
          <w:tab w:val="num" w:pos="2993"/>
        </w:tabs>
        <w:ind w:left="2993" w:hanging="360"/>
      </w:pPr>
      <w:rPr>
        <w:rFonts w:ascii="Symbol" w:hAnsi="Symbol" w:hint="default"/>
      </w:rPr>
    </w:lvl>
    <w:lvl w:ilvl="4" w:tplc="FFFFFFFF" w:tentative="1">
      <w:start w:val="1"/>
      <w:numFmt w:val="bullet"/>
      <w:lvlText w:val="o"/>
      <w:lvlJc w:val="left"/>
      <w:pPr>
        <w:tabs>
          <w:tab w:val="num" w:pos="3713"/>
        </w:tabs>
        <w:ind w:left="3713" w:hanging="360"/>
      </w:pPr>
      <w:rPr>
        <w:rFonts w:ascii="Courier New" w:hAnsi="Courier New" w:cs="Courier New" w:hint="default"/>
      </w:rPr>
    </w:lvl>
    <w:lvl w:ilvl="5" w:tplc="FFFFFFFF" w:tentative="1">
      <w:start w:val="1"/>
      <w:numFmt w:val="bullet"/>
      <w:lvlText w:val=""/>
      <w:lvlJc w:val="left"/>
      <w:pPr>
        <w:tabs>
          <w:tab w:val="num" w:pos="4433"/>
        </w:tabs>
        <w:ind w:left="4433" w:hanging="360"/>
      </w:pPr>
      <w:rPr>
        <w:rFonts w:ascii="Wingdings" w:hAnsi="Wingdings" w:hint="default"/>
      </w:rPr>
    </w:lvl>
    <w:lvl w:ilvl="6" w:tplc="FFFFFFFF" w:tentative="1">
      <w:start w:val="1"/>
      <w:numFmt w:val="bullet"/>
      <w:lvlText w:val=""/>
      <w:lvlJc w:val="left"/>
      <w:pPr>
        <w:tabs>
          <w:tab w:val="num" w:pos="5153"/>
        </w:tabs>
        <w:ind w:left="5153" w:hanging="360"/>
      </w:pPr>
      <w:rPr>
        <w:rFonts w:ascii="Symbol" w:hAnsi="Symbol" w:hint="default"/>
      </w:rPr>
    </w:lvl>
    <w:lvl w:ilvl="7" w:tplc="FFFFFFFF" w:tentative="1">
      <w:start w:val="1"/>
      <w:numFmt w:val="bullet"/>
      <w:lvlText w:val="o"/>
      <w:lvlJc w:val="left"/>
      <w:pPr>
        <w:tabs>
          <w:tab w:val="num" w:pos="5873"/>
        </w:tabs>
        <w:ind w:left="5873" w:hanging="360"/>
      </w:pPr>
      <w:rPr>
        <w:rFonts w:ascii="Courier New" w:hAnsi="Courier New" w:cs="Courier New" w:hint="default"/>
      </w:rPr>
    </w:lvl>
    <w:lvl w:ilvl="8" w:tplc="FFFFFFFF" w:tentative="1">
      <w:start w:val="1"/>
      <w:numFmt w:val="bullet"/>
      <w:lvlText w:val=""/>
      <w:lvlJc w:val="left"/>
      <w:pPr>
        <w:tabs>
          <w:tab w:val="num" w:pos="6593"/>
        </w:tabs>
        <w:ind w:left="6593" w:hanging="360"/>
      </w:pPr>
      <w:rPr>
        <w:rFonts w:ascii="Wingdings" w:hAnsi="Wingdings" w:hint="default"/>
      </w:rPr>
    </w:lvl>
  </w:abstractNum>
  <w:abstractNum w:abstractNumId="83" w15:restartNumberingAfterBreak="0">
    <w:nsid w:val="6E3A7BB1"/>
    <w:multiLevelType w:val="multilevel"/>
    <w:tmpl w:val="19EE4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648" w:hanging="648"/>
      </w:pPr>
      <w:rPr>
        <w:b/>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4" w15:restartNumberingAfterBreak="0">
    <w:nsid w:val="6F8D337C"/>
    <w:multiLevelType w:val="hybridMultilevel"/>
    <w:tmpl w:val="C480E1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5" w15:restartNumberingAfterBreak="0">
    <w:nsid w:val="72D77962"/>
    <w:multiLevelType w:val="hybridMultilevel"/>
    <w:tmpl w:val="A5705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75EA5460"/>
    <w:multiLevelType w:val="hybridMultilevel"/>
    <w:tmpl w:val="6E96E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78CE4452"/>
    <w:multiLevelType w:val="multilevel"/>
    <w:tmpl w:val="837A4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9"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90" w15:restartNumberingAfterBreak="0">
    <w:nsid w:val="7E19674D"/>
    <w:multiLevelType w:val="hybridMultilevel"/>
    <w:tmpl w:val="DCB49B0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6D9A1F82">
      <w:numFmt w:val="bullet"/>
      <w:lvlText w:val="-"/>
      <w:lvlJc w:val="left"/>
      <w:pPr>
        <w:ind w:left="1800" w:hanging="360"/>
      </w:pPr>
      <w:rPr>
        <w:rFonts w:ascii="Tahoma" w:eastAsia="Times New Roman" w:hAnsi="Tahoma" w:cs="Tahoma"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1"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15:restartNumberingAfterBreak="0">
    <w:nsid w:val="7F873E31"/>
    <w:multiLevelType w:val="hybridMultilevel"/>
    <w:tmpl w:val="373A1EFC"/>
    <w:lvl w:ilvl="0" w:tplc="0EA2E238">
      <w:start w:val="1"/>
      <w:numFmt w:val="bullet"/>
      <w:lvlText w:val="-"/>
      <w:lvlJc w:val="left"/>
      <w:pPr>
        <w:ind w:left="19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23362EBA">
      <w:start w:val="1"/>
      <w:numFmt w:val="bullet"/>
      <w:lvlText w:val="o"/>
      <w:lvlJc w:val="left"/>
      <w:pPr>
        <w:ind w:left="11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18E42830">
      <w:start w:val="1"/>
      <w:numFmt w:val="bullet"/>
      <w:lvlText w:val="▪"/>
      <w:lvlJc w:val="left"/>
      <w:pPr>
        <w:ind w:left="18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484A9B26">
      <w:start w:val="1"/>
      <w:numFmt w:val="bullet"/>
      <w:lvlText w:val="•"/>
      <w:lvlJc w:val="left"/>
      <w:pPr>
        <w:ind w:left="25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760070A6">
      <w:start w:val="1"/>
      <w:numFmt w:val="bullet"/>
      <w:lvlText w:val="o"/>
      <w:lvlJc w:val="left"/>
      <w:pPr>
        <w:ind w:left="32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EE1EB74E">
      <w:start w:val="1"/>
      <w:numFmt w:val="bullet"/>
      <w:lvlText w:val="▪"/>
      <w:lvlJc w:val="left"/>
      <w:pPr>
        <w:ind w:left="401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B59E1CE8">
      <w:start w:val="1"/>
      <w:numFmt w:val="bullet"/>
      <w:lvlText w:val="•"/>
      <w:lvlJc w:val="left"/>
      <w:pPr>
        <w:ind w:left="47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641C20BA">
      <w:start w:val="1"/>
      <w:numFmt w:val="bullet"/>
      <w:lvlText w:val="o"/>
      <w:lvlJc w:val="left"/>
      <w:pPr>
        <w:ind w:left="54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DD1AEB06">
      <w:start w:val="1"/>
      <w:numFmt w:val="bullet"/>
      <w:lvlText w:val="▪"/>
      <w:lvlJc w:val="left"/>
      <w:pPr>
        <w:ind w:left="61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num w:numId="1" w16cid:durableId="1897233392">
    <w:abstractNumId w:val="1"/>
  </w:num>
  <w:num w:numId="2" w16cid:durableId="802189678">
    <w:abstractNumId w:val="2"/>
  </w:num>
  <w:num w:numId="3" w16cid:durableId="657996999">
    <w:abstractNumId w:val="4"/>
  </w:num>
  <w:num w:numId="4" w16cid:durableId="267273954">
    <w:abstractNumId w:val="88"/>
  </w:num>
  <w:num w:numId="5" w16cid:durableId="1681155548">
    <w:abstractNumId w:val="36"/>
  </w:num>
  <w:num w:numId="6" w16cid:durableId="1270969171">
    <w:abstractNumId w:val="71"/>
  </w:num>
  <w:num w:numId="7" w16cid:durableId="1372416539">
    <w:abstractNumId w:val="48"/>
  </w:num>
  <w:num w:numId="8" w16cid:durableId="266473113">
    <w:abstractNumId w:val="83"/>
  </w:num>
  <w:num w:numId="9" w16cid:durableId="1448114264">
    <w:abstractNumId w:val="91"/>
  </w:num>
  <w:num w:numId="10" w16cid:durableId="1946881138">
    <w:abstractNumId w:val="67"/>
  </w:num>
  <w:num w:numId="11" w16cid:durableId="697967754">
    <w:abstractNumId w:val="73"/>
  </w:num>
  <w:num w:numId="12" w16cid:durableId="691880504">
    <w:abstractNumId w:val="63"/>
  </w:num>
  <w:num w:numId="13" w16cid:durableId="610430034">
    <w:abstractNumId w:val="24"/>
  </w:num>
  <w:num w:numId="14" w16cid:durableId="2113279189">
    <w:abstractNumId w:val="79"/>
  </w:num>
  <w:num w:numId="15" w16cid:durableId="636766670">
    <w:abstractNumId w:val="30"/>
  </w:num>
  <w:num w:numId="16" w16cid:durableId="1337221783">
    <w:abstractNumId w:val="60"/>
  </w:num>
  <w:num w:numId="17" w16cid:durableId="696468065">
    <w:abstractNumId w:val="0"/>
  </w:num>
  <w:num w:numId="18" w16cid:durableId="35855958">
    <w:abstractNumId w:val="68"/>
  </w:num>
  <w:num w:numId="19" w16cid:durableId="832143104">
    <w:abstractNumId w:val="39"/>
  </w:num>
  <w:num w:numId="20" w16cid:durableId="1539662632">
    <w:abstractNumId w:val="20"/>
  </w:num>
  <w:num w:numId="21" w16cid:durableId="1712218938">
    <w:abstractNumId w:val="69"/>
  </w:num>
  <w:num w:numId="22" w16cid:durableId="91779298">
    <w:abstractNumId w:val="22"/>
  </w:num>
  <w:num w:numId="23" w16cid:durableId="280957282">
    <w:abstractNumId w:val="81"/>
  </w:num>
  <w:num w:numId="24" w16cid:durableId="575552316">
    <w:abstractNumId w:val="46"/>
  </w:num>
  <w:num w:numId="25" w16cid:durableId="611933257">
    <w:abstractNumId w:val="82"/>
  </w:num>
  <w:num w:numId="26" w16cid:durableId="2127655399">
    <w:abstractNumId w:val="21"/>
  </w:num>
  <w:num w:numId="27" w16cid:durableId="288586432">
    <w:abstractNumId w:val="10"/>
  </w:num>
  <w:num w:numId="28" w16cid:durableId="468672241">
    <w:abstractNumId w:val="27"/>
  </w:num>
  <w:num w:numId="29" w16cid:durableId="6367558">
    <w:abstractNumId w:val="89"/>
  </w:num>
  <w:num w:numId="30" w16cid:durableId="218636954">
    <w:abstractNumId w:val="31"/>
  </w:num>
  <w:num w:numId="31" w16cid:durableId="1897087177">
    <w:abstractNumId w:val="52"/>
  </w:num>
  <w:num w:numId="32" w16cid:durableId="1788307539">
    <w:abstractNumId w:val="25"/>
  </w:num>
  <w:num w:numId="33" w16cid:durableId="869756117">
    <w:abstractNumId w:val="74"/>
  </w:num>
  <w:num w:numId="34" w16cid:durableId="1428887184">
    <w:abstractNumId w:val="84"/>
  </w:num>
  <w:num w:numId="35" w16cid:durableId="1454405060">
    <w:abstractNumId w:val="62"/>
  </w:num>
  <w:num w:numId="36" w16cid:durableId="14310873">
    <w:abstractNumId w:val="40"/>
  </w:num>
  <w:num w:numId="37" w16cid:durableId="1481268516">
    <w:abstractNumId w:val="55"/>
  </w:num>
  <w:num w:numId="38" w16cid:durableId="347950500">
    <w:abstractNumId w:val="38"/>
  </w:num>
  <w:num w:numId="39" w16cid:durableId="473258120">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123762551">
    <w:abstractNumId w:val="49"/>
  </w:num>
  <w:num w:numId="41" w16cid:durableId="756051857">
    <w:abstractNumId w:val="35"/>
  </w:num>
  <w:num w:numId="42" w16cid:durableId="1234319542">
    <w:abstractNumId w:val="70"/>
  </w:num>
  <w:num w:numId="43" w16cid:durableId="558831178">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1832380">
    <w:abstractNumId w:val="51"/>
  </w:num>
  <w:num w:numId="45" w16cid:durableId="1573082969">
    <w:abstractNumId w:val="44"/>
  </w:num>
  <w:num w:numId="46" w16cid:durableId="1848054958">
    <w:abstractNumId w:val="85"/>
  </w:num>
  <w:num w:numId="47" w16cid:durableId="150291319">
    <w:abstractNumId w:val="86"/>
  </w:num>
  <w:num w:numId="48" w16cid:durableId="839123016">
    <w:abstractNumId w:val="29"/>
  </w:num>
  <w:num w:numId="49" w16cid:durableId="1552383187">
    <w:abstractNumId w:val="19"/>
  </w:num>
  <w:num w:numId="50" w16cid:durableId="154149278">
    <w:abstractNumId w:val="90"/>
  </w:num>
  <w:num w:numId="51" w16cid:durableId="616833021">
    <w:abstractNumId w:val="77"/>
  </w:num>
  <w:num w:numId="52" w16cid:durableId="227570841">
    <w:abstractNumId w:val="32"/>
  </w:num>
  <w:num w:numId="53" w16cid:durableId="891384529">
    <w:abstractNumId w:val="59"/>
  </w:num>
  <w:num w:numId="54" w16cid:durableId="1758860919">
    <w:abstractNumId w:val="65"/>
  </w:num>
  <w:num w:numId="55" w16cid:durableId="591855736">
    <w:abstractNumId w:val="92"/>
  </w:num>
  <w:num w:numId="56" w16cid:durableId="1964268623">
    <w:abstractNumId w:val="43"/>
  </w:num>
  <w:num w:numId="57" w16cid:durableId="2019574869">
    <w:abstractNumId w:val="41"/>
  </w:num>
  <w:num w:numId="58" w16cid:durableId="301037554">
    <w:abstractNumId w:val="45"/>
  </w:num>
  <w:num w:numId="59" w16cid:durableId="827671774">
    <w:abstractNumId w:val="28"/>
  </w:num>
  <w:num w:numId="60" w16cid:durableId="2133475084">
    <w:abstractNumId w:val="34"/>
  </w:num>
  <w:num w:numId="61" w16cid:durableId="248739184">
    <w:abstractNumId w:val="58"/>
  </w:num>
  <w:num w:numId="62" w16cid:durableId="573319573">
    <w:abstractNumId w:val="64"/>
  </w:num>
  <w:num w:numId="63" w16cid:durableId="185801758">
    <w:abstractNumId w:val="56"/>
  </w:num>
  <w:num w:numId="64" w16cid:durableId="1225485790">
    <w:abstractNumId w:val="87"/>
  </w:num>
  <w:num w:numId="65" w16cid:durableId="2042120141">
    <w:abstractNumId w:val="76"/>
  </w:num>
  <w:num w:numId="66" w16cid:durableId="2102951343">
    <w:abstractNumId w:val="33"/>
  </w:num>
  <w:num w:numId="67" w16cid:durableId="1545748865">
    <w:abstractNumId w:val="42"/>
  </w:num>
  <w:num w:numId="68" w16cid:durableId="444278716">
    <w:abstractNumId w:val="80"/>
  </w:num>
  <w:num w:numId="69" w16cid:durableId="192234608">
    <w:abstractNumId w:val="57"/>
  </w:num>
  <w:num w:numId="70" w16cid:durableId="589965382">
    <w:abstractNumId w:val="61"/>
  </w:num>
  <w:num w:numId="71" w16cid:durableId="1050374504">
    <w:abstractNumId w:val="54"/>
  </w:num>
  <w:num w:numId="72" w16cid:durableId="233856270">
    <w:abstractNumId w:val="53"/>
  </w:num>
  <w:num w:numId="73" w16cid:durableId="1542861317">
    <w:abstractNumId w:val="47"/>
  </w:num>
  <w:num w:numId="74" w16cid:durableId="450249556">
    <w:abstractNumId w:val="23"/>
  </w:num>
  <w:num w:numId="75" w16cid:durableId="1822844620">
    <w:abstractNumId w:val="26"/>
  </w:num>
  <w:num w:numId="76" w16cid:durableId="1201167745">
    <w:abstractNumId w:val="50"/>
  </w:num>
  <w:num w:numId="77" w16cid:durableId="854924717">
    <w:abstractNumId w:val="78"/>
  </w:num>
  <w:num w:numId="78" w16cid:durableId="1326208764">
    <w:abstractNumId w:val="72"/>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embedSystemFonts/>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C8E"/>
    <w:rsid w:val="00001A6B"/>
    <w:rsid w:val="000026A7"/>
    <w:rsid w:val="00003E97"/>
    <w:rsid w:val="0000435C"/>
    <w:rsid w:val="0000492E"/>
    <w:rsid w:val="00004F03"/>
    <w:rsid w:val="000062FA"/>
    <w:rsid w:val="0000716D"/>
    <w:rsid w:val="00007196"/>
    <w:rsid w:val="0000770B"/>
    <w:rsid w:val="0000791A"/>
    <w:rsid w:val="0001054B"/>
    <w:rsid w:val="000109ED"/>
    <w:rsid w:val="00010CDC"/>
    <w:rsid w:val="0001217D"/>
    <w:rsid w:val="0001375B"/>
    <w:rsid w:val="00013A52"/>
    <w:rsid w:val="00014410"/>
    <w:rsid w:val="00014D53"/>
    <w:rsid w:val="00015238"/>
    <w:rsid w:val="00015A9D"/>
    <w:rsid w:val="00015F06"/>
    <w:rsid w:val="00015F64"/>
    <w:rsid w:val="000215B2"/>
    <w:rsid w:val="000222FE"/>
    <w:rsid w:val="000244B8"/>
    <w:rsid w:val="00025164"/>
    <w:rsid w:val="0002555D"/>
    <w:rsid w:val="000259D3"/>
    <w:rsid w:val="00025CD5"/>
    <w:rsid w:val="00027691"/>
    <w:rsid w:val="00027BBC"/>
    <w:rsid w:val="00030704"/>
    <w:rsid w:val="000326F6"/>
    <w:rsid w:val="00032A9F"/>
    <w:rsid w:val="00033DE9"/>
    <w:rsid w:val="00034B10"/>
    <w:rsid w:val="00034E19"/>
    <w:rsid w:val="00034FF1"/>
    <w:rsid w:val="00035766"/>
    <w:rsid w:val="000416C0"/>
    <w:rsid w:val="00042C93"/>
    <w:rsid w:val="00042DB8"/>
    <w:rsid w:val="00043D44"/>
    <w:rsid w:val="00043F27"/>
    <w:rsid w:val="00045543"/>
    <w:rsid w:val="00045B08"/>
    <w:rsid w:val="00046044"/>
    <w:rsid w:val="00046293"/>
    <w:rsid w:val="0004724C"/>
    <w:rsid w:val="00051C8E"/>
    <w:rsid w:val="00052720"/>
    <w:rsid w:val="00055010"/>
    <w:rsid w:val="00055134"/>
    <w:rsid w:val="00055232"/>
    <w:rsid w:val="00055804"/>
    <w:rsid w:val="0005617B"/>
    <w:rsid w:val="000572AC"/>
    <w:rsid w:val="00057826"/>
    <w:rsid w:val="00057BBA"/>
    <w:rsid w:val="00057F4A"/>
    <w:rsid w:val="00060F74"/>
    <w:rsid w:val="00061ADD"/>
    <w:rsid w:val="0006241A"/>
    <w:rsid w:val="000630B2"/>
    <w:rsid w:val="00064B45"/>
    <w:rsid w:val="000650A9"/>
    <w:rsid w:val="000705D7"/>
    <w:rsid w:val="000706B1"/>
    <w:rsid w:val="00070731"/>
    <w:rsid w:val="00071CDB"/>
    <w:rsid w:val="00071FBC"/>
    <w:rsid w:val="00072122"/>
    <w:rsid w:val="000738BC"/>
    <w:rsid w:val="000767C1"/>
    <w:rsid w:val="00077914"/>
    <w:rsid w:val="000836D1"/>
    <w:rsid w:val="000854FD"/>
    <w:rsid w:val="00086B52"/>
    <w:rsid w:val="00087FEA"/>
    <w:rsid w:val="00090A76"/>
    <w:rsid w:val="000913B7"/>
    <w:rsid w:val="00091C6D"/>
    <w:rsid w:val="00092503"/>
    <w:rsid w:val="00092ADB"/>
    <w:rsid w:val="00093F28"/>
    <w:rsid w:val="00094B35"/>
    <w:rsid w:val="00094D2D"/>
    <w:rsid w:val="0009738D"/>
    <w:rsid w:val="00097D90"/>
    <w:rsid w:val="000A6755"/>
    <w:rsid w:val="000B142F"/>
    <w:rsid w:val="000B187C"/>
    <w:rsid w:val="000B1E7A"/>
    <w:rsid w:val="000B27F1"/>
    <w:rsid w:val="000B34F3"/>
    <w:rsid w:val="000B377A"/>
    <w:rsid w:val="000B45ED"/>
    <w:rsid w:val="000B5A83"/>
    <w:rsid w:val="000C0261"/>
    <w:rsid w:val="000C04E3"/>
    <w:rsid w:val="000C2BA6"/>
    <w:rsid w:val="000C4195"/>
    <w:rsid w:val="000C4F7D"/>
    <w:rsid w:val="000C5DFD"/>
    <w:rsid w:val="000C6B87"/>
    <w:rsid w:val="000C72D3"/>
    <w:rsid w:val="000D0D68"/>
    <w:rsid w:val="000D26C7"/>
    <w:rsid w:val="000D4E35"/>
    <w:rsid w:val="000D5FB8"/>
    <w:rsid w:val="000D6E10"/>
    <w:rsid w:val="000D71FB"/>
    <w:rsid w:val="000E04A1"/>
    <w:rsid w:val="000E0AF6"/>
    <w:rsid w:val="000E178C"/>
    <w:rsid w:val="000E1933"/>
    <w:rsid w:val="000E1C5E"/>
    <w:rsid w:val="000E2020"/>
    <w:rsid w:val="000E2462"/>
    <w:rsid w:val="000E27C3"/>
    <w:rsid w:val="000E2D42"/>
    <w:rsid w:val="000E4996"/>
    <w:rsid w:val="000E597C"/>
    <w:rsid w:val="000E6DC6"/>
    <w:rsid w:val="000E7139"/>
    <w:rsid w:val="000F16A1"/>
    <w:rsid w:val="000F4506"/>
    <w:rsid w:val="000F62F0"/>
    <w:rsid w:val="000F6FD9"/>
    <w:rsid w:val="00100156"/>
    <w:rsid w:val="001004E6"/>
    <w:rsid w:val="001005F9"/>
    <w:rsid w:val="00100770"/>
    <w:rsid w:val="00100C45"/>
    <w:rsid w:val="001012A6"/>
    <w:rsid w:val="001015C4"/>
    <w:rsid w:val="00101FE7"/>
    <w:rsid w:val="00103061"/>
    <w:rsid w:val="00105367"/>
    <w:rsid w:val="001061A0"/>
    <w:rsid w:val="00107222"/>
    <w:rsid w:val="00110B9D"/>
    <w:rsid w:val="00111FC8"/>
    <w:rsid w:val="00112B5D"/>
    <w:rsid w:val="00114833"/>
    <w:rsid w:val="001202D5"/>
    <w:rsid w:val="00120602"/>
    <w:rsid w:val="00121BF9"/>
    <w:rsid w:val="00121F68"/>
    <w:rsid w:val="001220E3"/>
    <w:rsid w:val="001231E4"/>
    <w:rsid w:val="00123A80"/>
    <w:rsid w:val="00124546"/>
    <w:rsid w:val="001253B5"/>
    <w:rsid w:val="00127024"/>
    <w:rsid w:val="001308CC"/>
    <w:rsid w:val="00130F5E"/>
    <w:rsid w:val="001312AF"/>
    <w:rsid w:val="0013130C"/>
    <w:rsid w:val="0013138F"/>
    <w:rsid w:val="00133E0F"/>
    <w:rsid w:val="00135E6B"/>
    <w:rsid w:val="00137A93"/>
    <w:rsid w:val="00137DAA"/>
    <w:rsid w:val="00140CA7"/>
    <w:rsid w:val="00141E27"/>
    <w:rsid w:val="00143815"/>
    <w:rsid w:val="001452C0"/>
    <w:rsid w:val="00146631"/>
    <w:rsid w:val="00147F8E"/>
    <w:rsid w:val="00151DC8"/>
    <w:rsid w:val="00153F0B"/>
    <w:rsid w:val="00154368"/>
    <w:rsid w:val="0015505F"/>
    <w:rsid w:val="00155375"/>
    <w:rsid w:val="0015540F"/>
    <w:rsid w:val="00155E35"/>
    <w:rsid w:val="00157255"/>
    <w:rsid w:val="00157DD2"/>
    <w:rsid w:val="00162A6E"/>
    <w:rsid w:val="00162B41"/>
    <w:rsid w:val="00163845"/>
    <w:rsid w:val="0016463B"/>
    <w:rsid w:val="001649E0"/>
    <w:rsid w:val="001652F4"/>
    <w:rsid w:val="00166662"/>
    <w:rsid w:val="0016768C"/>
    <w:rsid w:val="00167F10"/>
    <w:rsid w:val="00170001"/>
    <w:rsid w:val="00170A64"/>
    <w:rsid w:val="00170CA8"/>
    <w:rsid w:val="001732D9"/>
    <w:rsid w:val="0017588F"/>
    <w:rsid w:val="00175E05"/>
    <w:rsid w:val="0017601E"/>
    <w:rsid w:val="00177F66"/>
    <w:rsid w:val="0018073C"/>
    <w:rsid w:val="0018096D"/>
    <w:rsid w:val="00181915"/>
    <w:rsid w:val="00181D8F"/>
    <w:rsid w:val="00183D02"/>
    <w:rsid w:val="00184074"/>
    <w:rsid w:val="001852D0"/>
    <w:rsid w:val="001852F3"/>
    <w:rsid w:val="001859FA"/>
    <w:rsid w:val="00187D66"/>
    <w:rsid w:val="00191BF0"/>
    <w:rsid w:val="00194C49"/>
    <w:rsid w:val="00195A7F"/>
    <w:rsid w:val="0019671F"/>
    <w:rsid w:val="001967CC"/>
    <w:rsid w:val="001A2C75"/>
    <w:rsid w:val="001A3340"/>
    <w:rsid w:val="001A445D"/>
    <w:rsid w:val="001A457A"/>
    <w:rsid w:val="001A5828"/>
    <w:rsid w:val="001A59AF"/>
    <w:rsid w:val="001A5A89"/>
    <w:rsid w:val="001A6634"/>
    <w:rsid w:val="001A6CEB"/>
    <w:rsid w:val="001A7089"/>
    <w:rsid w:val="001B07F3"/>
    <w:rsid w:val="001B235A"/>
    <w:rsid w:val="001B4B65"/>
    <w:rsid w:val="001B56F1"/>
    <w:rsid w:val="001B585C"/>
    <w:rsid w:val="001B5981"/>
    <w:rsid w:val="001B5CA2"/>
    <w:rsid w:val="001B75CB"/>
    <w:rsid w:val="001C0BBE"/>
    <w:rsid w:val="001C12FF"/>
    <w:rsid w:val="001C2B42"/>
    <w:rsid w:val="001C4403"/>
    <w:rsid w:val="001C44A3"/>
    <w:rsid w:val="001C483F"/>
    <w:rsid w:val="001C5365"/>
    <w:rsid w:val="001C6408"/>
    <w:rsid w:val="001C673F"/>
    <w:rsid w:val="001C6ABF"/>
    <w:rsid w:val="001C7378"/>
    <w:rsid w:val="001D035B"/>
    <w:rsid w:val="001D0D7B"/>
    <w:rsid w:val="001D2214"/>
    <w:rsid w:val="001D3679"/>
    <w:rsid w:val="001D3C11"/>
    <w:rsid w:val="001D40BF"/>
    <w:rsid w:val="001D412D"/>
    <w:rsid w:val="001D5020"/>
    <w:rsid w:val="001D5CA9"/>
    <w:rsid w:val="001D5EF6"/>
    <w:rsid w:val="001D7652"/>
    <w:rsid w:val="001E0A2E"/>
    <w:rsid w:val="001E20DD"/>
    <w:rsid w:val="001E3C20"/>
    <w:rsid w:val="001E4E76"/>
    <w:rsid w:val="001E5F81"/>
    <w:rsid w:val="001E64FE"/>
    <w:rsid w:val="001F11F8"/>
    <w:rsid w:val="001F28E8"/>
    <w:rsid w:val="001F500A"/>
    <w:rsid w:val="001F5F4A"/>
    <w:rsid w:val="001F763C"/>
    <w:rsid w:val="001F7917"/>
    <w:rsid w:val="00200224"/>
    <w:rsid w:val="002004BE"/>
    <w:rsid w:val="00201B6B"/>
    <w:rsid w:val="00203D78"/>
    <w:rsid w:val="00203F06"/>
    <w:rsid w:val="002063E4"/>
    <w:rsid w:val="00206E47"/>
    <w:rsid w:val="00212211"/>
    <w:rsid w:val="002126DE"/>
    <w:rsid w:val="00212725"/>
    <w:rsid w:val="00212CB4"/>
    <w:rsid w:val="00213B08"/>
    <w:rsid w:val="00215C1A"/>
    <w:rsid w:val="002165A5"/>
    <w:rsid w:val="00216BF3"/>
    <w:rsid w:val="00216CDE"/>
    <w:rsid w:val="0021700B"/>
    <w:rsid w:val="002206EF"/>
    <w:rsid w:val="00220978"/>
    <w:rsid w:val="00221291"/>
    <w:rsid w:val="002237E2"/>
    <w:rsid w:val="0022563D"/>
    <w:rsid w:val="0022772A"/>
    <w:rsid w:val="00230685"/>
    <w:rsid w:val="00230C28"/>
    <w:rsid w:val="00240449"/>
    <w:rsid w:val="0024279E"/>
    <w:rsid w:val="002429C1"/>
    <w:rsid w:val="00243C69"/>
    <w:rsid w:val="00243F84"/>
    <w:rsid w:val="002442F0"/>
    <w:rsid w:val="00244358"/>
    <w:rsid w:val="00244730"/>
    <w:rsid w:val="0024503F"/>
    <w:rsid w:val="00245754"/>
    <w:rsid w:val="00246172"/>
    <w:rsid w:val="0024635E"/>
    <w:rsid w:val="00250252"/>
    <w:rsid w:val="00250B80"/>
    <w:rsid w:val="00252E2E"/>
    <w:rsid w:val="00253712"/>
    <w:rsid w:val="002554B6"/>
    <w:rsid w:val="0025570E"/>
    <w:rsid w:val="00255A51"/>
    <w:rsid w:val="00255F74"/>
    <w:rsid w:val="0025743C"/>
    <w:rsid w:val="002605A7"/>
    <w:rsid w:val="0026111B"/>
    <w:rsid w:val="002616A3"/>
    <w:rsid w:val="00263C2C"/>
    <w:rsid w:val="002654F7"/>
    <w:rsid w:val="00265688"/>
    <w:rsid w:val="00270326"/>
    <w:rsid w:val="00271611"/>
    <w:rsid w:val="00272F1F"/>
    <w:rsid w:val="0027782D"/>
    <w:rsid w:val="00277F8F"/>
    <w:rsid w:val="00280961"/>
    <w:rsid w:val="00280B8B"/>
    <w:rsid w:val="00282249"/>
    <w:rsid w:val="00282FE3"/>
    <w:rsid w:val="00284CE7"/>
    <w:rsid w:val="0028523B"/>
    <w:rsid w:val="002858E5"/>
    <w:rsid w:val="00286836"/>
    <w:rsid w:val="0028768D"/>
    <w:rsid w:val="00287757"/>
    <w:rsid w:val="002903BA"/>
    <w:rsid w:val="00290B29"/>
    <w:rsid w:val="002910A7"/>
    <w:rsid w:val="002921D1"/>
    <w:rsid w:val="002928BA"/>
    <w:rsid w:val="00293091"/>
    <w:rsid w:val="00293189"/>
    <w:rsid w:val="002934FA"/>
    <w:rsid w:val="0029449E"/>
    <w:rsid w:val="0029506D"/>
    <w:rsid w:val="0029545C"/>
    <w:rsid w:val="002954BA"/>
    <w:rsid w:val="00295FEE"/>
    <w:rsid w:val="0029613C"/>
    <w:rsid w:val="002A0196"/>
    <w:rsid w:val="002A18CD"/>
    <w:rsid w:val="002A2627"/>
    <w:rsid w:val="002A3476"/>
    <w:rsid w:val="002A3C05"/>
    <w:rsid w:val="002A3EA8"/>
    <w:rsid w:val="002A4245"/>
    <w:rsid w:val="002A51F3"/>
    <w:rsid w:val="002A5438"/>
    <w:rsid w:val="002A65B3"/>
    <w:rsid w:val="002B2EA7"/>
    <w:rsid w:val="002B33C9"/>
    <w:rsid w:val="002B5B3D"/>
    <w:rsid w:val="002B6100"/>
    <w:rsid w:val="002C0533"/>
    <w:rsid w:val="002C263A"/>
    <w:rsid w:val="002C3DC4"/>
    <w:rsid w:val="002C408C"/>
    <w:rsid w:val="002C42F5"/>
    <w:rsid w:val="002C4383"/>
    <w:rsid w:val="002C4FCD"/>
    <w:rsid w:val="002C50EB"/>
    <w:rsid w:val="002C7E9A"/>
    <w:rsid w:val="002D0CD6"/>
    <w:rsid w:val="002D0D70"/>
    <w:rsid w:val="002D13DD"/>
    <w:rsid w:val="002D1817"/>
    <w:rsid w:val="002D1C12"/>
    <w:rsid w:val="002D20D2"/>
    <w:rsid w:val="002D2A2D"/>
    <w:rsid w:val="002D2A70"/>
    <w:rsid w:val="002D3B4D"/>
    <w:rsid w:val="002D4295"/>
    <w:rsid w:val="002D4706"/>
    <w:rsid w:val="002D5E03"/>
    <w:rsid w:val="002D7EB8"/>
    <w:rsid w:val="002E10A7"/>
    <w:rsid w:val="002E1FDE"/>
    <w:rsid w:val="002E2DAF"/>
    <w:rsid w:val="002E3632"/>
    <w:rsid w:val="002E3CAD"/>
    <w:rsid w:val="002E4991"/>
    <w:rsid w:val="002E7F38"/>
    <w:rsid w:val="002F15FA"/>
    <w:rsid w:val="002F25B3"/>
    <w:rsid w:val="002F2E92"/>
    <w:rsid w:val="002F337B"/>
    <w:rsid w:val="002F6676"/>
    <w:rsid w:val="002F718F"/>
    <w:rsid w:val="002F7E92"/>
    <w:rsid w:val="003002BA"/>
    <w:rsid w:val="0030186F"/>
    <w:rsid w:val="00302E4E"/>
    <w:rsid w:val="003043ED"/>
    <w:rsid w:val="00304B4A"/>
    <w:rsid w:val="003061E3"/>
    <w:rsid w:val="00306297"/>
    <w:rsid w:val="003062FB"/>
    <w:rsid w:val="0030791E"/>
    <w:rsid w:val="003103DA"/>
    <w:rsid w:val="0031166C"/>
    <w:rsid w:val="0031232C"/>
    <w:rsid w:val="00312F18"/>
    <w:rsid w:val="00312F86"/>
    <w:rsid w:val="003130CA"/>
    <w:rsid w:val="00313E31"/>
    <w:rsid w:val="00314687"/>
    <w:rsid w:val="0031527A"/>
    <w:rsid w:val="003153CD"/>
    <w:rsid w:val="0031590C"/>
    <w:rsid w:val="0031761C"/>
    <w:rsid w:val="00317788"/>
    <w:rsid w:val="00317F5D"/>
    <w:rsid w:val="00321E0D"/>
    <w:rsid w:val="003221D1"/>
    <w:rsid w:val="00322BC3"/>
    <w:rsid w:val="003235B6"/>
    <w:rsid w:val="00323F1E"/>
    <w:rsid w:val="00325C93"/>
    <w:rsid w:val="003260E1"/>
    <w:rsid w:val="0032645F"/>
    <w:rsid w:val="00330CC2"/>
    <w:rsid w:val="00331881"/>
    <w:rsid w:val="00331981"/>
    <w:rsid w:val="00331C95"/>
    <w:rsid w:val="00332192"/>
    <w:rsid w:val="003330A4"/>
    <w:rsid w:val="00334AD6"/>
    <w:rsid w:val="003355E7"/>
    <w:rsid w:val="00335AF1"/>
    <w:rsid w:val="003366E9"/>
    <w:rsid w:val="0033796E"/>
    <w:rsid w:val="00341581"/>
    <w:rsid w:val="0034186C"/>
    <w:rsid w:val="00341F6A"/>
    <w:rsid w:val="00342C70"/>
    <w:rsid w:val="00343421"/>
    <w:rsid w:val="00344FB9"/>
    <w:rsid w:val="00345332"/>
    <w:rsid w:val="00345651"/>
    <w:rsid w:val="00346386"/>
    <w:rsid w:val="0034647E"/>
    <w:rsid w:val="00346B7F"/>
    <w:rsid w:val="00347430"/>
    <w:rsid w:val="003474C7"/>
    <w:rsid w:val="0035024F"/>
    <w:rsid w:val="00350328"/>
    <w:rsid w:val="00352231"/>
    <w:rsid w:val="00353DD1"/>
    <w:rsid w:val="00355DF3"/>
    <w:rsid w:val="0035727A"/>
    <w:rsid w:val="0035781F"/>
    <w:rsid w:val="00357CEB"/>
    <w:rsid w:val="00357D15"/>
    <w:rsid w:val="00361912"/>
    <w:rsid w:val="003635A0"/>
    <w:rsid w:val="00363681"/>
    <w:rsid w:val="00365EA8"/>
    <w:rsid w:val="00365EBE"/>
    <w:rsid w:val="003667FA"/>
    <w:rsid w:val="003672EB"/>
    <w:rsid w:val="00370EB2"/>
    <w:rsid w:val="00371877"/>
    <w:rsid w:val="00373B83"/>
    <w:rsid w:val="003744A8"/>
    <w:rsid w:val="00375FD8"/>
    <w:rsid w:val="0037665B"/>
    <w:rsid w:val="00376A3A"/>
    <w:rsid w:val="00380098"/>
    <w:rsid w:val="00380F25"/>
    <w:rsid w:val="003822A5"/>
    <w:rsid w:val="00384631"/>
    <w:rsid w:val="00384C5B"/>
    <w:rsid w:val="00385742"/>
    <w:rsid w:val="003859F5"/>
    <w:rsid w:val="0039187D"/>
    <w:rsid w:val="00397045"/>
    <w:rsid w:val="003A109E"/>
    <w:rsid w:val="003A16FE"/>
    <w:rsid w:val="003A1B3A"/>
    <w:rsid w:val="003A206A"/>
    <w:rsid w:val="003A4033"/>
    <w:rsid w:val="003A4210"/>
    <w:rsid w:val="003A5AAC"/>
    <w:rsid w:val="003B0C65"/>
    <w:rsid w:val="003B0E89"/>
    <w:rsid w:val="003B13AE"/>
    <w:rsid w:val="003B211F"/>
    <w:rsid w:val="003B2D5A"/>
    <w:rsid w:val="003B3131"/>
    <w:rsid w:val="003B420C"/>
    <w:rsid w:val="003B47B1"/>
    <w:rsid w:val="003B4D3A"/>
    <w:rsid w:val="003C0732"/>
    <w:rsid w:val="003C214A"/>
    <w:rsid w:val="003C470F"/>
    <w:rsid w:val="003C6B9A"/>
    <w:rsid w:val="003C6C55"/>
    <w:rsid w:val="003D0035"/>
    <w:rsid w:val="003D0692"/>
    <w:rsid w:val="003D08EA"/>
    <w:rsid w:val="003D125F"/>
    <w:rsid w:val="003D154A"/>
    <w:rsid w:val="003D1750"/>
    <w:rsid w:val="003D21DA"/>
    <w:rsid w:val="003D26AE"/>
    <w:rsid w:val="003D6478"/>
    <w:rsid w:val="003E0292"/>
    <w:rsid w:val="003E0DC5"/>
    <w:rsid w:val="003E1DB4"/>
    <w:rsid w:val="003E3336"/>
    <w:rsid w:val="003E3452"/>
    <w:rsid w:val="003E3D69"/>
    <w:rsid w:val="003E4177"/>
    <w:rsid w:val="003E71EE"/>
    <w:rsid w:val="003F02EE"/>
    <w:rsid w:val="003F065D"/>
    <w:rsid w:val="003F0F38"/>
    <w:rsid w:val="003F29C4"/>
    <w:rsid w:val="003F3008"/>
    <w:rsid w:val="003F3B90"/>
    <w:rsid w:val="003F3C4D"/>
    <w:rsid w:val="003F4BD4"/>
    <w:rsid w:val="003F5333"/>
    <w:rsid w:val="003F5C59"/>
    <w:rsid w:val="003F6A0A"/>
    <w:rsid w:val="003F7A79"/>
    <w:rsid w:val="003F7D30"/>
    <w:rsid w:val="00400357"/>
    <w:rsid w:val="004004AE"/>
    <w:rsid w:val="00400D0E"/>
    <w:rsid w:val="00401C3F"/>
    <w:rsid w:val="0040438A"/>
    <w:rsid w:val="00404F0C"/>
    <w:rsid w:val="00405F8E"/>
    <w:rsid w:val="00406EC0"/>
    <w:rsid w:val="004076A7"/>
    <w:rsid w:val="004114EF"/>
    <w:rsid w:val="004125E0"/>
    <w:rsid w:val="00413294"/>
    <w:rsid w:val="0041376B"/>
    <w:rsid w:val="00414212"/>
    <w:rsid w:val="004143A0"/>
    <w:rsid w:val="004143F5"/>
    <w:rsid w:val="00414507"/>
    <w:rsid w:val="00415373"/>
    <w:rsid w:val="00417251"/>
    <w:rsid w:val="00417A19"/>
    <w:rsid w:val="0042036B"/>
    <w:rsid w:val="00422D27"/>
    <w:rsid w:val="00423C33"/>
    <w:rsid w:val="0042425D"/>
    <w:rsid w:val="004244C3"/>
    <w:rsid w:val="00426BEC"/>
    <w:rsid w:val="00430213"/>
    <w:rsid w:val="00432E0F"/>
    <w:rsid w:val="00433C96"/>
    <w:rsid w:val="00433E35"/>
    <w:rsid w:val="00434639"/>
    <w:rsid w:val="004355AB"/>
    <w:rsid w:val="004355E9"/>
    <w:rsid w:val="00435B5C"/>
    <w:rsid w:val="00436C5A"/>
    <w:rsid w:val="00437CE2"/>
    <w:rsid w:val="004415F3"/>
    <w:rsid w:val="00441D66"/>
    <w:rsid w:val="00442459"/>
    <w:rsid w:val="00443EA3"/>
    <w:rsid w:val="004443B1"/>
    <w:rsid w:val="00444CC0"/>
    <w:rsid w:val="004455E4"/>
    <w:rsid w:val="00446527"/>
    <w:rsid w:val="004477E5"/>
    <w:rsid w:val="004511F3"/>
    <w:rsid w:val="0045151A"/>
    <w:rsid w:val="00453AAF"/>
    <w:rsid w:val="00456381"/>
    <w:rsid w:val="00456B53"/>
    <w:rsid w:val="00457061"/>
    <w:rsid w:val="00457BEF"/>
    <w:rsid w:val="0046057A"/>
    <w:rsid w:val="00460746"/>
    <w:rsid w:val="00461141"/>
    <w:rsid w:val="00461CF6"/>
    <w:rsid w:val="00461F28"/>
    <w:rsid w:val="004629AE"/>
    <w:rsid w:val="00463110"/>
    <w:rsid w:val="00465DC2"/>
    <w:rsid w:val="00466B60"/>
    <w:rsid w:val="00467D5D"/>
    <w:rsid w:val="004717A5"/>
    <w:rsid w:val="004719AE"/>
    <w:rsid w:val="0047223E"/>
    <w:rsid w:val="0047274B"/>
    <w:rsid w:val="004730FB"/>
    <w:rsid w:val="0047394F"/>
    <w:rsid w:val="00474632"/>
    <w:rsid w:val="00474BA5"/>
    <w:rsid w:val="00475455"/>
    <w:rsid w:val="0048026E"/>
    <w:rsid w:val="00482D88"/>
    <w:rsid w:val="00484673"/>
    <w:rsid w:val="00485456"/>
    <w:rsid w:val="00485A0C"/>
    <w:rsid w:val="00485DD7"/>
    <w:rsid w:val="00486E56"/>
    <w:rsid w:val="00487AA3"/>
    <w:rsid w:val="0049102C"/>
    <w:rsid w:val="00491105"/>
    <w:rsid w:val="004935A6"/>
    <w:rsid w:val="00493846"/>
    <w:rsid w:val="00493B0B"/>
    <w:rsid w:val="00494061"/>
    <w:rsid w:val="00497B67"/>
    <w:rsid w:val="004A1634"/>
    <w:rsid w:val="004A23B9"/>
    <w:rsid w:val="004A32EF"/>
    <w:rsid w:val="004A3382"/>
    <w:rsid w:val="004A37D9"/>
    <w:rsid w:val="004A5344"/>
    <w:rsid w:val="004A59F8"/>
    <w:rsid w:val="004A6155"/>
    <w:rsid w:val="004A6A65"/>
    <w:rsid w:val="004A76FC"/>
    <w:rsid w:val="004A7A6A"/>
    <w:rsid w:val="004B1E9D"/>
    <w:rsid w:val="004B2E36"/>
    <w:rsid w:val="004B3981"/>
    <w:rsid w:val="004B3EAF"/>
    <w:rsid w:val="004B44F4"/>
    <w:rsid w:val="004B5E49"/>
    <w:rsid w:val="004B6A79"/>
    <w:rsid w:val="004B7054"/>
    <w:rsid w:val="004B7988"/>
    <w:rsid w:val="004B7E25"/>
    <w:rsid w:val="004C2FCA"/>
    <w:rsid w:val="004C3A66"/>
    <w:rsid w:val="004C3BBE"/>
    <w:rsid w:val="004C426B"/>
    <w:rsid w:val="004C4576"/>
    <w:rsid w:val="004C5AD8"/>
    <w:rsid w:val="004C5C61"/>
    <w:rsid w:val="004C64D0"/>
    <w:rsid w:val="004D1022"/>
    <w:rsid w:val="004D19FB"/>
    <w:rsid w:val="004D43E3"/>
    <w:rsid w:val="004E084D"/>
    <w:rsid w:val="004E0B63"/>
    <w:rsid w:val="004E170C"/>
    <w:rsid w:val="004E1D73"/>
    <w:rsid w:val="004E23FC"/>
    <w:rsid w:val="004E24AA"/>
    <w:rsid w:val="004E3378"/>
    <w:rsid w:val="004E3E33"/>
    <w:rsid w:val="004E535D"/>
    <w:rsid w:val="004E5A48"/>
    <w:rsid w:val="004E704A"/>
    <w:rsid w:val="004E7D27"/>
    <w:rsid w:val="004F0985"/>
    <w:rsid w:val="004F3261"/>
    <w:rsid w:val="004F3AC2"/>
    <w:rsid w:val="004F6C6F"/>
    <w:rsid w:val="004F75FA"/>
    <w:rsid w:val="00500696"/>
    <w:rsid w:val="00501C7A"/>
    <w:rsid w:val="00502E9B"/>
    <w:rsid w:val="00503D2D"/>
    <w:rsid w:val="00504020"/>
    <w:rsid w:val="00504CEF"/>
    <w:rsid w:val="00505022"/>
    <w:rsid w:val="00505719"/>
    <w:rsid w:val="00505BF7"/>
    <w:rsid w:val="005111CF"/>
    <w:rsid w:val="00511201"/>
    <w:rsid w:val="00511286"/>
    <w:rsid w:val="005117CA"/>
    <w:rsid w:val="00512473"/>
    <w:rsid w:val="00514DAC"/>
    <w:rsid w:val="005158F1"/>
    <w:rsid w:val="0051599E"/>
    <w:rsid w:val="00520901"/>
    <w:rsid w:val="00523B7B"/>
    <w:rsid w:val="00523EEE"/>
    <w:rsid w:val="00524A1C"/>
    <w:rsid w:val="00524F82"/>
    <w:rsid w:val="005252D6"/>
    <w:rsid w:val="0052555A"/>
    <w:rsid w:val="00525866"/>
    <w:rsid w:val="00530098"/>
    <w:rsid w:val="00533488"/>
    <w:rsid w:val="00533858"/>
    <w:rsid w:val="00533BF0"/>
    <w:rsid w:val="00534924"/>
    <w:rsid w:val="0053593E"/>
    <w:rsid w:val="00535BFB"/>
    <w:rsid w:val="00535C84"/>
    <w:rsid w:val="00536181"/>
    <w:rsid w:val="00537414"/>
    <w:rsid w:val="0054042A"/>
    <w:rsid w:val="00541B84"/>
    <w:rsid w:val="005421EA"/>
    <w:rsid w:val="00542891"/>
    <w:rsid w:val="00544355"/>
    <w:rsid w:val="00544615"/>
    <w:rsid w:val="00546C2F"/>
    <w:rsid w:val="00547D6B"/>
    <w:rsid w:val="00552FA2"/>
    <w:rsid w:val="0055409C"/>
    <w:rsid w:val="00554F61"/>
    <w:rsid w:val="005609A7"/>
    <w:rsid w:val="00562AAF"/>
    <w:rsid w:val="00562F76"/>
    <w:rsid w:val="005632FF"/>
    <w:rsid w:val="005642F1"/>
    <w:rsid w:val="00565241"/>
    <w:rsid w:val="00565EE1"/>
    <w:rsid w:val="00567706"/>
    <w:rsid w:val="0057077A"/>
    <w:rsid w:val="005709FC"/>
    <w:rsid w:val="00572EB7"/>
    <w:rsid w:val="005735F4"/>
    <w:rsid w:val="00573F8E"/>
    <w:rsid w:val="00574CB0"/>
    <w:rsid w:val="00574DB6"/>
    <w:rsid w:val="0057514C"/>
    <w:rsid w:val="00580BCD"/>
    <w:rsid w:val="0058155F"/>
    <w:rsid w:val="005818CF"/>
    <w:rsid w:val="00581F5E"/>
    <w:rsid w:val="00582285"/>
    <w:rsid w:val="0058394A"/>
    <w:rsid w:val="005878DB"/>
    <w:rsid w:val="005905BD"/>
    <w:rsid w:val="00592343"/>
    <w:rsid w:val="00592686"/>
    <w:rsid w:val="00592FE8"/>
    <w:rsid w:val="005945AB"/>
    <w:rsid w:val="00594FE8"/>
    <w:rsid w:val="005962E4"/>
    <w:rsid w:val="00597D35"/>
    <w:rsid w:val="005A0ACC"/>
    <w:rsid w:val="005A64CD"/>
    <w:rsid w:val="005A69AA"/>
    <w:rsid w:val="005A74FF"/>
    <w:rsid w:val="005B1089"/>
    <w:rsid w:val="005B2CE7"/>
    <w:rsid w:val="005B4566"/>
    <w:rsid w:val="005B48A0"/>
    <w:rsid w:val="005B4A57"/>
    <w:rsid w:val="005B6534"/>
    <w:rsid w:val="005B6E69"/>
    <w:rsid w:val="005C0B14"/>
    <w:rsid w:val="005C1119"/>
    <w:rsid w:val="005C2009"/>
    <w:rsid w:val="005C43B8"/>
    <w:rsid w:val="005C4801"/>
    <w:rsid w:val="005C5855"/>
    <w:rsid w:val="005C74AB"/>
    <w:rsid w:val="005C758E"/>
    <w:rsid w:val="005D03CB"/>
    <w:rsid w:val="005D1B15"/>
    <w:rsid w:val="005D22D7"/>
    <w:rsid w:val="005D2713"/>
    <w:rsid w:val="005D3218"/>
    <w:rsid w:val="005D3593"/>
    <w:rsid w:val="005D41F7"/>
    <w:rsid w:val="005D423F"/>
    <w:rsid w:val="005D5446"/>
    <w:rsid w:val="005D5D15"/>
    <w:rsid w:val="005D675C"/>
    <w:rsid w:val="005D6806"/>
    <w:rsid w:val="005D70A8"/>
    <w:rsid w:val="005D780B"/>
    <w:rsid w:val="005D7C25"/>
    <w:rsid w:val="005E3DEC"/>
    <w:rsid w:val="005E433F"/>
    <w:rsid w:val="005E5414"/>
    <w:rsid w:val="005E5478"/>
    <w:rsid w:val="005E5B2A"/>
    <w:rsid w:val="005E5E50"/>
    <w:rsid w:val="005E74BE"/>
    <w:rsid w:val="005E7812"/>
    <w:rsid w:val="005E7CFF"/>
    <w:rsid w:val="005F0530"/>
    <w:rsid w:val="005F0E47"/>
    <w:rsid w:val="005F1735"/>
    <w:rsid w:val="005F219A"/>
    <w:rsid w:val="005F2852"/>
    <w:rsid w:val="005F3528"/>
    <w:rsid w:val="005F5298"/>
    <w:rsid w:val="0060122A"/>
    <w:rsid w:val="00601749"/>
    <w:rsid w:val="006024E1"/>
    <w:rsid w:val="00603A43"/>
    <w:rsid w:val="00604677"/>
    <w:rsid w:val="006048E1"/>
    <w:rsid w:val="00606D5A"/>
    <w:rsid w:val="00606EF6"/>
    <w:rsid w:val="0060763B"/>
    <w:rsid w:val="0061043E"/>
    <w:rsid w:val="006104C0"/>
    <w:rsid w:val="0061084E"/>
    <w:rsid w:val="006134D0"/>
    <w:rsid w:val="006138A5"/>
    <w:rsid w:val="00616C74"/>
    <w:rsid w:val="00620478"/>
    <w:rsid w:val="006211FD"/>
    <w:rsid w:val="00621EF0"/>
    <w:rsid w:val="00624018"/>
    <w:rsid w:val="00626490"/>
    <w:rsid w:val="00627017"/>
    <w:rsid w:val="006303EB"/>
    <w:rsid w:val="0063294D"/>
    <w:rsid w:val="00634936"/>
    <w:rsid w:val="0063509D"/>
    <w:rsid w:val="00635968"/>
    <w:rsid w:val="00635DF7"/>
    <w:rsid w:val="0063694E"/>
    <w:rsid w:val="0064201A"/>
    <w:rsid w:val="0064250E"/>
    <w:rsid w:val="006431DB"/>
    <w:rsid w:val="00643224"/>
    <w:rsid w:val="006436A7"/>
    <w:rsid w:val="0064413D"/>
    <w:rsid w:val="00644158"/>
    <w:rsid w:val="00644670"/>
    <w:rsid w:val="006458F8"/>
    <w:rsid w:val="0064781B"/>
    <w:rsid w:val="0065188A"/>
    <w:rsid w:val="00651F86"/>
    <w:rsid w:val="006535B0"/>
    <w:rsid w:val="00653C00"/>
    <w:rsid w:val="00653F07"/>
    <w:rsid w:val="00654791"/>
    <w:rsid w:val="006559B4"/>
    <w:rsid w:val="00655D5E"/>
    <w:rsid w:val="00656457"/>
    <w:rsid w:val="006572C1"/>
    <w:rsid w:val="00657A80"/>
    <w:rsid w:val="0066033C"/>
    <w:rsid w:val="006607CE"/>
    <w:rsid w:val="0066177D"/>
    <w:rsid w:val="00661F3B"/>
    <w:rsid w:val="0066375B"/>
    <w:rsid w:val="0067073F"/>
    <w:rsid w:val="00670E43"/>
    <w:rsid w:val="006719D5"/>
    <w:rsid w:val="00671B7F"/>
    <w:rsid w:val="00671CE2"/>
    <w:rsid w:val="006726E4"/>
    <w:rsid w:val="00673490"/>
    <w:rsid w:val="0067466E"/>
    <w:rsid w:val="006750D6"/>
    <w:rsid w:val="006757FF"/>
    <w:rsid w:val="00676F00"/>
    <w:rsid w:val="006771AF"/>
    <w:rsid w:val="006777C7"/>
    <w:rsid w:val="0067784D"/>
    <w:rsid w:val="00680DE6"/>
    <w:rsid w:val="00682926"/>
    <w:rsid w:val="0068293B"/>
    <w:rsid w:val="00683307"/>
    <w:rsid w:val="006838F7"/>
    <w:rsid w:val="00685B7D"/>
    <w:rsid w:val="00686F8F"/>
    <w:rsid w:val="0068732F"/>
    <w:rsid w:val="0068747A"/>
    <w:rsid w:val="00687F93"/>
    <w:rsid w:val="0069218E"/>
    <w:rsid w:val="00692A78"/>
    <w:rsid w:val="00694218"/>
    <w:rsid w:val="00697F89"/>
    <w:rsid w:val="006A060D"/>
    <w:rsid w:val="006A1396"/>
    <w:rsid w:val="006A23AE"/>
    <w:rsid w:val="006A6AE4"/>
    <w:rsid w:val="006A7152"/>
    <w:rsid w:val="006B0178"/>
    <w:rsid w:val="006B06BF"/>
    <w:rsid w:val="006B2151"/>
    <w:rsid w:val="006B371F"/>
    <w:rsid w:val="006B3FD0"/>
    <w:rsid w:val="006B3FD1"/>
    <w:rsid w:val="006B49C8"/>
    <w:rsid w:val="006B4C3D"/>
    <w:rsid w:val="006B53EF"/>
    <w:rsid w:val="006B55CD"/>
    <w:rsid w:val="006B654F"/>
    <w:rsid w:val="006B6AD9"/>
    <w:rsid w:val="006C13C2"/>
    <w:rsid w:val="006C18C8"/>
    <w:rsid w:val="006C47C8"/>
    <w:rsid w:val="006C4BE1"/>
    <w:rsid w:val="006C5305"/>
    <w:rsid w:val="006C56FC"/>
    <w:rsid w:val="006D0B1D"/>
    <w:rsid w:val="006D1B17"/>
    <w:rsid w:val="006D364B"/>
    <w:rsid w:val="006D523A"/>
    <w:rsid w:val="006D6082"/>
    <w:rsid w:val="006E06CA"/>
    <w:rsid w:val="006E092B"/>
    <w:rsid w:val="006E26AF"/>
    <w:rsid w:val="006E2A14"/>
    <w:rsid w:val="006E4901"/>
    <w:rsid w:val="006E5AB3"/>
    <w:rsid w:val="006E7ADD"/>
    <w:rsid w:val="006F0754"/>
    <w:rsid w:val="006F430F"/>
    <w:rsid w:val="006F4821"/>
    <w:rsid w:val="006F4C38"/>
    <w:rsid w:val="006F691A"/>
    <w:rsid w:val="006F71C9"/>
    <w:rsid w:val="006F7C30"/>
    <w:rsid w:val="006F7F43"/>
    <w:rsid w:val="00701076"/>
    <w:rsid w:val="0070157A"/>
    <w:rsid w:val="00701BF0"/>
    <w:rsid w:val="007044A7"/>
    <w:rsid w:val="00704D1F"/>
    <w:rsid w:val="007061D5"/>
    <w:rsid w:val="00706851"/>
    <w:rsid w:val="007073D8"/>
    <w:rsid w:val="007079D6"/>
    <w:rsid w:val="0071303E"/>
    <w:rsid w:val="00715215"/>
    <w:rsid w:val="00715492"/>
    <w:rsid w:val="00716D70"/>
    <w:rsid w:val="00716F70"/>
    <w:rsid w:val="007173E9"/>
    <w:rsid w:val="007174F3"/>
    <w:rsid w:val="007201B2"/>
    <w:rsid w:val="00720EE6"/>
    <w:rsid w:val="00722079"/>
    <w:rsid w:val="007236AC"/>
    <w:rsid w:val="00725FEA"/>
    <w:rsid w:val="00730E2E"/>
    <w:rsid w:val="00730FB9"/>
    <w:rsid w:val="007322AD"/>
    <w:rsid w:val="007340CA"/>
    <w:rsid w:val="00734E36"/>
    <w:rsid w:val="00735190"/>
    <w:rsid w:val="00744CD8"/>
    <w:rsid w:val="00747739"/>
    <w:rsid w:val="00747A3B"/>
    <w:rsid w:val="0075145D"/>
    <w:rsid w:val="0075191E"/>
    <w:rsid w:val="007541C6"/>
    <w:rsid w:val="00762112"/>
    <w:rsid w:val="00762CB3"/>
    <w:rsid w:val="00763344"/>
    <w:rsid w:val="0076689D"/>
    <w:rsid w:val="007669DB"/>
    <w:rsid w:val="00766AC6"/>
    <w:rsid w:val="00766FC0"/>
    <w:rsid w:val="00767047"/>
    <w:rsid w:val="0076745C"/>
    <w:rsid w:val="00770BE5"/>
    <w:rsid w:val="007721C6"/>
    <w:rsid w:val="00772723"/>
    <w:rsid w:val="0077405D"/>
    <w:rsid w:val="00774AC8"/>
    <w:rsid w:val="00775972"/>
    <w:rsid w:val="00775ADA"/>
    <w:rsid w:val="00776D67"/>
    <w:rsid w:val="00777895"/>
    <w:rsid w:val="00781344"/>
    <w:rsid w:val="00782102"/>
    <w:rsid w:val="007839BF"/>
    <w:rsid w:val="0078498C"/>
    <w:rsid w:val="00786855"/>
    <w:rsid w:val="00786C37"/>
    <w:rsid w:val="0079176E"/>
    <w:rsid w:val="00792A47"/>
    <w:rsid w:val="007935DE"/>
    <w:rsid w:val="0079396E"/>
    <w:rsid w:val="00793D43"/>
    <w:rsid w:val="00794177"/>
    <w:rsid w:val="00794D81"/>
    <w:rsid w:val="00796046"/>
    <w:rsid w:val="00796D1D"/>
    <w:rsid w:val="007A0404"/>
    <w:rsid w:val="007A0CF7"/>
    <w:rsid w:val="007A2582"/>
    <w:rsid w:val="007A29CC"/>
    <w:rsid w:val="007A3AC0"/>
    <w:rsid w:val="007A3BF3"/>
    <w:rsid w:val="007A3C6D"/>
    <w:rsid w:val="007A4EB3"/>
    <w:rsid w:val="007A4FB2"/>
    <w:rsid w:val="007A5AD5"/>
    <w:rsid w:val="007A7DCA"/>
    <w:rsid w:val="007B0033"/>
    <w:rsid w:val="007B024B"/>
    <w:rsid w:val="007B43EA"/>
    <w:rsid w:val="007B5422"/>
    <w:rsid w:val="007B54EC"/>
    <w:rsid w:val="007B5925"/>
    <w:rsid w:val="007B62F5"/>
    <w:rsid w:val="007C06F4"/>
    <w:rsid w:val="007C0D65"/>
    <w:rsid w:val="007C0E1E"/>
    <w:rsid w:val="007C0F55"/>
    <w:rsid w:val="007C17DA"/>
    <w:rsid w:val="007C2426"/>
    <w:rsid w:val="007C246A"/>
    <w:rsid w:val="007C2E2E"/>
    <w:rsid w:val="007C36DE"/>
    <w:rsid w:val="007C527E"/>
    <w:rsid w:val="007C5420"/>
    <w:rsid w:val="007C645F"/>
    <w:rsid w:val="007C6967"/>
    <w:rsid w:val="007C6DF1"/>
    <w:rsid w:val="007C6E3D"/>
    <w:rsid w:val="007D206D"/>
    <w:rsid w:val="007D254F"/>
    <w:rsid w:val="007D3A48"/>
    <w:rsid w:val="007D651B"/>
    <w:rsid w:val="007D679C"/>
    <w:rsid w:val="007D7227"/>
    <w:rsid w:val="007E000B"/>
    <w:rsid w:val="007E0119"/>
    <w:rsid w:val="007E2EB5"/>
    <w:rsid w:val="007E3C40"/>
    <w:rsid w:val="007E6DF3"/>
    <w:rsid w:val="007E6FDE"/>
    <w:rsid w:val="007E736B"/>
    <w:rsid w:val="007E73F5"/>
    <w:rsid w:val="007E7F89"/>
    <w:rsid w:val="007F03FD"/>
    <w:rsid w:val="007F1F97"/>
    <w:rsid w:val="007F2C74"/>
    <w:rsid w:val="007F320B"/>
    <w:rsid w:val="007F3E46"/>
    <w:rsid w:val="007F7282"/>
    <w:rsid w:val="00800A99"/>
    <w:rsid w:val="00801154"/>
    <w:rsid w:val="00801521"/>
    <w:rsid w:val="00801CCA"/>
    <w:rsid w:val="00801E08"/>
    <w:rsid w:val="008037A6"/>
    <w:rsid w:val="008039B9"/>
    <w:rsid w:val="00803EC4"/>
    <w:rsid w:val="00806BFD"/>
    <w:rsid w:val="00806C9F"/>
    <w:rsid w:val="00810292"/>
    <w:rsid w:val="008108D2"/>
    <w:rsid w:val="008113DC"/>
    <w:rsid w:val="00811DEB"/>
    <w:rsid w:val="008125F1"/>
    <w:rsid w:val="008129E2"/>
    <w:rsid w:val="00814710"/>
    <w:rsid w:val="00814752"/>
    <w:rsid w:val="0082284D"/>
    <w:rsid w:val="0082389A"/>
    <w:rsid w:val="008239CB"/>
    <w:rsid w:val="0083055D"/>
    <w:rsid w:val="008306FF"/>
    <w:rsid w:val="008308C5"/>
    <w:rsid w:val="0083256A"/>
    <w:rsid w:val="008338F0"/>
    <w:rsid w:val="00833A04"/>
    <w:rsid w:val="00833DEA"/>
    <w:rsid w:val="008364B3"/>
    <w:rsid w:val="00837145"/>
    <w:rsid w:val="0083780A"/>
    <w:rsid w:val="008413C1"/>
    <w:rsid w:val="00843142"/>
    <w:rsid w:val="0084469B"/>
    <w:rsid w:val="008449A6"/>
    <w:rsid w:val="0084571F"/>
    <w:rsid w:val="008457D8"/>
    <w:rsid w:val="00846ADA"/>
    <w:rsid w:val="0084785C"/>
    <w:rsid w:val="00851D47"/>
    <w:rsid w:val="008520A2"/>
    <w:rsid w:val="008521E5"/>
    <w:rsid w:val="0085275A"/>
    <w:rsid w:val="00852D9F"/>
    <w:rsid w:val="0085378B"/>
    <w:rsid w:val="00853A4C"/>
    <w:rsid w:val="00854A32"/>
    <w:rsid w:val="0085727B"/>
    <w:rsid w:val="008575A3"/>
    <w:rsid w:val="00860DF7"/>
    <w:rsid w:val="008617EB"/>
    <w:rsid w:val="00862B15"/>
    <w:rsid w:val="00865C6A"/>
    <w:rsid w:val="00865C7D"/>
    <w:rsid w:val="00866D81"/>
    <w:rsid w:val="008702D8"/>
    <w:rsid w:val="00870DFC"/>
    <w:rsid w:val="00872DE8"/>
    <w:rsid w:val="00873A78"/>
    <w:rsid w:val="00875325"/>
    <w:rsid w:val="0087631A"/>
    <w:rsid w:val="0087656E"/>
    <w:rsid w:val="00876942"/>
    <w:rsid w:val="00877C85"/>
    <w:rsid w:val="00877F5A"/>
    <w:rsid w:val="00877F68"/>
    <w:rsid w:val="00881246"/>
    <w:rsid w:val="008818C6"/>
    <w:rsid w:val="00881FDA"/>
    <w:rsid w:val="008822A1"/>
    <w:rsid w:val="0088247A"/>
    <w:rsid w:val="00882E06"/>
    <w:rsid w:val="00882E44"/>
    <w:rsid w:val="00883391"/>
    <w:rsid w:val="008833AE"/>
    <w:rsid w:val="008867A2"/>
    <w:rsid w:val="008917A8"/>
    <w:rsid w:val="00892358"/>
    <w:rsid w:val="00893662"/>
    <w:rsid w:val="00893B0F"/>
    <w:rsid w:val="008941CE"/>
    <w:rsid w:val="00894382"/>
    <w:rsid w:val="00894DC8"/>
    <w:rsid w:val="00894FD5"/>
    <w:rsid w:val="00895436"/>
    <w:rsid w:val="008958FC"/>
    <w:rsid w:val="00897E3B"/>
    <w:rsid w:val="008A17DE"/>
    <w:rsid w:val="008A2615"/>
    <w:rsid w:val="008A3546"/>
    <w:rsid w:val="008A37AF"/>
    <w:rsid w:val="008A4AB7"/>
    <w:rsid w:val="008A50DF"/>
    <w:rsid w:val="008A655E"/>
    <w:rsid w:val="008B0622"/>
    <w:rsid w:val="008B28EE"/>
    <w:rsid w:val="008B41C9"/>
    <w:rsid w:val="008B4706"/>
    <w:rsid w:val="008B4966"/>
    <w:rsid w:val="008B7637"/>
    <w:rsid w:val="008C0BF3"/>
    <w:rsid w:val="008C3823"/>
    <w:rsid w:val="008C4701"/>
    <w:rsid w:val="008C6B23"/>
    <w:rsid w:val="008C7FFC"/>
    <w:rsid w:val="008D0A59"/>
    <w:rsid w:val="008D1248"/>
    <w:rsid w:val="008D1F60"/>
    <w:rsid w:val="008D3289"/>
    <w:rsid w:val="008D5706"/>
    <w:rsid w:val="008D6238"/>
    <w:rsid w:val="008D748D"/>
    <w:rsid w:val="008D77FC"/>
    <w:rsid w:val="008D7F78"/>
    <w:rsid w:val="008E0D9D"/>
    <w:rsid w:val="008E18B9"/>
    <w:rsid w:val="008E18C3"/>
    <w:rsid w:val="008E36D7"/>
    <w:rsid w:val="008E5645"/>
    <w:rsid w:val="008F0180"/>
    <w:rsid w:val="008F01CF"/>
    <w:rsid w:val="008F16EE"/>
    <w:rsid w:val="008F1CDD"/>
    <w:rsid w:val="008F30DE"/>
    <w:rsid w:val="008F43EF"/>
    <w:rsid w:val="008F5B72"/>
    <w:rsid w:val="008F63C5"/>
    <w:rsid w:val="008F6735"/>
    <w:rsid w:val="009006B5"/>
    <w:rsid w:val="009011F2"/>
    <w:rsid w:val="0090447C"/>
    <w:rsid w:val="009050B0"/>
    <w:rsid w:val="009054C7"/>
    <w:rsid w:val="00906738"/>
    <w:rsid w:val="00911B0E"/>
    <w:rsid w:val="00912252"/>
    <w:rsid w:val="00912DFA"/>
    <w:rsid w:val="0091334B"/>
    <w:rsid w:val="00914D88"/>
    <w:rsid w:val="009152EB"/>
    <w:rsid w:val="00915C7C"/>
    <w:rsid w:val="00916110"/>
    <w:rsid w:val="00916A30"/>
    <w:rsid w:val="00917AD4"/>
    <w:rsid w:val="009205F6"/>
    <w:rsid w:val="0092075F"/>
    <w:rsid w:val="0092107C"/>
    <w:rsid w:val="00921670"/>
    <w:rsid w:val="00922468"/>
    <w:rsid w:val="009236B4"/>
    <w:rsid w:val="00925636"/>
    <w:rsid w:val="009269A1"/>
    <w:rsid w:val="009278EC"/>
    <w:rsid w:val="009305E1"/>
    <w:rsid w:val="00930C12"/>
    <w:rsid w:val="00931F74"/>
    <w:rsid w:val="009325D7"/>
    <w:rsid w:val="009327B3"/>
    <w:rsid w:val="00932CAD"/>
    <w:rsid w:val="00933266"/>
    <w:rsid w:val="00933F63"/>
    <w:rsid w:val="00934D74"/>
    <w:rsid w:val="009350A6"/>
    <w:rsid w:val="00937DE5"/>
    <w:rsid w:val="00940727"/>
    <w:rsid w:val="00941CA2"/>
    <w:rsid w:val="009433B4"/>
    <w:rsid w:val="00943F22"/>
    <w:rsid w:val="009449F8"/>
    <w:rsid w:val="00945474"/>
    <w:rsid w:val="0094714B"/>
    <w:rsid w:val="009477D2"/>
    <w:rsid w:val="00947FD2"/>
    <w:rsid w:val="009505A2"/>
    <w:rsid w:val="0095061E"/>
    <w:rsid w:val="00952126"/>
    <w:rsid w:val="00953418"/>
    <w:rsid w:val="009534E2"/>
    <w:rsid w:val="009549C5"/>
    <w:rsid w:val="00955C56"/>
    <w:rsid w:val="00957117"/>
    <w:rsid w:val="00957473"/>
    <w:rsid w:val="009618E6"/>
    <w:rsid w:val="0096283C"/>
    <w:rsid w:val="009649DC"/>
    <w:rsid w:val="00965297"/>
    <w:rsid w:val="0096539B"/>
    <w:rsid w:val="009658D3"/>
    <w:rsid w:val="00970864"/>
    <w:rsid w:val="0097178C"/>
    <w:rsid w:val="00972FDC"/>
    <w:rsid w:val="009732C6"/>
    <w:rsid w:val="00976CBB"/>
    <w:rsid w:val="00981F7F"/>
    <w:rsid w:val="0098350A"/>
    <w:rsid w:val="00984A46"/>
    <w:rsid w:val="0098582F"/>
    <w:rsid w:val="00985ED9"/>
    <w:rsid w:val="00986396"/>
    <w:rsid w:val="00987056"/>
    <w:rsid w:val="00987664"/>
    <w:rsid w:val="009877DD"/>
    <w:rsid w:val="00987B1A"/>
    <w:rsid w:val="009901E8"/>
    <w:rsid w:val="0099074E"/>
    <w:rsid w:val="00990911"/>
    <w:rsid w:val="009912C8"/>
    <w:rsid w:val="009914B7"/>
    <w:rsid w:val="0099164B"/>
    <w:rsid w:val="00993706"/>
    <w:rsid w:val="009943D3"/>
    <w:rsid w:val="0099465C"/>
    <w:rsid w:val="00995408"/>
    <w:rsid w:val="009968E1"/>
    <w:rsid w:val="00996C3E"/>
    <w:rsid w:val="00997953"/>
    <w:rsid w:val="009A1C0F"/>
    <w:rsid w:val="009A2B17"/>
    <w:rsid w:val="009A4B0E"/>
    <w:rsid w:val="009A5E87"/>
    <w:rsid w:val="009A66CB"/>
    <w:rsid w:val="009A6CA4"/>
    <w:rsid w:val="009B0A2F"/>
    <w:rsid w:val="009B1119"/>
    <w:rsid w:val="009B1A8B"/>
    <w:rsid w:val="009B3CA3"/>
    <w:rsid w:val="009B400F"/>
    <w:rsid w:val="009B5911"/>
    <w:rsid w:val="009B6AAD"/>
    <w:rsid w:val="009B6BD8"/>
    <w:rsid w:val="009B7BF5"/>
    <w:rsid w:val="009C0AFF"/>
    <w:rsid w:val="009C0C8E"/>
    <w:rsid w:val="009C0D34"/>
    <w:rsid w:val="009C0E9E"/>
    <w:rsid w:val="009C14A3"/>
    <w:rsid w:val="009C1885"/>
    <w:rsid w:val="009C1BEB"/>
    <w:rsid w:val="009C1F70"/>
    <w:rsid w:val="009C2066"/>
    <w:rsid w:val="009C20B6"/>
    <w:rsid w:val="009C2EAD"/>
    <w:rsid w:val="009C3C60"/>
    <w:rsid w:val="009C4569"/>
    <w:rsid w:val="009C54A1"/>
    <w:rsid w:val="009C5EA6"/>
    <w:rsid w:val="009D090D"/>
    <w:rsid w:val="009D1B0F"/>
    <w:rsid w:val="009D27AF"/>
    <w:rsid w:val="009D34AA"/>
    <w:rsid w:val="009D3802"/>
    <w:rsid w:val="009D4678"/>
    <w:rsid w:val="009E0616"/>
    <w:rsid w:val="009E120D"/>
    <w:rsid w:val="009E148A"/>
    <w:rsid w:val="009E2028"/>
    <w:rsid w:val="009E25BE"/>
    <w:rsid w:val="009E2949"/>
    <w:rsid w:val="009E35AB"/>
    <w:rsid w:val="009E566F"/>
    <w:rsid w:val="009F04AE"/>
    <w:rsid w:val="009F38F2"/>
    <w:rsid w:val="009F3C84"/>
    <w:rsid w:val="009F43E3"/>
    <w:rsid w:val="009F473A"/>
    <w:rsid w:val="009F5E08"/>
    <w:rsid w:val="00A01AA3"/>
    <w:rsid w:val="00A01EC2"/>
    <w:rsid w:val="00A0432C"/>
    <w:rsid w:val="00A04377"/>
    <w:rsid w:val="00A04FF0"/>
    <w:rsid w:val="00A067B1"/>
    <w:rsid w:val="00A06933"/>
    <w:rsid w:val="00A06BE3"/>
    <w:rsid w:val="00A07192"/>
    <w:rsid w:val="00A10A6E"/>
    <w:rsid w:val="00A121A3"/>
    <w:rsid w:val="00A12641"/>
    <w:rsid w:val="00A1360E"/>
    <w:rsid w:val="00A17FC3"/>
    <w:rsid w:val="00A204F8"/>
    <w:rsid w:val="00A20DEF"/>
    <w:rsid w:val="00A20ED4"/>
    <w:rsid w:val="00A22456"/>
    <w:rsid w:val="00A23DF2"/>
    <w:rsid w:val="00A24A8F"/>
    <w:rsid w:val="00A25236"/>
    <w:rsid w:val="00A25439"/>
    <w:rsid w:val="00A31B41"/>
    <w:rsid w:val="00A31E16"/>
    <w:rsid w:val="00A3743C"/>
    <w:rsid w:val="00A41B17"/>
    <w:rsid w:val="00A41E03"/>
    <w:rsid w:val="00A425C2"/>
    <w:rsid w:val="00A4342C"/>
    <w:rsid w:val="00A449C6"/>
    <w:rsid w:val="00A45490"/>
    <w:rsid w:val="00A461C3"/>
    <w:rsid w:val="00A46FD3"/>
    <w:rsid w:val="00A520A6"/>
    <w:rsid w:val="00A526D0"/>
    <w:rsid w:val="00A5277E"/>
    <w:rsid w:val="00A55E08"/>
    <w:rsid w:val="00A56298"/>
    <w:rsid w:val="00A5670E"/>
    <w:rsid w:val="00A57790"/>
    <w:rsid w:val="00A57A78"/>
    <w:rsid w:val="00A57FE4"/>
    <w:rsid w:val="00A6133A"/>
    <w:rsid w:val="00A6137F"/>
    <w:rsid w:val="00A613D1"/>
    <w:rsid w:val="00A6220C"/>
    <w:rsid w:val="00A632B2"/>
    <w:rsid w:val="00A6338B"/>
    <w:rsid w:val="00A6362E"/>
    <w:rsid w:val="00A651BA"/>
    <w:rsid w:val="00A6584E"/>
    <w:rsid w:val="00A659E1"/>
    <w:rsid w:val="00A65C7F"/>
    <w:rsid w:val="00A66112"/>
    <w:rsid w:val="00A66378"/>
    <w:rsid w:val="00A66846"/>
    <w:rsid w:val="00A66B44"/>
    <w:rsid w:val="00A66C43"/>
    <w:rsid w:val="00A67787"/>
    <w:rsid w:val="00A67E6D"/>
    <w:rsid w:val="00A71721"/>
    <w:rsid w:val="00A7258D"/>
    <w:rsid w:val="00A7426F"/>
    <w:rsid w:val="00A74F11"/>
    <w:rsid w:val="00A76221"/>
    <w:rsid w:val="00A7749D"/>
    <w:rsid w:val="00A824DD"/>
    <w:rsid w:val="00A82701"/>
    <w:rsid w:val="00A827DB"/>
    <w:rsid w:val="00A8339F"/>
    <w:rsid w:val="00A84B85"/>
    <w:rsid w:val="00A84DA5"/>
    <w:rsid w:val="00A84DDC"/>
    <w:rsid w:val="00A84EB8"/>
    <w:rsid w:val="00A8538B"/>
    <w:rsid w:val="00A85627"/>
    <w:rsid w:val="00A876EA"/>
    <w:rsid w:val="00A87719"/>
    <w:rsid w:val="00A87CDA"/>
    <w:rsid w:val="00A90399"/>
    <w:rsid w:val="00A9202F"/>
    <w:rsid w:val="00A932BD"/>
    <w:rsid w:val="00A932FB"/>
    <w:rsid w:val="00A93AD7"/>
    <w:rsid w:val="00A941B9"/>
    <w:rsid w:val="00A9669D"/>
    <w:rsid w:val="00AA077B"/>
    <w:rsid w:val="00AA1BDA"/>
    <w:rsid w:val="00AA21D0"/>
    <w:rsid w:val="00AA2807"/>
    <w:rsid w:val="00AA46E7"/>
    <w:rsid w:val="00AA4ED9"/>
    <w:rsid w:val="00AA61F1"/>
    <w:rsid w:val="00AA6688"/>
    <w:rsid w:val="00AA75B0"/>
    <w:rsid w:val="00AB04E1"/>
    <w:rsid w:val="00AB0A1C"/>
    <w:rsid w:val="00AB0B86"/>
    <w:rsid w:val="00AB1AFF"/>
    <w:rsid w:val="00AB1D67"/>
    <w:rsid w:val="00AB1DCF"/>
    <w:rsid w:val="00AB2E22"/>
    <w:rsid w:val="00AB5B02"/>
    <w:rsid w:val="00AB5BE0"/>
    <w:rsid w:val="00AC1873"/>
    <w:rsid w:val="00AC27B1"/>
    <w:rsid w:val="00AC2F12"/>
    <w:rsid w:val="00AC31ED"/>
    <w:rsid w:val="00AC4154"/>
    <w:rsid w:val="00AC577B"/>
    <w:rsid w:val="00AC6490"/>
    <w:rsid w:val="00AC6C71"/>
    <w:rsid w:val="00AC7DB7"/>
    <w:rsid w:val="00AD080F"/>
    <w:rsid w:val="00AD2F7C"/>
    <w:rsid w:val="00AD3FC1"/>
    <w:rsid w:val="00AD4389"/>
    <w:rsid w:val="00AD558F"/>
    <w:rsid w:val="00AD7DFB"/>
    <w:rsid w:val="00AE09AD"/>
    <w:rsid w:val="00AE1809"/>
    <w:rsid w:val="00AE21AF"/>
    <w:rsid w:val="00AE32CA"/>
    <w:rsid w:val="00AE3E98"/>
    <w:rsid w:val="00AE5595"/>
    <w:rsid w:val="00AE5B7C"/>
    <w:rsid w:val="00AE64A9"/>
    <w:rsid w:val="00AE6E03"/>
    <w:rsid w:val="00AE6F54"/>
    <w:rsid w:val="00AE782C"/>
    <w:rsid w:val="00AF1121"/>
    <w:rsid w:val="00AF1286"/>
    <w:rsid w:val="00AF1FB6"/>
    <w:rsid w:val="00AF499D"/>
    <w:rsid w:val="00AF5E43"/>
    <w:rsid w:val="00AF7640"/>
    <w:rsid w:val="00B02D71"/>
    <w:rsid w:val="00B036A1"/>
    <w:rsid w:val="00B03A0C"/>
    <w:rsid w:val="00B04493"/>
    <w:rsid w:val="00B048E7"/>
    <w:rsid w:val="00B04AF3"/>
    <w:rsid w:val="00B04C97"/>
    <w:rsid w:val="00B0511A"/>
    <w:rsid w:val="00B0617D"/>
    <w:rsid w:val="00B10E33"/>
    <w:rsid w:val="00B119B2"/>
    <w:rsid w:val="00B1259E"/>
    <w:rsid w:val="00B12C9D"/>
    <w:rsid w:val="00B13213"/>
    <w:rsid w:val="00B143DA"/>
    <w:rsid w:val="00B154C7"/>
    <w:rsid w:val="00B16B8B"/>
    <w:rsid w:val="00B17332"/>
    <w:rsid w:val="00B20201"/>
    <w:rsid w:val="00B21220"/>
    <w:rsid w:val="00B2164A"/>
    <w:rsid w:val="00B21B27"/>
    <w:rsid w:val="00B21E1B"/>
    <w:rsid w:val="00B21F5B"/>
    <w:rsid w:val="00B22C3C"/>
    <w:rsid w:val="00B22F8D"/>
    <w:rsid w:val="00B23460"/>
    <w:rsid w:val="00B2383F"/>
    <w:rsid w:val="00B23FCC"/>
    <w:rsid w:val="00B24C30"/>
    <w:rsid w:val="00B25248"/>
    <w:rsid w:val="00B2622C"/>
    <w:rsid w:val="00B27DAD"/>
    <w:rsid w:val="00B311AA"/>
    <w:rsid w:val="00B3182C"/>
    <w:rsid w:val="00B31A8F"/>
    <w:rsid w:val="00B32835"/>
    <w:rsid w:val="00B338B7"/>
    <w:rsid w:val="00B34884"/>
    <w:rsid w:val="00B351C5"/>
    <w:rsid w:val="00B35BD3"/>
    <w:rsid w:val="00B363C2"/>
    <w:rsid w:val="00B3759B"/>
    <w:rsid w:val="00B41E21"/>
    <w:rsid w:val="00B43BB4"/>
    <w:rsid w:val="00B44CF1"/>
    <w:rsid w:val="00B44D05"/>
    <w:rsid w:val="00B4685E"/>
    <w:rsid w:val="00B477D9"/>
    <w:rsid w:val="00B47A36"/>
    <w:rsid w:val="00B52059"/>
    <w:rsid w:val="00B529EF"/>
    <w:rsid w:val="00B53297"/>
    <w:rsid w:val="00B532CC"/>
    <w:rsid w:val="00B56A76"/>
    <w:rsid w:val="00B573CF"/>
    <w:rsid w:val="00B6066A"/>
    <w:rsid w:val="00B60E7A"/>
    <w:rsid w:val="00B612C6"/>
    <w:rsid w:val="00B6180B"/>
    <w:rsid w:val="00B61B11"/>
    <w:rsid w:val="00B622FA"/>
    <w:rsid w:val="00B643E1"/>
    <w:rsid w:val="00B64F94"/>
    <w:rsid w:val="00B65713"/>
    <w:rsid w:val="00B65D70"/>
    <w:rsid w:val="00B66E59"/>
    <w:rsid w:val="00B67FC2"/>
    <w:rsid w:val="00B71641"/>
    <w:rsid w:val="00B765DD"/>
    <w:rsid w:val="00B76612"/>
    <w:rsid w:val="00B8382F"/>
    <w:rsid w:val="00B852FB"/>
    <w:rsid w:val="00B8545D"/>
    <w:rsid w:val="00B87CAC"/>
    <w:rsid w:val="00B90581"/>
    <w:rsid w:val="00B90B4B"/>
    <w:rsid w:val="00B941FC"/>
    <w:rsid w:val="00B9437F"/>
    <w:rsid w:val="00B94EF9"/>
    <w:rsid w:val="00B958A0"/>
    <w:rsid w:val="00B95CF4"/>
    <w:rsid w:val="00B95F08"/>
    <w:rsid w:val="00B96028"/>
    <w:rsid w:val="00B96527"/>
    <w:rsid w:val="00BA02D6"/>
    <w:rsid w:val="00BA24B0"/>
    <w:rsid w:val="00BA2BE5"/>
    <w:rsid w:val="00BA569D"/>
    <w:rsid w:val="00BA5C2D"/>
    <w:rsid w:val="00BB14D1"/>
    <w:rsid w:val="00BB2A84"/>
    <w:rsid w:val="00BB3801"/>
    <w:rsid w:val="00BB7B8A"/>
    <w:rsid w:val="00BC05B1"/>
    <w:rsid w:val="00BC1C2B"/>
    <w:rsid w:val="00BC2D38"/>
    <w:rsid w:val="00BC59FF"/>
    <w:rsid w:val="00BC5C8E"/>
    <w:rsid w:val="00BC7B0E"/>
    <w:rsid w:val="00BD0C0A"/>
    <w:rsid w:val="00BD1181"/>
    <w:rsid w:val="00BD15F9"/>
    <w:rsid w:val="00BD1628"/>
    <w:rsid w:val="00BD1923"/>
    <w:rsid w:val="00BD2571"/>
    <w:rsid w:val="00BD336E"/>
    <w:rsid w:val="00BD358F"/>
    <w:rsid w:val="00BD4E47"/>
    <w:rsid w:val="00BD5E53"/>
    <w:rsid w:val="00BD6D0B"/>
    <w:rsid w:val="00BD7C4C"/>
    <w:rsid w:val="00BE00D9"/>
    <w:rsid w:val="00BE0479"/>
    <w:rsid w:val="00BE1357"/>
    <w:rsid w:val="00BE40FF"/>
    <w:rsid w:val="00BE7325"/>
    <w:rsid w:val="00BE7448"/>
    <w:rsid w:val="00BE74F7"/>
    <w:rsid w:val="00BF0C60"/>
    <w:rsid w:val="00BF1D2A"/>
    <w:rsid w:val="00BF7882"/>
    <w:rsid w:val="00C006DB"/>
    <w:rsid w:val="00C00AC3"/>
    <w:rsid w:val="00C010C5"/>
    <w:rsid w:val="00C01D32"/>
    <w:rsid w:val="00C01EF0"/>
    <w:rsid w:val="00C02F6E"/>
    <w:rsid w:val="00C0441E"/>
    <w:rsid w:val="00C057BE"/>
    <w:rsid w:val="00C07B58"/>
    <w:rsid w:val="00C07DAA"/>
    <w:rsid w:val="00C15414"/>
    <w:rsid w:val="00C15797"/>
    <w:rsid w:val="00C17CA3"/>
    <w:rsid w:val="00C20F40"/>
    <w:rsid w:val="00C24419"/>
    <w:rsid w:val="00C2665E"/>
    <w:rsid w:val="00C26763"/>
    <w:rsid w:val="00C26E57"/>
    <w:rsid w:val="00C30834"/>
    <w:rsid w:val="00C32384"/>
    <w:rsid w:val="00C33C73"/>
    <w:rsid w:val="00C34488"/>
    <w:rsid w:val="00C34B9F"/>
    <w:rsid w:val="00C35C21"/>
    <w:rsid w:val="00C3643F"/>
    <w:rsid w:val="00C36FBE"/>
    <w:rsid w:val="00C3770F"/>
    <w:rsid w:val="00C37BDD"/>
    <w:rsid w:val="00C37DC0"/>
    <w:rsid w:val="00C40FB9"/>
    <w:rsid w:val="00C41414"/>
    <w:rsid w:val="00C442A6"/>
    <w:rsid w:val="00C446DF"/>
    <w:rsid w:val="00C44D73"/>
    <w:rsid w:val="00C460B9"/>
    <w:rsid w:val="00C46553"/>
    <w:rsid w:val="00C47E4E"/>
    <w:rsid w:val="00C47FC1"/>
    <w:rsid w:val="00C50319"/>
    <w:rsid w:val="00C50644"/>
    <w:rsid w:val="00C5297F"/>
    <w:rsid w:val="00C535AC"/>
    <w:rsid w:val="00C54C91"/>
    <w:rsid w:val="00C56C59"/>
    <w:rsid w:val="00C570BA"/>
    <w:rsid w:val="00C5749E"/>
    <w:rsid w:val="00C57BFF"/>
    <w:rsid w:val="00C57EBC"/>
    <w:rsid w:val="00C57F5F"/>
    <w:rsid w:val="00C601E7"/>
    <w:rsid w:val="00C61D55"/>
    <w:rsid w:val="00C65DDC"/>
    <w:rsid w:val="00C66EE2"/>
    <w:rsid w:val="00C66F4C"/>
    <w:rsid w:val="00C673A6"/>
    <w:rsid w:val="00C71236"/>
    <w:rsid w:val="00C71722"/>
    <w:rsid w:val="00C717D6"/>
    <w:rsid w:val="00C74072"/>
    <w:rsid w:val="00C74085"/>
    <w:rsid w:val="00C77CBD"/>
    <w:rsid w:val="00C77ED2"/>
    <w:rsid w:val="00C8107C"/>
    <w:rsid w:val="00C837EE"/>
    <w:rsid w:val="00C843CA"/>
    <w:rsid w:val="00C8499D"/>
    <w:rsid w:val="00C84B11"/>
    <w:rsid w:val="00C85C0D"/>
    <w:rsid w:val="00C87C2F"/>
    <w:rsid w:val="00C90A04"/>
    <w:rsid w:val="00C91228"/>
    <w:rsid w:val="00C917C0"/>
    <w:rsid w:val="00C9289B"/>
    <w:rsid w:val="00C93069"/>
    <w:rsid w:val="00C931A2"/>
    <w:rsid w:val="00C93AA9"/>
    <w:rsid w:val="00C93CF5"/>
    <w:rsid w:val="00C95ACA"/>
    <w:rsid w:val="00C960CF"/>
    <w:rsid w:val="00C96610"/>
    <w:rsid w:val="00C9729F"/>
    <w:rsid w:val="00CA1F25"/>
    <w:rsid w:val="00CA2E23"/>
    <w:rsid w:val="00CA3A28"/>
    <w:rsid w:val="00CA4C44"/>
    <w:rsid w:val="00CA50A3"/>
    <w:rsid w:val="00CA543A"/>
    <w:rsid w:val="00CA6082"/>
    <w:rsid w:val="00CA7AEF"/>
    <w:rsid w:val="00CB0281"/>
    <w:rsid w:val="00CB09B1"/>
    <w:rsid w:val="00CB1740"/>
    <w:rsid w:val="00CB1A11"/>
    <w:rsid w:val="00CB23E3"/>
    <w:rsid w:val="00CB3073"/>
    <w:rsid w:val="00CC1821"/>
    <w:rsid w:val="00CC3E1B"/>
    <w:rsid w:val="00CC5353"/>
    <w:rsid w:val="00CC5992"/>
    <w:rsid w:val="00CC61CB"/>
    <w:rsid w:val="00CC68B7"/>
    <w:rsid w:val="00CC7BD4"/>
    <w:rsid w:val="00CC7D87"/>
    <w:rsid w:val="00CD2AC0"/>
    <w:rsid w:val="00CD3B97"/>
    <w:rsid w:val="00CD3BDA"/>
    <w:rsid w:val="00CD4660"/>
    <w:rsid w:val="00CD6FA5"/>
    <w:rsid w:val="00CD776A"/>
    <w:rsid w:val="00CE03EE"/>
    <w:rsid w:val="00CE0A34"/>
    <w:rsid w:val="00CE136C"/>
    <w:rsid w:val="00CE145E"/>
    <w:rsid w:val="00CE2561"/>
    <w:rsid w:val="00CE3230"/>
    <w:rsid w:val="00CE37A7"/>
    <w:rsid w:val="00CE7BBE"/>
    <w:rsid w:val="00CE7BE1"/>
    <w:rsid w:val="00CF0024"/>
    <w:rsid w:val="00CF092F"/>
    <w:rsid w:val="00CF0EAB"/>
    <w:rsid w:val="00CF28EA"/>
    <w:rsid w:val="00CF2E79"/>
    <w:rsid w:val="00CF3A5B"/>
    <w:rsid w:val="00CF5758"/>
    <w:rsid w:val="00CF5B57"/>
    <w:rsid w:val="00CF74F2"/>
    <w:rsid w:val="00D01EFA"/>
    <w:rsid w:val="00D041F3"/>
    <w:rsid w:val="00D05559"/>
    <w:rsid w:val="00D05C7B"/>
    <w:rsid w:val="00D05D0A"/>
    <w:rsid w:val="00D05ED1"/>
    <w:rsid w:val="00D06422"/>
    <w:rsid w:val="00D06739"/>
    <w:rsid w:val="00D06DF4"/>
    <w:rsid w:val="00D06E15"/>
    <w:rsid w:val="00D06EDA"/>
    <w:rsid w:val="00D12044"/>
    <w:rsid w:val="00D14EBB"/>
    <w:rsid w:val="00D14F1D"/>
    <w:rsid w:val="00D15579"/>
    <w:rsid w:val="00D157B7"/>
    <w:rsid w:val="00D1760C"/>
    <w:rsid w:val="00D2218E"/>
    <w:rsid w:val="00D22739"/>
    <w:rsid w:val="00D227CD"/>
    <w:rsid w:val="00D22E12"/>
    <w:rsid w:val="00D23046"/>
    <w:rsid w:val="00D23F27"/>
    <w:rsid w:val="00D241A4"/>
    <w:rsid w:val="00D247A0"/>
    <w:rsid w:val="00D25C82"/>
    <w:rsid w:val="00D30358"/>
    <w:rsid w:val="00D30600"/>
    <w:rsid w:val="00D30670"/>
    <w:rsid w:val="00D30D11"/>
    <w:rsid w:val="00D32087"/>
    <w:rsid w:val="00D322BC"/>
    <w:rsid w:val="00D32408"/>
    <w:rsid w:val="00D3271D"/>
    <w:rsid w:val="00D3424C"/>
    <w:rsid w:val="00D34A5C"/>
    <w:rsid w:val="00D3541D"/>
    <w:rsid w:val="00D370A8"/>
    <w:rsid w:val="00D37B8E"/>
    <w:rsid w:val="00D41039"/>
    <w:rsid w:val="00D41480"/>
    <w:rsid w:val="00D415B7"/>
    <w:rsid w:val="00D4164C"/>
    <w:rsid w:val="00D418C5"/>
    <w:rsid w:val="00D419DD"/>
    <w:rsid w:val="00D42EAA"/>
    <w:rsid w:val="00D44208"/>
    <w:rsid w:val="00D44897"/>
    <w:rsid w:val="00D4594E"/>
    <w:rsid w:val="00D4697E"/>
    <w:rsid w:val="00D5081B"/>
    <w:rsid w:val="00D50D14"/>
    <w:rsid w:val="00D5279B"/>
    <w:rsid w:val="00D527BF"/>
    <w:rsid w:val="00D56132"/>
    <w:rsid w:val="00D607A2"/>
    <w:rsid w:val="00D62BA6"/>
    <w:rsid w:val="00D63178"/>
    <w:rsid w:val="00D633BE"/>
    <w:rsid w:val="00D63B92"/>
    <w:rsid w:val="00D63EFB"/>
    <w:rsid w:val="00D71212"/>
    <w:rsid w:val="00D712DF"/>
    <w:rsid w:val="00D737FB"/>
    <w:rsid w:val="00D743A6"/>
    <w:rsid w:val="00D7480A"/>
    <w:rsid w:val="00D75939"/>
    <w:rsid w:val="00D76722"/>
    <w:rsid w:val="00D76AD7"/>
    <w:rsid w:val="00D775D8"/>
    <w:rsid w:val="00D77616"/>
    <w:rsid w:val="00D8193D"/>
    <w:rsid w:val="00D820D3"/>
    <w:rsid w:val="00D82765"/>
    <w:rsid w:val="00D82B11"/>
    <w:rsid w:val="00D8305A"/>
    <w:rsid w:val="00D83628"/>
    <w:rsid w:val="00D83E2D"/>
    <w:rsid w:val="00D84B22"/>
    <w:rsid w:val="00D87304"/>
    <w:rsid w:val="00D873EA"/>
    <w:rsid w:val="00D9380C"/>
    <w:rsid w:val="00D9390F"/>
    <w:rsid w:val="00D93C0C"/>
    <w:rsid w:val="00D957F6"/>
    <w:rsid w:val="00D95D26"/>
    <w:rsid w:val="00D9608C"/>
    <w:rsid w:val="00D9765E"/>
    <w:rsid w:val="00D97B9C"/>
    <w:rsid w:val="00DA0633"/>
    <w:rsid w:val="00DA0893"/>
    <w:rsid w:val="00DA0EE7"/>
    <w:rsid w:val="00DA1579"/>
    <w:rsid w:val="00DA1AED"/>
    <w:rsid w:val="00DA236B"/>
    <w:rsid w:val="00DA2855"/>
    <w:rsid w:val="00DA2A67"/>
    <w:rsid w:val="00DA36A9"/>
    <w:rsid w:val="00DA4CC0"/>
    <w:rsid w:val="00DA4DC2"/>
    <w:rsid w:val="00DA6146"/>
    <w:rsid w:val="00DA6530"/>
    <w:rsid w:val="00DB024C"/>
    <w:rsid w:val="00DB13B2"/>
    <w:rsid w:val="00DB2700"/>
    <w:rsid w:val="00DB380F"/>
    <w:rsid w:val="00DB4A5E"/>
    <w:rsid w:val="00DB514D"/>
    <w:rsid w:val="00DB5449"/>
    <w:rsid w:val="00DB598D"/>
    <w:rsid w:val="00DB65C6"/>
    <w:rsid w:val="00DB6E4F"/>
    <w:rsid w:val="00DB6F98"/>
    <w:rsid w:val="00DC08F4"/>
    <w:rsid w:val="00DC11E3"/>
    <w:rsid w:val="00DC1D32"/>
    <w:rsid w:val="00DC5139"/>
    <w:rsid w:val="00DC7D6D"/>
    <w:rsid w:val="00DD0ACD"/>
    <w:rsid w:val="00DD0D5E"/>
    <w:rsid w:val="00DD2BF2"/>
    <w:rsid w:val="00DD35C9"/>
    <w:rsid w:val="00DD5DDD"/>
    <w:rsid w:val="00DD5E39"/>
    <w:rsid w:val="00DD65EE"/>
    <w:rsid w:val="00DD7432"/>
    <w:rsid w:val="00DD7472"/>
    <w:rsid w:val="00DD7883"/>
    <w:rsid w:val="00DE01C8"/>
    <w:rsid w:val="00DE0A4B"/>
    <w:rsid w:val="00DE2EF3"/>
    <w:rsid w:val="00DE31C0"/>
    <w:rsid w:val="00DE3B2D"/>
    <w:rsid w:val="00DE4E97"/>
    <w:rsid w:val="00DE5291"/>
    <w:rsid w:val="00DE60EF"/>
    <w:rsid w:val="00DE6525"/>
    <w:rsid w:val="00DE6D79"/>
    <w:rsid w:val="00DE7DF0"/>
    <w:rsid w:val="00DF02B0"/>
    <w:rsid w:val="00DF1D08"/>
    <w:rsid w:val="00DF1DB4"/>
    <w:rsid w:val="00DF21D8"/>
    <w:rsid w:val="00DF2EE5"/>
    <w:rsid w:val="00DF333B"/>
    <w:rsid w:val="00DF3663"/>
    <w:rsid w:val="00DF6A64"/>
    <w:rsid w:val="00DF784A"/>
    <w:rsid w:val="00E01C5A"/>
    <w:rsid w:val="00E01F92"/>
    <w:rsid w:val="00E03665"/>
    <w:rsid w:val="00E03D45"/>
    <w:rsid w:val="00E03D9F"/>
    <w:rsid w:val="00E04043"/>
    <w:rsid w:val="00E05F03"/>
    <w:rsid w:val="00E06E31"/>
    <w:rsid w:val="00E07D41"/>
    <w:rsid w:val="00E12EE2"/>
    <w:rsid w:val="00E1337D"/>
    <w:rsid w:val="00E1385D"/>
    <w:rsid w:val="00E140A5"/>
    <w:rsid w:val="00E14418"/>
    <w:rsid w:val="00E15F1E"/>
    <w:rsid w:val="00E16AC6"/>
    <w:rsid w:val="00E172F6"/>
    <w:rsid w:val="00E17FD8"/>
    <w:rsid w:val="00E20CF8"/>
    <w:rsid w:val="00E21045"/>
    <w:rsid w:val="00E22C5B"/>
    <w:rsid w:val="00E238FF"/>
    <w:rsid w:val="00E2395C"/>
    <w:rsid w:val="00E23CD6"/>
    <w:rsid w:val="00E241FA"/>
    <w:rsid w:val="00E256F9"/>
    <w:rsid w:val="00E26554"/>
    <w:rsid w:val="00E2772A"/>
    <w:rsid w:val="00E30ACC"/>
    <w:rsid w:val="00E30C75"/>
    <w:rsid w:val="00E32531"/>
    <w:rsid w:val="00E33CAB"/>
    <w:rsid w:val="00E347AA"/>
    <w:rsid w:val="00E35C21"/>
    <w:rsid w:val="00E36280"/>
    <w:rsid w:val="00E36609"/>
    <w:rsid w:val="00E37C07"/>
    <w:rsid w:val="00E41A35"/>
    <w:rsid w:val="00E41BD4"/>
    <w:rsid w:val="00E42E53"/>
    <w:rsid w:val="00E43196"/>
    <w:rsid w:val="00E44F7C"/>
    <w:rsid w:val="00E45012"/>
    <w:rsid w:val="00E457A5"/>
    <w:rsid w:val="00E4774B"/>
    <w:rsid w:val="00E47AC2"/>
    <w:rsid w:val="00E5020E"/>
    <w:rsid w:val="00E50A1A"/>
    <w:rsid w:val="00E50CFE"/>
    <w:rsid w:val="00E50E7C"/>
    <w:rsid w:val="00E5125D"/>
    <w:rsid w:val="00E536F5"/>
    <w:rsid w:val="00E55580"/>
    <w:rsid w:val="00E56F8D"/>
    <w:rsid w:val="00E60149"/>
    <w:rsid w:val="00E64237"/>
    <w:rsid w:val="00E6489A"/>
    <w:rsid w:val="00E67229"/>
    <w:rsid w:val="00E704F1"/>
    <w:rsid w:val="00E732D7"/>
    <w:rsid w:val="00E74647"/>
    <w:rsid w:val="00E75621"/>
    <w:rsid w:val="00E757DA"/>
    <w:rsid w:val="00E7709C"/>
    <w:rsid w:val="00E82412"/>
    <w:rsid w:val="00E83D26"/>
    <w:rsid w:val="00E84064"/>
    <w:rsid w:val="00E848F0"/>
    <w:rsid w:val="00E859AE"/>
    <w:rsid w:val="00E85EA5"/>
    <w:rsid w:val="00E87A4F"/>
    <w:rsid w:val="00E87EA9"/>
    <w:rsid w:val="00E9016D"/>
    <w:rsid w:val="00E90691"/>
    <w:rsid w:val="00E910E0"/>
    <w:rsid w:val="00E9143D"/>
    <w:rsid w:val="00E918E1"/>
    <w:rsid w:val="00E931A1"/>
    <w:rsid w:val="00E938C4"/>
    <w:rsid w:val="00E94FE8"/>
    <w:rsid w:val="00E95C0B"/>
    <w:rsid w:val="00E96E54"/>
    <w:rsid w:val="00E9706C"/>
    <w:rsid w:val="00E97689"/>
    <w:rsid w:val="00EA090F"/>
    <w:rsid w:val="00EA0F17"/>
    <w:rsid w:val="00EA6135"/>
    <w:rsid w:val="00EA6A06"/>
    <w:rsid w:val="00EA7814"/>
    <w:rsid w:val="00EB0718"/>
    <w:rsid w:val="00EB0724"/>
    <w:rsid w:val="00EB0ADB"/>
    <w:rsid w:val="00EB1543"/>
    <w:rsid w:val="00EB36A5"/>
    <w:rsid w:val="00EB4B2B"/>
    <w:rsid w:val="00EB57EE"/>
    <w:rsid w:val="00EB68A5"/>
    <w:rsid w:val="00EB6FA3"/>
    <w:rsid w:val="00EC13E9"/>
    <w:rsid w:val="00EC21F4"/>
    <w:rsid w:val="00EC23C0"/>
    <w:rsid w:val="00EC2CA4"/>
    <w:rsid w:val="00EC4A04"/>
    <w:rsid w:val="00EC56BE"/>
    <w:rsid w:val="00EC638C"/>
    <w:rsid w:val="00ED0ECD"/>
    <w:rsid w:val="00ED44A8"/>
    <w:rsid w:val="00ED51B3"/>
    <w:rsid w:val="00ED5A84"/>
    <w:rsid w:val="00EE0353"/>
    <w:rsid w:val="00EE1E0B"/>
    <w:rsid w:val="00EE2614"/>
    <w:rsid w:val="00EE2684"/>
    <w:rsid w:val="00EE2D7E"/>
    <w:rsid w:val="00EE2E77"/>
    <w:rsid w:val="00EE3393"/>
    <w:rsid w:val="00EE40A0"/>
    <w:rsid w:val="00EE7F42"/>
    <w:rsid w:val="00EF1232"/>
    <w:rsid w:val="00EF49E3"/>
    <w:rsid w:val="00EF6018"/>
    <w:rsid w:val="00EF6F6E"/>
    <w:rsid w:val="00F0042B"/>
    <w:rsid w:val="00F016B7"/>
    <w:rsid w:val="00F02ED6"/>
    <w:rsid w:val="00F0347F"/>
    <w:rsid w:val="00F04FCD"/>
    <w:rsid w:val="00F06367"/>
    <w:rsid w:val="00F07A67"/>
    <w:rsid w:val="00F10040"/>
    <w:rsid w:val="00F1111B"/>
    <w:rsid w:val="00F11417"/>
    <w:rsid w:val="00F152D3"/>
    <w:rsid w:val="00F158EB"/>
    <w:rsid w:val="00F17564"/>
    <w:rsid w:val="00F17E02"/>
    <w:rsid w:val="00F2085B"/>
    <w:rsid w:val="00F21827"/>
    <w:rsid w:val="00F22E45"/>
    <w:rsid w:val="00F23046"/>
    <w:rsid w:val="00F242FC"/>
    <w:rsid w:val="00F2456C"/>
    <w:rsid w:val="00F25EDD"/>
    <w:rsid w:val="00F26241"/>
    <w:rsid w:val="00F26D6D"/>
    <w:rsid w:val="00F26DE2"/>
    <w:rsid w:val="00F31F3A"/>
    <w:rsid w:val="00F33B0A"/>
    <w:rsid w:val="00F3402F"/>
    <w:rsid w:val="00F3556D"/>
    <w:rsid w:val="00F36AA1"/>
    <w:rsid w:val="00F371B3"/>
    <w:rsid w:val="00F37A74"/>
    <w:rsid w:val="00F41A21"/>
    <w:rsid w:val="00F41C9F"/>
    <w:rsid w:val="00F423FA"/>
    <w:rsid w:val="00F42E1F"/>
    <w:rsid w:val="00F4407D"/>
    <w:rsid w:val="00F457A7"/>
    <w:rsid w:val="00F524BD"/>
    <w:rsid w:val="00F52CBD"/>
    <w:rsid w:val="00F52D03"/>
    <w:rsid w:val="00F5555C"/>
    <w:rsid w:val="00F561DD"/>
    <w:rsid w:val="00F6060F"/>
    <w:rsid w:val="00F60D4F"/>
    <w:rsid w:val="00F60DA7"/>
    <w:rsid w:val="00F610B7"/>
    <w:rsid w:val="00F62696"/>
    <w:rsid w:val="00F62D81"/>
    <w:rsid w:val="00F6576C"/>
    <w:rsid w:val="00F658A4"/>
    <w:rsid w:val="00F66236"/>
    <w:rsid w:val="00F66A19"/>
    <w:rsid w:val="00F66B8E"/>
    <w:rsid w:val="00F7041E"/>
    <w:rsid w:val="00F718B1"/>
    <w:rsid w:val="00F72105"/>
    <w:rsid w:val="00F741B7"/>
    <w:rsid w:val="00F76019"/>
    <w:rsid w:val="00F770C7"/>
    <w:rsid w:val="00F77E5B"/>
    <w:rsid w:val="00F805E5"/>
    <w:rsid w:val="00F807AC"/>
    <w:rsid w:val="00F80923"/>
    <w:rsid w:val="00F80B4A"/>
    <w:rsid w:val="00F82D2A"/>
    <w:rsid w:val="00F84664"/>
    <w:rsid w:val="00F8500E"/>
    <w:rsid w:val="00F86B7A"/>
    <w:rsid w:val="00F8759F"/>
    <w:rsid w:val="00F87766"/>
    <w:rsid w:val="00F90D4A"/>
    <w:rsid w:val="00F914D6"/>
    <w:rsid w:val="00F92049"/>
    <w:rsid w:val="00F9267D"/>
    <w:rsid w:val="00F93F56"/>
    <w:rsid w:val="00F941C1"/>
    <w:rsid w:val="00F949F2"/>
    <w:rsid w:val="00F94B96"/>
    <w:rsid w:val="00F94BDA"/>
    <w:rsid w:val="00F950F6"/>
    <w:rsid w:val="00F966BE"/>
    <w:rsid w:val="00F97A6E"/>
    <w:rsid w:val="00FA06DD"/>
    <w:rsid w:val="00FA0A70"/>
    <w:rsid w:val="00FA0F49"/>
    <w:rsid w:val="00FA1669"/>
    <w:rsid w:val="00FA1FF9"/>
    <w:rsid w:val="00FA31E1"/>
    <w:rsid w:val="00FA335C"/>
    <w:rsid w:val="00FA3705"/>
    <w:rsid w:val="00FA4A86"/>
    <w:rsid w:val="00FA59B0"/>
    <w:rsid w:val="00FA6660"/>
    <w:rsid w:val="00FB0168"/>
    <w:rsid w:val="00FB03E0"/>
    <w:rsid w:val="00FB0FA2"/>
    <w:rsid w:val="00FB14E3"/>
    <w:rsid w:val="00FB2852"/>
    <w:rsid w:val="00FB2B72"/>
    <w:rsid w:val="00FB2EF6"/>
    <w:rsid w:val="00FB3741"/>
    <w:rsid w:val="00FB3787"/>
    <w:rsid w:val="00FB3E29"/>
    <w:rsid w:val="00FB65DF"/>
    <w:rsid w:val="00FB65FD"/>
    <w:rsid w:val="00FB6605"/>
    <w:rsid w:val="00FB6DE1"/>
    <w:rsid w:val="00FC1693"/>
    <w:rsid w:val="00FC247A"/>
    <w:rsid w:val="00FC2696"/>
    <w:rsid w:val="00FC2B8A"/>
    <w:rsid w:val="00FC3718"/>
    <w:rsid w:val="00FC413A"/>
    <w:rsid w:val="00FC4C65"/>
    <w:rsid w:val="00FC4E3C"/>
    <w:rsid w:val="00FC63AA"/>
    <w:rsid w:val="00FC6E92"/>
    <w:rsid w:val="00FC7928"/>
    <w:rsid w:val="00FD0021"/>
    <w:rsid w:val="00FD0D64"/>
    <w:rsid w:val="00FD1EC4"/>
    <w:rsid w:val="00FD25A2"/>
    <w:rsid w:val="00FD28E4"/>
    <w:rsid w:val="00FD3035"/>
    <w:rsid w:val="00FD6062"/>
    <w:rsid w:val="00FD768E"/>
    <w:rsid w:val="00FD770E"/>
    <w:rsid w:val="00FD7BFA"/>
    <w:rsid w:val="00FD7EA0"/>
    <w:rsid w:val="00FD7F96"/>
    <w:rsid w:val="00FE1688"/>
    <w:rsid w:val="00FE178B"/>
    <w:rsid w:val="00FE5D8C"/>
    <w:rsid w:val="00FF18ED"/>
    <w:rsid w:val="00FF2022"/>
    <w:rsid w:val="00FF344D"/>
    <w:rsid w:val="00FF4A98"/>
    <w:rsid w:val="00FF5396"/>
    <w:rsid w:val="00FF58D7"/>
    <w:rsid w:val="00FF614C"/>
    <w:rsid w:val="00FF7A96"/>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4EC7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qFormat="1"/>
    <w:lsdException w:name="header" w:semiHidden="1" w:unhideWhenUsed="1"/>
    <w:lsdException w:name="footer" w:semiHidden="1" w:uiPriority="0" w:unhideWhenUsed="1"/>
    <w:lsdException w:name="index heading" w:semiHidden="1" w:uiPriority="0"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D06E15"/>
    <w:rPr>
      <w:rFonts w:ascii="Calibri" w:eastAsiaTheme="minorHAnsi" w:hAnsi="Calibri" w:cs="Calibri"/>
      <w:sz w:val="22"/>
      <w:szCs w:val="22"/>
      <w:lang w:val="en-US" w:eastAsia="en-US"/>
      <w14:ligatures w14:val="standardContextual"/>
    </w:rPr>
  </w:style>
  <w:style w:type="paragraph" w:styleId="10">
    <w:name w:val="heading 1"/>
    <w:aliases w:val="H1 Char,H1,Head1,Heading apps,h1,BMS Heading 1,H11,H12,H13,H14,H15,H16,H17,Outline1,Level 1 Topic Heading,Header1,Heading 1-ERI,l1,Head 1 (Chapter heading),Head 1,Head 11,Head 12,Head 111,Head 13,Head 112,Head 14,Head 113,Head 15,Head 114"/>
    <w:basedOn w:val="a0"/>
    <w:next w:val="a0"/>
    <w:link w:val="1Char"/>
    <w:uiPriority w:val="9"/>
    <w:qFormat/>
    <w:rsid w:val="00D322BC"/>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rPr>
  </w:style>
  <w:style w:type="paragraph" w:styleId="2">
    <w:name w:val="heading 2"/>
    <w:aliases w:val="2,Header 2,h2,Heading Bug,H2,Sub-Head1,Heading 2- no#,H21,H22,H23,H2Normal,Sub Head,H211,H212,H221,H2111,H24,H213,H222,H2112,H231,H2121,H2211,H21111,H25,H26,H214,H223,H2113,H27,H215,H224,H2114,H28,H216,H225,H2115,H232,H241,H2122,H2212,ni2"/>
    <w:basedOn w:val="10"/>
    <w:next w:val="a0"/>
    <w:link w:val="2Char"/>
    <w:uiPriority w:val="9"/>
    <w:qFormat/>
    <w:rsid w:val="001D40BF"/>
    <w:pPr>
      <w:pageBreakBefore w:val="0"/>
      <w:pBdr>
        <w:bottom w:val="single" w:sz="12" w:space="1" w:color="000080"/>
      </w:pBdr>
      <w:tabs>
        <w:tab w:val="left" w:pos="567"/>
      </w:tabs>
      <w:spacing w:before="240" w:after="80"/>
      <w:outlineLvl w:val="1"/>
    </w:pPr>
    <w:rPr>
      <w:bCs w:val="0"/>
      <w:color w:val="002060"/>
      <w:sz w:val="24"/>
      <w:szCs w:val="22"/>
      <w:lang w:val="en-GB"/>
    </w:rPr>
  </w:style>
  <w:style w:type="paragraph" w:styleId="3">
    <w:name w:val="heading 3"/>
    <w:aliases w:val="H3,Proposa,Project 3,h3,Heading 3 - old,1.2.3.,alltoc,3,Heading 4 Proposal,h31,h32,Bold Head,bh,(1.1.1),hd3,Minor,1.1.1 Heading,0,Heading 2.3,(Alt+3),Titles,(Alt+3)1,(Alt+3)2,(Alt+3)3,(Alt+3)4,(Alt+3)5,(Alt+3)6,(Alt+3)11,(Alt+3)21,l3,H31,H"/>
    <w:basedOn w:val="a0"/>
    <w:next w:val="a0"/>
    <w:link w:val="3Char"/>
    <w:uiPriority w:val="9"/>
    <w:qFormat/>
    <w:rsid w:val="001D40BF"/>
    <w:pPr>
      <w:keepNext/>
      <w:spacing w:before="240" w:after="60"/>
      <w:ind w:left="567" w:hanging="567"/>
      <w:outlineLvl w:val="2"/>
    </w:pPr>
    <w:rPr>
      <w:rFonts w:ascii="Arial" w:hAnsi="Arial" w:cs="Times New Roman"/>
      <w:b/>
      <w:bCs/>
      <w:szCs w:val="26"/>
    </w:rPr>
  </w:style>
  <w:style w:type="paragraph" w:styleId="40">
    <w:name w:val="heading 4"/>
    <w:aliases w:val="Heading3,Heading 4 Char3 Char,Heading 4 Char Char2 Char,h4 Char Char2 Char,H41 Char Char2 Char,H4 Char Char2 Char,t4 Char Char2 Char,h41 Char Char2 Char,H42 Char Char2 Char,H411 Char Char2 Char,h42 Char Char2 Char,H43 Char Char2 Char"/>
    <w:basedOn w:val="a0"/>
    <w:next w:val="a0"/>
    <w:link w:val="4Char"/>
    <w:uiPriority w:val="9"/>
    <w:qFormat/>
    <w:rsid w:val="00AC1873"/>
    <w:pPr>
      <w:keepNext/>
      <w:numPr>
        <w:ilvl w:val="3"/>
        <w:numId w:val="10"/>
      </w:numPr>
      <w:tabs>
        <w:tab w:val="left" w:pos="1134"/>
      </w:tabs>
      <w:spacing w:before="240" w:after="60"/>
      <w:ind w:left="1783"/>
      <w:outlineLvl w:val="3"/>
    </w:pPr>
    <w:rPr>
      <w:rFonts w:ascii="Tahoma" w:hAnsi="Tahoma" w:cs="Tahoma"/>
      <w:b/>
      <w:bCs/>
      <w:color w:val="000000" w:themeColor="text1"/>
      <w:lang w:val="el-GR"/>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0"/>
    <w:next w:val="a0"/>
    <w:qFormat/>
    <w:rsid w:val="001D40BF"/>
    <w:pPr>
      <w:numPr>
        <w:ilvl w:val="4"/>
        <w:numId w:val="1"/>
      </w:numPr>
      <w:spacing w:before="200" w:after="200" w:line="280" w:lineRule="exact"/>
      <w:outlineLvl w:val="4"/>
    </w:pPr>
    <w:rPr>
      <w:rFonts w:ascii="Lucida Sans" w:hAnsi="Lucida Sans" w:cs="Lucida Sans"/>
      <w:b/>
      <w:szCs w:val="20"/>
    </w:rPr>
  </w:style>
  <w:style w:type="paragraph" w:styleId="6">
    <w:name w:val="heading 6"/>
    <w:aliases w:val="H6,Char Char,Char Char Char,Char Char + Left:  0 cm,... + Left:  0 cm,...,Char Char Char Char Char Char,Char Char Char Char Char,hd6,h6,H61,H62,H63,H64,H611,H65,H612,H621,H631,H641,H66,H613,H622,H632,H642,H67,H614, Char Char"/>
    <w:basedOn w:val="a0"/>
    <w:next w:val="a0"/>
    <w:link w:val="6Char"/>
    <w:qFormat/>
    <w:rsid w:val="00882E44"/>
    <w:pPr>
      <w:numPr>
        <w:numId w:val="11"/>
      </w:numPr>
      <w:pBdr>
        <w:bottom w:val="single" w:sz="12" w:space="1" w:color="002060"/>
      </w:pBdr>
      <w:spacing w:before="120" w:line="360" w:lineRule="auto"/>
      <w:outlineLvl w:val="5"/>
    </w:pPr>
    <w:rPr>
      <w:rFonts w:ascii="Arial" w:hAnsi="Arial" w:cs="Times New Roman"/>
      <w:b/>
      <w:sz w:val="24"/>
      <w:szCs w:val="20"/>
      <w:lang w:val="el-GR"/>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0"/>
    <w:next w:val="a0"/>
    <w:link w:val="7Char"/>
    <w:qFormat/>
    <w:rsid w:val="005B4566"/>
    <w:pPr>
      <w:tabs>
        <w:tab w:val="num" w:pos="1653"/>
        <w:tab w:val="left" w:pos="2835"/>
      </w:tabs>
      <w:spacing w:before="120" w:after="60" w:line="360" w:lineRule="auto"/>
      <w:ind w:left="1653" w:hanging="1296"/>
      <w:outlineLvl w:val="6"/>
    </w:pPr>
    <w:rPr>
      <w:rFonts w:ascii="Tahoma" w:hAnsi="Tahoma" w:cs="Times New Roman"/>
      <w:sz w:val="18"/>
      <w:szCs w:val="20"/>
      <w:u w:val="single"/>
      <w:lang w:val="el-GR"/>
    </w:rPr>
  </w:style>
  <w:style w:type="paragraph" w:styleId="8">
    <w:name w:val="heading 8"/>
    <w:basedOn w:val="a0"/>
    <w:next w:val="a0"/>
    <w:link w:val="8Char"/>
    <w:qFormat/>
    <w:rsid w:val="005B4566"/>
    <w:pPr>
      <w:tabs>
        <w:tab w:val="num" w:pos="1797"/>
        <w:tab w:val="left" w:pos="3119"/>
      </w:tabs>
      <w:spacing w:before="120" w:after="60"/>
      <w:ind w:left="1797" w:hanging="1440"/>
      <w:outlineLvl w:val="7"/>
    </w:pPr>
    <w:rPr>
      <w:rFonts w:ascii="Tahoma" w:hAnsi="Tahoma" w:cs="Times New Roman"/>
      <w:sz w:val="18"/>
      <w:szCs w:val="20"/>
      <w:u w:val="single"/>
      <w:lang w:val="el-GR"/>
    </w:rPr>
  </w:style>
  <w:style w:type="paragraph" w:styleId="9">
    <w:name w:val="heading 9"/>
    <w:aliases w:val="AC&amp;E_1,App Heading"/>
    <w:basedOn w:val="a0"/>
    <w:next w:val="a0"/>
    <w:link w:val="9Char"/>
    <w:qFormat/>
    <w:rsid w:val="005B4566"/>
    <w:pPr>
      <w:tabs>
        <w:tab w:val="num" w:pos="1941"/>
        <w:tab w:val="left" w:pos="3119"/>
      </w:tabs>
      <w:spacing w:before="60" w:after="60"/>
      <w:ind w:left="1941" w:hanging="1584"/>
      <w:outlineLvl w:val="8"/>
    </w:pPr>
    <w:rPr>
      <w:rFonts w:ascii="Tahoma" w:hAnsi="Tahoma" w:cs="Times New Roman"/>
      <w:sz w:val="18"/>
      <w:szCs w:val="20"/>
      <w:u w:val="single"/>
      <w:lang w:val="el-GR"/>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1D40BF"/>
  </w:style>
  <w:style w:type="character" w:customStyle="1" w:styleId="WW8Num1z1">
    <w:name w:val="WW8Num1z1"/>
    <w:rsid w:val="001D40BF"/>
  </w:style>
  <w:style w:type="character" w:customStyle="1" w:styleId="WW8Num1z2">
    <w:name w:val="WW8Num1z2"/>
    <w:rsid w:val="001D40BF"/>
  </w:style>
  <w:style w:type="character" w:customStyle="1" w:styleId="WW8Num1z3">
    <w:name w:val="WW8Num1z3"/>
    <w:rsid w:val="001D40BF"/>
  </w:style>
  <w:style w:type="character" w:customStyle="1" w:styleId="WW8Num1z4">
    <w:name w:val="WW8Num1z4"/>
    <w:rsid w:val="001D40BF"/>
    <w:rPr>
      <w:rFonts w:ascii="Arial" w:hAnsi="Arial" w:cs="Times New Roman"/>
      <w:b w:val="0"/>
      <w:i w:val="0"/>
      <w:sz w:val="20"/>
      <w:szCs w:val="20"/>
    </w:rPr>
  </w:style>
  <w:style w:type="character" w:customStyle="1" w:styleId="WW8Num1z5">
    <w:name w:val="WW8Num1z5"/>
    <w:rsid w:val="001D40BF"/>
  </w:style>
  <w:style w:type="character" w:customStyle="1" w:styleId="WW8Num1z6">
    <w:name w:val="WW8Num1z6"/>
    <w:rsid w:val="001D40BF"/>
  </w:style>
  <w:style w:type="character" w:customStyle="1" w:styleId="WW8Num1z7">
    <w:name w:val="WW8Num1z7"/>
    <w:rsid w:val="001D40BF"/>
  </w:style>
  <w:style w:type="character" w:customStyle="1" w:styleId="WW8Num1z8">
    <w:name w:val="WW8Num1z8"/>
    <w:rsid w:val="001D40BF"/>
  </w:style>
  <w:style w:type="character" w:customStyle="1" w:styleId="WW8Num2z0">
    <w:name w:val="WW8Num2z0"/>
    <w:rsid w:val="001D40BF"/>
  </w:style>
  <w:style w:type="character" w:customStyle="1" w:styleId="WW8Num2z1">
    <w:name w:val="WW8Num2z1"/>
    <w:rsid w:val="001D40BF"/>
  </w:style>
  <w:style w:type="character" w:customStyle="1" w:styleId="WW8Num2z2">
    <w:name w:val="WW8Num2z2"/>
    <w:rsid w:val="001D40BF"/>
  </w:style>
  <w:style w:type="character" w:customStyle="1" w:styleId="WW8Num2z3">
    <w:name w:val="WW8Num2z3"/>
    <w:rsid w:val="001D40BF"/>
  </w:style>
  <w:style w:type="character" w:customStyle="1" w:styleId="WW8Num2z4">
    <w:name w:val="WW8Num2z4"/>
    <w:rsid w:val="001D40BF"/>
    <w:rPr>
      <w:rFonts w:ascii="Arial" w:hAnsi="Arial" w:cs="Times New Roman"/>
      <w:b w:val="0"/>
      <w:i w:val="0"/>
      <w:sz w:val="20"/>
      <w:szCs w:val="20"/>
    </w:rPr>
  </w:style>
  <w:style w:type="character" w:customStyle="1" w:styleId="WW8Num2z5">
    <w:name w:val="WW8Num2z5"/>
    <w:rsid w:val="001D40BF"/>
  </w:style>
  <w:style w:type="character" w:customStyle="1" w:styleId="WW8Num2z6">
    <w:name w:val="WW8Num2z6"/>
    <w:rsid w:val="001D40BF"/>
  </w:style>
  <w:style w:type="character" w:customStyle="1" w:styleId="WW8Num2z7">
    <w:name w:val="WW8Num2z7"/>
    <w:rsid w:val="001D40BF"/>
  </w:style>
  <w:style w:type="character" w:customStyle="1" w:styleId="WW8Num2z8">
    <w:name w:val="WW8Num2z8"/>
    <w:rsid w:val="001D40BF"/>
  </w:style>
  <w:style w:type="character" w:customStyle="1" w:styleId="WW8Num3z0">
    <w:name w:val="WW8Num3z0"/>
    <w:rsid w:val="001D40BF"/>
    <w:rPr>
      <w:rFonts w:ascii="Symbol" w:hAnsi="Symbol" w:cs="Symbol"/>
      <w:lang w:val="el-GR"/>
    </w:rPr>
  </w:style>
  <w:style w:type="character" w:customStyle="1" w:styleId="WW8Num4z0">
    <w:name w:val="WW8Num4z0"/>
    <w:rsid w:val="001D40BF"/>
    <w:rPr>
      <w:lang w:val="el-GR"/>
    </w:rPr>
  </w:style>
  <w:style w:type="character" w:customStyle="1" w:styleId="WW8Num5z0">
    <w:name w:val="WW8Num5z0"/>
    <w:rsid w:val="001D40BF"/>
    <w:rPr>
      <w:rFonts w:ascii="Webdings" w:hAnsi="Webdings" w:cs="Webdings"/>
      <w:color w:val="333399"/>
      <w:sz w:val="16"/>
    </w:rPr>
  </w:style>
  <w:style w:type="character" w:customStyle="1" w:styleId="WW8Num6z0">
    <w:name w:val="WW8Num6z0"/>
    <w:rsid w:val="001D40BF"/>
    <w:rPr>
      <w:rFonts w:ascii="Symbol" w:hAnsi="Symbol" w:cs="Symbol"/>
      <w:strike/>
      <w:color w:val="0070C0"/>
      <w:kern w:val="1"/>
      <w:position w:val="0"/>
      <w:sz w:val="24"/>
      <w:vertAlign w:val="baseline"/>
      <w:lang w:val="el-GR"/>
    </w:rPr>
  </w:style>
  <w:style w:type="character" w:customStyle="1" w:styleId="WW8Num7z0">
    <w:name w:val="WW8Num7z0"/>
    <w:rsid w:val="001D40BF"/>
    <w:rPr>
      <w:rFonts w:ascii="Symbol" w:hAnsi="Symbol" w:cs="Symbol"/>
      <w:shd w:val="clear" w:color="auto" w:fill="C0C0C0"/>
      <w:lang w:val="el-GR"/>
    </w:rPr>
  </w:style>
  <w:style w:type="character" w:customStyle="1" w:styleId="WW8Num8z0">
    <w:name w:val="WW8Num8z0"/>
    <w:rsid w:val="001D40BF"/>
    <w:rPr>
      <w:b/>
      <w:bCs/>
      <w:szCs w:val="22"/>
      <w:lang w:val="el-GR"/>
    </w:rPr>
  </w:style>
  <w:style w:type="character" w:customStyle="1" w:styleId="WW8Num8z1">
    <w:name w:val="WW8Num8z1"/>
    <w:rsid w:val="001D40BF"/>
  </w:style>
  <w:style w:type="character" w:customStyle="1" w:styleId="WW8Num8z2">
    <w:name w:val="WW8Num8z2"/>
    <w:rsid w:val="001D40BF"/>
  </w:style>
  <w:style w:type="character" w:customStyle="1" w:styleId="WW8Num8z3">
    <w:name w:val="WW8Num8z3"/>
    <w:rsid w:val="001D40BF"/>
  </w:style>
  <w:style w:type="character" w:customStyle="1" w:styleId="WW8Num8z4">
    <w:name w:val="WW8Num8z4"/>
    <w:rsid w:val="001D40BF"/>
  </w:style>
  <w:style w:type="character" w:customStyle="1" w:styleId="WW8Num8z5">
    <w:name w:val="WW8Num8z5"/>
    <w:rsid w:val="001D40BF"/>
  </w:style>
  <w:style w:type="character" w:customStyle="1" w:styleId="WW8Num8z6">
    <w:name w:val="WW8Num8z6"/>
    <w:rsid w:val="001D40BF"/>
  </w:style>
  <w:style w:type="character" w:customStyle="1" w:styleId="WW8Num8z7">
    <w:name w:val="WW8Num8z7"/>
    <w:rsid w:val="001D40BF"/>
  </w:style>
  <w:style w:type="character" w:customStyle="1" w:styleId="WW8Num8z8">
    <w:name w:val="WW8Num8z8"/>
    <w:rsid w:val="001D40BF"/>
  </w:style>
  <w:style w:type="character" w:customStyle="1" w:styleId="WW8Num9z0">
    <w:name w:val="WW8Num9z0"/>
    <w:rsid w:val="001D40BF"/>
    <w:rPr>
      <w:b/>
      <w:bCs/>
      <w:szCs w:val="22"/>
      <w:lang w:val="el-GR"/>
    </w:rPr>
  </w:style>
  <w:style w:type="character" w:customStyle="1" w:styleId="WW8Num9z1">
    <w:name w:val="WW8Num9z1"/>
    <w:rsid w:val="001D40BF"/>
    <w:rPr>
      <w:rFonts w:eastAsia="Calibri"/>
      <w:lang w:val="el-GR"/>
    </w:rPr>
  </w:style>
  <w:style w:type="character" w:customStyle="1" w:styleId="WW8Num9z2">
    <w:name w:val="WW8Num9z2"/>
    <w:rsid w:val="001D40BF"/>
  </w:style>
  <w:style w:type="character" w:customStyle="1" w:styleId="WW8Num9z3">
    <w:name w:val="WW8Num9z3"/>
    <w:rsid w:val="001D40BF"/>
  </w:style>
  <w:style w:type="character" w:customStyle="1" w:styleId="WW8Num9z4">
    <w:name w:val="WW8Num9z4"/>
    <w:rsid w:val="001D40BF"/>
  </w:style>
  <w:style w:type="character" w:customStyle="1" w:styleId="WW8Num9z5">
    <w:name w:val="WW8Num9z5"/>
    <w:rsid w:val="001D40BF"/>
  </w:style>
  <w:style w:type="character" w:customStyle="1" w:styleId="WW8Num9z6">
    <w:name w:val="WW8Num9z6"/>
    <w:rsid w:val="001D40BF"/>
  </w:style>
  <w:style w:type="character" w:customStyle="1" w:styleId="WW8Num9z7">
    <w:name w:val="WW8Num9z7"/>
    <w:rsid w:val="001D40BF"/>
  </w:style>
  <w:style w:type="character" w:customStyle="1" w:styleId="WW8Num9z8">
    <w:name w:val="WW8Num9z8"/>
    <w:rsid w:val="001D40BF"/>
  </w:style>
  <w:style w:type="character" w:customStyle="1" w:styleId="WW8Num10z0">
    <w:name w:val="WW8Num10z0"/>
    <w:rsid w:val="001D40BF"/>
    <w:rPr>
      <w:rFonts w:ascii="Symbol" w:hAnsi="Symbol" w:cs="OpenSymbol"/>
      <w:color w:val="5B9BD5"/>
    </w:rPr>
  </w:style>
  <w:style w:type="character" w:customStyle="1" w:styleId="WW8Num11z0">
    <w:name w:val="WW8Num11z0"/>
    <w:rsid w:val="001D40BF"/>
    <w:rPr>
      <w:rFonts w:ascii="Angsana New" w:hAnsi="Angsana New" w:cs="Angsana New" w:hint="default"/>
      <w:color w:val="000000"/>
      <w:kern w:val="1"/>
      <w:szCs w:val="22"/>
      <w:shd w:val="clear" w:color="auto" w:fill="FFFFFF"/>
      <w:lang w:val="el-GR"/>
    </w:rPr>
  </w:style>
  <w:style w:type="character" w:customStyle="1" w:styleId="WW8Num7z1">
    <w:name w:val="WW8Num7z1"/>
    <w:rsid w:val="001D40BF"/>
  </w:style>
  <w:style w:type="character" w:customStyle="1" w:styleId="WW8Num7z2">
    <w:name w:val="WW8Num7z2"/>
    <w:rsid w:val="001D40BF"/>
  </w:style>
  <w:style w:type="character" w:customStyle="1" w:styleId="WW8Num7z3">
    <w:name w:val="WW8Num7z3"/>
    <w:rsid w:val="001D40BF"/>
  </w:style>
  <w:style w:type="character" w:customStyle="1" w:styleId="WW8Num7z4">
    <w:name w:val="WW8Num7z4"/>
    <w:rsid w:val="001D40BF"/>
  </w:style>
  <w:style w:type="character" w:customStyle="1" w:styleId="WW8Num7z5">
    <w:name w:val="WW8Num7z5"/>
    <w:rsid w:val="001D40BF"/>
  </w:style>
  <w:style w:type="character" w:customStyle="1" w:styleId="WW8Num7z6">
    <w:name w:val="WW8Num7z6"/>
    <w:rsid w:val="001D40BF"/>
  </w:style>
  <w:style w:type="character" w:customStyle="1" w:styleId="WW8Num7z7">
    <w:name w:val="WW8Num7z7"/>
    <w:rsid w:val="001D40BF"/>
  </w:style>
  <w:style w:type="character" w:customStyle="1" w:styleId="WW8Num7z8">
    <w:name w:val="WW8Num7z8"/>
    <w:rsid w:val="001D40BF"/>
  </w:style>
  <w:style w:type="character" w:customStyle="1" w:styleId="WW8Num10z1">
    <w:name w:val="WW8Num10z1"/>
    <w:rsid w:val="001D40BF"/>
    <w:rPr>
      <w:rFonts w:ascii="Courier New" w:hAnsi="Courier New" w:cs="Courier New" w:hint="default"/>
    </w:rPr>
  </w:style>
  <w:style w:type="character" w:customStyle="1" w:styleId="WW8Num10z3">
    <w:name w:val="WW8Num10z3"/>
    <w:rsid w:val="001D40BF"/>
    <w:rPr>
      <w:rFonts w:ascii="Symbol" w:hAnsi="Symbol" w:cs="Symbol" w:hint="default"/>
    </w:rPr>
  </w:style>
  <w:style w:type="character" w:customStyle="1" w:styleId="WW8Num11z1">
    <w:name w:val="WW8Num11z1"/>
    <w:rsid w:val="001D40BF"/>
    <w:rPr>
      <w:rFonts w:ascii="Courier New" w:hAnsi="Courier New" w:cs="Courier New" w:hint="default"/>
    </w:rPr>
  </w:style>
  <w:style w:type="character" w:customStyle="1" w:styleId="WW8Num11z3">
    <w:name w:val="WW8Num11z3"/>
    <w:rsid w:val="001D40BF"/>
    <w:rPr>
      <w:rFonts w:ascii="Symbol" w:hAnsi="Symbol" w:cs="Symbol" w:hint="default"/>
    </w:rPr>
  </w:style>
  <w:style w:type="character" w:customStyle="1" w:styleId="WW8Num12z0">
    <w:name w:val="WW8Num12z0"/>
    <w:rsid w:val="001D40BF"/>
    <w:rPr>
      <w:rFonts w:ascii="Angsana New" w:hAnsi="Angsana New" w:cs="Angsana New" w:hint="default"/>
      <w:color w:val="000000"/>
      <w:kern w:val="1"/>
      <w:szCs w:val="22"/>
      <w:shd w:val="clear" w:color="auto" w:fill="FFFFFF"/>
      <w:lang w:val="el-GR"/>
    </w:rPr>
  </w:style>
  <w:style w:type="character" w:customStyle="1" w:styleId="WW8Num12z1">
    <w:name w:val="WW8Num12z1"/>
    <w:rsid w:val="001D40BF"/>
    <w:rPr>
      <w:rFonts w:ascii="Courier New" w:hAnsi="Courier New" w:cs="Courier New" w:hint="default"/>
    </w:rPr>
  </w:style>
  <w:style w:type="character" w:customStyle="1" w:styleId="WW8Num12z2">
    <w:name w:val="WW8Num12z2"/>
    <w:rsid w:val="001D40BF"/>
    <w:rPr>
      <w:rFonts w:ascii="Wingdings" w:hAnsi="Wingdings" w:cs="Wingdings" w:hint="default"/>
    </w:rPr>
  </w:style>
  <w:style w:type="character" w:customStyle="1" w:styleId="WW8Num12z3">
    <w:name w:val="WW8Num12z3"/>
    <w:rsid w:val="001D40BF"/>
    <w:rPr>
      <w:rFonts w:ascii="Symbol" w:hAnsi="Symbol" w:cs="Symbol" w:hint="default"/>
    </w:rPr>
  </w:style>
  <w:style w:type="character" w:customStyle="1" w:styleId="11">
    <w:name w:val="Προεπιλεγμένη γραμματοσειρά1"/>
    <w:rsid w:val="001D40BF"/>
  </w:style>
  <w:style w:type="character" w:customStyle="1" w:styleId="30">
    <w:name w:val="Προεπιλεγμένη γραμματοσειρά3"/>
    <w:rsid w:val="001D40BF"/>
  </w:style>
  <w:style w:type="character" w:customStyle="1" w:styleId="WW-DefaultParagraphFont">
    <w:name w:val="WW-Default Paragraph Font"/>
    <w:rsid w:val="001D40BF"/>
  </w:style>
  <w:style w:type="character" w:customStyle="1" w:styleId="WW8Num10z2">
    <w:name w:val="WW8Num10z2"/>
    <w:rsid w:val="001D40BF"/>
  </w:style>
  <w:style w:type="character" w:customStyle="1" w:styleId="WW8Num10z4">
    <w:name w:val="WW8Num10z4"/>
    <w:rsid w:val="001D40BF"/>
  </w:style>
  <w:style w:type="character" w:customStyle="1" w:styleId="WW8Num10z5">
    <w:name w:val="WW8Num10z5"/>
    <w:rsid w:val="001D40BF"/>
  </w:style>
  <w:style w:type="character" w:customStyle="1" w:styleId="WW8Num10z6">
    <w:name w:val="WW8Num10z6"/>
    <w:rsid w:val="001D40BF"/>
  </w:style>
  <w:style w:type="character" w:customStyle="1" w:styleId="WW8Num10z7">
    <w:name w:val="WW8Num10z7"/>
    <w:rsid w:val="001D40BF"/>
  </w:style>
  <w:style w:type="character" w:customStyle="1" w:styleId="WW8Num10z8">
    <w:name w:val="WW8Num10z8"/>
    <w:rsid w:val="001D40BF"/>
  </w:style>
  <w:style w:type="character" w:customStyle="1" w:styleId="DefaultParagraphFont2">
    <w:name w:val="Default Paragraph Font2"/>
    <w:rsid w:val="001D40BF"/>
  </w:style>
  <w:style w:type="character" w:customStyle="1" w:styleId="WW8Num11z2">
    <w:name w:val="WW8Num11z2"/>
    <w:rsid w:val="001D40BF"/>
  </w:style>
  <w:style w:type="character" w:customStyle="1" w:styleId="WW8Num11z4">
    <w:name w:val="WW8Num11z4"/>
    <w:rsid w:val="001D40BF"/>
  </w:style>
  <w:style w:type="character" w:customStyle="1" w:styleId="WW8Num11z5">
    <w:name w:val="WW8Num11z5"/>
    <w:rsid w:val="001D40BF"/>
  </w:style>
  <w:style w:type="character" w:customStyle="1" w:styleId="WW8Num11z6">
    <w:name w:val="WW8Num11z6"/>
    <w:rsid w:val="001D40BF"/>
  </w:style>
  <w:style w:type="character" w:customStyle="1" w:styleId="WW8Num11z7">
    <w:name w:val="WW8Num11z7"/>
    <w:rsid w:val="001D40BF"/>
  </w:style>
  <w:style w:type="character" w:customStyle="1" w:styleId="WW8Num11z8">
    <w:name w:val="WW8Num11z8"/>
    <w:rsid w:val="001D40BF"/>
  </w:style>
  <w:style w:type="character" w:customStyle="1" w:styleId="WW8Num12z4">
    <w:name w:val="WW8Num12z4"/>
    <w:rsid w:val="001D40BF"/>
  </w:style>
  <w:style w:type="character" w:customStyle="1" w:styleId="WW8Num12z5">
    <w:name w:val="WW8Num12z5"/>
    <w:rsid w:val="001D40BF"/>
  </w:style>
  <w:style w:type="character" w:customStyle="1" w:styleId="WW8Num12z6">
    <w:name w:val="WW8Num12z6"/>
    <w:rsid w:val="001D40BF"/>
  </w:style>
  <w:style w:type="character" w:customStyle="1" w:styleId="WW8Num12z7">
    <w:name w:val="WW8Num12z7"/>
    <w:rsid w:val="001D40BF"/>
  </w:style>
  <w:style w:type="character" w:customStyle="1" w:styleId="WW8Num12z8">
    <w:name w:val="WW8Num12z8"/>
    <w:rsid w:val="001D40BF"/>
  </w:style>
  <w:style w:type="character" w:customStyle="1" w:styleId="WW8Num13z0">
    <w:name w:val="WW8Num13z0"/>
    <w:rsid w:val="001D40BF"/>
    <w:rPr>
      <w:rFonts w:ascii="Symbol" w:hAnsi="Symbol" w:cs="OpenSymbol"/>
    </w:rPr>
  </w:style>
  <w:style w:type="character" w:customStyle="1" w:styleId="WW-DefaultParagraphFont1">
    <w:name w:val="WW-Default Paragraph Font1"/>
    <w:rsid w:val="001D40BF"/>
  </w:style>
  <w:style w:type="character" w:customStyle="1" w:styleId="WW8Num13z1">
    <w:name w:val="WW8Num13z1"/>
    <w:rsid w:val="001D40BF"/>
    <w:rPr>
      <w:rFonts w:eastAsia="Calibri"/>
      <w:lang w:val="el-GR"/>
    </w:rPr>
  </w:style>
  <w:style w:type="character" w:customStyle="1" w:styleId="WW8Num13z2">
    <w:name w:val="WW8Num13z2"/>
    <w:rsid w:val="001D40BF"/>
  </w:style>
  <w:style w:type="character" w:customStyle="1" w:styleId="WW8Num13z3">
    <w:name w:val="WW8Num13z3"/>
    <w:rsid w:val="001D40BF"/>
  </w:style>
  <w:style w:type="character" w:customStyle="1" w:styleId="WW8Num13z4">
    <w:name w:val="WW8Num13z4"/>
    <w:rsid w:val="001D40BF"/>
  </w:style>
  <w:style w:type="character" w:customStyle="1" w:styleId="WW8Num13z5">
    <w:name w:val="WW8Num13z5"/>
    <w:rsid w:val="001D40BF"/>
  </w:style>
  <w:style w:type="character" w:customStyle="1" w:styleId="WW8Num13z6">
    <w:name w:val="WW8Num13z6"/>
    <w:rsid w:val="001D40BF"/>
  </w:style>
  <w:style w:type="character" w:customStyle="1" w:styleId="WW8Num13z7">
    <w:name w:val="WW8Num13z7"/>
    <w:rsid w:val="001D40BF"/>
  </w:style>
  <w:style w:type="character" w:customStyle="1" w:styleId="WW8Num13z8">
    <w:name w:val="WW8Num13z8"/>
    <w:rsid w:val="001D40BF"/>
  </w:style>
  <w:style w:type="character" w:customStyle="1" w:styleId="WW8Num14z0">
    <w:name w:val="WW8Num14z0"/>
    <w:rsid w:val="001D40BF"/>
    <w:rPr>
      <w:rFonts w:ascii="Symbol" w:hAnsi="Symbol" w:cs="OpenSymbol"/>
    </w:rPr>
  </w:style>
  <w:style w:type="character" w:customStyle="1" w:styleId="WW8Num14z1">
    <w:name w:val="WW8Num14z1"/>
    <w:rsid w:val="001D40BF"/>
  </w:style>
  <w:style w:type="character" w:customStyle="1" w:styleId="WW8Num14z2">
    <w:name w:val="WW8Num14z2"/>
    <w:rsid w:val="001D40BF"/>
  </w:style>
  <w:style w:type="character" w:customStyle="1" w:styleId="WW8Num14z3">
    <w:name w:val="WW8Num14z3"/>
    <w:rsid w:val="001D40BF"/>
  </w:style>
  <w:style w:type="character" w:customStyle="1" w:styleId="WW8Num14z4">
    <w:name w:val="WW8Num14z4"/>
    <w:rsid w:val="001D40BF"/>
  </w:style>
  <w:style w:type="character" w:customStyle="1" w:styleId="WW8Num14z5">
    <w:name w:val="WW8Num14z5"/>
    <w:rsid w:val="001D40BF"/>
  </w:style>
  <w:style w:type="character" w:customStyle="1" w:styleId="WW8Num14z6">
    <w:name w:val="WW8Num14z6"/>
    <w:rsid w:val="001D40BF"/>
  </w:style>
  <w:style w:type="character" w:customStyle="1" w:styleId="WW8Num14z7">
    <w:name w:val="WW8Num14z7"/>
    <w:rsid w:val="001D40BF"/>
  </w:style>
  <w:style w:type="character" w:customStyle="1" w:styleId="WW8Num14z8">
    <w:name w:val="WW8Num14z8"/>
    <w:rsid w:val="001D40BF"/>
  </w:style>
  <w:style w:type="character" w:customStyle="1" w:styleId="WW8Num15z0">
    <w:name w:val="WW8Num15z0"/>
    <w:rsid w:val="001D40BF"/>
  </w:style>
  <w:style w:type="character" w:customStyle="1" w:styleId="WW8Num15z1">
    <w:name w:val="WW8Num15z1"/>
    <w:rsid w:val="001D40BF"/>
  </w:style>
  <w:style w:type="character" w:customStyle="1" w:styleId="WW8Num15z2">
    <w:name w:val="WW8Num15z2"/>
    <w:rsid w:val="001D40BF"/>
  </w:style>
  <w:style w:type="character" w:customStyle="1" w:styleId="WW8Num15z3">
    <w:name w:val="WW8Num15z3"/>
    <w:rsid w:val="001D40BF"/>
  </w:style>
  <w:style w:type="character" w:customStyle="1" w:styleId="WW8Num15z4">
    <w:name w:val="WW8Num15z4"/>
    <w:rsid w:val="001D40BF"/>
  </w:style>
  <w:style w:type="character" w:customStyle="1" w:styleId="WW8Num15z5">
    <w:name w:val="WW8Num15z5"/>
    <w:rsid w:val="001D40BF"/>
  </w:style>
  <w:style w:type="character" w:customStyle="1" w:styleId="WW8Num15z6">
    <w:name w:val="WW8Num15z6"/>
    <w:rsid w:val="001D40BF"/>
  </w:style>
  <w:style w:type="character" w:customStyle="1" w:styleId="WW8Num15z7">
    <w:name w:val="WW8Num15z7"/>
    <w:rsid w:val="001D40BF"/>
  </w:style>
  <w:style w:type="character" w:customStyle="1" w:styleId="WW8Num15z8">
    <w:name w:val="WW8Num15z8"/>
    <w:rsid w:val="001D40BF"/>
  </w:style>
  <w:style w:type="character" w:customStyle="1" w:styleId="WW8Num16z0">
    <w:name w:val="WW8Num16z0"/>
    <w:rsid w:val="001D40BF"/>
  </w:style>
  <w:style w:type="character" w:customStyle="1" w:styleId="WW8Num16z1">
    <w:name w:val="WW8Num16z1"/>
    <w:rsid w:val="001D40BF"/>
  </w:style>
  <w:style w:type="character" w:customStyle="1" w:styleId="WW8Num16z2">
    <w:name w:val="WW8Num16z2"/>
    <w:rsid w:val="001D40BF"/>
  </w:style>
  <w:style w:type="character" w:customStyle="1" w:styleId="WW8Num16z3">
    <w:name w:val="WW8Num16z3"/>
    <w:rsid w:val="001D40BF"/>
  </w:style>
  <w:style w:type="character" w:customStyle="1" w:styleId="WW8Num16z4">
    <w:name w:val="WW8Num16z4"/>
    <w:rsid w:val="001D40BF"/>
  </w:style>
  <w:style w:type="character" w:customStyle="1" w:styleId="WW8Num16z5">
    <w:name w:val="WW8Num16z5"/>
    <w:rsid w:val="001D40BF"/>
  </w:style>
  <w:style w:type="character" w:customStyle="1" w:styleId="WW8Num16z6">
    <w:name w:val="WW8Num16z6"/>
    <w:rsid w:val="001D40BF"/>
  </w:style>
  <w:style w:type="character" w:customStyle="1" w:styleId="WW8Num16z7">
    <w:name w:val="WW8Num16z7"/>
    <w:rsid w:val="001D40BF"/>
  </w:style>
  <w:style w:type="character" w:customStyle="1" w:styleId="WW8Num16z8">
    <w:name w:val="WW8Num16z8"/>
    <w:rsid w:val="001D40BF"/>
  </w:style>
  <w:style w:type="character" w:customStyle="1" w:styleId="WW-DefaultParagraphFont11">
    <w:name w:val="WW-Default Paragraph Font11"/>
    <w:rsid w:val="001D40BF"/>
  </w:style>
  <w:style w:type="character" w:customStyle="1" w:styleId="WW-DefaultParagraphFont111">
    <w:name w:val="WW-Default Paragraph Font111"/>
    <w:rsid w:val="001D40BF"/>
  </w:style>
  <w:style w:type="character" w:customStyle="1" w:styleId="WW-DefaultParagraphFont1111">
    <w:name w:val="WW-Default Paragraph Font1111"/>
    <w:rsid w:val="001D40BF"/>
  </w:style>
  <w:style w:type="character" w:customStyle="1" w:styleId="WW-DefaultParagraphFont11111">
    <w:name w:val="WW-Default Paragraph Font11111"/>
    <w:rsid w:val="001D40BF"/>
  </w:style>
  <w:style w:type="character" w:customStyle="1" w:styleId="WW-DefaultParagraphFont111111">
    <w:name w:val="WW-Default Paragraph Font111111"/>
    <w:rsid w:val="001D40BF"/>
  </w:style>
  <w:style w:type="character" w:customStyle="1" w:styleId="WW8Num17z0">
    <w:name w:val="WW8Num17z0"/>
    <w:rsid w:val="001D40BF"/>
  </w:style>
  <w:style w:type="character" w:customStyle="1" w:styleId="WW8Num17z1">
    <w:name w:val="WW8Num17z1"/>
    <w:rsid w:val="001D40BF"/>
  </w:style>
  <w:style w:type="character" w:customStyle="1" w:styleId="WW8Num17z2">
    <w:name w:val="WW8Num17z2"/>
    <w:rsid w:val="001D40BF"/>
  </w:style>
  <w:style w:type="character" w:customStyle="1" w:styleId="WW8Num17z3">
    <w:name w:val="WW8Num17z3"/>
    <w:rsid w:val="001D40BF"/>
  </w:style>
  <w:style w:type="character" w:customStyle="1" w:styleId="WW8Num17z4">
    <w:name w:val="WW8Num17z4"/>
    <w:rsid w:val="001D40BF"/>
  </w:style>
  <w:style w:type="character" w:customStyle="1" w:styleId="WW8Num17z5">
    <w:name w:val="WW8Num17z5"/>
    <w:rsid w:val="001D40BF"/>
  </w:style>
  <w:style w:type="character" w:customStyle="1" w:styleId="WW8Num17z6">
    <w:name w:val="WW8Num17z6"/>
    <w:rsid w:val="001D40BF"/>
  </w:style>
  <w:style w:type="character" w:customStyle="1" w:styleId="WW8Num17z7">
    <w:name w:val="WW8Num17z7"/>
    <w:rsid w:val="001D40BF"/>
  </w:style>
  <w:style w:type="character" w:customStyle="1" w:styleId="WW8Num17z8">
    <w:name w:val="WW8Num17z8"/>
    <w:rsid w:val="001D40BF"/>
  </w:style>
  <w:style w:type="character" w:customStyle="1" w:styleId="WW8Num18z0">
    <w:name w:val="WW8Num18z0"/>
    <w:rsid w:val="001D40BF"/>
  </w:style>
  <w:style w:type="character" w:customStyle="1" w:styleId="WW8Num18z1">
    <w:name w:val="WW8Num18z1"/>
    <w:rsid w:val="001D40BF"/>
  </w:style>
  <w:style w:type="character" w:customStyle="1" w:styleId="WW8Num18z2">
    <w:name w:val="WW8Num18z2"/>
    <w:rsid w:val="001D40BF"/>
  </w:style>
  <w:style w:type="character" w:customStyle="1" w:styleId="WW8Num18z3">
    <w:name w:val="WW8Num18z3"/>
    <w:rsid w:val="001D40BF"/>
  </w:style>
  <w:style w:type="character" w:customStyle="1" w:styleId="WW8Num18z4">
    <w:name w:val="WW8Num18z4"/>
    <w:rsid w:val="001D40BF"/>
  </w:style>
  <w:style w:type="character" w:customStyle="1" w:styleId="WW8Num18z5">
    <w:name w:val="WW8Num18z5"/>
    <w:rsid w:val="001D40BF"/>
  </w:style>
  <w:style w:type="character" w:customStyle="1" w:styleId="WW8Num18z6">
    <w:name w:val="WW8Num18z6"/>
    <w:rsid w:val="001D40BF"/>
  </w:style>
  <w:style w:type="character" w:customStyle="1" w:styleId="WW8Num18z7">
    <w:name w:val="WW8Num18z7"/>
    <w:rsid w:val="001D40BF"/>
  </w:style>
  <w:style w:type="character" w:customStyle="1" w:styleId="WW8Num18z8">
    <w:name w:val="WW8Num18z8"/>
    <w:rsid w:val="001D40BF"/>
  </w:style>
  <w:style w:type="character" w:customStyle="1" w:styleId="WW8Num3z1">
    <w:name w:val="WW8Num3z1"/>
    <w:rsid w:val="001D40BF"/>
  </w:style>
  <w:style w:type="character" w:customStyle="1" w:styleId="WW8Num3z2">
    <w:name w:val="WW8Num3z2"/>
    <w:rsid w:val="001D40BF"/>
  </w:style>
  <w:style w:type="character" w:customStyle="1" w:styleId="WW8Num3z3">
    <w:name w:val="WW8Num3z3"/>
    <w:rsid w:val="001D40BF"/>
  </w:style>
  <w:style w:type="character" w:customStyle="1" w:styleId="WW8Num3z4">
    <w:name w:val="WW8Num3z4"/>
    <w:rsid w:val="001D40BF"/>
    <w:rPr>
      <w:rFonts w:ascii="Arial" w:hAnsi="Arial" w:cs="Times New Roman"/>
      <w:b w:val="0"/>
      <w:i w:val="0"/>
      <w:sz w:val="20"/>
      <w:szCs w:val="20"/>
    </w:rPr>
  </w:style>
  <w:style w:type="character" w:customStyle="1" w:styleId="WW8Num3z5">
    <w:name w:val="WW8Num3z5"/>
    <w:rsid w:val="001D40BF"/>
  </w:style>
  <w:style w:type="character" w:customStyle="1" w:styleId="WW8Num3z6">
    <w:name w:val="WW8Num3z6"/>
    <w:rsid w:val="001D40BF"/>
  </w:style>
  <w:style w:type="character" w:customStyle="1" w:styleId="WW8Num3z7">
    <w:name w:val="WW8Num3z7"/>
    <w:rsid w:val="001D40BF"/>
  </w:style>
  <w:style w:type="character" w:customStyle="1" w:styleId="WW8Num3z8">
    <w:name w:val="WW8Num3z8"/>
    <w:rsid w:val="001D40BF"/>
  </w:style>
  <w:style w:type="character" w:customStyle="1" w:styleId="WW-DefaultParagraphFont1111111">
    <w:name w:val="WW-Default Paragraph Font1111111"/>
    <w:rsid w:val="001D40BF"/>
  </w:style>
  <w:style w:type="character" w:customStyle="1" w:styleId="WW-DefaultParagraphFont11111111">
    <w:name w:val="WW-Default Paragraph Font11111111"/>
    <w:rsid w:val="001D40BF"/>
  </w:style>
  <w:style w:type="character" w:customStyle="1" w:styleId="WW-DefaultParagraphFont111111111">
    <w:name w:val="WW-Default Paragraph Font111111111"/>
    <w:rsid w:val="001D40BF"/>
  </w:style>
  <w:style w:type="character" w:customStyle="1" w:styleId="WW-DefaultParagraphFont1111111111">
    <w:name w:val="WW-Default Paragraph Font1111111111"/>
    <w:rsid w:val="001D40BF"/>
  </w:style>
  <w:style w:type="character" w:customStyle="1" w:styleId="20">
    <w:name w:val="Προεπιλεγμένη γραμματοσειρά2"/>
    <w:rsid w:val="001D40BF"/>
  </w:style>
  <w:style w:type="character" w:customStyle="1" w:styleId="WW8Num19z0">
    <w:name w:val="WW8Num19z0"/>
    <w:rsid w:val="001D40BF"/>
    <w:rPr>
      <w:rFonts w:ascii="Calibri" w:hAnsi="Calibri" w:cs="Calibri"/>
    </w:rPr>
  </w:style>
  <w:style w:type="character" w:customStyle="1" w:styleId="WW8Num19z1">
    <w:name w:val="WW8Num19z1"/>
    <w:rsid w:val="001D40BF"/>
  </w:style>
  <w:style w:type="character" w:customStyle="1" w:styleId="WW8Num20z0">
    <w:name w:val="WW8Num20z0"/>
    <w:rsid w:val="001D40BF"/>
    <w:rPr>
      <w:rFonts w:ascii="Calibri" w:eastAsia="Calibri" w:hAnsi="Calibri" w:cs="Times New Roman"/>
    </w:rPr>
  </w:style>
  <w:style w:type="character" w:customStyle="1" w:styleId="WW8Num20z1">
    <w:name w:val="WW8Num20z1"/>
    <w:rsid w:val="001D40BF"/>
    <w:rPr>
      <w:rFonts w:ascii="Courier New" w:hAnsi="Courier New" w:cs="Courier New"/>
    </w:rPr>
  </w:style>
  <w:style w:type="character" w:customStyle="1" w:styleId="WW8Num20z2">
    <w:name w:val="WW8Num20z2"/>
    <w:rsid w:val="001D40BF"/>
    <w:rPr>
      <w:rFonts w:ascii="Wingdings" w:hAnsi="Wingdings" w:cs="Wingdings"/>
    </w:rPr>
  </w:style>
  <w:style w:type="character" w:customStyle="1" w:styleId="WW8Num20z3">
    <w:name w:val="WW8Num20z3"/>
    <w:rsid w:val="001D40BF"/>
    <w:rPr>
      <w:rFonts w:ascii="Symbol" w:hAnsi="Symbol" w:cs="Symbol"/>
    </w:rPr>
  </w:style>
  <w:style w:type="character" w:customStyle="1" w:styleId="WW-DefaultParagraphFont11111111111">
    <w:name w:val="WW-Default Paragraph Font11111111111"/>
    <w:rsid w:val="001D40BF"/>
  </w:style>
  <w:style w:type="character" w:customStyle="1" w:styleId="WW8Num19z2">
    <w:name w:val="WW8Num19z2"/>
    <w:rsid w:val="001D40BF"/>
  </w:style>
  <w:style w:type="character" w:customStyle="1" w:styleId="WW8Num19z3">
    <w:name w:val="WW8Num19z3"/>
    <w:rsid w:val="001D40BF"/>
  </w:style>
  <w:style w:type="character" w:customStyle="1" w:styleId="WW8Num19z4">
    <w:name w:val="WW8Num19z4"/>
    <w:rsid w:val="001D40BF"/>
  </w:style>
  <w:style w:type="character" w:customStyle="1" w:styleId="WW8Num19z5">
    <w:name w:val="WW8Num19z5"/>
    <w:rsid w:val="001D40BF"/>
  </w:style>
  <w:style w:type="character" w:customStyle="1" w:styleId="WW8Num19z6">
    <w:name w:val="WW8Num19z6"/>
    <w:rsid w:val="001D40BF"/>
  </w:style>
  <w:style w:type="character" w:customStyle="1" w:styleId="WW8Num19z7">
    <w:name w:val="WW8Num19z7"/>
    <w:rsid w:val="001D40BF"/>
  </w:style>
  <w:style w:type="character" w:customStyle="1" w:styleId="WW8Num19z8">
    <w:name w:val="WW8Num19z8"/>
    <w:rsid w:val="001D40BF"/>
  </w:style>
  <w:style w:type="character" w:customStyle="1" w:styleId="WW8Num20z4">
    <w:name w:val="WW8Num20z4"/>
    <w:rsid w:val="001D40BF"/>
  </w:style>
  <w:style w:type="character" w:customStyle="1" w:styleId="WW8Num20z5">
    <w:name w:val="WW8Num20z5"/>
    <w:rsid w:val="001D40BF"/>
  </w:style>
  <w:style w:type="character" w:customStyle="1" w:styleId="WW8Num20z6">
    <w:name w:val="WW8Num20z6"/>
    <w:rsid w:val="001D40BF"/>
  </w:style>
  <w:style w:type="character" w:customStyle="1" w:styleId="WW8Num20z7">
    <w:name w:val="WW8Num20z7"/>
    <w:rsid w:val="001D40BF"/>
  </w:style>
  <w:style w:type="character" w:customStyle="1" w:styleId="WW8Num20z8">
    <w:name w:val="WW8Num20z8"/>
    <w:rsid w:val="001D40BF"/>
  </w:style>
  <w:style w:type="character" w:customStyle="1" w:styleId="WW-DefaultParagraphFont111111111111">
    <w:name w:val="WW-Default Paragraph Font111111111111"/>
    <w:rsid w:val="001D40BF"/>
  </w:style>
  <w:style w:type="character" w:customStyle="1" w:styleId="WW-DefaultParagraphFont1111111111111">
    <w:name w:val="WW-Default Paragraph Font1111111111111"/>
    <w:rsid w:val="001D40BF"/>
  </w:style>
  <w:style w:type="character" w:customStyle="1" w:styleId="WW8Num21z0">
    <w:name w:val="WW8Num21z0"/>
    <w:rsid w:val="001D40BF"/>
    <w:rPr>
      <w:rFonts w:ascii="Calibri" w:eastAsia="Times New Roman" w:hAnsi="Calibri" w:cs="Calibri"/>
    </w:rPr>
  </w:style>
  <w:style w:type="character" w:customStyle="1" w:styleId="WW8Num21z1">
    <w:name w:val="WW8Num21z1"/>
    <w:rsid w:val="001D40BF"/>
    <w:rPr>
      <w:rFonts w:ascii="Courier New" w:hAnsi="Courier New" w:cs="Courier New"/>
    </w:rPr>
  </w:style>
  <w:style w:type="character" w:customStyle="1" w:styleId="WW8Num21z2">
    <w:name w:val="WW8Num21z2"/>
    <w:rsid w:val="001D40BF"/>
    <w:rPr>
      <w:rFonts w:ascii="Wingdings" w:hAnsi="Wingdings" w:cs="Wingdings"/>
    </w:rPr>
  </w:style>
  <w:style w:type="character" w:customStyle="1" w:styleId="WW8Num21z3">
    <w:name w:val="WW8Num21z3"/>
    <w:rsid w:val="001D40BF"/>
    <w:rPr>
      <w:rFonts w:ascii="Symbol" w:hAnsi="Symbol" w:cs="Symbol"/>
    </w:rPr>
  </w:style>
  <w:style w:type="character" w:customStyle="1" w:styleId="WW8Num22z0">
    <w:name w:val="WW8Num22z0"/>
    <w:rsid w:val="001D40BF"/>
    <w:rPr>
      <w:rFonts w:ascii="Symbol" w:hAnsi="Symbol" w:cs="Symbol"/>
    </w:rPr>
  </w:style>
  <w:style w:type="character" w:customStyle="1" w:styleId="WW8Num22z1">
    <w:name w:val="WW8Num22z1"/>
    <w:rsid w:val="001D40BF"/>
    <w:rPr>
      <w:rFonts w:ascii="Courier New" w:hAnsi="Courier New" w:cs="Courier New"/>
    </w:rPr>
  </w:style>
  <w:style w:type="character" w:customStyle="1" w:styleId="WW8Num22z2">
    <w:name w:val="WW8Num22z2"/>
    <w:rsid w:val="001D40BF"/>
    <w:rPr>
      <w:rFonts w:ascii="Wingdings" w:hAnsi="Wingdings" w:cs="Wingdings"/>
    </w:rPr>
  </w:style>
  <w:style w:type="character" w:customStyle="1" w:styleId="WW8Num23z0">
    <w:name w:val="WW8Num23z0"/>
    <w:rsid w:val="001D40BF"/>
    <w:rPr>
      <w:rFonts w:ascii="Calibri" w:eastAsia="Times New Roman" w:hAnsi="Calibri" w:cs="Calibri"/>
    </w:rPr>
  </w:style>
  <w:style w:type="character" w:customStyle="1" w:styleId="WW8Num23z1">
    <w:name w:val="WW8Num23z1"/>
    <w:rsid w:val="001D40BF"/>
    <w:rPr>
      <w:rFonts w:ascii="Courier New" w:hAnsi="Courier New" w:cs="Courier New"/>
    </w:rPr>
  </w:style>
  <w:style w:type="character" w:customStyle="1" w:styleId="WW8Num23z2">
    <w:name w:val="WW8Num23z2"/>
    <w:rsid w:val="001D40BF"/>
    <w:rPr>
      <w:rFonts w:ascii="Wingdings" w:hAnsi="Wingdings" w:cs="Wingdings"/>
    </w:rPr>
  </w:style>
  <w:style w:type="character" w:customStyle="1" w:styleId="WW8Num23z3">
    <w:name w:val="WW8Num23z3"/>
    <w:rsid w:val="001D40BF"/>
    <w:rPr>
      <w:rFonts w:ascii="Symbol" w:hAnsi="Symbol" w:cs="Symbol"/>
    </w:rPr>
  </w:style>
  <w:style w:type="character" w:customStyle="1" w:styleId="WW8Num24z0">
    <w:name w:val="WW8Num24z0"/>
    <w:rsid w:val="001D40BF"/>
    <w:rPr>
      <w:rFonts w:ascii="Symbol" w:hAnsi="Symbol" w:cs="Symbol"/>
      <w:strike/>
      <w:color w:val="0070C0"/>
      <w:position w:val="0"/>
      <w:sz w:val="24"/>
      <w:vertAlign w:val="baseline"/>
      <w:lang w:val="el-GR"/>
    </w:rPr>
  </w:style>
  <w:style w:type="character" w:customStyle="1" w:styleId="WW8Num24z1">
    <w:name w:val="WW8Num24z1"/>
    <w:rsid w:val="001D40BF"/>
    <w:rPr>
      <w:rFonts w:ascii="Courier New" w:hAnsi="Courier New" w:cs="Courier New"/>
    </w:rPr>
  </w:style>
  <w:style w:type="character" w:customStyle="1" w:styleId="WW8Num24z2">
    <w:name w:val="WW8Num24z2"/>
    <w:rsid w:val="001D40BF"/>
    <w:rPr>
      <w:rFonts w:ascii="Wingdings" w:hAnsi="Wingdings" w:cs="Wingdings"/>
    </w:rPr>
  </w:style>
  <w:style w:type="character" w:customStyle="1" w:styleId="WW8Num25z0">
    <w:name w:val="WW8Num25z0"/>
    <w:rsid w:val="001D40BF"/>
    <w:rPr>
      <w:rFonts w:ascii="Symbol" w:hAnsi="Symbol" w:cs="Symbol"/>
    </w:rPr>
  </w:style>
  <w:style w:type="character" w:customStyle="1" w:styleId="WW8Num25z1">
    <w:name w:val="WW8Num25z1"/>
    <w:rsid w:val="001D40BF"/>
    <w:rPr>
      <w:rFonts w:ascii="Courier New" w:hAnsi="Courier New" w:cs="Courier New"/>
    </w:rPr>
  </w:style>
  <w:style w:type="character" w:customStyle="1" w:styleId="WW8Num25z2">
    <w:name w:val="WW8Num25z2"/>
    <w:rsid w:val="001D40BF"/>
    <w:rPr>
      <w:rFonts w:ascii="Wingdings" w:hAnsi="Wingdings" w:cs="Wingdings"/>
    </w:rPr>
  </w:style>
  <w:style w:type="character" w:customStyle="1" w:styleId="WW8Num26z0">
    <w:name w:val="WW8Num26z0"/>
    <w:rsid w:val="001D40BF"/>
    <w:rPr>
      <w:rFonts w:ascii="Symbol" w:hAnsi="Symbol" w:cs="Symbol"/>
    </w:rPr>
  </w:style>
  <w:style w:type="character" w:customStyle="1" w:styleId="WW8Num26z1">
    <w:name w:val="WW8Num26z1"/>
    <w:rsid w:val="001D40BF"/>
    <w:rPr>
      <w:rFonts w:ascii="Courier New" w:hAnsi="Courier New" w:cs="Courier New"/>
    </w:rPr>
  </w:style>
  <w:style w:type="character" w:customStyle="1" w:styleId="WW8Num26z2">
    <w:name w:val="WW8Num26z2"/>
    <w:rsid w:val="001D40BF"/>
    <w:rPr>
      <w:rFonts w:ascii="Wingdings" w:hAnsi="Wingdings" w:cs="Wingdings"/>
    </w:rPr>
  </w:style>
  <w:style w:type="character" w:customStyle="1" w:styleId="WW8Num27z0">
    <w:name w:val="WW8Num27z0"/>
    <w:rsid w:val="001D40BF"/>
    <w:rPr>
      <w:rFonts w:ascii="Calibri" w:eastAsia="Times New Roman" w:hAnsi="Calibri" w:cs="Calibri"/>
    </w:rPr>
  </w:style>
  <w:style w:type="character" w:customStyle="1" w:styleId="WW8Num27z1">
    <w:name w:val="WW8Num27z1"/>
    <w:rsid w:val="001D40BF"/>
    <w:rPr>
      <w:rFonts w:ascii="Courier New" w:hAnsi="Courier New" w:cs="Courier New"/>
    </w:rPr>
  </w:style>
  <w:style w:type="character" w:customStyle="1" w:styleId="WW8Num27z2">
    <w:name w:val="WW8Num27z2"/>
    <w:rsid w:val="001D40BF"/>
    <w:rPr>
      <w:rFonts w:ascii="Wingdings" w:hAnsi="Wingdings" w:cs="Wingdings"/>
    </w:rPr>
  </w:style>
  <w:style w:type="character" w:customStyle="1" w:styleId="WW8Num27z3">
    <w:name w:val="WW8Num27z3"/>
    <w:rsid w:val="001D40BF"/>
    <w:rPr>
      <w:rFonts w:ascii="Symbol" w:hAnsi="Symbol" w:cs="Symbol"/>
    </w:rPr>
  </w:style>
  <w:style w:type="character" w:customStyle="1" w:styleId="WW8Num28z0">
    <w:name w:val="WW8Num28z0"/>
    <w:rsid w:val="001D40BF"/>
    <w:rPr>
      <w:rFonts w:ascii="Symbol" w:hAnsi="Symbol" w:cs="Symbol"/>
    </w:rPr>
  </w:style>
  <w:style w:type="character" w:customStyle="1" w:styleId="WW8Num28z1">
    <w:name w:val="WW8Num28z1"/>
    <w:rsid w:val="001D40BF"/>
    <w:rPr>
      <w:rFonts w:ascii="Courier New" w:hAnsi="Courier New" w:cs="Courier New"/>
    </w:rPr>
  </w:style>
  <w:style w:type="character" w:customStyle="1" w:styleId="WW8Num28z2">
    <w:name w:val="WW8Num28z2"/>
    <w:rsid w:val="001D40BF"/>
    <w:rPr>
      <w:rFonts w:ascii="Wingdings" w:hAnsi="Wingdings" w:cs="Wingdings"/>
    </w:rPr>
  </w:style>
  <w:style w:type="character" w:customStyle="1" w:styleId="WW8Num29z0">
    <w:name w:val="WW8Num29z0"/>
    <w:rsid w:val="001D40BF"/>
    <w:rPr>
      <w:rFonts w:ascii="Calibri" w:eastAsia="Times New Roman" w:hAnsi="Calibri" w:cs="Calibri"/>
    </w:rPr>
  </w:style>
  <w:style w:type="character" w:customStyle="1" w:styleId="WW8Num29z1">
    <w:name w:val="WW8Num29z1"/>
    <w:rsid w:val="001D40BF"/>
    <w:rPr>
      <w:rFonts w:ascii="Courier New" w:hAnsi="Courier New" w:cs="Courier New"/>
    </w:rPr>
  </w:style>
  <w:style w:type="character" w:customStyle="1" w:styleId="WW8Num29z2">
    <w:name w:val="WW8Num29z2"/>
    <w:rsid w:val="001D40BF"/>
    <w:rPr>
      <w:rFonts w:ascii="Wingdings" w:hAnsi="Wingdings" w:cs="Wingdings"/>
    </w:rPr>
  </w:style>
  <w:style w:type="character" w:customStyle="1" w:styleId="WW8Num29z3">
    <w:name w:val="WW8Num29z3"/>
    <w:rsid w:val="001D40BF"/>
    <w:rPr>
      <w:rFonts w:ascii="Symbol" w:hAnsi="Symbol" w:cs="Symbol"/>
    </w:rPr>
  </w:style>
  <w:style w:type="character" w:customStyle="1" w:styleId="WW8Num30z0">
    <w:name w:val="WW8Num30z0"/>
    <w:rsid w:val="001D40BF"/>
    <w:rPr>
      <w:rFonts w:ascii="Symbol" w:hAnsi="Symbol" w:cs="Symbol"/>
      <w:shd w:val="clear" w:color="auto" w:fill="FFFF00"/>
    </w:rPr>
  </w:style>
  <w:style w:type="character" w:customStyle="1" w:styleId="WW8Num30z1">
    <w:name w:val="WW8Num30z1"/>
    <w:rsid w:val="001D40BF"/>
    <w:rPr>
      <w:rFonts w:ascii="Courier New" w:hAnsi="Courier New" w:cs="Courier New"/>
    </w:rPr>
  </w:style>
  <w:style w:type="character" w:customStyle="1" w:styleId="WW8Num30z2">
    <w:name w:val="WW8Num30z2"/>
    <w:rsid w:val="001D40BF"/>
    <w:rPr>
      <w:rFonts w:ascii="Wingdings" w:hAnsi="Wingdings" w:cs="Wingdings"/>
    </w:rPr>
  </w:style>
  <w:style w:type="character" w:customStyle="1" w:styleId="WW8Num31z0">
    <w:name w:val="WW8Num31z0"/>
    <w:rsid w:val="001D40BF"/>
    <w:rPr>
      <w:rFonts w:cs="Times New Roman"/>
    </w:rPr>
  </w:style>
  <w:style w:type="character" w:customStyle="1" w:styleId="WW8Num32z0">
    <w:name w:val="WW8Num32z0"/>
    <w:rsid w:val="001D40BF"/>
  </w:style>
  <w:style w:type="character" w:customStyle="1" w:styleId="WW8Num32z1">
    <w:name w:val="WW8Num32z1"/>
    <w:rsid w:val="001D40BF"/>
  </w:style>
  <w:style w:type="character" w:customStyle="1" w:styleId="WW8Num32z2">
    <w:name w:val="WW8Num32z2"/>
    <w:rsid w:val="001D40BF"/>
  </w:style>
  <w:style w:type="character" w:customStyle="1" w:styleId="WW8Num32z3">
    <w:name w:val="WW8Num32z3"/>
    <w:rsid w:val="001D40BF"/>
  </w:style>
  <w:style w:type="character" w:customStyle="1" w:styleId="WW8Num32z4">
    <w:name w:val="WW8Num32z4"/>
    <w:rsid w:val="001D40BF"/>
  </w:style>
  <w:style w:type="character" w:customStyle="1" w:styleId="WW8Num32z5">
    <w:name w:val="WW8Num32z5"/>
    <w:rsid w:val="001D40BF"/>
  </w:style>
  <w:style w:type="character" w:customStyle="1" w:styleId="WW8Num32z6">
    <w:name w:val="WW8Num32z6"/>
    <w:rsid w:val="001D40BF"/>
  </w:style>
  <w:style w:type="character" w:customStyle="1" w:styleId="WW8Num32z7">
    <w:name w:val="WW8Num32z7"/>
    <w:rsid w:val="001D40BF"/>
  </w:style>
  <w:style w:type="character" w:customStyle="1" w:styleId="WW8Num32z8">
    <w:name w:val="WW8Num32z8"/>
    <w:rsid w:val="001D40BF"/>
  </w:style>
  <w:style w:type="character" w:customStyle="1" w:styleId="WW8Num33z0">
    <w:name w:val="WW8Num33z0"/>
    <w:rsid w:val="001D40BF"/>
    <w:rPr>
      <w:rFonts w:ascii="Symbol" w:eastAsia="Calibri" w:hAnsi="Symbol" w:cs="Symbol"/>
    </w:rPr>
  </w:style>
  <w:style w:type="character" w:customStyle="1" w:styleId="WW8Num33z1">
    <w:name w:val="WW8Num33z1"/>
    <w:rsid w:val="001D40BF"/>
    <w:rPr>
      <w:rFonts w:ascii="Courier New" w:hAnsi="Courier New" w:cs="Courier New"/>
    </w:rPr>
  </w:style>
  <w:style w:type="character" w:customStyle="1" w:styleId="WW8Num33z2">
    <w:name w:val="WW8Num33z2"/>
    <w:rsid w:val="001D40BF"/>
    <w:rPr>
      <w:rFonts w:ascii="Wingdings" w:hAnsi="Wingdings" w:cs="Wingdings"/>
    </w:rPr>
  </w:style>
  <w:style w:type="character" w:customStyle="1" w:styleId="WW8Num34z0">
    <w:name w:val="WW8Num34z0"/>
    <w:rsid w:val="001D40BF"/>
    <w:rPr>
      <w:rFonts w:ascii="Symbol" w:hAnsi="Symbol" w:cs="Symbol"/>
    </w:rPr>
  </w:style>
  <w:style w:type="character" w:customStyle="1" w:styleId="WW8Num34z1">
    <w:name w:val="WW8Num34z1"/>
    <w:rsid w:val="001D40BF"/>
    <w:rPr>
      <w:rFonts w:ascii="Courier New" w:hAnsi="Courier New" w:cs="Courier New"/>
    </w:rPr>
  </w:style>
  <w:style w:type="character" w:customStyle="1" w:styleId="WW8Num34z2">
    <w:name w:val="WW8Num34z2"/>
    <w:rsid w:val="001D40BF"/>
    <w:rPr>
      <w:rFonts w:ascii="Wingdings" w:hAnsi="Wingdings" w:cs="Wingdings"/>
    </w:rPr>
  </w:style>
  <w:style w:type="character" w:customStyle="1" w:styleId="WW8Num35z0">
    <w:name w:val="WW8Num35z0"/>
    <w:rsid w:val="001D40BF"/>
    <w:rPr>
      <w:rFonts w:ascii="Calibri" w:eastAsia="Times New Roman" w:hAnsi="Calibri" w:cs="Calibri"/>
    </w:rPr>
  </w:style>
  <w:style w:type="character" w:customStyle="1" w:styleId="WW8Num35z1">
    <w:name w:val="WW8Num35z1"/>
    <w:rsid w:val="001D40BF"/>
    <w:rPr>
      <w:rFonts w:ascii="Courier New" w:hAnsi="Courier New" w:cs="Courier New"/>
    </w:rPr>
  </w:style>
  <w:style w:type="character" w:customStyle="1" w:styleId="WW8Num35z2">
    <w:name w:val="WW8Num35z2"/>
    <w:rsid w:val="001D40BF"/>
    <w:rPr>
      <w:rFonts w:ascii="Wingdings" w:hAnsi="Wingdings" w:cs="Wingdings"/>
    </w:rPr>
  </w:style>
  <w:style w:type="character" w:customStyle="1" w:styleId="WW8Num35z3">
    <w:name w:val="WW8Num35z3"/>
    <w:rsid w:val="001D40BF"/>
    <w:rPr>
      <w:rFonts w:ascii="Symbol" w:hAnsi="Symbol" w:cs="Symbol"/>
    </w:rPr>
  </w:style>
  <w:style w:type="character" w:customStyle="1" w:styleId="WW8Num36z0">
    <w:name w:val="WW8Num36z0"/>
    <w:rsid w:val="001D40BF"/>
    <w:rPr>
      <w:lang w:val="el-GR"/>
    </w:rPr>
  </w:style>
  <w:style w:type="character" w:customStyle="1" w:styleId="WW8Num36z1">
    <w:name w:val="WW8Num36z1"/>
    <w:rsid w:val="001D40BF"/>
  </w:style>
  <w:style w:type="character" w:customStyle="1" w:styleId="WW8Num36z2">
    <w:name w:val="WW8Num36z2"/>
    <w:rsid w:val="001D40BF"/>
  </w:style>
  <w:style w:type="character" w:customStyle="1" w:styleId="WW8Num36z3">
    <w:name w:val="WW8Num36z3"/>
    <w:rsid w:val="001D40BF"/>
  </w:style>
  <w:style w:type="character" w:customStyle="1" w:styleId="WW8Num36z4">
    <w:name w:val="WW8Num36z4"/>
    <w:rsid w:val="001D40BF"/>
  </w:style>
  <w:style w:type="character" w:customStyle="1" w:styleId="WW8Num36z5">
    <w:name w:val="WW8Num36z5"/>
    <w:rsid w:val="001D40BF"/>
  </w:style>
  <w:style w:type="character" w:customStyle="1" w:styleId="WW8Num36z6">
    <w:name w:val="WW8Num36z6"/>
    <w:rsid w:val="001D40BF"/>
  </w:style>
  <w:style w:type="character" w:customStyle="1" w:styleId="WW8Num36z7">
    <w:name w:val="WW8Num36z7"/>
    <w:rsid w:val="001D40BF"/>
  </w:style>
  <w:style w:type="character" w:customStyle="1" w:styleId="WW8Num36z8">
    <w:name w:val="WW8Num36z8"/>
    <w:rsid w:val="001D40BF"/>
  </w:style>
  <w:style w:type="character" w:customStyle="1" w:styleId="WW8Num37z0">
    <w:name w:val="WW8Num37z0"/>
    <w:rsid w:val="001D40BF"/>
    <w:rPr>
      <w:rFonts w:ascii="Calibri" w:eastAsia="Times New Roman" w:hAnsi="Calibri" w:cs="Calibri"/>
    </w:rPr>
  </w:style>
  <w:style w:type="character" w:customStyle="1" w:styleId="WW8Num37z1">
    <w:name w:val="WW8Num37z1"/>
    <w:rsid w:val="001D40BF"/>
    <w:rPr>
      <w:rFonts w:ascii="Courier New" w:hAnsi="Courier New" w:cs="Courier New"/>
    </w:rPr>
  </w:style>
  <w:style w:type="character" w:customStyle="1" w:styleId="WW8Num37z2">
    <w:name w:val="WW8Num37z2"/>
    <w:rsid w:val="001D40BF"/>
    <w:rPr>
      <w:rFonts w:ascii="Wingdings" w:hAnsi="Wingdings" w:cs="Wingdings"/>
    </w:rPr>
  </w:style>
  <w:style w:type="character" w:customStyle="1" w:styleId="WW8Num37z3">
    <w:name w:val="WW8Num37z3"/>
    <w:rsid w:val="001D40BF"/>
    <w:rPr>
      <w:rFonts w:ascii="Symbol" w:hAnsi="Symbol" w:cs="Symbol"/>
    </w:rPr>
  </w:style>
  <w:style w:type="character" w:customStyle="1" w:styleId="WW8Num38z0">
    <w:name w:val="WW8Num38z0"/>
    <w:rsid w:val="001D40BF"/>
  </w:style>
  <w:style w:type="character" w:customStyle="1" w:styleId="WW8Num38z1">
    <w:name w:val="WW8Num38z1"/>
    <w:rsid w:val="001D40BF"/>
  </w:style>
  <w:style w:type="character" w:customStyle="1" w:styleId="WW8Num38z2">
    <w:name w:val="WW8Num38z2"/>
    <w:rsid w:val="001D40BF"/>
  </w:style>
  <w:style w:type="character" w:customStyle="1" w:styleId="WW8Num38z3">
    <w:name w:val="WW8Num38z3"/>
    <w:rsid w:val="001D40BF"/>
  </w:style>
  <w:style w:type="character" w:customStyle="1" w:styleId="WW8Num38z4">
    <w:name w:val="WW8Num38z4"/>
    <w:rsid w:val="001D40BF"/>
  </w:style>
  <w:style w:type="character" w:customStyle="1" w:styleId="WW8Num38z5">
    <w:name w:val="WW8Num38z5"/>
    <w:rsid w:val="001D40BF"/>
  </w:style>
  <w:style w:type="character" w:customStyle="1" w:styleId="WW8Num38z6">
    <w:name w:val="WW8Num38z6"/>
    <w:rsid w:val="001D40BF"/>
  </w:style>
  <w:style w:type="character" w:customStyle="1" w:styleId="WW8Num38z7">
    <w:name w:val="WW8Num38z7"/>
    <w:rsid w:val="001D40BF"/>
  </w:style>
  <w:style w:type="character" w:customStyle="1" w:styleId="WW8Num38z8">
    <w:name w:val="WW8Num38z8"/>
    <w:rsid w:val="001D40BF"/>
  </w:style>
  <w:style w:type="character" w:customStyle="1" w:styleId="WW-DefaultParagraphFont11111111111111">
    <w:name w:val="WW-Default Paragraph Font11111111111111"/>
    <w:rsid w:val="001D40BF"/>
  </w:style>
  <w:style w:type="character" w:customStyle="1" w:styleId="WW8Num4z1">
    <w:name w:val="WW8Num4z1"/>
    <w:rsid w:val="001D40BF"/>
    <w:rPr>
      <w:rFonts w:cs="Times New Roman"/>
    </w:rPr>
  </w:style>
  <w:style w:type="character" w:customStyle="1" w:styleId="WW8Num5z1">
    <w:name w:val="WW8Num5z1"/>
    <w:rsid w:val="001D40BF"/>
    <w:rPr>
      <w:rFonts w:cs="Times New Roman"/>
    </w:rPr>
  </w:style>
  <w:style w:type="character" w:customStyle="1" w:styleId="WW8Num6z1">
    <w:name w:val="WW8Num6z1"/>
    <w:rsid w:val="001D40BF"/>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1D40BF"/>
  </w:style>
  <w:style w:type="character" w:customStyle="1" w:styleId="WW8Num29z5">
    <w:name w:val="WW8Num29z5"/>
    <w:rsid w:val="001D40BF"/>
  </w:style>
  <w:style w:type="character" w:customStyle="1" w:styleId="WW8Num29z6">
    <w:name w:val="WW8Num29z6"/>
    <w:rsid w:val="001D40BF"/>
  </w:style>
  <w:style w:type="character" w:customStyle="1" w:styleId="WW8Num29z7">
    <w:name w:val="WW8Num29z7"/>
    <w:rsid w:val="001D40BF"/>
  </w:style>
  <w:style w:type="character" w:customStyle="1" w:styleId="WW8Num29z8">
    <w:name w:val="WW8Num29z8"/>
    <w:rsid w:val="001D40BF"/>
  </w:style>
  <w:style w:type="character" w:customStyle="1" w:styleId="WW8Num30z3">
    <w:name w:val="WW8Num30z3"/>
    <w:rsid w:val="001D40BF"/>
    <w:rPr>
      <w:rFonts w:ascii="Symbol" w:hAnsi="Symbol" w:cs="Symbol"/>
    </w:rPr>
  </w:style>
  <w:style w:type="character" w:customStyle="1" w:styleId="WW8Num31z1">
    <w:name w:val="WW8Num31z1"/>
    <w:rsid w:val="001D40BF"/>
  </w:style>
  <w:style w:type="character" w:customStyle="1" w:styleId="WW8Num31z2">
    <w:name w:val="WW8Num31z2"/>
    <w:rsid w:val="001D40BF"/>
  </w:style>
  <w:style w:type="character" w:customStyle="1" w:styleId="WW8Num31z3">
    <w:name w:val="WW8Num31z3"/>
    <w:rsid w:val="001D40BF"/>
  </w:style>
  <w:style w:type="character" w:customStyle="1" w:styleId="WW8Num31z4">
    <w:name w:val="WW8Num31z4"/>
    <w:rsid w:val="001D40BF"/>
  </w:style>
  <w:style w:type="character" w:customStyle="1" w:styleId="WW8Num31z5">
    <w:name w:val="WW8Num31z5"/>
    <w:rsid w:val="001D40BF"/>
  </w:style>
  <w:style w:type="character" w:customStyle="1" w:styleId="WW8Num31z6">
    <w:name w:val="WW8Num31z6"/>
    <w:rsid w:val="001D40BF"/>
  </w:style>
  <w:style w:type="character" w:customStyle="1" w:styleId="WW8Num31z7">
    <w:name w:val="WW8Num31z7"/>
    <w:rsid w:val="001D40BF"/>
  </w:style>
  <w:style w:type="character" w:customStyle="1" w:styleId="WW8Num31z8">
    <w:name w:val="WW8Num31z8"/>
    <w:rsid w:val="001D40BF"/>
  </w:style>
  <w:style w:type="character" w:customStyle="1" w:styleId="WW8Num39z0">
    <w:name w:val="WW8Num39z0"/>
    <w:rsid w:val="001D40BF"/>
    <w:rPr>
      <w:rFonts w:ascii="Calibri" w:eastAsia="Times New Roman" w:hAnsi="Calibri" w:cs="Calibri"/>
    </w:rPr>
  </w:style>
  <w:style w:type="character" w:customStyle="1" w:styleId="WW8Num39z1">
    <w:name w:val="WW8Num39z1"/>
    <w:rsid w:val="001D40BF"/>
    <w:rPr>
      <w:rFonts w:ascii="Courier New" w:hAnsi="Courier New" w:cs="Courier New"/>
    </w:rPr>
  </w:style>
  <w:style w:type="character" w:customStyle="1" w:styleId="WW8Num39z2">
    <w:name w:val="WW8Num39z2"/>
    <w:rsid w:val="001D40BF"/>
    <w:rPr>
      <w:rFonts w:ascii="Wingdings" w:hAnsi="Wingdings" w:cs="Wingdings"/>
    </w:rPr>
  </w:style>
  <w:style w:type="character" w:customStyle="1" w:styleId="WW8Num39z3">
    <w:name w:val="WW8Num39z3"/>
    <w:rsid w:val="001D40BF"/>
    <w:rPr>
      <w:rFonts w:ascii="Symbol" w:hAnsi="Symbol" w:cs="Symbol"/>
    </w:rPr>
  </w:style>
  <w:style w:type="character" w:customStyle="1" w:styleId="WW8Num40z0">
    <w:name w:val="WW8Num40z0"/>
    <w:rsid w:val="001D40BF"/>
    <w:rPr>
      <w:rFonts w:ascii="Symbol" w:hAnsi="Symbol" w:cs="Symbol"/>
    </w:rPr>
  </w:style>
  <w:style w:type="character" w:customStyle="1" w:styleId="WW8Num40z1">
    <w:name w:val="WW8Num40z1"/>
    <w:rsid w:val="001D40BF"/>
    <w:rPr>
      <w:rFonts w:ascii="Courier New" w:hAnsi="Courier New" w:cs="Courier New"/>
    </w:rPr>
  </w:style>
  <w:style w:type="character" w:customStyle="1" w:styleId="WW8Num40z2">
    <w:name w:val="WW8Num40z2"/>
    <w:rsid w:val="001D40BF"/>
    <w:rPr>
      <w:rFonts w:ascii="Wingdings" w:hAnsi="Wingdings" w:cs="Wingdings"/>
    </w:rPr>
  </w:style>
  <w:style w:type="character" w:customStyle="1" w:styleId="WW8Num41z0">
    <w:name w:val="WW8Num41z0"/>
    <w:rsid w:val="001D40BF"/>
    <w:rPr>
      <w:rFonts w:ascii="Arial" w:hAnsi="Arial" w:cs="Times New Roman"/>
      <w:b/>
      <w:i w:val="0"/>
      <w:sz w:val="20"/>
      <w:szCs w:val="20"/>
    </w:rPr>
  </w:style>
  <w:style w:type="character" w:customStyle="1" w:styleId="WW8Num41z1">
    <w:name w:val="WW8Num41z1"/>
    <w:rsid w:val="001D40BF"/>
    <w:rPr>
      <w:rFonts w:cs="Times New Roman"/>
    </w:rPr>
  </w:style>
  <w:style w:type="character" w:customStyle="1" w:styleId="WW8Num41z2">
    <w:name w:val="WW8Num41z2"/>
    <w:rsid w:val="001D40BF"/>
    <w:rPr>
      <w:rFonts w:ascii="Arial" w:hAnsi="Arial" w:cs="Times New Roman"/>
      <w:b w:val="0"/>
      <w:i w:val="0"/>
    </w:rPr>
  </w:style>
  <w:style w:type="character" w:customStyle="1" w:styleId="WW8Num41z3">
    <w:name w:val="WW8Num41z3"/>
    <w:rsid w:val="001D40BF"/>
    <w:rPr>
      <w:rFonts w:ascii="Arial" w:hAnsi="Arial" w:cs="Times New Roman"/>
      <w:b w:val="0"/>
      <w:i w:val="0"/>
      <w:sz w:val="20"/>
      <w:szCs w:val="20"/>
    </w:rPr>
  </w:style>
  <w:style w:type="character" w:customStyle="1" w:styleId="DefaultParagraphFont1">
    <w:name w:val="Default Paragraph Font1"/>
    <w:rsid w:val="001D40BF"/>
  </w:style>
  <w:style w:type="character" w:customStyle="1" w:styleId="Heading1Char">
    <w:name w:val="Heading 1 Char"/>
    <w:rsid w:val="001D40BF"/>
    <w:rPr>
      <w:rFonts w:ascii="Arial" w:hAnsi="Arial" w:cs="Arial"/>
      <w:b/>
      <w:bCs/>
      <w:color w:val="333399"/>
      <w:sz w:val="28"/>
      <w:szCs w:val="32"/>
      <w:lang w:val="en-US"/>
    </w:rPr>
  </w:style>
  <w:style w:type="character" w:customStyle="1" w:styleId="Heading2Char">
    <w:name w:val="Heading 2 Char"/>
    <w:rsid w:val="001D40BF"/>
    <w:rPr>
      <w:rFonts w:ascii="Arial" w:hAnsi="Arial" w:cs="Arial"/>
      <w:b/>
      <w:color w:val="002060"/>
      <w:sz w:val="24"/>
      <w:szCs w:val="22"/>
      <w:lang w:val="en-GB"/>
    </w:rPr>
  </w:style>
  <w:style w:type="character" w:customStyle="1" w:styleId="Heading5Char">
    <w:name w:val="Heading 5 Char"/>
    <w:rsid w:val="001D40BF"/>
    <w:rPr>
      <w:rFonts w:ascii="Calibri" w:eastAsia="Times New Roman" w:hAnsi="Calibri" w:cs="Times New Roman"/>
      <w:b/>
      <w:bCs/>
      <w:i/>
      <w:iCs/>
      <w:sz w:val="26"/>
      <w:szCs w:val="26"/>
      <w:lang w:val="en-GB"/>
    </w:rPr>
  </w:style>
  <w:style w:type="character" w:customStyle="1" w:styleId="DateChar">
    <w:name w:val="Date Char"/>
    <w:rsid w:val="001D40BF"/>
    <w:rPr>
      <w:sz w:val="24"/>
      <w:szCs w:val="24"/>
      <w:lang w:val="en-GB"/>
    </w:rPr>
  </w:style>
  <w:style w:type="character" w:customStyle="1" w:styleId="FooterChar">
    <w:name w:val="Footer Char"/>
    <w:rsid w:val="001D40BF"/>
    <w:rPr>
      <w:rFonts w:eastAsia="MS Mincho" w:cs="Times New Roman"/>
      <w:sz w:val="24"/>
      <w:szCs w:val="24"/>
      <w:lang w:val="en-US" w:eastAsia="ja-JP"/>
    </w:rPr>
  </w:style>
  <w:style w:type="character" w:customStyle="1" w:styleId="CommentReference1">
    <w:name w:val="Comment Reference1"/>
    <w:rsid w:val="001D40BF"/>
    <w:rPr>
      <w:sz w:val="16"/>
    </w:rPr>
  </w:style>
  <w:style w:type="character" w:styleId="-">
    <w:name w:val="Hyperlink"/>
    <w:uiPriority w:val="99"/>
    <w:rsid w:val="001D40BF"/>
    <w:rPr>
      <w:color w:val="0000FF"/>
      <w:u w:val="single"/>
    </w:rPr>
  </w:style>
  <w:style w:type="character" w:customStyle="1" w:styleId="HeaderChar">
    <w:name w:val="Header Char"/>
    <w:aliases w:val="hd Char"/>
    <w:rsid w:val="001D40BF"/>
    <w:rPr>
      <w:rFonts w:cs="Times New Roman"/>
      <w:sz w:val="24"/>
      <w:szCs w:val="24"/>
      <w:lang w:val="en-GB"/>
    </w:rPr>
  </w:style>
  <w:style w:type="character" w:styleId="a4">
    <w:name w:val="page number"/>
    <w:rsid w:val="001D40BF"/>
    <w:rPr>
      <w:rFonts w:cs="Times New Roman"/>
    </w:rPr>
  </w:style>
  <w:style w:type="character" w:customStyle="1" w:styleId="BalloonTextChar">
    <w:name w:val="Balloon Text Char"/>
    <w:rsid w:val="001D40BF"/>
    <w:rPr>
      <w:rFonts w:ascii="Tahoma" w:hAnsi="Tahoma" w:cs="Tahoma"/>
      <w:sz w:val="16"/>
      <w:szCs w:val="16"/>
      <w:lang w:val="en-GB"/>
    </w:rPr>
  </w:style>
  <w:style w:type="character" w:customStyle="1" w:styleId="CommentTextChar">
    <w:name w:val="Comment Text Char"/>
    <w:rsid w:val="001D40BF"/>
    <w:rPr>
      <w:rFonts w:cs="Times New Roman"/>
      <w:lang w:val="en-GB"/>
    </w:rPr>
  </w:style>
  <w:style w:type="character" w:customStyle="1" w:styleId="CommentSubjectChar">
    <w:name w:val="Comment Subject Char"/>
    <w:rsid w:val="001D40BF"/>
    <w:rPr>
      <w:rFonts w:cs="Times New Roman"/>
      <w:b/>
      <w:bCs/>
      <w:lang w:val="en-GB"/>
    </w:rPr>
  </w:style>
  <w:style w:type="character" w:customStyle="1" w:styleId="BodyTextChar">
    <w:name w:val="Body Text Char"/>
    <w:rsid w:val="001D40BF"/>
    <w:rPr>
      <w:rFonts w:cs="Times New Roman"/>
      <w:sz w:val="24"/>
      <w:szCs w:val="24"/>
      <w:lang w:val="en-GB"/>
    </w:rPr>
  </w:style>
  <w:style w:type="character" w:customStyle="1" w:styleId="12">
    <w:name w:val="Κείμενο κράτησης θέσης1"/>
    <w:rsid w:val="001D40BF"/>
    <w:rPr>
      <w:rFonts w:cs="Times New Roman"/>
      <w:color w:val="808080"/>
    </w:rPr>
  </w:style>
  <w:style w:type="character" w:customStyle="1" w:styleId="a5">
    <w:name w:val="Χαρακτήρες υποσημείωσης"/>
    <w:rsid w:val="001D40BF"/>
    <w:rPr>
      <w:rFonts w:cs="Times New Roman"/>
      <w:vertAlign w:val="superscript"/>
    </w:rPr>
  </w:style>
  <w:style w:type="character" w:customStyle="1" w:styleId="FootnoteTextChar">
    <w:name w:val="Footnote Text Char"/>
    <w:rsid w:val="001D40BF"/>
    <w:rPr>
      <w:rFonts w:ascii="Calibri" w:hAnsi="Calibri" w:cs="Times New Roman"/>
    </w:rPr>
  </w:style>
  <w:style w:type="character" w:customStyle="1" w:styleId="Heading3Char">
    <w:name w:val="Heading 3 Char"/>
    <w:aliases w:val="H3 Char,Proposa Char,Project 3 Char,h3 Char,Heading 3 - old Char,1.2.3. Char,alltoc Char,3 Char,Heading 4 Proposal Char,h31 Char,h32 Char,Bold Head Char,bh Char,(1.1.1) Char,hd3 Char,Minor Char,1.1.1 Heading Char,0 Char,Heading 2.3 Char"/>
    <w:rsid w:val="001D40BF"/>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sid w:val="001D40BF"/>
    <w:rPr>
      <w:rFonts w:ascii="Arial" w:hAnsi="Arial" w:cs="Arial"/>
      <w:b/>
      <w:bCs/>
      <w:color w:val="333399"/>
      <w:sz w:val="28"/>
      <w:szCs w:val="32"/>
      <w:lang w:val="en-US"/>
    </w:rPr>
  </w:style>
  <w:style w:type="character" w:customStyle="1" w:styleId="Style1Char">
    <w:name w:val="Style1 Char"/>
    <w:rsid w:val="001D40BF"/>
    <w:rPr>
      <w:rFonts w:ascii="Calibri" w:hAnsi="Calibri" w:cs="Calibri"/>
      <w:b/>
      <w:bCs/>
      <w:color w:val="333399"/>
      <w:sz w:val="40"/>
      <w:szCs w:val="40"/>
      <w:lang w:val="en-US"/>
    </w:rPr>
  </w:style>
  <w:style w:type="character" w:customStyle="1" w:styleId="ContentsChar">
    <w:name w:val="Contents Char"/>
    <w:rsid w:val="001D40BF"/>
    <w:rPr>
      <w:rFonts w:ascii="Calibri" w:hAnsi="Calibri" w:cs="Calibri"/>
      <w:b/>
      <w:bCs/>
      <w:color w:val="333399"/>
      <w:sz w:val="28"/>
      <w:szCs w:val="32"/>
      <w:lang w:val="en-US"/>
    </w:rPr>
  </w:style>
  <w:style w:type="character" w:customStyle="1" w:styleId="EndnoteTextChar">
    <w:name w:val="Endnote Text Char"/>
    <w:rsid w:val="001D40BF"/>
    <w:rPr>
      <w:rFonts w:ascii="Calibri" w:hAnsi="Calibri" w:cs="Calibri"/>
      <w:lang w:val="en-GB"/>
    </w:rPr>
  </w:style>
  <w:style w:type="character" w:customStyle="1" w:styleId="a6">
    <w:name w:val="Χαρακτήρες σημείωσης τέλους"/>
    <w:rsid w:val="001D40BF"/>
    <w:rPr>
      <w:vertAlign w:val="superscript"/>
    </w:rPr>
  </w:style>
  <w:style w:type="character" w:customStyle="1" w:styleId="FootnoteReference2">
    <w:name w:val="Footnote Reference2"/>
    <w:rsid w:val="001D40BF"/>
    <w:rPr>
      <w:vertAlign w:val="superscript"/>
    </w:rPr>
  </w:style>
  <w:style w:type="character" w:customStyle="1" w:styleId="EndnoteReference1">
    <w:name w:val="Endnote Reference1"/>
    <w:rsid w:val="001D40BF"/>
    <w:rPr>
      <w:vertAlign w:val="superscript"/>
    </w:rPr>
  </w:style>
  <w:style w:type="character" w:customStyle="1" w:styleId="a7">
    <w:name w:val="Κουκκίδες"/>
    <w:rsid w:val="001D40BF"/>
    <w:rPr>
      <w:rFonts w:ascii="OpenSymbol" w:eastAsia="OpenSymbol" w:hAnsi="OpenSymbol" w:cs="OpenSymbol"/>
    </w:rPr>
  </w:style>
  <w:style w:type="character" w:styleId="a8">
    <w:name w:val="Strong"/>
    <w:uiPriority w:val="22"/>
    <w:qFormat/>
    <w:rsid w:val="001D40BF"/>
    <w:rPr>
      <w:b/>
      <w:bCs/>
    </w:rPr>
  </w:style>
  <w:style w:type="character" w:customStyle="1" w:styleId="110">
    <w:name w:val="Προεπιλεγμένη γραμματοσειρά11"/>
    <w:rsid w:val="001D40BF"/>
  </w:style>
  <w:style w:type="character" w:customStyle="1" w:styleId="a9">
    <w:name w:val="Σύμβολο υποσημείωσης"/>
    <w:rsid w:val="001D40BF"/>
    <w:rPr>
      <w:vertAlign w:val="superscript"/>
    </w:rPr>
  </w:style>
  <w:style w:type="character" w:styleId="aa">
    <w:name w:val="Emphasis"/>
    <w:qFormat/>
    <w:rsid w:val="001D40BF"/>
    <w:rPr>
      <w:i/>
      <w:iCs/>
    </w:rPr>
  </w:style>
  <w:style w:type="character" w:customStyle="1" w:styleId="ab">
    <w:name w:val="Χαρακτήρες αρίθμησης"/>
    <w:rsid w:val="001D40BF"/>
  </w:style>
  <w:style w:type="character" w:customStyle="1" w:styleId="normalwithoutspacingChar">
    <w:name w:val="normal_without_spacing Char"/>
    <w:rsid w:val="001D40BF"/>
    <w:rPr>
      <w:rFonts w:ascii="Calibri" w:hAnsi="Calibri" w:cs="Calibri"/>
      <w:sz w:val="22"/>
      <w:szCs w:val="24"/>
    </w:rPr>
  </w:style>
  <w:style w:type="character" w:customStyle="1" w:styleId="FootnoteTextChar1">
    <w:name w:val="Footnote Text Char1"/>
    <w:rsid w:val="001D40BF"/>
    <w:rPr>
      <w:rFonts w:ascii="Calibri" w:hAnsi="Calibri" w:cs="Calibri"/>
      <w:lang w:val="en-IE" w:eastAsia="zh-CN"/>
    </w:rPr>
  </w:style>
  <w:style w:type="character" w:customStyle="1" w:styleId="foothangingChar">
    <w:name w:val="foot_hanging Char"/>
    <w:rsid w:val="001D40BF"/>
    <w:rPr>
      <w:rFonts w:ascii="Calibri" w:hAnsi="Calibri" w:cs="Calibri"/>
      <w:sz w:val="18"/>
      <w:szCs w:val="18"/>
      <w:lang w:val="en-IE" w:eastAsia="zh-CN"/>
    </w:rPr>
  </w:style>
  <w:style w:type="character" w:customStyle="1" w:styleId="HTMLPreformattedChar">
    <w:name w:val="HTML Preformatted Char"/>
    <w:rsid w:val="001D40BF"/>
    <w:rPr>
      <w:rFonts w:ascii="Courier New" w:hAnsi="Courier New" w:cs="Courier New"/>
    </w:rPr>
  </w:style>
  <w:style w:type="character" w:customStyle="1" w:styleId="apple-converted-space">
    <w:name w:val="apple-converted-space"/>
    <w:basedOn w:val="WW-DefaultParagraphFont11111111111111"/>
    <w:rsid w:val="001D40BF"/>
  </w:style>
  <w:style w:type="character" w:customStyle="1" w:styleId="BodyTextIndent3Char">
    <w:name w:val="Body Text Indent 3 Char"/>
    <w:rsid w:val="001D40BF"/>
    <w:rPr>
      <w:rFonts w:ascii="Calibri" w:hAnsi="Calibri" w:cs="Calibri"/>
      <w:sz w:val="16"/>
      <w:szCs w:val="16"/>
      <w:lang w:val="en-GB"/>
    </w:rPr>
  </w:style>
  <w:style w:type="character" w:customStyle="1" w:styleId="WW-FootnoteReference">
    <w:name w:val="WW-Footnote Reference"/>
    <w:rsid w:val="001D40BF"/>
    <w:rPr>
      <w:vertAlign w:val="superscript"/>
    </w:rPr>
  </w:style>
  <w:style w:type="character" w:customStyle="1" w:styleId="WW-EndnoteReference">
    <w:name w:val="WW-Endnote Reference"/>
    <w:rsid w:val="001D40BF"/>
    <w:rPr>
      <w:vertAlign w:val="superscript"/>
    </w:rPr>
  </w:style>
  <w:style w:type="character" w:customStyle="1" w:styleId="FootnoteReference1">
    <w:name w:val="Footnote Reference1"/>
    <w:rsid w:val="001D40BF"/>
    <w:rPr>
      <w:vertAlign w:val="superscript"/>
    </w:rPr>
  </w:style>
  <w:style w:type="character" w:customStyle="1" w:styleId="FootnoteTextChar2">
    <w:name w:val="Footnote Text Char2"/>
    <w:rsid w:val="001D40BF"/>
    <w:rPr>
      <w:rFonts w:ascii="Calibri" w:hAnsi="Calibri" w:cs="Calibri"/>
      <w:sz w:val="18"/>
      <w:lang w:val="en-IE" w:eastAsia="zh-CN"/>
    </w:rPr>
  </w:style>
  <w:style w:type="character" w:customStyle="1" w:styleId="foothangingChar1">
    <w:name w:val="foot_hanging Char1"/>
    <w:rsid w:val="001D40BF"/>
    <w:rPr>
      <w:rFonts w:ascii="Calibri" w:hAnsi="Calibri" w:cs="Calibri"/>
      <w:sz w:val="18"/>
      <w:szCs w:val="18"/>
      <w:lang w:val="en-IE" w:eastAsia="zh-CN"/>
    </w:rPr>
  </w:style>
  <w:style w:type="character" w:customStyle="1" w:styleId="footersChar">
    <w:name w:val="footers Char"/>
    <w:basedOn w:val="foothangingChar1"/>
    <w:rsid w:val="001D40BF"/>
    <w:rPr>
      <w:rFonts w:ascii="Calibri" w:hAnsi="Calibri" w:cs="Calibri"/>
      <w:sz w:val="18"/>
      <w:szCs w:val="18"/>
      <w:lang w:val="en-IE" w:eastAsia="zh-CN"/>
    </w:rPr>
  </w:style>
  <w:style w:type="character" w:customStyle="1" w:styleId="CommentTextChar1">
    <w:name w:val="Comment Text Char1"/>
    <w:rsid w:val="001D40BF"/>
    <w:rPr>
      <w:rFonts w:ascii="Calibri" w:hAnsi="Calibri" w:cs="Calibri"/>
      <w:lang w:val="en-GB" w:eastAsia="zh-CN"/>
    </w:rPr>
  </w:style>
  <w:style w:type="character" w:customStyle="1" w:styleId="HTMLPreformattedChar1">
    <w:name w:val="HTML Preformatted Char1"/>
    <w:rsid w:val="001D40BF"/>
    <w:rPr>
      <w:rFonts w:ascii="Courier New" w:hAnsi="Courier New" w:cs="Courier New"/>
      <w:lang w:eastAsia="zh-CN"/>
    </w:rPr>
  </w:style>
  <w:style w:type="character" w:customStyle="1" w:styleId="BodyText3Char">
    <w:name w:val="Body Text 3 Char"/>
    <w:rsid w:val="001D40BF"/>
    <w:rPr>
      <w:rFonts w:ascii="Calibri" w:hAnsi="Calibri" w:cs="Calibri"/>
      <w:sz w:val="16"/>
      <w:szCs w:val="16"/>
      <w:lang w:val="en-GB" w:eastAsia="zh-CN"/>
    </w:rPr>
  </w:style>
  <w:style w:type="character" w:customStyle="1" w:styleId="WW-FootnoteReference1">
    <w:name w:val="WW-Footnote Reference1"/>
    <w:rsid w:val="001D40BF"/>
    <w:rPr>
      <w:vertAlign w:val="superscript"/>
    </w:rPr>
  </w:style>
  <w:style w:type="character" w:customStyle="1" w:styleId="WW-EndnoteReference1">
    <w:name w:val="WW-Endnote Reference1"/>
    <w:rsid w:val="001D40BF"/>
    <w:rPr>
      <w:vertAlign w:val="superscript"/>
    </w:rPr>
  </w:style>
  <w:style w:type="character" w:customStyle="1" w:styleId="WW-FootnoteReference2">
    <w:name w:val="WW-Footnote Reference2"/>
    <w:rsid w:val="001D40BF"/>
    <w:rPr>
      <w:vertAlign w:val="superscript"/>
    </w:rPr>
  </w:style>
  <w:style w:type="character" w:customStyle="1" w:styleId="WW-EndnoteReference2">
    <w:name w:val="WW-Endnote Reference2"/>
    <w:rsid w:val="001D40BF"/>
    <w:rPr>
      <w:vertAlign w:val="superscript"/>
    </w:rPr>
  </w:style>
  <w:style w:type="character" w:customStyle="1" w:styleId="FootnoteTextChar3">
    <w:name w:val="Footnote Text Char3"/>
    <w:rsid w:val="001D40BF"/>
    <w:rPr>
      <w:rFonts w:ascii="Calibri" w:hAnsi="Calibri" w:cs="Calibri"/>
      <w:sz w:val="18"/>
      <w:lang w:val="en-IE" w:eastAsia="zh-CN"/>
    </w:rPr>
  </w:style>
  <w:style w:type="character" w:customStyle="1" w:styleId="foothangingChar2">
    <w:name w:val="foot_hanging Char2"/>
    <w:rsid w:val="001D40BF"/>
    <w:rPr>
      <w:rFonts w:ascii="Calibri" w:hAnsi="Calibri" w:cs="Calibri"/>
      <w:sz w:val="18"/>
      <w:szCs w:val="18"/>
      <w:lang w:val="en-IE" w:eastAsia="zh-CN"/>
    </w:rPr>
  </w:style>
  <w:style w:type="character" w:customStyle="1" w:styleId="footersChar1">
    <w:name w:val="footers Char1"/>
    <w:basedOn w:val="foothangingChar2"/>
    <w:rsid w:val="001D40BF"/>
    <w:rPr>
      <w:rFonts w:ascii="Calibri" w:hAnsi="Calibri" w:cs="Calibri"/>
      <w:sz w:val="18"/>
      <w:szCs w:val="18"/>
      <w:lang w:val="en-IE" w:eastAsia="zh-CN"/>
    </w:rPr>
  </w:style>
  <w:style w:type="character" w:customStyle="1" w:styleId="foootChar">
    <w:name w:val="fooot Char"/>
    <w:basedOn w:val="footersChar1"/>
    <w:rsid w:val="001D40BF"/>
    <w:rPr>
      <w:rFonts w:ascii="Calibri" w:hAnsi="Calibri" w:cs="Calibri"/>
      <w:sz w:val="18"/>
      <w:szCs w:val="18"/>
      <w:lang w:val="en-IE" w:eastAsia="zh-CN"/>
    </w:rPr>
  </w:style>
  <w:style w:type="character" w:customStyle="1" w:styleId="13">
    <w:name w:val="Παραπομπή υποσημείωσης1"/>
    <w:rsid w:val="001D40BF"/>
    <w:rPr>
      <w:vertAlign w:val="superscript"/>
    </w:rPr>
  </w:style>
  <w:style w:type="character" w:customStyle="1" w:styleId="14">
    <w:name w:val="Παραπομπή σημείωσης τέλους1"/>
    <w:rsid w:val="001D40BF"/>
    <w:rPr>
      <w:vertAlign w:val="superscript"/>
    </w:rPr>
  </w:style>
  <w:style w:type="character" w:customStyle="1" w:styleId="Char">
    <w:name w:val="Κείμενο πλαισίου Char"/>
    <w:rsid w:val="001D40BF"/>
    <w:rPr>
      <w:rFonts w:ascii="Tahoma" w:hAnsi="Tahoma" w:cs="Tahoma"/>
      <w:sz w:val="16"/>
      <w:szCs w:val="16"/>
      <w:lang w:val="en-GB"/>
    </w:rPr>
  </w:style>
  <w:style w:type="character" w:customStyle="1" w:styleId="15">
    <w:name w:val="Παραπομπή σχολίου1"/>
    <w:rsid w:val="001D40BF"/>
    <w:rPr>
      <w:sz w:val="16"/>
      <w:szCs w:val="16"/>
    </w:rPr>
  </w:style>
  <w:style w:type="character" w:customStyle="1" w:styleId="Char0">
    <w:name w:val="Κείμενο σχολίου Char"/>
    <w:uiPriority w:val="99"/>
    <w:rsid w:val="001D40BF"/>
    <w:rPr>
      <w:rFonts w:ascii="Calibri" w:hAnsi="Calibri" w:cs="Calibri"/>
      <w:lang w:val="en-GB"/>
    </w:rPr>
  </w:style>
  <w:style w:type="character" w:customStyle="1" w:styleId="Char1">
    <w:name w:val="Θέμα σχολίου Char"/>
    <w:rsid w:val="001D40BF"/>
    <w:rPr>
      <w:rFonts w:ascii="Calibri" w:hAnsi="Calibri" w:cs="Calibri"/>
      <w:b/>
      <w:bCs/>
      <w:lang w:val="en-GB"/>
    </w:rPr>
  </w:style>
  <w:style w:type="character" w:customStyle="1" w:styleId="-HTMLChar">
    <w:name w:val="Προ-διαμορφωμένο HTML Char"/>
    <w:rsid w:val="001D40BF"/>
    <w:rPr>
      <w:rFonts w:ascii="Courier New" w:eastAsia="Times New Roman" w:hAnsi="Courier New" w:cs="Courier New"/>
    </w:rPr>
  </w:style>
  <w:style w:type="character" w:customStyle="1" w:styleId="WW-FootnoteReference3">
    <w:name w:val="WW-Footnote Reference3"/>
    <w:rsid w:val="001D40BF"/>
    <w:rPr>
      <w:vertAlign w:val="superscript"/>
    </w:rPr>
  </w:style>
  <w:style w:type="character" w:customStyle="1" w:styleId="WW-EndnoteReference3">
    <w:name w:val="WW-Endnote Reference3"/>
    <w:rsid w:val="001D40BF"/>
    <w:rPr>
      <w:vertAlign w:val="superscript"/>
    </w:rPr>
  </w:style>
  <w:style w:type="character" w:customStyle="1" w:styleId="WW-FootnoteReference4">
    <w:name w:val="WW-Footnote Reference4"/>
    <w:rsid w:val="001D40BF"/>
    <w:rPr>
      <w:vertAlign w:val="superscript"/>
    </w:rPr>
  </w:style>
  <w:style w:type="character" w:customStyle="1" w:styleId="WW-EndnoteReference4">
    <w:name w:val="WW-Endnote Reference4"/>
    <w:rsid w:val="001D40BF"/>
    <w:rPr>
      <w:vertAlign w:val="superscript"/>
    </w:rPr>
  </w:style>
  <w:style w:type="character" w:customStyle="1" w:styleId="WW-FootnoteReference5">
    <w:name w:val="WW-Footnote Reference5"/>
    <w:rsid w:val="001D40BF"/>
    <w:rPr>
      <w:vertAlign w:val="superscript"/>
    </w:rPr>
  </w:style>
  <w:style w:type="character" w:customStyle="1" w:styleId="WW-EndnoteReference5">
    <w:name w:val="WW-Endnote Reference5"/>
    <w:rsid w:val="001D40BF"/>
    <w:rPr>
      <w:vertAlign w:val="superscript"/>
    </w:rPr>
  </w:style>
  <w:style w:type="character" w:customStyle="1" w:styleId="WW-FootnoteReference6">
    <w:name w:val="WW-Footnote Reference6"/>
    <w:rsid w:val="001D40BF"/>
    <w:rPr>
      <w:vertAlign w:val="superscript"/>
    </w:rPr>
  </w:style>
  <w:style w:type="character" w:styleId="-0">
    <w:name w:val="FollowedHyperlink"/>
    <w:rsid w:val="001D40BF"/>
    <w:rPr>
      <w:color w:val="800000"/>
      <w:u w:val="single"/>
    </w:rPr>
  </w:style>
  <w:style w:type="character" w:customStyle="1" w:styleId="WW-EndnoteReference6">
    <w:name w:val="WW-Endnote Reference6"/>
    <w:rsid w:val="001D40BF"/>
    <w:rPr>
      <w:vertAlign w:val="superscript"/>
    </w:rPr>
  </w:style>
  <w:style w:type="character" w:customStyle="1" w:styleId="WW-FootnoteReference7">
    <w:name w:val="WW-Footnote Reference7"/>
    <w:rsid w:val="001D40BF"/>
    <w:rPr>
      <w:vertAlign w:val="superscript"/>
    </w:rPr>
  </w:style>
  <w:style w:type="character" w:customStyle="1" w:styleId="WW-EndnoteReference7">
    <w:name w:val="WW-Endnote Reference7"/>
    <w:rsid w:val="001D40BF"/>
    <w:rPr>
      <w:vertAlign w:val="superscript"/>
    </w:rPr>
  </w:style>
  <w:style w:type="character" w:customStyle="1" w:styleId="WW-FootnoteReference8">
    <w:name w:val="WW-Footnote Reference8"/>
    <w:rsid w:val="001D40BF"/>
    <w:rPr>
      <w:vertAlign w:val="superscript"/>
    </w:rPr>
  </w:style>
  <w:style w:type="character" w:customStyle="1" w:styleId="WW-EndnoteReference8">
    <w:name w:val="WW-Endnote Reference8"/>
    <w:rsid w:val="001D40BF"/>
    <w:rPr>
      <w:vertAlign w:val="superscript"/>
    </w:rPr>
  </w:style>
  <w:style w:type="character" w:customStyle="1" w:styleId="WW-FootnoteReference9">
    <w:name w:val="WW-Footnote Reference9"/>
    <w:rsid w:val="001D40BF"/>
    <w:rPr>
      <w:vertAlign w:val="superscript"/>
    </w:rPr>
  </w:style>
  <w:style w:type="character" w:customStyle="1" w:styleId="WW-EndnoteReference9">
    <w:name w:val="WW-Endnote Reference9"/>
    <w:rsid w:val="001D40BF"/>
    <w:rPr>
      <w:vertAlign w:val="superscript"/>
    </w:rPr>
  </w:style>
  <w:style w:type="character" w:customStyle="1" w:styleId="WW-FootnoteReference10">
    <w:name w:val="WW-Footnote Reference10"/>
    <w:rsid w:val="001D40BF"/>
    <w:rPr>
      <w:vertAlign w:val="superscript"/>
    </w:rPr>
  </w:style>
  <w:style w:type="character" w:customStyle="1" w:styleId="WW-EndnoteReference10">
    <w:name w:val="WW-Endnote Reference10"/>
    <w:rsid w:val="001D40BF"/>
    <w:rPr>
      <w:vertAlign w:val="superscript"/>
    </w:rPr>
  </w:style>
  <w:style w:type="character" w:customStyle="1" w:styleId="WW-FootnoteReference11">
    <w:name w:val="WW-Footnote Reference11"/>
    <w:rsid w:val="001D40BF"/>
    <w:rPr>
      <w:vertAlign w:val="superscript"/>
    </w:rPr>
  </w:style>
  <w:style w:type="character" w:customStyle="1" w:styleId="WW-EndnoteReference11">
    <w:name w:val="WW-Endnote Reference11"/>
    <w:rsid w:val="001D40BF"/>
    <w:rPr>
      <w:vertAlign w:val="superscript"/>
    </w:rPr>
  </w:style>
  <w:style w:type="character" w:customStyle="1" w:styleId="WW-FootnoteReference12">
    <w:name w:val="WW-Footnote Reference12"/>
    <w:rsid w:val="001D40BF"/>
    <w:rPr>
      <w:vertAlign w:val="superscript"/>
    </w:rPr>
  </w:style>
  <w:style w:type="character" w:customStyle="1" w:styleId="WW-EndnoteReference12">
    <w:name w:val="WW-Endnote Reference12"/>
    <w:rsid w:val="001D40BF"/>
    <w:rPr>
      <w:vertAlign w:val="superscript"/>
    </w:rPr>
  </w:style>
  <w:style w:type="character" w:customStyle="1" w:styleId="WW-FootnoteReference13">
    <w:name w:val="WW-Footnote Reference13"/>
    <w:rsid w:val="001D40BF"/>
    <w:rPr>
      <w:vertAlign w:val="superscript"/>
    </w:rPr>
  </w:style>
  <w:style w:type="character" w:customStyle="1" w:styleId="WW-EndnoteReference13">
    <w:name w:val="WW-Endnote Reference13"/>
    <w:rsid w:val="001D40BF"/>
    <w:rPr>
      <w:vertAlign w:val="superscript"/>
    </w:rPr>
  </w:style>
  <w:style w:type="character" w:customStyle="1" w:styleId="22">
    <w:name w:val="Παραπομπή υποσημείωσης2"/>
    <w:rsid w:val="001D40BF"/>
    <w:rPr>
      <w:vertAlign w:val="superscript"/>
    </w:rPr>
  </w:style>
  <w:style w:type="character" w:customStyle="1" w:styleId="23">
    <w:name w:val="Παραπομπή σημείωσης τέλους2"/>
    <w:rsid w:val="001D40BF"/>
    <w:rPr>
      <w:vertAlign w:val="superscript"/>
    </w:rPr>
  </w:style>
  <w:style w:type="character" w:customStyle="1" w:styleId="210">
    <w:name w:val="Παραπομπή υποσημείωσης21"/>
    <w:rsid w:val="001D40BF"/>
    <w:rPr>
      <w:vertAlign w:val="superscript"/>
    </w:rPr>
  </w:style>
  <w:style w:type="character" w:customStyle="1" w:styleId="211">
    <w:name w:val="Παραπομπή σημείωσης τέλους21"/>
    <w:rsid w:val="001D40BF"/>
    <w:rPr>
      <w:vertAlign w:val="superscript"/>
    </w:rPr>
  </w:style>
  <w:style w:type="character" w:customStyle="1" w:styleId="WW-FootnoteReference14">
    <w:name w:val="WW-Footnote Reference14"/>
    <w:rsid w:val="001D40BF"/>
    <w:rPr>
      <w:vertAlign w:val="superscript"/>
    </w:rPr>
  </w:style>
  <w:style w:type="character" w:customStyle="1" w:styleId="WW-EndnoteReference14">
    <w:name w:val="WW-Endnote Reference14"/>
    <w:rsid w:val="001D40BF"/>
    <w:rPr>
      <w:vertAlign w:val="superscript"/>
    </w:rPr>
  </w:style>
  <w:style w:type="character" w:styleId="ac">
    <w:name w:val="footnote reference"/>
    <w:aliases w:val="Footnote symbol,Footnote reference number,note TESI"/>
    <w:uiPriority w:val="99"/>
    <w:rsid w:val="001D40BF"/>
    <w:rPr>
      <w:vertAlign w:val="superscript"/>
    </w:rPr>
  </w:style>
  <w:style w:type="character" w:styleId="ad">
    <w:name w:val="endnote reference"/>
    <w:uiPriority w:val="99"/>
    <w:rsid w:val="001D40BF"/>
    <w:rPr>
      <w:vertAlign w:val="superscript"/>
    </w:rPr>
  </w:style>
  <w:style w:type="paragraph" w:customStyle="1" w:styleId="ae">
    <w:name w:val="Επικεφαλίδα"/>
    <w:basedOn w:val="a0"/>
    <w:next w:val="af"/>
    <w:rsid w:val="001D40BF"/>
    <w:pPr>
      <w:keepNext/>
      <w:spacing w:before="240"/>
    </w:pPr>
    <w:rPr>
      <w:rFonts w:ascii="Liberation Sans" w:eastAsia="Microsoft YaHei" w:hAnsi="Liberation Sans" w:cs="Mangal"/>
      <w:sz w:val="28"/>
      <w:szCs w:val="28"/>
    </w:rPr>
  </w:style>
  <w:style w:type="paragraph" w:styleId="af">
    <w:name w:val="Body Text"/>
    <w:aliases w:val="Σώμα κείμενου,Body Text1,body text,contents,heading_txt,bodytxy2,Body Text - Level 2,bt,??2,Oracle Response,sp,sbs,block text,1,bt4,body text4,bt5,body text5,bt1,body text1,Resume Text,BODY TEXT,txt1,T1,Title 1,bullet title,t,Block text"/>
    <w:basedOn w:val="a0"/>
    <w:rsid w:val="001D40BF"/>
    <w:pPr>
      <w:spacing w:after="240"/>
    </w:pPr>
  </w:style>
  <w:style w:type="paragraph" w:styleId="af0">
    <w:name w:val="List"/>
    <w:basedOn w:val="af"/>
    <w:rsid w:val="001D40BF"/>
    <w:rPr>
      <w:rFonts w:cs="Mangal"/>
    </w:rPr>
  </w:style>
  <w:style w:type="paragraph" w:styleId="af1">
    <w:name w:val="caption"/>
    <w:basedOn w:val="a0"/>
    <w:uiPriority w:val="35"/>
    <w:qFormat/>
    <w:rsid w:val="001D40BF"/>
    <w:pPr>
      <w:suppressLineNumbers/>
      <w:spacing w:before="120"/>
    </w:pPr>
    <w:rPr>
      <w:rFonts w:cs="Mangal"/>
      <w:i/>
      <w:iCs/>
      <w:sz w:val="24"/>
    </w:rPr>
  </w:style>
  <w:style w:type="paragraph" w:customStyle="1" w:styleId="af2">
    <w:name w:val="Ευρετήριο"/>
    <w:basedOn w:val="a0"/>
    <w:rsid w:val="001D40BF"/>
    <w:pPr>
      <w:suppressLineNumbers/>
    </w:pPr>
    <w:rPr>
      <w:rFonts w:cs="Mangal"/>
    </w:rPr>
  </w:style>
  <w:style w:type="paragraph" w:customStyle="1" w:styleId="16">
    <w:name w:val="Λεζάντα1"/>
    <w:basedOn w:val="a0"/>
    <w:rsid w:val="001D40BF"/>
    <w:pPr>
      <w:suppressLineNumbers/>
      <w:spacing w:before="120"/>
    </w:pPr>
    <w:rPr>
      <w:rFonts w:cs="Mangal"/>
      <w:i/>
      <w:iCs/>
      <w:sz w:val="24"/>
    </w:rPr>
  </w:style>
  <w:style w:type="paragraph" w:customStyle="1" w:styleId="24">
    <w:name w:val="Λεζάντα2"/>
    <w:basedOn w:val="a0"/>
    <w:rsid w:val="001D40BF"/>
    <w:pPr>
      <w:suppressLineNumbers/>
      <w:spacing w:before="120"/>
    </w:pPr>
    <w:rPr>
      <w:rFonts w:cs="Mangal"/>
      <w:i/>
      <w:iCs/>
      <w:sz w:val="24"/>
    </w:rPr>
  </w:style>
  <w:style w:type="paragraph" w:customStyle="1" w:styleId="Caption1">
    <w:name w:val="Caption1"/>
    <w:basedOn w:val="a0"/>
    <w:rsid w:val="001D40BF"/>
    <w:pPr>
      <w:suppressLineNumbers/>
      <w:spacing w:before="120"/>
    </w:pPr>
    <w:rPr>
      <w:rFonts w:cs="Mangal"/>
      <w:i/>
      <w:iCs/>
      <w:sz w:val="24"/>
    </w:rPr>
  </w:style>
  <w:style w:type="paragraph" w:customStyle="1" w:styleId="WW-Caption">
    <w:name w:val="WW-Caption"/>
    <w:basedOn w:val="a0"/>
    <w:rsid w:val="001D40BF"/>
    <w:pPr>
      <w:suppressLineNumbers/>
      <w:spacing w:before="120"/>
    </w:pPr>
    <w:rPr>
      <w:rFonts w:cs="Mangal"/>
      <w:i/>
      <w:iCs/>
      <w:sz w:val="24"/>
    </w:rPr>
  </w:style>
  <w:style w:type="paragraph" w:customStyle="1" w:styleId="WW-Caption1">
    <w:name w:val="WW-Caption1"/>
    <w:basedOn w:val="a0"/>
    <w:rsid w:val="001D40BF"/>
    <w:pPr>
      <w:suppressLineNumbers/>
      <w:spacing w:before="120"/>
    </w:pPr>
    <w:rPr>
      <w:rFonts w:cs="Mangal"/>
      <w:i/>
      <w:iCs/>
      <w:sz w:val="24"/>
    </w:rPr>
  </w:style>
  <w:style w:type="paragraph" w:customStyle="1" w:styleId="WW-Caption11">
    <w:name w:val="WW-Caption11"/>
    <w:basedOn w:val="a0"/>
    <w:rsid w:val="001D40BF"/>
    <w:pPr>
      <w:suppressLineNumbers/>
      <w:spacing w:before="120"/>
    </w:pPr>
    <w:rPr>
      <w:rFonts w:cs="Mangal"/>
      <w:i/>
      <w:iCs/>
      <w:sz w:val="24"/>
    </w:rPr>
  </w:style>
  <w:style w:type="paragraph" w:customStyle="1" w:styleId="WW-Caption111">
    <w:name w:val="WW-Caption111"/>
    <w:basedOn w:val="a0"/>
    <w:rsid w:val="001D40BF"/>
    <w:pPr>
      <w:suppressLineNumbers/>
      <w:spacing w:before="120"/>
    </w:pPr>
    <w:rPr>
      <w:rFonts w:cs="Mangal"/>
      <w:i/>
      <w:iCs/>
      <w:sz w:val="24"/>
    </w:rPr>
  </w:style>
  <w:style w:type="paragraph" w:customStyle="1" w:styleId="WW-Caption1111">
    <w:name w:val="WW-Caption1111"/>
    <w:basedOn w:val="a0"/>
    <w:rsid w:val="001D40BF"/>
    <w:pPr>
      <w:suppressLineNumbers/>
      <w:spacing w:before="120"/>
    </w:pPr>
    <w:rPr>
      <w:rFonts w:cs="Mangal"/>
      <w:i/>
      <w:iCs/>
      <w:sz w:val="24"/>
    </w:rPr>
  </w:style>
  <w:style w:type="paragraph" w:customStyle="1" w:styleId="WW-Caption11111">
    <w:name w:val="WW-Caption11111"/>
    <w:basedOn w:val="a0"/>
    <w:rsid w:val="001D40BF"/>
    <w:pPr>
      <w:suppressLineNumbers/>
      <w:spacing w:before="120"/>
    </w:pPr>
    <w:rPr>
      <w:rFonts w:cs="Mangal"/>
      <w:i/>
      <w:iCs/>
      <w:sz w:val="24"/>
    </w:rPr>
  </w:style>
  <w:style w:type="paragraph" w:customStyle="1" w:styleId="WW-Caption111111">
    <w:name w:val="WW-Caption111111"/>
    <w:basedOn w:val="a0"/>
    <w:rsid w:val="001D40BF"/>
    <w:pPr>
      <w:suppressLineNumbers/>
      <w:spacing w:before="120"/>
    </w:pPr>
    <w:rPr>
      <w:rFonts w:cs="Mangal"/>
      <w:i/>
      <w:iCs/>
      <w:sz w:val="24"/>
    </w:rPr>
  </w:style>
  <w:style w:type="paragraph" w:customStyle="1" w:styleId="WW-Caption1111111">
    <w:name w:val="WW-Caption1111111"/>
    <w:basedOn w:val="a0"/>
    <w:rsid w:val="001D40BF"/>
    <w:pPr>
      <w:suppressLineNumbers/>
      <w:spacing w:before="120"/>
    </w:pPr>
    <w:rPr>
      <w:rFonts w:cs="Mangal"/>
      <w:i/>
      <w:iCs/>
      <w:sz w:val="24"/>
    </w:rPr>
  </w:style>
  <w:style w:type="paragraph" w:customStyle="1" w:styleId="WW-Caption11111111">
    <w:name w:val="WW-Caption11111111"/>
    <w:basedOn w:val="a0"/>
    <w:rsid w:val="001D40BF"/>
    <w:pPr>
      <w:suppressLineNumbers/>
      <w:spacing w:before="120"/>
    </w:pPr>
    <w:rPr>
      <w:rFonts w:cs="Mangal"/>
      <w:i/>
      <w:iCs/>
      <w:sz w:val="24"/>
    </w:rPr>
  </w:style>
  <w:style w:type="paragraph" w:customStyle="1" w:styleId="WW-Caption111111111">
    <w:name w:val="WW-Caption111111111"/>
    <w:basedOn w:val="a0"/>
    <w:rsid w:val="001D40BF"/>
    <w:pPr>
      <w:suppressLineNumbers/>
      <w:spacing w:before="120"/>
    </w:pPr>
    <w:rPr>
      <w:rFonts w:cs="Mangal"/>
      <w:i/>
      <w:iCs/>
      <w:sz w:val="24"/>
    </w:rPr>
  </w:style>
  <w:style w:type="paragraph" w:customStyle="1" w:styleId="WW-Caption1111111111">
    <w:name w:val="WW-Caption1111111111"/>
    <w:basedOn w:val="a0"/>
    <w:rsid w:val="001D40BF"/>
    <w:pPr>
      <w:suppressLineNumbers/>
      <w:spacing w:before="120"/>
    </w:pPr>
    <w:rPr>
      <w:rFonts w:cs="Mangal"/>
      <w:i/>
      <w:iCs/>
      <w:sz w:val="24"/>
    </w:rPr>
  </w:style>
  <w:style w:type="paragraph" w:customStyle="1" w:styleId="111">
    <w:name w:val="Λεζάντα11"/>
    <w:basedOn w:val="a0"/>
    <w:rsid w:val="001D40BF"/>
    <w:pPr>
      <w:suppressLineNumbers/>
      <w:spacing w:before="120"/>
    </w:pPr>
    <w:rPr>
      <w:rFonts w:cs="Mangal"/>
      <w:i/>
      <w:iCs/>
      <w:sz w:val="24"/>
    </w:rPr>
  </w:style>
  <w:style w:type="paragraph" w:customStyle="1" w:styleId="WW-Caption11111111111">
    <w:name w:val="WW-Caption11111111111"/>
    <w:basedOn w:val="a0"/>
    <w:rsid w:val="001D40BF"/>
    <w:pPr>
      <w:suppressLineNumbers/>
      <w:spacing w:before="120"/>
    </w:pPr>
    <w:rPr>
      <w:rFonts w:cs="Mangal"/>
      <w:i/>
      <w:iCs/>
      <w:sz w:val="24"/>
    </w:rPr>
  </w:style>
  <w:style w:type="paragraph" w:customStyle="1" w:styleId="WW-Caption111111111111">
    <w:name w:val="WW-Caption111111111111"/>
    <w:basedOn w:val="a0"/>
    <w:rsid w:val="001D40BF"/>
    <w:pPr>
      <w:suppressLineNumbers/>
      <w:spacing w:before="120"/>
    </w:pPr>
    <w:rPr>
      <w:rFonts w:cs="Mangal"/>
      <w:i/>
      <w:iCs/>
      <w:sz w:val="24"/>
    </w:rPr>
  </w:style>
  <w:style w:type="paragraph" w:customStyle="1" w:styleId="WW-Caption1111111111111">
    <w:name w:val="WW-Caption1111111111111"/>
    <w:basedOn w:val="a0"/>
    <w:rsid w:val="001D40BF"/>
    <w:pPr>
      <w:suppressLineNumbers/>
      <w:spacing w:before="120"/>
    </w:pPr>
    <w:rPr>
      <w:rFonts w:cs="Mangal"/>
      <w:i/>
      <w:iCs/>
      <w:sz w:val="24"/>
    </w:rPr>
  </w:style>
  <w:style w:type="paragraph" w:customStyle="1" w:styleId="WW-Caption11111111111111">
    <w:name w:val="WW-Caption11111111111111"/>
    <w:basedOn w:val="a0"/>
    <w:rsid w:val="001D40BF"/>
    <w:pPr>
      <w:suppressLineNumbers/>
      <w:spacing w:before="120"/>
    </w:pPr>
    <w:rPr>
      <w:rFonts w:cs="Mangal"/>
      <w:i/>
      <w:iCs/>
      <w:sz w:val="24"/>
    </w:rPr>
  </w:style>
  <w:style w:type="paragraph" w:customStyle="1" w:styleId="Bullet">
    <w:name w:val="Bullet"/>
    <w:aliases w:val="bl"/>
    <w:basedOn w:val="a0"/>
    <w:rsid w:val="001D40BF"/>
    <w:pPr>
      <w:numPr>
        <w:numId w:val="3"/>
      </w:numPr>
      <w:spacing w:after="100"/>
    </w:pPr>
    <w:rPr>
      <w:rFonts w:eastAsia="MS Mincho"/>
      <w:lang w:eastAsia="ja-JP"/>
    </w:rPr>
  </w:style>
  <w:style w:type="paragraph" w:customStyle="1" w:styleId="17">
    <w:name w:val="Ημερομηνία1"/>
    <w:basedOn w:val="a0"/>
    <w:next w:val="a0"/>
    <w:rsid w:val="001D40BF"/>
    <w:pPr>
      <w:spacing w:after="100"/>
    </w:pPr>
    <w:rPr>
      <w:rFonts w:eastAsia="MS Mincho"/>
      <w:lang w:eastAsia="ja-JP"/>
    </w:rPr>
  </w:style>
  <w:style w:type="paragraph" w:customStyle="1" w:styleId="DocTitle">
    <w:name w:val="Doc Title"/>
    <w:basedOn w:val="10"/>
    <w:rsid w:val="001D40BF"/>
  </w:style>
  <w:style w:type="paragraph" w:customStyle="1" w:styleId="inserttext">
    <w:name w:val="insert text"/>
    <w:basedOn w:val="a0"/>
    <w:rsid w:val="001D40BF"/>
    <w:pPr>
      <w:spacing w:after="100"/>
      <w:ind w:left="794"/>
    </w:pPr>
    <w:rPr>
      <w:rFonts w:eastAsia="MS Mincho"/>
      <w:lang w:eastAsia="ja-JP"/>
    </w:rPr>
  </w:style>
  <w:style w:type="paragraph" w:styleId="af3">
    <w:name w:val="footer"/>
    <w:aliases w:val="ft"/>
    <w:basedOn w:val="a0"/>
    <w:link w:val="Char2"/>
    <w:rsid w:val="001D40BF"/>
    <w:pPr>
      <w:spacing w:after="100"/>
    </w:pPr>
    <w:rPr>
      <w:rFonts w:eastAsia="MS Mincho"/>
      <w:lang w:eastAsia="ja-JP"/>
    </w:rPr>
  </w:style>
  <w:style w:type="paragraph" w:styleId="af4">
    <w:name w:val="header"/>
    <w:aliases w:val="hd"/>
    <w:basedOn w:val="a0"/>
    <w:link w:val="Char3"/>
    <w:uiPriority w:val="99"/>
    <w:rsid w:val="001D40BF"/>
  </w:style>
  <w:style w:type="paragraph" w:customStyle="1" w:styleId="18">
    <w:name w:val="Κείμενο πλαισίου1"/>
    <w:basedOn w:val="a0"/>
    <w:rsid w:val="001D40BF"/>
    <w:rPr>
      <w:rFonts w:ascii="Tahoma" w:hAnsi="Tahoma" w:cs="Tahoma"/>
      <w:sz w:val="16"/>
      <w:szCs w:val="16"/>
    </w:rPr>
  </w:style>
  <w:style w:type="paragraph" w:customStyle="1" w:styleId="CommentText1">
    <w:name w:val="Comment Text1"/>
    <w:basedOn w:val="a0"/>
    <w:rsid w:val="001D40BF"/>
    <w:rPr>
      <w:sz w:val="20"/>
      <w:szCs w:val="20"/>
    </w:rPr>
  </w:style>
  <w:style w:type="paragraph" w:customStyle="1" w:styleId="CommentSubject1">
    <w:name w:val="Comment Subject1"/>
    <w:basedOn w:val="CommentText1"/>
    <w:next w:val="CommentText1"/>
    <w:rsid w:val="001D40BF"/>
    <w:rPr>
      <w:b/>
      <w:bCs/>
    </w:rPr>
  </w:style>
  <w:style w:type="paragraph" w:customStyle="1" w:styleId="19">
    <w:name w:val="Αναθεώρηση1"/>
    <w:rsid w:val="001D40BF"/>
    <w:pPr>
      <w:suppressAutoHyphens/>
    </w:pPr>
    <w:rPr>
      <w:sz w:val="24"/>
      <w:szCs w:val="24"/>
      <w:lang w:val="en-GB" w:eastAsia="zh-CN"/>
    </w:rPr>
  </w:style>
  <w:style w:type="paragraph" w:customStyle="1" w:styleId="western">
    <w:name w:val="western"/>
    <w:basedOn w:val="a0"/>
    <w:rsid w:val="001D40BF"/>
    <w:pPr>
      <w:spacing w:before="280" w:after="200"/>
    </w:pPr>
    <w:rPr>
      <w:rFonts w:ascii="Arial Unicode MS" w:eastAsia="Arial Unicode MS" w:hAnsi="Arial Unicode MS" w:cs="Arial Unicode MS"/>
    </w:rPr>
  </w:style>
  <w:style w:type="paragraph" w:customStyle="1" w:styleId="1a">
    <w:name w:val="Παράγραφος λίστας1"/>
    <w:basedOn w:val="a0"/>
    <w:rsid w:val="001D40BF"/>
    <w:pPr>
      <w:spacing w:after="200"/>
      <w:ind w:left="720"/>
      <w:contextualSpacing/>
    </w:pPr>
  </w:style>
  <w:style w:type="paragraph" w:styleId="af5">
    <w:name w:val="footnote text"/>
    <w:basedOn w:val="a0"/>
    <w:link w:val="Char4"/>
    <w:rsid w:val="001D40BF"/>
    <w:pPr>
      <w:ind w:left="425" w:hanging="425"/>
    </w:pPr>
    <w:rPr>
      <w:sz w:val="18"/>
      <w:szCs w:val="20"/>
      <w:lang w:val="en-IE"/>
    </w:rPr>
  </w:style>
  <w:style w:type="paragraph" w:styleId="1b">
    <w:name w:val="toc 1"/>
    <w:basedOn w:val="a0"/>
    <w:next w:val="a0"/>
    <w:uiPriority w:val="39"/>
    <w:rsid w:val="001D40BF"/>
    <w:pPr>
      <w:spacing w:before="120"/>
    </w:pPr>
    <w:rPr>
      <w:b/>
      <w:bCs/>
      <w:caps/>
      <w:sz w:val="20"/>
      <w:szCs w:val="20"/>
    </w:rPr>
  </w:style>
  <w:style w:type="paragraph" w:styleId="25">
    <w:name w:val="toc 2"/>
    <w:basedOn w:val="a0"/>
    <w:next w:val="a0"/>
    <w:uiPriority w:val="39"/>
    <w:rsid w:val="001D40BF"/>
    <w:pPr>
      <w:ind w:left="220"/>
    </w:pPr>
    <w:rPr>
      <w:smallCaps/>
      <w:sz w:val="20"/>
      <w:szCs w:val="20"/>
    </w:rPr>
  </w:style>
  <w:style w:type="paragraph" w:styleId="31">
    <w:name w:val="toc 3"/>
    <w:basedOn w:val="a0"/>
    <w:next w:val="a0"/>
    <w:uiPriority w:val="39"/>
    <w:rsid w:val="001D40BF"/>
    <w:pPr>
      <w:ind w:left="440"/>
    </w:pPr>
    <w:rPr>
      <w:i/>
      <w:iCs/>
      <w:sz w:val="20"/>
      <w:szCs w:val="20"/>
    </w:rPr>
  </w:style>
  <w:style w:type="paragraph" w:styleId="41">
    <w:name w:val="toc 4"/>
    <w:basedOn w:val="a0"/>
    <w:next w:val="a0"/>
    <w:uiPriority w:val="39"/>
    <w:rsid w:val="001D40BF"/>
    <w:pPr>
      <w:ind w:left="660"/>
    </w:pPr>
    <w:rPr>
      <w:sz w:val="18"/>
      <w:szCs w:val="18"/>
    </w:rPr>
  </w:style>
  <w:style w:type="paragraph" w:styleId="50">
    <w:name w:val="toc 5"/>
    <w:basedOn w:val="a0"/>
    <w:next w:val="a0"/>
    <w:uiPriority w:val="39"/>
    <w:rsid w:val="001D40BF"/>
    <w:pPr>
      <w:ind w:left="880"/>
    </w:pPr>
    <w:rPr>
      <w:sz w:val="18"/>
      <w:szCs w:val="18"/>
    </w:rPr>
  </w:style>
  <w:style w:type="paragraph" w:styleId="60">
    <w:name w:val="toc 6"/>
    <w:basedOn w:val="a0"/>
    <w:next w:val="a0"/>
    <w:uiPriority w:val="39"/>
    <w:rsid w:val="001D40BF"/>
    <w:pPr>
      <w:ind w:left="1100"/>
    </w:pPr>
    <w:rPr>
      <w:sz w:val="18"/>
      <w:szCs w:val="18"/>
    </w:rPr>
  </w:style>
  <w:style w:type="paragraph" w:styleId="70">
    <w:name w:val="toc 7"/>
    <w:basedOn w:val="a0"/>
    <w:next w:val="a0"/>
    <w:uiPriority w:val="39"/>
    <w:rsid w:val="001D40BF"/>
    <w:pPr>
      <w:ind w:left="1320"/>
    </w:pPr>
    <w:rPr>
      <w:sz w:val="18"/>
      <w:szCs w:val="18"/>
    </w:rPr>
  </w:style>
  <w:style w:type="paragraph" w:styleId="80">
    <w:name w:val="toc 8"/>
    <w:basedOn w:val="a0"/>
    <w:next w:val="a0"/>
    <w:uiPriority w:val="39"/>
    <w:rsid w:val="001D40BF"/>
    <w:pPr>
      <w:ind w:left="1540"/>
    </w:pPr>
    <w:rPr>
      <w:sz w:val="18"/>
      <w:szCs w:val="18"/>
    </w:rPr>
  </w:style>
  <w:style w:type="paragraph" w:styleId="90">
    <w:name w:val="toc 9"/>
    <w:basedOn w:val="a0"/>
    <w:next w:val="a0"/>
    <w:uiPriority w:val="39"/>
    <w:rsid w:val="001D40BF"/>
    <w:pPr>
      <w:ind w:left="1760"/>
    </w:pPr>
    <w:rPr>
      <w:sz w:val="18"/>
      <w:szCs w:val="18"/>
    </w:rPr>
  </w:style>
  <w:style w:type="paragraph" w:customStyle="1" w:styleId="Style1">
    <w:name w:val="Style1"/>
    <w:basedOn w:val="DocTitle"/>
    <w:rsid w:val="001D40BF"/>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0"/>
    <w:rsid w:val="001D40BF"/>
    <w:rPr>
      <w:rFonts w:ascii="Calibri" w:hAnsi="Calibri" w:cs="Calibri"/>
      <w:lang w:val="el-GR"/>
    </w:rPr>
  </w:style>
  <w:style w:type="paragraph" w:styleId="af6">
    <w:name w:val="endnote text"/>
    <w:basedOn w:val="a0"/>
    <w:link w:val="Char5"/>
    <w:uiPriority w:val="99"/>
    <w:rsid w:val="001D40BF"/>
    <w:rPr>
      <w:sz w:val="20"/>
      <w:szCs w:val="20"/>
    </w:rPr>
  </w:style>
  <w:style w:type="paragraph" w:customStyle="1" w:styleId="Default">
    <w:name w:val="Default"/>
    <w:qFormat/>
    <w:rsid w:val="001D40BF"/>
    <w:pPr>
      <w:widowControl w:val="0"/>
      <w:suppressAutoHyphens/>
    </w:pPr>
    <w:rPr>
      <w:rFonts w:ascii="Cambria" w:eastAsia="SimSun" w:hAnsi="Cambria" w:cs="Mangal"/>
      <w:color w:val="000000"/>
      <w:sz w:val="24"/>
      <w:szCs w:val="24"/>
      <w:lang w:eastAsia="zh-CN" w:bidi="hi-IN"/>
    </w:rPr>
  </w:style>
  <w:style w:type="paragraph" w:customStyle="1" w:styleId="af7">
    <w:name w:val="Προμορφοποιημένο κείμενο"/>
    <w:basedOn w:val="a0"/>
    <w:rsid w:val="001D40BF"/>
  </w:style>
  <w:style w:type="paragraph" w:styleId="af8">
    <w:name w:val="Body Text Indent"/>
    <w:basedOn w:val="a0"/>
    <w:rsid w:val="001D40BF"/>
    <w:pPr>
      <w:ind w:firstLine="1134"/>
    </w:pPr>
    <w:rPr>
      <w:rFonts w:ascii="Arial" w:hAnsi="Arial" w:cs="Arial"/>
    </w:rPr>
  </w:style>
  <w:style w:type="paragraph" w:customStyle="1" w:styleId="normalwithoutspacing">
    <w:name w:val="normal_without_spacing"/>
    <w:basedOn w:val="a0"/>
    <w:rsid w:val="001D40BF"/>
    <w:pPr>
      <w:spacing w:after="60"/>
    </w:pPr>
    <w:rPr>
      <w:lang w:val="el-GR"/>
    </w:rPr>
  </w:style>
  <w:style w:type="paragraph" w:customStyle="1" w:styleId="foothanging">
    <w:name w:val="foot_hanging"/>
    <w:basedOn w:val="af5"/>
    <w:rsid w:val="001D40BF"/>
    <w:pPr>
      <w:ind w:left="426" w:hanging="426"/>
    </w:pPr>
    <w:rPr>
      <w:szCs w:val="18"/>
    </w:rPr>
  </w:style>
  <w:style w:type="paragraph" w:customStyle="1" w:styleId="-HTML1">
    <w:name w:val="Προ-διαμορφωμένο HTML1"/>
    <w:basedOn w:val="a0"/>
    <w:rsid w:val="001D4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l-GR"/>
    </w:rPr>
  </w:style>
  <w:style w:type="paragraph" w:customStyle="1" w:styleId="LO-normal">
    <w:name w:val="LO-normal"/>
    <w:rsid w:val="001D40BF"/>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0"/>
    <w:rsid w:val="001D40BF"/>
    <w:pPr>
      <w:spacing w:line="312" w:lineRule="auto"/>
      <w:ind w:left="283"/>
    </w:pPr>
    <w:rPr>
      <w:rFonts w:cs="Times New Roman"/>
      <w:sz w:val="16"/>
      <w:szCs w:val="16"/>
    </w:rPr>
  </w:style>
  <w:style w:type="paragraph" w:customStyle="1" w:styleId="1c">
    <w:name w:val="Χωρίς διάστιχο1"/>
    <w:rsid w:val="001D40BF"/>
    <w:pPr>
      <w:suppressAutoHyphens/>
      <w:jc w:val="both"/>
    </w:pPr>
    <w:rPr>
      <w:rFonts w:ascii="Calibri" w:hAnsi="Calibri" w:cs="Calibri"/>
      <w:sz w:val="22"/>
      <w:szCs w:val="24"/>
      <w:lang w:val="en-GB" w:eastAsia="zh-CN"/>
    </w:rPr>
  </w:style>
  <w:style w:type="paragraph" w:customStyle="1" w:styleId="af9">
    <w:name w:val="Περιεχόμενα πίνακα"/>
    <w:basedOn w:val="a0"/>
    <w:rsid w:val="001D40BF"/>
    <w:pPr>
      <w:suppressLineNumbers/>
    </w:pPr>
  </w:style>
  <w:style w:type="paragraph" w:customStyle="1" w:styleId="afa">
    <w:name w:val="Επικεφαλίδα πίνακα"/>
    <w:basedOn w:val="af9"/>
    <w:rsid w:val="001D40BF"/>
    <w:pPr>
      <w:jc w:val="center"/>
    </w:pPr>
    <w:rPr>
      <w:b/>
      <w:bCs/>
    </w:rPr>
  </w:style>
  <w:style w:type="paragraph" w:customStyle="1" w:styleId="footers">
    <w:name w:val="footers"/>
    <w:basedOn w:val="foothanging"/>
    <w:rsid w:val="001D40BF"/>
  </w:style>
  <w:style w:type="paragraph" w:customStyle="1" w:styleId="Standard">
    <w:name w:val="Standard"/>
    <w:rsid w:val="001D40BF"/>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1D40BF"/>
    <w:pPr>
      <w:spacing w:after="120"/>
    </w:pPr>
  </w:style>
  <w:style w:type="paragraph" w:customStyle="1" w:styleId="Footnote">
    <w:name w:val="Footnote"/>
    <w:basedOn w:val="Standard"/>
    <w:rsid w:val="001D40BF"/>
    <w:pPr>
      <w:suppressLineNumbers/>
      <w:ind w:left="283" w:hanging="283"/>
    </w:pPr>
    <w:rPr>
      <w:sz w:val="20"/>
      <w:szCs w:val="20"/>
    </w:rPr>
  </w:style>
  <w:style w:type="paragraph" w:customStyle="1" w:styleId="311">
    <w:name w:val="Σώμα κείμενου 31"/>
    <w:basedOn w:val="a0"/>
    <w:rsid w:val="001D40BF"/>
    <w:rPr>
      <w:sz w:val="16"/>
      <w:szCs w:val="16"/>
    </w:rPr>
  </w:style>
  <w:style w:type="paragraph" w:customStyle="1" w:styleId="fooot">
    <w:name w:val="fooot"/>
    <w:basedOn w:val="footers"/>
    <w:rsid w:val="001D40BF"/>
  </w:style>
  <w:style w:type="paragraph" w:styleId="afb">
    <w:name w:val="Balloon Text"/>
    <w:basedOn w:val="a0"/>
    <w:rsid w:val="001D40BF"/>
    <w:rPr>
      <w:rFonts w:ascii="Tahoma" w:hAnsi="Tahoma" w:cs="Tahoma"/>
      <w:sz w:val="16"/>
      <w:szCs w:val="16"/>
    </w:rPr>
  </w:style>
  <w:style w:type="paragraph" w:customStyle="1" w:styleId="1d">
    <w:name w:val="Κείμενο σχολίου1"/>
    <w:basedOn w:val="a0"/>
    <w:rsid w:val="001D40BF"/>
    <w:rPr>
      <w:sz w:val="20"/>
      <w:szCs w:val="20"/>
    </w:rPr>
  </w:style>
  <w:style w:type="paragraph" w:styleId="afc">
    <w:name w:val="annotation subject"/>
    <w:basedOn w:val="1d"/>
    <w:next w:val="1d"/>
    <w:rsid w:val="001D40BF"/>
    <w:rPr>
      <w:b/>
      <w:bCs/>
    </w:rPr>
  </w:style>
  <w:style w:type="paragraph" w:styleId="-HTML">
    <w:name w:val="HTML Preformatted"/>
    <w:basedOn w:val="a0"/>
    <w:rsid w:val="001D4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fd">
    <w:name w:val="Revision"/>
    <w:rsid w:val="001D40BF"/>
    <w:pPr>
      <w:suppressAutoHyphens/>
    </w:pPr>
    <w:rPr>
      <w:rFonts w:ascii="Calibri" w:hAnsi="Calibri" w:cs="Calibri"/>
      <w:sz w:val="22"/>
      <w:szCs w:val="24"/>
      <w:lang w:val="en-GB" w:eastAsia="zh-CN"/>
    </w:rPr>
  </w:style>
  <w:style w:type="paragraph" w:customStyle="1" w:styleId="21">
    <w:name w:val="Λίστα με κουκκίδες 21"/>
    <w:basedOn w:val="a0"/>
    <w:rsid w:val="001D40BF"/>
    <w:pPr>
      <w:numPr>
        <w:numId w:val="2"/>
      </w:numPr>
      <w:spacing w:line="360" w:lineRule="auto"/>
    </w:pPr>
    <w:rPr>
      <w:rFonts w:ascii="Trebuchet MS" w:hAnsi="Trebuchet MS" w:cs="Times New Roman"/>
      <w:szCs w:val="20"/>
    </w:rPr>
  </w:style>
  <w:style w:type="paragraph" w:customStyle="1" w:styleId="100">
    <w:name w:val="Περιεχόμενα 10"/>
    <w:basedOn w:val="af2"/>
    <w:rsid w:val="001D40BF"/>
    <w:pPr>
      <w:tabs>
        <w:tab w:val="right" w:leader="dot" w:pos="7091"/>
      </w:tabs>
      <w:ind w:left="2547"/>
    </w:pPr>
  </w:style>
  <w:style w:type="character" w:styleId="afe">
    <w:name w:val="annotation reference"/>
    <w:basedOn w:val="a1"/>
    <w:unhideWhenUsed/>
    <w:qFormat/>
    <w:rsid w:val="00D5279B"/>
    <w:rPr>
      <w:sz w:val="16"/>
      <w:szCs w:val="16"/>
    </w:rPr>
  </w:style>
  <w:style w:type="paragraph" w:styleId="aff">
    <w:name w:val="annotation text"/>
    <w:basedOn w:val="a0"/>
    <w:link w:val="Char10"/>
    <w:unhideWhenUsed/>
    <w:qFormat/>
    <w:rsid w:val="00D5279B"/>
    <w:rPr>
      <w:sz w:val="20"/>
      <w:szCs w:val="20"/>
    </w:rPr>
  </w:style>
  <w:style w:type="character" w:customStyle="1" w:styleId="Char10">
    <w:name w:val="Κείμενο σχολίου Char1"/>
    <w:basedOn w:val="a1"/>
    <w:link w:val="aff"/>
    <w:qFormat/>
    <w:rsid w:val="00D5279B"/>
    <w:rPr>
      <w:rFonts w:ascii="Calibri" w:hAnsi="Calibri" w:cs="Calibri"/>
      <w:lang w:val="en-GB" w:eastAsia="zh-CN"/>
    </w:rPr>
  </w:style>
  <w:style w:type="paragraph" w:customStyle="1" w:styleId="TabletextChar">
    <w:name w:val="Table text Char"/>
    <w:basedOn w:val="a0"/>
    <w:link w:val="TabletextCharChar"/>
    <w:rsid w:val="0024279E"/>
    <w:pPr>
      <w:widowControl w:val="0"/>
      <w:spacing w:line="300" w:lineRule="atLeast"/>
    </w:pPr>
    <w:rPr>
      <w:rFonts w:ascii="Tahoma" w:hAnsi="Tahoma" w:cs="Times New Roman"/>
      <w:sz w:val="20"/>
      <w:szCs w:val="20"/>
      <w:lang w:val="el-GR"/>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1"/>
    <w:uiPriority w:val="99"/>
    <w:semiHidden/>
    <w:unhideWhenUsed/>
    <w:rsid w:val="00DF6A64"/>
    <w:rPr>
      <w:color w:val="2B579A"/>
      <w:shd w:val="clear" w:color="auto" w:fill="E6E6E6"/>
    </w:rPr>
  </w:style>
  <w:style w:type="paragraph" w:styleId="aff0">
    <w:name w:val="List Paragraph"/>
    <w:aliases w:val="Bullet2,Bullet21,Bullet22,Bullet23,Bullet211,Bullet24,Bullet25,Bullet26,Bullet27,bl11,Bullet212,Bullet28,bl12,Bullet213,Bullet29,bl13,Bullet214,Bullet210,Bullet215,Bullet216,bl14,Bullet221,Bullet231,Bullet2111,Bullet241,Bullet251,bl1,l"/>
    <w:basedOn w:val="a0"/>
    <w:link w:val="Char6"/>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1">
    <w:name w:val="Table Grid"/>
    <w:basedOn w:val="a2"/>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1"/>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4"/>
      </w:numPr>
    </w:pPr>
  </w:style>
  <w:style w:type="paragraph" w:customStyle="1" w:styleId="Style18">
    <w:name w:val="Style18"/>
    <w:basedOn w:val="a0"/>
    <w:uiPriority w:val="99"/>
    <w:rsid w:val="00DB024C"/>
    <w:pPr>
      <w:widowControl w:val="0"/>
      <w:autoSpaceDE w:val="0"/>
      <w:autoSpaceDN w:val="0"/>
      <w:adjustRightInd w:val="0"/>
      <w:spacing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1"/>
    <w:uiPriority w:val="99"/>
    <w:rsid w:val="00DB024C"/>
    <w:rPr>
      <w:rFonts w:ascii="Microsoft Sans Serif" w:hAnsi="Microsoft Sans Serif" w:cs="Microsoft Sans Serif"/>
      <w:sz w:val="14"/>
      <w:szCs w:val="14"/>
    </w:rPr>
  </w:style>
  <w:style w:type="paragraph" w:customStyle="1" w:styleId="Style35">
    <w:name w:val="Style35"/>
    <w:basedOn w:val="a0"/>
    <w:uiPriority w:val="99"/>
    <w:rsid w:val="00A7426F"/>
    <w:pPr>
      <w:widowControl w:val="0"/>
      <w:autoSpaceDE w:val="0"/>
      <w:autoSpaceDN w:val="0"/>
      <w:adjustRightInd w:val="0"/>
      <w:spacing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aliases w:val="H6 Char,Char Char Char1,Char Char Char Char1,Char Char + Left:  0 cm Char,... + Left:  0 cm Char,... Char,Char Char Char Char Char Char Char,Char Char Char Char Char Char1,hd6 Char,h6 Char,H61 Char,H62 Char,H63 Char,H64 Char,H611 Char"/>
    <w:basedOn w:val="a1"/>
    <w:link w:val="6"/>
    <w:rsid w:val="00882E44"/>
    <w:rPr>
      <w:rFonts w:ascii="Arial" w:eastAsiaTheme="minorHAnsi" w:hAnsi="Arial"/>
      <w:b/>
      <w:sz w:val="24"/>
      <w:lang w:eastAsia="en-US"/>
      <w14:ligatures w14:val="standardContextual"/>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1"/>
    <w:link w:val="7"/>
    <w:rsid w:val="005B4566"/>
    <w:rPr>
      <w:rFonts w:ascii="Tahoma" w:hAnsi="Tahoma"/>
      <w:sz w:val="18"/>
      <w:u w:val="single"/>
      <w:lang w:eastAsia="en-US"/>
    </w:rPr>
  </w:style>
  <w:style w:type="character" w:customStyle="1" w:styleId="8Char">
    <w:name w:val="Επικεφαλίδα 8 Char"/>
    <w:basedOn w:val="a1"/>
    <w:link w:val="8"/>
    <w:rsid w:val="005B4566"/>
    <w:rPr>
      <w:rFonts w:ascii="Tahoma" w:hAnsi="Tahoma"/>
      <w:sz w:val="18"/>
      <w:u w:val="single"/>
      <w:lang w:eastAsia="en-US"/>
    </w:rPr>
  </w:style>
  <w:style w:type="character" w:customStyle="1" w:styleId="9Char">
    <w:name w:val="Επικεφαλίδα 9 Char"/>
    <w:aliases w:val="AC&amp;E_1 Char,App Heading Char"/>
    <w:basedOn w:val="a1"/>
    <w:link w:val="9"/>
    <w:rsid w:val="005B4566"/>
    <w:rPr>
      <w:rFonts w:ascii="Tahoma" w:hAnsi="Tahoma"/>
      <w:sz w:val="18"/>
      <w:u w:val="single"/>
      <w:lang w:eastAsia="en-US"/>
    </w:rPr>
  </w:style>
  <w:style w:type="paragraph" w:customStyle="1" w:styleId="Tabletext">
    <w:name w:val="Table text"/>
    <w:aliases w:val="ta"/>
    <w:basedOn w:val="a0"/>
    <w:link w:val="TabletextChar1"/>
    <w:rsid w:val="00A5670E"/>
    <w:pPr>
      <w:widowControl w:val="0"/>
    </w:pPr>
    <w:rPr>
      <w:rFonts w:ascii="Tahoma" w:hAnsi="Tahoma" w:cs="Times New Roman"/>
      <w:sz w:val="20"/>
      <w:szCs w:val="20"/>
      <w:lang w:val="el-GR"/>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basedOn w:val="a1"/>
    <w:link w:val="10"/>
    <w:uiPriority w:val="9"/>
    <w:rsid w:val="00D322BC"/>
    <w:rPr>
      <w:rFonts w:ascii="Arial" w:hAnsi="Arial" w:cs="Arial"/>
      <w:b/>
      <w:bCs/>
      <w:color w:val="333399"/>
      <w:sz w:val="28"/>
      <w:szCs w:val="32"/>
      <w:lang w:val="en-US" w:eastAsia="zh-CN"/>
    </w:rPr>
  </w:style>
  <w:style w:type="numbering" w:customStyle="1" w:styleId="Style3">
    <w:name w:val="Style3"/>
    <w:uiPriority w:val="99"/>
    <w:rsid w:val="00C535AC"/>
    <w:pPr>
      <w:numPr>
        <w:numId w:val="9"/>
      </w:numPr>
    </w:pPr>
  </w:style>
  <w:style w:type="character" w:customStyle="1" w:styleId="UnresolvedMention2">
    <w:name w:val="Unresolved Mention2"/>
    <w:basedOn w:val="a1"/>
    <w:uiPriority w:val="99"/>
    <w:semiHidden/>
    <w:unhideWhenUsed/>
    <w:rsid w:val="003A109E"/>
    <w:rPr>
      <w:color w:val="808080"/>
      <w:shd w:val="clear" w:color="auto" w:fill="E6E6E6"/>
    </w:rPr>
  </w:style>
  <w:style w:type="character" w:styleId="aff2">
    <w:name w:val="Book Title"/>
    <w:basedOn w:val="a1"/>
    <w:uiPriority w:val="33"/>
    <w:qFormat/>
    <w:rsid w:val="005B2CE7"/>
    <w:rPr>
      <w:b/>
      <w:bCs/>
      <w:i/>
      <w:iCs/>
      <w:spacing w:val="5"/>
    </w:rPr>
  </w:style>
  <w:style w:type="paragraph" w:styleId="aff3">
    <w:name w:val="Subtitle"/>
    <w:basedOn w:val="a0"/>
    <w:next w:val="a0"/>
    <w:link w:val="Char7"/>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7">
    <w:name w:val="Υπότιτλος Char"/>
    <w:basedOn w:val="a1"/>
    <w:link w:val="aff3"/>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4">
    <w:name w:val="Intense Quote"/>
    <w:basedOn w:val="a0"/>
    <w:next w:val="a0"/>
    <w:link w:val="Char8"/>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8">
    <w:name w:val="Έντονο απόσπ. Char"/>
    <w:basedOn w:val="a1"/>
    <w:link w:val="aff4"/>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0"/>
    <w:link w:val="firstpageChar"/>
    <w:semiHidden/>
    <w:rsid w:val="00405F8E"/>
    <w:pPr>
      <w:pageBreakBefore w:val="0"/>
      <w:pBdr>
        <w:top w:val="none" w:sz="0" w:space="0" w:color="auto"/>
        <w:left w:val="none" w:sz="0" w:space="0" w:color="auto"/>
        <w:bottom w:val="single" w:sz="6" w:space="1" w:color="auto"/>
        <w:right w:val="none" w:sz="0" w:space="0" w:color="auto"/>
      </w:pBdr>
      <w:shd w:val="clear" w:color="auto" w:fill="E0E0E0"/>
      <w:spacing w:before="360" w:after="120" w:line="360" w:lineRule="auto"/>
      <w:ind w:left="1418" w:hanging="1418"/>
      <w:outlineLvl w:val="9"/>
    </w:pPr>
    <w:rPr>
      <w:rFonts w:ascii="Tahoma" w:hAnsi="Tahoma" w:cs="Times New Roman"/>
      <w:bCs w:val="0"/>
      <w:color w:val="auto"/>
      <w:spacing w:val="20"/>
      <w:kern w:val="28"/>
      <w:sz w:val="24"/>
      <w:szCs w:val="20"/>
      <w:lang w:val="el-GR"/>
    </w:rPr>
  </w:style>
  <w:style w:type="character" w:customStyle="1" w:styleId="firstpageChar">
    <w:name w:val="first page Char"/>
    <w:basedOn w:val="a1"/>
    <w:link w:val="firstpage"/>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2">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1e">
    <w:name w:val="Ανεπίλυτη αναφορά1"/>
    <w:basedOn w:val="a1"/>
    <w:uiPriority w:val="99"/>
    <w:semiHidden/>
    <w:unhideWhenUsed/>
    <w:rsid w:val="00D4164C"/>
    <w:rPr>
      <w:color w:val="808080"/>
      <w:shd w:val="clear" w:color="auto" w:fill="E6E6E6"/>
    </w:rPr>
  </w:style>
  <w:style w:type="character" w:customStyle="1" w:styleId="Char6">
    <w:name w:val="Παράγραφος λίστας Char"/>
    <w:aliases w:val="Bullet2 Char,Bullet21 Char,Bullet22 Char,Bullet23 Char,Bullet211 Char,Bullet24 Char,Bullet25 Char,Bullet26 Char,Bullet27 Char,bl11 Char,Bullet212 Char,Bullet28 Char,bl12 Char,Bullet213 Char,Bullet29 Char,bl13 Char,Bullet214 Char"/>
    <w:link w:val="aff0"/>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paragraph" w:styleId="Web">
    <w:name w:val="Normal (Web)"/>
    <w:basedOn w:val="a0"/>
    <w:link w:val="WebChar"/>
    <w:uiPriority w:val="99"/>
    <w:unhideWhenUsed/>
    <w:rsid w:val="000E7139"/>
    <w:pPr>
      <w:spacing w:before="100" w:beforeAutospacing="1" w:after="100" w:afterAutospacing="1"/>
    </w:pPr>
    <w:rPr>
      <w:rFonts w:ascii="Times New Roman" w:hAnsi="Times New Roman" w:cs="Times New Roman"/>
      <w:sz w:val="24"/>
    </w:rPr>
  </w:style>
  <w:style w:type="character" w:customStyle="1" w:styleId="WebChar">
    <w:name w:val="Κανονικό (Web) Char"/>
    <w:link w:val="Web"/>
    <w:uiPriority w:val="99"/>
    <w:locked/>
    <w:rsid w:val="000E7139"/>
    <w:rPr>
      <w:sz w:val="24"/>
      <w:szCs w:val="24"/>
      <w:lang w:val="en-US" w:eastAsia="en-US"/>
    </w:rPr>
  </w:style>
  <w:style w:type="paragraph" w:styleId="1f">
    <w:name w:val="index 1"/>
    <w:basedOn w:val="a0"/>
    <w:next w:val="a0"/>
    <w:autoRedefine/>
    <w:semiHidden/>
    <w:unhideWhenUsed/>
    <w:rsid w:val="005609A7"/>
    <w:pPr>
      <w:ind w:left="220" w:hanging="220"/>
    </w:pPr>
  </w:style>
  <w:style w:type="paragraph" w:styleId="aff5">
    <w:name w:val="index heading"/>
    <w:basedOn w:val="a0"/>
    <w:next w:val="1f"/>
    <w:semiHidden/>
    <w:rsid w:val="005609A7"/>
    <w:pPr>
      <w:spacing w:before="60" w:after="60"/>
    </w:pPr>
    <w:rPr>
      <w:rFonts w:ascii="Tahoma" w:hAnsi="Tahoma" w:cs="Times New Roman"/>
      <w:szCs w:val="20"/>
      <w:lang w:val="el-GR"/>
    </w:rPr>
  </w:style>
  <w:style w:type="paragraph" w:styleId="aff6">
    <w:name w:val="Document Map"/>
    <w:basedOn w:val="a0"/>
    <w:link w:val="Char9"/>
    <w:semiHidden/>
    <w:rsid w:val="005609A7"/>
    <w:pPr>
      <w:shd w:val="clear" w:color="auto" w:fill="000080"/>
    </w:pPr>
    <w:rPr>
      <w:rFonts w:ascii="Tahoma" w:hAnsi="Tahoma" w:cs="Tahoma"/>
      <w:szCs w:val="20"/>
      <w:lang w:val="el-GR"/>
    </w:rPr>
  </w:style>
  <w:style w:type="character" w:customStyle="1" w:styleId="Char9">
    <w:name w:val="Χάρτης εγγράφου Char"/>
    <w:basedOn w:val="a1"/>
    <w:link w:val="aff6"/>
    <w:semiHidden/>
    <w:rsid w:val="005609A7"/>
    <w:rPr>
      <w:rFonts w:ascii="Tahoma" w:hAnsi="Tahoma" w:cs="Tahoma"/>
      <w:sz w:val="22"/>
      <w:shd w:val="clear" w:color="auto" w:fill="000080"/>
      <w:lang w:eastAsia="en-US"/>
    </w:rPr>
  </w:style>
  <w:style w:type="paragraph" w:customStyle="1" w:styleId="aff7">
    <w:name w:val="Πίνακας"/>
    <w:basedOn w:val="a0"/>
    <w:autoRedefine/>
    <w:semiHidden/>
    <w:rsid w:val="005609A7"/>
    <w:rPr>
      <w:rFonts w:ascii="Times New Roman" w:hAnsi="Times New Roman" w:cs="Times New Roman"/>
      <w:szCs w:val="20"/>
      <w:lang w:val="el-GR" w:eastAsia="el-GR"/>
    </w:rPr>
  </w:style>
  <w:style w:type="paragraph" w:customStyle="1" w:styleId="aff8">
    <w:name w:val="σχήμα"/>
    <w:basedOn w:val="a0"/>
    <w:next w:val="a0"/>
    <w:semiHidden/>
    <w:rsid w:val="005609A7"/>
    <w:rPr>
      <w:rFonts w:ascii="Tahoma" w:hAnsi="Tahoma" w:cs="Times New Roman"/>
      <w:b/>
      <w:szCs w:val="20"/>
      <w:lang w:val="el-GR"/>
    </w:rPr>
  </w:style>
  <w:style w:type="paragraph" w:customStyle="1" w:styleId="head1">
    <w:name w:val="head1"/>
    <w:basedOn w:val="af4"/>
    <w:semiHidden/>
    <w:rsid w:val="005609A7"/>
    <w:pPr>
      <w:tabs>
        <w:tab w:val="center" w:pos="4153"/>
        <w:tab w:val="right" w:pos="8306"/>
      </w:tabs>
      <w:spacing w:before="60" w:line="360" w:lineRule="auto"/>
    </w:pPr>
    <w:rPr>
      <w:rFonts w:ascii="Tahoma" w:hAnsi="Tahoma" w:cs="Times New Roman"/>
      <w:b/>
      <w:i/>
      <w:sz w:val="36"/>
      <w:szCs w:val="20"/>
    </w:rPr>
  </w:style>
  <w:style w:type="paragraph" w:customStyle="1" w:styleId="head2">
    <w:name w:val="head2"/>
    <w:basedOn w:val="af4"/>
    <w:semiHidden/>
    <w:rsid w:val="005609A7"/>
    <w:pPr>
      <w:tabs>
        <w:tab w:val="center" w:pos="4153"/>
        <w:tab w:val="right" w:pos="8306"/>
      </w:tabs>
      <w:spacing w:before="60" w:line="360" w:lineRule="auto"/>
      <w:jc w:val="center"/>
    </w:pPr>
    <w:rPr>
      <w:rFonts w:ascii="Tahoma" w:hAnsi="Tahoma" w:cs="Times New Roman"/>
      <w:i/>
      <w:sz w:val="32"/>
      <w:szCs w:val="20"/>
    </w:rPr>
  </w:style>
  <w:style w:type="paragraph" w:customStyle="1" w:styleId="StylefirstpageLeft0cmFirstline0cm">
    <w:name w:val="Style first page + Left:  0 cm First line:  0 cm"/>
    <w:basedOn w:val="firstpage"/>
    <w:semiHidden/>
    <w:rsid w:val="005609A7"/>
    <w:pPr>
      <w:ind w:left="0" w:firstLine="0"/>
    </w:pPr>
    <w:rPr>
      <w:bCs/>
    </w:rPr>
  </w:style>
  <w:style w:type="paragraph" w:styleId="26">
    <w:name w:val="Body Text 2"/>
    <w:basedOn w:val="a0"/>
    <w:link w:val="2Char0"/>
    <w:semiHidden/>
    <w:rsid w:val="005609A7"/>
    <w:rPr>
      <w:rFonts w:ascii="Tahoma" w:hAnsi="Tahoma" w:cs="Tahoma"/>
      <w:sz w:val="20"/>
      <w:szCs w:val="20"/>
      <w:lang w:val="el-GR"/>
    </w:rPr>
  </w:style>
  <w:style w:type="character" w:customStyle="1" w:styleId="2Char0">
    <w:name w:val="Σώμα κείμενου 2 Char"/>
    <w:basedOn w:val="a1"/>
    <w:link w:val="26"/>
    <w:semiHidden/>
    <w:rsid w:val="005609A7"/>
    <w:rPr>
      <w:rFonts w:ascii="Tahoma" w:hAnsi="Tahoma" w:cs="Tahoma"/>
      <w:lang w:eastAsia="en-US"/>
    </w:rPr>
  </w:style>
  <w:style w:type="paragraph" w:styleId="33">
    <w:name w:val="Body Text 3"/>
    <w:basedOn w:val="a0"/>
    <w:link w:val="3Char0"/>
    <w:semiHidden/>
    <w:rsid w:val="005609A7"/>
    <w:pPr>
      <w:ind w:right="170"/>
    </w:pPr>
    <w:rPr>
      <w:rFonts w:ascii="Tahoma" w:hAnsi="Tahoma" w:cs="Times New Roman"/>
      <w:szCs w:val="20"/>
      <w:lang w:val="el-GR"/>
    </w:rPr>
  </w:style>
  <w:style w:type="character" w:customStyle="1" w:styleId="3Char0">
    <w:name w:val="Σώμα κείμενου 3 Char"/>
    <w:basedOn w:val="a1"/>
    <w:link w:val="33"/>
    <w:semiHidden/>
    <w:rsid w:val="005609A7"/>
    <w:rPr>
      <w:rFonts w:ascii="Tahoma" w:hAnsi="Tahoma"/>
      <w:sz w:val="22"/>
      <w:lang w:eastAsia="en-US"/>
    </w:rPr>
  </w:style>
  <w:style w:type="paragraph" w:styleId="aff9">
    <w:name w:val="Normal Indent"/>
    <w:basedOn w:val="a0"/>
    <w:semiHidden/>
    <w:rsid w:val="005609A7"/>
    <w:pPr>
      <w:tabs>
        <w:tab w:val="left" w:pos="1276"/>
        <w:tab w:val="left" w:pos="1559"/>
      </w:tabs>
      <w:ind w:left="1276" w:hanging="709"/>
    </w:pPr>
    <w:rPr>
      <w:rFonts w:ascii="Tahoma" w:hAnsi="Tahoma" w:cs="Times New Roman"/>
      <w:szCs w:val="20"/>
      <w:lang w:val="el-GR"/>
    </w:rPr>
  </w:style>
  <w:style w:type="paragraph" w:styleId="a">
    <w:name w:val="List Bullet"/>
    <w:basedOn w:val="a0"/>
    <w:semiHidden/>
    <w:rsid w:val="005609A7"/>
    <w:pPr>
      <w:numPr>
        <w:numId w:val="15"/>
      </w:numPr>
    </w:pPr>
    <w:rPr>
      <w:rFonts w:ascii="Tahoma" w:hAnsi="Tahoma" w:cs="Times New Roman"/>
      <w:lang w:val="el-GR"/>
    </w:rPr>
  </w:style>
  <w:style w:type="paragraph" w:styleId="28">
    <w:name w:val="Body Text Indent 2"/>
    <w:basedOn w:val="a0"/>
    <w:link w:val="2Char1"/>
    <w:semiHidden/>
    <w:rsid w:val="005609A7"/>
    <w:pPr>
      <w:ind w:left="567"/>
    </w:pPr>
    <w:rPr>
      <w:rFonts w:ascii="Arial" w:hAnsi="Arial" w:cs="Times New Roman"/>
      <w:szCs w:val="20"/>
      <w:lang w:val="el-GR"/>
    </w:rPr>
  </w:style>
  <w:style w:type="character" w:customStyle="1" w:styleId="2Char1">
    <w:name w:val="Σώμα κείμενου με εσοχή 2 Char"/>
    <w:basedOn w:val="a1"/>
    <w:link w:val="28"/>
    <w:semiHidden/>
    <w:rsid w:val="005609A7"/>
    <w:rPr>
      <w:rFonts w:ascii="Arial" w:hAnsi="Arial"/>
      <w:sz w:val="22"/>
      <w:lang w:eastAsia="en-US"/>
    </w:rPr>
  </w:style>
  <w:style w:type="paragraph" w:styleId="34">
    <w:name w:val="Body Text Indent 3"/>
    <w:basedOn w:val="a0"/>
    <w:link w:val="3Char1"/>
    <w:semiHidden/>
    <w:rsid w:val="005609A7"/>
    <w:pPr>
      <w:ind w:left="567"/>
    </w:pPr>
    <w:rPr>
      <w:rFonts w:ascii="Tahoma" w:hAnsi="Tahoma" w:cs="Times New Roman"/>
      <w:szCs w:val="20"/>
      <w:lang w:val="el-GR"/>
    </w:rPr>
  </w:style>
  <w:style w:type="character" w:customStyle="1" w:styleId="3Char1">
    <w:name w:val="Σώμα κείμενου με εσοχή 3 Char"/>
    <w:basedOn w:val="a1"/>
    <w:link w:val="34"/>
    <w:semiHidden/>
    <w:rsid w:val="005609A7"/>
    <w:rPr>
      <w:rFonts w:ascii="Tahoma" w:hAnsi="Tahoma"/>
      <w:sz w:val="22"/>
      <w:lang w:eastAsia="en-US"/>
    </w:rPr>
  </w:style>
  <w:style w:type="paragraph" w:styleId="29">
    <w:name w:val="List 2"/>
    <w:basedOn w:val="a0"/>
    <w:semiHidden/>
    <w:rsid w:val="005609A7"/>
    <w:pPr>
      <w:ind w:left="566" w:hanging="283"/>
    </w:pPr>
    <w:rPr>
      <w:rFonts w:ascii="Arial" w:hAnsi="Arial" w:cs="Times New Roman"/>
      <w:szCs w:val="20"/>
      <w:lang w:val="el-GR"/>
    </w:rPr>
  </w:style>
  <w:style w:type="character" w:customStyle="1" w:styleId="affa">
    <w:name w:val="Στυλ Διακριτή διαγραφή"/>
    <w:semiHidden/>
    <w:rsid w:val="005609A7"/>
    <w:rPr>
      <w:dstrike w:val="0"/>
    </w:rPr>
  </w:style>
  <w:style w:type="character" w:customStyle="1" w:styleId="affb">
    <w:name w:val="Στυλ Πλάγια Διακριτή διαγραφή"/>
    <w:semiHidden/>
    <w:rsid w:val="005609A7"/>
    <w:rPr>
      <w:i/>
      <w:iCs/>
      <w:dstrike w:val="0"/>
    </w:rPr>
  </w:style>
  <w:style w:type="paragraph" w:customStyle="1" w:styleId="Heading1a">
    <w:name w:val="Heading 1a"/>
    <w:basedOn w:val="10"/>
    <w:semiHidden/>
    <w:rsid w:val="005609A7"/>
    <w:pPr>
      <w:keepNext w:val="0"/>
      <w:pageBreakBefore w:val="0"/>
      <w:pBdr>
        <w:top w:val="none" w:sz="0" w:space="0" w:color="auto"/>
        <w:left w:val="none" w:sz="0" w:space="0" w:color="auto"/>
        <w:bottom w:val="none" w:sz="0" w:space="0" w:color="auto"/>
        <w:right w:val="none" w:sz="0" w:space="0" w:color="auto"/>
      </w:pBdr>
      <w:shd w:val="clear" w:color="auto" w:fill="E6E6E6"/>
      <w:tabs>
        <w:tab w:val="num" w:pos="432"/>
      </w:tabs>
      <w:spacing w:before="240" w:after="120" w:line="360" w:lineRule="auto"/>
      <w:ind w:left="432" w:hanging="432"/>
    </w:pPr>
    <w:rPr>
      <w:rFonts w:ascii="Tahoma" w:hAnsi="Tahoma" w:cs="Times New Roman"/>
      <w:bCs w:val="0"/>
      <w:snapToGrid w:val="0"/>
      <w:color w:val="auto"/>
      <w:spacing w:val="20"/>
      <w:kern w:val="28"/>
      <w:sz w:val="24"/>
      <w:szCs w:val="20"/>
      <w:lang w:val="el-GR"/>
    </w:rPr>
  </w:style>
  <w:style w:type="paragraph" w:customStyle="1" w:styleId="Heading2a">
    <w:name w:val="Heading 2a"/>
    <w:basedOn w:val="2"/>
    <w:semiHidden/>
    <w:rsid w:val="005609A7"/>
    <w:pPr>
      <w:keepNext w:val="0"/>
      <w:pBdr>
        <w:top w:val="none" w:sz="0" w:space="0" w:color="auto"/>
        <w:left w:val="none" w:sz="0" w:space="0" w:color="auto"/>
        <w:bottom w:val="none" w:sz="0" w:space="0" w:color="auto"/>
        <w:right w:val="none" w:sz="0" w:space="0" w:color="auto"/>
      </w:pBdr>
      <w:tabs>
        <w:tab w:val="clear" w:pos="567"/>
        <w:tab w:val="num" w:pos="576"/>
      </w:tabs>
      <w:spacing w:after="120"/>
      <w:ind w:left="576" w:hanging="576"/>
    </w:pPr>
    <w:rPr>
      <w:rFonts w:ascii="Tahoma" w:hAnsi="Tahoma" w:cs="Times New Roman"/>
      <w:snapToGrid w:val="0"/>
      <w:color w:val="auto"/>
      <w:szCs w:val="20"/>
      <w:u w:val="single"/>
      <w:lang w:val="el-GR"/>
    </w:rPr>
  </w:style>
  <w:style w:type="paragraph" w:customStyle="1" w:styleId="Heading3a">
    <w:name w:val="Heading 3a"/>
    <w:basedOn w:val="3"/>
    <w:semiHidden/>
    <w:rsid w:val="005609A7"/>
    <w:pPr>
      <w:keepNext w:val="0"/>
      <w:tabs>
        <w:tab w:val="num" w:pos="720"/>
        <w:tab w:val="left" w:pos="1134"/>
      </w:tabs>
      <w:spacing w:after="240"/>
      <w:ind w:left="720" w:hanging="720"/>
    </w:pPr>
    <w:rPr>
      <w:rFonts w:ascii="Tahoma" w:hAnsi="Tahoma"/>
      <w:bCs w:val="0"/>
      <w:szCs w:val="20"/>
      <w:lang w:val="el-GR"/>
    </w:rPr>
  </w:style>
  <w:style w:type="paragraph" w:customStyle="1" w:styleId="Heading4a">
    <w:name w:val="Heading 4a"/>
    <w:basedOn w:val="40"/>
    <w:semiHidden/>
    <w:rsid w:val="005609A7"/>
    <w:pPr>
      <w:keepNext w:val="0"/>
      <w:tabs>
        <w:tab w:val="num" w:pos="864"/>
        <w:tab w:val="left" w:pos="2268"/>
      </w:tabs>
      <w:spacing w:after="240"/>
      <w:ind w:left="864" w:hanging="864"/>
    </w:pPr>
    <w:rPr>
      <w:b w:val="0"/>
      <w:bCs w:val="0"/>
      <w:i/>
      <w:snapToGrid w:val="0"/>
      <w:sz w:val="20"/>
      <w:szCs w:val="20"/>
    </w:rPr>
  </w:style>
  <w:style w:type="paragraph" w:customStyle="1" w:styleId="tableHeader">
    <w:name w:val="table Header"/>
    <w:basedOn w:val="Normalmystyle"/>
    <w:semiHidden/>
    <w:rsid w:val="005609A7"/>
    <w:pPr>
      <w:spacing w:before="120"/>
      <w:ind w:left="357" w:hanging="357"/>
      <w:jc w:val="center"/>
      <w:outlineLvl w:val="1"/>
    </w:pPr>
    <w:rPr>
      <w:b/>
    </w:rPr>
  </w:style>
  <w:style w:type="paragraph" w:customStyle="1" w:styleId="Normalmystyle">
    <w:name w:val="Normal.mystyle"/>
    <w:basedOn w:val="a0"/>
    <w:semiHidden/>
    <w:rsid w:val="005609A7"/>
    <w:pPr>
      <w:widowControl w:val="0"/>
    </w:pPr>
    <w:rPr>
      <w:rFonts w:ascii="Tahoma" w:hAnsi="Tahoma" w:cs="Times New Roman"/>
      <w:snapToGrid w:val="0"/>
      <w:szCs w:val="20"/>
      <w:lang w:val="el-GR"/>
    </w:rPr>
  </w:style>
  <w:style w:type="paragraph" w:customStyle="1" w:styleId="figureFooter">
    <w:name w:val="figure Footer"/>
    <w:basedOn w:val="Normalmystyle"/>
    <w:next w:val="Normalmystyle"/>
    <w:semiHidden/>
    <w:rsid w:val="005609A7"/>
    <w:pPr>
      <w:keepNext/>
      <w:tabs>
        <w:tab w:val="num" w:pos="1021"/>
      </w:tabs>
      <w:spacing w:before="60"/>
      <w:ind w:left="1021" w:hanging="1021"/>
      <w:jc w:val="center"/>
    </w:pPr>
    <w:rPr>
      <w:b/>
    </w:rPr>
  </w:style>
  <w:style w:type="paragraph" w:styleId="35">
    <w:name w:val="List Number 3"/>
    <w:basedOn w:val="2a"/>
    <w:semiHidden/>
    <w:rsid w:val="005609A7"/>
    <w:pPr>
      <w:widowControl w:val="0"/>
      <w:tabs>
        <w:tab w:val="clear" w:pos="720"/>
        <w:tab w:val="num" w:pos="360"/>
        <w:tab w:val="left" w:pos="1134"/>
      </w:tabs>
      <w:spacing w:before="0" w:after="120"/>
    </w:pPr>
    <w:rPr>
      <w:snapToGrid w:val="0"/>
    </w:rPr>
  </w:style>
  <w:style w:type="paragraph" w:styleId="2a">
    <w:name w:val="List Number 2"/>
    <w:basedOn w:val="a0"/>
    <w:semiHidden/>
    <w:rsid w:val="005609A7"/>
    <w:pPr>
      <w:tabs>
        <w:tab w:val="num" w:pos="720"/>
      </w:tabs>
      <w:spacing w:before="60" w:after="60"/>
      <w:ind w:left="720" w:hanging="360"/>
    </w:pPr>
    <w:rPr>
      <w:rFonts w:ascii="Tahoma" w:hAnsi="Tahoma" w:cs="Times New Roman"/>
      <w:szCs w:val="20"/>
      <w:lang w:val="el-GR"/>
    </w:rPr>
  </w:style>
  <w:style w:type="paragraph" w:customStyle="1" w:styleId="Header-NoOutline">
    <w:name w:val="Header -No Outline"/>
    <w:basedOn w:val="af4"/>
    <w:semiHidden/>
    <w:rsid w:val="005609A7"/>
    <w:pPr>
      <w:tabs>
        <w:tab w:val="center" w:pos="4153"/>
        <w:tab w:val="right" w:pos="8306"/>
      </w:tabs>
      <w:spacing w:before="60" w:line="360" w:lineRule="auto"/>
      <w:ind w:firstLine="113"/>
      <w:jc w:val="center"/>
    </w:pPr>
    <w:rPr>
      <w:rFonts w:ascii="Tahoma" w:hAnsi="Tahoma" w:cs="Times New Roman"/>
      <w:b/>
      <w:sz w:val="32"/>
      <w:szCs w:val="20"/>
      <w:lang w:val="el-GR"/>
    </w:rPr>
  </w:style>
  <w:style w:type="paragraph" w:customStyle="1" w:styleId="periex">
    <w:name w:val="periex"/>
    <w:basedOn w:val="a0"/>
    <w:semiHidden/>
    <w:rsid w:val="005609A7"/>
    <w:pPr>
      <w:spacing w:before="480" w:after="480"/>
    </w:pPr>
    <w:rPr>
      <w:rFonts w:ascii="Tahoma" w:hAnsi="Tahoma" w:cs="Times New Roman"/>
      <w:b/>
      <w:sz w:val="32"/>
      <w:szCs w:val="20"/>
      <w:lang w:val="el-GR"/>
    </w:rPr>
  </w:style>
  <w:style w:type="paragraph" w:customStyle="1" w:styleId="greek-items">
    <w:name w:val="greek-items"/>
    <w:basedOn w:val="a0"/>
    <w:semiHidden/>
    <w:rsid w:val="005609A7"/>
    <w:pPr>
      <w:tabs>
        <w:tab w:val="left" w:pos="426"/>
      </w:tabs>
      <w:spacing w:before="240"/>
      <w:ind w:left="426" w:hanging="426"/>
    </w:pPr>
    <w:rPr>
      <w:rFonts w:ascii="Tahoma" w:hAnsi="Tahoma" w:cs="Times New Roman"/>
      <w:szCs w:val="20"/>
      <w:lang w:val="el-GR"/>
    </w:rPr>
  </w:style>
  <w:style w:type="paragraph" w:customStyle="1" w:styleId="b1l">
    <w:name w:val="b1l"/>
    <w:basedOn w:val="a0"/>
    <w:next w:val="a0"/>
    <w:semiHidden/>
    <w:rsid w:val="005609A7"/>
    <w:pPr>
      <w:overflowPunct w:val="0"/>
      <w:autoSpaceDE w:val="0"/>
      <w:autoSpaceDN w:val="0"/>
      <w:adjustRightInd w:val="0"/>
      <w:spacing w:before="120" w:line="300" w:lineRule="atLeast"/>
      <w:textAlignment w:val="baseline"/>
    </w:pPr>
    <w:rPr>
      <w:rFonts w:ascii="Tahoma" w:hAnsi="Tahoma" w:cs="Times New Roman"/>
      <w:szCs w:val="20"/>
      <w:lang w:val="el-GR"/>
    </w:rPr>
  </w:style>
  <w:style w:type="paragraph" w:customStyle="1" w:styleId="SmallLetters">
    <w:name w:val="Small Letters"/>
    <w:basedOn w:val="a0"/>
    <w:semiHidden/>
    <w:rsid w:val="005609A7"/>
    <w:pPr>
      <w:spacing w:after="240"/>
      <w:jc w:val="center"/>
    </w:pPr>
    <w:rPr>
      <w:rFonts w:ascii="Tahoma" w:hAnsi="Tahoma" w:cs="Times New Roman"/>
      <w:szCs w:val="20"/>
      <w:lang w:val="el-GR"/>
    </w:rPr>
  </w:style>
  <w:style w:type="paragraph" w:customStyle="1" w:styleId="level1">
    <w:name w:val="level1"/>
    <w:basedOn w:val="a0"/>
    <w:semiHidden/>
    <w:rsid w:val="005609A7"/>
    <w:pPr>
      <w:spacing w:before="240"/>
      <w:ind w:left="426"/>
    </w:pPr>
    <w:rPr>
      <w:rFonts w:ascii="Tahoma" w:hAnsi="Tahoma" w:cs="Times New Roman"/>
      <w:szCs w:val="20"/>
      <w:lang w:val="el-GR"/>
    </w:rPr>
  </w:style>
  <w:style w:type="paragraph" w:customStyle="1" w:styleId="par">
    <w:name w:val="par"/>
    <w:basedOn w:val="a0"/>
    <w:semiHidden/>
    <w:rsid w:val="005609A7"/>
    <w:rPr>
      <w:rFonts w:ascii="Tahoma" w:hAnsi="Tahoma" w:cs="Times New Roman"/>
      <w:szCs w:val="20"/>
      <w:lang w:val="el-GR" w:eastAsia="el-GR"/>
    </w:rPr>
  </w:style>
  <w:style w:type="paragraph" w:customStyle="1" w:styleId="bodynumberingChar">
    <w:name w:val="body numbering Char"/>
    <w:semiHidden/>
    <w:rsid w:val="005609A7"/>
    <w:pPr>
      <w:jc w:val="both"/>
    </w:pPr>
    <w:rPr>
      <w:rFonts w:ascii="Tahoma" w:hAnsi="Tahoma"/>
      <w:strike/>
      <w:sz w:val="22"/>
      <w:szCs w:val="22"/>
    </w:rPr>
  </w:style>
  <w:style w:type="paragraph" w:customStyle="1" w:styleId="bodyCharCharCharCharCharCharCharCharChar">
    <w:name w:val="body Char Char Char Char Char Char Char Char Char"/>
    <w:autoRedefine/>
    <w:semiHidden/>
    <w:rsid w:val="005609A7"/>
    <w:pPr>
      <w:ind w:left="1531"/>
      <w:jc w:val="both"/>
    </w:pPr>
    <w:rPr>
      <w:sz w:val="22"/>
      <w:szCs w:val="22"/>
    </w:rPr>
  </w:style>
  <w:style w:type="character" w:customStyle="1" w:styleId="bodyCharCharCharCharCharCharCharCharCharChar">
    <w:name w:val="body Char Char Char Char Char Char Char Char Char Char"/>
    <w:semiHidden/>
    <w:rsid w:val="005609A7"/>
    <w:rPr>
      <w:noProof w:val="0"/>
      <w:sz w:val="22"/>
      <w:szCs w:val="22"/>
      <w:lang w:val="el-GR" w:eastAsia="el-GR" w:bidi="ar-SA"/>
    </w:rPr>
  </w:style>
  <w:style w:type="paragraph" w:customStyle="1" w:styleId="bodybulletingChar">
    <w:name w:val="body bulleting Char"/>
    <w:autoRedefine/>
    <w:semiHidden/>
    <w:rsid w:val="00D3271D"/>
    <w:pPr>
      <w:spacing w:after="120"/>
      <w:jc w:val="both"/>
    </w:pPr>
    <w:rPr>
      <w:rFonts w:ascii="Tahoma" w:hAnsi="Tahoma" w:cs="Arial"/>
      <w:bCs/>
      <w:color w:val="000000"/>
      <w:sz w:val="22"/>
      <w:szCs w:val="22"/>
    </w:rPr>
  </w:style>
  <w:style w:type="paragraph" w:customStyle="1" w:styleId="bodyCharCharCharCharCharChar">
    <w:name w:val="body Char Char Char Char Char Char"/>
    <w:semiHidden/>
    <w:rsid w:val="005609A7"/>
    <w:pPr>
      <w:spacing w:after="120"/>
      <w:jc w:val="both"/>
    </w:pPr>
    <w:rPr>
      <w:rFonts w:ascii="Tahoma" w:hAnsi="Tahoma" w:cs="Tahoma"/>
      <w:color w:val="FF0000"/>
      <w:sz w:val="22"/>
      <w:szCs w:val="22"/>
    </w:rPr>
  </w:style>
  <w:style w:type="paragraph" w:customStyle="1" w:styleId="affc">
    <w:name w:val="_Βασικό"/>
    <w:basedOn w:val="a0"/>
    <w:semiHidden/>
    <w:rsid w:val="005609A7"/>
    <w:pPr>
      <w:overflowPunct w:val="0"/>
      <w:autoSpaceDE w:val="0"/>
      <w:autoSpaceDN w:val="0"/>
      <w:adjustRightInd w:val="0"/>
      <w:spacing w:before="60"/>
      <w:textAlignment w:val="baseline"/>
    </w:pPr>
    <w:rPr>
      <w:rFonts w:ascii="Tahoma" w:hAnsi="Tahoma" w:cs="Times New Roman"/>
      <w:sz w:val="20"/>
      <w:szCs w:val="20"/>
      <w:lang w:val="el-GR" w:eastAsia="el-GR"/>
    </w:rPr>
  </w:style>
  <w:style w:type="paragraph" w:customStyle="1" w:styleId="NumList2">
    <w:name w:val="_NumList2"/>
    <w:semiHidden/>
    <w:rsid w:val="005609A7"/>
    <w:pPr>
      <w:tabs>
        <w:tab w:val="num" w:pos="587"/>
      </w:tabs>
      <w:ind w:left="587" w:hanging="360"/>
      <w:jc w:val="both"/>
    </w:pPr>
    <w:rPr>
      <w:rFonts w:ascii="Arial" w:hAnsi="Arial" w:cs="Arial"/>
      <w:sz w:val="24"/>
    </w:rPr>
  </w:style>
  <w:style w:type="paragraph" w:styleId="affd">
    <w:name w:val="Block Text"/>
    <w:basedOn w:val="a0"/>
    <w:semiHidden/>
    <w:rsid w:val="005609A7"/>
    <w:pPr>
      <w:ind w:left="-142" w:right="-144"/>
      <w:jc w:val="center"/>
    </w:pPr>
    <w:rPr>
      <w:rFonts w:ascii="Tahoma" w:hAnsi="Tahoma" w:cs="Times New Roman"/>
      <w:b/>
      <w:sz w:val="30"/>
      <w:szCs w:val="20"/>
      <w:lang w:eastAsia="el-GR"/>
    </w:rPr>
  </w:style>
  <w:style w:type="paragraph" w:customStyle="1" w:styleId="ListNumber1">
    <w:name w:val="List Number 1"/>
    <w:basedOn w:val="a0"/>
    <w:semiHidden/>
    <w:rsid w:val="005609A7"/>
    <w:pPr>
      <w:widowControl w:val="0"/>
      <w:spacing w:before="60"/>
      <w:ind w:left="720" w:hanging="360"/>
    </w:pPr>
    <w:rPr>
      <w:rFonts w:ascii="Tahoma" w:hAnsi="Tahoma" w:cs="Times New Roman"/>
      <w:color w:val="000000"/>
      <w:szCs w:val="20"/>
    </w:rPr>
  </w:style>
  <w:style w:type="paragraph" w:customStyle="1" w:styleId="bodynumberingCharCharCharChar">
    <w:name w:val="body numbering Char Char Char Char"/>
    <w:autoRedefine/>
    <w:semiHidden/>
    <w:rsid w:val="005609A7"/>
    <w:pPr>
      <w:jc w:val="both"/>
    </w:pPr>
    <w:rPr>
      <w:rFonts w:ascii="Tahoma" w:hAnsi="Tahoma"/>
      <w:sz w:val="22"/>
      <w:szCs w:val="24"/>
    </w:rPr>
  </w:style>
  <w:style w:type="character" w:customStyle="1" w:styleId="bodynumberingCharCharCharCharChar">
    <w:name w:val="body numbering Char Char Char Char Char"/>
    <w:semiHidden/>
    <w:rsid w:val="005609A7"/>
    <w:rPr>
      <w:rFonts w:ascii="Tahoma" w:hAnsi="Tahoma"/>
      <w:noProof w:val="0"/>
      <w:sz w:val="22"/>
      <w:szCs w:val="24"/>
      <w:lang w:val="el-GR" w:eastAsia="el-GR" w:bidi="ar-SA"/>
    </w:rPr>
  </w:style>
  <w:style w:type="paragraph" w:customStyle="1" w:styleId="StyleJustified">
    <w:name w:val="Style Justified"/>
    <w:basedOn w:val="a0"/>
    <w:semiHidden/>
    <w:rsid w:val="005609A7"/>
    <w:rPr>
      <w:rFonts w:ascii="Tahoma" w:hAnsi="Tahoma" w:cs="Times New Roman"/>
      <w:szCs w:val="20"/>
      <w:lang w:val="el-GR"/>
    </w:rPr>
  </w:style>
  <w:style w:type="paragraph" w:customStyle="1" w:styleId="StylebodynumberingCharTimesNewW112ptStrikethrough">
    <w:name w:val="Style body numbering Char + Times New (W1) 12 pt Strikethrough"/>
    <w:basedOn w:val="bodynumberingCharCharCharChar"/>
    <w:semiHidden/>
    <w:rsid w:val="005609A7"/>
    <w:rPr>
      <w:rFonts w:ascii="Times New (W1)" w:hAnsi="Times New (W1)"/>
      <w:strike/>
      <w:sz w:val="24"/>
    </w:rPr>
  </w:style>
  <w:style w:type="paragraph" w:customStyle="1" w:styleId="affe">
    <w:name w:val="Âáóéêü"/>
    <w:semiHidden/>
    <w:rsid w:val="005609A7"/>
    <w:pPr>
      <w:tabs>
        <w:tab w:val="left" w:pos="-720"/>
        <w:tab w:val="left" w:pos="0"/>
      </w:tabs>
      <w:suppressAutoHyphens/>
      <w:ind w:left="720" w:hanging="720"/>
      <w:jc w:val="both"/>
    </w:pPr>
    <w:rPr>
      <w:rFonts w:ascii="Roman" w:hAnsi="Roman"/>
      <w:spacing w:val="-2"/>
      <w:sz w:val="24"/>
      <w:lang w:val="en-US" w:eastAsia="en-US"/>
    </w:rPr>
  </w:style>
  <w:style w:type="paragraph" w:customStyle="1" w:styleId="Version10">
    <w:name w:val="Version 1.0"/>
    <w:basedOn w:val="a0"/>
    <w:semiHidden/>
    <w:rsid w:val="005609A7"/>
    <w:pPr>
      <w:tabs>
        <w:tab w:val="left" w:pos="357"/>
      </w:tabs>
      <w:overflowPunct w:val="0"/>
      <w:autoSpaceDE w:val="0"/>
      <w:autoSpaceDN w:val="0"/>
      <w:adjustRightInd w:val="0"/>
      <w:spacing w:line="360" w:lineRule="auto"/>
      <w:ind w:left="357" w:hanging="357"/>
      <w:textAlignment w:val="baseline"/>
    </w:pPr>
    <w:rPr>
      <w:rFonts w:ascii="Arial" w:hAnsi="Arial" w:cs="Times New Roman"/>
      <w:sz w:val="20"/>
      <w:szCs w:val="20"/>
      <w:lang w:val="el-GR" w:eastAsia="el-GR"/>
    </w:rPr>
  </w:style>
  <w:style w:type="character" w:customStyle="1" w:styleId="bodyCharCharCharCharCharChar1">
    <w:name w:val="body Char Char Char Char Char Char1"/>
    <w:semiHidden/>
    <w:rsid w:val="005609A7"/>
    <w:rPr>
      <w:rFonts w:ascii="Tahoma" w:hAnsi="Tahoma"/>
      <w:noProof w:val="0"/>
      <w:sz w:val="22"/>
      <w:lang w:val="el-GR"/>
    </w:rPr>
  </w:style>
  <w:style w:type="character" w:customStyle="1" w:styleId="bodyCharCharCharCharCharCharChar">
    <w:name w:val="body Char Char Char Char Char Char Char"/>
    <w:semiHidden/>
    <w:rsid w:val="005609A7"/>
    <w:rPr>
      <w:noProof w:val="0"/>
      <w:sz w:val="24"/>
      <w:szCs w:val="24"/>
      <w:lang w:val="el-GR" w:eastAsia="el-GR" w:bidi="ar-SA"/>
    </w:rPr>
  </w:style>
  <w:style w:type="paragraph" w:customStyle="1" w:styleId="StyleTahoma10ptJustifiedBefore6pt">
    <w:name w:val="Style Tahoma 10 pt Justified Before:  6 pt"/>
    <w:basedOn w:val="affc"/>
    <w:semiHidden/>
    <w:rsid w:val="005609A7"/>
    <w:pPr>
      <w:spacing w:before="120"/>
    </w:pPr>
  </w:style>
  <w:style w:type="paragraph" w:customStyle="1" w:styleId="StyleTahoma10ptJustifiedLeft063cm">
    <w:name w:val="Style Tahoma 10 pt Justified Left:  063 cm"/>
    <w:basedOn w:val="affc"/>
    <w:semiHidden/>
    <w:rsid w:val="005609A7"/>
    <w:pPr>
      <w:ind w:left="357"/>
    </w:pPr>
  </w:style>
  <w:style w:type="paragraph" w:customStyle="1" w:styleId="StyleTahoma10ptJustifiedBefore6pt1">
    <w:name w:val="Style Tahoma 10 pt Justified Before:  6 pt1"/>
    <w:basedOn w:val="affc"/>
    <w:semiHidden/>
    <w:rsid w:val="005609A7"/>
    <w:pPr>
      <w:spacing w:before="120"/>
    </w:pPr>
  </w:style>
  <w:style w:type="paragraph" w:customStyle="1" w:styleId="StyleTahoma10ptJustifiedBefore6pt2">
    <w:name w:val="Style Tahoma 10 pt Justified Before:  6 pt2"/>
    <w:basedOn w:val="affc"/>
    <w:semiHidden/>
    <w:rsid w:val="005609A7"/>
    <w:pPr>
      <w:spacing w:before="120"/>
    </w:pPr>
  </w:style>
  <w:style w:type="paragraph" w:customStyle="1" w:styleId="StyleTahoma10ptChar">
    <w:name w:val="Style Tahoma 10 pt Char"/>
    <w:basedOn w:val="a0"/>
    <w:semiHidden/>
    <w:rsid w:val="005609A7"/>
    <w:pPr>
      <w:spacing w:line="360" w:lineRule="auto"/>
    </w:pPr>
    <w:rPr>
      <w:rFonts w:ascii="Tahoma" w:hAnsi="Tahoma" w:cs="Tahoma"/>
      <w:sz w:val="20"/>
      <w:szCs w:val="20"/>
      <w:lang w:val="el-GR"/>
    </w:rPr>
  </w:style>
  <w:style w:type="character" w:customStyle="1" w:styleId="StyleTahoma10ptCharChar">
    <w:name w:val="Style Tahoma 10 pt Char Char"/>
    <w:semiHidden/>
    <w:rsid w:val="005609A7"/>
    <w:rPr>
      <w:rFonts w:ascii="Tahoma" w:hAnsi="Tahoma" w:cs="Tahoma"/>
      <w:noProof w:val="0"/>
      <w:szCs w:val="24"/>
      <w:lang w:val="el-GR" w:eastAsia="en-US" w:bidi="ar-SA"/>
    </w:rPr>
  </w:style>
  <w:style w:type="paragraph" w:customStyle="1" w:styleId="2b">
    <w:name w:val="_Επικεφ.2"/>
    <w:basedOn w:val="2"/>
    <w:autoRedefine/>
    <w:semiHidden/>
    <w:rsid w:val="005609A7"/>
    <w:pPr>
      <w:keepNext w:val="0"/>
      <w:numPr>
        <w:ilvl w:val="1"/>
      </w:numPr>
      <w:pBdr>
        <w:top w:val="none" w:sz="0" w:space="0" w:color="auto"/>
        <w:left w:val="none" w:sz="0" w:space="0" w:color="auto"/>
        <w:bottom w:val="none" w:sz="0" w:space="0" w:color="auto"/>
        <w:right w:val="none" w:sz="0" w:space="0" w:color="auto"/>
      </w:pBdr>
      <w:tabs>
        <w:tab w:val="clear" w:pos="567"/>
        <w:tab w:val="num" w:pos="0"/>
        <w:tab w:val="left" w:pos="851"/>
      </w:tabs>
      <w:overflowPunct w:val="0"/>
      <w:autoSpaceDE w:val="0"/>
      <w:autoSpaceDN w:val="0"/>
      <w:adjustRightInd w:val="0"/>
      <w:spacing w:before="180" w:after="60"/>
      <w:textAlignment w:val="baseline"/>
    </w:pPr>
    <w:rPr>
      <w:rFonts w:ascii="Tahoma" w:hAnsi="Tahoma" w:cs="Times New Roman"/>
      <w:color w:val="auto"/>
      <w:sz w:val="20"/>
      <w:szCs w:val="20"/>
      <w:u w:val="single"/>
      <w:lang w:val="el-GR" w:eastAsia="el-GR"/>
    </w:rPr>
  </w:style>
  <w:style w:type="paragraph" w:customStyle="1" w:styleId="36">
    <w:name w:val="_Επικεφ.3"/>
    <w:basedOn w:val="3"/>
    <w:autoRedefine/>
    <w:semiHidden/>
    <w:rsid w:val="005609A7"/>
    <w:pPr>
      <w:keepNext w:val="0"/>
      <w:tabs>
        <w:tab w:val="left" w:pos="851"/>
        <w:tab w:val="left" w:pos="1134"/>
      </w:tabs>
      <w:overflowPunct w:val="0"/>
      <w:autoSpaceDE w:val="0"/>
      <w:autoSpaceDN w:val="0"/>
      <w:adjustRightInd w:val="0"/>
      <w:spacing w:before="120" w:after="240"/>
      <w:ind w:left="0" w:firstLine="0"/>
      <w:textAlignment w:val="baseline"/>
    </w:pPr>
    <w:rPr>
      <w:rFonts w:ascii="Tahoma" w:hAnsi="Tahoma"/>
      <w:bCs w:val="0"/>
      <w:szCs w:val="20"/>
      <w:lang w:val="el-GR" w:eastAsia="el-GR"/>
    </w:rPr>
  </w:style>
  <w:style w:type="paragraph" w:customStyle="1" w:styleId="1f0">
    <w:name w:val="_Επικεφ.1"/>
    <w:basedOn w:val="10"/>
    <w:autoRedefine/>
    <w:semiHidden/>
    <w:rsid w:val="005609A7"/>
    <w:pPr>
      <w:keepNext w:val="0"/>
      <w:pageBreakBefore w:val="0"/>
      <w:pBdr>
        <w:top w:val="none" w:sz="0" w:space="0" w:color="auto"/>
        <w:left w:val="none" w:sz="0" w:space="0" w:color="auto"/>
        <w:bottom w:val="none" w:sz="0" w:space="0" w:color="auto"/>
        <w:right w:val="none" w:sz="0" w:space="0" w:color="auto"/>
      </w:pBdr>
      <w:shd w:val="clear" w:color="auto" w:fill="E6E6E6"/>
      <w:tabs>
        <w:tab w:val="left" w:pos="851"/>
        <w:tab w:val="left" w:pos="1134"/>
      </w:tabs>
      <w:overflowPunct w:val="0"/>
      <w:autoSpaceDE w:val="0"/>
      <w:autoSpaceDN w:val="0"/>
      <w:adjustRightInd w:val="0"/>
      <w:spacing w:before="240" w:after="60" w:line="360" w:lineRule="auto"/>
      <w:jc w:val="center"/>
      <w:textAlignment w:val="baseline"/>
    </w:pPr>
    <w:rPr>
      <w:rFonts w:ascii="Arial (W1)" w:hAnsi="Arial (W1)" w:cs="Times New Roman"/>
      <w:bCs w:val="0"/>
      <w:color w:val="000000"/>
      <w:spacing w:val="20"/>
      <w:kern w:val="28"/>
      <w:sz w:val="30"/>
      <w:szCs w:val="20"/>
      <w:lang w:val="el-GR" w:eastAsia="el-GR"/>
    </w:rPr>
  </w:style>
  <w:style w:type="paragraph" w:customStyle="1" w:styleId="afff">
    <w:name w:val="_Τίτλος"/>
    <w:basedOn w:val="1f0"/>
    <w:autoRedefine/>
    <w:semiHidden/>
    <w:rsid w:val="005609A7"/>
    <w:rPr>
      <w:sz w:val="32"/>
    </w:rPr>
  </w:style>
  <w:style w:type="paragraph" w:customStyle="1" w:styleId="afff0">
    <w:name w:val="_Βασικό Πιν."/>
    <w:basedOn w:val="affc"/>
    <w:semiHidden/>
    <w:rsid w:val="005609A7"/>
    <w:pPr>
      <w:ind w:left="33" w:firstLine="284"/>
    </w:pPr>
    <w:rPr>
      <w:rFonts w:ascii="Arial" w:hAnsi="Arial"/>
      <w:bCs/>
      <w:sz w:val="24"/>
    </w:rPr>
  </w:style>
  <w:style w:type="paragraph" w:customStyle="1" w:styleId="NumCharCharCharCharCharCharCharCharChar">
    <w:name w:val="_Num# Char Char Char Char Char Char Char Char Char"/>
    <w:next w:val="Bullets0"/>
    <w:link w:val="NumCharCharCharCharCharCharCharCharCharChar"/>
    <w:semiHidden/>
    <w:rsid w:val="005609A7"/>
    <w:pPr>
      <w:widowControl w:val="0"/>
      <w:numPr>
        <w:numId w:val="13"/>
      </w:numPr>
      <w:jc w:val="both"/>
    </w:pPr>
    <w:rPr>
      <w:rFonts w:ascii="Tahoma" w:hAnsi="Tahoma"/>
      <w:sz w:val="22"/>
    </w:rPr>
  </w:style>
  <w:style w:type="paragraph" w:customStyle="1" w:styleId="Bullets0">
    <w:name w:val="_Bullets#"/>
    <w:basedOn w:val="a0"/>
    <w:autoRedefine/>
    <w:semiHidden/>
    <w:rsid w:val="005609A7"/>
    <w:pPr>
      <w:overflowPunct w:val="0"/>
      <w:autoSpaceDE w:val="0"/>
      <w:autoSpaceDN w:val="0"/>
      <w:adjustRightInd w:val="0"/>
      <w:spacing w:before="60"/>
      <w:ind w:left="643" w:hanging="283"/>
      <w:textAlignment w:val="baseline"/>
    </w:pPr>
    <w:rPr>
      <w:rFonts w:ascii="Tahoma" w:hAnsi="Tahoma" w:cs="Tahoma"/>
      <w:b/>
      <w:szCs w:val="20"/>
      <w:lang w:val="el-GR" w:eastAsia="el-GR"/>
    </w:rPr>
  </w:style>
  <w:style w:type="paragraph" w:customStyle="1" w:styleId="NumList">
    <w:name w:val="_Num_List"/>
    <w:autoRedefine/>
    <w:semiHidden/>
    <w:rsid w:val="005609A7"/>
    <w:pPr>
      <w:tabs>
        <w:tab w:val="left" w:pos="1418"/>
      </w:tabs>
      <w:ind w:left="454" w:hanging="454"/>
    </w:pPr>
    <w:rPr>
      <w:color w:val="000000"/>
    </w:rPr>
  </w:style>
  <w:style w:type="paragraph" w:customStyle="1" w:styleId="afff1">
    <w:name w:val="_ΝΑΙ"/>
    <w:basedOn w:val="Bullets0"/>
    <w:autoRedefine/>
    <w:semiHidden/>
    <w:rsid w:val="005609A7"/>
    <w:pPr>
      <w:framePr w:hSpace="180" w:wrap="around" w:vAnchor="text" w:hAnchor="text" w:y="1"/>
      <w:overflowPunct/>
      <w:autoSpaceDE/>
      <w:autoSpaceDN/>
      <w:adjustRightInd/>
      <w:spacing w:before="0" w:line="360" w:lineRule="auto"/>
      <w:ind w:left="0" w:firstLine="0"/>
      <w:suppressOverlap/>
      <w:jc w:val="center"/>
      <w:textAlignment w:val="auto"/>
    </w:pPr>
    <w:rPr>
      <w:rFonts w:ascii="Times New Roman" w:eastAsia="Arial Unicode MS" w:hAnsi="Times New Roman" w:cs="Times New Roman"/>
      <w:sz w:val="24"/>
      <w:lang w:eastAsia="en-US"/>
    </w:rPr>
  </w:style>
  <w:style w:type="paragraph" w:customStyle="1" w:styleId="StyleBodyTextbULLETINGNotBoldCharCharCharChar">
    <w:name w:val="Style Body Text bULLETING + Not Bold Char Char Char Char"/>
    <w:basedOn w:val="a0"/>
    <w:autoRedefine/>
    <w:semiHidden/>
    <w:rsid w:val="005609A7"/>
    <w:pPr>
      <w:tabs>
        <w:tab w:val="num" w:pos="360"/>
      </w:tabs>
      <w:spacing w:line="360" w:lineRule="auto"/>
    </w:pPr>
    <w:rPr>
      <w:rFonts w:ascii="Tahoma" w:hAnsi="Tahoma" w:cs="Arial"/>
      <w:b/>
      <w:bCs/>
      <w:szCs w:val="20"/>
      <w:lang w:val="el-GR" w:eastAsia="el-GR"/>
    </w:rPr>
  </w:style>
  <w:style w:type="character" w:customStyle="1" w:styleId="StyleBodyTextbULLETINGNotBoldCharCharCharCharChar">
    <w:name w:val="Style Body Text bULLETING + Not Bold Char Char Char Char Char"/>
    <w:semiHidden/>
    <w:rsid w:val="005609A7"/>
    <w:rPr>
      <w:rFonts w:ascii="Tahoma" w:hAnsi="Tahoma" w:cs="Arial"/>
      <w:b/>
      <w:bCs/>
      <w:noProof w:val="0"/>
      <w:sz w:val="24"/>
      <w:szCs w:val="24"/>
      <w:lang w:val="el-GR" w:eastAsia="el-GR" w:bidi="ar-SA"/>
    </w:rPr>
  </w:style>
  <w:style w:type="paragraph" w:customStyle="1" w:styleId="NumList0">
    <w:name w:val="_NumList"/>
    <w:autoRedefine/>
    <w:semiHidden/>
    <w:rsid w:val="005609A7"/>
    <w:pPr>
      <w:spacing w:line="360" w:lineRule="auto"/>
      <w:jc w:val="right"/>
    </w:pPr>
    <w:rPr>
      <w:rFonts w:ascii="Arial" w:hAnsi="Arial" w:cs="Arial"/>
      <w:lang w:eastAsia="en-US"/>
    </w:rPr>
  </w:style>
  <w:style w:type="paragraph" w:customStyle="1" w:styleId="StyleHeading1">
    <w:name w:val="Style Heading 1"/>
    <w:aliases w:val="H1 + Left:  0 cm First line:  0 cm Before:  12 pt..."/>
    <w:basedOn w:val="10"/>
    <w:semiHidden/>
    <w:rsid w:val="005609A7"/>
    <w:pPr>
      <w:pageBreakBefore w:val="0"/>
      <w:pBdr>
        <w:top w:val="none" w:sz="0" w:space="0" w:color="auto"/>
        <w:left w:val="none" w:sz="0" w:space="0" w:color="auto"/>
        <w:bottom w:val="none" w:sz="0" w:space="0" w:color="auto"/>
        <w:right w:val="none" w:sz="0" w:space="0" w:color="auto"/>
      </w:pBdr>
      <w:shd w:val="clear" w:color="auto" w:fill="E6E6E6"/>
      <w:tabs>
        <w:tab w:val="num" w:pos="0"/>
      </w:tabs>
      <w:spacing w:before="240" w:after="60" w:line="360" w:lineRule="auto"/>
    </w:pPr>
    <w:rPr>
      <w:rFonts w:ascii="Tahoma" w:hAnsi="Tahoma" w:cs="Times New Roman"/>
      <w:color w:val="auto"/>
      <w:spacing w:val="20"/>
      <w:kern w:val="28"/>
      <w:sz w:val="24"/>
      <w:szCs w:val="20"/>
      <w:lang w:val="el-GR"/>
    </w:rPr>
  </w:style>
  <w:style w:type="paragraph" w:customStyle="1" w:styleId="StyleHeading2Tahoma10ptJustifiedBefore30ptAfter">
    <w:name w:val="Style Heading 2 + Tahoma 10 pt Justified Before:  30 pt After: ..."/>
    <w:basedOn w:val="2"/>
    <w:semiHidden/>
    <w:rsid w:val="005609A7"/>
    <w:pPr>
      <w:pBdr>
        <w:top w:val="none" w:sz="0" w:space="0" w:color="auto"/>
        <w:left w:val="none" w:sz="0" w:space="0" w:color="auto"/>
        <w:bottom w:val="none" w:sz="0" w:space="0" w:color="auto"/>
        <w:right w:val="none" w:sz="0" w:space="0" w:color="auto"/>
      </w:pBdr>
      <w:tabs>
        <w:tab w:val="clear" w:pos="567"/>
        <w:tab w:val="num" w:pos="1080"/>
      </w:tabs>
      <w:spacing w:before="120" w:after="120"/>
      <w:ind w:left="565" w:hanging="565"/>
    </w:pPr>
    <w:rPr>
      <w:rFonts w:ascii="Tahoma" w:hAnsi="Tahoma" w:cs="Times New Roman"/>
      <w:bCs/>
      <w:color w:val="auto"/>
      <w:sz w:val="20"/>
      <w:szCs w:val="20"/>
      <w:u w:val="single"/>
      <w:lang w:val="el-GR"/>
    </w:rPr>
  </w:style>
  <w:style w:type="paragraph" w:customStyle="1" w:styleId="StyleHeading2Left03cmFirstline0cm">
    <w:name w:val="Style Heading 2 + Left:  03 cm First line:  0 cm"/>
    <w:basedOn w:val="2"/>
    <w:semiHidden/>
    <w:rsid w:val="005609A7"/>
    <w:pPr>
      <w:pBdr>
        <w:top w:val="none" w:sz="0" w:space="0" w:color="auto"/>
        <w:left w:val="none" w:sz="0" w:space="0" w:color="auto"/>
        <w:bottom w:val="none" w:sz="0" w:space="0" w:color="auto"/>
        <w:right w:val="none" w:sz="0" w:space="0" w:color="auto"/>
      </w:pBdr>
      <w:tabs>
        <w:tab w:val="clear" w:pos="567"/>
        <w:tab w:val="num" w:pos="1080"/>
      </w:tabs>
      <w:spacing w:after="120"/>
      <w:ind w:left="170"/>
    </w:pPr>
    <w:rPr>
      <w:rFonts w:ascii="Tahoma" w:hAnsi="Tahoma" w:cs="Times New Roman"/>
      <w:bCs/>
      <w:color w:val="auto"/>
      <w:szCs w:val="20"/>
      <w:u w:val="single"/>
      <w:lang w:val="el-GR"/>
    </w:rPr>
  </w:style>
  <w:style w:type="paragraph" w:customStyle="1" w:styleId="StyleHeading2Tahoma10ptJustifiedLeft0cmFirstline">
    <w:name w:val="Style Heading 2 + Tahoma 10 pt Justified Left:  0 cm First line..."/>
    <w:basedOn w:val="2"/>
    <w:semiHidden/>
    <w:rsid w:val="005609A7"/>
    <w:pPr>
      <w:pBdr>
        <w:top w:val="none" w:sz="0" w:space="0" w:color="auto"/>
        <w:left w:val="none" w:sz="0" w:space="0" w:color="auto"/>
        <w:bottom w:val="none" w:sz="0" w:space="0" w:color="auto"/>
        <w:right w:val="none" w:sz="0" w:space="0" w:color="auto"/>
      </w:pBdr>
      <w:tabs>
        <w:tab w:val="clear" w:pos="567"/>
        <w:tab w:val="num" w:pos="1080"/>
      </w:tabs>
      <w:spacing w:after="120"/>
      <w:ind w:left="565" w:hanging="565"/>
    </w:pPr>
    <w:rPr>
      <w:rFonts w:ascii="Tahoma" w:hAnsi="Tahoma" w:cs="Times New Roman"/>
      <w:bCs/>
      <w:color w:val="auto"/>
      <w:szCs w:val="20"/>
      <w:u w:val="single"/>
      <w:lang w:val="el-GR"/>
    </w:rPr>
  </w:style>
  <w:style w:type="paragraph" w:customStyle="1" w:styleId="StyleStyleHeading2Tahoma10ptJustifiedLeft0cmFirstli">
    <w:name w:val="Style Style Heading 2 + Tahoma 10 pt Justified Left:  0 cm First li..."/>
    <w:basedOn w:val="StyleHeading2Tahoma10ptJustifiedLeft0cmFirstline"/>
    <w:semiHidden/>
    <w:rsid w:val="005609A7"/>
  </w:style>
  <w:style w:type="paragraph" w:customStyle="1" w:styleId="bodynumberingCharChar">
    <w:name w:val="body numbering Char Char"/>
    <w:autoRedefine/>
    <w:semiHidden/>
    <w:rsid w:val="005609A7"/>
    <w:pPr>
      <w:jc w:val="both"/>
    </w:pPr>
    <w:rPr>
      <w:rFonts w:ascii="Tahoma" w:hAnsi="Tahoma"/>
      <w:sz w:val="22"/>
      <w:szCs w:val="24"/>
    </w:rPr>
  </w:style>
  <w:style w:type="paragraph" w:customStyle="1" w:styleId="xl22">
    <w:name w:val="xl22"/>
    <w:basedOn w:val="a0"/>
    <w:semiHidden/>
    <w:rsid w:val="005609A7"/>
    <w:pPr>
      <w:pBdr>
        <w:left w:val="single" w:sz="4" w:space="0" w:color="auto"/>
      </w:pBdr>
      <w:shd w:val="clear" w:color="auto" w:fill="FFFF00"/>
      <w:spacing w:before="100" w:beforeAutospacing="1" w:after="100" w:afterAutospacing="1"/>
    </w:pPr>
    <w:rPr>
      <w:rFonts w:ascii="Arial Unicode MS" w:eastAsia="Arial Unicode MS" w:hAnsi="Arial Unicode MS" w:cs="Arial Unicode MS"/>
      <w:sz w:val="24"/>
      <w:szCs w:val="20"/>
    </w:rPr>
  </w:style>
  <w:style w:type="paragraph" w:customStyle="1" w:styleId="xl23">
    <w:name w:val="xl23"/>
    <w:basedOn w:val="a0"/>
    <w:semiHidden/>
    <w:rsid w:val="005609A7"/>
    <w:pPr>
      <w:pBdr>
        <w:left w:val="single" w:sz="4" w:space="0" w:color="auto"/>
        <w:bottom w:val="single" w:sz="4" w:space="0" w:color="auto"/>
      </w:pBdr>
      <w:shd w:val="clear" w:color="auto" w:fill="FFFF00"/>
      <w:spacing w:before="100" w:beforeAutospacing="1" w:after="100" w:afterAutospacing="1"/>
    </w:pPr>
    <w:rPr>
      <w:rFonts w:ascii="Arial Unicode MS" w:eastAsia="Arial Unicode MS" w:hAnsi="Arial Unicode MS" w:cs="Arial Unicode MS"/>
      <w:sz w:val="24"/>
      <w:szCs w:val="20"/>
    </w:rPr>
  </w:style>
  <w:style w:type="paragraph" w:customStyle="1" w:styleId="xl24">
    <w:name w:val="xl24"/>
    <w:basedOn w:val="a0"/>
    <w:semiHidden/>
    <w:rsid w:val="005609A7"/>
    <w:pPr>
      <w:shd w:val="clear" w:color="auto" w:fill="FFFF00"/>
      <w:spacing w:before="100" w:beforeAutospacing="1" w:after="100" w:afterAutospacing="1"/>
    </w:pPr>
    <w:rPr>
      <w:rFonts w:ascii="Arial Unicode MS" w:eastAsia="Arial Unicode MS" w:hAnsi="Arial Unicode MS" w:cs="Arial Unicode MS"/>
      <w:sz w:val="24"/>
      <w:szCs w:val="20"/>
    </w:rPr>
  </w:style>
  <w:style w:type="paragraph" w:customStyle="1" w:styleId="xl25">
    <w:name w:val="xl25"/>
    <w:basedOn w:val="a0"/>
    <w:semiHidden/>
    <w:rsid w:val="005609A7"/>
    <w:pPr>
      <w:pBdr>
        <w:top w:val="single" w:sz="4" w:space="0" w:color="auto"/>
      </w:pBdr>
      <w:shd w:val="clear" w:color="auto" w:fill="FFFF00"/>
      <w:spacing w:before="100" w:beforeAutospacing="1" w:after="100" w:afterAutospacing="1"/>
    </w:pPr>
    <w:rPr>
      <w:rFonts w:ascii="Arial Unicode MS" w:eastAsia="Arial Unicode MS" w:hAnsi="Arial Unicode MS" w:cs="Arial Unicode MS"/>
      <w:sz w:val="24"/>
      <w:szCs w:val="20"/>
    </w:rPr>
  </w:style>
  <w:style w:type="paragraph" w:customStyle="1" w:styleId="xl26">
    <w:name w:val="xl26"/>
    <w:basedOn w:val="a0"/>
    <w:semiHidden/>
    <w:rsid w:val="005609A7"/>
    <w:pPr>
      <w:pBdr>
        <w:top w:val="single" w:sz="4" w:space="0" w:color="auto"/>
        <w:right w:val="single" w:sz="4" w:space="0" w:color="auto"/>
      </w:pBdr>
      <w:shd w:val="clear" w:color="auto" w:fill="FFFF00"/>
      <w:spacing w:before="100" w:beforeAutospacing="1" w:after="100" w:afterAutospacing="1"/>
    </w:pPr>
    <w:rPr>
      <w:rFonts w:ascii="Arial Unicode MS" w:eastAsia="Arial Unicode MS" w:hAnsi="Arial Unicode MS" w:cs="Arial Unicode MS"/>
      <w:sz w:val="24"/>
      <w:szCs w:val="20"/>
    </w:rPr>
  </w:style>
  <w:style w:type="paragraph" w:customStyle="1" w:styleId="xl27">
    <w:name w:val="xl27"/>
    <w:basedOn w:val="a0"/>
    <w:semiHidden/>
    <w:rsid w:val="005609A7"/>
    <w:pPr>
      <w:pBdr>
        <w:right w:val="single" w:sz="4" w:space="0" w:color="auto"/>
      </w:pBdr>
      <w:shd w:val="clear" w:color="auto" w:fill="FFFF00"/>
      <w:spacing w:before="100" w:beforeAutospacing="1" w:after="100" w:afterAutospacing="1"/>
    </w:pPr>
    <w:rPr>
      <w:rFonts w:ascii="Arial Unicode MS" w:eastAsia="Arial Unicode MS" w:hAnsi="Arial Unicode MS" w:cs="Arial Unicode MS"/>
      <w:sz w:val="24"/>
      <w:szCs w:val="20"/>
    </w:rPr>
  </w:style>
  <w:style w:type="paragraph" w:customStyle="1" w:styleId="xl28">
    <w:name w:val="xl28"/>
    <w:basedOn w:val="a0"/>
    <w:semiHidden/>
    <w:rsid w:val="005609A7"/>
    <w:pPr>
      <w:pBdr>
        <w:bottom w:val="single" w:sz="4" w:space="0" w:color="auto"/>
      </w:pBdr>
      <w:shd w:val="clear" w:color="auto" w:fill="FFFF00"/>
      <w:spacing w:before="100" w:beforeAutospacing="1" w:after="100" w:afterAutospacing="1"/>
    </w:pPr>
    <w:rPr>
      <w:rFonts w:ascii="Arial Unicode MS" w:eastAsia="Arial Unicode MS" w:hAnsi="Arial Unicode MS" w:cs="Arial Unicode MS"/>
      <w:sz w:val="24"/>
      <w:szCs w:val="20"/>
    </w:rPr>
  </w:style>
  <w:style w:type="paragraph" w:customStyle="1" w:styleId="xl29">
    <w:name w:val="xl29"/>
    <w:basedOn w:val="a0"/>
    <w:semiHidden/>
    <w:rsid w:val="005609A7"/>
    <w:pPr>
      <w:pBdr>
        <w:top w:val="single" w:sz="4" w:space="0" w:color="auto"/>
        <w:left w:val="single" w:sz="4" w:space="0" w:color="auto"/>
      </w:pBdr>
      <w:shd w:val="clear" w:color="auto" w:fill="00FF00"/>
      <w:spacing w:before="100" w:beforeAutospacing="1" w:after="100" w:afterAutospacing="1"/>
    </w:pPr>
    <w:rPr>
      <w:rFonts w:ascii="Arial Unicode MS" w:eastAsia="Arial Unicode MS" w:hAnsi="Arial Unicode MS" w:cs="Arial Unicode MS"/>
      <w:sz w:val="24"/>
      <w:szCs w:val="20"/>
    </w:rPr>
  </w:style>
  <w:style w:type="paragraph" w:customStyle="1" w:styleId="xl30">
    <w:name w:val="xl30"/>
    <w:basedOn w:val="a0"/>
    <w:semiHidden/>
    <w:rsid w:val="005609A7"/>
    <w:pPr>
      <w:pBdr>
        <w:left w:val="single" w:sz="4" w:space="0" w:color="auto"/>
        <w:bottom w:val="single" w:sz="8" w:space="0" w:color="auto"/>
      </w:pBdr>
      <w:shd w:val="clear" w:color="auto" w:fill="00FF00"/>
      <w:spacing w:before="100" w:beforeAutospacing="1" w:after="100" w:afterAutospacing="1"/>
    </w:pPr>
    <w:rPr>
      <w:rFonts w:ascii="Arial Unicode MS" w:eastAsia="Arial Unicode MS" w:hAnsi="Arial Unicode MS" w:cs="Arial Unicode MS"/>
      <w:sz w:val="24"/>
      <w:szCs w:val="20"/>
    </w:rPr>
  </w:style>
  <w:style w:type="paragraph" w:customStyle="1" w:styleId="xl31">
    <w:name w:val="xl31"/>
    <w:basedOn w:val="a0"/>
    <w:semiHidden/>
    <w:rsid w:val="005609A7"/>
    <w:pPr>
      <w:pBdr>
        <w:top w:val="single" w:sz="4" w:space="0" w:color="auto"/>
        <w:bottom w:val="single" w:sz="8" w:space="0" w:color="auto"/>
      </w:pBdr>
      <w:shd w:val="clear" w:color="auto" w:fill="00FF00"/>
      <w:spacing w:before="100" w:beforeAutospacing="1" w:after="100" w:afterAutospacing="1"/>
    </w:pPr>
    <w:rPr>
      <w:rFonts w:ascii="Arial Unicode MS" w:eastAsia="Arial Unicode MS" w:hAnsi="Arial Unicode MS" w:cs="Arial Unicode MS"/>
      <w:sz w:val="24"/>
      <w:szCs w:val="20"/>
    </w:rPr>
  </w:style>
  <w:style w:type="paragraph" w:customStyle="1" w:styleId="xl32">
    <w:name w:val="xl32"/>
    <w:basedOn w:val="a0"/>
    <w:semiHidden/>
    <w:rsid w:val="005609A7"/>
    <w:pPr>
      <w:pBdr>
        <w:top w:val="single" w:sz="4" w:space="0" w:color="auto"/>
        <w:bottom w:val="single" w:sz="8" w:space="0" w:color="auto"/>
        <w:right w:val="single" w:sz="4" w:space="0" w:color="auto"/>
      </w:pBdr>
      <w:shd w:val="clear" w:color="auto" w:fill="00FF00"/>
      <w:spacing w:before="100" w:beforeAutospacing="1" w:after="100" w:afterAutospacing="1"/>
    </w:pPr>
    <w:rPr>
      <w:rFonts w:ascii="Arial Unicode MS" w:eastAsia="Arial Unicode MS" w:hAnsi="Arial Unicode MS" w:cs="Arial Unicode MS"/>
      <w:sz w:val="24"/>
      <w:szCs w:val="20"/>
    </w:rPr>
  </w:style>
  <w:style w:type="paragraph" w:customStyle="1" w:styleId="xl33">
    <w:name w:val="xl33"/>
    <w:basedOn w:val="a0"/>
    <w:semiHidden/>
    <w:rsid w:val="005609A7"/>
    <w:pPr>
      <w:pBdr>
        <w:top w:val="single" w:sz="8" w:space="0" w:color="auto"/>
        <w:left w:val="single" w:sz="8" w:space="0" w:color="auto"/>
      </w:pBdr>
      <w:spacing w:before="100" w:beforeAutospacing="1" w:after="100" w:afterAutospacing="1"/>
    </w:pPr>
    <w:rPr>
      <w:rFonts w:ascii="Arial Unicode MS" w:eastAsia="Arial Unicode MS" w:hAnsi="Arial Unicode MS" w:cs="Arial Unicode MS"/>
      <w:sz w:val="24"/>
      <w:szCs w:val="20"/>
    </w:rPr>
  </w:style>
  <w:style w:type="paragraph" w:customStyle="1" w:styleId="xl34">
    <w:name w:val="xl34"/>
    <w:basedOn w:val="a0"/>
    <w:semiHidden/>
    <w:rsid w:val="005609A7"/>
    <w:pPr>
      <w:pBdr>
        <w:top w:val="single" w:sz="8" w:space="0" w:color="auto"/>
      </w:pBdr>
      <w:spacing w:before="100" w:beforeAutospacing="1" w:after="100" w:afterAutospacing="1"/>
    </w:pPr>
    <w:rPr>
      <w:rFonts w:ascii="Arial Unicode MS" w:eastAsia="Arial Unicode MS" w:hAnsi="Arial Unicode MS" w:cs="Arial Unicode MS"/>
      <w:sz w:val="24"/>
      <w:szCs w:val="20"/>
    </w:rPr>
  </w:style>
  <w:style w:type="paragraph" w:customStyle="1" w:styleId="xl35">
    <w:name w:val="xl35"/>
    <w:basedOn w:val="a0"/>
    <w:semiHidden/>
    <w:rsid w:val="005609A7"/>
    <w:pPr>
      <w:pBdr>
        <w:top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0"/>
    </w:rPr>
  </w:style>
  <w:style w:type="paragraph" w:customStyle="1" w:styleId="xl36">
    <w:name w:val="xl36"/>
    <w:basedOn w:val="a0"/>
    <w:semiHidden/>
    <w:rsid w:val="005609A7"/>
    <w:pPr>
      <w:pBdr>
        <w:left w:val="single" w:sz="8" w:space="0" w:color="auto"/>
      </w:pBdr>
      <w:spacing w:before="100" w:beforeAutospacing="1" w:after="100" w:afterAutospacing="1"/>
    </w:pPr>
    <w:rPr>
      <w:rFonts w:ascii="Arial Unicode MS" w:eastAsia="Arial Unicode MS" w:hAnsi="Arial Unicode MS" w:cs="Arial Unicode MS"/>
      <w:sz w:val="24"/>
      <w:szCs w:val="20"/>
    </w:rPr>
  </w:style>
  <w:style w:type="paragraph" w:customStyle="1" w:styleId="xl37">
    <w:name w:val="xl37"/>
    <w:basedOn w:val="a0"/>
    <w:semiHidden/>
    <w:rsid w:val="005609A7"/>
    <w:pPr>
      <w:spacing w:before="100" w:beforeAutospacing="1" w:after="100" w:afterAutospacing="1"/>
    </w:pPr>
    <w:rPr>
      <w:rFonts w:ascii="Arial" w:eastAsia="Arial Unicode MS" w:hAnsi="Arial" w:cs="Arial Unicode MS"/>
      <w:b/>
      <w:bCs/>
      <w:sz w:val="24"/>
      <w:szCs w:val="20"/>
    </w:rPr>
  </w:style>
  <w:style w:type="paragraph" w:customStyle="1" w:styleId="xl38">
    <w:name w:val="xl38"/>
    <w:basedOn w:val="a0"/>
    <w:semiHidden/>
    <w:rsid w:val="005609A7"/>
    <w:pPr>
      <w:pBdr>
        <w:right w:val="single" w:sz="8" w:space="0" w:color="auto"/>
      </w:pBdr>
      <w:spacing w:before="100" w:beforeAutospacing="1" w:after="100" w:afterAutospacing="1"/>
    </w:pPr>
    <w:rPr>
      <w:rFonts w:ascii="Arial Unicode MS" w:eastAsia="Arial Unicode MS" w:hAnsi="Arial Unicode MS" w:cs="Arial Unicode MS"/>
      <w:sz w:val="24"/>
      <w:szCs w:val="20"/>
    </w:rPr>
  </w:style>
  <w:style w:type="paragraph" w:customStyle="1" w:styleId="xl39">
    <w:name w:val="xl39"/>
    <w:basedOn w:val="a0"/>
    <w:semiHidden/>
    <w:rsid w:val="005609A7"/>
    <w:pPr>
      <w:spacing w:before="100" w:beforeAutospacing="1" w:after="100" w:afterAutospacing="1"/>
      <w:jc w:val="center"/>
    </w:pPr>
    <w:rPr>
      <w:rFonts w:ascii="Arial" w:eastAsia="Arial Unicode MS" w:hAnsi="Arial" w:cs="Arial Unicode MS"/>
      <w:b/>
      <w:bCs/>
      <w:sz w:val="24"/>
      <w:szCs w:val="20"/>
    </w:rPr>
  </w:style>
  <w:style w:type="paragraph" w:customStyle="1" w:styleId="xl40">
    <w:name w:val="xl40"/>
    <w:basedOn w:val="a0"/>
    <w:semiHidden/>
    <w:rsid w:val="005609A7"/>
    <w:pPr>
      <w:spacing w:before="100" w:beforeAutospacing="1" w:after="100" w:afterAutospacing="1"/>
      <w:jc w:val="center"/>
    </w:pPr>
    <w:rPr>
      <w:rFonts w:ascii="Arial Unicode MS" w:eastAsia="Arial Unicode MS" w:hAnsi="Arial Unicode MS" w:cs="Arial Unicode MS"/>
      <w:sz w:val="24"/>
      <w:szCs w:val="20"/>
    </w:rPr>
  </w:style>
  <w:style w:type="paragraph" w:customStyle="1" w:styleId="xl41">
    <w:name w:val="xl41"/>
    <w:basedOn w:val="a0"/>
    <w:semiHidden/>
    <w:rsid w:val="005609A7"/>
    <w:pPr>
      <w:pBdr>
        <w:left w:val="single" w:sz="8" w:space="0" w:color="auto"/>
        <w:bottom w:val="single" w:sz="8" w:space="0" w:color="auto"/>
      </w:pBdr>
      <w:spacing w:before="100" w:beforeAutospacing="1" w:after="100" w:afterAutospacing="1"/>
    </w:pPr>
    <w:rPr>
      <w:rFonts w:ascii="Arial Unicode MS" w:eastAsia="Arial Unicode MS" w:hAnsi="Arial Unicode MS" w:cs="Arial Unicode MS"/>
      <w:sz w:val="24"/>
      <w:szCs w:val="20"/>
    </w:rPr>
  </w:style>
  <w:style w:type="paragraph" w:customStyle="1" w:styleId="xl42">
    <w:name w:val="xl42"/>
    <w:basedOn w:val="a0"/>
    <w:semiHidden/>
    <w:rsid w:val="005609A7"/>
    <w:pPr>
      <w:pBdr>
        <w:bottom w:val="single" w:sz="8" w:space="0" w:color="auto"/>
      </w:pBdr>
      <w:spacing w:before="100" w:beforeAutospacing="1" w:after="100" w:afterAutospacing="1"/>
    </w:pPr>
    <w:rPr>
      <w:rFonts w:ascii="Arial Unicode MS" w:eastAsia="Arial Unicode MS" w:hAnsi="Arial Unicode MS" w:cs="Arial Unicode MS"/>
      <w:sz w:val="24"/>
      <w:szCs w:val="20"/>
    </w:rPr>
  </w:style>
  <w:style w:type="paragraph" w:customStyle="1" w:styleId="xl43">
    <w:name w:val="xl43"/>
    <w:basedOn w:val="a0"/>
    <w:semiHidden/>
    <w:rsid w:val="005609A7"/>
    <w:pPr>
      <w:pBdr>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0"/>
    </w:rPr>
  </w:style>
  <w:style w:type="paragraph" w:customStyle="1" w:styleId="xl44">
    <w:name w:val="xl44"/>
    <w:basedOn w:val="a0"/>
    <w:semiHidden/>
    <w:rsid w:val="005609A7"/>
    <w:pPr>
      <w:pBdr>
        <w:bottom w:val="single" w:sz="8" w:space="0" w:color="auto"/>
      </w:pBdr>
      <w:spacing w:before="100" w:beforeAutospacing="1" w:after="100" w:afterAutospacing="1"/>
    </w:pPr>
    <w:rPr>
      <w:rFonts w:ascii="Arial Unicode MS" w:eastAsia="Arial Unicode MS" w:hAnsi="Arial Unicode MS" w:cs="Arial Unicode MS"/>
      <w:sz w:val="24"/>
      <w:szCs w:val="20"/>
    </w:rPr>
  </w:style>
  <w:style w:type="paragraph" w:customStyle="1" w:styleId="xl45">
    <w:name w:val="xl45"/>
    <w:basedOn w:val="a0"/>
    <w:semiHidden/>
    <w:rsid w:val="005609A7"/>
    <w:pPr>
      <w:pBdr>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0"/>
    </w:rPr>
  </w:style>
  <w:style w:type="paragraph" w:customStyle="1" w:styleId="xl46">
    <w:name w:val="xl46"/>
    <w:basedOn w:val="a0"/>
    <w:semiHidden/>
    <w:rsid w:val="005609A7"/>
    <w:pPr>
      <w:spacing w:before="100" w:beforeAutospacing="1" w:after="100" w:afterAutospacing="1"/>
      <w:jc w:val="center"/>
    </w:pPr>
    <w:rPr>
      <w:rFonts w:ascii="Arial" w:eastAsia="Arial Unicode MS" w:hAnsi="Arial" w:cs="Arial Unicode MS"/>
      <w:b/>
      <w:bCs/>
      <w:sz w:val="24"/>
      <w:szCs w:val="20"/>
    </w:rPr>
  </w:style>
  <w:style w:type="paragraph" w:customStyle="1" w:styleId="xl47">
    <w:name w:val="xl47"/>
    <w:basedOn w:val="a0"/>
    <w:semiHidden/>
    <w:rsid w:val="005609A7"/>
    <w:pPr>
      <w:spacing w:before="100" w:beforeAutospacing="1" w:after="100" w:afterAutospacing="1"/>
      <w:jc w:val="center"/>
    </w:pPr>
    <w:rPr>
      <w:rFonts w:ascii="Arial Unicode MS" w:eastAsia="Arial Unicode MS" w:hAnsi="Arial Unicode MS" w:cs="Arial Unicode MS"/>
      <w:sz w:val="24"/>
      <w:szCs w:val="20"/>
    </w:rPr>
  </w:style>
  <w:style w:type="paragraph" w:customStyle="1" w:styleId="xl48">
    <w:name w:val="xl48"/>
    <w:basedOn w:val="a0"/>
    <w:semiHidden/>
    <w:rsid w:val="005609A7"/>
    <w:pPr>
      <w:pBdr>
        <w:left w:val="single" w:sz="8" w:space="0" w:color="auto"/>
        <w:bottom w:val="single" w:sz="8" w:space="0" w:color="auto"/>
      </w:pBdr>
      <w:spacing w:before="100" w:beforeAutospacing="1" w:after="100" w:afterAutospacing="1"/>
    </w:pPr>
    <w:rPr>
      <w:rFonts w:ascii="Arial Unicode MS" w:eastAsia="Arial Unicode MS" w:hAnsi="Arial Unicode MS" w:cs="Arial Unicode MS"/>
      <w:sz w:val="24"/>
      <w:szCs w:val="20"/>
    </w:rPr>
  </w:style>
  <w:style w:type="paragraph" w:customStyle="1" w:styleId="xl49">
    <w:name w:val="xl49"/>
    <w:basedOn w:val="a0"/>
    <w:semiHidden/>
    <w:rsid w:val="005609A7"/>
    <w:pPr>
      <w:pBdr>
        <w:bottom w:val="single" w:sz="8" w:space="0" w:color="auto"/>
      </w:pBdr>
      <w:spacing w:before="100" w:beforeAutospacing="1" w:after="100" w:afterAutospacing="1"/>
    </w:pPr>
    <w:rPr>
      <w:rFonts w:ascii="Arial Unicode MS" w:eastAsia="Arial Unicode MS" w:hAnsi="Arial Unicode MS" w:cs="Arial Unicode MS"/>
      <w:sz w:val="24"/>
      <w:szCs w:val="20"/>
    </w:rPr>
  </w:style>
  <w:style w:type="paragraph" w:customStyle="1" w:styleId="xl50">
    <w:name w:val="xl50"/>
    <w:basedOn w:val="a0"/>
    <w:semiHidden/>
    <w:rsid w:val="005609A7"/>
    <w:pPr>
      <w:pBdr>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0"/>
    </w:rPr>
  </w:style>
  <w:style w:type="paragraph" w:customStyle="1" w:styleId="afff2">
    <w:name w:val="Απλό"/>
    <w:basedOn w:val="a0"/>
    <w:semiHidden/>
    <w:rsid w:val="005609A7"/>
    <w:pPr>
      <w:spacing w:line="240" w:lineRule="atLeast"/>
    </w:pPr>
    <w:rPr>
      <w:rFonts w:ascii="Times New Roman" w:hAnsi="Times New Roman" w:cs="Times New Roman"/>
      <w:sz w:val="24"/>
      <w:szCs w:val="20"/>
      <w:lang w:val="el-GR"/>
    </w:rPr>
  </w:style>
  <w:style w:type="paragraph" w:customStyle="1" w:styleId="SourceCode">
    <w:name w:val="Source Code"/>
    <w:basedOn w:val="a0"/>
    <w:semiHidden/>
    <w:rsid w:val="005609A7"/>
    <w:rPr>
      <w:rFonts w:ascii="Courier New" w:hAnsi="Courier New" w:cs="Times New Roman"/>
      <w:b/>
      <w:szCs w:val="20"/>
      <w:lang w:val="el-GR"/>
    </w:rPr>
  </w:style>
  <w:style w:type="paragraph" w:styleId="2c">
    <w:name w:val="List Bullet 2"/>
    <w:basedOn w:val="a0"/>
    <w:autoRedefine/>
    <w:semiHidden/>
    <w:rsid w:val="005609A7"/>
    <w:pPr>
      <w:tabs>
        <w:tab w:val="num" w:pos="1083"/>
      </w:tabs>
      <w:spacing w:before="60"/>
      <w:ind w:left="1083" w:hanging="360"/>
    </w:pPr>
    <w:rPr>
      <w:rFonts w:ascii="Tahoma" w:hAnsi="Tahoma" w:cs="Tahoma"/>
      <w:szCs w:val="20"/>
    </w:rPr>
  </w:style>
  <w:style w:type="paragraph" w:customStyle="1" w:styleId="BodyTextKeep">
    <w:name w:val="Body Text Keep"/>
    <w:basedOn w:val="af"/>
    <w:semiHidden/>
    <w:rsid w:val="005609A7"/>
    <w:pPr>
      <w:keepNext/>
      <w:spacing w:line="240" w:lineRule="atLeast"/>
      <w:ind w:left="1080"/>
    </w:pPr>
    <w:rPr>
      <w:rFonts w:ascii="Arial" w:hAnsi="Arial" w:cs="Times New Roman"/>
      <w:b/>
      <w:bCs/>
      <w:i/>
      <w:iCs/>
      <w:spacing w:val="-5"/>
      <w:sz w:val="20"/>
      <w:szCs w:val="20"/>
    </w:rPr>
  </w:style>
  <w:style w:type="paragraph" w:customStyle="1" w:styleId="StyleTimesNewW112ptBefore0ptLinespacingsingle">
    <w:name w:val="Style Times New (W1) 12 pt Before:  0 pt Line spacing:  single"/>
    <w:basedOn w:val="a0"/>
    <w:semiHidden/>
    <w:rsid w:val="005609A7"/>
    <w:pPr>
      <w:shd w:val="clear" w:color="auto" w:fill="FFFFFF"/>
    </w:pPr>
    <w:rPr>
      <w:rFonts w:ascii="Times New (W1)" w:hAnsi="Times New (W1)" w:cs="Times New Roman"/>
      <w:sz w:val="24"/>
      <w:szCs w:val="20"/>
      <w:lang w:val="el-GR"/>
    </w:rPr>
  </w:style>
  <w:style w:type="paragraph" w:customStyle="1" w:styleId="bodyCharCharCharCharCharCharCharCharCharCharCharCharCharCharCharCharCharCharChar">
    <w:name w:val="body Char Char Char Char Char Char Char Char Char Char Char Char Char Char Char Char Char Char Char"/>
    <w:autoRedefine/>
    <w:semiHidden/>
    <w:rsid w:val="005609A7"/>
    <w:pPr>
      <w:spacing w:before="60" w:after="60"/>
      <w:ind w:left="360" w:hanging="360"/>
      <w:jc w:val="both"/>
    </w:pPr>
    <w:rPr>
      <w:rFonts w:ascii="Tahoma" w:hAnsi="Tahoma" w:cs="Tahoma"/>
      <w:sz w:val="24"/>
      <w:szCs w:val="24"/>
    </w:rPr>
  </w:style>
  <w:style w:type="paragraph" w:customStyle="1" w:styleId="number">
    <w:name w:val="number"/>
    <w:basedOn w:val="a0"/>
    <w:semiHidden/>
    <w:rsid w:val="005609A7"/>
    <w:pPr>
      <w:tabs>
        <w:tab w:val="num" w:pos="720"/>
      </w:tabs>
      <w:overflowPunct w:val="0"/>
      <w:autoSpaceDE w:val="0"/>
      <w:autoSpaceDN w:val="0"/>
      <w:adjustRightInd w:val="0"/>
      <w:spacing w:before="120" w:line="312" w:lineRule="auto"/>
      <w:ind w:left="720" w:hanging="360"/>
      <w:textAlignment w:val="baseline"/>
    </w:pPr>
    <w:rPr>
      <w:rFonts w:ascii="Times New Roman" w:hAnsi="Times New Roman" w:cs="Times New Roman"/>
      <w:sz w:val="24"/>
      <w:szCs w:val="20"/>
      <w:lang w:val="el-GR"/>
    </w:rPr>
  </w:style>
  <w:style w:type="paragraph" w:customStyle="1" w:styleId="StyleTimesNewRoman12ptLinespacingsingle">
    <w:name w:val="Style Times New Roman 12 pt Line spacing:  single"/>
    <w:basedOn w:val="a0"/>
    <w:semiHidden/>
    <w:rsid w:val="005609A7"/>
    <w:rPr>
      <w:rFonts w:ascii="Tahoma" w:hAnsi="Tahoma" w:cs="Times New Roman"/>
      <w:szCs w:val="20"/>
      <w:lang w:val="el-GR"/>
    </w:rPr>
  </w:style>
  <w:style w:type="paragraph" w:customStyle="1" w:styleId="StyleNumTimesNewRoman12pt">
    <w:name w:val="Style _Num# + Times New Roman 12 pt"/>
    <w:basedOn w:val="NumCharCharCharCharCharCharCharCharChar"/>
    <w:link w:val="StyleNumTimesNewRoman12ptChar"/>
    <w:semiHidden/>
    <w:rsid w:val="005609A7"/>
    <w:rPr>
      <w:szCs w:val="24"/>
    </w:rPr>
  </w:style>
  <w:style w:type="character" w:customStyle="1" w:styleId="NumCharCharCharCharCharCharCharCharCharChar">
    <w:name w:val="_Num# Char Char Char Char Char Char Char Char Char Char"/>
    <w:link w:val="NumCharCharCharCharCharCharCharCharChar"/>
    <w:semiHidden/>
    <w:rsid w:val="005609A7"/>
    <w:rPr>
      <w:rFonts w:ascii="Tahoma" w:hAnsi="Tahoma"/>
      <w:sz w:val="22"/>
    </w:rPr>
  </w:style>
  <w:style w:type="character" w:customStyle="1" w:styleId="StyleNumTimesNewRoman12ptChar">
    <w:name w:val="Style _Num# + Times New Roman 12 pt Char"/>
    <w:link w:val="StyleNumTimesNewRoman12pt"/>
    <w:semiHidden/>
    <w:rsid w:val="005609A7"/>
    <w:rPr>
      <w:rFonts w:ascii="Tahoma" w:hAnsi="Tahoma"/>
      <w:sz w:val="22"/>
      <w:szCs w:val="24"/>
    </w:rPr>
  </w:style>
  <w:style w:type="paragraph" w:customStyle="1" w:styleId="1f1">
    <w:name w:val="Θέμα σχολίου1"/>
    <w:basedOn w:val="aff"/>
    <w:next w:val="aff"/>
    <w:semiHidden/>
    <w:rsid w:val="005609A7"/>
    <w:rPr>
      <w:rFonts w:ascii="Tahoma" w:hAnsi="Tahoma" w:cs="Times New Roman"/>
      <w:b/>
      <w:bCs/>
      <w:lang w:val="el-GR"/>
    </w:rPr>
  </w:style>
  <w:style w:type="paragraph" w:customStyle="1" w:styleId="1">
    <w:name w:val="Στυλ Επικεφαλίδα 1"/>
    <w:aliases w:val="H1 + Πλήρης Αριστερά:  0 εκ. Δεξιά:  005 εκ."/>
    <w:basedOn w:val="10"/>
    <w:semiHidden/>
    <w:rsid w:val="005609A7"/>
    <w:pPr>
      <w:pageBreakBefore w:val="0"/>
      <w:numPr>
        <w:numId w:val="12"/>
      </w:numPr>
      <w:pBdr>
        <w:top w:val="none" w:sz="0" w:space="0" w:color="auto"/>
        <w:left w:val="none" w:sz="0" w:space="0" w:color="auto"/>
        <w:bottom w:val="none" w:sz="0" w:space="0" w:color="auto"/>
        <w:right w:val="none" w:sz="0" w:space="0" w:color="auto"/>
      </w:pBdr>
      <w:shd w:val="clear" w:color="auto" w:fill="E6E6E6"/>
      <w:spacing w:before="240" w:after="120" w:line="360" w:lineRule="auto"/>
      <w:ind w:right="28"/>
    </w:pPr>
    <w:rPr>
      <w:rFonts w:ascii="Tahoma" w:hAnsi="Tahoma" w:cs="Times New Roman"/>
      <w:color w:val="auto"/>
      <w:spacing w:val="20"/>
      <w:kern w:val="28"/>
      <w:sz w:val="24"/>
      <w:szCs w:val="20"/>
      <w:lang w:val="el-GR"/>
    </w:rPr>
  </w:style>
  <w:style w:type="character" w:customStyle="1" w:styleId="Tahoma">
    <w:name w:val="Στυλ Tahoma"/>
    <w:semiHidden/>
    <w:rsid w:val="005609A7"/>
    <w:rPr>
      <w:rFonts w:ascii="Tahoma" w:hAnsi="Tahoma"/>
      <w:sz w:val="22"/>
    </w:rPr>
  </w:style>
  <w:style w:type="paragraph" w:customStyle="1" w:styleId="bodynumberingCharCharChar">
    <w:name w:val="body numbering Char Char Char"/>
    <w:semiHidden/>
    <w:rsid w:val="005609A7"/>
    <w:pPr>
      <w:jc w:val="both"/>
    </w:pPr>
    <w:rPr>
      <w:rFonts w:ascii="Tahoma" w:hAnsi="Tahoma"/>
      <w:sz w:val="22"/>
      <w:szCs w:val="24"/>
    </w:rPr>
  </w:style>
  <w:style w:type="paragraph" w:customStyle="1" w:styleId="Normal2">
    <w:name w:val="Normal2"/>
    <w:basedOn w:val="a0"/>
    <w:semiHidden/>
    <w:rsid w:val="005609A7"/>
    <w:pPr>
      <w:spacing w:before="120" w:line="360" w:lineRule="auto"/>
      <w:ind w:left="1418" w:firstLine="1"/>
    </w:pPr>
    <w:rPr>
      <w:rFonts w:ascii="Times New Roman" w:hAnsi="Times New Roman" w:cs="Times New Roman"/>
      <w:b/>
      <w:szCs w:val="20"/>
      <w:lang w:val="el-GR"/>
    </w:rPr>
  </w:style>
  <w:style w:type="paragraph" w:customStyle="1" w:styleId="Tabletext11pt">
    <w:name w:val="Στυλ Table text + 11 pt Έντονα"/>
    <w:basedOn w:val="TabletextChar"/>
    <w:semiHidden/>
    <w:rsid w:val="005609A7"/>
    <w:pPr>
      <w:spacing w:line="240" w:lineRule="auto"/>
    </w:pPr>
    <w:rPr>
      <w:bCs/>
      <w:sz w:val="22"/>
    </w:rPr>
  </w:style>
  <w:style w:type="paragraph" w:customStyle="1" w:styleId="afff3">
    <w:name w:val="πεδίο"/>
    <w:basedOn w:val="a0"/>
    <w:next w:val="a0"/>
    <w:rsid w:val="005609A7"/>
    <w:pPr>
      <w:pBdr>
        <w:bottom w:val="single" w:sz="6" w:space="1" w:color="auto"/>
      </w:pBdr>
      <w:shd w:val="clear" w:color="auto" w:fill="E0E0E0"/>
      <w:spacing w:before="360" w:line="360" w:lineRule="auto"/>
      <w:ind w:left="1418" w:hanging="1418"/>
    </w:pPr>
    <w:rPr>
      <w:rFonts w:ascii="Tahoma" w:hAnsi="Tahoma" w:cs="Times New Roman"/>
      <w:szCs w:val="20"/>
      <w:lang w:val="el-GR"/>
    </w:rPr>
  </w:style>
  <w:style w:type="character" w:customStyle="1" w:styleId="4Char">
    <w:name w:val="Επικεφαλίδα 4 Char"/>
    <w:aliases w:val="Heading3 Char,Heading 4 Char3 Char Char,Heading 4 Char Char2 Char Char,h4 Char Char2 Char Char,H41 Char Char2 Char Char,H4 Char Char2 Char Char,t4 Char Char2 Char Char,h41 Char Char2 Char Char,H42 Char Char2 Char Char"/>
    <w:link w:val="40"/>
    <w:uiPriority w:val="9"/>
    <w:rsid w:val="00AC1873"/>
    <w:rPr>
      <w:rFonts w:ascii="Tahoma" w:eastAsiaTheme="minorHAnsi" w:hAnsi="Tahoma" w:cs="Tahoma"/>
      <w:b/>
      <w:bCs/>
      <w:color w:val="000000" w:themeColor="text1"/>
      <w:sz w:val="22"/>
      <w:szCs w:val="22"/>
      <w:lang w:eastAsia="en-US"/>
      <w14:ligatures w14:val="standardContextual"/>
    </w:rPr>
  </w:style>
  <w:style w:type="paragraph" w:customStyle="1" w:styleId="Num">
    <w:name w:val="_Num#"/>
    <w:basedOn w:val="a0"/>
    <w:rsid w:val="005609A7"/>
    <w:pPr>
      <w:numPr>
        <w:numId w:val="14"/>
      </w:numPr>
    </w:pPr>
    <w:rPr>
      <w:rFonts w:ascii="Tahoma" w:hAnsi="Tahoma" w:cs="Times New Roman"/>
      <w:szCs w:val="20"/>
      <w:lang w:val="el-GR"/>
    </w:rPr>
  </w:style>
  <w:style w:type="paragraph" w:customStyle="1" w:styleId="Tabletext14pt">
    <w:name w:val="Στυλ Table text + Διαγραμμάτωση από 14 pt"/>
    <w:basedOn w:val="Tabletext"/>
    <w:link w:val="Tabletext14ptChar"/>
    <w:rsid w:val="005609A7"/>
    <w:pPr>
      <w:ind w:left="113"/>
    </w:pPr>
    <w:rPr>
      <w:kern w:val="28"/>
      <w:sz w:val="22"/>
      <w:szCs w:val="24"/>
    </w:rPr>
  </w:style>
  <w:style w:type="character" w:customStyle="1" w:styleId="Tabletext14ptChar">
    <w:name w:val="Στυλ Table text + Διαγραμμάτωση από 14 pt Char"/>
    <w:link w:val="Tabletext14pt"/>
    <w:rsid w:val="005609A7"/>
    <w:rPr>
      <w:rFonts w:ascii="Tahoma" w:hAnsi="Tahoma"/>
      <w:kern w:val="28"/>
      <w:sz w:val="22"/>
      <w:szCs w:val="24"/>
      <w:lang w:eastAsia="en-US"/>
    </w:rPr>
  </w:style>
  <w:style w:type="character" w:customStyle="1" w:styleId="TabletextCharCharChar">
    <w:name w:val="Table text Char Char Char"/>
    <w:rsid w:val="005609A7"/>
    <w:rPr>
      <w:rFonts w:ascii="Tahoma" w:hAnsi="Tahoma"/>
      <w:lang w:val="el-GR" w:eastAsia="en-US" w:bidi="ar-SA"/>
    </w:rPr>
  </w:style>
  <w:style w:type="paragraph" w:customStyle="1" w:styleId="bodybulletingbold">
    <w:name w:val="body bulleting +bold"/>
    <w:basedOn w:val="a0"/>
    <w:rsid w:val="005609A7"/>
    <w:pPr>
      <w:numPr>
        <w:numId w:val="16"/>
      </w:numPr>
    </w:pPr>
    <w:rPr>
      <w:rFonts w:ascii="Times New Roman" w:hAnsi="Times New Roman" w:cs="Times New Roman"/>
      <w:sz w:val="24"/>
      <w:lang w:val="el-GR" w:eastAsia="el-GR"/>
    </w:rPr>
  </w:style>
  <w:style w:type="paragraph" w:customStyle="1" w:styleId="Char11">
    <w:name w:val="Char1"/>
    <w:basedOn w:val="a0"/>
    <w:rsid w:val="005609A7"/>
    <w:pPr>
      <w:spacing w:after="160" w:line="240" w:lineRule="exact"/>
    </w:pPr>
    <w:rPr>
      <w:rFonts w:ascii="Verdana" w:hAnsi="Verdana" w:cs="Times New Roman"/>
      <w:sz w:val="20"/>
      <w:szCs w:val="20"/>
    </w:rPr>
  </w:style>
  <w:style w:type="paragraph" w:styleId="4">
    <w:name w:val="List Bullet 4"/>
    <w:basedOn w:val="a0"/>
    <w:rsid w:val="005609A7"/>
    <w:pPr>
      <w:numPr>
        <w:numId w:val="17"/>
      </w:numPr>
      <w:tabs>
        <w:tab w:val="num" w:pos="2061"/>
      </w:tabs>
      <w:ind w:left="2061"/>
    </w:pPr>
    <w:rPr>
      <w:rFonts w:ascii="Arial" w:hAnsi="Arial" w:cs="Times New Roman"/>
      <w:sz w:val="24"/>
    </w:rPr>
  </w:style>
  <w:style w:type="paragraph" w:customStyle="1" w:styleId="bodyCharCharCharCharChar">
    <w:name w:val="body Char Char Char Char Char"/>
    <w:rsid w:val="005609A7"/>
    <w:pPr>
      <w:jc w:val="both"/>
    </w:pPr>
    <w:rPr>
      <w:rFonts w:ascii="Tahoma" w:hAnsi="Tahoma"/>
      <w:kern w:val="28"/>
      <w:sz w:val="22"/>
      <w:szCs w:val="22"/>
    </w:rPr>
  </w:style>
  <w:style w:type="paragraph" w:customStyle="1" w:styleId="Chara">
    <w:name w:val="Char"/>
    <w:basedOn w:val="a0"/>
    <w:rsid w:val="005609A7"/>
    <w:pPr>
      <w:spacing w:after="160" w:line="240" w:lineRule="exact"/>
    </w:pPr>
    <w:rPr>
      <w:rFonts w:ascii="Verdana" w:hAnsi="Verdana" w:cs="Times New Roman"/>
      <w:sz w:val="20"/>
      <w:szCs w:val="20"/>
    </w:rPr>
  </w:style>
  <w:style w:type="paragraph" w:customStyle="1" w:styleId="bodybulletingchar0">
    <w:name w:val="bodybulletingchar"/>
    <w:basedOn w:val="a0"/>
    <w:rsid w:val="005609A7"/>
    <w:pPr>
      <w:tabs>
        <w:tab w:val="num" w:pos="360"/>
      </w:tabs>
      <w:ind w:left="360" w:hanging="360"/>
    </w:pPr>
    <w:rPr>
      <w:rFonts w:ascii="Tahoma" w:hAnsi="Tahoma" w:cs="Tahoma"/>
      <w:lang w:val="el-GR" w:eastAsia="el-GR"/>
    </w:rPr>
  </w:style>
  <w:style w:type="paragraph" w:customStyle="1" w:styleId="tabletext0">
    <w:name w:val="tabletext"/>
    <w:basedOn w:val="a0"/>
    <w:rsid w:val="005609A7"/>
    <w:pPr>
      <w:spacing w:line="288" w:lineRule="auto"/>
    </w:pPr>
    <w:rPr>
      <w:rFonts w:ascii="Tahoma" w:hAnsi="Tahoma" w:cs="Tahoma"/>
      <w:sz w:val="20"/>
      <w:szCs w:val="20"/>
      <w:lang w:val="el-GR" w:eastAsia="el-GR"/>
    </w:rPr>
  </w:style>
  <w:style w:type="paragraph" w:customStyle="1" w:styleId="CharCharCharChar2">
    <w:name w:val="Char Char Char Char2"/>
    <w:basedOn w:val="a0"/>
    <w:rsid w:val="005609A7"/>
    <w:pPr>
      <w:spacing w:after="160" w:line="240" w:lineRule="exact"/>
    </w:pPr>
    <w:rPr>
      <w:rFonts w:ascii="Verdana" w:hAnsi="Verdana" w:cs="Times New Roman"/>
      <w:sz w:val="20"/>
      <w:szCs w:val="20"/>
    </w:rPr>
  </w:style>
  <w:style w:type="paragraph" w:customStyle="1" w:styleId="CharChar1CharCharCharCharCharCharCharCharCharCharChar">
    <w:name w:val="Char Char1 Char Char Char Char Char Char Char Char Char Char Char"/>
    <w:basedOn w:val="a0"/>
    <w:rsid w:val="005609A7"/>
    <w:pPr>
      <w:spacing w:after="160" w:line="240" w:lineRule="exact"/>
    </w:pPr>
    <w:rPr>
      <w:rFonts w:ascii="Verdana" w:hAnsi="Verdana" w:cs="Times New Roman"/>
      <w:sz w:val="20"/>
      <w:szCs w:val="20"/>
    </w:rPr>
  </w:style>
  <w:style w:type="paragraph" w:customStyle="1" w:styleId="CharCharChar1CharCharCharCharCharCharChar">
    <w:name w:val="Char Char Char1 Char Char Char Char Char Char Char"/>
    <w:basedOn w:val="a0"/>
    <w:rsid w:val="005609A7"/>
    <w:pPr>
      <w:spacing w:after="160" w:line="240" w:lineRule="exact"/>
    </w:pPr>
    <w:rPr>
      <w:rFonts w:ascii="Arial" w:hAnsi="Arial" w:cs="Times New Roman"/>
      <w:sz w:val="20"/>
      <w:szCs w:val="20"/>
    </w:rPr>
  </w:style>
  <w:style w:type="paragraph" w:customStyle="1" w:styleId="CharCharCharCharCharCharCharCharChar">
    <w:name w:val="Char Char Char Char Char Char Char Char Char"/>
    <w:basedOn w:val="a0"/>
    <w:rsid w:val="005609A7"/>
    <w:pPr>
      <w:spacing w:after="160" w:line="240" w:lineRule="exact"/>
    </w:pPr>
    <w:rPr>
      <w:rFonts w:ascii="Verdana" w:hAnsi="Verdana" w:cs="Times New Roman"/>
      <w:sz w:val="20"/>
      <w:szCs w:val="20"/>
    </w:rPr>
  </w:style>
  <w:style w:type="paragraph" w:customStyle="1" w:styleId="CharChar1CharCharChar">
    <w:name w:val="Char Char1 Char Char Char"/>
    <w:basedOn w:val="a0"/>
    <w:rsid w:val="005609A7"/>
    <w:pPr>
      <w:spacing w:after="160" w:line="240" w:lineRule="exact"/>
    </w:pPr>
    <w:rPr>
      <w:rFonts w:ascii="Verdana" w:hAnsi="Verdana" w:cs="Times New Roman"/>
      <w:sz w:val="20"/>
      <w:szCs w:val="20"/>
    </w:rPr>
  </w:style>
  <w:style w:type="paragraph" w:customStyle="1" w:styleId="CharCharCharCharCharChar1CharCharCharCharChar">
    <w:name w:val="Char Char Char Char Char Char1 Char Char Char Char Char"/>
    <w:basedOn w:val="a0"/>
    <w:rsid w:val="005609A7"/>
    <w:pPr>
      <w:spacing w:after="160" w:line="240" w:lineRule="exact"/>
    </w:pPr>
    <w:rPr>
      <w:rFonts w:ascii="Arial" w:hAnsi="Arial" w:cs="Times New Roman"/>
      <w:sz w:val="20"/>
      <w:szCs w:val="20"/>
    </w:rPr>
  </w:style>
  <w:style w:type="paragraph" w:customStyle="1" w:styleId="Sous-titreobjet">
    <w:name w:val="Sous-titre objet"/>
    <w:basedOn w:val="a0"/>
    <w:rsid w:val="005609A7"/>
    <w:pPr>
      <w:jc w:val="center"/>
    </w:pPr>
    <w:rPr>
      <w:rFonts w:ascii="Times New Roman" w:hAnsi="Times New Roman" w:cs="Times New Roman"/>
      <w:b/>
      <w:sz w:val="24"/>
      <w:szCs w:val="20"/>
      <w:lang w:val="el-GR"/>
    </w:rPr>
  </w:style>
  <w:style w:type="paragraph" w:customStyle="1" w:styleId="Char1CharCharCharChar">
    <w:name w:val="Char1 Char Char Char Char"/>
    <w:basedOn w:val="a0"/>
    <w:rsid w:val="005609A7"/>
    <w:pPr>
      <w:spacing w:after="160" w:line="240" w:lineRule="exact"/>
    </w:pPr>
    <w:rPr>
      <w:rFonts w:ascii="Verdana" w:hAnsi="Verdana" w:cs="Times New Roman"/>
      <w:sz w:val="20"/>
      <w:szCs w:val="20"/>
    </w:rPr>
  </w:style>
  <w:style w:type="paragraph" w:customStyle="1" w:styleId="num0">
    <w:name w:val="num"/>
    <w:basedOn w:val="a0"/>
    <w:rsid w:val="005609A7"/>
    <w:pPr>
      <w:tabs>
        <w:tab w:val="num" w:pos="360"/>
      </w:tabs>
      <w:ind w:left="360" w:hanging="360"/>
    </w:pPr>
    <w:rPr>
      <w:rFonts w:ascii="Tahoma" w:hAnsi="Tahoma" w:cs="Tahoma"/>
      <w:lang w:val="el-GR" w:eastAsia="el-GR"/>
    </w:rPr>
  </w:style>
  <w:style w:type="paragraph" w:customStyle="1" w:styleId="CharCharCharChar">
    <w:name w:val="Char Char Char Char"/>
    <w:basedOn w:val="a0"/>
    <w:rsid w:val="005609A7"/>
    <w:pPr>
      <w:spacing w:after="160" w:line="240" w:lineRule="exact"/>
    </w:pPr>
    <w:rPr>
      <w:rFonts w:ascii="Verdana" w:hAnsi="Verdana" w:cs="Times New Roman"/>
      <w:sz w:val="20"/>
      <w:szCs w:val="20"/>
    </w:rPr>
  </w:style>
  <w:style w:type="paragraph" w:customStyle="1" w:styleId="1f2">
    <w:name w:val="Λίστα με κουκκίδες1"/>
    <w:basedOn w:val="a0"/>
    <w:rsid w:val="005609A7"/>
    <w:pPr>
      <w:tabs>
        <w:tab w:val="num" w:pos="720"/>
      </w:tabs>
      <w:ind w:left="720" w:hanging="360"/>
    </w:pPr>
    <w:rPr>
      <w:rFonts w:ascii="Tahoma" w:hAnsi="Tahoma" w:cs="Times New Roman"/>
      <w:lang w:val="el-GR" w:eastAsia="ar-SA"/>
    </w:rPr>
  </w:style>
  <w:style w:type="paragraph" w:customStyle="1" w:styleId="ColorfulList-Accent12">
    <w:name w:val="Colorful List - Accent 12"/>
    <w:basedOn w:val="a0"/>
    <w:rsid w:val="005609A7"/>
    <w:pPr>
      <w:spacing w:before="60" w:after="60"/>
      <w:ind w:left="720"/>
    </w:pPr>
    <w:rPr>
      <w:sz w:val="24"/>
      <w:lang w:val="el-GR" w:eastAsia="ar-SA"/>
    </w:rPr>
  </w:style>
  <w:style w:type="paragraph" w:customStyle="1" w:styleId="Style51">
    <w:name w:val="Style51"/>
    <w:basedOn w:val="a0"/>
    <w:rsid w:val="005609A7"/>
    <w:pPr>
      <w:widowControl w:val="0"/>
      <w:autoSpaceDE w:val="0"/>
      <w:autoSpaceDN w:val="0"/>
      <w:adjustRightInd w:val="0"/>
    </w:pPr>
    <w:rPr>
      <w:rFonts w:ascii="Tahoma" w:hAnsi="Tahoma" w:cs="Tahoma"/>
      <w:sz w:val="24"/>
      <w:lang w:val="el-GR" w:eastAsia="el-GR"/>
    </w:rPr>
  </w:style>
  <w:style w:type="paragraph" w:customStyle="1" w:styleId="ListParagraph1">
    <w:name w:val="List Paragraph1"/>
    <w:basedOn w:val="a0"/>
    <w:qFormat/>
    <w:rsid w:val="005609A7"/>
    <w:pPr>
      <w:ind w:left="720"/>
      <w:contextualSpacing/>
    </w:pPr>
    <w:rPr>
      <w:rFonts w:ascii="Tahoma" w:hAnsi="Tahoma" w:cs="Times New Roman"/>
      <w:szCs w:val="20"/>
      <w:lang w:val="el-GR"/>
    </w:rPr>
  </w:style>
  <w:style w:type="character" w:customStyle="1" w:styleId="FontStyle52">
    <w:name w:val="Font Style52"/>
    <w:rsid w:val="005609A7"/>
    <w:rPr>
      <w:rFonts w:ascii="Verdana" w:hAnsi="Verdana" w:cs="Verdana"/>
      <w:sz w:val="14"/>
      <w:szCs w:val="14"/>
    </w:rPr>
  </w:style>
  <w:style w:type="paragraph" w:customStyle="1" w:styleId="37">
    <w:name w:val="Σώμα κειμένου3"/>
    <w:basedOn w:val="af8"/>
    <w:rsid w:val="005609A7"/>
    <w:pPr>
      <w:spacing w:line="360" w:lineRule="auto"/>
      <w:ind w:firstLineChars="200" w:firstLine="200"/>
    </w:pPr>
    <w:rPr>
      <w:rFonts w:ascii="Tahoma" w:hAnsi="Tahoma" w:cs="Times New Roman"/>
      <w:lang w:val="el-GR" w:eastAsia="el-GR"/>
    </w:rPr>
  </w:style>
  <w:style w:type="paragraph" w:customStyle="1" w:styleId="Bullets">
    <w:name w:val="Bullets"/>
    <w:basedOn w:val="37"/>
    <w:rsid w:val="005609A7"/>
    <w:pPr>
      <w:numPr>
        <w:numId w:val="21"/>
      </w:numPr>
      <w:spacing w:afterLines="50"/>
      <w:ind w:firstLineChars="0" w:firstLine="0"/>
    </w:pPr>
  </w:style>
  <w:style w:type="character" w:customStyle="1" w:styleId="Arial14pt">
    <w:name w:val="Στυλ Arial 14 pt"/>
    <w:rsid w:val="005609A7"/>
    <w:rPr>
      <w:rFonts w:ascii="Times New Roman" w:hAnsi="Times New Roman"/>
      <w:sz w:val="24"/>
      <w:szCs w:val="24"/>
    </w:rPr>
  </w:style>
  <w:style w:type="paragraph" w:customStyle="1" w:styleId="pinakas">
    <w:name w:val="pinakas"/>
    <w:basedOn w:val="a0"/>
    <w:rsid w:val="00DB6F98"/>
    <w:pPr>
      <w:spacing w:before="60" w:after="60"/>
    </w:pPr>
    <w:rPr>
      <w:rFonts w:ascii="Verdana" w:hAnsi="Verdana" w:cs="Verdana"/>
      <w:sz w:val="18"/>
      <w:szCs w:val="18"/>
      <w:lang w:val="en-AU" w:eastAsia="ar-SA"/>
    </w:rPr>
  </w:style>
  <w:style w:type="character" w:customStyle="1" w:styleId="tlid-translation">
    <w:name w:val="tlid-translation"/>
    <w:basedOn w:val="a1"/>
    <w:rsid w:val="00DB6F98"/>
  </w:style>
  <w:style w:type="character" w:customStyle="1" w:styleId="Bodytext2">
    <w:name w:val="Body text (2)_"/>
    <w:basedOn w:val="a1"/>
    <w:link w:val="Bodytext20"/>
    <w:rsid w:val="00DB6F98"/>
    <w:rPr>
      <w:rFonts w:ascii="Tahoma" w:eastAsia="Tahoma" w:hAnsi="Tahoma" w:cs="Tahoma"/>
      <w:shd w:val="clear" w:color="auto" w:fill="FFFFFF"/>
    </w:rPr>
  </w:style>
  <w:style w:type="paragraph" w:customStyle="1" w:styleId="Bodytext20">
    <w:name w:val="Body text (2)"/>
    <w:basedOn w:val="a0"/>
    <w:link w:val="Bodytext2"/>
    <w:rsid w:val="00DB6F98"/>
    <w:pPr>
      <w:widowControl w:val="0"/>
      <w:shd w:val="clear" w:color="auto" w:fill="FFFFFF"/>
      <w:spacing w:before="420" w:line="360" w:lineRule="exact"/>
      <w:ind w:hanging="720"/>
    </w:pPr>
    <w:rPr>
      <w:rFonts w:ascii="Tahoma" w:eastAsia="Tahoma" w:hAnsi="Tahoma" w:cs="Tahoma"/>
      <w:sz w:val="20"/>
      <w:szCs w:val="20"/>
      <w:lang w:val="el-GR" w:eastAsia="el-GR"/>
    </w:rPr>
  </w:style>
  <w:style w:type="character" w:customStyle="1" w:styleId="jlqj4b">
    <w:name w:val="jlqj4b"/>
    <w:basedOn w:val="a1"/>
    <w:rsid w:val="007C2E2E"/>
  </w:style>
  <w:style w:type="character" w:customStyle="1" w:styleId="FontStyle77">
    <w:name w:val="Font Style77"/>
    <w:basedOn w:val="a1"/>
    <w:uiPriority w:val="99"/>
    <w:rsid w:val="007C2E2E"/>
    <w:rPr>
      <w:rFonts w:ascii="Tahoma" w:hAnsi="Tahoma" w:cs="Tahoma"/>
      <w:b/>
      <w:bCs/>
      <w:sz w:val="18"/>
      <w:szCs w:val="18"/>
    </w:rPr>
  </w:style>
  <w:style w:type="character" w:customStyle="1" w:styleId="Char2">
    <w:name w:val="Υποσέλιδο Char"/>
    <w:aliases w:val="ft Char"/>
    <w:basedOn w:val="a1"/>
    <w:link w:val="af3"/>
    <w:locked/>
    <w:rsid w:val="00AC1873"/>
    <w:rPr>
      <w:rFonts w:ascii="Calibri" w:eastAsia="MS Mincho" w:hAnsi="Calibri" w:cs="Calibri"/>
      <w:sz w:val="22"/>
      <w:szCs w:val="24"/>
      <w:lang w:val="en-US" w:eastAsia="ja-JP"/>
    </w:rPr>
  </w:style>
  <w:style w:type="character" w:customStyle="1" w:styleId="2d">
    <w:name w:val="Ανεπίλυτη αναφορά2"/>
    <w:basedOn w:val="a1"/>
    <w:uiPriority w:val="99"/>
    <w:semiHidden/>
    <w:unhideWhenUsed/>
    <w:rsid w:val="00055134"/>
    <w:rPr>
      <w:color w:val="605E5C"/>
      <w:shd w:val="clear" w:color="auto" w:fill="E1DFDD"/>
    </w:rPr>
  </w:style>
  <w:style w:type="character" w:customStyle="1" w:styleId="Char4">
    <w:name w:val="Κείμενο υποσημείωσης Char"/>
    <w:link w:val="af5"/>
    <w:rsid w:val="001C0BBE"/>
    <w:rPr>
      <w:rFonts w:ascii="Calibri" w:hAnsi="Calibri" w:cs="Calibri"/>
      <w:sz w:val="18"/>
      <w:lang w:val="en-IE" w:eastAsia="zh-CN"/>
    </w:rPr>
  </w:style>
  <w:style w:type="character" w:customStyle="1" w:styleId="0">
    <w:name w:val="Παραπομπή υποσημείωσης_0"/>
    <w:uiPriority w:val="99"/>
    <w:rsid w:val="001C0BBE"/>
    <w:rPr>
      <w:vertAlign w:val="superscript"/>
    </w:rPr>
  </w:style>
  <w:style w:type="character" w:customStyle="1" w:styleId="Hyperlink13">
    <w:name w:val="Hyperlink.13"/>
    <w:rsid w:val="00DF1D08"/>
    <w:rPr>
      <w:lang w:val="en-US"/>
    </w:rPr>
  </w:style>
  <w:style w:type="numbering" w:customStyle="1" w:styleId="27">
    <w:name w:val="Εισήχθηκε το στιλ 27"/>
    <w:rsid w:val="00DF1D08"/>
    <w:pPr>
      <w:numPr>
        <w:numId w:val="29"/>
      </w:numPr>
    </w:pPr>
  </w:style>
  <w:style w:type="paragraph" w:styleId="afff4">
    <w:name w:val="Plain Text"/>
    <w:basedOn w:val="a0"/>
    <w:link w:val="Charb"/>
    <w:rsid w:val="00D419DD"/>
    <w:pPr>
      <w:spacing w:line="360" w:lineRule="atLeast"/>
    </w:pPr>
    <w:rPr>
      <w:rFonts w:ascii="Courier New" w:hAnsi="Courier New" w:cs="Courier New"/>
      <w:sz w:val="20"/>
      <w:szCs w:val="20"/>
      <w:lang w:val="el-GR"/>
    </w:rPr>
  </w:style>
  <w:style w:type="character" w:customStyle="1" w:styleId="Charb">
    <w:name w:val="Απλό κείμενο Char"/>
    <w:basedOn w:val="a1"/>
    <w:link w:val="afff4"/>
    <w:rsid w:val="00D419DD"/>
    <w:rPr>
      <w:rFonts w:ascii="Courier New" w:hAnsi="Courier New" w:cs="Courier New"/>
      <w:lang w:eastAsia="en-US"/>
    </w:rPr>
  </w:style>
  <w:style w:type="character" w:customStyle="1" w:styleId="UnresolvedMention3">
    <w:name w:val="Unresolved Mention3"/>
    <w:basedOn w:val="a1"/>
    <w:uiPriority w:val="99"/>
    <w:semiHidden/>
    <w:unhideWhenUsed/>
    <w:rsid w:val="00A57A78"/>
    <w:rPr>
      <w:color w:val="605E5C"/>
      <w:shd w:val="clear" w:color="auto" w:fill="E1DFDD"/>
    </w:rPr>
  </w:style>
  <w:style w:type="character" w:customStyle="1" w:styleId="UnresolvedMention4">
    <w:name w:val="Unresolved Mention4"/>
    <w:basedOn w:val="a1"/>
    <w:uiPriority w:val="99"/>
    <w:semiHidden/>
    <w:unhideWhenUsed/>
    <w:rsid w:val="001D3C11"/>
    <w:rPr>
      <w:color w:val="605E5C"/>
      <w:shd w:val="clear" w:color="auto" w:fill="E1DFDD"/>
    </w:rPr>
  </w:style>
  <w:style w:type="character" w:styleId="HTML">
    <w:name w:val="HTML Cite"/>
    <w:basedOn w:val="a1"/>
    <w:uiPriority w:val="99"/>
    <w:semiHidden/>
    <w:unhideWhenUsed/>
    <w:rsid w:val="00BA2BE5"/>
    <w:rPr>
      <w:i/>
      <w:iCs/>
    </w:rPr>
  </w:style>
  <w:style w:type="character" w:customStyle="1" w:styleId="2Char">
    <w:name w:val="Επικεφαλίδα 2 Char"/>
    <w:aliases w:val="2 Char,Header 2 Char,h2 Char,Heading Bug Char,H2 Char,Sub-Head1 Char,Heading 2- no# Char,H21 Char,H22 Char,H23 Char,H2Normal Char,Sub Head Char,H211 Char,H212 Char,H221 Char,H2111 Char,H24 Char,H213 Char,H222 Char,H2112 Char,H231 Char"/>
    <w:basedOn w:val="a1"/>
    <w:link w:val="2"/>
    <w:rsid w:val="00D63EFB"/>
    <w:rPr>
      <w:rFonts w:ascii="Arial" w:hAnsi="Arial" w:cs="Arial"/>
      <w:b/>
      <w:color w:val="002060"/>
      <w:sz w:val="24"/>
      <w:szCs w:val="22"/>
      <w:lang w:val="en-GB" w:eastAsia="zh-CN"/>
    </w:rPr>
  </w:style>
  <w:style w:type="character" w:customStyle="1" w:styleId="3Char">
    <w:name w:val="Επικεφαλίδα 3 Char"/>
    <w:aliases w:val="H3 Char1,Proposa Char1,Project 3 Char1,h3 Char1,Heading 3 - old Char1,1.2.3. Char1,alltoc Char1,3 Char1,Heading 4 Proposal Char1,h31 Char1,h32 Char1,Bold Head Char1,bh Char1,(1.1.1) Char1,hd3 Char1,Minor Char1,1.1.1 Heading Char1"/>
    <w:basedOn w:val="a1"/>
    <w:link w:val="3"/>
    <w:uiPriority w:val="9"/>
    <w:rsid w:val="00D63EFB"/>
    <w:rPr>
      <w:rFonts w:ascii="Arial" w:hAnsi="Arial"/>
      <w:b/>
      <w:bCs/>
      <w:sz w:val="22"/>
      <w:szCs w:val="26"/>
      <w:lang w:val="en-GB" w:eastAsia="zh-CN"/>
    </w:rPr>
  </w:style>
  <w:style w:type="table" w:customStyle="1" w:styleId="TableGrid">
    <w:name w:val="TableGrid"/>
    <w:rsid w:val="00D63EFB"/>
    <w:rPr>
      <w:rFonts w:asciiTheme="minorHAnsi" w:eastAsiaTheme="minorEastAsia" w:hAnsiTheme="minorHAnsi" w:cstheme="minorBidi"/>
      <w:sz w:val="22"/>
      <w:szCs w:val="22"/>
      <w:lang w:val="en-US" w:eastAsia="en-US"/>
    </w:rPr>
    <w:tblPr>
      <w:tblCellMar>
        <w:top w:w="0" w:type="dxa"/>
        <w:left w:w="0" w:type="dxa"/>
        <w:bottom w:w="0" w:type="dxa"/>
        <w:right w:w="0" w:type="dxa"/>
      </w:tblCellMar>
    </w:tblPr>
  </w:style>
  <w:style w:type="character" w:customStyle="1" w:styleId="Char3">
    <w:name w:val="Κεφαλίδα Char"/>
    <w:aliases w:val="hd Char1"/>
    <w:basedOn w:val="a1"/>
    <w:link w:val="af4"/>
    <w:uiPriority w:val="99"/>
    <w:rsid w:val="00D63EFB"/>
    <w:rPr>
      <w:rFonts w:ascii="Calibri" w:hAnsi="Calibri" w:cs="Calibri"/>
      <w:sz w:val="22"/>
      <w:szCs w:val="24"/>
      <w:lang w:val="en-GB" w:eastAsia="zh-CN"/>
    </w:rPr>
  </w:style>
  <w:style w:type="character" w:customStyle="1" w:styleId="Char5">
    <w:name w:val="Κείμενο σημείωσης τέλους Char"/>
    <w:basedOn w:val="a1"/>
    <w:link w:val="af6"/>
    <w:uiPriority w:val="99"/>
    <w:rsid w:val="00D63EFB"/>
    <w:rPr>
      <w:rFonts w:ascii="Calibri" w:hAnsi="Calibri" w:cs="Calibri"/>
      <w:lang w:val="en-GB" w:eastAsia="zh-CN"/>
    </w:rPr>
  </w:style>
  <w:style w:type="character" w:customStyle="1" w:styleId="38">
    <w:name w:val="Ανεπίλυτη αναφορά3"/>
    <w:basedOn w:val="a1"/>
    <w:uiPriority w:val="99"/>
    <w:semiHidden/>
    <w:unhideWhenUsed/>
    <w:rsid w:val="00F3402F"/>
    <w:rPr>
      <w:color w:val="605E5C"/>
      <w:shd w:val="clear" w:color="auto" w:fill="E1DFDD"/>
    </w:rPr>
  </w:style>
  <w:style w:type="character" w:customStyle="1" w:styleId="43">
    <w:name w:val="Ανεπίλυτη αναφορά4"/>
    <w:basedOn w:val="a1"/>
    <w:uiPriority w:val="99"/>
    <w:semiHidden/>
    <w:unhideWhenUsed/>
    <w:rsid w:val="00090A76"/>
    <w:rPr>
      <w:color w:val="605E5C"/>
      <w:shd w:val="clear" w:color="auto" w:fill="E1DFDD"/>
    </w:rPr>
  </w:style>
  <w:style w:type="character" w:customStyle="1" w:styleId="normaltextrun">
    <w:name w:val="normaltextrun"/>
    <w:basedOn w:val="a1"/>
    <w:rsid w:val="00FD6062"/>
  </w:style>
  <w:style w:type="character" w:customStyle="1" w:styleId="eop">
    <w:name w:val="eop"/>
    <w:basedOn w:val="a1"/>
    <w:rsid w:val="00FD6062"/>
  </w:style>
  <w:style w:type="paragraph" w:customStyle="1" w:styleId="footnotedescription">
    <w:name w:val="footnote description"/>
    <w:next w:val="a0"/>
    <w:link w:val="footnotedescriptionChar"/>
    <w:hidden/>
    <w:rsid w:val="00C61D55"/>
    <w:pPr>
      <w:spacing w:line="259" w:lineRule="auto"/>
    </w:pPr>
    <w:rPr>
      <w:rFonts w:ascii="Calibri" w:eastAsia="Calibri" w:hAnsi="Calibri" w:cs="Calibri"/>
      <w:color w:val="000000"/>
      <w:kern w:val="2"/>
      <w:szCs w:val="22"/>
      <w14:ligatures w14:val="standardContextual"/>
    </w:rPr>
  </w:style>
  <w:style w:type="character" w:customStyle="1" w:styleId="footnotedescriptionChar">
    <w:name w:val="footnote description Char"/>
    <w:link w:val="footnotedescription"/>
    <w:rsid w:val="00C61D55"/>
    <w:rPr>
      <w:rFonts w:ascii="Calibri" w:eastAsia="Calibri" w:hAnsi="Calibri" w:cs="Calibri"/>
      <w:color w:val="000000"/>
      <w:kern w:val="2"/>
      <w:szCs w:val="22"/>
      <w14:ligatures w14:val="standardContextual"/>
    </w:rPr>
  </w:style>
  <w:style w:type="character" w:customStyle="1" w:styleId="footnotemark">
    <w:name w:val="footnote mark"/>
    <w:hidden/>
    <w:rsid w:val="00C61D55"/>
    <w:rPr>
      <w:rFonts w:ascii="Calibri" w:eastAsia="Calibri" w:hAnsi="Calibri" w:cs="Calibri"/>
      <w:color w:val="000000"/>
      <w:sz w:val="20"/>
      <w:vertAlign w:val="superscript"/>
    </w:rPr>
  </w:style>
  <w:style w:type="paragraph" w:customStyle="1" w:styleId="paragraph">
    <w:name w:val="paragraph"/>
    <w:basedOn w:val="a0"/>
    <w:rsid w:val="00E41BD4"/>
    <w:pPr>
      <w:spacing w:before="100" w:beforeAutospacing="1" w:after="100" w:afterAutospacing="1"/>
    </w:pPr>
    <w:rPr>
      <w:rFonts w:ascii="Times New Roman" w:hAnsi="Times New Roman" w:cs="Times New Roman"/>
      <w:sz w:val="24"/>
    </w:rPr>
  </w:style>
  <w:style w:type="character" w:customStyle="1" w:styleId="h-optionsbody-title">
    <w:name w:val="h-options__body-title"/>
    <w:basedOn w:val="a1"/>
    <w:rsid w:val="00552FA2"/>
  </w:style>
  <w:style w:type="character" w:customStyle="1" w:styleId="ui-provider">
    <w:name w:val="ui-provider"/>
    <w:basedOn w:val="a1"/>
    <w:rsid w:val="004455E4"/>
  </w:style>
  <w:style w:type="paragraph" w:customStyle="1" w:styleId="pf0">
    <w:name w:val="pf0"/>
    <w:basedOn w:val="a0"/>
    <w:rsid w:val="00562AAF"/>
    <w:pPr>
      <w:spacing w:before="100" w:beforeAutospacing="1" w:after="100" w:afterAutospacing="1"/>
    </w:pPr>
    <w:rPr>
      <w:rFonts w:ascii="Times New Roman" w:eastAsia="Times New Roman" w:hAnsi="Times New Roman" w:cs="Times New Roman"/>
      <w:sz w:val="24"/>
      <w:szCs w:val="24"/>
      <w:lang w:val="el-GR" w:eastAsia="el-GR"/>
      <w14:ligatures w14:val="none"/>
    </w:rPr>
  </w:style>
  <w:style w:type="character" w:customStyle="1" w:styleId="cf01">
    <w:name w:val="cf01"/>
    <w:basedOn w:val="a1"/>
    <w:rsid w:val="00562AA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18642">
      <w:bodyDiv w:val="1"/>
      <w:marLeft w:val="0"/>
      <w:marRight w:val="0"/>
      <w:marTop w:val="0"/>
      <w:marBottom w:val="0"/>
      <w:divBdr>
        <w:top w:val="none" w:sz="0" w:space="0" w:color="auto"/>
        <w:left w:val="none" w:sz="0" w:space="0" w:color="auto"/>
        <w:bottom w:val="none" w:sz="0" w:space="0" w:color="auto"/>
        <w:right w:val="none" w:sz="0" w:space="0" w:color="auto"/>
      </w:divBdr>
    </w:div>
    <w:div w:id="64645656">
      <w:bodyDiv w:val="1"/>
      <w:marLeft w:val="0"/>
      <w:marRight w:val="0"/>
      <w:marTop w:val="0"/>
      <w:marBottom w:val="0"/>
      <w:divBdr>
        <w:top w:val="none" w:sz="0" w:space="0" w:color="auto"/>
        <w:left w:val="none" w:sz="0" w:space="0" w:color="auto"/>
        <w:bottom w:val="none" w:sz="0" w:space="0" w:color="auto"/>
        <w:right w:val="none" w:sz="0" w:space="0" w:color="auto"/>
      </w:divBdr>
    </w:div>
    <w:div w:id="145711457">
      <w:bodyDiv w:val="1"/>
      <w:marLeft w:val="0"/>
      <w:marRight w:val="0"/>
      <w:marTop w:val="0"/>
      <w:marBottom w:val="0"/>
      <w:divBdr>
        <w:top w:val="none" w:sz="0" w:space="0" w:color="auto"/>
        <w:left w:val="none" w:sz="0" w:space="0" w:color="auto"/>
        <w:bottom w:val="none" w:sz="0" w:space="0" w:color="auto"/>
        <w:right w:val="none" w:sz="0" w:space="0" w:color="auto"/>
      </w:divBdr>
    </w:div>
    <w:div w:id="241065301">
      <w:bodyDiv w:val="1"/>
      <w:marLeft w:val="0"/>
      <w:marRight w:val="0"/>
      <w:marTop w:val="0"/>
      <w:marBottom w:val="0"/>
      <w:divBdr>
        <w:top w:val="none" w:sz="0" w:space="0" w:color="auto"/>
        <w:left w:val="none" w:sz="0" w:space="0" w:color="auto"/>
        <w:bottom w:val="none" w:sz="0" w:space="0" w:color="auto"/>
        <w:right w:val="none" w:sz="0" w:space="0" w:color="auto"/>
      </w:divBdr>
      <w:divsChild>
        <w:div w:id="277030607">
          <w:marLeft w:val="533"/>
          <w:marRight w:val="0"/>
          <w:marTop w:val="300"/>
          <w:marBottom w:val="0"/>
          <w:divBdr>
            <w:top w:val="none" w:sz="0" w:space="0" w:color="auto"/>
            <w:left w:val="none" w:sz="0" w:space="0" w:color="auto"/>
            <w:bottom w:val="none" w:sz="0" w:space="0" w:color="auto"/>
            <w:right w:val="none" w:sz="0" w:space="0" w:color="auto"/>
          </w:divBdr>
        </w:div>
        <w:div w:id="1713192560">
          <w:marLeft w:val="1440"/>
          <w:marRight w:val="0"/>
          <w:marTop w:val="300"/>
          <w:marBottom w:val="0"/>
          <w:divBdr>
            <w:top w:val="none" w:sz="0" w:space="0" w:color="auto"/>
            <w:left w:val="none" w:sz="0" w:space="0" w:color="auto"/>
            <w:bottom w:val="none" w:sz="0" w:space="0" w:color="auto"/>
            <w:right w:val="none" w:sz="0" w:space="0" w:color="auto"/>
          </w:divBdr>
        </w:div>
        <w:div w:id="55015746">
          <w:marLeft w:val="1440"/>
          <w:marRight w:val="0"/>
          <w:marTop w:val="300"/>
          <w:marBottom w:val="0"/>
          <w:divBdr>
            <w:top w:val="none" w:sz="0" w:space="0" w:color="auto"/>
            <w:left w:val="none" w:sz="0" w:space="0" w:color="auto"/>
            <w:bottom w:val="none" w:sz="0" w:space="0" w:color="auto"/>
            <w:right w:val="none" w:sz="0" w:space="0" w:color="auto"/>
          </w:divBdr>
        </w:div>
        <w:div w:id="440148707">
          <w:marLeft w:val="1080"/>
          <w:marRight w:val="0"/>
          <w:marTop w:val="300"/>
          <w:marBottom w:val="0"/>
          <w:divBdr>
            <w:top w:val="none" w:sz="0" w:space="0" w:color="auto"/>
            <w:left w:val="none" w:sz="0" w:space="0" w:color="auto"/>
            <w:bottom w:val="none" w:sz="0" w:space="0" w:color="auto"/>
            <w:right w:val="none" w:sz="0" w:space="0" w:color="auto"/>
          </w:divBdr>
        </w:div>
        <w:div w:id="587421749">
          <w:marLeft w:val="1080"/>
          <w:marRight w:val="0"/>
          <w:marTop w:val="300"/>
          <w:marBottom w:val="0"/>
          <w:divBdr>
            <w:top w:val="none" w:sz="0" w:space="0" w:color="auto"/>
            <w:left w:val="none" w:sz="0" w:space="0" w:color="auto"/>
            <w:bottom w:val="none" w:sz="0" w:space="0" w:color="auto"/>
            <w:right w:val="none" w:sz="0" w:space="0" w:color="auto"/>
          </w:divBdr>
        </w:div>
      </w:divsChild>
    </w:div>
    <w:div w:id="327027516">
      <w:bodyDiv w:val="1"/>
      <w:marLeft w:val="0"/>
      <w:marRight w:val="0"/>
      <w:marTop w:val="0"/>
      <w:marBottom w:val="0"/>
      <w:divBdr>
        <w:top w:val="none" w:sz="0" w:space="0" w:color="auto"/>
        <w:left w:val="none" w:sz="0" w:space="0" w:color="auto"/>
        <w:bottom w:val="none" w:sz="0" w:space="0" w:color="auto"/>
        <w:right w:val="none" w:sz="0" w:space="0" w:color="auto"/>
      </w:divBdr>
    </w:div>
    <w:div w:id="337974639">
      <w:bodyDiv w:val="1"/>
      <w:marLeft w:val="0"/>
      <w:marRight w:val="0"/>
      <w:marTop w:val="0"/>
      <w:marBottom w:val="0"/>
      <w:divBdr>
        <w:top w:val="none" w:sz="0" w:space="0" w:color="auto"/>
        <w:left w:val="none" w:sz="0" w:space="0" w:color="auto"/>
        <w:bottom w:val="none" w:sz="0" w:space="0" w:color="auto"/>
        <w:right w:val="none" w:sz="0" w:space="0" w:color="auto"/>
      </w:divBdr>
      <w:divsChild>
        <w:div w:id="1146360905">
          <w:marLeft w:val="1080"/>
          <w:marRight w:val="0"/>
          <w:marTop w:val="150"/>
          <w:marBottom w:val="0"/>
          <w:divBdr>
            <w:top w:val="none" w:sz="0" w:space="0" w:color="auto"/>
            <w:left w:val="none" w:sz="0" w:space="0" w:color="auto"/>
            <w:bottom w:val="none" w:sz="0" w:space="0" w:color="auto"/>
            <w:right w:val="none" w:sz="0" w:space="0" w:color="auto"/>
          </w:divBdr>
        </w:div>
        <w:div w:id="1057556266">
          <w:marLeft w:val="2520"/>
          <w:marRight w:val="0"/>
          <w:marTop w:val="150"/>
          <w:marBottom w:val="0"/>
          <w:divBdr>
            <w:top w:val="none" w:sz="0" w:space="0" w:color="auto"/>
            <w:left w:val="none" w:sz="0" w:space="0" w:color="auto"/>
            <w:bottom w:val="none" w:sz="0" w:space="0" w:color="auto"/>
            <w:right w:val="none" w:sz="0" w:space="0" w:color="auto"/>
          </w:divBdr>
        </w:div>
        <w:div w:id="1044981774">
          <w:marLeft w:val="2520"/>
          <w:marRight w:val="0"/>
          <w:marTop w:val="150"/>
          <w:marBottom w:val="0"/>
          <w:divBdr>
            <w:top w:val="none" w:sz="0" w:space="0" w:color="auto"/>
            <w:left w:val="none" w:sz="0" w:space="0" w:color="auto"/>
            <w:bottom w:val="none" w:sz="0" w:space="0" w:color="auto"/>
            <w:right w:val="none" w:sz="0" w:space="0" w:color="auto"/>
          </w:divBdr>
        </w:div>
        <w:div w:id="426582459">
          <w:marLeft w:val="1080"/>
          <w:marRight w:val="0"/>
          <w:marTop w:val="150"/>
          <w:marBottom w:val="0"/>
          <w:divBdr>
            <w:top w:val="none" w:sz="0" w:space="0" w:color="auto"/>
            <w:left w:val="none" w:sz="0" w:space="0" w:color="auto"/>
            <w:bottom w:val="none" w:sz="0" w:space="0" w:color="auto"/>
            <w:right w:val="none" w:sz="0" w:space="0" w:color="auto"/>
          </w:divBdr>
        </w:div>
        <w:div w:id="1532458235">
          <w:marLeft w:val="2520"/>
          <w:marRight w:val="0"/>
          <w:marTop w:val="150"/>
          <w:marBottom w:val="0"/>
          <w:divBdr>
            <w:top w:val="none" w:sz="0" w:space="0" w:color="auto"/>
            <w:left w:val="none" w:sz="0" w:space="0" w:color="auto"/>
            <w:bottom w:val="none" w:sz="0" w:space="0" w:color="auto"/>
            <w:right w:val="none" w:sz="0" w:space="0" w:color="auto"/>
          </w:divBdr>
        </w:div>
        <w:div w:id="1226600286">
          <w:marLeft w:val="1080"/>
          <w:marRight w:val="0"/>
          <w:marTop w:val="150"/>
          <w:marBottom w:val="0"/>
          <w:divBdr>
            <w:top w:val="none" w:sz="0" w:space="0" w:color="auto"/>
            <w:left w:val="none" w:sz="0" w:space="0" w:color="auto"/>
            <w:bottom w:val="none" w:sz="0" w:space="0" w:color="auto"/>
            <w:right w:val="none" w:sz="0" w:space="0" w:color="auto"/>
          </w:divBdr>
        </w:div>
      </w:divsChild>
    </w:div>
    <w:div w:id="462774835">
      <w:bodyDiv w:val="1"/>
      <w:marLeft w:val="0"/>
      <w:marRight w:val="0"/>
      <w:marTop w:val="0"/>
      <w:marBottom w:val="0"/>
      <w:divBdr>
        <w:top w:val="none" w:sz="0" w:space="0" w:color="auto"/>
        <w:left w:val="none" w:sz="0" w:space="0" w:color="auto"/>
        <w:bottom w:val="none" w:sz="0" w:space="0" w:color="auto"/>
        <w:right w:val="none" w:sz="0" w:space="0" w:color="auto"/>
      </w:divBdr>
    </w:div>
    <w:div w:id="532765865">
      <w:bodyDiv w:val="1"/>
      <w:marLeft w:val="0"/>
      <w:marRight w:val="0"/>
      <w:marTop w:val="0"/>
      <w:marBottom w:val="0"/>
      <w:divBdr>
        <w:top w:val="none" w:sz="0" w:space="0" w:color="auto"/>
        <w:left w:val="none" w:sz="0" w:space="0" w:color="auto"/>
        <w:bottom w:val="none" w:sz="0" w:space="0" w:color="auto"/>
        <w:right w:val="none" w:sz="0" w:space="0" w:color="auto"/>
      </w:divBdr>
    </w:div>
    <w:div w:id="535317334">
      <w:bodyDiv w:val="1"/>
      <w:marLeft w:val="0"/>
      <w:marRight w:val="0"/>
      <w:marTop w:val="0"/>
      <w:marBottom w:val="0"/>
      <w:divBdr>
        <w:top w:val="none" w:sz="0" w:space="0" w:color="auto"/>
        <w:left w:val="none" w:sz="0" w:space="0" w:color="auto"/>
        <w:bottom w:val="none" w:sz="0" w:space="0" w:color="auto"/>
        <w:right w:val="none" w:sz="0" w:space="0" w:color="auto"/>
      </w:divBdr>
    </w:div>
    <w:div w:id="552228392">
      <w:bodyDiv w:val="1"/>
      <w:marLeft w:val="0"/>
      <w:marRight w:val="0"/>
      <w:marTop w:val="0"/>
      <w:marBottom w:val="0"/>
      <w:divBdr>
        <w:top w:val="none" w:sz="0" w:space="0" w:color="auto"/>
        <w:left w:val="none" w:sz="0" w:space="0" w:color="auto"/>
        <w:bottom w:val="none" w:sz="0" w:space="0" w:color="auto"/>
        <w:right w:val="none" w:sz="0" w:space="0" w:color="auto"/>
      </w:divBdr>
      <w:divsChild>
        <w:div w:id="1326199509">
          <w:marLeft w:val="0"/>
          <w:marRight w:val="0"/>
          <w:marTop w:val="0"/>
          <w:marBottom w:val="0"/>
          <w:divBdr>
            <w:top w:val="none" w:sz="0" w:space="0" w:color="auto"/>
            <w:left w:val="none" w:sz="0" w:space="0" w:color="auto"/>
            <w:bottom w:val="none" w:sz="0" w:space="0" w:color="auto"/>
            <w:right w:val="none" w:sz="0" w:space="0" w:color="auto"/>
          </w:divBdr>
          <w:divsChild>
            <w:div w:id="1511600490">
              <w:marLeft w:val="0"/>
              <w:marRight w:val="0"/>
              <w:marTop w:val="0"/>
              <w:marBottom w:val="0"/>
              <w:divBdr>
                <w:top w:val="none" w:sz="0" w:space="0" w:color="auto"/>
                <w:left w:val="none" w:sz="0" w:space="0" w:color="auto"/>
                <w:bottom w:val="none" w:sz="0" w:space="0" w:color="auto"/>
                <w:right w:val="none" w:sz="0" w:space="0" w:color="auto"/>
              </w:divBdr>
              <w:divsChild>
                <w:div w:id="155801215">
                  <w:marLeft w:val="0"/>
                  <w:marRight w:val="0"/>
                  <w:marTop w:val="0"/>
                  <w:marBottom w:val="0"/>
                  <w:divBdr>
                    <w:top w:val="none" w:sz="0" w:space="0" w:color="auto"/>
                    <w:left w:val="none" w:sz="0" w:space="0" w:color="auto"/>
                    <w:bottom w:val="none" w:sz="0" w:space="0" w:color="auto"/>
                    <w:right w:val="none" w:sz="0" w:space="0" w:color="auto"/>
                  </w:divBdr>
                  <w:divsChild>
                    <w:div w:id="669523410">
                      <w:marLeft w:val="0"/>
                      <w:marRight w:val="0"/>
                      <w:marTop w:val="0"/>
                      <w:marBottom w:val="0"/>
                      <w:divBdr>
                        <w:top w:val="none" w:sz="0" w:space="0" w:color="auto"/>
                        <w:left w:val="none" w:sz="0" w:space="0" w:color="auto"/>
                        <w:bottom w:val="none" w:sz="0" w:space="0" w:color="auto"/>
                        <w:right w:val="none" w:sz="0" w:space="0" w:color="auto"/>
                      </w:divBdr>
                      <w:divsChild>
                        <w:div w:id="1664355553">
                          <w:marLeft w:val="0"/>
                          <w:marRight w:val="0"/>
                          <w:marTop w:val="0"/>
                          <w:marBottom w:val="0"/>
                          <w:divBdr>
                            <w:top w:val="none" w:sz="0" w:space="0" w:color="auto"/>
                            <w:left w:val="none" w:sz="0" w:space="0" w:color="auto"/>
                            <w:bottom w:val="none" w:sz="0" w:space="0" w:color="auto"/>
                            <w:right w:val="none" w:sz="0" w:space="0" w:color="auto"/>
                          </w:divBdr>
                        </w:div>
                      </w:divsChild>
                    </w:div>
                    <w:div w:id="1642156675">
                      <w:marLeft w:val="0"/>
                      <w:marRight w:val="0"/>
                      <w:marTop w:val="0"/>
                      <w:marBottom w:val="0"/>
                      <w:divBdr>
                        <w:top w:val="none" w:sz="0" w:space="0" w:color="auto"/>
                        <w:left w:val="none" w:sz="0" w:space="0" w:color="auto"/>
                        <w:bottom w:val="none" w:sz="0" w:space="0" w:color="auto"/>
                        <w:right w:val="none" w:sz="0" w:space="0" w:color="auto"/>
                      </w:divBdr>
                      <w:divsChild>
                        <w:div w:id="195460884">
                          <w:marLeft w:val="0"/>
                          <w:marRight w:val="0"/>
                          <w:marTop w:val="0"/>
                          <w:marBottom w:val="0"/>
                          <w:divBdr>
                            <w:top w:val="none" w:sz="0" w:space="0" w:color="auto"/>
                            <w:left w:val="none" w:sz="0" w:space="0" w:color="auto"/>
                            <w:bottom w:val="none" w:sz="0" w:space="0" w:color="auto"/>
                            <w:right w:val="none" w:sz="0" w:space="0" w:color="auto"/>
                          </w:divBdr>
                        </w:div>
                      </w:divsChild>
                    </w:div>
                    <w:div w:id="2020040399">
                      <w:marLeft w:val="0"/>
                      <w:marRight w:val="0"/>
                      <w:marTop w:val="0"/>
                      <w:marBottom w:val="0"/>
                      <w:divBdr>
                        <w:top w:val="none" w:sz="0" w:space="0" w:color="auto"/>
                        <w:left w:val="none" w:sz="0" w:space="0" w:color="auto"/>
                        <w:bottom w:val="none" w:sz="0" w:space="0" w:color="auto"/>
                        <w:right w:val="none" w:sz="0" w:space="0" w:color="auto"/>
                      </w:divBdr>
                      <w:divsChild>
                        <w:div w:id="381910642">
                          <w:marLeft w:val="0"/>
                          <w:marRight w:val="0"/>
                          <w:marTop w:val="0"/>
                          <w:marBottom w:val="0"/>
                          <w:divBdr>
                            <w:top w:val="none" w:sz="0" w:space="0" w:color="auto"/>
                            <w:left w:val="none" w:sz="0" w:space="0" w:color="auto"/>
                            <w:bottom w:val="none" w:sz="0" w:space="0" w:color="auto"/>
                            <w:right w:val="none" w:sz="0" w:space="0" w:color="auto"/>
                          </w:divBdr>
                        </w:div>
                      </w:divsChild>
                    </w:div>
                    <w:div w:id="1059281309">
                      <w:marLeft w:val="0"/>
                      <w:marRight w:val="0"/>
                      <w:marTop w:val="0"/>
                      <w:marBottom w:val="0"/>
                      <w:divBdr>
                        <w:top w:val="none" w:sz="0" w:space="0" w:color="auto"/>
                        <w:left w:val="none" w:sz="0" w:space="0" w:color="auto"/>
                        <w:bottom w:val="none" w:sz="0" w:space="0" w:color="auto"/>
                        <w:right w:val="none" w:sz="0" w:space="0" w:color="auto"/>
                      </w:divBdr>
                      <w:divsChild>
                        <w:div w:id="1294023162">
                          <w:marLeft w:val="0"/>
                          <w:marRight w:val="0"/>
                          <w:marTop w:val="0"/>
                          <w:marBottom w:val="0"/>
                          <w:divBdr>
                            <w:top w:val="none" w:sz="0" w:space="0" w:color="auto"/>
                            <w:left w:val="none" w:sz="0" w:space="0" w:color="auto"/>
                            <w:bottom w:val="none" w:sz="0" w:space="0" w:color="auto"/>
                            <w:right w:val="none" w:sz="0" w:space="0" w:color="auto"/>
                          </w:divBdr>
                        </w:div>
                      </w:divsChild>
                    </w:div>
                    <w:div w:id="1819761379">
                      <w:marLeft w:val="0"/>
                      <w:marRight w:val="0"/>
                      <w:marTop w:val="0"/>
                      <w:marBottom w:val="0"/>
                      <w:divBdr>
                        <w:top w:val="none" w:sz="0" w:space="0" w:color="auto"/>
                        <w:left w:val="none" w:sz="0" w:space="0" w:color="auto"/>
                        <w:bottom w:val="none" w:sz="0" w:space="0" w:color="auto"/>
                        <w:right w:val="none" w:sz="0" w:space="0" w:color="auto"/>
                      </w:divBdr>
                      <w:divsChild>
                        <w:div w:id="195196789">
                          <w:marLeft w:val="0"/>
                          <w:marRight w:val="0"/>
                          <w:marTop w:val="0"/>
                          <w:marBottom w:val="0"/>
                          <w:divBdr>
                            <w:top w:val="none" w:sz="0" w:space="0" w:color="auto"/>
                            <w:left w:val="none" w:sz="0" w:space="0" w:color="auto"/>
                            <w:bottom w:val="none" w:sz="0" w:space="0" w:color="auto"/>
                            <w:right w:val="none" w:sz="0" w:space="0" w:color="auto"/>
                          </w:divBdr>
                        </w:div>
                      </w:divsChild>
                    </w:div>
                    <w:div w:id="239020428">
                      <w:marLeft w:val="0"/>
                      <w:marRight w:val="0"/>
                      <w:marTop w:val="0"/>
                      <w:marBottom w:val="0"/>
                      <w:divBdr>
                        <w:top w:val="none" w:sz="0" w:space="0" w:color="auto"/>
                        <w:left w:val="none" w:sz="0" w:space="0" w:color="auto"/>
                        <w:bottom w:val="none" w:sz="0" w:space="0" w:color="auto"/>
                        <w:right w:val="none" w:sz="0" w:space="0" w:color="auto"/>
                      </w:divBdr>
                      <w:divsChild>
                        <w:div w:id="1687369205">
                          <w:marLeft w:val="0"/>
                          <w:marRight w:val="0"/>
                          <w:marTop w:val="0"/>
                          <w:marBottom w:val="0"/>
                          <w:divBdr>
                            <w:top w:val="none" w:sz="0" w:space="0" w:color="auto"/>
                            <w:left w:val="none" w:sz="0" w:space="0" w:color="auto"/>
                            <w:bottom w:val="none" w:sz="0" w:space="0" w:color="auto"/>
                            <w:right w:val="none" w:sz="0" w:space="0" w:color="auto"/>
                          </w:divBdr>
                        </w:div>
                      </w:divsChild>
                    </w:div>
                    <w:div w:id="1695233608">
                      <w:marLeft w:val="0"/>
                      <w:marRight w:val="0"/>
                      <w:marTop w:val="0"/>
                      <w:marBottom w:val="0"/>
                      <w:divBdr>
                        <w:top w:val="none" w:sz="0" w:space="0" w:color="auto"/>
                        <w:left w:val="none" w:sz="0" w:space="0" w:color="auto"/>
                        <w:bottom w:val="none" w:sz="0" w:space="0" w:color="auto"/>
                        <w:right w:val="none" w:sz="0" w:space="0" w:color="auto"/>
                      </w:divBdr>
                      <w:divsChild>
                        <w:div w:id="2043238228">
                          <w:marLeft w:val="0"/>
                          <w:marRight w:val="0"/>
                          <w:marTop w:val="0"/>
                          <w:marBottom w:val="0"/>
                          <w:divBdr>
                            <w:top w:val="none" w:sz="0" w:space="0" w:color="auto"/>
                            <w:left w:val="none" w:sz="0" w:space="0" w:color="auto"/>
                            <w:bottom w:val="none" w:sz="0" w:space="0" w:color="auto"/>
                            <w:right w:val="none" w:sz="0" w:space="0" w:color="auto"/>
                          </w:divBdr>
                        </w:div>
                      </w:divsChild>
                    </w:div>
                    <w:div w:id="26757643">
                      <w:marLeft w:val="0"/>
                      <w:marRight w:val="0"/>
                      <w:marTop w:val="0"/>
                      <w:marBottom w:val="0"/>
                      <w:divBdr>
                        <w:top w:val="none" w:sz="0" w:space="0" w:color="auto"/>
                        <w:left w:val="none" w:sz="0" w:space="0" w:color="auto"/>
                        <w:bottom w:val="none" w:sz="0" w:space="0" w:color="auto"/>
                        <w:right w:val="none" w:sz="0" w:space="0" w:color="auto"/>
                      </w:divBdr>
                      <w:divsChild>
                        <w:div w:id="25714261">
                          <w:marLeft w:val="0"/>
                          <w:marRight w:val="0"/>
                          <w:marTop w:val="0"/>
                          <w:marBottom w:val="0"/>
                          <w:divBdr>
                            <w:top w:val="none" w:sz="0" w:space="0" w:color="auto"/>
                            <w:left w:val="none" w:sz="0" w:space="0" w:color="auto"/>
                            <w:bottom w:val="none" w:sz="0" w:space="0" w:color="auto"/>
                            <w:right w:val="none" w:sz="0" w:space="0" w:color="auto"/>
                          </w:divBdr>
                        </w:div>
                      </w:divsChild>
                    </w:div>
                    <w:div w:id="258874218">
                      <w:marLeft w:val="0"/>
                      <w:marRight w:val="0"/>
                      <w:marTop w:val="0"/>
                      <w:marBottom w:val="0"/>
                      <w:divBdr>
                        <w:top w:val="none" w:sz="0" w:space="0" w:color="auto"/>
                        <w:left w:val="none" w:sz="0" w:space="0" w:color="auto"/>
                        <w:bottom w:val="none" w:sz="0" w:space="0" w:color="auto"/>
                        <w:right w:val="none" w:sz="0" w:space="0" w:color="auto"/>
                      </w:divBdr>
                      <w:divsChild>
                        <w:div w:id="709838486">
                          <w:marLeft w:val="0"/>
                          <w:marRight w:val="0"/>
                          <w:marTop w:val="0"/>
                          <w:marBottom w:val="0"/>
                          <w:divBdr>
                            <w:top w:val="none" w:sz="0" w:space="0" w:color="auto"/>
                            <w:left w:val="none" w:sz="0" w:space="0" w:color="auto"/>
                            <w:bottom w:val="none" w:sz="0" w:space="0" w:color="auto"/>
                            <w:right w:val="none" w:sz="0" w:space="0" w:color="auto"/>
                          </w:divBdr>
                        </w:div>
                      </w:divsChild>
                    </w:div>
                    <w:div w:id="329451970">
                      <w:marLeft w:val="0"/>
                      <w:marRight w:val="0"/>
                      <w:marTop w:val="0"/>
                      <w:marBottom w:val="0"/>
                      <w:divBdr>
                        <w:top w:val="none" w:sz="0" w:space="0" w:color="auto"/>
                        <w:left w:val="none" w:sz="0" w:space="0" w:color="auto"/>
                        <w:bottom w:val="none" w:sz="0" w:space="0" w:color="auto"/>
                        <w:right w:val="none" w:sz="0" w:space="0" w:color="auto"/>
                      </w:divBdr>
                      <w:divsChild>
                        <w:div w:id="1204714061">
                          <w:marLeft w:val="0"/>
                          <w:marRight w:val="0"/>
                          <w:marTop w:val="0"/>
                          <w:marBottom w:val="0"/>
                          <w:divBdr>
                            <w:top w:val="none" w:sz="0" w:space="0" w:color="auto"/>
                            <w:left w:val="none" w:sz="0" w:space="0" w:color="auto"/>
                            <w:bottom w:val="none" w:sz="0" w:space="0" w:color="auto"/>
                            <w:right w:val="none" w:sz="0" w:space="0" w:color="auto"/>
                          </w:divBdr>
                        </w:div>
                      </w:divsChild>
                    </w:div>
                    <w:div w:id="2051108412">
                      <w:marLeft w:val="0"/>
                      <w:marRight w:val="0"/>
                      <w:marTop w:val="0"/>
                      <w:marBottom w:val="0"/>
                      <w:divBdr>
                        <w:top w:val="none" w:sz="0" w:space="0" w:color="auto"/>
                        <w:left w:val="none" w:sz="0" w:space="0" w:color="auto"/>
                        <w:bottom w:val="none" w:sz="0" w:space="0" w:color="auto"/>
                        <w:right w:val="none" w:sz="0" w:space="0" w:color="auto"/>
                      </w:divBdr>
                      <w:divsChild>
                        <w:div w:id="1442340267">
                          <w:marLeft w:val="0"/>
                          <w:marRight w:val="0"/>
                          <w:marTop w:val="0"/>
                          <w:marBottom w:val="0"/>
                          <w:divBdr>
                            <w:top w:val="none" w:sz="0" w:space="0" w:color="auto"/>
                            <w:left w:val="none" w:sz="0" w:space="0" w:color="auto"/>
                            <w:bottom w:val="none" w:sz="0" w:space="0" w:color="auto"/>
                            <w:right w:val="none" w:sz="0" w:space="0" w:color="auto"/>
                          </w:divBdr>
                        </w:div>
                      </w:divsChild>
                    </w:div>
                    <w:div w:id="254942425">
                      <w:marLeft w:val="0"/>
                      <w:marRight w:val="0"/>
                      <w:marTop w:val="0"/>
                      <w:marBottom w:val="0"/>
                      <w:divBdr>
                        <w:top w:val="none" w:sz="0" w:space="0" w:color="auto"/>
                        <w:left w:val="none" w:sz="0" w:space="0" w:color="auto"/>
                        <w:bottom w:val="none" w:sz="0" w:space="0" w:color="auto"/>
                        <w:right w:val="none" w:sz="0" w:space="0" w:color="auto"/>
                      </w:divBdr>
                      <w:divsChild>
                        <w:div w:id="570778671">
                          <w:marLeft w:val="0"/>
                          <w:marRight w:val="0"/>
                          <w:marTop w:val="0"/>
                          <w:marBottom w:val="0"/>
                          <w:divBdr>
                            <w:top w:val="none" w:sz="0" w:space="0" w:color="auto"/>
                            <w:left w:val="none" w:sz="0" w:space="0" w:color="auto"/>
                            <w:bottom w:val="none" w:sz="0" w:space="0" w:color="auto"/>
                            <w:right w:val="none" w:sz="0" w:space="0" w:color="auto"/>
                          </w:divBdr>
                        </w:div>
                      </w:divsChild>
                    </w:div>
                    <w:div w:id="489178896">
                      <w:marLeft w:val="0"/>
                      <w:marRight w:val="0"/>
                      <w:marTop w:val="0"/>
                      <w:marBottom w:val="0"/>
                      <w:divBdr>
                        <w:top w:val="none" w:sz="0" w:space="0" w:color="auto"/>
                        <w:left w:val="none" w:sz="0" w:space="0" w:color="auto"/>
                        <w:bottom w:val="none" w:sz="0" w:space="0" w:color="auto"/>
                        <w:right w:val="none" w:sz="0" w:space="0" w:color="auto"/>
                      </w:divBdr>
                      <w:divsChild>
                        <w:div w:id="1415130309">
                          <w:marLeft w:val="0"/>
                          <w:marRight w:val="0"/>
                          <w:marTop w:val="0"/>
                          <w:marBottom w:val="0"/>
                          <w:divBdr>
                            <w:top w:val="none" w:sz="0" w:space="0" w:color="auto"/>
                            <w:left w:val="none" w:sz="0" w:space="0" w:color="auto"/>
                            <w:bottom w:val="none" w:sz="0" w:space="0" w:color="auto"/>
                            <w:right w:val="none" w:sz="0" w:space="0" w:color="auto"/>
                          </w:divBdr>
                        </w:div>
                      </w:divsChild>
                    </w:div>
                    <w:div w:id="1419987152">
                      <w:marLeft w:val="0"/>
                      <w:marRight w:val="0"/>
                      <w:marTop w:val="0"/>
                      <w:marBottom w:val="0"/>
                      <w:divBdr>
                        <w:top w:val="none" w:sz="0" w:space="0" w:color="auto"/>
                        <w:left w:val="none" w:sz="0" w:space="0" w:color="auto"/>
                        <w:bottom w:val="none" w:sz="0" w:space="0" w:color="auto"/>
                        <w:right w:val="none" w:sz="0" w:space="0" w:color="auto"/>
                      </w:divBdr>
                      <w:divsChild>
                        <w:div w:id="1053430224">
                          <w:marLeft w:val="0"/>
                          <w:marRight w:val="0"/>
                          <w:marTop w:val="0"/>
                          <w:marBottom w:val="0"/>
                          <w:divBdr>
                            <w:top w:val="none" w:sz="0" w:space="0" w:color="auto"/>
                            <w:left w:val="none" w:sz="0" w:space="0" w:color="auto"/>
                            <w:bottom w:val="none" w:sz="0" w:space="0" w:color="auto"/>
                            <w:right w:val="none" w:sz="0" w:space="0" w:color="auto"/>
                          </w:divBdr>
                        </w:div>
                      </w:divsChild>
                    </w:div>
                    <w:div w:id="619142017">
                      <w:marLeft w:val="0"/>
                      <w:marRight w:val="0"/>
                      <w:marTop w:val="0"/>
                      <w:marBottom w:val="0"/>
                      <w:divBdr>
                        <w:top w:val="none" w:sz="0" w:space="0" w:color="auto"/>
                        <w:left w:val="none" w:sz="0" w:space="0" w:color="auto"/>
                        <w:bottom w:val="none" w:sz="0" w:space="0" w:color="auto"/>
                        <w:right w:val="none" w:sz="0" w:space="0" w:color="auto"/>
                      </w:divBdr>
                      <w:divsChild>
                        <w:div w:id="2117405497">
                          <w:marLeft w:val="0"/>
                          <w:marRight w:val="0"/>
                          <w:marTop w:val="0"/>
                          <w:marBottom w:val="0"/>
                          <w:divBdr>
                            <w:top w:val="none" w:sz="0" w:space="0" w:color="auto"/>
                            <w:left w:val="none" w:sz="0" w:space="0" w:color="auto"/>
                            <w:bottom w:val="none" w:sz="0" w:space="0" w:color="auto"/>
                            <w:right w:val="none" w:sz="0" w:space="0" w:color="auto"/>
                          </w:divBdr>
                        </w:div>
                      </w:divsChild>
                    </w:div>
                    <w:div w:id="959990198">
                      <w:marLeft w:val="0"/>
                      <w:marRight w:val="0"/>
                      <w:marTop w:val="0"/>
                      <w:marBottom w:val="0"/>
                      <w:divBdr>
                        <w:top w:val="none" w:sz="0" w:space="0" w:color="auto"/>
                        <w:left w:val="none" w:sz="0" w:space="0" w:color="auto"/>
                        <w:bottom w:val="none" w:sz="0" w:space="0" w:color="auto"/>
                        <w:right w:val="none" w:sz="0" w:space="0" w:color="auto"/>
                      </w:divBdr>
                      <w:divsChild>
                        <w:div w:id="2030795773">
                          <w:marLeft w:val="0"/>
                          <w:marRight w:val="0"/>
                          <w:marTop w:val="0"/>
                          <w:marBottom w:val="0"/>
                          <w:divBdr>
                            <w:top w:val="none" w:sz="0" w:space="0" w:color="auto"/>
                            <w:left w:val="none" w:sz="0" w:space="0" w:color="auto"/>
                            <w:bottom w:val="none" w:sz="0" w:space="0" w:color="auto"/>
                            <w:right w:val="none" w:sz="0" w:space="0" w:color="auto"/>
                          </w:divBdr>
                        </w:div>
                      </w:divsChild>
                    </w:div>
                    <w:div w:id="553468564">
                      <w:marLeft w:val="0"/>
                      <w:marRight w:val="0"/>
                      <w:marTop w:val="0"/>
                      <w:marBottom w:val="0"/>
                      <w:divBdr>
                        <w:top w:val="none" w:sz="0" w:space="0" w:color="auto"/>
                        <w:left w:val="none" w:sz="0" w:space="0" w:color="auto"/>
                        <w:bottom w:val="none" w:sz="0" w:space="0" w:color="auto"/>
                        <w:right w:val="none" w:sz="0" w:space="0" w:color="auto"/>
                      </w:divBdr>
                      <w:divsChild>
                        <w:div w:id="2012874887">
                          <w:marLeft w:val="0"/>
                          <w:marRight w:val="0"/>
                          <w:marTop w:val="0"/>
                          <w:marBottom w:val="0"/>
                          <w:divBdr>
                            <w:top w:val="none" w:sz="0" w:space="0" w:color="auto"/>
                            <w:left w:val="none" w:sz="0" w:space="0" w:color="auto"/>
                            <w:bottom w:val="none" w:sz="0" w:space="0" w:color="auto"/>
                            <w:right w:val="none" w:sz="0" w:space="0" w:color="auto"/>
                          </w:divBdr>
                        </w:div>
                      </w:divsChild>
                    </w:div>
                    <w:div w:id="1250583889">
                      <w:marLeft w:val="0"/>
                      <w:marRight w:val="0"/>
                      <w:marTop w:val="0"/>
                      <w:marBottom w:val="0"/>
                      <w:divBdr>
                        <w:top w:val="none" w:sz="0" w:space="0" w:color="auto"/>
                        <w:left w:val="none" w:sz="0" w:space="0" w:color="auto"/>
                        <w:bottom w:val="none" w:sz="0" w:space="0" w:color="auto"/>
                        <w:right w:val="none" w:sz="0" w:space="0" w:color="auto"/>
                      </w:divBdr>
                      <w:divsChild>
                        <w:div w:id="1392189324">
                          <w:marLeft w:val="0"/>
                          <w:marRight w:val="0"/>
                          <w:marTop w:val="0"/>
                          <w:marBottom w:val="0"/>
                          <w:divBdr>
                            <w:top w:val="none" w:sz="0" w:space="0" w:color="auto"/>
                            <w:left w:val="none" w:sz="0" w:space="0" w:color="auto"/>
                            <w:bottom w:val="none" w:sz="0" w:space="0" w:color="auto"/>
                            <w:right w:val="none" w:sz="0" w:space="0" w:color="auto"/>
                          </w:divBdr>
                        </w:div>
                      </w:divsChild>
                    </w:div>
                    <w:div w:id="881597997">
                      <w:marLeft w:val="0"/>
                      <w:marRight w:val="0"/>
                      <w:marTop w:val="0"/>
                      <w:marBottom w:val="0"/>
                      <w:divBdr>
                        <w:top w:val="none" w:sz="0" w:space="0" w:color="auto"/>
                        <w:left w:val="none" w:sz="0" w:space="0" w:color="auto"/>
                        <w:bottom w:val="none" w:sz="0" w:space="0" w:color="auto"/>
                        <w:right w:val="none" w:sz="0" w:space="0" w:color="auto"/>
                      </w:divBdr>
                      <w:divsChild>
                        <w:div w:id="1988708865">
                          <w:marLeft w:val="0"/>
                          <w:marRight w:val="0"/>
                          <w:marTop w:val="0"/>
                          <w:marBottom w:val="0"/>
                          <w:divBdr>
                            <w:top w:val="none" w:sz="0" w:space="0" w:color="auto"/>
                            <w:left w:val="none" w:sz="0" w:space="0" w:color="auto"/>
                            <w:bottom w:val="none" w:sz="0" w:space="0" w:color="auto"/>
                            <w:right w:val="none" w:sz="0" w:space="0" w:color="auto"/>
                          </w:divBdr>
                        </w:div>
                      </w:divsChild>
                    </w:div>
                    <w:div w:id="1828662993">
                      <w:marLeft w:val="0"/>
                      <w:marRight w:val="0"/>
                      <w:marTop w:val="0"/>
                      <w:marBottom w:val="0"/>
                      <w:divBdr>
                        <w:top w:val="none" w:sz="0" w:space="0" w:color="auto"/>
                        <w:left w:val="none" w:sz="0" w:space="0" w:color="auto"/>
                        <w:bottom w:val="none" w:sz="0" w:space="0" w:color="auto"/>
                        <w:right w:val="none" w:sz="0" w:space="0" w:color="auto"/>
                      </w:divBdr>
                      <w:divsChild>
                        <w:div w:id="591163649">
                          <w:marLeft w:val="0"/>
                          <w:marRight w:val="0"/>
                          <w:marTop w:val="0"/>
                          <w:marBottom w:val="0"/>
                          <w:divBdr>
                            <w:top w:val="none" w:sz="0" w:space="0" w:color="auto"/>
                            <w:left w:val="none" w:sz="0" w:space="0" w:color="auto"/>
                            <w:bottom w:val="none" w:sz="0" w:space="0" w:color="auto"/>
                            <w:right w:val="none" w:sz="0" w:space="0" w:color="auto"/>
                          </w:divBdr>
                        </w:div>
                      </w:divsChild>
                    </w:div>
                    <w:div w:id="79106917">
                      <w:marLeft w:val="0"/>
                      <w:marRight w:val="0"/>
                      <w:marTop w:val="0"/>
                      <w:marBottom w:val="0"/>
                      <w:divBdr>
                        <w:top w:val="none" w:sz="0" w:space="0" w:color="auto"/>
                        <w:left w:val="none" w:sz="0" w:space="0" w:color="auto"/>
                        <w:bottom w:val="none" w:sz="0" w:space="0" w:color="auto"/>
                        <w:right w:val="none" w:sz="0" w:space="0" w:color="auto"/>
                      </w:divBdr>
                      <w:divsChild>
                        <w:div w:id="783302937">
                          <w:marLeft w:val="0"/>
                          <w:marRight w:val="0"/>
                          <w:marTop w:val="0"/>
                          <w:marBottom w:val="0"/>
                          <w:divBdr>
                            <w:top w:val="none" w:sz="0" w:space="0" w:color="auto"/>
                            <w:left w:val="none" w:sz="0" w:space="0" w:color="auto"/>
                            <w:bottom w:val="none" w:sz="0" w:space="0" w:color="auto"/>
                            <w:right w:val="none" w:sz="0" w:space="0" w:color="auto"/>
                          </w:divBdr>
                        </w:div>
                      </w:divsChild>
                    </w:div>
                    <w:div w:id="2117285163">
                      <w:marLeft w:val="0"/>
                      <w:marRight w:val="0"/>
                      <w:marTop w:val="0"/>
                      <w:marBottom w:val="0"/>
                      <w:divBdr>
                        <w:top w:val="none" w:sz="0" w:space="0" w:color="auto"/>
                        <w:left w:val="none" w:sz="0" w:space="0" w:color="auto"/>
                        <w:bottom w:val="none" w:sz="0" w:space="0" w:color="auto"/>
                        <w:right w:val="none" w:sz="0" w:space="0" w:color="auto"/>
                      </w:divBdr>
                      <w:divsChild>
                        <w:div w:id="618684940">
                          <w:marLeft w:val="0"/>
                          <w:marRight w:val="0"/>
                          <w:marTop w:val="0"/>
                          <w:marBottom w:val="0"/>
                          <w:divBdr>
                            <w:top w:val="none" w:sz="0" w:space="0" w:color="auto"/>
                            <w:left w:val="none" w:sz="0" w:space="0" w:color="auto"/>
                            <w:bottom w:val="none" w:sz="0" w:space="0" w:color="auto"/>
                            <w:right w:val="none" w:sz="0" w:space="0" w:color="auto"/>
                          </w:divBdr>
                        </w:div>
                      </w:divsChild>
                    </w:div>
                    <w:div w:id="603810250">
                      <w:marLeft w:val="0"/>
                      <w:marRight w:val="0"/>
                      <w:marTop w:val="0"/>
                      <w:marBottom w:val="0"/>
                      <w:divBdr>
                        <w:top w:val="none" w:sz="0" w:space="0" w:color="auto"/>
                        <w:left w:val="none" w:sz="0" w:space="0" w:color="auto"/>
                        <w:bottom w:val="none" w:sz="0" w:space="0" w:color="auto"/>
                        <w:right w:val="none" w:sz="0" w:space="0" w:color="auto"/>
                      </w:divBdr>
                      <w:divsChild>
                        <w:div w:id="974868126">
                          <w:marLeft w:val="0"/>
                          <w:marRight w:val="0"/>
                          <w:marTop w:val="0"/>
                          <w:marBottom w:val="0"/>
                          <w:divBdr>
                            <w:top w:val="none" w:sz="0" w:space="0" w:color="auto"/>
                            <w:left w:val="none" w:sz="0" w:space="0" w:color="auto"/>
                            <w:bottom w:val="none" w:sz="0" w:space="0" w:color="auto"/>
                            <w:right w:val="none" w:sz="0" w:space="0" w:color="auto"/>
                          </w:divBdr>
                        </w:div>
                      </w:divsChild>
                    </w:div>
                    <w:div w:id="462581369">
                      <w:marLeft w:val="0"/>
                      <w:marRight w:val="0"/>
                      <w:marTop w:val="0"/>
                      <w:marBottom w:val="0"/>
                      <w:divBdr>
                        <w:top w:val="none" w:sz="0" w:space="0" w:color="auto"/>
                        <w:left w:val="none" w:sz="0" w:space="0" w:color="auto"/>
                        <w:bottom w:val="none" w:sz="0" w:space="0" w:color="auto"/>
                        <w:right w:val="none" w:sz="0" w:space="0" w:color="auto"/>
                      </w:divBdr>
                      <w:divsChild>
                        <w:div w:id="2135370305">
                          <w:marLeft w:val="0"/>
                          <w:marRight w:val="0"/>
                          <w:marTop w:val="0"/>
                          <w:marBottom w:val="0"/>
                          <w:divBdr>
                            <w:top w:val="none" w:sz="0" w:space="0" w:color="auto"/>
                            <w:left w:val="none" w:sz="0" w:space="0" w:color="auto"/>
                            <w:bottom w:val="none" w:sz="0" w:space="0" w:color="auto"/>
                            <w:right w:val="none" w:sz="0" w:space="0" w:color="auto"/>
                          </w:divBdr>
                        </w:div>
                      </w:divsChild>
                    </w:div>
                    <w:div w:id="1911303044">
                      <w:marLeft w:val="0"/>
                      <w:marRight w:val="0"/>
                      <w:marTop w:val="0"/>
                      <w:marBottom w:val="0"/>
                      <w:divBdr>
                        <w:top w:val="none" w:sz="0" w:space="0" w:color="auto"/>
                        <w:left w:val="none" w:sz="0" w:space="0" w:color="auto"/>
                        <w:bottom w:val="none" w:sz="0" w:space="0" w:color="auto"/>
                        <w:right w:val="none" w:sz="0" w:space="0" w:color="auto"/>
                      </w:divBdr>
                      <w:divsChild>
                        <w:div w:id="1235433866">
                          <w:marLeft w:val="0"/>
                          <w:marRight w:val="0"/>
                          <w:marTop w:val="0"/>
                          <w:marBottom w:val="0"/>
                          <w:divBdr>
                            <w:top w:val="none" w:sz="0" w:space="0" w:color="auto"/>
                            <w:left w:val="none" w:sz="0" w:space="0" w:color="auto"/>
                            <w:bottom w:val="none" w:sz="0" w:space="0" w:color="auto"/>
                            <w:right w:val="none" w:sz="0" w:space="0" w:color="auto"/>
                          </w:divBdr>
                        </w:div>
                      </w:divsChild>
                    </w:div>
                    <w:div w:id="82651097">
                      <w:marLeft w:val="0"/>
                      <w:marRight w:val="0"/>
                      <w:marTop w:val="0"/>
                      <w:marBottom w:val="0"/>
                      <w:divBdr>
                        <w:top w:val="none" w:sz="0" w:space="0" w:color="auto"/>
                        <w:left w:val="none" w:sz="0" w:space="0" w:color="auto"/>
                        <w:bottom w:val="none" w:sz="0" w:space="0" w:color="auto"/>
                        <w:right w:val="none" w:sz="0" w:space="0" w:color="auto"/>
                      </w:divBdr>
                      <w:divsChild>
                        <w:div w:id="1981306185">
                          <w:marLeft w:val="0"/>
                          <w:marRight w:val="0"/>
                          <w:marTop w:val="0"/>
                          <w:marBottom w:val="0"/>
                          <w:divBdr>
                            <w:top w:val="none" w:sz="0" w:space="0" w:color="auto"/>
                            <w:left w:val="none" w:sz="0" w:space="0" w:color="auto"/>
                            <w:bottom w:val="none" w:sz="0" w:space="0" w:color="auto"/>
                            <w:right w:val="none" w:sz="0" w:space="0" w:color="auto"/>
                          </w:divBdr>
                        </w:div>
                      </w:divsChild>
                    </w:div>
                    <w:div w:id="485435245">
                      <w:marLeft w:val="0"/>
                      <w:marRight w:val="0"/>
                      <w:marTop w:val="0"/>
                      <w:marBottom w:val="0"/>
                      <w:divBdr>
                        <w:top w:val="none" w:sz="0" w:space="0" w:color="auto"/>
                        <w:left w:val="none" w:sz="0" w:space="0" w:color="auto"/>
                        <w:bottom w:val="none" w:sz="0" w:space="0" w:color="auto"/>
                        <w:right w:val="none" w:sz="0" w:space="0" w:color="auto"/>
                      </w:divBdr>
                      <w:divsChild>
                        <w:div w:id="1321154398">
                          <w:marLeft w:val="0"/>
                          <w:marRight w:val="0"/>
                          <w:marTop w:val="0"/>
                          <w:marBottom w:val="0"/>
                          <w:divBdr>
                            <w:top w:val="none" w:sz="0" w:space="0" w:color="auto"/>
                            <w:left w:val="none" w:sz="0" w:space="0" w:color="auto"/>
                            <w:bottom w:val="none" w:sz="0" w:space="0" w:color="auto"/>
                            <w:right w:val="none" w:sz="0" w:space="0" w:color="auto"/>
                          </w:divBdr>
                        </w:div>
                      </w:divsChild>
                    </w:div>
                    <w:div w:id="185679322">
                      <w:marLeft w:val="0"/>
                      <w:marRight w:val="0"/>
                      <w:marTop w:val="0"/>
                      <w:marBottom w:val="0"/>
                      <w:divBdr>
                        <w:top w:val="none" w:sz="0" w:space="0" w:color="auto"/>
                        <w:left w:val="none" w:sz="0" w:space="0" w:color="auto"/>
                        <w:bottom w:val="none" w:sz="0" w:space="0" w:color="auto"/>
                        <w:right w:val="none" w:sz="0" w:space="0" w:color="auto"/>
                      </w:divBdr>
                      <w:divsChild>
                        <w:div w:id="208341240">
                          <w:marLeft w:val="0"/>
                          <w:marRight w:val="0"/>
                          <w:marTop w:val="0"/>
                          <w:marBottom w:val="0"/>
                          <w:divBdr>
                            <w:top w:val="none" w:sz="0" w:space="0" w:color="auto"/>
                            <w:left w:val="none" w:sz="0" w:space="0" w:color="auto"/>
                            <w:bottom w:val="none" w:sz="0" w:space="0" w:color="auto"/>
                            <w:right w:val="none" w:sz="0" w:space="0" w:color="auto"/>
                          </w:divBdr>
                        </w:div>
                      </w:divsChild>
                    </w:div>
                    <w:div w:id="303200714">
                      <w:marLeft w:val="0"/>
                      <w:marRight w:val="0"/>
                      <w:marTop w:val="0"/>
                      <w:marBottom w:val="0"/>
                      <w:divBdr>
                        <w:top w:val="none" w:sz="0" w:space="0" w:color="auto"/>
                        <w:left w:val="none" w:sz="0" w:space="0" w:color="auto"/>
                        <w:bottom w:val="none" w:sz="0" w:space="0" w:color="auto"/>
                        <w:right w:val="none" w:sz="0" w:space="0" w:color="auto"/>
                      </w:divBdr>
                      <w:divsChild>
                        <w:div w:id="1952006906">
                          <w:marLeft w:val="0"/>
                          <w:marRight w:val="0"/>
                          <w:marTop w:val="0"/>
                          <w:marBottom w:val="0"/>
                          <w:divBdr>
                            <w:top w:val="none" w:sz="0" w:space="0" w:color="auto"/>
                            <w:left w:val="none" w:sz="0" w:space="0" w:color="auto"/>
                            <w:bottom w:val="none" w:sz="0" w:space="0" w:color="auto"/>
                            <w:right w:val="none" w:sz="0" w:space="0" w:color="auto"/>
                          </w:divBdr>
                        </w:div>
                      </w:divsChild>
                    </w:div>
                    <w:div w:id="505243022">
                      <w:marLeft w:val="0"/>
                      <w:marRight w:val="0"/>
                      <w:marTop w:val="0"/>
                      <w:marBottom w:val="0"/>
                      <w:divBdr>
                        <w:top w:val="none" w:sz="0" w:space="0" w:color="auto"/>
                        <w:left w:val="none" w:sz="0" w:space="0" w:color="auto"/>
                        <w:bottom w:val="none" w:sz="0" w:space="0" w:color="auto"/>
                        <w:right w:val="none" w:sz="0" w:space="0" w:color="auto"/>
                      </w:divBdr>
                      <w:divsChild>
                        <w:div w:id="1703357073">
                          <w:marLeft w:val="0"/>
                          <w:marRight w:val="0"/>
                          <w:marTop w:val="0"/>
                          <w:marBottom w:val="0"/>
                          <w:divBdr>
                            <w:top w:val="none" w:sz="0" w:space="0" w:color="auto"/>
                            <w:left w:val="none" w:sz="0" w:space="0" w:color="auto"/>
                            <w:bottom w:val="none" w:sz="0" w:space="0" w:color="auto"/>
                            <w:right w:val="none" w:sz="0" w:space="0" w:color="auto"/>
                          </w:divBdr>
                        </w:div>
                      </w:divsChild>
                    </w:div>
                    <w:div w:id="1341348884">
                      <w:marLeft w:val="0"/>
                      <w:marRight w:val="0"/>
                      <w:marTop w:val="0"/>
                      <w:marBottom w:val="0"/>
                      <w:divBdr>
                        <w:top w:val="none" w:sz="0" w:space="0" w:color="auto"/>
                        <w:left w:val="none" w:sz="0" w:space="0" w:color="auto"/>
                        <w:bottom w:val="none" w:sz="0" w:space="0" w:color="auto"/>
                        <w:right w:val="none" w:sz="0" w:space="0" w:color="auto"/>
                      </w:divBdr>
                      <w:divsChild>
                        <w:div w:id="617105899">
                          <w:marLeft w:val="0"/>
                          <w:marRight w:val="0"/>
                          <w:marTop w:val="0"/>
                          <w:marBottom w:val="0"/>
                          <w:divBdr>
                            <w:top w:val="none" w:sz="0" w:space="0" w:color="auto"/>
                            <w:left w:val="none" w:sz="0" w:space="0" w:color="auto"/>
                            <w:bottom w:val="none" w:sz="0" w:space="0" w:color="auto"/>
                            <w:right w:val="none" w:sz="0" w:space="0" w:color="auto"/>
                          </w:divBdr>
                        </w:div>
                      </w:divsChild>
                    </w:div>
                    <w:div w:id="87971818">
                      <w:marLeft w:val="0"/>
                      <w:marRight w:val="0"/>
                      <w:marTop w:val="0"/>
                      <w:marBottom w:val="0"/>
                      <w:divBdr>
                        <w:top w:val="none" w:sz="0" w:space="0" w:color="auto"/>
                        <w:left w:val="none" w:sz="0" w:space="0" w:color="auto"/>
                        <w:bottom w:val="none" w:sz="0" w:space="0" w:color="auto"/>
                        <w:right w:val="none" w:sz="0" w:space="0" w:color="auto"/>
                      </w:divBdr>
                      <w:divsChild>
                        <w:div w:id="561872111">
                          <w:marLeft w:val="0"/>
                          <w:marRight w:val="0"/>
                          <w:marTop w:val="0"/>
                          <w:marBottom w:val="0"/>
                          <w:divBdr>
                            <w:top w:val="none" w:sz="0" w:space="0" w:color="auto"/>
                            <w:left w:val="none" w:sz="0" w:space="0" w:color="auto"/>
                            <w:bottom w:val="none" w:sz="0" w:space="0" w:color="auto"/>
                            <w:right w:val="none" w:sz="0" w:space="0" w:color="auto"/>
                          </w:divBdr>
                        </w:div>
                      </w:divsChild>
                    </w:div>
                    <w:div w:id="7298759">
                      <w:marLeft w:val="0"/>
                      <w:marRight w:val="0"/>
                      <w:marTop w:val="0"/>
                      <w:marBottom w:val="0"/>
                      <w:divBdr>
                        <w:top w:val="none" w:sz="0" w:space="0" w:color="auto"/>
                        <w:left w:val="none" w:sz="0" w:space="0" w:color="auto"/>
                        <w:bottom w:val="none" w:sz="0" w:space="0" w:color="auto"/>
                        <w:right w:val="none" w:sz="0" w:space="0" w:color="auto"/>
                      </w:divBdr>
                      <w:divsChild>
                        <w:div w:id="1276987831">
                          <w:marLeft w:val="0"/>
                          <w:marRight w:val="0"/>
                          <w:marTop w:val="0"/>
                          <w:marBottom w:val="0"/>
                          <w:divBdr>
                            <w:top w:val="none" w:sz="0" w:space="0" w:color="auto"/>
                            <w:left w:val="none" w:sz="0" w:space="0" w:color="auto"/>
                            <w:bottom w:val="none" w:sz="0" w:space="0" w:color="auto"/>
                            <w:right w:val="none" w:sz="0" w:space="0" w:color="auto"/>
                          </w:divBdr>
                        </w:div>
                      </w:divsChild>
                    </w:div>
                    <w:div w:id="156581964">
                      <w:marLeft w:val="0"/>
                      <w:marRight w:val="0"/>
                      <w:marTop w:val="0"/>
                      <w:marBottom w:val="0"/>
                      <w:divBdr>
                        <w:top w:val="none" w:sz="0" w:space="0" w:color="auto"/>
                        <w:left w:val="none" w:sz="0" w:space="0" w:color="auto"/>
                        <w:bottom w:val="none" w:sz="0" w:space="0" w:color="auto"/>
                        <w:right w:val="none" w:sz="0" w:space="0" w:color="auto"/>
                      </w:divBdr>
                      <w:divsChild>
                        <w:div w:id="577135239">
                          <w:marLeft w:val="0"/>
                          <w:marRight w:val="0"/>
                          <w:marTop w:val="0"/>
                          <w:marBottom w:val="0"/>
                          <w:divBdr>
                            <w:top w:val="none" w:sz="0" w:space="0" w:color="auto"/>
                            <w:left w:val="none" w:sz="0" w:space="0" w:color="auto"/>
                            <w:bottom w:val="none" w:sz="0" w:space="0" w:color="auto"/>
                            <w:right w:val="none" w:sz="0" w:space="0" w:color="auto"/>
                          </w:divBdr>
                        </w:div>
                      </w:divsChild>
                    </w:div>
                    <w:div w:id="341788360">
                      <w:marLeft w:val="0"/>
                      <w:marRight w:val="0"/>
                      <w:marTop w:val="0"/>
                      <w:marBottom w:val="0"/>
                      <w:divBdr>
                        <w:top w:val="none" w:sz="0" w:space="0" w:color="auto"/>
                        <w:left w:val="none" w:sz="0" w:space="0" w:color="auto"/>
                        <w:bottom w:val="none" w:sz="0" w:space="0" w:color="auto"/>
                        <w:right w:val="none" w:sz="0" w:space="0" w:color="auto"/>
                      </w:divBdr>
                      <w:divsChild>
                        <w:div w:id="1125848546">
                          <w:marLeft w:val="0"/>
                          <w:marRight w:val="0"/>
                          <w:marTop w:val="0"/>
                          <w:marBottom w:val="0"/>
                          <w:divBdr>
                            <w:top w:val="none" w:sz="0" w:space="0" w:color="auto"/>
                            <w:left w:val="none" w:sz="0" w:space="0" w:color="auto"/>
                            <w:bottom w:val="none" w:sz="0" w:space="0" w:color="auto"/>
                            <w:right w:val="none" w:sz="0" w:space="0" w:color="auto"/>
                          </w:divBdr>
                        </w:div>
                      </w:divsChild>
                    </w:div>
                    <w:div w:id="1675841192">
                      <w:marLeft w:val="0"/>
                      <w:marRight w:val="0"/>
                      <w:marTop w:val="0"/>
                      <w:marBottom w:val="0"/>
                      <w:divBdr>
                        <w:top w:val="none" w:sz="0" w:space="0" w:color="auto"/>
                        <w:left w:val="none" w:sz="0" w:space="0" w:color="auto"/>
                        <w:bottom w:val="none" w:sz="0" w:space="0" w:color="auto"/>
                        <w:right w:val="none" w:sz="0" w:space="0" w:color="auto"/>
                      </w:divBdr>
                      <w:divsChild>
                        <w:div w:id="280572827">
                          <w:marLeft w:val="0"/>
                          <w:marRight w:val="0"/>
                          <w:marTop w:val="0"/>
                          <w:marBottom w:val="0"/>
                          <w:divBdr>
                            <w:top w:val="none" w:sz="0" w:space="0" w:color="auto"/>
                            <w:left w:val="none" w:sz="0" w:space="0" w:color="auto"/>
                            <w:bottom w:val="none" w:sz="0" w:space="0" w:color="auto"/>
                            <w:right w:val="none" w:sz="0" w:space="0" w:color="auto"/>
                          </w:divBdr>
                        </w:div>
                      </w:divsChild>
                    </w:div>
                    <w:div w:id="1971395681">
                      <w:marLeft w:val="0"/>
                      <w:marRight w:val="0"/>
                      <w:marTop w:val="0"/>
                      <w:marBottom w:val="0"/>
                      <w:divBdr>
                        <w:top w:val="none" w:sz="0" w:space="0" w:color="auto"/>
                        <w:left w:val="none" w:sz="0" w:space="0" w:color="auto"/>
                        <w:bottom w:val="none" w:sz="0" w:space="0" w:color="auto"/>
                        <w:right w:val="none" w:sz="0" w:space="0" w:color="auto"/>
                      </w:divBdr>
                      <w:divsChild>
                        <w:div w:id="404374060">
                          <w:marLeft w:val="0"/>
                          <w:marRight w:val="0"/>
                          <w:marTop w:val="0"/>
                          <w:marBottom w:val="0"/>
                          <w:divBdr>
                            <w:top w:val="none" w:sz="0" w:space="0" w:color="auto"/>
                            <w:left w:val="none" w:sz="0" w:space="0" w:color="auto"/>
                            <w:bottom w:val="none" w:sz="0" w:space="0" w:color="auto"/>
                            <w:right w:val="none" w:sz="0" w:space="0" w:color="auto"/>
                          </w:divBdr>
                        </w:div>
                        <w:div w:id="869031939">
                          <w:marLeft w:val="0"/>
                          <w:marRight w:val="0"/>
                          <w:marTop w:val="0"/>
                          <w:marBottom w:val="0"/>
                          <w:divBdr>
                            <w:top w:val="none" w:sz="0" w:space="0" w:color="auto"/>
                            <w:left w:val="none" w:sz="0" w:space="0" w:color="auto"/>
                            <w:bottom w:val="none" w:sz="0" w:space="0" w:color="auto"/>
                            <w:right w:val="none" w:sz="0" w:space="0" w:color="auto"/>
                          </w:divBdr>
                        </w:div>
                      </w:divsChild>
                    </w:div>
                    <w:div w:id="1847132338">
                      <w:marLeft w:val="0"/>
                      <w:marRight w:val="0"/>
                      <w:marTop w:val="0"/>
                      <w:marBottom w:val="0"/>
                      <w:divBdr>
                        <w:top w:val="none" w:sz="0" w:space="0" w:color="auto"/>
                        <w:left w:val="none" w:sz="0" w:space="0" w:color="auto"/>
                        <w:bottom w:val="none" w:sz="0" w:space="0" w:color="auto"/>
                        <w:right w:val="none" w:sz="0" w:space="0" w:color="auto"/>
                      </w:divBdr>
                      <w:divsChild>
                        <w:div w:id="1447500868">
                          <w:marLeft w:val="0"/>
                          <w:marRight w:val="0"/>
                          <w:marTop w:val="0"/>
                          <w:marBottom w:val="0"/>
                          <w:divBdr>
                            <w:top w:val="none" w:sz="0" w:space="0" w:color="auto"/>
                            <w:left w:val="none" w:sz="0" w:space="0" w:color="auto"/>
                            <w:bottom w:val="none" w:sz="0" w:space="0" w:color="auto"/>
                            <w:right w:val="none" w:sz="0" w:space="0" w:color="auto"/>
                          </w:divBdr>
                        </w:div>
                      </w:divsChild>
                    </w:div>
                    <w:div w:id="153255547">
                      <w:marLeft w:val="0"/>
                      <w:marRight w:val="0"/>
                      <w:marTop w:val="0"/>
                      <w:marBottom w:val="0"/>
                      <w:divBdr>
                        <w:top w:val="none" w:sz="0" w:space="0" w:color="auto"/>
                        <w:left w:val="none" w:sz="0" w:space="0" w:color="auto"/>
                        <w:bottom w:val="none" w:sz="0" w:space="0" w:color="auto"/>
                        <w:right w:val="none" w:sz="0" w:space="0" w:color="auto"/>
                      </w:divBdr>
                      <w:divsChild>
                        <w:div w:id="777411787">
                          <w:marLeft w:val="0"/>
                          <w:marRight w:val="0"/>
                          <w:marTop w:val="0"/>
                          <w:marBottom w:val="0"/>
                          <w:divBdr>
                            <w:top w:val="none" w:sz="0" w:space="0" w:color="auto"/>
                            <w:left w:val="none" w:sz="0" w:space="0" w:color="auto"/>
                            <w:bottom w:val="none" w:sz="0" w:space="0" w:color="auto"/>
                            <w:right w:val="none" w:sz="0" w:space="0" w:color="auto"/>
                          </w:divBdr>
                        </w:div>
                      </w:divsChild>
                    </w:div>
                    <w:div w:id="1527475268">
                      <w:marLeft w:val="0"/>
                      <w:marRight w:val="0"/>
                      <w:marTop w:val="0"/>
                      <w:marBottom w:val="0"/>
                      <w:divBdr>
                        <w:top w:val="none" w:sz="0" w:space="0" w:color="auto"/>
                        <w:left w:val="none" w:sz="0" w:space="0" w:color="auto"/>
                        <w:bottom w:val="none" w:sz="0" w:space="0" w:color="auto"/>
                        <w:right w:val="none" w:sz="0" w:space="0" w:color="auto"/>
                      </w:divBdr>
                      <w:divsChild>
                        <w:div w:id="1441148803">
                          <w:marLeft w:val="0"/>
                          <w:marRight w:val="0"/>
                          <w:marTop w:val="0"/>
                          <w:marBottom w:val="0"/>
                          <w:divBdr>
                            <w:top w:val="none" w:sz="0" w:space="0" w:color="auto"/>
                            <w:left w:val="none" w:sz="0" w:space="0" w:color="auto"/>
                            <w:bottom w:val="none" w:sz="0" w:space="0" w:color="auto"/>
                            <w:right w:val="none" w:sz="0" w:space="0" w:color="auto"/>
                          </w:divBdr>
                        </w:div>
                      </w:divsChild>
                    </w:div>
                    <w:div w:id="1939099603">
                      <w:marLeft w:val="0"/>
                      <w:marRight w:val="0"/>
                      <w:marTop w:val="0"/>
                      <w:marBottom w:val="0"/>
                      <w:divBdr>
                        <w:top w:val="none" w:sz="0" w:space="0" w:color="auto"/>
                        <w:left w:val="none" w:sz="0" w:space="0" w:color="auto"/>
                        <w:bottom w:val="none" w:sz="0" w:space="0" w:color="auto"/>
                        <w:right w:val="none" w:sz="0" w:space="0" w:color="auto"/>
                      </w:divBdr>
                      <w:divsChild>
                        <w:div w:id="315380972">
                          <w:marLeft w:val="0"/>
                          <w:marRight w:val="0"/>
                          <w:marTop w:val="0"/>
                          <w:marBottom w:val="0"/>
                          <w:divBdr>
                            <w:top w:val="none" w:sz="0" w:space="0" w:color="auto"/>
                            <w:left w:val="none" w:sz="0" w:space="0" w:color="auto"/>
                            <w:bottom w:val="none" w:sz="0" w:space="0" w:color="auto"/>
                            <w:right w:val="none" w:sz="0" w:space="0" w:color="auto"/>
                          </w:divBdr>
                        </w:div>
                      </w:divsChild>
                    </w:div>
                    <w:div w:id="476343216">
                      <w:marLeft w:val="0"/>
                      <w:marRight w:val="0"/>
                      <w:marTop w:val="0"/>
                      <w:marBottom w:val="0"/>
                      <w:divBdr>
                        <w:top w:val="none" w:sz="0" w:space="0" w:color="auto"/>
                        <w:left w:val="none" w:sz="0" w:space="0" w:color="auto"/>
                        <w:bottom w:val="none" w:sz="0" w:space="0" w:color="auto"/>
                        <w:right w:val="none" w:sz="0" w:space="0" w:color="auto"/>
                      </w:divBdr>
                      <w:divsChild>
                        <w:div w:id="16735449">
                          <w:marLeft w:val="0"/>
                          <w:marRight w:val="0"/>
                          <w:marTop w:val="0"/>
                          <w:marBottom w:val="0"/>
                          <w:divBdr>
                            <w:top w:val="none" w:sz="0" w:space="0" w:color="auto"/>
                            <w:left w:val="none" w:sz="0" w:space="0" w:color="auto"/>
                            <w:bottom w:val="none" w:sz="0" w:space="0" w:color="auto"/>
                            <w:right w:val="none" w:sz="0" w:space="0" w:color="auto"/>
                          </w:divBdr>
                        </w:div>
                        <w:div w:id="80375020">
                          <w:marLeft w:val="0"/>
                          <w:marRight w:val="0"/>
                          <w:marTop w:val="0"/>
                          <w:marBottom w:val="0"/>
                          <w:divBdr>
                            <w:top w:val="none" w:sz="0" w:space="0" w:color="auto"/>
                            <w:left w:val="none" w:sz="0" w:space="0" w:color="auto"/>
                            <w:bottom w:val="none" w:sz="0" w:space="0" w:color="auto"/>
                            <w:right w:val="none" w:sz="0" w:space="0" w:color="auto"/>
                          </w:divBdr>
                        </w:div>
                        <w:div w:id="862015040">
                          <w:marLeft w:val="0"/>
                          <w:marRight w:val="0"/>
                          <w:marTop w:val="0"/>
                          <w:marBottom w:val="0"/>
                          <w:divBdr>
                            <w:top w:val="none" w:sz="0" w:space="0" w:color="auto"/>
                            <w:left w:val="none" w:sz="0" w:space="0" w:color="auto"/>
                            <w:bottom w:val="none" w:sz="0" w:space="0" w:color="auto"/>
                            <w:right w:val="none" w:sz="0" w:space="0" w:color="auto"/>
                          </w:divBdr>
                        </w:div>
                      </w:divsChild>
                    </w:div>
                    <w:div w:id="2120223447">
                      <w:marLeft w:val="0"/>
                      <w:marRight w:val="0"/>
                      <w:marTop w:val="0"/>
                      <w:marBottom w:val="0"/>
                      <w:divBdr>
                        <w:top w:val="none" w:sz="0" w:space="0" w:color="auto"/>
                        <w:left w:val="none" w:sz="0" w:space="0" w:color="auto"/>
                        <w:bottom w:val="none" w:sz="0" w:space="0" w:color="auto"/>
                        <w:right w:val="none" w:sz="0" w:space="0" w:color="auto"/>
                      </w:divBdr>
                      <w:divsChild>
                        <w:div w:id="1915359910">
                          <w:marLeft w:val="0"/>
                          <w:marRight w:val="0"/>
                          <w:marTop w:val="0"/>
                          <w:marBottom w:val="0"/>
                          <w:divBdr>
                            <w:top w:val="none" w:sz="0" w:space="0" w:color="auto"/>
                            <w:left w:val="none" w:sz="0" w:space="0" w:color="auto"/>
                            <w:bottom w:val="none" w:sz="0" w:space="0" w:color="auto"/>
                            <w:right w:val="none" w:sz="0" w:space="0" w:color="auto"/>
                          </w:divBdr>
                        </w:div>
                      </w:divsChild>
                    </w:div>
                    <w:div w:id="1279950630">
                      <w:marLeft w:val="0"/>
                      <w:marRight w:val="0"/>
                      <w:marTop w:val="0"/>
                      <w:marBottom w:val="0"/>
                      <w:divBdr>
                        <w:top w:val="none" w:sz="0" w:space="0" w:color="auto"/>
                        <w:left w:val="none" w:sz="0" w:space="0" w:color="auto"/>
                        <w:bottom w:val="none" w:sz="0" w:space="0" w:color="auto"/>
                        <w:right w:val="none" w:sz="0" w:space="0" w:color="auto"/>
                      </w:divBdr>
                      <w:divsChild>
                        <w:div w:id="1821380127">
                          <w:marLeft w:val="0"/>
                          <w:marRight w:val="0"/>
                          <w:marTop w:val="0"/>
                          <w:marBottom w:val="0"/>
                          <w:divBdr>
                            <w:top w:val="none" w:sz="0" w:space="0" w:color="auto"/>
                            <w:left w:val="none" w:sz="0" w:space="0" w:color="auto"/>
                            <w:bottom w:val="none" w:sz="0" w:space="0" w:color="auto"/>
                            <w:right w:val="none" w:sz="0" w:space="0" w:color="auto"/>
                          </w:divBdr>
                        </w:div>
                      </w:divsChild>
                    </w:div>
                    <w:div w:id="1625849481">
                      <w:marLeft w:val="0"/>
                      <w:marRight w:val="0"/>
                      <w:marTop w:val="0"/>
                      <w:marBottom w:val="0"/>
                      <w:divBdr>
                        <w:top w:val="none" w:sz="0" w:space="0" w:color="auto"/>
                        <w:left w:val="none" w:sz="0" w:space="0" w:color="auto"/>
                        <w:bottom w:val="none" w:sz="0" w:space="0" w:color="auto"/>
                        <w:right w:val="none" w:sz="0" w:space="0" w:color="auto"/>
                      </w:divBdr>
                      <w:divsChild>
                        <w:div w:id="2071272312">
                          <w:marLeft w:val="0"/>
                          <w:marRight w:val="0"/>
                          <w:marTop w:val="0"/>
                          <w:marBottom w:val="0"/>
                          <w:divBdr>
                            <w:top w:val="none" w:sz="0" w:space="0" w:color="auto"/>
                            <w:left w:val="none" w:sz="0" w:space="0" w:color="auto"/>
                            <w:bottom w:val="none" w:sz="0" w:space="0" w:color="auto"/>
                            <w:right w:val="none" w:sz="0" w:space="0" w:color="auto"/>
                          </w:divBdr>
                        </w:div>
                      </w:divsChild>
                    </w:div>
                    <w:div w:id="351616607">
                      <w:marLeft w:val="0"/>
                      <w:marRight w:val="0"/>
                      <w:marTop w:val="0"/>
                      <w:marBottom w:val="0"/>
                      <w:divBdr>
                        <w:top w:val="none" w:sz="0" w:space="0" w:color="auto"/>
                        <w:left w:val="none" w:sz="0" w:space="0" w:color="auto"/>
                        <w:bottom w:val="none" w:sz="0" w:space="0" w:color="auto"/>
                        <w:right w:val="none" w:sz="0" w:space="0" w:color="auto"/>
                      </w:divBdr>
                      <w:divsChild>
                        <w:div w:id="1856111346">
                          <w:marLeft w:val="0"/>
                          <w:marRight w:val="0"/>
                          <w:marTop w:val="0"/>
                          <w:marBottom w:val="0"/>
                          <w:divBdr>
                            <w:top w:val="none" w:sz="0" w:space="0" w:color="auto"/>
                            <w:left w:val="none" w:sz="0" w:space="0" w:color="auto"/>
                            <w:bottom w:val="none" w:sz="0" w:space="0" w:color="auto"/>
                            <w:right w:val="none" w:sz="0" w:space="0" w:color="auto"/>
                          </w:divBdr>
                        </w:div>
                      </w:divsChild>
                    </w:div>
                    <w:div w:id="1233080575">
                      <w:marLeft w:val="0"/>
                      <w:marRight w:val="0"/>
                      <w:marTop w:val="0"/>
                      <w:marBottom w:val="0"/>
                      <w:divBdr>
                        <w:top w:val="none" w:sz="0" w:space="0" w:color="auto"/>
                        <w:left w:val="none" w:sz="0" w:space="0" w:color="auto"/>
                        <w:bottom w:val="none" w:sz="0" w:space="0" w:color="auto"/>
                        <w:right w:val="none" w:sz="0" w:space="0" w:color="auto"/>
                      </w:divBdr>
                      <w:divsChild>
                        <w:div w:id="1679193595">
                          <w:marLeft w:val="0"/>
                          <w:marRight w:val="0"/>
                          <w:marTop w:val="0"/>
                          <w:marBottom w:val="0"/>
                          <w:divBdr>
                            <w:top w:val="none" w:sz="0" w:space="0" w:color="auto"/>
                            <w:left w:val="none" w:sz="0" w:space="0" w:color="auto"/>
                            <w:bottom w:val="none" w:sz="0" w:space="0" w:color="auto"/>
                            <w:right w:val="none" w:sz="0" w:space="0" w:color="auto"/>
                          </w:divBdr>
                        </w:div>
                      </w:divsChild>
                    </w:div>
                    <w:div w:id="1173185819">
                      <w:marLeft w:val="0"/>
                      <w:marRight w:val="0"/>
                      <w:marTop w:val="0"/>
                      <w:marBottom w:val="0"/>
                      <w:divBdr>
                        <w:top w:val="none" w:sz="0" w:space="0" w:color="auto"/>
                        <w:left w:val="none" w:sz="0" w:space="0" w:color="auto"/>
                        <w:bottom w:val="none" w:sz="0" w:space="0" w:color="auto"/>
                        <w:right w:val="none" w:sz="0" w:space="0" w:color="auto"/>
                      </w:divBdr>
                      <w:divsChild>
                        <w:div w:id="1692878418">
                          <w:marLeft w:val="0"/>
                          <w:marRight w:val="0"/>
                          <w:marTop w:val="0"/>
                          <w:marBottom w:val="0"/>
                          <w:divBdr>
                            <w:top w:val="none" w:sz="0" w:space="0" w:color="auto"/>
                            <w:left w:val="none" w:sz="0" w:space="0" w:color="auto"/>
                            <w:bottom w:val="none" w:sz="0" w:space="0" w:color="auto"/>
                            <w:right w:val="none" w:sz="0" w:space="0" w:color="auto"/>
                          </w:divBdr>
                        </w:div>
                      </w:divsChild>
                    </w:div>
                    <w:div w:id="1295331825">
                      <w:marLeft w:val="0"/>
                      <w:marRight w:val="0"/>
                      <w:marTop w:val="0"/>
                      <w:marBottom w:val="0"/>
                      <w:divBdr>
                        <w:top w:val="none" w:sz="0" w:space="0" w:color="auto"/>
                        <w:left w:val="none" w:sz="0" w:space="0" w:color="auto"/>
                        <w:bottom w:val="none" w:sz="0" w:space="0" w:color="auto"/>
                        <w:right w:val="none" w:sz="0" w:space="0" w:color="auto"/>
                      </w:divBdr>
                      <w:divsChild>
                        <w:div w:id="1632201204">
                          <w:marLeft w:val="0"/>
                          <w:marRight w:val="0"/>
                          <w:marTop w:val="0"/>
                          <w:marBottom w:val="0"/>
                          <w:divBdr>
                            <w:top w:val="none" w:sz="0" w:space="0" w:color="auto"/>
                            <w:left w:val="none" w:sz="0" w:space="0" w:color="auto"/>
                            <w:bottom w:val="none" w:sz="0" w:space="0" w:color="auto"/>
                            <w:right w:val="none" w:sz="0" w:space="0" w:color="auto"/>
                          </w:divBdr>
                        </w:div>
                      </w:divsChild>
                    </w:div>
                    <w:div w:id="878006048">
                      <w:marLeft w:val="0"/>
                      <w:marRight w:val="0"/>
                      <w:marTop w:val="0"/>
                      <w:marBottom w:val="0"/>
                      <w:divBdr>
                        <w:top w:val="none" w:sz="0" w:space="0" w:color="auto"/>
                        <w:left w:val="none" w:sz="0" w:space="0" w:color="auto"/>
                        <w:bottom w:val="none" w:sz="0" w:space="0" w:color="auto"/>
                        <w:right w:val="none" w:sz="0" w:space="0" w:color="auto"/>
                      </w:divBdr>
                      <w:divsChild>
                        <w:div w:id="1963002809">
                          <w:marLeft w:val="0"/>
                          <w:marRight w:val="0"/>
                          <w:marTop w:val="0"/>
                          <w:marBottom w:val="0"/>
                          <w:divBdr>
                            <w:top w:val="none" w:sz="0" w:space="0" w:color="auto"/>
                            <w:left w:val="none" w:sz="0" w:space="0" w:color="auto"/>
                            <w:bottom w:val="none" w:sz="0" w:space="0" w:color="auto"/>
                            <w:right w:val="none" w:sz="0" w:space="0" w:color="auto"/>
                          </w:divBdr>
                        </w:div>
                      </w:divsChild>
                    </w:div>
                    <w:div w:id="1133988451">
                      <w:marLeft w:val="0"/>
                      <w:marRight w:val="0"/>
                      <w:marTop w:val="0"/>
                      <w:marBottom w:val="0"/>
                      <w:divBdr>
                        <w:top w:val="none" w:sz="0" w:space="0" w:color="auto"/>
                        <w:left w:val="none" w:sz="0" w:space="0" w:color="auto"/>
                        <w:bottom w:val="none" w:sz="0" w:space="0" w:color="auto"/>
                        <w:right w:val="none" w:sz="0" w:space="0" w:color="auto"/>
                      </w:divBdr>
                      <w:divsChild>
                        <w:div w:id="562108136">
                          <w:marLeft w:val="0"/>
                          <w:marRight w:val="0"/>
                          <w:marTop w:val="0"/>
                          <w:marBottom w:val="0"/>
                          <w:divBdr>
                            <w:top w:val="none" w:sz="0" w:space="0" w:color="auto"/>
                            <w:left w:val="none" w:sz="0" w:space="0" w:color="auto"/>
                            <w:bottom w:val="none" w:sz="0" w:space="0" w:color="auto"/>
                            <w:right w:val="none" w:sz="0" w:space="0" w:color="auto"/>
                          </w:divBdr>
                        </w:div>
                      </w:divsChild>
                    </w:div>
                    <w:div w:id="110903489">
                      <w:marLeft w:val="0"/>
                      <w:marRight w:val="0"/>
                      <w:marTop w:val="0"/>
                      <w:marBottom w:val="0"/>
                      <w:divBdr>
                        <w:top w:val="none" w:sz="0" w:space="0" w:color="auto"/>
                        <w:left w:val="none" w:sz="0" w:space="0" w:color="auto"/>
                        <w:bottom w:val="none" w:sz="0" w:space="0" w:color="auto"/>
                        <w:right w:val="none" w:sz="0" w:space="0" w:color="auto"/>
                      </w:divBdr>
                      <w:divsChild>
                        <w:div w:id="1184201063">
                          <w:marLeft w:val="0"/>
                          <w:marRight w:val="0"/>
                          <w:marTop w:val="0"/>
                          <w:marBottom w:val="0"/>
                          <w:divBdr>
                            <w:top w:val="none" w:sz="0" w:space="0" w:color="auto"/>
                            <w:left w:val="none" w:sz="0" w:space="0" w:color="auto"/>
                            <w:bottom w:val="none" w:sz="0" w:space="0" w:color="auto"/>
                            <w:right w:val="none" w:sz="0" w:space="0" w:color="auto"/>
                          </w:divBdr>
                        </w:div>
                      </w:divsChild>
                    </w:div>
                    <w:div w:id="380982156">
                      <w:marLeft w:val="0"/>
                      <w:marRight w:val="0"/>
                      <w:marTop w:val="0"/>
                      <w:marBottom w:val="0"/>
                      <w:divBdr>
                        <w:top w:val="none" w:sz="0" w:space="0" w:color="auto"/>
                        <w:left w:val="none" w:sz="0" w:space="0" w:color="auto"/>
                        <w:bottom w:val="none" w:sz="0" w:space="0" w:color="auto"/>
                        <w:right w:val="none" w:sz="0" w:space="0" w:color="auto"/>
                      </w:divBdr>
                      <w:divsChild>
                        <w:div w:id="1327438610">
                          <w:marLeft w:val="0"/>
                          <w:marRight w:val="0"/>
                          <w:marTop w:val="0"/>
                          <w:marBottom w:val="0"/>
                          <w:divBdr>
                            <w:top w:val="none" w:sz="0" w:space="0" w:color="auto"/>
                            <w:left w:val="none" w:sz="0" w:space="0" w:color="auto"/>
                            <w:bottom w:val="none" w:sz="0" w:space="0" w:color="auto"/>
                            <w:right w:val="none" w:sz="0" w:space="0" w:color="auto"/>
                          </w:divBdr>
                        </w:div>
                      </w:divsChild>
                    </w:div>
                    <w:div w:id="1907642790">
                      <w:marLeft w:val="0"/>
                      <w:marRight w:val="0"/>
                      <w:marTop w:val="0"/>
                      <w:marBottom w:val="0"/>
                      <w:divBdr>
                        <w:top w:val="none" w:sz="0" w:space="0" w:color="auto"/>
                        <w:left w:val="none" w:sz="0" w:space="0" w:color="auto"/>
                        <w:bottom w:val="none" w:sz="0" w:space="0" w:color="auto"/>
                        <w:right w:val="none" w:sz="0" w:space="0" w:color="auto"/>
                      </w:divBdr>
                      <w:divsChild>
                        <w:div w:id="1268738245">
                          <w:marLeft w:val="0"/>
                          <w:marRight w:val="0"/>
                          <w:marTop w:val="0"/>
                          <w:marBottom w:val="0"/>
                          <w:divBdr>
                            <w:top w:val="none" w:sz="0" w:space="0" w:color="auto"/>
                            <w:left w:val="none" w:sz="0" w:space="0" w:color="auto"/>
                            <w:bottom w:val="none" w:sz="0" w:space="0" w:color="auto"/>
                            <w:right w:val="none" w:sz="0" w:space="0" w:color="auto"/>
                          </w:divBdr>
                        </w:div>
                      </w:divsChild>
                    </w:div>
                    <w:div w:id="581839178">
                      <w:marLeft w:val="0"/>
                      <w:marRight w:val="0"/>
                      <w:marTop w:val="0"/>
                      <w:marBottom w:val="0"/>
                      <w:divBdr>
                        <w:top w:val="none" w:sz="0" w:space="0" w:color="auto"/>
                        <w:left w:val="none" w:sz="0" w:space="0" w:color="auto"/>
                        <w:bottom w:val="none" w:sz="0" w:space="0" w:color="auto"/>
                        <w:right w:val="none" w:sz="0" w:space="0" w:color="auto"/>
                      </w:divBdr>
                      <w:divsChild>
                        <w:div w:id="1688871719">
                          <w:marLeft w:val="0"/>
                          <w:marRight w:val="0"/>
                          <w:marTop w:val="0"/>
                          <w:marBottom w:val="0"/>
                          <w:divBdr>
                            <w:top w:val="none" w:sz="0" w:space="0" w:color="auto"/>
                            <w:left w:val="none" w:sz="0" w:space="0" w:color="auto"/>
                            <w:bottom w:val="none" w:sz="0" w:space="0" w:color="auto"/>
                            <w:right w:val="none" w:sz="0" w:space="0" w:color="auto"/>
                          </w:divBdr>
                        </w:div>
                      </w:divsChild>
                    </w:div>
                    <w:div w:id="251552860">
                      <w:marLeft w:val="0"/>
                      <w:marRight w:val="0"/>
                      <w:marTop w:val="0"/>
                      <w:marBottom w:val="0"/>
                      <w:divBdr>
                        <w:top w:val="none" w:sz="0" w:space="0" w:color="auto"/>
                        <w:left w:val="none" w:sz="0" w:space="0" w:color="auto"/>
                        <w:bottom w:val="none" w:sz="0" w:space="0" w:color="auto"/>
                        <w:right w:val="none" w:sz="0" w:space="0" w:color="auto"/>
                      </w:divBdr>
                      <w:divsChild>
                        <w:div w:id="254677327">
                          <w:marLeft w:val="0"/>
                          <w:marRight w:val="0"/>
                          <w:marTop w:val="0"/>
                          <w:marBottom w:val="0"/>
                          <w:divBdr>
                            <w:top w:val="none" w:sz="0" w:space="0" w:color="auto"/>
                            <w:left w:val="none" w:sz="0" w:space="0" w:color="auto"/>
                            <w:bottom w:val="none" w:sz="0" w:space="0" w:color="auto"/>
                            <w:right w:val="none" w:sz="0" w:space="0" w:color="auto"/>
                          </w:divBdr>
                        </w:div>
                      </w:divsChild>
                    </w:div>
                    <w:div w:id="1898391434">
                      <w:marLeft w:val="0"/>
                      <w:marRight w:val="0"/>
                      <w:marTop w:val="0"/>
                      <w:marBottom w:val="0"/>
                      <w:divBdr>
                        <w:top w:val="none" w:sz="0" w:space="0" w:color="auto"/>
                        <w:left w:val="none" w:sz="0" w:space="0" w:color="auto"/>
                        <w:bottom w:val="none" w:sz="0" w:space="0" w:color="auto"/>
                        <w:right w:val="none" w:sz="0" w:space="0" w:color="auto"/>
                      </w:divBdr>
                      <w:divsChild>
                        <w:div w:id="1398943250">
                          <w:marLeft w:val="0"/>
                          <w:marRight w:val="0"/>
                          <w:marTop w:val="0"/>
                          <w:marBottom w:val="0"/>
                          <w:divBdr>
                            <w:top w:val="none" w:sz="0" w:space="0" w:color="auto"/>
                            <w:left w:val="none" w:sz="0" w:space="0" w:color="auto"/>
                            <w:bottom w:val="none" w:sz="0" w:space="0" w:color="auto"/>
                            <w:right w:val="none" w:sz="0" w:space="0" w:color="auto"/>
                          </w:divBdr>
                        </w:div>
                        <w:div w:id="229388338">
                          <w:marLeft w:val="0"/>
                          <w:marRight w:val="0"/>
                          <w:marTop w:val="0"/>
                          <w:marBottom w:val="0"/>
                          <w:divBdr>
                            <w:top w:val="none" w:sz="0" w:space="0" w:color="auto"/>
                            <w:left w:val="none" w:sz="0" w:space="0" w:color="auto"/>
                            <w:bottom w:val="none" w:sz="0" w:space="0" w:color="auto"/>
                            <w:right w:val="none" w:sz="0" w:space="0" w:color="auto"/>
                          </w:divBdr>
                        </w:div>
                        <w:div w:id="376242639">
                          <w:marLeft w:val="0"/>
                          <w:marRight w:val="0"/>
                          <w:marTop w:val="0"/>
                          <w:marBottom w:val="0"/>
                          <w:divBdr>
                            <w:top w:val="none" w:sz="0" w:space="0" w:color="auto"/>
                            <w:left w:val="none" w:sz="0" w:space="0" w:color="auto"/>
                            <w:bottom w:val="none" w:sz="0" w:space="0" w:color="auto"/>
                            <w:right w:val="none" w:sz="0" w:space="0" w:color="auto"/>
                          </w:divBdr>
                        </w:div>
                      </w:divsChild>
                    </w:div>
                    <w:div w:id="1739085027">
                      <w:marLeft w:val="0"/>
                      <w:marRight w:val="0"/>
                      <w:marTop w:val="0"/>
                      <w:marBottom w:val="0"/>
                      <w:divBdr>
                        <w:top w:val="none" w:sz="0" w:space="0" w:color="auto"/>
                        <w:left w:val="none" w:sz="0" w:space="0" w:color="auto"/>
                        <w:bottom w:val="none" w:sz="0" w:space="0" w:color="auto"/>
                        <w:right w:val="none" w:sz="0" w:space="0" w:color="auto"/>
                      </w:divBdr>
                      <w:divsChild>
                        <w:div w:id="2110923694">
                          <w:marLeft w:val="0"/>
                          <w:marRight w:val="0"/>
                          <w:marTop w:val="0"/>
                          <w:marBottom w:val="0"/>
                          <w:divBdr>
                            <w:top w:val="none" w:sz="0" w:space="0" w:color="auto"/>
                            <w:left w:val="none" w:sz="0" w:space="0" w:color="auto"/>
                            <w:bottom w:val="none" w:sz="0" w:space="0" w:color="auto"/>
                            <w:right w:val="none" w:sz="0" w:space="0" w:color="auto"/>
                          </w:divBdr>
                        </w:div>
                      </w:divsChild>
                    </w:div>
                    <w:div w:id="791552400">
                      <w:marLeft w:val="0"/>
                      <w:marRight w:val="0"/>
                      <w:marTop w:val="0"/>
                      <w:marBottom w:val="0"/>
                      <w:divBdr>
                        <w:top w:val="none" w:sz="0" w:space="0" w:color="auto"/>
                        <w:left w:val="none" w:sz="0" w:space="0" w:color="auto"/>
                        <w:bottom w:val="none" w:sz="0" w:space="0" w:color="auto"/>
                        <w:right w:val="none" w:sz="0" w:space="0" w:color="auto"/>
                      </w:divBdr>
                      <w:divsChild>
                        <w:div w:id="632440615">
                          <w:marLeft w:val="0"/>
                          <w:marRight w:val="0"/>
                          <w:marTop w:val="0"/>
                          <w:marBottom w:val="0"/>
                          <w:divBdr>
                            <w:top w:val="none" w:sz="0" w:space="0" w:color="auto"/>
                            <w:left w:val="none" w:sz="0" w:space="0" w:color="auto"/>
                            <w:bottom w:val="none" w:sz="0" w:space="0" w:color="auto"/>
                            <w:right w:val="none" w:sz="0" w:space="0" w:color="auto"/>
                          </w:divBdr>
                        </w:div>
                      </w:divsChild>
                    </w:div>
                    <w:div w:id="1361392536">
                      <w:marLeft w:val="0"/>
                      <w:marRight w:val="0"/>
                      <w:marTop w:val="0"/>
                      <w:marBottom w:val="0"/>
                      <w:divBdr>
                        <w:top w:val="none" w:sz="0" w:space="0" w:color="auto"/>
                        <w:left w:val="none" w:sz="0" w:space="0" w:color="auto"/>
                        <w:bottom w:val="none" w:sz="0" w:space="0" w:color="auto"/>
                        <w:right w:val="none" w:sz="0" w:space="0" w:color="auto"/>
                      </w:divBdr>
                      <w:divsChild>
                        <w:div w:id="441149246">
                          <w:marLeft w:val="0"/>
                          <w:marRight w:val="0"/>
                          <w:marTop w:val="0"/>
                          <w:marBottom w:val="0"/>
                          <w:divBdr>
                            <w:top w:val="none" w:sz="0" w:space="0" w:color="auto"/>
                            <w:left w:val="none" w:sz="0" w:space="0" w:color="auto"/>
                            <w:bottom w:val="none" w:sz="0" w:space="0" w:color="auto"/>
                            <w:right w:val="none" w:sz="0" w:space="0" w:color="auto"/>
                          </w:divBdr>
                        </w:div>
                      </w:divsChild>
                    </w:div>
                    <w:div w:id="1821577533">
                      <w:marLeft w:val="0"/>
                      <w:marRight w:val="0"/>
                      <w:marTop w:val="0"/>
                      <w:marBottom w:val="0"/>
                      <w:divBdr>
                        <w:top w:val="none" w:sz="0" w:space="0" w:color="auto"/>
                        <w:left w:val="none" w:sz="0" w:space="0" w:color="auto"/>
                        <w:bottom w:val="none" w:sz="0" w:space="0" w:color="auto"/>
                        <w:right w:val="none" w:sz="0" w:space="0" w:color="auto"/>
                      </w:divBdr>
                      <w:divsChild>
                        <w:div w:id="1877547590">
                          <w:marLeft w:val="0"/>
                          <w:marRight w:val="0"/>
                          <w:marTop w:val="0"/>
                          <w:marBottom w:val="0"/>
                          <w:divBdr>
                            <w:top w:val="none" w:sz="0" w:space="0" w:color="auto"/>
                            <w:left w:val="none" w:sz="0" w:space="0" w:color="auto"/>
                            <w:bottom w:val="none" w:sz="0" w:space="0" w:color="auto"/>
                            <w:right w:val="none" w:sz="0" w:space="0" w:color="auto"/>
                          </w:divBdr>
                        </w:div>
                      </w:divsChild>
                    </w:div>
                    <w:div w:id="2141532851">
                      <w:marLeft w:val="0"/>
                      <w:marRight w:val="0"/>
                      <w:marTop w:val="0"/>
                      <w:marBottom w:val="0"/>
                      <w:divBdr>
                        <w:top w:val="none" w:sz="0" w:space="0" w:color="auto"/>
                        <w:left w:val="none" w:sz="0" w:space="0" w:color="auto"/>
                        <w:bottom w:val="none" w:sz="0" w:space="0" w:color="auto"/>
                        <w:right w:val="none" w:sz="0" w:space="0" w:color="auto"/>
                      </w:divBdr>
                      <w:divsChild>
                        <w:div w:id="1846431776">
                          <w:marLeft w:val="0"/>
                          <w:marRight w:val="0"/>
                          <w:marTop w:val="0"/>
                          <w:marBottom w:val="0"/>
                          <w:divBdr>
                            <w:top w:val="none" w:sz="0" w:space="0" w:color="auto"/>
                            <w:left w:val="none" w:sz="0" w:space="0" w:color="auto"/>
                            <w:bottom w:val="none" w:sz="0" w:space="0" w:color="auto"/>
                            <w:right w:val="none" w:sz="0" w:space="0" w:color="auto"/>
                          </w:divBdr>
                        </w:div>
                      </w:divsChild>
                    </w:div>
                    <w:div w:id="1871651400">
                      <w:marLeft w:val="0"/>
                      <w:marRight w:val="0"/>
                      <w:marTop w:val="0"/>
                      <w:marBottom w:val="0"/>
                      <w:divBdr>
                        <w:top w:val="none" w:sz="0" w:space="0" w:color="auto"/>
                        <w:left w:val="none" w:sz="0" w:space="0" w:color="auto"/>
                        <w:bottom w:val="none" w:sz="0" w:space="0" w:color="auto"/>
                        <w:right w:val="none" w:sz="0" w:space="0" w:color="auto"/>
                      </w:divBdr>
                      <w:divsChild>
                        <w:div w:id="137768102">
                          <w:marLeft w:val="0"/>
                          <w:marRight w:val="0"/>
                          <w:marTop w:val="0"/>
                          <w:marBottom w:val="0"/>
                          <w:divBdr>
                            <w:top w:val="none" w:sz="0" w:space="0" w:color="auto"/>
                            <w:left w:val="none" w:sz="0" w:space="0" w:color="auto"/>
                            <w:bottom w:val="none" w:sz="0" w:space="0" w:color="auto"/>
                            <w:right w:val="none" w:sz="0" w:space="0" w:color="auto"/>
                          </w:divBdr>
                        </w:div>
                      </w:divsChild>
                    </w:div>
                    <w:div w:id="170803941">
                      <w:marLeft w:val="0"/>
                      <w:marRight w:val="0"/>
                      <w:marTop w:val="0"/>
                      <w:marBottom w:val="0"/>
                      <w:divBdr>
                        <w:top w:val="none" w:sz="0" w:space="0" w:color="auto"/>
                        <w:left w:val="none" w:sz="0" w:space="0" w:color="auto"/>
                        <w:bottom w:val="none" w:sz="0" w:space="0" w:color="auto"/>
                        <w:right w:val="none" w:sz="0" w:space="0" w:color="auto"/>
                      </w:divBdr>
                      <w:divsChild>
                        <w:div w:id="601886207">
                          <w:marLeft w:val="0"/>
                          <w:marRight w:val="0"/>
                          <w:marTop w:val="0"/>
                          <w:marBottom w:val="0"/>
                          <w:divBdr>
                            <w:top w:val="none" w:sz="0" w:space="0" w:color="auto"/>
                            <w:left w:val="none" w:sz="0" w:space="0" w:color="auto"/>
                            <w:bottom w:val="none" w:sz="0" w:space="0" w:color="auto"/>
                            <w:right w:val="none" w:sz="0" w:space="0" w:color="auto"/>
                          </w:divBdr>
                        </w:div>
                      </w:divsChild>
                    </w:div>
                    <w:div w:id="2020152511">
                      <w:marLeft w:val="0"/>
                      <w:marRight w:val="0"/>
                      <w:marTop w:val="0"/>
                      <w:marBottom w:val="0"/>
                      <w:divBdr>
                        <w:top w:val="none" w:sz="0" w:space="0" w:color="auto"/>
                        <w:left w:val="none" w:sz="0" w:space="0" w:color="auto"/>
                        <w:bottom w:val="none" w:sz="0" w:space="0" w:color="auto"/>
                        <w:right w:val="none" w:sz="0" w:space="0" w:color="auto"/>
                      </w:divBdr>
                      <w:divsChild>
                        <w:div w:id="1555461238">
                          <w:marLeft w:val="0"/>
                          <w:marRight w:val="0"/>
                          <w:marTop w:val="0"/>
                          <w:marBottom w:val="0"/>
                          <w:divBdr>
                            <w:top w:val="none" w:sz="0" w:space="0" w:color="auto"/>
                            <w:left w:val="none" w:sz="0" w:space="0" w:color="auto"/>
                            <w:bottom w:val="none" w:sz="0" w:space="0" w:color="auto"/>
                            <w:right w:val="none" w:sz="0" w:space="0" w:color="auto"/>
                          </w:divBdr>
                        </w:div>
                      </w:divsChild>
                    </w:div>
                    <w:div w:id="463617376">
                      <w:marLeft w:val="0"/>
                      <w:marRight w:val="0"/>
                      <w:marTop w:val="0"/>
                      <w:marBottom w:val="0"/>
                      <w:divBdr>
                        <w:top w:val="none" w:sz="0" w:space="0" w:color="auto"/>
                        <w:left w:val="none" w:sz="0" w:space="0" w:color="auto"/>
                        <w:bottom w:val="none" w:sz="0" w:space="0" w:color="auto"/>
                        <w:right w:val="none" w:sz="0" w:space="0" w:color="auto"/>
                      </w:divBdr>
                      <w:divsChild>
                        <w:div w:id="1896161383">
                          <w:marLeft w:val="0"/>
                          <w:marRight w:val="0"/>
                          <w:marTop w:val="0"/>
                          <w:marBottom w:val="0"/>
                          <w:divBdr>
                            <w:top w:val="none" w:sz="0" w:space="0" w:color="auto"/>
                            <w:left w:val="none" w:sz="0" w:space="0" w:color="auto"/>
                            <w:bottom w:val="none" w:sz="0" w:space="0" w:color="auto"/>
                            <w:right w:val="none" w:sz="0" w:space="0" w:color="auto"/>
                          </w:divBdr>
                        </w:div>
                      </w:divsChild>
                    </w:div>
                    <w:div w:id="206644793">
                      <w:marLeft w:val="0"/>
                      <w:marRight w:val="0"/>
                      <w:marTop w:val="0"/>
                      <w:marBottom w:val="0"/>
                      <w:divBdr>
                        <w:top w:val="none" w:sz="0" w:space="0" w:color="auto"/>
                        <w:left w:val="none" w:sz="0" w:space="0" w:color="auto"/>
                        <w:bottom w:val="none" w:sz="0" w:space="0" w:color="auto"/>
                        <w:right w:val="none" w:sz="0" w:space="0" w:color="auto"/>
                      </w:divBdr>
                      <w:divsChild>
                        <w:div w:id="577058794">
                          <w:marLeft w:val="0"/>
                          <w:marRight w:val="0"/>
                          <w:marTop w:val="0"/>
                          <w:marBottom w:val="0"/>
                          <w:divBdr>
                            <w:top w:val="none" w:sz="0" w:space="0" w:color="auto"/>
                            <w:left w:val="none" w:sz="0" w:space="0" w:color="auto"/>
                            <w:bottom w:val="none" w:sz="0" w:space="0" w:color="auto"/>
                            <w:right w:val="none" w:sz="0" w:space="0" w:color="auto"/>
                          </w:divBdr>
                        </w:div>
                        <w:div w:id="378556707">
                          <w:marLeft w:val="0"/>
                          <w:marRight w:val="0"/>
                          <w:marTop w:val="0"/>
                          <w:marBottom w:val="0"/>
                          <w:divBdr>
                            <w:top w:val="none" w:sz="0" w:space="0" w:color="auto"/>
                            <w:left w:val="none" w:sz="0" w:space="0" w:color="auto"/>
                            <w:bottom w:val="none" w:sz="0" w:space="0" w:color="auto"/>
                            <w:right w:val="none" w:sz="0" w:space="0" w:color="auto"/>
                          </w:divBdr>
                        </w:div>
                        <w:div w:id="1111047569">
                          <w:marLeft w:val="0"/>
                          <w:marRight w:val="0"/>
                          <w:marTop w:val="0"/>
                          <w:marBottom w:val="0"/>
                          <w:divBdr>
                            <w:top w:val="none" w:sz="0" w:space="0" w:color="auto"/>
                            <w:left w:val="none" w:sz="0" w:space="0" w:color="auto"/>
                            <w:bottom w:val="none" w:sz="0" w:space="0" w:color="auto"/>
                            <w:right w:val="none" w:sz="0" w:space="0" w:color="auto"/>
                          </w:divBdr>
                        </w:div>
                      </w:divsChild>
                    </w:div>
                    <w:div w:id="1416898399">
                      <w:marLeft w:val="0"/>
                      <w:marRight w:val="0"/>
                      <w:marTop w:val="0"/>
                      <w:marBottom w:val="0"/>
                      <w:divBdr>
                        <w:top w:val="none" w:sz="0" w:space="0" w:color="auto"/>
                        <w:left w:val="none" w:sz="0" w:space="0" w:color="auto"/>
                        <w:bottom w:val="none" w:sz="0" w:space="0" w:color="auto"/>
                        <w:right w:val="none" w:sz="0" w:space="0" w:color="auto"/>
                      </w:divBdr>
                      <w:divsChild>
                        <w:div w:id="1843423558">
                          <w:marLeft w:val="0"/>
                          <w:marRight w:val="0"/>
                          <w:marTop w:val="0"/>
                          <w:marBottom w:val="0"/>
                          <w:divBdr>
                            <w:top w:val="none" w:sz="0" w:space="0" w:color="auto"/>
                            <w:left w:val="none" w:sz="0" w:space="0" w:color="auto"/>
                            <w:bottom w:val="none" w:sz="0" w:space="0" w:color="auto"/>
                            <w:right w:val="none" w:sz="0" w:space="0" w:color="auto"/>
                          </w:divBdr>
                        </w:div>
                      </w:divsChild>
                    </w:div>
                    <w:div w:id="1117411668">
                      <w:marLeft w:val="0"/>
                      <w:marRight w:val="0"/>
                      <w:marTop w:val="0"/>
                      <w:marBottom w:val="0"/>
                      <w:divBdr>
                        <w:top w:val="none" w:sz="0" w:space="0" w:color="auto"/>
                        <w:left w:val="none" w:sz="0" w:space="0" w:color="auto"/>
                        <w:bottom w:val="none" w:sz="0" w:space="0" w:color="auto"/>
                        <w:right w:val="none" w:sz="0" w:space="0" w:color="auto"/>
                      </w:divBdr>
                      <w:divsChild>
                        <w:div w:id="1750692970">
                          <w:marLeft w:val="0"/>
                          <w:marRight w:val="0"/>
                          <w:marTop w:val="0"/>
                          <w:marBottom w:val="0"/>
                          <w:divBdr>
                            <w:top w:val="none" w:sz="0" w:space="0" w:color="auto"/>
                            <w:left w:val="none" w:sz="0" w:space="0" w:color="auto"/>
                            <w:bottom w:val="none" w:sz="0" w:space="0" w:color="auto"/>
                            <w:right w:val="none" w:sz="0" w:space="0" w:color="auto"/>
                          </w:divBdr>
                        </w:div>
                      </w:divsChild>
                    </w:div>
                    <w:div w:id="1294408623">
                      <w:marLeft w:val="0"/>
                      <w:marRight w:val="0"/>
                      <w:marTop w:val="0"/>
                      <w:marBottom w:val="0"/>
                      <w:divBdr>
                        <w:top w:val="none" w:sz="0" w:space="0" w:color="auto"/>
                        <w:left w:val="none" w:sz="0" w:space="0" w:color="auto"/>
                        <w:bottom w:val="none" w:sz="0" w:space="0" w:color="auto"/>
                        <w:right w:val="none" w:sz="0" w:space="0" w:color="auto"/>
                      </w:divBdr>
                      <w:divsChild>
                        <w:div w:id="2093041044">
                          <w:marLeft w:val="0"/>
                          <w:marRight w:val="0"/>
                          <w:marTop w:val="0"/>
                          <w:marBottom w:val="0"/>
                          <w:divBdr>
                            <w:top w:val="none" w:sz="0" w:space="0" w:color="auto"/>
                            <w:left w:val="none" w:sz="0" w:space="0" w:color="auto"/>
                            <w:bottom w:val="none" w:sz="0" w:space="0" w:color="auto"/>
                            <w:right w:val="none" w:sz="0" w:space="0" w:color="auto"/>
                          </w:divBdr>
                        </w:div>
                      </w:divsChild>
                    </w:div>
                    <w:div w:id="1986549357">
                      <w:marLeft w:val="0"/>
                      <w:marRight w:val="0"/>
                      <w:marTop w:val="0"/>
                      <w:marBottom w:val="0"/>
                      <w:divBdr>
                        <w:top w:val="none" w:sz="0" w:space="0" w:color="auto"/>
                        <w:left w:val="none" w:sz="0" w:space="0" w:color="auto"/>
                        <w:bottom w:val="none" w:sz="0" w:space="0" w:color="auto"/>
                        <w:right w:val="none" w:sz="0" w:space="0" w:color="auto"/>
                      </w:divBdr>
                      <w:divsChild>
                        <w:div w:id="214245618">
                          <w:marLeft w:val="0"/>
                          <w:marRight w:val="0"/>
                          <w:marTop w:val="0"/>
                          <w:marBottom w:val="0"/>
                          <w:divBdr>
                            <w:top w:val="none" w:sz="0" w:space="0" w:color="auto"/>
                            <w:left w:val="none" w:sz="0" w:space="0" w:color="auto"/>
                            <w:bottom w:val="none" w:sz="0" w:space="0" w:color="auto"/>
                            <w:right w:val="none" w:sz="0" w:space="0" w:color="auto"/>
                          </w:divBdr>
                        </w:div>
                      </w:divsChild>
                    </w:div>
                    <w:div w:id="41760532">
                      <w:marLeft w:val="0"/>
                      <w:marRight w:val="0"/>
                      <w:marTop w:val="0"/>
                      <w:marBottom w:val="0"/>
                      <w:divBdr>
                        <w:top w:val="none" w:sz="0" w:space="0" w:color="auto"/>
                        <w:left w:val="none" w:sz="0" w:space="0" w:color="auto"/>
                        <w:bottom w:val="none" w:sz="0" w:space="0" w:color="auto"/>
                        <w:right w:val="none" w:sz="0" w:space="0" w:color="auto"/>
                      </w:divBdr>
                      <w:divsChild>
                        <w:div w:id="652300921">
                          <w:marLeft w:val="0"/>
                          <w:marRight w:val="0"/>
                          <w:marTop w:val="0"/>
                          <w:marBottom w:val="0"/>
                          <w:divBdr>
                            <w:top w:val="none" w:sz="0" w:space="0" w:color="auto"/>
                            <w:left w:val="none" w:sz="0" w:space="0" w:color="auto"/>
                            <w:bottom w:val="none" w:sz="0" w:space="0" w:color="auto"/>
                            <w:right w:val="none" w:sz="0" w:space="0" w:color="auto"/>
                          </w:divBdr>
                        </w:div>
                      </w:divsChild>
                    </w:div>
                    <w:div w:id="1784839984">
                      <w:marLeft w:val="0"/>
                      <w:marRight w:val="0"/>
                      <w:marTop w:val="0"/>
                      <w:marBottom w:val="0"/>
                      <w:divBdr>
                        <w:top w:val="none" w:sz="0" w:space="0" w:color="auto"/>
                        <w:left w:val="none" w:sz="0" w:space="0" w:color="auto"/>
                        <w:bottom w:val="none" w:sz="0" w:space="0" w:color="auto"/>
                        <w:right w:val="none" w:sz="0" w:space="0" w:color="auto"/>
                      </w:divBdr>
                      <w:divsChild>
                        <w:div w:id="423234603">
                          <w:marLeft w:val="0"/>
                          <w:marRight w:val="0"/>
                          <w:marTop w:val="0"/>
                          <w:marBottom w:val="0"/>
                          <w:divBdr>
                            <w:top w:val="none" w:sz="0" w:space="0" w:color="auto"/>
                            <w:left w:val="none" w:sz="0" w:space="0" w:color="auto"/>
                            <w:bottom w:val="none" w:sz="0" w:space="0" w:color="auto"/>
                            <w:right w:val="none" w:sz="0" w:space="0" w:color="auto"/>
                          </w:divBdr>
                        </w:div>
                      </w:divsChild>
                    </w:div>
                    <w:div w:id="2106681175">
                      <w:marLeft w:val="0"/>
                      <w:marRight w:val="0"/>
                      <w:marTop w:val="0"/>
                      <w:marBottom w:val="0"/>
                      <w:divBdr>
                        <w:top w:val="none" w:sz="0" w:space="0" w:color="auto"/>
                        <w:left w:val="none" w:sz="0" w:space="0" w:color="auto"/>
                        <w:bottom w:val="none" w:sz="0" w:space="0" w:color="auto"/>
                        <w:right w:val="none" w:sz="0" w:space="0" w:color="auto"/>
                      </w:divBdr>
                      <w:divsChild>
                        <w:div w:id="2017338524">
                          <w:marLeft w:val="0"/>
                          <w:marRight w:val="0"/>
                          <w:marTop w:val="0"/>
                          <w:marBottom w:val="0"/>
                          <w:divBdr>
                            <w:top w:val="none" w:sz="0" w:space="0" w:color="auto"/>
                            <w:left w:val="none" w:sz="0" w:space="0" w:color="auto"/>
                            <w:bottom w:val="none" w:sz="0" w:space="0" w:color="auto"/>
                            <w:right w:val="none" w:sz="0" w:space="0" w:color="auto"/>
                          </w:divBdr>
                        </w:div>
                      </w:divsChild>
                    </w:div>
                    <w:div w:id="775557833">
                      <w:marLeft w:val="0"/>
                      <w:marRight w:val="0"/>
                      <w:marTop w:val="0"/>
                      <w:marBottom w:val="0"/>
                      <w:divBdr>
                        <w:top w:val="none" w:sz="0" w:space="0" w:color="auto"/>
                        <w:left w:val="none" w:sz="0" w:space="0" w:color="auto"/>
                        <w:bottom w:val="none" w:sz="0" w:space="0" w:color="auto"/>
                        <w:right w:val="none" w:sz="0" w:space="0" w:color="auto"/>
                      </w:divBdr>
                      <w:divsChild>
                        <w:div w:id="398985611">
                          <w:marLeft w:val="0"/>
                          <w:marRight w:val="0"/>
                          <w:marTop w:val="0"/>
                          <w:marBottom w:val="0"/>
                          <w:divBdr>
                            <w:top w:val="none" w:sz="0" w:space="0" w:color="auto"/>
                            <w:left w:val="none" w:sz="0" w:space="0" w:color="auto"/>
                            <w:bottom w:val="none" w:sz="0" w:space="0" w:color="auto"/>
                            <w:right w:val="none" w:sz="0" w:space="0" w:color="auto"/>
                          </w:divBdr>
                        </w:div>
                      </w:divsChild>
                    </w:div>
                    <w:div w:id="505480293">
                      <w:marLeft w:val="0"/>
                      <w:marRight w:val="0"/>
                      <w:marTop w:val="0"/>
                      <w:marBottom w:val="0"/>
                      <w:divBdr>
                        <w:top w:val="none" w:sz="0" w:space="0" w:color="auto"/>
                        <w:left w:val="none" w:sz="0" w:space="0" w:color="auto"/>
                        <w:bottom w:val="none" w:sz="0" w:space="0" w:color="auto"/>
                        <w:right w:val="none" w:sz="0" w:space="0" w:color="auto"/>
                      </w:divBdr>
                      <w:divsChild>
                        <w:div w:id="996300717">
                          <w:marLeft w:val="0"/>
                          <w:marRight w:val="0"/>
                          <w:marTop w:val="0"/>
                          <w:marBottom w:val="0"/>
                          <w:divBdr>
                            <w:top w:val="none" w:sz="0" w:space="0" w:color="auto"/>
                            <w:left w:val="none" w:sz="0" w:space="0" w:color="auto"/>
                            <w:bottom w:val="none" w:sz="0" w:space="0" w:color="auto"/>
                            <w:right w:val="none" w:sz="0" w:space="0" w:color="auto"/>
                          </w:divBdr>
                        </w:div>
                      </w:divsChild>
                    </w:div>
                    <w:div w:id="1405451232">
                      <w:marLeft w:val="0"/>
                      <w:marRight w:val="0"/>
                      <w:marTop w:val="0"/>
                      <w:marBottom w:val="0"/>
                      <w:divBdr>
                        <w:top w:val="none" w:sz="0" w:space="0" w:color="auto"/>
                        <w:left w:val="none" w:sz="0" w:space="0" w:color="auto"/>
                        <w:bottom w:val="none" w:sz="0" w:space="0" w:color="auto"/>
                        <w:right w:val="none" w:sz="0" w:space="0" w:color="auto"/>
                      </w:divBdr>
                      <w:divsChild>
                        <w:div w:id="848838693">
                          <w:marLeft w:val="0"/>
                          <w:marRight w:val="0"/>
                          <w:marTop w:val="0"/>
                          <w:marBottom w:val="0"/>
                          <w:divBdr>
                            <w:top w:val="none" w:sz="0" w:space="0" w:color="auto"/>
                            <w:left w:val="none" w:sz="0" w:space="0" w:color="auto"/>
                            <w:bottom w:val="none" w:sz="0" w:space="0" w:color="auto"/>
                            <w:right w:val="none" w:sz="0" w:space="0" w:color="auto"/>
                          </w:divBdr>
                        </w:div>
                      </w:divsChild>
                    </w:div>
                    <w:div w:id="1369571991">
                      <w:marLeft w:val="0"/>
                      <w:marRight w:val="0"/>
                      <w:marTop w:val="0"/>
                      <w:marBottom w:val="0"/>
                      <w:divBdr>
                        <w:top w:val="none" w:sz="0" w:space="0" w:color="auto"/>
                        <w:left w:val="none" w:sz="0" w:space="0" w:color="auto"/>
                        <w:bottom w:val="none" w:sz="0" w:space="0" w:color="auto"/>
                        <w:right w:val="none" w:sz="0" w:space="0" w:color="auto"/>
                      </w:divBdr>
                      <w:divsChild>
                        <w:div w:id="1667174980">
                          <w:marLeft w:val="0"/>
                          <w:marRight w:val="0"/>
                          <w:marTop w:val="0"/>
                          <w:marBottom w:val="0"/>
                          <w:divBdr>
                            <w:top w:val="none" w:sz="0" w:space="0" w:color="auto"/>
                            <w:left w:val="none" w:sz="0" w:space="0" w:color="auto"/>
                            <w:bottom w:val="none" w:sz="0" w:space="0" w:color="auto"/>
                            <w:right w:val="none" w:sz="0" w:space="0" w:color="auto"/>
                          </w:divBdr>
                        </w:div>
                      </w:divsChild>
                    </w:div>
                    <w:div w:id="1150292083">
                      <w:marLeft w:val="0"/>
                      <w:marRight w:val="0"/>
                      <w:marTop w:val="0"/>
                      <w:marBottom w:val="0"/>
                      <w:divBdr>
                        <w:top w:val="none" w:sz="0" w:space="0" w:color="auto"/>
                        <w:left w:val="none" w:sz="0" w:space="0" w:color="auto"/>
                        <w:bottom w:val="none" w:sz="0" w:space="0" w:color="auto"/>
                        <w:right w:val="none" w:sz="0" w:space="0" w:color="auto"/>
                      </w:divBdr>
                      <w:divsChild>
                        <w:div w:id="1551696187">
                          <w:marLeft w:val="0"/>
                          <w:marRight w:val="0"/>
                          <w:marTop w:val="0"/>
                          <w:marBottom w:val="0"/>
                          <w:divBdr>
                            <w:top w:val="none" w:sz="0" w:space="0" w:color="auto"/>
                            <w:left w:val="none" w:sz="0" w:space="0" w:color="auto"/>
                            <w:bottom w:val="none" w:sz="0" w:space="0" w:color="auto"/>
                            <w:right w:val="none" w:sz="0" w:space="0" w:color="auto"/>
                          </w:divBdr>
                        </w:div>
                      </w:divsChild>
                    </w:div>
                    <w:div w:id="805926395">
                      <w:marLeft w:val="0"/>
                      <w:marRight w:val="0"/>
                      <w:marTop w:val="0"/>
                      <w:marBottom w:val="0"/>
                      <w:divBdr>
                        <w:top w:val="none" w:sz="0" w:space="0" w:color="auto"/>
                        <w:left w:val="none" w:sz="0" w:space="0" w:color="auto"/>
                        <w:bottom w:val="none" w:sz="0" w:space="0" w:color="auto"/>
                        <w:right w:val="none" w:sz="0" w:space="0" w:color="auto"/>
                      </w:divBdr>
                      <w:divsChild>
                        <w:div w:id="469517298">
                          <w:marLeft w:val="0"/>
                          <w:marRight w:val="0"/>
                          <w:marTop w:val="0"/>
                          <w:marBottom w:val="0"/>
                          <w:divBdr>
                            <w:top w:val="none" w:sz="0" w:space="0" w:color="auto"/>
                            <w:left w:val="none" w:sz="0" w:space="0" w:color="auto"/>
                            <w:bottom w:val="none" w:sz="0" w:space="0" w:color="auto"/>
                            <w:right w:val="none" w:sz="0" w:space="0" w:color="auto"/>
                          </w:divBdr>
                        </w:div>
                      </w:divsChild>
                    </w:div>
                    <w:div w:id="1303384824">
                      <w:marLeft w:val="0"/>
                      <w:marRight w:val="0"/>
                      <w:marTop w:val="0"/>
                      <w:marBottom w:val="0"/>
                      <w:divBdr>
                        <w:top w:val="none" w:sz="0" w:space="0" w:color="auto"/>
                        <w:left w:val="none" w:sz="0" w:space="0" w:color="auto"/>
                        <w:bottom w:val="none" w:sz="0" w:space="0" w:color="auto"/>
                        <w:right w:val="none" w:sz="0" w:space="0" w:color="auto"/>
                      </w:divBdr>
                      <w:divsChild>
                        <w:div w:id="1284655291">
                          <w:marLeft w:val="0"/>
                          <w:marRight w:val="0"/>
                          <w:marTop w:val="0"/>
                          <w:marBottom w:val="0"/>
                          <w:divBdr>
                            <w:top w:val="none" w:sz="0" w:space="0" w:color="auto"/>
                            <w:left w:val="none" w:sz="0" w:space="0" w:color="auto"/>
                            <w:bottom w:val="none" w:sz="0" w:space="0" w:color="auto"/>
                            <w:right w:val="none" w:sz="0" w:space="0" w:color="auto"/>
                          </w:divBdr>
                        </w:div>
                      </w:divsChild>
                    </w:div>
                    <w:div w:id="1718510076">
                      <w:marLeft w:val="0"/>
                      <w:marRight w:val="0"/>
                      <w:marTop w:val="0"/>
                      <w:marBottom w:val="0"/>
                      <w:divBdr>
                        <w:top w:val="none" w:sz="0" w:space="0" w:color="auto"/>
                        <w:left w:val="none" w:sz="0" w:space="0" w:color="auto"/>
                        <w:bottom w:val="none" w:sz="0" w:space="0" w:color="auto"/>
                        <w:right w:val="none" w:sz="0" w:space="0" w:color="auto"/>
                      </w:divBdr>
                      <w:divsChild>
                        <w:div w:id="842360835">
                          <w:marLeft w:val="0"/>
                          <w:marRight w:val="0"/>
                          <w:marTop w:val="0"/>
                          <w:marBottom w:val="0"/>
                          <w:divBdr>
                            <w:top w:val="none" w:sz="0" w:space="0" w:color="auto"/>
                            <w:left w:val="none" w:sz="0" w:space="0" w:color="auto"/>
                            <w:bottom w:val="none" w:sz="0" w:space="0" w:color="auto"/>
                            <w:right w:val="none" w:sz="0" w:space="0" w:color="auto"/>
                          </w:divBdr>
                        </w:div>
                      </w:divsChild>
                    </w:div>
                    <w:div w:id="205945621">
                      <w:marLeft w:val="0"/>
                      <w:marRight w:val="0"/>
                      <w:marTop w:val="0"/>
                      <w:marBottom w:val="0"/>
                      <w:divBdr>
                        <w:top w:val="none" w:sz="0" w:space="0" w:color="auto"/>
                        <w:left w:val="none" w:sz="0" w:space="0" w:color="auto"/>
                        <w:bottom w:val="none" w:sz="0" w:space="0" w:color="auto"/>
                        <w:right w:val="none" w:sz="0" w:space="0" w:color="auto"/>
                      </w:divBdr>
                      <w:divsChild>
                        <w:div w:id="523598596">
                          <w:marLeft w:val="0"/>
                          <w:marRight w:val="0"/>
                          <w:marTop w:val="0"/>
                          <w:marBottom w:val="0"/>
                          <w:divBdr>
                            <w:top w:val="none" w:sz="0" w:space="0" w:color="auto"/>
                            <w:left w:val="none" w:sz="0" w:space="0" w:color="auto"/>
                            <w:bottom w:val="none" w:sz="0" w:space="0" w:color="auto"/>
                            <w:right w:val="none" w:sz="0" w:space="0" w:color="auto"/>
                          </w:divBdr>
                        </w:div>
                        <w:div w:id="1799100802">
                          <w:marLeft w:val="0"/>
                          <w:marRight w:val="0"/>
                          <w:marTop w:val="0"/>
                          <w:marBottom w:val="0"/>
                          <w:divBdr>
                            <w:top w:val="none" w:sz="0" w:space="0" w:color="auto"/>
                            <w:left w:val="none" w:sz="0" w:space="0" w:color="auto"/>
                            <w:bottom w:val="none" w:sz="0" w:space="0" w:color="auto"/>
                            <w:right w:val="none" w:sz="0" w:space="0" w:color="auto"/>
                          </w:divBdr>
                        </w:div>
                        <w:div w:id="391003594">
                          <w:marLeft w:val="0"/>
                          <w:marRight w:val="0"/>
                          <w:marTop w:val="0"/>
                          <w:marBottom w:val="0"/>
                          <w:divBdr>
                            <w:top w:val="none" w:sz="0" w:space="0" w:color="auto"/>
                            <w:left w:val="none" w:sz="0" w:space="0" w:color="auto"/>
                            <w:bottom w:val="none" w:sz="0" w:space="0" w:color="auto"/>
                            <w:right w:val="none" w:sz="0" w:space="0" w:color="auto"/>
                          </w:divBdr>
                        </w:div>
                      </w:divsChild>
                    </w:div>
                    <w:div w:id="1440761584">
                      <w:marLeft w:val="0"/>
                      <w:marRight w:val="0"/>
                      <w:marTop w:val="0"/>
                      <w:marBottom w:val="0"/>
                      <w:divBdr>
                        <w:top w:val="none" w:sz="0" w:space="0" w:color="auto"/>
                        <w:left w:val="none" w:sz="0" w:space="0" w:color="auto"/>
                        <w:bottom w:val="none" w:sz="0" w:space="0" w:color="auto"/>
                        <w:right w:val="none" w:sz="0" w:space="0" w:color="auto"/>
                      </w:divBdr>
                      <w:divsChild>
                        <w:div w:id="219942685">
                          <w:marLeft w:val="0"/>
                          <w:marRight w:val="0"/>
                          <w:marTop w:val="0"/>
                          <w:marBottom w:val="0"/>
                          <w:divBdr>
                            <w:top w:val="none" w:sz="0" w:space="0" w:color="auto"/>
                            <w:left w:val="none" w:sz="0" w:space="0" w:color="auto"/>
                            <w:bottom w:val="none" w:sz="0" w:space="0" w:color="auto"/>
                            <w:right w:val="none" w:sz="0" w:space="0" w:color="auto"/>
                          </w:divBdr>
                        </w:div>
                      </w:divsChild>
                    </w:div>
                    <w:div w:id="1975214115">
                      <w:marLeft w:val="0"/>
                      <w:marRight w:val="0"/>
                      <w:marTop w:val="0"/>
                      <w:marBottom w:val="0"/>
                      <w:divBdr>
                        <w:top w:val="none" w:sz="0" w:space="0" w:color="auto"/>
                        <w:left w:val="none" w:sz="0" w:space="0" w:color="auto"/>
                        <w:bottom w:val="none" w:sz="0" w:space="0" w:color="auto"/>
                        <w:right w:val="none" w:sz="0" w:space="0" w:color="auto"/>
                      </w:divBdr>
                      <w:divsChild>
                        <w:div w:id="2124642479">
                          <w:marLeft w:val="0"/>
                          <w:marRight w:val="0"/>
                          <w:marTop w:val="0"/>
                          <w:marBottom w:val="0"/>
                          <w:divBdr>
                            <w:top w:val="none" w:sz="0" w:space="0" w:color="auto"/>
                            <w:left w:val="none" w:sz="0" w:space="0" w:color="auto"/>
                            <w:bottom w:val="none" w:sz="0" w:space="0" w:color="auto"/>
                            <w:right w:val="none" w:sz="0" w:space="0" w:color="auto"/>
                          </w:divBdr>
                        </w:div>
                      </w:divsChild>
                    </w:div>
                    <w:div w:id="821386712">
                      <w:marLeft w:val="0"/>
                      <w:marRight w:val="0"/>
                      <w:marTop w:val="0"/>
                      <w:marBottom w:val="0"/>
                      <w:divBdr>
                        <w:top w:val="none" w:sz="0" w:space="0" w:color="auto"/>
                        <w:left w:val="none" w:sz="0" w:space="0" w:color="auto"/>
                        <w:bottom w:val="none" w:sz="0" w:space="0" w:color="auto"/>
                        <w:right w:val="none" w:sz="0" w:space="0" w:color="auto"/>
                      </w:divBdr>
                      <w:divsChild>
                        <w:div w:id="983124768">
                          <w:marLeft w:val="0"/>
                          <w:marRight w:val="0"/>
                          <w:marTop w:val="0"/>
                          <w:marBottom w:val="0"/>
                          <w:divBdr>
                            <w:top w:val="none" w:sz="0" w:space="0" w:color="auto"/>
                            <w:left w:val="none" w:sz="0" w:space="0" w:color="auto"/>
                            <w:bottom w:val="none" w:sz="0" w:space="0" w:color="auto"/>
                            <w:right w:val="none" w:sz="0" w:space="0" w:color="auto"/>
                          </w:divBdr>
                        </w:div>
                      </w:divsChild>
                    </w:div>
                    <w:div w:id="18708055">
                      <w:marLeft w:val="0"/>
                      <w:marRight w:val="0"/>
                      <w:marTop w:val="0"/>
                      <w:marBottom w:val="0"/>
                      <w:divBdr>
                        <w:top w:val="none" w:sz="0" w:space="0" w:color="auto"/>
                        <w:left w:val="none" w:sz="0" w:space="0" w:color="auto"/>
                        <w:bottom w:val="none" w:sz="0" w:space="0" w:color="auto"/>
                        <w:right w:val="none" w:sz="0" w:space="0" w:color="auto"/>
                      </w:divBdr>
                      <w:divsChild>
                        <w:div w:id="1076168611">
                          <w:marLeft w:val="0"/>
                          <w:marRight w:val="0"/>
                          <w:marTop w:val="0"/>
                          <w:marBottom w:val="0"/>
                          <w:divBdr>
                            <w:top w:val="none" w:sz="0" w:space="0" w:color="auto"/>
                            <w:left w:val="none" w:sz="0" w:space="0" w:color="auto"/>
                            <w:bottom w:val="none" w:sz="0" w:space="0" w:color="auto"/>
                            <w:right w:val="none" w:sz="0" w:space="0" w:color="auto"/>
                          </w:divBdr>
                        </w:div>
                      </w:divsChild>
                    </w:div>
                    <w:div w:id="271741628">
                      <w:marLeft w:val="0"/>
                      <w:marRight w:val="0"/>
                      <w:marTop w:val="0"/>
                      <w:marBottom w:val="0"/>
                      <w:divBdr>
                        <w:top w:val="none" w:sz="0" w:space="0" w:color="auto"/>
                        <w:left w:val="none" w:sz="0" w:space="0" w:color="auto"/>
                        <w:bottom w:val="none" w:sz="0" w:space="0" w:color="auto"/>
                        <w:right w:val="none" w:sz="0" w:space="0" w:color="auto"/>
                      </w:divBdr>
                      <w:divsChild>
                        <w:div w:id="279146450">
                          <w:marLeft w:val="0"/>
                          <w:marRight w:val="0"/>
                          <w:marTop w:val="0"/>
                          <w:marBottom w:val="0"/>
                          <w:divBdr>
                            <w:top w:val="none" w:sz="0" w:space="0" w:color="auto"/>
                            <w:left w:val="none" w:sz="0" w:space="0" w:color="auto"/>
                            <w:bottom w:val="none" w:sz="0" w:space="0" w:color="auto"/>
                            <w:right w:val="none" w:sz="0" w:space="0" w:color="auto"/>
                          </w:divBdr>
                        </w:div>
                        <w:div w:id="59403159">
                          <w:marLeft w:val="0"/>
                          <w:marRight w:val="0"/>
                          <w:marTop w:val="0"/>
                          <w:marBottom w:val="0"/>
                          <w:divBdr>
                            <w:top w:val="none" w:sz="0" w:space="0" w:color="auto"/>
                            <w:left w:val="none" w:sz="0" w:space="0" w:color="auto"/>
                            <w:bottom w:val="none" w:sz="0" w:space="0" w:color="auto"/>
                            <w:right w:val="none" w:sz="0" w:space="0" w:color="auto"/>
                          </w:divBdr>
                        </w:div>
                        <w:div w:id="875895112">
                          <w:marLeft w:val="0"/>
                          <w:marRight w:val="0"/>
                          <w:marTop w:val="0"/>
                          <w:marBottom w:val="0"/>
                          <w:divBdr>
                            <w:top w:val="none" w:sz="0" w:space="0" w:color="auto"/>
                            <w:left w:val="none" w:sz="0" w:space="0" w:color="auto"/>
                            <w:bottom w:val="none" w:sz="0" w:space="0" w:color="auto"/>
                            <w:right w:val="none" w:sz="0" w:space="0" w:color="auto"/>
                          </w:divBdr>
                        </w:div>
                        <w:div w:id="1807776797">
                          <w:marLeft w:val="0"/>
                          <w:marRight w:val="0"/>
                          <w:marTop w:val="0"/>
                          <w:marBottom w:val="0"/>
                          <w:divBdr>
                            <w:top w:val="none" w:sz="0" w:space="0" w:color="auto"/>
                            <w:left w:val="none" w:sz="0" w:space="0" w:color="auto"/>
                            <w:bottom w:val="none" w:sz="0" w:space="0" w:color="auto"/>
                            <w:right w:val="none" w:sz="0" w:space="0" w:color="auto"/>
                          </w:divBdr>
                        </w:div>
                      </w:divsChild>
                    </w:div>
                    <w:div w:id="1528451334">
                      <w:marLeft w:val="0"/>
                      <w:marRight w:val="0"/>
                      <w:marTop w:val="0"/>
                      <w:marBottom w:val="0"/>
                      <w:divBdr>
                        <w:top w:val="none" w:sz="0" w:space="0" w:color="auto"/>
                        <w:left w:val="none" w:sz="0" w:space="0" w:color="auto"/>
                        <w:bottom w:val="none" w:sz="0" w:space="0" w:color="auto"/>
                        <w:right w:val="none" w:sz="0" w:space="0" w:color="auto"/>
                      </w:divBdr>
                      <w:divsChild>
                        <w:div w:id="1151409994">
                          <w:marLeft w:val="0"/>
                          <w:marRight w:val="0"/>
                          <w:marTop w:val="0"/>
                          <w:marBottom w:val="0"/>
                          <w:divBdr>
                            <w:top w:val="none" w:sz="0" w:space="0" w:color="auto"/>
                            <w:left w:val="none" w:sz="0" w:space="0" w:color="auto"/>
                            <w:bottom w:val="none" w:sz="0" w:space="0" w:color="auto"/>
                            <w:right w:val="none" w:sz="0" w:space="0" w:color="auto"/>
                          </w:divBdr>
                        </w:div>
                      </w:divsChild>
                    </w:div>
                    <w:div w:id="1302921626">
                      <w:marLeft w:val="0"/>
                      <w:marRight w:val="0"/>
                      <w:marTop w:val="0"/>
                      <w:marBottom w:val="0"/>
                      <w:divBdr>
                        <w:top w:val="none" w:sz="0" w:space="0" w:color="auto"/>
                        <w:left w:val="none" w:sz="0" w:space="0" w:color="auto"/>
                        <w:bottom w:val="none" w:sz="0" w:space="0" w:color="auto"/>
                        <w:right w:val="none" w:sz="0" w:space="0" w:color="auto"/>
                      </w:divBdr>
                      <w:divsChild>
                        <w:div w:id="1718510594">
                          <w:marLeft w:val="0"/>
                          <w:marRight w:val="0"/>
                          <w:marTop w:val="0"/>
                          <w:marBottom w:val="0"/>
                          <w:divBdr>
                            <w:top w:val="none" w:sz="0" w:space="0" w:color="auto"/>
                            <w:left w:val="none" w:sz="0" w:space="0" w:color="auto"/>
                            <w:bottom w:val="none" w:sz="0" w:space="0" w:color="auto"/>
                            <w:right w:val="none" w:sz="0" w:space="0" w:color="auto"/>
                          </w:divBdr>
                        </w:div>
                      </w:divsChild>
                    </w:div>
                    <w:div w:id="337081003">
                      <w:marLeft w:val="0"/>
                      <w:marRight w:val="0"/>
                      <w:marTop w:val="0"/>
                      <w:marBottom w:val="0"/>
                      <w:divBdr>
                        <w:top w:val="none" w:sz="0" w:space="0" w:color="auto"/>
                        <w:left w:val="none" w:sz="0" w:space="0" w:color="auto"/>
                        <w:bottom w:val="none" w:sz="0" w:space="0" w:color="auto"/>
                        <w:right w:val="none" w:sz="0" w:space="0" w:color="auto"/>
                      </w:divBdr>
                      <w:divsChild>
                        <w:div w:id="1997680760">
                          <w:marLeft w:val="0"/>
                          <w:marRight w:val="0"/>
                          <w:marTop w:val="0"/>
                          <w:marBottom w:val="0"/>
                          <w:divBdr>
                            <w:top w:val="none" w:sz="0" w:space="0" w:color="auto"/>
                            <w:left w:val="none" w:sz="0" w:space="0" w:color="auto"/>
                            <w:bottom w:val="none" w:sz="0" w:space="0" w:color="auto"/>
                            <w:right w:val="none" w:sz="0" w:space="0" w:color="auto"/>
                          </w:divBdr>
                        </w:div>
                      </w:divsChild>
                    </w:div>
                    <w:div w:id="1609509486">
                      <w:marLeft w:val="0"/>
                      <w:marRight w:val="0"/>
                      <w:marTop w:val="0"/>
                      <w:marBottom w:val="0"/>
                      <w:divBdr>
                        <w:top w:val="none" w:sz="0" w:space="0" w:color="auto"/>
                        <w:left w:val="none" w:sz="0" w:space="0" w:color="auto"/>
                        <w:bottom w:val="none" w:sz="0" w:space="0" w:color="auto"/>
                        <w:right w:val="none" w:sz="0" w:space="0" w:color="auto"/>
                      </w:divBdr>
                      <w:divsChild>
                        <w:div w:id="617495081">
                          <w:marLeft w:val="0"/>
                          <w:marRight w:val="0"/>
                          <w:marTop w:val="0"/>
                          <w:marBottom w:val="0"/>
                          <w:divBdr>
                            <w:top w:val="none" w:sz="0" w:space="0" w:color="auto"/>
                            <w:left w:val="none" w:sz="0" w:space="0" w:color="auto"/>
                            <w:bottom w:val="none" w:sz="0" w:space="0" w:color="auto"/>
                            <w:right w:val="none" w:sz="0" w:space="0" w:color="auto"/>
                          </w:divBdr>
                        </w:div>
                      </w:divsChild>
                    </w:div>
                    <w:div w:id="600340369">
                      <w:marLeft w:val="0"/>
                      <w:marRight w:val="0"/>
                      <w:marTop w:val="0"/>
                      <w:marBottom w:val="0"/>
                      <w:divBdr>
                        <w:top w:val="none" w:sz="0" w:space="0" w:color="auto"/>
                        <w:left w:val="none" w:sz="0" w:space="0" w:color="auto"/>
                        <w:bottom w:val="none" w:sz="0" w:space="0" w:color="auto"/>
                        <w:right w:val="none" w:sz="0" w:space="0" w:color="auto"/>
                      </w:divBdr>
                      <w:divsChild>
                        <w:div w:id="1344821508">
                          <w:marLeft w:val="0"/>
                          <w:marRight w:val="0"/>
                          <w:marTop w:val="0"/>
                          <w:marBottom w:val="0"/>
                          <w:divBdr>
                            <w:top w:val="none" w:sz="0" w:space="0" w:color="auto"/>
                            <w:left w:val="none" w:sz="0" w:space="0" w:color="auto"/>
                            <w:bottom w:val="none" w:sz="0" w:space="0" w:color="auto"/>
                            <w:right w:val="none" w:sz="0" w:space="0" w:color="auto"/>
                          </w:divBdr>
                        </w:div>
                      </w:divsChild>
                    </w:div>
                    <w:div w:id="1201437882">
                      <w:marLeft w:val="0"/>
                      <w:marRight w:val="0"/>
                      <w:marTop w:val="0"/>
                      <w:marBottom w:val="0"/>
                      <w:divBdr>
                        <w:top w:val="none" w:sz="0" w:space="0" w:color="auto"/>
                        <w:left w:val="none" w:sz="0" w:space="0" w:color="auto"/>
                        <w:bottom w:val="none" w:sz="0" w:space="0" w:color="auto"/>
                        <w:right w:val="none" w:sz="0" w:space="0" w:color="auto"/>
                      </w:divBdr>
                      <w:divsChild>
                        <w:div w:id="247887048">
                          <w:marLeft w:val="0"/>
                          <w:marRight w:val="0"/>
                          <w:marTop w:val="0"/>
                          <w:marBottom w:val="0"/>
                          <w:divBdr>
                            <w:top w:val="none" w:sz="0" w:space="0" w:color="auto"/>
                            <w:left w:val="none" w:sz="0" w:space="0" w:color="auto"/>
                            <w:bottom w:val="none" w:sz="0" w:space="0" w:color="auto"/>
                            <w:right w:val="none" w:sz="0" w:space="0" w:color="auto"/>
                          </w:divBdr>
                        </w:div>
                      </w:divsChild>
                    </w:div>
                    <w:div w:id="681709690">
                      <w:marLeft w:val="0"/>
                      <w:marRight w:val="0"/>
                      <w:marTop w:val="0"/>
                      <w:marBottom w:val="0"/>
                      <w:divBdr>
                        <w:top w:val="none" w:sz="0" w:space="0" w:color="auto"/>
                        <w:left w:val="none" w:sz="0" w:space="0" w:color="auto"/>
                        <w:bottom w:val="none" w:sz="0" w:space="0" w:color="auto"/>
                        <w:right w:val="none" w:sz="0" w:space="0" w:color="auto"/>
                      </w:divBdr>
                      <w:divsChild>
                        <w:div w:id="292446322">
                          <w:marLeft w:val="0"/>
                          <w:marRight w:val="0"/>
                          <w:marTop w:val="0"/>
                          <w:marBottom w:val="0"/>
                          <w:divBdr>
                            <w:top w:val="none" w:sz="0" w:space="0" w:color="auto"/>
                            <w:left w:val="none" w:sz="0" w:space="0" w:color="auto"/>
                            <w:bottom w:val="none" w:sz="0" w:space="0" w:color="auto"/>
                            <w:right w:val="none" w:sz="0" w:space="0" w:color="auto"/>
                          </w:divBdr>
                        </w:div>
                      </w:divsChild>
                    </w:div>
                    <w:div w:id="453983331">
                      <w:marLeft w:val="0"/>
                      <w:marRight w:val="0"/>
                      <w:marTop w:val="0"/>
                      <w:marBottom w:val="0"/>
                      <w:divBdr>
                        <w:top w:val="none" w:sz="0" w:space="0" w:color="auto"/>
                        <w:left w:val="none" w:sz="0" w:space="0" w:color="auto"/>
                        <w:bottom w:val="none" w:sz="0" w:space="0" w:color="auto"/>
                        <w:right w:val="none" w:sz="0" w:space="0" w:color="auto"/>
                      </w:divBdr>
                      <w:divsChild>
                        <w:div w:id="713426715">
                          <w:marLeft w:val="0"/>
                          <w:marRight w:val="0"/>
                          <w:marTop w:val="0"/>
                          <w:marBottom w:val="0"/>
                          <w:divBdr>
                            <w:top w:val="none" w:sz="0" w:space="0" w:color="auto"/>
                            <w:left w:val="none" w:sz="0" w:space="0" w:color="auto"/>
                            <w:bottom w:val="none" w:sz="0" w:space="0" w:color="auto"/>
                            <w:right w:val="none" w:sz="0" w:space="0" w:color="auto"/>
                          </w:divBdr>
                        </w:div>
                      </w:divsChild>
                    </w:div>
                    <w:div w:id="676544142">
                      <w:marLeft w:val="0"/>
                      <w:marRight w:val="0"/>
                      <w:marTop w:val="0"/>
                      <w:marBottom w:val="0"/>
                      <w:divBdr>
                        <w:top w:val="none" w:sz="0" w:space="0" w:color="auto"/>
                        <w:left w:val="none" w:sz="0" w:space="0" w:color="auto"/>
                        <w:bottom w:val="none" w:sz="0" w:space="0" w:color="auto"/>
                        <w:right w:val="none" w:sz="0" w:space="0" w:color="auto"/>
                      </w:divBdr>
                      <w:divsChild>
                        <w:div w:id="716584528">
                          <w:marLeft w:val="0"/>
                          <w:marRight w:val="0"/>
                          <w:marTop w:val="0"/>
                          <w:marBottom w:val="0"/>
                          <w:divBdr>
                            <w:top w:val="none" w:sz="0" w:space="0" w:color="auto"/>
                            <w:left w:val="none" w:sz="0" w:space="0" w:color="auto"/>
                            <w:bottom w:val="none" w:sz="0" w:space="0" w:color="auto"/>
                            <w:right w:val="none" w:sz="0" w:space="0" w:color="auto"/>
                          </w:divBdr>
                        </w:div>
                      </w:divsChild>
                    </w:div>
                    <w:div w:id="1858079513">
                      <w:marLeft w:val="0"/>
                      <w:marRight w:val="0"/>
                      <w:marTop w:val="0"/>
                      <w:marBottom w:val="0"/>
                      <w:divBdr>
                        <w:top w:val="none" w:sz="0" w:space="0" w:color="auto"/>
                        <w:left w:val="none" w:sz="0" w:space="0" w:color="auto"/>
                        <w:bottom w:val="none" w:sz="0" w:space="0" w:color="auto"/>
                        <w:right w:val="none" w:sz="0" w:space="0" w:color="auto"/>
                      </w:divBdr>
                      <w:divsChild>
                        <w:div w:id="1788232902">
                          <w:marLeft w:val="0"/>
                          <w:marRight w:val="0"/>
                          <w:marTop w:val="0"/>
                          <w:marBottom w:val="0"/>
                          <w:divBdr>
                            <w:top w:val="none" w:sz="0" w:space="0" w:color="auto"/>
                            <w:left w:val="none" w:sz="0" w:space="0" w:color="auto"/>
                            <w:bottom w:val="none" w:sz="0" w:space="0" w:color="auto"/>
                            <w:right w:val="none" w:sz="0" w:space="0" w:color="auto"/>
                          </w:divBdr>
                        </w:div>
                      </w:divsChild>
                    </w:div>
                    <w:div w:id="1129274670">
                      <w:marLeft w:val="0"/>
                      <w:marRight w:val="0"/>
                      <w:marTop w:val="0"/>
                      <w:marBottom w:val="0"/>
                      <w:divBdr>
                        <w:top w:val="none" w:sz="0" w:space="0" w:color="auto"/>
                        <w:left w:val="none" w:sz="0" w:space="0" w:color="auto"/>
                        <w:bottom w:val="none" w:sz="0" w:space="0" w:color="auto"/>
                        <w:right w:val="none" w:sz="0" w:space="0" w:color="auto"/>
                      </w:divBdr>
                      <w:divsChild>
                        <w:div w:id="1158381015">
                          <w:marLeft w:val="0"/>
                          <w:marRight w:val="0"/>
                          <w:marTop w:val="0"/>
                          <w:marBottom w:val="0"/>
                          <w:divBdr>
                            <w:top w:val="none" w:sz="0" w:space="0" w:color="auto"/>
                            <w:left w:val="none" w:sz="0" w:space="0" w:color="auto"/>
                            <w:bottom w:val="none" w:sz="0" w:space="0" w:color="auto"/>
                            <w:right w:val="none" w:sz="0" w:space="0" w:color="auto"/>
                          </w:divBdr>
                        </w:div>
                      </w:divsChild>
                    </w:div>
                    <w:div w:id="1418818626">
                      <w:marLeft w:val="0"/>
                      <w:marRight w:val="0"/>
                      <w:marTop w:val="0"/>
                      <w:marBottom w:val="0"/>
                      <w:divBdr>
                        <w:top w:val="none" w:sz="0" w:space="0" w:color="auto"/>
                        <w:left w:val="none" w:sz="0" w:space="0" w:color="auto"/>
                        <w:bottom w:val="none" w:sz="0" w:space="0" w:color="auto"/>
                        <w:right w:val="none" w:sz="0" w:space="0" w:color="auto"/>
                      </w:divBdr>
                      <w:divsChild>
                        <w:div w:id="1154177756">
                          <w:marLeft w:val="0"/>
                          <w:marRight w:val="0"/>
                          <w:marTop w:val="0"/>
                          <w:marBottom w:val="0"/>
                          <w:divBdr>
                            <w:top w:val="none" w:sz="0" w:space="0" w:color="auto"/>
                            <w:left w:val="none" w:sz="0" w:space="0" w:color="auto"/>
                            <w:bottom w:val="none" w:sz="0" w:space="0" w:color="auto"/>
                            <w:right w:val="none" w:sz="0" w:space="0" w:color="auto"/>
                          </w:divBdr>
                        </w:div>
                      </w:divsChild>
                    </w:div>
                    <w:div w:id="2143424379">
                      <w:marLeft w:val="0"/>
                      <w:marRight w:val="0"/>
                      <w:marTop w:val="0"/>
                      <w:marBottom w:val="0"/>
                      <w:divBdr>
                        <w:top w:val="none" w:sz="0" w:space="0" w:color="auto"/>
                        <w:left w:val="none" w:sz="0" w:space="0" w:color="auto"/>
                        <w:bottom w:val="none" w:sz="0" w:space="0" w:color="auto"/>
                        <w:right w:val="none" w:sz="0" w:space="0" w:color="auto"/>
                      </w:divBdr>
                      <w:divsChild>
                        <w:div w:id="987172515">
                          <w:marLeft w:val="0"/>
                          <w:marRight w:val="0"/>
                          <w:marTop w:val="0"/>
                          <w:marBottom w:val="0"/>
                          <w:divBdr>
                            <w:top w:val="none" w:sz="0" w:space="0" w:color="auto"/>
                            <w:left w:val="none" w:sz="0" w:space="0" w:color="auto"/>
                            <w:bottom w:val="none" w:sz="0" w:space="0" w:color="auto"/>
                            <w:right w:val="none" w:sz="0" w:space="0" w:color="auto"/>
                          </w:divBdr>
                        </w:div>
                      </w:divsChild>
                    </w:div>
                    <w:div w:id="156238754">
                      <w:marLeft w:val="0"/>
                      <w:marRight w:val="0"/>
                      <w:marTop w:val="0"/>
                      <w:marBottom w:val="0"/>
                      <w:divBdr>
                        <w:top w:val="none" w:sz="0" w:space="0" w:color="auto"/>
                        <w:left w:val="none" w:sz="0" w:space="0" w:color="auto"/>
                        <w:bottom w:val="none" w:sz="0" w:space="0" w:color="auto"/>
                        <w:right w:val="none" w:sz="0" w:space="0" w:color="auto"/>
                      </w:divBdr>
                      <w:divsChild>
                        <w:div w:id="1725176937">
                          <w:marLeft w:val="0"/>
                          <w:marRight w:val="0"/>
                          <w:marTop w:val="0"/>
                          <w:marBottom w:val="0"/>
                          <w:divBdr>
                            <w:top w:val="none" w:sz="0" w:space="0" w:color="auto"/>
                            <w:left w:val="none" w:sz="0" w:space="0" w:color="auto"/>
                            <w:bottom w:val="none" w:sz="0" w:space="0" w:color="auto"/>
                            <w:right w:val="none" w:sz="0" w:space="0" w:color="auto"/>
                          </w:divBdr>
                        </w:div>
                      </w:divsChild>
                    </w:div>
                    <w:div w:id="819423276">
                      <w:marLeft w:val="0"/>
                      <w:marRight w:val="0"/>
                      <w:marTop w:val="0"/>
                      <w:marBottom w:val="0"/>
                      <w:divBdr>
                        <w:top w:val="none" w:sz="0" w:space="0" w:color="auto"/>
                        <w:left w:val="none" w:sz="0" w:space="0" w:color="auto"/>
                        <w:bottom w:val="none" w:sz="0" w:space="0" w:color="auto"/>
                        <w:right w:val="none" w:sz="0" w:space="0" w:color="auto"/>
                      </w:divBdr>
                      <w:divsChild>
                        <w:div w:id="2009821610">
                          <w:marLeft w:val="0"/>
                          <w:marRight w:val="0"/>
                          <w:marTop w:val="0"/>
                          <w:marBottom w:val="0"/>
                          <w:divBdr>
                            <w:top w:val="none" w:sz="0" w:space="0" w:color="auto"/>
                            <w:left w:val="none" w:sz="0" w:space="0" w:color="auto"/>
                            <w:bottom w:val="none" w:sz="0" w:space="0" w:color="auto"/>
                            <w:right w:val="none" w:sz="0" w:space="0" w:color="auto"/>
                          </w:divBdr>
                        </w:div>
                      </w:divsChild>
                    </w:div>
                    <w:div w:id="358698710">
                      <w:marLeft w:val="0"/>
                      <w:marRight w:val="0"/>
                      <w:marTop w:val="0"/>
                      <w:marBottom w:val="0"/>
                      <w:divBdr>
                        <w:top w:val="none" w:sz="0" w:space="0" w:color="auto"/>
                        <w:left w:val="none" w:sz="0" w:space="0" w:color="auto"/>
                        <w:bottom w:val="none" w:sz="0" w:space="0" w:color="auto"/>
                        <w:right w:val="none" w:sz="0" w:space="0" w:color="auto"/>
                      </w:divBdr>
                      <w:divsChild>
                        <w:div w:id="1946884759">
                          <w:marLeft w:val="0"/>
                          <w:marRight w:val="0"/>
                          <w:marTop w:val="0"/>
                          <w:marBottom w:val="0"/>
                          <w:divBdr>
                            <w:top w:val="none" w:sz="0" w:space="0" w:color="auto"/>
                            <w:left w:val="none" w:sz="0" w:space="0" w:color="auto"/>
                            <w:bottom w:val="none" w:sz="0" w:space="0" w:color="auto"/>
                            <w:right w:val="none" w:sz="0" w:space="0" w:color="auto"/>
                          </w:divBdr>
                        </w:div>
                      </w:divsChild>
                    </w:div>
                    <w:div w:id="588000356">
                      <w:marLeft w:val="0"/>
                      <w:marRight w:val="0"/>
                      <w:marTop w:val="0"/>
                      <w:marBottom w:val="0"/>
                      <w:divBdr>
                        <w:top w:val="none" w:sz="0" w:space="0" w:color="auto"/>
                        <w:left w:val="none" w:sz="0" w:space="0" w:color="auto"/>
                        <w:bottom w:val="none" w:sz="0" w:space="0" w:color="auto"/>
                        <w:right w:val="none" w:sz="0" w:space="0" w:color="auto"/>
                      </w:divBdr>
                      <w:divsChild>
                        <w:div w:id="19817857">
                          <w:marLeft w:val="0"/>
                          <w:marRight w:val="0"/>
                          <w:marTop w:val="0"/>
                          <w:marBottom w:val="0"/>
                          <w:divBdr>
                            <w:top w:val="none" w:sz="0" w:space="0" w:color="auto"/>
                            <w:left w:val="none" w:sz="0" w:space="0" w:color="auto"/>
                            <w:bottom w:val="none" w:sz="0" w:space="0" w:color="auto"/>
                            <w:right w:val="none" w:sz="0" w:space="0" w:color="auto"/>
                          </w:divBdr>
                        </w:div>
                      </w:divsChild>
                    </w:div>
                    <w:div w:id="1682854666">
                      <w:marLeft w:val="0"/>
                      <w:marRight w:val="0"/>
                      <w:marTop w:val="0"/>
                      <w:marBottom w:val="0"/>
                      <w:divBdr>
                        <w:top w:val="none" w:sz="0" w:space="0" w:color="auto"/>
                        <w:left w:val="none" w:sz="0" w:space="0" w:color="auto"/>
                        <w:bottom w:val="none" w:sz="0" w:space="0" w:color="auto"/>
                        <w:right w:val="none" w:sz="0" w:space="0" w:color="auto"/>
                      </w:divBdr>
                      <w:divsChild>
                        <w:div w:id="2076930729">
                          <w:marLeft w:val="0"/>
                          <w:marRight w:val="0"/>
                          <w:marTop w:val="0"/>
                          <w:marBottom w:val="0"/>
                          <w:divBdr>
                            <w:top w:val="none" w:sz="0" w:space="0" w:color="auto"/>
                            <w:left w:val="none" w:sz="0" w:space="0" w:color="auto"/>
                            <w:bottom w:val="none" w:sz="0" w:space="0" w:color="auto"/>
                            <w:right w:val="none" w:sz="0" w:space="0" w:color="auto"/>
                          </w:divBdr>
                        </w:div>
                      </w:divsChild>
                    </w:div>
                    <w:div w:id="380907300">
                      <w:marLeft w:val="0"/>
                      <w:marRight w:val="0"/>
                      <w:marTop w:val="0"/>
                      <w:marBottom w:val="0"/>
                      <w:divBdr>
                        <w:top w:val="none" w:sz="0" w:space="0" w:color="auto"/>
                        <w:left w:val="none" w:sz="0" w:space="0" w:color="auto"/>
                        <w:bottom w:val="none" w:sz="0" w:space="0" w:color="auto"/>
                        <w:right w:val="none" w:sz="0" w:space="0" w:color="auto"/>
                      </w:divBdr>
                      <w:divsChild>
                        <w:div w:id="887961334">
                          <w:marLeft w:val="0"/>
                          <w:marRight w:val="0"/>
                          <w:marTop w:val="0"/>
                          <w:marBottom w:val="0"/>
                          <w:divBdr>
                            <w:top w:val="none" w:sz="0" w:space="0" w:color="auto"/>
                            <w:left w:val="none" w:sz="0" w:space="0" w:color="auto"/>
                            <w:bottom w:val="none" w:sz="0" w:space="0" w:color="auto"/>
                            <w:right w:val="none" w:sz="0" w:space="0" w:color="auto"/>
                          </w:divBdr>
                        </w:div>
                      </w:divsChild>
                    </w:div>
                    <w:div w:id="1265261427">
                      <w:marLeft w:val="0"/>
                      <w:marRight w:val="0"/>
                      <w:marTop w:val="0"/>
                      <w:marBottom w:val="0"/>
                      <w:divBdr>
                        <w:top w:val="none" w:sz="0" w:space="0" w:color="auto"/>
                        <w:left w:val="none" w:sz="0" w:space="0" w:color="auto"/>
                        <w:bottom w:val="none" w:sz="0" w:space="0" w:color="auto"/>
                        <w:right w:val="none" w:sz="0" w:space="0" w:color="auto"/>
                      </w:divBdr>
                      <w:divsChild>
                        <w:div w:id="127211200">
                          <w:marLeft w:val="0"/>
                          <w:marRight w:val="0"/>
                          <w:marTop w:val="0"/>
                          <w:marBottom w:val="0"/>
                          <w:divBdr>
                            <w:top w:val="none" w:sz="0" w:space="0" w:color="auto"/>
                            <w:left w:val="none" w:sz="0" w:space="0" w:color="auto"/>
                            <w:bottom w:val="none" w:sz="0" w:space="0" w:color="auto"/>
                            <w:right w:val="none" w:sz="0" w:space="0" w:color="auto"/>
                          </w:divBdr>
                        </w:div>
                      </w:divsChild>
                    </w:div>
                    <w:div w:id="251742991">
                      <w:marLeft w:val="0"/>
                      <w:marRight w:val="0"/>
                      <w:marTop w:val="0"/>
                      <w:marBottom w:val="0"/>
                      <w:divBdr>
                        <w:top w:val="none" w:sz="0" w:space="0" w:color="auto"/>
                        <w:left w:val="none" w:sz="0" w:space="0" w:color="auto"/>
                        <w:bottom w:val="none" w:sz="0" w:space="0" w:color="auto"/>
                        <w:right w:val="none" w:sz="0" w:space="0" w:color="auto"/>
                      </w:divBdr>
                      <w:divsChild>
                        <w:div w:id="1845315376">
                          <w:marLeft w:val="0"/>
                          <w:marRight w:val="0"/>
                          <w:marTop w:val="0"/>
                          <w:marBottom w:val="0"/>
                          <w:divBdr>
                            <w:top w:val="none" w:sz="0" w:space="0" w:color="auto"/>
                            <w:left w:val="none" w:sz="0" w:space="0" w:color="auto"/>
                            <w:bottom w:val="none" w:sz="0" w:space="0" w:color="auto"/>
                            <w:right w:val="none" w:sz="0" w:space="0" w:color="auto"/>
                          </w:divBdr>
                        </w:div>
                      </w:divsChild>
                    </w:div>
                    <w:div w:id="1482961085">
                      <w:marLeft w:val="0"/>
                      <w:marRight w:val="0"/>
                      <w:marTop w:val="0"/>
                      <w:marBottom w:val="0"/>
                      <w:divBdr>
                        <w:top w:val="none" w:sz="0" w:space="0" w:color="auto"/>
                        <w:left w:val="none" w:sz="0" w:space="0" w:color="auto"/>
                        <w:bottom w:val="none" w:sz="0" w:space="0" w:color="auto"/>
                        <w:right w:val="none" w:sz="0" w:space="0" w:color="auto"/>
                      </w:divBdr>
                      <w:divsChild>
                        <w:div w:id="238560451">
                          <w:marLeft w:val="0"/>
                          <w:marRight w:val="0"/>
                          <w:marTop w:val="0"/>
                          <w:marBottom w:val="0"/>
                          <w:divBdr>
                            <w:top w:val="none" w:sz="0" w:space="0" w:color="auto"/>
                            <w:left w:val="none" w:sz="0" w:space="0" w:color="auto"/>
                            <w:bottom w:val="none" w:sz="0" w:space="0" w:color="auto"/>
                            <w:right w:val="none" w:sz="0" w:space="0" w:color="auto"/>
                          </w:divBdr>
                        </w:div>
                      </w:divsChild>
                    </w:div>
                    <w:div w:id="1507591906">
                      <w:marLeft w:val="0"/>
                      <w:marRight w:val="0"/>
                      <w:marTop w:val="0"/>
                      <w:marBottom w:val="0"/>
                      <w:divBdr>
                        <w:top w:val="none" w:sz="0" w:space="0" w:color="auto"/>
                        <w:left w:val="none" w:sz="0" w:space="0" w:color="auto"/>
                        <w:bottom w:val="none" w:sz="0" w:space="0" w:color="auto"/>
                        <w:right w:val="none" w:sz="0" w:space="0" w:color="auto"/>
                      </w:divBdr>
                      <w:divsChild>
                        <w:div w:id="1322150181">
                          <w:marLeft w:val="0"/>
                          <w:marRight w:val="0"/>
                          <w:marTop w:val="0"/>
                          <w:marBottom w:val="0"/>
                          <w:divBdr>
                            <w:top w:val="none" w:sz="0" w:space="0" w:color="auto"/>
                            <w:left w:val="none" w:sz="0" w:space="0" w:color="auto"/>
                            <w:bottom w:val="none" w:sz="0" w:space="0" w:color="auto"/>
                            <w:right w:val="none" w:sz="0" w:space="0" w:color="auto"/>
                          </w:divBdr>
                        </w:div>
                      </w:divsChild>
                    </w:div>
                    <w:div w:id="1856768940">
                      <w:marLeft w:val="0"/>
                      <w:marRight w:val="0"/>
                      <w:marTop w:val="0"/>
                      <w:marBottom w:val="0"/>
                      <w:divBdr>
                        <w:top w:val="none" w:sz="0" w:space="0" w:color="auto"/>
                        <w:left w:val="none" w:sz="0" w:space="0" w:color="auto"/>
                        <w:bottom w:val="none" w:sz="0" w:space="0" w:color="auto"/>
                        <w:right w:val="none" w:sz="0" w:space="0" w:color="auto"/>
                      </w:divBdr>
                      <w:divsChild>
                        <w:div w:id="181557817">
                          <w:marLeft w:val="0"/>
                          <w:marRight w:val="0"/>
                          <w:marTop w:val="0"/>
                          <w:marBottom w:val="0"/>
                          <w:divBdr>
                            <w:top w:val="none" w:sz="0" w:space="0" w:color="auto"/>
                            <w:left w:val="none" w:sz="0" w:space="0" w:color="auto"/>
                            <w:bottom w:val="none" w:sz="0" w:space="0" w:color="auto"/>
                            <w:right w:val="none" w:sz="0" w:space="0" w:color="auto"/>
                          </w:divBdr>
                        </w:div>
                      </w:divsChild>
                    </w:div>
                    <w:div w:id="159127998">
                      <w:marLeft w:val="0"/>
                      <w:marRight w:val="0"/>
                      <w:marTop w:val="0"/>
                      <w:marBottom w:val="0"/>
                      <w:divBdr>
                        <w:top w:val="none" w:sz="0" w:space="0" w:color="auto"/>
                        <w:left w:val="none" w:sz="0" w:space="0" w:color="auto"/>
                        <w:bottom w:val="none" w:sz="0" w:space="0" w:color="auto"/>
                        <w:right w:val="none" w:sz="0" w:space="0" w:color="auto"/>
                      </w:divBdr>
                      <w:divsChild>
                        <w:div w:id="1187525395">
                          <w:marLeft w:val="0"/>
                          <w:marRight w:val="0"/>
                          <w:marTop w:val="0"/>
                          <w:marBottom w:val="0"/>
                          <w:divBdr>
                            <w:top w:val="none" w:sz="0" w:space="0" w:color="auto"/>
                            <w:left w:val="none" w:sz="0" w:space="0" w:color="auto"/>
                            <w:bottom w:val="none" w:sz="0" w:space="0" w:color="auto"/>
                            <w:right w:val="none" w:sz="0" w:space="0" w:color="auto"/>
                          </w:divBdr>
                        </w:div>
                      </w:divsChild>
                    </w:div>
                    <w:div w:id="1178736927">
                      <w:marLeft w:val="0"/>
                      <w:marRight w:val="0"/>
                      <w:marTop w:val="0"/>
                      <w:marBottom w:val="0"/>
                      <w:divBdr>
                        <w:top w:val="none" w:sz="0" w:space="0" w:color="auto"/>
                        <w:left w:val="none" w:sz="0" w:space="0" w:color="auto"/>
                        <w:bottom w:val="none" w:sz="0" w:space="0" w:color="auto"/>
                        <w:right w:val="none" w:sz="0" w:space="0" w:color="auto"/>
                      </w:divBdr>
                      <w:divsChild>
                        <w:div w:id="374816804">
                          <w:marLeft w:val="0"/>
                          <w:marRight w:val="0"/>
                          <w:marTop w:val="0"/>
                          <w:marBottom w:val="0"/>
                          <w:divBdr>
                            <w:top w:val="none" w:sz="0" w:space="0" w:color="auto"/>
                            <w:left w:val="none" w:sz="0" w:space="0" w:color="auto"/>
                            <w:bottom w:val="none" w:sz="0" w:space="0" w:color="auto"/>
                            <w:right w:val="none" w:sz="0" w:space="0" w:color="auto"/>
                          </w:divBdr>
                        </w:div>
                      </w:divsChild>
                    </w:div>
                    <w:div w:id="1418095107">
                      <w:marLeft w:val="0"/>
                      <w:marRight w:val="0"/>
                      <w:marTop w:val="0"/>
                      <w:marBottom w:val="0"/>
                      <w:divBdr>
                        <w:top w:val="none" w:sz="0" w:space="0" w:color="auto"/>
                        <w:left w:val="none" w:sz="0" w:space="0" w:color="auto"/>
                        <w:bottom w:val="none" w:sz="0" w:space="0" w:color="auto"/>
                        <w:right w:val="none" w:sz="0" w:space="0" w:color="auto"/>
                      </w:divBdr>
                      <w:divsChild>
                        <w:div w:id="975915956">
                          <w:marLeft w:val="0"/>
                          <w:marRight w:val="0"/>
                          <w:marTop w:val="0"/>
                          <w:marBottom w:val="0"/>
                          <w:divBdr>
                            <w:top w:val="none" w:sz="0" w:space="0" w:color="auto"/>
                            <w:left w:val="none" w:sz="0" w:space="0" w:color="auto"/>
                            <w:bottom w:val="none" w:sz="0" w:space="0" w:color="auto"/>
                            <w:right w:val="none" w:sz="0" w:space="0" w:color="auto"/>
                          </w:divBdr>
                        </w:div>
                      </w:divsChild>
                    </w:div>
                    <w:div w:id="938027339">
                      <w:marLeft w:val="0"/>
                      <w:marRight w:val="0"/>
                      <w:marTop w:val="0"/>
                      <w:marBottom w:val="0"/>
                      <w:divBdr>
                        <w:top w:val="none" w:sz="0" w:space="0" w:color="auto"/>
                        <w:left w:val="none" w:sz="0" w:space="0" w:color="auto"/>
                        <w:bottom w:val="none" w:sz="0" w:space="0" w:color="auto"/>
                        <w:right w:val="none" w:sz="0" w:space="0" w:color="auto"/>
                      </w:divBdr>
                      <w:divsChild>
                        <w:div w:id="476724460">
                          <w:marLeft w:val="0"/>
                          <w:marRight w:val="0"/>
                          <w:marTop w:val="0"/>
                          <w:marBottom w:val="0"/>
                          <w:divBdr>
                            <w:top w:val="none" w:sz="0" w:space="0" w:color="auto"/>
                            <w:left w:val="none" w:sz="0" w:space="0" w:color="auto"/>
                            <w:bottom w:val="none" w:sz="0" w:space="0" w:color="auto"/>
                            <w:right w:val="none" w:sz="0" w:space="0" w:color="auto"/>
                          </w:divBdr>
                        </w:div>
                      </w:divsChild>
                    </w:div>
                    <w:div w:id="1309673235">
                      <w:marLeft w:val="0"/>
                      <w:marRight w:val="0"/>
                      <w:marTop w:val="0"/>
                      <w:marBottom w:val="0"/>
                      <w:divBdr>
                        <w:top w:val="none" w:sz="0" w:space="0" w:color="auto"/>
                        <w:left w:val="none" w:sz="0" w:space="0" w:color="auto"/>
                        <w:bottom w:val="none" w:sz="0" w:space="0" w:color="auto"/>
                        <w:right w:val="none" w:sz="0" w:space="0" w:color="auto"/>
                      </w:divBdr>
                      <w:divsChild>
                        <w:div w:id="653143889">
                          <w:marLeft w:val="0"/>
                          <w:marRight w:val="0"/>
                          <w:marTop w:val="0"/>
                          <w:marBottom w:val="0"/>
                          <w:divBdr>
                            <w:top w:val="none" w:sz="0" w:space="0" w:color="auto"/>
                            <w:left w:val="none" w:sz="0" w:space="0" w:color="auto"/>
                            <w:bottom w:val="none" w:sz="0" w:space="0" w:color="auto"/>
                            <w:right w:val="none" w:sz="0" w:space="0" w:color="auto"/>
                          </w:divBdr>
                        </w:div>
                      </w:divsChild>
                    </w:div>
                    <w:div w:id="1144201861">
                      <w:marLeft w:val="0"/>
                      <w:marRight w:val="0"/>
                      <w:marTop w:val="0"/>
                      <w:marBottom w:val="0"/>
                      <w:divBdr>
                        <w:top w:val="none" w:sz="0" w:space="0" w:color="auto"/>
                        <w:left w:val="none" w:sz="0" w:space="0" w:color="auto"/>
                        <w:bottom w:val="none" w:sz="0" w:space="0" w:color="auto"/>
                        <w:right w:val="none" w:sz="0" w:space="0" w:color="auto"/>
                      </w:divBdr>
                      <w:divsChild>
                        <w:div w:id="1623883319">
                          <w:marLeft w:val="0"/>
                          <w:marRight w:val="0"/>
                          <w:marTop w:val="0"/>
                          <w:marBottom w:val="0"/>
                          <w:divBdr>
                            <w:top w:val="none" w:sz="0" w:space="0" w:color="auto"/>
                            <w:left w:val="none" w:sz="0" w:space="0" w:color="auto"/>
                            <w:bottom w:val="none" w:sz="0" w:space="0" w:color="auto"/>
                            <w:right w:val="none" w:sz="0" w:space="0" w:color="auto"/>
                          </w:divBdr>
                        </w:div>
                      </w:divsChild>
                    </w:div>
                    <w:div w:id="1323966757">
                      <w:marLeft w:val="0"/>
                      <w:marRight w:val="0"/>
                      <w:marTop w:val="0"/>
                      <w:marBottom w:val="0"/>
                      <w:divBdr>
                        <w:top w:val="none" w:sz="0" w:space="0" w:color="auto"/>
                        <w:left w:val="none" w:sz="0" w:space="0" w:color="auto"/>
                        <w:bottom w:val="none" w:sz="0" w:space="0" w:color="auto"/>
                        <w:right w:val="none" w:sz="0" w:space="0" w:color="auto"/>
                      </w:divBdr>
                      <w:divsChild>
                        <w:div w:id="1284724113">
                          <w:marLeft w:val="0"/>
                          <w:marRight w:val="0"/>
                          <w:marTop w:val="0"/>
                          <w:marBottom w:val="0"/>
                          <w:divBdr>
                            <w:top w:val="none" w:sz="0" w:space="0" w:color="auto"/>
                            <w:left w:val="none" w:sz="0" w:space="0" w:color="auto"/>
                            <w:bottom w:val="none" w:sz="0" w:space="0" w:color="auto"/>
                            <w:right w:val="none" w:sz="0" w:space="0" w:color="auto"/>
                          </w:divBdr>
                        </w:div>
                      </w:divsChild>
                    </w:div>
                    <w:div w:id="1454668267">
                      <w:marLeft w:val="0"/>
                      <w:marRight w:val="0"/>
                      <w:marTop w:val="0"/>
                      <w:marBottom w:val="0"/>
                      <w:divBdr>
                        <w:top w:val="none" w:sz="0" w:space="0" w:color="auto"/>
                        <w:left w:val="none" w:sz="0" w:space="0" w:color="auto"/>
                        <w:bottom w:val="none" w:sz="0" w:space="0" w:color="auto"/>
                        <w:right w:val="none" w:sz="0" w:space="0" w:color="auto"/>
                      </w:divBdr>
                      <w:divsChild>
                        <w:div w:id="258415617">
                          <w:marLeft w:val="0"/>
                          <w:marRight w:val="0"/>
                          <w:marTop w:val="0"/>
                          <w:marBottom w:val="0"/>
                          <w:divBdr>
                            <w:top w:val="none" w:sz="0" w:space="0" w:color="auto"/>
                            <w:left w:val="none" w:sz="0" w:space="0" w:color="auto"/>
                            <w:bottom w:val="none" w:sz="0" w:space="0" w:color="auto"/>
                            <w:right w:val="none" w:sz="0" w:space="0" w:color="auto"/>
                          </w:divBdr>
                        </w:div>
                      </w:divsChild>
                    </w:div>
                    <w:div w:id="92677085">
                      <w:marLeft w:val="0"/>
                      <w:marRight w:val="0"/>
                      <w:marTop w:val="0"/>
                      <w:marBottom w:val="0"/>
                      <w:divBdr>
                        <w:top w:val="none" w:sz="0" w:space="0" w:color="auto"/>
                        <w:left w:val="none" w:sz="0" w:space="0" w:color="auto"/>
                        <w:bottom w:val="none" w:sz="0" w:space="0" w:color="auto"/>
                        <w:right w:val="none" w:sz="0" w:space="0" w:color="auto"/>
                      </w:divBdr>
                      <w:divsChild>
                        <w:div w:id="1776440319">
                          <w:marLeft w:val="0"/>
                          <w:marRight w:val="0"/>
                          <w:marTop w:val="0"/>
                          <w:marBottom w:val="0"/>
                          <w:divBdr>
                            <w:top w:val="none" w:sz="0" w:space="0" w:color="auto"/>
                            <w:left w:val="none" w:sz="0" w:space="0" w:color="auto"/>
                            <w:bottom w:val="none" w:sz="0" w:space="0" w:color="auto"/>
                            <w:right w:val="none" w:sz="0" w:space="0" w:color="auto"/>
                          </w:divBdr>
                        </w:div>
                      </w:divsChild>
                    </w:div>
                    <w:div w:id="814220217">
                      <w:marLeft w:val="0"/>
                      <w:marRight w:val="0"/>
                      <w:marTop w:val="0"/>
                      <w:marBottom w:val="0"/>
                      <w:divBdr>
                        <w:top w:val="none" w:sz="0" w:space="0" w:color="auto"/>
                        <w:left w:val="none" w:sz="0" w:space="0" w:color="auto"/>
                        <w:bottom w:val="none" w:sz="0" w:space="0" w:color="auto"/>
                        <w:right w:val="none" w:sz="0" w:space="0" w:color="auto"/>
                      </w:divBdr>
                      <w:divsChild>
                        <w:div w:id="1908151675">
                          <w:marLeft w:val="0"/>
                          <w:marRight w:val="0"/>
                          <w:marTop w:val="0"/>
                          <w:marBottom w:val="0"/>
                          <w:divBdr>
                            <w:top w:val="none" w:sz="0" w:space="0" w:color="auto"/>
                            <w:left w:val="none" w:sz="0" w:space="0" w:color="auto"/>
                            <w:bottom w:val="none" w:sz="0" w:space="0" w:color="auto"/>
                            <w:right w:val="none" w:sz="0" w:space="0" w:color="auto"/>
                          </w:divBdr>
                        </w:div>
                      </w:divsChild>
                    </w:div>
                    <w:div w:id="1935283046">
                      <w:marLeft w:val="0"/>
                      <w:marRight w:val="0"/>
                      <w:marTop w:val="0"/>
                      <w:marBottom w:val="0"/>
                      <w:divBdr>
                        <w:top w:val="none" w:sz="0" w:space="0" w:color="auto"/>
                        <w:left w:val="none" w:sz="0" w:space="0" w:color="auto"/>
                        <w:bottom w:val="none" w:sz="0" w:space="0" w:color="auto"/>
                        <w:right w:val="none" w:sz="0" w:space="0" w:color="auto"/>
                      </w:divBdr>
                      <w:divsChild>
                        <w:div w:id="1277634199">
                          <w:marLeft w:val="0"/>
                          <w:marRight w:val="0"/>
                          <w:marTop w:val="0"/>
                          <w:marBottom w:val="0"/>
                          <w:divBdr>
                            <w:top w:val="none" w:sz="0" w:space="0" w:color="auto"/>
                            <w:left w:val="none" w:sz="0" w:space="0" w:color="auto"/>
                            <w:bottom w:val="none" w:sz="0" w:space="0" w:color="auto"/>
                            <w:right w:val="none" w:sz="0" w:space="0" w:color="auto"/>
                          </w:divBdr>
                        </w:div>
                      </w:divsChild>
                    </w:div>
                    <w:div w:id="772362050">
                      <w:marLeft w:val="0"/>
                      <w:marRight w:val="0"/>
                      <w:marTop w:val="0"/>
                      <w:marBottom w:val="0"/>
                      <w:divBdr>
                        <w:top w:val="none" w:sz="0" w:space="0" w:color="auto"/>
                        <w:left w:val="none" w:sz="0" w:space="0" w:color="auto"/>
                        <w:bottom w:val="none" w:sz="0" w:space="0" w:color="auto"/>
                        <w:right w:val="none" w:sz="0" w:space="0" w:color="auto"/>
                      </w:divBdr>
                      <w:divsChild>
                        <w:div w:id="1028987527">
                          <w:marLeft w:val="0"/>
                          <w:marRight w:val="0"/>
                          <w:marTop w:val="0"/>
                          <w:marBottom w:val="0"/>
                          <w:divBdr>
                            <w:top w:val="none" w:sz="0" w:space="0" w:color="auto"/>
                            <w:left w:val="none" w:sz="0" w:space="0" w:color="auto"/>
                            <w:bottom w:val="none" w:sz="0" w:space="0" w:color="auto"/>
                            <w:right w:val="none" w:sz="0" w:space="0" w:color="auto"/>
                          </w:divBdr>
                        </w:div>
                      </w:divsChild>
                    </w:div>
                    <w:div w:id="2087453609">
                      <w:marLeft w:val="0"/>
                      <w:marRight w:val="0"/>
                      <w:marTop w:val="0"/>
                      <w:marBottom w:val="0"/>
                      <w:divBdr>
                        <w:top w:val="none" w:sz="0" w:space="0" w:color="auto"/>
                        <w:left w:val="none" w:sz="0" w:space="0" w:color="auto"/>
                        <w:bottom w:val="none" w:sz="0" w:space="0" w:color="auto"/>
                        <w:right w:val="none" w:sz="0" w:space="0" w:color="auto"/>
                      </w:divBdr>
                      <w:divsChild>
                        <w:div w:id="720717235">
                          <w:marLeft w:val="0"/>
                          <w:marRight w:val="0"/>
                          <w:marTop w:val="0"/>
                          <w:marBottom w:val="0"/>
                          <w:divBdr>
                            <w:top w:val="none" w:sz="0" w:space="0" w:color="auto"/>
                            <w:left w:val="none" w:sz="0" w:space="0" w:color="auto"/>
                            <w:bottom w:val="none" w:sz="0" w:space="0" w:color="auto"/>
                            <w:right w:val="none" w:sz="0" w:space="0" w:color="auto"/>
                          </w:divBdr>
                        </w:div>
                      </w:divsChild>
                    </w:div>
                    <w:div w:id="2135756409">
                      <w:marLeft w:val="0"/>
                      <w:marRight w:val="0"/>
                      <w:marTop w:val="0"/>
                      <w:marBottom w:val="0"/>
                      <w:divBdr>
                        <w:top w:val="none" w:sz="0" w:space="0" w:color="auto"/>
                        <w:left w:val="none" w:sz="0" w:space="0" w:color="auto"/>
                        <w:bottom w:val="none" w:sz="0" w:space="0" w:color="auto"/>
                        <w:right w:val="none" w:sz="0" w:space="0" w:color="auto"/>
                      </w:divBdr>
                      <w:divsChild>
                        <w:div w:id="1915891955">
                          <w:marLeft w:val="0"/>
                          <w:marRight w:val="0"/>
                          <w:marTop w:val="0"/>
                          <w:marBottom w:val="0"/>
                          <w:divBdr>
                            <w:top w:val="none" w:sz="0" w:space="0" w:color="auto"/>
                            <w:left w:val="none" w:sz="0" w:space="0" w:color="auto"/>
                            <w:bottom w:val="none" w:sz="0" w:space="0" w:color="auto"/>
                            <w:right w:val="none" w:sz="0" w:space="0" w:color="auto"/>
                          </w:divBdr>
                        </w:div>
                      </w:divsChild>
                    </w:div>
                    <w:div w:id="1155991442">
                      <w:marLeft w:val="0"/>
                      <w:marRight w:val="0"/>
                      <w:marTop w:val="0"/>
                      <w:marBottom w:val="0"/>
                      <w:divBdr>
                        <w:top w:val="none" w:sz="0" w:space="0" w:color="auto"/>
                        <w:left w:val="none" w:sz="0" w:space="0" w:color="auto"/>
                        <w:bottom w:val="none" w:sz="0" w:space="0" w:color="auto"/>
                        <w:right w:val="none" w:sz="0" w:space="0" w:color="auto"/>
                      </w:divBdr>
                      <w:divsChild>
                        <w:div w:id="1056203811">
                          <w:marLeft w:val="0"/>
                          <w:marRight w:val="0"/>
                          <w:marTop w:val="0"/>
                          <w:marBottom w:val="0"/>
                          <w:divBdr>
                            <w:top w:val="none" w:sz="0" w:space="0" w:color="auto"/>
                            <w:left w:val="none" w:sz="0" w:space="0" w:color="auto"/>
                            <w:bottom w:val="none" w:sz="0" w:space="0" w:color="auto"/>
                            <w:right w:val="none" w:sz="0" w:space="0" w:color="auto"/>
                          </w:divBdr>
                        </w:div>
                      </w:divsChild>
                    </w:div>
                    <w:div w:id="2124498471">
                      <w:marLeft w:val="0"/>
                      <w:marRight w:val="0"/>
                      <w:marTop w:val="0"/>
                      <w:marBottom w:val="0"/>
                      <w:divBdr>
                        <w:top w:val="none" w:sz="0" w:space="0" w:color="auto"/>
                        <w:left w:val="none" w:sz="0" w:space="0" w:color="auto"/>
                        <w:bottom w:val="none" w:sz="0" w:space="0" w:color="auto"/>
                        <w:right w:val="none" w:sz="0" w:space="0" w:color="auto"/>
                      </w:divBdr>
                      <w:divsChild>
                        <w:div w:id="1684478154">
                          <w:marLeft w:val="0"/>
                          <w:marRight w:val="0"/>
                          <w:marTop w:val="0"/>
                          <w:marBottom w:val="0"/>
                          <w:divBdr>
                            <w:top w:val="none" w:sz="0" w:space="0" w:color="auto"/>
                            <w:left w:val="none" w:sz="0" w:space="0" w:color="auto"/>
                            <w:bottom w:val="none" w:sz="0" w:space="0" w:color="auto"/>
                            <w:right w:val="none" w:sz="0" w:space="0" w:color="auto"/>
                          </w:divBdr>
                        </w:div>
                      </w:divsChild>
                    </w:div>
                    <w:div w:id="570971750">
                      <w:marLeft w:val="0"/>
                      <w:marRight w:val="0"/>
                      <w:marTop w:val="0"/>
                      <w:marBottom w:val="0"/>
                      <w:divBdr>
                        <w:top w:val="none" w:sz="0" w:space="0" w:color="auto"/>
                        <w:left w:val="none" w:sz="0" w:space="0" w:color="auto"/>
                        <w:bottom w:val="none" w:sz="0" w:space="0" w:color="auto"/>
                        <w:right w:val="none" w:sz="0" w:space="0" w:color="auto"/>
                      </w:divBdr>
                      <w:divsChild>
                        <w:div w:id="1438596561">
                          <w:marLeft w:val="0"/>
                          <w:marRight w:val="0"/>
                          <w:marTop w:val="0"/>
                          <w:marBottom w:val="0"/>
                          <w:divBdr>
                            <w:top w:val="none" w:sz="0" w:space="0" w:color="auto"/>
                            <w:left w:val="none" w:sz="0" w:space="0" w:color="auto"/>
                            <w:bottom w:val="none" w:sz="0" w:space="0" w:color="auto"/>
                            <w:right w:val="none" w:sz="0" w:space="0" w:color="auto"/>
                          </w:divBdr>
                        </w:div>
                      </w:divsChild>
                    </w:div>
                    <w:div w:id="437142925">
                      <w:marLeft w:val="0"/>
                      <w:marRight w:val="0"/>
                      <w:marTop w:val="0"/>
                      <w:marBottom w:val="0"/>
                      <w:divBdr>
                        <w:top w:val="none" w:sz="0" w:space="0" w:color="auto"/>
                        <w:left w:val="none" w:sz="0" w:space="0" w:color="auto"/>
                        <w:bottom w:val="none" w:sz="0" w:space="0" w:color="auto"/>
                        <w:right w:val="none" w:sz="0" w:space="0" w:color="auto"/>
                      </w:divBdr>
                      <w:divsChild>
                        <w:div w:id="476846142">
                          <w:marLeft w:val="0"/>
                          <w:marRight w:val="0"/>
                          <w:marTop w:val="0"/>
                          <w:marBottom w:val="0"/>
                          <w:divBdr>
                            <w:top w:val="none" w:sz="0" w:space="0" w:color="auto"/>
                            <w:left w:val="none" w:sz="0" w:space="0" w:color="auto"/>
                            <w:bottom w:val="none" w:sz="0" w:space="0" w:color="auto"/>
                            <w:right w:val="none" w:sz="0" w:space="0" w:color="auto"/>
                          </w:divBdr>
                        </w:div>
                      </w:divsChild>
                    </w:div>
                    <w:div w:id="1099639509">
                      <w:marLeft w:val="0"/>
                      <w:marRight w:val="0"/>
                      <w:marTop w:val="0"/>
                      <w:marBottom w:val="0"/>
                      <w:divBdr>
                        <w:top w:val="none" w:sz="0" w:space="0" w:color="auto"/>
                        <w:left w:val="none" w:sz="0" w:space="0" w:color="auto"/>
                        <w:bottom w:val="none" w:sz="0" w:space="0" w:color="auto"/>
                        <w:right w:val="none" w:sz="0" w:space="0" w:color="auto"/>
                      </w:divBdr>
                      <w:divsChild>
                        <w:div w:id="1020545468">
                          <w:marLeft w:val="0"/>
                          <w:marRight w:val="0"/>
                          <w:marTop w:val="0"/>
                          <w:marBottom w:val="0"/>
                          <w:divBdr>
                            <w:top w:val="none" w:sz="0" w:space="0" w:color="auto"/>
                            <w:left w:val="none" w:sz="0" w:space="0" w:color="auto"/>
                            <w:bottom w:val="none" w:sz="0" w:space="0" w:color="auto"/>
                            <w:right w:val="none" w:sz="0" w:space="0" w:color="auto"/>
                          </w:divBdr>
                        </w:div>
                      </w:divsChild>
                    </w:div>
                    <w:div w:id="1566647085">
                      <w:marLeft w:val="0"/>
                      <w:marRight w:val="0"/>
                      <w:marTop w:val="0"/>
                      <w:marBottom w:val="0"/>
                      <w:divBdr>
                        <w:top w:val="none" w:sz="0" w:space="0" w:color="auto"/>
                        <w:left w:val="none" w:sz="0" w:space="0" w:color="auto"/>
                        <w:bottom w:val="none" w:sz="0" w:space="0" w:color="auto"/>
                        <w:right w:val="none" w:sz="0" w:space="0" w:color="auto"/>
                      </w:divBdr>
                      <w:divsChild>
                        <w:div w:id="1281646638">
                          <w:marLeft w:val="0"/>
                          <w:marRight w:val="0"/>
                          <w:marTop w:val="0"/>
                          <w:marBottom w:val="0"/>
                          <w:divBdr>
                            <w:top w:val="none" w:sz="0" w:space="0" w:color="auto"/>
                            <w:left w:val="none" w:sz="0" w:space="0" w:color="auto"/>
                            <w:bottom w:val="none" w:sz="0" w:space="0" w:color="auto"/>
                            <w:right w:val="none" w:sz="0" w:space="0" w:color="auto"/>
                          </w:divBdr>
                        </w:div>
                      </w:divsChild>
                    </w:div>
                    <w:div w:id="1235120779">
                      <w:marLeft w:val="0"/>
                      <w:marRight w:val="0"/>
                      <w:marTop w:val="0"/>
                      <w:marBottom w:val="0"/>
                      <w:divBdr>
                        <w:top w:val="none" w:sz="0" w:space="0" w:color="auto"/>
                        <w:left w:val="none" w:sz="0" w:space="0" w:color="auto"/>
                        <w:bottom w:val="none" w:sz="0" w:space="0" w:color="auto"/>
                        <w:right w:val="none" w:sz="0" w:space="0" w:color="auto"/>
                      </w:divBdr>
                      <w:divsChild>
                        <w:div w:id="1969241147">
                          <w:marLeft w:val="0"/>
                          <w:marRight w:val="0"/>
                          <w:marTop w:val="0"/>
                          <w:marBottom w:val="0"/>
                          <w:divBdr>
                            <w:top w:val="none" w:sz="0" w:space="0" w:color="auto"/>
                            <w:left w:val="none" w:sz="0" w:space="0" w:color="auto"/>
                            <w:bottom w:val="none" w:sz="0" w:space="0" w:color="auto"/>
                            <w:right w:val="none" w:sz="0" w:space="0" w:color="auto"/>
                          </w:divBdr>
                        </w:div>
                      </w:divsChild>
                    </w:div>
                    <w:div w:id="1961837906">
                      <w:marLeft w:val="0"/>
                      <w:marRight w:val="0"/>
                      <w:marTop w:val="0"/>
                      <w:marBottom w:val="0"/>
                      <w:divBdr>
                        <w:top w:val="none" w:sz="0" w:space="0" w:color="auto"/>
                        <w:left w:val="none" w:sz="0" w:space="0" w:color="auto"/>
                        <w:bottom w:val="none" w:sz="0" w:space="0" w:color="auto"/>
                        <w:right w:val="none" w:sz="0" w:space="0" w:color="auto"/>
                      </w:divBdr>
                      <w:divsChild>
                        <w:div w:id="1732265558">
                          <w:marLeft w:val="0"/>
                          <w:marRight w:val="0"/>
                          <w:marTop w:val="0"/>
                          <w:marBottom w:val="0"/>
                          <w:divBdr>
                            <w:top w:val="none" w:sz="0" w:space="0" w:color="auto"/>
                            <w:left w:val="none" w:sz="0" w:space="0" w:color="auto"/>
                            <w:bottom w:val="none" w:sz="0" w:space="0" w:color="auto"/>
                            <w:right w:val="none" w:sz="0" w:space="0" w:color="auto"/>
                          </w:divBdr>
                        </w:div>
                      </w:divsChild>
                    </w:div>
                    <w:div w:id="775488702">
                      <w:marLeft w:val="0"/>
                      <w:marRight w:val="0"/>
                      <w:marTop w:val="0"/>
                      <w:marBottom w:val="0"/>
                      <w:divBdr>
                        <w:top w:val="none" w:sz="0" w:space="0" w:color="auto"/>
                        <w:left w:val="none" w:sz="0" w:space="0" w:color="auto"/>
                        <w:bottom w:val="none" w:sz="0" w:space="0" w:color="auto"/>
                        <w:right w:val="none" w:sz="0" w:space="0" w:color="auto"/>
                      </w:divBdr>
                      <w:divsChild>
                        <w:div w:id="1772123993">
                          <w:marLeft w:val="0"/>
                          <w:marRight w:val="0"/>
                          <w:marTop w:val="0"/>
                          <w:marBottom w:val="0"/>
                          <w:divBdr>
                            <w:top w:val="none" w:sz="0" w:space="0" w:color="auto"/>
                            <w:left w:val="none" w:sz="0" w:space="0" w:color="auto"/>
                            <w:bottom w:val="none" w:sz="0" w:space="0" w:color="auto"/>
                            <w:right w:val="none" w:sz="0" w:space="0" w:color="auto"/>
                          </w:divBdr>
                        </w:div>
                      </w:divsChild>
                    </w:div>
                    <w:div w:id="935791388">
                      <w:marLeft w:val="0"/>
                      <w:marRight w:val="0"/>
                      <w:marTop w:val="0"/>
                      <w:marBottom w:val="0"/>
                      <w:divBdr>
                        <w:top w:val="none" w:sz="0" w:space="0" w:color="auto"/>
                        <w:left w:val="none" w:sz="0" w:space="0" w:color="auto"/>
                        <w:bottom w:val="none" w:sz="0" w:space="0" w:color="auto"/>
                        <w:right w:val="none" w:sz="0" w:space="0" w:color="auto"/>
                      </w:divBdr>
                      <w:divsChild>
                        <w:div w:id="2009672909">
                          <w:marLeft w:val="0"/>
                          <w:marRight w:val="0"/>
                          <w:marTop w:val="0"/>
                          <w:marBottom w:val="0"/>
                          <w:divBdr>
                            <w:top w:val="none" w:sz="0" w:space="0" w:color="auto"/>
                            <w:left w:val="none" w:sz="0" w:space="0" w:color="auto"/>
                            <w:bottom w:val="none" w:sz="0" w:space="0" w:color="auto"/>
                            <w:right w:val="none" w:sz="0" w:space="0" w:color="auto"/>
                          </w:divBdr>
                        </w:div>
                      </w:divsChild>
                    </w:div>
                    <w:div w:id="649986757">
                      <w:marLeft w:val="0"/>
                      <w:marRight w:val="0"/>
                      <w:marTop w:val="0"/>
                      <w:marBottom w:val="0"/>
                      <w:divBdr>
                        <w:top w:val="none" w:sz="0" w:space="0" w:color="auto"/>
                        <w:left w:val="none" w:sz="0" w:space="0" w:color="auto"/>
                        <w:bottom w:val="none" w:sz="0" w:space="0" w:color="auto"/>
                        <w:right w:val="none" w:sz="0" w:space="0" w:color="auto"/>
                      </w:divBdr>
                      <w:divsChild>
                        <w:div w:id="1197884925">
                          <w:marLeft w:val="0"/>
                          <w:marRight w:val="0"/>
                          <w:marTop w:val="0"/>
                          <w:marBottom w:val="0"/>
                          <w:divBdr>
                            <w:top w:val="none" w:sz="0" w:space="0" w:color="auto"/>
                            <w:left w:val="none" w:sz="0" w:space="0" w:color="auto"/>
                            <w:bottom w:val="none" w:sz="0" w:space="0" w:color="auto"/>
                            <w:right w:val="none" w:sz="0" w:space="0" w:color="auto"/>
                          </w:divBdr>
                        </w:div>
                      </w:divsChild>
                    </w:div>
                    <w:div w:id="2067603400">
                      <w:marLeft w:val="0"/>
                      <w:marRight w:val="0"/>
                      <w:marTop w:val="0"/>
                      <w:marBottom w:val="0"/>
                      <w:divBdr>
                        <w:top w:val="none" w:sz="0" w:space="0" w:color="auto"/>
                        <w:left w:val="none" w:sz="0" w:space="0" w:color="auto"/>
                        <w:bottom w:val="none" w:sz="0" w:space="0" w:color="auto"/>
                        <w:right w:val="none" w:sz="0" w:space="0" w:color="auto"/>
                      </w:divBdr>
                      <w:divsChild>
                        <w:div w:id="1047950170">
                          <w:marLeft w:val="0"/>
                          <w:marRight w:val="0"/>
                          <w:marTop w:val="0"/>
                          <w:marBottom w:val="0"/>
                          <w:divBdr>
                            <w:top w:val="none" w:sz="0" w:space="0" w:color="auto"/>
                            <w:left w:val="none" w:sz="0" w:space="0" w:color="auto"/>
                            <w:bottom w:val="none" w:sz="0" w:space="0" w:color="auto"/>
                            <w:right w:val="none" w:sz="0" w:space="0" w:color="auto"/>
                          </w:divBdr>
                        </w:div>
                      </w:divsChild>
                    </w:div>
                    <w:div w:id="1907258132">
                      <w:marLeft w:val="0"/>
                      <w:marRight w:val="0"/>
                      <w:marTop w:val="0"/>
                      <w:marBottom w:val="0"/>
                      <w:divBdr>
                        <w:top w:val="none" w:sz="0" w:space="0" w:color="auto"/>
                        <w:left w:val="none" w:sz="0" w:space="0" w:color="auto"/>
                        <w:bottom w:val="none" w:sz="0" w:space="0" w:color="auto"/>
                        <w:right w:val="none" w:sz="0" w:space="0" w:color="auto"/>
                      </w:divBdr>
                      <w:divsChild>
                        <w:div w:id="1517965651">
                          <w:marLeft w:val="0"/>
                          <w:marRight w:val="0"/>
                          <w:marTop w:val="0"/>
                          <w:marBottom w:val="0"/>
                          <w:divBdr>
                            <w:top w:val="none" w:sz="0" w:space="0" w:color="auto"/>
                            <w:left w:val="none" w:sz="0" w:space="0" w:color="auto"/>
                            <w:bottom w:val="none" w:sz="0" w:space="0" w:color="auto"/>
                            <w:right w:val="none" w:sz="0" w:space="0" w:color="auto"/>
                          </w:divBdr>
                        </w:div>
                      </w:divsChild>
                    </w:div>
                    <w:div w:id="971517221">
                      <w:marLeft w:val="0"/>
                      <w:marRight w:val="0"/>
                      <w:marTop w:val="0"/>
                      <w:marBottom w:val="0"/>
                      <w:divBdr>
                        <w:top w:val="none" w:sz="0" w:space="0" w:color="auto"/>
                        <w:left w:val="none" w:sz="0" w:space="0" w:color="auto"/>
                        <w:bottom w:val="none" w:sz="0" w:space="0" w:color="auto"/>
                        <w:right w:val="none" w:sz="0" w:space="0" w:color="auto"/>
                      </w:divBdr>
                      <w:divsChild>
                        <w:div w:id="2124183628">
                          <w:marLeft w:val="0"/>
                          <w:marRight w:val="0"/>
                          <w:marTop w:val="0"/>
                          <w:marBottom w:val="0"/>
                          <w:divBdr>
                            <w:top w:val="none" w:sz="0" w:space="0" w:color="auto"/>
                            <w:left w:val="none" w:sz="0" w:space="0" w:color="auto"/>
                            <w:bottom w:val="none" w:sz="0" w:space="0" w:color="auto"/>
                            <w:right w:val="none" w:sz="0" w:space="0" w:color="auto"/>
                          </w:divBdr>
                        </w:div>
                      </w:divsChild>
                    </w:div>
                    <w:div w:id="226772343">
                      <w:marLeft w:val="0"/>
                      <w:marRight w:val="0"/>
                      <w:marTop w:val="0"/>
                      <w:marBottom w:val="0"/>
                      <w:divBdr>
                        <w:top w:val="none" w:sz="0" w:space="0" w:color="auto"/>
                        <w:left w:val="none" w:sz="0" w:space="0" w:color="auto"/>
                        <w:bottom w:val="none" w:sz="0" w:space="0" w:color="auto"/>
                        <w:right w:val="none" w:sz="0" w:space="0" w:color="auto"/>
                      </w:divBdr>
                      <w:divsChild>
                        <w:div w:id="2036618219">
                          <w:marLeft w:val="0"/>
                          <w:marRight w:val="0"/>
                          <w:marTop w:val="0"/>
                          <w:marBottom w:val="0"/>
                          <w:divBdr>
                            <w:top w:val="none" w:sz="0" w:space="0" w:color="auto"/>
                            <w:left w:val="none" w:sz="0" w:space="0" w:color="auto"/>
                            <w:bottom w:val="none" w:sz="0" w:space="0" w:color="auto"/>
                            <w:right w:val="none" w:sz="0" w:space="0" w:color="auto"/>
                          </w:divBdr>
                        </w:div>
                      </w:divsChild>
                    </w:div>
                    <w:div w:id="507910122">
                      <w:marLeft w:val="0"/>
                      <w:marRight w:val="0"/>
                      <w:marTop w:val="0"/>
                      <w:marBottom w:val="0"/>
                      <w:divBdr>
                        <w:top w:val="none" w:sz="0" w:space="0" w:color="auto"/>
                        <w:left w:val="none" w:sz="0" w:space="0" w:color="auto"/>
                        <w:bottom w:val="none" w:sz="0" w:space="0" w:color="auto"/>
                        <w:right w:val="none" w:sz="0" w:space="0" w:color="auto"/>
                      </w:divBdr>
                      <w:divsChild>
                        <w:div w:id="7099971">
                          <w:marLeft w:val="0"/>
                          <w:marRight w:val="0"/>
                          <w:marTop w:val="0"/>
                          <w:marBottom w:val="0"/>
                          <w:divBdr>
                            <w:top w:val="none" w:sz="0" w:space="0" w:color="auto"/>
                            <w:left w:val="none" w:sz="0" w:space="0" w:color="auto"/>
                            <w:bottom w:val="none" w:sz="0" w:space="0" w:color="auto"/>
                            <w:right w:val="none" w:sz="0" w:space="0" w:color="auto"/>
                          </w:divBdr>
                        </w:div>
                        <w:div w:id="1855995449">
                          <w:marLeft w:val="0"/>
                          <w:marRight w:val="0"/>
                          <w:marTop w:val="0"/>
                          <w:marBottom w:val="0"/>
                          <w:divBdr>
                            <w:top w:val="none" w:sz="0" w:space="0" w:color="auto"/>
                            <w:left w:val="none" w:sz="0" w:space="0" w:color="auto"/>
                            <w:bottom w:val="none" w:sz="0" w:space="0" w:color="auto"/>
                            <w:right w:val="none" w:sz="0" w:space="0" w:color="auto"/>
                          </w:divBdr>
                        </w:div>
                      </w:divsChild>
                    </w:div>
                    <w:div w:id="1230459363">
                      <w:marLeft w:val="0"/>
                      <w:marRight w:val="0"/>
                      <w:marTop w:val="0"/>
                      <w:marBottom w:val="0"/>
                      <w:divBdr>
                        <w:top w:val="none" w:sz="0" w:space="0" w:color="auto"/>
                        <w:left w:val="none" w:sz="0" w:space="0" w:color="auto"/>
                        <w:bottom w:val="none" w:sz="0" w:space="0" w:color="auto"/>
                        <w:right w:val="none" w:sz="0" w:space="0" w:color="auto"/>
                      </w:divBdr>
                      <w:divsChild>
                        <w:div w:id="24721425">
                          <w:marLeft w:val="0"/>
                          <w:marRight w:val="0"/>
                          <w:marTop w:val="0"/>
                          <w:marBottom w:val="0"/>
                          <w:divBdr>
                            <w:top w:val="none" w:sz="0" w:space="0" w:color="auto"/>
                            <w:left w:val="none" w:sz="0" w:space="0" w:color="auto"/>
                            <w:bottom w:val="none" w:sz="0" w:space="0" w:color="auto"/>
                            <w:right w:val="none" w:sz="0" w:space="0" w:color="auto"/>
                          </w:divBdr>
                        </w:div>
                        <w:div w:id="266162428">
                          <w:marLeft w:val="0"/>
                          <w:marRight w:val="0"/>
                          <w:marTop w:val="0"/>
                          <w:marBottom w:val="0"/>
                          <w:divBdr>
                            <w:top w:val="none" w:sz="0" w:space="0" w:color="auto"/>
                            <w:left w:val="none" w:sz="0" w:space="0" w:color="auto"/>
                            <w:bottom w:val="none" w:sz="0" w:space="0" w:color="auto"/>
                            <w:right w:val="none" w:sz="0" w:space="0" w:color="auto"/>
                          </w:divBdr>
                        </w:div>
                        <w:div w:id="1691251925">
                          <w:marLeft w:val="0"/>
                          <w:marRight w:val="0"/>
                          <w:marTop w:val="0"/>
                          <w:marBottom w:val="0"/>
                          <w:divBdr>
                            <w:top w:val="none" w:sz="0" w:space="0" w:color="auto"/>
                            <w:left w:val="none" w:sz="0" w:space="0" w:color="auto"/>
                            <w:bottom w:val="none" w:sz="0" w:space="0" w:color="auto"/>
                            <w:right w:val="none" w:sz="0" w:space="0" w:color="auto"/>
                          </w:divBdr>
                        </w:div>
                      </w:divsChild>
                    </w:div>
                    <w:div w:id="2132286836">
                      <w:marLeft w:val="0"/>
                      <w:marRight w:val="0"/>
                      <w:marTop w:val="0"/>
                      <w:marBottom w:val="0"/>
                      <w:divBdr>
                        <w:top w:val="none" w:sz="0" w:space="0" w:color="auto"/>
                        <w:left w:val="none" w:sz="0" w:space="0" w:color="auto"/>
                        <w:bottom w:val="none" w:sz="0" w:space="0" w:color="auto"/>
                        <w:right w:val="none" w:sz="0" w:space="0" w:color="auto"/>
                      </w:divBdr>
                      <w:divsChild>
                        <w:div w:id="613755316">
                          <w:marLeft w:val="0"/>
                          <w:marRight w:val="0"/>
                          <w:marTop w:val="0"/>
                          <w:marBottom w:val="0"/>
                          <w:divBdr>
                            <w:top w:val="none" w:sz="0" w:space="0" w:color="auto"/>
                            <w:left w:val="none" w:sz="0" w:space="0" w:color="auto"/>
                            <w:bottom w:val="none" w:sz="0" w:space="0" w:color="auto"/>
                            <w:right w:val="none" w:sz="0" w:space="0" w:color="auto"/>
                          </w:divBdr>
                        </w:div>
                      </w:divsChild>
                    </w:div>
                    <w:div w:id="964197903">
                      <w:marLeft w:val="0"/>
                      <w:marRight w:val="0"/>
                      <w:marTop w:val="0"/>
                      <w:marBottom w:val="0"/>
                      <w:divBdr>
                        <w:top w:val="none" w:sz="0" w:space="0" w:color="auto"/>
                        <w:left w:val="none" w:sz="0" w:space="0" w:color="auto"/>
                        <w:bottom w:val="none" w:sz="0" w:space="0" w:color="auto"/>
                        <w:right w:val="none" w:sz="0" w:space="0" w:color="auto"/>
                      </w:divBdr>
                      <w:divsChild>
                        <w:div w:id="2117820965">
                          <w:marLeft w:val="0"/>
                          <w:marRight w:val="0"/>
                          <w:marTop w:val="0"/>
                          <w:marBottom w:val="0"/>
                          <w:divBdr>
                            <w:top w:val="none" w:sz="0" w:space="0" w:color="auto"/>
                            <w:left w:val="none" w:sz="0" w:space="0" w:color="auto"/>
                            <w:bottom w:val="none" w:sz="0" w:space="0" w:color="auto"/>
                            <w:right w:val="none" w:sz="0" w:space="0" w:color="auto"/>
                          </w:divBdr>
                        </w:div>
                      </w:divsChild>
                    </w:div>
                    <w:div w:id="1959943258">
                      <w:marLeft w:val="0"/>
                      <w:marRight w:val="0"/>
                      <w:marTop w:val="0"/>
                      <w:marBottom w:val="0"/>
                      <w:divBdr>
                        <w:top w:val="none" w:sz="0" w:space="0" w:color="auto"/>
                        <w:left w:val="none" w:sz="0" w:space="0" w:color="auto"/>
                        <w:bottom w:val="none" w:sz="0" w:space="0" w:color="auto"/>
                        <w:right w:val="none" w:sz="0" w:space="0" w:color="auto"/>
                      </w:divBdr>
                      <w:divsChild>
                        <w:div w:id="985553486">
                          <w:marLeft w:val="0"/>
                          <w:marRight w:val="0"/>
                          <w:marTop w:val="0"/>
                          <w:marBottom w:val="0"/>
                          <w:divBdr>
                            <w:top w:val="none" w:sz="0" w:space="0" w:color="auto"/>
                            <w:left w:val="none" w:sz="0" w:space="0" w:color="auto"/>
                            <w:bottom w:val="none" w:sz="0" w:space="0" w:color="auto"/>
                            <w:right w:val="none" w:sz="0" w:space="0" w:color="auto"/>
                          </w:divBdr>
                        </w:div>
                      </w:divsChild>
                    </w:div>
                    <w:div w:id="1891308680">
                      <w:marLeft w:val="0"/>
                      <w:marRight w:val="0"/>
                      <w:marTop w:val="0"/>
                      <w:marBottom w:val="0"/>
                      <w:divBdr>
                        <w:top w:val="none" w:sz="0" w:space="0" w:color="auto"/>
                        <w:left w:val="none" w:sz="0" w:space="0" w:color="auto"/>
                        <w:bottom w:val="none" w:sz="0" w:space="0" w:color="auto"/>
                        <w:right w:val="none" w:sz="0" w:space="0" w:color="auto"/>
                      </w:divBdr>
                      <w:divsChild>
                        <w:div w:id="18052234">
                          <w:marLeft w:val="0"/>
                          <w:marRight w:val="0"/>
                          <w:marTop w:val="0"/>
                          <w:marBottom w:val="0"/>
                          <w:divBdr>
                            <w:top w:val="none" w:sz="0" w:space="0" w:color="auto"/>
                            <w:left w:val="none" w:sz="0" w:space="0" w:color="auto"/>
                            <w:bottom w:val="none" w:sz="0" w:space="0" w:color="auto"/>
                            <w:right w:val="none" w:sz="0" w:space="0" w:color="auto"/>
                          </w:divBdr>
                        </w:div>
                      </w:divsChild>
                    </w:div>
                    <w:div w:id="204366601">
                      <w:marLeft w:val="0"/>
                      <w:marRight w:val="0"/>
                      <w:marTop w:val="0"/>
                      <w:marBottom w:val="0"/>
                      <w:divBdr>
                        <w:top w:val="none" w:sz="0" w:space="0" w:color="auto"/>
                        <w:left w:val="none" w:sz="0" w:space="0" w:color="auto"/>
                        <w:bottom w:val="none" w:sz="0" w:space="0" w:color="auto"/>
                        <w:right w:val="none" w:sz="0" w:space="0" w:color="auto"/>
                      </w:divBdr>
                      <w:divsChild>
                        <w:div w:id="866138643">
                          <w:marLeft w:val="0"/>
                          <w:marRight w:val="0"/>
                          <w:marTop w:val="0"/>
                          <w:marBottom w:val="0"/>
                          <w:divBdr>
                            <w:top w:val="none" w:sz="0" w:space="0" w:color="auto"/>
                            <w:left w:val="none" w:sz="0" w:space="0" w:color="auto"/>
                            <w:bottom w:val="none" w:sz="0" w:space="0" w:color="auto"/>
                            <w:right w:val="none" w:sz="0" w:space="0" w:color="auto"/>
                          </w:divBdr>
                        </w:div>
                      </w:divsChild>
                    </w:div>
                    <w:div w:id="1605725252">
                      <w:marLeft w:val="0"/>
                      <w:marRight w:val="0"/>
                      <w:marTop w:val="0"/>
                      <w:marBottom w:val="0"/>
                      <w:divBdr>
                        <w:top w:val="none" w:sz="0" w:space="0" w:color="auto"/>
                        <w:left w:val="none" w:sz="0" w:space="0" w:color="auto"/>
                        <w:bottom w:val="none" w:sz="0" w:space="0" w:color="auto"/>
                        <w:right w:val="none" w:sz="0" w:space="0" w:color="auto"/>
                      </w:divBdr>
                      <w:divsChild>
                        <w:div w:id="1671179640">
                          <w:marLeft w:val="0"/>
                          <w:marRight w:val="0"/>
                          <w:marTop w:val="0"/>
                          <w:marBottom w:val="0"/>
                          <w:divBdr>
                            <w:top w:val="none" w:sz="0" w:space="0" w:color="auto"/>
                            <w:left w:val="none" w:sz="0" w:space="0" w:color="auto"/>
                            <w:bottom w:val="none" w:sz="0" w:space="0" w:color="auto"/>
                            <w:right w:val="none" w:sz="0" w:space="0" w:color="auto"/>
                          </w:divBdr>
                        </w:div>
                      </w:divsChild>
                    </w:div>
                    <w:div w:id="1463842980">
                      <w:marLeft w:val="0"/>
                      <w:marRight w:val="0"/>
                      <w:marTop w:val="0"/>
                      <w:marBottom w:val="0"/>
                      <w:divBdr>
                        <w:top w:val="none" w:sz="0" w:space="0" w:color="auto"/>
                        <w:left w:val="none" w:sz="0" w:space="0" w:color="auto"/>
                        <w:bottom w:val="none" w:sz="0" w:space="0" w:color="auto"/>
                        <w:right w:val="none" w:sz="0" w:space="0" w:color="auto"/>
                      </w:divBdr>
                      <w:divsChild>
                        <w:div w:id="666370460">
                          <w:marLeft w:val="0"/>
                          <w:marRight w:val="0"/>
                          <w:marTop w:val="0"/>
                          <w:marBottom w:val="0"/>
                          <w:divBdr>
                            <w:top w:val="none" w:sz="0" w:space="0" w:color="auto"/>
                            <w:left w:val="none" w:sz="0" w:space="0" w:color="auto"/>
                            <w:bottom w:val="none" w:sz="0" w:space="0" w:color="auto"/>
                            <w:right w:val="none" w:sz="0" w:space="0" w:color="auto"/>
                          </w:divBdr>
                        </w:div>
                      </w:divsChild>
                    </w:div>
                    <w:div w:id="858667550">
                      <w:marLeft w:val="0"/>
                      <w:marRight w:val="0"/>
                      <w:marTop w:val="0"/>
                      <w:marBottom w:val="0"/>
                      <w:divBdr>
                        <w:top w:val="none" w:sz="0" w:space="0" w:color="auto"/>
                        <w:left w:val="none" w:sz="0" w:space="0" w:color="auto"/>
                        <w:bottom w:val="none" w:sz="0" w:space="0" w:color="auto"/>
                        <w:right w:val="none" w:sz="0" w:space="0" w:color="auto"/>
                      </w:divBdr>
                      <w:divsChild>
                        <w:div w:id="1499076801">
                          <w:marLeft w:val="0"/>
                          <w:marRight w:val="0"/>
                          <w:marTop w:val="0"/>
                          <w:marBottom w:val="0"/>
                          <w:divBdr>
                            <w:top w:val="none" w:sz="0" w:space="0" w:color="auto"/>
                            <w:left w:val="none" w:sz="0" w:space="0" w:color="auto"/>
                            <w:bottom w:val="none" w:sz="0" w:space="0" w:color="auto"/>
                            <w:right w:val="none" w:sz="0" w:space="0" w:color="auto"/>
                          </w:divBdr>
                        </w:div>
                      </w:divsChild>
                    </w:div>
                    <w:div w:id="1404832170">
                      <w:marLeft w:val="0"/>
                      <w:marRight w:val="0"/>
                      <w:marTop w:val="0"/>
                      <w:marBottom w:val="0"/>
                      <w:divBdr>
                        <w:top w:val="none" w:sz="0" w:space="0" w:color="auto"/>
                        <w:left w:val="none" w:sz="0" w:space="0" w:color="auto"/>
                        <w:bottom w:val="none" w:sz="0" w:space="0" w:color="auto"/>
                        <w:right w:val="none" w:sz="0" w:space="0" w:color="auto"/>
                      </w:divBdr>
                      <w:divsChild>
                        <w:div w:id="435487816">
                          <w:marLeft w:val="0"/>
                          <w:marRight w:val="0"/>
                          <w:marTop w:val="0"/>
                          <w:marBottom w:val="0"/>
                          <w:divBdr>
                            <w:top w:val="none" w:sz="0" w:space="0" w:color="auto"/>
                            <w:left w:val="none" w:sz="0" w:space="0" w:color="auto"/>
                            <w:bottom w:val="none" w:sz="0" w:space="0" w:color="auto"/>
                            <w:right w:val="none" w:sz="0" w:space="0" w:color="auto"/>
                          </w:divBdr>
                        </w:div>
                      </w:divsChild>
                    </w:div>
                    <w:div w:id="1309287220">
                      <w:marLeft w:val="0"/>
                      <w:marRight w:val="0"/>
                      <w:marTop w:val="0"/>
                      <w:marBottom w:val="0"/>
                      <w:divBdr>
                        <w:top w:val="none" w:sz="0" w:space="0" w:color="auto"/>
                        <w:left w:val="none" w:sz="0" w:space="0" w:color="auto"/>
                        <w:bottom w:val="none" w:sz="0" w:space="0" w:color="auto"/>
                        <w:right w:val="none" w:sz="0" w:space="0" w:color="auto"/>
                      </w:divBdr>
                      <w:divsChild>
                        <w:div w:id="1428386282">
                          <w:marLeft w:val="0"/>
                          <w:marRight w:val="0"/>
                          <w:marTop w:val="0"/>
                          <w:marBottom w:val="0"/>
                          <w:divBdr>
                            <w:top w:val="none" w:sz="0" w:space="0" w:color="auto"/>
                            <w:left w:val="none" w:sz="0" w:space="0" w:color="auto"/>
                            <w:bottom w:val="none" w:sz="0" w:space="0" w:color="auto"/>
                            <w:right w:val="none" w:sz="0" w:space="0" w:color="auto"/>
                          </w:divBdr>
                        </w:div>
                      </w:divsChild>
                    </w:div>
                    <w:div w:id="729040294">
                      <w:marLeft w:val="0"/>
                      <w:marRight w:val="0"/>
                      <w:marTop w:val="0"/>
                      <w:marBottom w:val="0"/>
                      <w:divBdr>
                        <w:top w:val="none" w:sz="0" w:space="0" w:color="auto"/>
                        <w:left w:val="none" w:sz="0" w:space="0" w:color="auto"/>
                        <w:bottom w:val="none" w:sz="0" w:space="0" w:color="auto"/>
                        <w:right w:val="none" w:sz="0" w:space="0" w:color="auto"/>
                      </w:divBdr>
                      <w:divsChild>
                        <w:div w:id="417406439">
                          <w:marLeft w:val="0"/>
                          <w:marRight w:val="0"/>
                          <w:marTop w:val="0"/>
                          <w:marBottom w:val="0"/>
                          <w:divBdr>
                            <w:top w:val="none" w:sz="0" w:space="0" w:color="auto"/>
                            <w:left w:val="none" w:sz="0" w:space="0" w:color="auto"/>
                            <w:bottom w:val="none" w:sz="0" w:space="0" w:color="auto"/>
                            <w:right w:val="none" w:sz="0" w:space="0" w:color="auto"/>
                          </w:divBdr>
                        </w:div>
                      </w:divsChild>
                    </w:div>
                    <w:div w:id="1412266268">
                      <w:marLeft w:val="0"/>
                      <w:marRight w:val="0"/>
                      <w:marTop w:val="0"/>
                      <w:marBottom w:val="0"/>
                      <w:divBdr>
                        <w:top w:val="none" w:sz="0" w:space="0" w:color="auto"/>
                        <w:left w:val="none" w:sz="0" w:space="0" w:color="auto"/>
                        <w:bottom w:val="none" w:sz="0" w:space="0" w:color="auto"/>
                        <w:right w:val="none" w:sz="0" w:space="0" w:color="auto"/>
                      </w:divBdr>
                      <w:divsChild>
                        <w:div w:id="52626805">
                          <w:marLeft w:val="0"/>
                          <w:marRight w:val="0"/>
                          <w:marTop w:val="0"/>
                          <w:marBottom w:val="0"/>
                          <w:divBdr>
                            <w:top w:val="none" w:sz="0" w:space="0" w:color="auto"/>
                            <w:left w:val="none" w:sz="0" w:space="0" w:color="auto"/>
                            <w:bottom w:val="none" w:sz="0" w:space="0" w:color="auto"/>
                            <w:right w:val="none" w:sz="0" w:space="0" w:color="auto"/>
                          </w:divBdr>
                        </w:div>
                      </w:divsChild>
                    </w:div>
                    <w:div w:id="1602252281">
                      <w:marLeft w:val="0"/>
                      <w:marRight w:val="0"/>
                      <w:marTop w:val="0"/>
                      <w:marBottom w:val="0"/>
                      <w:divBdr>
                        <w:top w:val="none" w:sz="0" w:space="0" w:color="auto"/>
                        <w:left w:val="none" w:sz="0" w:space="0" w:color="auto"/>
                        <w:bottom w:val="none" w:sz="0" w:space="0" w:color="auto"/>
                        <w:right w:val="none" w:sz="0" w:space="0" w:color="auto"/>
                      </w:divBdr>
                      <w:divsChild>
                        <w:div w:id="1179277537">
                          <w:marLeft w:val="0"/>
                          <w:marRight w:val="0"/>
                          <w:marTop w:val="0"/>
                          <w:marBottom w:val="0"/>
                          <w:divBdr>
                            <w:top w:val="none" w:sz="0" w:space="0" w:color="auto"/>
                            <w:left w:val="none" w:sz="0" w:space="0" w:color="auto"/>
                            <w:bottom w:val="none" w:sz="0" w:space="0" w:color="auto"/>
                            <w:right w:val="none" w:sz="0" w:space="0" w:color="auto"/>
                          </w:divBdr>
                        </w:div>
                      </w:divsChild>
                    </w:div>
                    <w:div w:id="434832799">
                      <w:marLeft w:val="0"/>
                      <w:marRight w:val="0"/>
                      <w:marTop w:val="0"/>
                      <w:marBottom w:val="0"/>
                      <w:divBdr>
                        <w:top w:val="none" w:sz="0" w:space="0" w:color="auto"/>
                        <w:left w:val="none" w:sz="0" w:space="0" w:color="auto"/>
                        <w:bottom w:val="none" w:sz="0" w:space="0" w:color="auto"/>
                        <w:right w:val="none" w:sz="0" w:space="0" w:color="auto"/>
                      </w:divBdr>
                      <w:divsChild>
                        <w:div w:id="240994623">
                          <w:marLeft w:val="0"/>
                          <w:marRight w:val="0"/>
                          <w:marTop w:val="0"/>
                          <w:marBottom w:val="0"/>
                          <w:divBdr>
                            <w:top w:val="none" w:sz="0" w:space="0" w:color="auto"/>
                            <w:left w:val="none" w:sz="0" w:space="0" w:color="auto"/>
                            <w:bottom w:val="none" w:sz="0" w:space="0" w:color="auto"/>
                            <w:right w:val="none" w:sz="0" w:space="0" w:color="auto"/>
                          </w:divBdr>
                        </w:div>
                      </w:divsChild>
                    </w:div>
                    <w:div w:id="527261679">
                      <w:marLeft w:val="0"/>
                      <w:marRight w:val="0"/>
                      <w:marTop w:val="0"/>
                      <w:marBottom w:val="0"/>
                      <w:divBdr>
                        <w:top w:val="none" w:sz="0" w:space="0" w:color="auto"/>
                        <w:left w:val="none" w:sz="0" w:space="0" w:color="auto"/>
                        <w:bottom w:val="none" w:sz="0" w:space="0" w:color="auto"/>
                        <w:right w:val="none" w:sz="0" w:space="0" w:color="auto"/>
                      </w:divBdr>
                      <w:divsChild>
                        <w:div w:id="952131475">
                          <w:marLeft w:val="0"/>
                          <w:marRight w:val="0"/>
                          <w:marTop w:val="0"/>
                          <w:marBottom w:val="0"/>
                          <w:divBdr>
                            <w:top w:val="none" w:sz="0" w:space="0" w:color="auto"/>
                            <w:left w:val="none" w:sz="0" w:space="0" w:color="auto"/>
                            <w:bottom w:val="none" w:sz="0" w:space="0" w:color="auto"/>
                            <w:right w:val="none" w:sz="0" w:space="0" w:color="auto"/>
                          </w:divBdr>
                        </w:div>
                      </w:divsChild>
                    </w:div>
                    <w:div w:id="1985306899">
                      <w:marLeft w:val="0"/>
                      <w:marRight w:val="0"/>
                      <w:marTop w:val="0"/>
                      <w:marBottom w:val="0"/>
                      <w:divBdr>
                        <w:top w:val="none" w:sz="0" w:space="0" w:color="auto"/>
                        <w:left w:val="none" w:sz="0" w:space="0" w:color="auto"/>
                        <w:bottom w:val="none" w:sz="0" w:space="0" w:color="auto"/>
                        <w:right w:val="none" w:sz="0" w:space="0" w:color="auto"/>
                      </w:divBdr>
                      <w:divsChild>
                        <w:div w:id="1831943899">
                          <w:marLeft w:val="0"/>
                          <w:marRight w:val="0"/>
                          <w:marTop w:val="0"/>
                          <w:marBottom w:val="0"/>
                          <w:divBdr>
                            <w:top w:val="none" w:sz="0" w:space="0" w:color="auto"/>
                            <w:left w:val="none" w:sz="0" w:space="0" w:color="auto"/>
                            <w:bottom w:val="none" w:sz="0" w:space="0" w:color="auto"/>
                            <w:right w:val="none" w:sz="0" w:space="0" w:color="auto"/>
                          </w:divBdr>
                        </w:div>
                      </w:divsChild>
                    </w:div>
                    <w:div w:id="1209608286">
                      <w:marLeft w:val="0"/>
                      <w:marRight w:val="0"/>
                      <w:marTop w:val="0"/>
                      <w:marBottom w:val="0"/>
                      <w:divBdr>
                        <w:top w:val="none" w:sz="0" w:space="0" w:color="auto"/>
                        <w:left w:val="none" w:sz="0" w:space="0" w:color="auto"/>
                        <w:bottom w:val="none" w:sz="0" w:space="0" w:color="auto"/>
                        <w:right w:val="none" w:sz="0" w:space="0" w:color="auto"/>
                      </w:divBdr>
                      <w:divsChild>
                        <w:div w:id="1013217947">
                          <w:marLeft w:val="0"/>
                          <w:marRight w:val="0"/>
                          <w:marTop w:val="0"/>
                          <w:marBottom w:val="0"/>
                          <w:divBdr>
                            <w:top w:val="none" w:sz="0" w:space="0" w:color="auto"/>
                            <w:left w:val="none" w:sz="0" w:space="0" w:color="auto"/>
                            <w:bottom w:val="none" w:sz="0" w:space="0" w:color="auto"/>
                            <w:right w:val="none" w:sz="0" w:space="0" w:color="auto"/>
                          </w:divBdr>
                        </w:div>
                      </w:divsChild>
                    </w:div>
                    <w:div w:id="948582828">
                      <w:marLeft w:val="0"/>
                      <w:marRight w:val="0"/>
                      <w:marTop w:val="0"/>
                      <w:marBottom w:val="0"/>
                      <w:divBdr>
                        <w:top w:val="none" w:sz="0" w:space="0" w:color="auto"/>
                        <w:left w:val="none" w:sz="0" w:space="0" w:color="auto"/>
                        <w:bottom w:val="none" w:sz="0" w:space="0" w:color="auto"/>
                        <w:right w:val="none" w:sz="0" w:space="0" w:color="auto"/>
                      </w:divBdr>
                      <w:divsChild>
                        <w:div w:id="1008674496">
                          <w:marLeft w:val="0"/>
                          <w:marRight w:val="0"/>
                          <w:marTop w:val="0"/>
                          <w:marBottom w:val="0"/>
                          <w:divBdr>
                            <w:top w:val="none" w:sz="0" w:space="0" w:color="auto"/>
                            <w:left w:val="none" w:sz="0" w:space="0" w:color="auto"/>
                            <w:bottom w:val="none" w:sz="0" w:space="0" w:color="auto"/>
                            <w:right w:val="none" w:sz="0" w:space="0" w:color="auto"/>
                          </w:divBdr>
                        </w:div>
                      </w:divsChild>
                    </w:div>
                    <w:div w:id="1432553378">
                      <w:marLeft w:val="0"/>
                      <w:marRight w:val="0"/>
                      <w:marTop w:val="0"/>
                      <w:marBottom w:val="0"/>
                      <w:divBdr>
                        <w:top w:val="none" w:sz="0" w:space="0" w:color="auto"/>
                        <w:left w:val="none" w:sz="0" w:space="0" w:color="auto"/>
                        <w:bottom w:val="none" w:sz="0" w:space="0" w:color="auto"/>
                        <w:right w:val="none" w:sz="0" w:space="0" w:color="auto"/>
                      </w:divBdr>
                      <w:divsChild>
                        <w:div w:id="525946701">
                          <w:marLeft w:val="0"/>
                          <w:marRight w:val="0"/>
                          <w:marTop w:val="0"/>
                          <w:marBottom w:val="0"/>
                          <w:divBdr>
                            <w:top w:val="none" w:sz="0" w:space="0" w:color="auto"/>
                            <w:left w:val="none" w:sz="0" w:space="0" w:color="auto"/>
                            <w:bottom w:val="none" w:sz="0" w:space="0" w:color="auto"/>
                            <w:right w:val="none" w:sz="0" w:space="0" w:color="auto"/>
                          </w:divBdr>
                        </w:div>
                      </w:divsChild>
                    </w:div>
                    <w:div w:id="1259172771">
                      <w:marLeft w:val="0"/>
                      <w:marRight w:val="0"/>
                      <w:marTop w:val="0"/>
                      <w:marBottom w:val="0"/>
                      <w:divBdr>
                        <w:top w:val="none" w:sz="0" w:space="0" w:color="auto"/>
                        <w:left w:val="none" w:sz="0" w:space="0" w:color="auto"/>
                        <w:bottom w:val="none" w:sz="0" w:space="0" w:color="auto"/>
                        <w:right w:val="none" w:sz="0" w:space="0" w:color="auto"/>
                      </w:divBdr>
                      <w:divsChild>
                        <w:div w:id="1423181800">
                          <w:marLeft w:val="0"/>
                          <w:marRight w:val="0"/>
                          <w:marTop w:val="0"/>
                          <w:marBottom w:val="0"/>
                          <w:divBdr>
                            <w:top w:val="none" w:sz="0" w:space="0" w:color="auto"/>
                            <w:left w:val="none" w:sz="0" w:space="0" w:color="auto"/>
                            <w:bottom w:val="none" w:sz="0" w:space="0" w:color="auto"/>
                            <w:right w:val="none" w:sz="0" w:space="0" w:color="auto"/>
                          </w:divBdr>
                        </w:div>
                      </w:divsChild>
                    </w:div>
                    <w:div w:id="348142288">
                      <w:marLeft w:val="0"/>
                      <w:marRight w:val="0"/>
                      <w:marTop w:val="0"/>
                      <w:marBottom w:val="0"/>
                      <w:divBdr>
                        <w:top w:val="none" w:sz="0" w:space="0" w:color="auto"/>
                        <w:left w:val="none" w:sz="0" w:space="0" w:color="auto"/>
                        <w:bottom w:val="none" w:sz="0" w:space="0" w:color="auto"/>
                        <w:right w:val="none" w:sz="0" w:space="0" w:color="auto"/>
                      </w:divBdr>
                      <w:divsChild>
                        <w:div w:id="1497066841">
                          <w:marLeft w:val="0"/>
                          <w:marRight w:val="0"/>
                          <w:marTop w:val="0"/>
                          <w:marBottom w:val="0"/>
                          <w:divBdr>
                            <w:top w:val="none" w:sz="0" w:space="0" w:color="auto"/>
                            <w:left w:val="none" w:sz="0" w:space="0" w:color="auto"/>
                            <w:bottom w:val="none" w:sz="0" w:space="0" w:color="auto"/>
                            <w:right w:val="none" w:sz="0" w:space="0" w:color="auto"/>
                          </w:divBdr>
                        </w:div>
                      </w:divsChild>
                    </w:div>
                    <w:div w:id="873931990">
                      <w:marLeft w:val="0"/>
                      <w:marRight w:val="0"/>
                      <w:marTop w:val="0"/>
                      <w:marBottom w:val="0"/>
                      <w:divBdr>
                        <w:top w:val="none" w:sz="0" w:space="0" w:color="auto"/>
                        <w:left w:val="none" w:sz="0" w:space="0" w:color="auto"/>
                        <w:bottom w:val="none" w:sz="0" w:space="0" w:color="auto"/>
                        <w:right w:val="none" w:sz="0" w:space="0" w:color="auto"/>
                      </w:divBdr>
                      <w:divsChild>
                        <w:div w:id="1458714619">
                          <w:marLeft w:val="0"/>
                          <w:marRight w:val="0"/>
                          <w:marTop w:val="0"/>
                          <w:marBottom w:val="0"/>
                          <w:divBdr>
                            <w:top w:val="none" w:sz="0" w:space="0" w:color="auto"/>
                            <w:left w:val="none" w:sz="0" w:space="0" w:color="auto"/>
                            <w:bottom w:val="none" w:sz="0" w:space="0" w:color="auto"/>
                            <w:right w:val="none" w:sz="0" w:space="0" w:color="auto"/>
                          </w:divBdr>
                        </w:div>
                      </w:divsChild>
                    </w:div>
                    <w:div w:id="1022822627">
                      <w:marLeft w:val="0"/>
                      <w:marRight w:val="0"/>
                      <w:marTop w:val="0"/>
                      <w:marBottom w:val="0"/>
                      <w:divBdr>
                        <w:top w:val="none" w:sz="0" w:space="0" w:color="auto"/>
                        <w:left w:val="none" w:sz="0" w:space="0" w:color="auto"/>
                        <w:bottom w:val="none" w:sz="0" w:space="0" w:color="auto"/>
                        <w:right w:val="none" w:sz="0" w:space="0" w:color="auto"/>
                      </w:divBdr>
                      <w:divsChild>
                        <w:div w:id="881751300">
                          <w:marLeft w:val="0"/>
                          <w:marRight w:val="0"/>
                          <w:marTop w:val="0"/>
                          <w:marBottom w:val="0"/>
                          <w:divBdr>
                            <w:top w:val="none" w:sz="0" w:space="0" w:color="auto"/>
                            <w:left w:val="none" w:sz="0" w:space="0" w:color="auto"/>
                            <w:bottom w:val="none" w:sz="0" w:space="0" w:color="auto"/>
                            <w:right w:val="none" w:sz="0" w:space="0" w:color="auto"/>
                          </w:divBdr>
                        </w:div>
                      </w:divsChild>
                    </w:div>
                    <w:div w:id="2061634455">
                      <w:marLeft w:val="0"/>
                      <w:marRight w:val="0"/>
                      <w:marTop w:val="0"/>
                      <w:marBottom w:val="0"/>
                      <w:divBdr>
                        <w:top w:val="none" w:sz="0" w:space="0" w:color="auto"/>
                        <w:left w:val="none" w:sz="0" w:space="0" w:color="auto"/>
                        <w:bottom w:val="none" w:sz="0" w:space="0" w:color="auto"/>
                        <w:right w:val="none" w:sz="0" w:space="0" w:color="auto"/>
                      </w:divBdr>
                      <w:divsChild>
                        <w:div w:id="1940406126">
                          <w:marLeft w:val="0"/>
                          <w:marRight w:val="0"/>
                          <w:marTop w:val="0"/>
                          <w:marBottom w:val="0"/>
                          <w:divBdr>
                            <w:top w:val="none" w:sz="0" w:space="0" w:color="auto"/>
                            <w:left w:val="none" w:sz="0" w:space="0" w:color="auto"/>
                            <w:bottom w:val="none" w:sz="0" w:space="0" w:color="auto"/>
                            <w:right w:val="none" w:sz="0" w:space="0" w:color="auto"/>
                          </w:divBdr>
                        </w:div>
                      </w:divsChild>
                    </w:div>
                    <w:div w:id="1858428182">
                      <w:marLeft w:val="0"/>
                      <w:marRight w:val="0"/>
                      <w:marTop w:val="0"/>
                      <w:marBottom w:val="0"/>
                      <w:divBdr>
                        <w:top w:val="none" w:sz="0" w:space="0" w:color="auto"/>
                        <w:left w:val="none" w:sz="0" w:space="0" w:color="auto"/>
                        <w:bottom w:val="none" w:sz="0" w:space="0" w:color="auto"/>
                        <w:right w:val="none" w:sz="0" w:space="0" w:color="auto"/>
                      </w:divBdr>
                      <w:divsChild>
                        <w:div w:id="1031228728">
                          <w:marLeft w:val="0"/>
                          <w:marRight w:val="0"/>
                          <w:marTop w:val="0"/>
                          <w:marBottom w:val="0"/>
                          <w:divBdr>
                            <w:top w:val="none" w:sz="0" w:space="0" w:color="auto"/>
                            <w:left w:val="none" w:sz="0" w:space="0" w:color="auto"/>
                            <w:bottom w:val="none" w:sz="0" w:space="0" w:color="auto"/>
                            <w:right w:val="none" w:sz="0" w:space="0" w:color="auto"/>
                          </w:divBdr>
                        </w:div>
                      </w:divsChild>
                    </w:div>
                    <w:div w:id="1103189587">
                      <w:marLeft w:val="0"/>
                      <w:marRight w:val="0"/>
                      <w:marTop w:val="0"/>
                      <w:marBottom w:val="0"/>
                      <w:divBdr>
                        <w:top w:val="none" w:sz="0" w:space="0" w:color="auto"/>
                        <w:left w:val="none" w:sz="0" w:space="0" w:color="auto"/>
                        <w:bottom w:val="none" w:sz="0" w:space="0" w:color="auto"/>
                        <w:right w:val="none" w:sz="0" w:space="0" w:color="auto"/>
                      </w:divBdr>
                      <w:divsChild>
                        <w:div w:id="834880902">
                          <w:marLeft w:val="0"/>
                          <w:marRight w:val="0"/>
                          <w:marTop w:val="0"/>
                          <w:marBottom w:val="0"/>
                          <w:divBdr>
                            <w:top w:val="none" w:sz="0" w:space="0" w:color="auto"/>
                            <w:left w:val="none" w:sz="0" w:space="0" w:color="auto"/>
                            <w:bottom w:val="none" w:sz="0" w:space="0" w:color="auto"/>
                            <w:right w:val="none" w:sz="0" w:space="0" w:color="auto"/>
                          </w:divBdr>
                        </w:div>
                      </w:divsChild>
                    </w:div>
                    <w:div w:id="1236477019">
                      <w:marLeft w:val="0"/>
                      <w:marRight w:val="0"/>
                      <w:marTop w:val="0"/>
                      <w:marBottom w:val="0"/>
                      <w:divBdr>
                        <w:top w:val="none" w:sz="0" w:space="0" w:color="auto"/>
                        <w:left w:val="none" w:sz="0" w:space="0" w:color="auto"/>
                        <w:bottom w:val="none" w:sz="0" w:space="0" w:color="auto"/>
                        <w:right w:val="none" w:sz="0" w:space="0" w:color="auto"/>
                      </w:divBdr>
                      <w:divsChild>
                        <w:div w:id="1482503347">
                          <w:marLeft w:val="0"/>
                          <w:marRight w:val="0"/>
                          <w:marTop w:val="0"/>
                          <w:marBottom w:val="0"/>
                          <w:divBdr>
                            <w:top w:val="none" w:sz="0" w:space="0" w:color="auto"/>
                            <w:left w:val="none" w:sz="0" w:space="0" w:color="auto"/>
                            <w:bottom w:val="none" w:sz="0" w:space="0" w:color="auto"/>
                            <w:right w:val="none" w:sz="0" w:space="0" w:color="auto"/>
                          </w:divBdr>
                        </w:div>
                      </w:divsChild>
                    </w:div>
                    <w:div w:id="1327322953">
                      <w:marLeft w:val="0"/>
                      <w:marRight w:val="0"/>
                      <w:marTop w:val="0"/>
                      <w:marBottom w:val="0"/>
                      <w:divBdr>
                        <w:top w:val="none" w:sz="0" w:space="0" w:color="auto"/>
                        <w:left w:val="none" w:sz="0" w:space="0" w:color="auto"/>
                        <w:bottom w:val="none" w:sz="0" w:space="0" w:color="auto"/>
                        <w:right w:val="none" w:sz="0" w:space="0" w:color="auto"/>
                      </w:divBdr>
                      <w:divsChild>
                        <w:div w:id="995181521">
                          <w:marLeft w:val="0"/>
                          <w:marRight w:val="0"/>
                          <w:marTop w:val="0"/>
                          <w:marBottom w:val="0"/>
                          <w:divBdr>
                            <w:top w:val="none" w:sz="0" w:space="0" w:color="auto"/>
                            <w:left w:val="none" w:sz="0" w:space="0" w:color="auto"/>
                            <w:bottom w:val="none" w:sz="0" w:space="0" w:color="auto"/>
                            <w:right w:val="none" w:sz="0" w:space="0" w:color="auto"/>
                          </w:divBdr>
                        </w:div>
                      </w:divsChild>
                    </w:div>
                    <w:div w:id="1314262152">
                      <w:marLeft w:val="0"/>
                      <w:marRight w:val="0"/>
                      <w:marTop w:val="0"/>
                      <w:marBottom w:val="0"/>
                      <w:divBdr>
                        <w:top w:val="none" w:sz="0" w:space="0" w:color="auto"/>
                        <w:left w:val="none" w:sz="0" w:space="0" w:color="auto"/>
                        <w:bottom w:val="none" w:sz="0" w:space="0" w:color="auto"/>
                        <w:right w:val="none" w:sz="0" w:space="0" w:color="auto"/>
                      </w:divBdr>
                      <w:divsChild>
                        <w:div w:id="556475991">
                          <w:marLeft w:val="0"/>
                          <w:marRight w:val="0"/>
                          <w:marTop w:val="0"/>
                          <w:marBottom w:val="0"/>
                          <w:divBdr>
                            <w:top w:val="none" w:sz="0" w:space="0" w:color="auto"/>
                            <w:left w:val="none" w:sz="0" w:space="0" w:color="auto"/>
                            <w:bottom w:val="none" w:sz="0" w:space="0" w:color="auto"/>
                            <w:right w:val="none" w:sz="0" w:space="0" w:color="auto"/>
                          </w:divBdr>
                        </w:div>
                        <w:div w:id="1521120840">
                          <w:marLeft w:val="0"/>
                          <w:marRight w:val="0"/>
                          <w:marTop w:val="0"/>
                          <w:marBottom w:val="0"/>
                          <w:divBdr>
                            <w:top w:val="none" w:sz="0" w:space="0" w:color="auto"/>
                            <w:left w:val="none" w:sz="0" w:space="0" w:color="auto"/>
                            <w:bottom w:val="none" w:sz="0" w:space="0" w:color="auto"/>
                            <w:right w:val="none" w:sz="0" w:space="0" w:color="auto"/>
                          </w:divBdr>
                        </w:div>
                      </w:divsChild>
                    </w:div>
                    <w:div w:id="1856072977">
                      <w:marLeft w:val="0"/>
                      <w:marRight w:val="0"/>
                      <w:marTop w:val="0"/>
                      <w:marBottom w:val="0"/>
                      <w:divBdr>
                        <w:top w:val="none" w:sz="0" w:space="0" w:color="auto"/>
                        <w:left w:val="none" w:sz="0" w:space="0" w:color="auto"/>
                        <w:bottom w:val="none" w:sz="0" w:space="0" w:color="auto"/>
                        <w:right w:val="none" w:sz="0" w:space="0" w:color="auto"/>
                      </w:divBdr>
                      <w:divsChild>
                        <w:div w:id="983582177">
                          <w:marLeft w:val="0"/>
                          <w:marRight w:val="0"/>
                          <w:marTop w:val="0"/>
                          <w:marBottom w:val="0"/>
                          <w:divBdr>
                            <w:top w:val="none" w:sz="0" w:space="0" w:color="auto"/>
                            <w:left w:val="none" w:sz="0" w:space="0" w:color="auto"/>
                            <w:bottom w:val="none" w:sz="0" w:space="0" w:color="auto"/>
                            <w:right w:val="none" w:sz="0" w:space="0" w:color="auto"/>
                          </w:divBdr>
                        </w:div>
                      </w:divsChild>
                    </w:div>
                    <w:div w:id="1409116345">
                      <w:marLeft w:val="0"/>
                      <w:marRight w:val="0"/>
                      <w:marTop w:val="0"/>
                      <w:marBottom w:val="0"/>
                      <w:divBdr>
                        <w:top w:val="none" w:sz="0" w:space="0" w:color="auto"/>
                        <w:left w:val="none" w:sz="0" w:space="0" w:color="auto"/>
                        <w:bottom w:val="none" w:sz="0" w:space="0" w:color="auto"/>
                        <w:right w:val="none" w:sz="0" w:space="0" w:color="auto"/>
                      </w:divBdr>
                      <w:divsChild>
                        <w:div w:id="1510370597">
                          <w:marLeft w:val="0"/>
                          <w:marRight w:val="0"/>
                          <w:marTop w:val="0"/>
                          <w:marBottom w:val="0"/>
                          <w:divBdr>
                            <w:top w:val="none" w:sz="0" w:space="0" w:color="auto"/>
                            <w:left w:val="none" w:sz="0" w:space="0" w:color="auto"/>
                            <w:bottom w:val="none" w:sz="0" w:space="0" w:color="auto"/>
                            <w:right w:val="none" w:sz="0" w:space="0" w:color="auto"/>
                          </w:divBdr>
                        </w:div>
                      </w:divsChild>
                    </w:div>
                    <w:div w:id="2049529400">
                      <w:marLeft w:val="0"/>
                      <w:marRight w:val="0"/>
                      <w:marTop w:val="0"/>
                      <w:marBottom w:val="0"/>
                      <w:divBdr>
                        <w:top w:val="none" w:sz="0" w:space="0" w:color="auto"/>
                        <w:left w:val="none" w:sz="0" w:space="0" w:color="auto"/>
                        <w:bottom w:val="none" w:sz="0" w:space="0" w:color="auto"/>
                        <w:right w:val="none" w:sz="0" w:space="0" w:color="auto"/>
                      </w:divBdr>
                      <w:divsChild>
                        <w:div w:id="929235084">
                          <w:marLeft w:val="0"/>
                          <w:marRight w:val="0"/>
                          <w:marTop w:val="0"/>
                          <w:marBottom w:val="0"/>
                          <w:divBdr>
                            <w:top w:val="none" w:sz="0" w:space="0" w:color="auto"/>
                            <w:left w:val="none" w:sz="0" w:space="0" w:color="auto"/>
                            <w:bottom w:val="none" w:sz="0" w:space="0" w:color="auto"/>
                            <w:right w:val="none" w:sz="0" w:space="0" w:color="auto"/>
                          </w:divBdr>
                        </w:div>
                      </w:divsChild>
                    </w:div>
                    <w:div w:id="873468483">
                      <w:marLeft w:val="0"/>
                      <w:marRight w:val="0"/>
                      <w:marTop w:val="0"/>
                      <w:marBottom w:val="0"/>
                      <w:divBdr>
                        <w:top w:val="none" w:sz="0" w:space="0" w:color="auto"/>
                        <w:left w:val="none" w:sz="0" w:space="0" w:color="auto"/>
                        <w:bottom w:val="none" w:sz="0" w:space="0" w:color="auto"/>
                        <w:right w:val="none" w:sz="0" w:space="0" w:color="auto"/>
                      </w:divBdr>
                      <w:divsChild>
                        <w:div w:id="1278953915">
                          <w:marLeft w:val="0"/>
                          <w:marRight w:val="0"/>
                          <w:marTop w:val="0"/>
                          <w:marBottom w:val="0"/>
                          <w:divBdr>
                            <w:top w:val="none" w:sz="0" w:space="0" w:color="auto"/>
                            <w:left w:val="none" w:sz="0" w:space="0" w:color="auto"/>
                            <w:bottom w:val="none" w:sz="0" w:space="0" w:color="auto"/>
                            <w:right w:val="none" w:sz="0" w:space="0" w:color="auto"/>
                          </w:divBdr>
                        </w:div>
                      </w:divsChild>
                    </w:div>
                    <w:div w:id="1068190553">
                      <w:marLeft w:val="0"/>
                      <w:marRight w:val="0"/>
                      <w:marTop w:val="0"/>
                      <w:marBottom w:val="0"/>
                      <w:divBdr>
                        <w:top w:val="none" w:sz="0" w:space="0" w:color="auto"/>
                        <w:left w:val="none" w:sz="0" w:space="0" w:color="auto"/>
                        <w:bottom w:val="none" w:sz="0" w:space="0" w:color="auto"/>
                        <w:right w:val="none" w:sz="0" w:space="0" w:color="auto"/>
                      </w:divBdr>
                      <w:divsChild>
                        <w:div w:id="526872962">
                          <w:marLeft w:val="0"/>
                          <w:marRight w:val="0"/>
                          <w:marTop w:val="0"/>
                          <w:marBottom w:val="0"/>
                          <w:divBdr>
                            <w:top w:val="none" w:sz="0" w:space="0" w:color="auto"/>
                            <w:left w:val="none" w:sz="0" w:space="0" w:color="auto"/>
                            <w:bottom w:val="none" w:sz="0" w:space="0" w:color="auto"/>
                            <w:right w:val="none" w:sz="0" w:space="0" w:color="auto"/>
                          </w:divBdr>
                        </w:div>
                      </w:divsChild>
                    </w:div>
                    <w:div w:id="126749231">
                      <w:marLeft w:val="0"/>
                      <w:marRight w:val="0"/>
                      <w:marTop w:val="0"/>
                      <w:marBottom w:val="0"/>
                      <w:divBdr>
                        <w:top w:val="none" w:sz="0" w:space="0" w:color="auto"/>
                        <w:left w:val="none" w:sz="0" w:space="0" w:color="auto"/>
                        <w:bottom w:val="none" w:sz="0" w:space="0" w:color="auto"/>
                        <w:right w:val="none" w:sz="0" w:space="0" w:color="auto"/>
                      </w:divBdr>
                      <w:divsChild>
                        <w:div w:id="841777004">
                          <w:marLeft w:val="0"/>
                          <w:marRight w:val="0"/>
                          <w:marTop w:val="0"/>
                          <w:marBottom w:val="0"/>
                          <w:divBdr>
                            <w:top w:val="none" w:sz="0" w:space="0" w:color="auto"/>
                            <w:left w:val="none" w:sz="0" w:space="0" w:color="auto"/>
                            <w:bottom w:val="none" w:sz="0" w:space="0" w:color="auto"/>
                            <w:right w:val="none" w:sz="0" w:space="0" w:color="auto"/>
                          </w:divBdr>
                        </w:div>
                      </w:divsChild>
                    </w:div>
                    <w:div w:id="736780024">
                      <w:marLeft w:val="0"/>
                      <w:marRight w:val="0"/>
                      <w:marTop w:val="0"/>
                      <w:marBottom w:val="0"/>
                      <w:divBdr>
                        <w:top w:val="none" w:sz="0" w:space="0" w:color="auto"/>
                        <w:left w:val="none" w:sz="0" w:space="0" w:color="auto"/>
                        <w:bottom w:val="none" w:sz="0" w:space="0" w:color="auto"/>
                        <w:right w:val="none" w:sz="0" w:space="0" w:color="auto"/>
                      </w:divBdr>
                      <w:divsChild>
                        <w:div w:id="1136027556">
                          <w:marLeft w:val="0"/>
                          <w:marRight w:val="0"/>
                          <w:marTop w:val="0"/>
                          <w:marBottom w:val="0"/>
                          <w:divBdr>
                            <w:top w:val="none" w:sz="0" w:space="0" w:color="auto"/>
                            <w:left w:val="none" w:sz="0" w:space="0" w:color="auto"/>
                            <w:bottom w:val="none" w:sz="0" w:space="0" w:color="auto"/>
                            <w:right w:val="none" w:sz="0" w:space="0" w:color="auto"/>
                          </w:divBdr>
                        </w:div>
                      </w:divsChild>
                    </w:div>
                    <w:div w:id="334920463">
                      <w:marLeft w:val="0"/>
                      <w:marRight w:val="0"/>
                      <w:marTop w:val="0"/>
                      <w:marBottom w:val="0"/>
                      <w:divBdr>
                        <w:top w:val="none" w:sz="0" w:space="0" w:color="auto"/>
                        <w:left w:val="none" w:sz="0" w:space="0" w:color="auto"/>
                        <w:bottom w:val="none" w:sz="0" w:space="0" w:color="auto"/>
                        <w:right w:val="none" w:sz="0" w:space="0" w:color="auto"/>
                      </w:divBdr>
                      <w:divsChild>
                        <w:div w:id="105735662">
                          <w:marLeft w:val="0"/>
                          <w:marRight w:val="0"/>
                          <w:marTop w:val="0"/>
                          <w:marBottom w:val="0"/>
                          <w:divBdr>
                            <w:top w:val="none" w:sz="0" w:space="0" w:color="auto"/>
                            <w:left w:val="none" w:sz="0" w:space="0" w:color="auto"/>
                            <w:bottom w:val="none" w:sz="0" w:space="0" w:color="auto"/>
                            <w:right w:val="none" w:sz="0" w:space="0" w:color="auto"/>
                          </w:divBdr>
                        </w:div>
                      </w:divsChild>
                    </w:div>
                    <w:div w:id="1317148888">
                      <w:marLeft w:val="0"/>
                      <w:marRight w:val="0"/>
                      <w:marTop w:val="0"/>
                      <w:marBottom w:val="0"/>
                      <w:divBdr>
                        <w:top w:val="none" w:sz="0" w:space="0" w:color="auto"/>
                        <w:left w:val="none" w:sz="0" w:space="0" w:color="auto"/>
                        <w:bottom w:val="none" w:sz="0" w:space="0" w:color="auto"/>
                        <w:right w:val="none" w:sz="0" w:space="0" w:color="auto"/>
                      </w:divBdr>
                      <w:divsChild>
                        <w:div w:id="137264145">
                          <w:marLeft w:val="0"/>
                          <w:marRight w:val="0"/>
                          <w:marTop w:val="0"/>
                          <w:marBottom w:val="0"/>
                          <w:divBdr>
                            <w:top w:val="none" w:sz="0" w:space="0" w:color="auto"/>
                            <w:left w:val="none" w:sz="0" w:space="0" w:color="auto"/>
                            <w:bottom w:val="none" w:sz="0" w:space="0" w:color="auto"/>
                            <w:right w:val="none" w:sz="0" w:space="0" w:color="auto"/>
                          </w:divBdr>
                        </w:div>
                      </w:divsChild>
                    </w:div>
                    <w:div w:id="1236818615">
                      <w:marLeft w:val="0"/>
                      <w:marRight w:val="0"/>
                      <w:marTop w:val="0"/>
                      <w:marBottom w:val="0"/>
                      <w:divBdr>
                        <w:top w:val="none" w:sz="0" w:space="0" w:color="auto"/>
                        <w:left w:val="none" w:sz="0" w:space="0" w:color="auto"/>
                        <w:bottom w:val="none" w:sz="0" w:space="0" w:color="auto"/>
                        <w:right w:val="none" w:sz="0" w:space="0" w:color="auto"/>
                      </w:divBdr>
                      <w:divsChild>
                        <w:div w:id="433135773">
                          <w:marLeft w:val="0"/>
                          <w:marRight w:val="0"/>
                          <w:marTop w:val="0"/>
                          <w:marBottom w:val="0"/>
                          <w:divBdr>
                            <w:top w:val="none" w:sz="0" w:space="0" w:color="auto"/>
                            <w:left w:val="none" w:sz="0" w:space="0" w:color="auto"/>
                            <w:bottom w:val="none" w:sz="0" w:space="0" w:color="auto"/>
                            <w:right w:val="none" w:sz="0" w:space="0" w:color="auto"/>
                          </w:divBdr>
                        </w:div>
                      </w:divsChild>
                    </w:div>
                    <w:div w:id="1843816968">
                      <w:marLeft w:val="0"/>
                      <w:marRight w:val="0"/>
                      <w:marTop w:val="0"/>
                      <w:marBottom w:val="0"/>
                      <w:divBdr>
                        <w:top w:val="none" w:sz="0" w:space="0" w:color="auto"/>
                        <w:left w:val="none" w:sz="0" w:space="0" w:color="auto"/>
                        <w:bottom w:val="none" w:sz="0" w:space="0" w:color="auto"/>
                        <w:right w:val="none" w:sz="0" w:space="0" w:color="auto"/>
                      </w:divBdr>
                      <w:divsChild>
                        <w:div w:id="1352223151">
                          <w:marLeft w:val="0"/>
                          <w:marRight w:val="0"/>
                          <w:marTop w:val="0"/>
                          <w:marBottom w:val="0"/>
                          <w:divBdr>
                            <w:top w:val="none" w:sz="0" w:space="0" w:color="auto"/>
                            <w:left w:val="none" w:sz="0" w:space="0" w:color="auto"/>
                            <w:bottom w:val="none" w:sz="0" w:space="0" w:color="auto"/>
                            <w:right w:val="none" w:sz="0" w:space="0" w:color="auto"/>
                          </w:divBdr>
                        </w:div>
                      </w:divsChild>
                    </w:div>
                    <w:div w:id="1784225780">
                      <w:marLeft w:val="0"/>
                      <w:marRight w:val="0"/>
                      <w:marTop w:val="0"/>
                      <w:marBottom w:val="0"/>
                      <w:divBdr>
                        <w:top w:val="none" w:sz="0" w:space="0" w:color="auto"/>
                        <w:left w:val="none" w:sz="0" w:space="0" w:color="auto"/>
                        <w:bottom w:val="none" w:sz="0" w:space="0" w:color="auto"/>
                        <w:right w:val="none" w:sz="0" w:space="0" w:color="auto"/>
                      </w:divBdr>
                      <w:divsChild>
                        <w:div w:id="1832790845">
                          <w:marLeft w:val="0"/>
                          <w:marRight w:val="0"/>
                          <w:marTop w:val="0"/>
                          <w:marBottom w:val="0"/>
                          <w:divBdr>
                            <w:top w:val="none" w:sz="0" w:space="0" w:color="auto"/>
                            <w:left w:val="none" w:sz="0" w:space="0" w:color="auto"/>
                            <w:bottom w:val="none" w:sz="0" w:space="0" w:color="auto"/>
                            <w:right w:val="none" w:sz="0" w:space="0" w:color="auto"/>
                          </w:divBdr>
                        </w:div>
                      </w:divsChild>
                    </w:div>
                    <w:div w:id="419911457">
                      <w:marLeft w:val="0"/>
                      <w:marRight w:val="0"/>
                      <w:marTop w:val="0"/>
                      <w:marBottom w:val="0"/>
                      <w:divBdr>
                        <w:top w:val="none" w:sz="0" w:space="0" w:color="auto"/>
                        <w:left w:val="none" w:sz="0" w:space="0" w:color="auto"/>
                        <w:bottom w:val="none" w:sz="0" w:space="0" w:color="auto"/>
                        <w:right w:val="none" w:sz="0" w:space="0" w:color="auto"/>
                      </w:divBdr>
                      <w:divsChild>
                        <w:div w:id="1818498540">
                          <w:marLeft w:val="0"/>
                          <w:marRight w:val="0"/>
                          <w:marTop w:val="0"/>
                          <w:marBottom w:val="0"/>
                          <w:divBdr>
                            <w:top w:val="none" w:sz="0" w:space="0" w:color="auto"/>
                            <w:left w:val="none" w:sz="0" w:space="0" w:color="auto"/>
                            <w:bottom w:val="none" w:sz="0" w:space="0" w:color="auto"/>
                            <w:right w:val="none" w:sz="0" w:space="0" w:color="auto"/>
                          </w:divBdr>
                        </w:div>
                      </w:divsChild>
                    </w:div>
                    <w:div w:id="386874786">
                      <w:marLeft w:val="0"/>
                      <w:marRight w:val="0"/>
                      <w:marTop w:val="0"/>
                      <w:marBottom w:val="0"/>
                      <w:divBdr>
                        <w:top w:val="none" w:sz="0" w:space="0" w:color="auto"/>
                        <w:left w:val="none" w:sz="0" w:space="0" w:color="auto"/>
                        <w:bottom w:val="none" w:sz="0" w:space="0" w:color="auto"/>
                        <w:right w:val="none" w:sz="0" w:space="0" w:color="auto"/>
                      </w:divBdr>
                      <w:divsChild>
                        <w:div w:id="518661066">
                          <w:marLeft w:val="0"/>
                          <w:marRight w:val="0"/>
                          <w:marTop w:val="0"/>
                          <w:marBottom w:val="0"/>
                          <w:divBdr>
                            <w:top w:val="none" w:sz="0" w:space="0" w:color="auto"/>
                            <w:left w:val="none" w:sz="0" w:space="0" w:color="auto"/>
                            <w:bottom w:val="none" w:sz="0" w:space="0" w:color="auto"/>
                            <w:right w:val="none" w:sz="0" w:space="0" w:color="auto"/>
                          </w:divBdr>
                        </w:div>
                      </w:divsChild>
                    </w:div>
                    <w:div w:id="1191608079">
                      <w:marLeft w:val="0"/>
                      <w:marRight w:val="0"/>
                      <w:marTop w:val="0"/>
                      <w:marBottom w:val="0"/>
                      <w:divBdr>
                        <w:top w:val="none" w:sz="0" w:space="0" w:color="auto"/>
                        <w:left w:val="none" w:sz="0" w:space="0" w:color="auto"/>
                        <w:bottom w:val="none" w:sz="0" w:space="0" w:color="auto"/>
                        <w:right w:val="none" w:sz="0" w:space="0" w:color="auto"/>
                      </w:divBdr>
                      <w:divsChild>
                        <w:div w:id="145903353">
                          <w:marLeft w:val="0"/>
                          <w:marRight w:val="0"/>
                          <w:marTop w:val="0"/>
                          <w:marBottom w:val="0"/>
                          <w:divBdr>
                            <w:top w:val="none" w:sz="0" w:space="0" w:color="auto"/>
                            <w:left w:val="none" w:sz="0" w:space="0" w:color="auto"/>
                            <w:bottom w:val="none" w:sz="0" w:space="0" w:color="auto"/>
                            <w:right w:val="none" w:sz="0" w:space="0" w:color="auto"/>
                          </w:divBdr>
                        </w:div>
                      </w:divsChild>
                    </w:div>
                    <w:div w:id="137190112">
                      <w:marLeft w:val="0"/>
                      <w:marRight w:val="0"/>
                      <w:marTop w:val="0"/>
                      <w:marBottom w:val="0"/>
                      <w:divBdr>
                        <w:top w:val="none" w:sz="0" w:space="0" w:color="auto"/>
                        <w:left w:val="none" w:sz="0" w:space="0" w:color="auto"/>
                        <w:bottom w:val="none" w:sz="0" w:space="0" w:color="auto"/>
                        <w:right w:val="none" w:sz="0" w:space="0" w:color="auto"/>
                      </w:divBdr>
                      <w:divsChild>
                        <w:div w:id="421803385">
                          <w:marLeft w:val="0"/>
                          <w:marRight w:val="0"/>
                          <w:marTop w:val="0"/>
                          <w:marBottom w:val="0"/>
                          <w:divBdr>
                            <w:top w:val="none" w:sz="0" w:space="0" w:color="auto"/>
                            <w:left w:val="none" w:sz="0" w:space="0" w:color="auto"/>
                            <w:bottom w:val="none" w:sz="0" w:space="0" w:color="auto"/>
                            <w:right w:val="none" w:sz="0" w:space="0" w:color="auto"/>
                          </w:divBdr>
                        </w:div>
                      </w:divsChild>
                    </w:div>
                    <w:div w:id="1682123189">
                      <w:marLeft w:val="0"/>
                      <w:marRight w:val="0"/>
                      <w:marTop w:val="0"/>
                      <w:marBottom w:val="0"/>
                      <w:divBdr>
                        <w:top w:val="none" w:sz="0" w:space="0" w:color="auto"/>
                        <w:left w:val="none" w:sz="0" w:space="0" w:color="auto"/>
                        <w:bottom w:val="none" w:sz="0" w:space="0" w:color="auto"/>
                        <w:right w:val="none" w:sz="0" w:space="0" w:color="auto"/>
                      </w:divBdr>
                      <w:divsChild>
                        <w:div w:id="1632976089">
                          <w:marLeft w:val="0"/>
                          <w:marRight w:val="0"/>
                          <w:marTop w:val="0"/>
                          <w:marBottom w:val="0"/>
                          <w:divBdr>
                            <w:top w:val="none" w:sz="0" w:space="0" w:color="auto"/>
                            <w:left w:val="none" w:sz="0" w:space="0" w:color="auto"/>
                            <w:bottom w:val="none" w:sz="0" w:space="0" w:color="auto"/>
                            <w:right w:val="none" w:sz="0" w:space="0" w:color="auto"/>
                          </w:divBdr>
                        </w:div>
                      </w:divsChild>
                    </w:div>
                    <w:div w:id="530143761">
                      <w:marLeft w:val="0"/>
                      <w:marRight w:val="0"/>
                      <w:marTop w:val="0"/>
                      <w:marBottom w:val="0"/>
                      <w:divBdr>
                        <w:top w:val="none" w:sz="0" w:space="0" w:color="auto"/>
                        <w:left w:val="none" w:sz="0" w:space="0" w:color="auto"/>
                        <w:bottom w:val="none" w:sz="0" w:space="0" w:color="auto"/>
                        <w:right w:val="none" w:sz="0" w:space="0" w:color="auto"/>
                      </w:divBdr>
                      <w:divsChild>
                        <w:div w:id="360471129">
                          <w:marLeft w:val="0"/>
                          <w:marRight w:val="0"/>
                          <w:marTop w:val="0"/>
                          <w:marBottom w:val="0"/>
                          <w:divBdr>
                            <w:top w:val="none" w:sz="0" w:space="0" w:color="auto"/>
                            <w:left w:val="none" w:sz="0" w:space="0" w:color="auto"/>
                            <w:bottom w:val="none" w:sz="0" w:space="0" w:color="auto"/>
                            <w:right w:val="none" w:sz="0" w:space="0" w:color="auto"/>
                          </w:divBdr>
                        </w:div>
                      </w:divsChild>
                    </w:div>
                    <w:div w:id="997418423">
                      <w:marLeft w:val="0"/>
                      <w:marRight w:val="0"/>
                      <w:marTop w:val="0"/>
                      <w:marBottom w:val="0"/>
                      <w:divBdr>
                        <w:top w:val="none" w:sz="0" w:space="0" w:color="auto"/>
                        <w:left w:val="none" w:sz="0" w:space="0" w:color="auto"/>
                        <w:bottom w:val="none" w:sz="0" w:space="0" w:color="auto"/>
                        <w:right w:val="none" w:sz="0" w:space="0" w:color="auto"/>
                      </w:divBdr>
                      <w:divsChild>
                        <w:div w:id="1386217487">
                          <w:marLeft w:val="0"/>
                          <w:marRight w:val="0"/>
                          <w:marTop w:val="0"/>
                          <w:marBottom w:val="0"/>
                          <w:divBdr>
                            <w:top w:val="none" w:sz="0" w:space="0" w:color="auto"/>
                            <w:left w:val="none" w:sz="0" w:space="0" w:color="auto"/>
                            <w:bottom w:val="none" w:sz="0" w:space="0" w:color="auto"/>
                            <w:right w:val="none" w:sz="0" w:space="0" w:color="auto"/>
                          </w:divBdr>
                        </w:div>
                      </w:divsChild>
                    </w:div>
                    <w:div w:id="34668861">
                      <w:marLeft w:val="0"/>
                      <w:marRight w:val="0"/>
                      <w:marTop w:val="0"/>
                      <w:marBottom w:val="0"/>
                      <w:divBdr>
                        <w:top w:val="none" w:sz="0" w:space="0" w:color="auto"/>
                        <w:left w:val="none" w:sz="0" w:space="0" w:color="auto"/>
                        <w:bottom w:val="none" w:sz="0" w:space="0" w:color="auto"/>
                        <w:right w:val="none" w:sz="0" w:space="0" w:color="auto"/>
                      </w:divBdr>
                      <w:divsChild>
                        <w:div w:id="941962130">
                          <w:marLeft w:val="0"/>
                          <w:marRight w:val="0"/>
                          <w:marTop w:val="0"/>
                          <w:marBottom w:val="0"/>
                          <w:divBdr>
                            <w:top w:val="none" w:sz="0" w:space="0" w:color="auto"/>
                            <w:left w:val="none" w:sz="0" w:space="0" w:color="auto"/>
                            <w:bottom w:val="none" w:sz="0" w:space="0" w:color="auto"/>
                            <w:right w:val="none" w:sz="0" w:space="0" w:color="auto"/>
                          </w:divBdr>
                        </w:div>
                      </w:divsChild>
                    </w:div>
                    <w:div w:id="816459220">
                      <w:marLeft w:val="0"/>
                      <w:marRight w:val="0"/>
                      <w:marTop w:val="0"/>
                      <w:marBottom w:val="0"/>
                      <w:divBdr>
                        <w:top w:val="none" w:sz="0" w:space="0" w:color="auto"/>
                        <w:left w:val="none" w:sz="0" w:space="0" w:color="auto"/>
                        <w:bottom w:val="none" w:sz="0" w:space="0" w:color="auto"/>
                        <w:right w:val="none" w:sz="0" w:space="0" w:color="auto"/>
                      </w:divBdr>
                      <w:divsChild>
                        <w:div w:id="478693322">
                          <w:marLeft w:val="0"/>
                          <w:marRight w:val="0"/>
                          <w:marTop w:val="0"/>
                          <w:marBottom w:val="0"/>
                          <w:divBdr>
                            <w:top w:val="none" w:sz="0" w:space="0" w:color="auto"/>
                            <w:left w:val="none" w:sz="0" w:space="0" w:color="auto"/>
                            <w:bottom w:val="none" w:sz="0" w:space="0" w:color="auto"/>
                            <w:right w:val="none" w:sz="0" w:space="0" w:color="auto"/>
                          </w:divBdr>
                        </w:div>
                      </w:divsChild>
                    </w:div>
                    <w:div w:id="1208954636">
                      <w:marLeft w:val="0"/>
                      <w:marRight w:val="0"/>
                      <w:marTop w:val="0"/>
                      <w:marBottom w:val="0"/>
                      <w:divBdr>
                        <w:top w:val="none" w:sz="0" w:space="0" w:color="auto"/>
                        <w:left w:val="none" w:sz="0" w:space="0" w:color="auto"/>
                        <w:bottom w:val="none" w:sz="0" w:space="0" w:color="auto"/>
                        <w:right w:val="none" w:sz="0" w:space="0" w:color="auto"/>
                      </w:divBdr>
                      <w:divsChild>
                        <w:div w:id="1180663208">
                          <w:marLeft w:val="0"/>
                          <w:marRight w:val="0"/>
                          <w:marTop w:val="0"/>
                          <w:marBottom w:val="0"/>
                          <w:divBdr>
                            <w:top w:val="none" w:sz="0" w:space="0" w:color="auto"/>
                            <w:left w:val="none" w:sz="0" w:space="0" w:color="auto"/>
                            <w:bottom w:val="none" w:sz="0" w:space="0" w:color="auto"/>
                            <w:right w:val="none" w:sz="0" w:space="0" w:color="auto"/>
                          </w:divBdr>
                        </w:div>
                      </w:divsChild>
                    </w:div>
                    <w:div w:id="1136145656">
                      <w:marLeft w:val="0"/>
                      <w:marRight w:val="0"/>
                      <w:marTop w:val="0"/>
                      <w:marBottom w:val="0"/>
                      <w:divBdr>
                        <w:top w:val="none" w:sz="0" w:space="0" w:color="auto"/>
                        <w:left w:val="none" w:sz="0" w:space="0" w:color="auto"/>
                        <w:bottom w:val="none" w:sz="0" w:space="0" w:color="auto"/>
                        <w:right w:val="none" w:sz="0" w:space="0" w:color="auto"/>
                      </w:divBdr>
                      <w:divsChild>
                        <w:div w:id="102189139">
                          <w:marLeft w:val="0"/>
                          <w:marRight w:val="0"/>
                          <w:marTop w:val="0"/>
                          <w:marBottom w:val="0"/>
                          <w:divBdr>
                            <w:top w:val="none" w:sz="0" w:space="0" w:color="auto"/>
                            <w:left w:val="none" w:sz="0" w:space="0" w:color="auto"/>
                            <w:bottom w:val="none" w:sz="0" w:space="0" w:color="auto"/>
                            <w:right w:val="none" w:sz="0" w:space="0" w:color="auto"/>
                          </w:divBdr>
                        </w:div>
                      </w:divsChild>
                    </w:div>
                    <w:div w:id="1585257528">
                      <w:marLeft w:val="0"/>
                      <w:marRight w:val="0"/>
                      <w:marTop w:val="0"/>
                      <w:marBottom w:val="0"/>
                      <w:divBdr>
                        <w:top w:val="none" w:sz="0" w:space="0" w:color="auto"/>
                        <w:left w:val="none" w:sz="0" w:space="0" w:color="auto"/>
                        <w:bottom w:val="none" w:sz="0" w:space="0" w:color="auto"/>
                        <w:right w:val="none" w:sz="0" w:space="0" w:color="auto"/>
                      </w:divBdr>
                      <w:divsChild>
                        <w:div w:id="572356599">
                          <w:marLeft w:val="0"/>
                          <w:marRight w:val="0"/>
                          <w:marTop w:val="0"/>
                          <w:marBottom w:val="0"/>
                          <w:divBdr>
                            <w:top w:val="none" w:sz="0" w:space="0" w:color="auto"/>
                            <w:left w:val="none" w:sz="0" w:space="0" w:color="auto"/>
                            <w:bottom w:val="none" w:sz="0" w:space="0" w:color="auto"/>
                            <w:right w:val="none" w:sz="0" w:space="0" w:color="auto"/>
                          </w:divBdr>
                        </w:div>
                      </w:divsChild>
                    </w:div>
                    <w:div w:id="1932468059">
                      <w:marLeft w:val="0"/>
                      <w:marRight w:val="0"/>
                      <w:marTop w:val="0"/>
                      <w:marBottom w:val="0"/>
                      <w:divBdr>
                        <w:top w:val="none" w:sz="0" w:space="0" w:color="auto"/>
                        <w:left w:val="none" w:sz="0" w:space="0" w:color="auto"/>
                        <w:bottom w:val="none" w:sz="0" w:space="0" w:color="auto"/>
                        <w:right w:val="none" w:sz="0" w:space="0" w:color="auto"/>
                      </w:divBdr>
                      <w:divsChild>
                        <w:div w:id="557253932">
                          <w:marLeft w:val="0"/>
                          <w:marRight w:val="0"/>
                          <w:marTop w:val="0"/>
                          <w:marBottom w:val="0"/>
                          <w:divBdr>
                            <w:top w:val="none" w:sz="0" w:space="0" w:color="auto"/>
                            <w:left w:val="none" w:sz="0" w:space="0" w:color="auto"/>
                            <w:bottom w:val="none" w:sz="0" w:space="0" w:color="auto"/>
                            <w:right w:val="none" w:sz="0" w:space="0" w:color="auto"/>
                          </w:divBdr>
                        </w:div>
                      </w:divsChild>
                    </w:div>
                    <w:div w:id="1255095156">
                      <w:marLeft w:val="0"/>
                      <w:marRight w:val="0"/>
                      <w:marTop w:val="0"/>
                      <w:marBottom w:val="0"/>
                      <w:divBdr>
                        <w:top w:val="none" w:sz="0" w:space="0" w:color="auto"/>
                        <w:left w:val="none" w:sz="0" w:space="0" w:color="auto"/>
                        <w:bottom w:val="none" w:sz="0" w:space="0" w:color="auto"/>
                        <w:right w:val="none" w:sz="0" w:space="0" w:color="auto"/>
                      </w:divBdr>
                      <w:divsChild>
                        <w:div w:id="129134391">
                          <w:marLeft w:val="0"/>
                          <w:marRight w:val="0"/>
                          <w:marTop w:val="0"/>
                          <w:marBottom w:val="0"/>
                          <w:divBdr>
                            <w:top w:val="none" w:sz="0" w:space="0" w:color="auto"/>
                            <w:left w:val="none" w:sz="0" w:space="0" w:color="auto"/>
                            <w:bottom w:val="none" w:sz="0" w:space="0" w:color="auto"/>
                            <w:right w:val="none" w:sz="0" w:space="0" w:color="auto"/>
                          </w:divBdr>
                        </w:div>
                      </w:divsChild>
                    </w:div>
                    <w:div w:id="798956365">
                      <w:marLeft w:val="0"/>
                      <w:marRight w:val="0"/>
                      <w:marTop w:val="0"/>
                      <w:marBottom w:val="0"/>
                      <w:divBdr>
                        <w:top w:val="none" w:sz="0" w:space="0" w:color="auto"/>
                        <w:left w:val="none" w:sz="0" w:space="0" w:color="auto"/>
                        <w:bottom w:val="none" w:sz="0" w:space="0" w:color="auto"/>
                        <w:right w:val="none" w:sz="0" w:space="0" w:color="auto"/>
                      </w:divBdr>
                      <w:divsChild>
                        <w:div w:id="1926068867">
                          <w:marLeft w:val="0"/>
                          <w:marRight w:val="0"/>
                          <w:marTop w:val="0"/>
                          <w:marBottom w:val="0"/>
                          <w:divBdr>
                            <w:top w:val="none" w:sz="0" w:space="0" w:color="auto"/>
                            <w:left w:val="none" w:sz="0" w:space="0" w:color="auto"/>
                            <w:bottom w:val="none" w:sz="0" w:space="0" w:color="auto"/>
                            <w:right w:val="none" w:sz="0" w:space="0" w:color="auto"/>
                          </w:divBdr>
                        </w:div>
                      </w:divsChild>
                    </w:div>
                    <w:div w:id="1047997141">
                      <w:marLeft w:val="0"/>
                      <w:marRight w:val="0"/>
                      <w:marTop w:val="0"/>
                      <w:marBottom w:val="0"/>
                      <w:divBdr>
                        <w:top w:val="none" w:sz="0" w:space="0" w:color="auto"/>
                        <w:left w:val="none" w:sz="0" w:space="0" w:color="auto"/>
                        <w:bottom w:val="none" w:sz="0" w:space="0" w:color="auto"/>
                        <w:right w:val="none" w:sz="0" w:space="0" w:color="auto"/>
                      </w:divBdr>
                      <w:divsChild>
                        <w:div w:id="1874416841">
                          <w:marLeft w:val="0"/>
                          <w:marRight w:val="0"/>
                          <w:marTop w:val="0"/>
                          <w:marBottom w:val="0"/>
                          <w:divBdr>
                            <w:top w:val="none" w:sz="0" w:space="0" w:color="auto"/>
                            <w:left w:val="none" w:sz="0" w:space="0" w:color="auto"/>
                            <w:bottom w:val="none" w:sz="0" w:space="0" w:color="auto"/>
                            <w:right w:val="none" w:sz="0" w:space="0" w:color="auto"/>
                          </w:divBdr>
                        </w:div>
                      </w:divsChild>
                    </w:div>
                    <w:div w:id="1228764081">
                      <w:marLeft w:val="0"/>
                      <w:marRight w:val="0"/>
                      <w:marTop w:val="0"/>
                      <w:marBottom w:val="0"/>
                      <w:divBdr>
                        <w:top w:val="none" w:sz="0" w:space="0" w:color="auto"/>
                        <w:left w:val="none" w:sz="0" w:space="0" w:color="auto"/>
                        <w:bottom w:val="none" w:sz="0" w:space="0" w:color="auto"/>
                        <w:right w:val="none" w:sz="0" w:space="0" w:color="auto"/>
                      </w:divBdr>
                      <w:divsChild>
                        <w:div w:id="1004743371">
                          <w:marLeft w:val="0"/>
                          <w:marRight w:val="0"/>
                          <w:marTop w:val="0"/>
                          <w:marBottom w:val="0"/>
                          <w:divBdr>
                            <w:top w:val="none" w:sz="0" w:space="0" w:color="auto"/>
                            <w:left w:val="none" w:sz="0" w:space="0" w:color="auto"/>
                            <w:bottom w:val="none" w:sz="0" w:space="0" w:color="auto"/>
                            <w:right w:val="none" w:sz="0" w:space="0" w:color="auto"/>
                          </w:divBdr>
                        </w:div>
                      </w:divsChild>
                    </w:div>
                    <w:div w:id="1021005159">
                      <w:marLeft w:val="0"/>
                      <w:marRight w:val="0"/>
                      <w:marTop w:val="0"/>
                      <w:marBottom w:val="0"/>
                      <w:divBdr>
                        <w:top w:val="none" w:sz="0" w:space="0" w:color="auto"/>
                        <w:left w:val="none" w:sz="0" w:space="0" w:color="auto"/>
                        <w:bottom w:val="none" w:sz="0" w:space="0" w:color="auto"/>
                        <w:right w:val="none" w:sz="0" w:space="0" w:color="auto"/>
                      </w:divBdr>
                      <w:divsChild>
                        <w:div w:id="46732221">
                          <w:marLeft w:val="0"/>
                          <w:marRight w:val="0"/>
                          <w:marTop w:val="0"/>
                          <w:marBottom w:val="0"/>
                          <w:divBdr>
                            <w:top w:val="none" w:sz="0" w:space="0" w:color="auto"/>
                            <w:left w:val="none" w:sz="0" w:space="0" w:color="auto"/>
                            <w:bottom w:val="none" w:sz="0" w:space="0" w:color="auto"/>
                            <w:right w:val="none" w:sz="0" w:space="0" w:color="auto"/>
                          </w:divBdr>
                        </w:div>
                      </w:divsChild>
                    </w:div>
                    <w:div w:id="47850489">
                      <w:marLeft w:val="0"/>
                      <w:marRight w:val="0"/>
                      <w:marTop w:val="0"/>
                      <w:marBottom w:val="0"/>
                      <w:divBdr>
                        <w:top w:val="none" w:sz="0" w:space="0" w:color="auto"/>
                        <w:left w:val="none" w:sz="0" w:space="0" w:color="auto"/>
                        <w:bottom w:val="none" w:sz="0" w:space="0" w:color="auto"/>
                        <w:right w:val="none" w:sz="0" w:space="0" w:color="auto"/>
                      </w:divBdr>
                      <w:divsChild>
                        <w:div w:id="409280234">
                          <w:marLeft w:val="0"/>
                          <w:marRight w:val="0"/>
                          <w:marTop w:val="0"/>
                          <w:marBottom w:val="0"/>
                          <w:divBdr>
                            <w:top w:val="none" w:sz="0" w:space="0" w:color="auto"/>
                            <w:left w:val="none" w:sz="0" w:space="0" w:color="auto"/>
                            <w:bottom w:val="none" w:sz="0" w:space="0" w:color="auto"/>
                            <w:right w:val="none" w:sz="0" w:space="0" w:color="auto"/>
                          </w:divBdr>
                        </w:div>
                      </w:divsChild>
                    </w:div>
                    <w:div w:id="791826083">
                      <w:marLeft w:val="0"/>
                      <w:marRight w:val="0"/>
                      <w:marTop w:val="0"/>
                      <w:marBottom w:val="0"/>
                      <w:divBdr>
                        <w:top w:val="none" w:sz="0" w:space="0" w:color="auto"/>
                        <w:left w:val="none" w:sz="0" w:space="0" w:color="auto"/>
                        <w:bottom w:val="none" w:sz="0" w:space="0" w:color="auto"/>
                        <w:right w:val="none" w:sz="0" w:space="0" w:color="auto"/>
                      </w:divBdr>
                      <w:divsChild>
                        <w:div w:id="614485302">
                          <w:marLeft w:val="0"/>
                          <w:marRight w:val="0"/>
                          <w:marTop w:val="0"/>
                          <w:marBottom w:val="0"/>
                          <w:divBdr>
                            <w:top w:val="none" w:sz="0" w:space="0" w:color="auto"/>
                            <w:left w:val="none" w:sz="0" w:space="0" w:color="auto"/>
                            <w:bottom w:val="none" w:sz="0" w:space="0" w:color="auto"/>
                            <w:right w:val="none" w:sz="0" w:space="0" w:color="auto"/>
                          </w:divBdr>
                        </w:div>
                      </w:divsChild>
                    </w:div>
                    <w:div w:id="1434008268">
                      <w:marLeft w:val="0"/>
                      <w:marRight w:val="0"/>
                      <w:marTop w:val="0"/>
                      <w:marBottom w:val="0"/>
                      <w:divBdr>
                        <w:top w:val="none" w:sz="0" w:space="0" w:color="auto"/>
                        <w:left w:val="none" w:sz="0" w:space="0" w:color="auto"/>
                        <w:bottom w:val="none" w:sz="0" w:space="0" w:color="auto"/>
                        <w:right w:val="none" w:sz="0" w:space="0" w:color="auto"/>
                      </w:divBdr>
                      <w:divsChild>
                        <w:div w:id="1494906634">
                          <w:marLeft w:val="0"/>
                          <w:marRight w:val="0"/>
                          <w:marTop w:val="0"/>
                          <w:marBottom w:val="0"/>
                          <w:divBdr>
                            <w:top w:val="none" w:sz="0" w:space="0" w:color="auto"/>
                            <w:left w:val="none" w:sz="0" w:space="0" w:color="auto"/>
                            <w:bottom w:val="none" w:sz="0" w:space="0" w:color="auto"/>
                            <w:right w:val="none" w:sz="0" w:space="0" w:color="auto"/>
                          </w:divBdr>
                        </w:div>
                      </w:divsChild>
                    </w:div>
                    <w:div w:id="1619292262">
                      <w:marLeft w:val="0"/>
                      <w:marRight w:val="0"/>
                      <w:marTop w:val="0"/>
                      <w:marBottom w:val="0"/>
                      <w:divBdr>
                        <w:top w:val="none" w:sz="0" w:space="0" w:color="auto"/>
                        <w:left w:val="none" w:sz="0" w:space="0" w:color="auto"/>
                        <w:bottom w:val="none" w:sz="0" w:space="0" w:color="auto"/>
                        <w:right w:val="none" w:sz="0" w:space="0" w:color="auto"/>
                      </w:divBdr>
                      <w:divsChild>
                        <w:div w:id="1314680322">
                          <w:marLeft w:val="0"/>
                          <w:marRight w:val="0"/>
                          <w:marTop w:val="0"/>
                          <w:marBottom w:val="0"/>
                          <w:divBdr>
                            <w:top w:val="none" w:sz="0" w:space="0" w:color="auto"/>
                            <w:left w:val="none" w:sz="0" w:space="0" w:color="auto"/>
                            <w:bottom w:val="none" w:sz="0" w:space="0" w:color="auto"/>
                            <w:right w:val="none" w:sz="0" w:space="0" w:color="auto"/>
                          </w:divBdr>
                        </w:div>
                      </w:divsChild>
                    </w:div>
                    <w:div w:id="176777758">
                      <w:marLeft w:val="0"/>
                      <w:marRight w:val="0"/>
                      <w:marTop w:val="0"/>
                      <w:marBottom w:val="0"/>
                      <w:divBdr>
                        <w:top w:val="none" w:sz="0" w:space="0" w:color="auto"/>
                        <w:left w:val="none" w:sz="0" w:space="0" w:color="auto"/>
                        <w:bottom w:val="none" w:sz="0" w:space="0" w:color="auto"/>
                        <w:right w:val="none" w:sz="0" w:space="0" w:color="auto"/>
                      </w:divBdr>
                      <w:divsChild>
                        <w:div w:id="351995661">
                          <w:marLeft w:val="0"/>
                          <w:marRight w:val="0"/>
                          <w:marTop w:val="0"/>
                          <w:marBottom w:val="0"/>
                          <w:divBdr>
                            <w:top w:val="none" w:sz="0" w:space="0" w:color="auto"/>
                            <w:left w:val="none" w:sz="0" w:space="0" w:color="auto"/>
                            <w:bottom w:val="none" w:sz="0" w:space="0" w:color="auto"/>
                            <w:right w:val="none" w:sz="0" w:space="0" w:color="auto"/>
                          </w:divBdr>
                        </w:div>
                      </w:divsChild>
                    </w:div>
                    <w:div w:id="1807699824">
                      <w:marLeft w:val="0"/>
                      <w:marRight w:val="0"/>
                      <w:marTop w:val="0"/>
                      <w:marBottom w:val="0"/>
                      <w:divBdr>
                        <w:top w:val="none" w:sz="0" w:space="0" w:color="auto"/>
                        <w:left w:val="none" w:sz="0" w:space="0" w:color="auto"/>
                        <w:bottom w:val="none" w:sz="0" w:space="0" w:color="auto"/>
                        <w:right w:val="none" w:sz="0" w:space="0" w:color="auto"/>
                      </w:divBdr>
                      <w:divsChild>
                        <w:div w:id="991910834">
                          <w:marLeft w:val="0"/>
                          <w:marRight w:val="0"/>
                          <w:marTop w:val="0"/>
                          <w:marBottom w:val="0"/>
                          <w:divBdr>
                            <w:top w:val="none" w:sz="0" w:space="0" w:color="auto"/>
                            <w:left w:val="none" w:sz="0" w:space="0" w:color="auto"/>
                            <w:bottom w:val="none" w:sz="0" w:space="0" w:color="auto"/>
                            <w:right w:val="none" w:sz="0" w:space="0" w:color="auto"/>
                          </w:divBdr>
                        </w:div>
                      </w:divsChild>
                    </w:div>
                    <w:div w:id="1889343400">
                      <w:marLeft w:val="0"/>
                      <w:marRight w:val="0"/>
                      <w:marTop w:val="0"/>
                      <w:marBottom w:val="0"/>
                      <w:divBdr>
                        <w:top w:val="none" w:sz="0" w:space="0" w:color="auto"/>
                        <w:left w:val="none" w:sz="0" w:space="0" w:color="auto"/>
                        <w:bottom w:val="none" w:sz="0" w:space="0" w:color="auto"/>
                        <w:right w:val="none" w:sz="0" w:space="0" w:color="auto"/>
                      </w:divBdr>
                      <w:divsChild>
                        <w:div w:id="735127798">
                          <w:marLeft w:val="0"/>
                          <w:marRight w:val="0"/>
                          <w:marTop w:val="0"/>
                          <w:marBottom w:val="0"/>
                          <w:divBdr>
                            <w:top w:val="none" w:sz="0" w:space="0" w:color="auto"/>
                            <w:left w:val="none" w:sz="0" w:space="0" w:color="auto"/>
                            <w:bottom w:val="none" w:sz="0" w:space="0" w:color="auto"/>
                            <w:right w:val="none" w:sz="0" w:space="0" w:color="auto"/>
                          </w:divBdr>
                        </w:div>
                      </w:divsChild>
                    </w:div>
                    <w:div w:id="145975562">
                      <w:marLeft w:val="0"/>
                      <w:marRight w:val="0"/>
                      <w:marTop w:val="0"/>
                      <w:marBottom w:val="0"/>
                      <w:divBdr>
                        <w:top w:val="none" w:sz="0" w:space="0" w:color="auto"/>
                        <w:left w:val="none" w:sz="0" w:space="0" w:color="auto"/>
                        <w:bottom w:val="none" w:sz="0" w:space="0" w:color="auto"/>
                        <w:right w:val="none" w:sz="0" w:space="0" w:color="auto"/>
                      </w:divBdr>
                      <w:divsChild>
                        <w:div w:id="176626006">
                          <w:marLeft w:val="0"/>
                          <w:marRight w:val="0"/>
                          <w:marTop w:val="0"/>
                          <w:marBottom w:val="0"/>
                          <w:divBdr>
                            <w:top w:val="none" w:sz="0" w:space="0" w:color="auto"/>
                            <w:left w:val="none" w:sz="0" w:space="0" w:color="auto"/>
                            <w:bottom w:val="none" w:sz="0" w:space="0" w:color="auto"/>
                            <w:right w:val="none" w:sz="0" w:space="0" w:color="auto"/>
                          </w:divBdr>
                        </w:div>
                      </w:divsChild>
                    </w:div>
                    <w:div w:id="2045860105">
                      <w:marLeft w:val="0"/>
                      <w:marRight w:val="0"/>
                      <w:marTop w:val="0"/>
                      <w:marBottom w:val="0"/>
                      <w:divBdr>
                        <w:top w:val="none" w:sz="0" w:space="0" w:color="auto"/>
                        <w:left w:val="none" w:sz="0" w:space="0" w:color="auto"/>
                        <w:bottom w:val="none" w:sz="0" w:space="0" w:color="auto"/>
                        <w:right w:val="none" w:sz="0" w:space="0" w:color="auto"/>
                      </w:divBdr>
                      <w:divsChild>
                        <w:div w:id="1331641461">
                          <w:marLeft w:val="0"/>
                          <w:marRight w:val="0"/>
                          <w:marTop w:val="0"/>
                          <w:marBottom w:val="0"/>
                          <w:divBdr>
                            <w:top w:val="none" w:sz="0" w:space="0" w:color="auto"/>
                            <w:left w:val="none" w:sz="0" w:space="0" w:color="auto"/>
                            <w:bottom w:val="none" w:sz="0" w:space="0" w:color="auto"/>
                            <w:right w:val="none" w:sz="0" w:space="0" w:color="auto"/>
                          </w:divBdr>
                        </w:div>
                      </w:divsChild>
                    </w:div>
                    <w:div w:id="808741741">
                      <w:marLeft w:val="0"/>
                      <w:marRight w:val="0"/>
                      <w:marTop w:val="0"/>
                      <w:marBottom w:val="0"/>
                      <w:divBdr>
                        <w:top w:val="none" w:sz="0" w:space="0" w:color="auto"/>
                        <w:left w:val="none" w:sz="0" w:space="0" w:color="auto"/>
                        <w:bottom w:val="none" w:sz="0" w:space="0" w:color="auto"/>
                        <w:right w:val="none" w:sz="0" w:space="0" w:color="auto"/>
                      </w:divBdr>
                      <w:divsChild>
                        <w:div w:id="1543593852">
                          <w:marLeft w:val="0"/>
                          <w:marRight w:val="0"/>
                          <w:marTop w:val="0"/>
                          <w:marBottom w:val="0"/>
                          <w:divBdr>
                            <w:top w:val="none" w:sz="0" w:space="0" w:color="auto"/>
                            <w:left w:val="none" w:sz="0" w:space="0" w:color="auto"/>
                            <w:bottom w:val="none" w:sz="0" w:space="0" w:color="auto"/>
                            <w:right w:val="none" w:sz="0" w:space="0" w:color="auto"/>
                          </w:divBdr>
                        </w:div>
                      </w:divsChild>
                    </w:div>
                    <w:div w:id="990014304">
                      <w:marLeft w:val="0"/>
                      <w:marRight w:val="0"/>
                      <w:marTop w:val="0"/>
                      <w:marBottom w:val="0"/>
                      <w:divBdr>
                        <w:top w:val="none" w:sz="0" w:space="0" w:color="auto"/>
                        <w:left w:val="none" w:sz="0" w:space="0" w:color="auto"/>
                        <w:bottom w:val="none" w:sz="0" w:space="0" w:color="auto"/>
                        <w:right w:val="none" w:sz="0" w:space="0" w:color="auto"/>
                      </w:divBdr>
                      <w:divsChild>
                        <w:div w:id="1567108948">
                          <w:marLeft w:val="0"/>
                          <w:marRight w:val="0"/>
                          <w:marTop w:val="0"/>
                          <w:marBottom w:val="0"/>
                          <w:divBdr>
                            <w:top w:val="none" w:sz="0" w:space="0" w:color="auto"/>
                            <w:left w:val="none" w:sz="0" w:space="0" w:color="auto"/>
                            <w:bottom w:val="none" w:sz="0" w:space="0" w:color="auto"/>
                            <w:right w:val="none" w:sz="0" w:space="0" w:color="auto"/>
                          </w:divBdr>
                        </w:div>
                      </w:divsChild>
                    </w:div>
                    <w:div w:id="26568299">
                      <w:marLeft w:val="0"/>
                      <w:marRight w:val="0"/>
                      <w:marTop w:val="0"/>
                      <w:marBottom w:val="0"/>
                      <w:divBdr>
                        <w:top w:val="none" w:sz="0" w:space="0" w:color="auto"/>
                        <w:left w:val="none" w:sz="0" w:space="0" w:color="auto"/>
                        <w:bottom w:val="none" w:sz="0" w:space="0" w:color="auto"/>
                        <w:right w:val="none" w:sz="0" w:space="0" w:color="auto"/>
                      </w:divBdr>
                      <w:divsChild>
                        <w:div w:id="2087728051">
                          <w:marLeft w:val="0"/>
                          <w:marRight w:val="0"/>
                          <w:marTop w:val="0"/>
                          <w:marBottom w:val="0"/>
                          <w:divBdr>
                            <w:top w:val="none" w:sz="0" w:space="0" w:color="auto"/>
                            <w:left w:val="none" w:sz="0" w:space="0" w:color="auto"/>
                            <w:bottom w:val="none" w:sz="0" w:space="0" w:color="auto"/>
                            <w:right w:val="none" w:sz="0" w:space="0" w:color="auto"/>
                          </w:divBdr>
                        </w:div>
                      </w:divsChild>
                    </w:div>
                    <w:div w:id="990595298">
                      <w:marLeft w:val="0"/>
                      <w:marRight w:val="0"/>
                      <w:marTop w:val="0"/>
                      <w:marBottom w:val="0"/>
                      <w:divBdr>
                        <w:top w:val="none" w:sz="0" w:space="0" w:color="auto"/>
                        <w:left w:val="none" w:sz="0" w:space="0" w:color="auto"/>
                        <w:bottom w:val="none" w:sz="0" w:space="0" w:color="auto"/>
                        <w:right w:val="none" w:sz="0" w:space="0" w:color="auto"/>
                      </w:divBdr>
                      <w:divsChild>
                        <w:div w:id="1173029676">
                          <w:marLeft w:val="0"/>
                          <w:marRight w:val="0"/>
                          <w:marTop w:val="0"/>
                          <w:marBottom w:val="0"/>
                          <w:divBdr>
                            <w:top w:val="none" w:sz="0" w:space="0" w:color="auto"/>
                            <w:left w:val="none" w:sz="0" w:space="0" w:color="auto"/>
                            <w:bottom w:val="none" w:sz="0" w:space="0" w:color="auto"/>
                            <w:right w:val="none" w:sz="0" w:space="0" w:color="auto"/>
                          </w:divBdr>
                        </w:div>
                      </w:divsChild>
                    </w:div>
                    <w:div w:id="2063751964">
                      <w:marLeft w:val="0"/>
                      <w:marRight w:val="0"/>
                      <w:marTop w:val="0"/>
                      <w:marBottom w:val="0"/>
                      <w:divBdr>
                        <w:top w:val="none" w:sz="0" w:space="0" w:color="auto"/>
                        <w:left w:val="none" w:sz="0" w:space="0" w:color="auto"/>
                        <w:bottom w:val="none" w:sz="0" w:space="0" w:color="auto"/>
                        <w:right w:val="none" w:sz="0" w:space="0" w:color="auto"/>
                      </w:divBdr>
                      <w:divsChild>
                        <w:div w:id="389227782">
                          <w:marLeft w:val="0"/>
                          <w:marRight w:val="0"/>
                          <w:marTop w:val="0"/>
                          <w:marBottom w:val="0"/>
                          <w:divBdr>
                            <w:top w:val="none" w:sz="0" w:space="0" w:color="auto"/>
                            <w:left w:val="none" w:sz="0" w:space="0" w:color="auto"/>
                            <w:bottom w:val="none" w:sz="0" w:space="0" w:color="auto"/>
                            <w:right w:val="none" w:sz="0" w:space="0" w:color="auto"/>
                          </w:divBdr>
                        </w:div>
                      </w:divsChild>
                    </w:div>
                    <w:div w:id="61147276">
                      <w:marLeft w:val="0"/>
                      <w:marRight w:val="0"/>
                      <w:marTop w:val="0"/>
                      <w:marBottom w:val="0"/>
                      <w:divBdr>
                        <w:top w:val="none" w:sz="0" w:space="0" w:color="auto"/>
                        <w:left w:val="none" w:sz="0" w:space="0" w:color="auto"/>
                        <w:bottom w:val="none" w:sz="0" w:space="0" w:color="auto"/>
                        <w:right w:val="none" w:sz="0" w:space="0" w:color="auto"/>
                      </w:divBdr>
                      <w:divsChild>
                        <w:div w:id="1693335623">
                          <w:marLeft w:val="0"/>
                          <w:marRight w:val="0"/>
                          <w:marTop w:val="0"/>
                          <w:marBottom w:val="0"/>
                          <w:divBdr>
                            <w:top w:val="none" w:sz="0" w:space="0" w:color="auto"/>
                            <w:left w:val="none" w:sz="0" w:space="0" w:color="auto"/>
                            <w:bottom w:val="none" w:sz="0" w:space="0" w:color="auto"/>
                            <w:right w:val="none" w:sz="0" w:space="0" w:color="auto"/>
                          </w:divBdr>
                        </w:div>
                      </w:divsChild>
                    </w:div>
                    <w:div w:id="1449621533">
                      <w:marLeft w:val="0"/>
                      <w:marRight w:val="0"/>
                      <w:marTop w:val="0"/>
                      <w:marBottom w:val="0"/>
                      <w:divBdr>
                        <w:top w:val="none" w:sz="0" w:space="0" w:color="auto"/>
                        <w:left w:val="none" w:sz="0" w:space="0" w:color="auto"/>
                        <w:bottom w:val="none" w:sz="0" w:space="0" w:color="auto"/>
                        <w:right w:val="none" w:sz="0" w:space="0" w:color="auto"/>
                      </w:divBdr>
                      <w:divsChild>
                        <w:div w:id="1681160199">
                          <w:marLeft w:val="0"/>
                          <w:marRight w:val="0"/>
                          <w:marTop w:val="0"/>
                          <w:marBottom w:val="0"/>
                          <w:divBdr>
                            <w:top w:val="none" w:sz="0" w:space="0" w:color="auto"/>
                            <w:left w:val="none" w:sz="0" w:space="0" w:color="auto"/>
                            <w:bottom w:val="none" w:sz="0" w:space="0" w:color="auto"/>
                            <w:right w:val="none" w:sz="0" w:space="0" w:color="auto"/>
                          </w:divBdr>
                        </w:div>
                      </w:divsChild>
                    </w:div>
                    <w:div w:id="453449847">
                      <w:marLeft w:val="0"/>
                      <w:marRight w:val="0"/>
                      <w:marTop w:val="0"/>
                      <w:marBottom w:val="0"/>
                      <w:divBdr>
                        <w:top w:val="none" w:sz="0" w:space="0" w:color="auto"/>
                        <w:left w:val="none" w:sz="0" w:space="0" w:color="auto"/>
                        <w:bottom w:val="none" w:sz="0" w:space="0" w:color="auto"/>
                        <w:right w:val="none" w:sz="0" w:space="0" w:color="auto"/>
                      </w:divBdr>
                      <w:divsChild>
                        <w:div w:id="279920198">
                          <w:marLeft w:val="0"/>
                          <w:marRight w:val="0"/>
                          <w:marTop w:val="0"/>
                          <w:marBottom w:val="0"/>
                          <w:divBdr>
                            <w:top w:val="none" w:sz="0" w:space="0" w:color="auto"/>
                            <w:left w:val="none" w:sz="0" w:space="0" w:color="auto"/>
                            <w:bottom w:val="none" w:sz="0" w:space="0" w:color="auto"/>
                            <w:right w:val="none" w:sz="0" w:space="0" w:color="auto"/>
                          </w:divBdr>
                        </w:div>
                      </w:divsChild>
                    </w:div>
                    <w:div w:id="1521091185">
                      <w:marLeft w:val="0"/>
                      <w:marRight w:val="0"/>
                      <w:marTop w:val="0"/>
                      <w:marBottom w:val="0"/>
                      <w:divBdr>
                        <w:top w:val="none" w:sz="0" w:space="0" w:color="auto"/>
                        <w:left w:val="none" w:sz="0" w:space="0" w:color="auto"/>
                        <w:bottom w:val="none" w:sz="0" w:space="0" w:color="auto"/>
                        <w:right w:val="none" w:sz="0" w:space="0" w:color="auto"/>
                      </w:divBdr>
                      <w:divsChild>
                        <w:div w:id="350038201">
                          <w:marLeft w:val="0"/>
                          <w:marRight w:val="0"/>
                          <w:marTop w:val="0"/>
                          <w:marBottom w:val="0"/>
                          <w:divBdr>
                            <w:top w:val="none" w:sz="0" w:space="0" w:color="auto"/>
                            <w:left w:val="none" w:sz="0" w:space="0" w:color="auto"/>
                            <w:bottom w:val="none" w:sz="0" w:space="0" w:color="auto"/>
                            <w:right w:val="none" w:sz="0" w:space="0" w:color="auto"/>
                          </w:divBdr>
                        </w:div>
                      </w:divsChild>
                    </w:div>
                    <w:div w:id="195311485">
                      <w:marLeft w:val="0"/>
                      <w:marRight w:val="0"/>
                      <w:marTop w:val="0"/>
                      <w:marBottom w:val="0"/>
                      <w:divBdr>
                        <w:top w:val="none" w:sz="0" w:space="0" w:color="auto"/>
                        <w:left w:val="none" w:sz="0" w:space="0" w:color="auto"/>
                        <w:bottom w:val="none" w:sz="0" w:space="0" w:color="auto"/>
                        <w:right w:val="none" w:sz="0" w:space="0" w:color="auto"/>
                      </w:divBdr>
                      <w:divsChild>
                        <w:div w:id="666983454">
                          <w:marLeft w:val="0"/>
                          <w:marRight w:val="0"/>
                          <w:marTop w:val="0"/>
                          <w:marBottom w:val="0"/>
                          <w:divBdr>
                            <w:top w:val="none" w:sz="0" w:space="0" w:color="auto"/>
                            <w:left w:val="none" w:sz="0" w:space="0" w:color="auto"/>
                            <w:bottom w:val="none" w:sz="0" w:space="0" w:color="auto"/>
                            <w:right w:val="none" w:sz="0" w:space="0" w:color="auto"/>
                          </w:divBdr>
                        </w:div>
                      </w:divsChild>
                    </w:div>
                    <w:div w:id="737020704">
                      <w:marLeft w:val="0"/>
                      <w:marRight w:val="0"/>
                      <w:marTop w:val="0"/>
                      <w:marBottom w:val="0"/>
                      <w:divBdr>
                        <w:top w:val="none" w:sz="0" w:space="0" w:color="auto"/>
                        <w:left w:val="none" w:sz="0" w:space="0" w:color="auto"/>
                        <w:bottom w:val="none" w:sz="0" w:space="0" w:color="auto"/>
                        <w:right w:val="none" w:sz="0" w:space="0" w:color="auto"/>
                      </w:divBdr>
                      <w:divsChild>
                        <w:div w:id="1137643959">
                          <w:marLeft w:val="0"/>
                          <w:marRight w:val="0"/>
                          <w:marTop w:val="0"/>
                          <w:marBottom w:val="0"/>
                          <w:divBdr>
                            <w:top w:val="none" w:sz="0" w:space="0" w:color="auto"/>
                            <w:left w:val="none" w:sz="0" w:space="0" w:color="auto"/>
                            <w:bottom w:val="none" w:sz="0" w:space="0" w:color="auto"/>
                            <w:right w:val="none" w:sz="0" w:space="0" w:color="auto"/>
                          </w:divBdr>
                        </w:div>
                      </w:divsChild>
                    </w:div>
                    <w:div w:id="1924485187">
                      <w:marLeft w:val="0"/>
                      <w:marRight w:val="0"/>
                      <w:marTop w:val="0"/>
                      <w:marBottom w:val="0"/>
                      <w:divBdr>
                        <w:top w:val="none" w:sz="0" w:space="0" w:color="auto"/>
                        <w:left w:val="none" w:sz="0" w:space="0" w:color="auto"/>
                        <w:bottom w:val="none" w:sz="0" w:space="0" w:color="auto"/>
                        <w:right w:val="none" w:sz="0" w:space="0" w:color="auto"/>
                      </w:divBdr>
                      <w:divsChild>
                        <w:div w:id="1234313048">
                          <w:marLeft w:val="0"/>
                          <w:marRight w:val="0"/>
                          <w:marTop w:val="0"/>
                          <w:marBottom w:val="0"/>
                          <w:divBdr>
                            <w:top w:val="none" w:sz="0" w:space="0" w:color="auto"/>
                            <w:left w:val="none" w:sz="0" w:space="0" w:color="auto"/>
                            <w:bottom w:val="none" w:sz="0" w:space="0" w:color="auto"/>
                            <w:right w:val="none" w:sz="0" w:space="0" w:color="auto"/>
                          </w:divBdr>
                        </w:div>
                      </w:divsChild>
                    </w:div>
                    <w:div w:id="1059865224">
                      <w:marLeft w:val="0"/>
                      <w:marRight w:val="0"/>
                      <w:marTop w:val="0"/>
                      <w:marBottom w:val="0"/>
                      <w:divBdr>
                        <w:top w:val="none" w:sz="0" w:space="0" w:color="auto"/>
                        <w:left w:val="none" w:sz="0" w:space="0" w:color="auto"/>
                        <w:bottom w:val="none" w:sz="0" w:space="0" w:color="auto"/>
                        <w:right w:val="none" w:sz="0" w:space="0" w:color="auto"/>
                      </w:divBdr>
                      <w:divsChild>
                        <w:div w:id="938829549">
                          <w:marLeft w:val="0"/>
                          <w:marRight w:val="0"/>
                          <w:marTop w:val="0"/>
                          <w:marBottom w:val="0"/>
                          <w:divBdr>
                            <w:top w:val="none" w:sz="0" w:space="0" w:color="auto"/>
                            <w:left w:val="none" w:sz="0" w:space="0" w:color="auto"/>
                            <w:bottom w:val="none" w:sz="0" w:space="0" w:color="auto"/>
                            <w:right w:val="none" w:sz="0" w:space="0" w:color="auto"/>
                          </w:divBdr>
                        </w:div>
                      </w:divsChild>
                    </w:div>
                    <w:div w:id="1167596231">
                      <w:marLeft w:val="0"/>
                      <w:marRight w:val="0"/>
                      <w:marTop w:val="0"/>
                      <w:marBottom w:val="0"/>
                      <w:divBdr>
                        <w:top w:val="none" w:sz="0" w:space="0" w:color="auto"/>
                        <w:left w:val="none" w:sz="0" w:space="0" w:color="auto"/>
                        <w:bottom w:val="none" w:sz="0" w:space="0" w:color="auto"/>
                        <w:right w:val="none" w:sz="0" w:space="0" w:color="auto"/>
                      </w:divBdr>
                      <w:divsChild>
                        <w:div w:id="1741898925">
                          <w:marLeft w:val="0"/>
                          <w:marRight w:val="0"/>
                          <w:marTop w:val="0"/>
                          <w:marBottom w:val="0"/>
                          <w:divBdr>
                            <w:top w:val="none" w:sz="0" w:space="0" w:color="auto"/>
                            <w:left w:val="none" w:sz="0" w:space="0" w:color="auto"/>
                            <w:bottom w:val="none" w:sz="0" w:space="0" w:color="auto"/>
                            <w:right w:val="none" w:sz="0" w:space="0" w:color="auto"/>
                          </w:divBdr>
                        </w:div>
                      </w:divsChild>
                    </w:div>
                    <w:div w:id="596643176">
                      <w:marLeft w:val="0"/>
                      <w:marRight w:val="0"/>
                      <w:marTop w:val="0"/>
                      <w:marBottom w:val="0"/>
                      <w:divBdr>
                        <w:top w:val="none" w:sz="0" w:space="0" w:color="auto"/>
                        <w:left w:val="none" w:sz="0" w:space="0" w:color="auto"/>
                        <w:bottom w:val="none" w:sz="0" w:space="0" w:color="auto"/>
                        <w:right w:val="none" w:sz="0" w:space="0" w:color="auto"/>
                      </w:divBdr>
                      <w:divsChild>
                        <w:div w:id="1705714995">
                          <w:marLeft w:val="0"/>
                          <w:marRight w:val="0"/>
                          <w:marTop w:val="0"/>
                          <w:marBottom w:val="0"/>
                          <w:divBdr>
                            <w:top w:val="none" w:sz="0" w:space="0" w:color="auto"/>
                            <w:left w:val="none" w:sz="0" w:space="0" w:color="auto"/>
                            <w:bottom w:val="none" w:sz="0" w:space="0" w:color="auto"/>
                            <w:right w:val="none" w:sz="0" w:space="0" w:color="auto"/>
                          </w:divBdr>
                        </w:div>
                      </w:divsChild>
                    </w:div>
                    <w:div w:id="1193493067">
                      <w:marLeft w:val="0"/>
                      <w:marRight w:val="0"/>
                      <w:marTop w:val="0"/>
                      <w:marBottom w:val="0"/>
                      <w:divBdr>
                        <w:top w:val="none" w:sz="0" w:space="0" w:color="auto"/>
                        <w:left w:val="none" w:sz="0" w:space="0" w:color="auto"/>
                        <w:bottom w:val="none" w:sz="0" w:space="0" w:color="auto"/>
                        <w:right w:val="none" w:sz="0" w:space="0" w:color="auto"/>
                      </w:divBdr>
                      <w:divsChild>
                        <w:div w:id="1532723094">
                          <w:marLeft w:val="0"/>
                          <w:marRight w:val="0"/>
                          <w:marTop w:val="0"/>
                          <w:marBottom w:val="0"/>
                          <w:divBdr>
                            <w:top w:val="none" w:sz="0" w:space="0" w:color="auto"/>
                            <w:left w:val="none" w:sz="0" w:space="0" w:color="auto"/>
                            <w:bottom w:val="none" w:sz="0" w:space="0" w:color="auto"/>
                            <w:right w:val="none" w:sz="0" w:space="0" w:color="auto"/>
                          </w:divBdr>
                        </w:div>
                      </w:divsChild>
                    </w:div>
                    <w:div w:id="1315330067">
                      <w:marLeft w:val="0"/>
                      <w:marRight w:val="0"/>
                      <w:marTop w:val="0"/>
                      <w:marBottom w:val="0"/>
                      <w:divBdr>
                        <w:top w:val="none" w:sz="0" w:space="0" w:color="auto"/>
                        <w:left w:val="none" w:sz="0" w:space="0" w:color="auto"/>
                        <w:bottom w:val="none" w:sz="0" w:space="0" w:color="auto"/>
                        <w:right w:val="none" w:sz="0" w:space="0" w:color="auto"/>
                      </w:divBdr>
                      <w:divsChild>
                        <w:div w:id="1519809853">
                          <w:marLeft w:val="0"/>
                          <w:marRight w:val="0"/>
                          <w:marTop w:val="0"/>
                          <w:marBottom w:val="0"/>
                          <w:divBdr>
                            <w:top w:val="none" w:sz="0" w:space="0" w:color="auto"/>
                            <w:left w:val="none" w:sz="0" w:space="0" w:color="auto"/>
                            <w:bottom w:val="none" w:sz="0" w:space="0" w:color="auto"/>
                            <w:right w:val="none" w:sz="0" w:space="0" w:color="auto"/>
                          </w:divBdr>
                        </w:div>
                      </w:divsChild>
                    </w:div>
                    <w:div w:id="1633366434">
                      <w:marLeft w:val="0"/>
                      <w:marRight w:val="0"/>
                      <w:marTop w:val="0"/>
                      <w:marBottom w:val="0"/>
                      <w:divBdr>
                        <w:top w:val="none" w:sz="0" w:space="0" w:color="auto"/>
                        <w:left w:val="none" w:sz="0" w:space="0" w:color="auto"/>
                        <w:bottom w:val="none" w:sz="0" w:space="0" w:color="auto"/>
                        <w:right w:val="none" w:sz="0" w:space="0" w:color="auto"/>
                      </w:divBdr>
                      <w:divsChild>
                        <w:div w:id="33777210">
                          <w:marLeft w:val="0"/>
                          <w:marRight w:val="0"/>
                          <w:marTop w:val="0"/>
                          <w:marBottom w:val="0"/>
                          <w:divBdr>
                            <w:top w:val="none" w:sz="0" w:space="0" w:color="auto"/>
                            <w:left w:val="none" w:sz="0" w:space="0" w:color="auto"/>
                            <w:bottom w:val="none" w:sz="0" w:space="0" w:color="auto"/>
                            <w:right w:val="none" w:sz="0" w:space="0" w:color="auto"/>
                          </w:divBdr>
                        </w:div>
                      </w:divsChild>
                    </w:div>
                    <w:div w:id="1842576302">
                      <w:marLeft w:val="0"/>
                      <w:marRight w:val="0"/>
                      <w:marTop w:val="0"/>
                      <w:marBottom w:val="0"/>
                      <w:divBdr>
                        <w:top w:val="none" w:sz="0" w:space="0" w:color="auto"/>
                        <w:left w:val="none" w:sz="0" w:space="0" w:color="auto"/>
                        <w:bottom w:val="none" w:sz="0" w:space="0" w:color="auto"/>
                        <w:right w:val="none" w:sz="0" w:space="0" w:color="auto"/>
                      </w:divBdr>
                      <w:divsChild>
                        <w:div w:id="839201068">
                          <w:marLeft w:val="0"/>
                          <w:marRight w:val="0"/>
                          <w:marTop w:val="0"/>
                          <w:marBottom w:val="0"/>
                          <w:divBdr>
                            <w:top w:val="none" w:sz="0" w:space="0" w:color="auto"/>
                            <w:left w:val="none" w:sz="0" w:space="0" w:color="auto"/>
                            <w:bottom w:val="none" w:sz="0" w:space="0" w:color="auto"/>
                            <w:right w:val="none" w:sz="0" w:space="0" w:color="auto"/>
                          </w:divBdr>
                        </w:div>
                      </w:divsChild>
                    </w:div>
                    <w:div w:id="1870095621">
                      <w:marLeft w:val="0"/>
                      <w:marRight w:val="0"/>
                      <w:marTop w:val="0"/>
                      <w:marBottom w:val="0"/>
                      <w:divBdr>
                        <w:top w:val="none" w:sz="0" w:space="0" w:color="auto"/>
                        <w:left w:val="none" w:sz="0" w:space="0" w:color="auto"/>
                        <w:bottom w:val="none" w:sz="0" w:space="0" w:color="auto"/>
                        <w:right w:val="none" w:sz="0" w:space="0" w:color="auto"/>
                      </w:divBdr>
                      <w:divsChild>
                        <w:div w:id="1795975675">
                          <w:marLeft w:val="0"/>
                          <w:marRight w:val="0"/>
                          <w:marTop w:val="0"/>
                          <w:marBottom w:val="0"/>
                          <w:divBdr>
                            <w:top w:val="none" w:sz="0" w:space="0" w:color="auto"/>
                            <w:left w:val="none" w:sz="0" w:space="0" w:color="auto"/>
                            <w:bottom w:val="none" w:sz="0" w:space="0" w:color="auto"/>
                            <w:right w:val="none" w:sz="0" w:space="0" w:color="auto"/>
                          </w:divBdr>
                        </w:div>
                      </w:divsChild>
                    </w:div>
                    <w:div w:id="1783115005">
                      <w:marLeft w:val="0"/>
                      <w:marRight w:val="0"/>
                      <w:marTop w:val="0"/>
                      <w:marBottom w:val="0"/>
                      <w:divBdr>
                        <w:top w:val="none" w:sz="0" w:space="0" w:color="auto"/>
                        <w:left w:val="none" w:sz="0" w:space="0" w:color="auto"/>
                        <w:bottom w:val="none" w:sz="0" w:space="0" w:color="auto"/>
                        <w:right w:val="none" w:sz="0" w:space="0" w:color="auto"/>
                      </w:divBdr>
                      <w:divsChild>
                        <w:div w:id="440299847">
                          <w:marLeft w:val="0"/>
                          <w:marRight w:val="0"/>
                          <w:marTop w:val="0"/>
                          <w:marBottom w:val="0"/>
                          <w:divBdr>
                            <w:top w:val="none" w:sz="0" w:space="0" w:color="auto"/>
                            <w:left w:val="none" w:sz="0" w:space="0" w:color="auto"/>
                            <w:bottom w:val="none" w:sz="0" w:space="0" w:color="auto"/>
                            <w:right w:val="none" w:sz="0" w:space="0" w:color="auto"/>
                          </w:divBdr>
                        </w:div>
                      </w:divsChild>
                    </w:div>
                    <w:div w:id="768236961">
                      <w:marLeft w:val="0"/>
                      <w:marRight w:val="0"/>
                      <w:marTop w:val="0"/>
                      <w:marBottom w:val="0"/>
                      <w:divBdr>
                        <w:top w:val="none" w:sz="0" w:space="0" w:color="auto"/>
                        <w:left w:val="none" w:sz="0" w:space="0" w:color="auto"/>
                        <w:bottom w:val="none" w:sz="0" w:space="0" w:color="auto"/>
                        <w:right w:val="none" w:sz="0" w:space="0" w:color="auto"/>
                      </w:divBdr>
                      <w:divsChild>
                        <w:div w:id="188683103">
                          <w:marLeft w:val="0"/>
                          <w:marRight w:val="0"/>
                          <w:marTop w:val="0"/>
                          <w:marBottom w:val="0"/>
                          <w:divBdr>
                            <w:top w:val="none" w:sz="0" w:space="0" w:color="auto"/>
                            <w:left w:val="none" w:sz="0" w:space="0" w:color="auto"/>
                            <w:bottom w:val="none" w:sz="0" w:space="0" w:color="auto"/>
                            <w:right w:val="none" w:sz="0" w:space="0" w:color="auto"/>
                          </w:divBdr>
                        </w:div>
                      </w:divsChild>
                    </w:div>
                    <w:div w:id="1416824731">
                      <w:marLeft w:val="0"/>
                      <w:marRight w:val="0"/>
                      <w:marTop w:val="0"/>
                      <w:marBottom w:val="0"/>
                      <w:divBdr>
                        <w:top w:val="none" w:sz="0" w:space="0" w:color="auto"/>
                        <w:left w:val="none" w:sz="0" w:space="0" w:color="auto"/>
                        <w:bottom w:val="none" w:sz="0" w:space="0" w:color="auto"/>
                        <w:right w:val="none" w:sz="0" w:space="0" w:color="auto"/>
                      </w:divBdr>
                      <w:divsChild>
                        <w:div w:id="97601256">
                          <w:marLeft w:val="0"/>
                          <w:marRight w:val="0"/>
                          <w:marTop w:val="0"/>
                          <w:marBottom w:val="0"/>
                          <w:divBdr>
                            <w:top w:val="none" w:sz="0" w:space="0" w:color="auto"/>
                            <w:left w:val="none" w:sz="0" w:space="0" w:color="auto"/>
                            <w:bottom w:val="none" w:sz="0" w:space="0" w:color="auto"/>
                            <w:right w:val="none" w:sz="0" w:space="0" w:color="auto"/>
                          </w:divBdr>
                        </w:div>
                      </w:divsChild>
                    </w:div>
                    <w:div w:id="1861508959">
                      <w:marLeft w:val="0"/>
                      <w:marRight w:val="0"/>
                      <w:marTop w:val="0"/>
                      <w:marBottom w:val="0"/>
                      <w:divBdr>
                        <w:top w:val="none" w:sz="0" w:space="0" w:color="auto"/>
                        <w:left w:val="none" w:sz="0" w:space="0" w:color="auto"/>
                        <w:bottom w:val="none" w:sz="0" w:space="0" w:color="auto"/>
                        <w:right w:val="none" w:sz="0" w:space="0" w:color="auto"/>
                      </w:divBdr>
                      <w:divsChild>
                        <w:div w:id="1590768513">
                          <w:marLeft w:val="0"/>
                          <w:marRight w:val="0"/>
                          <w:marTop w:val="0"/>
                          <w:marBottom w:val="0"/>
                          <w:divBdr>
                            <w:top w:val="none" w:sz="0" w:space="0" w:color="auto"/>
                            <w:left w:val="none" w:sz="0" w:space="0" w:color="auto"/>
                            <w:bottom w:val="none" w:sz="0" w:space="0" w:color="auto"/>
                            <w:right w:val="none" w:sz="0" w:space="0" w:color="auto"/>
                          </w:divBdr>
                        </w:div>
                      </w:divsChild>
                    </w:div>
                    <w:div w:id="1824345730">
                      <w:marLeft w:val="0"/>
                      <w:marRight w:val="0"/>
                      <w:marTop w:val="0"/>
                      <w:marBottom w:val="0"/>
                      <w:divBdr>
                        <w:top w:val="none" w:sz="0" w:space="0" w:color="auto"/>
                        <w:left w:val="none" w:sz="0" w:space="0" w:color="auto"/>
                        <w:bottom w:val="none" w:sz="0" w:space="0" w:color="auto"/>
                        <w:right w:val="none" w:sz="0" w:space="0" w:color="auto"/>
                      </w:divBdr>
                      <w:divsChild>
                        <w:div w:id="1545941549">
                          <w:marLeft w:val="0"/>
                          <w:marRight w:val="0"/>
                          <w:marTop w:val="0"/>
                          <w:marBottom w:val="0"/>
                          <w:divBdr>
                            <w:top w:val="none" w:sz="0" w:space="0" w:color="auto"/>
                            <w:left w:val="none" w:sz="0" w:space="0" w:color="auto"/>
                            <w:bottom w:val="none" w:sz="0" w:space="0" w:color="auto"/>
                            <w:right w:val="none" w:sz="0" w:space="0" w:color="auto"/>
                          </w:divBdr>
                        </w:div>
                      </w:divsChild>
                    </w:div>
                    <w:div w:id="178080679">
                      <w:marLeft w:val="0"/>
                      <w:marRight w:val="0"/>
                      <w:marTop w:val="0"/>
                      <w:marBottom w:val="0"/>
                      <w:divBdr>
                        <w:top w:val="none" w:sz="0" w:space="0" w:color="auto"/>
                        <w:left w:val="none" w:sz="0" w:space="0" w:color="auto"/>
                        <w:bottom w:val="none" w:sz="0" w:space="0" w:color="auto"/>
                        <w:right w:val="none" w:sz="0" w:space="0" w:color="auto"/>
                      </w:divBdr>
                      <w:divsChild>
                        <w:div w:id="2110080525">
                          <w:marLeft w:val="0"/>
                          <w:marRight w:val="0"/>
                          <w:marTop w:val="0"/>
                          <w:marBottom w:val="0"/>
                          <w:divBdr>
                            <w:top w:val="none" w:sz="0" w:space="0" w:color="auto"/>
                            <w:left w:val="none" w:sz="0" w:space="0" w:color="auto"/>
                            <w:bottom w:val="none" w:sz="0" w:space="0" w:color="auto"/>
                            <w:right w:val="none" w:sz="0" w:space="0" w:color="auto"/>
                          </w:divBdr>
                        </w:div>
                      </w:divsChild>
                    </w:div>
                    <w:div w:id="1584530318">
                      <w:marLeft w:val="0"/>
                      <w:marRight w:val="0"/>
                      <w:marTop w:val="0"/>
                      <w:marBottom w:val="0"/>
                      <w:divBdr>
                        <w:top w:val="none" w:sz="0" w:space="0" w:color="auto"/>
                        <w:left w:val="none" w:sz="0" w:space="0" w:color="auto"/>
                        <w:bottom w:val="none" w:sz="0" w:space="0" w:color="auto"/>
                        <w:right w:val="none" w:sz="0" w:space="0" w:color="auto"/>
                      </w:divBdr>
                      <w:divsChild>
                        <w:div w:id="1761757852">
                          <w:marLeft w:val="0"/>
                          <w:marRight w:val="0"/>
                          <w:marTop w:val="0"/>
                          <w:marBottom w:val="0"/>
                          <w:divBdr>
                            <w:top w:val="none" w:sz="0" w:space="0" w:color="auto"/>
                            <w:left w:val="none" w:sz="0" w:space="0" w:color="auto"/>
                            <w:bottom w:val="none" w:sz="0" w:space="0" w:color="auto"/>
                            <w:right w:val="none" w:sz="0" w:space="0" w:color="auto"/>
                          </w:divBdr>
                        </w:div>
                      </w:divsChild>
                    </w:div>
                    <w:div w:id="1724481081">
                      <w:marLeft w:val="0"/>
                      <w:marRight w:val="0"/>
                      <w:marTop w:val="0"/>
                      <w:marBottom w:val="0"/>
                      <w:divBdr>
                        <w:top w:val="none" w:sz="0" w:space="0" w:color="auto"/>
                        <w:left w:val="none" w:sz="0" w:space="0" w:color="auto"/>
                        <w:bottom w:val="none" w:sz="0" w:space="0" w:color="auto"/>
                        <w:right w:val="none" w:sz="0" w:space="0" w:color="auto"/>
                      </w:divBdr>
                      <w:divsChild>
                        <w:div w:id="1895963055">
                          <w:marLeft w:val="0"/>
                          <w:marRight w:val="0"/>
                          <w:marTop w:val="0"/>
                          <w:marBottom w:val="0"/>
                          <w:divBdr>
                            <w:top w:val="none" w:sz="0" w:space="0" w:color="auto"/>
                            <w:left w:val="none" w:sz="0" w:space="0" w:color="auto"/>
                            <w:bottom w:val="none" w:sz="0" w:space="0" w:color="auto"/>
                            <w:right w:val="none" w:sz="0" w:space="0" w:color="auto"/>
                          </w:divBdr>
                        </w:div>
                      </w:divsChild>
                    </w:div>
                    <w:div w:id="1555654573">
                      <w:marLeft w:val="0"/>
                      <w:marRight w:val="0"/>
                      <w:marTop w:val="0"/>
                      <w:marBottom w:val="0"/>
                      <w:divBdr>
                        <w:top w:val="none" w:sz="0" w:space="0" w:color="auto"/>
                        <w:left w:val="none" w:sz="0" w:space="0" w:color="auto"/>
                        <w:bottom w:val="none" w:sz="0" w:space="0" w:color="auto"/>
                        <w:right w:val="none" w:sz="0" w:space="0" w:color="auto"/>
                      </w:divBdr>
                      <w:divsChild>
                        <w:div w:id="287862807">
                          <w:marLeft w:val="0"/>
                          <w:marRight w:val="0"/>
                          <w:marTop w:val="0"/>
                          <w:marBottom w:val="0"/>
                          <w:divBdr>
                            <w:top w:val="none" w:sz="0" w:space="0" w:color="auto"/>
                            <w:left w:val="none" w:sz="0" w:space="0" w:color="auto"/>
                            <w:bottom w:val="none" w:sz="0" w:space="0" w:color="auto"/>
                            <w:right w:val="none" w:sz="0" w:space="0" w:color="auto"/>
                          </w:divBdr>
                        </w:div>
                      </w:divsChild>
                    </w:div>
                    <w:div w:id="835731159">
                      <w:marLeft w:val="0"/>
                      <w:marRight w:val="0"/>
                      <w:marTop w:val="0"/>
                      <w:marBottom w:val="0"/>
                      <w:divBdr>
                        <w:top w:val="none" w:sz="0" w:space="0" w:color="auto"/>
                        <w:left w:val="none" w:sz="0" w:space="0" w:color="auto"/>
                        <w:bottom w:val="none" w:sz="0" w:space="0" w:color="auto"/>
                        <w:right w:val="none" w:sz="0" w:space="0" w:color="auto"/>
                      </w:divBdr>
                      <w:divsChild>
                        <w:div w:id="43993811">
                          <w:marLeft w:val="0"/>
                          <w:marRight w:val="0"/>
                          <w:marTop w:val="0"/>
                          <w:marBottom w:val="0"/>
                          <w:divBdr>
                            <w:top w:val="none" w:sz="0" w:space="0" w:color="auto"/>
                            <w:left w:val="none" w:sz="0" w:space="0" w:color="auto"/>
                            <w:bottom w:val="none" w:sz="0" w:space="0" w:color="auto"/>
                            <w:right w:val="none" w:sz="0" w:space="0" w:color="auto"/>
                          </w:divBdr>
                        </w:div>
                      </w:divsChild>
                    </w:div>
                    <w:div w:id="736513043">
                      <w:marLeft w:val="0"/>
                      <w:marRight w:val="0"/>
                      <w:marTop w:val="0"/>
                      <w:marBottom w:val="0"/>
                      <w:divBdr>
                        <w:top w:val="none" w:sz="0" w:space="0" w:color="auto"/>
                        <w:left w:val="none" w:sz="0" w:space="0" w:color="auto"/>
                        <w:bottom w:val="none" w:sz="0" w:space="0" w:color="auto"/>
                        <w:right w:val="none" w:sz="0" w:space="0" w:color="auto"/>
                      </w:divBdr>
                      <w:divsChild>
                        <w:div w:id="1495411189">
                          <w:marLeft w:val="0"/>
                          <w:marRight w:val="0"/>
                          <w:marTop w:val="0"/>
                          <w:marBottom w:val="0"/>
                          <w:divBdr>
                            <w:top w:val="none" w:sz="0" w:space="0" w:color="auto"/>
                            <w:left w:val="none" w:sz="0" w:space="0" w:color="auto"/>
                            <w:bottom w:val="none" w:sz="0" w:space="0" w:color="auto"/>
                            <w:right w:val="none" w:sz="0" w:space="0" w:color="auto"/>
                          </w:divBdr>
                        </w:div>
                      </w:divsChild>
                    </w:div>
                    <w:div w:id="1917202908">
                      <w:marLeft w:val="0"/>
                      <w:marRight w:val="0"/>
                      <w:marTop w:val="0"/>
                      <w:marBottom w:val="0"/>
                      <w:divBdr>
                        <w:top w:val="none" w:sz="0" w:space="0" w:color="auto"/>
                        <w:left w:val="none" w:sz="0" w:space="0" w:color="auto"/>
                        <w:bottom w:val="none" w:sz="0" w:space="0" w:color="auto"/>
                        <w:right w:val="none" w:sz="0" w:space="0" w:color="auto"/>
                      </w:divBdr>
                      <w:divsChild>
                        <w:div w:id="180583109">
                          <w:marLeft w:val="0"/>
                          <w:marRight w:val="0"/>
                          <w:marTop w:val="0"/>
                          <w:marBottom w:val="0"/>
                          <w:divBdr>
                            <w:top w:val="none" w:sz="0" w:space="0" w:color="auto"/>
                            <w:left w:val="none" w:sz="0" w:space="0" w:color="auto"/>
                            <w:bottom w:val="none" w:sz="0" w:space="0" w:color="auto"/>
                            <w:right w:val="none" w:sz="0" w:space="0" w:color="auto"/>
                          </w:divBdr>
                        </w:div>
                      </w:divsChild>
                    </w:div>
                    <w:div w:id="1137144320">
                      <w:marLeft w:val="0"/>
                      <w:marRight w:val="0"/>
                      <w:marTop w:val="0"/>
                      <w:marBottom w:val="0"/>
                      <w:divBdr>
                        <w:top w:val="none" w:sz="0" w:space="0" w:color="auto"/>
                        <w:left w:val="none" w:sz="0" w:space="0" w:color="auto"/>
                        <w:bottom w:val="none" w:sz="0" w:space="0" w:color="auto"/>
                        <w:right w:val="none" w:sz="0" w:space="0" w:color="auto"/>
                      </w:divBdr>
                      <w:divsChild>
                        <w:div w:id="1525901047">
                          <w:marLeft w:val="0"/>
                          <w:marRight w:val="0"/>
                          <w:marTop w:val="0"/>
                          <w:marBottom w:val="0"/>
                          <w:divBdr>
                            <w:top w:val="none" w:sz="0" w:space="0" w:color="auto"/>
                            <w:left w:val="none" w:sz="0" w:space="0" w:color="auto"/>
                            <w:bottom w:val="none" w:sz="0" w:space="0" w:color="auto"/>
                            <w:right w:val="none" w:sz="0" w:space="0" w:color="auto"/>
                          </w:divBdr>
                        </w:div>
                      </w:divsChild>
                    </w:div>
                    <w:div w:id="566842579">
                      <w:marLeft w:val="0"/>
                      <w:marRight w:val="0"/>
                      <w:marTop w:val="0"/>
                      <w:marBottom w:val="0"/>
                      <w:divBdr>
                        <w:top w:val="none" w:sz="0" w:space="0" w:color="auto"/>
                        <w:left w:val="none" w:sz="0" w:space="0" w:color="auto"/>
                        <w:bottom w:val="none" w:sz="0" w:space="0" w:color="auto"/>
                        <w:right w:val="none" w:sz="0" w:space="0" w:color="auto"/>
                      </w:divBdr>
                      <w:divsChild>
                        <w:div w:id="647395451">
                          <w:marLeft w:val="0"/>
                          <w:marRight w:val="0"/>
                          <w:marTop w:val="0"/>
                          <w:marBottom w:val="0"/>
                          <w:divBdr>
                            <w:top w:val="none" w:sz="0" w:space="0" w:color="auto"/>
                            <w:left w:val="none" w:sz="0" w:space="0" w:color="auto"/>
                            <w:bottom w:val="none" w:sz="0" w:space="0" w:color="auto"/>
                            <w:right w:val="none" w:sz="0" w:space="0" w:color="auto"/>
                          </w:divBdr>
                        </w:div>
                      </w:divsChild>
                    </w:div>
                    <w:div w:id="1627813086">
                      <w:marLeft w:val="0"/>
                      <w:marRight w:val="0"/>
                      <w:marTop w:val="0"/>
                      <w:marBottom w:val="0"/>
                      <w:divBdr>
                        <w:top w:val="none" w:sz="0" w:space="0" w:color="auto"/>
                        <w:left w:val="none" w:sz="0" w:space="0" w:color="auto"/>
                        <w:bottom w:val="none" w:sz="0" w:space="0" w:color="auto"/>
                        <w:right w:val="none" w:sz="0" w:space="0" w:color="auto"/>
                      </w:divBdr>
                      <w:divsChild>
                        <w:div w:id="1010641111">
                          <w:marLeft w:val="0"/>
                          <w:marRight w:val="0"/>
                          <w:marTop w:val="0"/>
                          <w:marBottom w:val="0"/>
                          <w:divBdr>
                            <w:top w:val="none" w:sz="0" w:space="0" w:color="auto"/>
                            <w:left w:val="none" w:sz="0" w:space="0" w:color="auto"/>
                            <w:bottom w:val="none" w:sz="0" w:space="0" w:color="auto"/>
                            <w:right w:val="none" w:sz="0" w:space="0" w:color="auto"/>
                          </w:divBdr>
                        </w:div>
                      </w:divsChild>
                    </w:div>
                    <w:div w:id="401952336">
                      <w:marLeft w:val="0"/>
                      <w:marRight w:val="0"/>
                      <w:marTop w:val="0"/>
                      <w:marBottom w:val="0"/>
                      <w:divBdr>
                        <w:top w:val="none" w:sz="0" w:space="0" w:color="auto"/>
                        <w:left w:val="none" w:sz="0" w:space="0" w:color="auto"/>
                        <w:bottom w:val="none" w:sz="0" w:space="0" w:color="auto"/>
                        <w:right w:val="none" w:sz="0" w:space="0" w:color="auto"/>
                      </w:divBdr>
                      <w:divsChild>
                        <w:div w:id="116606301">
                          <w:marLeft w:val="0"/>
                          <w:marRight w:val="0"/>
                          <w:marTop w:val="0"/>
                          <w:marBottom w:val="0"/>
                          <w:divBdr>
                            <w:top w:val="none" w:sz="0" w:space="0" w:color="auto"/>
                            <w:left w:val="none" w:sz="0" w:space="0" w:color="auto"/>
                            <w:bottom w:val="none" w:sz="0" w:space="0" w:color="auto"/>
                            <w:right w:val="none" w:sz="0" w:space="0" w:color="auto"/>
                          </w:divBdr>
                        </w:div>
                      </w:divsChild>
                    </w:div>
                    <w:div w:id="284242895">
                      <w:marLeft w:val="0"/>
                      <w:marRight w:val="0"/>
                      <w:marTop w:val="0"/>
                      <w:marBottom w:val="0"/>
                      <w:divBdr>
                        <w:top w:val="none" w:sz="0" w:space="0" w:color="auto"/>
                        <w:left w:val="none" w:sz="0" w:space="0" w:color="auto"/>
                        <w:bottom w:val="none" w:sz="0" w:space="0" w:color="auto"/>
                        <w:right w:val="none" w:sz="0" w:space="0" w:color="auto"/>
                      </w:divBdr>
                      <w:divsChild>
                        <w:div w:id="1625304174">
                          <w:marLeft w:val="0"/>
                          <w:marRight w:val="0"/>
                          <w:marTop w:val="0"/>
                          <w:marBottom w:val="0"/>
                          <w:divBdr>
                            <w:top w:val="none" w:sz="0" w:space="0" w:color="auto"/>
                            <w:left w:val="none" w:sz="0" w:space="0" w:color="auto"/>
                            <w:bottom w:val="none" w:sz="0" w:space="0" w:color="auto"/>
                            <w:right w:val="none" w:sz="0" w:space="0" w:color="auto"/>
                          </w:divBdr>
                        </w:div>
                      </w:divsChild>
                    </w:div>
                    <w:div w:id="832139278">
                      <w:marLeft w:val="0"/>
                      <w:marRight w:val="0"/>
                      <w:marTop w:val="0"/>
                      <w:marBottom w:val="0"/>
                      <w:divBdr>
                        <w:top w:val="none" w:sz="0" w:space="0" w:color="auto"/>
                        <w:left w:val="none" w:sz="0" w:space="0" w:color="auto"/>
                        <w:bottom w:val="none" w:sz="0" w:space="0" w:color="auto"/>
                        <w:right w:val="none" w:sz="0" w:space="0" w:color="auto"/>
                      </w:divBdr>
                      <w:divsChild>
                        <w:div w:id="382751421">
                          <w:marLeft w:val="0"/>
                          <w:marRight w:val="0"/>
                          <w:marTop w:val="0"/>
                          <w:marBottom w:val="0"/>
                          <w:divBdr>
                            <w:top w:val="none" w:sz="0" w:space="0" w:color="auto"/>
                            <w:left w:val="none" w:sz="0" w:space="0" w:color="auto"/>
                            <w:bottom w:val="none" w:sz="0" w:space="0" w:color="auto"/>
                            <w:right w:val="none" w:sz="0" w:space="0" w:color="auto"/>
                          </w:divBdr>
                        </w:div>
                      </w:divsChild>
                    </w:div>
                    <w:div w:id="326785881">
                      <w:marLeft w:val="0"/>
                      <w:marRight w:val="0"/>
                      <w:marTop w:val="0"/>
                      <w:marBottom w:val="0"/>
                      <w:divBdr>
                        <w:top w:val="none" w:sz="0" w:space="0" w:color="auto"/>
                        <w:left w:val="none" w:sz="0" w:space="0" w:color="auto"/>
                        <w:bottom w:val="none" w:sz="0" w:space="0" w:color="auto"/>
                        <w:right w:val="none" w:sz="0" w:space="0" w:color="auto"/>
                      </w:divBdr>
                      <w:divsChild>
                        <w:div w:id="1829129542">
                          <w:marLeft w:val="0"/>
                          <w:marRight w:val="0"/>
                          <w:marTop w:val="0"/>
                          <w:marBottom w:val="0"/>
                          <w:divBdr>
                            <w:top w:val="none" w:sz="0" w:space="0" w:color="auto"/>
                            <w:left w:val="none" w:sz="0" w:space="0" w:color="auto"/>
                            <w:bottom w:val="none" w:sz="0" w:space="0" w:color="auto"/>
                            <w:right w:val="none" w:sz="0" w:space="0" w:color="auto"/>
                          </w:divBdr>
                        </w:div>
                      </w:divsChild>
                    </w:div>
                    <w:div w:id="1773818408">
                      <w:marLeft w:val="0"/>
                      <w:marRight w:val="0"/>
                      <w:marTop w:val="0"/>
                      <w:marBottom w:val="0"/>
                      <w:divBdr>
                        <w:top w:val="none" w:sz="0" w:space="0" w:color="auto"/>
                        <w:left w:val="none" w:sz="0" w:space="0" w:color="auto"/>
                        <w:bottom w:val="none" w:sz="0" w:space="0" w:color="auto"/>
                        <w:right w:val="none" w:sz="0" w:space="0" w:color="auto"/>
                      </w:divBdr>
                      <w:divsChild>
                        <w:div w:id="2067292173">
                          <w:marLeft w:val="0"/>
                          <w:marRight w:val="0"/>
                          <w:marTop w:val="0"/>
                          <w:marBottom w:val="0"/>
                          <w:divBdr>
                            <w:top w:val="none" w:sz="0" w:space="0" w:color="auto"/>
                            <w:left w:val="none" w:sz="0" w:space="0" w:color="auto"/>
                            <w:bottom w:val="none" w:sz="0" w:space="0" w:color="auto"/>
                            <w:right w:val="none" w:sz="0" w:space="0" w:color="auto"/>
                          </w:divBdr>
                        </w:div>
                      </w:divsChild>
                    </w:div>
                    <w:div w:id="46415802">
                      <w:marLeft w:val="0"/>
                      <w:marRight w:val="0"/>
                      <w:marTop w:val="0"/>
                      <w:marBottom w:val="0"/>
                      <w:divBdr>
                        <w:top w:val="none" w:sz="0" w:space="0" w:color="auto"/>
                        <w:left w:val="none" w:sz="0" w:space="0" w:color="auto"/>
                        <w:bottom w:val="none" w:sz="0" w:space="0" w:color="auto"/>
                        <w:right w:val="none" w:sz="0" w:space="0" w:color="auto"/>
                      </w:divBdr>
                      <w:divsChild>
                        <w:div w:id="1651597569">
                          <w:marLeft w:val="0"/>
                          <w:marRight w:val="0"/>
                          <w:marTop w:val="0"/>
                          <w:marBottom w:val="0"/>
                          <w:divBdr>
                            <w:top w:val="none" w:sz="0" w:space="0" w:color="auto"/>
                            <w:left w:val="none" w:sz="0" w:space="0" w:color="auto"/>
                            <w:bottom w:val="none" w:sz="0" w:space="0" w:color="auto"/>
                            <w:right w:val="none" w:sz="0" w:space="0" w:color="auto"/>
                          </w:divBdr>
                        </w:div>
                      </w:divsChild>
                    </w:div>
                    <w:div w:id="1125655127">
                      <w:marLeft w:val="0"/>
                      <w:marRight w:val="0"/>
                      <w:marTop w:val="0"/>
                      <w:marBottom w:val="0"/>
                      <w:divBdr>
                        <w:top w:val="none" w:sz="0" w:space="0" w:color="auto"/>
                        <w:left w:val="none" w:sz="0" w:space="0" w:color="auto"/>
                        <w:bottom w:val="none" w:sz="0" w:space="0" w:color="auto"/>
                        <w:right w:val="none" w:sz="0" w:space="0" w:color="auto"/>
                      </w:divBdr>
                      <w:divsChild>
                        <w:div w:id="1788084422">
                          <w:marLeft w:val="0"/>
                          <w:marRight w:val="0"/>
                          <w:marTop w:val="0"/>
                          <w:marBottom w:val="0"/>
                          <w:divBdr>
                            <w:top w:val="none" w:sz="0" w:space="0" w:color="auto"/>
                            <w:left w:val="none" w:sz="0" w:space="0" w:color="auto"/>
                            <w:bottom w:val="none" w:sz="0" w:space="0" w:color="auto"/>
                            <w:right w:val="none" w:sz="0" w:space="0" w:color="auto"/>
                          </w:divBdr>
                        </w:div>
                      </w:divsChild>
                    </w:div>
                    <w:div w:id="1374766960">
                      <w:marLeft w:val="0"/>
                      <w:marRight w:val="0"/>
                      <w:marTop w:val="0"/>
                      <w:marBottom w:val="0"/>
                      <w:divBdr>
                        <w:top w:val="none" w:sz="0" w:space="0" w:color="auto"/>
                        <w:left w:val="none" w:sz="0" w:space="0" w:color="auto"/>
                        <w:bottom w:val="none" w:sz="0" w:space="0" w:color="auto"/>
                        <w:right w:val="none" w:sz="0" w:space="0" w:color="auto"/>
                      </w:divBdr>
                      <w:divsChild>
                        <w:div w:id="1830635444">
                          <w:marLeft w:val="0"/>
                          <w:marRight w:val="0"/>
                          <w:marTop w:val="0"/>
                          <w:marBottom w:val="0"/>
                          <w:divBdr>
                            <w:top w:val="none" w:sz="0" w:space="0" w:color="auto"/>
                            <w:left w:val="none" w:sz="0" w:space="0" w:color="auto"/>
                            <w:bottom w:val="none" w:sz="0" w:space="0" w:color="auto"/>
                            <w:right w:val="none" w:sz="0" w:space="0" w:color="auto"/>
                          </w:divBdr>
                        </w:div>
                      </w:divsChild>
                    </w:div>
                    <w:div w:id="847795658">
                      <w:marLeft w:val="0"/>
                      <w:marRight w:val="0"/>
                      <w:marTop w:val="0"/>
                      <w:marBottom w:val="0"/>
                      <w:divBdr>
                        <w:top w:val="none" w:sz="0" w:space="0" w:color="auto"/>
                        <w:left w:val="none" w:sz="0" w:space="0" w:color="auto"/>
                        <w:bottom w:val="none" w:sz="0" w:space="0" w:color="auto"/>
                        <w:right w:val="none" w:sz="0" w:space="0" w:color="auto"/>
                      </w:divBdr>
                      <w:divsChild>
                        <w:div w:id="868025766">
                          <w:marLeft w:val="0"/>
                          <w:marRight w:val="0"/>
                          <w:marTop w:val="0"/>
                          <w:marBottom w:val="0"/>
                          <w:divBdr>
                            <w:top w:val="none" w:sz="0" w:space="0" w:color="auto"/>
                            <w:left w:val="none" w:sz="0" w:space="0" w:color="auto"/>
                            <w:bottom w:val="none" w:sz="0" w:space="0" w:color="auto"/>
                            <w:right w:val="none" w:sz="0" w:space="0" w:color="auto"/>
                          </w:divBdr>
                        </w:div>
                      </w:divsChild>
                    </w:div>
                    <w:div w:id="437717750">
                      <w:marLeft w:val="0"/>
                      <w:marRight w:val="0"/>
                      <w:marTop w:val="0"/>
                      <w:marBottom w:val="0"/>
                      <w:divBdr>
                        <w:top w:val="none" w:sz="0" w:space="0" w:color="auto"/>
                        <w:left w:val="none" w:sz="0" w:space="0" w:color="auto"/>
                        <w:bottom w:val="none" w:sz="0" w:space="0" w:color="auto"/>
                        <w:right w:val="none" w:sz="0" w:space="0" w:color="auto"/>
                      </w:divBdr>
                      <w:divsChild>
                        <w:div w:id="1444225564">
                          <w:marLeft w:val="0"/>
                          <w:marRight w:val="0"/>
                          <w:marTop w:val="0"/>
                          <w:marBottom w:val="0"/>
                          <w:divBdr>
                            <w:top w:val="none" w:sz="0" w:space="0" w:color="auto"/>
                            <w:left w:val="none" w:sz="0" w:space="0" w:color="auto"/>
                            <w:bottom w:val="none" w:sz="0" w:space="0" w:color="auto"/>
                            <w:right w:val="none" w:sz="0" w:space="0" w:color="auto"/>
                          </w:divBdr>
                        </w:div>
                      </w:divsChild>
                    </w:div>
                    <w:div w:id="1253471100">
                      <w:marLeft w:val="0"/>
                      <w:marRight w:val="0"/>
                      <w:marTop w:val="0"/>
                      <w:marBottom w:val="0"/>
                      <w:divBdr>
                        <w:top w:val="none" w:sz="0" w:space="0" w:color="auto"/>
                        <w:left w:val="none" w:sz="0" w:space="0" w:color="auto"/>
                        <w:bottom w:val="none" w:sz="0" w:space="0" w:color="auto"/>
                        <w:right w:val="none" w:sz="0" w:space="0" w:color="auto"/>
                      </w:divBdr>
                      <w:divsChild>
                        <w:div w:id="371928713">
                          <w:marLeft w:val="0"/>
                          <w:marRight w:val="0"/>
                          <w:marTop w:val="0"/>
                          <w:marBottom w:val="0"/>
                          <w:divBdr>
                            <w:top w:val="none" w:sz="0" w:space="0" w:color="auto"/>
                            <w:left w:val="none" w:sz="0" w:space="0" w:color="auto"/>
                            <w:bottom w:val="none" w:sz="0" w:space="0" w:color="auto"/>
                            <w:right w:val="none" w:sz="0" w:space="0" w:color="auto"/>
                          </w:divBdr>
                        </w:div>
                      </w:divsChild>
                    </w:div>
                    <w:div w:id="770512597">
                      <w:marLeft w:val="0"/>
                      <w:marRight w:val="0"/>
                      <w:marTop w:val="0"/>
                      <w:marBottom w:val="0"/>
                      <w:divBdr>
                        <w:top w:val="none" w:sz="0" w:space="0" w:color="auto"/>
                        <w:left w:val="none" w:sz="0" w:space="0" w:color="auto"/>
                        <w:bottom w:val="none" w:sz="0" w:space="0" w:color="auto"/>
                        <w:right w:val="none" w:sz="0" w:space="0" w:color="auto"/>
                      </w:divBdr>
                      <w:divsChild>
                        <w:div w:id="1322345">
                          <w:marLeft w:val="0"/>
                          <w:marRight w:val="0"/>
                          <w:marTop w:val="0"/>
                          <w:marBottom w:val="0"/>
                          <w:divBdr>
                            <w:top w:val="none" w:sz="0" w:space="0" w:color="auto"/>
                            <w:left w:val="none" w:sz="0" w:space="0" w:color="auto"/>
                            <w:bottom w:val="none" w:sz="0" w:space="0" w:color="auto"/>
                            <w:right w:val="none" w:sz="0" w:space="0" w:color="auto"/>
                          </w:divBdr>
                        </w:div>
                      </w:divsChild>
                    </w:div>
                    <w:div w:id="1487895833">
                      <w:marLeft w:val="0"/>
                      <w:marRight w:val="0"/>
                      <w:marTop w:val="0"/>
                      <w:marBottom w:val="0"/>
                      <w:divBdr>
                        <w:top w:val="none" w:sz="0" w:space="0" w:color="auto"/>
                        <w:left w:val="none" w:sz="0" w:space="0" w:color="auto"/>
                        <w:bottom w:val="none" w:sz="0" w:space="0" w:color="auto"/>
                        <w:right w:val="none" w:sz="0" w:space="0" w:color="auto"/>
                      </w:divBdr>
                      <w:divsChild>
                        <w:div w:id="1876773252">
                          <w:marLeft w:val="0"/>
                          <w:marRight w:val="0"/>
                          <w:marTop w:val="0"/>
                          <w:marBottom w:val="0"/>
                          <w:divBdr>
                            <w:top w:val="none" w:sz="0" w:space="0" w:color="auto"/>
                            <w:left w:val="none" w:sz="0" w:space="0" w:color="auto"/>
                            <w:bottom w:val="none" w:sz="0" w:space="0" w:color="auto"/>
                            <w:right w:val="none" w:sz="0" w:space="0" w:color="auto"/>
                          </w:divBdr>
                        </w:div>
                      </w:divsChild>
                    </w:div>
                    <w:div w:id="909386280">
                      <w:marLeft w:val="0"/>
                      <w:marRight w:val="0"/>
                      <w:marTop w:val="0"/>
                      <w:marBottom w:val="0"/>
                      <w:divBdr>
                        <w:top w:val="none" w:sz="0" w:space="0" w:color="auto"/>
                        <w:left w:val="none" w:sz="0" w:space="0" w:color="auto"/>
                        <w:bottom w:val="none" w:sz="0" w:space="0" w:color="auto"/>
                        <w:right w:val="none" w:sz="0" w:space="0" w:color="auto"/>
                      </w:divBdr>
                      <w:divsChild>
                        <w:div w:id="1631858522">
                          <w:marLeft w:val="0"/>
                          <w:marRight w:val="0"/>
                          <w:marTop w:val="0"/>
                          <w:marBottom w:val="0"/>
                          <w:divBdr>
                            <w:top w:val="none" w:sz="0" w:space="0" w:color="auto"/>
                            <w:left w:val="none" w:sz="0" w:space="0" w:color="auto"/>
                            <w:bottom w:val="none" w:sz="0" w:space="0" w:color="auto"/>
                            <w:right w:val="none" w:sz="0" w:space="0" w:color="auto"/>
                          </w:divBdr>
                        </w:div>
                      </w:divsChild>
                    </w:div>
                    <w:div w:id="1101411797">
                      <w:marLeft w:val="0"/>
                      <w:marRight w:val="0"/>
                      <w:marTop w:val="0"/>
                      <w:marBottom w:val="0"/>
                      <w:divBdr>
                        <w:top w:val="none" w:sz="0" w:space="0" w:color="auto"/>
                        <w:left w:val="none" w:sz="0" w:space="0" w:color="auto"/>
                        <w:bottom w:val="none" w:sz="0" w:space="0" w:color="auto"/>
                        <w:right w:val="none" w:sz="0" w:space="0" w:color="auto"/>
                      </w:divBdr>
                      <w:divsChild>
                        <w:div w:id="1800223276">
                          <w:marLeft w:val="0"/>
                          <w:marRight w:val="0"/>
                          <w:marTop w:val="0"/>
                          <w:marBottom w:val="0"/>
                          <w:divBdr>
                            <w:top w:val="none" w:sz="0" w:space="0" w:color="auto"/>
                            <w:left w:val="none" w:sz="0" w:space="0" w:color="auto"/>
                            <w:bottom w:val="none" w:sz="0" w:space="0" w:color="auto"/>
                            <w:right w:val="none" w:sz="0" w:space="0" w:color="auto"/>
                          </w:divBdr>
                        </w:div>
                      </w:divsChild>
                    </w:div>
                    <w:div w:id="789518606">
                      <w:marLeft w:val="0"/>
                      <w:marRight w:val="0"/>
                      <w:marTop w:val="0"/>
                      <w:marBottom w:val="0"/>
                      <w:divBdr>
                        <w:top w:val="none" w:sz="0" w:space="0" w:color="auto"/>
                        <w:left w:val="none" w:sz="0" w:space="0" w:color="auto"/>
                        <w:bottom w:val="none" w:sz="0" w:space="0" w:color="auto"/>
                        <w:right w:val="none" w:sz="0" w:space="0" w:color="auto"/>
                      </w:divBdr>
                      <w:divsChild>
                        <w:div w:id="1182013469">
                          <w:marLeft w:val="0"/>
                          <w:marRight w:val="0"/>
                          <w:marTop w:val="0"/>
                          <w:marBottom w:val="0"/>
                          <w:divBdr>
                            <w:top w:val="none" w:sz="0" w:space="0" w:color="auto"/>
                            <w:left w:val="none" w:sz="0" w:space="0" w:color="auto"/>
                            <w:bottom w:val="none" w:sz="0" w:space="0" w:color="auto"/>
                            <w:right w:val="none" w:sz="0" w:space="0" w:color="auto"/>
                          </w:divBdr>
                        </w:div>
                      </w:divsChild>
                    </w:div>
                    <w:div w:id="1777288505">
                      <w:marLeft w:val="0"/>
                      <w:marRight w:val="0"/>
                      <w:marTop w:val="0"/>
                      <w:marBottom w:val="0"/>
                      <w:divBdr>
                        <w:top w:val="none" w:sz="0" w:space="0" w:color="auto"/>
                        <w:left w:val="none" w:sz="0" w:space="0" w:color="auto"/>
                        <w:bottom w:val="none" w:sz="0" w:space="0" w:color="auto"/>
                        <w:right w:val="none" w:sz="0" w:space="0" w:color="auto"/>
                      </w:divBdr>
                      <w:divsChild>
                        <w:div w:id="1222790482">
                          <w:marLeft w:val="0"/>
                          <w:marRight w:val="0"/>
                          <w:marTop w:val="0"/>
                          <w:marBottom w:val="0"/>
                          <w:divBdr>
                            <w:top w:val="none" w:sz="0" w:space="0" w:color="auto"/>
                            <w:left w:val="none" w:sz="0" w:space="0" w:color="auto"/>
                            <w:bottom w:val="none" w:sz="0" w:space="0" w:color="auto"/>
                            <w:right w:val="none" w:sz="0" w:space="0" w:color="auto"/>
                          </w:divBdr>
                        </w:div>
                      </w:divsChild>
                    </w:div>
                    <w:div w:id="1828477736">
                      <w:marLeft w:val="0"/>
                      <w:marRight w:val="0"/>
                      <w:marTop w:val="0"/>
                      <w:marBottom w:val="0"/>
                      <w:divBdr>
                        <w:top w:val="none" w:sz="0" w:space="0" w:color="auto"/>
                        <w:left w:val="none" w:sz="0" w:space="0" w:color="auto"/>
                        <w:bottom w:val="none" w:sz="0" w:space="0" w:color="auto"/>
                        <w:right w:val="none" w:sz="0" w:space="0" w:color="auto"/>
                      </w:divBdr>
                      <w:divsChild>
                        <w:div w:id="806820148">
                          <w:marLeft w:val="0"/>
                          <w:marRight w:val="0"/>
                          <w:marTop w:val="0"/>
                          <w:marBottom w:val="0"/>
                          <w:divBdr>
                            <w:top w:val="none" w:sz="0" w:space="0" w:color="auto"/>
                            <w:left w:val="none" w:sz="0" w:space="0" w:color="auto"/>
                            <w:bottom w:val="none" w:sz="0" w:space="0" w:color="auto"/>
                            <w:right w:val="none" w:sz="0" w:space="0" w:color="auto"/>
                          </w:divBdr>
                        </w:div>
                      </w:divsChild>
                    </w:div>
                    <w:div w:id="2023579623">
                      <w:marLeft w:val="0"/>
                      <w:marRight w:val="0"/>
                      <w:marTop w:val="0"/>
                      <w:marBottom w:val="0"/>
                      <w:divBdr>
                        <w:top w:val="none" w:sz="0" w:space="0" w:color="auto"/>
                        <w:left w:val="none" w:sz="0" w:space="0" w:color="auto"/>
                        <w:bottom w:val="none" w:sz="0" w:space="0" w:color="auto"/>
                        <w:right w:val="none" w:sz="0" w:space="0" w:color="auto"/>
                      </w:divBdr>
                      <w:divsChild>
                        <w:div w:id="963729954">
                          <w:marLeft w:val="0"/>
                          <w:marRight w:val="0"/>
                          <w:marTop w:val="0"/>
                          <w:marBottom w:val="0"/>
                          <w:divBdr>
                            <w:top w:val="none" w:sz="0" w:space="0" w:color="auto"/>
                            <w:left w:val="none" w:sz="0" w:space="0" w:color="auto"/>
                            <w:bottom w:val="none" w:sz="0" w:space="0" w:color="auto"/>
                            <w:right w:val="none" w:sz="0" w:space="0" w:color="auto"/>
                          </w:divBdr>
                        </w:div>
                      </w:divsChild>
                    </w:div>
                    <w:div w:id="1400589710">
                      <w:marLeft w:val="0"/>
                      <w:marRight w:val="0"/>
                      <w:marTop w:val="0"/>
                      <w:marBottom w:val="0"/>
                      <w:divBdr>
                        <w:top w:val="none" w:sz="0" w:space="0" w:color="auto"/>
                        <w:left w:val="none" w:sz="0" w:space="0" w:color="auto"/>
                        <w:bottom w:val="none" w:sz="0" w:space="0" w:color="auto"/>
                        <w:right w:val="none" w:sz="0" w:space="0" w:color="auto"/>
                      </w:divBdr>
                      <w:divsChild>
                        <w:div w:id="1467159552">
                          <w:marLeft w:val="0"/>
                          <w:marRight w:val="0"/>
                          <w:marTop w:val="0"/>
                          <w:marBottom w:val="0"/>
                          <w:divBdr>
                            <w:top w:val="none" w:sz="0" w:space="0" w:color="auto"/>
                            <w:left w:val="none" w:sz="0" w:space="0" w:color="auto"/>
                            <w:bottom w:val="none" w:sz="0" w:space="0" w:color="auto"/>
                            <w:right w:val="none" w:sz="0" w:space="0" w:color="auto"/>
                          </w:divBdr>
                        </w:div>
                      </w:divsChild>
                    </w:div>
                    <w:div w:id="775832828">
                      <w:marLeft w:val="0"/>
                      <w:marRight w:val="0"/>
                      <w:marTop w:val="0"/>
                      <w:marBottom w:val="0"/>
                      <w:divBdr>
                        <w:top w:val="none" w:sz="0" w:space="0" w:color="auto"/>
                        <w:left w:val="none" w:sz="0" w:space="0" w:color="auto"/>
                        <w:bottom w:val="none" w:sz="0" w:space="0" w:color="auto"/>
                        <w:right w:val="none" w:sz="0" w:space="0" w:color="auto"/>
                      </w:divBdr>
                      <w:divsChild>
                        <w:div w:id="1836148708">
                          <w:marLeft w:val="0"/>
                          <w:marRight w:val="0"/>
                          <w:marTop w:val="0"/>
                          <w:marBottom w:val="0"/>
                          <w:divBdr>
                            <w:top w:val="none" w:sz="0" w:space="0" w:color="auto"/>
                            <w:left w:val="none" w:sz="0" w:space="0" w:color="auto"/>
                            <w:bottom w:val="none" w:sz="0" w:space="0" w:color="auto"/>
                            <w:right w:val="none" w:sz="0" w:space="0" w:color="auto"/>
                          </w:divBdr>
                        </w:div>
                      </w:divsChild>
                    </w:div>
                    <w:div w:id="1306861612">
                      <w:marLeft w:val="0"/>
                      <w:marRight w:val="0"/>
                      <w:marTop w:val="0"/>
                      <w:marBottom w:val="0"/>
                      <w:divBdr>
                        <w:top w:val="none" w:sz="0" w:space="0" w:color="auto"/>
                        <w:left w:val="none" w:sz="0" w:space="0" w:color="auto"/>
                        <w:bottom w:val="none" w:sz="0" w:space="0" w:color="auto"/>
                        <w:right w:val="none" w:sz="0" w:space="0" w:color="auto"/>
                      </w:divBdr>
                      <w:divsChild>
                        <w:div w:id="181164837">
                          <w:marLeft w:val="0"/>
                          <w:marRight w:val="0"/>
                          <w:marTop w:val="0"/>
                          <w:marBottom w:val="0"/>
                          <w:divBdr>
                            <w:top w:val="none" w:sz="0" w:space="0" w:color="auto"/>
                            <w:left w:val="none" w:sz="0" w:space="0" w:color="auto"/>
                            <w:bottom w:val="none" w:sz="0" w:space="0" w:color="auto"/>
                            <w:right w:val="none" w:sz="0" w:space="0" w:color="auto"/>
                          </w:divBdr>
                        </w:div>
                      </w:divsChild>
                    </w:div>
                    <w:div w:id="1275552629">
                      <w:marLeft w:val="0"/>
                      <w:marRight w:val="0"/>
                      <w:marTop w:val="0"/>
                      <w:marBottom w:val="0"/>
                      <w:divBdr>
                        <w:top w:val="none" w:sz="0" w:space="0" w:color="auto"/>
                        <w:left w:val="none" w:sz="0" w:space="0" w:color="auto"/>
                        <w:bottom w:val="none" w:sz="0" w:space="0" w:color="auto"/>
                        <w:right w:val="none" w:sz="0" w:space="0" w:color="auto"/>
                      </w:divBdr>
                      <w:divsChild>
                        <w:div w:id="1501697217">
                          <w:marLeft w:val="0"/>
                          <w:marRight w:val="0"/>
                          <w:marTop w:val="0"/>
                          <w:marBottom w:val="0"/>
                          <w:divBdr>
                            <w:top w:val="none" w:sz="0" w:space="0" w:color="auto"/>
                            <w:left w:val="none" w:sz="0" w:space="0" w:color="auto"/>
                            <w:bottom w:val="none" w:sz="0" w:space="0" w:color="auto"/>
                            <w:right w:val="none" w:sz="0" w:space="0" w:color="auto"/>
                          </w:divBdr>
                        </w:div>
                      </w:divsChild>
                    </w:div>
                    <w:div w:id="1491091933">
                      <w:marLeft w:val="0"/>
                      <w:marRight w:val="0"/>
                      <w:marTop w:val="0"/>
                      <w:marBottom w:val="0"/>
                      <w:divBdr>
                        <w:top w:val="none" w:sz="0" w:space="0" w:color="auto"/>
                        <w:left w:val="none" w:sz="0" w:space="0" w:color="auto"/>
                        <w:bottom w:val="none" w:sz="0" w:space="0" w:color="auto"/>
                        <w:right w:val="none" w:sz="0" w:space="0" w:color="auto"/>
                      </w:divBdr>
                      <w:divsChild>
                        <w:div w:id="918057801">
                          <w:marLeft w:val="0"/>
                          <w:marRight w:val="0"/>
                          <w:marTop w:val="0"/>
                          <w:marBottom w:val="0"/>
                          <w:divBdr>
                            <w:top w:val="none" w:sz="0" w:space="0" w:color="auto"/>
                            <w:left w:val="none" w:sz="0" w:space="0" w:color="auto"/>
                            <w:bottom w:val="none" w:sz="0" w:space="0" w:color="auto"/>
                            <w:right w:val="none" w:sz="0" w:space="0" w:color="auto"/>
                          </w:divBdr>
                        </w:div>
                      </w:divsChild>
                    </w:div>
                    <w:div w:id="1514876287">
                      <w:marLeft w:val="0"/>
                      <w:marRight w:val="0"/>
                      <w:marTop w:val="0"/>
                      <w:marBottom w:val="0"/>
                      <w:divBdr>
                        <w:top w:val="none" w:sz="0" w:space="0" w:color="auto"/>
                        <w:left w:val="none" w:sz="0" w:space="0" w:color="auto"/>
                        <w:bottom w:val="none" w:sz="0" w:space="0" w:color="auto"/>
                        <w:right w:val="none" w:sz="0" w:space="0" w:color="auto"/>
                      </w:divBdr>
                      <w:divsChild>
                        <w:div w:id="1469206262">
                          <w:marLeft w:val="0"/>
                          <w:marRight w:val="0"/>
                          <w:marTop w:val="0"/>
                          <w:marBottom w:val="0"/>
                          <w:divBdr>
                            <w:top w:val="none" w:sz="0" w:space="0" w:color="auto"/>
                            <w:left w:val="none" w:sz="0" w:space="0" w:color="auto"/>
                            <w:bottom w:val="none" w:sz="0" w:space="0" w:color="auto"/>
                            <w:right w:val="none" w:sz="0" w:space="0" w:color="auto"/>
                          </w:divBdr>
                        </w:div>
                      </w:divsChild>
                    </w:div>
                    <w:div w:id="2053656019">
                      <w:marLeft w:val="0"/>
                      <w:marRight w:val="0"/>
                      <w:marTop w:val="0"/>
                      <w:marBottom w:val="0"/>
                      <w:divBdr>
                        <w:top w:val="none" w:sz="0" w:space="0" w:color="auto"/>
                        <w:left w:val="none" w:sz="0" w:space="0" w:color="auto"/>
                        <w:bottom w:val="none" w:sz="0" w:space="0" w:color="auto"/>
                        <w:right w:val="none" w:sz="0" w:space="0" w:color="auto"/>
                      </w:divBdr>
                      <w:divsChild>
                        <w:div w:id="1683508903">
                          <w:marLeft w:val="0"/>
                          <w:marRight w:val="0"/>
                          <w:marTop w:val="0"/>
                          <w:marBottom w:val="0"/>
                          <w:divBdr>
                            <w:top w:val="none" w:sz="0" w:space="0" w:color="auto"/>
                            <w:left w:val="none" w:sz="0" w:space="0" w:color="auto"/>
                            <w:bottom w:val="none" w:sz="0" w:space="0" w:color="auto"/>
                            <w:right w:val="none" w:sz="0" w:space="0" w:color="auto"/>
                          </w:divBdr>
                        </w:div>
                      </w:divsChild>
                    </w:div>
                    <w:div w:id="1539194780">
                      <w:marLeft w:val="0"/>
                      <w:marRight w:val="0"/>
                      <w:marTop w:val="0"/>
                      <w:marBottom w:val="0"/>
                      <w:divBdr>
                        <w:top w:val="none" w:sz="0" w:space="0" w:color="auto"/>
                        <w:left w:val="none" w:sz="0" w:space="0" w:color="auto"/>
                        <w:bottom w:val="none" w:sz="0" w:space="0" w:color="auto"/>
                        <w:right w:val="none" w:sz="0" w:space="0" w:color="auto"/>
                      </w:divBdr>
                      <w:divsChild>
                        <w:div w:id="611978804">
                          <w:marLeft w:val="0"/>
                          <w:marRight w:val="0"/>
                          <w:marTop w:val="0"/>
                          <w:marBottom w:val="0"/>
                          <w:divBdr>
                            <w:top w:val="none" w:sz="0" w:space="0" w:color="auto"/>
                            <w:left w:val="none" w:sz="0" w:space="0" w:color="auto"/>
                            <w:bottom w:val="none" w:sz="0" w:space="0" w:color="auto"/>
                            <w:right w:val="none" w:sz="0" w:space="0" w:color="auto"/>
                          </w:divBdr>
                        </w:div>
                      </w:divsChild>
                    </w:div>
                    <w:div w:id="1701391149">
                      <w:marLeft w:val="0"/>
                      <w:marRight w:val="0"/>
                      <w:marTop w:val="0"/>
                      <w:marBottom w:val="0"/>
                      <w:divBdr>
                        <w:top w:val="none" w:sz="0" w:space="0" w:color="auto"/>
                        <w:left w:val="none" w:sz="0" w:space="0" w:color="auto"/>
                        <w:bottom w:val="none" w:sz="0" w:space="0" w:color="auto"/>
                        <w:right w:val="none" w:sz="0" w:space="0" w:color="auto"/>
                      </w:divBdr>
                      <w:divsChild>
                        <w:div w:id="1562401874">
                          <w:marLeft w:val="0"/>
                          <w:marRight w:val="0"/>
                          <w:marTop w:val="0"/>
                          <w:marBottom w:val="0"/>
                          <w:divBdr>
                            <w:top w:val="none" w:sz="0" w:space="0" w:color="auto"/>
                            <w:left w:val="none" w:sz="0" w:space="0" w:color="auto"/>
                            <w:bottom w:val="none" w:sz="0" w:space="0" w:color="auto"/>
                            <w:right w:val="none" w:sz="0" w:space="0" w:color="auto"/>
                          </w:divBdr>
                        </w:div>
                      </w:divsChild>
                    </w:div>
                    <w:div w:id="1021510162">
                      <w:marLeft w:val="0"/>
                      <w:marRight w:val="0"/>
                      <w:marTop w:val="0"/>
                      <w:marBottom w:val="0"/>
                      <w:divBdr>
                        <w:top w:val="none" w:sz="0" w:space="0" w:color="auto"/>
                        <w:left w:val="none" w:sz="0" w:space="0" w:color="auto"/>
                        <w:bottom w:val="none" w:sz="0" w:space="0" w:color="auto"/>
                        <w:right w:val="none" w:sz="0" w:space="0" w:color="auto"/>
                      </w:divBdr>
                      <w:divsChild>
                        <w:div w:id="1825390177">
                          <w:marLeft w:val="0"/>
                          <w:marRight w:val="0"/>
                          <w:marTop w:val="0"/>
                          <w:marBottom w:val="0"/>
                          <w:divBdr>
                            <w:top w:val="none" w:sz="0" w:space="0" w:color="auto"/>
                            <w:left w:val="none" w:sz="0" w:space="0" w:color="auto"/>
                            <w:bottom w:val="none" w:sz="0" w:space="0" w:color="auto"/>
                            <w:right w:val="none" w:sz="0" w:space="0" w:color="auto"/>
                          </w:divBdr>
                        </w:div>
                      </w:divsChild>
                    </w:div>
                    <w:div w:id="852458497">
                      <w:marLeft w:val="0"/>
                      <w:marRight w:val="0"/>
                      <w:marTop w:val="0"/>
                      <w:marBottom w:val="0"/>
                      <w:divBdr>
                        <w:top w:val="none" w:sz="0" w:space="0" w:color="auto"/>
                        <w:left w:val="none" w:sz="0" w:space="0" w:color="auto"/>
                        <w:bottom w:val="none" w:sz="0" w:space="0" w:color="auto"/>
                        <w:right w:val="none" w:sz="0" w:space="0" w:color="auto"/>
                      </w:divBdr>
                      <w:divsChild>
                        <w:div w:id="1717772041">
                          <w:marLeft w:val="0"/>
                          <w:marRight w:val="0"/>
                          <w:marTop w:val="0"/>
                          <w:marBottom w:val="0"/>
                          <w:divBdr>
                            <w:top w:val="none" w:sz="0" w:space="0" w:color="auto"/>
                            <w:left w:val="none" w:sz="0" w:space="0" w:color="auto"/>
                            <w:bottom w:val="none" w:sz="0" w:space="0" w:color="auto"/>
                            <w:right w:val="none" w:sz="0" w:space="0" w:color="auto"/>
                          </w:divBdr>
                        </w:div>
                      </w:divsChild>
                    </w:div>
                    <w:div w:id="580335762">
                      <w:marLeft w:val="0"/>
                      <w:marRight w:val="0"/>
                      <w:marTop w:val="0"/>
                      <w:marBottom w:val="0"/>
                      <w:divBdr>
                        <w:top w:val="none" w:sz="0" w:space="0" w:color="auto"/>
                        <w:left w:val="none" w:sz="0" w:space="0" w:color="auto"/>
                        <w:bottom w:val="none" w:sz="0" w:space="0" w:color="auto"/>
                        <w:right w:val="none" w:sz="0" w:space="0" w:color="auto"/>
                      </w:divBdr>
                      <w:divsChild>
                        <w:div w:id="1314213210">
                          <w:marLeft w:val="0"/>
                          <w:marRight w:val="0"/>
                          <w:marTop w:val="0"/>
                          <w:marBottom w:val="0"/>
                          <w:divBdr>
                            <w:top w:val="none" w:sz="0" w:space="0" w:color="auto"/>
                            <w:left w:val="none" w:sz="0" w:space="0" w:color="auto"/>
                            <w:bottom w:val="none" w:sz="0" w:space="0" w:color="auto"/>
                            <w:right w:val="none" w:sz="0" w:space="0" w:color="auto"/>
                          </w:divBdr>
                        </w:div>
                      </w:divsChild>
                    </w:div>
                    <w:div w:id="1019550058">
                      <w:marLeft w:val="0"/>
                      <w:marRight w:val="0"/>
                      <w:marTop w:val="0"/>
                      <w:marBottom w:val="0"/>
                      <w:divBdr>
                        <w:top w:val="none" w:sz="0" w:space="0" w:color="auto"/>
                        <w:left w:val="none" w:sz="0" w:space="0" w:color="auto"/>
                        <w:bottom w:val="none" w:sz="0" w:space="0" w:color="auto"/>
                        <w:right w:val="none" w:sz="0" w:space="0" w:color="auto"/>
                      </w:divBdr>
                      <w:divsChild>
                        <w:div w:id="1624191598">
                          <w:marLeft w:val="0"/>
                          <w:marRight w:val="0"/>
                          <w:marTop w:val="0"/>
                          <w:marBottom w:val="0"/>
                          <w:divBdr>
                            <w:top w:val="none" w:sz="0" w:space="0" w:color="auto"/>
                            <w:left w:val="none" w:sz="0" w:space="0" w:color="auto"/>
                            <w:bottom w:val="none" w:sz="0" w:space="0" w:color="auto"/>
                            <w:right w:val="none" w:sz="0" w:space="0" w:color="auto"/>
                          </w:divBdr>
                        </w:div>
                      </w:divsChild>
                    </w:div>
                    <w:div w:id="828250009">
                      <w:marLeft w:val="0"/>
                      <w:marRight w:val="0"/>
                      <w:marTop w:val="0"/>
                      <w:marBottom w:val="0"/>
                      <w:divBdr>
                        <w:top w:val="none" w:sz="0" w:space="0" w:color="auto"/>
                        <w:left w:val="none" w:sz="0" w:space="0" w:color="auto"/>
                        <w:bottom w:val="none" w:sz="0" w:space="0" w:color="auto"/>
                        <w:right w:val="none" w:sz="0" w:space="0" w:color="auto"/>
                      </w:divBdr>
                      <w:divsChild>
                        <w:div w:id="410008998">
                          <w:marLeft w:val="0"/>
                          <w:marRight w:val="0"/>
                          <w:marTop w:val="0"/>
                          <w:marBottom w:val="0"/>
                          <w:divBdr>
                            <w:top w:val="none" w:sz="0" w:space="0" w:color="auto"/>
                            <w:left w:val="none" w:sz="0" w:space="0" w:color="auto"/>
                            <w:bottom w:val="none" w:sz="0" w:space="0" w:color="auto"/>
                            <w:right w:val="none" w:sz="0" w:space="0" w:color="auto"/>
                          </w:divBdr>
                        </w:div>
                      </w:divsChild>
                    </w:div>
                    <w:div w:id="2022314552">
                      <w:marLeft w:val="0"/>
                      <w:marRight w:val="0"/>
                      <w:marTop w:val="0"/>
                      <w:marBottom w:val="0"/>
                      <w:divBdr>
                        <w:top w:val="none" w:sz="0" w:space="0" w:color="auto"/>
                        <w:left w:val="none" w:sz="0" w:space="0" w:color="auto"/>
                        <w:bottom w:val="none" w:sz="0" w:space="0" w:color="auto"/>
                        <w:right w:val="none" w:sz="0" w:space="0" w:color="auto"/>
                      </w:divBdr>
                      <w:divsChild>
                        <w:div w:id="1545870635">
                          <w:marLeft w:val="0"/>
                          <w:marRight w:val="0"/>
                          <w:marTop w:val="0"/>
                          <w:marBottom w:val="0"/>
                          <w:divBdr>
                            <w:top w:val="none" w:sz="0" w:space="0" w:color="auto"/>
                            <w:left w:val="none" w:sz="0" w:space="0" w:color="auto"/>
                            <w:bottom w:val="none" w:sz="0" w:space="0" w:color="auto"/>
                            <w:right w:val="none" w:sz="0" w:space="0" w:color="auto"/>
                          </w:divBdr>
                        </w:div>
                      </w:divsChild>
                    </w:div>
                    <w:div w:id="1323005400">
                      <w:marLeft w:val="0"/>
                      <w:marRight w:val="0"/>
                      <w:marTop w:val="0"/>
                      <w:marBottom w:val="0"/>
                      <w:divBdr>
                        <w:top w:val="none" w:sz="0" w:space="0" w:color="auto"/>
                        <w:left w:val="none" w:sz="0" w:space="0" w:color="auto"/>
                        <w:bottom w:val="none" w:sz="0" w:space="0" w:color="auto"/>
                        <w:right w:val="none" w:sz="0" w:space="0" w:color="auto"/>
                      </w:divBdr>
                      <w:divsChild>
                        <w:div w:id="160702088">
                          <w:marLeft w:val="0"/>
                          <w:marRight w:val="0"/>
                          <w:marTop w:val="0"/>
                          <w:marBottom w:val="0"/>
                          <w:divBdr>
                            <w:top w:val="none" w:sz="0" w:space="0" w:color="auto"/>
                            <w:left w:val="none" w:sz="0" w:space="0" w:color="auto"/>
                            <w:bottom w:val="none" w:sz="0" w:space="0" w:color="auto"/>
                            <w:right w:val="none" w:sz="0" w:space="0" w:color="auto"/>
                          </w:divBdr>
                        </w:div>
                      </w:divsChild>
                    </w:div>
                    <w:div w:id="678965310">
                      <w:marLeft w:val="0"/>
                      <w:marRight w:val="0"/>
                      <w:marTop w:val="0"/>
                      <w:marBottom w:val="0"/>
                      <w:divBdr>
                        <w:top w:val="none" w:sz="0" w:space="0" w:color="auto"/>
                        <w:left w:val="none" w:sz="0" w:space="0" w:color="auto"/>
                        <w:bottom w:val="none" w:sz="0" w:space="0" w:color="auto"/>
                        <w:right w:val="none" w:sz="0" w:space="0" w:color="auto"/>
                      </w:divBdr>
                      <w:divsChild>
                        <w:div w:id="456459772">
                          <w:marLeft w:val="0"/>
                          <w:marRight w:val="0"/>
                          <w:marTop w:val="0"/>
                          <w:marBottom w:val="0"/>
                          <w:divBdr>
                            <w:top w:val="none" w:sz="0" w:space="0" w:color="auto"/>
                            <w:left w:val="none" w:sz="0" w:space="0" w:color="auto"/>
                            <w:bottom w:val="none" w:sz="0" w:space="0" w:color="auto"/>
                            <w:right w:val="none" w:sz="0" w:space="0" w:color="auto"/>
                          </w:divBdr>
                        </w:div>
                      </w:divsChild>
                    </w:div>
                    <w:div w:id="1647854903">
                      <w:marLeft w:val="0"/>
                      <w:marRight w:val="0"/>
                      <w:marTop w:val="0"/>
                      <w:marBottom w:val="0"/>
                      <w:divBdr>
                        <w:top w:val="none" w:sz="0" w:space="0" w:color="auto"/>
                        <w:left w:val="none" w:sz="0" w:space="0" w:color="auto"/>
                        <w:bottom w:val="none" w:sz="0" w:space="0" w:color="auto"/>
                        <w:right w:val="none" w:sz="0" w:space="0" w:color="auto"/>
                      </w:divBdr>
                      <w:divsChild>
                        <w:div w:id="1524171385">
                          <w:marLeft w:val="0"/>
                          <w:marRight w:val="0"/>
                          <w:marTop w:val="0"/>
                          <w:marBottom w:val="0"/>
                          <w:divBdr>
                            <w:top w:val="none" w:sz="0" w:space="0" w:color="auto"/>
                            <w:left w:val="none" w:sz="0" w:space="0" w:color="auto"/>
                            <w:bottom w:val="none" w:sz="0" w:space="0" w:color="auto"/>
                            <w:right w:val="none" w:sz="0" w:space="0" w:color="auto"/>
                          </w:divBdr>
                        </w:div>
                      </w:divsChild>
                    </w:div>
                    <w:div w:id="1890679064">
                      <w:marLeft w:val="0"/>
                      <w:marRight w:val="0"/>
                      <w:marTop w:val="0"/>
                      <w:marBottom w:val="0"/>
                      <w:divBdr>
                        <w:top w:val="none" w:sz="0" w:space="0" w:color="auto"/>
                        <w:left w:val="none" w:sz="0" w:space="0" w:color="auto"/>
                        <w:bottom w:val="none" w:sz="0" w:space="0" w:color="auto"/>
                        <w:right w:val="none" w:sz="0" w:space="0" w:color="auto"/>
                      </w:divBdr>
                      <w:divsChild>
                        <w:div w:id="1948417796">
                          <w:marLeft w:val="0"/>
                          <w:marRight w:val="0"/>
                          <w:marTop w:val="0"/>
                          <w:marBottom w:val="0"/>
                          <w:divBdr>
                            <w:top w:val="none" w:sz="0" w:space="0" w:color="auto"/>
                            <w:left w:val="none" w:sz="0" w:space="0" w:color="auto"/>
                            <w:bottom w:val="none" w:sz="0" w:space="0" w:color="auto"/>
                            <w:right w:val="none" w:sz="0" w:space="0" w:color="auto"/>
                          </w:divBdr>
                        </w:div>
                      </w:divsChild>
                    </w:div>
                    <w:div w:id="1220482211">
                      <w:marLeft w:val="0"/>
                      <w:marRight w:val="0"/>
                      <w:marTop w:val="0"/>
                      <w:marBottom w:val="0"/>
                      <w:divBdr>
                        <w:top w:val="none" w:sz="0" w:space="0" w:color="auto"/>
                        <w:left w:val="none" w:sz="0" w:space="0" w:color="auto"/>
                        <w:bottom w:val="none" w:sz="0" w:space="0" w:color="auto"/>
                        <w:right w:val="none" w:sz="0" w:space="0" w:color="auto"/>
                      </w:divBdr>
                      <w:divsChild>
                        <w:div w:id="1074814751">
                          <w:marLeft w:val="0"/>
                          <w:marRight w:val="0"/>
                          <w:marTop w:val="0"/>
                          <w:marBottom w:val="0"/>
                          <w:divBdr>
                            <w:top w:val="none" w:sz="0" w:space="0" w:color="auto"/>
                            <w:left w:val="none" w:sz="0" w:space="0" w:color="auto"/>
                            <w:bottom w:val="none" w:sz="0" w:space="0" w:color="auto"/>
                            <w:right w:val="none" w:sz="0" w:space="0" w:color="auto"/>
                          </w:divBdr>
                        </w:div>
                      </w:divsChild>
                    </w:div>
                    <w:div w:id="993996083">
                      <w:marLeft w:val="0"/>
                      <w:marRight w:val="0"/>
                      <w:marTop w:val="0"/>
                      <w:marBottom w:val="0"/>
                      <w:divBdr>
                        <w:top w:val="none" w:sz="0" w:space="0" w:color="auto"/>
                        <w:left w:val="none" w:sz="0" w:space="0" w:color="auto"/>
                        <w:bottom w:val="none" w:sz="0" w:space="0" w:color="auto"/>
                        <w:right w:val="none" w:sz="0" w:space="0" w:color="auto"/>
                      </w:divBdr>
                      <w:divsChild>
                        <w:div w:id="1034885764">
                          <w:marLeft w:val="0"/>
                          <w:marRight w:val="0"/>
                          <w:marTop w:val="0"/>
                          <w:marBottom w:val="0"/>
                          <w:divBdr>
                            <w:top w:val="none" w:sz="0" w:space="0" w:color="auto"/>
                            <w:left w:val="none" w:sz="0" w:space="0" w:color="auto"/>
                            <w:bottom w:val="none" w:sz="0" w:space="0" w:color="auto"/>
                            <w:right w:val="none" w:sz="0" w:space="0" w:color="auto"/>
                          </w:divBdr>
                        </w:div>
                      </w:divsChild>
                    </w:div>
                    <w:div w:id="230192702">
                      <w:marLeft w:val="0"/>
                      <w:marRight w:val="0"/>
                      <w:marTop w:val="0"/>
                      <w:marBottom w:val="0"/>
                      <w:divBdr>
                        <w:top w:val="none" w:sz="0" w:space="0" w:color="auto"/>
                        <w:left w:val="none" w:sz="0" w:space="0" w:color="auto"/>
                        <w:bottom w:val="none" w:sz="0" w:space="0" w:color="auto"/>
                        <w:right w:val="none" w:sz="0" w:space="0" w:color="auto"/>
                      </w:divBdr>
                      <w:divsChild>
                        <w:div w:id="534389332">
                          <w:marLeft w:val="0"/>
                          <w:marRight w:val="0"/>
                          <w:marTop w:val="0"/>
                          <w:marBottom w:val="0"/>
                          <w:divBdr>
                            <w:top w:val="none" w:sz="0" w:space="0" w:color="auto"/>
                            <w:left w:val="none" w:sz="0" w:space="0" w:color="auto"/>
                            <w:bottom w:val="none" w:sz="0" w:space="0" w:color="auto"/>
                            <w:right w:val="none" w:sz="0" w:space="0" w:color="auto"/>
                          </w:divBdr>
                        </w:div>
                      </w:divsChild>
                    </w:div>
                    <w:div w:id="649362991">
                      <w:marLeft w:val="0"/>
                      <w:marRight w:val="0"/>
                      <w:marTop w:val="0"/>
                      <w:marBottom w:val="0"/>
                      <w:divBdr>
                        <w:top w:val="none" w:sz="0" w:space="0" w:color="auto"/>
                        <w:left w:val="none" w:sz="0" w:space="0" w:color="auto"/>
                        <w:bottom w:val="none" w:sz="0" w:space="0" w:color="auto"/>
                        <w:right w:val="none" w:sz="0" w:space="0" w:color="auto"/>
                      </w:divBdr>
                      <w:divsChild>
                        <w:div w:id="1149058977">
                          <w:marLeft w:val="0"/>
                          <w:marRight w:val="0"/>
                          <w:marTop w:val="0"/>
                          <w:marBottom w:val="0"/>
                          <w:divBdr>
                            <w:top w:val="none" w:sz="0" w:space="0" w:color="auto"/>
                            <w:left w:val="none" w:sz="0" w:space="0" w:color="auto"/>
                            <w:bottom w:val="none" w:sz="0" w:space="0" w:color="auto"/>
                            <w:right w:val="none" w:sz="0" w:space="0" w:color="auto"/>
                          </w:divBdr>
                        </w:div>
                      </w:divsChild>
                    </w:div>
                    <w:div w:id="114327335">
                      <w:marLeft w:val="0"/>
                      <w:marRight w:val="0"/>
                      <w:marTop w:val="0"/>
                      <w:marBottom w:val="0"/>
                      <w:divBdr>
                        <w:top w:val="none" w:sz="0" w:space="0" w:color="auto"/>
                        <w:left w:val="none" w:sz="0" w:space="0" w:color="auto"/>
                        <w:bottom w:val="none" w:sz="0" w:space="0" w:color="auto"/>
                        <w:right w:val="none" w:sz="0" w:space="0" w:color="auto"/>
                      </w:divBdr>
                      <w:divsChild>
                        <w:div w:id="90972976">
                          <w:marLeft w:val="0"/>
                          <w:marRight w:val="0"/>
                          <w:marTop w:val="0"/>
                          <w:marBottom w:val="0"/>
                          <w:divBdr>
                            <w:top w:val="none" w:sz="0" w:space="0" w:color="auto"/>
                            <w:left w:val="none" w:sz="0" w:space="0" w:color="auto"/>
                            <w:bottom w:val="none" w:sz="0" w:space="0" w:color="auto"/>
                            <w:right w:val="none" w:sz="0" w:space="0" w:color="auto"/>
                          </w:divBdr>
                        </w:div>
                      </w:divsChild>
                    </w:div>
                    <w:div w:id="1918125462">
                      <w:marLeft w:val="0"/>
                      <w:marRight w:val="0"/>
                      <w:marTop w:val="0"/>
                      <w:marBottom w:val="0"/>
                      <w:divBdr>
                        <w:top w:val="none" w:sz="0" w:space="0" w:color="auto"/>
                        <w:left w:val="none" w:sz="0" w:space="0" w:color="auto"/>
                        <w:bottom w:val="none" w:sz="0" w:space="0" w:color="auto"/>
                        <w:right w:val="none" w:sz="0" w:space="0" w:color="auto"/>
                      </w:divBdr>
                      <w:divsChild>
                        <w:div w:id="65702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636661">
      <w:bodyDiv w:val="1"/>
      <w:marLeft w:val="0"/>
      <w:marRight w:val="0"/>
      <w:marTop w:val="0"/>
      <w:marBottom w:val="0"/>
      <w:divBdr>
        <w:top w:val="none" w:sz="0" w:space="0" w:color="auto"/>
        <w:left w:val="none" w:sz="0" w:space="0" w:color="auto"/>
        <w:bottom w:val="none" w:sz="0" w:space="0" w:color="auto"/>
        <w:right w:val="none" w:sz="0" w:space="0" w:color="auto"/>
      </w:divBdr>
    </w:div>
    <w:div w:id="640692696">
      <w:bodyDiv w:val="1"/>
      <w:marLeft w:val="0"/>
      <w:marRight w:val="0"/>
      <w:marTop w:val="0"/>
      <w:marBottom w:val="0"/>
      <w:divBdr>
        <w:top w:val="none" w:sz="0" w:space="0" w:color="auto"/>
        <w:left w:val="none" w:sz="0" w:space="0" w:color="auto"/>
        <w:bottom w:val="none" w:sz="0" w:space="0" w:color="auto"/>
        <w:right w:val="none" w:sz="0" w:space="0" w:color="auto"/>
      </w:divBdr>
    </w:div>
    <w:div w:id="641077302">
      <w:bodyDiv w:val="1"/>
      <w:marLeft w:val="0"/>
      <w:marRight w:val="0"/>
      <w:marTop w:val="0"/>
      <w:marBottom w:val="0"/>
      <w:divBdr>
        <w:top w:val="none" w:sz="0" w:space="0" w:color="auto"/>
        <w:left w:val="none" w:sz="0" w:space="0" w:color="auto"/>
        <w:bottom w:val="none" w:sz="0" w:space="0" w:color="auto"/>
        <w:right w:val="none" w:sz="0" w:space="0" w:color="auto"/>
      </w:divBdr>
      <w:divsChild>
        <w:div w:id="1259021723">
          <w:marLeft w:val="1267"/>
          <w:marRight w:val="0"/>
          <w:marTop w:val="0"/>
          <w:marBottom w:val="240"/>
          <w:divBdr>
            <w:top w:val="none" w:sz="0" w:space="0" w:color="auto"/>
            <w:left w:val="none" w:sz="0" w:space="0" w:color="auto"/>
            <w:bottom w:val="none" w:sz="0" w:space="0" w:color="auto"/>
            <w:right w:val="none" w:sz="0" w:space="0" w:color="auto"/>
          </w:divBdr>
        </w:div>
        <w:div w:id="629825800">
          <w:marLeft w:val="1267"/>
          <w:marRight w:val="0"/>
          <w:marTop w:val="0"/>
          <w:marBottom w:val="240"/>
          <w:divBdr>
            <w:top w:val="none" w:sz="0" w:space="0" w:color="auto"/>
            <w:left w:val="none" w:sz="0" w:space="0" w:color="auto"/>
            <w:bottom w:val="none" w:sz="0" w:space="0" w:color="auto"/>
            <w:right w:val="none" w:sz="0" w:space="0" w:color="auto"/>
          </w:divBdr>
        </w:div>
        <w:div w:id="1543135001">
          <w:marLeft w:val="1267"/>
          <w:marRight w:val="0"/>
          <w:marTop w:val="0"/>
          <w:marBottom w:val="240"/>
          <w:divBdr>
            <w:top w:val="none" w:sz="0" w:space="0" w:color="auto"/>
            <w:left w:val="none" w:sz="0" w:space="0" w:color="auto"/>
            <w:bottom w:val="none" w:sz="0" w:space="0" w:color="auto"/>
            <w:right w:val="none" w:sz="0" w:space="0" w:color="auto"/>
          </w:divBdr>
        </w:div>
        <w:div w:id="512306257">
          <w:marLeft w:val="1267"/>
          <w:marRight w:val="0"/>
          <w:marTop w:val="0"/>
          <w:marBottom w:val="240"/>
          <w:divBdr>
            <w:top w:val="none" w:sz="0" w:space="0" w:color="auto"/>
            <w:left w:val="none" w:sz="0" w:space="0" w:color="auto"/>
            <w:bottom w:val="none" w:sz="0" w:space="0" w:color="auto"/>
            <w:right w:val="none" w:sz="0" w:space="0" w:color="auto"/>
          </w:divBdr>
        </w:div>
      </w:divsChild>
    </w:div>
    <w:div w:id="647319382">
      <w:bodyDiv w:val="1"/>
      <w:marLeft w:val="0"/>
      <w:marRight w:val="0"/>
      <w:marTop w:val="0"/>
      <w:marBottom w:val="0"/>
      <w:divBdr>
        <w:top w:val="none" w:sz="0" w:space="0" w:color="auto"/>
        <w:left w:val="none" w:sz="0" w:space="0" w:color="auto"/>
        <w:bottom w:val="none" w:sz="0" w:space="0" w:color="auto"/>
        <w:right w:val="none" w:sz="0" w:space="0" w:color="auto"/>
      </w:divBdr>
      <w:divsChild>
        <w:div w:id="1775906640">
          <w:marLeft w:val="0"/>
          <w:marRight w:val="0"/>
          <w:marTop w:val="0"/>
          <w:marBottom w:val="0"/>
          <w:divBdr>
            <w:top w:val="none" w:sz="0" w:space="0" w:color="auto"/>
            <w:left w:val="none" w:sz="0" w:space="0" w:color="auto"/>
            <w:bottom w:val="none" w:sz="0" w:space="0" w:color="auto"/>
            <w:right w:val="none" w:sz="0" w:space="0" w:color="auto"/>
          </w:divBdr>
        </w:div>
      </w:divsChild>
    </w:div>
    <w:div w:id="719591459">
      <w:bodyDiv w:val="1"/>
      <w:marLeft w:val="0"/>
      <w:marRight w:val="0"/>
      <w:marTop w:val="0"/>
      <w:marBottom w:val="0"/>
      <w:divBdr>
        <w:top w:val="none" w:sz="0" w:space="0" w:color="auto"/>
        <w:left w:val="none" w:sz="0" w:space="0" w:color="auto"/>
        <w:bottom w:val="none" w:sz="0" w:space="0" w:color="auto"/>
        <w:right w:val="none" w:sz="0" w:space="0" w:color="auto"/>
      </w:divBdr>
    </w:div>
    <w:div w:id="754518619">
      <w:bodyDiv w:val="1"/>
      <w:marLeft w:val="0"/>
      <w:marRight w:val="0"/>
      <w:marTop w:val="0"/>
      <w:marBottom w:val="0"/>
      <w:divBdr>
        <w:top w:val="none" w:sz="0" w:space="0" w:color="auto"/>
        <w:left w:val="none" w:sz="0" w:space="0" w:color="auto"/>
        <w:bottom w:val="none" w:sz="0" w:space="0" w:color="auto"/>
        <w:right w:val="none" w:sz="0" w:space="0" w:color="auto"/>
      </w:divBdr>
    </w:div>
    <w:div w:id="764112739">
      <w:bodyDiv w:val="1"/>
      <w:marLeft w:val="0"/>
      <w:marRight w:val="0"/>
      <w:marTop w:val="0"/>
      <w:marBottom w:val="0"/>
      <w:divBdr>
        <w:top w:val="none" w:sz="0" w:space="0" w:color="auto"/>
        <w:left w:val="none" w:sz="0" w:space="0" w:color="auto"/>
        <w:bottom w:val="none" w:sz="0" w:space="0" w:color="auto"/>
        <w:right w:val="none" w:sz="0" w:space="0" w:color="auto"/>
      </w:divBdr>
    </w:div>
    <w:div w:id="807631821">
      <w:bodyDiv w:val="1"/>
      <w:marLeft w:val="0"/>
      <w:marRight w:val="0"/>
      <w:marTop w:val="0"/>
      <w:marBottom w:val="0"/>
      <w:divBdr>
        <w:top w:val="none" w:sz="0" w:space="0" w:color="auto"/>
        <w:left w:val="none" w:sz="0" w:space="0" w:color="auto"/>
        <w:bottom w:val="none" w:sz="0" w:space="0" w:color="auto"/>
        <w:right w:val="none" w:sz="0" w:space="0" w:color="auto"/>
      </w:divBdr>
      <w:divsChild>
        <w:div w:id="216282152">
          <w:marLeft w:val="1440"/>
          <w:marRight w:val="0"/>
          <w:marTop w:val="300"/>
          <w:marBottom w:val="0"/>
          <w:divBdr>
            <w:top w:val="none" w:sz="0" w:space="0" w:color="auto"/>
            <w:left w:val="none" w:sz="0" w:space="0" w:color="auto"/>
            <w:bottom w:val="none" w:sz="0" w:space="0" w:color="auto"/>
            <w:right w:val="none" w:sz="0" w:space="0" w:color="auto"/>
          </w:divBdr>
        </w:div>
        <w:div w:id="1811899820">
          <w:marLeft w:val="1440"/>
          <w:marRight w:val="0"/>
          <w:marTop w:val="300"/>
          <w:marBottom w:val="0"/>
          <w:divBdr>
            <w:top w:val="none" w:sz="0" w:space="0" w:color="auto"/>
            <w:left w:val="none" w:sz="0" w:space="0" w:color="auto"/>
            <w:bottom w:val="none" w:sz="0" w:space="0" w:color="auto"/>
            <w:right w:val="none" w:sz="0" w:space="0" w:color="auto"/>
          </w:divBdr>
        </w:div>
        <w:div w:id="1759012279">
          <w:marLeft w:val="1440"/>
          <w:marRight w:val="0"/>
          <w:marTop w:val="300"/>
          <w:marBottom w:val="0"/>
          <w:divBdr>
            <w:top w:val="none" w:sz="0" w:space="0" w:color="auto"/>
            <w:left w:val="none" w:sz="0" w:space="0" w:color="auto"/>
            <w:bottom w:val="none" w:sz="0" w:space="0" w:color="auto"/>
            <w:right w:val="none" w:sz="0" w:space="0" w:color="auto"/>
          </w:divBdr>
        </w:div>
        <w:div w:id="525295220">
          <w:marLeft w:val="1440"/>
          <w:marRight w:val="0"/>
          <w:marTop w:val="300"/>
          <w:marBottom w:val="0"/>
          <w:divBdr>
            <w:top w:val="none" w:sz="0" w:space="0" w:color="auto"/>
            <w:left w:val="none" w:sz="0" w:space="0" w:color="auto"/>
            <w:bottom w:val="none" w:sz="0" w:space="0" w:color="auto"/>
            <w:right w:val="none" w:sz="0" w:space="0" w:color="auto"/>
          </w:divBdr>
        </w:div>
      </w:divsChild>
    </w:div>
    <w:div w:id="809907127">
      <w:bodyDiv w:val="1"/>
      <w:marLeft w:val="0"/>
      <w:marRight w:val="0"/>
      <w:marTop w:val="0"/>
      <w:marBottom w:val="0"/>
      <w:divBdr>
        <w:top w:val="none" w:sz="0" w:space="0" w:color="auto"/>
        <w:left w:val="none" w:sz="0" w:space="0" w:color="auto"/>
        <w:bottom w:val="none" w:sz="0" w:space="0" w:color="auto"/>
        <w:right w:val="none" w:sz="0" w:space="0" w:color="auto"/>
      </w:divBdr>
    </w:div>
    <w:div w:id="858737788">
      <w:bodyDiv w:val="1"/>
      <w:marLeft w:val="0"/>
      <w:marRight w:val="0"/>
      <w:marTop w:val="0"/>
      <w:marBottom w:val="0"/>
      <w:divBdr>
        <w:top w:val="none" w:sz="0" w:space="0" w:color="auto"/>
        <w:left w:val="none" w:sz="0" w:space="0" w:color="auto"/>
        <w:bottom w:val="none" w:sz="0" w:space="0" w:color="auto"/>
        <w:right w:val="none" w:sz="0" w:space="0" w:color="auto"/>
      </w:divBdr>
    </w:div>
    <w:div w:id="897283763">
      <w:bodyDiv w:val="1"/>
      <w:marLeft w:val="0"/>
      <w:marRight w:val="0"/>
      <w:marTop w:val="0"/>
      <w:marBottom w:val="0"/>
      <w:divBdr>
        <w:top w:val="none" w:sz="0" w:space="0" w:color="auto"/>
        <w:left w:val="none" w:sz="0" w:space="0" w:color="auto"/>
        <w:bottom w:val="none" w:sz="0" w:space="0" w:color="auto"/>
        <w:right w:val="none" w:sz="0" w:space="0" w:color="auto"/>
      </w:divBdr>
    </w:div>
    <w:div w:id="1056125452">
      <w:bodyDiv w:val="1"/>
      <w:marLeft w:val="0"/>
      <w:marRight w:val="0"/>
      <w:marTop w:val="0"/>
      <w:marBottom w:val="0"/>
      <w:divBdr>
        <w:top w:val="none" w:sz="0" w:space="0" w:color="auto"/>
        <w:left w:val="none" w:sz="0" w:space="0" w:color="auto"/>
        <w:bottom w:val="none" w:sz="0" w:space="0" w:color="auto"/>
        <w:right w:val="none" w:sz="0" w:space="0" w:color="auto"/>
      </w:divBdr>
      <w:divsChild>
        <w:div w:id="154495618">
          <w:marLeft w:val="0"/>
          <w:marRight w:val="0"/>
          <w:marTop w:val="0"/>
          <w:marBottom w:val="0"/>
          <w:divBdr>
            <w:top w:val="none" w:sz="0" w:space="0" w:color="auto"/>
            <w:left w:val="none" w:sz="0" w:space="0" w:color="auto"/>
            <w:bottom w:val="none" w:sz="0" w:space="0" w:color="auto"/>
            <w:right w:val="none" w:sz="0" w:space="0" w:color="auto"/>
          </w:divBdr>
          <w:divsChild>
            <w:div w:id="1364749740">
              <w:marLeft w:val="0"/>
              <w:marRight w:val="0"/>
              <w:marTop w:val="0"/>
              <w:marBottom w:val="0"/>
              <w:divBdr>
                <w:top w:val="none" w:sz="0" w:space="0" w:color="auto"/>
                <w:left w:val="none" w:sz="0" w:space="0" w:color="auto"/>
                <w:bottom w:val="none" w:sz="0" w:space="0" w:color="auto"/>
                <w:right w:val="none" w:sz="0" w:space="0" w:color="auto"/>
              </w:divBdr>
              <w:divsChild>
                <w:div w:id="1170218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452738">
          <w:marLeft w:val="0"/>
          <w:marRight w:val="0"/>
          <w:marTop w:val="0"/>
          <w:marBottom w:val="0"/>
          <w:divBdr>
            <w:top w:val="none" w:sz="0" w:space="0" w:color="auto"/>
            <w:left w:val="none" w:sz="0" w:space="0" w:color="auto"/>
            <w:bottom w:val="none" w:sz="0" w:space="0" w:color="auto"/>
            <w:right w:val="none" w:sz="0" w:space="0" w:color="auto"/>
          </w:divBdr>
          <w:divsChild>
            <w:div w:id="1042166662">
              <w:marLeft w:val="0"/>
              <w:marRight w:val="0"/>
              <w:marTop w:val="0"/>
              <w:marBottom w:val="0"/>
              <w:divBdr>
                <w:top w:val="none" w:sz="0" w:space="0" w:color="auto"/>
                <w:left w:val="none" w:sz="0" w:space="0" w:color="auto"/>
                <w:bottom w:val="none" w:sz="0" w:space="0" w:color="auto"/>
                <w:right w:val="none" w:sz="0" w:space="0" w:color="auto"/>
              </w:divBdr>
              <w:divsChild>
                <w:div w:id="2012902396">
                  <w:marLeft w:val="0"/>
                  <w:marRight w:val="0"/>
                  <w:marTop w:val="0"/>
                  <w:marBottom w:val="0"/>
                  <w:divBdr>
                    <w:top w:val="none" w:sz="0" w:space="0" w:color="auto"/>
                    <w:left w:val="none" w:sz="0" w:space="0" w:color="auto"/>
                    <w:bottom w:val="none" w:sz="0" w:space="0" w:color="auto"/>
                    <w:right w:val="none" w:sz="0" w:space="0" w:color="auto"/>
                  </w:divBdr>
                </w:div>
                <w:div w:id="958797973">
                  <w:marLeft w:val="0"/>
                  <w:marRight w:val="0"/>
                  <w:marTop w:val="0"/>
                  <w:marBottom w:val="0"/>
                  <w:divBdr>
                    <w:top w:val="none" w:sz="0" w:space="0" w:color="auto"/>
                    <w:left w:val="none" w:sz="0" w:space="0" w:color="auto"/>
                    <w:bottom w:val="none" w:sz="0" w:space="0" w:color="auto"/>
                    <w:right w:val="none" w:sz="0" w:space="0" w:color="auto"/>
                  </w:divBdr>
                </w:div>
                <w:div w:id="486241967">
                  <w:marLeft w:val="0"/>
                  <w:marRight w:val="0"/>
                  <w:marTop w:val="0"/>
                  <w:marBottom w:val="0"/>
                  <w:divBdr>
                    <w:top w:val="none" w:sz="0" w:space="0" w:color="auto"/>
                    <w:left w:val="none" w:sz="0" w:space="0" w:color="auto"/>
                    <w:bottom w:val="none" w:sz="0" w:space="0" w:color="auto"/>
                    <w:right w:val="none" w:sz="0" w:space="0" w:color="auto"/>
                  </w:divBdr>
                </w:div>
                <w:div w:id="998314552">
                  <w:marLeft w:val="0"/>
                  <w:marRight w:val="0"/>
                  <w:marTop w:val="0"/>
                  <w:marBottom w:val="0"/>
                  <w:divBdr>
                    <w:top w:val="none" w:sz="0" w:space="0" w:color="auto"/>
                    <w:left w:val="none" w:sz="0" w:space="0" w:color="auto"/>
                    <w:bottom w:val="none" w:sz="0" w:space="0" w:color="auto"/>
                    <w:right w:val="none" w:sz="0" w:space="0" w:color="auto"/>
                  </w:divBdr>
                </w:div>
                <w:div w:id="2139565126">
                  <w:marLeft w:val="0"/>
                  <w:marRight w:val="0"/>
                  <w:marTop w:val="0"/>
                  <w:marBottom w:val="0"/>
                  <w:divBdr>
                    <w:top w:val="none" w:sz="0" w:space="0" w:color="auto"/>
                    <w:left w:val="none" w:sz="0" w:space="0" w:color="auto"/>
                    <w:bottom w:val="none" w:sz="0" w:space="0" w:color="auto"/>
                    <w:right w:val="none" w:sz="0" w:space="0" w:color="auto"/>
                  </w:divBdr>
                </w:div>
                <w:div w:id="536309614">
                  <w:marLeft w:val="0"/>
                  <w:marRight w:val="0"/>
                  <w:marTop w:val="0"/>
                  <w:marBottom w:val="0"/>
                  <w:divBdr>
                    <w:top w:val="none" w:sz="0" w:space="0" w:color="auto"/>
                    <w:left w:val="none" w:sz="0" w:space="0" w:color="auto"/>
                    <w:bottom w:val="none" w:sz="0" w:space="0" w:color="auto"/>
                    <w:right w:val="none" w:sz="0" w:space="0" w:color="auto"/>
                  </w:divBdr>
                </w:div>
                <w:div w:id="1986086778">
                  <w:marLeft w:val="0"/>
                  <w:marRight w:val="0"/>
                  <w:marTop w:val="0"/>
                  <w:marBottom w:val="0"/>
                  <w:divBdr>
                    <w:top w:val="none" w:sz="0" w:space="0" w:color="auto"/>
                    <w:left w:val="none" w:sz="0" w:space="0" w:color="auto"/>
                    <w:bottom w:val="none" w:sz="0" w:space="0" w:color="auto"/>
                    <w:right w:val="none" w:sz="0" w:space="0" w:color="auto"/>
                  </w:divBdr>
                </w:div>
                <w:div w:id="1099178855">
                  <w:marLeft w:val="0"/>
                  <w:marRight w:val="0"/>
                  <w:marTop w:val="0"/>
                  <w:marBottom w:val="0"/>
                  <w:divBdr>
                    <w:top w:val="none" w:sz="0" w:space="0" w:color="auto"/>
                    <w:left w:val="none" w:sz="0" w:space="0" w:color="auto"/>
                    <w:bottom w:val="none" w:sz="0" w:space="0" w:color="auto"/>
                    <w:right w:val="none" w:sz="0" w:space="0" w:color="auto"/>
                  </w:divBdr>
                </w:div>
                <w:div w:id="723333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420455">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199705781">
      <w:bodyDiv w:val="1"/>
      <w:marLeft w:val="0"/>
      <w:marRight w:val="0"/>
      <w:marTop w:val="0"/>
      <w:marBottom w:val="0"/>
      <w:divBdr>
        <w:top w:val="none" w:sz="0" w:space="0" w:color="auto"/>
        <w:left w:val="none" w:sz="0" w:space="0" w:color="auto"/>
        <w:bottom w:val="none" w:sz="0" w:space="0" w:color="auto"/>
        <w:right w:val="none" w:sz="0" w:space="0" w:color="auto"/>
      </w:divBdr>
    </w:div>
    <w:div w:id="1208373502">
      <w:bodyDiv w:val="1"/>
      <w:marLeft w:val="0"/>
      <w:marRight w:val="0"/>
      <w:marTop w:val="0"/>
      <w:marBottom w:val="0"/>
      <w:divBdr>
        <w:top w:val="none" w:sz="0" w:space="0" w:color="auto"/>
        <w:left w:val="none" w:sz="0" w:space="0" w:color="auto"/>
        <w:bottom w:val="none" w:sz="0" w:space="0" w:color="auto"/>
        <w:right w:val="none" w:sz="0" w:space="0" w:color="auto"/>
      </w:divBdr>
      <w:divsChild>
        <w:div w:id="1045448044">
          <w:marLeft w:val="1080"/>
          <w:marRight w:val="0"/>
          <w:marTop w:val="150"/>
          <w:marBottom w:val="0"/>
          <w:divBdr>
            <w:top w:val="none" w:sz="0" w:space="0" w:color="auto"/>
            <w:left w:val="none" w:sz="0" w:space="0" w:color="auto"/>
            <w:bottom w:val="none" w:sz="0" w:space="0" w:color="auto"/>
            <w:right w:val="none" w:sz="0" w:space="0" w:color="auto"/>
          </w:divBdr>
        </w:div>
        <w:div w:id="674918460">
          <w:marLeft w:val="2160"/>
          <w:marRight w:val="0"/>
          <w:marTop w:val="150"/>
          <w:marBottom w:val="0"/>
          <w:divBdr>
            <w:top w:val="none" w:sz="0" w:space="0" w:color="auto"/>
            <w:left w:val="none" w:sz="0" w:space="0" w:color="auto"/>
            <w:bottom w:val="none" w:sz="0" w:space="0" w:color="auto"/>
            <w:right w:val="none" w:sz="0" w:space="0" w:color="auto"/>
          </w:divBdr>
        </w:div>
      </w:divsChild>
    </w:div>
    <w:div w:id="1316372592">
      <w:bodyDiv w:val="1"/>
      <w:marLeft w:val="0"/>
      <w:marRight w:val="0"/>
      <w:marTop w:val="0"/>
      <w:marBottom w:val="0"/>
      <w:divBdr>
        <w:top w:val="none" w:sz="0" w:space="0" w:color="auto"/>
        <w:left w:val="none" w:sz="0" w:space="0" w:color="auto"/>
        <w:bottom w:val="none" w:sz="0" w:space="0" w:color="auto"/>
        <w:right w:val="none" w:sz="0" w:space="0" w:color="auto"/>
      </w:divBdr>
    </w:div>
    <w:div w:id="1331055644">
      <w:bodyDiv w:val="1"/>
      <w:marLeft w:val="0"/>
      <w:marRight w:val="0"/>
      <w:marTop w:val="0"/>
      <w:marBottom w:val="0"/>
      <w:divBdr>
        <w:top w:val="none" w:sz="0" w:space="0" w:color="auto"/>
        <w:left w:val="none" w:sz="0" w:space="0" w:color="auto"/>
        <w:bottom w:val="none" w:sz="0" w:space="0" w:color="auto"/>
        <w:right w:val="none" w:sz="0" w:space="0" w:color="auto"/>
      </w:divBdr>
    </w:div>
    <w:div w:id="1394741610">
      <w:bodyDiv w:val="1"/>
      <w:marLeft w:val="0"/>
      <w:marRight w:val="0"/>
      <w:marTop w:val="0"/>
      <w:marBottom w:val="0"/>
      <w:divBdr>
        <w:top w:val="none" w:sz="0" w:space="0" w:color="auto"/>
        <w:left w:val="none" w:sz="0" w:space="0" w:color="auto"/>
        <w:bottom w:val="none" w:sz="0" w:space="0" w:color="auto"/>
        <w:right w:val="none" w:sz="0" w:space="0" w:color="auto"/>
      </w:divBdr>
    </w:div>
    <w:div w:id="1405378085">
      <w:bodyDiv w:val="1"/>
      <w:marLeft w:val="0"/>
      <w:marRight w:val="0"/>
      <w:marTop w:val="0"/>
      <w:marBottom w:val="0"/>
      <w:divBdr>
        <w:top w:val="none" w:sz="0" w:space="0" w:color="auto"/>
        <w:left w:val="none" w:sz="0" w:space="0" w:color="auto"/>
        <w:bottom w:val="none" w:sz="0" w:space="0" w:color="auto"/>
        <w:right w:val="none" w:sz="0" w:space="0" w:color="auto"/>
      </w:divBdr>
    </w:div>
    <w:div w:id="1408646268">
      <w:bodyDiv w:val="1"/>
      <w:marLeft w:val="0"/>
      <w:marRight w:val="0"/>
      <w:marTop w:val="0"/>
      <w:marBottom w:val="0"/>
      <w:divBdr>
        <w:top w:val="none" w:sz="0" w:space="0" w:color="auto"/>
        <w:left w:val="none" w:sz="0" w:space="0" w:color="auto"/>
        <w:bottom w:val="none" w:sz="0" w:space="0" w:color="auto"/>
        <w:right w:val="none" w:sz="0" w:space="0" w:color="auto"/>
      </w:divBdr>
    </w:div>
    <w:div w:id="1420172843">
      <w:bodyDiv w:val="1"/>
      <w:marLeft w:val="0"/>
      <w:marRight w:val="0"/>
      <w:marTop w:val="0"/>
      <w:marBottom w:val="0"/>
      <w:divBdr>
        <w:top w:val="none" w:sz="0" w:space="0" w:color="auto"/>
        <w:left w:val="none" w:sz="0" w:space="0" w:color="auto"/>
        <w:bottom w:val="none" w:sz="0" w:space="0" w:color="auto"/>
        <w:right w:val="none" w:sz="0" w:space="0" w:color="auto"/>
      </w:divBdr>
    </w:div>
    <w:div w:id="1456170146">
      <w:bodyDiv w:val="1"/>
      <w:marLeft w:val="0"/>
      <w:marRight w:val="0"/>
      <w:marTop w:val="0"/>
      <w:marBottom w:val="0"/>
      <w:divBdr>
        <w:top w:val="none" w:sz="0" w:space="0" w:color="auto"/>
        <w:left w:val="none" w:sz="0" w:space="0" w:color="auto"/>
        <w:bottom w:val="none" w:sz="0" w:space="0" w:color="auto"/>
        <w:right w:val="none" w:sz="0" w:space="0" w:color="auto"/>
      </w:divBdr>
    </w:div>
    <w:div w:id="1495535382">
      <w:bodyDiv w:val="1"/>
      <w:marLeft w:val="0"/>
      <w:marRight w:val="0"/>
      <w:marTop w:val="0"/>
      <w:marBottom w:val="0"/>
      <w:divBdr>
        <w:top w:val="none" w:sz="0" w:space="0" w:color="auto"/>
        <w:left w:val="none" w:sz="0" w:space="0" w:color="auto"/>
        <w:bottom w:val="none" w:sz="0" w:space="0" w:color="auto"/>
        <w:right w:val="none" w:sz="0" w:space="0" w:color="auto"/>
      </w:divBdr>
    </w:div>
    <w:div w:id="1523200843">
      <w:bodyDiv w:val="1"/>
      <w:marLeft w:val="0"/>
      <w:marRight w:val="0"/>
      <w:marTop w:val="0"/>
      <w:marBottom w:val="0"/>
      <w:divBdr>
        <w:top w:val="none" w:sz="0" w:space="0" w:color="auto"/>
        <w:left w:val="none" w:sz="0" w:space="0" w:color="auto"/>
        <w:bottom w:val="none" w:sz="0" w:space="0" w:color="auto"/>
        <w:right w:val="none" w:sz="0" w:space="0" w:color="auto"/>
      </w:divBdr>
      <w:divsChild>
        <w:div w:id="106124328">
          <w:marLeft w:val="1440"/>
          <w:marRight w:val="0"/>
          <w:marTop w:val="300"/>
          <w:marBottom w:val="0"/>
          <w:divBdr>
            <w:top w:val="none" w:sz="0" w:space="0" w:color="auto"/>
            <w:left w:val="none" w:sz="0" w:space="0" w:color="auto"/>
            <w:bottom w:val="none" w:sz="0" w:space="0" w:color="auto"/>
            <w:right w:val="none" w:sz="0" w:space="0" w:color="auto"/>
          </w:divBdr>
        </w:div>
        <w:div w:id="1245531320">
          <w:marLeft w:val="1440"/>
          <w:marRight w:val="0"/>
          <w:marTop w:val="300"/>
          <w:marBottom w:val="0"/>
          <w:divBdr>
            <w:top w:val="none" w:sz="0" w:space="0" w:color="auto"/>
            <w:left w:val="none" w:sz="0" w:space="0" w:color="auto"/>
            <w:bottom w:val="none" w:sz="0" w:space="0" w:color="auto"/>
            <w:right w:val="none" w:sz="0" w:space="0" w:color="auto"/>
          </w:divBdr>
        </w:div>
        <w:div w:id="403836208">
          <w:marLeft w:val="1440"/>
          <w:marRight w:val="0"/>
          <w:marTop w:val="300"/>
          <w:marBottom w:val="0"/>
          <w:divBdr>
            <w:top w:val="none" w:sz="0" w:space="0" w:color="auto"/>
            <w:left w:val="none" w:sz="0" w:space="0" w:color="auto"/>
            <w:bottom w:val="none" w:sz="0" w:space="0" w:color="auto"/>
            <w:right w:val="none" w:sz="0" w:space="0" w:color="auto"/>
          </w:divBdr>
        </w:div>
        <w:div w:id="254096357">
          <w:marLeft w:val="1440"/>
          <w:marRight w:val="0"/>
          <w:marTop w:val="300"/>
          <w:marBottom w:val="0"/>
          <w:divBdr>
            <w:top w:val="none" w:sz="0" w:space="0" w:color="auto"/>
            <w:left w:val="none" w:sz="0" w:space="0" w:color="auto"/>
            <w:bottom w:val="none" w:sz="0" w:space="0" w:color="auto"/>
            <w:right w:val="none" w:sz="0" w:space="0" w:color="auto"/>
          </w:divBdr>
        </w:div>
        <w:div w:id="206458100">
          <w:marLeft w:val="1440"/>
          <w:marRight w:val="0"/>
          <w:marTop w:val="300"/>
          <w:marBottom w:val="0"/>
          <w:divBdr>
            <w:top w:val="none" w:sz="0" w:space="0" w:color="auto"/>
            <w:left w:val="none" w:sz="0" w:space="0" w:color="auto"/>
            <w:bottom w:val="none" w:sz="0" w:space="0" w:color="auto"/>
            <w:right w:val="none" w:sz="0" w:space="0" w:color="auto"/>
          </w:divBdr>
        </w:div>
      </w:divsChild>
    </w:div>
    <w:div w:id="1567645950">
      <w:bodyDiv w:val="1"/>
      <w:marLeft w:val="0"/>
      <w:marRight w:val="0"/>
      <w:marTop w:val="0"/>
      <w:marBottom w:val="0"/>
      <w:divBdr>
        <w:top w:val="none" w:sz="0" w:space="0" w:color="auto"/>
        <w:left w:val="none" w:sz="0" w:space="0" w:color="auto"/>
        <w:bottom w:val="none" w:sz="0" w:space="0" w:color="auto"/>
        <w:right w:val="none" w:sz="0" w:space="0" w:color="auto"/>
      </w:divBdr>
    </w:div>
    <w:div w:id="1583102443">
      <w:bodyDiv w:val="1"/>
      <w:marLeft w:val="0"/>
      <w:marRight w:val="0"/>
      <w:marTop w:val="0"/>
      <w:marBottom w:val="0"/>
      <w:divBdr>
        <w:top w:val="none" w:sz="0" w:space="0" w:color="auto"/>
        <w:left w:val="none" w:sz="0" w:space="0" w:color="auto"/>
        <w:bottom w:val="none" w:sz="0" w:space="0" w:color="auto"/>
        <w:right w:val="none" w:sz="0" w:space="0" w:color="auto"/>
      </w:divBdr>
    </w:div>
    <w:div w:id="1655720679">
      <w:bodyDiv w:val="1"/>
      <w:marLeft w:val="0"/>
      <w:marRight w:val="0"/>
      <w:marTop w:val="0"/>
      <w:marBottom w:val="0"/>
      <w:divBdr>
        <w:top w:val="none" w:sz="0" w:space="0" w:color="auto"/>
        <w:left w:val="none" w:sz="0" w:space="0" w:color="auto"/>
        <w:bottom w:val="none" w:sz="0" w:space="0" w:color="auto"/>
        <w:right w:val="none" w:sz="0" w:space="0" w:color="auto"/>
      </w:divBdr>
    </w:div>
    <w:div w:id="1687244389">
      <w:bodyDiv w:val="1"/>
      <w:marLeft w:val="0"/>
      <w:marRight w:val="0"/>
      <w:marTop w:val="0"/>
      <w:marBottom w:val="0"/>
      <w:divBdr>
        <w:top w:val="none" w:sz="0" w:space="0" w:color="auto"/>
        <w:left w:val="none" w:sz="0" w:space="0" w:color="auto"/>
        <w:bottom w:val="none" w:sz="0" w:space="0" w:color="auto"/>
        <w:right w:val="none" w:sz="0" w:space="0" w:color="auto"/>
      </w:divBdr>
    </w:div>
    <w:div w:id="1694306109">
      <w:bodyDiv w:val="1"/>
      <w:marLeft w:val="0"/>
      <w:marRight w:val="0"/>
      <w:marTop w:val="0"/>
      <w:marBottom w:val="0"/>
      <w:divBdr>
        <w:top w:val="none" w:sz="0" w:space="0" w:color="auto"/>
        <w:left w:val="none" w:sz="0" w:space="0" w:color="auto"/>
        <w:bottom w:val="none" w:sz="0" w:space="0" w:color="auto"/>
        <w:right w:val="none" w:sz="0" w:space="0" w:color="auto"/>
      </w:divBdr>
    </w:div>
    <w:div w:id="1820880984">
      <w:bodyDiv w:val="1"/>
      <w:marLeft w:val="0"/>
      <w:marRight w:val="0"/>
      <w:marTop w:val="0"/>
      <w:marBottom w:val="0"/>
      <w:divBdr>
        <w:top w:val="none" w:sz="0" w:space="0" w:color="auto"/>
        <w:left w:val="none" w:sz="0" w:space="0" w:color="auto"/>
        <w:bottom w:val="none" w:sz="0" w:space="0" w:color="auto"/>
        <w:right w:val="none" w:sz="0" w:space="0" w:color="auto"/>
      </w:divBdr>
    </w:div>
    <w:div w:id="1825124219">
      <w:bodyDiv w:val="1"/>
      <w:marLeft w:val="0"/>
      <w:marRight w:val="0"/>
      <w:marTop w:val="0"/>
      <w:marBottom w:val="0"/>
      <w:divBdr>
        <w:top w:val="none" w:sz="0" w:space="0" w:color="auto"/>
        <w:left w:val="none" w:sz="0" w:space="0" w:color="auto"/>
        <w:bottom w:val="none" w:sz="0" w:space="0" w:color="auto"/>
        <w:right w:val="none" w:sz="0" w:space="0" w:color="auto"/>
      </w:divBdr>
    </w:div>
    <w:div w:id="1836535717">
      <w:bodyDiv w:val="1"/>
      <w:marLeft w:val="0"/>
      <w:marRight w:val="0"/>
      <w:marTop w:val="0"/>
      <w:marBottom w:val="0"/>
      <w:divBdr>
        <w:top w:val="none" w:sz="0" w:space="0" w:color="auto"/>
        <w:left w:val="none" w:sz="0" w:space="0" w:color="auto"/>
        <w:bottom w:val="none" w:sz="0" w:space="0" w:color="auto"/>
        <w:right w:val="none" w:sz="0" w:space="0" w:color="auto"/>
      </w:divBdr>
    </w:div>
    <w:div w:id="1862081667">
      <w:bodyDiv w:val="1"/>
      <w:marLeft w:val="0"/>
      <w:marRight w:val="0"/>
      <w:marTop w:val="0"/>
      <w:marBottom w:val="0"/>
      <w:divBdr>
        <w:top w:val="none" w:sz="0" w:space="0" w:color="auto"/>
        <w:left w:val="none" w:sz="0" w:space="0" w:color="auto"/>
        <w:bottom w:val="none" w:sz="0" w:space="0" w:color="auto"/>
        <w:right w:val="none" w:sz="0" w:space="0" w:color="auto"/>
      </w:divBdr>
      <w:divsChild>
        <w:div w:id="1231037671">
          <w:marLeft w:val="1440"/>
          <w:marRight w:val="0"/>
          <w:marTop w:val="300"/>
          <w:marBottom w:val="0"/>
          <w:divBdr>
            <w:top w:val="none" w:sz="0" w:space="0" w:color="auto"/>
            <w:left w:val="none" w:sz="0" w:space="0" w:color="auto"/>
            <w:bottom w:val="none" w:sz="0" w:space="0" w:color="auto"/>
            <w:right w:val="none" w:sz="0" w:space="0" w:color="auto"/>
          </w:divBdr>
        </w:div>
        <w:div w:id="1207567884">
          <w:marLeft w:val="1440"/>
          <w:marRight w:val="0"/>
          <w:marTop w:val="300"/>
          <w:marBottom w:val="0"/>
          <w:divBdr>
            <w:top w:val="none" w:sz="0" w:space="0" w:color="auto"/>
            <w:left w:val="none" w:sz="0" w:space="0" w:color="auto"/>
            <w:bottom w:val="none" w:sz="0" w:space="0" w:color="auto"/>
            <w:right w:val="none" w:sz="0" w:space="0" w:color="auto"/>
          </w:divBdr>
        </w:div>
        <w:div w:id="175537061">
          <w:marLeft w:val="1440"/>
          <w:marRight w:val="0"/>
          <w:marTop w:val="300"/>
          <w:marBottom w:val="0"/>
          <w:divBdr>
            <w:top w:val="none" w:sz="0" w:space="0" w:color="auto"/>
            <w:left w:val="none" w:sz="0" w:space="0" w:color="auto"/>
            <w:bottom w:val="none" w:sz="0" w:space="0" w:color="auto"/>
            <w:right w:val="none" w:sz="0" w:space="0" w:color="auto"/>
          </w:divBdr>
        </w:div>
        <w:div w:id="1421486508">
          <w:marLeft w:val="1440"/>
          <w:marRight w:val="0"/>
          <w:marTop w:val="300"/>
          <w:marBottom w:val="0"/>
          <w:divBdr>
            <w:top w:val="none" w:sz="0" w:space="0" w:color="auto"/>
            <w:left w:val="none" w:sz="0" w:space="0" w:color="auto"/>
            <w:bottom w:val="none" w:sz="0" w:space="0" w:color="auto"/>
            <w:right w:val="none" w:sz="0" w:space="0" w:color="auto"/>
          </w:divBdr>
        </w:div>
        <w:div w:id="210577113">
          <w:marLeft w:val="1440"/>
          <w:marRight w:val="0"/>
          <w:marTop w:val="300"/>
          <w:marBottom w:val="0"/>
          <w:divBdr>
            <w:top w:val="none" w:sz="0" w:space="0" w:color="auto"/>
            <w:left w:val="none" w:sz="0" w:space="0" w:color="auto"/>
            <w:bottom w:val="none" w:sz="0" w:space="0" w:color="auto"/>
            <w:right w:val="none" w:sz="0" w:space="0" w:color="auto"/>
          </w:divBdr>
        </w:div>
      </w:divsChild>
    </w:div>
    <w:div w:id="1862359943">
      <w:bodyDiv w:val="1"/>
      <w:marLeft w:val="0"/>
      <w:marRight w:val="0"/>
      <w:marTop w:val="0"/>
      <w:marBottom w:val="0"/>
      <w:divBdr>
        <w:top w:val="none" w:sz="0" w:space="0" w:color="auto"/>
        <w:left w:val="none" w:sz="0" w:space="0" w:color="auto"/>
        <w:bottom w:val="none" w:sz="0" w:space="0" w:color="auto"/>
        <w:right w:val="none" w:sz="0" w:space="0" w:color="auto"/>
      </w:divBdr>
    </w:div>
    <w:div w:id="1936087273">
      <w:bodyDiv w:val="1"/>
      <w:marLeft w:val="0"/>
      <w:marRight w:val="0"/>
      <w:marTop w:val="0"/>
      <w:marBottom w:val="0"/>
      <w:divBdr>
        <w:top w:val="none" w:sz="0" w:space="0" w:color="auto"/>
        <w:left w:val="none" w:sz="0" w:space="0" w:color="auto"/>
        <w:bottom w:val="none" w:sz="0" w:space="0" w:color="auto"/>
        <w:right w:val="none" w:sz="0" w:space="0" w:color="auto"/>
      </w:divBdr>
    </w:div>
    <w:div w:id="2044820495">
      <w:bodyDiv w:val="1"/>
      <w:marLeft w:val="0"/>
      <w:marRight w:val="0"/>
      <w:marTop w:val="0"/>
      <w:marBottom w:val="0"/>
      <w:divBdr>
        <w:top w:val="none" w:sz="0" w:space="0" w:color="auto"/>
        <w:left w:val="none" w:sz="0" w:space="0" w:color="auto"/>
        <w:bottom w:val="none" w:sz="0" w:space="0" w:color="auto"/>
        <w:right w:val="none" w:sz="0" w:space="0" w:color="auto"/>
      </w:divBdr>
      <w:divsChild>
        <w:div w:id="1065764538">
          <w:marLeft w:val="0"/>
          <w:marRight w:val="0"/>
          <w:marTop w:val="0"/>
          <w:marBottom w:val="0"/>
          <w:divBdr>
            <w:top w:val="none" w:sz="0" w:space="0" w:color="auto"/>
            <w:left w:val="none" w:sz="0" w:space="0" w:color="auto"/>
            <w:bottom w:val="none" w:sz="0" w:space="0" w:color="auto"/>
            <w:right w:val="none" w:sz="0" w:space="0" w:color="auto"/>
          </w:divBdr>
          <w:divsChild>
            <w:div w:id="1283804267">
              <w:marLeft w:val="0"/>
              <w:marRight w:val="0"/>
              <w:marTop w:val="0"/>
              <w:marBottom w:val="0"/>
              <w:divBdr>
                <w:top w:val="none" w:sz="0" w:space="0" w:color="auto"/>
                <w:left w:val="none" w:sz="0" w:space="0" w:color="auto"/>
                <w:bottom w:val="none" w:sz="0" w:space="0" w:color="auto"/>
                <w:right w:val="none" w:sz="0" w:space="0" w:color="auto"/>
              </w:divBdr>
              <w:divsChild>
                <w:div w:id="240331414">
                  <w:marLeft w:val="0"/>
                  <w:marRight w:val="0"/>
                  <w:marTop w:val="0"/>
                  <w:marBottom w:val="0"/>
                  <w:divBdr>
                    <w:top w:val="none" w:sz="0" w:space="0" w:color="auto"/>
                    <w:left w:val="none" w:sz="0" w:space="0" w:color="auto"/>
                    <w:bottom w:val="none" w:sz="0" w:space="0" w:color="auto"/>
                    <w:right w:val="none" w:sz="0" w:space="0" w:color="auto"/>
                  </w:divBdr>
                  <w:divsChild>
                    <w:div w:id="936524547">
                      <w:marLeft w:val="0"/>
                      <w:marRight w:val="0"/>
                      <w:marTop w:val="0"/>
                      <w:marBottom w:val="0"/>
                      <w:divBdr>
                        <w:top w:val="none" w:sz="0" w:space="0" w:color="auto"/>
                        <w:left w:val="none" w:sz="0" w:space="0" w:color="auto"/>
                        <w:bottom w:val="none" w:sz="0" w:space="0" w:color="auto"/>
                        <w:right w:val="none" w:sz="0" w:space="0" w:color="auto"/>
                      </w:divBdr>
                      <w:divsChild>
                        <w:div w:id="1762607490">
                          <w:marLeft w:val="0"/>
                          <w:marRight w:val="0"/>
                          <w:marTop w:val="0"/>
                          <w:marBottom w:val="0"/>
                          <w:divBdr>
                            <w:top w:val="none" w:sz="0" w:space="0" w:color="auto"/>
                            <w:left w:val="none" w:sz="0" w:space="0" w:color="auto"/>
                            <w:bottom w:val="none" w:sz="0" w:space="0" w:color="auto"/>
                            <w:right w:val="none" w:sz="0" w:space="0" w:color="auto"/>
                          </w:divBdr>
                        </w:div>
                      </w:divsChild>
                    </w:div>
                    <w:div w:id="3409984">
                      <w:marLeft w:val="0"/>
                      <w:marRight w:val="0"/>
                      <w:marTop w:val="0"/>
                      <w:marBottom w:val="0"/>
                      <w:divBdr>
                        <w:top w:val="none" w:sz="0" w:space="0" w:color="auto"/>
                        <w:left w:val="none" w:sz="0" w:space="0" w:color="auto"/>
                        <w:bottom w:val="none" w:sz="0" w:space="0" w:color="auto"/>
                        <w:right w:val="none" w:sz="0" w:space="0" w:color="auto"/>
                      </w:divBdr>
                      <w:divsChild>
                        <w:div w:id="2112625199">
                          <w:marLeft w:val="0"/>
                          <w:marRight w:val="0"/>
                          <w:marTop w:val="0"/>
                          <w:marBottom w:val="0"/>
                          <w:divBdr>
                            <w:top w:val="none" w:sz="0" w:space="0" w:color="auto"/>
                            <w:left w:val="none" w:sz="0" w:space="0" w:color="auto"/>
                            <w:bottom w:val="none" w:sz="0" w:space="0" w:color="auto"/>
                            <w:right w:val="none" w:sz="0" w:space="0" w:color="auto"/>
                          </w:divBdr>
                        </w:div>
                      </w:divsChild>
                    </w:div>
                    <w:div w:id="230432889">
                      <w:marLeft w:val="0"/>
                      <w:marRight w:val="0"/>
                      <w:marTop w:val="0"/>
                      <w:marBottom w:val="0"/>
                      <w:divBdr>
                        <w:top w:val="none" w:sz="0" w:space="0" w:color="auto"/>
                        <w:left w:val="none" w:sz="0" w:space="0" w:color="auto"/>
                        <w:bottom w:val="none" w:sz="0" w:space="0" w:color="auto"/>
                        <w:right w:val="none" w:sz="0" w:space="0" w:color="auto"/>
                      </w:divBdr>
                      <w:divsChild>
                        <w:div w:id="1986738427">
                          <w:marLeft w:val="0"/>
                          <w:marRight w:val="0"/>
                          <w:marTop w:val="0"/>
                          <w:marBottom w:val="0"/>
                          <w:divBdr>
                            <w:top w:val="none" w:sz="0" w:space="0" w:color="auto"/>
                            <w:left w:val="none" w:sz="0" w:space="0" w:color="auto"/>
                            <w:bottom w:val="none" w:sz="0" w:space="0" w:color="auto"/>
                            <w:right w:val="none" w:sz="0" w:space="0" w:color="auto"/>
                          </w:divBdr>
                        </w:div>
                      </w:divsChild>
                    </w:div>
                    <w:div w:id="62068916">
                      <w:marLeft w:val="0"/>
                      <w:marRight w:val="0"/>
                      <w:marTop w:val="0"/>
                      <w:marBottom w:val="0"/>
                      <w:divBdr>
                        <w:top w:val="none" w:sz="0" w:space="0" w:color="auto"/>
                        <w:left w:val="none" w:sz="0" w:space="0" w:color="auto"/>
                        <w:bottom w:val="none" w:sz="0" w:space="0" w:color="auto"/>
                        <w:right w:val="none" w:sz="0" w:space="0" w:color="auto"/>
                      </w:divBdr>
                      <w:divsChild>
                        <w:div w:id="1273708121">
                          <w:marLeft w:val="0"/>
                          <w:marRight w:val="0"/>
                          <w:marTop w:val="0"/>
                          <w:marBottom w:val="0"/>
                          <w:divBdr>
                            <w:top w:val="none" w:sz="0" w:space="0" w:color="auto"/>
                            <w:left w:val="none" w:sz="0" w:space="0" w:color="auto"/>
                            <w:bottom w:val="none" w:sz="0" w:space="0" w:color="auto"/>
                            <w:right w:val="none" w:sz="0" w:space="0" w:color="auto"/>
                          </w:divBdr>
                        </w:div>
                      </w:divsChild>
                    </w:div>
                    <w:div w:id="299968960">
                      <w:marLeft w:val="0"/>
                      <w:marRight w:val="0"/>
                      <w:marTop w:val="0"/>
                      <w:marBottom w:val="0"/>
                      <w:divBdr>
                        <w:top w:val="none" w:sz="0" w:space="0" w:color="auto"/>
                        <w:left w:val="none" w:sz="0" w:space="0" w:color="auto"/>
                        <w:bottom w:val="none" w:sz="0" w:space="0" w:color="auto"/>
                        <w:right w:val="none" w:sz="0" w:space="0" w:color="auto"/>
                      </w:divBdr>
                      <w:divsChild>
                        <w:div w:id="1228806606">
                          <w:marLeft w:val="0"/>
                          <w:marRight w:val="0"/>
                          <w:marTop w:val="0"/>
                          <w:marBottom w:val="0"/>
                          <w:divBdr>
                            <w:top w:val="none" w:sz="0" w:space="0" w:color="auto"/>
                            <w:left w:val="none" w:sz="0" w:space="0" w:color="auto"/>
                            <w:bottom w:val="none" w:sz="0" w:space="0" w:color="auto"/>
                            <w:right w:val="none" w:sz="0" w:space="0" w:color="auto"/>
                          </w:divBdr>
                        </w:div>
                      </w:divsChild>
                    </w:div>
                    <w:div w:id="2102217109">
                      <w:marLeft w:val="0"/>
                      <w:marRight w:val="0"/>
                      <w:marTop w:val="0"/>
                      <w:marBottom w:val="0"/>
                      <w:divBdr>
                        <w:top w:val="none" w:sz="0" w:space="0" w:color="auto"/>
                        <w:left w:val="none" w:sz="0" w:space="0" w:color="auto"/>
                        <w:bottom w:val="none" w:sz="0" w:space="0" w:color="auto"/>
                        <w:right w:val="none" w:sz="0" w:space="0" w:color="auto"/>
                      </w:divBdr>
                      <w:divsChild>
                        <w:div w:id="760873437">
                          <w:marLeft w:val="0"/>
                          <w:marRight w:val="0"/>
                          <w:marTop w:val="0"/>
                          <w:marBottom w:val="0"/>
                          <w:divBdr>
                            <w:top w:val="none" w:sz="0" w:space="0" w:color="auto"/>
                            <w:left w:val="none" w:sz="0" w:space="0" w:color="auto"/>
                            <w:bottom w:val="none" w:sz="0" w:space="0" w:color="auto"/>
                            <w:right w:val="none" w:sz="0" w:space="0" w:color="auto"/>
                          </w:divBdr>
                        </w:div>
                      </w:divsChild>
                    </w:div>
                    <w:div w:id="529874586">
                      <w:marLeft w:val="0"/>
                      <w:marRight w:val="0"/>
                      <w:marTop w:val="0"/>
                      <w:marBottom w:val="0"/>
                      <w:divBdr>
                        <w:top w:val="none" w:sz="0" w:space="0" w:color="auto"/>
                        <w:left w:val="none" w:sz="0" w:space="0" w:color="auto"/>
                        <w:bottom w:val="none" w:sz="0" w:space="0" w:color="auto"/>
                        <w:right w:val="none" w:sz="0" w:space="0" w:color="auto"/>
                      </w:divBdr>
                      <w:divsChild>
                        <w:div w:id="2005276641">
                          <w:marLeft w:val="0"/>
                          <w:marRight w:val="0"/>
                          <w:marTop w:val="0"/>
                          <w:marBottom w:val="0"/>
                          <w:divBdr>
                            <w:top w:val="none" w:sz="0" w:space="0" w:color="auto"/>
                            <w:left w:val="none" w:sz="0" w:space="0" w:color="auto"/>
                            <w:bottom w:val="none" w:sz="0" w:space="0" w:color="auto"/>
                            <w:right w:val="none" w:sz="0" w:space="0" w:color="auto"/>
                          </w:divBdr>
                        </w:div>
                      </w:divsChild>
                    </w:div>
                    <w:div w:id="44961111">
                      <w:marLeft w:val="0"/>
                      <w:marRight w:val="0"/>
                      <w:marTop w:val="0"/>
                      <w:marBottom w:val="0"/>
                      <w:divBdr>
                        <w:top w:val="none" w:sz="0" w:space="0" w:color="auto"/>
                        <w:left w:val="none" w:sz="0" w:space="0" w:color="auto"/>
                        <w:bottom w:val="none" w:sz="0" w:space="0" w:color="auto"/>
                        <w:right w:val="none" w:sz="0" w:space="0" w:color="auto"/>
                      </w:divBdr>
                      <w:divsChild>
                        <w:div w:id="566721311">
                          <w:marLeft w:val="0"/>
                          <w:marRight w:val="0"/>
                          <w:marTop w:val="0"/>
                          <w:marBottom w:val="0"/>
                          <w:divBdr>
                            <w:top w:val="none" w:sz="0" w:space="0" w:color="auto"/>
                            <w:left w:val="none" w:sz="0" w:space="0" w:color="auto"/>
                            <w:bottom w:val="none" w:sz="0" w:space="0" w:color="auto"/>
                            <w:right w:val="none" w:sz="0" w:space="0" w:color="auto"/>
                          </w:divBdr>
                        </w:div>
                      </w:divsChild>
                    </w:div>
                    <w:div w:id="1930961604">
                      <w:marLeft w:val="0"/>
                      <w:marRight w:val="0"/>
                      <w:marTop w:val="0"/>
                      <w:marBottom w:val="0"/>
                      <w:divBdr>
                        <w:top w:val="none" w:sz="0" w:space="0" w:color="auto"/>
                        <w:left w:val="none" w:sz="0" w:space="0" w:color="auto"/>
                        <w:bottom w:val="none" w:sz="0" w:space="0" w:color="auto"/>
                        <w:right w:val="none" w:sz="0" w:space="0" w:color="auto"/>
                      </w:divBdr>
                      <w:divsChild>
                        <w:div w:id="1545604487">
                          <w:marLeft w:val="0"/>
                          <w:marRight w:val="0"/>
                          <w:marTop w:val="0"/>
                          <w:marBottom w:val="0"/>
                          <w:divBdr>
                            <w:top w:val="none" w:sz="0" w:space="0" w:color="auto"/>
                            <w:left w:val="none" w:sz="0" w:space="0" w:color="auto"/>
                            <w:bottom w:val="none" w:sz="0" w:space="0" w:color="auto"/>
                            <w:right w:val="none" w:sz="0" w:space="0" w:color="auto"/>
                          </w:divBdr>
                        </w:div>
                      </w:divsChild>
                    </w:div>
                    <w:div w:id="1633486222">
                      <w:marLeft w:val="0"/>
                      <w:marRight w:val="0"/>
                      <w:marTop w:val="0"/>
                      <w:marBottom w:val="0"/>
                      <w:divBdr>
                        <w:top w:val="none" w:sz="0" w:space="0" w:color="auto"/>
                        <w:left w:val="none" w:sz="0" w:space="0" w:color="auto"/>
                        <w:bottom w:val="none" w:sz="0" w:space="0" w:color="auto"/>
                        <w:right w:val="none" w:sz="0" w:space="0" w:color="auto"/>
                      </w:divBdr>
                      <w:divsChild>
                        <w:div w:id="1251236132">
                          <w:marLeft w:val="0"/>
                          <w:marRight w:val="0"/>
                          <w:marTop w:val="0"/>
                          <w:marBottom w:val="0"/>
                          <w:divBdr>
                            <w:top w:val="none" w:sz="0" w:space="0" w:color="auto"/>
                            <w:left w:val="none" w:sz="0" w:space="0" w:color="auto"/>
                            <w:bottom w:val="none" w:sz="0" w:space="0" w:color="auto"/>
                            <w:right w:val="none" w:sz="0" w:space="0" w:color="auto"/>
                          </w:divBdr>
                        </w:div>
                      </w:divsChild>
                    </w:div>
                    <w:div w:id="1348017255">
                      <w:marLeft w:val="0"/>
                      <w:marRight w:val="0"/>
                      <w:marTop w:val="0"/>
                      <w:marBottom w:val="0"/>
                      <w:divBdr>
                        <w:top w:val="none" w:sz="0" w:space="0" w:color="auto"/>
                        <w:left w:val="none" w:sz="0" w:space="0" w:color="auto"/>
                        <w:bottom w:val="none" w:sz="0" w:space="0" w:color="auto"/>
                        <w:right w:val="none" w:sz="0" w:space="0" w:color="auto"/>
                      </w:divBdr>
                      <w:divsChild>
                        <w:div w:id="395712466">
                          <w:marLeft w:val="0"/>
                          <w:marRight w:val="0"/>
                          <w:marTop w:val="0"/>
                          <w:marBottom w:val="0"/>
                          <w:divBdr>
                            <w:top w:val="none" w:sz="0" w:space="0" w:color="auto"/>
                            <w:left w:val="none" w:sz="0" w:space="0" w:color="auto"/>
                            <w:bottom w:val="none" w:sz="0" w:space="0" w:color="auto"/>
                            <w:right w:val="none" w:sz="0" w:space="0" w:color="auto"/>
                          </w:divBdr>
                        </w:div>
                      </w:divsChild>
                    </w:div>
                    <w:div w:id="914163663">
                      <w:marLeft w:val="0"/>
                      <w:marRight w:val="0"/>
                      <w:marTop w:val="0"/>
                      <w:marBottom w:val="0"/>
                      <w:divBdr>
                        <w:top w:val="none" w:sz="0" w:space="0" w:color="auto"/>
                        <w:left w:val="none" w:sz="0" w:space="0" w:color="auto"/>
                        <w:bottom w:val="none" w:sz="0" w:space="0" w:color="auto"/>
                        <w:right w:val="none" w:sz="0" w:space="0" w:color="auto"/>
                      </w:divBdr>
                      <w:divsChild>
                        <w:div w:id="488669114">
                          <w:marLeft w:val="0"/>
                          <w:marRight w:val="0"/>
                          <w:marTop w:val="0"/>
                          <w:marBottom w:val="0"/>
                          <w:divBdr>
                            <w:top w:val="none" w:sz="0" w:space="0" w:color="auto"/>
                            <w:left w:val="none" w:sz="0" w:space="0" w:color="auto"/>
                            <w:bottom w:val="none" w:sz="0" w:space="0" w:color="auto"/>
                            <w:right w:val="none" w:sz="0" w:space="0" w:color="auto"/>
                          </w:divBdr>
                        </w:div>
                      </w:divsChild>
                    </w:div>
                    <w:div w:id="1141655130">
                      <w:marLeft w:val="0"/>
                      <w:marRight w:val="0"/>
                      <w:marTop w:val="0"/>
                      <w:marBottom w:val="0"/>
                      <w:divBdr>
                        <w:top w:val="none" w:sz="0" w:space="0" w:color="auto"/>
                        <w:left w:val="none" w:sz="0" w:space="0" w:color="auto"/>
                        <w:bottom w:val="none" w:sz="0" w:space="0" w:color="auto"/>
                        <w:right w:val="none" w:sz="0" w:space="0" w:color="auto"/>
                      </w:divBdr>
                      <w:divsChild>
                        <w:div w:id="279340644">
                          <w:marLeft w:val="0"/>
                          <w:marRight w:val="0"/>
                          <w:marTop w:val="0"/>
                          <w:marBottom w:val="0"/>
                          <w:divBdr>
                            <w:top w:val="none" w:sz="0" w:space="0" w:color="auto"/>
                            <w:left w:val="none" w:sz="0" w:space="0" w:color="auto"/>
                            <w:bottom w:val="none" w:sz="0" w:space="0" w:color="auto"/>
                            <w:right w:val="none" w:sz="0" w:space="0" w:color="auto"/>
                          </w:divBdr>
                        </w:div>
                      </w:divsChild>
                    </w:div>
                    <w:div w:id="1007488654">
                      <w:marLeft w:val="0"/>
                      <w:marRight w:val="0"/>
                      <w:marTop w:val="0"/>
                      <w:marBottom w:val="0"/>
                      <w:divBdr>
                        <w:top w:val="none" w:sz="0" w:space="0" w:color="auto"/>
                        <w:left w:val="none" w:sz="0" w:space="0" w:color="auto"/>
                        <w:bottom w:val="none" w:sz="0" w:space="0" w:color="auto"/>
                        <w:right w:val="none" w:sz="0" w:space="0" w:color="auto"/>
                      </w:divBdr>
                      <w:divsChild>
                        <w:div w:id="107093446">
                          <w:marLeft w:val="0"/>
                          <w:marRight w:val="0"/>
                          <w:marTop w:val="0"/>
                          <w:marBottom w:val="0"/>
                          <w:divBdr>
                            <w:top w:val="none" w:sz="0" w:space="0" w:color="auto"/>
                            <w:left w:val="none" w:sz="0" w:space="0" w:color="auto"/>
                            <w:bottom w:val="none" w:sz="0" w:space="0" w:color="auto"/>
                            <w:right w:val="none" w:sz="0" w:space="0" w:color="auto"/>
                          </w:divBdr>
                        </w:div>
                      </w:divsChild>
                    </w:div>
                    <w:div w:id="1116367767">
                      <w:marLeft w:val="0"/>
                      <w:marRight w:val="0"/>
                      <w:marTop w:val="0"/>
                      <w:marBottom w:val="0"/>
                      <w:divBdr>
                        <w:top w:val="none" w:sz="0" w:space="0" w:color="auto"/>
                        <w:left w:val="none" w:sz="0" w:space="0" w:color="auto"/>
                        <w:bottom w:val="none" w:sz="0" w:space="0" w:color="auto"/>
                        <w:right w:val="none" w:sz="0" w:space="0" w:color="auto"/>
                      </w:divBdr>
                      <w:divsChild>
                        <w:div w:id="1953904352">
                          <w:marLeft w:val="0"/>
                          <w:marRight w:val="0"/>
                          <w:marTop w:val="0"/>
                          <w:marBottom w:val="0"/>
                          <w:divBdr>
                            <w:top w:val="none" w:sz="0" w:space="0" w:color="auto"/>
                            <w:left w:val="none" w:sz="0" w:space="0" w:color="auto"/>
                            <w:bottom w:val="none" w:sz="0" w:space="0" w:color="auto"/>
                            <w:right w:val="none" w:sz="0" w:space="0" w:color="auto"/>
                          </w:divBdr>
                        </w:div>
                      </w:divsChild>
                    </w:div>
                    <w:div w:id="447167496">
                      <w:marLeft w:val="0"/>
                      <w:marRight w:val="0"/>
                      <w:marTop w:val="0"/>
                      <w:marBottom w:val="0"/>
                      <w:divBdr>
                        <w:top w:val="none" w:sz="0" w:space="0" w:color="auto"/>
                        <w:left w:val="none" w:sz="0" w:space="0" w:color="auto"/>
                        <w:bottom w:val="none" w:sz="0" w:space="0" w:color="auto"/>
                        <w:right w:val="none" w:sz="0" w:space="0" w:color="auto"/>
                      </w:divBdr>
                      <w:divsChild>
                        <w:div w:id="824317237">
                          <w:marLeft w:val="0"/>
                          <w:marRight w:val="0"/>
                          <w:marTop w:val="0"/>
                          <w:marBottom w:val="0"/>
                          <w:divBdr>
                            <w:top w:val="none" w:sz="0" w:space="0" w:color="auto"/>
                            <w:left w:val="none" w:sz="0" w:space="0" w:color="auto"/>
                            <w:bottom w:val="none" w:sz="0" w:space="0" w:color="auto"/>
                            <w:right w:val="none" w:sz="0" w:space="0" w:color="auto"/>
                          </w:divBdr>
                        </w:div>
                      </w:divsChild>
                    </w:div>
                    <w:div w:id="367724581">
                      <w:marLeft w:val="0"/>
                      <w:marRight w:val="0"/>
                      <w:marTop w:val="0"/>
                      <w:marBottom w:val="0"/>
                      <w:divBdr>
                        <w:top w:val="none" w:sz="0" w:space="0" w:color="auto"/>
                        <w:left w:val="none" w:sz="0" w:space="0" w:color="auto"/>
                        <w:bottom w:val="none" w:sz="0" w:space="0" w:color="auto"/>
                        <w:right w:val="none" w:sz="0" w:space="0" w:color="auto"/>
                      </w:divBdr>
                      <w:divsChild>
                        <w:div w:id="629673198">
                          <w:marLeft w:val="0"/>
                          <w:marRight w:val="0"/>
                          <w:marTop w:val="0"/>
                          <w:marBottom w:val="0"/>
                          <w:divBdr>
                            <w:top w:val="none" w:sz="0" w:space="0" w:color="auto"/>
                            <w:left w:val="none" w:sz="0" w:space="0" w:color="auto"/>
                            <w:bottom w:val="none" w:sz="0" w:space="0" w:color="auto"/>
                            <w:right w:val="none" w:sz="0" w:space="0" w:color="auto"/>
                          </w:divBdr>
                        </w:div>
                      </w:divsChild>
                    </w:div>
                    <w:div w:id="2008510284">
                      <w:marLeft w:val="0"/>
                      <w:marRight w:val="0"/>
                      <w:marTop w:val="0"/>
                      <w:marBottom w:val="0"/>
                      <w:divBdr>
                        <w:top w:val="none" w:sz="0" w:space="0" w:color="auto"/>
                        <w:left w:val="none" w:sz="0" w:space="0" w:color="auto"/>
                        <w:bottom w:val="none" w:sz="0" w:space="0" w:color="auto"/>
                        <w:right w:val="none" w:sz="0" w:space="0" w:color="auto"/>
                      </w:divBdr>
                      <w:divsChild>
                        <w:div w:id="120618813">
                          <w:marLeft w:val="0"/>
                          <w:marRight w:val="0"/>
                          <w:marTop w:val="0"/>
                          <w:marBottom w:val="0"/>
                          <w:divBdr>
                            <w:top w:val="none" w:sz="0" w:space="0" w:color="auto"/>
                            <w:left w:val="none" w:sz="0" w:space="0" w:color="auto"/>
                            <w:bottom w:val="none" w:sz="0" w:space="0" w:color="auto"/>
                            <w:right w:val="none" w:sz="0" w:space="0" w:color="auto"/>
                          </w:divBdr>
                        </w:div>
                      </w:divsChild>
                    </w:div>
                    <w:div w:id="2121140596">
                      <w:marLeft w:val="0"/>
                      <w:marRight w:val="0"/>
                      <w:marTop w:val="0"/>
                      <w:marBottom w:val="0"/>
                      <w:divBdr>
                        <w:top w:val="none" w:sz="0" w:space="0" w:color="auto"/>
                        <w:left w:val="none" w:sz="0" w:space="0" w:color="auto"/>
                        <w:bottom w:val="none" w:sz="0" w:space="0" w:color="auto"/>
                        <w:right w:val="none" w:sz="0" w:space="0" w:color="auto"/>
                      </w:divBdr>
                      <w:divsChild>
                        <w:div w:id="1286080469">
                          <w:marLeft w:val="0"/>
                          <w:marRight w:val="0"/>
                          <w:marTop w:val="0"/>
                          <w:marBottom w:val="0"/>
                          <w:divBdr>
                            <w:top w:val="none" w:sz="0" w:space="0" w:color="auto"/>
                            <w:left w:val="none" w:sz="0" w:space="0" w:color="auto"/>
                            <w:bottom w:val="none" w:sz="0" w:space="0" w:color="auto"/>
                            <w:right w:val="none" w:sz="0" w:space="0" w:color="auto"/>
                          </w:divBdr>
                        </w:div>
                      </w:divsChild>
                    </w:div>
                    <w:div w:id="226452877">
                      <w:marLeft w:val="0"/>
                      <w:marRight w:val="0"/>
                      <w:marTop w:val="0"/>
                      <w:marBottom w:val="0"/>
                      <w:divBdr>
                        <w:top w:val="none" w:sz="0" w:space="0" w:color="auto"/>
                        <w:left w:val="none" w:sz="0" w:space="0" w:color="auto"/>
                        <w:bottom w:val="none" w:sz="0" w:space="0" w:color="auto"/>
                        <w:right w:val="none" w:sz="0" w:space="0" w:color="auto"/>
                      </w:divBdr>
                      <w:divsChild>
                        <w:div w:id="775634939">
                          <w:marLeft w:val="0"/>
                          <w:marRight w:val="0"/>
                          <w:marTop w:val="0"/>
                          <w:marBottom w:val="0"/>
                          <w:divBdr>
                            <w:top w:val="none" w:sz="0" w:space="0" w:color="auto"/>
                            <w:left w:val="none" w:sz="0" w:space="0" w:color="auto"/>
                            <w:bottom w:val="none" w:sz="0" w:space="0" w:color="auto"/>
                            <w:right w:val="none" w:sz="0" w:space="0" w:color="auto"/>
                          </w:divBdr>
                        </w:div>
                      </w:divsChild>
                    </w:div>
                    <w:div w:id="406071803">
                      <w:marLeft w:val="0"/>
                      <w:marRight w:val="0"/>
                      <w:marTop w:val="0"/>
                      <w:marBottom w:val="0"/>
                      <w:divBdr>
                        <w:top w:val="none" w:sz="0" w:space="0" w:color="auto"/>
                        <w:left w:val="none" w:sz="0" w:space="0" w:color="auto"/>
                        <w:bottom w:val="none" w:sz="0" w:space="0" w:color="auto"/>
                        <w:right w:val="none" w:sz="0" w:space="0" w:color="auto"/>
                      </w:divBdr>
                      <w:divsChild>
                        <w:div w:id="18624356">
                          <w:marLeft w:val="0"/>
                          <w:marRight w:val="0"/>
                          <w:marTop w:val="0"/>
                          <w:marBottom w:val="0"/>
                          <w:divBdr>
                            <w:top w:val="none" w:sz="0" w:space="0" w:color="auto"/>
                            <w:left w:val="none" w:sz="0" w:space="0" w:color="auto"/>
                            <w:bottom w:val="none" w:sz="0" w:space="0" w:color="auto"/>
                            <w:right w:val="none" w:sz="0" w:space="0" w:color="auto"/>
                          </w:divBdr>
                        </w:div>
                      </w:divsChild>
                    </w:div>
                    <w:div w:id="857084568">
                      <w:marLeft w:val="0"/>
                      <w:marRight w:val="0"/>
                      <w:marTop w:val="0"/>
                      <w:marBottom w:val="0"/>
                      <w:divBdr>
                        <w:top w:val="none" w:sz="0" w:space="0" w:color="auto"/>
                        <w:left w:val="none" w:sz="0" w:space="0" w:color="auto"/>
                        <w:bottom w:val="none" w:sz="0" w:space="0" w:color="auto"/>
                        <w:right w:val="none" w:sz="0" w:space="0" w:color="auto"/>
                      </w:divBdr>
                      <w:divsChild>
                        <w:div w:id="279580401">
                          <w:marLeft w:val="0"/>
                          <w:marRight w:val="0"/>
                          <w:marTop w:val="0"/>
                          <w:marBottom w:val="0"/>
                          <w:divBdr>
                            <w:top w:val="none" w:sz="0" w:space="0" w:color="auto"/>
                            <w:left w:val="none" w:sz="0" w:space="0" w:color="auto"/>
                            <w:bottom w:val="none" w:sz="0" w:space="0" w:color="auto"/>
                            <w:right w:val="none" w:sz="0" w:space="0" w:color="auto"/>
                          </w:divBdr>
                        </w:div>
                      </w:divsChild>
                    </w:div>
                    <w:div w:id="2061661598">
                      <w:marLeft w:val="0"/>
                      <w:marRight w:val="0"/>
                      <w:marTop w:val="0"/>
                      <w:marBottom w:val="0"/>
                      <w:divBdr>
                        <w:top w:val="none" w:sz="0" w:space="0" w:color="auto"/>
                        <w:left w:val="none" w:sz="0" w:space="0" w:color="auto"/>
                        <w:bottom w:val="none" w:sz="0" w:space="0" w:color="auto"/>
                        <w:right w:val="none" w:sz="0" w:space="0" w:color="auto"/>
                      </w:divBdr>
                      <w:divsChild>
                        <w:div w:id="1457259964">
                          <w:marLeft w:val="0"/>
                          <w:marRight w:val="0"/>
                          <w:marTop w:val="0"/>
                          <w:marBottom w:val="0"/>
                          <w:divBdr>
                            <w:top w:val="none" w:sz="0" w:space="0" w:color="auto"/>
                            <w:left w:val="none" w:sz="0" w:space="0" w:color="auto"/>
                            <w:bottom w:val="none" w:sz="0" w:space="0" w:color="auto"/>
                            <w:right w:val="none" w:sz="0" w:space="0" w:color="auto"/>
                          </w:divBdr>
                        </w:div>
                      </w:divsChild>
                    </w:div>
                    <w:div w:id="877738364">
                      <w:marLeft w:val="0"/>
                      <w:marRight w:val="0"/>
                      <w:marTop w:val="0"/>
                      <w:marBottom w:val="0"/>
                      <w:divBdr>
                        <w:top w:val="none" w:sz="0" w:space="0" w:color="auto"/>
                        <w:left w:val="none" w:sz="0" w:space="0" w:color="auto"/>
                        <w:bottom w:val="none" w:sz="0" w:space="0" w:color="auto"/>
                        <w:right w:val="none" w:sz="0" w:space="0" w:color="auto"/>
                      </w:divBdr>
                      <w:divsChild>
                        <w:div w:id="1560436314">
                          <w:marLeft w:val="0"/>
                          <w:marRight w:val="0"/>
                          <w:marTop w:val="0"/>
                          <w:marBottom w:val="0"/>
                          <w:divBdr>
                            <w:top w:val="none" w:sz="0" w:space="0" w:color="auto"/>
                            <w:left w:val="none" w:sz="0" w:space="0" w:color="auto"/>
                            <w:bottom w:val="none" w:sz="0" w:space="0" w:color="auto"/>
                            <w:right w:val="none" w:sz="0" w:space="0" w:color="auto"/>
                          </w:divBdr>
                        </w:div>
                      </w:divsChild>
                    </w:div>
                    <w:div w:id="983314846">
                      <w:marLeft w:val="0"/>
                      <w:marRight w:val="0"/>
                      <w:marTop w:val="0"/>
                      <w:marBottom w:val="0"/>
                      <w:divBdr>
                        <w:top w:val="none" w:sz="0" w:space="0" w:color="auto"/>
                        <w:left w:val="none" w:sz="0" w:space="0" w:color="auto"/>
                        <w:bottom w:val="none" w:sz="0" w:space="0" w:color="auto"/>
                        <w:right w:val="none" w:sz="0" w:space="0" w:color="auto"/>
                      </w:divBdr>
                      <w:divsChild>
                        <w:div w:id="1377849711">
                          <w:marLeft w:val="0"/>
                          <w:marRight w:val="0"/>
                          <w:marTop w:val="0"/>
                          <w:marBottom w:val="0"/>
                          <w:divBdr>
                            <w:top w:val="none" w:sz="0" w:space="0" w:color="auto"/>
                            <w:left w:val="none" w:sz="0" w:space="0" w:color="auto"/>
                            <w:bottom w:val="none" w:sz="0" w:space="0" w:color="auto"/>
                            <w:right w:val="none" w:sz="0" w:space="0" w:color="auto"/>
                          </w:divBdr>
                        </w:div>
                      </w:divsChild>
                    </w:div>
                    <w:div w:id="141653444">
                      <w:marLeft w:val="0"/>
                      <w:marRight w:val="0"/>
                      <w:marTop w:val="0"/>
                      <w:marBottom w:val="0"/>
                      <w:divBdr>
                        <w:top w:val="none" w:sz="0" w:space="0" w:color="auto"/>
                        <w:left w:val="none" w:sz="0" w:space="0" w:color="auto"/>
                        <w:bottom w:val="none" w:sz="0" w:space="0" w:color="auto"/>
                        <w:right w:val="none" w:sz="0" w:space="0" w:color="auto"/>
                      </w:divBdr>
                      <w:divsChild>
                        <w:div w:id="125926802">
                          <w:marLeft w:val="0"/>
                          <w:marRight w:val="0"/>
                          <w:marTop w:val="0"/>
                          <w:marBottom w:val="0"/>
                          <w:divBdr>
                            <w:top w:val="none" w:sz="0" w:space="0" w:color="auto"/>
                            <w:left w:val="none" w:sz="0" w:space="0" w:color="auto"/>
                            <w:bottom w:val="none" w:sz="0" w:space="0" w:color="auto"/>
                            <w:right w:val="none" w:sz="0" w:space="0" w:color="auto"/>
                          </w:divBdr>
                        </w:div>
                      </w:divsChild>
                    </w:div>
                    <w:div w:id="153299013">
                      <w:marLeft w:val="0"/>
                      <w:marRight w:val="0"/>
                      <w:marTop w:val="0"/>
                      <w:marBottom w:val="0"/>
                      <w:divBdr>
                        <w:top w:val="none" w:sz="0" w:space="0" w:color="auto"/>
                        <w:left w:val="none" w:sz="0" w:space="0" w:color="auto"/>
                        <w:bottom w:val="none" w:sz="0" w:space="0" w:color="auto"/>
                        <w:right w:val="none" w:sz="0" w:space="0" w:color="auto"/>
                      </w:divBdr>
                      <w:divsChild>
                        <w:div w:id="284233342">
                          <w:marLeft w:val="0"/>
                          <w:marRight w:val="0"/>
                          <w:marTop w:val="0"/>
                          <w:marBottom w:val="0"/>
                          <w:divBdr>
                            <w:top w:val="none" w:sz="0" w:space="0" w:color="auto"/>
                            <w:left w:val="none" w:sz="0" w:space="0" w:color="auto"/>
                            <w:bottom w:val="none" w:sz="0" w:space="0" w:color="auto"/>
                            <w:right w:val="none" w:sz="0" w:space="0" w:color="auto"/>
                          </w:divBdr>
                        </w:div>
                      </w:divsChild>
                    </w:div>
                    <w:div w:id="548608182">
                      <w:marLeft w:val="0"/>
                      <w:marRight w:val="0"/>
                      <w:marTop w:val="0"/>
                      <w:marBottom w:val="0"/>
                      <w:divBdr>
                        <w:top w:val="none" w:sz="0" w:space="0" w:color="auto"/>
                        <w:left w:val="none" w:sz="0" w:space="0" w:color="auto"/>
                        <w:bottom w:val="none" w:sz="0" w:space="0" w:color="auto"/>
                        <w:right w:val="none" w:sz="0" w:space="0" w:color="auto"/>
                      </w:divBdr>
                      <w:divsChild>
                        <w:div w:id="80609901">
                          <w:marLeft w:val="0"/>
                          <w:marRight w:val="0"/>
                          <w:marTop w:val="0"/>
                          <w:marBottom w:val="0"/>
                          <w:divBdr>
                            <w:top w:val="none" w:sz="0" w:space="0" w:color="auto"/>
                            <w:left w:val="none" w:sz="0" w:space="0" w:color="auto"/>
                            <w:bottom w:val="none" w:sz="0" w:space="0" w:color="auto"/>
                            <w:right w:val="none" w:sz="0" w:space="0" w:color="auto"/>
                          </w:divBdr>
                        </w:div>
                      </w:divsChild>
                    </w:div>
                    <w:div w:id="1609967280">
                      <w:marLeft w:val="0"/>
                      <w:marRight w:val="0"/>
                      <w:marTop w:val="0"/>
                      <w:marBottom w:val="0"/>
                      <w:divBdr>
                        <w:top w:val="none" w:sz="0" w:space="0" w:color="auto"/>
                        <w:left w:val="none" w:sz="0" w:space="0" w:color="auto"/>
                        <w:bottom w:val="none" w:sz="0" w:space="0" w:color="auto"/>
                        <w:right w:val="none" w:sz="0" w:space="0" w:color="auto"/>
                      </w:divBdr>
                      <w:divsChild>
                        <w:div w:id="16515178">
                          <w:marLeft w:val="0"/>
                          <w:marRight w:val="0"/>
                          <w:marTop w:val="0"/>
                          <w:marBottom w:val="0"/>
                          <w:divBdr>
                            <w:top w:val="none" w:sz="0" w:space="0" w:color="auto"/>
                            <w:left w:val="none" w:sz="0" w:space="0" w:color="auto"/>
                            <w:bottom w:val="none" w:sz="0" w:space="0" w:color="auto"/>
                            <w:right w:val="none" w:sz="0" w:space="0" w:color="auto"/>
                          </w:divBdr>
                        </w:div>
                      </w:divsChild>
                    </w:div>
                    <w:div w:id="1491212411">
                      <w:marLeft w:val="0"/>
                      <w:marRight w:val="0"/>
                      <w:marTop w:val="0"/>
                      <w:marBottom w:val="0"/>
                      <w:divBdr>
                        <w:top w:val="none" w:sz="0" w:space="0" w:color="auto"/>
                        <w:left w:val="none" w:sz="0" w:space="0" w:color="auto"/>
                        <w:bottom w:val="none" w:sz="0" w:space="0" w:color="auto"/>
                        <w:right w:val="none" w:sz="0" w:space="0" w:color="auto"/>
                      </w:divBdr>
                      <w:divsChild>
                        <w:div w:id="1113554538">
                          <w:marLeft w:val="0"/>
                          <w:marRight w:val="0"/>
                          <w:marTop w:val="0"/>
                          <w:marBottom w:val="0"/>
                          <w:divBdr>
                            <w:top w:val="none" w:sz="0" w:space="0" w:color="auto"/>
                            <w:left w:val="none" w:sz="0" w:space="0" w:color="auto"/>
                            <w:bottom w:val="none" w:sz="0" w:space="0" w:color="auto"/>
                            <w:right w:val="none" w:sz="0" w:space="0" w:color="auto"/>
                          </w:divBdr>
                        </w:div>
                      </w:divsChild>
                    </w:div>
                    <w:div w:id="280696180">
                      <w:marLeft w:val="0"/>
                      <w:marRight w:val="0"/>
                      <w:marTop w:val="0"/>
                      <w:marBottom w:val="0"/>
                      <w:divBdr>
                        <w:top w:val="none" w:sz="0" w:space="0" w:color="auto"/>
                        <w:left w:val="none" w:sz="0" w:space="0" w:color="auto"/>
                        <w:bottom w:val="none" w:sz="0" w:space="0" w:color="auto"/>
                        <w:right w:val="none" w:sz="0" w:space="0" w:color="auto"/>
                      </w:divBdr>
                      <w:divsChild>
                        <w:div w:id="787510240">
                          <w:marLeft w:val="0"/>
                          <w:marRight w:val="0"/>
                          <w:marTop w:val="0"/>
                          <w:marBottom w:val="0"/>
                          <w:divBdr>
                            <w:top w:val="none" w:sz="0" w:space="0" w:color="auto"/>
                            <w:left w:val="none" w:sz="0" w:space="0" w:color="auto"/>
                            <w:bottom w:val="none" w:sz="0" w:space="0" w:color="auto"/>
                            <w:right w:val="none" w:sz="0" w:space="0" w:color="auto"/>
                          </w:divBdr>
                        </w:div>
                      </w:divsChild>
                    </w:div>
                    <w:div w:id="892228035">
                      <w:marLeft w:val="0"/>
                      <w:marRight w:val="0"/>
                      <w:marTop w:val="0"/>
                      <w:marBottom w:val="0"/>
                      <w:divBdr>
                        <w:top w:val="none" w:sz="0" w:space="0" w:color="auto"/>
                        <w:left w:val="none" w:sz="0" w:space="0" w:color="auto"/>
                        <w:bottom w:val="none" w:sz="0" w:space="0" w:color="auto"/>
                        <w:right w:val="none" w:sz="0" w:space="0" w:color="auto"/>
                      </w:divBdr>
                      <w:divsChild>
                        <w:div w:id="461651733">
                          <w:marLeft w:val="0"/>
                          <w:marRight w:val="0"/>
                          <w:marTop w:val="0"/>
                          <w:marBottom w:val="0"/>
                          <w:divBdr>
                            <w:top w:val="none" w:sz="0" w:space="0" w:color="auto"/>
                            <w:left w:val="none" w:sz="0" w:space="0" w:color="auto"/>
                            <w:bottom w:val="none" w:sz="0" w:space="0" w:color="auto"/>
                            <w:right w:val="none" w:sz="0" w:space="0" w:color="auto"/>
                          </w:divBdr>
                        </w:div>
                      </w:divsChild>
                    </w:div>
                    <w:div w:id="2104179395">
                      <w:marLeft w:val="0"/>
                      <w:marRight w:val="0"/>
                      <w:marTop w:val="0"/>
                      <w:marBottom w:val="0"/>
                      <w:divBdr>
                        <w:top w:val="none" w:sz="0" w:space="0" w:color="auto"/>
                        <w:left w:val="none" w:sz="0" w:space="0" w:color="auto"/>
                        <w:bottom w:val="none" w:sz="0" w:space="0" w:color="auto"/>
                        <w:right w:val="none" w:sz="0" w:space="0" w:color="auto"/>
                      </w:divBdr>
                      <w:divsChild>
                        <w:div w:id="1258556290">
                          <w:marLeft w:val="0"/>
                          <w:marRight w:val="0"/>
                          <w:marTop w:val="0"/>
                          <w:marBottom w:val="0"/>
                          <w:divBdr>
                            <w:top w:val="none" w:sz="0" w:space="0" w:color="auto"/>
                            <w:left w:val="none" w:sz="0" w:space="0" w:color="auto"/>
                            <w:bottom w:val="none" w:sz="0" w:space="0" w:color="auto"/>
                            <w:right w:val="none" w:sz="0" w:space="0" w:color="auto"/>
                          </w:divBdr>
                        </w:div>
                      </w:divsChild>
                    </w:div>
                    <w:div w:id="1423379684">
                      <w:marLeft w:val="0"/>
                      <w:marRight w:val="0"/>
                      <w:marTop w:val="0"/>
                      <w:marBottom w:val="0"/>
                      <w:divBdr>
                        <w:top w:val="none" w:sz="0" w:space="0" w:color="auto"/>
                        <w:left w:val="none" w:sz="0" w:space="0" w:color="auto"/>
                        <w:bottom w:val="none" w:sz="0" w:space="0" w:color="auto"/>
                        <w:right w:val="none" w:sz="0" w:space="0" w:color="auto"/>
                      </w:divBdr>
                      <w:divsChild>
                        <w:div w:id="1905599429">
                          <w:marLeft w:val="0"/>
                          <w:marRight w:val="0"/>
                          <w:marTop w:val="0"/>
                          <w:marBottom w:val="0"/>
                          <w:divBdr>
                            <w:top w:val="none" w:sz="0" w:space="0" w:color="auto"/>
                            <w:left w:val="none" w:sz="0" w:space="0" w:color="auto"/>
                            <w:bottom w:val="none" w:sz="0" w:space="0" w:color="auto"/>
                            <w:right w:val="none" w:sz="0" w:space="0" w:color="auto"/>
                          </w:divBdr>
                        </w:div>
                      </w:divsChild>
                    </w:div>
                    <w:div w:id="1159344938">
                      <w:marLeft w:val="0"/>
                      <w:marRight w:val="0"/>
                      <w:marTop w:val="0"/>
                      <w:marBottom w:val="0"/>
                      <w:divBdr>
                        <w:top w:val="none" w:sz="0" w:space="0" w:color="auto"/>
                        <w:left w:val="none" w:sz="0" w:space="0" w:color="auto"/>
                        <w:bottom w:val="none" w:sz="0" w:space="0" w:color="auto"/>
                        <w:right w:val="none" w:sz="0" w:space="0" w:color="auto"/>
                      </w:divBdr>
                      <w:divsChild>
                        <w:div w:id="489836184">
                          <w:marLeft w:val="0"/>
                          <w:marRight w:val="0"/>
                          <w:marTop w:val="0"/>
                          <w:marBottom w:val="0"/>
                          <w:divBdr>
                            <w:top w:val="none" w:sz="0" w:space="0" w:color="auto"/>
                            <w:left w:val="none" w:sz="0" w:space="0" w:color="auto"/>
                            <w:bottom w:val="none" w:sz="0" w:space="0" w:color="auto"/>
                            <w:right w:val="none" w:sz="0" w:space="0" w:color="auto"/>
                          </w:divBdr>
                        </w:div>
                      </w:divsChild>
                    </w:div>
                    <w:div w:id="900017093">
                      <w:marLeft w:val="0"/>
                      <w:marRight w:val="0"/>
                      <w:marTop w:val="0"/>
                      <w:marBottom w:val="0"/>
                      <w:divBdr>
                        <w:top w:val="none" w:sz="0" w:space="0" w:color="auto"/>
                        <w:left w:val="none" w:sz="0" w:space="0" w:color="auto"/>
                        <w:bottom w:val="none" w:sz="0" w:space="0" w:color="auto"/>
                        <w:right w:val="none" w:sz="0" w:space="0" w:color="auto"/>
                      </w:divBdr>
                      <w:divsChild>
                        <w:div w:id="1964771593">
                          <w:marLeft w:val="0"/>
                          <w:marRight w:val="0"/>
                          <w:marTop w:val="0"/>
                          <w:marBottom w:val="0"/>
                          <w:divBdr>
                            <w:top w:val="none" w:sz="0" w:space="0" w:color="auto"/>
                            <w:left w:val="none" w:sz="0" w:space="0" w:color="auto"/>
                            <w:bottom w:val="none" w:sz="0" w:space="0" w:color="auto"/>
                            <w:right w:val="none" w:sz="0" w:space="0" w:color="auto"/>
                          </w:divBdr>
                        </w:div>
                      </w:divsChild>
                    </w:div>
                    <w:div w:id="306935894">
                      <w:marLeft w:val="0"/>
                      <w:marRight w:val="0"/>
                      <w:marTop w:val="0"/>
                      <w:marBottom w:val="0"/>
                      <w:divBdr>
                        <w:top w:val="none" w:sz="0" w:space="0" w:color="auto"/>
                        <w:left w:val="none" w:sz="0" w:space="0" w:color="auto"/>
                        <w:bottom w:val="none" w:sz="0" w:space="0" w:color="auto"/>
                        <w:right w:val="none" w:sz="0" w:space="0" w:color="auto"/>
                      </w:divBdr>
                      <w:divsChild>
                        <w:div w:id="1256936274">
                          <w:marLeft w:val="0"/>
                          <w:marRight w:val="0"/>
                          <w:marTop w:val="0"/>
                          <w:marBottom w:val="0"/>
                          <w:divBdr>
                            <w:top w:val="none" w:sz="0" w:space="0" w:color="auto"/>
                            <w:left w:val="none" w:sz="0" w:space="0" w:color="auto"/>
                            <w:bottom w:val="none" w:sz="0" w:space="0" w:color="auto"/>
                            <w:right w:val="none" w:sz="0" w:space="0" w:color="auto"/>
                          </w:divBdr>
                        </w:div>
                      </w:divsChild>
                    </w:div>
                    <w:div w:id="1481995484">
                      <w:marLeft w:val="0"/>
                      <w:marRight w:val="0"/>
                      <w:marTop w:val="0"/>
                      <w:marBottom w:val="0"/>
                      <w:divBdr>
                        <w:top w:val="none" w:sz="0" w:space="0" w:color="auto"/>
                        <w:left w:val="none" w:sz="0" w:space="0" w:color="auto"/>
                        <w:bottom w:val="none" w:sz="0" w:space="0" w:color="auto"/>
                        <w:right w:val="none" w:sz="0" w:space="0" w:color="auto"/>
                      </w:divBdr>
                      <w:divsChild>
                        <w:div w:id="552275214">
                          <w:marLeft w:val="0"/>
                          <w:marRight w:val="0"/>
                          <w:marTop w:val="0"/>
                          <w:marBottom w:val="0"/>
                          <w:divBdr>
                            <w:top w:val="none" w:sz="0" w:space="0" w:color="auto"/>
                            <w:left w:val="none" w:sz="0" w:space="0" w:color="auto"/>
                            <w:bottom w:val="none" w:sz="0" w:space="0" w:color="auto"/>
                            <w:right w:val="none" w:sz="0" w:space="0" w:color="auto"/>
                          </w:divBdr>
                        </w:div>
                      </w:divsChild>
                    </w:div>
                    <w:div w:id="776565098">
                      <w:marLeft w:val="0"/>
                      <w:marRight w:val="0"/>
                      <w:marTop w:val="0"/>
                      <w:marBottom w:val="0"/>
                      <w:divBdr>
                        <w:top w:val="none" w:sz="0" w:space="0" w:color="auto"/>
                        <w:left w:val="none" w:sz="0" w:space="0" w:color="auto"/>
                        <w:bottom w:val="none" w:sz="0" w:space="0" w:color="auto"/>
                        <w:right w:val="none" w:sz="0" w:space="0" w:color="auto"/>
                      </w:divBdr>
                      <w:divsChild>
                        <w:div w:id="1229461854">
                          <w:marLeft w:val="0"/>
                          <w:marRight w:val="0"/>
                          <w:marTop w:val="0"/>
                          <w:marBottom w:val="0"/>
                          <w:divBdr>
                            <w:top w:val="none" w:sz="0" w:space="0" w:color="auto"/>
                            <w:left w:val="none" w:sz="0" w:space="0" w:color="auto"/>
                            <w:bottom w:val="none" w:sz="0" w:space="0" w:color="auto"/>
                            <w:right w:val="none" w:sz="0" w:space="0" w:color="auto"/>
                          </w:divBdr>
                        </w:div>
                      </w:divsChild>
                    </w:div>
                    <w:div w:id="1927419972">
                      <w:marLeft w:val="0"/>
                      <w:marRight w:val="0"/>
                      <w:marTop w:val="0"/>
                      <w:marBottom w:val="0"/>
                      <w:divBdr>
                        <w:top w:val="none" w:sz="0" w:space="0" w:color="auto"/>
                        <w:left w:val="none" w:sz="0" w:space="0" w:color="auto"/>
                        <w:bottom w:val="none" w:sz="0" w:space="0" w:color="auto"/>
                        <w:right w:val="none" w:sz="0" w:space="0" w:color="auto"/>
                      </w:divBdr>
                      <w:divsChild>
                        <w:div w:id="259918021">
                          <w:marLeft w:val="0"/>
                          <w:marRight w:val="0"/>
                          <w:marTop w:val="0"/>
                          <w:marBottom w:val="0"/>
                          <w:divBdr>
                            <w:top w:val="none" w:sz="0" w:space="0" w:color="auto"/>
                            <w:left w:val="none" w:sz="0" w:space="0" w:color="auto"/>
                            <w:bottom w:val="none" w:sz="0" w:space="0" w:color="auto"/>
                            <w:right w:val="none" w:sz="0" w:space="0" w:color="auto"/>
                          </w:divBdr>
                        </w:div>
                      </w:divsChild>
                    </w:div>
                    <w:div w:id="1924487333">
                      <w:marLeft w:val="0"/>
                      <w:marRight w:val="0"/>
                      <w:marTop w:val="0"/>
                      <w:marBottom w:val="0"/>
                      <w:divBdr>
                        <w:top w:val="none" w:sz="0" w:space="0" w:color="auto"/>
                        <w:left w:val="none" w:sz="0" w:space="0" w:color="auto"/>
                        <w:bottom w:val="none" w:sz="0" w:space="0" w:color="auto"/>
                        <w:right w:val="none" w:sz="0" w:space="0" w:color="auto"/>
                      </w:divBdr>
                      <w:divsChild>
                        <w:div w:id="1751076609">
                          <w:marLeft w:val="0"/>
                          <w:marRight w:val="0"/>
                          <w:marTop w:val="0"/>
                          <w:marBottom w:val="0"/>
                          <w:divBdr>
                            <w:top w:val="none" w:sz="0" w:space="0" w:color="auto"/>
                            <w:left w:val="none" w:sz="0" w:space="0" w:color="auto"/>
                            <w:bottom w:val="none" w:sz="0" w:space="0" w:color="auto"/>
                            <w:right w:val="none" w:sz="0" w:space="0" w:color="auto"/>
                          </w:divBdr>
                        </w:div>
                      </w:divsChild>
                    </w:div>
                    <w:div w:id="1603604405">
                      <w:marLeft w:val="0"/>
                      <w:marRight w:val="0"/>
                      <w:marTop w:val="0"/>
                      <w:marBottom w:val="0"/>
                      <w:divBdr>
                        <w:top w:val="none" w:sz="0" w:space="0" w:color="auto"/>
                        <w:left w:val="none" w:sz="0" w:space="0" w:color="auto"/>
                        <w:bottom w:val="none" w:sz="0" w:space="0" w:color="auto"/>
                        <w:right w:val="none" w:sz="0" w:space="0" w:color="auto"/>
                      </w:divBdr>
                      <w:divsChild>
                        <w:div w:id="1639459101">
                          <w:marLeft w:val="0"/>
                          <w:marRight w:val="0"/>
                          <w:marTop w:val="0"/>
                          <w:marBottom w:val="0"/>
                          <w:divBdr>
                            <w:top w:val="none" w:sz="0" w:space="0" w:color="auto"/>
                            <w:left w:val="none" w:sz="0" w:space="0" w:color="auto"/>
                            <w:bottom w:val="none" w:sz="0" w:space="0" w:color="auto"/>
                            <w:right w:val="none" w:sz="0" w:space="0" w:color="auto"/>
                          </w:divBdr>
                        </w:div>
                      </w:divsChild>
                    </w:div>
                    <w:div w:id="1239292786">
                      <w:marLeft w:val="0"/>
                      <w:marRight w:val="0"/>
                      <w:marTop w:val="0"/>
                      <w:marBottom w:val="0"/>
                      <w:divBdr>
                        <w:top w:val="none" w:sz="0" w:space="0" w:color="auto"/>
                        <w:left w:val="none" w:sz="0" w:space="0" w:color="auto"/>
                        <w:bottom w:val="none" w:sz="0" w:space="0" w:color="auto"/>
                        <w:right w:val="none" w:sz="0" w:space="0" w:color="auto"/>
                      </w:divBdr>
                      <w:divsChild>
                        <w:div w:id="303050450">
                          <w:marLeft w:val="0"/>
                          <w:marRight w:val="0"/>
                          <w:marTop w:val="0"/>
                          <w:marBottom w:val="0"/>
                          <w:divBdr>
                            <w:top w:val="none" w:sz="0" w:space="0" w:color="auto"/>
                            <w:left w:val="none" w:sz="0" w:space="0" w:color="auto"/>
                            <w:bottom w:val="none" w:sz="0" w:space="0" w:color="auto"/>
                            <w:right w:val="none" w:sz="0" w:space="0" w:color="auto"/>
                          </w:divBdr>
                        </w:div>
                      </w:divsChild>
                    </w:div>
                    <w:div w:id="49766291">
                      <w:marLeft w:val="0"/>
                      <w:marRight w:val="0"/>
                      <w:marTop w:val="0"/>
                      <w:marBottom w:val="0"/>
                      <w:divBdr>
                        <w:top w:val="none" w:sz="0" w:space="0" w:color="auto"/>
                        <w:left w:val="none" w:sz="0" w:space="0" w:color="auto"/>
                        <w:bottom w:val="none" w:sz="0" w:space="0" w:color="auto"/>
                        <w:right w:val="none" w:sz="0" w:space="0" w:color="auto"/>
                      </w:divBdr>
                      <w:divsChild>
                        <w:div w:id="2067948010">
                          <w:marLeft w:val="0"/>
                          <w:marRight w:val="0"/>
                          <w:marTop w:val="0"/>
                          <w:marBottom w:val="0"/>
                          <w:divBdr>
                            <w:top w:val="none" w:sz="0" w:space="0" w:color="auto"/>
                            <w:left w:val="none" w:sz="0" w:space="0" w:color="auto"/>
                            <w:bottom w:val="none" w:sz="0" w:space="0" w:color="auto"/>
                            <w:right w:val="none" w:sz="0" w:space="0" w:color="auto"/>
                          </w:divBdr>
                        </w:div>
                      </w:divsChild>
                    </w:div>
                    <w:div w:id="1288896629">
                      <w:marLeft w:val="0"/>
                      <w:marRight w:val="0"/>
                      <w:marTop w:val="0"/>
                      <w:marBottom w:val="0"/>
                      <w:divBdr>
                        <w:top w:val="none" w:sz="0" w:space="0" w:color="auto"/>
                        <w:left w:val="none" w:sz="0" w:space="0" w:color="auto"/>
                        <w:bottom w:val="none" w:sz="0" w:space="0" w:color="auto"/>
                        <w:right w:val="none" w:sz="0" w:space="0" w:color="auto"/>
                      </w:divBdr>
                      <w:divsChild>
                        <w:div w:id="954171133">
                          <w:marLeft w:val="0"/>
                          <w:marRight w:val="0"/>
                          <w:marTop w:val="0"/>
                          <w:marBottom w:val="0"/>
                          <w:divBdr>
                            <w:top w:val="none" w:sz="0" w:space="0" w:color="auto"/>
                            <w:left w:val="none" w:sz="0" w:space="0" w:color="auto"/>
                            <w:bottom w:val="none" w:sz="0" w:space="0" w:color="auto"/>
                            <w:right w:val="none" w:sz="0" w:space="0" w:color="auto"/>
                          </w:divBdr>
                        </w:div>
                      </w:divsChild>
                    </w:div>
                    <w:div w:id="376051224">
                      <w:marLeft w:val="0"/>
                      <w:marRight w:val="0"/>
                      <w:marTop w:val="0"/>
                      <w:marBottom w:val="0"/>
                      <w:divBdr>
                        <w:top w:val="none" w:sz="0" w:space="0" w:color="auto"/>
                        <w:left w:val="none" w:sz="0" w:space="0" w:color="auto"/>
                        <w:bottom w:val="none" w:sz="0" w:space="0" w:color="auto"/>
                        <w:right w:val="none" w:sz="0" w:space="0" w:color="auto"/>
                      </w:divBdr>
                      <w:divsChild>
                        <w:div w:id="2110158026">
                          <w:marLeft w:val="0"/>
                          <w:marRight w:val="0"/>
                          <w:marTop w:val="0"/>
                          <w:marBottom w:val="0"/>
                          <w:divBdr>
                            <w:top w:val="none" w:sz="0" w:space="0" w:color="auto"/>
                            <w:left w:val="none" w:sz="0" w:space="0" w:color="auto"/>
                            <w:bottom w:val="none" w:sz="0" w:space="0" w:color="auto"/>
                            <w:right w:val="none" w:sz="0" w:space="0" w:color="auto"/>
                          </w:divBdr>
                        </w:div>
                      </w:divsChild>
                    </w:div>
                    <w:div w:id="1828354152">
                      <w:marLeft w:val="0"/>
                      <w:marRight w:val="0"/>
                      <w:marTop w:val="0"/>
                      <w:marBottom w:val="0"/>
                      <w:divBdr>
                        <w:top w:val="none" w:sz="0" w:space="0" w:color="auto"/>
                        <w:left w:val="none" w:sz="0" w:space="0" w:color="auto"/>
                        <w:bottom w:val="none" w:sz="0" w:space="0" w:color="auto"/>
                        <w:right w:val="none" w:sz="0" w:space="0" w:color="auto"/>
                      </w:divBdr>
                      <w:divsChild>
                        <w:div w:id="939795781">
                          <w:marLeft w:val="0"/>
                          <w:marRight w:val="0"/>
                          <w:marTop w:val="0"/>
                          <w:marBottom w:val="0"/>
                          <w:divBdr>
                            <w:top w:val="none" w:sz="0" w:space="0" w:color="auto"/>
                            <w:left w:val="none" w:sz="0" w:space="0" w:color="auto"/>
                            <w:bottom w:val="none" w:sz="0" w:space="0" w:color="auto"/>
                            <w:right w:val="none" w:sz="0" w:space="0" w:color="auto"/>
                          </w:divBdr>
                        </w:div>
                      </w:divsChild>
                    </w:div>
                    <w:div w:id="670179096">
                      <w:marLeft w:val="0"/>
                      <w:marRight w:val="0"/>
                      <w:marTop w:val="0"/>
                      <w:marBottom w:val="0"/>
                      <w:divBdr>
                        <w:top w:val="none" w:sz="0" w:space="0" w:color="auto"/>
                        <w:left w:val="none" w:sz="0" w:space="0" w:color="auto"/>
                        <w:bottom w:val="none" w:sz="0" w:space="0" w:color="auto"/>
                        <w:right w:val="none" w:sz="0" w:space="0" w:color="auto"/>
                      </w:divBdr>
                      <w:divsChild>
                        <w:div w:id="1647859474">
                          <w:marLeft w:val="0"/>
                          <w:marRight w:val="0"/>
                          <w:marTop w:val="0"/>
                          <w:marBottom w:val="0"/>
                          <w:divBdr>
                            <w:top w:val="none" w:sz="0" w:space="0" w:color="auto"/>
                            <w:left w:val="none" w:sz="0" w:space="0" w:color="auto"/>
                            <w:bottom w:val="none" w:sz="0" w:space="0" w:color="auto"/>
                            <w:right w:val="none" w:sz="0" w:space="0" w:color="auto"/>
                          </w:divBdr>
                        </w:div>
                        <w:div w:id="2137406146">
                          <w:marLeft w:val="0"/>
                          <w:marRight w:val="0"/>
                          <w:marTop w:val="0"/>
                          <w:marBottom w:val="0"/>
                          <w:divBdr>
                            <w:top w:val="none" w:sz="0" w:space="0" w:color="auto"/>
                            <w:left w:val="none" w:sz="0" w:space="0" w:color="auto"/>
                            <w:bottom w:val="none" w:sz="0" w:space="0" w:color="auto"/>
                            <w:right w:val="none" w:sz="0" w:space="0" w:color="auto"/>
                          </w:divBdr>
                        </w:div>
                        <w:div w:id="1276407401">
                          <w:marLeft w:val="0"/>
                          <w:marRight w:val="0"/>
                          <w:marTop w:val="0"/>
                          <w:marBottom w:val="0"/>
                          <w:divBdr>
                            <w:top w:val="none" w:sz="0" w:space="0" w:color="auto"/>
                            <w:left w:val="none" w:sz="0" w:space="0" w:color="auto"/>
                            <w:bottom w:val="none" w:sz="0" w:space="0" w:color="auto"/>
                            <w:right w:val="none" w:sz="0" w:space="0" w:color="auto"/>
                          </w:divBdr>
                        </w:div>
                        <w:div w:id="1434207184">
                          <w:marLeft w:val="0"/>
                          <w:marRight w:val="0"/>
                          <w:marTop w:val="0"/>
                          <w:marBottom w:val="0"/>
                          <w:divBdr>
                            <w:top w:val="none" w:sz="0" w:space="0" w:color="auto"/>
                            <w:left w:val="none" w:sz="0" w:space="0" w:color="auto"/>
                            <w:bottom w:val="none" w:sz="0" w:space="0" w:color="auto"/>
                            <w:right w:val="none" w:sz="0" w:space="0" w:color="auto"/>
                          </w:divBdr>
                        </w:div>
                      </w:divsChild>
                    </w:div>
                    <w:div w:id="1826242229">
                      <w:marLeft w:val="0"/>
                      <w:marRight w:val="0"/>
                      <w:marTop w:val="0"/>
                      <w:marBottom w:val="0"/>
                      <w:divBdr>
                        <w:top w:val="none" w:sz="0" w:space="0" w:color="auto"/>
                        <w:left w:val="none" w:sz="0" w:space="0" w:color="auto"/>
                        <w:bottom w:val="none" w:sz="0" w:space="0" w:color="auto"/>
                        <w:right w:val="none" w:sz="0" w:space="0" w:color="auto"/>
                      </w:divBdr>
                      <w:divsChild>
                        <w:div w:id="2011638219">
                          <w:marLeft w:val="0"/>
                          <w:marRight w:val="0"/>
                          <w:marTop w:val="0"/>
                          <w:marBottom w:val="0"/>
                          <w:divBdr>
                            <w:top w:val="none" w:sz="0" w:space="0" w:color="auto"/>
                            <w:left w:val="none" w:sz="0" w:space="0" w:color="auto"/>
                            <w:bottom w:val="none" w:sz="0" w:space="0" w:color="auto"/>
                            <w:right w:val="none" w:sz="0" w:space="0" w:color="auto"/>
                          </w:divBdr>
                        </w:div>
                      </w:divsChild>
                    </w:div>
                    <w:div w:id="389573219">
                      <w:marLeft w:val="0"/>
                      <w:marRight w:val="0"/>
                      <w:marTop w:val="0"/>
                      <w:marBottom w:val="0"/>
                      <w:divBdr>
                        <w:top w:val="none" w:sz="0" w:space="0" w:color="auto"/>
                        <w:left w:val="none" w:sz="0" w:space="0" w:color="auto"/>
                        <w:bottom w:val="none" w:sz="0" w:space="0" w:color="auto"/>
                        <w:right w:val="none" w:sz="0" w:space="0" w:color="auto"/>
                      </w:divBdr>
                      <w:divsChild>
                        <w:div w:id="1006126936">
                          <w:marLeft w:val="0"/>
                          <w:marRight w:val="0"/>
                          <w:marTop w:val="0"/>
                          <w:marBottom w:val="0"/>
                          <w:divBdr>
                            <w:top w:val="none" w:sz="0" w:space="0" w:color="auto"/>
                            <w:left w:val="none" w:sz="0" w:space="0" w:color="auto"/>
                            <w:bottom w:val="none" w:sz="0" w:space="0" w:color="auto"/>
                            <w:right w:val="none" w:sz="0" w:space="0" w:color="auto"/>
                          </w:divBdr>
                        </w:div>
                      </w:divsChild>
                    </w:div>
                    <w:div w:id="777918941">
                      <w:marLeft w:val="0"/>
                      <w:marRight w:val="0"/>
                      <w:marTop w:val="0"/>
                      <w:marBottom w:val="0"/>
                      <w:divBdr>
                        <w:top w:val="none" w:sz="0" w:space="0" w:color="auto"/>
                        <w:left w:val="none" w:sz="0" w:space="0" w:color="auto"/>
                        <w:bottom w:val="none" w:sz="0" w:space="0" w:color="auto"/>
                        <w:right w:val="none" w:sz="0" w:space="0" w:color="auto"/>
                      </w:divBdr>
                      <w:divsChild>
                        <w:div w:id="2098674643">
                          <w:marLeft w:val="0"/>
                          <w:marRight w:val="0"/>
                          <w:marTop w:val="0"/>
                          <w:marBottom w:val="0"/>
                          <w:divBdr>
                            <w:top w:val="none" w:sz="0" w:space="0" w:color="auto"/>
                            <w:left w:val="none" w:sz="0" w:space="0" w:color="auto"/>
                            <w:bottom w:val="none" w:sz="0" w:space="0" w:color="auto"/>
                            <w:right w:val="none" w:sz="0" w:space="0" w:color="auto"/>
                          </w:divBdr>
                        </w:div>
                      </w:divsChild>
                    </w:div>
                    <w:div w:id="261651963">
                      <w:marLeft w:val="0"/>
                      <w:marRight w:val="0"/>
                      <w:marTop w:val="0"/>
                      <w:marBottom w:val="0"/>
                      <w:divBdr>
                        <w:top w:val="none" w:sz="0" w:space="0" w:color="auto"/>
                        <w:left w:val="none" w:sz="0" w:space="0" w:color="auto"/>
                        <w:bottom w:val="none" w:sz="0" w:space="0" w:color="auto"/>
                        <w:right w:val="none" w:sz="0" w:space="0" w:color="auto"/>
                      </w:divBdr>
                      <w:divsChild>
                        <w:div w:id="1404451698">
                          <w:marLeft w:val="0"/>
                          <w:marRight w:val="0"/>
                          <w:marTop w:val="0"/>
                          <w:marBottom w:val="0"/>
                          <w:divBdr>
                            <w:top w:val="none" w:sz="0" w:space="0" w:color="auto"/>
                            <w:left w:val="none" w:sz="0" w:space="0" w:color="auto"/>
                            <w:bottom w:val="none" w:sz="0" w:space="0" w:color="auto"/>
                            <w:right w:val="none" w:sz="0" w:space="0" w:color="auto"/>
                          </w:divBdr>
                        </w:div>
                      </w:divsChild>
                    </w:div>
                    <w:div w:id="1981962976">
                      <w:marLeft w:val="0"/>
                      <w:marRight w:val="0"/>
                      <w:marTop w:val="0"/>
                      <w:marBottom w:val="0"/>
                      <w:divBdr>
                        <w:top w:val="none" w:sz="0" w:space="0" w:color="auto"/>
                        <w:left w:val="none" w:sz="0" w:space="0" w:color="auto"/>
                        <w:bottom w:val="none" w:sz="0" w:space="0" w:color="auto"/>
                        <w:right w:val="none" w:sz="0" w:space="0" w:color="auto"/>
                      </w:divBdr>
                      <w:divsChild>
                        <w:div w:id="879439938">
                          <w:marLeft w:val="0"/>
                          <w:marRight w:val="0"/>
                          <w:marTop w:val="0"/>
                          <w:marBottom w:val="0"/>
                          <w:divBdr>
                            <w:top w:val="none" w:sz="0" w:space="0" w:color="auto"/>
                            <w:left w:val="none" w:sz="0" w:space="0" w:color="auto"/>
                            <w:bottom w:val="none" w:sz="0" w:space="0" w:color="auto"/>
                            <w:right w:val="none" w:sz="0" w:space="0" w:color="auto"/>
                          </w:divBdr>
                        </w:div>
                      </w:divsChild>
                    </w:div>
                    <w:div w:id="1199856396">
                      <w:marLeft w:val="0"/>
                      <w:marRight w:val="0"/>
                      <w:marTop w:val="0"/>
                      <w:marBottom w:val="0"/>
                      <w:divBdr>
                        <w:top w:val="none" w:sz="0" w:space="0" w:color="auto"/>
                        <w:left w:val="none" w:sz="0" w:space="0" w:color="auto"/>
                        <w:bottom w:val="none" w:sz="0" w:space="0" w:color="auto"/>
                        <w:right w:val="none" w:sz="0" w:space="0" w:color="auto"/>
                      </w:divBdr>
                      <w:divsChild>
                        <w:div w:id="1968196715">
                          <w:marLeft w:val="0"/>
                          <w:marRight w:val="0"/>
                          <w:marTop w:val="0"/>
                          <w:marBottom w:val="0"/>
                          <w:divBdr>
                            <w:top w:val="none" w:sz="0" w:space="0" w:color="auto"/>
                            <w:left w:val="none" w:sz="0" w:space="0" w:color="auto"/>
                            <w:bottom w:val="none" w:sz="0" w:space="0" w:color="auto"/>
                            <w:right w:val="none" w:sz="0" w:space="0" w:color="auto"/>
                          </w:divBdr>
                        </w:div>
                      </w:divsChild>
                    </w:div>
                    <w:div w:id="800920321">
                      <w:marLeft w:val="0"/>
                      <w:marRight w:val="0"/>
                      <w:marTop w:val="0"/>
                      <w:marBottom w:val="0"/>
                      <w:divBdr>
                        <w:top w:val="none" w:sz="0" w:space="0" w:color="auto"/>
                        <w:left w:val="none" w:sz="0" w:space="0" w:color="auto"/>
                        <w:bottom w:val="none" w:sz="0" w:space="0" w:color="auto"/>
                        <w:right w:val="none" w:sz="0" w:space="0" w:color="auto"/>
                      </w:divBdr>
                      <w:divsChild>
                        <w:div w:id="934307">
                          <w:marLeft w:val="0"/>
                          <w:marRight w:val="0"/>
                          <w:marTop w:val="0"/>
                          <w:marBottom w:val="0"/>
                          <w:divBdr>
                            <w:top w:val="none" w:sz="0" w:space="0" w:color="auto"/>
                            <w:left w:val="none" w:sz="0" w:space="0" w:color="auto"/>
                            <w:bottom w:val="none" w:sz="0" w:space="0" w:color="auto"/>
                            <w:right w:val="none" w:sz="0" w:space="0" w:color="auto"/>
                          </w:divBdr>
                        </w:div>
                      </w:divsChild>
                    </w:div>
                    <w:div w:id="1249001004">
                      <w:marLeft w:val="0"/>
                      <w:marRight w:val="0"/>
                      <w:marTop w:val="0"/>
                      <w:marBottom w:val="0"/>
                      <w:divBdr>
                        <w:top w:val="none" w:sz="0" w:space="0" w:color="auto"/>
                        <w:left w:val="none" w:sz="0" w:space="0" w:color="auto"/>
                        <w:bottom w:val="none" w:sz="0" w:space="0" w:color="auto"/>
                        <w:right w:val="none" w:sz="0" w:space="0" w:color="auto"/>
                      </w:divBdr>
                      <w:divsChild>
                        <w:div w:id="645596993">
                          <w:marLeft w:val="0"/>
                          <w:marRight w:val="0"/>
                          <w:marTop w:val="0"/>
                          <w:marBottom w:val="0"/>
                          <w:divBdr>
                            <w:top w:val="none" w:sz="0" w:space="0" w:color="auto"/>
                            <w:left w:val="none" w:sz="0" w:space="0" w:color="auto"/>
                            <w:bottom w:val="none" w:sz="0" w:space="0" w:color="auto"/>
                            <w:right w:val="none" w:sz="0" w:space="0" w:color="auto"/>
                          </w:divBdr>
                        </w:div>
                      </w:divsChild>
                    </w:div>
                    <w:div w:id="521668727">
                      <w:marLeft w:val="0"/>
                      <w:marRight w:val="0"/>
                      <w:marTop w:val="0"/>
                      <w:marBottom w:val="0"/>
                      <w:divBdr>
                        <w:top w:val="none" w:sz="0" w:space="0" w:color="auto"/>
                        <w:left w:val="none" w:sz="0" w:space="0" w:color="auto"/>
                        <w:bottom w:val="none" w:sz="0" w:space="0" w:color="auto"/>
                        <w:right w:val="none" w:sz="0" w:space="0" w:color="auto"/>
                      </w:divBdr>
                      <w:divsChild>
                        <w:div w:id="906837360">
                          <w:marLeft w:val="0"/>
                          <w:marRight w:val="0"/>
                          <w:marTop w:val="0"/>
                          <w:marBottom w:val="0"/>
                          <w:divBdr>
                            <w:top w:val="none" w:sz="0" w:space="0" w:color="auto"/>
                            <w:left w:val="none" w:sz="0" w:space="0" w:color="auto"/>
                            <w:bottom w:val="none" w:sz="0" w:space="0" w:color="auto"/>
                            <w:right w:val="none" w:sz="0" w:space="0" w:color="auto"/>
                          </w:divBdr>
                        </w:div>
                      </w:divsChild>
                    </w:div>
                    <w:div w:id="40250158">
                      <w:marLeft w:val="0"/>
                      <w:marRight w:val="0"/>
                      <w:marTop w:val="0"/>
                      <w:marBottom w:val="0"/>
                      <w:divBdr>
                        <w:top w:val="none" w:sz="0" w:space="0" w:color="auto"/>
                        <w:left w:val="none" w:sz="0" w:space="0" w:color="auto"/>
                        <w:bottom w:val="none" w:sz="0" w:space="0" w:color="auto"/>
                        <w:right w:val="none" w:sz="0" w:space="0" w:color="auto"/>
                      </w:divBdr>
                      <w:divsChild>
                        <w:div w:id="911427132">
                          <w:marLeft w:val="0"/>
                          <w:marRight w:val="0"/>
                          <w:marTop w:val="0"/>
                          <w:marBottom w:val="0"/>
                          <w:divBdr>
                            <w:top w:val="none" w:sz="0" w:space="0" w:color="auto"/>
                            <w:left w:val="none" w:sz="0" w:space="0" w:color="auto"/>
                            <w:bottom w:val="none" w:sz="0" w:space="0" w:color="auto"/>
                            <w:right w:val="none" w:sz="0" w:space="0" w:color="auto"/>
                          </w:divBdr>
                        </w:div>
                      </w:divsChild>
                    </w:div>
                    <w:div w:id="864708289">
                      <w:marLeft w:val="0"/>
                      <w:marRight w:val="0"/>
                      <w:marTop w:val="0"/>
                      <w:marBottom w:val="0"/>
                      <w:divBdr>
                        <w:top w:val="none" w:sz="0" w:space="0" w:color="auto"/>
                        <w:left w:val="none" w:sz="0" w:space="0" w:color="auto"/>
                        <w:bottom w:val="none" w:sz="0" w:space="0" w:color="auto"/>
                        <w:right w:val="none" w:sz="0" w:space="0" w:color="auto"/>
                      </w:divBdr>
                      <w:divsChild>
                        <w:div w:id="633995769">
                          <w:marLeft w:val="0"/>
                          <w:marRight w:val="0"/>
                          <w:marTop w:val="0"/>
                          <w:marBottom w:val="0"/>
                          <w:divBdr>
                            <w:top w:val="none" w:sz="0" w:space="0" w:color="auto"/>
                            <w:left w:val="none" w:sz="0" w:space="0" w:color="auto"/>
                            <w:bottom w:val="none" w:sz="0" w:space="0" w:color="auto"/>
                            <w:right w:val="none" w:sz="0" w:space="0" w:color="auto"/>
                          </w:divBdr>
                        </w:div>
                      </w:divsChild>
                    </w:div>
                    <w:div w:id="1031683159">
                      <w:marLeft w:val="0"/>
                      <w:marRight w:val="0"/>
                      <w:marTop w:val="0"/>
                      <w:marBottom w:val="0"/>
                      <w:divBdr>
                        <w:top w:val="none" w:sz="0" w:space="0" w:color="auto"/>
                        <w:left w:val="none" w:sz="0" w:space="0" w:color="auto"/>
                        <w:bottom w:val="none" w:sz="0" w:space="0" w:color="auto"/>
                        <w:right w:val="none" w:sz="0" w:space="0" w:color="auto"/>
                      </w:divBdr>
                      <w:divsChild>
                        <w:div w:id="751005725">
                          <w:marLeft w:val="0"/>
                          <w:marRight w:val="0"/>
                          <w:marTop w:val="0"/>
                          <w:marBottom w:val="0"/>
                          <w:divBdr>
                            <w:top w:val="none" w:sz="0" w:space="0" w:color="auto"/>
                            <w:left w:val="none" w:sz="0" w:space="0" w:color="auto"/>
                            <w:bottom w:val="none" w:sz="0" w:space="0" w:color="auto"/>
                            <w:right w:val="none" w:sz="0" w:space="0" w:color="auto"/>
                          </w:divBdr>
                        </w:div>
                      </w:divsChild>
                    </w:div>
                    <w:div w:id="629017309">
                      <w:marLeft w:val="0"/>
                      <w:marRight w:val="0"/>
                      <w:marTop w:val="0"/>
                      <w:marBottom w:val="0"/>
                      <w:divBdr>
                        <w:top w:val="none" w:sz="0" w:space="0" w:color="auto"/>
                        <w:left w:val="none" w:sz="0" w:space="0" w:color="auto"/>
                        <w:bottom w:val="none" w:sz="0" w:space="0" w:color="auto"/>
                        <w:right w:val="none" w:sz="0" w:space="0" w:color="auto"/>
                      </w:divBdr>
                      <w:divsChild>
                        <w:div w:id="1760826173">
                          <w:marLeft w:val="0"/>
                          <w:marRight w:val="0"/>
                          <w:marTop w:val="0"/>
                          <w:marBottom w:val="0"/>
                          <w:divBdr>
                            <w:top w:val="none" w:sz="0" w:space="0" w:color="auto"/>
                            <w:left w:val="none" w:sz="0" w:space="0" w:color="auto"/>
                            <w:bottom w:val="none" w:sz="0" w:space="0" w:color="auto"/>
                            <w:right w:val="none" w:sz="0" w:space="0" w:color="auto"/>
                          </w:divBdr>
                        </w:div>
                      </w:divsChild>
                    </w:div>
                    <w:div w:id="2066635652">
                      <w:marLeft w:val="0"/>
                      <w:marRight w:val="0"/>
                      <w:marTop w:val="0"/>
                      <w:marBottom w:val="0"/>
                      <w:divBdr>
                        <w:top w:val="none" w:sz="0" w:space="0" w:color="auto"/>
                        <w:left w:val="none" w:sz="0" w:space="0" w:color="auto"/>
                        <w:bottom w:val="none" w:sz="0" w:space="0" w:color="auto"/>
                        <w:right w:val="none" w:sz="0" w:space="0" w:color="auto"/>
                      </w:divBdr>
                      <w:divsChild>
                        <w:div w:id="1380783165">
                          <w:marLeft w:val="0"/>
                          <w:marRight w:val="0"/>
                          <w:marTop w:val="0"/>
                          <w:marBottom w:val="0"/>
                          <w:divBdr>
                            <w:top w:val="none" w:sz="0" w:space="0" w:color="auto"/>
                            <w:left w:val="none" w:sz="0" w:space="0" w:color="auto"/>
                            <w:bottom w:val="none" w:sz="0" w:space="0" w:color="auto"/>
                            <w:right w:val="none" w:sz="0" w:space="0" w:color="auto"/>
                          </w:divBdr>
                        </w:div>
                      </w:divsChild>
                    </w:div>
                    <w:div w:id="888881304">
                      <w:marLeft w:val="0"/>
                      <w:marRight w:val="0"/>
                      <w:marTop w:val="0"/>
                      <w:marBottom w:val="0"/>
                      <w:divBdr>
                        <w:top w:val="none" w:sz="0" w:space="0" w:color="auto"/>
                        <w:left w:val="none" w:sz="0" w:space="0" w:color="auto"/>
                        <w:bottom w:val="none" w:sz="0" w:space="0" w:color="auto"/>
                        <w:right w:val="none" w:sz="0" w:space="0" w:color="auto"/>
                      </w:divBdr>
                      <w:divsChild>
                        <w:div w:id="164632485">
                          <w:marLeft w:val="0"/>
                          <w:marRight w:val="0"/>
                          <w:marTop w:val="0"/>
                          <w:marBottom w:val="0"/>
                          <w:divBdr>
                            <w:top w:val="none" w:sz="0" w:space="0" w:color="auto"/>
                            <w:left w:val="none" w:sz="0" w:space="0" w:color="auto"/>
                            <w:bottom w:val="none" w:sz="0" w:space="0" w:color="auto"/>
                            <w:right w:val="none" w:sz="0" w:space="0" w:color="auto"/>
                          </w:divBdr>
                        </w:div>
                      </w:divsChild>
                    </w:div>
                    <w:div w:id="1780906981">
                      <w:marLeft w:val="0"/>
                      <w:marRight w:val="0"/>
                      <w:marTop w:val="0"/>
                      <w:marBottom w:val="0"/>
                      <w:divBdr>
                        <w:top w:val="none" w:sz="0" w:space="0" w:color="auto"/>
                        <w:left w:val="none" w:sz="0" w:space="0" w:color="auto"/>
                        <w:bottom w:val="none" w:sz="0" w:space="0" w:color="auto"/>
                        <w:right w:val="none" w:sz="0" w:space="0" w:color="auto"/>
                      </w:divBdr>
                      <w:divsChild>
                        <w:div w:id="337469506">
                          <w:marLeft w:val="0"/>
                          <w:marRight w:val="0"/>
                          <w:marTop w:val="0"/>
                          <w:marBottom w:val="0"/>
                          <w:divBdr>
                            <w:top w:val="none" w:sz="0" w:space="0" w:color="auto"/>
                            <w:left w:val="none" w:sz="0" w:space="0" w:color="auto"/>
                            <w:bottom w:val="none" w:sz="0" w:space="0" w:color="auto"/>
                            <w:right w:val="none" w:sz="0" w:space="0" w:color="auto"/>
                          </w:divBdr>
                        </w:div>
                      </w:divsChild>
                    </w:div>
                    <w:div w:id="1682925151">
                      <w:marLeft w:val="0"/>
                      <w:marRight w:val="0"/>
                      <w:marTop w:val="0"/>
                      <w:marBottom w:val="0"/>
                      <w:divBdr>
                        <w:top w:val="none" w:sz="0" w:space="0" w:color="auto"/>
                        <w:left w:val="none" w:sz="0" w:space="0" w:color="auto"/>
                        <w:bottom w:val="none" w:sz="0" w:space="0" w:color="auto"/>
                        <w:right w:val="none" w:sz="0" w:space="0" w:color="auto"/>
                      </w:divBdr>
                      <w:divsChild>
                        <w:div w:id="1054085784">
                          <w:marLeft w:val="0"/>
                          <w:marRight w:val="0"/>
                          <w:marTop w:val="0"/>
                          <w:marBottom w:val="0"/>
                          <w:divBdr>
                            <w:top w:val="none" w:sz="0" w:space="0" w:color="auto"/>
                            <w:left w:val="none" w:sz="0" w:space="0" w:color="auto"/>
                            <w:bottom w:val="none" w:sz="0" w:space="0" w:color="auto"/>
                            <w:right w:val="none" w:sz="0" w:space="0" w:color="auto"/>
                          </w:divBdr>
                        </w:div>
                      </w:divsChild>
                    </w:div>
                    <w:div w:id="1757436585">
                      <w:marLeft w:val="0"/>
                      <w:marRight w:val="0"/>
                      <w:marTop w:val="0"/>
                      <w:marBottom w:val="0"/>
                      <w:divBdr>
                        <w:top w:val="none" w:sz="0" w:space="0" w:color="auto"/>
                        <w:left w:val="none" w:sz="0" w:space="0" w:color="auto"/>
                        <w:bottom w:val="none" w:sz="0" w:space="0" w:color="auto"/>
                        <w:right w:val="none" w:sz="0" w:space="0" w:color="auto"/>
                      </w:divBdr>
                      <w:divsChild>
                        <w:div w:id="1606499702">
                          <w:marLeft w:val="0"/>
                          <w:marRight w:val="0"/>
                          <w:marTop w:val="0"/>
                          <w:marBottom w:val="0"/>
                          <w:divBdr>
                            <w:top w:val="none" w:sz="0" w:space="0" w:color="auto"/>
                            <w:left w:val="none" w:sz="0" w:space="0" w:color="auto"/>
                            <w:bottom w:val="none" w:sz="0" w:space="0" w:color="auto"/>
                            <w:right w:val="none" w:sz="0" w:space="0" w:color="auto"/>
                          </w:divBdr>
                        </w:div>
                      </w:divsChild>
                    </w:div>
                    <w:div w:id="2115128673">
                      <w:marLeft w:val="0"/>
                      <w:marRight w:val="0"/>
                      <w:marTop w:val="0"/>
                      <w:marBottom w:val="0"/>
                      <w:divBdr>
                        <w:top w:val="none" w:sz="0" w:space="0" w:color="auto"/>
                        <w:left w:val="none" w:sz="0" w:space="0" w:color="auto"/>
                        <w:bottom w:val="none" w:sz="0" w:space="0" w:color="auto"/>
                        <w:right w:val="none" w:sz="0" w:space="0" w:color="auto"/>
                      </w:divBdr>
                      <w:divsChild>
                        <w:div w:id="390160544">
                          <w:marLeft w:val="0"/>
                          <w:marRight w:val="0"/>
                          <w:marTop w:val="0"/>
                          <w:marBottom w:val="0"/>
                          <w:divBdr>
                            <w:top w:val="none" w:sz="0" w:space="0" w:color="auto"/>
                            <w:left w:val="none" w:sz="0" w:space="0" w:color="auto"/>
                            <w:bottom w:val="none" w:sz="0" w:space="0" w:color="auto"/>
                            <w:right w:val="none" w:sz="0" w:space="0" w:color="auto"/>
                          </w:divBdr>
                        </w:div>
                      </w:divsChild>
                    </w:div>
                    <w:div w:id="1695573985">
                      <w:marLeft w:val="0"/>
                      <w:marRight w:val="0"/>
                      <w:marTop w:val="0"/>
                      <w:marBottom w:val="0"/>
                      <w:divBdr>
                        <w:top w:val="none" w:sz="0" w:space="0" w:color="auto"/>
                        <w:left w:val="none" w:sz="0" w:space="0" w:color="auto"/>
                        <w:bottom w:val="none" w:sz="0" w:space="0" w:color="auto"/>
                        <w:right w:val="none" w:sz="0" w:space="0" w:color="auto"/>
                      </w:divBdr>
                      <w:divsChild>
                        <w:div w:id="521356956">
                          <w:marLeft w:val="0"/>
                          <w:marRight w:val="0"/>
                          <w:marTop w:val="0"/>
                          <w:marBottom w:val="0"/>
                          <w:divBdr>
                            <w:top w:val="none" w:sz="0" w:space="0" w:color="auto"/>
                            <w:left w:val="none" w:sz="0" w:space="0" w:color="auto"/>
                            <w:bottom w:val="none" w:sz="0" w:space="0" w:color="auto"/>
                            <w:right w:val="none" w:sz="0" w:space="0" w:color="auto"/>
                          </w:divBdr>
                        </w:div>
                      </w:divsChild>
                    </w:div>
                    <w:div w:id="56979363">
                      <w:marLeft w:val="0"/>
                      <w:marRight w:val="0"/>
                      <w:marTop w:val="0"/>
                      <w:marBottom w:val="0"/>
                      <w:divBdr>
                        <w:top w:val="none" w:sz="0" w:space="0" w:color="auto"/>
                        <w:left w:val="none" w:sz="0" w:space="0" w:color="auto"/>
                        <w:bottom w:val="none" w:sz="0" w:space="0" w:color="auto"/>
                        <w:right w:val="none" w:sz="0" w:space="0" w:color="auto"/>
                      </w:divBdr>
                      <w:divsChild>
                        <w:div w:id="1548223278">
                          <w:marLeft w:val="0"/>
                          <w:marRight w:val="0"/>
                          <w:marTop w:val="0"/>
                          <w:marBottom w:val="0"/>
                          <w:divBdr>
                            <w:top w:val="none" w:sz="0" w:space="0" w:color="auto"/>
                            <w:left w:val="none" w:sz="0" w:space="0" w:color="auto"/>
                            <w:bottom w:val="none" w:sz="0" w:space="0" w:color="auto"/>
                            <w:right w:val="none" w:sz="0" w:space="0" w:color="auto"/>
                          </w:divBdr>
                        </w:div>
                      </w:divsChild>
                    </w:div>
                    <w:div w:id="14428885">
                      <w:marLeft w:val="0"/>
                      <w:marRight w:val="0"/>
                      <w:marTop w:val="0"/>
                      <w:marBottom w:val="0"/>
                      <w:divBdr>
                        <w:top w:val="none" w:sz="0" w:space="0" w:color="auto"/>
                        <w:left w:val="none" w:sz="0" w:space="0" w:color="auto"/>
                        <w:bottom w:val="none" w:sz="0" w:space="0" w:color="auto"/>
                        <w:right w:val="none" w:sz="0" w:space="0" w:color="auto"/>
                      </w:divBdr>
                      <w:divsChild>
                        <w:div w:id="1458835901">
                          <w:marLeft w:val="0"/>
                          <w:marRight w:val="0"/>
                          <w:marTop w:val="0"/>
                          <w:marBottom w:val="0"/>
                          <w:divBdr>
                            <w:top w:val="none" w:sz="0" w:space="0" w:color="auto"/>
                            <w:left w:val="none" w:sz="0" w:space="0" w:color="auto"/>
                            <w:bottom w:val="none" w:sz="0" w:space="0" w:color="auto"/>
                            <w:right w:val="none" w:sz="0" w:space="0" w:color="auto"/>
                          </w:divBdr>
                        </w:div>
                      </w:divsChild>
                    </w:div>
                    <w:div w:id="1396931511">
                      <w:marLeft w:val="0"/>
                      <w:marRight w:val="0"/>
                      <w:marTop w:val="0"/>
                      <w:marBottom w:val="0"/>
                      <w:divBdr>
                        <w:top w:val="none" w:sz="0" w:space="0" w:color="auto"/>
                        <w:left w:val="none" w:sz="0" w:space="0" w:color="auto"/>
                        <w:bottom w:val="none" w:sz="0" w:space="0" w:color="auto"/>
                        <w:right w:val="none" w:sz="0" w:space="0" w:color="auto"/>
                      </w:divBdr>
                      <w:divsChild>
                        <w:div w:id="926495803">
                          <w:marLeft w:val="0"/>
                          <w:marRight w:val="0"/>
                          <w:marTop w:val="0"/>
                          <w:marBottom w:val="0"/>
                          <w:divBdr>
                            <w:top w:val="none" w:sz="0" w:space="0" w:color="auto"/>
                            <w:left w:val="none" w:sz="0" w:space="0" w:color="auto"/>
                            <w:bottom w:val="none" w:sz="0" w:space="0" w:color="auto"/>
                            <w:right w:val="none" w:sz="0" w:space="0" w:color="auto"/>
                          </w:divBdr>
                        </w:div>
                      </w:divsChild>
                    </w:div>
                    <w:div w:id="1092824395">
                      <w:marLeft w:val="0"/>
                      <w:marRight w:val="0"/>
                      <w:marTop w:val="0"/>
                      <w:marBottom w:val="0"/>
                      <w:divBdr>
                        <w:top w:val="none" w:sz="0" w:space="0" w:color="auto"/>
                        <w:left w:val="none" w:sz="0" w:space="0" w:color="auto"/>
                        <w:bottom w:val="none" w:sz="0" w:space="0" w:color="auto"/>
                        <w:right w:val="none" w:sz="0" w:space="0" w:color="auto"/>
                      </w:divBdr>
                      <w:divsChild>
                        <w:div w:id="1432778398">
                          <w:marLeft w:val="0"/>
                          <w:marRight w:val="0"/>
                          <w:marTop w:val="0"/>
                          <w:marBottom w:val="0"/>
                          <w:divBdr>
                            <w:top w:val="none" w:sz="0" w:space="0" w:color="auto"/>
                            <w:left w:val="none" w:sz="0" w:space="0" w:color="auto"/>
                            <w:bottom w:val="none" w:sz="0" w:space="0" w:color="auto"/>
                            <w:right w:val="none" w:sz="0" w:space="0" w:color="auto"/>
                          </w:divBdr>
                        </w:div>
                      </w:divsChild>
                    </w:div>
                    <w:div w:id="336153822">
                      <w:marLeft w:val="0"/>
                      <w:marRight w:val="0"/>
                      <w:marTop w:val="0"/>
                      <w:marBottom w:val="0"/>
                      <w:divBdr>
                        <w:top w:val="none" w:sz="0" w:space="0" w:color="auto"/>
                        <w:left w:val="none" w:sz="0" w:space="0" w:color="auto"/>
                        <w:bottom w:val="none" w:sz="0" w:space="0" w:color="auto"/>
                        <w:right w:val="none" w:sz="0" w:space="0" w:color="auto"/>
                      </w:divBdr>
                      <w:divsChild>
                        <w:div w:id="688802708">
                          <w:marLeft w:val="0"/>
                          <w:marRight w:val="0"/>
                          <w:marTop w:val="0"/>
                          <w:marBottom w:val="0"/>
                          <w:divBdr>
                            <w:top w:val="none" w:sz="0" w:space="0" w:color="auto"/>
                            <w:left w:val="none" w:sz="0" w:space="0" w:color="auto"/>
                            <w:bottom w:val="none" w:sz="0" w:space="0" w:color="auto"/>
                            <w:right w:val="none" w:sz="0" w:space="0" w:color="auto"/>
                          </w:divBdr>
                        </w:div>
                      </w:divsChild>
                    </w:div>
                    <w:div w:id="972248457">
                      <w:marLeft w:val="0"/>
                      <w:marRight w:val="0"/>
                      <w:marTop w:val="0"/>
                      <w:marBottom w:val="0"/>
                      <w:divBdr>
                        <w:top w:val="none" w:sz="0" w:space="0" w:color="auto"/>
                        <w:left w:val="none" w:sz="0" w:space="0" w:color="auto"/>
                        <w:bottom w:val="none" w:sz="0" w:space="0" w:color="auto"/>
                        <w:right w:val="none" w:sz="0" w:space="0" w:color="auto"/>
                      </w:divBdr>
                      <w:divsChild>
                        <w:div w:id="1850099535">
                          <w:marLeft w:val="0"/>
                          <w:marRight w:val="0"/>
                          <w:marTop w:val="0"/>
                          <w:marBottom w:val="0"/>
                          <w:divBdr>
                            <w:top w:val="none" w:sz="0" w:space="0" w:color="auto"/>
                            <w:left w:val="none" w:sz="0" w:space="0" w:color="auto"/>
                            <w:bottom w:val="none" w:sz="0" w:space="0" w:color="auto"/>
                            <w:right w:val="none" w:sz="0" w:space="0" w:color="auto"/>
                          </w:divBdr>
                        </w:div>
                      </w:divsChild>
                    </w:div>
                    <w:div w:id="335228729">
                      <w:marLeft w:val="0"/>
                      <w:marRight w:val="0"/>
                      <w:marTop w:val="0"/>
                      <w:marBottom w:val="0"/>
                      <w:divBdr>
                        <w:top w:val="none" w:sz="0" w:space="0" w:color="auto"/>
                        <w:left w:val="none" w:sz="0" w:space="0" w:color="auto"/>
                        <w:bottom w:val="none" w:sz="0" w:space="0" w:color="auto"/>
                        <w:right w:val="none" w:sz="0" w:space="0" w:color="auto"/>
                      </w:divBdr>
                      <w:divsChild>
                        <w:div w:id="178278176">
                          <w:marLeft w:val="0"/>
                          <w:marRight w:val="0"/>
                          <w:marTop w:val="0"/>
                          <w:marBottom w:val="0"/>
                          <w:divBdr>
                            <w:top w:val="none" w:sz="0" w:space="0" w:color="auto"/>
                            <w:left w:val="none" w:sz="0" w:space="0" w:color="auto"/>
                            <w:bottom w:val="none" w:sz="0" w:space="0" w:color="auto"/>
                            <w:right w:val="none" w:sz="0" w:space="0" w:color="auto"/>
                          </w:divBdr>
                        </w:div>
                      </w:divsChild>
                    </w:div>
                    <w:div w:id="1205102160">
                      <w:marLeft w:val="0"/>
                      <w:marRight w:val="0"/>
                      <w:marTop w:val="0"/>
                      <w:marBottom w:val="0"/>
                      <w:divBdr>
                        <w:top w:val="none" w:sz="0" w:space="0" w:color="auto"/>
                        <w:left w:val="none" w:sz="0" w:space="0" w:color="auto"/>
                        <w:bottom w:val="none" w:sz="0" w:space="0" w:color="auto"/>
                        <w:right w:val="none" w:sz="0" w:space="0" w:color="auto"/>
                      </w:divBdr>
                      <w:divsChild>
                        <w:div w:id="1045299439">
                          <w:marLeft w:val="0"/>
                          <w:marRight w:val="0"/>
                          <w:marTop w:val="0"/>
                          <w:marBottom w:val="0"/>
                          <w:divBdr>
                            <w:top w:val="none" w:sz="0" w:space="0" w:color="auto"/>
                            <w:left w:val="none" w:sz="0" w:space="0" w:color="auto"/>
                            <w:bottom w:val="none" w:sz="0" w:space="0" w:color="auto"/>
                            <w:right w:val="none" w:sz="0" w:space="0" w:color="auto"/>
                          </w:divBdr>
                        </w:div>
                      </w:divsChild>
                    </w:div>
                    <w:div w:id="1529220813">
                      <w:marLeft w:val="0"/>
                      <w:marRight w:val="0"/>
                      <w:marTop w:val="0"/>
                      <w:marBottom w:val="0"/>
                      <w:divBdr>
                        <w:top w:val="none" w:sz="0" w:space="0" w:color="auto"/>
                        <w:left w:val="none" w:sz="0" w:space="0" w:color="auto"/>
                        <w:bottom w:val="none" w:sz="0" w:space="0" w:color="auto"/>
                        <w:right w:val="none" w:sz="0" w:space="0" w:color="auto"/>
                      </w:divBdr>
                      <w:divsChild>
                        <w:div w:id="1078330861">
                          <w:marLeft w:val="0"/>
                          <w:marRight w:val="0"/>
                          <w:marTop w:val="0"/>
                          <w:marBottom w:val="0"/>
                          <w:divBdr>
                            <w:top w:val="none" w:sz="0" w:space="0" w:color="auto"/>
                            <w:left w:val="none" w:sz="0" w:space="0" w:color="auto"/>
                            <w:bottom w:val="none" w:sz="0" w:space="0" w:color="auto"/>
                            <w:right w:val="none" w:sz="0" w:space="0" w:color="auto"/>
                          </w:divBdr>
                        </w:div>
                      </w:divsChild>
                    </w:div>
                    <w:div w:id="313263536">
                      <w:marLeft w:val="0"/>
                      <w:marRight w:val="0"/>
                      <w:marTop w:val="0"/>
                      <w:marBottom w:val="0"/>
                      <w:divBdr>
                        <w:top w:val="none" w:sz="0" w:space="0" w:color="auto"/>
                        <w:left w:val="none" w:sz="0" w:space="0" w:color="auto"/>
                        <w:bottom w:val="none" w:sz="0" w:space="0" w:color="auto"/>
                        <w:right w:val="none" w:sz="0" w:space="0" w:color="auto"/>
                      </w:divBdr>
                      <w:divsChild>
                        <w:div w:id="1703820860">
                          <w:marLeft w:val="0"/>
                          <w:marRight w:val="0"/>
                          <w:marTop w:val="0"/>
                          <w:marBottom w:val="0"/>
                          <w:divBdr>
                            <w:top w:val="none" w:sz="0" w:space="0" w:color="auto"/>
                            <w:left w:val="none" w:sz="0" w:space="0" w:color="auto"/>
                            <w:bottom w:val="none" w:sz="0" w:space="0" w:color="auto"/>
                            <w:right w:val="none" w:sz="0" w:space="0" w:color="auto"/>
                          </w:divBdr>
                        </w:div>
                      </w:divsChild>
                    </w:div>
                    <w:div w:id="483399517">
                      <w:marLeft w:val="0"/>
                      <w:marRight w:val="0"/>
                      <w:marTop w:val="0"/>
                      <w:marBottom w:val="0"/>
                      <w:divBdr>
                        <w:top w:val="none" w:sz="0" w:space="0" w:color="auto"/>
                        <w:left w:val="none" w:sz="0" w:space="0" w:color="auto"/>
                        <w:bottom w:val="none" w:sz="0" w:space="0" w:color="auto"/>
                        <w:right w:val="none" w:sz="0" w:space="0" w:color="auto"/>
                      </w:divBdr>
                      <w:divsChild>
                        <w:div w:id="945774042">
                          <w:marLeft w:val="0"/>
                          <w:marRight w:val="0"/>
                          <w:marTop w:val="0"/>
                          <w:marBottom w:val="0"/>
                          <w:divBdr>
                            <w:top w:val="none" w:sz="0" w:space="0" w:color="auto"/>
                            <w:left w:val="none" w:sz="0" w:space="0" w:color="auto"/>
                            <w:bottom w:val="none" w:sz="0" w:space="0" w:color="auto"/>
                            <w:right w:val="none" w:sz="0" w:space="0" w:color="auto"/>
                          </w:divBdr>
                        </w:div>
                      </w:divsChild>
                    </w:div>
                    <w:div w:id="895243057">
                      <w:marLeft w:val="0"/>
                      <w:marRight w:val="0"/>
                      <w:marTop w:val="0"/>
                      <w:marBottom w:val="0"/>
                      <w:divBdr>
                        <w:top w:val="none" w:sz="0" w:space="0" w:color="auto"/>
                        <w:left w:val="none" w:sz="0" w:space="0" w:color="auto"/>
                        <w:bottom w:val="none" w:sz="0" w:space="0" w:color="auto"/>
                        <w:right w:val="none" w:sz="0" w:space="0" w:color="auto"/>
                      </w:divBdr>
                      <w:divsChild>
                        <w:div w:id="1195456951">
                          <w:marLeft w:val="0"/>
                          <w:marRight w:val="0"/>
                          <w:marTop w:val="0"/>
                          <w:marBottom w:val="0"/>
                          <w:divBdr>
                            <w:top w:val="none" w:sz="0" w:space="0" w:color="auto"/>
                            <w:left w:val="none" w:sz="0" w:space="0" w:color="auto"/>
                            <w:bottom w:val="none" w:sz="0" w:space="0" w:color="auto"/>
                            <w:right w:val="none" w:sz="0" w:space="0" w:color="auto"/>
                          </w:divBdr>
                        </w:div>
                      </w:divsChild>
                    </w:div>
                    <w:div w:id="1599100486">
                      <w:marLeft w:val="0"/>
                      <w:marRight w:val="0"/>
                      <w:marTop w:val="0"/>
                      <w:marBottom w:val="0"/>
                      <w:divBdr>
                        <w:top w:val="none" w:sz="0" w:space="0" w:color="auto"/>
                        <w:left w:val="none" w:sz="0" w:space="0" w:color="auto"/>
                        <w:bottom w:val="none" w:sz="0" w:space="0" w:color="auto"/>
                        <w:right w:val="none" w:sz="0" w:space="0" w:color="auto"/>
                      </w:divBdr>
                      <w:divsChild>
                        <w:div w:id="825167982">
                          <w:marLeft w:val="0"/>
                          <w:marRight w:val="0"/>
                          <w:marTop w:val="0"/>
                          <w:marBottom w:val="0"/>
                          <w:divBdr>
                            <w:top w:val="none" w:sz="0" w:space="0" w:color="auto"/>
                            <w:left w:val="none" w:sz="0" w:space="0" w:color="auto"/>
                            <w:bottom w:val="none" w:sz="0" w:space="0" w:color="auto"/>
                            <w:right w:val="none" w:sz="0" w:space="0" w:color="auto"/>
                          </w:divBdr>
                        </w:div>
                      </w:divsChild>
                    </w:div>
                    <w:div w:id="862406067">
                      <w:marLeft w:val="0"/>
                      <w:marRight w:val="0"/>
                      <w:marTop w:val="0"/>
                      <w:marBottom w:val="0"/>
                      <w:divBdr>
                        <w:top w:val="none" w:sz="0" w:space="0" w:color="auto"/>
                        <w:left w:val="none" w:sz="0" w:space="0" w:color="auto"/>
                        <w:bottom w:val="none" w:sz="0" w:space="0" w:color="auto"/>
                        <w:right w:val="none" w:sz="0" w:space="0" w:color="auto"/>
                      </w:divBdr>
                      <w:divsChild>
                        <w:div w:id="1780950597">
                          <w:marLeft w:val="0"/>
                          <w:marRight w:val="0"/>
                          <w:marTop w:val="0"/>
                          <w:marBottom w:val="0"/>
                          <w:divBdr>
                            <w:top w:val="none" w:sz="0" w:space="0" w:color="auto"/>
                            <w:left w:val="none" w:sz="0" w:space="0" w:color="auto"/>
                            <w:bottom w:val="none" w:sz="0" w:space="0" w:color="auto"/>
                            <w:right w:val="none" w:sz="0" w:space="0" w:color="auto"/>
                          </w:divBdr>
                        </w:div>
                      </w:divsChild>
                    </w:div>
                    <w:div w:id="1968470818">
                      <w:marLeft w:val="0"/>
                      <w:marRight w:val="0"/>
                      <w:marTop w:val="0"/>
                      <w:marBottom w:val="0"/>
                      <w:divBdr>
                        <w:top w:val="none" w:sz="0" w:space="0" w:color="auto"/>
                        <w:left w:val="none" w:sz="0" w:space="0" w:color="auto"/>
                        <w:bottom w:val="none" w:sz="0" w:space="0" w:color="auto"/>
                        <w:right w:val="none" w:sz="0" w:space="0" w:color="auto"/>
                      </w:divBdr>
                      <w:divsChild>
                        <w:div w:id="308021705">
                          <w:marLeft w:val="0"/>
                          <w:marRight w:val="0"/>
                          <w:marTop w:val="0"/>
                          <w:marBottom w:val="0"/>
                          <w:divBdr>
                            <w:top w:val="none" w:sz="0" w:space="0" w:color="auto"/>
                            <w:left w:val="none" w:sz="0" w:space="0" w:color="auto"/>
                            <w:bottom w:val="none" w:sz="0" w:space="0" w:color="auto"/>
                            <w:right w:val="none" w:sz="0" w:space="0" w:color="auto"/>
                          </w:divBdr>
                        </w:div>
                      </w:divsChild>
                    </w:div>
                    <w:div w:id="1001350420">
                      <w:marLeft w:val="0"/>
                      <w:marRight w:val="0"/>
                      <w:marTop w:val="0"/>
                      <w:marBottom w:val="0"/>
                      <w:divBdr>
                        <w:top w:val="none" w:sz="0" w:space="0" w:color="auto"/>
                        <w:left w:val="none" w:sz="0" w:space="0" w:color="auto"/>
                        <w:bottom w:val="none" w:sz="0" w:space="0" w:color="auto"/>
                        <w:right w:val="none" w:sz="0" w:space="0" w:color="auto"/>
                      </w:divBdr>
                      <w:divsChild>
                        <w:div w:id="2040428320">
                          <w:marLeft w:val="0"/>
                          <w:marRight w:val="0"/>
                          <w:marTop w:val="0"/>
                          <w:marBottom w:val="0"/>
                          <w:divBdr>
                            <w:top w:val="none" w:sz="0" w:space="0" w:color="auto"/>
                            <w:left w:val="none" w:sz="0" w:space="0" w:color="auto"/>
                            <w:bottom w:val="none" w:sz="0" w:space="0" w:color="auto"/>
                            <w:right w:val="none" w:sz="0" w:space="0" w:color="auto"/>
                          </w:divBdr>
                        </w:div>
                      </w:divsChild>
                    </w:div>
                    <w:div w:id="321272811">
                      <w:marLeft w:val="0"/>
                      <w:marRight w:val="0"/>
                      <w:marTop w:val="0"/>
                      <w:marBottom w:val="0"/>
                      <w:divBdr>
                        <w:top w:val="none" w:sz="0" w:space="0" w:color="auto"/>
                        <w:left w:val="none" w:sz="0" w:space="0" w:color="auto"/>
                        <w:bottom w:val="none" w:sz="0" w:space="0" w:color="auto"/>
                        <w:right w:val="none" w:sz="0" w:space="0" w:color="auto"/>
                      </w:divBdr>
                      <w:divsChild>
                        <w:div w:id="1701936831">
                          <w:marLeft w:val="0"/>
                          <w:marRight w:val="0"/>
                          <w:marTop w:val="0"/>
                          <w:marBottom w:val="0"/>
                          <w:divBdr>
                            <w:top w:val="none" w:sz="0" w:space="0" w:color="auto"/>
                            <w:left w:val="none" w:sz="0" w:space="0" w:color="auto"/>
                            <w:bottom w:val="none" w:sz="0" w:space="0" w:color="auto"/>
                            <w:right w:val="none" w:sz="0" w:space="0" w:color="auto"/>
                          </w:divBdr>
                        </w:div>
                      </w:divsChild>
                    </w:div>
                    <w:div w:id="1395424878">
                      <w:marLeft w:val="0"/>
                      <w:marRight w:val="0"/>
                      <w:marTop w:val="0"/>
                      <w:marBottom w:val="0"/>
                      <w:divBdr>
                        <w:top w:val="none" w:sz="0" w:space="0" w:color="auto"/>
                        <w:left w:val="none" w:sz="0" w:space="0" w:color="auto"/>
                        <w:bottom w:val="none" w:sz="0" w:space="0" w:color="auto"/>
                        <w:right w:val="none" w:sz="0" w:space="0" w:color="auto"/>
                      </w:divBdr>
                      <w:divsChild>
                        <w:div w:id="1006253749">
                          <w:marLeft w:val="0"/>
                          <w:marRight w:val="0"/>
                          <w:marTop w:val="0"/>
                          <w:marBottom w:val="0"/>
                          <w:divBdr>
                            <w:top w:val="none" w:sz="0" w:space="0" w:color="auto"/>
                            <w:left w:val="none" w:sz="0" w:space="0" w:color="auto"/>
                            <w:bottom w:val="none" w:sz="0" w:space="0" w:color="auto"/>
                            <w:right w:val="none" w:sz="0" w:space="0" w:color="auto"/>
                          </w:divBdr>
                        </w:div>
                      </w:divsChild>
                    </w:div>
                    <w:div w:id="172649222">
                      <w:marLeft w:val="0"/>
                      <w:marRight w:val="0"/>
                      <w:marTop w:val="0"/>
                      <w:marBottom w:val="0"/>
                      <w:divBdr>
                        <w:top w:val="none" w:sz="0" w:space="0" w:color="auto"/>
                        <w:left w:val="none" w:sz="0" w:space="0" w:color="auto"/>
                        <w:bottom w:val="none" w:sz="0" w:space="0" w:color="auto"/>
                        <w:right w:val="none" w:sz="0" w:space="0" w:color="auto"/>
                      </w:divBdr>
                      <w:divsChild>
                        <w:div w:id="1712075543">
                          <w:marLeft w:val="0"/>
                          <w:marRight w:val="0"/>
                          <w:marTop w:val="0"/>
                          <w:marBottom w:val="0"/>
                          <w:divBdr>
                            <w:top w:val="none" w:sz="0" w:space="0" w:color="auto"/>
                            <w:left w:val="none" w:sz="0" w:space="0" w:color="auto"/>
                            <w:bottom w:val="none" w:sz="0" w:space="0" w:color="auto"/>
                            <w:right w:val="none" w:sz="0" w:space="0" w:color="auto"/>
                          </w:divBdr>
                        </w:div>
                      </w:divsChild>
                    </w:div>
                    <w:div w:id="1749037094">
                      <w:marLeft w:val="0"/>
                      <w:marRight w:val="0"/>
                      <w:marTop w:val="0"/>
                      <w:marBottom w:val="0"/>
                      <w:divBdr>
                        <w:top w:val="none" w:sz="0" w:space="0" w:color="auto"/>
                        <w:left w:val="none" w:sz="0" w:space="0" w:color="auto"/>
                        <w:bottom w:val="none" w:sz="0" w:space="0" w:color="auto"/>
                        <w:right w:val="none" w:sz="0" w:space="0" w:color="auto"/>
                      </w:divBdr>
                      <w:divsChild>
                        <w:div w:id="1953509826">
                          <w:marLeft w:val="0"/>
                          <w:marRight w:val="0"/>
                          <w:marTop w:val="0"/>
                          <w:marBottom w:val="0"/>
                          <w:divBdr>
                            <w:top w:val="none" w:sz="0" w:space="0" w:color="auto"/>
                            <w:left w:val="none" w:sz="0" w:space="0" w:color="auto"/>
                            <w:bottom w:val="none" w:sz="0" w:space="0" w:color="auto"/>
                            <w:right w:val="none" w:sz="0" w:space="0" w:color="auto"/>
                          </w:divBdr>
                        </w:div>
                      </w:divsChild>
                    </w:div>
                    <w:div w:id="430589753">
                      <w:marLeft w:val="0"/>
                      <w:marRight w:val="0"/>
                      <w:marTop w:val="0"/>
                      <w:marBottom w:val="0"/>
                      <w:divBdr>
                        <w:top w:val="none" w:sz="0" w:space="0" w:color="auto"/>
                        <w:left w:val="none" w:sz="0" w:space="0" w:color="auto"/>
                        <w:bottom w:val="none" w:sz="0" w:space="0" w:color="auto"/>
                        <w:right w:val="none" w:sz="0" w:space="0" w:color="auto"/>
                      </w:divBdr>
                      <w:divsChild>
                        <w:div w:id="1099643358">
                          <w:marLeft w:val="0"/>
                          <w:marRight w:val="0"/>
                          <w:marTop w:val="0"/>
                          <w:marBottom w:val="0"/>
                          <w:divBdr>
                            <w:top w:val="none" w:sz="0" w:space="0" w:color="auto"/>
                            <w:left w:val="none" w:sz="0" w:space="0" w:color="auto"/>
                            <w:bottom w:val="none" w:sz="0" w:space="0" w:color="auto"/>
                            <w:right w:val="none" w:sz="0" w:space="0" w:color="auto"/>
                          </w:divBdr>
                        </w:div>
                      </w:divsChild>
                    </w:div>
                    <w:div w:id="751124404">
                      <w:marLeft w:val="0"/>
                      <w:marRight w:val="0"/>
                      <w:marTop w:val="0"/>
                      <w:marBottom w:val="0"/>
                      <w:divBdr>
                        <w:top w:val="none" w:sz="0" w:space="0" w:color="auto"/>
                        <w:left w:val="none" w:sz="0" w:space="0" w:color="auto"/>
                        <w:bottom w:val="none" w:sz="0" w:space="0" w:color="auto"/>
                        <w:right w:val="none" w:sz="0" w:space="0" w:color="auto"/>
                      </w:divBdr>
                      <w:divsChild>
                        <w:div w:id="1923559051">
                          <w:marLeft w:val="0"/>
                          <w:marRight w:val="0"/>
                          <w:marTop w:val="0"/>
                          <w:marBottom w:val="0"/>
                          <w:divBdr>
                            <w:top w:val="none" w:sz="0" w:space="0" w:color="auto"/>
                            <w:left w:val="none" w:sz="0" w:space="0" w:color="auto"/>
                            <w:bottom w:val="none" w:sz="0" w:space="0" w:color="auto"/>
                            <w:right w:val="none" w:sz="0" w:space="0" w:color="auto"/>
                          </w:divBdr>
                        </w:div>
                      </w:divsChild>
                    </w:div>
                    <w:div w:id="852299468">
                      <w:marLeft w:val="0"/>
                      <w:marRight w:val="0"/>
                      <w:marTop w:val="0"/>
                      <w:marBottom w:val="0"/>
                      <w:divBdr>
                        <w:top w:val="none" w:sz="0" w:space="0" w:color="auto"/>
                        <w:left w:val="none" w:sz="0" w:space="0" w:color="auto"/>
                        <w:bottom w:val="none" w:sz="0" w:space="0" w:color="auto"/>
                        <w:right w:val="none" w:sz="0" w:space="0" w:color="auto"/>
                      </w:divBdr>
                      <w:divsChild>
                        <w:div w:id="1790851414">
                          <w:marLeft w:val="0"/>
                          <w:marRight w:val="0"/>
                          <w:marTop w:val="0"/>
                          <w:marBottom w:val="0"/>
                          <w:divBdr>
                            <w:top w:val="none" w:sz="0" w:space="0" w:color="auto"/>
                            <w:left w:val="none" w:sz="0" w:space="0" w:color="auto"/>
                            <w:bottom w:val="none" w:sz="0" w:space="0" w:color="auto"/>
                            <w:right w:val="none" w:sz="0" w:space="0" w:color="auto"/>
                          </w:divBdr>
                        </w:div>
                      </w:divsChild>
                    </w:div>
                    <w:div w:id="1123618613">
                      <w:marLeft w:val="0"/>
                      <w:marRight w:val="0"/>
                      <w:marTop w:val="0"/>
                      <w:marBottom w:val="0"/>
                      <w:divBdr>
                        <w:top w:val="none" w:sz="0" w:space="0" w:color="auto"/>
                        <w:left w:val="none" w:sz="0" w:space="0" w:color="auto"/>
                        <w:bottom w:val="none" w:sz="0" w:space="0" w:color="auto"/>
                        <w:right w:val="none" w:sz="0" w:space="0" w:color="auto"/>
                      </w:divBdr>
                      <w:divsChild>
                        <w:div w:id="1005205092">
                          <w:marLeft w:val="0"/>
                          <w:marRight w:val="0"/>
                          <w:marTop w:val="0"/>
                          <w:marBottom w:val="0"/>
                          <w:divBdr>
                            <w:top w:val="none" w:sz="0" w:space="0" w:color="auto"/>
                            <w:left w:val="none" w:sz="0" w:space="0" w:color="auto"/>
                            <w:bottom w:val="none" w:sz="0" w:space="0" w:color="auto"/>
                            <w:right w:val="none" w:sz="0" w:space="0" w:color="auto"/>
                          </w:divBdr>
                        </w:div>
                      </w:divsChild>
                    </w:div>
                    <w:div w:id="709493320">
                      <w:marLeft w:val="0"/>
                      <w:marRight w:val="0"/>
                      <w:marTop w:val="0"/>
                      <w:marBottom w:val="0"/>
                      <w:divBdr>
                        <w:top w:val="none" w:sz="0" w:space="0" w:color="auto"/>
                        <w:left w:val="none" w:sz="0" w:space="0" w:color="auto"/>
                        <w:bottom w:val="none" w:sz="0" w:space="0" w:color="auto"/>
                        <w:right w:val="none" w:sz="0" w:space="0" w:color="auto"/>
                      </w:divBdr>
                      <w:divsChild>
                        <w:div w:id="1667978284">
                          <w:marLeft w:val="0"/>
                          <w:marRight w:val="0"/>
                          <w:marTop w:val="0"/>
                          <w:marBottom w:val="0"/>
                          <w:divBdr>
                            <w:top w:val="none" w:sz="0" w:space="0" w:color="auto"/>
                            <w:left w:val="none" w:sz="0" w:space="0" w:color="auto"/>
                            <w:bottom w:val="none" w:sz="0" w:space="0" w:color="auto"/>
                            <w:right w:val="none" w:sz="0" w:space="0" w:color="auto"/>
                          </w:divBdr>
                        </w:div>
                      </w:divsChild>
                    </w:div>
                    <w:div w:id="157771768">
                      <w:marLeft w:val="0"/>
                      <w:marRight w:val="0"/>
                      <w:marTop w:val="0"/>
                      <w:marBottom w:val="0"/>
                      <w:divBdr>
                        <w:top w:val="none" w:sz="0" w:space="0" w:color="auto"/>
                        <w:left w:val="none" w:sz="0" w:space="0" w:color="auto"/>
                        <w:bottom w:val="none" w:sz="0" w:space="0" w:color="auto"/>
                        <w:right w:val="none" w:sz="0" w:space="0" w:color="auto"/>
                      </w:divBdr>
                      <w:divsChild>
                        <w:div w:id="131094951">
                          <w:marLeft w:val="0"/>
                          <w:marRight w:val="0"/>
                          <w:marTop w:val="0"/>
                          <w:marBottom w:val="0"/>
                          <w:divBdr>
                            <w:top w:val="none" w:sz="0" w:space="0" w:color="auto"/>
                            <w:left w:val="none" w:sz="0" w:space="0" w:color="auto"/>
                            <w:bottom w:val="none" w:sz="0" w:space="0" w:color="auto"/>
                            <w:right w:val="none" w:sz="0" w:space="0" w:color="auto"/>
                          </w:divBdr>
                        </w:div>
                      </w:divsChild>
                    </w:div>
                    <w:div w:id="822238631">
                      <w:marLeft w:val="0"/>
                      <w:marRight w:val="0"/>
                      <w:marTop w:val="0"/>
                      <w:marBottom w:val="0"/>
                      <w:divBdr>
                        <w:top w:val="none" w:sz="0" w:space="0" w:color="auto"/>
                        <w:left w:val="none" w:sz="0" w:space="0" w:color="auto"/>
                        <w:bottom w:val="none" w:sz="0" w:space="0" w:color="auto"/>
                        <w:right w:val="none" w:sz="0" w:space="0" w:color="auto"/>
                      </w:divBdr>
                      <w:divsChild>
                        <w:div w:id="1026830050">
                          <w:marLeft w:val="0"/>
                          <w:marRight w:val="0"/>
                          <w:marTop w:val="0"/>
                          <w:marBottom w:val="0"/>
                          <w:divBdr>
                            <w:top w:val="none" w:sz="0" w:space="0" w:color="auto"/>
                            <w:left w:val="none" w:sz="0" w:space="0" w:color="auto"/>
                            <w:bottom w:val="none" w:sz="0" w:space="0" w:color="auto"/>
                            <w:right w:val="none" w:sz="0" w:space="0" w:color="auto"/>
                          </w:divBdr>
                        </w:div>
                      </w:divsChild>
                    </w:div>
                    <w:div w:id="1422989380">
                      <w:marLeft w:val="0"/>
                      <w:marRight w:val="0"/>
                      <w:marTop w:val="0"/>
                      <w:marBottom w:val="0"/>
                      <w:divBdr>
                        <w:top w:val="none" w:sz="0" w:space="0" w:color="auto"/>
                        <w:left w:val="none" w:sz="0" w:space="0" w:color="auto"/>
                        <w:bottom w:val="none" w:sz="0" w:space="0" w:color="auto"/>
                        <w:right w:val="none" w:sz="0" w:space="0" w:color="auto"/>
                      </w:divBdr>
                      <w:divsChild>
                        <w:div w:id="2145003138">
                          <w:marLeft w:val="0"/>
                          <w:marRight w:val="0"/>
                          <w:marTop w:val="0"/>
                          <w:marBottom w:val="0"/>
                          <w:divBdr>
                            <w:top w:val="none" w:sz="0" w:space="0" w:color="auto"/>
                            <w:left w:val="none" w:sz="0" w:space="0" w:color="auto"/>
                            <w:bottom w:val="none" w:sz="0" w:space="0" w:color="auto"/>
                            <w:right w:val="none" w:sz="0" w:space="0" w:color="auto"/>
                          </w:divBdr>
                        </w:div>
                      </w:divsChild>
                    </w:div>
                    <w:div w:id="91436376">
                      <w:marLeft w:val="0"/>
                      <w:marRight w:val="0"/>
                      <w:marTop w:val="0"/>
                      <w:marBottom w:val="0"/>
                      <w:divBdr>
                        <w:top w:val="none" w:sz="0" w:space="0" w:color="auto"/>
                        <w:left w:val="none" w:sz="0" w:space="0" w:color="auto"/>
                        <w:bottom w:val="none" w:sz="0" w:space="0" w:color="auto"/>
                        <w:right w:val="none" w:sz="0" w:space="0" w:color="auto"/>
                      </w:divBdr>
                      <w:divsChild>
                        <w:div w:id="1782261586">
                          <w:marLeft w:val="0"/>
                          <w:marRight w:val="0"/>
                          <w:marTop w:val="0"/>
                          <w:marBottom w:val="0"/>
                          <w:divBdr>
                            <w:top w:val="none" w:sz="0" w:space="0" w:color="auto"/>
                            <w:left w:val="none" w:sz="0" w:space="0" w:color="auto"/>
                            <w:bottom w:val="none" w:sz="0" w:space="0" w:color="auto"/>
                            <w:right w:val="none" w:sz="0" w:space="0" w:color="auto"/>
                          </w:divBdr>
                        </w:div>
                      </w:divsChild>
                    </w:div>
                    <w:div w:id="1857961444">
                      <w:marLeft w:val="0"/>
                      <w:marRight w:val="0"/>
                      <w:marTop w:val="0"/>
                      <w:marBottom w:val="0"/>
                      <w:divBdr>
                        <w:top w:val="none" w:sz="0" w:space="0" w:color="auto"/>
                        <w:left w:val="none" w:sz="0" w:space="0" w:color="auto"/>
                        <w:bottom w:val="none" w:sz="0" w:space="0" w:color="auto"/>
                        <w:right w:val="none" w:sz="0" w:space="0" w:color="auto"/>
                      </w:divBdr>
                      <w:divsChild>
                        <w:div w:id="2125343166">
                          <w:marLeft w:val="0"/>
                          <w:marRight w:val="0"/>
                          <w:marTop w:val="0"/>
                          <w:marBottom w:val="0"/>
                          <w:divBdr>
                            <w:top w:val="none" w:sz="0" w:space="0" w:color="auto"/>
                            <w:left w:val="none" w:sz="0" w:space="0" w:color="auto"/>
                            <w:bottom w:val="none" w:sz="0" w:space="0" w:color="auto"/>
                            <w:right w:val="none" w:sz="0" w:space="0" w:color="auto"/>
                          </w:divBdr>
                        </w:div>
                      </w:divsChild>
                    </w:div>
                    <w:div w:id="392702830">
                      <w:marLeft w:val="0"/>
                      <w:marRight w:val="0"/>
                      <w:marTop w:val="0"/>
                      <w:marBottom w:val="0"/>
                      <w:divBdr>
                        <w:top w:val="none" w:sz="0" w:space="0" w:color="auto"/>
                        <w:left w:val="none" w:sz="0" w:space="0" w:color="auto"/>
                        <w:bottom w:val="none" w:sz="0" w:space="0" w:color="auto"/>
                        <w:right w:val="none" w:sz="0" w:space="0" w:color="auto"/>
                      </w:divBdr>
                      <w:divsChild>
                        <w:div w:id="1563642372">
                          <w:marLeft w:val="0"/>
                          <w:marRight w:val="0"/>
                          <w:marTop w:val="0"/>
                          <w:marBottom w:val="0"/>
                          <w:divBdr>
                            <w:top w:val="none" w:sz="0" w:space="0" w:color="auto"/>
                            <w:left w:val="none" w:sz="0" w:space="0" w:color="auto"/>
                            <w:bottom w:val="none" w:sz="0" w:space="0" w:color="auto"/>
                            <w:right w:val="none" w:sz="0" w:space="0" w:color="auto"/>
                          </w:divBdr>
                        </w:div>
                      </w:divsChild>
                    </w:div>
                    <w:div w:id="1524243383">
                      <w:marLeft w:val="0"/>
                      <w:marRight w:val="0"/>
                      <w:marTop w:val="0"/>
                      <w:marBottom w:val="0"/>
                      <w:divBdr>
                        <w:top w:val="none" w:sz="0" w:space="0" w:color="auto"/>
                        <w:left w:val="none" w:sz="0" w:space="0" w:color="auto"/>
                        <w:bottom w:val="none" w:sz="0" w:space="0" w:color="auto"/>
                        <w:right w:val="none" w:sz="0" w:space="0" w:color="auto"/>
                      </w:divBdr>
                      <w:divsChild>
                        <w:div w:id="736509869">
                          <w:marLeft w:val="0"/>
                          <w:marRight w:val="0"/>
                          <w:marTop w:val="0"/>
                          <w:marBottom w:val="0"/>
                          <w:divBdr>
                            <w:top w:val="none" w:sz="0" w:space="0" w:color="auto"/>
                            <w:left w:val="none" w:sz="0" w:space="0" w:color="auto"/>
                            <w:bottom w:val="none" w:sz="0" w:space="0" w:color="auto"/>
                            <w:right w:val="none" w:sz="0" w:space="0" w:color="auto"/>
                          </w:divBdr>
                        </w:div>
                      </w:divsChild>
                    </w:div>
                    <w:div w:id="1446343752">
                      <w:marLeft w:val="0"/>
                      <w:marRight w:val="0"/>
                      <w:marTop w:val="0"/>
                      <w:marBottom w:val="0"/>
                      <w:divBdr>
                        <w:top w:val="none" w:sz="0" w:space="0" w:color="auto"/>
                        <w:left w:val="none" w:sz="0" w:space="0" w:color="auto"/>
                        <w:bottom w:val="none" w:sz="0" w:space="0" w:color="auto"/>
                        <w:right w:val="none" w:sz="0" w:space="0" w:color="auto"/>
                      </w:divBdr>
                      <w:divsChild>
                        <w:div w:id="1551965291">
                          <w:marLeft w:val="0"/>
                          <w:marRight w:val="0"/>
                          <w:marTop w:val="0"/>
                          <w:marBottom w:val="0"/>
                          <w:divBdr>
                            <w:top w:val="none" w:sz="0" w:space="0" w:color="auto"/>
                            <w:left w:val="none" w:sz="0" w:space="0" w:color="auto"/>
                            <w:bottom w:val="none" w:sz="0" w:space="0" w:color="auto"/>
                            <w:right w:val="none" w:sz="0" w:space="0" w:color="auto"/>
                          </w:divBdr>
                        </w:div>
                      </w:divsChild>
                    </w:div>
                    <w:div w:id="4480949">
                      <w:marLeft w:val="0"/>
                      <w:marRight w:val="0"/>
                      <w:marTop w:val="0"/>
                      <w:marBottom w:val="0"/>
                      <w:divBdr>
                        <w:top w:val="none" w:sz="0" w:space="0" w:color="auto"/>
                        <w:left w:val="none" w:sz="0" w:space="0" w:color="auto"/>
                        <w:bottom w:val="none" w:sz="0" w:space="0" w:color="auto"/>
                        <w:right w:val="none" w:sz="0" w:space="0" w:color="auto"/>
                      </w:divBdr>
                      <w:divsChild>
                        <w:div w:id="700084735">
                          <w:marLeft w:val="0"/>
                          <w:marRight w:val="0"/>
                          <w:marTop w:val="0"/>
                          <w:marBottom w:val="0"/>
                          <w:divBdr>
                            <w:top w:val="none" w:sz="0" w:space="0" w:color="auto"/>
                            <w:left w:val="none" w:sz="0" w:space="0" w:color="auto"/>
                            <w:bottom w:val="none" w:sz="0" w:space="0" w:color="auto"/>
                            <w:right w:val="none" w:sz="0" w:space="0" w:color="auto"/>
                          </w:divBdr>
                        </w:div>
                      </w:divsChild>
                    </w:div>
                    <w:div w:id="1414934867">
                      <w:marLeft w:val="0"/>
                      <w:marRight w:val="0"/>
                      <w:marTop w:val="0"/>
                      <w:marBottom w:val="0"/>
                      <w:divBdr>
                        <w:top w:val="none" w:sz="0" w:space="0" w:color="auto"/>
                        <w:left w:val="none" w:sz="0" w:space="0" w:color="auto"/>
                        <w:bottom w:val="none" w:sz="0" w:space="0" w:color="auto"/>
                        <w:right w:val="none" w:sz="0" w:space="0" w:color="auto"/>
                      </w:divBdr>
                      <w:divsChild>
                        <w:div w:id="1155950975">
                          <w:marLeft w:val="0"/>
                          <w:marRight w:val="0"/>
                          <w:marTop w:val="0"/>
                          <w:marBottom w:val="0"/>
                          <w:divBdr>
                            <w:top w:val="none" w:sz="0" w:space="0" w:color="auto"/>
                            <w:left w:val="none" w:sz="0" w:space="0" w:color="auto"/>
                            <w:bottom w:val="none" w:sz="0" w:space="0" w:color="auto"/>
                            <w:right w:val="none" w:sz="0" w:space="0" w:color="auto"/>
                          </w:divBdr>
                        </w:div>
                      </w:divsChild>
                    </w:div>
                    <w:div w:id="1135102337">
                      <w:marLeft w:val="0"/>
                      <w:marRight w:val="0"/>
                      <w:marTop w:val="0"/>
                      <w:marBottom w:val="0"/>
                      <w:divBdr>
                        <w:top w:val="none" w:sz="0" w:space="0" w:color="auto"/>
                        <w:left w:val="none" w:sz="0" w:space="0" w:color="auto"/>
                        <w:bottom w:val="none" w:sz="0" w:space="0" w:color="auto"/>
                        <w:right w:val="none" w:sz="0" w:space="0" w:color="auto"/>
                      </w:divBdr>
                      <w:divsChild>
                        <w:div w:id="1496799130">
                          <w:marLeft w:val="0"/>
                          <w:marRight w:val="0"/>
                          <w:marTop w:val="0"/>
                          <w:marBottom w:val="0"/>
                          <w:divBdr>
                            <w:top w:val="none" w:sz="0" w:space="0" w:color="auto"/>
                            <w:left w:val="none" w:sz="0" w:space="0" w:color="auto"/>
                            <w:bottom w:val="none" w:sz="0" w:space="0" w:color="auto"/>
                            <w:right w:val="none" w:sz="0" w:space="0" w:color="auto"/>
                          </w:divBdr>
                        </w:div>
                      </w:divsChild>
                    </w:div>
                    <w:div w:id="2085181512">
                      <w:marLeft w:val="0"/>
                      <w:marRight w:val="0"/>
                      <w:marTop w:val="0"/>
                      <w:marBottom w:val="0"/>
                      <w:divBdr>
                        <w:top w:val="none" w:sz="0" w:space="0" w:color="auto"/>
                        <w:left w:val="none" w:sz="0" w:space="0" w:color="auto"/>
                        <w:bottom w:val="none" w:sz="0" w:space="0" w:color="auto"/>
                        <w:right w:val="none" w:sz="0" w:space="0" w:color="auto"/>
                      </w:divBdr>
                      <w:divsChild>
                        <w:div w:id="1877545815">
                          <w:marLeft w:val="0"/>
                          <w:marRight w:val="0"/>
                          <w:marTop w:val="0"/>
                          <w:marBottom w:val="0"/>
                          <w:divBdr>
                            <w:top w:val="none" w:sz="0" w:space="0" w:color="auto"/>
                            <w:left w:val="none" w:sz="0" w:space="0" w:color="auto"/>
                            <w:bottom w:val="none" w:sz="0" w:space="0" w:color="auto"/>
                            <w:right w:val="none" w:sz="0" w:space="0" w:color="auto"/>
                          </w:divBdr>
                        </w:div>
                      </w:divsChild>
                    </w:div>
                    <w:div w:id="1897036994">
                      <w:marLeft w:val="0"/>
                      <w:marRight w:val="0"/>
                      <w:marTop w:val="0"/>
                      <w:marBottom w:val="0"/>
                      <w:divBdr>
                        <w:top w:val="none" w:sz="0" w:space="0" w:color="auto"/>
                        <w:left w:val="none" w:sz="0" w:space="0" w:color="auto"/>
                        <w:bottom w:val="none" w:sz="0" w:space="0" w:color="auto"/>
                        <w:right w:val="none" w:sz="0" w:space="0" w:color="auto"/>
                      </w:divBdr>
                      <w:divsChild>
                        <w:div w:id="1398358607">
                          <w:marLeft w:val="0"/>
                          <w:marRight w:val="0"/>
                          <w:marTop w:val="0"/>
                          <w:marBottom w:val="0"/>
                          <w:divBdr>
                            <w:top w:val="none" w:sz="0" w:space="0" w:color="auto"/>
                            <w:left w:val="none" w:sz="0" w:space="0" w:color="auto"/>
                            <w:bottom w:val="none" w:sz="0" w:space="0" w:color="auto"/>
                            <w:right w:val="none" w:sz="0" w:space="0" w:color="auto"/>
                          </w:divBdr>
                        </w:div>
                      </w:divsChild>
                    </w:div>
                    <w:div w:id="1950699007">
                      <w:marLeft w:val="0"/>
                      <w:marRight w:val="0"/>
                      <w:marTop w:val="0"/>
                      <w:marBottom w:val="0"/>
                      <w:divBdr>
                        <w:top w:val="none" w:sz="0" w:space="0" w:color="auto"/>
                        <w:left w:val="none" w:sz="0" w:space="0" w:color="auto"/>
                        <w:bottom w:val="none" w:sz="0" w:space="0" w:color="auto"/>
                        <w:right w:val="none" w:sz="0" w:space="0" w:color="auto"/>
                      </w:divBdr>
                      <w:divsChild>
                        <w:div w:id="977994775">
                          <w:marLeft w:val="0"/>
                          <w:marRight w:val="0"/>
                          <w:marTop w:val="0"/>
                          <w:marBottom w:val="0"/>
                          <w:divBdr>
                            <w:top w:val="none" w:sz="0" w:space="0" w:color="auto"/>
                            <w:left w:val="none" w:sz="0" w:space="0" w:color="auto"/>
                            <w:bottom w:val="none" w:sz="0" w:space="0" w:color="auto"/>
                            <w:right w:val="none" w:sz="0" w:space="0" w:color="auto"/>
                          </w:divBdr>
                        </w:div>
                      </w:divsChild>
                    </w:div>
                    <w:div w:id="33236073">
                      <w:marLeft w:val="0"/>
                      <w:marRight w:val="0"/>
                      <w:marTop w:val="0"/>
                      <w:marBottom w:val="0"/>
                      <w:divBdr>
                        <w:top w:val="none" w:sz="0" w:space="0" w:color="auto"/>
                        <w:left w:val="none" w:sz="0" w:space="0" w:color="auto"/>
                        <w:bottom w:val="none" w:sz="0" w:space="0" w:color="auto"/>
                        <w:right w:val="none" w:sz="0" w:space="0" w:color="auto"/>
                      </w:divBdr>
                      <w:divsChild>
                        <w:div w:id="1411317953">
                          <w:marLeft w:val="0"/>
                          <w:marRight w:val="0"/>
                          <w:marTop w:val="0"/>
                          <w:marBottom w:val="0"/>
                          <w:divBdr>
                            <w:top w:val="none" w:sz="0" w:space="0" w:color="auto"/>
                            <w:left w:val="none" w:sz="0" w:space="0" w:color="auto"/>
                            <w:bottom w:val="none" w:sz="0" w:space="0" w:color="auto"/>
                            <w:right w:val="none" w:sz="0" w:space="0" w:color="auto"/>
                          </w:divBdr>
                        </w:div>
                      </w:divsChild>
                    </w:div>
                    <w:div w:id="755253580">
                      <w:marLeft w:val="0"/>
                      <w:marRight w:val="0"/>
                      <w:marTop w:val="0"/>
                      <w:marBottom w:val="0"/>
                      <w:divBdr>
                        <w:top w:val="none" w:sz="0" w:space="0" w:color="auto"/>
                        <w:left w:val="none" w:sz="0" w:space="0" w:color="auto"/>
                        <w:bottom w:val="none" w:sz="0" w:space="0" w:color="auto"/>
                        <w:right w:val="none" w:sz="0" w:space="0" w:color="auto"/>
                      </w:divBdr>
                      <w:divsChild>
                        <w:div w:id="1364594663">
                          <w:marLeft w:val="0"/>
                          <w:marRight w:val="0"/>
                          <w:marTop w:val="0"/>
                          <w:marBottom w:val="0"/>
                          <w:divBdr>
                            <w:top w:val="none" w:sz="0" w:space="0" w:color="auto"/>
                            <w:left w:val="none" w:sz="0" w:space="0" w:color="auto"/>
                            <w:bottom w:val="none" w:sz="0" w:space="0" w:color="auto"/>
                            <w:right w:val="none" w:sz="0" w:space="0" w:color="auto"/>
                          </w:divBdr>
                        </w:div>
                      </w:divsChild>
                    </w:div>
                    <w:div w:id="1786271397">
                      <w:marLeft w:val="0"/>
                      <w:marRight w:val="0"/>
                      <w:marTop w:val="0"/>
                      <w:marBottom w:val="0"/>
                      <w:divBdr>
                        <w:top w:val="none" w:sz="0" w:space="0" w:color="auto"/>
                        <w:left w:val="none" w:sz="0" w:space="0" w:color="auto"/>
                        <w:bottom w:val="none" w:sz="0" w:space="0" w:color="auto"/>
                        <w:right w:val="none" w:sz="0" w:space="0" w:color="auto"/>
                      </w:divBdr>
                      <w:divsChild>
                        <w:div w:id="683437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3937616">
      <w:bodyDiv w:val="1"/>
      <w:marLeft w:val="0"/>
      <w:marRight w:val="0"/>
      <w:marTop w:val="0"/>
      <w:marBottom w:val="0"/>
      <w:divBdr>
        <w:top w:val="none" w:sz="0" w:space="0" w:color="auto"/>
        <w:left w:val="none" w:sz="0" w:space="0" w:color="auto"/>
        <w:bottom w:val="none" w:sz="0" w:space="0" w:color="auto"/>
        <w:right w:val="none" w:sz="0" w:space="0" w:color="auto"/>
      </w:divBdr>
    </w:div>
    <w:div w:id="2085905389">
      <w:bodyDiv w:val="1"/>
      <w:marLeft w:val="0"/>
      <w:marRight w:val="0"/>
      <w:marTop w:val="0"/>
      <w:marBottom w:val="0"/>
      <w:divBdr>
        <w:top w:val="none" w:sz="0" w:space="0" w:color="auto"/>
        <w:left w:val="none" w:sz="0" w:space="0" w:color="auto"/>
        <w:bottom w:val="none" w:sz="0" w:space="0" w:color="auto"/>
        <w:right w:val="none" w:sz="0" w:space="0" w:color="auto"/>
      </w:divBdr>
    </w:div>
    <w:div w:id="2102485072">
      <w:bodyDiv w:val="1"/>
      <w:marLeft w:val="0"/>
      <w:marRight w:val="0"/>
      <w:marTop w:val="0"/>
      <w:marBottom w:val="0"/>
      <w:divBdr>
        <w:top w:val="none" w:sz="0" w:space="0" w:color="auto"/>
        <w:left w:val="none" w:sz="0" w:space="0" w:color="auto"/>
        <w:bottom w:val="none" w:sz="0" w:space="0" w:color="auto"/>
        <w:right w:val="none" w:sz="0" w:space="0" w:color="auto"/>
      </w:divBdr>
      <w:divsChild>
        <w:div w:id="128986252">
          <w:marLeft w:val="3326"/>
          <w:marRight w:val="0"/>
          <w:marTop w:val="0"/>
          <w:marBottom w:val="0"/>
          <w:divBdr>
            <w:top w:val="none" w:sz="0" w:space="0" w:color="auto"/>
            <w:left w:val="none" w:sz="0" w:space="0" w:color="auto"/>
            <w:bottom w:val="none" w:sz="0" w:space="0" w:color="auto"/>
            <w:right w:val="none" w:sz="0" w:space="0" w:color="auto"/>
          </w:divBdr>
        </w:div>
        <w:div w:id="985158802">
          <w:marLeft w:val="3326"/>
          <w:marRight w:val="0"/>
          <w:marTop w:val="0"/>
          <w:marBottom w:val="0"/>
          <w:divBdr>
            <w:top w:val="none" w:sz="0" w:space="0" w:color="auto"/>
            <w:left w:val="none" w:sz="0" w:space="0" w:color="auto"/>
            <w:bottom w:val="none" w:sz="0" w:space="0" w:color="auto"/>
            <w:right w:val="none" w:sz="0" w:space="0" w:color="auto"/>
          </w:divBdr>
        </w:div>
      </w:divsChild>
    </w:div>
    <w:div w:id="2103452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ktpae.gr" TargetMode="External"/><Relationship Id="rId26" Type="http://schemas.openxmlformats.org/officeDocument/2006/relationships/hyperlink" Target="http://www.mfa.gr" TargetMode="External"/><Relationship Id="rId3" Type="http://schemas.openxmlformats.org/officeDocument/2006/relationships/styles" Target="styles.xml"/><Relationship Id="rId21" Type="http://schemas.openxmlformats.org/officeDocument/2006/relationships/hyperlink" Target="http://www.eaadhsy.gr/"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promitheus.gov.gr" TargetMode="External"/><Relationship Id="rId25" Type="http://schemas.openxmlformats.org/officeDocument/2006/relationships/hyperlink" Target="http://www.mindigital.gr" TargetMode="External"/><Relationship Id="rId2" Type="http://schemas.openxmlformats.org/officeDocument/2006/relationships/numbering" Target="numbering.xml"/><Relationship Id="rId16" Type="http://schemas.openxmlformats.org/officeDocument/2006/relationships/hyperlink" Target="http://www.promitheus.gov.gr/" TargetMode="External"/><Relationship Id="rId20" Type="http://schemas.openxmlformats.org/officeDocument/2006/relationships/hyperlink" Target="mailto:epanorthotika@eaadhsy.gr"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greece20.gov.gr/epikoinwnia-dimosiotita/"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ktpae.gr" TargetMode="External"/><Relationship Id="rId23" Type="http://schemas.openxmlformats.org/officeDocument/2006/relationships/hyperlink" Target="http://www.eaadhsy.gr/n4412/n4412fulltextlinks.html%20-%20art372_4%20" TargetMode="External"/><Relationship Id="rId28" Type="http://schemas.openxmlformats.org/officeDocument/2006/relationships/header" Target="header5.xml"/><Relationship Id="rId10" Type="http://schemas.openxmlformats.org/officeDocument/2006/relationships/header" Target="header2.xml"/><Relationship Id="rId19" Type="http://schemas.openxmlformats.org/officeDocument/2006/relationships/hyperlink" Target="http://www.promitheus.gov.gr/"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yperlink" Target="http://www.hsppa.gr/" TargetMode="External"/><Relationship Id="rId27" Type="http://schemas.openxmlformats.org/officeDocument/2006/relationships/hyperlink" Target="http://www.mfa.gr" TargetMode="External"/><Relationship Id="rId30" Type="http://schemas.openxmlformats.org/officeDocument/2006/relationships/header" Target="header6.xml"/></Relationships>
</file>

<file path=word/_rels/footer2.xml.rels><?xml version="1.0" encoding="UTF-8" standalone="yes"?>
<Relationships xmlns="http://schemas.openxmlformats.org/package/2006/relationships"><Relationship Id="rId2" Type="http://schemas.openxmlformats.org/officeDocument/2006/relationships/image" Target="cid:image002.png@01D86EAC.BF8F4EE0" TargetMode="External"/><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2" Type="http://schemas.openxmlformats.org/officeDocument/2006/relationships/image" Target="cid:image002.png@01D86EAC.BF8F4EE0" TargetMode="External"/><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2" Type="http://schemas.openxmlformats.org/officeDocument/2006/relationships/image" Target="cid:image002.png@01D86EAC.BF8F4EE0"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C61A24-B34E-4459-BA16-79F97324E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142</Pages>
  <Words>56464</Words>
  <Characters>304906</Characters>
  <Application>Microsoft Office Word</Application>
  <DocSecurity>0</DocSecurity>
  <Lines>2540</Lines>
  <Paragraphs>721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360649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2024-02-28T14:58:00Z</dcterms:created>
  <dcterms:modified xsi:type="dcterms:W3CDTF">2024-03-15T07:10:00Z</dcterms:modified>
</cp:coreProperties>
</file>