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4BBD9F" w14:textId="77777777" w:rsidR="009863DC" w:rsidRPr="0033120F" w:rsidRDefault="009863DC" w:rsidP="009863DC">
      <w:pPr>
        <w:jc w:val="center"/>
        <w:rPr>
          <w:rFonts w:ascii="Tahoma" w:hAnsi="Tahoma" w:cs="Tahoma"/>
          <w:b/>
          <w:sz w:val="32"/>
          <w:szCs w:val="32"/>
          <w:lang w:val="el-GR"/>
        </w:rPr>
      </w:pPr>
      <w:r w:rsidRPr="0033120F">
        <w:rPr>
          <w:rFonts w:ascii="Tahoma" w:hAnsi="Tahoma" w:cs="Tahoma"/>
          <w:b/>
          <w:sz w:val="32"/>
          <w:szCs w:val="32"/>
          <w:lang w:val="el-GR"/>
        </w:rPr>
        <w:t>Διακήρυξη</w:t>
      </w:r>
    </w:p>
    <w:p w14:paraId="7DB62C56" w14:textId="77777777" w:rsidR="009863DC" w:rsidRPr="0033120F" w:rsidRDefault="009863DC" w:rsidP="009863DC">
      <w:pPr>
        <w:jc w:val="center"/>
        <w:rPr>
          <w:rFonts w:ascii="Tahoma" w:hAnsi="Tahoma" w:cs="Tahoma"/>
          <w:b/>
          <w:sz w:val="32"/>
          <w:szCs w:val="32"/>
          <w:lang w:val="el-GR"/>
        </w:rPr>
      </w:pPr>
      <w:r w:rsidRPr="0033120F">
        <w:rPr>
          <w:rFonts w:ascii="Tahoma" w:hAnsi="Tahoma" w:cs="Tahoma"/>
          <w:b/>
          <w:sz w:val="32"/>
          <w:szCs w:val="32"/>
          <w:lang w:val="el-GR"/>
        </w:rPr>
        <w:t xml:space="preserve"> Ηλεκτρονικού Ανοικτού</w:t>
      </w:r>
      <w:r w:rsidR="00DA4226" w:rsidRPr="0033120F">
        <w:rPr>
          <w:rFonts w:ascii="Tahoma" w:hAnsi="Tahoma" w:cs="Tahoma"/>
          <w:b/>
          <w:sz w:val="32"/>
          <w:szCs w:val="32"/>
          <w:lang w:val="el-GR"/>
        </w:rPr>
        <w:t xml:space="preserve"> (Διεθνούς) </w:t>
      </w:r>
      <w:r w:rsidRPr="0033120F">
        <w:rPr>
          <w:rFonts w:ascii="Tahoma" w:hAnsi="Tahoma" w:cs="Tahoma"/>
          <w:b/>
          <w:sz w:val="32"/>
          <w:szCs w:val="32"/>
          <w:lang w:val="el-GR"/>
        </w:rPr>
        <w:t xml:space="preserve"> Άνω των Ορίων Διαγωνισμού για το Έργο</w:t>
      </w:r>
    </w:p>
    <w:p w14:paraId="50CFEC8E" w14:textId="77777777" w:rsidR="009129F7" w:rsidRPr="0033120F" w:rsidRDefault="000B5A47" w:rsidP="00E83E9C">
      <w:pPr>
        <w:jc w:val="center"/>
        <w:rPr>
          <w:rFonts w:ascii="Tahoma" w:hAnsi="Tahoma" w:cs="Tahoma"/>
          <w:b/>
          <w:sz w:val="32"/>
          <w:szCs w:val="32"/>
          <w:lang w:val="el-GR"/>
        </w:rPr>
      </w:pPr>
      <w:r w:rsidRPr="0033120F">
        <w:rPr>
          <w:rFonts w:ascii="Tahoma" w:hAnsi="Tahoma" w:cs="Tahoma"/>
          <w:b/>
          <w:sz w:val="32"/>
          <w:szCs w:val="32"/>
          <w:lang w:val="el-GR"/>
        </w:rPr>
        <w:t>«</w:t>
      </w:r>
      <w:r w:rsidR="00F660CB" w:rsidRPr="00F660CB">
        <w:rPr>
          <w:rFonts w:ascii="Tahoma" w:hAnsi="Tahoma" w:cs="Tahoma"/>
          <w:b/>
          <w:sz w:val="32"/>
          <w:szCs w:val="32"/>
          <w:lang w:val="el-GR"/>
        </w:rPr>
        <w:t>ΣΥΜΒΟΥΛΟΣ ΥΠΟΣΤΗΡΙΞΗΣ ΤΗΣ ΚτΠ Μ</w:t>
      </w:r>
      <w:r w:rsidR="00E15ACE">
        <w:rPr>
          <w:rFonts w:ascii="Tahoma" w:hAnsi="Tahoma" w:cs="Tahoma"/>
          <w:b/>
          <w:sz w:val="32"/>
          <w:szCs w:val="32"/>
          <w:lang w:val="el-GR"/>
        </w:rPr>
        <w:t>.</w:t>
      </w:r>
      <w:r w:rsidR="00F660CB" w:rsidRPr="00F660CB">
        <w:rPr>
          <w:rFonts w:ascii="Tahoma" w:hAnsi="Tahoma" w:cs="Tahoma"/>
          <w:b/>
          <w:sz w:val="32"/>
          <w:szCs w:val="32"/>
          <w:lang w:val="el-GR"/>
        </w:rPr>
        <w:t>Α</w:t>
      </w:r>
      <w:r w:rsidR="00E15ACE">
        <w:rPr>
          <w:rFonts w:ascii="Tahoma" w:hAnsi="Tahoma" w:cs="Tahoma"/>
          <w:b/>
          <w:sz w:val="32"/>
          <w:szCs w:val="32"/>
          <w:lang w:val="el-GR"/>
        </w:rPr>
        <w:t>.</w:t>
      </w:r>
      <w:r w:rsidR="00F660CB" w:rsidRPr="00F660CB">
        <w:rPr>
          <w:rFonts w:ascii="Tahoma" w:hAnsi="Tahoma" w:cs="Tahoma"/>
          <w:b/>
          <w:sz w:val="32"/>
          <w:szCs w:val="32"/>
          <w:lang w:val="el-GR"/>
        </w:rPr>
        <w:t>Ε</w:t>
      </w:r>
      <w:r w:rsidR="00E15ACE">
        <w:rPr>
          <w:rFonts w:ascii="Tahoma" w:hAnsi="Tahoma" w:cs="Tahoma"/>
          <w:b/>
          <w:sz w:val="32"/>
          <w:szCs w:val="32"/>
          <w:lang w:val="el-GR"/>
        </w:rPr>
        <w:t>.</w:t>
      </w:r>
      <w:r w:rsidR="00F660CB" w:rsidRPr="00F660CB">
        <w:rPr>
          <w:rFonts w:ascii="Tahoma" w:hAnsi="Tahoma" w:cs="Tahoma"/>
          <w:b/>
          <w:sz w:val="32"/>
          <w:szCs w:val="32"/>
          <w:lang w:val="el-GR"/>
        </w:rPr>
        <w:t xml:space="preserve"> ΓΙΑ ΤΗΝ ΕΠΙΤΑΧΥΝΣΗ ΤΗΣ ΥΛΟΠΟΙΗΣΗΣ ΚΑΙ ΤΗΝ ΟΛΟΚΛΗΡΩΣΗ ΤΩΝ ΠΡΑΞΕΩΝ ΠΟΥ ΧΡΗΜΑΤΟΔΟΤΟΥΝΤΑΙ ΑΠΟ ΤΟ ΕΠΙΧΕΙΡΗΣΙΑΚΟ ΠΡΟΓΡΑΜΜΑ </w:t>
      </w:r>
      <w:r w:rsidR="001228CA" w:rsidRPr="001228CA">
        <w:rPr>
          <w:rFonts w:ascii="Tahoma" w:hAnsi="Tahoma" w:cs="Tahoma"/>
          <w:b/>
          <w:sz w:val="32"/>
          <w:szCs w:val="32"/>
          <w:lang w:val="el-GR"/>
        </w:rPr>
        <w:t>“</w:t>
      </w:r>
      <w:r w:rsidR="00F660CB" w:rsidRPr="00F660CB">
        <w:rPr>
          <w:rFonts w:ascii="Tahoma" w:hAnsi="Tahoma" w:cs="Tahoma"/>
          <w:b/>
          <w:sz w:val="32"/>
          <w:szCs w:val="32"/>
          <w:lang w:val="el-GR"/>
        </w:rPr>
        <w:t>ΜΕΤΑΡΡΥΘΜΙΣΗ ΔΗΜΟΣΙΟΥ ΤΟΜΕΑ</w:t>
      </w:r>
      <w:r w:rsidR="001228CA" w:rsidRPr="001228CA">
        <w:rPr>
          <w:rFonts w:ascii="Tahoma" w:hAnsi="Tahoma" w:cs="Tahoma"/>
          <w:b/>
          <w:sz w:val="32"/>
          <w:szCs w:val="32"/>
          <w:lang w:val="el-GR"/>
        </w:rPr>
        <w:t>”</w:t>
      </w:r>
      <w:r w:rsidRPr="0033120F">
        <w:rPr>
          <w:rFonts w:ascii="Tahoma" w:hAnsi="Tahoma" w:cs="Tahoma"/>
          <w:b/>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969"/>
        <w:gridCol w:w="2363"/>
      </w:tblGrid>
      <w:tr w:rsidR="006044BA" w:rsidRPr="0033120F" w14:paraId="717B5017" w14:textId="77777777" w:rsidTr="00AE04DE">
        <w:trPr>
          <w:trHeight w:val="377"/>
        </w:trPr>
        <w:tc>
          <w:tcPr>
            <w:tcW w:w="1712" w:type="pct"/>
            <w:shd w:val="clear" w:color="auto" w:fill="auto"/>
            <w:vAlign w:val="bottom"/>
          </w:tcPr>
          <w:p w14:paraId="53B2F39A" w14:textId="77777777" w:rsidR="006044BA" w:rsidRPr="0033120F" w:rsidRDefault="006044BA"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Κωδ. ΟΠΣ:</w:t>
            </w:r>
          </w:p>
        </w:tc>
        <w:tc>
          <w:tcPr>
            <w:tcW w:w="3288" w:type="pct"/>
            <w:gridSpan w:val="2"/>
            <w:shd w:val="clear" w:color="auto" w:fill="auto"/>
            <w:vAlign w:val="bottom"/>
          </w:tcPr>
          <w:p w14:paraId="133849FE" w14:textId="77777777" w:rsidR="006044BA" w:rsidRPr="0033120F" w:rsidRDefault="001A6260" w:rsidP="00FF1A3E">
            <w:pPr>
              <w:autoSpaceDE w:val="0"/>
              <w:autoSpaceDN w:val="0"/>
              <w:adjustRightInd w:val="0"/>
              <w:spacing w:before="120"/>
              <w:rPr>
                <w:rFonts w:ascii="Tahoma" w:hAnsi="Tahoma" w:cs="Tahoma"/>
                <w:b/>
                <w:bCs/>
                <w:szCs w:val="22"/>
                <w:lang w:val="el-GR" w:eastAsia="en-US"/>
              </w:rPr>
            </w:pPr>
            <w:r>
              <w:rPr>
                <w:rFonts w:ascii="Tahoma" w:hAnsi="Tahoma" w:cs="Tahoma"/>
                <w:b/>
                <w:bCs/>
                <w:szCs w:val="22"/>
                <w:lang w:val="el-GR" w:eastAsia="en-US"/>
              </w:rPr>
              <w:t>5201611</w:t>
            </w:r>
          </w:p>
        </w:tc>
      </w:tr>
      <w:tr w:rsidR="006044BA" w:rsidRPr="000E1652" w14:paraId="17E25B39" w14:textId="77777777" w:rsidTr="00AE04DE">
        <w:trPr>
          <w:trHeight w:val="377"/>
        </w:trPr>
        <w:tc>
          <w:tcPr>
            <w:tcW w:w="1712" w:type="pct"/>
            <w:shd w:val="clear" w:color="auto" w:fill="auto"/>
            <w:vAlign w:val="bottom"/>
          </w:tcPr>
          <w:p w14:paraId="22BC72C0" w14:textId="77777777" w:rsidR="006044BA" w:rsidRPr="0033120F" w:rsidRDefault="006044BA"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Πρόγραμμα:</w:t>
            </w:r>
          </w:p>
        </w:tc>
        <w:tc>
          <w:tcPr>
            <w:tcW w:w="3288" w:type="pct"/>
            <w:gridSpan w:val="2"/>
            <w:shd w:val="clear" w:color="auto" w:fill="auto"/>
            <w:vAlign w:val="bottom"/>
          </w:tcPr>
          <w:p w14:paraId="328AF4E9" w14:textId="77777777" w:rsidR="006044BA" w:rsidRPr="0033120F" w:rsidRDefault="00F660CB" w:rsidP="0025054E">
            <w:pPr>
              <w:autoSpaceDE w:val="0"/>
              <w:autoSpaceDN w:val="0"/>
              <w:adjustRightInd w:val="0"/>
              <w:spacing w:before="120"/>
              <w:rPr>
                <w:rFonts w:ascii="Tahoma" w:hAnsi="Tahoma" w:cs="Tahoma"/>
                <w:szCs w:val="22"/>
                <w:lang w:val="el-GR" w:eastAsia="en-US"/>
              </w:rPr>
            </w:pPr>
            <w:r>
              <w:rPr>
                <w:rFonts w:ascii="Tahoma" w:hAnsi="Tahoma" w:cs="Tahoma"/>
                <w:szCs w:val="22"/>
                <w:lang w:val="el-GR" w:eastAsia="en-US"/>
              </w:rPr>
              <w:t xml:space="preserve">Μεταρρύθμιση Δημόσιου Τομέα </w:t>
            </w:r>
          </w:p>
        </w:tc>
      </w:tr>
      <w:tr w:rsidR="009863DC" w:rsidRPr="00EF5C19" w14:paraId="55AAB222" w14:textId="77777777" w:rsidTr="00F660CB">
        <w:trPr>
          <w:trHeight w:val="377"/>
        </w:trPr>
        <w:tc>
          <w:tcPr>
            <w:tcW w:w="1712" w:type="pct"/>
            <w:shd w:val="clear" w:color="auto" w:fill="auto"/>
            <w:vAlign w:val="center"/>
          </w:tcPr>
          <w:p w14:paraId="61D2659C" w14:textId="77777777" w:rsidR="009863DC" w:rsidRPr="0033120F" w:rsidRDefault="00F02222" w:rsidP="00F660CB">
            <w:pPr>
              <w:autoSpaceDE w:val="0"/>
              <w:autoSpaceDN w:val="0"/>
              <w:adjustRightInd w:val="0"/>
              <w:spacing w:before="120"/>
              <w:jc w:val="right"/>
              <w:rPr>
                <w:rFonts w:ascii="Tahoma" w:hAnsi="Tahoma" w:cs="Tahoma"/>
                <w:b/>
                <w:color w:val="000000"/>
                <w:szCs w:val="22"/>
                <w:highlight w:val="yellow"/>
                <w:lang w:val="el-GR"/>
              </w:rPr>
            </w:pPr>
            <w:r w:rsidRPr="0033120F">
              <w:rPr>
                <w:rFonts w:ascii="Tahoma" w:hAnsi="Tahoma" w:cs="Tahoma"/>
                <w:b/>
                <w:color w:val="000000"/>
                <w:szCs w:val="22"/>
                <w:lang w:val="el-GR"/>
              </w:rPr>
              <w:t>Έργο</w:t>
            </w:r>
          </w:p>
        </w:tc>
        <w:tc>
          <w:tcPr>
            <w:tcW w:w="3288" w:type="pct"/>
            <w:gridSpan w:val="2"/>
            <w:shd w:val="clear" w:color="auto" w:fill="auto"/>
            <w:vAlign w:val="bottom"/>
          </w:tcPr>
          <w:p w14:paraId="5F90EB96" w14:textId="77777777" w:rsidR="009863DC" w:rsidRPr="001228CA" w:rsidRDefault="00AB3AAE" w:rsidP="00FF1A3E">
            <w:pPr>
              <w:autoSpaceDE w:val="0"/>
              <w:autoSpaceDN w:val="0"/>
              <w:adjustRightInd w:val="0"/>
              <w:spacing w:before="120"/>
              <w:rPr>
                <w:rFonts w:ascii="Tahoma" w:hAnsi="Tahoma" w:cs="Tahoma"/>
                <w:b/>
                <w:bCs/>
                <w:color w:val="000000"/>
                <w:szCs w:val="22"/>
                <w:highlight w:val="yellow"/>
                <w:lang w:val="el-GR"/>
              </w:rPr>
            </w:pPr>
            <w:bookmarkStart w:id="0" w:name="_Hlk121381546"/>
            <w:r w:rsidRPr="00F660CB">
              <w:rPr>
                <w:rFonts w:ascii="Tahoma" w:hAnsi="Tahoma" w:cs="Tahoma"/>
                <w:b/>
                <w:bCs/>
                <w:szCs w:val="22"/>
                <w:lang w:val="el-GR" w:eastAsia="en-US"/>
              </w:rPr>
              <w:t xml:space="preserve">Σύμβουλος Υποστήριξης </w:t>
            </w:r>
            <w:r>
              <w:rPr>
                <w:rFonts w:ascii="Tahoma" w:hAnsi="Tahoma" w:cs="Tahoma"/>
                <w:b/>
                <w:bCs/>
                <w:szCs w:val="22"/>
                <w:lang w:val="el-GR" w:eastAsia="en-US"/>
              </w:rPr>
              <w:t>τ</w:t>
            </w:r>
            <w:r w:rsidRPr="00F660CB">
              <w:rPr>
                <w:rFonts w:ascii="Tahoma" w:hAnsi="Tahoma" w:cs="Tahoma"/>
                <w:b/>
                <w:bCs/>
                <w:szCs w:val="22"/>
                <w:lang w:val="el-GR" w:eastAsia="en-US"/>
              </w:rPr>
              <w:t>ης Κτ</w:t>
            </w:r>
            <w:r>
              <w:rPr>
                <w:rFonts w:ascii="Tahoma" w:hAnsi="Tahoma" w:cs="Tahoma"/>
                <w:b/>
                <w:bCs/>
                <w:szCs w:val="22"/>
                <w:lang w:val="el-GR" w:eastAsia="en-US"/>
              </w:rPr>
              <w:t>Π</w:t>
            </w:r>
            <w:r w:rsidRPr="00F660CB">
              <w:rPr>
                <w:rFonts w:ascii="Tahoma" w:hAnsi="Tahoma" w:cs="Tahoma"/>
                <w:b/>
                <w:bCs/>
                <w:szCs w:val="22"/>
                <w:lang w:val="el-GR" w:eastAsia="en-US"/>
              </w:rPr>
              <w:t xml:space="preserve"> Μ</w:t>
            </w:r>
            <w:r w:rsidR="00E15ACE">
              <w:rPr>
                <w:rFonts w:ascii="Tahoma" w:hAnsi="Tahoma" w:cs="Tahoma"/>
                <w:b/>
                <w:bCs/>
                <w:szCs w:val="22"/>
                <w:lang w:val="el-GR" w:eastAsia="en-US"/>
              </w:rPr>
              <w:t>.</w:t>
            </w:r>
            <w:r>
              <w:rPr>
                <w:rFonts w:ascii="Tahoma" w:hAnsi="Tahoma" w:cs="Tahoma"/>
                <w:b/>
                <w:bCs/>
                <w:szCs w:val="22"/>
                <w:lang w:val="el-GR" w:eastAsia="en-US"/>
              </w:rPr>
              <w:t>Α</w:t>
            </w:r>
            <w:r w:rsidR="00E15ACE">
              <w:rPr>
                <w:rFonts w:ascii="Tahoma" w:hAnsi="Tahoma" w:cs="Tahoma"/>
                <w:b/>
                <w:bCs/>
                <w:szCs w:val="22"/>
                <w:lang w:val="el-GR" w:eastAsia="en-US"/>
              </w:rPr>
              <w:t>.</w:t>
            </w:r>
            <w:r>
              <w:rPr>
                <w:rFonts w:ascii="Tahoma" w:hAnsi="Tahoma" w:cs="Tahoma"/>
                <w:b/>
                <w:bCs/>
                <w:szCs w:val="22"/>
                <w:lang w:val="el-GR" w:eastAsia="en-US"/>
              </w:rPr>
              <w:t>Ε</w:t>
            </w:r>
            <w:r w:rsidR="00E15ACE">
              <w:rPr>
                <w:rFonts w:ascii="Tahoma" w:hAnsi="Tahoma" w:cs="Tahoma"/>
                <w:b/>
                <w:bCs/>
                <w:szCs w:val="22"/>
                <w:lang w:val="el-GR" w:eastAsia="en-US"/>
              </w:rPr>
              <w:t>.</w:t>
            </w:r>
            <w:r w:rsidRPr="00F660CB">
              <w:rPr>
                <w:rFonts w:ascii="Tahoma" w:hAnsi="Tahoma" w:cs="Tahoma"/>
                <w:b/>
                <w:bCs/>
                <w:szCs w:val="22"/>
                <w:lang w:val="el-GR" w:eastAsia="en-US"/>
              </w:rPr>
              <w:t xml:space="preserve"> </w:t>
            </w:r>
            <w:r>
              <w:rPr>
                <w:rFonts w:ascii="Tahoma" w:hAnsi="Tahoma" w:cs="Tahoma"/>
                <w:b/>
                <w:bCs/>
                <w:szCs w:val="22"/>
                <w:lang w:val="el-GR" w:eastAsia="en-US"/>
              </w:rPr>
              <w:t>γ</w:t>
            </w:r>
            <w:r w:rsidRPr="00F660CB">
              <w:rPr>
                <w:rFonts w:ascii="Tahoma" w:hAnsi="Tahoma" w:cs="Tahoma"/>
                <w:b/>
                <w:bCs/>
                <w:szCs w:val="22"/>
                <w:lang w:val="el-GR" w:eastAsia="en-US"/>
              </w:rPr>
              <w:t xml:space="preserve">ια </w:t>
            </w:r>
            <w:r>
              <w:rPr>
                <w:rFonts w:ascii="Tahoma" w:hAnsi="Tahoma" w:cs="Tahoma"/>
                <w:b/>
                <w:bCs/>
                <w:szCs w:val="22"/>
                <w:lang w:val="el-GR" w:eastAsia="en-US"/>
              </w:rPr>
              <w:t>τ</w:t>
            </w:r>
            <w:r w:rsidRPr="00F660CB">
              <w:rPr>
                <w:rFonts w:ascii="Tahoma" w:hAnsi="Tahoma" w:cs="Tahoma"/>
                <w:b/>
                <w:bCs/>
                <w:szCs w:val="22"/>
                <w:lang w:val="el-GR" w:eastAsia="en-US"/>
              </w:rPr>
              <w:t xml:space="preserve">ην </w:t>
            </w:r>
            <w:r>
              <w:rPr>
                <w:rFonts w:ascii="Tahoma" w:hAnsi="Tahoma" w:cs="Tahoma"/>
                <w:b/>
                <w:bCs/>
                <w:szCs w:val="22"/>
                <w:lang w:val="el-GR" w:eastAsia="en-US"/>
              </w:rPr>
              <w:t>ε</w:t>
            </w:r>
            <w:r w:rsidRPr="00F660CB">
              <w:rPr>
                <w:rFonts w:ascii="Tahoma" w:hAnsi="Tahoma" w:cs="Tahoma"/>
                <w:b/>
                <w:bCs/>
                <w:szCs w:val="22"/>
                <w:lang w:val="el-GR" w:eastAsia="en-US"/>
              </w:rPr>
              <w:t xml:space="preserve">πιτάχυνση της υλοποίησης και την ολοκλήρωση των πράξεων που χρηματοδοτούνται από το Επιχειρησιακό Πρόγραμμα </w:t>
            </w:r>
            <w:r w:rsidR="001228CA" w:rsidRPr="001228CA">
              <w:rPr>
                <w:rFonts w:ascii="Tahoma" w:hAnsi="Tahoma" w:cs="Tahoma"/>
                <w:b/>
                <w:bCs/>
                <w:szCs w:val="22"/>
                <w:lang w:val="el-GR" w:eastAsia="en-US"/>
              </w:rPr>
              <w:t>“</w:t>
            </w:r>
            <w:r w:rsidRPr="00F660CB">
              <w:rPr>
                <w:rFonts w:ascii="Tahoma" w:hAnsi="Tahoma" w:cs="Tahoma"/>
                <w:b/>
                <w:bCs/>
                <w:szCs w:val="22"/>
                <w:lang w:val="el-GR" w:eastAsia="en-US"/>
              </w:rPr>
              <w:t>Μεταρρύθμιση Δημόσιου Τομέα</w:t>
            </w:r>
            <w:bookmarkEnd w:id="0"/>
            <w:r w:rsidR="001228CA" w:rsidRPr="001228CA">
              <w:rPr>
                <w:rFonts w:ascii="Tahoma" w:hAnsi="Tahoma" w:cs="Tahoma"/>
                <w:b/>
                <w:bCs/>
                <w:szCs w:val="22"/>
                <w:lang w:val="el-GR" w:eastAsia="en-US"/>
              </w:rPr>
              <w:t>”</w:t>
            </w:r>
          </w:p>
        </w:tc>
      </w:tr>
      <w:tr w:rsidR="009863DC" w:rsidRPr="00EF5C19" w14:paraId="61EA7430" w14:textId="77777777" w:rsidTr="000A149A">
        <w:trPr>
          <w:trHeight w:val="1367"/>
        </w:trPr>
        <w:tc>
          <w:tcPr>
            <w:tcW w:w="1712" w:type="pct"/>
            <w:shd w:val="clear" w:color="auto" w:fill="auto"/>
            <w:vAlign w:val="bottom"/>
          </w:tcPr>
          <w:p w14:paraId="108097A0"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Προϋπολογισμός-Εκτιμώμενη αξία σύμβασης:</w:t>
            </w:r>
          </w:p>
          <w:p w14:paraId="30457D5D"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p>
        </w:tc>
        <w:tc>
          <w:tcPr>
            <w:tcW w:w="3288" w:type="pct"/>
            <w:gridSpan w:val="2"/>
            <w:shd w:val="clear" w:color="auto" w:fill="auto"/>
            <w:vAlign w:val="center"/>
          </w:tcPr>
          <w:p w14:paraId="74E72103" w14:textId="77777777" w:rsidR="00BA153B" w:rsidRPr="0033120F" w:rsidRDefault="00696AB2" w:rsidP="00FF1A3E">
            <w:pPr>
              <w:pStyle w:val="TabletextChar"/>
              <w:spacing w:before="120" w:line="240" w:lineRule="auto"/>
              <w:rPr>
                <w:rFonts w:cs="Tahoma"/>
                <w:color w:val="000000"/>
                <w:sz w:val="22"/>
                <w:szCs w:val="22"/>
                <w:lang w:eastAsia="el-GR"/>
              </w:rPr>
            </w:pPr>
            <w:r w:rsidRPr="00696AB2">
              <w:rPr>
                <w:rFonts w:cs="Tahoma"/>
                <w:color w:val="000000"/>
                <w:sz w:val="22"/>
                <w:szCs w:val="22"/>
                <w:lang w:eastAsia="el-GR"/>
              </w:rPr>
              <w:t xml:space="preserve">Ο Προϋπολογισμός του Έργου – Εκτιμώμενη Αξία της Σύμβασης </w:t>
            </w:r>
            <w:r w:rsidR="009863DC" w:rsidRPr="0033120F">
              <w:rPr>
                <w:rFonts w:cs="Tahoma"/>
                <w:color w:val="000000"/>
                <w:sz w:val="22"/>
                <w:szCs w:val="22"/>
                <w:lang w:eastAsia="el-GR"/>
              </w:rPr>
              <w:t>ανέρχεται</w:t>
            </w:r>
            <w:r w:rsidR="00D3606D" w:rsidRPr="0033120F">
              <w:rPr>
                <w:rFonts w:cs="Tahoma"/>
                <w:color w:val="000000"/>
                <w:sz w:val="22"/>
                <w:szCs w:val="22"/>
                <w:lang w:eastAsia="el-GR"/>
              </w:rPr>
              <w:t xml:space="preserve"> </w:t>
            </w:r>
            <w:r w:rsidR="009863DC" w:rsidRPr="0033120F">
              <w:rPr>
                <w:rFonts w:cs="Tahoma"/>
                <w:color w:val="000000"/>
                <w:sz w:val="22"/>
                <w:szCs w:val="22"/>
                <w:lang w:eastAsia="el-GR"/>
              </w:rPr>
              <w:t xml:space="preserve">σε </w:t>
            </w:r>
            <w:r w:rsidR="00BA153B" w:rsidRPr="0033120F">
              <w:rPr>
                <w:rFonts w:cs="Tahoma"/>
                <w:b/>
                <w:color w:val="000000"/>
                <w:sz w:val="22"/>
                <w:szCs w:val="22"/>
                <w:lang w:eastAsia="el-GR"/>
              </w:rPr>
              <w:t>€</w:t>
            </w:r>
            <w:r w:rsidR="00BD3AD3">
              <w:rPr>
                <w:rFonts w:cs="Tahoma"/>
                <w:b/>
                <w:color w:val="000000"/>
                <w:sz w:val="22"/>
                <w:szCs w:val="22"/>
                <w:lang w:eastAsia="el-GR"/>
              </w:rPr>
              <w:t>3</w:t>
            </w:r>
            <w:r w:rsidR="00F660CB">
              <w:rPr>
                <w:rFonts w:cs="Tahoma"/>
                <w:b/>
                <w:color w:val="000000"/>
                <w:sz w:val="22"/>
                <w:szCs w:val="22"/>
                <w:lang w:eastAsia="el-GR"/>
              </w:rPr>
              <w:t>00</w:t>
            </w:r>
            <w:r w:rsidR="004260DD" w:rsidRPr="0033120F">
              <w:rPr>
                <w:rFonts w:cs="Tahoma"/>
                <w:b/>
                <w:color w:val="000000"/>
                <w:sz w:val="22"/>
                <w:szCs w:val="22"/>
                <w:lang w:eastAsia="el-GR"/>
              </w:rPr>
              <w:t>.</w:t>
            </w:r>
            <w:r w:rsidR="000A149A" w:rsidRPr="0033120F">
              <w:rPr>
                <w:rFonts w:cs="Tahoma"/>
                <w:b/>
                <w:color w:val="000000"/>
                <w:sz w:val="22"/>
                <w:szCs w:val="22"/>
                <w:lang w:eastAsia="el-GR"/>
              </w:rPr>
              <w:t>000</w:t>
            </w:r>
            <w:r w:rsidR="004260DD" w:rsidRPr="0033120F">
              <w:rPr>
                <w:rFonts w:cs="Tahoma"/>
                <w:b/>
                <w:color w:val="000000"/>
                <w:sz w:val="22"/>
                <w:szCs w:val="22"/>
                <w:lang w:eastAsia="el-GR"/>
              </w:rPr>
              <w:t>,</w:t>
            </w:r>
            <w:r w:rsidR="000A149A" w:rsidRPr="0033120F">
              <w:rPr>
                <w:rFonts w:cs="Tahoma"/>
                <w:b/>
                <w:color w:val="000000"/>
                <w:sz w:val="22"/>
                <w:szCs w:val="22"/>
                <w:lang w:eastAsia="el-GR"/>
              </w:rPr>
              <w:t>00</w:t>
            </w:r>
            <w:r w:rsidR="00BA153B" w:rsidRPr="0033120F">
              <w:rPr>
                <w:rFonts w:cs="Tahoma"/>
                <w:b/>
                <w:color w:val="000000"/>
                <w:sz w:val="22"/>
                <w:szCs w:val="22"/>
                <w:lang w:eastAsia="el-GR"/>
              </w:rPr>
              <w:t xml:space="preserve">,  </w:t>
            </w:r>
            <w:r w:rsidR="00BA153B" w:rsidRPr="0033120F">
              <w:rPr>
                <w:rFonts w:cs="Tahoma"/>
                <w:bCs/>
                <w:color w:val="000000"/>
                <w:sz w:val="22"/>
                <w:szCs w:val="22"/>
                <w:lang w:eastAsia="el-GR"/>
              </w:rPr>
              <w:t>μ</w:t>
            </w:r>
            <w:r w:rsidR="00BA153B" w:rsidRPr="0033120F">
              <w:rPr>
                <w:rFonts w:cs="Tahoma"/>
                <w:sz w:val="22"/>
                <w:szCs w:val="22"/>
              </w:rPr>
              <w:t xml:space="preserve">η περιλαμβανομένου ΦΠΑ </w:t>
            </w:r>
            <w:r w:rsidR="00BA153B" w:rsidRPr="0033120F">
              <w:rPr>
                <w:rFonts w:cs="Tahoma"/>
                <w:bCs/>
                <w:color w:val="000000"/>
                <w:sz w:val="22"/>
                <w:szCs w:val="22"/>
                <w:lang w:eastAsia="el-GR"/>
              </w:rPr>
              <w:t>24%</w:t>
            </w:r>
            <w:r w:rsidR="00BA153B" w:rsidRPr="0033120F">
              <w:rPr>
                <w:rFonts w:cs="Tahoma"/>
                <w:sz w:val="22"/>
                <w:szCs w:val="22"/>
              </w:rPr>
              <w:t xml:space="preserve">, (Προϋπολογισμός με ΦΠΑ: </w:t>
            </w:r>
            <w:r w:rsidR="00BA153B" w:rsidRPr="0033120F">
              <w:rPr>
                <w:rFonts w:cs="Tahoma"/>
                <w:b/>
                <w:color w:val="000000"/>
                <w:sz w:val="22"/>
                <w:szCs w:val="22"/>
                <w:lang w:eastAsia="el-GR"/>
              </w:rPr>
              <w:t>€</w:t>
            </w:r>
            <w:r w:rsidR="00BD3AD3">
              <w:rPr>
                <w:rFonts w:cs="Tahoma"/>
                <w:b/>
                <w:color w:val="000000"/>
                <w:sz w:val="22"/>
                <w:szCs w:val="22"/>
                <w:lang w:eastAsia="el-GR"/>
              </w:rPr>
              <w:t>372</w:t>
            </w:r>
            <w:r w:rsidR="00F660CB">
              <w:rPr>
                <w:rFonts w:cs="Tahoma"/>
                <w:b/>
                <w:color w:val="000000"/>
                <w:sz w:val="22"/>
                <w:szCs w:val="22"/>
                <w:lang w:eastAsia="el-GR"/>
              </w:rPr>
              <w:t>.000</w:t>
            </w:r>
            <w:r w:rsidR="004260DD" w:rsidRPr="0033120F">
              <w:rPr>
                <w:rFonts w:cs="Tahoma"/>
                <w:b/>
                <w:color w:val="000000"/>
                <w:sz w:val="22"/>
                <w:szCs w:val="22"/>
                <w:lang w:eastAsia="el-GR"/>
              </w:rPr>
              <w:t>,</w:t>
            </w:r>
            <w:r w:rsidR="000A149A" w:rsidRPr="0033120F">
              <w:rPr>
                <w:rFonts w:cs="Tahoma"/>
                <w:b/>
                <w:color w:val="000000"/>
                <w:sz w:val="22"/>
                <w:szCs w:val="22"/>
                <w:lang w:eastAsia="el-GR"/>
              </w:rPr>
              <w:t>0</w:t>
            </w:r>
            <w:r w:rsidR="004260DD" w:rsidRPr="0033120F">
              <w:rPr>
                <w:rFonts w:cs="Tahoma"/>
                <w:b/>
                <w:color w:val="000000"/>
                <w:sz w:val="22"/>
                <w:szCs w:val="22"/>
                <w:lang w:eastAsia="el-GR"/>
              </w:rPr>
              <w:t>0</w:t>
            </w:r>
            <w:r w:rsidR="00BA153B" w:rsidRPr="0033120F">
              <w:rPr>
                <w:rFonts w:cs="Tahoma"/>
                <w:color w:val="000000"/>
                <w:sz w:val="22"/>
                <w:szCs w:val="22"/>
                <w:lang w:eastAsia="el-GR"/>
              </w:rPr>
              <w:t xml:space="preserve">, ΦΠΑ </w:t>
            </w:r>
            <w:r w:rsidR="00BA153B" w:rsidRPr="0033120F">
              <w:rPr>
                <w:rFonts w:cs="Tahoma"/>
                <w:sz w:val="22"/>
                <w:szCs w:val="22"/>
                <w:lang w:eastAsia="el-GR"/>
              </w:rPr>
              <w:t>€</w:t>
            </w:r>
            <w:r w:rsidR="00BD3AD3">
              <w:rPr>
                <w:rFonts w:cs="Tahoma"/>
                <w:sz w:val="22"/>
                <w:szCs w:val="22"/>
                <w:lang w:eastAsia="el-GR"/>
              </w:rPr>
              <w:t>72</w:t>
            </w:r>
            <w:r w:rsidR="004260DD" w:rsidRPr="0033120F">
              <w:rPr>
                <w:rFonts w:cs="Tahoma"/>
                <w:sz w:val="22"/>
                <w:szCs w:val="22"/>
                <w:lang w:eastAsia="el-GR"/>
              </w:rPr>
              <w:t>.</w:t>
            </w:r>
            <w:r w:rsidR="000A149A" w:rsidRPr="0033120F">
              <w:rPr>
                <w:rFonts w:cs="Tahoma"/>
                <w:sz w:val="22"/>
                <w:szCs w:val="22"/>
                <w:lang w:eastAsia="el-GR"/>
              </w:rPr>
              <w:t>000</w:t>
            </w:r>
            <w:r w:rsidR="004260DD" w:rsidRPr="0033120F">
              <w:rPr>
                <w:rFonts w:cs="Tahoma"/>
                <w:sz w:val="22"/>
                <w:szCs w:val="22"/>
                <w:lang w:eastAsia="el-GR"/>
              </w:rPr>
              <w:t>,</w:t>
            </w:r>
            <w:r w:rsidR="000A149A" w:rsidRPr="0033120F">
              <w:rPr>
                <w:rFonts w:cs="Tahoma"/>
                <w:sz w:val="22"/>
                <w:szCs w:val="22"/>
                <w:lang w:eastAsia="el-GR"/>
              </w:rPr>
              <w:t>00</w:t>
            </w:r>
            <w:r w:rsidR="00BA153B" w:rsidRPr="0033120F">
              <w:rPr>
                <w:rFonts w:cs="Tahoma"/>
                <w:sz w:val="22"/>
                <w:szCs w:val="22"/>
                <w:lang w:eastAsia="el-GR"/>
              </w:rPr>
              <w:t>)</w:t>
            </w:r>
          </w:p>
        </w:tc>
      </w:tr>
      <w:tr w:rsidR="009863DC" w:rsidRPr="0033120F" w14:paraId="1313B9A7" w14:textId="77777777" w:rsidTr="00AE04DE">
        <w:trPr>
          <w:trHeight w:val="377"/>
        </w:trPr>
        <w:tc>
          <w:tcPr>
            <w:tcW w:w="1712" w:type="pct"/>
            <w:shd w:val="clear" w:color="auto" w:fill="auto"/>
            <w:vAlign w:val="bottom"/>
          </w:tcPr>
          <w:p w14:paraId="7A783844" w14:textId="77777777" w:rsidR="009863DC" w:rsidRPr="00AB3AAE" w:rsidRDefault="009863DC" w:rsidP="00FF1A3E">
            <w:pPr>
              <w:autoSpaceDE w:val="0"/>
              <w:autoSpaceDN w:val="0"/>
              <w:adjustRightInd w:val="0"/>
              <w:spacing w:before="120"/>
              <w:jc w:val="right"/>
              <w:rPr>
                <w:rFonts w:ascii="Tahoma" w:hAnsi="Tahoma" w:cs="Tahoma"/>
                <w:b/>
                <w:color w:val="000000"/>
                <w:szCs w:val="22"/>
                <w:lang w:val="el-GR"/>
              </w:rPr>
            </w:pPr>
            <w:r w:rsidRPr="00AB3AAE">
              <w:rPr>
                <w:rFonts w:ascii="Tahoma" w:hAnsi="Tahoma" w:cs="Tahoma"/>
                <w:b/>
                <w:color w:val="000000"/>
                <w:szCs w:val="22"/>
                <w:lang w:val="el-GR"/>
              </w:rPr>
              <w:t>CPV:</w:t>
            </w:r>
          </w:p>
        </w:tc>
        <w:tc>
          <w:tcPr>
            <w:tcW w:w="3288" w:type="pct"/>
            <w:gridSpan w:val="2"/>
            <w:shd w:val="clear" w:color="auto" w:fill="auto"/>
            <w:vAlign w:val="bottom"/>
          </w:tcPr>
          <w:p w14:paraId="711378F1" w14:textId="77777777" w:rsidR="009863DC" w:rsidRPr="00AB3AAE" w:rsidRDefault="007776BB" w:rsidP="00FF1A3E">
            <w:pPr>
              <w:autoSpaceDE w:val="0"/>
              <w:autoSpaceDN w:val="0"/>
              <w:adjustRightInd w:val="0"/>
              <w:spacing w:before="120"/>
              <w:rPr>
                <w:rFonts w:ascii="Tahoma" w:hAnsi="Tahoma" w:cs="Tahoma"/>
                <w:color w:val="000000"/>
                <w:szCs w:val="22"/>
                <w:lang w:val="el-GR"/>
              </w:rPr>
            </w:pPr>
            <w:r w:rsidRPr="00AB3AAE">
              <w:rPr>
                <w:rFonts w:ascii="Tahoma" w:hAnsi="Tahoma" w:cs="Tahoma"/>
                <w:color w:val="000000"/>
                <w:szCs w:val="22"/>
                <w:lang w:val="el-GR"/>
              </w:rPr>
              <w:t>72224000-1</w:t>
            </w:r>
          </w:p>
        </w:tc>
      </w:tr>
      <w:tr w:rsidR="009863DC" w:rsidRPr="00EF5C19" w14:paraId="0F6844F5" w14:textId="77777777" w:rsidTr="00AE04DE">
        <w:trPr>
          <w:trHeight w:val="624"/>
        </w:trPr>
        <w:tc>
          <w:tcPr>
            <w:tcW w:w="1712" w:type="pct"/>
            <w:shd w:val="clear" w:color="auto" w:fill="auto"/>
            <w:vAlign w:val="bottom"/>
          </w:tcPr>
          <w:p w14:paraId="76C5F822"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Κριτήριο Ανάθεσης:</w:t>
            </w:r>
          </w:p>
        </w:tc>
        <w:tc>
          <w:tcPr>
            <w:tcW w:w="3288" w:type="pct"/>
            <w:gridSpan w:val="2"/>
            <w:shd w:val="clear" w:color="auto" w:fill="auto"/>
            <w:vAlign w:val="bottom"/>
          </w:tcPr>
          <w:p w14:paraId="23CD2099" w14:textId="77777777" w:rsidR="009863DC" w:rsidRPr="008A04CC" w:rsidRDefault="00696AB2" w:rsidP="00FF1A3E">
            <w:pPr>
              <w:autoSpaceDE w:val="0"/>
              <w:autoSpaceDN w:val="0"/>
              <w:adjustRightInd w:val="0"/>
              <w:spacing w:before="120"/>
              <w:rPr>
                <w:rFonts w:ascii="Tahoma" w:hAnsi="Tahoma" w:cs="Tahoma"/>
                <w:b/>
                <w:color w:val="000000"/>
                <w:szCs w:val="22"/>
                <w:lang w:val="el-GR"/>
              </w:rPr>
            </w:pPr>
            <w:r w:rsidRPr="0042342B">
              <w:rPr>
                <w:rFonts w:ascii="Tahoma" w:hAnsi="Tahoma"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r w:rsidR="00601C50" w:rsidRPr="0042342B">
              <w:rPr>
                <w:rFonts w:ascii="Tahoma" w:hAnsi="Tahoma" w:cs="Tahoma"/>
                <w:b/>
                <w:color w:val="000000"/>
                <w:szCs w:val="22"/>
                <w:lang w:val="el-GR"/>
              </w:rPr>
              <w:t xml:space="preserve"> </w:t>
            </w:r>
          </w:p>
        </w:tc>
      </w:tr>
      <w:tr w:rsidR="009863DC" w:rsidRPr="0033120F" w:rsidDel="005977E7" w14:paraId="14E78371" w14:textId="77777777" w:rsidTr="000A149A">
        <w:trPr>
          <w:trHeight w:val="363"/>
        </w:trPr>
        <w:tc>
          <w:tcPr>
            <w:tcW w:w="1712" w:type="pct"/>
            <w:shd w:val="clear" w:color="auto" w:fill="auto"/>
            <w:vAlign w:val="bottom"/>
          </w:tcPr>
          <w:p w14:paraId="2E2A2766"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Ημερομηνία Διενέργειας:</w:t>
            </w:r>
          </w:p>
        </w:tc>
        <w:tc>
          <w:tcPr>
            <w:tcW w:w="3288" w:type="pct"/>
            <w:gridSpan w:val="2"/>
            <w:shd w:val="clear" w:color="auto" w:fill="auto"/>
            <w:vAlign w:val="center"/>
          </w:tcPr>
          <w:p w14:paraId="223636F8" w14:textId="6277A0A2" w:rsidR="009863DC" w:rsidRPr="0033120F" w:rsidDel="005977E7" w:rsidRDefault="00650AE6" w:rsidP="00FF1A3E">
            <w:pPr>
              <w:autoSpaceDE w:val="0"/>
              <w:autoSpaceDN w:val="0"/>
              <w:adjustRightInd w:val="0"/>
              <w:spacing w:before="120"/>
              <w:jc w:val="left"/>
              <w:rPr>
                <w:rFonts w:ascii="Tahoma" w:hAnsi="Tahoma"/>
                <w:b/>
                <w:color w:val="000000"/>
                <w:lang w:val="el-GR"/>
              </w:rPr>
            </w:pPr>
            <w:r w:rsidRPr="00650AE6">
              <w:rPr>
                <w:rFonts w:ascii="Tahoma" w:hAnsi="Tahoma" w:cs="Tahoma"/>
                <w:b/>
                <w:color w:val="000000"/>
                <w:szCs w:val="22"/>
                <w:lang w:val="en-US"/>
              </w:rPr>
              <w:t>03</w:t>
            </w:r>
            <w:r>
              <w:rPr>
                <w:rFonts w:ascii="Tahoma" w:hAnsi="Tahoma" w:cs="Tahoma"/>
                <w:b/>
                <w:color w:val="000000"/>
                <w:szCs w:val="22"/>
                <w:lang w:val="el-GR"/>
              </w:rPr>
              <w:t>-</w:t>
            </w:r>
            <w:r w:rsidRPr="00650AE6">
              <w:rPr>
                <w:rFonts w:ascii="Tahoma" w:hAnsi="Tahoma" w:cs="Tahoma"/>
                <w:b/>
                <w:color w:val="000000"/>
                <w:szCs w:val="22"/>
                <w:lang w:val="en-US"/>
              </w:rPr>
              <w:t>04</w:t>
            </w:r>
            <w:r>
              <w:rPr>
                <w:rFonts w:ascii="Tahoma" w:hAnsi="Tahoma" w:cs="Tahoma"/>
                <w:b/>
                <w:color w:val="000000"/>
                <w:szCs w:val="22"/>
                <w:lang w:val="el-GR"/>
              </w:rPr>
              <w:t>-</w:t>
            </w:r>
            <w:r w:rsidR="00240CE2" w:rsidRPr="00650AE6">
              <w:rPr>
                <w:rFonts w:ascii="Tahoma" w:hAnsi="Tahoma" w:cs="Tahoma"/>
                <w:b/>
                <w:color w:val="000000"/>
                <w:szCs w:val="22"/>
                <w:lang w:val="el-GR"/>
              </w:rPr>
              <w:t>202</w:t>
            </w:r>
            <w:r w:rsidR="000A149A" w:rsidRPr="00650AE6">
              <w:rPr>
                <w:rFonts w:ascii="Tahoma" w:hAnsi="Tahoma" w:cs="Tahoma"/>
                <w:b/>
                <w:color w:val="000000"/>
                <w:szCs w:val="22"/>
                <w:lang w:val="el-GR"/>
              </w:rPr>
              <w:t>3</w:t>
            </w:r>
          </w:p>
        </w:tc>
      </w:tr>
      <w:tr w:rsidR="009863DC" w:rsidRPr="0033120F" w:rsidDel="005977E7" w14:paraId="22DF9ABF" w14:textId="77777777" w:rsidTr="000A149A">
        <w:trPr>
          <w:trHeight w:val="363"/>
        </w:trPr>
        <w:tc>
          <w:tcPr>
            <w:tcW w:w="3773" w:type="pct"/>
            <w:gridSpan w:val="2"/>
            <w:shd w:val="clear" w:color="auto" w:fill="auto"/>
            <w:vAlign w:val="bottom"/>
          </w:tcPr>
          <w:p w14:paraId="10AA3423" w14:textId="77777777" w:rsidR="009863DC" w:rsidRPr="0033120F" w:rsidRDefault="009863DC" w:rsidP="00FF1A3E">
            <w:pPr>
              <w:autoSpaceDE w:val="0"/>
              <w:autoSpaceDN w:val="0"/>
              <w:adjustRightInd w:val="0"/>
              <w:spacing w:before="120"/>
              <w:jc w:val="right"/>
              <w:rPr>
                <w:rFonts w:ascii="Tahoma" w:hAnsi="Tahoma" w:cs="Tahoma"/>
                <w:b/>
                <w:color w:val="000000"/>
                <w:szCs w:val="22"/>
                <w:highlight w:val="yellow"/>
                <w:lang w:val="el-GR"/>
              </w:rPr>
            </w:pPr>
            <w:r w:rsidRPr="0033120F">
              <w:rPr>
                <w:rFonts w:ascii="Tahoma" w:hAnsi="Tahoma" w:cs="Tahoma"/>
                <w:b/>
                <w:color w:val="000000"/>
                <w:szCs w:val="22"/>
                <w:lang w:val="el-GR"/>
              </w:rPr>
              <w:t>Ημερομηνία Ανάρτησης στο ΚΗΜΔΗΣ</w:t>
            </w:r>
          </w:p>
        </w:tc>
        <w:tc>
          <w:tcPr>
            <w:tcW w:w="1227" w:type="pct"/>
            <w:shd w:val="clear" w:color="auto" w:fill="auto"/>
            <w:vAlign w:val="center"/>
          </w:tcPr>
          <w:p w14:paraId="6C9ECB06" w14:textId="24DEA6C4" w:rsidR="009863DC" w:rsidRPr="0033120F" w:rsidDel="005977E7" w:rsidRDefault="00650AE6" w:rsidP="00FF1A3E">
            <w:pPr>
              <w:autoSpaceDE w:val="0"/>
              <w:autoSpaceDN w:val="0"/>
              <w:adjustRightInd w:val="0"/>
              <w:spacing w:before="120"/>
              <w:jc w:val="left"/>
              <w:rPr>
                <w:rFonts w:ascii="Tahoma" w:hAnsi="Tahoma"/>
                <w:b/>
                <w:color w:val="000000"/>
                <w:highlight w:val="yellow"/>
                <w:lang w:val="el-GR"/>
              </w:rPr>
            </w:pPr>
            <w:r w:rsidRPr="00650AE6">
              <w:rPr>
                <w:rFonts w:ascii="Tahoma" w:hAnsi="Tahoma" w:cs="Tahoma"/>
                <w:b/>
                <w:color w:val="000000"/>
                <w:szCs w:val="22"/>
                <w:lang w:val="en-US"/>
              </w:rPr>
              <w:t>08</w:t>
            </w:r>
            <w:r>
              <w:rPr>
                <w:rFonts w:ascii="Tahoma" w:hAnsi="Tahoma" w:cs="Tahoma"/>
                <w:b/>
                <w:color w:val="000000"/>
                <w:szCs w:val="22"/>
                <w:lang w:val="el-GR"/>
              </w:rPr>
              <w:t>-</w:t>
            </w:r>
            <w:r w:rsidRPr="00650AE6">
              <w:rPr>
                <w:rFonts w:ascii="Tahoma" w:hAnsi="Tahoma" w:cs="Tahoma"/>
                <w:b/>
                <w:color w:val="000000"/>
                <w:szCs w:val="22"/>
                <w:lang w:val="en-US"/>
              </w:rPr>
              <w:t>03</w:t>
            </w:r>
            <w:r>
              <w:rPr>
                <w:rFonts w:ascii="Tahoma" w:hAnsi="Tahoma" w:cs="Tahoma"/>
                <w:b/>
                <w:color w:val="000000"/>
                <w:szCs w:val="22"/>
                <w:lang w:val="el-GR"/>
              </w:rPr>
              <w:t>-</w:t>
            </w:r>
            <w:r w:rsidR="000A149A" w:rsidRPr="00650AE6">
              <w:rPr>
                <w:rFonts w:ascii="Tahoma" w:hAnsi="Tahoma" w:cs="Tahoma"/>
                <w:b/>
                <w:color w:val="000000"/>
                <w:szCs w:val="22"/>
                <w:lang w:val="el-GR"/>
              </w:rPr>
              <w:t>2023</w:t>
            </w:r>
          </w:p>
        </w:tc>
      </w:tr>
      <w:tr w:rsidR="009863DC" w:rsidRPr="0033120F" w:rsidDel="005977E7" w14:paraId="3F77F39D" w14:textId="77777777" w:rsidTr="000A149A">
        <w:trPr>
          <w:trHeight w:val="377"/>
        </w:trPr>
        <w:tc>
          <w:tcPr>
            <w:tcW w:w="3773" w:type="pct"/>
            <w:gridSpan w:val="2"/>
            <w:shd w:val="clear" w:color="auto" w:fill="auto"/>
            <w:vAlign w:val="bottom"/>
          </w:tcPr>
          <w:p w14:paraId="774044B6" w14:textId="77777777" w:rsidR="009863DC" w:rsidRPr="0033120F" w:rsidRDefault="009863DC" w:rsidP="00FF1A3E">
            <w:pPr>
              <w:autoSpaceDE w:val="0"/>
              <w:autoSpaceDN w:val="0"/>
              <w:adjustRightInd w:val="0"/>
              <w:spacing w:before="120"/>
              <w:jc w:val="right"/>
              <w:rPr>
                <w:rFonts w:ascii="Tahoma" w:hAnsi="Tahoma" w:cs="Tahoma"/>
                <w:b/>
                <w:color w:val="000000"/>
                <w:szCs w:val="22"/>
                <w:highlight w:val="yellow"/>
                <w:lang w:val="el-GR"/>
              </w:rPr>
            </w:pPr>
            <w:r w:rsidRPr="0033120F">
              <w:rPr>
                <w:rFonts w:ascii="Tahoma" w:hAnsi="Tahoma" w:cs="Tahoma"/>
                <w:b/>
                <w:color w:val="000000"/>
                <w:szCs w:val="22"/>
                <w:lang w:val="el-GR"/>
              </w:rPr>
              <w:t>Ημερομηνία Ανάρτησης στο ΕΣΗΔΗΣ</w:t>
            </w:r>
          </w:p>
        </w:tc>
        <w:tc>
          <w:tcPr>
            <w:tcW w:w="1227" w:type="pct"/>
            <w:shd w:val="clear" w:color="auto" w:fill="auto"/>
            <w:vAlign w:val="center"/>
          </w:tcPr>
          <w:p w14:paraId="7798E436" w14:textId="7AFC524C" w:rsidR="009863DC" w:rsidRPr="0033120F" w:rsidDel="005977E7" w:rsidRDefault="00650AE6" w:rsidP="00FF1A3E">
            <w:pPr>
              <w:autoSpaceDE w:val="0"/>
              <w:autoSpaceDN w:val="0"/>
              <w:adjustRightInd w:val="0"/>
              <w:spacing w:before="120"/>
              <w:jc w:val="left"/>
              <w:rPr>
                <w:rFonts w:ascii="Tahoma" w:hAnsi="Tahoma"/>
                <w:b/>
                <w:color w:val="000000"/>
                <w:highlight w:val="yellow"/>
                <w:lang w:val="el-GR"/>
              </w:rPr>
            </w:pPr>
            <w:r w:rsidRPr="00650AE6">
              <w:rPr>
                <w:rFonts w:ascii="Tahoma" w:hAnsi="Tahoma" w:cs="Tahoma"/>
                <w:b/>
                <w:color w:val="000000"/>
                <w:szCs w:val="22"/>
                <w:lang w:val="en-US"/>
              </w:rPr>
              <w:t>08</w:t>
            </w:r>
            <w:r>
              <w:rPr>
                <w:rFonts w:ascii="Tahoma" w:hAnsi="Tahoma" w:cs="Tahoma"/>
                <w:b/>
                <w:color w:val="000000"/>
                <w:szCs w:val="22"/>
                <w:lang w:val="el-GR"/>
              </w:rPr>
              <w:t>-</w:t>
            </w:r>
            <w:r w:rsidRPr="00650AE6">
              <w:rPr>
                <w:rFonts w:ascii="Tahoma" w:hAnsi="Tahoma" w:cs="Tahoma"/>
                <w:b/>
                <w:color w:val="000000"/>
                <w:szCs w:val="22"/>
                <w:lang w:val="en-US"/>
              </w:rPr>
              <w:t>03</w:t>
            </w:r>
            <w:r>
              <w:rPr>
                <w:rFonts w:ascii="Tahoma" w:hAnsi="Tahoma" w:cs="Tahoma"/>
                <w:b/>
                <w:color w:val="000000"/>
                <w:szCs w:val="22"/>
                <w:lang w:val="el-GR"/>
              </w:rPr>
              <w:t>-</w:t>
            </w:r>
            <w:r w:rsidRPr="00650AE6">
              <w:rPr>
                <w:rFonts w:ascii="Tahoma" w:hAnsi="Tahoma" w:cs="Tahoma"/>
                <w:b/>
                <w:color w:val="000000"/>
                <w:szCs w:val="22"/>
                <w:lang w:val="el-GR"/>
              </w:rPr>
              <w:t>2023</w:t>
            </w:r>
          </w:p>
        </w:tc>
      </w:tr>
      <w:tr w:rsidR="009863DC" w:rsidRPr="0033120F" w:rsidDel="005977E7" w14:paraId="3F1DE5D5" w14:textId="77777777" w:rsidTr="000A149A">
        <w:trPr>
          <w:trHeight w:val="624"/>
        </w:trPr>
        <w:tc>
          <w:tcPr>
            <w:tcW w:w="3773" w:type="pct"/>
            <w:gridSpan w:val="2"/>
            <w:shd w:val="clear" w:color="auto" w:fill="auto"/>
            <w:vAlign w:val="bottom"/>
          </w:tcPr>
          <w:p w14:paraId="77C99B95"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Ημερομηνία</w:t>
            </w:r>
            <w:r w:rsidRPr="0033120F">
              <w:rPr>
                <w:rFonts w:ascii="Tahoma" w:hAnsi="Tahoma" w:cs="Tahoma"/>
                <w:b/>
                <w:szCs w:val="22"/>
                <w:lang w:val="el-GR"/>
              </w:rPr>
              <w:t xml:space="preserve"> Αποστολής Διακήρυξης σε Ε.Ε. (Υπ. Επίσημων Εκδόσεων) </w:t>
            </w:r>
          </w:p>
        </w:tc>
        <w:tc>
          <w:tcPr>
            <w:tcW w:w="1227" w:type="pct"/>
            <w:shd w:val="clear" w:color="auto" w:fill="auto"/>
            <w:vAlign w:val="center"/>
          </w:tcPr>
          <w:p w14:paraId="0C62A343" w14:textId="35BBB33A" w:rsidR="009863DC" w:rsidRPr="0033120F" w:rsidRDefault="00650AE6" w:rsidP="00FF1A3E">
            <w:pPr>
              <w:autoSpaceDE w:val="0"/>
              <w:autoSpaceDN w:val="0"/>
              <w:adjustRightInd w:val="0"/>
              <w:spacing w:before="120"/>
              <w:jc w:val="left"/>
              <w:rPr>
                <w:rFonts w:ascii="Tahoma" w:hAnsi="Tahoma"/>
                <w:b/>
                <w:color w:val="000000"/>
                <w:highlight w:val="yellow"/>
                <w:lang w:val="el-GR"/>
              </w:rPr>
            </w:pPr>
            <w:r w:rsidRPr="00650AE6">
              <w:rPr>
                <w:rFonts w:ascii="Tahoma" w:hAnsi="Tahoma" w:cs="Tahoma"/>
                <w:b/>
                <w:color w:val="000000"/>
                <w:szCs w:val="22"/>
                <w:lang w:val="en-US"/>
              </w:rPr>
              <w:t>0</w:t>
            </w:r>
            <w:r>
              <w:rPr>
                <w:rFonts w:ascii="Tahoma" w:hAnsi="Tahoma" w:cs="Tahoma"/>
                <w:b/>
                <w:color w:val="000000"/>
                <w:szCs w:val="22"/>
                <w:lang w:val="en-US"/>
              </w:rPr>
              <w:t>2</w:t>
            </w:r>
            <w:r>
              <w:rPr>
                <w:rFonts w:ascii="Tahoma" w:hAnsi="Tahoma" w:cs="Tahoma"/>
                <w:b/>
                <w:color w:val="000000"/>
                <w:szCs w:val="22"/>
                <w:lang w:val="el-GR"/>
              </w:rPr>
              <w:t>-</w:t>
            </w:r>
            <w:r w:rsidRPr="00650AE6">
              <w:rPr>
                <w:rFonts w:ascii="Tahoma" w:hAnsi="Tahoma" w:cs="Tahoma"/>
                <w:b/>
                <w:color w:val="000000"/>
                <w:szCs w:val="22"/>
                <w:lang w:val="en-US"/>
              </w:rPr>
              <w:t>03</w:t>
            </w:r>
            <w:r>
              <w:rPr>
                <w:rFonts w:ascii="Tahoma" w:hAnsi="Tahoma" w:cs="Tahoma"/>
                <w:b/>
                <w:color w:val="000000"/>
                <w:szCs w:val="22"/>
                <w:lang w:val="el-GR"/>
              </w:rPr>
              <w:t>-</w:t>
            </w:r>
            <w:r w:rsidRPr="00650AE6">
              <w:rPr>
                <w:rFonts w:ascii="Tahoma" w:hAnsi="Tahoma" w:cs="Tahoma"/>
                <w:b/>
                <w:color w:val="000000"/>
                <w:szCs w:val="22"/>
                <w:lang w:val="el-GR"/>
              </w:rPr>
              <w:t>2023</w:t>
            </w:r>
          </w:p>
        </w:tc>
      </w:tr>
      <w:tr w:rsidR="009863DC" w:rsidRPr="0033120F" w:rsidDel="005977E7" w14:paraId="79AAA333" w14:textId="77777777" w:rsidTr="000A149A">
        <w:trPr>
          <w:trHeight w:val="363"/>
        </w:trPr>
        <w:tc>
          <w:tcPr>
            <w:tcW w:w="3773" w:type="pct"/>
            <w:gridSpan w:val="2"/>
            <w:shd w:val="clear" w:color="auto" w:fill="auto"/>
            <w:vAlign w:val="bottom"/>
          </w:tcPr>
          <w:p w14:paraId="7906E176" w14:textId="77777777" w:rsidR="009863DC" w:rsidRPr="0033120F" w:rsidRDefault="009863DC" w:rsidP="00FF1A3E">
            <w:pPr>
              <w:autoSpaceDE w:val="0"/>
              <w:autoSpaceDN w:val="0"/>
              <w:adjustRightInd w:val="0"/>
              <w:spacing w:before="120"/>
              <w:jc w:val="right"/>
              <w:rPr>
                <w:rFonts w:ascii="Tahoma" w:hAnsi="Tahoma" w:cs="Tahoma"/>
                <w:b/>
                <w:szCs w:val="22"/>
                <w:lang w:val="el-GR"/>
              </w:rPr>
            </w:pPr>
            <w:r w:rsidRPr="0033120F">
              <w:rPr>
                <w:rFonts w:ascii="Tahoma" w:hAnsi="Tahoma" w:cs="Tahoma"/>
                <w:b/>
                <w:szCs w:val="22"/>
                <w:lang w:val="el-GR"/>
              </w:rPr>
              <w:t xml:space="preserve">Ημερομηνία </w:t>
            </w:r>
            <w:r w:rsidR="009129F7" w:rsidRPr="0033120F">
              <w:rPr>
                <w:rFonts w:ascii="Tahoma" w:hAnsi="Tahoma" w:cs="Tahoma"/>
                <w:b/>
                <w:szCs w:val="22"/>
                <w:lang w:val="el-GR"/>
              </w:rPr>
              <w:t>Δημοσίευσης Διακήρυξης σε Ε.Ε.</w:t>
            </w:r>
          </w:p>
        </w:tc>
        <w:tc>
          <w:tcPr>
            <w:tcW w:w="1227" w:type="pct"/>
            <w:shd w:val="clear" w:color="auto" w:fill="auto"/>
            <w:vAlign w:val="center"/>
          </w:tcPr>
          <w:p w14:paraId="180457D7" w14:textId="777753EF" w:rsidR="009863DC" w:rsidRPr="0033120F" w:rsidDel="005977E7" w:rsidRDefault="00650AE6" w:rsidP="00FF1A3E">
            <w:pPr>
              <w:autoSpaceDE w:val="0"/>
              <w:autoSpaceDN w:val="0"/>
              <w:adjustRightInd w:val="0"/>
              <w:spacing w:before="120"/>
              <w:jc w:val="left"/>
              <w:rPr>
                <w:rFonts w:ascii="Tahoma" w:hAnsi="Tahoma"/>
                <w:b/>
                <w:color w:val="000000"/>
                <w:highlight w:val="yellow"/>
                <w:lang w:val="el-GR"/>
              </w:rPr>
            </w:pPr>
            <w:r w:rsidRPr="00650AE6">
              <w:rPr>
                <w:rFonts w:ascii="Tahoma" w:hAnsi="Tahoma" w:cs="Tahoma"/>
                <w:b/>
                <w:color w:val="000000"/>
                <w:szCs w:val="22"/>
                <w:lang w:val="el-GR"/>
              </w:rPr>
              <w:t>07-03-</w:t>
            </w:r>
            <w:r w:rsidR="000A149A" w:rsidRPr="00650AE6">
              <w:rPr>
                <w:rFonts w:ascii="Tahoma" w:hAnsi="Tahoma" w:cs="Tahoma"/>
                <w:b/>
                <w:color w:val="000000"/>
                <w:szCs w:val="22"/>
                <w:lang w:val="el-GR"/>
              </w:rPr>
              <w:t>2023</w:t>
            </w:r>
          </w:p>
        </w:tc>
      </w:tr>
      <w:tr w:rsidR="009863DC" w:rsidRPr="0033120F" w:rsidDel="005977E7" w14:paraId="4454F1F8" w14:textId="77777777" w:rsidTr="000A149A">
        <w:trPr>
          <w:trHeight w:val="624"/>
        </w:trPr>
        <w:tc>
          <w:tcPr>
            <w:tcW w:w="3773" w:type="pct"/>
            <w:gridSpan w:val="2"/>
            <w:shd w:val="clear" w:color="auto" w:fill="auto"/>
            <w:vAlign w:val="bottom"/>
          </w:tcPr>
          <w:p w14:paraId="2243E267" w14:textId="77777777" w:rsidR="009863DC" w:rsidRPr="0033120F" w:rsidRDefault="009863DC" w:rsidP="00FF1A3E">
            <w:pPr>
              <w:autoSpaceDE w:val="0"/>
              <w:autoSpaceDN w:val="0"/>
              <w:adjustRightInd w:val="0"/>
              <w:spacing w:before="120"/>
              <w:jc w:val="right"/>
              <w:rPr>
                <w:rFonts w:ascii="Tahoma" w:hAnsi="Tahoma" w:cs="Tahoma"/>
                <w:b/>
                <w:color w:val="000000"/>
                <w:szCs w:val="22"/>
                <w:lang w:val="el-GR"/>
              </w:rPr>
            </w:pPr>
            <w:r w:rsidRPr="0033120F">
              <w:rPr>
                <w:rFonts w:ascii="Tahoma" w:hAnsi="Tahoma" w:cs="Tahoma"/>
                <w:b/>
                <w:color w:val="000000"/>
                <w:szCs w:val="22"/>
                <w:lang w:val="el-GR"/>
              </w:rPr>
              <w:t>Ημερομηνία Ανάρτησης στον Διαδικτυακό τόπο της Αναθέτουσας Αρχής www.ktpae.gr</w:t>
            </w:r>
          </w:p>
        </w:tc>
        <w:tc>
          <w:tcPr>
            <w:tcW w:w="1227" w:type="pct"/>
            <w:shd w:val="clear" w:color="auto" w:fill="auto"/>
            <w:vAlign w:val="center"/>
          </w:tcPr>
          <w:p w14:paraId="21513B19" w14:textId="67C30DD9" w:rsidR="009863DC" w:rsidRPr="0033120F" w:rsidRDefault="00650AE6" w:rsidP="00FF1A3E">
            <w:pPr>
              <w:autoSpaceDE w:val="0"/>
              <w:autoSpaceDN w:val="0"/>
              <w:adjustRightInd w:val="0"/>
              <w:spacing w:before="120"/>
              <w:jc w:val="left"/>
              <w:rPr>
                <w:rFonts w:ascii="Tahoma" w:hAnsi="Tahoma"/>
                <w:b/>
                <w:highlight w:val="yellow"/>
                <w:lang w:val="el-GR"/>
              </w:rPr>
            </w:pPr>
            <w:r w:rsidRPr="00650AE6">
              <w:rPr>
                <w:rFonts w:ascii="Tahoma" w:hAnsi="Tahoma" w:cs="Tahoma"/>
                <w:b/>
                <w:color w:val="000000"/>
                <w:szCs w:val="22"/>
                <w:lang w:val="en-US"/>
              </w:rPr>
              <w:t>08</w:t>
            </w:r>
            <w:r>
              <w:rPr>
                <w:rFonts w:ascii="Tahoma" w:hAnsi="Tahoma" w:cs="Tahoma"/>
                <w:b/>
                <w:color w:val="000000"/>
                <w:szCs w:val="22"/>
                <w:lang w:val="el-GR"/>
              </w:rPr>
              <w:t>-</w:t>
            </w:r>
            <w:r w:rsidRPr="00650AE6">
              <w:rPr>
                <w:rFonts w:ascii="Tahoma" w:hAnsi="Tahoma" w:cs="Tahoma"/>
                <w:b/>
                <w:color w:val="000000"/>
                <w:szCs w:val="22"/>
                <w:lang w:val="en-US"/>
              </w:rPr>
              <w:t>03</w:t>
            </w:r>
            <w:r>
              <w:rPr>
                <w:rFonts w:ascii="Tahoma" w:hAnsi="Tahoma" w:cs="Tahoma"/>
                <w:b/>
                <w:color w:val="000000"/>
                <w:szCs w:val="22"/>
                <w:lang w:val="el-GR"/>
              </w:rPr>
              <w:t>-</w:t>
            </w:r>
            <w:r w:rsidRPr="00650AE6">
              <w:rPr>
                <w:rFonts w:ascii="Tahoma" w:hAnsi="Tahoma" w:cs="Tahoma"/>
                <w:b/>
                <w:color w:val="000000"/>
                <w:szCs w:val="22"/>
                <w:lang w:val="el-GR"/>
              </w:rPr>
              <w:t>2023</w:t>
            </w:r>
          </w:p>
        </w:tc>
      </w:tr>
    </w:tbl>
    <w:p w14:paraId="09D3804D" w14:textId="77777777" w:rsidR="003B6091" w:rsidRPr="0033120F" w:rsidRDefault="003B6091" w:rsidP="00970860">
      <w:pPr>
        <w:pStyle w:val="1"/>
        <w:numPr>
          <w:ilvl w:val="0"/>
          <w:numId w:val="0"/>
        </w:numPr>
      </w:pPr>
      <w:bookmarkStart w:id="1" w:name="_Toc125113520"/>
      <w:r w:rsidRPr="0033120F">
        <w:lastRenderedPageBreak/>
        <w:t>ΓΕΝΙΚΕΣ ΠΛΗΡΟΦΟΡΙΕΣ</w:t>
      </w:r>
      <w:bookmarkEnd w:id="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397"/>
        <w:gridCol w:w="6458"/>
      </w:tblGrid>
      <w:tr w:rsidR="003B6091" w:rsidRPr="0033120F" w14:paraId="6B32F7CC" w14:textId="77777777" w:rsidTr="00402D86">
        <w:trPr>
          <w:tblHeader/>
        </w:trPr>
        <w:tc>
          <w:tcPr>
            <w:tcW w:w="9855" w:type="dxa"/>
            <w:gridSpan w:val="2"/>
            <w:shd w:val="clear" w:color="auto" w:fill="E0E0E0"/>
            <w:vAlign w:val="center"/>
          </w:tcPr>
          <w:p w14:paraId="11EDCF36" w14:textId="77777777" w:rsidR="003B6091" w:rsidRPr="0033120F" w:rsidRDefault="003B6091" w:rsidP="001228CA">
            <w:pPr>
              <w:pStyle w:val="3"/>
              <w:numPr>
                <w:ilvl w:val="0"/>
                <w:numId w:val="0"/>
              </w:numPr>
              <w:spacing w:before="0" w:after="0"/>
            </w:pPr>
            <w:bookmarkStart w:id="2" w:name="_Toc125113521"/>
            <w:r w:rsidRPr="0033120F">
              <w:t>Συνοπτικά στοιχεία Έργου</w:t>
            </w:r>
            <w:bookmarkEnd w:id="2"/>
          </w:p>
        </w:tc>
      </w:tr>
      <w:tr w:rsidR="003B6091" w:rsidRPr="00EF5C19" w14:paraId="3D7260C7" w14:textId="77777777" w:rsidTr="00402D86">
        <w:tc>
          <w:tcPr>
            <w:tcW w:w="3397" w:type="dxa"/>
            <w:vAlign w:val="center"/>
          </w:tcPr>
          <w:p w14:paraId="1D593B42" w14:textId="77777777" w:rsidR="003B6091" w:rsidRPr="0033120F" w:rsidRDefault="003B6091" w:rsidP="000A149A">
            <w:pPr>
              <w:pStyle w:val="TabletextChar"/>
              <w:spacing w:before="60" w:after="60" w:line="240" w:lineRule="auto"/>
              <w:rPr>
                <w:rFonts w:cs="Tahoma"/>
                <w:b/>
              </w:rPr>
            </w:pPr>
            <w:r w:rsidRPr="0033120F">
              <w:rPr>
                <w:rFonts w:cs="Tahoma"/>
                <w:b/>
              </w:rPr>
              <w:t>ΤΙΤΛΟΣ ΕΡΓΟΥ</w:t>
            </w:r>
          </w:p>
        </w:tc>
        <w:tc>
          <w:tcPr>
            <w:tcW w:w="6458" w:type="dxa"/>
            <w:vAlign w:val="center"/>
          </w:tcPr>
          <w:p w14:paraId="0343070E" w14:textId="77777777" w:rsidR="003B6091" w:rsidRPr="001228CA" w:rsidRDefault="00AB3AAE" w:rsidP="0025054E">
            <w:pPr>
              <w:pStyle w:val="TabletextChar"/>
              <w:spacing w:before="60" w:after="60" w:line="240" w:lineRule="auto"/>
              <w:rPr>
                <w:rFonts w:cs="Tahoma"/>
              </w:rPr>
            </w:pPr>
            <w:r w:rsidRPr="00AB3AAE">
              <w:rPr>
                <w:rFonts w:cs="Tahoma"/>
                <w:b/>
                <w:bCs/>
              </w:rPr>
              <w:t xml:space="preserve">Σύμβουλος Υποστήριξης της ΚτΠ </w:t>
            </w:r>
            <w:r w:rsidR="00E15ACE" w:rsidRPr="00AB3AAE">
              <w:rPr>
                <w:rFonts w:cs="Tahoma"/>
                <w:b/>
                <w:bCs/>
              </w:rPr>
              <w:t>Μ.Α.Ε</w:t>
            </w:r>
            <w:r w:rsidR="00E15ACE" w:rsidRPr="00E15ACE">
              <w:rPr>
                <w:rFonts w:cs="Tahoma"/>
                <w:b/>
                <w:bCs/>
              </w:rPr>
              <w:t>.</w:t>
            </w:r>
            <w:r w:rsidRPr="00AB3AAE">
              <w:rPr>
                <w:rFonts w:cs="Tahoma"/>
                <w:b/>
                <w:bCs/>
              </w:rPr>
              <w:t xml:space="preserve"> για την επιτάχυνση της υλοποίησης και την ολοκλήρωση των πράξεων που χρηματοδοτούνται από το Επιχειρησιακό Πρόγραμμα </w:t>
            </w:r>
            <w:r w:rsidR="001228CA" w:rsidRPr="001228CA">
              <w:rPr>
                <w:rFonts w:cs="Tahoma"/>
                <w:b/>
                <w:bCs/>
              </w:rPr>
              <w:t>“</w:t>
            </w:r>
            <w:r w:rsidRPr="00AB3AAE">
              <w:rPr>
                <w:rFonts w:cs="Tahoma"/>
                <w:b/>
                <w:bCs/>
              </w:rPr>
              <w:t xml:space="preserve">Μεταρρύθμιση Δημόσιου Τομέα </w:t>
            </w:r>
            <w:r w:rsidR="001228CA" w:rsidRPr="001228CA">
              <w:rPr>
                <w:rFonts w:cs="Tahoma"/>
                <w:b/>
                <w:bCs/>
              </w:rPr>
              <w:t>”</w:t>
            </w:r>
          </w:p>
        </w:tc>
      </w:tr>
      <w:tr w:rsidR="003B6091" w:rsidRPr="00EF5C19" w14:paraId="629E72A6" w14:textId="77777777" w:rsidTr="00402D86">
        <w:tc>
          <w:tcPr>
            <w:tcW w:w="3397" w:type="dxa"/>
            <w:vAlign w:val="center"/>
          </w:tcPr>
          <w:p w14:paraId="67F79114" w14:textId="77777777" w:rsidR="003B6091" w:rsidRPr="0033120F" w:rsidRDefault="003B6091" w:rsidP="000A149A">
            <w:pPr>
              <w:pStyle w:val="TabletextChar"/>
              <w:spacing w:before="60" w:after="60" w:line="240" w:lineRule="auto"/>
              <w:rPr>
                <w:rFonts w:cs="Tahoma"/>
                <w:b/>
              </w:rPr>
            </w:pPr>
            <w:r w:rsidRPr="0033120F">
              <w:rPr>
                <w:rFonts w:cs="Tahoma"/>
                <w:b/>
              </w:rPr>
              <w:t>ΑΝΑΘΕΤΟΥΣΑ ΑΡΧΗ</w:t>
            </w:r>
          </w:p>
        </w:tc>
        <w:tc>
          <w:tcPr>
            <w:tcW w:w="6458" w:type="dxa"/>
            <w:vAlign w:val="center"/>
          </w:tcPr>
          <w:p w14:paraId="1F85947E" w14:textId="77777777" w:rsidR="003B6091" w:rsidRPr="0033120F" w:rsidRDefault="003B6091" w:rsidP="000A149A">
            <w:pPr>
              <w:pStyle w:val="TabletextChar"/>
              <w:spacing w:before="60" w:after="60" w:line="240" w:lineRule="auto"/>
              <w:rPr>
                <w:rFonts w:cs="Tahoma"/>
              </w:rPr>
            </w:pPr>
            <w:r w:rsidRPr="0033120F">
              <w:rPr>
                <w:rFonts w:cs="Tahoma"/>
                <w:b/>
              </w:rPr>
              <w:t>Κοινωνία της Πληροφορίας Μ.Α.Ε. - ΚτΠ Μ.Α.Ε.</w:t>
            </w:r>
          </w:p>
        </w:tc>
      </w:tr>
      <w:tr w:rsidR="00AB3AAE" w:rsidRPr="00EF5C19" w14:paraId="66CD2E96" w14:textId="77777777" w:rsidTr="00402D86">
        <w:tc>
          <w:tcPr>
            <w:tcW w:w="3397" w:type="dxa"/>
            <w:vAlign w:val="center"/>
          </w:tcPr>
          <w:p w14:paraId="73A13214" w14:textId="77777777" w:rsidR="00AB3AAE" w:rsidRPr="0033120F" w:rsidRDefault="00AB3AAE" w:rsidP="00AB3AAE">
            <w:pPr>
              <w:pStyle w:val="TabletextChar"/>
              <w:spacing w:before="60" w:after="60" w:line="240" w:lineRule="auto"/>
              <w:rPr>
                <w:rFonts w:cs="Tahoma"/>
                <w:b/>
              </w:rPr>
            </w:pPr>
            <w:r w:rsidRPr="0033120F">
              <w:rPr>
                <w:rFonts w:cs="Tahoma"/>
                <w:b/>
              </w:rPr>
              <w:t>ΚΥΡΙΟΣ ΤΟΥ ΕΡΓΟΥ</w:t>
            </w:r>
          </w:p>
        </w:tc>
        <w:tc>
          <w:tcPr>
            <w:tcW w:w="6458" w:type="dxa"/>
            <w:vAlign w:val="center"/>
          </w:tcPr>
          <w:p w14:paraId="0A0B1910" w14:textId="77777777" w:rsidR="00AB3AAE" w:rsidRPr="00AB3AAE" w:rsidRDefault="00AB3AAE" w:rsidP="00AB3AAE">
            <w:pPr>
              <w:pStyle w:val="TabletextChar"/>
              <w:spacing w:before="60" w:after="60" w:line="240" w:lineRule="auto"/>
              <w:rPr>
                <w:rFonts w:cs="Tahoma"/>
                <w:highlight w:val="cyan"/>
              </w:rPr>
            </w:pPr>
            <w:r w:rsidRPr="0033120F">
              <w:rPr>
                <w:rFonts w:cs="Tahoma"/>
                <w:b/>
              </w:rPr>
              <w:t>Κοινωνία της Πληροφορίας Μ.Α.Ε. - ΚτΠ Μ.Α.Ε.</w:t>
            </w:r>
          </w:p>
        </w:tc>
      </w:tr>
      <w:tr w:rsidR="00AB3AAE" w:rsidRPr="007E0D25" w14:paraId="508833DB" w14:textId="77777777" w:rsidTr="00402D86">
        <w:tc>
          <w:tcPr>
            <w:tcW w:w="3397" w:type="dxa"/>
            <w:vAlign w:val="center"/>
          </w:tcPr>
          <w:p w14:paraId="68811E09" w14:textId="77777777" w:rsidR="00AB3AAE" w:rsidRPr="0033120F" w:rsidRDefault="00AB3AAE" w:rsidP="00AB3AAE">
            <w:pPr>
              <w:pStyle w:val="TabletextChar"/>
              <w:spacing w:before="60" w:after="60" w:line="240" w:lineRule="auto"/>
              <w:rPr>
                <w:rFonts w:cs="Tahoma"/>
                <w:b/>
              </w:rPr>
            </w:pPr>
            <w:r w:rsidRPr="0033120F">
              <w:rPr>
                <w:rFonts w:cs="Tahoma"/>
                <w:b/>
              </w:rPr>
              <w:t>ΦΟΡΕΑΣ ΧΡΗΜΑΤΟΔΟΤΗΣΗΣ</w:t>
            </w:r>
          </w:p>
        </w:tc>
        <w:tc>
          <w:tcPr>
            <w:tcW w:w="6458" w:type="dxa"/>
            <w:vAlign w:val="center"/>
          </w:tcPr>
          <w:p w14:paraId="3C6A2E8A" w14:textId="77777777" w:rsidR="00AB3AAE" w:rsidRPr="00AB3AAE" w:rsidRDefault="00E15ACE" w:rsidP="00AB3AAE">
            <w:pPr>
              <w:pStyle w:val="TabletextChar"/>
              <w:spacing w:before="60" w:after="60" w:line="240" w:lineRule="auto"/>
              <w:rPr>
                <w:rFonts w:cs="Tahoma"/>
                <w:b/>
                <w:highlight w:val="cyan"/>
              </w:rPr>
            </w:pPr>
            <w:r w:rsidRPr="0033120F">
              <w:rPr>
                <w:rFonts w:cs="Tahoma"/>
                <w:b/>
              </w:rPr>
              <w:t>Υπουργείο Ψηφιακής Διακυβέρνησης</w:t>
            </w:r>
          </w:p>
        </w:tc>
      </w:tr>
      <w:tr w:rsidR="003B6091" w:rsidRPr="000E1652" w14:paraId="5C3DAE17" w14:textId="77777777" w:rsidTr="00402D86">
        <w:tc>
          <w:tcPr>
            <w:tcW w:w="3397" w:type="dxa"/>
            <w:vAlign w:val="center"/>
          </w:tcPr>
          <w:p w14:paraId="143A3C97" w14:textId="77777777" w:rsidR="003B6091" w:rsidRPr="0033120F" w:rsidRDefault="003B6091" w:rsidP="000A149A">
            <w:pPr>
              <w:pStyle w:val="TabletextChar"/>
              <w:spacing w:before="60" w:after="60" w:line="240" w:lineRule="auto"/>
              <w:rPr>
                <w:rFonts w:cs="Tahoma"/>
                <w:b/>
              </w:rPr>
            </w:pPr>
            <w:r w:rsidRPr="0033120F">
              <w:rPr>
                <w:rFonts w:cs="Tahoma"/>
                <w:b/>
              </w:rPr>
              <w:t>ΤΟΠΟΣ ΠΑΡΑΔΟΣΗΣ – ΤΟΠΟΣ ΠΑΡΟΧΗΣ ΥΠΗΡΕΣΙΩΝ</w:t>
            </w:r>
          </w:p>
        </w:tc>
        <w:tc>
          <w:tcPr>
            <w:tcW w:w="6458" w:type="dxa"/>
            <w:vAlign w:val="center"/>
          </w:tcPr>
          <w:p w14:paraId="19333324" w14:textId="77777777" w:rsidR="003B6091" w:rsidRPr="0033120F" w:rsidRDefault="003B6091" w:rsidP="000A149A">
            <w:pPr>
              <w:pStyle w:val="TabletextChar"/>
              <w:spacing w:before="60" w:after="60" w:line="240" w:lineRule="auto"/>
              <w:jc w:val="both"/>
              <w:rPr>
                <w:rFonts w:cs="Tahoma"/>
              </w:rPr>
            </w:pPr>
            <w:r w:rsidRPr="0033120F">
              <w:rPr>
                <w:rFonts w:cs="Tahoma"/>
              </w:rPr>
              <w:t xml:space="preserve">Αναθέτουσα Αρχή </w:t>
            </w:r>
          </w:p>
        </w:tc>
      </w:tr>
      <w:tr w:rsidR="003B6091" w:rsidRPr="0033120F" w14:paraId="71E710B5" w14:textId="77777777" w:rsidTr="00402D86">
        <w:tc>
          <w:tcPr>
            <w:tcW w:w="3397" w:type="dxa"/>
            <w:vAlign w:val="center"/>
          </w:tcPr>
          <w:p w14:paraId="454C832B" w14:textId="77777777" w:rsidR="003B6091" w:rsidRPr="0033120F" w:rsidRDefault="003B6091" w:rsidP="000A149A">
            <w:pPr>
              <w:pStyle w:val="TabletextChar"/>
              <w:spacing w:before="60" w:after="60" w:line="240" w:lineRule="auto"/>
              <w:rPr>
                <w:rFonts w:cs="Tahoma"/>
                <w:b/>
              </w:rPr>
            </w:pPr>
            <w:r w:rsidRPr="0033120F">
              <w:rPr>
                <w:rFonts w:cs="Tahoma"/>
                <w:b/>
              </w:rPr>
              <w:t>ΕΙΔΟΣ ΣΥΜΒΑΣΗΣ</w:t>
            </w:r>
          </w:p>
        </w:tc>
        <w:tc>
          <w:tcPr>
            <w:tcW w:w="6458" w:type="dxa"/>
            <w:vAlign w:val="center"/>
          </w:tcPr>
          <w:p w14:paraId="2350E828" w14:textId="77777777" w:rsidR="003B6091" w:rsidRPr="0033120F" w:rsidRDefault="003B6091" w:rsidP="000A149A">
            <w:pPr>
              <w:pStyle w:val="TabletextChar"/>
              <w:spacing w:before="60" w:after="60" w:line="240" w:lineRule="auto"/>
              <w:jc w:val="both"/>
              <w:rPr>
                <w:rFonts w:cs="Tahoma"/>
                <w:b/>
                <w:highlight w:val="yellow"/>
              </w:rPr>
            </w:pPr>
            <w:r w:rsidRPr="003F1CF8">
              <w:rPr>
                <w:rFonts w:cs="Tahoma"/>
                <w:b/>
              </w:rPr>
              <w:t>CPV: 72224000-1</w:t>
            </w:r>
            <w:r w:rsidRPr="003F1CF8">
              <w:rPr>
                <w:rFonts w:cs="Tahoma"/>
                <w:b/>
              </w:rPr>
              <w:tab/>
            </w:r>
          </w:p>
        </w:tc>
      </w:tr>
      <w:tr w:rsidR="003B6091" w:rsidRPr="00EF5C19" w14:paraId="11FD7AF4" w14:textId="77777777" w:rsidTr="00402D86">
        <w:tc>
          <w:tcPr>
            <w:tcW w:w="3397" w:type="dxa"/>
            <w:vAlign w:val="center"/>
          </w:tcPr>
          <w:p w14:paraId="4878E936" w14:textId="77777777" w:rsidR="003B6091" w:rsidRPr="0033120F" w:rsidRDefault="003B6091" w:rsidP="000A149A">
            <w:pPr>
              <w:pStyle w:val="TabletextChar"/>
              <w:spacing w:before="60" w:after="60" w:line="240" w:lineRule="auto"/>
              <w:rPr>
                <w:rFonts w:cs="Tahoma"/>
                <w:b/>
              </w:rPr>
            </w:pPr>
            <w:r w:rsidRPr="0033120F">
              <w:rPr>
                <w:rFonts w:cs="Tahoma"/>
                <w:b/>
              </w:rPr>
              <w:t>ΕΙΔΟΣ ΔΙΑΔΙΚΑΣΙΑΣ</w:t>
            </w:r>
          </w:p>
        </w:tc>
        <w:tc>
          <w:tcPr>
            <w:tcW w:w="6458" w:type="dxa"/>
            <w:vAlign w:val="center"/>
          </w:tcPr>
          <w:p w14:paraId="6197A763" w14:textId="77777777" w:rsidR="003B6091" w:rsidRPr="0033120F" w:rsidRDefault="003B6091" w:rsidP="000A149A">
            <w:pPr>
              <w:pStyle w:val="TabletextChar"/>
              <w:spacing w:before="60" w:after="60" w:line="240" w:lineRule="auto"/>
              <w:jc w:val="both"/>
              <w:rPr>
                <w:rFonts w:cs="Tahoma"/>
              </w:rPr>
            </w:pPr>
            <w:r w:rsidRPr="0033120F">
              <w:rPr>
                <w:rFonts w:cs="Tahoma"/>
              </w:rPr>
              <w:t xml:space="preserve">Ηλεκτρονικός Ανοικτός Άνω (Διεθνής) των Ορίων Διαγωνισμός με κριτήριο ανάθεσης την πλέον συμφέρουσα </w:t>
            </w:r>
            <w:r w:rsidR="00696AB2" w:rsidRPr="00696AB2">
              <w:rPr>
                <w:rFonts w:cs="Tahoma"/>
              </w:rPr>
              <w:t>προσφορά αποκλειστικά και μόνο βάσει ποιοτικών κριτηρίων (σταθερή τιμή), Ν. 4412/2016, Άρθρο 86, Παράγραφος 7</w:t>
            </w:r>
            <w:r w:rsidRPr="0033120F">
              <w:rPr>
                <w:rFonts w:cs="Tahoma"/>
              </w:rPr>
              <w:t xml:space="preserve">. </w:t>
            </w:r>
          </w:p>
        </w:tc>
      </w:tr>
      <w:tr w:rsidR="000A149A" w:rsidRPr="00EF5C19" w14:paraId="25BD589D" w14:textId="77777777" w:rsidTr="00402D86">
        <w:tc>
          <w:tcPr>
            <w:tcW w:w="3397" w:type="dxa"/>
            <w:vAlign w:val="center"/>
          </w:tcPr>
          <w:p w14:paraId="44628B07" w14:textId="77777777" w:rsidR="000A149A" w:rsidRPr="0033120F" w:rsidRDefault="000A149A" w:rsidP="000A149A">
            <w:pPr>
              <w:pStyle w:val="TabletextChar"/>
              <w:spacing w:before="60" w:after="60" w:line="240" w:lineRule="auto"/>
              <w:rPr>
                <w:rFonts w:cs="Tahoma"/>
                <w:b/>
              </w:rPr>
            </w:pPr>
            <w:r w:rsidRPr="0033120F">
              <w:rPr>
                <w:rFonts w:cs="Tahoma"/>
                <w:b/>
              </w:rPr>
              <w:t>ΠΡΟΥΠΟΛΟΓΙΣΜΟΣ – ΕΚΤΙΜΩΜΕΝΗ ΑΞΙΑ ΣΥΜ</w:t>
            </w:r>
            <w:r w:rsidR="00CF41FF">
              <w:rPr>
                <w:rFonts w:cs="Tahoma"/>
                <w:b/>
              </w:rPr>
              <w:t>ΒΑΣΗΣ</w:t>
            </w:r>
            <w:r w:rsidRPr="0033120F">
              <w:rPr>
                <w:rFonts w:cs="Tahoma"/>
                <w:b/>
              </w:rPr>
              <w:t xml:space="preserve"> </w:t>
            </w:r>
          </w:p>
        </w:tc>
        <w:tc>
          <w:tcPr>
            <w:tcW w:w="6458" w:type="dxa"/>
            <w:vAlign w:val="center"/>
          </w:tcPr>
          <w:p w14:paraId="137C61B7" w14:textId="77777777" w:rsidR="000A149A" w:rsidRPr="0033120F" w:rsidRDefault="00696AB2" w:rsidP="000A149A">
            <w:pPr>
              <w:pStyle w:val="Tabletext"/>
              <w:spacing w:before="60" w:after="60"/>
              <w:jc w:val="both"/>
              <w:rPr>
                <w:rFonts w:cs="Tahoma"/>
                <w:color w:val="000000"/>
                <w:lang w:eastAsia="el-GR"/>
              </w:rPr>
            </w:pPr>
            <w:r w:rsidRPr="00696AB2">
              <w:rPr>
                <w:rFonts w:cs="Tahoma"/>
                <w:color w:val="000000"/>
                <w:lang w:eastAsia="el-GR"/>
              </w:rPr>
              <w:t>Ο Προϋπολογισμός του Έργου – Εκτιμώμενη Αξία της Σύμβασης ανέρχεται</w:t>
            </w:r>
            <w:r>
              <w:rPr>
                <w:rFonts w:cs="Tahoma"/>
                <w:color w:val="000000"/>
                <w:lang w:eastAsia="el-GR"/>
              </w:rPr>
              <w:t xml:space="preserve"> σε</w:t>
            </w:r>
            <w:r w:rsidR="000A149A" w:rsidRPr="0033120F">
              <w:rPr>
                <w:rFonts w:cs="Tahoma"/>
                <w:color w:val="000000"/>
                <w:lang w:eastAsia="el-GR"/>
              </w:rPr>
              <w:t xml:space="preserve"> </w:t>
            </w:r>
            <w:r w:rsidR="000A149A" w:rsidRPr="0033120F">
              <w:rPr>
                <w:rFonts w:cs="Tahoma"/>
                <w:b/>
                <w:color w:val="000000"/>
                <w:lang w:eastAsia="el-GR"/>
              </w:rPr>
              <w:t>€</w:t>
            </w:r>
            <w:r w:rsidR="00BD3AD3">
              <w:rPr>
                <w:rFonts w:cs="Tahoma"/>
                <w:b/>
                <w:color w:val="000000"/>
                <w:lang w:eastAsia="el-GR"/>
              </w:rPr>
              <w:t>3</w:t>
            </w:r>
            <w:r w:rsidR="000A149A" w:rsidRPr="0033120F">
              <w:rPr>
                <w:rFonts w:cs="Tahoma"/>
                <w:b/>
                <w:color w:val="000000"/>
                <w:lang w:eastAsia="el-GR"/>
              </w:rPr>
              <w:t xml:space="preserve">00.000,00,  </w:t>
            </w:r>
            <w:r w:rsidR="000A149A" w:rsidRPr="0033120F">
              <w:rPr>
                <w:rFonts w:cs="Tahoma"/>
                <w:bCs/>
                <w:color w:val="000000"/>
                <w:lang w:eastAsia="el-GR"/>
              </w:rPr>
              <w:t>μ</w:t>
            </w:r>
            <w:r w:rsidR="000A149A" w:rsidRPr="0033120F">
              <w:rPr>
                <w:rFonts w:cs="Tahoma"/>
              </w:rPr>
              <w:t xml:space="preserve">η περιλαμβανομένου ΦΠΑ </w:t>
            </w:r>
            <w:r w:rsidR="000A149A" w:rsidRPr="0033120F">
              <w:rPr>
                <w:rFonts w:cs="Tahoma"/>
                <w:bCs/>
                <w:color w:val="000000"/>
                <w:lang w:eastAsia="el-GR"/>
              </w:rPr>
              <w:t>24%</w:t>
            </w:r>
            <w:r w:rsidR="000A149A" w:rsidRPr="0033120F">
              <w:rPr>
                <w:rFonts w:cs="Tahoma"/>
              </w:rPr>
              <w:t xml:space="preserve">, (Προϋπολογισμός με ΦΠΑ: </w:t>
            </w:r>
            <w:r w:rsidR="000A149A" w:rsidRPr="0033120F">
              <w:rPr>
                <w:rFonts w:cs="Tahoma"/>
                <w:b/>
                <w:color w:val="000000"/>
                <w:lang w:eastAsia="el-GR"/>
              </w:rPr>
              <w:t>€</w:t>
            </w:r>
            <w:r w:rsidR="00BD3AD3">
              <w:rPr>
                <w:rFonts w:cs="Tahoma"/>
                <w:b/>
                <w:color w:val="000000"/>
                <w:lang w:eastAsia="el-GR"/>
              </w:rPr>
              <w:t>372</w:t>
            </w:r>
            <w:r w:rsidR="000A149A" w:rsidRPr="0033120F">
              <w:rPr>
                <w:rFonts w:cs="Tahoma"/>
                <w:b/>
                <w:color w:val="000000"/>
                <w:lang w:eastAsia="el-GR"/>
              </w:rPr>
              <w:t>.000,00</w:t>
            </w:r>
            <w:r w:rsidR="000A149A" w:rsidRPr="0033120F">
              <w:rPr>
                <w:rFonts w:cs="Tahoma"/>
                <w:color w:val="000000"/>
                <w:lang w:eastAsia="el-GR"/>
              </w:rPr>
              <w:t xml:space="preserve">, ΦΠΑ </w:t>
            </w:r>
            <w:r w:rsidR="000A149A" w:rsidRPr="0033120F">
              <w:rPr>
                <w:rFonts w:cs="Tahoma"/>
                <w:lang w:eastAsia="el-GR"/>
              </w:rPr>
              <w:t>€</w:t>
            </w:r>
            <w:r w:rsidR="00BD3AD3">
              <w:rPr>
                <w:rFonts w:cs="Tahoma"/>
                <w:lang w:eastAsia="el-GR"/>
              </w:rPr>
              <w:t>72</w:t>
            </w:r>
            <w:r w:rsidR="000A149A" w:rsidRPr="0033120F">
              <w:rPr>
                <w:rFonts w:cs="Tahoma"/>
                <w:lang w:eastAsia="el-GR"/>
              </w:rPr>
              <w:t>.000,00)</w:t>
            </w:r>
          </w:p>
        </w:tc>
      </w:tr>
      <w:tr w:rsidR="000A149A" w:rsidRPr="00EF5C19" w14:paraId="5E2448B3" w14:textId="77777777" w:rsidTr="00402D86">
        <w:tc>
          <w:tcPr>
            <w:tcW w:w="3397" w:type="dxa"/>
            <w:vAlign w:val="center"/>
          </w:tcPr>
          <w:p w14:paraId="6BFD3C2D" w14:textId="77777777" w:rsidR="000A149A" w:rsidRPr="0033120F" w:rsidRDefault="000A149A" w:rsidP="000A149A">
            <w:pPr>
              <w:pStyle w:val="TabletextChar"/>
              <w:spacing w:before="60" w:after="60" w:line="240" w:lineRule="auto"/>
              <w:rPr>
                <w:rFonts w:cs="Tahoma"/>
                <w:b/>
              </w:rPr>
            </w:pPr>
            <w:r w:rsidRPr="0033120F">
              <w:rPr>
                <w:rFonts w:cs="Tahoma"/>
                <w:b/>
              </w:rPr>
              <w:t>ΧΡΗΜΑΤΟΔΟΤΗΣΗ ΕΡΓΟΥ</w:t>
            </w:r>
          </w:p>
        </w:tc>
        <w:tc>
          <w:tcPr>
            <w:tcW w:w="6458" w:type="dxa"/>
            <w:vAlign w:val="center"/>
          </w:tcPr>
          <w:p w14:paraId="6CFA6C94" w14:textId="77777777" w:rsidR="000A149A" w:rsidRPr="001228CA" w:rsidRDefault="000A149A" w:rsidP="0025054E">
            <w:pPr>
              <w:suppressAutoHyphens w:val="0"/>
              <w:spacing w:before="60" w:after="60"/>
              <w:rPr>
                <w:rFonts w:ascii="Tahoma" w:eastAsia="SimSun" w:hAnsi="Tahoma" w:cs="Tahoma"/>
                <w:sz w:val="20"/>
                <w:szCs w:val="20"/>
                <w:lang w:val="el-GR"/>
              </w:rPr>
            </w:pPr>
            <w:bookmarkStart w:id="3" w:name="_Hlk122632660"/>
            <w:r w:rsidRPr="001228CA">
              <w:rPr>
                <w:rFonts w:ascii="Tahoma" w:hAnsi="Tahoma" w:cs="Tahoma"/>
                <w:sz w:val="20"/>
                <w:szCs w:val="20"/>
                <w:lang w:val="el-GR"/>
              </w:rPr>
              <w:t xml:space="preserve">Το παρόν Έργο </w:t>
            </w:r>
            <w:r w:rsidR="00794867" w:rsidRPr="001228CA">
              <w:rPr>
                <w:rFonts w:ascii="Tahoma" w:hAnsi="Tahoma" w:cs="Tahoma"/>
                <w:sz w:val="20"/>
                <w:szCs w:val="20"/>
                <w:lang w:val="el-GR"/>
              </w:rPr>
              <w:t>συγχρηματοδοτείται από το Ευρωπαϊκό Κοινωνικό Ταμείο (ΕΚΤ) και Εθνικούς Πόρους στο πλαίσιο του Επιχειρησιακού Προγράμματος «Μεταρρύθμιση Δημόσιου Τομέα</w:t>
            </w:r>
            <w:r w:rsidR="001228CA" w:rsidRPr="001228CA">
              <w:rPr>
                <w:rFonts w:ascii="Tahoma" w:hAnsi="Tahoma" w:cs="Tahoma"/>
                <w:sz w:val="20"/>
                <w:szCs w:val="20"/>
                <w:lang w:val="el-GR"/>
              </w:rPr>
              <w:t xml:space="preserve"> »</w:t>
            </w:r>
            <w:bookmarkEnd w:id="3"/>
          </w:p>
        </w:tc>
      </w:tr>
      <w:tr w:rsidR="000A149A" w:rsidRPr="0033120F" w14:paraId="4D005D4E" w14:textId="77777777" w:rsidTr="00402D86">
        <w:tc>
          <w:tcPr>
            <w:tcW w:w="3397" w:type="dxa"/>
            <w:vAlign w:val="center"/>
          </w:tcPr>
          <w:p w14:paraId="3105DA43" w14:textId="77777777" w:rsidR="000A149A" w:rsidRPr="0033120F" w:rsidDel="00CD2F0B" w:rsidRDefault="000A149A" w:rsidP="000A149A">
            <w:pPr>
              <w:pStyle w:val="TabletextChar"/>
              <w:spacing w:before="60" w:after="60" w:line="240" w:lineRule="auto"/>
              <w:rPr>
                <w:rFonts w:cs="Tahoma"/>
                <w:b/>
              </w:rPr>
            </w:pPr>
            <w:r w:rsidRPr="0033120F">
              <w:rPr>
                <w:rFonts w:cs="Tahoma"/>
                <w:b/>
              </w:rPr>
              <w:t xml:space="preserve">ΔΙΑΡΚΕΙΑ ΣΥΜΒΑΣΗΣ </w:t>
            </w:r>
          </w:p>
        </w:tc>
        <w:tc>
          <w:tcPr>
            <w:tcW w:w="6458" w:type="dxa"/>
            <w:vAlign w:val="center"/>
          </w:tcPr>
          <w:p w14:paraId="48931102" w14:textId="77777777" w:rsidR="000A149A" w:rsidRPr="00F07FCD" w:rsidRDefault="009A6C8B" w:rsidP="000A149A">
            <w:pPr>
              <w:spacing w:before="60" w:after="60"/>
              <w:rPr>
                <w:rFonts w:ascii="Tahoma" w:hAnsi="Tahoma" w:cs="Tahoma"/>
                <w:b/>
                <w:bCs/>
                <w:sz w:val="20"/>
                <w:szCs w:val="20"/>
                <w:lang w:val="el-GR"/>
              </w:rPr>
            </w:pPr>
            <w:r>
              <w:rPr>
                <w:rFonts w:ascii="Tahoma" w:hAnsi="Tahoma" w:cs="Tahoma"/>
                <w:b/>
                <w:bCs/>
                <w:sz w:val="20"/>
                <w:szCs w:val="20"/>
                <w:lang w:val="el-GR"/>
              </w:rPr>
              <w:t>6</w:t>
            </w:r>
            <w:r w:rsidR="003F1CF8" w:rsidRPr="00E15ACE">
              <w:rPr>
                <w:rFonts w:ascii="Tahoma" w:hAnsi="Tahoma" w:cs="Tahoma"/>
                <w:b/>
                <w:bCs/>
                <w:sz w:val="20"/>
                <w:szCs w:val="20"/>
                <w:lang w:val="el-GR"/>
              </w:rPr>
              <w:t xml:space="preserve"> μήνες</w:t>
            </w:r>
          </w:p>
        </w:tc>
      </w:tr>
      <w:tr w:rsidR="000A149A" w:rsidRPr="0033120F" w14:paraId="71BBDFCA" w14:textId="77777777" w:rsidTr="00402D86">
        <w:tc>
          <w:tcPr>
            <w:tcW w:w="3397" w:type="dxa"/>
            <w:vAlign w:val="center"/>
          </w:tcPr>
          <w:p w14:paraId="2208628A" w14:textId="77777777" w:rsidR="000A149A" w:rsidRPr="0033120F" w:rsidRDefault="000A149A" w:rsidP="001228CA">
            <w:pPr>
              <w:pStyle w:val="TabletextChar"/>
              <w:spacing w:after="0" w:line="240" w:lineRule="auto"/>
              <w:rPr>
                <w:rFonts w:cs="Tahoma"/>
                <w:b/>
              </w:rPr>
            </w:pPr>
            <w:r w:rsidRPr="0033120F">
              <w:rPr>
                <w:rFonts w:cs="Tahoma"/>
                <w:b/>
              </w:rPr>
              <w:t>ΗΜΕΡΟΜΗΝΙΑ ΔΙΑΚΗΡΥΞΗΣ</w:t>
            </w:r>
          </w:p>
        </w:tc>
        <w:tc>
          <w:tcPr>
            <w:tcW w:w="6458" w:type="dxa"/>
            <w:vAlign w:val="center"/>
          </w:tcPr>
          <w:p w14:paraId="36B8FC82" w14:textId="2AAA2258" w:rsidR="000A149A" w:rsidRPr="0033120F" w:rsidRDefault="00DB15F9" w:rsidP="001228CA">
            <w:pPr>
              <w:pStyle w:val="TabletextChar"/>
              <w:spacing w:after="0" w:line="240" w:lineRule="auto"/>
              <w:rPr>
                <w:rFonts w:cs="Tahoma"/>
                <w:b/>
                <w:highlight w:val="yellow"/>
              </w:rPr>
            </w:pPr>
            <w:r w:rsidRPr="00DB15F9">
              <w:rPr>
                <w:rFonts w:cs="Tahoma"/>
                <w:b/>
                <w:color w:val="000000"/>
              </w:rPr>
              <w:t>01-03-</w:t>
            </w:r>
            <w:r w:rsidR="000A149A" w:rsidRPr="00DB15F9">
              <w:rPr>
                <w:rFonts w:cs="Tahoma"/>
                <w:b/>
                <w:color w:val="000000"/>
              </w:rPr>
              <w:t>2023</w:t>
            </w:r>
          </w:p>
        </w:tc>
      </w:tr>
      <w:tr w:rsidR="000A149A" w:rsidRPr="0033120F" w14:paraId="6BA2755A" w14:textId="77777777" w:rsidTr="00402D86">
        <w:tc>
          <w:tcPr>
            <w:tcW w:w="3397" w:type="dxa"/>
            <w:vAlign w:val="center"/>
          </w:tcPr>
          <w:p w14:paraId="4F853D0C" w14:textId="77777777" w:rsidR="000A149A" w:rsidRPr="0033120F" w:rsidRDefault="000A149A" w:rsidP="001228CA">
            <w:pPr>
              <w:pStyle w:val="TabletextChar"/>
              <w:spacing w:after="0" w:line="240" w:lineRule="auto"/>
              <w:rPr>
                <w:rFonts w:cs="Tahoma"/>
                <w:b/>
              </w:rPr>
            </w:pPr>
            <w:r w:rsidRPr="0033120F">
              <w:rPr>
                <w:rFonts w:cs="Tahoma"/>
                <w:b/>
              </w:rPr>
              <w:t>ΠΡΟΘΕΣΜΙΑ ΓΙΑ ΥΠΟΒΟΛΗ ΔΙΕΥΚΡΙΝΙΣΕΩΝ ΕΠΙ ΤΩΝ ΟΡΩΝ ΤΗΣ ΔΙΑΚΗΡΥΞΗΣ</w:t>
            </w:r>
          </w:p>
        </w:tc>
        <w:tc>
          <w:tcPr>
            <w:tcW w:w="6458" w:type="dxa"/>
            <w:vAlign w:val="center"/>
          </w:tcPr>
          <w:p w14:paraId="4583C828" w14:textId="200C6573" w:rsidR="000A149A" w:rsidRPr="0033120F" w:rsidRDefault="00DB15F9" w:rsidP="001228CA">
            <w:pPr>
              <w:pStyle w:val="TabletextChar"/>
              <w:spacing w:after="0" w:line="240" w:lineRule="auto"/>
              <w:rPr>
                <w:rFonts w:cs="Tahoma"/>
                <w:b/>
                <w:highlight w:val="yellow"/>
              </w:rPr>
            </w:pPr>
            <w:r w:rsidRPr="00DB15F9">
              <w:rPr>
                <w:rFonts w:cs="Tahoma"/>
                <w:b/>
                <w:color w:val="000000"/>
              </w:rPr>
              <w:t>17-03-</w:t>
            </w:r>
            <w:r w:rsidR="000A149A" w:rsidRPr="00DB15F9">
              <w:rPr>
                <w:rFonts w:cs="Tahoma"/>
                <w:b/>
                <w:color w:val="000000"/>
              </w:rPr>
              <w:t>2023</w:t>
            </w:r>
          </w:p>
        </w:tc>
      </w:tr>
      <w:tr w:rsidR="000A149A" w:rsidRPr="0033120F" w14:paraId="4221C785" w14:textId="77777777" w:rsidTr="00402D86">
        <w:tc>
          <w:tcPr>
            <w:tcW w:w="3397" w:type="dxa"/>
            <w:vAlign w:val="center"/>
          </w:tcPr>
          <w:p w14:paraId="527D0132" w14:textId="77777777" w:rsidR="000A149A" w:rsidRPr="0033120F" w:rsidRDefault="000A149A" w:rsidP="001228CA">
            <w:pPr>
              <w:pStyle w:val="TabletextChar"/>
              <w:spacing w:after="0" w:line="240" w:lineRule="auto"/>
              <w:rPr>
                <w:rFonts w:cs="Tahoma"/>
                <w:b/>
              </w:rPr>
            </w:pPr>
            <w:r w:rsidRPr="0033120F">
              <w:rPr>
                <w:rFonts w:cs="Tahoma"/>
                <w:b/>
              </w:rPr>
              <w:t xml:space="preserve">ΗΜΕΡΟΜΗΝΙΑ </w:t>
            </w:r>
            <w:r w:rsidR="00402D86" w:rsidRPr="0033120F">
              <w:rPr>
                <w:rFonts w:cs="Tahoma"/>
                <w:b/>
              </w:rPr>
              <w:t>Ε</w:t>
            </w:r>
            <w:r w:rsidRPr="0033120F">
              <w:rPr>
                <w:rFonts w:cs="Tahoma"/>
                <w:b/>
              </w:rPr>
              <w:t>ΝΑΡΞΗΣ ΗΛΕΚΤΡΟΝΙΚΗΣ ΥΠΟΒΟΛΗΣ ΠΡΟΣΦΟΡΩΝ</w:t>
            </w:r>
          </w:p>
        </w:tc>
        <w:tc>
          <w:tcPr>
            <w:tcW w:w="6458" w:type="dxa"/>
            <w:vAlign w:val="center"/>
          </w:tcPr>
          <w:p w14:paraId="20A3AC9D" w14:textId="474294AF" w:rsidR="000A149A" w:rsidRPr="0033120F" w:rsidRDefault="00DB15F9" w:rsidP="001228CA">
            <w:pPr>
              <w:pStyle w:val="TabletextChar"/>
              <w:spacing w:after="0" w:line="240" w:lineRule="auto"/>
              <w:rPr>
                <w:rFonts w:cs="Tahoma"/>
                <w:b/>
                <w:color w:val="000000"/>
                <w:highlight w:val="yellow"/>
              </w:rPr>
            </w:pPr>
            <w:r w:rsidRPr="00650AE6">
              <w:rPr>
                <w:rFonts w:cs="Tahoma"/>
                <w:b/>
                <w:color w:val="000000"/>
                <w:szCs w:val="22"/>
                <w:lang w:val="en-US"/>
              </w:rPr>
              <w:t>08</w:t>
            </w:r>
            <w:r>
              <w:rPr>
                <w:rFonts w:cs="Tahoma"/>
                <w:b/>
                <w:color w:val="000000"/>
                <w:szCs w:val="22"/>
              </w:rPr>
              <w:t>-</w:t>
            </w:r>
            <w:r w:rsidRPr="00650AE6">
              <w:rPr>
                <w:rFonts w:cs="Tahoma"/>
                <w:b/>
                <w:color w:val="000000"/>
                <w:szCs w:val="22"/>
                <w:lang w:val="en-US"/>
              </w:rPr>
              <w:t>03</w:t>
            </w:r>
            <w:r>
              <w:rPr>
                <w:rFonts w:cs="Tahoma"/>
                <w:b/>
                <w:color w:val="000000"/>
                <w:szCs w:val="22"/>
              </w:rPr>
              <w:t>-</w:t>
            </w:r>
            <w:r w:rsidRPr="00650AE6">
              <w:rPr>
                <w:rFonts w:cs="Tahoma"/>
                <w:b/>
                <w:color w:val="000000"/>
                <w:szCs w:val="22"/>
              </w:rPr>
              <w:t>2023</w:t>
            </w:r>
          </w:p>
        </w:tc>
      </w:tr>
      <w:tr w:rsidR="000A149A" w:rsidRPr="00EF5C19" w14:paraId="7610422F" w14:textId="77777777" w:rsidTr="00402D86">
        <w:tc>
          <w:tcPr>
            <w:tcW w:w="3397" w:type="dxa"/>
            <w:vAlign w:val="center"/>
          </w:tcPr>
          <w:p w14:paraId="24F013E8" w14:textId="77777777" w:rsidR="000A149A" w:rsidRPr="0033120F" w:rsidRDefault="000A149A" w:rsidP="000A149A">
            <w:pPr>
              <w:pStyle w:val="TabletextChar"/>
              <w:spacing w:before="60" w:after="60" w:line="240" w:lineRule="auto"/>
              <w:rPr>
                <w:rFonts w:cs="Tahoma"/>
                <w:b/>
              </w:rPr>
            </w:pPr>
            <w:r w:rsidRPr="0033120F">
              <w:rPr>
                <w:rFonts w:cs="Tahoma"/>
                <w:b/>
              </w:rPr>
              <w:t>ΚΑΤΑΛΗΚΤΙΚΗ ΗΜΕΡΟΜΗΝΙΑ ΚΑΙ ΩΡΑ ΥΠΟΒΟΛΗΣ ΠΡΟΣΦΟΡΩΝ</w:t>
            </w:r>
          </w:p>
        </w:tc>
        <w:tc>
          <w:tcPr>
            <w:tcW w:w="6458" w:type="dxa"/>
            <w:vAlign w:val="center"/>
          </w:tcPr>
          <w:p w14:paraId="293875E9" w14:textId="1FC4B9BB" w:rsidR="000A149A" w:rsidRPr="0033120F" w:rsidRDefault="000A149A" w:rsidP="000A149A">
            <w:pPr>
              <w:autoSpaceDE w:val="0"/>
              <w:autoSpaceDN w:val="0"/>
              <w:adjustRightInd w:val="0"/>
              <w:spacing w:before="60" w:after="60"/>
              <w:jc w:val="left"/>
              <w:rPr>
                <w:rFonts w:ascii="Tahoma" w:hAnsi="Tahoma" w:cs="Tahoma"/>
                <w:sz w:val="20"/>
                <w:szCs w:val="20"/>
                <w:lang w:val="el-GR"/>
              </w:rPr>
            </w:pPr>
            <w:r w:rsidRPr="0033120F">
              <w:rPr>
                <w:rFonts w:ascii="Tahoma" w:hAnsi="Tahoma" w:cs="Tahoma"/>
                <w:color w:val="000000"/>
                <w:sz w:val="20"/>
                <w:szCs w:val="20"/>
                <w:lang w:val="el-GR"/>
              </w:rPr>
              <w:t xml:space="preserve">Ηλεκτρονική Υποβολή: </w:t>
            </w:r>
            <w:r w:rsidR="00DB15F9" w:rsidRPr="00DB15F9">
              <w:rPr>
                <w:rFonts w:ascii="Tahoma" w:hAnsi="Tahoma" w:cs="Tahoma"/>
                <w:b/>
                <w:color w:val="000000"/>
                <w:sz w:val="20"/>
                <w:szCs w:val="22"/>
                <w:lang w:val="el-GR" w:eastAsia="en-US"/>
              </w:rPr>
              <w:t>03-04-2023</w:t>
            </w:r>
            <w:r w:rsidRPr="0033120F">
              <w:rPr>
                <w:rFonts w:ascii="Tahoma" w:hAnsi="Tahoma" w:cs="Tahoma"/>
                <w:b/>
                <w:color w:val="000000"/>
                <w:sz w:val="20"/>
                <w:szCs w:val="20"/>
                <w:lang w:val="el-GR"/>
              </w:rPr>
              <w:t>,</w:t>
            </w:r>
            <w:r w:rsidR="00DB15F9">
              <w:rPr>
                <w:rFonts w:ascii="Tahoma" w:hAnsi="Tahoma" w:cs="Tahoma"/>
                <w:b/>
                <w:color w:val="000000"/>
                <w:sz w:val="20"/>
                <w:szCs w:val="20"/>
                <w:lang w:val="el-GR"/>
              </w:rPr>
              <w:t xml:space="preserve"> </w:t>
            </w:r>
            <w:r w:rsidR="00DB15F9" w:rsidRPr="00DB15F9">
              <w:rPr>
                <w:rFonts w:ascii="Tahoma" w:hAnsi="Tahoma" w:cs="Tahoma"/>
                <w:bCs/>
                <w:color w:val="000000"/>
                <w:sz w:val="20"/>
                <w:szCs w:val="20"/>
                <w:lang w:val="el-GR"/>
              </w:rPr>
              <w:t>ημέρα</w:t>
            </w:r>
            <w:r w:rsidR="00DB15F9">
              <w:rPr>
                <w:rFonts w:ascii="Tahoma" w:hAnsi="Tahoma" w:cs="Tahoma"/>
                <w:b/>
                <w:color w:val="000000"/>
                <w:sz w:val="20"/>
                <w:szCs w:val="20"/>
                <w:lang w:val="el-GR"/>
              </w:rPr>
              <w:t xml:space="preserve"> Δευτέρα </w:t>
            </w:r>
            <w:r w:rsidR="00DB15F9" w:rsidRPr="00DB15F9">
              <w:rPr>
                <w:rFonts w:ascii="Tahoma" w:hAnsi="Tahoma" w:cs="Tahoma"/>
                <w:bCs/>
                <w:color w:val="000000"/>
                <w:sz w:val="20"/>
                <w:szCs w:val="20"/>
                <w:lang w:val="el-GR"/>
              </w:rPr>
              <w:t>&amp;</w:t>
            </w:r>
            <w:r w:rsidRPr="0033120F">
              <w:rPr>
                <w:rFonts w:ascii="Tahoma" w:hAnsi="Tahoma" w:cs="Tahoma"/>
                <w:b/>
                <w:color w:val="000000"/>
                <w:sz w:val="20"/>
                <w:szCs w:val="20"/>
                <w:lang w:val="el-GR"/>
              </w:rPr>
              <w:t xml:space="preserve"> </w:t>
            </w:r>
            <w:r w:rsidRPr="0033120F">
              <w:rPr>
                <w:rFonts w:ascii="Tahoma" w:hAnsi="Tahoma" w:cs="Tahoma"/>
                <w:color w:val="000000"/>
                <w:sz w:val="20"/>
                <w:szCs w:val="20"/>
                <w:lang w:val="el-GR"/>
              </w:rPr>
              <w:t xml:space="preserve">ώρα </w:t>
            </w:r>
            <w:r w:rsidRPr="0033120F">
              <w:rPr>
                <w:rFonts w:ascii="Tahoma" w:hAnsi="Tahoma" w:cs="Tahoma"/>
                <w:b/>
                <w:sz w:val="20"/>
                <w:szCs w:val="20"/>
                <w:lang w:val="el-GR"/>
              </w:rPr>
              <w:t>14:00</w:t>
            </w:r>
          </w:p>
        </w:tc>
      </w:tr>
      <w:tr w:rsidR="000A149A" w:rsidRPr="00EF5C19" w14:paraId="5B35189D" w14:textId="77777777" w:rsidTr="00402D86">
        <w:tc>
          <w:tcPr>
            <w:tcW w:w="3397" w:type="dxa"/>
            <w:vAlign w:val="center"/>
          </w:tcPr>
          <w:p w14:paraId="68C7FD68" w14:textId="77777777" w:rsidR="000A149A" w:rsidRPr="0033120F" w:rsidRDefault="000A149A" w:rsidP="000A149A">
            <w:pPr>
              <w:pStyle w:val="TabletextChar"/>
              <w:spacing w:before="60" w:after="60" w:line="240" w:lineRule="auto"/>
              <w:rPr>
                <w:rFonts w:cs="Tahoma"/>
                <w:b/>
              </w:rPr>
            </w:pPr>
            <w:r w:rsidRPr="0033120F">
              <w:rPr>
                <w:rFonts w:cs="Tahoma"/>
                <w:b/>
              </w:rPr>
              <w:t>ΤΟΠΟΣ&amp; ΤΡΟΠΟΣ ΚΑΤΑΘΕΣΗΣ ΠΡΟΣΦΟΡΩΝ</w:t>
            </w:r>
          </w:p>
        </w:tc>
        <w:tc>
          <w:tcPr>
            <w:tcW w:w="6458" w:type="dxa"/>
            <w:vAlign w:val="center"/>
          </w:tcPr>
          <w:p w14:paraId="5B517431" w14:textId="77777777" w:rsidR="000A149A" w:rsidRPr="0033120F" w:rsidRDefault="000A149A" w:rsidP="001228CA">
            <w:pPr>
              <w:autoSpaceDE w:val="0"/>
              <w:autoSpaceDN w:val="0"/>
              <w:adjustRightInd w:val="0"/>
              <w:spacing w:after="60"/>
              <w:jc w:val="left"/>
              <w:rPr>
                <w:rFonts w:ascii="Tahoma" w:hAnsi="Tahoma" w:cs="Tahoma"/>
                <w:color w:val="000000"/>
                <w:sz w:val="20"/>
                <w:szCs w:val="20"/>
                <w:lang w:val="el-GR"/>
              </w:rPr>
            </w:pPr>
            <w:r w:rsidRPr="0033120F">
              <w:rPr>
                <w:rFonts w:ascii="Tahoma" w:hAnsi="Tahoma" w:cs="Tahoma"/>
                <w:color w:val="000000"/>
                <w:sz w:val="20"/>
                <w:szCs w:val="20"/>
                <w:u w:val="single"/>
                <w:lang w:val="el-GR"/>
              </w:rPr>
              <w:t>Ηλεκτρονική Υποβολή</w:t>
            </w:r>
            <w:r w:rsidRPr="0033120F">
              <w:rPr>
                <w:rFonts w:ascii="Tahoma" w:hAnsi="Tahoma" w:cs="Tahoma"/>
                <w:color w:val="000000"/>
                <w:sz w:val="20"/>
                <w:szCs w:val="20"/>
                <w:lang w:val="el-GR"/>
              </w:rPr>
              <w:t>:</w:t>
            </w:r>
          </w:p>
          <w:p w14:paraId="5EE36DD7" w14:textId="77777777" w:rsidR="000A149A" w:rsidRPr="0033120F" w:rsidRDefault="000A149A" w:rsidP="000A149A">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lang w:val="el-GR"/>
              </w:rPr>
              <w:t xml:space="preserve">Στη διαδικτυακή πύλη </w:t>
            </w:r>
            <w:hyperlink r:id="rId8" w:history="1">
              <w:r w:rsidRPr="0033120F">
                <w:rPr>
                  <w:rStyle w:val="-"/>
                  <w:rFonts w:ascii="Tahoma" w:hAnsi="Tahoma" w:cs="Tahoma"/>
                  <w:sz w:val="20"/>
                  <w:szCs w:val="20"/>
                  <w:lang w:val="el-GR"/>
                </w:rPr>
                <w:t>www.promitheus.gov.gr</w:t>
              </w:r>
            </w:hyperlink>
            <w:r w:rsidRPr="0033120F">
              <w:rPr>
                <w:rFonts w:ascii="Tahoma" w:hAnsi="Tahoma" w:cs="Tahoma"/>
                <w:sz w:val="20"/>
                <w:szCs w:val="20"/>
                <w:lang w:val="el-GR"/>
              </w:rPr>
              <w:t xml:space="preserve"> </w:t>
            </w:r>
            <w:r w:rsidRPr="0033120F">
              <w:rPr>
                <w:rFonts w:ascii="Tahoma" w:hAnsi="Tahoma" w:cs="Tahoma"/>
                <w:color w:val="000000"/>
                <w:sz w:val="20"/>
                <w:szCs w:val="20"/>
                <w:lang w:val="el-GR"/>
              </w:rPr>
              <w:t>του</w:t>
            </w:r>
          </w:p>
          <w:p w14:paraId="55F9BC7A" w14:textId="77777777" w:rsidR="000A149A" w:rsidRPr="0033120F" w:rsidRDefault="000A149A" w:rsidP="000A149A">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lang w:val="el-GR"/>
              </w:rPr>
              <w:t>Εθνικού Συστήματος Ηλεκτρονικών Δημοσίων Συμβάσεων</w:t>
            </w:r>
          </w:p>
          <w:p w14:paraId="68C07952" w14:textId="77777777" w:rsidR="000A149A" w:rsidRPr="0033120F" w:rsidRDefault="000A149A" w:rsidP="000A149A">
            <w:pPr>
              <w:autoSpaceDE w:val="0"/>
              <w:autoSpaceDN w:val="0"/>
              <w:adjustRightInd w:val="0"/>
              <w:spacing w:before="60" w:after="60"/>
              <w:jc w:val="left"/>
              <w:rPr>
                <w:rFonts w:ascii="Tahoma" w:hAnsi="Tahoma" w:cs="Tahoma"/>
                <w:color w:val="000000"/>
                <w:sz w:val="20"/>
                <w:szCs w:val="20"/>
                <w:lang w:val="el-GR"/>
              </w:rPr>
            </w:pPr>
            <w:r w:rsidRPr="0033120F">
              <w:rPr>
                <w:rFonts w:ascii="Tahoma" w:hAnsi="Tahoma" w:cs="Tahoma"/>
                <w:color w:val="000000"/>
                <w:sz w:val="20"/>
                <w:szCs w:val="20"/>
                <w:lang w:val="el-GR"/>
              </w:rPr>
              <w:t>(ΕΣΗΔΗΣ) (ηλεκτρονική μορφή)</w:t>
            </w:r>
          </w:p>
          <w:p w14:paraId="3AFB394C" w14:textId="77777777" w:rsidR="000A149A" w:rsidRPr="0033120F" w:rsidRDefault="000A149A" w:rsidP="001228CA">
            <w:pPr>
              <w:autoSpaceDE w:val="0"/>
              <w:autoSpaceDN w:val="0"/>
              <w:adjustRightInd w:val="0"/>
              <w:spacing w:after="60"/>
              <w:jc w:val="left"/>
              <w:rPr>
                <w:rFonts w:ascii="Tahoma" w:hAnsi="Tahoma" w:cs="Tahoma"/>
                <w:sz w:val="20"/>
                <w:szCs w:val="20"/>
                <w:lang w:val="el-GR"/>
              </w:rPr>
            </w:pPr>
            <w:r w:rsidRPr="0033120F">
              <w:rPr>
                <w:rFonts w:ascii="Tahoma" w:hAnsi="Tahoma" w:cs="Tahoma"/>
                <w:sz w:val="20"/>
                <w:szCs w:val="20"/>
                <w:u w:val="single"/>
                <w:lang w:val="el-GR"/>
              </w:rPr>
              <w:t xml:space="preserve">Έντυπη </w:t>
            </w:r>
            <w:r w:rsidR="00402D86" w:rsidRPr="0033120F">
              <w:rPr>
                <w:rFonts w:ascii="Tahoma" w:hAnsi="Tahoma" w:cs="Tahoma"/>
                <w:sz w:val="20"/>
                <w:szCs w:val="20"/>
                <w:u w:val="single"/>
                <w:lang w:val="el-GR"/>
              </w:rPr>
              <w:t>Υποβολή</w:t>
            </w:r>
            <w:r w:rsidRPr="0033120F">
              <w:rPr>
                <w:rFonts w:ascii="Tahoma" w:hAnsi="Tahoma" w:cs="Tahoma"/>
                <w:sz w:val="20"/>
                <w:szCs w:val="20"/>
                <w:lang w:val="el-GR"/>
              </w:rPr>
              <w:t xml:space="preserve">: </w:t>
            </w:r>
          </w:p>
          <w:p w14:paraId="52D1F1C6" w14:textId="77777777" w:rsidR="000A149A" w:rsidRPr="0033120F" w:rsidRDefault="000A149A" w:rsidP="000A149A">
            <w:pPr>
              <w:autoSpaceDE w:val="0"/>
              <w:autoSpaceDN w:val="0"/>
              <w:adjustRightInd w:val="0"/>
              <w:spacing w:before="60" w:after="60"/>
              <w:jc w:val="left"/>
              <w:rPr>
                <w:rFonts w:ascii="Tahoma" w:hAnsi="Tahoma" w:cs="Tahoma"/>
                <w:sz w:val="20"/>
                <w:szCs w:val="20"/>
                <w:lang w:val="el-GR"/>
              </w:rPr>
            </w:pPr>
            <w:r w:rsidRPr="0033120F">
              <w:rPr>
                <w:rFonts w:ascii="Tahoma" w:hAnsi="Tahoma" w:cs="Tahoma"/>
                <w:sz w:val="20"/>
                <w:szCs w:val="20"/>
                <w:lang w:val="el-GR"/>
              </w:rPr>
              <w:t>Στην  έδρα της ΚτΠ Μ.Α.Ε.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tc>
      </w:tr>
      <w:tr w:rsidR="00DB15F9" w:rsidRPr="0033120F" w14:paraId="4A7FF143" w14:textId="77777777" w:rsidTr="00402D86">
        <w:tc>
          <w:tcPr>
            <w:tcW w:w="3397" w:type="dxa"/>
          </w:tcPr>
          <w:p w14:paraId="1EFE1727" w14:textId="77777777" w:rsidR="00DB15F9" w:rsidRPr="0033120F" w:rsidRDefault="00DB15F9" w:rsidP="00DB15F9">
            <w:pPr>
              <w:pStyle w:val="TabletextChar"/>
              <w:spacing w:after="0" w:line="240" w:lineRule="auto"/>
              <w:rPr>
                <w:rFonts w:cs="Tahoma"/>
                <w:b/>
              </w:rPr>
            </w:pPr>
            <w:r w:rsidRPr="0033120F">
              <w:rPr>
                <w:rFonts w:cs="Tahoma"/>
                <w:b/>
              </w:rPr>
              <w:t>ΗΜΕΡΟΜΗΝΙΑ ΑΝΑΡΤΗΣΗΣ ΣΤΗ ΔΙΑΔΙΚΤΥΑΚΗ ΠΥΛΗ ΤΟΥ ΕΣΗΔΗΣ</w:t>
            </w:r>
          </w:p>
        </w:tc>
        <w:tc>
          <w:tcPr>
            <w:tcW w:w="6458" w:type="dxa"/>
            <w:vAlign w:val="center"/>
          </w:tcPr>
          <w:p w14:paraId="14CAFE06" w14:textId="464ECA71" w:rsidR="00DB15F9" w:rsidRPr="0033120F" w:rsidRDefault="00DB15F9" w:rsidP="00DB15F9">
            <w:pPr>
              <w:pStyle w:val="TabletextChar"/>
              <w:spacing w:after="0" w:line="240" w:lineRule="auto"/>
              <w:rPr>
                <w:rFonts w:cs="Tahoma"/>
                <w:color w:val="000000"/>
                <w:highlight w:val="yellow"/>
              </w:rPr>
            </w:pPr>
            <w:r w:rsidRPr="00650AE6">
              <w:rPr>
                <w:rFonts w:cs="Tahoma"/>
                <w:b/>
                <w:color w:val="000000"/>
                <w:szCs w:val="22"/>
                <w:lang w:val="en-US"/>
              </w:rPr>
              <w:t>08</w:t>
            </w:r>
            <w:r w:rsidRPr="00DB15F9">
              <w:rPr>
                <w:rFonts w:cs="Tahoma"/>
                <w:b/>
                <w:color w:val="000000"/>
                <w:szCs w:val="22"/>
                <w:lang w:val="en-US"/>
              </w:rPr>
              <w:t>-</w:t>
            </w:r>
            <w:r w:rsidRPr="00650AE6">
              <w:rPr>
                <w:rFonts w:cs="Tahoma"/>
                <w:b/>
                <w:color w:val="000000"/>
                <w:szCs w:val="22"/>
                <w:lang w:val="en-US"/>
              </w:rPr>
              <w:t>03</w:t>
            </w:r>
            <w:r w:rsidRPr="00DB15F9">
              <w:rPr>
                <w:rFonts w:cs="Tahoma"/>
                <w:b/>
                <w:color w:val="000000"/>
                <w:szCs w:val="22"/>
                <w:lang w:val="en-US"/>
              </w:rPr>
              <w:t>-2023</w:t>
            </w:r>
          </w:p>
        </w:tc>
      </w:tr>
      <w:tr w:rsidR="00DB15F9" w:rsidRPr="0033120F" w14:paraId="6FED7987" w14:textId="77777777" w:rsidTr="00402D86">
        <w:tc>
          <w:tcPr>
            <w:tcW w:w="3397" w:type="dxa"/>
            <w:vAlign w:val="center"/>
          </w:tcPr>
          <w:p w14:paraId="29578350" w14:textId="77777777" w:rsidR="00DB15F9" w:rsidRPr="0033120F" w:rsidRDefault="00DB15F9" w:rsidP="00DB15F9">
            <w:pPr>
              <w:pStyle w:val="TabletextChar"/>
              <w:spacing w:after="0" w:line="240" w:lineRule="auto"/>
              <w:rPr>
                <w:rFonts w:cs="Tahoma"/>
                <w:b/>
              </w:rPr>
            </w:pPr>
            <w:r w:rsidRPr="0033120F">
              <w:rPr>
                <w:rFonts w:cs="Tahoma"/>
                <w:b/>
              </w:rPr>
              <w:t>ΗΜΕΡΟΜΗΝΙΑ ΚΑΙ ΩΡΑ ΑΠΟΣΦΡΑΓΙΣΗΣ ΠΡΟΣΦΟΡΩΝ</w:t>
            </w:r>
          </w:p>
        </w:tc>
        <w:tc>
          <w:tcPr>
            <w:tcW w:w="6458" w:type="dxa"/>
            <w:vAlign w:val="center"/>
          </w:tcPr>
          <w:p w14:paraId="1D556417" w14:textId="5AB32179" w:rsidR="00DB15F9" w:rsidRPr="0033120F" w:rsidRDefault="00DB15F9" w:rsidP="00DB15F9">
            <w:pPr>
              <w:pStyle w:val="TabletextChar"/>
              <w:spacing w:after="0" w:line="240" w:lineRule="auto"/>
              <w:rPr>
                <w:rFonts w:cs="Tahoma"/>
                <w:highlight w:val="yellow"/>
              </w:rPr>
            </w:pPr>
            <w:r w:rsidRPr="00DB15F9">
              <w:rPr>
                <w:rFonts w:cs="Tahoma"/>
                <w:b/>
                <w:color w:val="000000"/>
                <w:szCs w:val="22"/>
              </w:rPr>
              <w:t>0</w:t>
            </w:r>
            <w:r>
              <w:rPr>
                <w:rFonts w:cs="Tahoma"/>
                <w:b/>
                <w:color w:val="000000"/>
                <w:szCs w:val="22"/>
              </w:rPr>
              <w:t>7</w:t>
            </w:r>
            <w:r w:rsidRPr="00DB15F9">
              <w:rPr>
                <w:rFonts w:cs="Tahoma"/>
                <w:b/>
                <w:color w:val="000000"/>
                <w:szCs w:val="22"/>
              </w:rPr>
              <w:t>-04-2023</w:t>
            </w:r>
            <w:r w:rsidRPr="0033120F">
              <w:rPr>
                <w:rFonts w:cs="Tahoma"/>
                <w:b/>
                <w:color w:val="000000"/>
              </w:rPr>
              <w:t>,</w:t>
            </w:r>
            <w:r>
              <w:rPr>
                <w:rFonts w:cs="Tahoma"/>
                <w:b/>
                <w:color w:val="000000"/>
              </w:rPr>
              <w:t xml:space="preserve"> </w:t>
            </w:r>
            <w:r w:rsidRPr="00DB15F9">
              <w:rPr>
                <w:rFonts w:cs="Tahoma"/>
                <w:bCs/>
                <w:color w:val="000000"/>
              </w:rPr>
              <w:t>ημέρα</w:t>
            </w:r>
            <w:r>
              <w:rPr>
                <w:rFonts w:cs="Tahoma"/>
                <w:b/>
                <w:color w:val="000000"/>
              </w:rPr>
              <w:t xml:space="preserve"> Παρασκευή </w:t>
            </w:r>
            <w:r w:rsidRPr="00DB15F9">
              <w:rPr>
                <w:rFonts w:cs="Tahoma"/>
                <w:bCs/>
              </w:rPr>
              <w:t>&amp; ώρα</w:t>
            </w:r>
            <w:r w:rsidRPr="0033120F">
              <w:rPr>
                <w:rFonts w:cs="Tahoma"/>
                <w:b/>
              </w:rPr>
              <w:t xml:space="preserve"> 14</w:t>
            </w:r>
            <w:r w:rsidRPr="0033120F">
              <w:rPr>
                <w:rFonts w:cs="Tahoma"/>
                <w:b/>
                <w:color w:val="000000"/>
              </w:rPr>
              <w:t>:00</w:t>
            </w:r>
          </w:p>
        </w:tc>
      </w:tr>
    </w:tbl>
    <w:p w14:paraId="045C3292" w14:textId="77777777" w:rsidR="00DA4226" w:rsidRPr="0033120F" w:rsidRDefault="00DA4226">
      <w:pPr>
        <w:suppressAutoHyphens w:val="0"/>
        <w:spacing w:after="0"/>
        <w:jc w:val="left"/>
        <w:rPr>
          <w:rFonts w:ascii="Tahoma" w:hAnsi="Tahoma" w:cs="Tahoma"/>
          <w:color w:val="002060"/>
          <w:sz w:val="36"/>
          <w:szCs w:val="36"/>
          <w:lang w:val="el-GR"/>
        </w:rPr>
        <w:sectPr w:rsidR="00DA4226" w:rsidRPr="0033120F" w:rsidSect="00FF1A3E">
          <w:headerReference w:type="default" r:id="rId9"/>
          <w:footerReference w:type="default" r:id="rId10"/>
          <w:headerReference w:type="first" r:id="rId11"/>
          <w:footerReference w:type="first" r:id="rId12"/>
          <w:pgSz w:w="11906" w:h="16838" w:code="9"/>
          <w:pgMar w:top="1134" w:right="1134" w:bottom="1134" w:left="1134" w:header="720" w:footer="516" w:gutter="0"/>
          <w:cols w:space="720"/>
          <w:titlePg/>
          <w:docGrid w:linePitch="360"/>
        </w:sectPr>
      </w:pPr>
    </w:p>
    <w:p w14:paraId="600CCEB3" w14:textId="77777777" w:rsidR="00180C9E" w:rsidRDefault="00180C9E" w:rsidP="001A6260">
      <w:pPr>
        <w:pStyle w:val="Contents"/>
        <w:numPr>
          <w:ilvl w:val="0"/>
          <w:numId w:val="0"/>
        </w:numPr>
        <w:tabs>
          <w:tab w:val="clear" w:pos="567"/>
          <w:tab w:val="left" w:pos="0"/>
        </w:tabs>
        <w:spacing w:after="0"/>
        <w:rPr>
          <w:rFonts w:ascii="Tahoma" w:hAnsi="Tahoma" w:cs="Tahoma"/>
        </w:rPr>
      </w:pPr>
      <w:bookmarkStart w:id="5" w:name="_Toc89942090"/>
      <w:bookmarkStart w:id="6" w:name="_Toc125113522"/>
      <w:r w:rsidRPr="0033120F">
        <w:rPr>
          <w:rFonts w:ascii="Tahoma" w:hAnsi="Tahoma" w:cs="Tahoma"/>
        </w:rPr>
        <w:lastRenderedPageBreak/>
        <w:t>Περιεχόμενα</w:t>
      </w:r>
      <w:bookmarkEnd w:id="5"/>
      <w:bookmarkEnd w:id="6"/>
    </w:p>
    <w:sdt>
      <w:sdtPr>
        <w:rPr>
          <w:rFonts w:ascii="Calibri" w:eastAsia="Times New Roman" w:hAnsi="Calibri" w:cs="Calibri"/>
          <w:color w:val="auto"/>
          <w:sz w:val="22"/>
          <w:szCs w:val="24"/>
          <w:lang w:val="en-GB" w:eastAsia="zh-CN"/>
        </w:rPr>
        <w:id w:val="293413918"/>
        <w:docPartObj>
          <w:docPartGallery w:val="Table of Contents"/>
          <w:docPartUnique/>
        </w:docPartObj>
      </w:sdtPr>
      <w:sdtEndPr>
        <w:rPr>
          <w:b/>
          <w:bCs/>
          <w:noProof/>
        </w:rPr>
      </w:sdtEndPr>
      <w:sdtContent>
        <w:p w14:paraId="666283B0" w14:textId="77777777" w:rsidR="00537008" w:rsidRPr="00537008" w:rsidRDefault="00537008" w:rsidP="001A6260">
          <w:pPr>
            <w:pStyle w:val="aff4"/>
            <w:spacing w:before="0" w:line="240" w:lineRule="auto"/>
            <w:rPr>
              <w:sz w:val="2"/>
              <w:szCs w:val="2"/>
            </w:rPr>
          </w:pPr>
        </w:p>
        <w:p w14:paraId="6C62EEE5" w14:textId="32C59FAE" w:rsidR="00E31B29" w:rsidRDefault="00537008">
          <w:pPr>
            <w:pStyle w:val="18"/>
            <w:tabs>
              <w:tab w:val="right" w:leader="dot" w:pos="9628"/>
            </w:tabs>
            <w:rPr>
              <w:rFonts w:asciiTheme="minorHAnsi" w:eastAsiaTheme="minorEastAsia" w:hAnsiTheme="minorHAnsi" w:cstheme="minorBidi"/>
              <w:b w:val="0"/>
              <w:bCs w:val="0"/>
              <w:caps w:val="0"/>
              <w:noProof/>
              <w:sz w:val="22"/>
              <w:szCs w:val="22"/>
              <w:lang w:val="en-US" w:eastAsia="en-US"/>
            </w:rPr>
          </w:pPr>
          <w:r>
            <w:fldChar w:fldCharType="begin"/>
          </w:r>
          <w:r>
            <w:instrText xml:space="preserve"> TOC \o "1-3" \h \z \u </w:instrText>
          </w:r>
          <w:r>
            <w:fldChar w:fldCharType="separate"/>
          </w:r>
          <w:hyperlink w:anchor="_Toc125113520" w:history="1">
            <w:r w:rsidR="00E31B29" w:rsidRPr="005804E4">
              <w:rPr>
                <w:rStyle w:val="-"/>
                <w:noProof/>
              </w:rPr>
              <w:t>ΓΕΝΙΚΕΣ ΠΛΗΡΟΦΟΡΙΕΣ</w:t>
            </w:r>
            <w:r w:rsidR="00E31B29">
              <w:rPr>
                <w:noProof/>
                <w:webHidden/>
              </w:rPr>
              <w:tab/>
            </w:r>
            <w:r w:rsidR="00E31B29">
              <w:rPr>
                <w:noProof/>
                <w:webHidden/>
              </w:rPr>
              <w:fldChar w:fldCharType="begin"/>
            </w:r>
            <w:r w:rsidR="00E31B29">
              <w:rPr>
                <w:noProof/>
                <w:webHidden/>
              </w:rPr>
              <w:instrText xml:space="preserve"> PAGEREF _Toc125113520 \h </w:instrText>
            </w:r>
            <w:r w:rsidR="00E31B29">
              <w:rPr>
                <w:noProof/>
                <w:webHidden/>
              </w:rPr>
            </w:r>
            <w:r w:rsidR="00E31B29">
              <w:rPr>
                <w:noProof/>
                <w:webHidden/>
              </w:rPr>
              <w:fldChar w:fldCharType="separate"/>
            </w:r>
            <w:r w:rsidR="00EF5C19">
              <w:rPr>
                <w:noProof/>
                <w:webHidden/>
              </w:rPr>
              <w:t>2</w:t>
            </w:r>
            <w:r w:rsidR="00E31B29">
              <w:rPr>
                <w:noProof/>
                <w:webHidden/>
              </w:rPr>
              <w:fldChar w:fldCharType="end"/>
            </w:r>
          </w:hyperlink>
        </w:p>
        <w:p w14:paraId="2A73BFFA" w14:textId="706446B0" w:rsidR="00E31B29" w:rsidRDefault="00EF5C19">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5113521" w:history="1">
            <w:r w:rsidR="00E31B29" w:rsidRPr="005804E4">
              <w:rPr>
                <w:rStyle w:val="-"/>
                <w:noProof/>
              </w:rPr>
              <w:t>Συνοπτικά στοιχεία Έργου</w:t>
            </w:r>
            <w:r w:rsidR="00E31B29">
              <w:rPr>
                <w:noProof/>
                <w:webHidden/>
              </w:rPr>
              <w:tab/>
            </w:r>
            <w:r w:rsidR="00E31B29">
              <w:rPr>
                <w:noProof/>
                <w:webHidden/>
              </w:rPr>
              <w:fldChar w:fldCharType="begin"/>
            </w:r>
            <w:r w:rsidR="00E31B29">
              <w:rPr>
                <w:noProof/>
                <w:webHidden/>
              </w:rPr>
              <w:instrText xml:space="preserve"> PAGEREF _Toc125113521 \h </w:instrText>
            </w:r>
            <w:r w:rsidR="00E31B29">
              <w:rPr>
                <w:noProof/>
                <w:webHidden/>
              </w:rPr>
            </w:r>
            <w:r w:rsidR="00E31B29">
              <w:rPr>
                <w:noProof/>
                <w:webHidden/>
              </w:rPr>
              <w:fldChar w:fldCharType="separate"/>
            </w:r>
            <w:r>
              <w:rPr>
                <w:noProof/>
                <w:webHidden/>
              </w:rPr>
              <w:t>2</w:t>
            </w:r>
            <w:r w:rsidR="00E31B29">
              <w:rPr>
                <w:noProof/>
                <w:webHidden/>
              </w:rPr>
              <w:fldChar w:fldCharType="end"/>
            </w:r>
          </w:hyperlink>
        </w:p>
        <w:p w14:paraId="3598AC2B" w14:textId="51DDC341" w:rsidR="00E31B29" w:rsidRDefault="00EF5C19">
          <w:pPr>
            <w:pStyle w:val="18"/>
            <w:tabs>
              <w:tab w:val="right" w:leader="dot" w:pos="9628"/>
            </w:tabs>
            <w:rPr>
              <w:rFonts w:asciiTheme="minorHAnsi" w:eastAsiaTheme="minorEastAsia" w:hAnsiTheme="minorHAnsi" w:cstheme="minorBidi"/>
              <w:b w:val="0"/>
              <w:bCs w:val="0"/>
              <w:caps w:val="0"/>
              <w:noProof/>
              <w:sz w:val="22"/>
              <w:szCs w:val="22"/>
              <w:lang w:val="en-US" w:eastAsia="en-US"/>
            </w:rPr>
          </w:pPr>
          <w:hyperlink w:anchor="_Toc125113522" w:history="1">
            <w:r w:rsidR="00E31B29" w:rsidRPr="005804E4">
              <w:rPr>
                <w:rStyle w:val="-"/>
                <w:rFonts w:ascii="Tahoma" w:hAnsi="Tahoma" w:cs="Tahoma"/>
                <w:noProof/>
              </w:rPr>
              <w:t>Περιεχόμενα</w:t>
            </w:r>
            <w:r w:rsidR="00E31B29">
              <w:rPr>
                <w:noProof/>
                <w:webHidden/>
              </w:rPr>
              <w:tab/>
            </w:r>
            <w:r w:rsidR="00E31B29">
              <w:rPr>
                <w:noProof/>
                <w:webHidden/>
              </w:rPr>
              <w:fldChar w:fldCharType="begin"/>
            </w:r>
            <w:r w:rsidR="00E31B29">
              <w:rPr>
                <w:noProof/>
                <w:webHidden/>
              </w:rPr>
              <w:instrText xml:space="preserve"> PAGEREF _Toc125113522 \h </w:instrText>
            </w:r>
            <w:r w:rsidR="00E31B29">
              <w:rPr>
                <w:noProof/>
                <w:webHidden/>
              </w:rPr>
            </w:r>
            <w:r w:rsidR="00E31B29">
              <w:rPr>
                <w:noProof/>
                <w:webHidden/>
              </w:rPr>
              <w:fldChar w:fldCharType="separate"/>
            </w:r>
            <w:r>
              <w:rPr>
                <w:noProof/>
                <w:webHidden/>
              </w:rPr>
              <w:t>3</w:t>
            </w:r>
            <w:r w:rsidR="00E31B29">
              <w:rPr>
                <w:noProof/>
                <w:webHidden/>
              </w:rPr>
              <w:fldChar w:fldCharType="end"/>
            </w:r>
          </w:hyperlink>
        </w:p>
        <w:p w14:paraId="3D11B900" w14:textId="4B16FB33"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23" w:history="1">
            <w:r w:rsidR="00E31B29" w:rsidRPr="005804E4">
              <w:rPr>
                <w:rStyle w:val="-"/>
                <w:rFonts w:ascii="Tahoma" w:hAnsi="Tahoma" w:cs="Tahoma"/>
                <w:noProof/>
              </w:rPr>
              <w:t>1</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ascii="Tahoma" w:hAnsi="Tahoma" w:cs="Tahoma"/>
                <w:noProof/>
              </w:rPr>
              <w:t>ΑΝΑΘΕΤΟΥΣΑ ΑΡΧΗ ΚΑΙ ΑΝΤΙΚΕΙΜΕΝΟ ΣΥΜΒΑΣΗΣ</w:t>
            </w:r>
            <w:r w:rsidR="00E31B29">
              <w:rPr>
                <w:noProof/>
                <w:webHidden/>
              </w:rPr>
              <w:tab/>
            </w:r>
            <w:r w:rsidR="00E31B29">
              <w:rPr>
                <w:noProof/>
                <w:webHidden/>
              </w:rPr>
              <w:fldChar w:fldCharType="begin"/>
            </w:r>
            <w:r w:rsidR="00E31B29">
              <w:rPr>
                <w:noProof/>
                <w:webHidden/>
              </w:rPr>
              <w:instrText xml:space="preserve"> PAGEREF _Toc125113523 \h </w:instrText>
            </w:r>
            <w:r w:rsidR="00E31B29">
              <w:rPr>
                <w:noProof/>
                <w:webHidden/>
              </w:rPr>
            </w:r>
            <w:r w:rsidR="00E31B29">
              <w:rPr>
                <w:noProof/>
                <w:webHidden/>
              </w:rPr>
              <w:fldChar w:fldCharType="separate"/>
            </w:r>
            <w:r>
              <w:rPr>
                <w:noProof/>
                <w:webHidden/>
              </w:rPr>
              <w:t>5</w:t>
            </w:r>
            <w:r w:rsidR="00E31B29">
              <w:rPr>
                <w:noProof/>
                <w:webHidden/>
              </w:rPr>
              <w:fldChar w:fldCharType="end"/>
            </w:r>
          </w:hyperlink>
        </w:p>
        <w:p w14:paraId="6BF3047F" w14:textId="2CBD6AC8" w:rsidR="00E31B29" w:rsidRDefault="00EF5C19">
          <w:pPr>
            <w:pStyle w:val="24"/>
            <w:rPr>
              <w:rFonts w:asciiTheme="minorHAnsi" w:eastAsiaTheme="minorEastAsia" w:hAnsiTheme="minorHAnsi" w:cstheme="minorBidi"/>
              <w:sz w:val="22"/>
              <w:szCs w:val="22"/>
              <w:lang w:val="en-US" w:eastAsia="en-US"/>
            </w:rPr>
          </w:pPr>
          <w:hyperlink w:anchor="_Toc125113524" w:history="1">
            <w:r w:rsidR="00E31B29" w:rsidRPr="005804E4">
              <w:rPr>
                <w:rStyle w:val="-"/>
              </w:rPr>
              <w:t>1.1</w:t>
            </w:r>
            <w:r w:rsidR="00E31B29">
              <w:rPr>
                <w:rFonts w:asciiTheme="minorHAnsi" w:eastAsiaTheme="minorEastAsia" w:hAnsiTheme="minorHAnsi" w:cstheme="minorBidi"/>
                <w:sz w:val="22"/>
                <w:szCs w:val="22"/>
                <w:lang w:val="en-US" w:eastAsia="en-US"/>
              </w:rPr>
              <w:tab/>
            </w:r>
            <w:r w:rsidR="00E31B29" w:rsidRPr="005804E4">
              <w:rPr>
                <w:rStyle w:val="-"/>
              </w:rPr>
              <w:t>Στοιχεία Αναθέτουσας Αρχής</w:t>
            </w:r>
            <w:r w:rsidR="00E31B29">
              <w:rPr>
                <w:webHidden/>
              </w:rPr>
              <w:tab/>
            </w:r>
            <w:r w:rsidR="00E31B29">
              <w:rPr>
                <w:webHidden/>
              </w:rPr>
              <w:fldChar w:fldCharType="begin"/>
            </w:r>
            <w:r w:rsidR="00E31B29">
              <w:rPr>
                <w:webHidden/>
              </w:rPr>
              <w:instrText xml:space="preserve"> PAGEREF _Toc125113524 \h </w:instrText>
            </w:r>
            <w:r w:rsidR="00E31B29">
              <w:rPr>
                <w:webHidden/>
              </w:rPr>
            </w:r>
            <w:r w:rsidR="00E31B29">
              <w:rPr>
                <w:webHidden/>
              </w:rPr>
              <w:fldChar w:fldCharType="separate"/>
            </w:r>
            <w:r>
              <w:rPr>
                <w:webHidden/>
              </w:rPr>
              <w:t>5</w:t>
            </w:r>
            <w:r w:rsidR="00E31B29">
              <w:rPr>
                <w:webHidden/>
              </w:rPr>
              <w:fldChar w:fldCharType="end"/>
            </w:r>
          </w:hyperlink>
        </w:p>
        <w:p w14:paraId="6500719F" w14:textId="5E92EED2" w:rsidR="00E31B29" w:rsidRDefault="00EF5C19">
          <w:pPr>
            <w:pStyle w:val="24"/>
            <w:rPr>
              <w:rFonts w:asciiTheme="minorHAnsi" w:eastAsiaTheme="minorEastAsia" w:hAnsiTheme="minorHAnsi" w:cstheme="minorBidi"/>
              <w:sz w:val="22"/>
              <w:szCs w:val="22"/>
              <w:lang w:val="en-US" w:eastAsia="en-US"/>
            </w:rPr>
          </w:pPr>
          <w:hyperlink w:anchor="_Toc125113525" w:history="1">
            <w:r w:rsidR="00E31B29" w:rsidRPr="005804E4">
              <w:rPr>
                <w:rStyle w:val="-"/>
              </w:rPr>
              <w:t>1.2</w:t>
            </w:r>
            <w:r w:rsidR="00E31B29">
              <w:rPr>
                <w:rFonts w:asciiTheme="minorHAnsi" w:eastAsiaTheme="minorEastAsia" w:hAnsiTheme="minorHAnsi" w:cstheme="minorBidi"/>
                <w:sz w:val="22"/>
                <w:szCs w:val="22"/>
                <w:lang w:val="en-US" w:eastAsia="en-US"/>
              </w:rPr>
              <w:tab/>
            </w:r>
            <w:r w:rsidR="00E31B29" w:rsidRPr="005804E4">
              <w:rPr>
                <w:rStyle w:val="-"/>
              </w:rPr>
              <w:t>Στοιχεία Διαδικασίας - Χρηματοδότηση</w:t>
            </w:r>
            <w:r w:rsidR="00E31B29">
              <w:rPr>
                <w:webHidden/>
              </w:rPr>
              <w:tab/>
            </w:r>
            <w:r w:rsidR="00E31B29">
              <w:rPr>
                <w:webHidden/>
              </w:rPr>
              <w:fldChar w:fldCharType="begin"/>
            </w:r>
            <w:r w:rsidR="00E31B29">
              <w:rPr>
                <w:webHidden/>
              </w:rPr>
              <w:instrText xml:space="preserve"> PAGEREF _Toc125113525 \h </w:instrText>
            </w:r>
            <w:r w:rsidR="00E31B29">
              <w:rPr>
                <w:webHidden/>
              </w:rPr>
            </w:r>
            <w:r w:rsidR="00E31B29">
              <w:rPr>
                <w:webHidden/>
              </w:rPr>
              <w:fldChar w:fldCharType="separate"/>
            </w:r>
            <w:r>
              <w:rPr>
                <w:webHidden/>
              </w:rPr>
              <w:t>5</w:t>
            </w:r>
            <w:r w:rsidR="00E31B29">
              <w:rPr>
                <w:webHidden/>
              </w:rPr>
              <w:fldChar w:fldCharType="end"/>
            </w:r>
          </w:hyperlink>
        </w:p>
        <w:p w14:paraId="5D13D9C5" w14:textId="5F753D1A" w:rsidR="00E31B29" w:rsidRDefault="00EF5C19">
          <w:pPr>
            <w:pStyle w:val="24"/>
            <w:rPr>
              <w:rFonts w:asciiTheme="minorHAnsi" w:eastAsiaTheme="minorEastAsia" w:hAnsiTheme="minorHAnsi" w:cstheme="minorBidi"/>
              <w:sz w:val="22"/>
              <w:szCs w:val="22"/>
              <w:lang w:val="en-US" w:eastAsia="en-US"/>
            </w:rPr>
          </w:pPr>
          <w:hyperlink w:anchor="_Toc125113526" w:history="1">
            <w:r w:rsidR="00E31B29" w:rsidRPr="005804E4">
              <w:rPr>
                <w:rStyle w:val="-"/>
              </w:rPr>
              <w:t>1.3</w:t>
            </w:r>
            <w:r w:rsidR="00E31B29">
              <w:rPr>
                <w:rFonts w:asciiTheme="minorHAnsi" w:eastAsiaTheme="minorEastAsia" w:hAnsiTheme="minorHAnsi" w:cstheme="minorBidi"/>
                <w:sz w:val="22"/>
                <w:szCs w:val="22"/>
                <w:lang w:val="en-US" w:eastAsia="en-US"/>
              </w:rPr>
              <w:tab/>
            </w:r>
            <w:r w:rsidR="00E31B29" w:rsidRPr="005804E4">
              <w:rPr>
                <w:rStyle w:val="-"/>
              </w:rPr>
              <w:t>Συνοπτική περιγραφή φυσικού και οικονομικού αντικειμένου της Σύμβασης</w:t>
            </w:r>
            <w:r w:rsidR="00E31B29">
              <w:rPr>
                <w:webHidden/>
              </w:rPr>
              <w:tab/>
            </w:r>
            <w:r w:rsidR="00E31B29">
              <w:rPr>
                <w:webHidden/>
              </w:rPr>
              <w:fldChar w:fldCharType="begin"/>
            </w:r>
            <w:r w:rsidR="00E31B29">
              <w:rPr>
                <w:webHidden/>
              </w:rPr>
              <w:instrText xml:space="preserve"> PAGEREF _Toc125113526 \h </w:instrText>
            </w:r>
            <w:r w:rsidR="00E31B29">
              <w:rPr>
                <w:webHidden/>
              </w:rPr>
            </w:r>
            <w:r w:rsidR="00E31B29">
              <w:rPr>
                <w:webHidden/>
              </w:rPr>
              <w:fldChar w:fldCharType="separate"/>
            </w:r>
            <w:r>
              <w:rPr>
                <w:webHidden/>
              </w:rPr>
              <w:t>6</w:t>
            </w:r>
            <w:r w:rsidR="00E31B29">
              <w:rPr>
                <w:webHidden/>
              </w:rPr>
              <w:fldChar w:fldCharType="end"/>
            </w:r>
          </w:hyperlink>
        </w:p>
        <w:p w14:paraId="5D9641D1" w14:textId="726EB53D" w:rsidR="00E31B29" w:rsidRDefault="00EF5C19">
          <w:pPr>
            <w:pStyle w:val="24"/>
            <w:rPr>
              <w:rFonts w:asciiTheme="minorHAnsi" w:eastAsiaTheme="minorEastAsia" w:hAnsiTheme="minorHAnsi" w:cstheme="minorBidi"/>
              <w:sz w:val="22"/>
              <w:szCs w:val="22"/>
              <w:lang w:val="en-US" w:eastAsia="en-US"/>
            </w:rPr>
          </w:pPr>
          <w:hyperlink w:anchor="_Toc125113527" w:history="1">
            <w:r w:rsidR="00E31B29" w:rsidRPr="005804E4">
              <w:rPr>
                <w:rStyle w:val="-"/>
              </w:rPr>
              <w:t>1.4</w:t>
            </w:r>
            <w:r w:rsidR="00E31B29">
              <w:rPr>
                <w:rFonts w:asciiTheme="minorHAnsi" w:eastAsiaTheme="minorEastAsia" w:hAnsiTheme="minorHAnsi" w:cstheme="minorBidi"/>
                <w:sz w:val="22"/>
                <w:szCs w:val="22"/>
                <w:lang w:val="en-US" w:eastAsia="en-US"/>
              </w:rPr>
              <w:tab/>
            </w:r>
            <w:r w:rsidR="00E31B29" w:rsidRPr="005804E4">
              <w:rPr>
                <w:rStyle w:val="-"/>
              </w:rPr>
              <w:t>Θεσμικό πλαίσιο</w:t>
            </w:r>
            <w:r w:rsidR="00E31B29">
              <w:rPr>
                <w:webHidden/>
              </w:rPr>
              <w:tab/>
            </w:r>
            <w:r w:rsidR="00E31B29">
              <w:rPr>
                <w:webHidden/>
              </w:rPr>
              <w:fldChar w:fldCharType="begin"/>
            </w:r>
            <w:r w:rsidR="00E31B29">
              <w:rPr>
                <w:webHidden/>
              </w:rPr>
              <w:instrText xml:space="preserve"> PAGEREF _Toc125113527 \h </w:instrText>
            </w:r>
            <w:r w:rsidR="00E31B29">
              <w:rPr>
                <w:webHidden/>
              </w:rPr>
            </w:r>
            <w:r w:rsidR="00E31B29">
              <w:rPr>
                <w:webHidden/>
              </w:rPr>
              <w:fldChar w:fldCharType="separate"/>
            </w:r>
            <w:r>
              <w:rPr>
                <w:webHidden/>
              </w:rPr>
              <w:t>7</w:t>
            </w:r>
            <w:r w:rsidR="00E31B29">
              <w:rPr>
                <w:webHidden/>
              </w:rPr>
              <w:fldChar w:fldCharType="end"/>
            </w:r>
          </w:hyperlink>
        </w:p>
        <w:p w14:paraId="6867D44D" w14:textId="58A98DF3" w:rsidR="00E31B29" w:rsidRDefault="00EF5C19">
          <w:pPr>
            <w:pStyle w:val="24"/>
            <w:rPr>
              <w:rFonts w:asciiTheme="minorHAnsi" w:eastAsiaTheme="minorEastAsia" w:hAnsiTheme="minorHAnsi" w:cstheme="minorBidi"/>
              <w:sz w:val="22"/>
              <w:szCs w:val="22"/>
              <w:lang w:val="en-US" w:eastAsia="en-US"/>
            </w:rPr>
          </w:pPr>
          <w:hyperlink w:anchor="_Toc125113528" w:history="1">
            <w:r w:rsidR="00E31B29" w:rsidRPr="005804E4">
              <w:rPr>
                <w:rStyle w:val="-"/>
                <w:lang w:eastAsia="el-GR"/>
              </w:rPr>
              <w:t>1.5</w:t>
            </w:r>
            <w:r w:rsidR="00E31B29">
              <w:rPr>
                <w:rFonts w:asciiTheme="minorHAnsi" w:eastAsiaTheme="minorEastAsia" w:hAnsiTheme="minorHAnsi" w:cstheme="minorBidi"/>
                <w:sz w:val="22"/>
                <w:szCs w:val="22"/>
                <w:lang w:val="en-US" w:eastAsia="en-US"/>
              </w:rPr>
              <w:tab/>
            </w:r>
            <w:r w:rsidR="00E31B29" w:rsidRPr="005804E4">
              <w:rPr>
                <w:rStyle w:val="-"/>
              </w:rPr>
              <w:t>Προθεσμία παραλαβής προσφορών και διενέργεια διαγωνισμού</w:t>
            </w:r>
            <w:r w:rsidR="00E31B29">
              <w:rPr>
                <w:webHidden/>
              </w:rPr>
              <w:tab/>
            </w:r>
            <w:r w:rsidR="00E31B29">
              <w:rPr>
                <w:webHidden/>
              </w:rPr>
              <w:fldChar w:fldCharType="begin"/>
            </w:r>
            <w:r w:rsidR="00E31B29">
              <w:rPr>
                <w:webHidden/>
              </w:rPr>
              <w:instrText xml:space="preserve"> PAGEREF _Toc125113528 \h </w:instrText>
            </w:r>
            <w:r w:rsidR="00E31B29">
              <w:rPr>
                <w:webHidden/>
              </w:rPr>
            </w:r>
            <w:r w:rsidR="00E31B29">
              <w:rPr>
                <w:webHidden/>
              </w:rPr>
              <w:fldChar w:fldCharType="separate"/>
            </w:r>
            <w:r>
              <w:rPr>
                <w:webHidden/>
              </w:rPr>
              <w:t>7</w:t>
            </w:r>
            <w:r w:rsidR="00E31B29">
              <w:rPr>
                <w:webHidden/>
              </w:rPr>
              <w:fldChar w:fldCharType="end"/>
            </w:r>
          </w:hyperlink>
        </w:p>
        <w:p w14:paraId="724884F5" w14:textId="48F45D52" w:rsidR="00E31B29" w:rsidRDefault="00EF5C19">
          <w:pPr>
            <w:pStyle w:val="24"/>
            <w:rPr>
              <w:rFonts w:asciiTheme="minorHAnsi" w:eastAsiaTheme="minorEastAsia" w:hAnsiTheme="minorHAnsi" w:cstheme="minorBidi"/>
              <w:sz w:val="22"/>
              <w:szCs w:val="22"/>
              <w:lang w:val="en-US" w:eastAsia="en-US"/>
            </w:rPr>
          </w:pPr>
          <w:hyperlink w:anchor="_Toc125113529" w:history="1">
            <w:r w:rsidR="00E31B29" w:rsidRPr="005804E4">
              <w:rPr>
                <w:rStyle w:val="-"/>
              </w:rPr>
              <w:t>1.6</w:t>
            </w:r>
            <w:r w:rsidR="00E31B29">
              <w:rPr>
                <w:rFonts w:asciiTheme="minorHAnsi" w:eastAsiaTheme="minorEastAsia" w:hAnsiTheme="minorHAnsi" w:cstheme="minorBidi"/>
                <w:sz w:val="22"/>
                <w:szCs w:val="22"/>
                <w:lang w:val="en-US" w:eastAsia="en-US"/>
              </w:rPr>
              <w:tab/>
            </w:r>
            <w:r w:rsidR="00E31B29" w:rsidRPr="005804E4">
              <w:rPr>
                <w:rStyle w:val="-"/>
              </w:rPr>
              <w:t>Δημοσιότητα</w:t>
            </w:r>
            <w:r w:rsidR="00E31B29">
              <w:rPr>
                <w:webHidden/>
              </w:rPr>
              <w:tab/>
            </w:r>
            <w:r w:rsidR="00E31B29">
              <w:rPr>
                <w:webHidden/>
              </w:rPr>
              <w:fldChar w:fldCharType="begin"/>
            </w:r>
            <w:r w:rsidR="00E31B29">
              <w:rPr>
                <w:webHidden/>
              </w:rPr>
              <w:instrText xml:space="preserve"> PAGEREF _Toc125113529 \h </w:instrText>
            </w:r>
            <w:r w:rsidR="00E31B29">
              <w:rPr>
                <w:webHidden/>
              </w:rPr>
            </w:r>
            <w:r w:rsidR="00E31B29">
              <w:rPr>
                <w:webHidden/>
              </w:rPr>
              <w:fldChar w:fldCharType="separate"/>
            </w:r>
            <w:r>
              <w:rPr>
                <w:webHidden/>
              </w:rPr>
              <w:t>12</w:t>
            </w:r>
            <w:r w:rsidR="00E31B29">
              <w:rPr>
                <w:webHidden/>
              </w:rPr>
              <w:fldChar w:fldCharType="end"/>
            </w:r>
          </w:hyperlink>
        </w:p>
        <w:p w14:paraId="632195ED" w14:textId="4299E72D" w:rsidR="00E31B29" w:rsidRDefault="00EF5C19">
          <w:pPr>
            <w:pStyle w:val="24"/>
            <w:rPr>
              <w:rFonts w:asciiTheme="minorHAnsi" w:eastAsiaTheme="minorEastAsia" w:hAnsiTheme="minorHAnsi" w:cstheme="minorBidi"/>
              <w:sz w:val="22"/>
              <w:szCs w:val="22"/>
              <w:lang w:val="en-US" w:eastAsia="en-US"/>
            </w:rPr>
          </w:pPr>
          <w:hyperlink w:anchor="_Toc125113530" w:history="1">
            <w:r w:rsidR="00E31B29" w:rsidRPr="005804E4">
              <w:rPr>
                <w:rStyle w:val="-"/>
              </w:rPr>
              <w:t>1.7</w:t>
            </w:r>
            <w:r w:rsidR="00E31B29">
              <w:rPr>
                <w:rFonts w:asciiTheme="minorHAnsi" w:eastAsiaTheme="minorEastAsia" w:hAnsiTheme="minorHAnsi" w:cstheme="minorBidi"/>
                <w:sz w:val="22"/>
                <w:szCs w:val="22"/>
                <w:lang w:val="en-US" w:eastAsia="en-US"/>
              </w:rPr>
              <w:tab/>
            </w:r>
            <w:r w:rsidR="00E31B29" w:rsidRPr="005804E4">
              <w:rPr>
                <w:rStyle w:val="-"/>
              </w:rPr>
              <w:t>Αρχές εφαρμοζόμενες στη διαδικασία σύναψης</w:t>
            </w:r>
            <w:r w:rsidR="00E31B29">
              <w:rPr>
                <w:webHidden/>
              </w:rPr>
              <w:tab/>
            </w:r>
            <w:r w:rsidR="00E31B29">
              <w:rPr>
                <w:webHidden/>
              </w:rPr>
              <w:fldChar w:fldCharType="begin"/>
            </w:r>
            <w:r w:rsidR="00E31B29">
              <w:rPr>
                <w:webHidden/>
              </w:rPr>
              <w:instrText xml:space="preserve"> PAGEREF _Toc125113530 \h </w:instrText>
            </w:r>
            <w:r w:rsidR="00E31B29">
              <w:rPr>
                <w:webHidden/>
              </w:rPr>
            </w:r>
            <w:r w:rsidR="00E31B29">
              <w:rPr>
                <w:webHidden/>
              </w:rPr>
              <w:fldChar w:fldCharType="separate"/>
            </w:r>
            <w:r>
              <w:rPr>
                <w:webHidden/>
              </w:rPr>
              <w:t>12</w:t>
            </w:r>
            <w:r w:rsidR="00E31B29">
              <w:rPr>
                <w:webHidden/>
              </w:rPr>
              <w:fldChar w:fldCharType="end"/>
            </w:r>
          </w:hyperlink>
        </w:p>
        <w:p w14:paraId="1A8186BB" w14:textId="1E378DB2"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31" w:history="1">
            <w:r w:rsidR="00E31B29" w:rsidRPr="005804E4">
              <w:rPr>
                <w:rStyle w:val="-"/>
                <w:rFonts w:ascii="Tahoma" w:hAnsi="Tahoma" w:cs="Tahoma"/>
                <w:noProof/>
              </w:rPr>
              <w:t>2</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ascii="Tahoma" w:hAnsi="Tahoma" w:cs="Tahoma"/>
                <w:noProof/>
              </w:rPr>
              <w:t>ΓΕΝΙΚΟΙ ΚΑΙ ΕΙΔΙΚΟΙ ΟΡΟΙ ΣΥΜΜΕΤΟΧΗΣ</w:t>
            </w:r>
            <w:r w:rsidR="00E31B29">
              <w:rPr>
                <w:noProof/>
                <w:webHidden/>
              </w:rPr>
              <w:tab/>
            </w:r>
            <w:r w:rsidR="00E31B29">
              <w:rPr>
                <w:noProof/>
                <w:webHidden/>
              </w:rPr>
              <w:fldChar w:fldCharType="begin"/>
            </w:r>
            <w:r w:rsidR="00E31B29">
              <w:rPr>
                <w:noProof/>
                <w:webHidden/>
              </w:rPr>
              <w:instrText xml:space="preserve"> PAGEREF _Toc125113531 \h </w:instrText>
            </w:r>
            <w:r w:rsidR="00E31B29">
              <w:rPr>
                <w:noProof/>
                <w:webHidden/>
              </w:rPr>
            </w:r>
            <w:r w:rsidR="00E31B29">
              <w:rPr>
                <w:noProof/>
                <w:webHidden/>
              </w:rPr>
              <w:fldChar w:fldCharType="separate"/>
            </w:r>
            <w:r>
              <w:rPr>
                <w:noProof/>
                <w:webHidden/>
              </w:rPr>
              <w:t>13</w:t>
            </w:r>
            <w:r w:rsidR="00E31B29">
              <w:rPr>
                <w:noProof/>
                <w:webHidden/>
              </w:rPr>
              <w:fldChar w:fldCharType="end"/>
            </w:r>
          </w:hyperlink>
        </w:p>
        <w:p w14:paraId="761A8168" w14:textId="44395F01" w:rsidR="00E31B29" w:rsidRDefault="00EF5C19">
          <w:pPr>
            <w:pStyle w:val="24"/>
            <w:rPr>
              <w:rFonts w:asciiTheme="minorHAnsi" w:eastAsiaTheme="minorEastAsia" w:hAnsiTheme="minorHAnsi" w:cstheme="minorBidi"/>
              <w:sz w:val="22"/>
              <w:szCs w:val="22"/>
              <w:lang w:val="en-US" w:eastAsia="en-US"/>
            </w:rPr>
          </w:pPr>
          <w:hyperlink w:anchor="_Toc125113532" w:history="1">
            <w:r w:rsidR="00E31B29" w:rsidRPr="005804E4">
              <w:rPr>
                <w:rStyle w:val="-"/>
              </w:rPr>
              <w:t>2.1</w:t>
            </w:r>
            <w:r w:rsidR="00E31B29">
              <w:rPr>
                <w:rFonts w:asciiTheme="minorHAnsi" w:eastAsiaTheme="minorEastAsia" w:hAnsiTheme="minorHAnsi" w:cstheme="minorBidi"/>
                <w:sz w:val="22"/>
                <w:szCs w:val="22"/>
                <w:lang w:val="en-US" w:eastAsia="en-US"/>
              </w:rPr>
              <w:tab/>
            </w:r>
            <w:r w:rsidR="00E31B29" w:rsidRPr="005804E4">
              <w:rPr>
                <w:rStyle w:val="-"/>
              </w:rPr>
              <w:t>Γενικές Πληροφορίες</w:t>
            </w:r>
            <w:r w:rsidR="00E31B29">
              <w:rPr>
                <w:webHidden/>
              </w:rPr>
              <w:tab/>
            </w:r>
            <w:r w:rsidR="00E31B29">
              <w:rPr>
                <w:webHidden/>
              </w:rPr>
              <w:fldChar w:fldCharType="begin"/>
            </w:r>
            <w:r w:rsidR="00E31B29">
              <w:rPr>
                <w:webHidden/>
              </w:rPr>
              <w:instrText xml:space="preserve"> PAGEREF _Toc125113532 \h </w:instrText>
            </w:r>
            <w:r w:rsidR="00E31B29">
              <w:rPr>
                <w:webHidden/>
              </w:rPr>
            </w:r>
            <w:r w:rsidR="00E31B29">
              <w:rPr>
                <w:webHidden/>
              </w:rPr>
              <w:fldChar w:fldCharType="separate"/>
            </w:r>
            <w:r>
              <w:rPr>
                <w:webHidden/>
              </w:rPr>
              <w:t>13</w:t>
            </w:r>
            <w:r w:rsidR="00E31B29">
              <w:rPr>
                <w:webHidden/>
              </w:rPr>
              <w:fldChar w:fldCharType="end"/>
            </w:r>
          </w:hyperlink>
        </w:p>
        <w:p w14:paraId="71E36BF0" w14:textId="28F3BF76"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33" w:history="1">
            <w:r w:rsidR="00E31B29" w:rsidRPr="005804E4">
              <w:rPr>
                <w:rStyle w:val="-"/>
                <w:noProof/>
              </w:rPr>
              <w:t>2.1.1</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Έγγραφα της σύμβασης</w:t>
            </w:r>
            <w:r w:rsidR="00E31B29">
              <w:rPr>
                <w:noProof/>
                <w:webHidden/>
              </w:rPr>
              <w:tab/>
            </w:r>
            <w:r w:rsidR="00E31B29">
              <w:rPr>
                <w:noProof/>
                <w:webHidden/>
              </w:rPr>
              <w:fldChar w:fldCharType="begin"/>
            </w:r>
            <w:r w:rsidR="00E31B29">
              <w:rPr>
                <w:noProof/>
                <w:webHidden/>
              </w:rPr>
              <w:instrText xml:space="preserve"> PAGEREF _Toc125113533 \h </w:instrText>
            </w:r>
            <w:r w:rsidR="00E31B29">
              <w:rPr>
                <w:noProof/>
                <w:webHidden/>
              </w:rPr>
            </w:r>
            <w:r w:rsidR="00E31B29">
              <w:rPr>
                <w:noProof/>
                <w:webHidden/>
              </w:rPr>
              <w:fldChar w:fldCharType="separate"/>
            </w:r>
            <w:r>
              <w:rPr>
                <w:noProof/>
                <w:webHidden/>
              </w:rPr>
              <w:t>13</w:t>
            </w:r>
            <w:r w:rsidR="00E31B29">
              <w:rPr>
                <w:noProof/>
                <w:webHidden/>
              </w:rPr>
              <w:fldChar w:fldCharType="end"/>
            </w:r>
          </w:hyperlink>
        </w:p>
        <w:p w14:paraId="3CB0CB73" w14:textId="191598F7"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34" w:history="1">
            <w:r w:rsidR="00E31B29" w:rsidRPr="005804E4">
              <w:rPr>
                <w:rStyle w:val="-"/>
                <w:noProof/>
              </w:rPr>
              <w:t>2.1.2</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Επικοινωνία - Πρόσβαση στα έγγραφα της Σύμβασης</w:t>
            </w:r>
            <w:r w:rsidR="00E31B29">
              <w:rPr>
                <w:noProof/>
                <w:webHidden/>
              </w:rPr>
              <w:tab/>
            </w:r>
            <w:r w:rsidR="00E31B29">
              <w:rPr>
                <w:noProof/>
                <w:webHidden/>
              </w:rPr>
              <w:fldChar w:fldCharType="begin"/>
            </w:r>
            <w:r w:rsidR="00E31B29">
              <w:rPr>
                <w:noProof/>
                <w:webHidden/>
              </w:rPr>
              <w:instrText xml:space="preserve"> PAGEREF _Toc125113534 \h </w:instrText>
            </w:r>
            <w:r w:rsidR="00E31B29">
              <w:rPr>
                <w:noProof/>
                <w:webHidden/>
              </w:rPr>
            </w:r>
            <w:r w:rsidR="00E31B29">
              <w:rPr>
                <w:noProof/>
                <w:webHidden/>
              </w:rPr>
              <w:fldChar w:fldCharType="separate"/>
            </w:r>
            <w:r>
              <w:rPr>
                <w:noProof/>
                <w:webHidden/>
              </w:rPr>
              <w:t>13</w:t>
            </w:r>
            <w:r w:rsidR="00E31B29">
              <w:rPr>
                <w:noProof/>
                <w:webHidden/>
              </w:rPr>
              <w:fldChar w:fldCharType="end"/>
            </w:r>
          </w:hyperlink>
        </w:p>
        <w:p w14:paraId="6579DEF4" w14:textId="68ED90C0"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35" w:history="1">
            <w:r w:rsidR="00E31B29" w:rsidRPr="005804E4">
              <w:rPr>
                <w:rStyle w:val="-"/>
                <w:noProof/>
              </w:rPr>
              <w:t>2.1.3</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Παροχή Διευκρινίσεων</w:t>
            </w:r>
            <w:r w:rsidR="00E31B29">
              <w:rPr>
                <w:noProof/>
                <w:webHidden/>
              </w:rPr>
              <w:tab/>
            </w:r>
            <w:r w:rsidR="00E31B29">
              <w:rPr>
                <w:noProof/>
                <w:webHidden/>
              </w:rPr>
              <w:fldChar w:fldCharType="begin"/>
            </w:r>
            <w:r w:rsidR="00E31B29">
              <w:rPr>
                <w:noProof/>
                <w:webHidden/>
              </w:rPr>
              <w:instrText xml:space="preserve"> PAGEREF _Toc125113535 \h </w:instrText>
            </w:r>
            <w:r w:rsidR="00E31B29">
              <w:rPr>
                <w:noProof/>
                <w:webHidden/>
              </w:rPr>
            </w:r>
            <w:r w:rsidR="00E31B29">
              <w:rPr>
                <w:noProof/>
                <w:webHidden/>
              </w:rPr>
              <w:fldChar w:fldCharType="separate"/>
            </w:r>
            <w:r>
              <w:rPr>
                <w:noProof/>
                <w:webHidden/>
              </w:rPr>
              <w:t>13</w:t>
            </w:r>
            <w:r w:rsidR="00E31B29">
              <w:rPr>
                <w:noProof/>
                <w:webHidden/>
              </w:rPr>
              <w:fldChar w:fldCharType="end"/>
            </w:r>
          </w:hyperlink>
        </w:p>
        <w:p w14:paraId="0F6B313A" w14:textId="60B1977C"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36" w:history="1">
            <w:r w:rsidR="00E31B29" w:rsidRPr="005804E4">
              <w:rPr>
                <w:rStyle w:val="-"/>
                <w:noProof/>
              </w:rPr>
              <w:t>2.1.4</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Γλώσσα</w:t>
            </w:r>
            <w:r w:rsidR="00E31B29">
              <w:rPr>
                <w:noProof/>
                <w:webHidden/>
              </w:rPr>
              <w:tab/>
            </w:r>
            <w:r w:rsidR="00E31B29">
              <w:rPr>
                <w:noProof/>
                <w:webHidden/>
              </w:rPr>
              <w:fldChar w:fldCharType="begin"/>
            </w:r>
            <w:r w:rsidR="00E31B29">
              <w:rPr>
                <w:noProof/>
                <w:webHidden/>
              </w:rPr>
              <w:instrText xml:space="preserve"> PAGEREF _Toc125113536 \h </w:instrText>
            </w:r>
            <w:r w:rsidR="00E31B29">
              <w:rPr>
                <w:noProof/>
                <w:webHidden/>
              </w:rPr>
            </w:r>
            <w:r w:rsidR="00E31B29">
              <w:rPr>
                <w:noProof/>
                <w:webHidden/>
              </w:rPr>
              <w:fldChar w:fldCharType="separate"/>
            </w:r>
            <w:r>
              <w:rPr>
                <w:noProof/>
                <w:webHidden/>
              </w:rPr>
              <w:t>14</w:t>
            </w:r>
            <w:r w:rsidR="00E31B29">
              <w:rPr>
                <w:noProof/>
                <w:webHidden/>
              </w:rPr>
              <w:fldChar w:fldCharType="end"/>
            </w:r>
          </w:hyperlink>
        </w:p>
        <w:p w14:paraId="1E4C37D8" w14:textId="55282979"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37" w:history="1">
            <w:r w:rsidR="00E31B29" w:rsidRPr="005804E4">
              <w:rPr>
                <w:rStyle w:val="-"/>
                <w:noProof/>
              </w:rPr>
              <w:t>2.1.5</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Εγγυήσεις</w:t>
            </w:r>
            <w:r w:rsidR="00E31B29">
              <w:rPr>
                <w:noProof/>
                <w:webHidden/>
              </w:rPr>
              <w:tab/>
            </w:r>
            <w:r w:rsidR="00E31B29">
              <w:rPr>
                <w:noProof/>
                <w:webHidden/>
              </w:rPr>
              <w:fldChar w:fldCharType="begin"/>
            </w:r>
            <w:r w:rsidR="00E31B29">
              <w:rPr>
                <w:noProof/>
                <w:webHidden/>
              </w:rPr>
              <w:instrText xml:space="preserve"> PAGEREF _Toc125113537 \h </w:instrText>
            </w:r>
            <w:r w:rsidR="00E31B29">
              <w:rPr>
                <w:noProof/>
                <w:webHidden/>
              </w:rPr>
            </w:r>
            <w:r w:rsidR="00E31B29">
              <w:rPr>
                <w:noProof/>
                <w:webHidden/>
              </w:rPr>
              <w:fldChar w:fldCharType="separate"/>
            </w:r>
            <w:r>
              <w:rPr>
                <w:noProof/>
                <w:webHidden/>
              </w:rPr>
              <w:t>14</w:t>
            </w:r>
            <w:r w:rsidR="00E31B29">
              <w:rPr>
                <w:noProof/>
                <w:webHidden/>
              </w:rPr>
              <w:fldChar w:fldCharType="end"/>
            </w:r>
          </w:hyperlink>
        </w:p>
        <w:p w14:paraId="6D070EAA" w14:textId="2CBA52E6" w:rsidR="00E31B29" w:rsidRDefault="00EF5C19">
          <w:pPr>
            <w:pStyle w:val="24"/>
            <w:rPr>
              <w:rFonts w:asciiTheme="minorHAnsi" w:eastAsiaTheme="minorEastAsia" w:hAnsiTheme="minorHAnsi" w:cstheme="minorBidi"/>
              <w:sz w:val="22"/>
              <w:szCs w:val="22"/>
              <w:lang w:val="en-US" w:eastAsia="en-US"/>
            </w:rPr>
          </w:pPr>
          <w:hyperlink w:anchor="_Toc125113538" w:history="1">
            <w:r w:rsidR="00E31B29" w:rsidRPr="005804E4">
              <w:rPr>
                <w:rStyle w:val="-"/>
              </w:rPr>
              <w:t>2.2</w:t>
            </w:r>
            <w:r w:rsidR="00E31B29">
              <w:rPr>
                <w:rFonts w:asciiTheme="minorHAnsi" w:eastAsiaTheme="minorEastAsia" w:hAnsiTheme="minorHAnsi" w:cstheme="minorBidi"/>
                <w:sz w:val="22"/>
                <w:szCs w:val="22"/>
                <w:lang w:val="en-US" w:eastAsia="en-US"/>
              </w:rPr>
              <w:tab/>
            </w:r>
            <w:r w:rsidR="00E31B29" w:rsidRPr="005804E4">
              <w:rPr>
                <w:rStyle w:val="-"/>
              </w:rPr>
              <w:t>Δικαίωμα Συμμετοχής - Κριτήρια Ποιοτικής Επιλογής</w:t>
            </w:r>
            <w:r w:rsidR="00E31B29">
              <w:rPr>
                <w:webHidden/>
              </w:rPr>
              <w:tab/>
            </w:r>
            <w:r w:rsidR="00E31B29">
              <w:rPr>
                <w:webHidden/>
              </w:rPr>
              <w:fldChar w:fldCharType="begin"/>
            </w:r>
            <w:r w:rsidR="00E31B29">
              <w:rPr>
                <w:webHidden/>
              </w:rPr>
              <w:instrText xml:space="preserve"> PAGEREF _Toc125113538 \h </w:instrText>
            </w:r>
            <w:r w:rsidR="00E31B29">
              <w:rPr>
                <w:webHidden/>
              </w:rPr>
            </w:r>
            <w:r w:rsidR="00E31B29">
              <w:rPr>
                <w:webHidden/>
              </w:rPr>
              <w:fldChar w:fldCharType="separate"/>
            </w:r>
            <w:r>
              <w:rPr>
                <w:webHidden/>
              </w:rPr>
              <w:t>15</w:t>
            </w:r>
            <w:r w:rsidR="00E31B29">
              <w:rPr>
                <w:webHidden/>
              </w:rPr>
              <w:fldChar w:fldCharType="end"/>
            </w:r>
          </w:hyperlink>
        </w:p>
        <w:p w14:paraId="42CA8E9D" w14:textId="589A77BB"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39" w:history="1">
            <w:r w:rsidR="00E31B29" w:rsidRPr="005804E4">
              <w:rPr>
                <w:rStyle w:val="-"/>
                <w:noProof/>
              </w:rPr>
              <w:t>2.2.1</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Δικαιούμενοι συμμετοχής</w:t>
            </w:r>
            <w:r w:rsidR="00E31B29">
              <w:rPr>
                <w:noProof/>
                <w:webHidden/>
              </w:rPr>
              <w:tab/>
            </w:r>
            <w:r w:rsidR="00E31B29">
              <w:rPr>
                <w:noProof/>
                <w:webHidden/>
              </w:rPr>
              <w:fldChar w:fldCharType="begin"/>
            </w:r>
            <w:r w:rsidR="00E31B29">
              <w:rPr>
                <w:noProof/>
                <w:webHidden/>
              </w:rPr>
              <w:instrText xml:space="preserve"> PAGEREF _Toc125113539 \h </w:instrText>
            </w:r>
            <w:r w:rsidR="00E31B29">
              <w:rPr>
                <w:noProof/>
                <w:webHidden/>
              </w:rPr>
            </w:r>
            <w:r w:rsidR="00E31B29">
              <w:rPr>
                <w:noProof/>
                <w:webHidden/>
              </w:rPr>
              <w:fldChar w:fldCharType="separate"/>
            </w:r>
            <w:r>
              <w:rPr>
                <w:noProof/>
                <w:webHidden/>
              </w:rPr>
              <w:t>15</w:t>
            </w:r>
            <w:r w:rsidR="00E31B29">
              <w:rPr>
                <w:noProof/>
                <w:webHidden/>
              </w:rPr>
              <w:fldChar w:fldCharType="end"/>
            </w:r>
          </w:hyperlink>
        </w:p>
        <w:p w14:paraId="6FCDE470" w14:textId="701041AE"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0" w:history="1">
            <w:r w:rsidR="00E31B29" w:rsidRPr="005804E4">
              <w:rPr>
                <w:rStyle w:val="-"/>
                <w:noProof/>
              </w:rPr>
              <w:t>2.2.2</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Εγγύηση συμμετοχής</w:t>
            </w:r>
            <w:r w:rsidR="00E31B29">
              <w:rPr>
                <w:noProof/>
                <w:webHidden/>
              </w:rPr>
              <w:tab/>
            </w:r>
            <w:r w:rsidR="00E31B29">
              <w:rPr>
                <w:noProof/>
                <w:webHidden/>
              </w:rPr>
              <w:fldChar w:fldCharType="begin"/>
            </w:r>
            <w:r w:rsidR="00E31B29">
              <w:rPr>
                <w:noProof/>
                <w:webHidden/>
              </w:rPr>
              <w:instrText xml:space="preserve"> PAGEREF _Toc125113540 \h </w:instrText>
            </w:r>
            <w:r w:rsidR="00E31B29">
              <w:rPr>
                <w:noProof/>
                <w:webHidden/>
              </w:rPr>
            </w:r>
            <w:r w:rsidR="00E31B29">
              <w:rPr>
                <w:noProof/>
                <w:webHidden/>
              </w:rPr>
              <w:fldChar w:fldCharType="separate"/>
            </w:r>
            <w:r>
              <w:rPr>
                <w:noProof/>
                <w:webHidden/>
              </w:rPr>
              <w:t>16</w:t>
            </w:r>
            <w:r w:rsidR="00E31B29">
              <w:rPr>
                <w:noProof/>
                <w:webHidden/>
              </w:rPr>
              <w:fldChar w:fldCharType="end"/>
            </w:r>
          </w:hyperlink>
        </w:p>
        <w:p w14:paraId="48C1A0DC" w14:textId="3CECD1C7"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1" w:history="1">
            <w:r w:rsidR="00E31B29" w:rsidRPr="005804E4">
              <w:rPr>
                <w:rStyle w:val="-"/>
                <w:noProof/>
              </w:rPr>
              <w:t>2.2.3</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Λόγοι αποκλεισμού</w:t>
            </w:r>
            <w:r w:rsidR="00E31B29">
              <w:rPr>
                <w:noProof/>
                <w:webHidden/>
              </w:rPr>
              <w:tab/>
            </w:r>
            <w:r w:rsidR="00E31B29">
              <w:rPr>
                <w:noProof/>
                <w:webHidden/>
              </w:rPr>
              <w:fldChar w:fldCharType="begin"/>
            </w:r>
            <w:r w:rsidR="00E31B29">
              <w:rPr>
                <w:noProof/>
                <w:webHidden/>
              </w:rPr>
              <w:instrText xml:space="preserve"> PAGEREF _Toc125113541 \h </w:instrText>
            </w:r>
            <w:r w:rsidR="00E31B29">
              <w:rPr>
                <w:noProof/>
                <w:webHidden/>
              </w:rPr>
            </w:r>
            <w:r w:rsidR="00E31B29">
              <w:rPr>
                <w:noProof/>
                <w:webHidden/>
              </w:rPr>
              <w:fldChar w:fldCharType="separate"/>
            </w:r>
            <w:r>
              <w:rPr>
                <w:noProof/>
                <w:webHidden/>
              </w:rPr>
              <w:t>17</w:t>
            </w:r>
            <w:r w:rsidR="00E31B29">
              <w:rPr>
                <w:noProof/>
                <w:webHidden/>
              </w:rPr>
              <w:fldChar w:fldCharType="end"/>
            </w:r>
          </w:hyperlink>
        </w:p>
        <w:p w14:paraId="474501A5" w14:textId="6A3DA02F"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2" w:history="1">
            <w:r w:rsidR="00E31B29" w:rsidRPr="005804E4">
              <w:rPr>
                <w:rStyle w:val="-"/>
                <w:noProof/>
              </w:rPr>
              <w:t>2.2.4</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Καταλληλότητα άσκησης επαγγελματικής δραστηριότητας</w:t>
            </w:r>
            <w:r w:rsidR="00E31B29">
              <w:rPr>
                <w:noProof/>
                <w:webHidden/>
              </w:rPr>
              <w:tab/>
            </w:r>
            <w:r w:rsidR="00E31B29">
              <w:rPr>
                <w:noProof/>
                <w:webHidden/>
              </w:rPr>
              <w:fldChar w:fldCharType="begin"/>
            </w:r>
            <w:r w:rsidR="00E31B29">
              <w:rPr>
                <w:noProof/>
                <w:webHidden/>
              </w:rPr>
              <w:instrText xml:space="preserve"> PAGEREF _Toc125113542 \h </w:instrText>
            </w:r>
            <w:r w:rsidR="00E31B29">
              <w:rPr>
                <w:noProof/>
                <w:webHidden/>
              </w:rPr>
            </w:r>
            <w:r w:rsidR="00E31B29">
              <w:rPr>
                <w:noProof/>
                <w:webHidden/>
              </w:rPr>
              <w:fldChar w:fldCharType="separate"/>
            </w:r>
            <w:r>
              <w:rPr>
                <w:noProof/>
                <w:webHidden/>
              </w:rPr>
              <w:t>21</w:t>
            </w:r>
            <w:r w:rsidR="00E31B29">
              <w:rPr>
                <w:noProof/>
                <w:webHidden/>
              </w:rPr>
              <w:fldChar w:fldCharType="end"/>
            </w:r>
          </w:hyperlink>
        </w:p>
        <w:p w14:paraId="3D5CFC18" w14:textId="3441F771"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3" w:history="1">
            <w:r w:rsidR="00E31B29" w:rsidRPr="005804E4">
              <w:rPr>
                <w:rStyle w:val="-"/>
                <w:noProof/>
              </w:rPr>
              <w:t>2.2.5</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Οικονομική και χρηματοοικονομική επάρκεια</w:t>
            </w:r>
            <w:r w:rsidR="00E31B29">
              <w:rPr>
                <w:noProof/>
                <w:webHidden/>
              </w:rPr>
              <w:tab/>
            </w:r>
            <w:r w:rsidR="00E31B29">
              <w:rPr>
                <w:noProof/>
                <w:webHidden/>
              </w:rPr>
              <w:fldChar w:fldCharType="begin"/>
            </w:r>
            <w:r w:rsidR="00E31B29">
              <w:rPr>
                <w:noProof/>
                <w:webHidden/>
              </w:rPr>
              <w:instrText xml:space="preserve"> PAGEREF _Toc125113543 \h </w:instrText>
            </w:r>
            <w:r w:rsidR="00E31B29">
              <w:rPr>
                <w:noProof/>
                <w:webHidden/>
              </w:rPr>
            </w:r>
            <w:r w:rsidR="00E31B29">
              <w:rPr>
                <w:noProof/>
                <w:webHidden/>
              </w:rPr>
              <w:fldChar w:fldCharType="separate"/>
            </w:r>
            <w:r>
              <w:rPr>
                <w:noProof/>
                <w:webHidden/>
              </w:rPr>
              <w:t>22</w:t>
            </w:r>
            <w:r w:rsidR="00E31B29">
              <w:rPr>
                <w:noProof/>
                <w:webHidden/>
              </w:rPr>
              <w:fldChar w:fldCharType="end"/>
            </w:r>
          </w:hyperlink>
        </w:p>
        <w:p w14:paraId="334006CD" w14:textId="61BA5752"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4" w:history="1">
            <w:r w:rsidR="00E31B29" w:rsidRPr="005804E4">
              <w:rPr>
                <w:rStyle w:val="-"/>
                <w:noProof/>
              </w:rPr>
              <w:t>2.2.6</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Τεχνική και επαγγελματική ικανότητα</w:t>
            </w:r>
            <w:r w:rsidR="00E31B29">
              <w:rPr>
                <w:noProof/>
                <w:webHidden/>
              </w:rPr>
              <w:tab/>
            </w:r>
            <w:r w:rsidR="00E31B29">
              <w:rPr>
                <w:noProof/>
                <w:webHidden/>
              </w:rPr>
              <w:fldChar w:fldCharType="begin"/>
            </w:r>
            <w:r w:rsidR="00E31B29">
              <w:rPr>
                <w:noProof/>
                <w:webHidden/>
              </w:rPr>
              <w:instrText xml:space="preserve"> PAGEREF _Toc125113544 \h </w:instrText>
            </w:r>
            <w:r w:rsidR="00E31B29">
              <w:rPr>
                <w:noProof/>
                <w:webHidden/>
              </w:rPr>
            </w:r>
            <w:r w:rsidR="00E31B29">
              <w:rPr>
                <w:noProof/>
                <w:webHidden/>
              </w:rPr>
              <w:fldChar w:fldCharType="separate"/>
            </w:r>
            <w:r>
              <w:rPr>
                <w:noProof/>
                <w:webHidden/>
              </w:rPr>
              <w:t>22</w:t>
            </w:r>
            <w:r w:rsidR="00E31B29">
              <w:rPr>
                <w:noProof/>
                <w:webHidden/>
              </w:rPr>
              <w:fldChar w:fldCharType="end"/>
            </w:r>
          </w:hyperlink>
        </w:p>
        <w:p w14:paraId="3A51B765" w14:textId="694926E3"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5" w:history="1">
            <w:r w:rsidR="00E31B29" w:rsidRPr="005804E4">
              <w:rPr>
                <w:rStyle w:val="-"/>
                <w:noProof/>
              </w:rPr>
              <w:t>2.2.7</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Πρότυπα διασφάλισης ποιότητας</w:t>
            </w:r>
            <w:r w:rsidR="00E31B29">
              <w:rPr>
                <w:noProof/>
                <w:webHidden/>
              </w:rPr>
              <w:tab/>
            </w:r>
            <w:r w:rsidR="00E31B29">
              <w:rPr>
                <w:noProof/>
                <w:webHidden/>
              </w:rPr>
              <w:fldChar w:fldCharType="begin"/>
            </w:r>
            <w:r w:rsidR="00E31B29">
              <w:rPr>
                <w:noProof/>
                <w:webHidden/>
              </w:rPr>
              <w:instrText xml:space="preserve"> PAGEREF _Toc125113545 \h </w:instrText>
            </w:r>
            <w:r w:rsidR="00E31B29">
              <w:rPr>
                <w:noProof/>
                <w:webHidden/>
              </w:rPr>
            </w:r>
            <w:r w:rsidR="00E31B29">
              <w:rPr>
                <w:noProof/>
                <w:webHidden/>
              </w:rPr>
              <w:fldChar w:fldCharType="separate"/>
            </w:r>
            <w:r>
              <w:rPr>
                <w:noProof/>
                <w:webHidden/>
              </w:rPr>
              <w:t>24</w:t>
            </w:r>
            <w:r w:rsidR="00E31B29">
              <w:rPr>
                <w:noProof/>
                <w:webHidden/>
              </w:rPr>
              <w:fldChar w:fldCharType="end"/>
            </w:r>
          </w:hyperlink>
        </w:p>
        <w:p w14:paraId="6BF57E1F" w14:textId="75E919FF"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6" w:history="1">
            <w:r w:rsidR="00E31B29" w:rsidRPr="005804E4">
              <w:rPr>
                <w:rStyle w:val="-"/>
                <w:noProof/>
              </w:rPr>
              <w:t>2.2.8</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Στήριξη στην ικανότητα τρίτων - Υπεργολαβία</w:t>
            </w:r>
            <w:r w:rsidR="00E31B29">
              <w:rPr>
                <w:noProof/>
                <w:webHidden/>
              </w:rPr>
              <w:tab/>
            </w:r>
            <w:r w:rsidR="00E31B29">
              <w:rPr>
                <w:noProof/>
                <w:webHidden/>
              </w:rPr>
              <w:fldChar w:fldCharType="begin"/>
            </w:r>
            <w:r w:rsidR="00E31B29">
              <w:rPr>
                <w:noProof/>
                <w:webHidden/>
              </w:rPr>
              <w:instrText xml:space="preserve"> PAGEREF _Toc125113546 \h </w:instrText>
            </w:r>
            <w:r w:rsidR="00E31B29">
              <w:rPr>
                <w:noProof/>
                <w:webHidden/>
              </w:rPr>
            </w:r>
            <w:r w:rsidR="00E31B29">
              <w:rPr>
                <w:noProof/>
                <w:webHidden/>
              </w:rPr>
              <w:fldChar w:fldCharType="separate"/>
            </w:r>
            <w:r>
              <w:rPr>
                <w:noProof/>
                <w:webHidden/>
              </w:rPr>
              <w:t>24</w:t>
            </w:r>
            <w:r w:rsidR="00E31B29">
              <w:rPr>
                <w:noProof/>
                <w:webHidden/>
              </w:rPr>
              <w:fldChar w:fldCharType="end"/>
            </w:r>
          </w:hyperlink>
        </w:p>
        <w:p w14:paraId="43F462B3" w14:textId="674E3F68"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7" w:history="1">
            <w:r w:rsidR="00E31B29" w:rsidRPr="005804E4">
              <w:rPr>
                <w:rStyle w:val="-"/>
                <w:noProof/>
              </w:rPr>
              <w:t>2.2.9</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Κανόνες απόδειξης ποιοτικής επιλογής</w:t>
            </w:r>
            <w:r w:rsidR="00E31B29">
              <w:rPr>
                <w:noProof/>
                <w:webHidden/>
              </w:rPr>
              <w:tab/>
            </w:r>
            <w:r w:rsidR="00E31B29">
              <w:rPr>
                <w:noProof/>
                <w:webHidden/>
              </w:rPr>
              <w:fldChar w:fldCharType="begin"/>
            </w:r>
            <w:r w:rsidR="00E31B29">
              <w:rPr>
                <w:noProof/>
                <w:webHidden/>
              </w:rPr>
              <w:instrText xml:space="preserve"> PAGEREF _Toc125113547 \h </w:instrText>
            </w:r>
            <w:r w:rsidR="00E31B29">
              <w:rPr>
                <w:noProof/>
                <w:webHidden/>
              </w:rPr>
            </w:r>
            <w:r w:rsidR="00E31B29">
              <w:rPr>
                <w:noProof/>
                <w:webHidden/>
              </w:rPr>
              <w:fldChar w:fldCharType="separate"/>
            </w:r>
            <w:r>
              <w:rPr>
                <w:noProof/>
                <w:webHidden/>
              </w:rPr>
              <w:t>25</w:t>
            </w:r>
            <w:r w:rsidR="00E31B29">
              <w:rPr>
                <w:noProof/>
                <w:webHidden/>
              </w:rPr>
              <w:fldChar w:fldCharType="end"/>
            </w:r>
          </w:hyperlink>
        </w:p>
        <w:p w14:paraId="117B3530" w14:textId="136BDB51" w:rsidR="00E31B29" w:rsidRDefault="00EF5C19">
          <w:pPr>
            <w:pStyle w:val="24"/>
            <w:rPr>
              <w:rFonts w:asciiTheme="minorHAnsi" w:eastAsiaTheme="minorEastAsia" w:hAnsiTheme="minorHAnsi" w:cstheme="minorBidi"/>
              <w:sz w:val="22"/>
              <w:szCs w:val="22"/>
              <w:lang w:val="en-US" w:eastAsia="en-US"/>
            </w:rPr>
          </w:pPr>
          <w:hyperlink w:anchor="_Toc125113548" w:history="1">
            <w:r w:rsidR="00E31B29" w:rsidRPr="005804E4">
              <w:rPr>
                <w:rStyle w:val="-"/>
              </w:rPr>
              <w:t>2.3</w:t>
            </w:r>
            <w:r w:rsidR="00E31B29">
              <w:rPr>
                <w:rFonts w:asciiTheme="minorHAnsi" w:eastAsiaTheme="minorEastAsia" w:hAnsiTheme="minorHAnsi" w:cstheme="minorBidi"/>
                <w:sz w:val="22"/>
                <w:szCs w:val="22"/>
                <w:lang w:val="en-US" w:eastAsia="en-US"/>
              </w:rPr>
              <w:tab/>
            </w:r>
            <w:r w:rsidR="00E31B29" w:rsidRPr="005804E4">
              <w:rPr>
                <w:rStyle w:val="-"/>
              </w:rPr>
              <w:t>Κριτήρια Ανάθεσης</w:t>
            </w:r>
            <w:r w:rsidR="00E31B29">
              <w:rPr>
                <w:webHidden/>
              </w:rPr>
              <w:tab/>
            </w:r>
            <w:r w:rsidR="00E31B29">
              <w:rPr>
                <w:webHidden/>
              </w:rPr>
              <w:fldChar w:fldCharType="begin"/>
            </w:r>
            <w:r w:rsidR="00E31B29">
              <w:rPr>
                <w:webHidden/>
              </w:rPr>
              <w:instrText xml:space="preserve"> PAGEREF _Toc125113548 \h </w:instrText>
            </w:r>
            <w:r w:rsidR="00E31B29">
              <w:rPr>
                <w:webHidden/>
              </w:rPr>
            </w:r>
            <w:r w:rsidR="00E31B29">
              <w:rPr>
                <w:webHidden/>
              </w:rPr>
              <w:fldChar w:fldCharType="separate"/>
            </w:r>
            <w:r>
              <w:rPr>
                <w:webHidden/>
              </w:rPr>
              <w:t>34</w:t>
            </w:r>
            <w:r w:rsidR="00E31B29">
              <w:rPr>
                <w:webHidden/>
              </w:rPr>
              <w:fldChar w:fldCharType="end"/>
            </w:r>
          </w:hyperlink>
        </w:p>
        <w:p w14:paraId="3EB422D7" w14:textId="6C59526B"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49" w:history="1">
            <w:r w:rsidR="00E31B29" w:rsidRPr="005804E4">
              <w:rPr>
                <w:rStyle w:val="-"/>
                <w:noProof/>
              </w:rPr>
              <w:t>2.3.1</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Κριτήριο ανάθεσης</w:t>
            </w:r>
            <w:r w:rsidR="00E31B29">
              <w:rPr>
                <w:noProof/>
                <w:webHidden/>
              </w:rPr>
              <w:tab/>
            </w:r>
            <w:r w:rsidR="00E31B29">
              <w:rPr>
                <w:noProof/>
                <w:webHidden/>
              </w:rPr>
              <w:fldChar w:fldCharType="begin"/>
            </w:r>
            <w:r w:rsidR="00E31B29">
              <w:rPr>
                <w:noProof/>
                <w:webHidden/>
              </w:rPr>
              <w:instrText xml:space="preserve"> PAGEREF _Toc125113549 \h </w:instrText>
            </w:r>
            <w:r w:rsidR="00E31B29">
              <w:rPr>
                <w:noProof/>
                <w:webHidden/>
              </w:rPr>
            </w:r>
            <w:r w:rsidR="00E31B29">
              <w:rPr>
                <w:noProof/>
                <w:webHidden/>
              </w:rPr>
              <w:fldChar w:fldCharType="separate"/>
            </w:r>
            <w:r>
              <w:rPr>
                <w:noProof/>
                <w:webHidden/>
              </w:rPr>
              <w:t>34</w:t>
            </w:r>
            <w:r w:rsidR="00E31B29">
              <w:rPr>
                <w:noProof/>
                <w:webHidden/>
              </w:rPr>
              <w:fldChar w:fldCharType="end"/>
            </w:r>
          </w:hyperlink>
        </w:p>
        <w:p w14:paraId="1FA978FC" w14:textId="738989A6"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0" w:history="1">
            <w:r w:rsidR="00E31B29" w:rsidRPr="005804E4">
              <w:rPr>
                <w:rStyle w:val="-"/>
                <w:noProof/>
              </w:rPr>
              <w:t>2.3.2</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Βαθμολόγηση και κατάταξη προσφορών</w:t>
            </w:r>
            <w:r w:rsidR="00E31B29">
              <w:rPr>
                <w:noProof/>
                <w:webHidden/>
              </w:rPr>
              <w:tab/>
            </w:r>
            <w:r w:rsidR="00E31B29">
              <w:rPr>
                <w:noProof/>
                <w:webHidden/>
              </w:rPr>
              <w:fldChar w:fldCharType="begin"/>
            </w:r>
            <w:r w:rsidR="00E31B29">
              <w:rPr>
                <w:noProof/>
                <w:webHidden/>
              </w:rPr>
              <w:instrText xml:space="preserve"> PAGEREF _Toc125113550 \h </w:instrText>
            </w:r>
            <w:r w:rsidR="00E31B29">
              <w:rPr>
                <w:noProof/>
                <w:webHidden/>
              </w:rPr>
            </w:r>
            <w:r w:rsidR="00E31B29">
              <w:rPr>
                <w:noProof/>
                <w:webHidden/>
              </w:rPr>
              <w:fldChar w:fldCharType="separate"/>
            </w:r>
            <w:r>
              <w:rPr>
                <w:noProof/>
                <w:webHidden/>
              </w:rPr>
              <w:t>36</w:t>
            </w:r>
            <w:r w:rsidR="00E31B29">
              <w:rPr>
                <w:noProof/>
                <w:webHidden/>
              </w:rPr>
              <w:fldChar w:fldCharType="end"/>
            </w:r>
          </w:hyperlink>
        </w:p>
        <w:p w14:paraId="43931E15" w14:textId="0ACF1165" w:rsidR="00E31B29" w:rsidRDefault="00EF5C19">
          <w:pPr>
            <w:pStyle w:val="24"/>
            <w:rPr>
              <w:rFonts w:asciiTheme="minorHAnsi" w:eastAsiaTheme="minorEastAsia" w:hAnsiTheme="minorHAnsi" w:cstheme="minorBidi"/>
              <w:sz w:val="22"/>
              <w:szCs w:val="22"/>
              <w:lang w:val="en-US" w:eastAsia="en-US"/>
            </w:rPr>
          </w:pPr>
          <w:hyperlink w:anchor="_Toc125113551" w:history="1">
            <w:r w:rsidR="00E31B29" w:rsidRPr="005804E4">
              <w:rPr>
                <w:rStyle w:val="-"/>
              </w:rPr>
              <w:t>2.4</w:t>
            </w:r>
            <w:r w:rsidR="00E31B29">
              <w:rPr>
                <w:rFonts w:asciiTheme="minorHAnsi" w:eastAsiaTheme="minorEastAsia" w:hAnsiTheme="minorHAnsi" w:cstheme="minorBidi"/>
                <w:sz w:val="22"/>
                <w:szCs w:val="22"/>
                <w:lang w:val="en-US" w:eastAsia="en-US"/>
              </w:rPr>
              <w:tab/>
            </w:r>
            <w:r w:rsidR="00E31B29" w:rsidRPr="005804E4">
              <w:rPr>
                <w:rStyle w:val="-"/>
              </w:rPr>
              <w:t>Κατάρτιση - Περιεχόμενο Προσφορών</w:t>
            </w:r>
            <w:r w:rsidR="00E31B29">
              <w:rPr>
                <w:webHidden/>
              </w:rPr>
              <w:tab/>
            </w:r>
            <w:r w:rsidR="00E31B29">
              <w:rPr>
                <w:webHidden/>
              </w:rPr>
              <w:fldChar w:fldCharType="begin"/>
            </w:r>
            <w:r w:rsidR="00E31B29">
              <w:rPr>
                <w:webHidden/>
              </w:rPr>
              <w:instrText xml:space="preserve"> PAGEREF _Toc125113551 \h </w:instrText>
            </w:r>
            <w:r w:rsidR="00E31B29">
              <w:rPr>
                <w:webHidden/>
              </w:rPr>
            </w:r>
            <w:r w:rsidR="00E31B29">
              <w:rPr>
                <w:webHidden/>
              </w:rPr>
              <w:fldChar w:fldCharType="separate"/>
            </w:r>
            <w:r>
              <w:rPr>
                <w:webHidden/>
              </w:rPr>
              <w:t>36</w:t>
            </w:r>
            <w:r w:rsidR="00E31B29">
              <w:rPr>
                <w:webHidden/>
              </w:rPr>
              <w:fldChar w:fldCharType="end"/>
            </w:r>
          </w:hyperlink>
        </w:p>
        <w:p w14:paraId="7DF5F0DB" w14:textId="21155A4C"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2" w:history="1">
            <w:r w:rsidR="00E31B29" w:rsidRPr="005804E4">
              <w:rPr>
                <w:rStyle w:val="-"/>
                <w:noProof/>
              </w:rPr>
              <w:t>2.4.1</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Γενικοί όροι υποβολής προσφορών</w:t>
            </w:r>
            <w:r w:rsidR="00E31B29">
              <w:rPr>
                <w:noProof/>
                <w:webHidden/>
              </w:rPr>
              <w:tab/>
            </w:r>
            <w:r w:rsidR="00E31B29">
              <w:rPr>
                <w:noProof/>
                <w:webHidden/>
              </w:rPr>
              <w:fldChar w:fldCharType="begin"/>
            </w:r>
            <w:r w:rsidR="00E31B29">
              <w:rPr>
                <w:noProof/>
                <w:webHidden/>
              </w:rPr>
              <w:instrText xml:space="preserve"> PAGEREF _Toc125113552 \h </w:instrText>
            </w:r>
            <w:r w:rsidR="00E31B29">
              <w:rPr>
                <w:noProof/>
                <w:webHidden/>
              </w:rPr>
            </w:r>
            <w:r w:rsidR="00E31B29">
              <w:rPr>
                <w:noProof/>
                <w:webHidden/>
              </w:rPr>
              <w:fldChar w:fldCharType="separate"/>
            </w:r>
            <w:r>
              <w:rPr>
                <w:noProof/>
                <w:webHidden/>
              </w:rPr>
              <w:t>36</w:t>
            </w:r>
            <w:r w:rsidR="00E31B29">
              <w:rPr>
                <w:noProof/>
                <w:webHidden/>
              </w:rPr>
              <w:fldChar w:fldCharType="end"/>
            </w:r>
          </w:hyperlink>
        </w:p>
        <w:p w14:paraId="5F25EA9B" w14:textId="695EE370"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3" w:history="1">
            <w:r w:rsidR="00E31B29" w:rsidRPr="005804E4">
              <w:rPr>
                <w:rStyle w:val="-"/>
                <w:noProof/>
              </w:rPr>
              <w:t>2.4.2</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Χρόνος και Τρόπος υποβολής προσφορών</w:t>
            </w:r>
            <w:r w:rsidR="00E31B29">
              <w:rPr>
                <w:noProof/>
                <w:webHidden/>
              </w:rPr>
              <w:tab/>
            </w:r>
            <w:r w:rsidR="00E31B29">
              <w:rPr>
                <w:noProof/>
                <w:webHidden/>
              </w:rPr>
              <w:fldChar w:fldCharType="begin"/>
            </w:r>
            <w:r w:rsidR="00E31B29">
              <w:rPr>
                <w:noProof/>
                <w:webHidden/>
              </w:rPr>
              <w:instrText xml:space="preserve"> PAGEREF _Toc125113553 \h </w:instrText>
            </w:r>
            <w:r w:rsidR="00E31B29">
              <w:rPr>
                <w:noProof/>
                <w:webHidden/>
              </w:rPr>
            </w:r>
            <w:r w:rsidR="00E31B29">
              <w:rPr>
                <w:noProof/>
                <w:webHidden/>
              </w:rPr>
              <w:fldChar w:fldCharType="separate"/>
            </w:r>
            <w:r>
              <w:rPr>
                <w:noProof/>
                <w:webHidden/>
              </w:rPr>
              <w:t>36</w:t>
            </w:r>
            <w:r w:rsidR="00E31B29">
              <w:rPr>
                <w:noProof/>
                <w:webHidden/>
              </w:rPr>
              <w:fldChar w:fldCharType="end"/>
            </w:r>
          </w:hyperlink>
        </w:p>
        <w:p w14:paraId="4CA62F9F" w14:textId="04AB77D1"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4" w:history="1">
            <w:r w:rsidR="00E31B29" w:rsidRPr="005804E4">
              <w:rPr>
                <w:rStyle w:val="-"/>
                <w:noProof/>
              </w:rPr>
              <w:t>2.4.3</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Περιεχόμενα Φακέλου «Δικαιολογητικά Συμμετοχής - Τεχνική Προσφορά»</w:t>
            </w:r>
            <w:r w:rsidR="00E31B29">
              <w:rPr>
                <w:noProof/>
                <w:webHidden/>
              </w:rPr>
              <w:tab/>
            </w:r>
            <w:r w:rsidR="00E31B29">
              <w:rPr>
                <w:noProof/>
                <w:webHidden/>
              </w:rPr>
              <w:fldChar w:fldCharType="begin"/>
            </w:r>
            <w:r w:rsidR="00E31B29">
              <w:rPr>
                <w:noProof/>
                <w:webHidden/>
              </w:rPr>
              <w:instrText xml:space="preserve"> PAGEREF _Toc125113554 \h </w:instrText>
            </w:r>
            <w:r w:rsidR="00E31B29">
              <w:rPr>
                <w:noProof/>
                <w:webHidden/>
              </w:rPr>
            </w:r>
            <w:r w:rsidR="00E31B29">
              <w:rPr>
                <w:noProof/>
                <w:webHidden/>
              </w:rPr>
              <w:fldChar w:fldCharType="separate"/>
            </w:r>
            <w:r>
              <w:rPr>
                <w:noProof/>
                <w:webHidden/>
              </w:rPr>
              <w:t>39</w:t>
            </w:r>
            <w:r w:rsidR="00E31B29">
              <w:rPr>
                <w:noProof/>
                <w:webHidden/>
              </w:rPr>
              <w:fldChar w:fldCharType="end"/>
            </w:r>
          </w:hyperlink>
        </w:p>
        <w:p w14:paraId="1E7DD582" w14:textId="0E6774AE"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5" w:history="1">
            <w:r w:rsidR="00E31B29" w:rsidRPr="005804E4">
              <w:rPr>
                <w:rStyle w:val="-"/>
                <w:noProof/>
              </w:rPr>
              <w:t>2.4.4</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Περιεχόμενα Φακέλου «Οικονομική Προσφορά» / Τρόπος σύνταξης και υποβολής οικονομικών προσφορών</w:t>
            </w:r>
            <w:r w:rsidR="00E31B29">
              <w:rPr>
                <w:noProof/>
                <w:webHidden/>
              </w:rPr>
              <w:tab/>
            </w:r>
            <w:r w:rsidR="00E31B29">
              <w:rPr>
                <w:noProof/>
                <w:webHidden/>
              </w:rPr>
              <w:fldChar w:fldCharType="begin"/>
            </w:r>
            <w:r w:rsidR="00E31B29">
              <w:rPr>
                <w:noProof/>
                <w:webHidden/>
              </w:rPr>
              <w:instrText xml:space="preserve"> PAGEREF _Toc125113555 \h </w:instrText>
            </w:r>
            <w:r w:rsidR="00E31B29">
              <w:rPr>
                <w:noProof/>
                <w:webHidden/>
              </w:rPr>
            </w:r>
            <w:r w:rsidR="00E31B29">
              <w:rPr>
                <w:noProof/>
                <w:webHidden/>
              </w:rPr>
              <w:fldChar w:fldCharType="separate"/>
            </w:r>
            <w:r>
              <w:rPr>
                <w:noProof/>
                <w:webHidden/>
              </w:rPr>
              <w:t>42</w:t>
            </w:r>
            <w:r w:rsidR="00E31B29">
              <w:rPr>
                <w:noProof/>
                <w:webHidden/>
              </w:rPr>
              <w:fldChar w:fldCharType="end"/>
            </w:r>
          </w:hyperlink>
        </w:p>
        <w:p w14:paraId="5C74A189" w14:textId="73A20913"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6" w:history="1">
            <w:r w:rsidR="00E31B29" w:rsidRPr="005804E4">
              <w:rPr>
                <w:rStyle w:val="-"/>
                <w:noProof/>
                <w:lang w:eastAsia="el-GR"/>
              </w:rPr>
              <w:t>2.4.5</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Χρόνος ισχύος των προσφορών</w:t>
            </w:r>
            <w:r w:rsidR="00E31B29">
              <w:rPr>
                <w:noProof/>
                <w:webHidden/>
              </w:rPr>
              <w:tab/>
            </w:r>
            <w:r w:rsidR="00E31B29">
              <w:rPr>
                <w:noProof/>
                <w:webHidden/>
              </w:rPr>
              <w:fldChar w:fldCharType="begin"/>
            </w:r>
            <w:r w:rsidR="00E31B29">
              <w:rPr>
                <w:noProof/>
                <w:webHidden/>
              </w:rPr>
              <w:instrText xml:space="preserve"> PAGEREF _Toc125113556 \h </w:instrText>
            </w:r>
            <w:r w:rsidR="00E31B29">
              <w:rPr>
                <w:noProof/>
                <w:webHidden/>
              </w:rPr>
            </w:r>
            <w:r w:rsidR="00E31B29">
              <w:rPr>
                <w:noProof/>
                <w:webHidden/>
              </w:rPr>
              <w:fldChar w:fldCharType="separate"/>
            </w:r>
            <w:r>
              <w:rPr>
                <w:noProof/>
                <w:webHidden/>
              </w:rPr>
              <w:t>42</w:t>
            </w:r>
            <w:r w:rsidR="00E31B29">
              <w:rPr>
                <w:noProof/>
                <w:webHidden/>
              </w:rPr>
              <w:fldChar w:fldCharType="end"/>
            </w:r>
          </w:hyperlink>
        </w:p>
        <w:p w14:paraId="0165DF49" w14:textId="6ADE4F73"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57" w:history="1">
            <w:r w:rsidR="00E31B29" w:rsidRPr="005804E4">
              <w:rPr>
                <w:rStyle w:val="-"/>
                <w:noProof/>
              </w:rPr>
              <w:t>2.4.6</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Λόγοι απόρριψης προσφορών</w:t>
            </w:r>
            <w:r w:rsidR="00E31B29">
              <w:rPr>
                <w:noProof/>
                <w:webHidden/>
              </w:rPr>
              <w:tab/>
            </w:r>
            <w:r w:rsidR="00E31B29">
              <w:rPr>
                <w:noProof/>
                <w:webHidden/>
              </w:rPr>
              <w:fldChar w:fldCharType="begin"/>
            </w:r>
            <w:r w:rsidR="00E31B29">
              <w:rPr>
                <w:noProof/>
                <w:webHidden/>
              </w:rPr>
              <w:instrText xml:space="preserve"> PAGEREF _Toc125113557 \h </w:instrText>
            </w:r>
            <w:r w:rsidR="00E31B29">
              <w:rPr>
                <w:noProof/>
                <w:webHidden/>
              </w:rPr>
            </w:r>
            <w:r w:rsidR="00E31B29">
              <w:rPr>
                <w:noProof/>
                <w:webHidden/>
              </w:rPr>
              <w:fldChar w:fldCharType="separate"/>
            </w:r>
            <w:r>
              <w:rPr>
                <w:noProof/>
                <w:webHidden/>
              </w:rPr>
              <w:t>43</w:t>
            </w:r>
            <w:r w:rsidR="00E31B29">
              <w:rPr>
                <w:noProof/>
                <w:webHidden/>
              </w:rPr>
              <w:fldChar w:fldCharType="end"/>
            </w:r>
          </w:hyperlink>
        </w:p>
        <w:p w14:paraId="3C33B72E" w14:textId="6C1C8183"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58" w:history="1">
            <w:r w:rsidR="00E31B29" w:rsidRPr="005804E4">
              <w:rPr>
                <w:rStyle w:val="-"/>
                <w:rFonts w:ascii="Tahoma" w:hAnsi="Tahoma" w:cs="Tahoma"/>
                <w:noProof/>
              </w:rPr>
              <w:t>3</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ascii="Tahoma" w:hAnsi="Tahoma" w:cs="Tahoma"/>
                <w:noProof/>
              </w:rPr>
              <w:t>ΔΙΕΝΕΡΓΕΙΑ ΔΙΑΔΙΚΑΣΙΑΣ - ΑΞΙΟΛΟΓΗΣΗ ΠΡΟΣΦΟΡΩΝ</w:t>
            </w:r>
            <w:r w:rsidR="00E31B29">
              <w:rPr>
                <w:noProof/>
                <w:webHidden/>
              </w:rPr>
              <w:tab/>
            </w:r>
            <w:r w:rsidR="00E31B29">
              <w:rPr>
                <w:noProof/>
                <w:webHidden/>
              </w:rPr>
              <w:fldChar w:fldCharType="begin"/>
            </w:r>
            <w:r w:rsidR="00E31B29">
              <w:rPr>
                <w:noProof/>
                <w:webHidden/>
              </w:rPr>
              <w:instrText xml:space="preserve"> PAGEREF _Toc125113558 \h </w:instrText>
            </w:r>
            <w:r w:rsidR="00E31B29">
              <w:rPr>
                <w:noProof/>
                <w:webHidden/>
              </w:rPr>
            </w:r>
            <w:r w:rsidR="00E31B29">
              <w:rPr>
                <w:noProof/>
                <w:webHidden/>
              </w:rPr>
              <w:fldChar w:fldCharType="separate"/>
            </w:r>
            <w:r>
              <w:rPr>
                <w:noProof/>
                <w:webHidden/>
              </w:rPr>
              <w:t>45</w:t>
            </w:r>
            <w:r w:rsidR="00E31B29">
              <w:rPr>
                <w:noProof/>
                <w:webHidden/>
              </w:rPr>
              <w:fldChar w:fldCharType="end"/>
            </w:r>
          </w:hyperlink>
        </w:p>
        <w:p w14:paraId="27073A61" w14:textId="776527B3" w:rsidR="00E31B29" w:rsidRDefault="00EF5C19">
          <w:pPr>
            <w:pStyle w:val="24"/>
            <w:rPr>
              <w:rFonts w:asciiTheme="minorHAnsi" w:eastAsiaTheme="minorEastAsia" w:hAnsiTheme="minorHAnsi" w:cstheme="minorBidi"/>
              <w:sz w:val="22"/>
              <w:szCs w:val="22"/>
              <w:lang w:val="en-US" w:eastAsia="en-US"/>
            </w:rPr>
          </w:pPr>
          <w:hyperlink w:anchor="_Toc125113559" w:history="1">
            <w:r w:rsidR="00E31B29" w:rsidRPr="005804E4">
              <w:rPr>
                <w:rStyle w:val="-"/>
              </w:rPr>
              <w:t>3.1</w:t>
            </w:r>
            <w:r w:rsidR="00E31B29">
              <w:rPr>
                <w:rFonts w:asciiTheme="minorHAnsi" w:eastAsiaTheme="minorEastAsia" w:hAnsiTheme="minorHAnsi" w:cstheme="minorBidi"/>
                <w:sz w:val="22"/>
                <w:szCs w:val="22"/>
                <w:lang w:val="en-US" w:eastAsia="en-US"/>
              </w:rPr>
              <w:tab/>
            </w:r>
            <w:r w:rsidR="00E31B29" w:rsidRPr="005804E4">
              <w:rPr>
                <w:rStyle w:val="-"/>
              </w:rPr>
              <w:t>Αποσφράγιση και αξιολόγηση προσφορών</w:t>
            </w:r>
            <w:r w:rsidR="00E31B29">
              <w:rPr>
                <w:webHidden/>
              </w:rPr>
              <w:tab/>
            </w:r>
            <w:r w:rsidR="00E31B29">
              <w:rPr>
                <w:webHidden/>
              </w:rPr>
              <w:fldChar w:fldCharType="begin"/>
            </w:r>
            <w:r w:rsidR="00E31B29">
              <w:rPr>
                <w:webHidden/>
              </w:rPr>
              <w:instrText xml:space="preserve"> PAGEREF _Toc125113559 \h </w:instrText>
            </w:r>
            <w:r w:rsidR="00E31B29">
              <w:rPr>
                <w:webHidden/>
              </w:rPr>
            </w:r>
            <w:r w:rsidR="00E31B29">
              <w:rPr>
                <w:webHidden/>
              </w:rPr>
              <w:fldChar w:fldCharType="separate"/>
            </w:r>
            <w:r>
              <w:rPr>
                <w:webHidden/>
              </w:rPr>
              <w:t>45</w:t>
            </w:r>
            <w:r w:rsidR="00E31B29">
              <w:rPr>
                <w:webHidden/>
              </w:rPr>
              <w:fldChar w:fldCharType="end"/>
            </w:r>
          </w:hyperlink>
        </w:p>
        <w:p w14:paraId="5B5751EF" w14:textId="6882FED4"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60" w:history="1">
            <w:r w:rsidR="00E31B29" w:rsidRPr="005804E4">
              <w:rPr>
                <w:rStyle w:val="-"/>
                <w:noProof/>
              </w:rPr>
              <w:t>3.1.1</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Ηλεκτρονική αποσφράγιση προσφορών</w:t>
            </w:r>
            <w:r w:rsidR="00E31B29">
              <w:rPr>
                <w:noProof/>
                <w:webHidden/>
              </w:rPr>
              <w:tab/>
            </w:r>
            <w:r w:rsidR="00E31B29">
              <w:rPr>
                <w:noProof/>
                <w:webHidden/>
              </w:rPr>
              <w:fldChar w:fldCharType="begin"/>
            </w:r>
            <w:r w:rsidR="00E31B29">
              <w:rPr>
                <w:noProof/>
                <w:webHidden/>
              </w:rPr>
              <w:instrText xml:space="preserve"> PAGEREF _Toc125113560 \h </w:instrText>
            </w:r>
            <w:r w:rsidR="00E31B29">
              <w:rPr>
                <w:noProof/>
                <w:webHidden/>
              </w:rPr>
            </w:r>
            <w:r w:rsidR="00E31B29">
              <w:rPr>
                <w:noProof/>
                <w:webHidden/>
              </w:rPr>
              <w:fldChar w:fldCharType="separate"/>
            </w:r>
            <w:r>
              <w:rPr>
                <w:noProof/>
                <w:webHidden/>
              </w:rPr>
              <w:t>45</w:t>
            </w:r>
            <w:r w:rsidR="00E31B29">
              <w:rPr>
                <w:noProof/>
                <w:webHidden/>
              </w:rPr>
              <w:fldChar w:fldCharType="end"/>
            </w:r>
          </w:hyperlink>
        </w:p>
        <w:p w14:paraId="3FEF2E97" w14:textId="644CC827" w:rsidR="00E31B29" w:rsidRDefault="00EF5C19">
          <w:pPr>
            <w:pStyle w:val="30"/>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25113561" w:history="1">
            <w:r w:rsidR="00E31B29" w:rsidRPr="005804E4">
              <w:rPr>
                <w:rStyle w:val="-"/>
                <w:noProof/>
              </w:rPr>
              <w:t>3.1.2</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Αξιολόγηση προσφορών</w:t>
            </w:r>
            <w:r w:rsidR="00E31B29">
              <w:rPr>
                <w:noProof/>
                <w:webHidden/>
              </w:rPr>
              <w:tab/>
            </w:r>
            <w:r w:rsidR="00E31B29">
              <w:rPr>
                <w:noProof/>
                <w:webHidden/>
              </w:rPr>
              <w:fldChar w:fldCharType="begin"/>
            </w:r>
            <w:r w:rsidR="00E31B29">
              <w:rPr>
                <w:noProof/>
                <w:webHidden/>
              </w:rPr>
              <w:instrText xml:space="preserve"> PAGEREF _Toc125113561 \h </w:instrText>
            </w:r>
            <w:r w:rsidR="00E31B29">
              <w:rPr>
                <w:noProof/>
                <w:webHidden/>
              </w:rPr>
            </w:r>
            <w:r w:rsidR="00E31B29">
              <w:rPr>
                <w:noProof/>
                <w:webHidden/>
              </w:rPr>
              <w:fldChar w:fldCharType="separate"/>
            </w:r>
            <w:r>
              <w:rPr>
                <w:noProof/>
                <w:webHidden/>
              </w:rPr>
              <w:t>45</w:t>
            </w:r>
            <w:r w:rsidR="00E31B29">
              <w:rPr>
                <w:noProof/>
                <w:webHidden/>
              </w:rPr>
              <w:fldChar w:fldCharType="end"/>
            </w:r>
          </w:hyperlink>
        </w:p>
        <w:p w14:paraId="55DB3EDB" w14:textId="644DD5AF" w:rsidR="00E31B29" w:rsidRDefault="00EF5C19">
          <w:pPr>
            <w:pStyle w:val="24"/>
            <w:rPr>
              <w:rFonts w:asciiTheme="minorHAnsi" w:eastAsiaTheme="minorEastAsia" w:hAnsiTheme="minorHAnsi" w:cstheme="minorBidi"/>
              <w:sz w:val="22"/>
              <w:szCs w:val="22"/>
              <w:lang w:val="en-US" w:eastAsia="en-US"/>
            </w:rPr>
          </w:pPr>
          <w:hyperlink w:anchor="_Toc125113562" w:history="1">
            <w:r w:rsidR="00E31B29" w:rsidRPr="005804E4">
              <w:rPr>
                <w:rStyle w:val="-"/>
              </w:rPr>
              <w:t>3.2</w:t>
            </w:r>
            <w:r w:rsidR="00E31B29">
              <w:rPr>
                <w:rFonts w:asciiTheme="minorHAnsi" w:eastAsiaTheme="minorEastAsia" w:hAnsiTheme="minorHAnsi" w:cstheme="minorBidi"/>
                <w:sz w:val="22"/>
                <w:szCs w:val="22"/>
                <w:lang w:val="en-US" w:eastAsia="en-US"/>
              </w:rPr>
              <w:tab/>
            </w:r>
            <w:r w:rsidR="00E31B29" w:rsidRPr="005804E4">
              <w:rPr>
                <w:rStyle w:val="-"/>
              </w:rPr>
              <w:t>Πρόσκληση υποβολής δικαιολογητικών κατακύρωσης - Δικαιολογητικά κατακύρωσης</w:t>
            </w:r>
            <w:r w:rsidR="00E31B29">
              <w:rPr>
                <w:webHidden/>
              </w:rPr>
              <w:tab/>
            </w:r>
            <w:r w:rsidR="00E31B29">
              <w:rPr>
                <w:webHidden/>
              </w:rPr>
              <w:fldChar w:fldCharType="begin"/>
            </w:r>
            <w:r w:rsidR="00E31B29">
              <w:rPr>
                <w:webHidden/>
              </w:rPr>
              <w:instrText xml:space="preserve"> PAGEREF _Toc125113562 \h </w:instrText>
            </w:r>
            <w:r w:rsidR="00E31B29">
              <w:rPr>
                <w:webHidden/>
              </w:rPr>
            </w:r>
            <w:r w:rsidR="00E31B29">
              <w:rPr>
                <w:webHidden/>
              </w:rPr>
              <w:fldChar w:fldCharType="separate"/>
            </w:r>
            <w:r>
              <w:rPr>
                <w:webHidden/>
              </w:rPr>
              <w:t>47</w:t>
            </w:r>
            <w:r w:rsidR="00E31B29">
              <w:rPr>
                <w:webHidden/>
              </w:rPr>
              <w:fldChar w:fldCharType="end"/>
            </w:r>
          </w:hyperlink>
        </w:p>
        <w:p w14:paraId="570735E4" w14:textId="68BFC9B1" w:rsidR="00E31B29" w:rsidRDefault="00EF5C19">
          <w:pPr>
            <w:pStyle w:val="24"/>
            <w:rPr>
              <w:rFonts w:asciiTheme="minorHAnsi" w:eastAsiaTheme="minorEastAsia" w:hAnsiTheme="minorHAnsi" w:cstheme="minorBidi"/>
              <w:sz w:val="22"/>
              <w:szCs w:val="22"/>
              <w:lang w:val="en-US" w:eastAsia="en-US"/>
            </w:rPr>
          </w:pPr>
          <w:hyperlink w:anchor="_Toc125113563" w:history="1">
            <w:r w:rsidR="00E31B29" w:rsidRPr="005804E4">
              <w:rPr>
                <w:rStyle w:val="-"/>
              </w:rPr>
              <w:t>3.3</w:t>
            </w:r>
            <w:r w:rsidR="00E31B29">
              <w:rPr>
                <w:rFonts w:asciiTheme="minorHAnsi" w:eastAsiaTheme="minorEastAsia" w:hAnsiTheme="minorHAnsi" w:cstheme="minorBidi"/>
                <w:sz w:val="22"/>
                <w:szCs w:val="22"/>
                <w:lang w:val="en-US" w:eastAsia="en-US"/>
              </w:rPr>
              <w:tab/>
            </w:r>
            <w:r w:rsidR="00E31B29" w:rsidRPr="005804E4">
              <w:rPr>
                <w:rStyle w:val="-"/>
              </w:rPr>
              <w:t>Κατακύρωση - σύναψη σύμβασης</w:t>
            </w:r>
            <w:r w:rsidR="00E31B29">
              <w:rPr>
                <w:webHidden/>
              </w:rPr>
              <w:tab/>
            </w:r>
            <w:r w:rsidR="00E31B29">
              <w:rPr>
                <w:webHidden/>
              </w:rPr>
              <w:fldChar w:fldCharType="begin"/>
            </w:r>
            <w:r w:rsidR="00E31B29">
              <w:rPr>
                <w:webHidden/>
              </w:rPr>
              <w:instrText xml:space="preserve"> PAGEREF _Toc125113563 \h </w:instrText>
            </w:r>
            <w:r w:rsidR="00E31B29">
              <w:rPr>
                <w:webHidden/>
              </w:rPr>
            </w:r>
            <w:r w:rsidR="00E31B29">
              <w:rPr>
                <w:webHidden/>
              </w:rPr>
              <w:fldChar w:fldCharType="separate"/>
            </w:r>
            <w:r>
              <w:rPr>
                <w:webHidden/>
              </w:rPr>
              <w:t>48</w:t>
            </w:r>
            <w:r w:rsidR="00E31B29">
              <w:rPr>
                <w:webHidden/>
              </w:rPr>
              <w:fldChar w:fldCharType="end"/>
            </w:r>
          </w:hyperlink>
        </w:p>
        <w:p w14:paraId="4AAB5FF7" w14:textId="231A6862" w:rsidR="00E31B29" w:rsidRDefault="00EF5C19">
          <w:pPr>
            <w:pStyle w:val="24"/>
            <w:rPr>
              <w:rFonts w:asciiTheme="minorHAnsi" w:eastAsiaTheme="minorEastAsia" w:hAnsiTheme="minorHAnsi" w:cstheme="minorBidi"/>
              <w:sz w:val="22"/>
              <w:szCs w:val="22"/>
              <w:lang w:val="en-US" w:eastAsia="en-US"/>
            </w:rPr>
          </w:pPr>
          <w:hyperlink w:anchor="_Toc125113564" w:history="1">
            <w:r w:rsidR="00E31B29" w:rsidRPr="005804E4">
              <w:rPr>
                <w:rStyle w:val="-"/>
              </w:rPr>
              <w:t>3.4</w:t>
            </w:r>
            <w:r w:rsidR="00E31B29">
              <w:rPr>
                <w:rFonts w:asciiTheme="minorHAnsi" w:eastAsiaTheme="minorEastAsia" w:hAnsiTheme="minorHAnsi" w:cstheme="minorBidi"/>
                <w:sz w:val="22"/>
                <w:szCs w:val="22"/>
                <w:lang w:val="en-US" w:eastAsia="en-US"/>
              </w:rPr>
              <w:tab/>
            </w:r>
            <w:r w:rsidR="00E31B29" w:rsidRPr="005804E4">
              <w:rPr>
                <w:rStyle w:val="-"/>
              </w:rPr>
              <w:t>Προδικαστικές Προσφυγές – Προσωρινή και Οριστική Δικαστική Προστασία</w:t>
            </w:r>
            <w:r w:rsidR="00E31B29">
              <w:rPr>
                <w:webHidden/>
              </w:rPr>
              <w:tab/>
            </w:r>
            <w:r w:rsidR="00E31B29">
              <w:rPr>
                <w:webHidden/>
              </w:rPr>
              <w:fldChar w:fldCharType="begin"/>
            </w:r>
            <w:r w:rsidR="00E31B29">
              <w:rPr>
                <w:webHidden/>
              </w:rPr>
              <w:instrText xml:space="preserve"> PAGEREF _Toc125113564 \h </w:instrText>
            </w:r>
            <w:r w:rsidR="00E31B29">
              <w:rPr>
                <w:webHidden/>
              </w:rPr>
            </w:r>
            <w:r w:rsidR="00E31B29">
              <w:rPr>
                <w:webHidden/>
              </w:rPr>
              <w:fldChar w:fldCharType="separate"/>
            </w:r>
            <w:r>
              <w:rPr>
                <w:webHidden/>
              </w:rPr>
              <w:t>49</w:t>
            </w:r>
            <w:r w:rsidR="00E31B29">
              <w:rPr>
                <w:webHidden/>
              </w:rPr>
              <w:fldChar w:fldCharType="end"/>
            </w:r>
          </w:hyperlink>
        </w:p>
        <w:p w14:paraId="2B8D7567" w14:textId="2D3DD8A9" w:rsidR="00E31B29" w:rsidRDefault="00EF5C19">
          <w:pPr>
            <w:pStyle w:val="24"/>
            <w:rPr>
              <w:rFonts w:asciiTheme="minorHAnsi" w:eastAsiaTheme="minorEastAsia" w:hAnsiTheme="minorHAnsi" w:cstheme="minorBidi"/>
              <w:sz w:val="22"/>
              <w:szCs w:val="22"/>
              <w:lang w:val="en-US" w:eastAsia="en-US"/>
            </w:rPr>
          </w:pPr>
          <w:hyperlink w:anchor="_Toc125113565" w:history="1">
            <w:r w:rsidR="00E31B29" w:rsidRPr="005804E4">
              <w:rPr>
                <w:rStyle w:val="-"/>
              </w:rPr>
              <w:t>3.5</w:t>
            </w:r>
            <w:r w:rsidR="00E31B29">
              <w:rPr>
                <w:rFonts w:asciiTheme="minorHAnsi" w:eastAsiaTheme="minorEastAsia" w:hAnsiTheme="minorHAnsi" w:cstheme="minorBidi"/>
                <w:sz w:val="22"/>
                <w:szCs w:val="22"/>
                <w:lang w:val="en-US" w:eastAsia="en-US"/>
              </w:rPr>
              <w:tab/>
            </w:r>
            <w:r w:rsidR="00E31B29" w:rsidRPr="005804E4">
              <w:rPr>
                <w:rStyle w:val="-"/>
              </w:rPr>
              <w:t>Ματαίωση Διαδικασίας</w:t>
            </w:r>
            <w:r w:rsidR="00E31B29">
              <w:rPr>
                <w:webHidden/>
              </w:rPr>
              <w:tab/>
            </w:r>
            <w:r w:rsidR="00E31B29">
              <w:rPr>
                <w:webHidden/>
              </w:rPr>
              <w:fldChar w:fldCharType="begin"/>
            </w:r>
            <w:r w:rsidR="00E31B29">
              <w:rPr>
                <w:webHidden/>
              </w:rPr>
              <w:instrText xml:space="preserve"> PAGEREF _Toc125113565 \h </w:instrText>
            </w:r>
            <w:r w:rsidR="00E31B29">
              <w:rPr>
                <w:webHidden/>
              </w:rPr>
            </w:r>
            <w:r w:rsidR="00E31B29">
              <w:rPr>
                <w:webHidden/>
              </w:rPr>
              <w:fldChar w:fldCharType="separate"/>
            </w:r>
            <w:r>
              <w:rPr>
                <w:webHidden/>
              </w:rPr>
              <w:t>52</w:t>
            </w:r>
            <w:r w:rsidR="00E31B29">
              <w:rPr>
                <w:webHidden/>
              </w:rPr>
              <w:fldChar w:fldCharType="end"/>
            </w:r>
          </w:hyperlink>
        </w:p>
        <w:p w14:paraId="6CDDAEC2" w14:textId="76A9177C"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66" w:history="1">
            <w:r w:rsidR="00E31B29" w:rsidRPr="005804E4">
              <w:rPr>
                <w:rStyle w:val="-"/>
                <w:rFonts w:ascii="Tahoma" w:hAnsi="Tahoma" w:cs="Tahoma"/>
                <w:noProof/>
              </w:rPr>
              <w:t>4</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ascii="Tahoma" w:hAnsi="Tahoma" w:cs="Tahoma"/>
                <w:noProof/>
              </w:rPr>
              <w:t>ΟΡΟΙ ΕΚΤΕΛΕΣΗΣ ΤΗΣ ΣΥΜΒΑΣΗΣ</w:t>
            </w:r>
            <w:r w:rsidR="00E31B29">
              <w:rPr>
                <w:noProof/>
                <w:webHidden/>
              </w:rPr>
              <w:tab/>
            </w:r>
            <w:r w:rsidR="00E31B29">
              <w:rPr>
                <w:noProof/>
                <w:webHidden/>
              </w:rPr>
              <w:fldChar w:fldCharType="begin"/>
            </w:r>
            <w:r w:rsidR="00E31B29">
              <w:rPr>
                <w:noProof/>
                <w:webHidden/>
              </w:rPr>
              <w:instrText xml:space="preserve"> PAGEREF _Toc125113566 \h </w:instrText>
            </w:r>
            <w:r w:rsidR="00E31B29">
              <w:rPr>
                <w:noProof/>
                <w:webHidden/>
              </w:rPr>
            </w:r>
            <w:r w:rsidR="00E31B29">
              <w:rPr>
                <w:noProof/>
                <w:webHidden/>
              </w:rPr>
              <w:fldChar w:fldCharType="separate"/>
            </w:r>
            <w:r>
              <w:rPr>
                <w:noProof/>
                <w:webHidden/>
              </w:rPr>
              <w:t>53</w:t>
            </w:r>
            <w:r w:rsidR="00E31B29">
              <w:rPr>
                <w:noProof/>
                <w:webHidden/>
              </w:rPr>
              <w:fldChar w:fldCharType="end"/>
            </w:r>
          </w:hyperlink>
        </w:p>
        <w:p w14:paraId="0F86271D" w14:textId="500C91C1" w:rsidR="00E31B29" w:rsidRDefault="00EF5C19">
          <w:pPr>
            <w:pStyle w:val="24"/>
            <w:rPr>
              <w:rFonts w:asciiTheme="minorHAnsi" w:eastAsiaTheme="minorEastAsia" w:hAnsiTheme="minorHAnsi" w:cstheme="minorBidi"/>
              <w:sz w:val="22"/>
              <w:szCs w:val="22"/>
              <w:lang w:val="en-US" w:eastAsia="en-US"/>
            </w:rPr>
          </w:pPr>
          <w:hyperlink w:anchor="_Toc125113567" w:history="1">
            <w:r w:rsidR="00E31B29" w:rsidRPr="005804E4">
              <w:rPr>
                <w:rStyle w:val="-"/>
              </w:rPr>
              <w:t>4.1</w:t>
            </w:r>
            <w:r w:rsidR="00E31B29">
              <w:rPr>
                <w:rFonts w:asciiTheme="minorHAnsi" w:eastAsiaTheme="minorEastAsia" w:hAnsiTheme="minorHAnsi" w:cstheme="minorBidi"/>
                <w:sz w:val="22"/>
                <w:szCs w:val="22"/>
                <w:lang w:val="en-US" w:eastAsia="en-US"/>
              </w:rPr>
              <w:tab/>
            </w:r>
            <w:r w:rsidR="00E31B29" w:rsidRPr="005804E4">
              <w:rPr>
                <w:rStyle w:val="-"/>
              </w:rPr>
              <w:t>Εγγύηση καλής εκτέλεσης</w:t>
            </w:r>
            <w:r w:rsidR="00E31B29">
              <w:rPr>
                <w:webHidden/>
              </w:rPr>
              <w:tab/>
            </w:r>
            <w:r w:rsidR="00E31B29">
              <w:rPr>
                <w:webHidden/>
              </w:rPr>
              <w:fldChar w:fldCharType="begin"/>
            </w:r>
            <w:r w:rsidR="00E31B29">
              <w:rPr>
                <w:webHidden/>
              </w:rPr>
              <w:instrText xml:space="preserve"> PAGEREF _Toc125113567 \h </w:instrText>
            </w:r>
            <w:r w:rsidR="00E31B29">
              <w:rPr>
                <w:webHidden/>
              </w:rPr>
            </w:r>
            <w:r w:rsidR="00E31B29">
              <w:rPr>
                <w:webHidden/>
              </w:rPr>
              <w:fldChar w:fldCharType="separate"/>
            </w:r>
            <w:r>
              <w:rPr>
                <w:webHidden/>
              </w:rPr>
              <w:t>53</w:t>
            </w:r>
            <w:r w:rsidR="00E31B29">
              <w:rPr>
                <w:webHidden/>
              </w:rPr>
              <w:fldChar w:fldCharType="end"/>
            </w:r>
          </w:hyperlink>
        </w:p>
        <w:p w14:paraId="289746E6" w14:textId="7D69E218" w:rsidR="00E31B29" w:rsidRDefault="00EF5C19">
          <w:pPr>
            <w:pStyle w:val="24"/>
            <w:rPr>
              <w:rFonts w:asciiTheme="minorHAnsi" w:eastAsiaTheme="minorEastAsia" w:hAnsiTheme="minorHAnsi" w:cstheme="minorBidi"/>
              <w:sz w:val="22"/>
              <w:szCs w:val="22"/>
              <w:lang w:val="en-US" w:eastAsia="en-US"/>
            </w:rPr>
          </w:pPr>
          <w:hyperlink w:anchor="_Toc125113568" w:history="1">
            <w:r w:rsidR="00E31B29" w:rsidRPr="005804E4">
              <w:rPr>
                <w:rStyle w:val="-"/>
              </w:rPr>
              <w:t>4.2</w:t>
            </w:r>
            <w:r w:rsidR="00E31B29">
              <w:rPr>
                <w:rFonts w:asciiTheme="minorHAnsi" w:eastAsiaTheme="minorEastAsia" w:hAnsiTheme="minorHAnsi" w:cstheme="minorBidi"/>
                <w:sz w:val="22"/>
                <w:szCs w:val="22"/>
                <w:lang w:val="en-US" w:eastAsia="en-US"/>
              </w:rPr>
              <w:tab/>
            </w:r>
            <w:r w:rsidR="00E31B29" w:rsidRPr="005804E4">
              <w:rPr>
                <w:rStyle w:val="-"/>
              </w:rPr>
              <w:t>Συμβατικό πλαίσιο – Εφαρμοστέα νομοθεσία</w:t>
            </w:r>
            <w:r w:rsidR="00E31B29">
              <w:rPr>
                <w:webHidden/>
              </w:rPr>
              <w:tab/>
            </w:r>
            <w:r w:rsidR="00E31B29">
              <w:rPr>
                <w:webHidden/>
              </w:rPr>
              <w:fldChar w:fldCharType="begin"/>
            </w:r>
            <w:r w:rsidR="00E31B29">
              <w:rPr>
                <w:webHidden/>
              </w:rPr>
              <w:instrText xml:space="preserve"> PAGEREF _Toc125113568 \h </w:instrText>
            </w:r>
            <w:r w:rsidR="00E31B29">
              <w:rPr>
                <w:webHidden/>
              </w:rPr>
            </w:r>
            <w:r w:rsidR="00E31B29">
              <w:rPr>
                <w:webHidden/>
              </w:rPr>
              <w:fldChar w:fldCharType="separate"/>
            </w:r>
            <w:r>
              <w:rPr>
                <w:webHidden/>
              </w:rPr>
              <w:t>53</w:t>
            </w:r>
            <w:r w:rsidR="00E31B29">
              <w:rPr>
                <w:webHidden/>
              </w:rPr>
              <w:fldChar w:fldCharType="end"/>
            </w:r>
          </w:hyperlink>
        </w:p>
        <w:p w14:paraId="4E87A458" w14:textId="25E6DA63" w:rsidR="00E31B29" w:rsidRDefault="00EF5C19">
          <w:pPr>
            <w:pStyle w:val="24"/>
            <w:rPr>
              <w:rFonts w:asciiTheme="minorHAnsi" w:eastAsiaTheme="minorEastAsia" w:hAnsiTheme="minorHAnsi" w:cstheme="minorBidi"/>
              <w:sz w:val="22"/>
              <w:szCs w:val="22"/>
              <w:lang w:val="en-US" w:eastAsia="en-US"/>
            </w:rPr>
          </w:pPr>
          <w:hyperlink w:anchor="_Toc125113569" w:history="1">
            <w:r w:rsidR="00E31B29" w:rsidRPr="005804E4">
              <w:rPr>
                <w:rStyle w:val="-"/>
              </w:rPr>
              <w:t>4.3</w:t>
            </w:r>
            <w:r w:rsidR="00E31B29">
              <w:rPr>
                <w:rFonts w:asciiTheme="minorHAnsi" w:eastAsiaTheme="minorEastAsia" w:hAnsiTheme="minorHAnsi" w:cstheme="minorBidi"/>
                <w:sz w:val="22"/>
                <w:szCs w:val="22"/>
                <w:lang w:val="en-US" w:eastAsia="en-US"/>
              </w:rPr>
              <w:tab/>
            </w:r>
            <w:r w:rsidR="00E31B29" w:rsidRPr="005804E4">
              <w:rPr>
                <w:rStyle w:val="-"/>
              </w:rPr>
              <w:t>Όροι εκτέλεσης της Σύμβασης</w:t>
            </w:r>
            <w:r w:rsidR="00E31B29">
              <w:rPr>
                <w:webHidden/>
              </w:rPr>
              <w:tab/>
            </w:r>
            <w:r w:rsidR="00E31B29">
              <w:rPr>
                <w:webHidden/>
              </w:rPr>
              <w:fldChar w:fldCharType="begin"/>
            </w:r>
            <w:r w:rsidR="00E31B29">
              <w:rPr>
                <w:webHidden/>
              </w:rPr>
              <w:instrText xml:space="preserve"> PAGEREF _Toc125113569 \h </w:instrText>
            </w:r>
            <w:r w:rsidR="00E31B29">
              <w:rPr>
                <w:webHidden/>
              </w:rPr>
            </w:r>
            <w:r w:rsidR="00E31B29">
              <w:rPr>
                <w:webHidden/>
              </w:rPr>
              <w:fldChar w:fldCharType="separate"/>
            </w:r>
            <w:r>
              <w:rPr>
                <w:webHidden/>
              </w:rPr>
              <w:t>53</w:t>
            </w:r>
            <w:r w:rsidR="00E31B29">
              <w:rPr>
                <w:webHidden/>
              </w:rPr>
              <w:fldChar w:fldCharType="end"/>
            </w:r>
          </w:hyperlink>
        </w:p>
        <w:p w14:paraId="44B8A60D" w14:textId="63D83681" w:rsidR="00E31B29" w:rsidRDefault="00EF5C19">
          <w:pPr>
            <w:pStyle w:val="24"/>
            <w:rPr>
              <w:rFonts w:asciiTheme="minorHAnsi" w:eastAsiaTheme="minorEastAsia" w:hAnsiTheme="minorHAnsi" w:cstheme="minorBidi"/>
              <w:sz w:val="22"/>
              <w:szCs w:val="22"/>
              <w:lang w:val="en-US" w:eastAsia="en-US"/>
            </w:rPr>
          </w:pPr>
          <w:hyperlink w:anchor="_Toc125113570" w:history="1">
            <w:r w:rsidR="00E31B29" w:rsidRPr="005804E4">
              <w:rPr>
                <w:rStyle w:val="-"/>
                <w:bCs/>
              </w:rPr>
              <w:t>4.4</w:t>
            </w:r>
            <w:r w:rsidR="00E31B29">
              <w:rPr>
                <w:rFonts w:asciiTheme="minorHAnsi" w:eastAsiaTheme="minorEastAsia" w:hAnsiTheme="minorHAnsi" w:cstheme="minorBidi"/>
                <w:sz w:val="22"/>
                <w:szCs w:val="22"/>
                <w:lang w:val="en-US" w:eastAsia="en-US"/>
              </w:rPr>
              <w:tab/>
            </w:r>
            <w:r w:rsidR="00E31B29" w:rsidRPr="005804E4">
              <w:rPr>
                <w:rStyle w:val="-"/>
              </w:rPr>
              <w:t>Υπεργολαβία</w:t>
            </w:r>
            <w:r w:rsidR="00E31B29">
              <w:rPr>
                <w:webHidden/>
              </w:rPr>
              <w:tab/>
            </w:r>
            <w:r w:rsidR="00E31B29">
              <w:rPr>
                <w:webHidden/>
              </w:rPr>
              <w:fldChar w:fldCharType="begin"/>
            </w:r>
            <w:r w:rsidR="00E31B29">
              <w:rPr>
                <w:webHidden/>
              </w:rPr>
              <w:instrText xml:space="preserve"> PAGEREF _Toc125113570 \h </w:instrText>
            </w:r>
            <w:r w:rsidR="00E31B29">
              <w:rPr>
                <w:webHidden/>
              </w:rPr>
            </w:r>
            <w:r w:rsidR="00E31B29">
              <w:rPr>
                <w:webHidden/>
              </w:rPr>
              <w:fldChar w:fldCharType="separate"/>
            </w:r>
            <w:r>
              <w:rPr>
                <w:webHidden/>
              </w:rPr>
              <w:t>55</w:t>
            </w:r>
            <w:r w:rsidR="00E31B29">
              <w:rPr>
                <w:webHidden/>
              </w:rPr>
              <w:fldChar w:fldCharType="end"/>
            </w:r>
          </w:hyperlink>
        </w:p>
        <w:p w14:paraId="7AC711A4" w14:textId="0B89445A" w:rsidR="00E31B29" w:rsidRDefault="00EF5C19">
          <w:pPr>
            <w:pStyle w:val="24"/>
            <w:rPr>
              <w:rFonts w:asciiTheme="minorHAnsi" w:eastAsiaTheme="minorEastAsia" w:hAnsiTheme="minorHAnsi" w:cstheme="minorBidi"/>
              <w:sz w:val="22"/>
              <w:szCs w:val="22"/>
              <w:lang w:val="en-US" w:eastAsia="en-US"/>
            </w:rPr>
          </w:pPr>
          <w:hyperlink w:anchor="_Toc125113571" w:history="1">
            <w:r w:rsidR="00E31B29" w:rsidRPr="005804E4">
              <w:rPr>
                <w:rStyle w:val="-"/>
              </w:rPr>
              <w:t>4.5</w:t>
            </w:r>
            <w:r w:rsidR="00E31B29">
              <w:rPr>
                <w:rFonts w:asciiTheme="minorHAnsi" w:eastAsiaTheme="minorEastAsia" w:hAnsiTheme="minorHAnsi" w:cstheme="minorBidi"/>
                <w:sz w:val="22"/>
                <w:szCs w:val="22"/>
                <w:lang w:val="en-US" w:eastAsia="en-US"/>
              </w:rPr>
              <w:tab/>
            </w:r>
            <w:r w:rsidR="00E31B29" w:rsidRPr="005804E4">
              <w:rPr>
                <w:rStyle w:val="-"/>
              </w:rPr>
              <w:t>Τροποποίηση σύμβασης κατά τη διάρκειά της</w:t>
            </w:r>
            <w:r w:rsidR="00E31B29">
              <w:rPr>
                <w:webHidden/>
              </w:rPr>
              <w:tab/>
            </w:r>
            <w:r w:rsidR="00E31B29">
              <w:rPr>
                <w:webHidden/>
              </w:rPr>
              <w:fldChar w:fldCharType="begin"/>
            </w:r>
            <w:r w:rsidR="00E31B29">
              <w:rPr>
                <w:webHidden/>
              </w:rPr>
              <w:instrText xml:space="preserve"> PAGEREF _Toc125113571 \h </w:instrText>
            </w:r>
            <w:r w:rsidR="00E31B29">
              <w:rPr>
                <w:webHidden/>
              </w:rPr>
            </w:r>
            <w:r w:rsidR="00E31B29">
              <w:rPr>
                <w:webHidden/>
              </w:rPr>
              <w:fldChar w:fldCharType="separate"/>
            </w:r>
            <w:r>
              <w:rPr>
                <w:webHidden/>
              </w:rPr>
              <w:t>55</w:t>
            </w:r>
            <w:r w:rsidR="00E31B29">
              <w:rPr>
                <w:webHidden/>
              </w:rPr>
              <w:fldChar w:fldCharType="end"/>
            </w:r>
          </w:hyperlink>
        </w:p>
        <w:p w14:paraId="41FCC760" w14:textId="772A4F3E" w:rsidR="00E31B29" w:rsidRDefault="00EF5C19">
          <w:pPr>
            <w:pStyle w:val="24"/>
            <w:rPr>
              <w:rFonts w:asciiTheme="minorHAnsi" w:eastAsiaTheme="minorEastAsia" w:hAnsiTheme="minorHAnsi" w:cstheme="minorBidi"/>
              <w:sz w:val="22"/>
              <w:szCs w:val="22"/>
              <w:lang w:val="en-US" w:eastAsia="en-US"/>
            </w:rPr>
          </w:pPr>
          <w:hyperlink w:anchor="_Toc125113572" w:history="1">
            <w:r w:rsidR="00E31B29" w:rsidRPr="005804E4">
              <w:rPr>
                <w:rStyle w:val="-"/>
                <w:bCs/>
              </w:rPr>
              <w:t>4.6</w:t>
            </w:r>
            <w:r w:rsidR="00E31B29">
              <w:rPr>
                <w:rFonts w:asciiTheme="minorHAnsi" w:eastAsiaTheme="minorEastAsia" w:hAnsiTheme="minorHAnsi" w:cstheme="minorBidi"/>
                <w:sz w:val="22"/>
                <w:szCs w:val="22"/>
                <w:lang w:val="en-US" w:eastAsia="en-US"/>
              </w:rPr>
              <w:tab/>
            </w:r>
            <w:r w:rsidR="00E31B29" w:rsidRPr="005804E4">
              <w:rPr>
                <w:rStyle w:val="-"/>
              </w:rPr>
              <w:t>Δικαίωμα μονομερούς λύσης της σύμβασης</w:t>
            </w:r>
            <w:r w:rsidR="00E31B29">
              <w:rPr>
                <w:webHidden/>
              </w:rPr>
              <w:tab/>
            </w:r>
            <w:r w:rsidR="00E31B29">
              <w:rPr>
                <w:webHidden/>
              </w:rPr>
              <w:fldChar w:fldCharType="begin"/>
            </w:r>
            <w:r w:rsidR="00E31B29">
              <w:rPr>
                <w:webHidden/>
              </w:rPr>
              <w:instrText xml:space="preserve"> PAGEREF _Toc125113572 \h </w:instrText>
            </w:r>
            <w:r w:rsidR="00E31B29">
              <w:rPr>
                <w:webHidden/>
              </w:rPr>
            </w:r>
            <w:r w:rsidR="00E31B29">
              <w:rPr>
                <w:webHidden/>
              </w:rPr>
              <w:fldChar w:fldCharType="separate"/>
            </w:r>
            <w:r>
              <w:rPr>
                <w:webHidden/>
              </w:rPr>
              <w:t>56</w:t>
            </w:r>
            <w:r w:rsidR="00E31B29">
              <w:rPr>
                <w:webHidden/>
              </w:rPr>
              <w:fldChar w:fldCharType="end"/>
            </w:r>
          </w:hyperlink>
        </w:p>
        <w:p w14:paraId="19797F06" w14:textId="7C7874F4"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73" w:history="1">
            <w:r w:rsidR="00E31B29" w:rsidRPr="005804E4">
              <w:rPr>
                <w:rStyle w:val="-"/>
                <w:rFonts w:ascii="Tahoma" w:hAnsi="Tahoma" w:cs="Tahoma"/>
                <w:noProof/>
              </w:rPr>
              <w:t>5</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ascii="Tahoma" w:hAnsi="Tahoma" w:cs="Tahoma"/>
                <w:noProof/>
              </w:rPr>
              <w:t>ΕΙΔΙΚΟΙ ΟΡΟΙ ΕΚΤΕΛΕΣΗΣ ΤΗΣ ΣΥΜΒΑΣΗΣ</w:t>
            </w:r>
            <w:r w:rsidR="00E31B29">
              <w:rPr>
                <w:noProof/>
                <w:webHidden/>
              </w:rPr>
              <w:tab/>
            </w:r>
            <w:r w:rsidR="00E31B29">
              <w:rPr>
                <w:noProof/>
                <w:webHidden/>
              </w:rPr>
              <w:fldChar w:fldCharType="begin"/>
            </w:r>
            <w:r w:rsidR="00E31B29">
              <w:rPr>
                <w:noProof/>
                <w:webHidden/>
              </w:rPr>
              <w:instrText xml:space="preserve"> PAGEREF _Toc125113573 \h </w:instrText>
            </w:r>
            <w:r w:rsidR="00E31B29">
              <w:rPr>
                <w:noProof/>
                <w:webHidden/>
              </w:rPr>
            </w:r>
            <w:r w:rsidR="00E31B29">
              <w:rPr>
                <w:noProof/>
                <w:webHidden/>
              </w:rPr>
              <w:fldChar w:fldCharType="separate"/>
            </w:r>
            <w:r>
              <w:rPr>
                <w:noProof/>
                <w:webHidden/>
              </w:rPr>
              <w:t>57</w:t>
            </w:r>
            <w:r w:rsidR="00E31B29">
              <w:rPr>
                <w:noProof/>
                <w:webHidden/>
              </w:rPr>
              <w:fldChar w:fldCharType="end"/>
            </w:r>
          </w:hyperlink>
        </w:p>
        <w:p w14:paraId="650AD827" w14:textId="0D7D605B" w:rsidR="00E31B29" w:rsidRDefault="00EF5C19">
          <w:pPr>
            <w:pStyle w:val="24"/>
            <w:rPr>
              <w:rFonts w:asciiTheme="minorHAnsi" w:eastAsiaTheme="minorEastAsia" w:hAnsiTheme="minorHAnsi" w:cstheme="minorBidi"/>
              <w:sz w:val="22"/>
              <w:szCs w:val="22"/>
              <w:lang w:val="en-US" w:eastAsia="en-US"/>
            </w:rPr>
          </w:pPr>
          <w:hyperlink w:anchor="_Toc125113574" w:history="1">
            <w:r w:rsidR="00E31B29" w:rsidRPr="005804E4">
              <w:rPr>
                <w:rStyle w:val="-"/>
              </w:rPr>
              <w:t>5.1</w:t>
            </w:r>
            <w:r w:rsidR="00E31B29">
              <w:rPr>
                <w:rFonts w:asciiTheme="minorHAnsi" w:eastAsiaTheme="minorEastAsia" w:hAnsiTheme="minorHAnsi" w:cstheme="minorBidi"/>
                <w:sz w:val="22"/>
                <w:szCs w:val="22"/>
                <w:lang w:val="en-US" w:eastAsia="en-US"/>
              </w:rPr>
              <w:tab/>
            </w:r>
            <w:r w:rsidR="00E31B29" w:rsidRPr="005804E4">
              <w:rPr>
                <w:rStyle w:val="-"/>
              </w:rPr>
              <w:t>Τρόπος πληρωμής</w:t>
            </w:r>
            <w:r w:rsidR="00E31B29">
              <w:rPr>
                <w:webHidden/>
              </w:rPr>
              <w:tab/>
            </w:r>
            <w:r w:rsidR="00E31B29">
              <w:rPr>
                <w:webHidden/>
              </w:rPr>
              <w:fldChar w:fldCharType="begin"/>
            </w:r>
            <w:r w:rsidR="00E31B29">
              <w:rPr>
                <w:webHidden/>
              </w:rPr>
              <w:instrText xml:space="preserve"> PAGEREF _Toc125113574 \h </w:instrText>
            </w:r>
            <w:r w:rsidR="00E31B29">
              <w:rPr>
                <w:webHidden/>
              </w:rPr>
            </w:r>
            <w:r w:rsidR="00E31B29">
              <w:rPr>
                <w:webHidden/>
              </w:rPr>
              <w:fldChar w:fldCharType="separate"/>
            </w:r>
            <w:r>
              <w:rPr>
                <w:webHidden/>
              </w:rPr>
              <w:t>57</w:t>
            </w:r>
            <w:r w:rsidR="00E31B29">
              <w:rPr>
                <w:webHidden/>
              </w:rPr>
              <w:fldChar w:fldCharType="end"/>
            </w:r>
          </w:hyperlink>
        </w:p>
        <w:p w14:paraId="6C133B3D" w14:textId="26F472D8" w:rsidR="00E31B29" w:rsidRDefault="00EF5C19">
          <w:pPr>
            <w:pStyle w:val="24"/>
            <w:rPr>
              <w:rFonts w:asciiTheme="minorHAnsi" w:eastAsiaTheme="minorEastAsia" w:hAnsiTheme="minorHAnsi" w:cstheme="minorBidi"/>
              <w:sz w:val="22"/>
              <w:szCs w:val="22"/>
              <w:lang w:val="en-US" w:eastAsia="en-US"/>
            </w:rPr>
          </w:pPr>
          <w:hyperlink w:anchor="_Toc125113575" w:history="1">
            <w:r w:rsidR="00E31B29" w:rsidRPr="005804E4">
              <w:rPr>
                <w:rStyle w:val="-"/>
                <w:rFonts w:eastAsia="SimSun"/>
              </w:rPr>
              <w:t>5.2</w:t>
            </w:r>
            <w:r w:rsidR="00E31B29">
              <w:rPr>
                <w:rFonts w:asciiTheme="minorHAnsi" w:eastAsiaTheme="minorEastAsia" w:hAnsiTheme="minorHAnsi" w:cstheme="minorBidi"/>
                <w:sz w:val="22"/>
                <w:szCs w:val="22"/>
                <w:lang w:val="en-US" w:eastAsia="en-US"/>
              </w:rPr>
              <w:tab/>
            </w:r>
            <w:r w:rsidR="00E31B29" w:rsidRPr="005804E4">
              <w:rPr>
                <w:rStyle w:val="-"/>
              </w:rPr>
              <w:t>Κήρυξη οικονομικού φορέα εκπτώτου - Κυρώσεις</w:t>
            </w:r>
            <w:r w:rsidR="00E31B29">
              <w:rPr>
                <w:webHidden/>
              </w:rPr>
              <w:tab/>
            </w:r>
            <w:r w:rsidR="00E31B29">
              <w:rPr>
                <w:webHidden/>
              </w:rPr>
              <w:fldChar w:fldCharType="begin"/>
            </w:r>
            <w:r w:rsidR="00E31B29">
              <w:rPr>
                <w:webHidden/>
              </w:rPr>
              <w:instrText xml:space="preserve"> PAGEREF _Toc125113575 \h </w:instrText>
            </w:r>
            <w:r w:rsidR="00E31B29">
              <w:rPr>
                <w:webHidden/>
              </w:rPr>
            </w:r>
            <w:r w:rsidR="00E31B29">
              <w:rPr>
                <w:webHidden/>
              </w:rPr>
              <w:fldChar w:fldCharType="separate"/>
            </w:r>
            <w:r>
              <w:rPr>
                <w:webHidden/>
              </w:rPr>
              <w:t>57</w:t>
            </w:r>
            <w:r w:rsidR="00E31B29">
              <w:rPr>
                <w:webHidden/>
              </w:rPr>
              <w:fldChar w:fldCharType="end"/>
            </w:r>
          </w:hyperlink>
        </w:p>
        <w:p w14:paraId="38D482A7" w14:textId="4A8EFDA9" w:rsidR="00E31B29" w:rsidRDefault="00EF5C19">
          <w:pPr>
            <w:pStyle w:val="24"/>
            <w:rPr>
              <w:rFonts w:asciiTheme="minorHAnsi" w:eastAsiaTheme="minorEastAsia" w:hAnsiTheme="minorHAnsi" w:cstheme="minorBidi"/>
              <w:sz w:val="22"/>
              <w:szCs w:val="22"/>
              <w:lang w:val="en-US" w:eastAsia="en-US"/>
            </w:rPr>
          </w:pPr>
          <w:hyperlink w:anchor="_Toc125113576" w:history="1">
            <w:r w:rsidR="00E31B29" w:rsidRPr="005804E4">
              <w:rPr>
                <w:rStyle w:val="-"/>
              </w:rPr>
              <w:t>5.3</w:t>
            </w:r>
            <w:r w:rsidR="00E31B29">
              <w:rPr>
                <w:rFonts w:asciiTheme="minorHAnsi" w:eastAsiaTheme="minorEastAsia" w:hAnsiTheme="minorHAnsi" w:cstheme="minorBidi"/>
                <w:sz w:val="22"/>
                <w:szCs w:val="22"/>
                <w:lang w:val="en-US" w:eastAsia="en-US"/>
              </w:rPr>
              <w:tab/>
            </w:r>
            <w:r w:rsidR="00E31B29" w:rsidRPr="005804E4">
              <w:rPr>
                <w:rStyle w:val="-"/>
              </w:rPr>
              <w:t>Διοικητικές προσφυγές κατά τη διαδικασία εκτέλεσης της σύμβασης</w:t>
            </w:r>
            <w:r w:rsidR="00E31B29">
              <w:rPr>
                <w:webHidden/>
              </w:rPr>
              <w:tab/>
            </w:r>
            <w:r w:rsidR="00E31B29">
              <w:rPr>
                <w:webHidden/>
              </w:rPr>
              <w:fldChar w:fldCharType="begin"/>
            </w:r>
            <w:r w:rsidR="00E31B29">
              <w:rPr>
                <w:webHidden/>
              </w:rPr>
              <w:instrText xml:space="preserve"> PAGEREF _Toc125113576 \h </w:instrText>
            </w:r>
            <w:r w:rsidR="00E31B29">
              <w:rPr>
                <w:webHidden/>
              </w:rPr>
            </w:r>
            <w:r w:rsidR="00E31B29">
              <w:rPr>
                <w:webHidden/>
              </w:rPr>
              <w:fldChar w:fldCharType="separate"/>
            </w:r>
            <w:r>
              <w:rPr>
                <w:webHidden/>
              </w:rPr>
              <w:t>58</w:t>
            </w:r>
            <w:r w:rsidR="00E31B29">
              <w:rPr>
                <w:webHidden/>
              </w:rPr>
              <w:fldChar w:fldCharType="end"/>
            </w:r>
          </w:hyperlink>
        </w:p>
        <w:p w14:paraId="4BA5254C" w14:textId="7EB3045B" w:rsidR="00E31B29" w:rsidRDefault="00EF5C19">
          <w:pPr>
            <w:pStyle w:val="24"/>
            <w:rPr>
              <w:rFonts w:asciiTheme="minorHAnsi" w:eastAsiaTheme="minorEastAsia" w:hAnsiTheme="minorHAnsi" w:cstheme="minorBidi"/>
              <w:sz w:val="22"/>
              <w:szCs w:val="22"/>
              <w:lang w:val="en-US" w:eastAsia="en-US"/>
            </w:rPr>
          </w:pPr>
          <w:hyperlink w:anchor="_Toc125113577" w:history="1">
            <w:r w:rsidR="00E31B29" w:rsidRPr="005804E4">
              <w:rPr>
                <w:rStyle w:val="-"/>
              </w:rPr>
              <w:t>5.4</w:t>
            </w:r>
            <w:r w:rsidR="00E31B29">
              <w:rPr>
                <w:rFonts w:asciiTheme="minorHAnsi" w:eastAsiaTheme="minorEastAsia" w:hAnsiTheme="minorHAnsi" w:cstheme="minorBidi"/>
                <w:sz w:val="22"/>
                <w:szCs w:val="22"/>
                <w:lang w:val="en-US" w:eastAsia="en-US"/>
              </w:rPr>
              <w:tab/>
            </w:r>
            <w:r w:rsidR="00E31B29" w:rsidRPr="005804E4">
              <w:rPr>
                <w:rStyle w:val="-"/>
              </w:rPr>
              <w:t>Δικαστική επίλυση διαφορών</w:t>
            </w:r>
            <w:r w:rsidR="00E31B29">
              <w:rPr>
                <w:webHidden/>
              </w:rPr>
              <w:tab/>
            </w:r>
            <w:r w:rsidR="00E31B29">
              <w:rPr>
                <w:webHidden/>
              </w:rPr>
              <w:fldChar w:fldCharType="begin"/>
            </w:r>
            <w:r w:rsidR="00E31B29">
              <w:rPr>
                <w:webHidden/>
              </w:rPr>
              <w:instrText xml:space="preserve"> PAGEREF _Toc125113577 \h </w:instrText>
            </w:r>
            <w:r w:rsidR="00E31B29">
              <w:rPr>
                <w:webHidden/>
              </w:rPr>
            </w:r>
            <w:r w:rsidR="00E31B29">
              <w:rPr>
                <w:webHidden/>
              </w:rPr>
              <w:fldChar w:fldCharType="separate"/>
            </w:r>
            <w:r>
              <w:rPr>
                <w:webHidden/>
              </w:rPr>
              <w:t>59</w:t>
            </w:r>
            <w:r w:rsidR="00E31B29">
              <w:rPr>
                <w:webHidden/>
              </w:rPr>
              <w:fldChar w:fldCharType="end"/>
            </w:r>
          </w:hyperlink>
        </w:p>
        <w:p w14:paraId="1994AC47" w14:textId="087B16E3"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78" w:history="1">
            <w:r w:rsidR="00E31B29" w:rsidRPr="005804E4">
              <w:rPr>
                <w:rStyle w:val="-"/>
                <w:rFonts w:cs="Tahoma"/>
                <w:noProof/>
              </w:rPr>
              <w:t>6</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cs="Tahoma"/>
                <w:noProof/>
              </w:rPr>
              <w:t>ΧΡΟΝΟΣ ΚΑΙ ΤΡΟΠΟΣ ΕΚΤΕΛΕΣΗΣ</w:t>
            </w:r>
            <w:r w:rsidR="00E31B29">
              <w:rPr>
                <w:noProof/>
                <w:webHidden/>
              </w:rPr>
              <w:tab/>
            </w:r>
            <w:r w:rsidR="00E31B29">
              <w:rPr>
                <w:noProof/>
                <w:webHidden/>
              </w:rPr>
              <w:fldChar w:fldCharType="begin"/>
            </w:r>
            <w:r w:rsidR="00E31B29">
              <w:rPr>
                <w:noProof/>
                <w:webHidden/>
              </w:rPr>
              <w:instrText xml:space="preserve"> PAGEREF _Toc125113578 \h </w:instrText>
            </w:r>
            <w:r w:rsidR="00E31B29">
              <w:rPr>
                <w:noProof/>
                <w:webHidden/>
              </w:rPr>
            </w:r>
            <w:r w:rsidR="00E31B29">
              <w:rPr>
                <w:noProof/>
                <w:webHidden/>
              </w:rPr>
              <w:fldChar w:fldCharType="separate"/>
            </w:r>
            <w:r>
              <w:rPr>
                <w:noProof/>
                <w:webHidden/>
              </w:rPr>
              <w:t>59</w:t>
            </w:r>
            <w:r w:rsidR="00E31B29">
              <w:rPr>
                <w:noProof/>
                <w:webHidden/>
              </w:rPr>
              <w:fldChar w:fldCharType="end"/>
            </w:r>
          </w:hyperlink>
        </w:p>
        <w:p w14:paraId="77A1E732" w14:textId="5B86581C" w:rsidR="00E31B29" w:rsidRDefault="00EF5C19">
          <w:pPr>
            <w:pStyle w:val="24"/>
            <w:rPr>
              <w:rFonts w:asciiTheme="minorHAnsi" w:eastAsiaTheme="minorEastAsia" w:hAnsiTheme="minorHAnsi" w:cstheme="minorBidi"/>
              <w:sz w:val="22"/>
              <w:szCs w:val="22"/>
              <w:lang w:val="en-US" w:eastAsia="en-US"/>
            </w:rPr>
          </w:pPr>
          <w:hyperlink w:anchor="_Toc125113579" w:history="1">
            <w:r w:rsidR="00E31B29" w:rsidRPr="005804E4">
              <w:rPr>
                <w:rStyle w:val="-"/>
              </w:rPr>
              <w:t>6.1</w:t>
            </w:r>
            <w:r w:rsidR="00E31B29">
              <w:rPr>
                <w:rFonts w:asciiTheme="minorHAnsi" w:eastAsiaTheme="minorEastAsia" w:hAnsiTheme="minorHAnsi" w:cstheme="minorBidi"/>
                <w:sz w:val="22"/>
                <w:szCs w:val="22"/>
                <w:lang w:val="en-US" w:eastAsia="en-US"/>
              </w:rPr>
              <w:tab/>
            </w:r>
            <w:r w:rsidR="00E31B29" w:rsidRPr="005804E4">
              <w:rPr>
                <w:rStyle w:val="-"/>
              </w:rPr>
              <w:t>Παρακολούθηση της σύμβασης</w:t>
            </w:r>
            <w:r w:rsidR="00E31B29">
              <w:rPr>
                <w:webHidden/>
              </w:rPr>
              <w:tab/>
            </w:r>
            <w:r w:rsidR="00E31B29">
              <w:rPr>
                <w:webHidden/>
              </w:rPr>
              <w:fldChar w:fldCharType="begin"/>
            </w:r>
            <w:r w:rsidR="00E31B29">
              <w:rPr>
                <w:webHidden/>
              </w:rPr>
              <w:instrText xml:space="preserve"> PAGEREF _Toc125113579 \h </w:instrText>
            </w:r>
            <w:r w:rsidR="00E31B29">
              <w:rPr>
                <w:webHidden/>
              </w:rPr>
            </w:r>
            <w:r w:rsidR="00E31B29">
              <w:rPr>
                <w:webHidden/>
              </w:rPr>
              <w:fldChar w:fldCharType="separate"/>
            </w:r>
            <w:r>
              <w:rPr>
                <w:webHidden/>
              </w:rPr>
              <w:t>59</w:t>
            </w:r>
            <w:r w:rsidR="00E31B29">
              <w:rPr>
                <w:webHidden/>
              </w:rPr>
              <w:fldChar w:fldCharType="end"/>
            </w:r>
          </w:hyperlink>
        </w:p>
        <w:p w14:paraId="192F6D57" w14:textId="2E98D4CF" w:rsidR="00E31B29" w:rsidRDefault="00EF5C19">
          <w:pPr>
            <w:pStyle w:val="24"/>
            <w:rPr>
              <w:rFonts w:asciiTheme="minorHAnsi" w:eastAsiaTheme="minorEastAsia" w:hAnsiTheme="minorHAnsi" w:cstheme="minorBidi"/>
              <w:sz w:val="22"/>
              <w:szCs w:val="22"/>
              <w:lang w:val="en-US" w:eastAsia="en-US"/>
            </w:rPr>
          </w:pPr>
          <w:hyperlink w:anchor="_Toc125113580" w:history="1">
            <w:r w:rsidR="00E31B29" w:rsidRPr="005804E4">
              <w:rPr>
                <w:rStyle w:val="-"/>
              </w:rPr>
              <w:t>6.2</w:t>
            </w:r>
            <w:r w:rsidR="00E31B29">
              <w:rPr>
                <w:rFonts w:asciiTheme="minorHAnsi" w:eastAsiaTheme="minorEastAsia" w:hAnsiTheme="minorHAnsi" w:cstheme="minorBidi"/>
                <w:sz w:val="22"/>
                <w:szCs w:val="22"/>
                <w:lang w:val="en-US" w:eastAsia="en-US"/>
              </w:rPr>
              <w:tab/>
            </w:r>
            <w:r w:rsidR="00E31B29" w:rsidRPr="005804E4">
              <w:rPr>
                <w:rStyle w:val="-"/>
              </w:rPr>
              <w:t>Διάρκεια σύμβασης</w:t>
            </w:r>
            <w:r w:rsidR="00E31B29">
              <w:rPr>
                <w:webHidden/>
              </w:rPr>
              <w:tab/>
            </w:r>
            <w:r w:rsidR="00E31B29">
              <w:rPr>
                <w:webHidden/>
              </w:rPr>
              <w:fldChar w:fldCharType="begin"/>
            </w:r>
            <w:r w:rsidR="00E31B29">
              <w:rPr>
                <w:webHidden/>
              </w:rPr>
              <w:instrText xml:space="preserve"> PAGEREF _Toc125113580 \h </w:instrText>
            </w:r>
            <w:r w:rsidR="00E31B29">
              <w:rPr>
                <w:webHidden/>
              </w:rPr>
            </w:r>
            <w:r w:rsidR="00E31B29">
              <w:rPr>
                <w:webHidden/>
              </w:rPr>
              <w:fldChar w:fldCharType="separate"/>
            </w:r>
            <w:r>
              <w:rPr>
                <w:webHidden/>
              </w:rPr>
              <w:t>60</w:t>
            </w:r>
            <w:r w:rsidR="00E31B29">
              <w:rPr>
                <w:webHidden/>
              </w:rPr>
              <w:fldChar w:fldCharType="end"/>
            </w:r>
          </w:hyperlink>
        </w:p>
        <w:p w14:paraId="4B8265F7" w14:textId="1452C008" w:rsidR="00E31B29" w:rsidRDefault="00EF5C19">
          <w:pPr>
            <w:pStyle w:val="24"/>
            <w:rPr>
              <w:rFonts w:asciiTheme="minorHAnsi" w:eastAsiaTheme="minorEastAsia" w:hAnsiTheme="minorHAnsi" w:cstheme="minorBidi"/>
              <w:sz w:val="22"/>
              <w:szCs w:val="22"/>
              <w:lang w:val="en-US" w:eastAsia="en-US"/>
            </w:rPr>
          </w:pPr>
          <w:hyperlink w:anchor="_Toc125113581" w:history="1">
            <w:r w:rsidR="00E31B29" w:rsidRPr="005804E4">
              <w:rPr>
                <w:rStyle w:val="-"/>
              </w:rPr>
              <w:t>6.3</w:t>
            </w:r>
            <w:r w:rsidR="00E31B29">
              <w:rPr>
                <w:rFonts w:asciiTheme="minorHAnsi" w:eastAsiaTheme="minorEastAsia" w:hAnsiTheme="minorHAnsi" w:cstheme="minorBidi"/>
                <w:sz w:val="22"/>
                <w:szCs w:val="22"/>
                <w:lang w:val="en-US" w:eastAsia="en-US"/>
              </w:rPr>
              <w:tab/>
            </w:r>
            <w:r w:rsidR="00E31B29" w:rsidRPr="005804E4">
              <w:rPr>
                <w:rStyle w:val="-"/>
              </w:rPr>
              <w:t>Παραλαβή του αντικειμένου της σύμβασης</w:t>
            </w:r>
            <w:r w:rsidR="00E31B29">
              <w:rPr>
                <w:webHidden/>
              </w:rPr>
              <w:tab/>
            </w:r>
            <w:r w:rsidR="00E31B29">
              <w:rPr>
                <w:webHidden/>
              </w:rPr>
              <w:fldChar w:fldCharType="begin"/>
            </w:r>
            <w:r w:rsidR="00E31B29">
              <w:rPr>
                <w:webHidden/>
              </w:rPr>
              <w:instrText xml:space="preserve"> PAGEREF _Toc125113581 \h </w:instrText>
            </w:r>
            <w:r w:rsidR="00E31B29">
              <w:rPr>
                <w:webHidden/>
              </w:rPr>
            </w:r>
            <w:r w:rsidR="00E31B29">
              <w:rPr>
                <w:webHidden/>
              </w:rPr>
              <w:fldChar w:fldCharType="separate"/>
            </w:r>
            <w:r>
              <w:rPr>
                <w:webHidden/>
              </w:rPr>
              <w:t>60</w:t>
            </w:r>
            <w:r w:rsidR="00E31B29">
              <w:rPr>
                <w:webHidden/>
              </w:rPr>
              <w:fldChar w:fldCharType="end"/>
            </w:r>
          </w:hyperlink>
        </w:p>
        <w:p w14:paraId="648E99E2" w14:textId="4CAB87C6" w:rsidR="00E31B29" w:rsidRDefault="00EF5C19">
          <w:pPr>
            <w:pStyle w:val="24"/>
            <w:rPr>
              <w:rFonts w:asciiTheme="minorHAnsi" w:eastAsiaTheme="minorEastAsia" w:hAnsiTheme="minorHAnsi" w:cstheme="minorBidi"/>
              <w:sz w:val="22"/>
              <w:szCs w:val="22"/>
              <w:lang w:val="en-US" w:eastAsia="en-US"/>
            </w:rPr>
          </w:pPr>
          <w:hyperlink w:anchor="_Toc125113582" w:history="1">
            <w:r w:rsidR="00E31B29" w:rsidRPr="005804E4">
              <w:rPr>
                <w:rStyle w:val="-"/>
              </w:rPr>
              <w:t>6.4</w:t>
            </w:r>
            <w:r w:rsidR="00E31B29">
              <w:rPr>
                <w:rFonts w:asciiTheme="minorHAnsi" w:eastAsiaTheme="minorEastAsia" w:hAnsiTheme="minorHAnsi" w:cstheme="minorBidi"/>
                <w:sz w:val="22"/>
                <w:szCs w:val="22"/>
                <w:lang w:val="en-US" w:eastAsia="en-US"/>
              </w:rPr>
              <w:tab/>
            </w:r>
            <w:r w:rsidR="00E31B29" w:rsidRPr="005804E4">
              <w:rPr>
                <w:rStyle w:val="-"/>
              </w:rPr>
              <w:t>Απόρριψη παραδοτέων – Αντικατάσταση</w:t>
            </w:r>
            <w:r w:rsidR="00E31B29">
              <w:rPr>
                <w:webHidden/>
              </w:rPr>
              <w:tab/>
            </w:r>
            <w:r w:rsidR="00E31B29">
              <w:rPr>
                <w:webHidden/>
              </w:rPr>
              <w:fldChar w:fldCharType="begin"/>
            </w:r>
            <w:r w:rsidR="00E31B29">
              <w:rPr>
                <w:webHidden/>
              </w:rPr>
              <w:instrText xml:space="preserve"> PAGEREF _Toc125113582 \h </w:instrText>
            </w:r>
            <w:r w:rsidR="00E31B29">
              <w:rPr>
                <w:webHidden/>
              </w:rPr>
            </w:r>
            <w:r w:rsidR="00E31B29">
              <w:rPr>
                <w:webHidden/>
              </w:rPr>
              <w:fldChar w:fldCharType="separate"/>
            </w:r>
            <w:r>
              <w:rPr>
                <w:webHidden/>
              </w:rPr>
              <w:t>61</w:t>
            </w:r>
            <w:r w:rsidR="00E31B29">
              <w:rPr>
                <w:webHidden/>
              </w:rPr>
              <w:fldChar w:fldCharType="end"/>
            </w:r>
          </w:hyperlink>
        </w:p>
        <w:p w14:paraId="4DB2552F" w14:textId="564E3746" w:rsidR="00E31B29" w:rsidRDefault="00EF5C19">
          <w:pPr>
            <w:pStyle w:val="18"/>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5113583" w:history="1">
            <w:r w:rsidR="00E31B29" w:rsidRPr="005804E4">
              <w:rPr>
                <w:rStyle w:val="-"/>
                <w:rFonts w:ascii="Tahoma" w:hAnsi="Tahoma" w:cs="Tahoma"/>
                <w:noProof/>
              </w:rPr>
              <w:t>7</w:t>
            </w:r>
            <w:r w:rsidR="00E31B29">
              <w:rPr>
                <w:rFonts w:asciiTheme="minorHAnsi" w:eastAsiaTheme="minorEastAsia" w:hAnsiTheme="minorHAnsi" w:cstheme="minorBidi"/>
                <w:b w:val="0"/>
                <w:bCs w:val="0"/>
                <w:caps w:val="0"/>
                <w:noProof/>
                <w:sz w:val="22"/>
                <w:szCs w:val="22"/>
                <w:lang w:val="en-US" w:eastAsia="en-US"/>
              </w:rPr>
              <w:tab/>
            </w:r>
            <w:r w:rsidR="00E31B29" w:rsidRPr="005804E4">
              <w:rPr>
                <w:rStyle w:val="-"/>
                <w:rFonts w:ascii="Tahoma" w:hAnsi="Tahoma" w:cs="Tahoma"/>
                <w:noProof/>
              </w:rPr>
              <w:t>ΠΑΡΑΡΤΗΜΑΤΑ</w:t>
            </w:r>
            <w:r w:rsidR="00E31B29">
              <w:rPr>
                <w:noProof/>
                <w:webHidden/>
              </w:rPr>
              <w:tab/>
            </w:r>
            <w:r w:rsidR="00E31B29">
              <w:rPr>
                <w:noProof/>
                <w:webHidden/>
              </w:rPr>
              <w:fldChar w:fldCharType="begin"/>
            </w:r>
            <w:r w:rsidR="00E31B29">
              <w:rPr>
                <w:noProof/>
                <w:webHidden/>
              </w:rPr>
              <w:instrText xml:space="preserve"> PAGEREF _Toc125113583 \h </w:instrText>
            </w:r>
            <w:r w:rsidR="00E31B29">
              <w:rPr>
                <w:noProof/>
                <w:webHidden/>
              </w:rPr>
            </w:r>
            <w:r w:rsidR="00E31B29">
              <w:rPr>
                <w:noProof/>
                <w:webHidden/>
              </w:rPr>
              <w:fldChar w:fldCharType="separate"/>
            </w:r>
            <w:r>
              <w:rPr>
                <w:noProof/>
                <w:webHidden/>
              </w:rPr>
              <w:t>62</w:t>
            </w:r>
            <w:r w:rsidR="00E31B29">
              <w:rPr>
                <w:noProof/>
                <w:webHidden/>
              </w:rPr>
              <w:fldChar w:fldCharType="end"/>
            </w:r>
          </w:hyperlink>
        </w:p>
        <w:p w14:paraId="4D7ABCFF" w14:textId="764BDE0B" w:rsidR="00E31B29" w:rsidRDefault="00EF5C19">
          <w:pPr>
            <w:pStyle w:val="24"/>
            <w:rPr>
              <w:rFonts w:asciiTheme="minorHAnsi" w:eastAsiaTheme="minorEastAsia" w:hAnsiTheme="minorHAnsi" w:cstheme="minorBidi"/>
              <w:sz w:val="22"/>
              <w:szCs w:val="22"/>
              <w:lang w:val="en-US" w:eastAsia="en-US"/>
            </w:rPr>
          </w:pPr>
          <w:hyperlink w:anchor="_Toc125113584" w:history="1">
            <w:r w:rsidR="00E31B29" w:rsidRPr="005804E4">
              <w:rPr>
                <w:rStyle w:val="-"/>
              </w:rPr>
              <w:t>ΠΑΡΑΡΤΗΜΑ Ι - ΑΝΑΛΥΤΙΚΗ ΠΕΡΙΓΡΑΦΗ ΦΥΣΙΚΟΥ ΚΑΙ ΟΙΚΟΝΟΜΙΚΟΥ ΑΝΤΙΚΕΙΜΕΝΟΥ ΤΗΣ ΣΥΜΒΑΣΗΣ</w:t>
            </w:r>
            <w:r w:rsidR="00E31B29">
              <w:rPr>
                <w:webHidden/>
              </w:rPr>
              <w:tab/>
            </w:r>
            <w:r w:rsidR="00E31B29">
              <w:rPr>
                <w:webHidden/>
              </w:rPr>
              <w:fldChar w:fldCharType="begin"/>
            </w:r>
            <w:r w:rsidR="00E31B29">
              <w:rPr>
                <w:webHidden/>
              </w:rPr>
              <w:instrText xml:space="preserve"> PAGEREF _Toc125113584 \h </w:instrText>
            </w:r>
            <w:r w:rsidR="00E31B29">
              <w:rPr>
                <w:webHidden/>
              </w:rPr>
            </w:r>
            <w:r w:rsidR="00E31B29">
              <w:rPr>
                <w:webHidden/>
              </w:rPr>
              <w:fldChar w:fldCharType="separate"/>
            </w:r>
            <w:r>
              <w:rPr>
                <w:webHidden/>
              </w:rPr>
              <w:t>62</w:t>
            </w:r>
            <w:r w:rsidR="00E31B29">
              <w:rPr>
                <w:webHidden/>
              </w:rPr>
              <w:fldChar w:fldCharType="end"/>
            </w:r>
          </w:hyperlink>
        </w:p>
        <w:p w14:paraId="78B16311" w14:textId="215CDF78"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85" w:history="1">
            <w:r w:rsidR="00E31B29" w:rsidRPr="005804E4">
              <w:rPr>
                <w:rStyle w:val="-"/>
                <w:noProof/>
              </w:rPr>
              <w:t>1.</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Περιβάλλον της Σύμβασης</w:t>
            </w:r>
            <w:r w:rsidR="00E31B29">
              <w:rPr>
                <w:noProof/>
                <w:webHidden/>
              </w:rPr>
              <w:tab/>
            </w:r>
            <w:r w:rsidR="00E31B29">
              <w:rPr>
                <w:noProof/>
                <w:webHidden/>
              </w:rPr>
              <w:fldChar w:fldCharType="begin"/>
            </w:r>
            <w:r w:rsidR="00E31B29">
              <w:rPr>
                <w:noProof/>
                <w:webHidden/>
              </w:rPr>
              <w:instrText xml:space="preserve"> PAGEREF _Toc125113585 \h </w:instrText>
            </w:r>
            <w:r w:rsidR="00E31B29">
              <w:rPr>
                <w:noProof/>
                <w:webHidden/>
              </w:rPr>
            </w:r>
            <w:r w:rsidR="00E31B29">
              <w:rPr>
                <w:noProof/>
                <w:webHidden/>
              </w:rPr>
              <w:fldChar w:fldCharType="separate"/>
            </w:r>
            <w:r>
              <w:rPr>
                <w:noProof/>
                <w:webHidden/>
              </w:rPr>
              <w:t>62</w:t>
            </w:r>
            <w:r w:rsidR="00E31B29">
              <w:rPr>
                <w:noProof/>
                <w:webHidden/>
              </w:rPr>
              <w:fldChar w:fldCharType="end"/>
            </w:r>
          </w:hyperlink>
        </w:p>
        <w:p w14:paraId="48327A9C" w14:textId="277805CE"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86" w:history="1">
            <w:r w:rsidR="00E31B29" w:rsidRPr="005804E4">
              <w:rPr>
                <w:rStyle w:val="-"/>
                <w:noProof/>
              </w:rPr>
              <w:t>2.</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Αντικείμενο της Σύμβασης</w:t>
            </w:r>
            <w:r w:rsidR="00E31B29">
              <w:rPr>
                <w:noProof/>
                <w:webHidden/>
              </w:rPr>
              <w:tab/>
            </w:r>
            <w:r w:rsidR="00E31B29">
              <w:rPr>
                <w:noProof/>
                <w:webHidden/>
              </w:rPr>
              <w:fldChar w:fldCharType="begin"/>
            </w:r>
            <w:r w:rsidR="00E31B29">
              <w:rPr>
                <w:noProof/>
                <w:webHidden/>
              </w:rPr>
              <w:instrText xml:space="preserve"> PAGEREF _Toc125113586 \h </w:instrText>
            </w:r>
            <w:r w:rsidR="00E31B29">
              <w:rPr>
                <w:noProof/>
                <w:webHidden/>
              </w:rPr>
            </w:r>
            <w:r w:rsidR="00E31B29">
              <w:rPr>
                <w:noProof/>
                <w:webHidden/>
              </w:rPr>
              <w:fldChar w:fldCharType="separate"/>
            </w:r>
            <w:r>
              <w:rPr>
                <w:noProof/>
                <w:webHidden/>
              </w:rPr>
              <w:t>63</w:t>
            </w:r>
            <w:r w:rsidR="00E31B29">
              <w:rPr>
                <w:noProof/>
                <w:webHidden/>
              </w:rPr>
              <w:fldChar w:fldCharType="end"/>
            </w:r>
          </w:hyperlink>
        </w:p>
        <w:p w14:paraId="5396A131" w14:textId="4B4E3A22"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87" w:history="1">
            <w:r w:rsidR="00E31B29" w:rsidRPr="005804E4">
              <w:rPr>
                <w:rStyle w:val="-"/>
                <w:noProof/>
              </w:rPr>
              <w:t>3.</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Σχήμα Διοίκησης Έργου</w:t>
            </w:r>
            <w:r w:rsidR="00E31B29">
              <w:rPr>
                <w:noProof/>
                <w:webHidden/>
              </w:rPr>
              <w:tab/>
            </w:r>
            <w:r w:rsidR="00E31B29">
              <w:rPr>
                <w:noProof/>
                <w:webHidden/>
              </w:rPr>
              <w:fldChar w:fldCharType="begin"/>
            </w:r>
            <w:r w:rsidR="00E31B29">
              <w:rPr>
                <w:noProof/>
                <w:webHidden/>
              </w:rPr>
              <w:instrText xml:space="preserve"> PAGEREF _Toc125113587 \h </w:instrText>
            </w:r>
            <w:r w:rsidR="00E31B29">
              <w:rPr>
                <w:noProof/>
                <w:webHidden/>
              </w:rPr>
            </w:r>
            <w:r w:rsidR="00E31B29">
              <w:rPr>
                <w:noProof/>
                <w:webHidden/>
              </w:rPr>
              <w:fldChar w:fldCharType="separate"/>
            </w:r>
            <w:r>
              <w:rPr>
                <w:noProof/>
                <w:webHidden/>
              </w:rPr>
              <w:t>65</w:t>
            </w:r>
            <w:r w:rsidR="00E31B29">
              <w:rPr>
                <w:noProof/>
                <w:webHidden/>
              </w:rPr>
              <w:fldChar w:fldCharType="end"/>
            </w:r>
          </w:hyperlink>
        </w:p>
        <w:p w14:paraId="54B2AB91" w14:textId="443B0105"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88" w:history="1">
            <w:r w:rsidR="00E31B29" w:rsidRPr="005804E4">
              <w:rPr>
                <w:rStyle w:val="-"/>
                <w:noProof/>
              </w:rPr>
              <w:t>4.</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Τόπος υλοποίησης/ παροχής των υπηρεσιών</w:t>
            </w:r>
            <w:r w:rsidR="00E31B29">
              <w:rPr>
                <w:noProof/>
                <w:webHidden/>
              </w:rPr>
              <w:tab/>
            </w:r>
            <w:r w:rsidR="00E31B29">
              <w:rPr>
                <w:noProof/>
                <w:webHidden/>
              </w:rPr>
              <w:fldChar w:fldCharType="begin"/>
            </w:r>
            <w:r w:rsidR="00E31B29">
              <w:rPr>
                <w:noProof/>
                <w:webHidden/>
              </w:rPr>
              <w:instrText xml:space="preserve"> PAGEREF _Toc125113588 \h </w:instrText>
            </w:r>
            <w:r w:rsidR="00E31B29">
              <w:rPr>
                <w:noProof/>
                <w:webHidden/>
              </w:rPr>
            </w:r>
            <w:r w:rsidR="00E31B29">
              <w:rPr>
                <w:noProof/>
                <w:webHidden/>
              </w:rPr>
              <w:fldChar w:fldCharType="separate"/>
            </w:r>
            <w:r>
              <w:rPr>
                <w:noProof/>
                <w:webHidden/>
              </w:rPr>
              <w:t>66</w:t>
            </w:r>
            <w:r w:rsidR="00E31B29">
              <w:rPr>
                <w:noProof/>
                <w:webHidden/>
              </w:rPr>
              <w:fldChar w:fldCharType="end"/>
            </w:r>
          </w:hyperlink>
        </w:p>
        <w:p w14:paraId="656CC08D" w14:textId="56E8852A"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89" w:history="1">
            <w:r w:rsidR="00E31B29" w:rsidRPr="005804E4">
              <w:rPr>
                <w:rStyle w:val="-"/>
                <w:noProof/>
              </w:rPr>
              <w:t>5.</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Διάρκεια σύμβασης-Παραδοτέα - Χρόνοι παράδοσης</w:t>
            </w:r>
            <w:r w:rsidR="00E31B29">
              <w:rPr>
                <w:noProof/>
                <w:webHidden/>
              </w:rPr>
              <w:tab/>
            </w:r>
            <w:r w:rsidR="00E31B29">
              <w:rPr>
                <w:noProof/>
                <w:webHidden/>
              </w:rPr>
              <w:fldChar w:fldCharType="begin"/>
            </w:r>
            <w:r w:rsidR="00E31B29">
              <w:rPr>
                <w:noProof/>
                <w:webHidden/>
              </w:rPr>
              <w:instrText xml:space="preserve"> PAGEREF _Toc125113589 \h </w:instrText>
            </w:r>
            <w:r w:rsidR="00E31B29">
              <w:rPr>
                <w:noProof/>
                <w:webHidden/>
              </w:rPr>
            </w:r>
            <w:r w:rsidR="00E31B29">
              <w:rPr>
                <w:noProof/>
                <w:webHidden/>
              </w:rPr>
              <w:fldChar w:fldCharType="separate"/>
            </w:r>
            <w:r>
              <w:rPr>
                <w:noProof/>
                <w:webHidden/>
              </w:rPr>
              <w:t>66</w:t>
            </w:r>
            <w:r w:rsidR="00E31B29">
              <w:rPr>
                <w:noProof/>
                <w:webHidden/>
              </w:rPr>
              <w:fldChar w:fldCharType="end"/>
            </w:r>
          </w:hyperlink>
        </w:p>
        <w:p w14:paraId="1823CA20" w14:textId="6CC851C8"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90" w:history="1">
            <w:r w:rsidR="00E31B29" w:rsidRPr="005804E4">
              <w:rPr>
                <w:rStyle w:val="-"/>
                <w:noProof/>
              </w:rPr>
              <w:t>6.</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Οικονομικό Αντικείμενο της Σύμβασης</w:t>
            </w:r>
            <w:r w:rsidR="00E31B29">
              <w:rPr>
                <w:noProof/>
                <w:webHidden/>
              </w:rPr>
              <w:tab/>
            </w:r>
            <w:r w:rsidR="00E31B29">
              <w:rPr>
                <w:noProof/>
                <w:webHidden/>
              </w:rPr>
              <w:fldChar w:fldCharType="begin"/>
            </w:r>
            <w:r w:rsidR="00E31B29">
              <w:rPr>
                <w:noProof/>
                <w:webHidden/>
              </w:rPr>
              <w:instrText xml:space="preserve"> PAGEREF _Toc125113590 \h </w:instrText>
            </w:r>
            <w:r w:rsidR="00E31B29">
              <w:rPr>
                <w:noProof/>
                <w:webHidden/>
              </w:rPr>
            </w:r>
            <w:r w:rsidR="00E31B29">
              <w:rPr>
                <w:noProof/>
                <w:webHidden/>
              </w:rPr>
              <w:fldChar w:fldCharType="separate"/>
            </w:r>
            <w:r>
              <w:rPr>
                <w:noProof/>
                <w:webHidden/>
              </w:rPr>
              <w:t>67</w:t>
            </w:r>
            <w:r w:rsidR="00E31B29">
              <w:rPr>
                <w:noProof/>
                <w:webHidden/>
              </w:rPr>
              <w:fldChar w:fldCharType="end"/>
            </w:r>
          </w:hyperlink>
        </w:p>
        <w:p w14:paraId="300DEC7E" w14:textId="16413F96" w:rsidR="00E31B29" w:rsidRDefault="00EF5C19">
          <w:pPr>
            <w:pStyle w:val="24"/>
            <w:rPr>
              <w:rFonts w:asciiTheme="minorHAnsi" w:eastAsiaTheme="minorEastAsia" w:hAnsiTheme="minorHAnsi" w:cstheme="minorBidi"/>
              <w:sz w:val="22"/>
              <w:szCs w:val="22"/>
              <w:lang w:val="en-US" w:eastAsia="en-US"/>
            </w:rPr>
          </w:pPr>
          <w:hyperlink w:anchor="_Toc125113591" w:history="1">
            <w:r w:rsidR="00E31B29" w:rsidRPr="005804E4">
              <w:rPr>
                <w:rStyle w:val="-"/>
              </w:rPr>
              <w:t>ΠΑΡΑΡΤΗΜΑ ΙΙ – ΕΥΡΩΠΑΪΚΟ ΕΝΙΑΙΟ ΕΓΓΡΑΦΟ ΣΥΜΒΑΣΗΣ (ΕΕΕΣ)</w:t>
            </w:r>
            <w:r w:rsidR="00E31B29">
              <w:rPr>
                <w:webHidden/>
              </w:rPr>
              <w:tab/>
            </w:r>
            <w:r w:rsidR="00E31B29">
              <w:rPr>
                <w:webHidden/>
              </w:rPr>
              <w:fldChar w:fldCharType="begin"/>
            </w:r>
            <w:r w:rsidR="00E31B29">
              <w:rPr>
                <w:webHidden/>
              </w:rPr>
              <w:instrText xml:space="preserve"> PAGEREF _Toc125113591 \h </w:instrText>
            </w:r>
            <w:r w:rsidR="00E31B29">
              <w:rPr>
                <w:webHidden/>
              </w:rPr>
            </w:r>
            <w:r w:rsidR="00E31B29">
              <w:rPr>
                <w:webHidden/>
              </w:rPr>
              <w:fldChar w:fldCharType="separate"/>
            </w:r>
            <w:r>
              <w:rPr>
                <w:webHidden/>
              </w:rPr>
              <w:t>68</w:t>
            </w:r>
            <w:r w:rsidR="00E31B29">
              <w:rPr>
                <w:webHidden/>
              </w:rPr>
              <w:fldChar w:fldCharType="end"/>
            </w:r>
          </w:hyperlink>
        </w:p>
        <w:p w14:paraId="21366076" w14:textId="56D79B15" w:rsidR="00E31B29" w:rsidRDefault="00EF5C19">
          <w:pPr>
            <w:pStyle w:val="24"/>
            <w:rPr>
              <w:rFonts w:asciiTheme="minorHAnsi" w:eastAsiaTheme="minorEastAsia" w:hAnsiTheme="minorHAnsi" w:cstheme="minorBidi"/>
              <w:sz w:val="22"/>
              <w:szCs w:val="22"/>
              <w:lang w:val="en-US" w:eastAsia="en-US"/>
            </w:rPr>
          </w:pPr>
          <w:hyperlink w:anchor="_Toc125113592" w:history="1">
            <w:r w:rsidR="00E31B29" w:rsidRPr="005804E4">
              <w:rPr>
                <w:rStyle w:val="-"/>
              </w:rPr>
              <w:t>ΠΑΡΑΡΤΗΜΑ I</w:t>
            </w:r>
            <w:r w:rsidR="00E31B29" w:rsidRPr="005804E4">
              <w:rPr>
                <w:rStyle w:val="-"/>
                <w:lang w:val="en-US"/>
              </w:rPr>
              <w:t>II</w:t>
            </w:r>
            <w:r w:rsidR="00E31B29" w:rsidRPr="005804E4">
              <w:rPr>
                <w:rStyle w:val="-"/>
              </w:rPr>
              <w:t xml:space="preserve"> – ΥΠΟΔΕΙΓΜΑ ΤΕΧΝΙΚΗΣ ΠΡΟΣΦΟΡΑΣ</w:t>
            </w:r>
            <w:r w:rsidR="00E31B29">
              <w:rPr>
                <w:webHidden/>
              </w:rPr>
              <w:tab/>
            </w:r>
            <w:r w:rsidR="00E31B29">
              <w:rPr>
                <w:webHidden/>
              </w:rPr>
              <w:fldChar w:fldCharType="begin"/>
            </w:r>
            <w:r w:rsidR="00E31B29">
              <w:rPr>
                <w:webHidden/>
              </w:rPr>
              <w:instrText xml:space="preserve"> PAGEREF _Toc125113592 \h </w:instrText>
            </w:r>
            <w:r w:rsidR="00E31B29">
              <w:rPr>
                <w:webHidden/>
              </w:rPr>
            </w:r>
            <w:r w:rsidR="00E31B29">
              <w:rPr>
                <w:webHidden/>
              </w:rPr>
              <w:fldChar w:fldCharType="separate"/>
            </w:r>
            <w:r>
              <w:rPr>
                <w:webHidden/>
              </w:rPr>
              <w:t>69</w:t>
            </w:r>
            <w:r w:rsidR="00E31B29">
              <w:rPr>
                <w:webHidden/>
              </w:rPr>
              <w:fldChar w:fldCharType="end"/>
            </w:r>
          </w:hyperlink>
        </w:p>
        <w:p w14:paraId="3E1F5BAB" w14:textId="5240BA9A" w:rsidR="00E31B29" w:rsidRDefault="00EF5C19">
          <w:pPr>
            <w:pStyle w:val="24"/>
            <w:rPr>
              <w:rFonts w:asciiTheme="minorHAnsi" w:eastAsiaTheme="minorEastAsia" w:hAnsiTheme="minorHAnsi" w:cstheme="minorBidi"/>
              <w:sz w:val="22"/>
              <w:szCs w:val="22"/>
              <w:lang w:val="en-US" w:eastAsia="en-US"/>
            </w:rPr>
          </w:pPr>
          <w:hyperlink w:anchor="_Toc125113593" w:history="1">
            <w:r w:rsidR="00E31B29" w:rsidRPr="005804E4">
              <w:rPr>
                <w:rStyle w:val="-"/>
              </w:rPr>
              <w:t xml:space="preserve">ΠΑΡΑΡΤΗΜΑ </w:t>
            </w:r>
            <w:r w:rsidR="00E31B29" w:rsidRPr="005804E4">
              <w:rPr>
                <w:rStyle w:val="-"/>
                <w:lang w:val="en-US"/>
              </w:rPr>
              <w:t>I</w:t>
            </w:r>
            <w:r w:rsidR="00E31B29" w:rsidRPr="005804E4">
              <w:rPr>
                <w:rStyle w:val="-"/>
              </w:rPr>
              <w:t>V – ΥΠΟΔΕΙΓΜΑ ΟΙΚΟΝΟΜΙΚΗΣ ΠΡΟΣΦΟΡΑΣ</w:t>
            </w:r>
            <w:r w:rsidR="00E31B29">
              <w:rPr>
                <w:webHidden/>
              </w:rPr>
              <w:tab/>
            </w:r>
            <w:r w:rsidR="00E31B29">
              <w:rPr>
                <w:webHidden/>
              </w:rPr>
              <w:fldChar w:fldCharType="begin"/>
            </w:r>
            <w:r w:rsidR="00E31B29">
              <w:rPr>
                <w:webHidden/>
              </w:rPr>
              <w:instrText xml:space="preserve"> PAGEREF _Toc125113593 \h </w:instrText>
            </w:r>
            <w:r w:rsidR="00E31B29">
              <w:rPr>
                <w:webHidden/>
              </w:rPr>
            </w:r>
            <w:r w:rsidR="00E31B29">
              <w:rPr>
                <w:webHidden/>
              </w:rPr>
              <w:fldChar w:fldCharType="separate"/>
            </w:r>
            <w:r>
              <w:rPr>
                <w:webHidden/>
              </w:rPr>
              <w:t>70</w:t>
            </w:r>
            <w:r w:rsidR="00E31B29">
              <w:rPr>
                <w:webHidden/>
              </w:rPr>
              <w:fldChar w:fldCharType="end"/>
            </w:r>
          </w:hyperlink>
        </w:p>
        <w:p w14:paraId="540C8FED" w14:textId="6F568187" w:rsidR="00E31B29" w:rsidRDefault="00EF5C19">
          <w:pPr>
            <w:pStyle w:val="24"/>
            <w:rPr>
              <w:rFonts w:asciiTheme="minorHAnsi" w:eastAsiaTheme="minorEastAsia" w:hAnsiTheme="minorHAnsi" w:cstheme="minorBidi"/>
              <w:sz w:val="22"/>
              <w:szCs w:val="22"/>
              <w:lang w:val="en-US" w:eastAsia="en-US"/>
            </w:rPr>
          </w:pPr>
          <w:hyperlink w:anchor="_Toc125113594" w:history="1">
            <w:r w:rsidR="00E31B29" w:rsidRPr="005804E4">
              <w:rPr>
                <w:rStyle w:val="-"/>
              </w:rPr>
              <w:t>ΠΑΡΑΡΤΗΜΑ V – ΥΠΟΔΕΙΓΜΑΤΑ ΕΓΓΥΗΤΙΚΩΝ ΕΠΙΣΤΟΛΩΝ</w:t>
            </w:r>
            <w:r w:rsidR="00E31B29">
              <w:rPr>
                <w:webHidden/>
              </w:rPr>
              <w:tab/>
            </w:r>
            <w:r w:rsidR="00E31B29">
              <w:rPr>
                <w:webHidden/>
              </w:rPr>
              <w:fldChar w:fldCharType="begin"/>
            </w:r>
            <w:r w:rsidR="00E31B29">
              <w:rPr>
                <w:webHidden/>
              </w:rPr>
              <w:instrText xml:space="preserve"> PAGEREF _Toc125113594 \h </w:instrText>
            </w:r>
            <w:r w:rsidR="00E31B29">
              <w:rPr>
                <w:webHidden/>
              </w:rPr>
            </w:r>
            <w:r w:rsidR="00E31B29">
              <w:rPr>
                <w:webHidden/>
              </w:rPr>
              <w:fldChar w:fldCharType="separate"/>
            </w:r>
            <w:r>
              <w:rPr>
                <w:webHidden/>
              </w:rPr>
              <w:t>71</w:t>
            </w:r>
            <w:r w:rsidR="00E31B29">
              <w:rPr>
                <w:webHidden/>
              </w:rPr>
              <w:fldChar w:fldCharType="end"/>
            </w:r>
          </w:hyperlink>
        </w:p>
        <w:p w14:paraId="00FA6B04" w14:textId="69193CFA"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95" w:history="1">
            <w:r w:rsidR="00E31B29" w:rsidRPr="005804E4">
              <w:rPr>
                <w:rStyle w:val="-"/>
                <w:noProof/>
              </w:rPr>
              <w:t>I.</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Εγγυητική Επιστολή Συμμετοχής</w:t>
            </w:r>
            <w:r w:rsidR="00E31B29">
              <w:rPr>
                <w:noProof/>
                <w:webHidden/>
              </w:rPr>
              <w:tab/>
            </w:r>
            <w:r w:rsidR="00E31B29">
              <w:rPr>
                <w:noProof/>
                <w:webHidden/>
              </w:rPr>
              <w:fldChar w:fldCharType="begin"/>
            </w:r>
            <w:r w:rsidR="00E31B29">
              <w:rPr>
                <w:noProof/>
                <w:webHidden/>
              </w:rPr>
              <w:instrText xml:space="preserve"> PAGEREF _Toc125113595 \h </w:instrText>
            </w:r>
            <w:r w:rsidR="00E31B29">
              <w:rPr>
                <w:noProof/>
                <w:webHidden/>
              </w:rPr>
            </w:r>
            <w:r w:rsidR="00E31B29">
              <w:rPr>
                <w:noProof/>
                <w:webHidden/>
              </w:rPr>
              <w:fldChar w:fldCharType="separate"/>
            </w:r>
            <w:r>
              <w:rPr>
                <w:noProof/>
                <w:webHidden/>
              </w:rPr>
              <w:t>71</w:t>
            </w:r>
            <w:r w:rsidR="00E31B29">
              <w:rPr>
                <w:noProof/>
                <w:webHidden/>
              </w:rPr>
              <w:fldChar w:fldCharType="end"/>
            </w:r>
          </w:hyperlink>
        </w:p>
        <w:p w14:paraId="21E82BDB" w14:textId="631DBAE1" w:rsidR="00E31B29" w:rsidRDefault="00EF5C19">
          <w:pPr>
            <w:pStyle w:val="30"/>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5113596" w:history="1">
            <w:r w:rsidR="00E31B29" w:rsidRPr="005804E4">
              <w:rPr>
                <w:rStyle w:val="-"/>
                <w:noProof/>
              </w:rPr>
              <w:t>II.</w:t>
            </w:r>
            <w:r w:rsidR="00E31B29">
              <w:rPr>
                <w:rFonts w:asciiTheme="minorHAnsi" w:eastAsiaTheme="minorEastAsia" w:hAnsiTheme="minorHAnsi" w:cstheme="minorBidi"/>
                <w:i w:val="0"/>
                <w:iCs w:val="0"/>
                <w:noProof/>
                <w:sz w:val="22"/>
                <w:szCs w:val="22"/>
                <w:lang w:val="en-US" w:eastAsia="en-US"/>
              </w:rPr>
              <w:tab/>
            </w:r>
            <w:r w:rsidR="00E31B29" w:rsidRPr="005804E4">
              <w:rPr>
                <w:rStyle w:val="-"/>
                <w:noProof/>
              </w:rPr>
              <w:t>Εγγυητική Επιστολή Καλής Εκτέλεσης</w:t>
            </w:r>
            <w:r w:rsidR="00E31B29">
              <w:rPr>
                <w:noProof/>
                <w:webHidden/>
              </w:rPr>
              <w:tab/>
            </w:r>
            <w:r w:rsidR="00E31B29">
              <w:rPr>
                <w:noProof/>
                <w:webHidden/>
              </w:rPr>
              <w:fldChar w:fldCharType="begin"/>
            </w:r>
            <w:r w:rsidR="00E31B29">
              <w:rPr>
                <w:noProof/>
                <w:webHidden/>
              </w:rPr>
              <w:instrText xml:space="preserve"> PAGEREF _Toc125113596 \h </w:instrText>
            </w:r>
            <w:r w:rsidR="00E31B29">
              <w:rPr>
                <w:noProof/>
                <w:webHidden/>
              </w:rPr>
            </w:r>
            <w:r w:rsidR="00E31B29">
              <w:rPr>
                <w:noProof/>
                <w:webHidden/>
              </w:rPr>
              <w:fldChar w:fldCharType="separate"/>
            </w:r>
            <w:r>
              <w:rPr>
                <w:noProof/>
                <w:webHidden/>
              </w:rPr>
              <w:t>72</w:t>
            </w:r>
            <w:r w:rsidR="00E31B29">
              <w:rPr>
                <w:noProof/>
                <w:webHidden/>
              </w:rPr>
              <w:fldChar w:fldCharType="end"/>
            </w:r>
          </w:hyperlink>
        </w:p>
        <w:p w14:paraId="62E73B43" w14:textId="6F1D17DC" w:rsidR="00E31B29" w:rsidRDefault="00EF5C19">
          <w:pPr>
            <w:pStyle w:val="24"/>
            <w:rPr>
              <w:rFonts w:asciiTheme="minorHAnsi" w:eastAsiaTheme="minorEastAsia" w:hAnsiTheme="minorHAnsi" w:cstheme="minorBidi"/>
              <w:sz w:val="22"/>
              <w:szCs w:val="22"/>
              <w:lang w:val="en-US" w:eastAsia="en-US"/>
            </w:rPr>
          </w:pPr>
          <w:hyperlink w:anchor="_Toc125113597" w:history="1">
            <w:r w:rsidR="00E31B29" w:rsidRPr="005804E4">
              <w:rPr>
                <w:rStyle w:val="-"/>
              </w:rPr>
              <w:t>ΠΑΡΑΡΤΗΜΑ VΙ – ΕΝΗΜΕΡΩΣΗ ΓΙΑ ΤΗΝ ΕΠΕΞΕΡΓΑΣΙΑ ΠΡΟΣΩΠΙΚΩΝ ΔΕΔΟΜΕΝΩΝ</w:t>
            </w:r>
            <w:r w:rsidR="00E31B29">
              <w:rPr>
                <w:webHidden/>
              </w:rPr>
              <w:tab/>
            </w:r>
            <w:r w:rsidR="00E31B29">
              <w:rPr>
                <w:webHidden/>
              </w:rPr>
              <w:fldChar w:fldCharType="begin"/>
            </w:r>
            <w:r w:rsidR="00E31B29">
              <w:rPr>
                <w:webHidden/>
              </w:rPr>
              <w:instrText xml:space="preserve"> PAGEREF _Toc125113597 \h </w:instrText>
            </w:r>
            <w:r w:rsidR="00E31B29">
              <w:rPr>
                <w:webHidden/>
              </w:rPr>
            </w:r>
            <w:r w:rsidR="00E31B29">
              <w:rPr>
                <w:webHidden/>
              </w:rPr>
              <w:fldChar w:fldCharType="separate"/>
            </w:r>
            <w:r>
              <w:rPr>
                <w:webHidden/>
              </w:rPr>
              <w:t>73</w:t>
            </w:r>
            <w:r w:rsidR="00E31B29">
              <w:rPr>
                <w:webHidden/>
              </w:rPr>
              <w:fldChar w:fldCharType="end"/>
            </w:r>
          </w:hyperlink>
        </w:p>
        <w:p w14:paraId="5BD9625A" w14:textId="29A11B69" w:rsidR="00E31B29" w:rsidRDefault="00EF5C19">
          <w:pPr>
            <w:pStyle w:val="24"/>
            <w:rPr>
              <w:rFonts w:asciiTheme="minorHAnsi" w:eastAsiaTheme="minorEastAsia" w:hAnsiTheme="minorHAnsi" w:cstheme="minorBidi"/>
              <w:sz w:val="22"/>
              <w:szCs w:val="22"/>
              <w:lang w:val="en-US" w:eastAsia="en-US"/>
            </w:rPr>
          </w:pPr>
          <w:hyperlink w:anchor="_Toc125113598" w:history="1">
            <w:r w:rsidR="00E31B29" w:rsidRPr="005804E4">
              <w:rPr>
                <w:rStyle w:val="-"/>
              </w:rPr>
              <w:t>ΠΑΡΑΡΤΗΜΑ VΙΙ – ΥΠΟΔΕΙΓΜΑ ΒΙΟΓΡΑΦΙΚΟΥ ΣΗΜΕΙΩΜΑΤΟΣ</w:t>
            </w:r>
            <w:r w:rsidR="00E31B29">
              <w:rPr>
                <w:webHidden/>
              </w:rPr>
              <w:tab/>
            </w:r>
            <w:r w:rsidR="00E31B29">
              <w:rPr>
                <w:webHidden/>
              </w:rPr>
              <w:fldChar w:fldCharType="begin"/>
            </w:r>
            <w:r w:rsidR="00E31B29">
              <w:rPr>
                <w:webHidden/>
              </w:rPr>
              <w:instrText xml:space="preserve"> PAGEREF _Toc125113598 \h </w:instrText>
            </w:r>
            <w:r w:rsidR="00E31B29">
              <w:rPr>
                <w:webHidden/>
              </w:rPr>
            </w:r>
            <w:r w:rsidR="00E31B29">
              <w:rPr>
                <w:webHidden/>
              </w:rPr>
              <w:fldChar w:fldCharType="separate"/>
            </w:r>
            <w:r>
              <w:rPr>
                <w:webHidden/>
              </w:rPr>
              <w:t>74</w:t>
            </w:r>
            <w:r w:rsidR="00E31B29">
              <w:rPr>
                <w:webHidden/>
              </w:rPr>
              <w:fldChar w:fldCharType="end"/>
            </w:r>
          </w:hyperlink>
        </w:p>
        <w:p w14:paraId="3D9EF328" w14:textId="782888D4" w:rsidR="00E31B29" w:rsidRDefault="00EF5C19">
          <w:pPr>
            <w:pStyle w:val="24"/>
            <w:rPr>
              <w:rFonts w:asciiTheme="minorHAnsi" w:eastAsiaTheme="minorEastAsia" w:hAnsiTheme="minorHAnsi" w:cstheme="minorBidi"/>
              <w:sz w:val="22"/>
              <w:szCs w:val="22"/>
              <w:lang w:val="en-US" w:eastAsia="en-US"/>
            </w:rPr>
          </w:pPr>
          <w:hyperlink w:anchor="_Toc125113599" w:history="1">
            <w:r w:rsidR="00E31B29" w:rsidRPr="005804E4">
              <w:rPr>
                <w:rStyle w:val="-"/>
              </w:rPr>
              <w:t xml:space="preserve">ΠΑΡΑΡΤΗΜΑ </w:t>
            </w:r>
            <w:r w:rsidR="00E31B29" w:rsidRPr="005804E4">
              <w:rPr>
                <w:rStyle w:val="-"/>
                <w:lang w:val="en-US"/>
              </w:rPr>
              <w:t>VII</w:t>
            </w:r>
            <w:r w:rsidR="00E31B29" w:rsidRPr="005804E4">
              <w:rPr>
                <w:rStyle w:val="-"/>
              </w:rPr>
              <w:t>Ι – Ρήτρα Ακεραιότητας</w:t>
            </w:r>
            <w:r w:rsidR="00E31B29">
              <w:rPr>
                <w:webHidden/>
              </w:rPr>
              <w:tab/>
            </w:r>
            <w:r w:rsidR="00E31B29">
              <w:rPr>
                <w:webHidden/>
              </w:rPr>
              <w:fldChar w:fldCharType="begin"/>
            </w:r>
            <w:r w:rsidR="00E31B29">
              <w:rPr>
                <w:webHidden/>
              </w:rPr>
              <w:instrText xml:space="preserve"> PAGEREF _Toc125113599 \h </w:instrText>
            </w:r>
            <w:r w:rsidR="00E31B29">
              <w:rPr>
                <w:webHidden/>
              </w:rPr>
            </w:r>
            <w:r w:rsidR="00E31B29">
              <w:rPr>
                <w:webHidden/>
              </w:rPr>
              <w:fldChar w:fldCharType="separate"/>
            </w:r>
            <w:r>
              <w:rPr>
                <w:webHidden/>
              </w:rPr>
              <w:t>76</w:t>
            </w:r>
            <w:r w:rsidR="00E31B29">
              <w:rPr>
                <w:webHidden/>
              </w:rPr>
              <w:fldChar w:fldCharType="end"/>
            </w:r>
          </w:hyperlink>
        </w:p>
        <w:p w14:paraId="15E324EB" w14:textId="77777777" w:rsidR="00537008" w:rsidRDefault="00537008">
          <w:r>
            <w:rPr>
              <w:b/>
              <w:bCs/>
              <w:noProof/>
            </w:rPr>
            <w:fldChar w:fldCharType="end"/>
          </w:r>
        </w:p>
      </w:sdtContent>
    </w:sdt>
    <w:p w14:paraId="460C079D" w14:textId="77777777" w:rsidR="00993D90" w:rsidRPr="0033120F" w:rsidRDefault="00993D90" w:rsidP="00537008">
      <w:pPr>
        <w:pStyle w:val="24"/>
        <w:rPr>
          <w:lang w:val="el-GR"/>
        </w:rPr>
      </w:pPr>
    </w:p>
    <w:p w14:paraId="568CED5F" w14:textId="77777777" w:rsidR="00993D90" w:rsidRPr="0033120F" w:rsidRDefault="00993D90" w:rsidP="00537008">
      <w:pPr>
        <w:pStyle w:val="24"/>
        <w:rPr>
          <w:lang w:val="el-GR"/>
        </w:rPr>
      </w:pPr>
    </w:p>
    <w:p w14:paraId="777B3F75" w14:textId="77777777" w:rsidR="00993D90" w:rsidRPr="001D610E" w:rsidRDefault="00993D90" w:rsidP="00537008">
      <w:pPr>
        <w:pStyle w:val="24"/>
        <w:rPr>
          <w:lang w:val="en-US"/>
        </w:rPr>
      </w:pPr>
    </w:p>
    <w:p w14:paraId="4E3E6590" w14:textId="77777777" w:rsidR="006C69FD" w:rsidRPr="0033120F" w:rsidRDefault="006C69FD">
      <w:pPr>
        <w:suppressAutoHyphens w:val="0"/>
        <w:spacing w:after="0"/>
        <w:jc w:val="left"/>
        <w:rPr>
          <w:rFonts w:ascii="Tahoma" w:hAnsi="Tahoma" w:cs="Tahoma"/>
          <w:b/>
          <w:bCs/>
          <w:caps/>
          <w:sz w:val="20"/>
          <w:szCs w:val="20"/>
          <w:lang w:val="el-GR"/>
        </w:rPr>
      </w:pPr>
      <w:r w:rsidRPr="0033120F">
        <w:rPr>
          <w:rFonts w:ascii="Tahoma" w:hAnsi="Tahoma" w:cs="Tahoma"/>
          <w:b/>
          <w:bCs/>
          <w:caps/>
          <w:smallCaps/>
          <w:lang w:val="el-GR"/>
        </w:rPr>
        <w:br w:type="page"/>
      </w:r>
    </w:p>
    <w:p w14:paraId="4ACB1B1B" w14:textId="77777777" w:rsidR="00390740" w:rsidRPr="0033120F" w:rsidRDefault="00390740">
      <w:pPr>
        <w:suppressAutoHyphens w:val="0"/>
        <w:spacing w:after="0"/>
        <w:jc w:val="left"/>
        <w:rPr>
          <w:rFonts w:ascii="Tahoma" w:hAnsi="Tahoma" w:cs="Tahoma"/>
          <w:lang w:val="el-GR"/>
        </w:rPr>
        <w:sectPr w:rsidR="00390740" w:rsidRPr="0033120F" w:rsidSect="001A6260">
          <w:footerReference w:type="default" r:id="rId13"/>
          <w:headerReference w:type="first" r:id="rId14"/>
          <w:footerReference w:type="first" r:id="rId15"/>
          <w:pgSz w:w="11906" w:h="16838" w:code="9"/>
          <w:pgMar w:top="1134" w:right="1134" w:bottom="1134" w:left="1134" w:header="720" w:footer="319" w:gutter="0"/>
          <w:cols w:space="720"/>
          <w:docGrid w:linePitch="360"/>
        </w:sectPr>
      </w:pPr>
    </w:p>
    <w:p w14:paraId="6CDBB3D2" w14:textId="77777777" w:rsidR="00180C9E" w:rsidRPr="0033120F" w:rsidRDefault="00180C9E" w:rsidP="00025F75">
      <w:pPr>
        <w:pStyle w:val="1"/>
        <w:numPr>
          <w:ilvl w:val="0"/>
          <w:numId w:val="7"/>
        </w:numPr>
        <w:rPr>
          <w:rFonts w:ascii="Tahoma" w:hAnsi="Tahoma" w:cs="Tahoma"/>
        </w:rPr>
      </w:pPr>
      <w:bookmarkStart w:id="7" w:name="_Ref479081431"/>
      <w:bookmarkStart w:id="8" w:name="_Toc89942093"/>
      <w:bookmarkStart w:id="9" w:name="_Toc125113523"/>
      <w:r w:rsidRPr="0033120F">
        <w:rPr>
          <w:rFonts w:ascii="Tahoma" w:hAnsi="Tahoma" w:cs="Tahoma"/>
        </w:rPr>
        <w:lastRenderedPageBreak/>
        <w:t>ΑΝΑΘΕΤΟΥΣΑ ΑΡΧΗ ΚΑΙ ΑΝΤΙΚΕΙΜΕΝΟ ΣΥΜΒΑΣΗΣ</w:t>
      </w:r>
      <w:bookmarkEnd w:id="7"/>
      <w:bookmarkEnd w:id="8"/>
      <w:bookmarkEnd w:id="9"/>
    </w:p>
    <w:p w14:paraId="438E7766" w14:textId="77777777" w:rsidR="00180C9E" w:rsidRPr="0033120F" w:rsidRDefault="00180C9E" w:rsidP="001B57A7">
      <w:pPr>
        <w:pStyle w:val="20"/>
      </w:pPr>
      <w:r w:rsidRPr="0033120F">
        <w:tab/>
      </w:r>
      <w:bookmarkStart w:id="10" w:name="_Toc89934356"/>
      <w:bookmarkStart w:id="11" w:name="_Toc89942094"/>
      <w:bookmarkStart w:id="12" w:name="_Toc125113524"/>
      <w:r w:rsidRPr="0033120F">
        <w:t>Στοιχεία Αναθέτουσας Αρχής</w:t>
      </w:r>
      <w:bookmarkEnd w:id="10"/>
      <w:bookmarkEnd w:id="11"/>
      <w:bookmarkEnd w:id="12"/>
      <w:r w:rsidRPr="0033120F">
        <w:t xml:space="preserve"> </w:t>
      </w:r>
    </w:p>
    <w:p w14:paraId="4B87647D" w14:textId="77777777" w:rsidR="00180C9E" w:rsidRPr="0033120F"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EF5C19" w14:paraId="53278AEA" w14:textId="77777777" w:rsidTr="002E06EB">
        <w:tc>
          <w:tcPr>
            <w:tcW w:w="3998" w:type="dxa"/>
            <w:tcBorders>
              <w:top w:val="single" w:sz="4" w:space="0" w:color="000000"/>
              <w:left w:val="single" w:sz="4" w:space="0" w:color="000000"/>
              <w:bottom w:val="single" w:sz="4" w:space="0" w:color="000000"/>
            </w:tcBorders>
            <w:shd w:val="clear" w:color="auto" w:fill="auto"/>
          </w:tcPr>
          <w:p w14:paraId="2426E07C" w14:textId="77777777" w:rsidR="00180C9E" w:rsidRPr="0033120F" w:rsidRDefault="00180C9E" w:rsidP="00FF1A3E">
            <w:pPr>
              <w:pStyle w:val="normalwithoutspacing"/>
              <w:spacing w:before="40" w:after="40"/>
              <w:rPr>
                <w:rFonts w:ascii="Tahoma" w:hAnsi="Tahoma" w:cs="Tahoma"/>
              </w:rPr>
            </w:pPr>
            <w:r w:rsidRPr="0033120F">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27EBD0F" w14:textId="77777777" w:rsidR="00180C9E" w:rsidRPr="0033120F" w:rsidRDefault="00AA49D9" w:rsidP="00FF1A3E">
            <w:pPr>
              <w:pStyle w:val="normalwithoutspacing"/>
              <w:snapToGrid w:val="0"/>
              <w:spacing w:before="40" w:after="40"/>
              <w:rPr>
                <w:rFonts w:ascii="Tahoma" w:hAnsi="Tahoma" w:cs="Tahoma"/>
                <w:highlight w:val="cyan"/>
              </w:rPr>
            </w:pPr>
            <w:r w:rsidRPr="0033120F">
              <w:rPr>
                <w:rFonts w:ascii="Tahoma" w:hAnsi="Tahoma" w:cs="Tahoma"/>
                <w:szCs w:val="22"/>
              </w:rPr>
              <w:t xml:space="preserve">ΚΟΙΝΩΝΙΑ ΤΗΣ ΠΛΗΡΟΦΟΡΙΑΣ </w:t>
            </w:r>
            <w:r w:rsidR="00032EAE" w:rsidRPr="0033120F">
              <w:rPr>
                <w:rFonts w:ascii="Tahoma" w:hAnsi="Tahoma" w:cs="Tahoma"/>
                <w:szCs w:val="22"/>
              </w:rPr>
              <w:t>Μ.</w:t>
            </w:r>
            <w:r w:rsidRPr="0033120F">
              <w:rPr>
                <w:rFonts w:ascii="Tahoma" w:hAnsi="Tahoma" w:cs="Tahoma"/>
                <w:szCs w:val="22"/>
              </w:rPr>
              <w:t>Α.Ε.</w:t>
            </w:r>
          </w:p>
        </w:tc>
      </w:tr>
      <w:tr w:rsidR="00B81C76" w:rsidRPr="0033120F" w14:paraId="1EE2C980" w14:textId="77777777" w:rsidTr="002E06EB">
        <w:tc>
          <w:tcPr>
            <w:tcW w:w="3998" w:type="dxa"/>
            <w:tcBorders>
              <w:top w:val="single" w:sz="4" w:space="0" w:color="000000"/>
              <w:left w:val="single" w:sz="4" w:space="0" w:color="000000"/>
              <w:bottom w:val="single" w:sz="4" w:space="0" w:color="000000"/>
            </w:tcBorders>
            <w:shd w:val="clear" w:color="auto" w:fill="auto"/>
          </w:tcPr>
          <w:p w14:paraId="2F092221"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C6F24C8" w14:textId="77777777"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999983307</w:t>
            </w:r>
          </w:p>
        </w:tc>
      </w:tr>
      <w:tr w:rsidR="00B81C76" w:rsidRPr="0033120F" w14:paraId="26FEB5C3" w14:textId="77777777" w:rsidTr="002E06EB">
        <w:tc>
          <w:tcPr>
            <w:tcW w:w="3998" w:type="dxa"/>
            <w:tcBorders>
              <w:top w:val="single" w:sz="4" w:space="0" w:color="000000"/>
              <w:left w:val="single" w:sz="4" w:space="0" w:color="000000"/>
              <w:bottom w:val="single" w:sz="4" w:space="0" w:color="000000"/>
            </w:tcBorders>
            <w:shd w:val="clear" w:color="auto" w:fill="auto"/>
          </w:tcPr>
          <w:p w14:paraId="7D58F9DB"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szCs w:val="22"/>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97635E7" w14:textId="77777777"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1053.E00553.00005</w:t>
            </w:r>
          </w:p>
        </w:tc>
      </w:tr>
      <w:tr w:rsidR="00B81C76" w:rsidRPr="0033120F" w14:paraId="7577DF47" w14:textId="77777777" w:rsidTr="002E06EB">
        <w:tc>
          <w:tcPr>
            <w:tcW w:w="3998" w:type="dxa"/>
            <w:tcBorders>
              <w:top w:val="single" w:sz="4" w:space="0" w:color="000000"/>
              <w:left w:val="single" w:sz="4" w:space="0" w:color="000000"/>
              <w:bottom w:val="single" w:sz="4" w:space="0" w:color="000000"/>
            </w:tcBorders>
            <w:shd w:val="clear" w:color="auto" w:fill="auto"/>
          </w:tcPr>
          <w:p w14:paraId="148FC153"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F84B91" w14:textId="77777777" w:rsidR="00B81C76" w:rsidRPr="0033120F" w:rsidRDefault="00B81C76" w:rsidP="00FF1A3E">
            <w:pPr>
              <w:pStyle w:val="normalwithoutspacing"/>
              <w:snapToGrid w:val="0"/>
              <w:spacing w:before="40" w:after="40"/>
              <w:rPr>
                <w:rFonts w:ascii="Tahoma" w:hAnsi="Tahoma" w:cs="Tahoma"/>
              </w:rPr>
            </w:pPr>
            <w:r w:rsidRPr="0033120F">
              <w:rPr>
                <w:rFonts w:ascii="Tahoma" w:hAnsi="Tahoma" w:cs="Tahoma"/>
                <w:szCs w:val="22"/>
              </w:rPr>
              <w:t>Λεωφ. Συγγρού 194</w:t>
            </w:r>
          </w:p>
        </w:tc>
      </w:tr>
      <w:tr w:rsidR="00B81C76" w:rsidRPr="0033120F" w14:paraId="4A5F8CE2" w14:textId="77777777" w:rsidTr="002E06EB">
        <w:tc>
          <w:tcPr>
            <w:tcW w:w="3998" w:type="dxa"/>
            <w:tcBorders>
              <w:top w:val="single" w:sz="4" w:space="0" w:color="000000"/>
              <w:left w:val="single" w:sz="4" w:space="0" w:color="000000"/>
              <w:bottom w:val="single" w:sz="4" w:space="0" w:color="000000"/>
            </w:tcBorders>
            <w:shd w:val="clear" w:color="auto" w:fill="auto"/>
          </w:tcPr>
          <w:p w14:paraId="12BD8C53"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CBD046D" w14:textId="77777777" w:rsidR="00B81C76" w:rsidRPr="0033120F" w:rsidRDefault="00B81C76" w:rsidP="00FF1A3E">
            <w:pPr>
              <w:pStyle w:val="normalwithoutspacing"/>
              <w:snapToGrid w:val="0"/>
              <w:spacing w:before="40" w:after="40"/>
              <w:rPr>
                <w:rFonts w:ascii="Tahoma" w:hAnsi="Tahoma" w:cs="Tahoma"/>
              </w:rPr>
            </w:pPr>
            <w:r w:rsidRPr="0033120F">
              <w:rPr>
                <w:rFonts w:ascii="Tahoma" w:hAnsi="Tahoma" w:cs="Tahoma"/>
                <w:szCs w:val="22"/>
              </w:rPr>
              <w:t xml:space="preserve">Καλλιθέα </w:t>
            </w:r>
          </w:p>
        </w:tc>
      </w:tr>
      <w:tr w:rsidR="00B81C76" w:rsidRPr="0033120F" w14:paraId="16509FC2" w14:textId="77777777" w:rsidTr="002E06EB">
        <w:tc>
          <w:tcPr>
            <w:tcW w:w="3998" w:type="dxa"/>
            <w:tcBorders>
              <w:top w:val="single" w:sz="4" w:space="0" w:color="000000"/>
              <w:left w:val="single" w:sz="4" w:space="0" w:color="000000"/>
              <w:bottom w:val="single" w:sz="4" w:space="0" w:color="000000"/>
            </w:tcBorders>
            <w:shd w:val="clear" w:color="auto" w:fill="auto"/>
          </w:tcPr>
          <w:p w14:paraId="4EAC9849"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E5B0EB9" w14:textId="77777777" w:rsidR="00B81C76" w:rsidRPr="0033120F" w:rsidRDefault="00B81C76" w:rsidP="00FF1A3E">
            <w:pPr>
              <w:pStyle w:val="normalwithoutspacing"/>
              <w:snapToGrid w:val="0"/>
              <w:spacing w:before="40" w:after="40"/>
              <w:rPr>
                <w:rFonts w:ascii="Tahoma" w:hAnsi="Tahoma" w:cs="Tahoma"/>
              </w:rPr>
            </w:pPr>
            <w:r w:rsidRPr="0033120F">
              <w:rPr>
                <w:rFonts w:ascii="Tahoma" w:hAnsi="Tahoma" w:cs="Tahoma"/>
                <w:szCs w:val="22"/>
              </w:rPr>
              <w:t>17671</w:t>
            </w:r>
          </w:p>
        </w:tc>
      </w:tr>
      <w:tr w:rsidR="00B81C76" w:rsidRPr="0033120F" w14:paraId="15BF0FB2" w14:textId="77777777" w:rsidTr="002E06EB">
        <w:tc>
          <w:tcPr>
            <w:tcW w:w="3998" w:type="dxa"/>
            <w:tcBorders>
              <w:top w:val="single" w:sz="4" w:space="0" w:color="000000"/>
              <w:left w:val="single" w:sz="4" w:space="0" w:color="000000"/>
              <w:bottom w:val="single" w:sz="4" w:space="0" w:color="000000"/>
            </w:tcBorders>
            <w:shd w:val="clear" w:color="auto" w:fill="auto"/>
          </w:tcPr>
          <w:p w14:paraId="2E0D9312"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9CFD8DA" w14:textId="77777777"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ΕΛΛΑΔΑ</w:t>
            </w:r>
          </w:p>
        </w:tc>
      </w:tr>
      <w:tr w:rsidR="00B81C76" w:rsidRPr="0033120F" w14:paraId="283C3744" w14:textId="77777777" w:rsidTr="002E06EB">
        <w:tc>
          <w:tcPr>
            <w:tcW w:w="3998" w:type="dxa"/>
            <w:tcBorders>
              <w:top w:val="single" w:sz="4" w:space="0" w:color="000000"/>
              <w:left w:val="single" w:sz="4" w:space="0" w:color="000000"/>
              <w:bottom w:val="single" w:sz="4" w:space="0" w:color="000000"/>
            </w:tcBorders>
            <w:shd w:val="clear" w:color="auto" w:fill="auto"/>
          </w:tcPr>
          <w:p w14:paraId="5DC9D3BD" w14:textId="77777777" w:rsidR="00B81C76" w:rsidRPr="0033120F" w:rsidRDefault="00B81C76" w:rsidP="00FF1A3E">
            <w:pPr>
              <w:pStyle w:val="normalwithoutspacing"/>
              <w:spacing w:before="40" w:after="40"/>
              <w:rPr>
                <w:rFonts w:ascii="Tahoma" w:hAnsi="Tahoma" w:cs="Tahoma"/>
                <w:szCs w:val="22"/>
              </w:rPr>
            </w:pPr>
            <w:r w:rsidRPr="0033120F">
              <w:rPr>
                <w:rFonts w:ascii="Tahoma" w:hAnsi="Tahoma" w:cs="Tahoma"/>
                <w:szCs w:val="22"/>
              </w:rPr>
              <w:t>Κωδικός ΝUTS</w:t>
            </w:r>
            <w:r w:rsidRPr="0033120F">
              <w:rPr>
                <w:rStyle w:val="WW-FootnoteReference"/>
                <w:rFonts w:ascii="Tahoma" w:hAnsi="Tahoma" w:cs="Tahoma"/>
                <w:szCs w:val="22"/>
              </w:rPr>
              <w:footnoteReference w:id="2"/>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2CCDCB8" w14:textId="77777777" w:rsidR="00B81C76" w:rsidRPr="0033120F" w:rsidRDefault="00B81C76" w:rsidP="00FF1A3E">
            <w:pPr>
              <w:pStyle w:val="normalwithoutspacing"/>
              <w:snapToGrid w:val="0"/>
              <w:spacing w:before="40" w:after="40"/>
              <w:rPr>
                <w:rFonts w:ascii="Tahoma" w:hAnsi="Tahoma" w:cs="Tahoma"/>
                <w:szCs w:val="22"/>
              </w:rPr>
            </w:pPr>
            <w:r w:rsidRPr="0033120F">
              <w:rPr>
                <w:rFonts w:ascii="Tahoma" w:hAnsi="Tahoma" w:cs="Tahoma"/>
                <w:szCs w:val="22"/>
              </w:rPr>
              <w:t>EL304</w:t>
            </w:r>
          </w:p>
        </w:tc>
      </w:tr>
      <w:tr w:rsidR="00B81C76" w:rsidRPr="0033120F" w14:paraId="51ECF495" w14:textId="77777777" w:rsidTr="002E06EB">
        <w:tc>
          <w:tcPr>
            <w:tcW w:w="3998" w:type="dxa"/>
            <w:tcBorders>
              <w:top w:val="single" w:sz="4" w:space="0" w:color="000000"/>
              <w:left w:val="single" w:sz="4" w:space="0" w:color="000000"/>
              <w:bottom w:val="single" w:sz="4" w:space="0" w:color="000000"/>
            </w:tcBorders>
            <w:shd w:val="clear" w:color="auto" w:fill="auto"/>
          </w:tcPr>
          <w:p w14:paraId="2920FCED"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193E60A" w14:textId="77777777" w:rsidR="00B81C76" w:rsidRPr="0033120F" w:rsidRDefault="00B81C76" w:rsidP="00FF1A3E">
            <w:pPr>
              <w:pStyle w:val="normalwithoutspacing"/>
              <w:snapToGrid w:val="0"/>
              <w:spacing w:before="40" w:after="40"/>
              <w:rPr>
                <w:rFonts w:ascii="Tahoma" w:hAnsi="Tahoma" w:cs="Tahoma"/>
                <w:highlight w:val="cyan"/>
              </w:rPr>
            </w:pPr>
            <w:r w:rsidRPr="0033120F">
              <w:rPr>
                <w:rFonts w:ascii="Tahoma" w:hAnsi="Tahoma" w:cs="Tahoma"/>
                <w:szCs w:val="22"/>
              </w:rPr>
              <w:t>213 1300700</w:t>
            </w:r>
          </w:p>
        </w:tc>
      </w:tr>
      <w:tr w:rsidR="00B81C76" w:rsidRPr="0033120F" w14:paraId="1716F03B" w14:textId="77777777" w:rsidTr="002E06EB">
        <w:tc>
          <w:tcPr>
            <w:tcW w:w="3998" w:type="dxa"/>
            <w:tcBorders>
              <w:top w:val="single" w:sz="4" w:space="0" w:color="000000"/>
              <w:left w:val="single" w:sz="4" w:space="0" w:color="000000"/>
              <w:bottom w:val="single" w:sz="4" w:space="0" w:color="000000"/>
            </w:tcBorders>
            <w:shd w:val="clear" w:color="auto" w:fill="auto"/>
          </w:tcPr>
          <w:p w14:paraId="0A6FE826"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229C27D" w14:textId="77777777" w:rsidR="00B81C76" w:rsidRPr="0033120F" w:rsidRDefault="00B81C76" w:rsidP="00FF1A3E">
            <w:pPr>
              <w:pStyle w:val="normalwithoutspacing"/>
              <w:snapToGrid w:val="0"/>
              <w:spacing w:before="40" w:after="40"/>
              <w:rPr>
                <w:rFonts w:ascii="Tahoma" w:hAnsi="Tahoma" w:cs="Tahoma"/>
                <w:highlight w:val="cyan"/>
              </w:rPr>
            </w:pPr>
            <w:r w:rsidRPr="0033120F">
              <w:rPr>
                <w:rFonts w:ascii="Tahoma" w:hAnsi="Tahoma" w:cs="Tahoma"/>
                <w:szCs w:val="22"/>
              </w:rPr>
              <w:t>213 1300801</w:t>
            </w:r>
          </w:p>
        </w:tc>
      </w:tr>
      <w:tr w:rsidR="00B81C76" w:rsidRPr="0033120F" w14:paraId="0D534C35" w14:textId="77777777" w:rsidTr="002E06EB">
        <w:tc>
          <w:tcPr>
            <w:tcW w:w="3998" w:type="dxa"/>
            <w:tcBorders>
              <w:top w:val="single" w:sz="4" w:space="0" w:color="000000"/>
              <w:left w:val="single" w:sz="4" w:space="0" w:color="000000"/>
              <w:bottom w:val="single" w:sz="4" w:space="0" w:color="000000"/>
            </w:tcBorders>
            <w:shd w:val="clear" w:color="auto" w:fill="auto"/>
          </w:tcPr>
          <w:p w14:paraId="660AD177"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8129E64" w14:textId="77777777" w:rsidR="00B81C76" w:rsidRPr="0033120F" w:rsidRDefault="00B81C76" w:rsidP="00FF1A3E">
            <w:pPr>
              <w:pStyle w:val="normalwithoutspacing"/>
              <w:snapToGrid w:val="0"/>
              <w:spacing w:before="40" w:after="40"/>
              <w:rPr>
                <w:rFonts w:ascii="Tahoma" w:hAnsi="Tahoma" w:cs="Tahoma"/>
                <w:highlight w:val="cyan"/>
              </w:rPr>
            </w:pPr>
            <w:r w:rsidRPr="0033120F">
              <w:rPr>
                <w:rFonts w:ascii="Tahoma" w:hAnsi="Tahoma" w:cs="Tahoma"/>
                <w:szCs w:val="22"/>
              </w:rPr>
              <w:t>info@ktpae.gr</w:t>
            </w:r>
          </w:p>
        </w:tc>
      </w:tr>
      <w:tr w:rsidR="00B81C76" w:rsidRPr="0033120F" w14:paraId="7D0B0BD4" w14:textId="77777777" w:rsidTr="002E06EB">
        <w:tc>
          <w:tcPr>
            <w:tcW w:w="3998" w:type="dxa"/>
            <w:tcBorders>
              <w:top w:val="single" w:sz="4" w:space="0" w:color="000000"/>
              <w:left w:val="single" w:sz="4" w:space="0" w:color="000000"/>
              <w:bottom w:val="single" w:sz="4" w:space="0" w:color="000000"/>
            </w:tcBorders>
            <w:shd w:val="clear" w:color="auto" w:fill="auto"/>
          </w:tcPr>
          <w:p w14:paraId="4F9F339E"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98C0E3D" w14:textId="3961B380" w:rsidR="00B81C76" w:rsidRPr="000F637F" w:rsidRDefault="000F637F" w:rsidP="00FF1A3E">
            <w:pPr>
              <w:pStyle w:val="normalwithoutspacing"/>
              <w:snapToGrid w:val="0"/>
              <w:spacing w:before="40" w:after="40"/>
              <w:rPr>
                <w:rFonts w:ascii="Tahoma" w:hAnsi="Tahoma" w:cs="Tahoma"/>
                <w:highlight w:val="cyan"/>
              </w:rPr>
            </w:pPr>
            <w:r w:rsidRPr="000F637F">
              <w:rPr>
                <w:rFonts w:ascii="Tahoma" w:hAnsi="Tahoma" w:cs="Tahoma"/>
              </w:rPr>
              <w:t>Δήμητρα Παγώνη</w:t>
            </w:r>
          </w:p>
        </w:tc>
      </w:tr>
      <w:tr w:rsidR="00B81C76" w:rsidRPr="0033120F" w14:paraId="03895960" w14:textId="77777777" w:rsidTr="002E06EB">
        <w:tc>
          <w:tcPr>
            <w:tcW w:w="3998" w:type="dxa"/>
            <w:tcBorders>
              <w:top w:val="single" w:sz="4" w:space="0" w:color="000000"/>
              <w:left w:val="single" w:sz="4" w:space="0" w:color="000000"/>
              <w:bottom w:val="single" w:sz="4" w:space="0" w:color="000000"/>
            </w:tcBorders>
            <w:shd w:val="clear" w:color="auto" w:fill="auto"/>
          </w:tcPr>
          <w:p w14:paraId="2BD1C3C5" w14:textId="77777777" w:rsidR="00B81C76" w:rsidRPr="0033120F" w:rsidRDefault="00B81C76" w:rsidP="00FF1A3E">
            <w:pPr>
              <w:pStyle w:val="normalwithoutspacing"/>
              <w:spacing w:before="40" w:after="40"/>
              <w:rPr>
                <w:rFonts w:ascii="Tahoma" w:hAnsi="Tahoma" w:cs="Tahoma"/>
              </w:rPr>
            </w:pPr>
            <w:r w:rsidRPr="0033120F">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9502ADE" w14:textId="77777777" w:rsidR="00B81C76" w:rsidRPr="0033120F" w:rsidRDefault="00B81C76" w:rsidP="00FF1A3E">
            <w:pPr>
              <w:pStyle w:val="normalwithoutspacing"/>
              <w:snapToGrid w:val="0"/>
              <w:spacing w:before="40" w:after="40"/>
              <w:rPr>
                <w:rFonts w:ascii="Tahoma" w:hAnsi="Tahoma" w:cs="Tahoma"/>
                <w:highlight w:val="cyan"/>
              </w:rPr>
            </w:pPr>
            <w:r w:rsidRPr="0033120F">
              <w:rPr>
                <w:rFonts w:ascii="Tahoma" w:hAnsi="Tahoma" w:cs="Tahoma"/>
                <w:szCs w:val="22"/>
              </w:rPr>
              <w:t>http://www.ktpae.gr</w:t>
            </w:r>
          </w:p>
        </w:tc>
      </w:tr>
    </w:tbl>
    <w:p w14:paraId="4736595E" w14:textId="77777777" w:rsidR="00180C9E" w:rsidRPr="001228CA" w:rsidRDefault="00180C9E">
      <w:pPr>
        <w:pStyle w:val="normalwithoutspacing"/>
        <w:rPr>
          <w:rFonts w:ascii="Tahoma" w:hAnsi="Tahoma" w:cs="Tahoma"/>
          <w:sz w:val="12"/>
          <w:szCs w:val="14"/>
        </w:rPr>
      </w:pPr>
    </w:p>
    <w:p w14:paraId="0B0F4C69" w14:textId="77777777" w:rsidR="00180C9E" w:rsidRPr="0033120F" w:rsidRDefault="00180C9E">
      <w:pPr>
        <w:pStyle w:val="normalwithoutspacing"/>
        <w:rPr>
          <w:rFonts w:ascii="Tahoma" w:hAnsi="Tahoma" w:cs="Tahoma"/>
        </w:rPr>
      </w:pPr>
      <w:r w:rsidRPr="0033120F">
        <w:rPr>
          <w:rFonts w:ascii="Tahoma" w:hAnsi="Tahoma" w:cs="Tahoma"/>
          <w:b/>
        </w:rPr>
        <w:t xml:space="preserve">Είδος Αναθέτουσας Αρχής </w:t>
      </w:r>
    </w:p>
    <w:p w14:paraId="64F302C7" w14:textId="77777777" w:rsidR="00180C9E" w:rsidRPr="0033120F" w:rsidRDefault="00AA49D9">
      <w:pPr>
        <w:pStyle w:val="normalwithoutspacing"/>
        <w:rPr>
          <w:rFonts w:ascii="Tahoma" w:eastAsia="Calibri" w:hAnsi="Tahoma" w:cs="Tahoma"/>
        </w:rPr>
      </w:pPr>
      <w:r w:rsidRPr="0033120F">
        <w:rPr>
          <w:rFonts w:ascii="Tahoma" w:hAnsi="Tahoma" w:cs="Tahoma"/>
        </w:rPr>
        <w:t>Η Αναθέτουσα Αρχή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33120F">
        <w:rPr>
          <w:rFonts w:ascii="Tahoma" w:hAnsi="Tahoma" w:cs="Tahoma"/>
        </w:rPr>
        <w:t>.</w:t>
      </w:r>
    </w:p>
    <w:p w14:paraId="59BE73B1" w14:textId="77777777" w:rsidR="00180C9E" w:rsidRPr="0033120F" w:rsidRDefault="00180C9E">
      <w:pPr>
        <w:pStyle w:val="normalwithoutspacing"/>
        <w:rPr>
          <w:rFonts w:ascii="Tahoma" w:hAnsi="Tahoma" w:cs="Tahoma"/>
        </w:rPr>
      </w:pPr>
      <w:r w:rsidRPr="0033120F">
        <w:rPr>
          <w:rFonts w:ascii="Tahoma" w:hAnsi="Tahoma" w:cs="Tahoma"/>
          <w:b/>
        </w:rPr>
        <w:t>Κύρια δραστηριότητα Α.Α.</w:t>
      </w:r>
    </w:p>
    <w:p w14:paraId="7A69409D" w14:textId="77777777" w:rsidR="00AA49D9" w:rsidRPr="0033120F" w:rsidRDefault="00AA49D9" w:rsidP="003F1CF8">
      <w:pPr>
        <w:pStyle w:val="normalwithoutspacing"/>
        <w:spacing w:after="120"/>
        <w:ind w:left="567" w:hanging="567"/>
        <w:rPr>
          <w:rFonts w:ascii="Tahoma" w:hAnsi="Tahoma" w:cs="Tahoma"/>
        </w:rPr>
      </w:pPr>
      <w:r w:rsidRPr="0033120F">
        <w:rPr>
          <w:rFonts w:ascii="Tahoma" w:hAnsi="Tahoma" w:cs="Tahoma"/>
        </w:rPr>
        <w:t>Η κύρια δραστηριότητα της Αναθέτουσας Αρχής είναι «Γενικές Δημόσιες Υπηρεσίες».</w:t>
      </w:r>
    </w:p>
    <w:p w14:paraId="32E0B5C8" w14:textId="77777777" w:rsidR="00AA49D9" w:rsidRDefault="00AA49D9" w:rsidP="003F1CF8">
      <w:pPr>
        <w:pStyle w:val="normalwithoutspacing"/>
        <w:spacing w:after="120"/>
        <w:ind w:left="567" w:hanging="567"/>
        <w:rPr>
          <w:rFonts w:ascii="Tahoma" w:hAnsi="Tahoma" w:cs="Tahoma"/>
        </w:rPr>
      </w:pPr>
      <w:r w:rsidRPr="0033120F">
        <w:rPr>
          <w:rFonts w:ascii="Tahoma" w:hAnsi="Tahoma" w:cs="Tahoma"/>
        </w:rPr>
        <w:t>Εφαρμοστέο εθνικό δίκαιο είναι το Ελληνικό</w:t>
      </w:r>
      <w:r w:rsidR="002B27AF" w:rsidRPr="0033120F">
        <w:rPr>
          <w:rFonts w:ascii="Tahoma" w:hAnsi="Tahoma" w:cs="Tahoma"/>
        </w:rPr>
        <w:t>.</w:t>
      </w:r>
      <w:r w:rsidRPr="0033120F">
        <w:rPr>
          <w:rFonts w:ascii="Tahoma" w:hAnsi="Tahoma" w:cs="Tahoma"/>
        </w:rPr>
        <w:t xml:space="preserve"> </w:t>
      </w:r>
    </w:p>
    <w:p w14:paraId="71AA7F1D" w14:textId="77777777" w:rsidR="00AA49D9" w:rsidRPr="0033120F" w:rsidRDefault="00AA49D9" w:rsidP="00AA49D9">
      <w:pPr>
        <w:pStyle w:val="normalwithoutspacing"/>
        <w:ind w:left="567" w:hanging="567"/>
        <w:rPr>
          <w:rFonts w:ascii="Tahoma" w:hAnsi="Tahoma" w:cs="Tahoma"/>
        </w:rPr>
      </w:pPr>
      <w:r w:rsidRPr="0033120F">
        <w:rPr>
          <w:rFonts w:ascii="Tahoma" w:hAnsi="Tahoma" w:cs="Tahoma"/>
          <w:b/>
        </w:rPr>
        <w:t xml:space="preserve">Στοιχεία Επικοινωνίας </w:t>
      </w:r>
    </w:p>
    <w:p w14:paraId="34DB63FC" w14:textId="77777777" w:rsidR="00AA49D9" w:rsidRPr="0033120F" w:rsidRDefault="00AA49D9" w:rsidP="003F1CF8">
      <w:pPr>
        <w:pStyle w:val="normalwithoutspacing"/>
        <w:spacing w:after="120"/>
        <w:ind w:left="284" w:hanging="284"/>
        <w:rPr>
          <w:rFonts w:ascii="Tahoma" w:hAnsi="Tahoma" w:cs="Tahoma"/>
        </w:rPr>
      </w:pPr>
      <w:r w:rsidRPr="0033120F">
        <w:rPr>
          <w:rFonts w:ascii="Tahoma" w:hAnsi="Tahoma" w:cs="Tahoma"/>
        </w:rPr>
        <w:t>α)</w:t>
      </w:r>
      <w:r w:rsidRPr="0033120F">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5F979C7A" w14:textId="77777777" w:rsidR="00AA49D9" w:rsidRPr="0033120F" w:rsidRDefault="00AA49D9" w:rsidP="003F1CF8">
      <w:pPr>
        <w:pStyle w:val="normalwithoutspacing"/>
        <w:spacing w:after="120"/>
        <w:ind w:left="284" w:hanging="284"/>
        <w:rPr>
          <w:rFonts w:ascii="Tahoma" w:hAnsi="Tahoma" w:cs="Tahoma"/>
          <w:color w:val="0000FF"/>
          <w:u w:val="single"/>
        </w:rPr>
      </w:pPr>
      <w:r w:rsidRPr="0033120F">
        <w:rPr>
          <w:rFonts w:ascii="Tahoma" w:hAnsi="Tahoma" w:cs="Tahoma"/>
        </w:rPr>
        <w:t>β)</w:t>
      </w:r>
      <w:r w:rsidR="004C682F" w:rsidRPr="0033120F">
        <w:rPr>
          <w:rFonts w:ascii="Tahoma" w:hAnsi="Tahoma" w:cs="Tahoma"/>
        </w:rPr>
        <w:t xml:space="preserve"> </w:t>
      </w:r>
      <w:r w:rsidRPr="0033120F">
        <w:rPr>
          <w:rFonts w:ascii="Tahoma" w:hAnsi="Tahoma" w:cs="Tahoma"/>
        </w:rPr>
        <w:t xml:space="preserve">Οι προσφορές πρέπει να υποβάλλονται ηλεκτρονικά στην διεύθυνση : </w:t>
      </w:r>
      <w:hyperlink r:id="rId16" w:history="1">
        <w:r w:rsidRPr="0033120F">
          <w:rPr>
            <w:rStyle w:val="-"/>
            <w:rFonts w:ascii="Tahoma" w:hAnsi="Tahoma" w:cs="Tahoma"/>
          </w:rPr>
          <w:t>www.promitheus.gov.gr</w:t>
        </w:r>
      </w:hyperlink>
    </w:p>
    <w:p w14:paraId="565ADDAB" w14:textId="77777777" w:rsidR="00180C9E" w:rsidRPr="0033120F" w:rsidRDefault="00180C9E" w:rsidP="001B57A7">
      <w:pPr>
        <w:pStyle w:val="20"/>
      </w:pPr>
      <w:bookmarkStart w:id="13" w:name="_Toc89934357"/>
      <w:bookmarkStart w:id="14" w:name="_Toc89942095"/>
      <w:bookmarkStart w:id="15" w:name="_Toc125113525"/>
      <w:r w:rsidRPr="0033120F">
        <w:t>Στοιχεία Διαδικασίας - Χρηματοδότηση</w:t>
      </w:r>
      <w:bookmarkEnd w:id="13"/>
      <w:bookmarkEnd w:id="14"/>
      <w:bookmarkEnd w:id="15"/>
    </w:p>
    <w:p w14:paraId="76F6D1CB" w14:textId="77777777" w:rsidR="00180C9E" w:rsidRPr="0033120F" w:rsidRDefault="00180C9E">
      <w:pPr>
        <w:rPr>
          <w:rFonts w:ascii="Tahoma" w:hAnsi="Tahoma" w:cs="Tahoma"/>
          <w:lang w:val="el-GR"/>
        </w:rPr>
      </w:pPr>
      <w:r w:rsidRPr="0033120F">
        <w:rPr>
          <w:rFonts w:ascii="Tahoma" w:hAnsi="Tahoma" w:cs="Tahoma"/>
          <w:b/>
          <w:lang w:val="el-GR"/>
        </w:rPr>
        <w:t xml:space="preserve">Είδος διαδικασίας </w:t>
      </w:r>
    </w:p>
    <w:p w14:paraId="75DB4F6E" w14:textId="77777777" w:rsidR="00180C9E" w:rsidRPr="0033120F" w:rsidRDefault="00180C9E">
      <w:pPr>
        <w:pStyle w:val="normalwithoutspacing"/>
        <w:rPr>
          <w:rFonts w:ascii="Tahoma" w:hAnsi="Tahoma" w:cs="Tahoma"/>
          <w:lang w:eastAsia="el-GR"/>
        </w:rPr>
      </w:pPr>
      <w:r w:rsidRPr="0033120F">
        <w:rPr>
          <w:rFonts w:ascii="Tahoma" w:hAnsi="Tahoma" w:cs="Tahoma"/>
        </w:rPr>
        <w:t>Ο διαγωνισμός</w:t>
      </w:r>
      <w:r w:rsidR="008C563D" w:rsidRPr="0033120F">
        <w:rPr>
          <w:rFonts w:ascii="Tahoma" w:hAnsi="Tahoma" w:cs="Tahoma"/>
        </w:rPr>
        <w:t xml:space="preserve"> </w:t>
      </w:r>
      <w:r w:rsidRPr="0033120F">
        <w:rPr>
          <w:rFonts w:ascii="Tahoma" w:hAnsi="Tahoma" w:cs="Tahoma"/>
        </w:rPr>
        <w:t xml:space="preserve">θα διεξαχθεί με την ανοικτή διαδικασία του άρθρου 27 του ν. 4412/16. </w:t>
      </w:r>
    </w:p>
    <w:p w14:paraId="7983245F" w14:textId="77777777" w:rsidR="00180C9E" w:rsidRPr="0033120F" w:rsidRDefault="00180C9E" w:rsidP="003F1CF8">
      <w:pPr>
        <w:pStyle w:val="normalwithoutspacing"/>
        <w:keepNext/>
        <w:spacing w:before="120"/>
        <w:rPr>
          <w:rFonts w:ascii="Tahoma" w:hAnsi="Tahoma" w:cs="Tahoma"/>
          <w:b/>
        </w:rPr>
      </w:pPr>
      <w:r w:rsidRPr="0033120F">
        <w:rPr>
          <w:rFonts w:ascii="Tahoma" w:hAnsi="Tahoma" w:cs="Tahoma"/>
          <w:b/>
        </w:rPr>
        <w:lastRenderedPageBreak/>
        <w:t>Χρηματοδότηση τ</w:t>
      </w:r>
      <w:r w:rsidR="00FF1A3E" w:rsidRPr="0033120F">
        <w:rPr>
          <w:rFonts w:ascii="Tahoma" w:hAnsi="Tahoma" w:cs="Tahoma"/>
          <w:b/>
        </w:rPr>
        <w:t>ου Έργου</w:t>
      </w:r>
    </w:p>
    <w:p w14:paraId="371742A1" w14:textId="77777777" w:rsidR="00B031E0" w:rsidRPr="0033120F" w:rsidRDefault="00B031E0" w:rsidP="00FF1A3E">
      <w:pPr>
        <w:pStyle w:val="normalwithoutspacing"/>
        <w:widowControl w:val="0"/>
        <w:rPr>
          <w:rFonts w:ascii="Tahoma" w:hAnsi="Tahoma" w:cs="Tahoma"/>
        </w:rPr>
      </w:pPr>
      <w:r w:rsidRPr="0033120F">
        <w:rPr>
          <w:rFonts w:ascii="Tahoma" w:hAnsi="Tahoma" w:cs="Tahoma"/>
        </w:rPr>
        <w:t xml:space="preserve">Φορέας χρηματοδότησης </w:t>
      </w:r>
      <w:r w:rsidR="000D2BC1" w:rsidRPr="0033120F">
        <w:rPr>
          <w:rFonts w:ascii="Tahoma" w:hAnsi="Tahoma" w:cs="Tahoma"/>
        </w:rPr>
        <w:t xml:space="preserve">της παρούσας σύμβασης </w:t>
      </w:r>
      <w:r w:rsidRPr="0033120F">
        <w:rPr>
          <w:rFonts w:ascii="Tahoma" w:hAnsi="Tahoma" w:cs="Tahoma"/>
        </w:rPr>
        <w:t xml:space="preserve">είναι το Υπουργείο Ψηφιακής Διακυβέρνησης. </w:t>
      </w:r>
    </w:p>
    <w:p w14:paraId="1263E68B" w14:textId="77777777" w:rsidR="001228CA" w:rsidRPr="006805B0" w:rsidRDefault="001228CA" w:rsidP="009C2A39">
      <w:pPr>
        <w:pStyle w:val="normalwithoutspacing"/>
        <w:widowControl w:val="0"/>
        <w:spacing w:after="120"/>
        <w:rPr>
          <w:rFonts w:ascii="Tahoma" w:hAnsi="Tahoma" w:cs="Tahoma"/>
          <w:lang w:bidi="el-GR"/>
        </w:rPr>
      </w:pPr>
      <w:bookmarkStart w:id="16" w:name="_Hlk99961451"/>
      <w:r w:rsidRPr="001228CA">
        <w:rPr>
          <w:rFonts w:ascii="Tahoma" w:hAnsi="Tahoma" w:cs="Tahoma"/>
          <w:lang w:bidi="el-GR"/>
        </w:rPr>
        <w:t>Το παρόν Έργο συγχρηματοδοτείται από το Ευρωπαϊκό Κοινωνικό Ταμείο (ΕΚΤ) και Εθνικούς Πόρους στο πλαίσιο του Επιχειρησιακού Προγράμματος «Μεταρρύθμιση Δημόσιου Τομέα»</w:t>
      </w:r>
      <w:r w:rsidR="006805B0" w:rsidRPr="006805B0">
        <w:rPr>
          <w:rFonts w:ascii="Tahoma" w:hAnsi="Tahoma" w:cs="Tahoma"/>
          <w:lang w:bidi="el-GR"/>
        </w:rPr>
        <w:t xml:space="preserve">, </w:t>
      </w:r>
      <w:r w:rsidR="006805B0">
        <w:rPr>
          <w:rFonts w:ascii="Tahoma" w:hAnsi="Tahoma" w:cs="Tahoma"/>
          <w:lang w:bidi="el-GR"/>
        </w:rPr>
        <w:t xml:space="preserve">κωδικός ΟΠΣ </w:t>
      </w:r>
      <w:r w:rsidR="001A6260">
        <w:rPr>
          <w:rFonts w:ascii="Tahoma" w:hAnsi="Tahoma" w:cs="Tahoma"/>
          <w:lang w:bidi="el-GR"/>
        </w:rPr>
        <w:t>5201611.</w:t>
      </w:r>
    </w:p>
    <w:p w14:paraId="1D9023FC" w14:textId="742FFBEE" w:rsidR="00E22F14" w:rsidRPr="001228CA" w:rsidRDefault="001228CA" w:rsidP="009C2A39">
      <w:pPr>
        <w:pStyle w:val="normalwithoutspacing"/>
        <w:widowControl w:val="0"/>
        <w:spacing w:after="120"/>
        <w:rPr>
          <w:rFonts w:ascii="Tahoma" w:hAnsi="Tahoma" w:cs="Tahoma"/>
          <w:lang w:bidi="el-GR"/>
        </w:rPr>
      </w:pPr>
      <w:r w:rsidRPr="001228CA">
        <w:rPr>
          <w:rFonts w:ascii="Tahoma" w:hAnsi="Tahoma" w:cs="Tahoma"/>
        </w:rPr>
        <w:t xml:space="preserve">Οι δαπάνες του έργου θα βαρύνουν το Πρόγραμμα Δημοσίων Επενδύσεων και συγκεκριμένα τη </w:t>
      </w:r>
      <w:r w:rsidRPr="000F637F">
        <w:rPr>
          <w:rFonts w:ascii="Tahoma" w:hAnsi="Tahoma" w:cs="Tahoma"/>
        </w:rPr>
        <w:t xml:space="preserve">ΣΑΕ </w:t>
      </w:r>
      <w:r w:rsidR="004A214E" w:rsidRPr="000F637F">
        <w:rPr>
          <w:rFonts w:ascii="Tahoma" w:hAnsi="Tahoma" w:cs="Tahoma"/>
        </w:rPr>
        <w:t>4631</w:t>
      </w:r>
      <w:r w:rsidRPr="001228CA">
        <w:rPr>
          <w:rFonts w:ascii="Tahoma" w:hAnsi="Tahoma" w:cs="Tahoma"/>
        </w:rPr>
        <w:t xml:space="preserve"> με κωδικό ενάριθμο: </w:t>
      </w:r>
      <w:r w:rsidR="004A214E" w:rsidRPr="004A214E">
        <w:rPr>
          <w:rFonts w:ascii="Tahoma" w:hAnsi="Tahoma" w:cs="Tahoma"/>
        </w:rPr>
        <w:t>2023ΣΕ46310001</w:t>
      </w:r>
      <w:bookmarkEnd w:id="16"/>
      <w:r w:rsidR="000F637F">
        <w:rPr>
          <w:rFonts w:ascii="Tahoma" w:hAnsi="Tahoma" w:cs="Tahoma"/>
        </w:rPr>
        <w:t>.</w:t>
      </w:r>
    </w:p>
    <w:p w14:paraId="3DC14AF2" w14:textId="77777777" w:rsidR="00180C9E" w:rsidRPr="0033120F" w:rsidRDefault="00180C9E" w:rsidP="001B57A7">
      <w:pPr>
        <w:pStyle w:val="20"/>
      </w:pPr>
      <w:bookmarkStart w:id="17" w:name="_Toc89934358"/>
      <w:bookmarkStart w:id="18" w:name="_Toc89942096"/>
      <w:bookmarkStart w:id="19" w:name="_Toc125113526"/>
      <w:r w:rsidRPr="0033120F">
        <w:t xml:space="preserve">Συνοπτική </w:t>
      </w:r>
      <w:r w:rsidR="0057585A" w:rsidRPr="0033120F">
        <w:t>π</w:t>
      </w:r>
      <w:r w:rsidRPr="0033120F">
        <w:t xml:space="preserve">εριγραφή φυσικού και οικονομικού αντικειμένου της </w:t>
      </w:r>
      <w:bookmarkEnd w:id="17"/>
      <w:bookmarkEnd w:id="18"/>
      <w:r w:rsidR="008F5A09" w:rsidRPr="0033120F">
        <w:t>Σύμβασης</w:t>
      </w:r>
      <w:bookmarkEnd w:id="19"/>
      <w:r w:rsidRPr="0033120F">
        <w:t xml:space="preserve"> </w:t>
      </w:r>
    </w:p>
    <w:p w14:paraId="3B64FBEF" w14:textId="77777777" w:rsidR="002305D6" w:rsidRPr="002305D6" w:rsidRDefault="002305D6" w:rsidP="002305D6">
      <w:pPr>
        <w:spacing w:line="280" w:lineRule="atLeast"/>
        <w:rPr>
          <w:rFonts w:ascii="Tahoma" w:hAnsi="Tahoma" w:cs="Tahoma"/>
          <w:lang w:val="el-GR"/>
        </w:rPr>
      </w:pPr>
      <w:bookmarkStart w:id="20" w:name="_Hlk25850595"/>
      <w:r w:rsidRPr="002305D6">
        <w:rPr>
          <w:rFonts w:ascii="Tahoma" w:hAnsi="Tahoma" w:cs="Tahoma"/>
          <w:b/>
          <w:bCs/>
          <w:lang w:val="el-GR"/>
        </w:rPr>
        <w:t>Αντικείμενο</w:t>
      </w:r>
      <w:r w:rsidRPr="002305D6">
        <w:rPr>
          <w:rFonts w:ascii="Tahoma" w:hAnsi="Tahoma" w:cs="Tahoma"/>
          <w:lang w:val="el-GR"/>
        </w:rPr>
        <w:t xml:space="preserve"> του προτεινόμενου έργου αποτελεί η παροχή υπηρεσιών </w:t>
      </w:r>
      <w:r w:rsidR="008342D9">
        <w:rPr>
          <w:rFonts w:ascii="Tahoma" w:hAnsi="Tahoma" w:cs="Tahoma"/>
          <w:lang w:val="el-GR"/>
        </w:rPr>
        <w:t>Συμβούλου Τεχνικής Υ</w:t>
      </w:r>
      <w:r w:rsidRPr="002305D6">
        <w:rPr>
          <w:rFonts w:ascii="Tahoma" w:hAnsi="Tahoma" w:cs="Tahoma"/>
          <w:lang w:val="el-GR"/>
        </w:rPr>
        <w:t>ποστήριξης</w:t>
      </w:r>
      <w:r w:rsidR="008342D9">
        <w:rPr>
          <w:rFonts w:ascii="Tahoma" w:hAnsi="Tahoma" w:cs="Tahoma"/>
          <w:lang w:val="el-GR"/>
        </w:rPr>
        <w:t xml:space="preserve"> (ΣΤΥ)</w:t>
      </w:r>
      <w:r w:rsidRPr="002305D6">
        <w:rPr>
          <w:rFonts w:ascii="Tahoma" w:hAnsi="Tahoma" w:cs="Tahoma"/>
          <w:lang w:val="el-GR"/>
        </w:rPr>
        <w:t xml:space="preserve"> της ΚτΠ κατά τη  διαχείριση και ολοκλήρωση των έργων που χρηματοδοτούνται από το </w:t>
      </w:r>
      <w:bookmarkStart w:id="21" w:name="_Hlk120806090"/>
      <w:r w:rsidRPr="002305D6">
        <w:rPr>
          <w:rFonts w:ascii="Tahoma" w:hAnsi="Tahoma" w:cs="Tahoma"/>
          <w:lang w:val="el-GR"/>
        </w:rPr>
        <w:t>ΕΠ ΜΔΤ</w:t>
      </w:r>
      <w:bookmarkEnd w:id="21"/>
      <w:r w:rsidRPr="002305D6">
        <w:rPr>
          <w:rFonts w:ascii="Tahoma" w:hAnsi="Tahoma" w:cs="Tahoma"/>
          <w:lang w:val="el-GR"/>
        </w:rPr>
        <w:t>. Οι υπηρεσίες του Συμβούλου αναμένεται να υποστηρίξουν την ΚτΠ στη διαδικασία ολοκλήρωσης του φυσικού και οικονομικού αντικειμένου των έργων που διαχειρίζεται στο πλαίσιο του ΕΠ ΜΔΤ και την επίτευξη των στόχων αυτού, ενώ παράλληλα θα λειτουργήσει και ως «σημείο αναφοράς» για το σύνολο των εμπλεκόμενων υπηρεσιών, αναλαμβάνοντας το συντονισμό και την παρακολούθηση των ενεργειών που πρέπει να αναληφθούν προκειμένου να διασφαλισθεί το ασφαλές κλείσιμο του Προγράμματος και ειδικά του</w:t>
      </w:r>
      <w:r w:rsidR="008342D9">
        <w:rPr>
          <w:rFonts w:ascii="Tahoma" w:hAnsi="Tahoma" w:cs="Tahoma"/>
          <w:lang w:val="el-GR"/>
        </w:rPr>
        <w:t xml:space="preserve"> σκέλους που χρηματοδοτείται από </w:t>
      </w:r>
      <w:r w:rsidRPr="002305D6">
        <w:rPr>
          <w:rFonts w:ascii="Tahoma" w:hAnsi="Tahoma" w:cs="Tahoma"/>
          <w:lang w:val="el-GR"/>
        </w:rPr>
        <w:t xml:space="preserve"> ΕΤΠΑ που εξαρτάται σε μεγάλο βαθμό από τα έργα που διαχειρίζεται η ΚτΠ.</w:t>
      </w:r>
    </w:p>
    <w:p w14:paraId="2C21C762" w14:textId="77777777" w:rsidR="002305D6" w:rsidRDefault="002305D6" w:rsidP="002305D6">
      <w:pPr>
        <w:spacing w:line="280" w:lineRule="atLeast"/>
        <w:rPr>
          <w:rFonts w:ascii="Tahoma" w:hAnsi="Tahoma" w:cs="Tahoma"/>
          <w:szCs w:val="22"/>
          <w:lang w:val="el-GR"/>
        </w:rPr>
      </w:pPr>
      <w:r w:rsidRPr="0033120F">
        <w:rPr>
          <w:rFonts w:ascii="Tahoma" w:hAnsi="Tahoma" w:cs="Tahoma"/>
          <w:szCs w:val="22"/>
          <w:lang w:val="el-GR"/>
        </w:rPr>
        <w:t>Οι κατηγορίες των παρεχόμενων υπηρεσιών του ΣΤΥ είναι οι εξής</w:t>
      </w:r>
      <w:r>
        <w:rPr>
          <w:rFonts w:ascii="Tahoma" w:hAnsi="Tahoma" w:cs="Tahoma"/>
          <w:szCs w:val="22"/>
          <w:lang w:val="el-GR"/>
        </w:rPr>
        <w:t>:</w:t>
      </w:r>
    </w:p>
    <w:p w14:paraId="26EABFFD" w14:textId="77777777" w:rsidR="002305D6" w:rsidRPr="002305D6" w:rsidRDefault="002305D6">
      <w:pPr>
        <w:pStyle w:val="afb"/>
        <w:numPr>
          <w:ilvl w:val="0"/>
          <w:numId w:val="71"/>
        </w:numPr>
        <w:tabs>
          <w:tab w:val="left" w:pos="3119"/>
        </w:tabs>
        <w:suppressAutoHyphens w:val="0"/>
        <w:spacing w:before="120" w:after="120" w:line="280" w:lineRule="atLeast"/>
        <w:ind w:left="426" w:hanging="426"/>
        <w:contextualSpacing w:val="0"/>
        <w:jc w:val="left"/>
        <w:rPr>
          <w:rFonts w:cs="Tahoma"/>
          <w:b/>
          <w:bCs/>
          <w:lang w:val="el-GR"/>
        </w:rPr>
      </w:pPr>
      <w:r w:rsidRPr="002305D6">
        <w:rPr>
          <w:rFonts w:cs="Tahoma"/>
          <w:b/>
          <w:bCs/>
          <w:lang w:val="el-GR"/>
        </w:rPr>
        <w:t>ΕΝΟΤΗΤΑ ΕΡΓΑΣΙΩΝ Α:</w:t>
      </w:r>
      <w:r>
        <w:rPr>
          <w:rFonts w:cs="Tahoma"/>
          <w:b/>
          <w:bCs/>
          <w:lang w:val="el-GR"/>
        </w:rPr>
        <w:tab/>
      </w:r>
      <w:r w:rsidRPr="002305D6">
        <w:rPr>
          <w:rFonts w:cs="Tahoma"/>
          <w:b/>
          <w:bCs/>
          <w:lang w:val="el-GR"/>
        </w:rPr>
        <w:t xml:space="preserve">Υποστήριξη </w:t>
      </w:r>
      <w:r>
        <w:rPr>
          <w:rFonts w:cs="Tahoma"/>
          <w:b/>
          <w:bCs/>
          <w:lang w:val="el-GR"/>
        </w:rPr>
        <w:t>σ</w:t>
      </w:r>
      <w:r w:rsidRPr="002305D6">
        <w:rPr>
          <w:rFonts w:cs="Tahoma"/>
          <w:b/>
          <w:bCs/>
          <w:lang w:val="el-GR"/>
        </w:rPr>
        <w:t xml:space="preserve">ε Δράσεις Προγραμματισμού </w:t>
      </w:r>
      <w:r>
        <w:rPr>
          <w:rFonts w:cs="Tahoma"/>
          <w:b/>
          <w:bCs/>
          <w:lang w:val="el-GR"/>
        </w:rPr>
        <w:t>κ</w:t>
      </w:r>
      <w:r w:rsidRPr="002305D6">
        <w:rPr>
          <w:rFonts w:cs="Tahoma"/>
          <w:b/>
          <w:bCs/>
          <w:lang w:val="el-GR"/>
        </w:rPr>
        <w:t>αι Παρακολούθησης</w:t>
      </w:r>
    </w:p>
    <w:p w14:paraId="16D40808" w14:textId="77777777" w:rsidR="002305D6" w:rsidRPr="002305D6" w:rsidRDefault="002305D6">
      <w:pPr>
        <w:pStyle w:val="afb"/>
        <w:numPr>
          <w:ilvl w:val="0"/>
          <w:numId w:val="71"/>
        </w:numPr>
        <w:tabs>
          <w:tab w:val="left" w:pos="3119"/>
        </w:tabs>
        <w:suppressAutoHyphens w:val="0"/>
        <w:spacing w:before="120" w:after="120" w:line="280" w:lineRule="atLeast"/>
        <w:ind w:left="426" w:hanging="426"/>
        <w:contextualSpacing w:val="0"/>
        <w:jc w:val="left"/>
        <w:rPr>
          <w:rFonts w:cs="Tahoma"/>
          <w:b/>
          <w:bCs/>
          <w:lang w:val="el-GR"/>
        </w:rPr>
      </w:pPr>
      <w:r w:rsidRPr="002305D6">
        <w:rPr>
          <w:rFonts w:cs="Tahoma"/>
          <w:b/>
          <w:bCs/>
          <w:lang w:val="el-GR"/>
        </w:rPr>
        <w:t xml:space="preserve">ΕΝΟΤΗΤΑ ΕΡΓΑΣΙΩΝ Β: </w:t>
      </w:r>
      <w:r>
        <w:rPr>
          <w:rFonts w:cs="Tahoma"/>
          <w:b/>
          <w:bCs/>
          <w:lang w:val="el-GR"/>
        </w:rPr>
        <w:tab/>
      </w:r>
      <w:r w:rsidR="003101EC" w:rsidRPr="002305D6">
        <w:rPr>
          <w:rFonts w:cs="Tahoma"/>
          <w:b/>
          <w:bCs/>
          <w:lang w:val="el-GR"/>
        </w:rPr>
        <w:t xml:space="preserve">Υποστήριξη </w:t>
      </w:r>
      <w:r w:rsidR="003101EC">
        <w:rPr>
          <w:rFonts w:cs="Tahoma"/>
          <w:b/>
          <w:bCs/>
          <w:lang w:val="el-GR"/>
        </w:rPr>
        <w:t>σ</w:t>
      </w:r>
      <w:r w:rsidR="003101EC" w:rsidRPr="002305D6">
        <w:rPr>
          <w:rFonts w:cs="Tahoma"/>
          <w:b/>
          <w:bCs/>
          <w:lang w:val="el-GR"/>
        </w:rPr>
        <w:t xml:space="preserve">τη Διαχείριση </w:t>
      </w:r>
      <w:r w:rsidR="003101EC">
        <w:rPr>
          <w:rFonts w:cs="Tahoma"/>
          <w:b/>
          <w:bCs/>
          <w:lang w:val="el-GR"/>
        </w:rPr>
        <w:t>κ</w:t>
      </w:r>
      <w:r w:rsidR="003101EC" w:rsidRPr="002305D6">
        <w:rPr>
          <w:rFonts w:cs="Tahoma"/>
          <w:b/>
          <w:bCs/>
          <w:lang w:val="el-GR"/>
        </w:rPr>
        <w:t xml:space="preserve">αι Παρακολούθηση </w:t>
      </w:r>
      <w:r w:rsidR="003101EC">
        <w:rPr>
          <w:rFonts w:cs="Tahoma"/>
          <w:b/>
          <w:bCs/>
          <w:lang w:val="el-GR"/>
        </w:rPr>
        <w:t>τ</w:t>
      </w:r>
      <w:r w:rsidR="003101EC" w:rsidRPr="002305D6">
        <w:rPr>
          <w:rFonts w:cs="Tahoma"/>
          <w:b/>
          <w:bCs/>
          <w:lang w:val="el-GR"/>
        </w:rPr>
        <w:t>ων Πράξεων</w:t>
      </w:r>
    </w:p>
    <w:p w14:paraId="5F44DA72" w14:textId="77777777" w:rsidR="00EB5A21" w:rsidRPr="003101EC" w:rsidRDefault="002305D6">
      <w:pPr>
        <w:pStyle w:val="afb"/>
        <w:numPr>
          <w:ilvl w:val="0"/>
          <w:numId w:val="71"/>
        </w:numPr>
        <w:tabs>
          <w:tab w:val="left" w:pos="3119"/>
        </w:tabs>
        <w:suppressAutoHyphens w:val="0"/>
        <w:spacing w:before="120" w:after="120" w:line="280" w:lineRule="atLeast"/>
        <w:ind w:left="426" w:hanging="426"/>
        <w:contextualSpacing w:val="0"/>
        <w:jc w:val="left"/>
        <w:rPr>
          <w:rFonts w:cs="Tahoma"/>
          <w:b/>
          <w:bCs/>
          <w:lang w:val="el-GR"/>
        </w:rPr>
      </w:pPr>
      <w:r w:rsidRPr="002305D6">
        <w:rPr>
          <w:rFonts w:cs="Tahoma"/>
          <w:b/>
          <w:bCs/>
          <w:lang w:val="el-GR"/>
        </w:rPr>
        <w:t xml:space="preserve">ΕΝΟΤΗΤΑ ΕΡΓΑΣΙΩΝ Γ: </w:t>
      </w:r>
      <w:r w:rsidR="003101EC" w:rsidRPr="002305D6">
        <w:rPr>
          <w:rFonts w:cs="Tahoma"/>
          <w:b/>
          <w:bCs/>
          <w:lang w:val="el-GR"/>
        </w:rPr>
        <w:t xml:space="preserve">Υποστήριξη Διαδικασιών Ολοκλήρωσης </w:t>
      </w:r>
      <w:r w:rsidR="003101EC">
        <w:rPr>
          <w:rFonts w:cs="Tahoma"/>
          <w:b/>
          <w:bCs/>
          <w:lang w:val="el-GR"/>
        </w:rPr>
        <w:t>τ</w:t>
      </w:r>
      <w:r w:rsidR="003101EC" w:rsidRPr="002305D6">
        <w:rPr>
          <w:rFonts w:cs="Tahoma"/>
          <w:b/>
          <w:bCs/>
          <w:lang w:val="el-GR"/>
        </w:rPr>
        <w:t xml:space="preserve">ων Πράξεων </w:t>
      </w:r>
      <w:r w:rsidR="00EB5A21" w:rsidRPr="003101EC">
        <w:rPr>
          <w:rFonts w:cs="Tahoma"/>
          <w:szCs w:val="22"/>
          <w:lang w:val="el-GR"/>
        </w:rPr>
        <w:t xml:space="preserve"> </w:t>
      </w:r>
    </w:p>
    <w:p w14:paraId="6F7D2273" w14:textId="77777777" w:rsidR="00CB3B7F" w:rsidRPr="0033120F" w:rsidRDefault="00CB3B7F" w:rsidP="00AA7115">
      <w:pPr>
        <w:spacing w:before="120" w:line="260" w:lineRule="atLeast"/>
        <w:rPr>
          <w:rFonts w:ascii="Tahoma" w:hAnsi="Tahoma" w:cs="Tahoma"/>
          <w:lang w:val="el-GR"/>
        </w:rPr>
      </w:pPr>
      <w:r w:rsidRPr="0033120F">
        <w:rPr>
          <w:rFonts w:ascii="Tahoma" w:hAnsi="Tahoma" w:cs="Tahoma"/>
          <w:lang w:val="el-GR"/>
        </w:rPr>
        <w:t xml:space="preserve">Οι παραπάνω υπηρεσίες περιγράφονται αναλυτικά στο </w:t>
      </w:r>
      <w:r w:rsidRPr="0033120F">
        <w:rPr>
          <w:rFonts w:ascii="Tahoma" w:hAnsi="Tahoma" w:cs="Tahoma"/>
          <w:b/>
          <w:bCs/>
          <w:lang w:val="el-GR"/>
        </w:rPr>
        <w:t>ΠΑΡΑΡΤΗΜΑ Ι</w:t>
      </w:r>
      <w:r w:rsidRPr="0033120F">
        <w:rPr>
          <w:rFonts w:ascii="Tahoma" w:hAnsi="Tahoma" w:cs="Tahoma"/>
          <w:lang w:val="el-GR"/>
        </w:rPr>
        <w:t xml:space="preserve"> «Αναλυτική Περιγραφή Φυσικού και Οικονομικού Αντικειμένου της Σύμβασης».</w:t>
      </w:r>
    </w:p>
    <w:p w14:paraId="2E9F8A38" w14:textId="77777777" w:rsidR="00803841" w:rsidRPr="0033120F" w:rsidRDefault="00803841" w:rsidP="00AA7115">
      <w:pPr>
        <w:spacing w:line="260" w:lineRule="atLeast"/>
        <w:rPr>
          <w:rFonts w:ascii="Tahoma" w:hAnsi="Tahoma" w:cs="Tahoma"/>
          <w:lang w:val="el-GR"/>
        </w:rPr>
      </w:pPr>
      <w:r w:rsidRPr="0033120F">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 </w:t>
      </w:r>
    </w:p>
    <w:p w14:paraId="3986444F" w14:textId="77777777" w:rsidR="008F5A09" w:rsidRPr="00BB0AEE" w:rsidRDefault="008F5A09" w:rsidP="00AA7115">
      <w:pPr>
        <w:spacing w:line="260" w:lineRule="atLeast"/>
        <w:rPr>
          <w:rFonts w:ascii="Tahoma" w:hAnsi="Tahoma" w:cs="Tahoma"/>
          <w:lang w:val="el-GR"/>
        </w:rPr>
      </w:pPr>
      <w:r w:rsidRPr="00BB0AEE">
        <w:rPr>
          <w:rFonts w:ascii="Tahoma" w:hAnsi="Tahoma" w:cs="Tahoma"/>
          <w:b/>
          <w:bCs/>
          <w:lang w:val="el-GR"/>
        </w:rPr>
        <w:t>72224000-1:</w:t>
      </w:r>
      <w:r w:rsidRPr="00BB0AEE">
        <w:rPr>
          <w:rFonts w:ascii="Tahoma" w:hAnsi="Tahoma" w:cs="Tahoma"/>
          <w:lang w:val="el-GR"/>
        </w:rPr>
        <w:t xml:space="preserve"> Υπηρεσίες παροχής συμβουλών σε θέματα διαχείρισης έργων</w:t>
      </w:r>
    </w:p>
    <w:p w14:paraId="6EF76CDA" w14:textId="77777777" w:rsidR="00B93868" w:rsidRPr="0033120F" w:rsidRDefault="00F93470" w:rsidP="00B93868">
      <w:pPr>
        <w:rPr>
          <w:rFonts w:ascii="Tahoma" w:hAnsi="Tahoma" w:cs="Tahoma"/>
          <w:szCs w:val="22"/>
          <w:lang w:val="el-GR"/>
        </w:rPr>
      </w:pPr>
      <w:r w:rsidRPr="0033120F">
        <w:rPr>
          <w:rFonts w:ascii="Tahoma" w:hAnsi="Tahoma" w:cs="Tahoma"/>
          <w:b/>
          <w:bCs/>
          <w:szCs w:val="22"/>
          <w:lang w:val="el-GR"/>
        </w:rPr>
        <w:t xml:space="preserve">Το αντικείμενο της παρούσας σύμβασης </w:t>
      </w:r>
      <w:r w:rsidR="00B93868" w:rsidRPr="0033120F">
        <w:rPr>
          <w:rFonts w:ascii="Tahoma" w:hAnsi="Tahoma" w:cs="Tahoma"/>
          <w:b/>
          <w:bCs/>
          <w:szCs w:val="22"/>
          <w:lang w:val="el-GR"/>
        </w:rPr>
        <w:t>δεν υποδιαιρείται σε τμήματα</w:t>
      </w:r>
      <w:r w:rsidR="00B93868" w:rsidRPr="0033120F">
        <w:rPr>
          <w:rFonts w:ascii="Tahoma" w:hAnsi="Tahoma" w:cs="Tahoma"/>
          <w:szCs w:val="22"/>
          <w:lang w:val="el-GR"/>
        </w:rPr>
        <w:t>,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w:t>
      </w:r>
    </w:p>
    <w:p w14:paraId="2517E574" w14:textId="77777777" w:rsidR="00F93470" w:rsidRPr="0033120F" w:rsidRDefault="00F93470" w:rsidP="00F93470">
      <w:pPr>
        <w:pStyle w:val="normalwithoutspacing"/>
        <w:spacing w:after="120"/>
        <w:rPr>
          <w:rFonts w:ascii="Tahoma" w:hAnsi="Tahoma" w:cs="Tahoma"/>
          <w:szCs w:val="22"/>
        </w:rPr>
      </w:pPr>
      <w:bookmarkStart w:id="22" w:name="_Hlk124361132"/>
      <w:r w:rsidRPr="0033120F">
        <w:rPr>
          <w:rFonts w:ascii="Tahoma" w:hAnsi="Tahoma" w:cs="Tahoma"/>
          <w:szCs w:val="22"/>
        </w:rPr>
        <w:t xml:space="preserve">Η εκτιμώμενη αξία της σύμβασης ανέρχεται στο ποσό των </w:t>
      </w:r>
      <w:r w:rsidRPr="0033120F">
        <w:rPr>
          <w:rFonts w:ascii="Tahoma" w:hAnsi="Tahoma" w:cs="Tahoma"/>
          <w:b/>
          <w:color w:val="000000"/>
          <w:szCs w:val="22"/>
          <w:lang w:eastAsia="el-GR"/>
        </w:rPr>
        <w:t>€</w:t>
      </w:r>
      <w:r w:rsidR="00BD3AD3">
        <w:rPr>
          <w:rFonts w:ascii="Tahoma" w:hAnsi="Tahoma" w:cs="Tahoma"/>
          <w:b/>
          <w:color w:val="000000"/>
          <w:szCs w:val="22"/>
          <w:lang w:eastAsia="el-GR"/>
        </w:rPr>
        <w:t>3</w:t>
      </w:r>
      <w:r w:rsidRPr="0033120F">
        <w:rPr>
          <w:rFonts w:ascii="Tahoma" w:hAnsi="Tahoma" w:cs="Tahoma"/>
          <w:b/>
          <w:color w:val="000000"/>
          <w:szCs w:val="22"/>
          <w:lang w:eastAsia="el-GR"/>
        </w:rPr>
        <w:t xml:space="preserve">00.000,00,  </w:t>
      </w:r>
      <w:r w:rsidRPr="0033120F">
        <w:rPr>
          <w:rFonts w:ascii="Tahoma" w:hAnsi="Tahoma" w:cs="Tahoma"/>
          <w:bCs/>
          <w:color w:val="000000"/>
          <w:szCs w:val="22"/>
          <w:lang w:eastAsia="el-GR"/>
        </w:rPr>
        <w:t>μ</w:t>
      </w:r>
      <w:r w:rsidRPr="0033120F">
        <w:rPr>
          <w:rFonts w:ascii="Tahoma" w:hAnsi="Tahoma" w:cs="Tahoma"/>
          <w:szCs w:val="22"/>
        </w:rPr>
        <w:t xml:space="preserve">η περιλαμβανομένου ΦΠΑ </w:t>
      </w:r>
      <w:r w:rsidRPr="0033120F">
        <w:rPr>
          <w:rFonts w:ascii="Tahoma" w:hAnsi="Tahoma" w:cs="Tahoma"/>
          <w:bCs/>
          <w:color w:val="000000"/>
          <w:szCs w:val="22"/>
          <w:lang w:eastAsia="el-GR"/>
        </w:rPr>
        <w:t>24%</w:t>
      </w:r>
      <w:r w:rsidRPr="0033120F">
        <w:rPr>
          <w:rFonts w:ascii="Tahoma" w:hAnsi="Tahoma" w:cs="Tahoma"/>
          <w:szCs w:val="22"/>
        </w:rPr>
        <w:t xml:space="preserve">, (Προϋπολογισμός με ΦΠΑ: </w:t>
      </w:r>
      <w:r w:rsidRPr="0033120F">
        <w:rPr>
          <w:rFonts w:ascii="Tahoma" w:hAnsi="Tahoma" w:cs="Tahoma"/>
          <w:b/>
          <w:color w:val="000000"/>
          <w:szCs w:val="22"/>
          <w:lang w:eastAsia="el-GR"/>
        </w:rPr>
        <w:t>€</w:t>
      </w:r>
      <w:r w:rsidR="00BD3AD3">
        <w:rPr>
          <w:rFonts w:ascii="Tahoma" w:hAnsi="Tahoma" w:cs="Tahoma"/>
          <w:b/>
          <w:color w:val="000000"/>
          <w:szCs w:val="22"/>
          <w:lang w:eastAsia="el-GR"/>
        </w:rPr>
        <w:t>372</w:t>
      </w:r>
      <w:r w:rsidRPr="0033120F">
        <w:rPr>
          <w:rFonts w:ascii="Tahoma" w:hAnsi="Tahoma" w:cs="Tahoma"/>
          <w:b/>
          <w:color w:val="000000"/>
          <w:szCs w:val="22"/>
          <w:lang w:eastAsia="el-GR"/>
        </w:rPr>
        <w:t>.000,00</w:t>
      </w:r>
      <w:r w:rsidRPr="0033120F">
        <w:rPr>
          <w:rFonts w:ascii="Tahoma" w:hAnsi="Tahoma" w:cs="Tahoma"/>
          <w:color w:val="000000"/>
          <w:szCs w:val="22"/>
          <w:lang w:eastAsia="el-GR"/>
        </w:rPr>
        <w:t xml:space="preserve">, ΦΠΑ </w:t>
      </w:r>
      <w:r w:rsidRPr="0033120F">
        <w:rPr>
          <w:rFonts w:ascii="Tahoma" w:hAnsi="Tahoma" w:cs="Tahoma"/>
          <w:szCs w:val="22"/>
          <w:lang w:eastAsia="el-GR"/>
        </w:rPr>
        <w:t>€</w:t>
      </w:r>
      <w:r w:rsidR="00BD3AD3">
        <w:rPr>
          <w:rFonts w:ascii="Tahoma" w:hAnsi="Tahoma" w:cs="Tahoma"/>
          <w:szCs w:val="22"/>
          <w:lang w:eastAsia="el-GR"/>
        </w:rPr>
        <w:t>72</w:t>
      </w:r>
      <w:r w:rsidRPr="0033120F">
        <w:rPr>
          <w:rFonts w:ascii="Tahoma" w:hAnsi="Tahoma" w:cs="Tahoma"/>
          <w:szCs w:val="22"/>
          <w:lang w:eastAsia="el-GR"/>
        </w:rPr>
        <w:t>.000,00)</w:t>
      </w:r>
      <w:r w:rsidRPr="0033120F">
        <w:rPr>
          <w:rFonts w:ascii="Tahoma" w:hAnsi="Tahoma" w:cs="Tahoma"/>
          <w:szCs w:val="22"/>
        </w:rPr>
        <w:t>.</w:t>
      </w:r>
    </w:p>
    <w:bookmarkEnd w:id="22"/>
    <w:p w14:paraId="20CA492B" w14:textId="3A22BD5D" w:rsidR="00F93470" w:rsidRPr="0033120F" w:rsidRDefault="00F93470" w:rsidP="00F93470">
      <w:pPr>
        <w:rPr>
          <w:rFonts w:ascii="Tahoma" w:hAnsi="Tahoma" w:cs="Tahoma"/>
          <w:szCs w:val="22"/>
          <w:lang w:val="el-GR"/>
        </w:rPr>
      </w:pPr>
      <w:r w:rsidRPr="0033120F">
        <w:rPr>
          <w:rFonts w:ascii="Tahoma" w:hAnsi="Tahoma" w:cs="Tahoma"/>
          <w:szCs w:val="22"/>
          <w:lang w:val="el-GR"/>
        </w:rPr>
        <w:t xml:space="preserve">Η διάρκεια της σύμβασης </w:t>
      </w:r>
      <w:r w:rsidRPr="008A04CC">
        <w:rPr>
          <w:rFonts w:ascii="Tahoma" w:hAnsi="Tahoma" w:cs="Tahoma"/>
          <w:szCs w:val="22"/>
          <w:lang w:val="el-GR"/>
        </w:rPr>
        <w:t xml:space="preserve">ορίζεται σε </w:t>
      </w:r>
      <w:r w:rsidR="009A6C8B" w:rsidRPr="008A04CC">
        <w:rPr>
          <w:rFonts w:ascii="Tahoma" w:hAnsi="Tahoma" w:cs="Tahoma"/>
          <w:b/>
          <w:szCs w:val="22"/>
          <w:lang w:val="el-GR"/>
        </w:rPr>
        <w:t>έξι</w:t>
      </w:r>
      <w:r w:rsidR="000635C2" w:rsidRPr="008A04CC">
        <w:rPr>
          <w:rFonts w:ascii="Tahoma" w:hAnsi="Tahoma" w:cs="Tahoma"/>
          <w:b/>
          <w:szCs w:val="22"/>
          <w:lang w:val="el-GR"/>
        </w:rPr>
        <w:t xml:space="preserve"> (</w:t>
      </w:r>
      <w:r w:rsidR="009A6C8B" w:rsidRPr="008A04CC">
        <w:rPr>
          <w:rFonts w:ascii="Tahoma" w:hAnsi="Tahoma" w:cs="Tahoma"/>
          <w:b/>
          <w:szCs w:val="22"/>
          <w:lang w:val="el-GR"/>
        </w:rPr>
        <w:t>6</w:t>
      </w:r>
      <w:r w:rsidR="000635C2" w:rsidRPr="008A04CC">
        <w:rPr>
          <w:rFonts w:ascii="Tahoma" w:hAnsi="Tahoma" w:cs="Tahoma"/>
          <w:b/>
          <w:szCs w:val="22"/>
          <w:lang w:val="el-GR"/>
        </w:rPr>
        <w:t xml:space="preserve">) μήνες </w:t>
      </w:r>
      <w:r w:rsidRPr="008A04CC">
        <w:rPr>
          <w:rFonts w:ascii="Tahoma" w:hAnsi="Tahoma" w:cs="Tahoma"/>
          <w:szCs w:val="22"/>
          <w:lang w:val="el-GR"/>
        </w:rPr>
        <w:t>συμπεριλαμβανομένης</w:t>
      </w:r>
      <w:r w:rsidRPr="0033120F">
        <w:rPr>
          <w:rFonts w:ascii="Tahoma" w:hAnsi="Tahoma" w:cs="Tahoma"/>
          <w:szCs w:val="22"/>
          <w:lang w:val="el-GR"/>
        </w:rPr>
        <w:t xml:space="preserve"> της διαδικασίας ελέγχου και παραλαβής παραδοτέων, όπως ορίζεται στην </w:t>
      </w:r>
      <w:r w:rsidRPr="00A9232A">
        <w:rPr>
          <w:rFonts w:ascii="Tahoma" w:hAnsi="Tahoma" w:cs="Tahoma"/>
          <w:szCs w:val="22"/>
          <w:lang w:val="el-GR"/>
        </w:rPr>
        <w:t>Παρ.</w:t>
      </w:r>
      <w:r w:rsidR="00A9232A" w:rsidRPr="00A9232A">
        <w:rPr>
          <w:rFonts w:ascii="Tahoma" w:hAnsi="Tahoma" w:cs="Tahoma"/>
          <w:szCs w:val="22"/>
          <w:lang w:val="el-GR"/>
        </w:rPr>
        <w:t xml:space="preserve"> </w:t>
      </w:r>
      <w:r w:rsidRPr="00A9232A">
        <w:rPr>
          <w:rFonts w:ascii="Tahoma" w:hAnsi="Tahoma" w:cs="Tahoma"/>
          <w:color w:val="0070C0"/>
          <w:szCs w:val="22"/>
          <w:lang w:val="el-GR"/>
        </w:rPr>
        <w:fldChar w:fldCharType="begin"/>
      </w:r>
      <w:r w:rsidRPr="00A9232A">
        <w:rPr>
          <w:rFonts w:ascii="Tahoma" w:hAnsi="Tahoma" w:cs="Tahoma"/>
          <w:color w:val="0070C0"/>
          <w:szCs w:val="22"/>
          <w:lang w:val="el-GR"/>
        </w:rPr>
        <w:instrText xml:space="preserve"> REF _Ref40954198 \r \h  \* MERGEFORMAT </w:instrText>
      </w:r>
      <w:r w:rsidRPr="00A9232A">
        <w:rPr>
          <w:rFonts w:ascii="Tahoma" w:hAnsi="Tahoma" w:cs="Tahoma"/>
          <w:color w:val="0070C0"/>
          <w:szCs w:val="22"/>
          <w:lang w:val="el-GR"/>
        </w:rPr>
      </w:r>
      <w:r w:rsidRPr="00A9232A">
        <w:rPr>
          <w:rFonts w:ascii="Tahoma" w:hAnsi="Tahoma" w:cs="Tahoma"/>
          <w:color w:val="0070C0"/>
          <w:szCs w:val="22"/>
          <w:lang w:val="el-GR"/>
        </w:rPr>
        <w:fldChar w:fldCharType="separate"/>
      </w:r>
      <w:r w:rsidR="00EF5C19">
        <w:rPr>
          <w:rFonts w:ascii="Tahoma" w:hAnsi="Tahoma" w:cs="Tahoma"/>
          <w:color w:val="0070C0"/>
          <w:szCs w:val="22"/>
          <w:lang w:val="el-GR"/>
        </w:rPr>
        <w:t>6.3</w:t>
      </w:r>
      <w:r w:rsidRPr="00A9232A">
        <w:rPr>
          <w:rFonts w:ascii="Tahoma" w:hAnsi="Tahoma" w:cs="Tahoma"/>
          <w:color w:val="0070C0"/>
          <w:szCs w:val="22"/>
          <w:lang w:val="el-GR"/>
        </w:rPr>
        <w:fldChar w:fldCharType="end"/>
      </w:r>
      <w:r w:rsidRPr="0033120F">
        <w:rPr>
          <w:rFonts w:ascii="Tahoma" w:hAnsi="Tahoma" w:cs="Tahoma"/>
          <w:szCs w:val="22"/>
          <w:lang w:val="el-GR"/>
        </w:rPr>
        <w:t xml:space="preserve"> της παρούσας.</w:t>
      </w:r>
    </w:p>
    <w:p w14:paraId="0B65A8AD" w14:textId="77777777" w:rsidR="00C0470A" w:rsidRPr="004672D3" w:rsidRDefault="00C0470A" w:rsidP="004672D3">
      <w:pPr>
        <w:rPr>
          <w:rFonts w:ascii="Tahoma" w:hAnsi="Tahoma" w:cs="Tahoma"/>
          <w:szCs w:val="22"/>
          <w:lang w:val="el-GR"/>
        </w:rPr>
      </w:pPr>
      <w:r w:rsidRPr="004672D3">
        <w:rPr>
          <w:rFonts w:ascii="Tahoma" w:hAnsi="Tahoma" w:cs="Tahoma"/>
          <w:szCs w:val="22"/>
          <w:lang w:val="el-GR"/>
        </w:rPr>
        <w:t>Η σύμβαση θα ανατεθεί με κριτήριο ανάθεσης την πλέον συμφέρουσα προσφορά αποκλειστικά και μόνο βάσει ποιοτικών κριτηρίων (σταθερή τιμή), Ν. 4412/2016, Άρθρο 86, Παράγραφος 7.</w:t>
      </w:r>
    </w:p>
    <w:p w14:paraId="5604B536" w14:textId="77777777" w:rsidR="00180C9E" w:rsidRPr="0033120F" w:rsidRDefault="00180C9E" w:rsidP="001B57A7">
      <w:pPr>
        <w:pStyle w:val="20"/>
      </w:pPr>
      <w:bookmarkStart w:id="23" w:name="_Toc89934365"/>
      <w:bookmarkStart w:id="24" w:name="_Toc89942103"/>
      <w:bookmarkStart w:id="25" w:name="_Toc125113527"/>
      <w:bookmarkEnd w:id="20"/>
      <w:r w:rsidRPr="0033120F">
        <w:lastRenderedPageBreak/>
        <w:t>Θεσμικό πλαίσιο</w:t>
      </w:r>
      <w:bookmarkEnd w:id="23"/>
      <w:bookmarkEnd w:id="24"/>
      <w:bookmarkEnd w:id="25"/>
      <w:r w:rsidRPr="0033120F">
        <w:t xml:space="preserve"> </w:t>
      </w:r>
    </w:p>
    <w:p w14:paraId="0DA8B395" w14:textId="77777777" w:rsidR="00674B93" w:rsidRDefault="00180C9E" w:rsidP="004C682F">
      <w:pPr>
        <w:tabs>
          <w:tab w:val="left" w:pos="284"/>
        </w:tabs>
        <w:rPr>
          <w:rFonts w:ascii="Tahoma" w:hAnsi="Tahoma" w:cs="Tahoma"/>
          <w:lang w:val="el-GR"/>
        </w:rPr>
      </w:pPr>
      <w:r w:rsidRPr="0033120F">
        <w:rPr>
          <w:rFonts w:ascii="Tahoma" w:hAnsi="Tahoma" w:cs="Tahoma"/>
          <w:lang w:val="el-GR"/>
        </w:rPr>
        <w:t xml:space="preserve">Η ανάθεση και εκτέλεση της </w:t>
      </w:r>
      <w:r w:rsidR="00812C5B" w:rsidRPr="0033120F">
        <w:rPr>
          <w:rFonts w:ascii="Tahoma" w:hAnsi="Tahoma" w:cs="Tahoma"/>
          <w:lang w:val="el-GR"/>
        </w:rPr>
        <w:t>σύμβασης</w:t>
      </w:r>
      <w:r w:rsidR="000B7E13" w:rsidRPr="0033120F">
        <w:rPr>
          <w:rFonts w:ascii="Tahoma" w:hAnsi="Tahoma" w:cs="Tahoma"/>
          <w:lang w:val="el-GR"/>
        </w:rPr>
        <w:t xml:space="preserve"> </w:t>
      </w:r>
      <w:r w:rsidRPr="0033120F">
        <w:rPr>
          <w:rFonts w:ascii="Tahoma" w:hAnsi="Tahoma" w:cs="Tahoma"/>
          <w:lang w:val="el-GR"/>
        </w:rPr>
        <w:t>διέπεται από</w:t>
      </w:r>
      <w:r w:rsidR="003E492A" w:rsidRPr="0033120F">
        <w:rPr>
          <w:rFonts w:ascii="Tahoma" w:hAnsi="Tahoma" w:cs="Tahoma"/>
          <w:lang w:val="el-GR"/>
        </w:rPr>
        <w:t xml:space="preserve"> την κείμενη νομοθεσία και τις </w:t>
      </w:r>
      <w:r w:rsidRPr="0033120F">
        <w:rPr>
          <w:rFonts w:ascii="Tahoma" w:hAnsi="Tahoma" w:cs="Tahoma"/>
          <w:lang w:val="el-GR"/>
        </w:rPr>
        <w:t xml:space="preserve">κατ΄ εξουσιοδότηση αυτής </w:t>
      </w:r>
      <w:r w:rsidR="00674B93" w:rsidRPr="0033120F">
        <w:rPr>
          <w:rFonts w:ascii="Tahoma" w:hAnsi="Tahoma" w:cs="Tahoma"/>
          <w:lang w:val="el-GR"/>
        </w:rPr>
        <w:t>εκδοθείσες κανονιστικές πράξεις, όπως ισχύουν και ιδίως:</w:t>
      </w:r>
    </w:p>
    <w:p w14:paraId="12BF9424"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bookmarkStart w:id="26" w:name="_Toc89934366"/>
      <w:bookmarkStart w:id="27" w:name="_Toc89942104"/>
      <w:bookmarkStart w:id="28" w:name="_Toc125113528"/>
      <w:r w:rsidRPr="00E14B61">
        <w:rPr>
          <w:rFonts w:cs="Tahoma"/>
          <w:bCs/>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AA2E4F2"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635F6C6"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4F48E21F"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A179116"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3525B9F5"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35BB1FE"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lastRenderedPageBreak/>
        <w:t>Τον N. 4270/2014 “Αρχές δημοσιονομικής διαχείρισης και εποπτείας (ενσωμάτωση της Οδηγίας 2011/85/ΕΕ) – δημόσιο λογιστικό και άλλες διατάξεις.” (ΦΕΚ 143/A/28-06-2014).</w:t>
      </w:r>
    </w:p>
    <w:p w14:paraId="6FC80369"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6737BE71"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6091D316"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555BCB42"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3D917BC4"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1145F169"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Εγχειρίδιο Διαδικασιών ΣΔΕ ΕΣΠΑ 2014 - 2020.</w:t>
      </w:r>
    </w:p>
    <w:p w14:paraId="434B0F81"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Α.88 του Ν. 1892/1990 «Για τον εκσυγχρονισμό και την ανάπτυξη και άλλες διατάξεις» (ΦΕΚ 101/Α/31-07-1990).</w:t>
      </w:r>
    </w:p>
    <w:p w14:paraId="319E90D8"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Άρθρο Πρώτο Παρ. Ζ, Ν.4152/2013 “Επείγοντα μέτρα εφαρμογής των νόμων 4046/2012, 4093/2012 και 4127/2013” (ΦΕΚ 107/Α/09-05-2013)”.</w:t>
      </w:r>
    </w:p>
    <w:p w14:paraId="2B27852A"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Π.Δ. 80/2016 «Ανάληψη υποχρεώσεων από τους Διατάκτες» (ΦΕΚ 145/Α/05-08-2016).</w:t>
      </w:r>
    </w:p>
    <w:p w14:paraId="262C55CE"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 με αριθμό 3/2018 Γνωμοδότηση του Νομικού Συμβουλίου του Κράτους.</w:t>
      </w:r>
    </w:p>
    <w:p w14:paraId="0DE4867F"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από 13-07-2018 έντυπο της ΕΑΔΗΣΥ με θέμα: «ΥΠΟΧΡΕΩΣΕΙΣ ΔΗΜΟΣΙΕΥΣΕΩΝ ΣΤΟΝ ΕΘΝΙΚΟ ΤΥΠΟ ΚΑΤΑ ΤΟΝ Ν.4412/2016».</w:t>
      </w:r>
    </w:p>
    <w:p w14:paraId="130874A1"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466F0AB2"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14:paraId="2CFA3013"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Ν.4155/2013 “Εθνικό Σύστημα Ηλεκτρονικών Δημοσίων Συμβάσεων και άλλες διατάξεις.” (ΦΕΚ 120/Α/29-05-2013).</w:t>
      </w:r>
    </w:p>
    <w:p w14:paraId="1513017A"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lastRenderedPageBreak/>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152C5E1E"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bookmarkStart w:id="29" w:name="_Hlk503365158"/>
      <w:r w:rsidRPr="00E14B61">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62237299"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To Π.Δ. 39/2017 «Κανονισμός εξέτασης Προδικαστικών Προσφυγών ενώπιον της Αρχής Εξέτασης Προδικαστικών Προσφυγών» (ΦΕΚ 64/Α/04-05-2017).</w:t>
      </w:r>
    </w:p>
    <w:p w14:paraId="04F03F49"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 2859/2000 «Κύρωση Κώδικα Φόρου Προστιθέμενης Αξίας» (248/Α/07-11-2000), όπως τροποποιήθηκε και ισχύει.</w:t>
      </w:r>
    </w:p>
    <w:p w14:paraId="0FB895FC"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375E9C72"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 2121/1993 “Πνευματική Ιδιοκτησία, Συγγενικά Δικαιώματα και Πολιτιστικά Θέματα”, (ΦΕΚ 25/Α/04-03-1993).</w:t>
      </w:r>
    </w:p>
    <w:p w14:paraId="43A48839"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Π.Δ. 28/2015 “Κωδικοποίηση διατάξεων για την πρόσβαση σε δημόσια έγγραφα και στοιχεία» ΦΕΚ (34/Α/23-03-2015).</w:t>
      </w:r>
    </w:p>
    <w:p w14:paraId="1A0ABF23"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29535FAF"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με αρ.  64233/08</w:t>
      </w:r>
      <w:r>
        <w:rPr>
          <w:rFonts w:cs="Tahoma"/>
          <w:bCs/>
          <w:szCs w:val="22"/>
          <w:lang w:val="el-GR"/>
        </w:rPr>
        <w:t>-</w:t>
      </w:r>
      <w:r w:rsidRPr="00E14B61">
        <w:rPr>
          <w:rFonts w:cs="Tahoma"/>
          <w:bCs/>
          <w:szCs w:val="22"/>
          <w:lang w:val="el-GR"/>
        </w:rPr>
        <w:t>06</w:t>
      </w:r>
      <w:r>
        <w:rPr>
          <w:rFonts w:cs="Tahoma"/>
          <w:bCs/>
          <w:szCs w:val="22"/>
          <w:lang w:val="el-GR"/>
        </w:rPr>
        <w:t>-</w:t>
      </w:r>
      <w:r w:rsidRPr="00E14B61">
        <w:rPr>
          <w:rFonts w:cs="Tahoma"/>
          <w:bCs/>
          <w:szCs w:val="22"/>
          <w:lang w:val="el-GR"/>
        </w:rPr>
        <w:t>2021 (</w:t>
      </w:r>
      <w:hyperlink r:id="rId17" w:tgtFrame="_blank" w:history="1">
        <w:r w:rsidRPr="00E14B61">
          <w:rPr>
            <w:rFonts w:cs="Tahoma"/>
            <w:bCs/>
            <w:szCs w:val="22"/>
            <w:lang w:val="el-GR"/>
          </w:rPr>
          <w:t>Β΄2453/ 09.06.2021</w:t>
        </w:r>
      </w:hyperlink>
      <w:r w:rsidRPr="00E14B61">
        <w:rPr>
          <w:rFonts w:cs="Tahoma"/>
          <w:bCs/>
          <w:szCs w:val="22"/>
          <w:lang w:val="el-GR"/>
        </w:rPr>
        <w:t>) Κοινή Υπουργική Απόφαση</w:t>
      </w:r>
      <w:r w:rsidRPr="00E14B61" w:rsidDel="000C4AA7">
        <w:rPr>
          <w:rFonts w:cs="Tahoma"/>
          <w:bCs/>
          <w:szCs w:val="22"/>
          <w:lang w:val="el-GR"/>
        </w:rPr>
        <w:t xml:space="preserve"> </w:t>
      </w:r>
      <w:r w:rsidRPr="00E14B61">
        <w:rPr>
          <w:rFonts w:cs="Tahoma"/>
          <w:bCs/>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7E8A785D"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bookmarkEnd w:id="29"/>
      <w:r w:rsidRPr="00E14B61">
        <w:rPr>
          <w:rFonts w:cs="Tahoma"/>
          <w:bCs/>
          <w:szCs w:val="22"/>
          <w:lang w:val="el-GR"/>
        </w:rPr>
        <w:t>.</w:t>
      </w:r>
    </w:p>
    <w:p w14:paraId="2138860B"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107B0A06"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υπ’ αριθ. 137675/ΕΥΘΥ1016/19-12-2018 απόφασης του Υφυπουργού Οικονομίας και Ανάπτυξης (ΦΕΚ Β’ 5968) «Αντικατάσταση της υπ’ αριθμ. 110427/ΕΥΘΥ/1020/20.10.2016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5B3C3A3B"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3092D029"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lastRenderedPageBreak/>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B488FDC"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9C3B207"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3919ED7"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 Α.39 του Ν. 4578/2018 «Μείωση ασφαλιστικών εισφορών και άλλες διατάξεις» (ΦΕΚ 200/Α/03-12-2018).</w:t>
      </w:r>
    </w:p>
    <w:p w14:paraId="64879850"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40EB18B8"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62014A7"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Pr>
          <w:rFonts w:cs="Tahoma"/>
          <w:bCs/>
          <w:szCs w:val="22"/>
          <w:lang w:val="el-GR"/>
        </w:rPr>
        <w:t>Τ</w:t>
      </w:r>
      <w:r w:rsidRPr="00E14B61">
        <w:rPr>
          <w:rFonts w:cs="Tahoma"/>
          <w:bCs/>
          <w:szCs w:val="22"/>
          <w:lang w:val="el-GR"/>
        </w:rPr>
        <w:t>ην Εκτελεστική Απόφαση της Ευρωπαϊκής Επιτροπής της 17.12.2014 με αριθμό C(2014) 10138final/17-12-2014 για την έγκριση ορισμένων στοιχείων του Επιχειρησιακού Προγράμματος (ΕΠ) «Μεταρρύθμιση Δημόσιου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 (Κωδικός CCI2014GR05M2OP001/17-12-2014), όπως τροποποιήθηκε α) με την Εκτελεστική Απόφαση της Ευρωπαϊκής Επιτροπής με αριθμό C(2018) 8937 final/13-12-2018 (αρ. πρωτ. ΕΥΔ ΜΔΤ: 3417/27.12.2018) β) με την Εκτελεστική Απόφαση της Ευρωπαϊκής Επιτροπής με αριθμό C(2020) 8589final/30-11-2020 (αρ. πρωτ. ΕΥΔ ΜΔΤ: 2573/03.12.2020) και γ) με την Εκτελεστική Απόφαση της Ευρωπαϊκής Επιτροπής με αριθμό C(2021) 9530 final/13-12-2021 20 (αρ. πρωτ. ΕΥΔ ΜΔΤ: 2222/16.12.2021)</w:t>
      </w:r>
    </w:p>
    <w:p w14:paraId="67C4FAEB"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 </w:t>
      </w:r>
    </w:p>
    <w:p w14:paraId="0ADB08AE"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w:t>
      </w:r>
      <w:r w:rsidRPr="00E14B61">
        <w:rPr>
          <w:rFonts w:cs="Tahoma"/>
          <w:bCs/>
          <w:szCs w:val="22"/>
          <w:lang w:val="el-GR"/>
        </w:rPr>
        <w:lastRenderedPageBreak/>
        <w:t>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FE89FA1" w14:textId="77777777" w:rsidR="00F37A72" w:rsidRPr="00E14B61"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4B61">
        <w:rPr>
          <w:rFonts w:cs="Tahoma"/>
          <w:bCs/>
          <w:szCs w:val="22"/>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6A40A19A" w14:textId="77777777" w:rsidR="00F37A72" w:rsidRPr="00170749"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170749">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4C84810A" w14:textId="77777777" w:rsidR="00F37A72" w:rsidRPr="00170749"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170749">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2572C49" w14:textId="77777777" w:rsidR="00F37A72"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170749">
        <w:rPr>
          <w:rFonts w:cs="Tahoma"/>
          <w:bCs/>
          <w:szCs w:val="22"/>
          <w:lang w:val="el-GR"/>
        </w:rPr>
        <w:t xml:space="preserve">Απόφαση του Διευθύνοντος Συμβούλου της ΚτΠ Α.Ε. με Αρ. Πρωτ. </w:t>
      </w:r>
      <w:r w:rsidRPr="00C77D52">
        <w:rPr>
          <w:rFonts w:cs="Tahoma"/>
          <w:bCs/>
          <w:szCs w:val="22"/>
          <w:lang w:val="el-GR"/>
        </w:rPr>
        <w:t xml:space="preserve">22683/20-12-2022 </w:t>
      </w:r>
      <w:r w:rsidRPr="00170749">
        <w:rPr>
          <w:rFonts w:cs="Tahoma"/>
          <w:bCs/>
          <w:szCs w:val="22"/>
          <w:lang w:val="el-GR"/>
        </w:rPr>
        <w:t>και θέμα «Εξουσιοδοτήσεις προς τους Γενικούς Διευθυντές και Διευθυντές».</w:t>
      </w:r>
    </w:p>
    <w:p w14:paraId="354AA338" w14:textId="77777777" w:rsidR="00F37A72" w:rsidRPr="00415913" w:rsidRDefault="00F37A72" w:rsidP="00F37A72">
      <w:pPr>
        <w:pStyle w:val="afb"/>
        <w:numPr>
          <w:ilvl w:val="0"/>
          <w:numId w:val="79"/>
        </w:numPr>
        <w:suppressAutoHyphens w:val="0"/>
        <w:spacing w:before="120" w:after="120"/>
        <w:ind w:left="425" w:hanging="426"/>
        <w:contextualSpacing w:val="0"/>
        <w:rPr>
          <w:rFonts w:cs="Tahoma"/>
          <w:bCs/>
          <w:szCs w:val="22"/>
          <w:lang w:val="el-GR"/>
        </w:rPr>
      </w:pPr>
      <w:bookmarkStart w:id="30" w:name="_Hlk71646966"/>
      <w:r w:rsidRPr="00415913">
        <w:rPr>
          <w:rFonts w:cs="Tahoma"/>
          <w:bCs/>
          <w:szCs w:val="22"/>
          <w:lang w:val="el-GR"/>
        </w:rPr>
        <w:t>Τη</w:t>
      </w:r>
      <w:r>
        <w:rPr>
          <w:rFonts w:cs="Tahoma"/>
          <w:bCs/>
          <w:szCs w:val="22"/>
          <w:lang w:val="el-GR"/>
        </w:rPr>
        <w:t>ν</w:t>
      </w:r>
      <w:r w:rsidRPr="00415913">
        <w:rPr>
          <w:rFonts w:cs="Tahoma"/>
          <w:bCs/>
          <w:szCs w:val="22"/>
          <w:lang w:val="el-GR"/>
        </w:rPr>
        <w:t xml:space="preserve"> ΣΑ</w:t>
      </w:r>
      <w:r>
        <w:rPr>
          <w:rFonts w:cs="Tahoma"/>
          <w:bCs/>
          <w:szCs w:val="22"/>
          <w:lang w:val="el-GR"/>
        </w:rPr>
        <w:t>Ε</w:t>
      </w:r>
      <w:r w:rsidRPr="00415913">
        <w:rPr>
          <w:rFonts w:cs="Tahoma"/>
          <w:bCs/>
          <w:szCs w:val="22"/>
          <w:lang w:val="el-GR"/>
        </w:rPr>
        <w:t xml:space="preserve"> </w:t>
      </w:r>
      <w:r>
        <w:rPr>
          <w:rFonts w:cs="Tahoma"/>
          <w:bCs/>
          <w:szCs w:val="22"/>
          <w:lang w:val="el-GR"/>
        </w:rPr>
        <w:t>4631</w:t>
      </w:r>
      <w:r w:rsidRPr="00415913">
        <w:rPr>
          <w:rFonts w:cs="Tahoma"/>
          <w:bCs/>
          <w:szCs w:val="22"/>
          <w:lang w:val="el-GR"/>
        </w:rPr>
        <w:t xml:space="preserve"> για το έργο: </w:t>
      </w:r>
      <w:r w:rsidRPr="00293853">
        <w:rPr>
          <w:rFonts w:cs="Tahoma"/>
          <w:bCs/>
          <w:szCs w:val="22"/>
          <w:lang w:val="el-GR"/>
        </w:rPr>
        <w:t>«Σύμβουλος Υποστήριξης της ΚτΠ Μ.Α.Ε. για την επιτάχυνση της υλοποίησης και την ολοκλήρωση των πράξεων που χρηματοδοτούνται από το Επιχειρησιακό Πρόγραμμα “Μεταρρύθμιση Δημόσιου Τομέα 2014-2020” με Κωδικό ΟΠΣ 5201611 στο Επιχειρησιακό Πρόγραμμα “Μεταρρύθμιση Δημόσιου Τομέα 2014-2020”»</w:t>
      </w:r>
      <w:r w:rsidRPr="00293853">
        <w:rPr>
          <w:rFonts w:ascii="Calibri" w:hAnsi="Calibri" w:cs="Tahoma"/>
          <w:szCs w:val="22"/>
          <w:lang w:val="el-GR"/>
        </w:rPr>
        <w:t xml:space="preserve"> </w:t>
      </w:r>
      <w:r w:rsidRPr="00415913">
        <w:rPr>
          <w:rFonts w:cs="Tahoma"/>
          <w:bCs/>
          <w:szCs w:val="22"/>
          <w:lang w:val="el-GR"/>
        </w:rPr>
        <w:t>με ενάριθμο κωδικό: 202</w:t>
      </w:r>
      <w:r>
        <w:rPr>
          <w:rFonts w:cs="Tahoma"/>
          <w:bCs/>
          <w:szCs w:val="22"/>
          <w:lang w:val="el-GR"/>
        </w:rPr>
        <w:t>3ΣΕ4631</w:t>
      </w:r>
      <w:r w:rsidRPr="00415913">
        <w:rPr>
          <w:rFonts w:cs="Tahoma"/>
          <w:bCs/>
          <w:szCs w:val="22"/>
          <w:lang w:val="el-GR"/>
        </w:rPr>
        <w:t>000</w:t>
      </w:r>
      <w:r>
        <w:rPr>
          <w:rFonts w:cs="Tahoma"/>
          <w:bCs/>
          <w:szCs w:val="22"/>
          <w:lang w:val="el-GR"/>
        </w:rPr>
        <w:t>1</w:t>
      </w:r>
      <w:r w:rsidRPr="00415913">
        <w:rPr>
          <w:rFonts w:cs="Tahoma"/>
          <w:bCs/>
          <w:szCs w:val="22"/>
          <w:lang w:val="el-GR"/>
        </w:rPr>
        <w:t xml:space="preserve"> με την οποία εγκρίθηκε η ένταξη στο Πρόγραμμα Δημοσίων Επενδύσεων (ΠΔΕ) του έργου. </w:t>
      </w:r>
    </w:p>
    <w:p w14:paraId="0B6465C0" w14:textId="77777777" w:rsidR="00F37A72" w:rsidRPr="00E1579F"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579F">
        <w:rPr>
          <w:rFonts w:cs="Tahoma"/>
          <w:bCs/>
          <w:szCs w:val="22"/>
          <w:lang w:val="el-GR"/>
        </w:rPr>
        <w:t xml:space="preserve">Την με αρ. πρωτ. 43/23-01-2023 (αρ. πρωτ. ΚτΠ ΜΑΕ: </w:t>
      </w:r>
      <w:r w:rsidRPr="005F591A">
        <w:rPr>
          <w:rFonts w:cs="Tahoma"/>
          <w:bCs/>
          <w:szCs w:val="22"/>
          <w:lang w:val="el-GR"/>
        </w:rPr>
        <w:t>1337/23-01-2023</w:t>
      </w:r>
      <w:r w:rsidRPr="00E1579F">
        <w:rPr>
          <w:rFonts w:cs="Tahoma"/>
          <w:bCs/>
          <w:szCs w:val="22"/>
          <w:lang w:val="el-GR"/>
        </w:rPr>
        <w:t xml:space="preserve">) (ΑΔΑ: 955Ρ46ΜΤΛΡ-ΞΤΔ) Απόφαση της Ειδικής </w:t>
      </w:r>
      <w:r>
        <w:rPr>
          <w:rFonts w:cs="Tahoma"/>
          <w:bCs/>
          <w:szCs w:val="22"/>
          <w:lang w:val="el-GR"/>
        </w:rPr>
        <w:t>Υπηρεσίας</w:t>
      </w:r>
      <w:r w:rsidRPr="00E1579F">
        <w:rPr>
          <w:rFonts w:cs="Tahoma"/>
          <w:bCs/>
          <w:szCs w:val="22"/>
          <w:lang w:val="el-GR"/>
        </w:rPr>
        <w:t xml:space="preserve"> Διαχείρισης </w:t>
      </w:r>
      <w:r>
        <w:rPr>
          <w:rFonts w:cs="Tahoma"/>
          <w:bCs/>
          <w:szCs w:val="22"/>
          <w:lang w:val="el-GR"/>
        </w:rPr>
        <w:t>Ε.Π. Μεταρρύθμιση Δημόσιου Τομέα</w:t>
      </w:r>
      <w:r w:rsidRPr="00E1579F">
        <w:rPr>
          <w:rFonts w:cs="Tahoma"/>
          <w:bCs/>
          <w:szCs w:val="22"/>
          <w:lang w:val="el-GR"/>
        </w:rPr>
        <w:t xml:space="preserve"> με θέμα</w:t>
      </w:r>
      <w:r>
        <w:rPr>
          <w:rFonts w:cs="Tahoma"/>
          <w:bCs/>
          <w:szCs w:val="22"/>
          <w:lang w:val="el-GR"/>
        </w:rPr>
        <w:t>:</w:t>
      </w:r>
      <w:r w:rsidRPr="00E1579F">
        <w:rPr>
          <w:rFonts w:cs="Tahoma"/>
          <w:bCs/>
          <w:szCs w:val="22"/>
          <w:lang w:val="el-GR"/>
        </w:rPr>
        <w:t xml:space="preserve"> “Ένταξη της Πράξης </w:t>
      </w:r>
      <w:r>
        <w:rPr>
          <w:rFonts w:cs="Tahoma"/>
          <w:bCs/>
          <w:szCs w:val="22"/>
          <w:lang w:val="el-GR"/>
        </w:rPr>
        <w:t>«</w:t>
      </w:r>
      <w:r w:rsidRPr="00E1579F">
        <w:rPr>
          <w:rFonts w:cs="Tahoma"/>
          <w:bCs/>
          <w:szCs w:val="22"/>
          <w:lang w:val="el-GR"/>
        </w:rPr>
        <w:t>Σύμβουλος Υποστήριξης της ΚτΠ Μ.Α.Ε. για την επιτάχυνση της υλοποίησης και την ολοκλήρωση των πράξεων που χρηματοδοτούνται από το Επιχειρησιακό Πρόγραμμα “Μεταρρύθμιση Δημόσιου Τομέα 2014-2020”» με Κωδικό ΟΠΣ 5201611 στο Επιχειρησιακό Πρόγραμμα “Μεταρρύθμιση Δημόσιου Τομέα 2014-2020””.</w:t>
      </w:r>
      <w:r w:rsidRPr="00E1579F">
        <w:rPr>
          <w:rFonts w:ascii="Calibri" w:hAnsi="Calibri" w:cs="Tahoma"/>
          <w:szCs w:val="22"/>
          <w:lang w:val="el-GR"/>
        </w:rPr>
        <w:t xml:space="preserve"> </w:t>
      </w:r>
    </w:p>
    <w:p w14:paraId="25A03864" w14:textId="77777777" w:rsidR="00F37A72" w:rsidRPr="00E1579F"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E1579F">
        <w:rPr>
          <w:rFonts w:cs="Tahoma"/>
          <w:bCs/>
          <w:szCs w:val="22"/>
          <w:lang w:val="el-GR"/>
        </w:rPr>
        <w:t>Την υπ’ αρ. πρωτ.</w:t>
      </w:r>
      <w:r>
        <w:rPr>
          <w:rFonts w:cs="Tahoma"/>
          <w:bCs/>
          <w:szCs w:val="22"/>
          <w:lang w:val="el-GR"/>
        </w:rPr>
        <w:t xml:space="preserve"> </w:t>
      </w:r>
      <w:r w:rsidRPr="004045F3">
        <w:rPr>
          <w:rFonts w:cs="Tahoma"/>
          <w:bCs/>
          <w:szCs w:val="22"/>
          <w:lang w:val="el-GR"/>
        </w:rPr>
        <w:t>7173/25-01-2023 (Α.Π ΚτΠ Μ.Α.Ε. 1961/31-01-2023</w:t>
      </w:r>
      <w:r w:rsidRPr="00E1579F">
        <w:rPr>
          <w:rFonts w:cs="Tahoma"/>
          <w:bCs/>
          <w:szCs w:val="22"/>
          <w:lang w:val="el-GR"/>
        </w:rPr>
        <w:t>) Απόφαση του Υπουργείου Ανάπτυξης και Επενδύσεων περί έγκρισης της ένταξης στο ΠΔΕ 202</w:t>
      </w:r>
      <w:r>
        <w:rPr>
          <w:rFonts w:cs="Tahoma"/>
          <w:bCs/>
          <w:szCs w:val="22"/>
          <w:lang w:val="el-GR"/>
        </w:rPr>
        <w:t>3</w:t>
      </w:r>
      <w:r w:rsidRPr="00E1579F">
        <w:rPr>
          <w:rFonts w:cs="Tahoma"/>
          <w:bCs/>
          <w:szCs w:val="22"/>
          <w:lang w:val="el-GR"/>
        </w:rPr>
        <w:t xml:space="preserve"> του έργου με τίτλο </w:t>
      </w:r>
      <w:r w:rsidRPr="00424985">
        <w:rPr>
          <w:rFonts w:cs="Tahoma"/>
          <w:bCs/>
          <w:szCs w:val="22"/>
          <w:lang w:val="el-GR"/>
        </w:rPr>
        <w:t>«Σύμβουλος Υποστήριξης της ΚτΠ Μ.Α.Ε. για την επιτάχυνση της υλοποίησης και την ολοκλήρωση των πράξεων που χρηματοδοτούνται από το Επιχειρησιακό Πρόγραμμα “Μεταρρύθμιση Δημόσιου Τομέα 2014-2020” με Κωδικό ΟΠΣ 5201611 στο Επιχειρησιακό Πρόγραμμα “Μεταρρύθμιση Δημόσιου Τομέα 2014-2020”</w:t>
      </w:r>
      <w:r>
        <w:rPr>
          <w:rFonts w:cs="Tahoma"/>
          <w:bCs/>
          <w:szCs w:val="22"/>
          <w:lang w:val="el-GR"/>
        </w:rPr>
        <w:t>»</w:t>
      </w:r>
      <w:r w:rsidRPr="00E1579F">
        <w:rPr>
          <w:rFonts w:cs="Tahoma"/>
          <w:bCs/>
          <w:szCs w:val="22"/>
          <w:lang w:val="el-GR"/>
        </w:rPr>
        <w:t>.</w:t>
      </w:r>
    </w:p>
    <w:bookmarkEnd w:id="30"/>
    <w:p w14:paraId="0EA00C4E" w14:textId="77777777" w:rsidR="00F37A72" w:rsidRPr="00132577"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132577">
        <w:rPr>
          <w:rFonts w:cs="Tahoma"/>
          <w:bCs/>
          <w:szCs w:val="22"/>
          <w:lang w:val="el-GR"/>
        </w:rPr>
        <w:t xml:space="preserve">Το υπ’ αρ. πρωτ. </w:t>
      </w:r>
      <w:r w:rsidRPr="003E1379">
        <w:rPr>
          <w:rFonts w:cs="Tahoma"/>
          <w:bCs/>
          <w:szCs w:val="22"/>
          <w:lang w:val="el-GR"/>
        </w:rPr>
        <w:t xml:space="preserve">249/14-02-2023 (Α.Π ΚτΠ Μ.Α.Ε. </w:t>
      </w:r>
      <w:r w:rsidRPr="003E1379">
        <w:rPr>
          <w:rFonts w:cs="Tahoma"/>
          <w:szCs w:val="22"/>
          <w:lang w:val="el-GR"/>
        </w:rPr>
        <w:t>3139/14-02-2023</w:t>
      </w:r>
      <w:r w:rsidRPr="003E1379">
        <w:rPr>
          <w:rFonts w:cs="Tahoma"/>
          <w:bCs/>
          <w:szCs w:val="22"/>
          <w:lang w:val="el-GR"/>
        </w:rPr>
        <w:t>)</w:t>
      </w:r>
      <w:r w:rsidRPr="00132577">
        <w:rPr>
          <w:rFonts w:cs="Tahoma"/>
          <w:bCs/>
          <w:szCs w:val="22"/>
          <w:lang w:val="el-GR"/>
        </w:rPr>
        <w:t xml:space="preserve"> έγγραφο της ΕΥΔ ΕΠ ΜΔΤ με θέμα: ”</w:t>
      </w:r>
      <w:r>
        <w:rPr>
          <w:rFonts w:cs="Tahoma"/>
          <w:bCs/>
          <w:szCs w:val="22"/>
          <w:lang w:val="el-GR"/>
        </w:rPr>
        <w:t>Προέγκριση του σχεδίου</w:t>
      </w:r>
      <w:r w:rsidRPr="00132577">
        <w:rPr>
          <w:rFonts w:cs="Tahoma"/>
          <w:bCs/>
          <w:szCs w:val="22"/>
          <w:lang w:val="el-GR"/>
        </w:rPr>
        <w:t xml:space="preserve"> </w:t>
      </w:r>
      <w:r>
        <w:rPr>
          <w:rFonts w:cs="Tahoma"/>
          <w:bCs/>
          <w:szCs w:val="22"/>
          <w:lang w:val="el-GR"/>
        </w:rPr>
        <w:t>δ</w:t>
      </w:r>
      <w:r w:rsidRPr="00132577">
        <w:rPr>
          <w:rFonts w:cs="Tahoma"/>
          <w:bCs/>
          <w:szCs w:val="22"/>
          <w:lang w:val="el-GR"/>
        </w:rPr>
        <w:t xml:space="preserve">ιακήρυξης </w:t>
      </w:r>
      <w:r>
        <w:rPr>
          <w:rFonts w:cs="Tahoma"/>
          <w:bCs/>
          <w:szCs w:val="22"/>
          <w:lang w:val="el-GR"/>
        </w:rPr>
        <w:t xml:space="preserve">και της διαδικασίας σύμφωνα με την οποία θα προκηρυχθεί </w:t>
      </w:r>
      <w:r w:rsidRPr="00132577">
        <w:rPr>
          <w:rFonts w:cs="Tahoma"/>
          <w:bCs/>
          <w:szCs w:val="22"/>
          <w:lang w:val="el-GR"/>
        </w:rPr>
        <w:t xml:space="preserve">για το </w:t>
      </w:r>
      <w:r>
        <w:rPr>
          <w:rFonts w:cs="Tahoma"/>
          <w:bCs/>
          <w:szCs w:val="22"/>
          <w:lang w:val="el-GR"/>
        </w:rPr>
        <w:t>Υποέργο 1 της πράξης</w:t>
      </w:r>
      <w:r w:rsidRPr="00132577">
        <w:rPr>
          <w:rFonts w:cs="Tahoma"/>
          <w:bCs/>
          <w:szCs w:val="22"/>
          <w:lang w:val="el-GR"/>
        </w:rPr>
        <w:t xml:space="preserve"> “Σύμβουλος Υποστήριξης της ΚτΠ Μ.Α.Ε. για την επιτάχυνση της υλοποίησης και την ολοκλήρωση των πράξεων που χρηματοδοτούνται από το Επιχειρησιακό Πρόγραμμα “Μεταρρύθμιση Δημόσιου Τομέα 2014-2020”, με κωδ. ΟΠΣ 5201611”.</w:t>
      </w:r>
    </w:p>
    <w:p w14:paraId="2D04B3C0" w14:textId="77777777" w:rsidR="00F37A72" w:rsidRPr="00132577" w:rsidRDefault="00F37A72" w:rsidP="00F37A72">
      <w:pPr>
        <w:pStyle w:val="afb"/>
        <w:numPr>
          <w:ilvl w:val="0"/>
          <w:numId w:val="79"/>
        </w:numPr>
        <w:suppressAutoHyphens w:val="0"/>
        <w:spacing w:before="120" w:after="120"/>
        <w:ind w:left="425" w:hanging="426"/>
        <w:contextualSpacing w:val="0"/>
        <w:rPr>
          <w:rFonts w:cs="Tahoma"/>
          <w:bCs/>
          <w:szCs w:val="22"/>
          <w:lang w:val="el-GR"/>
        </w:rPr>
      </w:pPr>
      <w:r w:rsidRPr="00132577">
        <w:rPr>
          <w:rFonts w:cs="Tahoma"/>
          <w:bCs/>
          <w:szCs w:val="22"/>
          <w:lang w:val="el-GR"/>
        </w:rPr>
        <w:t xml:space="preserve">Την Απόφαση του Διοικητικού Συμβουλίου της  ΚτΠ Μ.Α.Ε. κατά την υπ’ αρ. </w:t>
      </w:r>
      <w:r w:rsidRPr="00FB22AD">
        <w:rPr>
          <w:rFonts w:cs="Tahoma"/>
          <w:bCs/>
          <w:szCs w:val="22"/>
          <w:lang w:val="el-GR"/>
        </w:rPr>
        <w:t>893/22-02-2023</w:t>
      </w:r>
      <w:r w:rsidRPr="00132577">
        <w:rPr>
          <w:rFonts w:cs="Tahoma"/>
          <w:bCs/>
          <w:szCs w:val="22"/>
          <w:lang w:val="el-GR"/>
        </w:rPr>
        <w:t xml:space="preserve"> Συνεδρίασή του (Θέμα </w:t>
      </w:r>
      <w:r w:rsidRPr="00FB22AD">
        <w:rPr>
          <w:rFonts w:cs="Tahoma"/>
          <w:bCs/>
          <w:szCs w:val="22"/>
          <w:lang w:val="el-GR"/>
        </w:rPr>
        <w:t>8.4</w:t>
      </w:r>
      <w:r w:rsidRPr="00132577">
        <w:rPr>
          <w:rFonts w:cs="Tahoma"/>
          <w:bCs/>
          <w:szCs w:val="22"/>
          <w:lang w:val="el-GR"/>
        </w:rPr>
        <w:t>).</w:t>
      </w:r>
    </w:p>
    <w:p w14:paraId="5537FB7A" w14:textId="77777777" w:rsidR="00180C9E" w:rsidRPr="0033120F" w:rsidRDefault="00180C9E" w:rsidP="001B57A7">
      <w:pPr>
        <w:pStyle w:val="20"/>
        <w:rPr>
          <w:lang w:eastAsia="el-GR"/>
        </w:rPr>
      </w:pPr>
      <w:r w:rsidRPr="0033120F">
        <w:lastRenderedPageBreak/>
        <w:t>Προθεσμία παραλαβής προσφορών και διενέργεια διαγωνισμού</w:t>
      </w:r>
      <w:bookmarkEnd w:id="26"/>
      <w:bookmarkEnd w:id="27"/>
      <w:bookmarkEnd w:id="28"/>
      <w:r w:rsidRPr="0033120F">
        <w:t xml:space="preserve"> </w:t>
      </w:r>
    </w:p>
    <w:p w14:paraId="5FB75847" w14:textId="520D041B" w:rsidR="00180C9E" w:rsidRPr="0033120F" w:rsidRDefault="00180C9E">
      <w:pPr>
        <w:rPr>
          <w:rFonts w:ascii="Tahoma" w:hAnsi="Tahoma" w:cs="Tahoma"/>
          <w:lang w:val="el-GR" w:eastAsia="el-GR"/>
        </w:rPr>
      </w:pPr>
      <w:r w:rsidRPr="0033120F">
        <w:rPr>
          <w:rFonts w:ascii="Tahoma" w:hAnsi="Tahoma" w:cs="Tahoma"/>
          <w:lang w:val="el-GR" w:eastAsia="el-GR"/>
        </w:rPr>
        <w:t xml:space="preserve">Η καταληκτική ημερομηνία παραλαβής των προσφορών είναι η </w:t>
      </w:r>
      <w:r w:rsidR="00CF3AE2" w:rsidRPr="00CF3AE2">
        <w:rPr>
          <w:rFonts w:ascii="Tahoma" w:hAnsi="Tahoma" w:cs="Tahoma"/>
          <w:b/>
          <w:bCs/>
          <w:lang w:val="el-GR" w:eastAsia="el-GR"/>
        </w:rPr>
        <w:t>03-04-</w:t>
      </w:r>
      <w:r w:rsidR="00E9679D" w:rsidRPr="00CF3AE2">
        <w:rPr>
          <w:rFonts w:ascii="Tahoma" w:hAnsi="Tahoma" w:cs="Tahoma"/>
          <w:b/>
          <w:bCs/>
          <w:lang w:val="el-GR" w:eastAsia="el-GR"/>
        </w:rPr>
        <w:t>202</w:t>
      </w:r>
      <w:r w:rsidR="001B57A7" w:rsidRPr="00CF3AE2">
        <w:rPr>
          <w:rFonts w:ascii="Tahoma" w:hAnsi="Tahoma" w:cs="Tahoma"/>
          <w:b/>
          <w:bCs/>
          <w:lang w:val="el-GR" w:eastAsia="el-GR"/>
        </w:rPr>
        <w:t>3</w:t>
      </w:r>
      <w:r w:rsidR="00E9679D" w:rsidRPr="0033120F">
        <w:rPr>
          <w:rFonts w:ascii="Tahoma" w:hAnsi="Tahoma" w:cs="Tahoma"/>
          <w:lang w:val="el-GR" w:eastAsia="el-GR"/>
        </w:rPr>
        <w:t xml:space="preserve"> </w:t>
      </w:r>
      <w:r w:rsidRPr="0033120F">
        <w:rPr>
          <w:rFonts w:ascii="Tahoma" w:hAnsi="Tahoma" w:cs="Tahoma"/>
          <w:lang w:val="el-GR" w:eastAsia="el-GR"/>
        </w:rPr>
        <w:t xml:space="preserve">και ώρα </w:t>
      </w:r>
      <w:r w:rsidR="00E627FB" w:rsidRPr="0033120F">
        <w:rPr>
          <w:rFonts w:ascii="Tahoma" w:hAnsi="Tahoma" w:cs="Tahoma"/>
          <w:b/>
          <w:bCs/>
          <w:lang w:val="el-GR" w:eastAsia="el-GR"/>
        </w:rPr>
        <w:t>14:00</w:t>
      </w:r>
      <w:r w:rsidRPr="0033120F">
        <w:rPr>
          <w:rFonts w:ascii="Tahoma" w:hAnsi="Tahoma" w:cs="Tahoma"/>
          <w:lang w:val="el-GR" w:eastAsia="el-GR"/>
        </w:rPr>
        <w:t>.</w:t>
      </w:r>
    </w:p>
    <w:p w14:paraId="17C27748" w14:textId="57068780" w:rsidR="00B53C7E" w:rsidRPr="0033120F" w:rsidRDefault="00970F8E" w:rsidP="00B53C7E">
      <w:pPr>
        <w:rPr>
          <w:rFonts w:ascii="Tahoma" w:hAnsi="Tahoma" w:cs="Tahoma"/>
          <w:lang w:val="el-GR" w:eastAsia="el-GR"/>
        </w:rPr>
      </w:pPr>
      <w:r w:rsidRPr="0033120F">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w:t>
      </w:r>
      <w:r w:rsidR="003A39F8" w:rsidRPr="0033120F">
        <w:rPr>
          <w:rFonts w:ascii="Tahoma" w:hAnsi="Tahoma" w:cs="Tahoma"/>
          <w:lang w:val="el-GR" w:eastAsia="el-GR"/>
        </w:rPr>
        <w:t>Προμήθειες και Υπηρεσίες του ΟΠΣ ΕΣΗΔΗΣ (</w:t>
      </w:r>
      <w:r w:rsidRPr="0033120F">
        <w:rPr>
          <w:rFonts w:ascii="Tahoma" w:hAnsi="Tahoma" w:cs="Tahoma"/>
          <w:lang w:val="el-GR" w:eastAsia="el-GR"/>
        </w:rPr>
        <w:t xml:space="preserve">Διαδικτυακή </w:t>
      </w:r>
      <w:r w:rsidR="003A39F8" w:rsidRPr="0033120F">
        <w:rPr>
          <w:rFonts w:ascii="Tahoma" w:hAnsi="Tahoma" w:cs="Tahoma"/>
          <w:lang w:val="el-GR" w:eastAsia="el-GR"/>
        </w:rPr>
        <w:t>Π</w:t>
      </w:r>
      <w:r w:rsidRPr="0033120F">
        <w:rPr>
          <w:rFonts w:ascii="Tahoma" w:hAnsi="Tahoma" w:cs="Tahoma"/>
          <w:lang w:val="el-GR" w:eastAsia="el-GR"/>
        </w:rPr>
        <w:t xml:space="preserve">ύλη </w:t>
      </w:r>
      <w:hyperlink r:id="rId18" w:history="1">
        <w:r w:rsidR="003A39F8" w:rsidRPr="0033120F">
          <w:rPr>
            <w:rStyle w:val="-"/>
            <w:rFonts w:ascii="Tahoma" w:hAnsi="Tahoma" w:cs="Tahoma"/>
            <w:lang w:val="el-GR" w:eastAsia="el-GR"/>
          </w:rPr>
          <w:t>www.promitheus.gov.gr</w:t>
        </w:r>
      </w:hyperlink>
      <w:r w:rsidR="003A39F8" w:rsidRPr="0033120F">
        <w:rPr>
          <w:rFonts w:ascii="Tahoma" w:hAnsi="Tahoma" w:cs="Tahoma"/>
          <w:lang w:val="el-GR" w:eastAsia="el-GR"/>
        </w:rPr>
        <w:t>)</w:t>
      </w:r>
      <w:r w:rsidRPr="0033120F">
        <w:rPr>
          <w:rFonts w:ascii="Tahoma" w:hAnsi="Tahoma" w:cs="Tahoma"/>
          <w:lang w:val="el-GR" w:eastAsia="el-GR"/>
        </w:rPr>
        <w:t xml:space="preserve">, τέσσερις (4) εργάσιμες ημέρες μετά την καταληκτική ημερομηνία υποβολής των προσφορών ήτοι </w:t>
      </w:r>
      <w:r w:rsidR="00CF3AE2" w:rsidRPr="00CF3AE2">
        <w:rPr>
          <w:rFonts w:ascii="Tahoma" w:hAnsi="Tahoma" w:cs="Tahoma"/>
          <w:b/>
          <w:bCs/>
          <w:lang w:val="el-GR" w:eastAsia="el-GR"/>
        </w:rPr>
        <w:t>0</w:t>
      </w:r>
      <w:r w:rsidR="00CF3AE2">
        <w:rPr>
          <w:rFonts w:ascii="Tahoma" w:hAnsi="Tahoma" w:cs="Tahoma"/>
          <w:b/>
          <w:bCs/>
          <w:lang w:val="el-GR" w:eastAsia="el-GR"/>
        </w:rPr>
        <w:t>7</w:t>
      </w:r>
      <w:r w:rsidR="00CF3AE2" w:rsidRPr="00CF3AE2">
        <w:rPr>
          <w:rFonts w:ascii="Tahoma" w:hAnsi="Tahoma" w:cs="Tahoma"/>
          <w:b/>
          <w:bCs/>
          <w:lang w:val="el-GR" w:eastAsia="el-GR"/>
        </w:rPr>
        <w:t>-04-2023</w:t>
      </w:r>
      <w:r w:rsidR="00CF3AE2" w:rsidRPr="0033120F">
        <w:rPr>
          <w:rFonts w:ascii="Tahoma" w:hAnsi="Tahoma" w:cs="Tahoma"/>
          <w:lang w:val="el-GR" w:eastAsia="el-GR"/>
        </w:rPr>
        <w:t xml:space="preserve"> </w:t>
      </w:r>
      <w:r w:rsidRPr="0033120F">
        <w:rPr>
          <w:rFonts w:ascii="Tahoma" w:hAnsi="Tahoma" w:cs="Tahoma"/>
          <w:lang w:val="el-GR" w:eastAsia="el-GR"/>
        </w:rPr>
        <w:t xml:space="preserve">και ώρα </w:t>
      </w:r>
      <w:r w:rsidR="00E627FB" w:rsidRPr="0033120F">
        <w:rPr>
          <w:rFonts w:ascii="Tahoma" w:hAnsi="Tahoma" w:cs="Tahoma"/>
          <w:b/>
          <w:bCs/>
          <w:lang w:val="el-GR" w:eastAsia="el-GR"/>
        </w:rPr>
        <w:t>1</w:t>
      </w:r>
      <w:r w:rsidR="00A8045E" w:rsidRPr="0033120F">
        <w:rPr>
          <w:rFonts w:ascii="Tahoma" w:hAnsi="Tahoma" w:cs="Tahoma"/>
          <w:b/>
          <w:bCs/>
          <w:lang w:val="el-GR" w:eastAsia="el-GR"/>
        </w:rPr>
        <w:t>4</w:t>
      </w:r>
      <w:r w:rsidRPr="0033120F">
        <w:rPr>
          <w:rFonts w:ascii="Tahoma" w:hAnsi="Tahoma" w:cs="Tahoma"/>
          <w:b/>
          <w:bCs/>
          <w:lang w:val="el-GR" w:eastAsia="el-GR"/>
        </w:rPr>
        <w:t>:</w:t>
      </w:r>
      <w:r w:rsidR="00E627FB" w:rsidRPr="0033120F">
        <w:rPr>
          <w:rFonts w:ascii="Tahoma" w:hAnsi="Tahoma" w:cs="Tahoma"/>
          <w:b/>
          <w:bCs/>
          <w:lang w:val="el-GR" w:eastAsia="el-GR"/>
        </w:rPr>
        <w:t>00</w:t>
      </w:r>
      <w:r w:rsidRPr="0033120F">
        <w:rPr>
          <w:rFonts w:ascii="Tahoma" w:hAnsi="Tahoma" w:cs="Tahoma"/>
          <w:lang w:val="el-GR" w:eastAsia="el-GR"/>
        </w:rPr>
        <w:t>.</w:t>
      </w:r>
    </w:p>
    <w:p w14:paraId="1A66D6AE" w14:textId="77777777" w:rsidR="00180C9E" w:rsidRPr="0033120F" w:rsidRDefault="00180C9E" w:rsidP="008A04CC">
      <w:pPr>
        <w:pStyle w:val="20"/>
      </w:pPr>
      <w:bookmarkStart w:id="31" w:name="_Toc89934367"/>
      <w:bookmarkStart w:id="32" w:name="_Toc89942105"/>
      <w:bookmarkStart w:id="33" w:name="_Toc125113529"/>
      <w:r w:rsidRPr="0033120F">
        <w:t>Δημοσιότητα</w:t>
      </w:r>
      <w:bookmarkEnd w:id="31"/>
      <w:bookmarkEnd w:id="32"/>
      <w:bookmarkEnd w:id="33"/>
    </w:p>
    <w:p w14:paraId="76469CA9" w14:textId="77777777" w:rsidR="00FE2088" w:rsidRPr="0033120F" w:rsidRDefault="00FE2088" w:rsidP="008A04CC">
      <w:pPr>
        <w:keepNext/>
        <w:ind w:left="426" w:hanging="426"/>
        <w:rPr>
          <w:rFonts w:ascii="Tahoma" w:hAnsi="Tahoma" w:cs="Tahoma"/>
          <w:b/>
          <w:lang w:val="el-GR"/>
        </w:rPr>
      </w:pPr>
      <w:r w:rsidRPr="0033120F">
        <w:rPr>
          <w:rFonts w:ascii="Tahoma" w:hAnsi="Tahoma" w:cs="Tahoma"/>
          <w:b/>
          <w:lang w:val="el-GR"/>
        </w:rPr>
        <w:t>Α.</w:t>
      </w:r>
      <w:r w:rsidRPr="0033120F">
        <w:rPr>
          <w:rFonts w:ascii="Tahoma" w:hAnsi="Tahoma" w:cs="Tahoma"/>
          <w:b/>
          <w:lang w:val="el-GR"/>
        </w:rPr>
        <w:tab/>
        <w:t>Δημοσίευση στην Επίσημη Εφημερίδα της Ευρωπαϊκής Ένωσης</w:t>
      </w:r>
    </w:p>
    <w:p w14:paraId="0DF4FC3A" w14:textId="49F72723" w:rsidR="00FE2088" w:rsidRPr="0033120F" w:rsidRDefault="00FE2088" w:rsidP="00FE2088">
      <w:pPr>
        <w:rPr>
          <w:rFonts w:ascii="Tahoma" w:hAnsi="Tahoma" w:cs="Tahoma"/>
          <w:lang w:val="el-GR"/>
        </w:rPr>
      </w:pPr>
      <w:r w:rsidRPr="0033120F">
        <w:rPr>
          <w:rFonts w:ascii="Tahoma" w:hAnsi="Tahoma" w:cs="Tahoma"/>
          <w:lang w:val="el-GR"/>
        </w:rPr>
        <w:t xml:space="preserve">Προκήρυξη της παρούσας </w:t>
      </w:r>
      <w:r w:rsidR="003A39F8" w:rsidRPr="0033120F">
        <w:rPr>
          <w:rFonts w:ascii="Tahoma" w:hAnsi="Tahoma" w:cs="Tahoma"/>
          <w:lang w:val="el-GR"/>
        </w:rPr>
        <w:t>σ</w:t>
      </w:r>
      <w:r w:rsidR="00CF41FF">
        <w:rPr>
          <w:rFonts w:ascii="Tahoma" w:hAnsi="Tahoma" w:cs="Tahoma"/>
          <w:lang w:val="el-GR"/>
        </w:rPr>
        <w:t>ύμβασης</w:t>
      </w:r>
      <w:r w:rsidR="003A39F8" w:rsidRPr="0033120F">
        <w:rPr>
          <w:rFonts w:ascii="Tahoma" w:hAnsi="Tahoma" w:cs="Tahoma"/>
          <w:lang w:val="el-GR"/>
        </w:rPr>
        <w:t xml:space="preserve"> </w:t>
      </w:r>
      <w:r w:rsidRPr="0033120F">
        <w:rPr>
          <w:rFonts w:ascii="Tahoma" w:hAnsi="Tahoma" w:cs="Tahoma"/>
          <w:lang w:val="el-GR"/>
        </w:rPr>
        <w:t xml:space="preserve">απεστάλη με ηλεκτρονικά μέσα για δημοσίευση στις </w:t>
      </w:r>
      <w:r w:rsidR="00CF3AE2" w:rsidRPr="00CF3AE2">
        <w:rPr>
          <w:rFonts w:ascii="Tahoma" w:hAnsi="Tahoma" w:cs="Tahoma"/>
          <w:b/>
          <w:bCs/>
          <w:lang w:val="el-GR" w:eastAsia="el-GR"/>
        </w:rPr>
        <w:t>0</w:t>
      </w:r>
      <w:r w:rsidR="00CF3AE2">
        <w:rPr>
          <w:rFonts w:ascii="Tahoma" w:hAnsi="Tahoma" w:cs="Tahoma"/>
          <w:b/>
          <w:bCs/>
          <w:lang w:val="el-GR" w:eastAsia="el-GR"/>
        </w:rPr>
        <w:t>2</w:t>
      </w:r>
      <w:r w:rsidR="00CF3AE2" w:rsidRPr="00CF3AE2">
        <w:rPr>
          <w:rFonts w:ascii="Tahoma" w:hAnsi="Tahoma" w:cs="Tahoma"/>
          <w:b/>
          <w:bCs/>
          <w:lang w:val="el-GR" w:eastAsia="el-GR"/>
        </w:rPr>
        <w:t>-0</w:t>
      </w:r>
      <w:r w:rsidR="00CF3AE2">
        <w:rPr>
          <w:rFonts w:ascii="Tahoma" w:hAnsi="Tahoma" w:cs="Tahoma"/>
          <w:b/>
          <w:bCs/>
          <w:lang w:val="el-GR" w:eastAsia="el-GR"/>
        </w:rPr>
        <w:t>3</w:t>
      </w:r>
      <w:r w:rsidR="00CF3AE2" w:rsidRPr="00CF3AE2">
        <w:rPr>
          <w:rFonts w:ascii="Tahoma" w:hAnsi="Tahoma" w:cs="Tahoma"/>
          <w:b/>
          <w:bCs/>
          <w:lang w:val="el-GR" w:eastAsia="el-GR"/>
        </w:rPr>
        <w:t>-2023</w:t>
      </w:r>
      <w:r w:rsidR="00CF3AE2" w:rsidRPr="0033120F">
        <w:rPr>
          <w:rFonts w:ascii="Tahoma" w:hAnsi="Tahoma" w:cs="Tahoma"/>
          <w:lang w:val="el-GR" w:eastAsia="el-GR"/>
        </w:rPr>
        <w:t xml:space="preserve"> </w:t>
      </w:r>
      <w:r w:rsidRPr="0033120F">
        <w:rPr>
          <w:rFonts w:ascii="Tahoma" w:hAnsi="Tahoma" w:cs="Tahoma"/>
          <w:lang w:val="el-GR"/>
        </w:rPr>
        <w:t>στην Υπηρεσία Εκδόσεων της Ευρωπαϊκής Ένωσης</w:t>
      </w:r>
      <w:r w:rsidR="00A8045E" w:rsidRPr="0033120F">
        <w:rPr>
          <w:rFonts w:ascii="Tahoma" w:hAnsi="Tahoma" w:cs="Tahoma"/>
          <w:lang w:val="el-GR"/>
        </w:rPr>
        <w:t xml:space="preserve"> και δημοσιεύθηκε στις </w:t>
      </w:r>
      <w:r w:rsidR="00CF3AE2" w:rsidRPr="00CF3AE2">
        <w:rPr>
          <w:rFonts w:ascii="Tahoma" w:hAnsi="Tahoma" w:cs="Tahoma"/>
          <w:b/>
          <w:bCs/>
          <w:lang w:val="el-GR" w:eastAsia="el-GR"/>
        </w:rPr>
        <w:t>0</w:t>
      </w:r>
      <w:r w:rsidR="00CF3AE2">
        <w:rPr>
          <w:rFonts w:ascii="Tahoma" w:hAnsi="Tahoma" w:cs="Tahoma"/>
          <w:b/>
          <w:bCs/>
          <w:lang w:val="el-GR" w:eastAsia="el-GR"/>
        </w:rPr>
        <w:t>7</w:t>
      </w:r>
      <w:r w:rsidR="00CF3AE2" w:rsidRPr="00CF3AE2">
        <w:rPr>
          <w:rFonts w:ascii="Tahoma" w:hAnsi="Tahoma" w:cs="Tahoma"/>
          <w:b/>
          <w:bCs/>
          <w:lang w:val="el-GR" w:eastAsia="el-GR"/>
        </w:rPr>
        <w:t>-0</w:t>
      </w:r>
      <w:r w:rsidR="00CF3AE2">
        <w:rPr>
          <w:rFonts w:ascii="Tahoma" w:hAnsi="Tahoma" w:cs="Tahoma"/>
          <w:b/>
          <w:bCs/>
          <w:lang w:val="el-GR" w:eastAsia="el-GR"/>
        </w:rPr>
        <w:t>3</w:t>
      </w:r>
      <w:r w:rsidR="00CF3AE2" w:rsidRPr="00CF3AE2">
        <w:rPr>
          <w:rFonts w:ascii="Tahoma" w:hAnsi="Tahoma" w:cs="Tahoma"/>
          <w:b/>
          <w:bCs/>
          <w:lang w:val="el-GR" w:eastAsia="el-GR"/>
        </w:rPr>
        <w:t>-2023</w:t>
      </w:r>
      <w:r w:rsidRPr="0033120F">
        <w:rPr>
          <w:rFonts w:ascii="Tahoma" w:hAnsi="Tahoma" w:cs="Tahoma"/>
          <w:lang w:val="el-GR"/>
        </w:rPr>
        <w:t xml:space="preserve">. </w:t>
      </w:r>
    </w:p>
    <w:p w14:paraId="0A7D083A" w14:textId="77777777" w:rsidR="00FE2088" w:rsidRPr="0033120F" w:rsidRDefault="00FE2088" w:rsidP="00B53BEF">
      <w:pPr>
        <w:suppressAutoHyphens w:val="0"/>
        <w:spacing w:after="0"/>
        <w:jc w:val="left"/>
        <w:rPr>
          <w:rFonts w:ascii="Tahoma" w:hAnsi="Tahoma" w:cs="Tahoma"/>
          <w:b/>
          <w:lang w:val="el-GR"/>
        </w:rPr>
      </w:pPr>
    </w:p>
    <w:p w14:paraId="79B153A9" w14:textId="77777777" w:rsidR="00180C9E" w:rsidRPr="0033120F" w:rsidRDefault="00FE2088" w:rsidP="001B57A7">
      <w:pPr>
        <w:ind w:left="426" w:hanging="426"/>
        <w:rPr>
          <w:rFonts w:ascii="Tahoma" w:hAnsi="Tahoma" w:cs="Tahoma"/>
          <w:lang w:val="el-GR"/>
        </w:rPr>
      </w:pPr>
      <w:r w:rsidRPr="0033120F">
        <w:rPr>
          <w:rFonts w:ascii="Tahoma" w:hAnsi="Tahoma" w:cs="Tahoma"/>
          <w:b/>
          <w:lang w:val="el-GR"/>
        </w:rPr>
        <w:t>Β</w:t>
      </w:r>
      <w:r w:rsidR="00180C9E" w:rsidRPr="0033120F">
        <w:rPr>
          <w:rFonts w:ascii="Tahoma" w:hAnsi="Tahoma" w:cs="Tahoma"/>
          <w:b/>
          <w:lang w:val="el-GR"/>
        </w:rPr>
        <w:t>.</w:t>
      </w:r>
      <w:r w:rsidR="00180C9E" w:rsidRPr="0033120F">
        <w:rPr>
          <w:rFonts w:ascii="Tahoma" w:hAnsi="Tahoma" w:cs="Tahoma"/>
          <w:b/>
          <w:lang w:val="el-GR"/>
        </w:rPr>
        <w:tab/>
        <w:t xml:space="preserve">Δημοσίευση σε εθνικό επίπεδο </w:t>
      </w:r>
    </w:p>
    <w:p w14:paraId="22E37C3F" w14:textId="2E93C2A9" w:rsidR="00180C9E" w:rsidRPr="0033120F" w:rsidRDefault="00117EE4">
      <w:pPr>
        <w:rPr>
          <w:rFonts w:ascii="Tahoma" w:hAnsi="Tahoma" w:cs="Tahoma"/>
          <w:lang w:val="el-GR"/>
        </w:rPr>
      </w:pPr>
      <w:r w:rsidRPr="0033120F">
        <w:rPr>
          <w:rFonts w:ascii="Tahoma" w:hAnsi="Tahoma" w:cs="Tahoma"/>
          <w:lang w:val="el-GR"/>
        </w:rPr>
        <w:t>Η</w:t>
      </w:r>
      <w:r w:rsidR="003A39F8" w:rsidRPr="0033120F">
        <w:rPr>
          <w:rFonts w:ascii="Tahoma" w:hAnsi="Tahoma" w:cs="Tahoma"/>
          <w:lang w:val="el-GR"/>
        </w:rPr>
        <w:t xml:space="preserve"> </w:t>
      </w:r>
      <w:r w:rsidRPr="0033120F">
        <w:rPr>
          <w:rFonts w:ascii="Tahoma" w:hAnsi="Tahoma" w:cs="Tahoma"/>
          <w:lang w:val="el-GR"/>
        </w:rPr>
        <w:t>προκήρυξη</w:t>
      </w:r>
      <w:r w:rsidR="003A39F8" w:rsidRPr="0033120F">
        <w:rPr>
          <w:rFonts w:ascii="Tahoma" w:hAnsi="Tahoma" w:cs="Tahoma"/>
          <w:lang w:val="el-GR"/>
        </w:rPr>
        <w:t xml:space="preserve"> </w:t>
      </w:r>
      <w:r w:rsidRPr="0033120F">
        <w:rPr>
          <w:rFonts w:ascii="Tahoma" w:hAnsi="Tahoma" w:cs="Tahoma"/>
          <w:lang w:val="el-GR"/>
        </w:rPr>
        <w:t xml:space="preserve">και το πλήρες κείμενο της παρούσας Διακήρυξης καταχωρήθηκε στο </w:t>
      </w:r>
      <w:r w:rsidR="00180C9E" w:rsidRPr="0033120F">
        <w:rPr>
          <w:rFonts w:ascii="Tahoma" w:hAnsi="Tahoma" w:cs="Tahoma"/>
          <w:lang w:val="el-GR"/>
        </w:rPr>
        <w:t>Κεντρικό Ηλεκτρονικό Μητρώο Δημοσίων Συμβάσεων (ΚΗΜΔΗΣ)</w:t>
      </w:r>
      <w:r w:rsidR="008664C0" w:rsidRPr="0033120F">
        <w:rPr>
          <w:rFonts w:ascii="Tahoma" w:hAnsi="Tahoma" w:cs="Tahoma"/>
          <w:lang w:val="el-GR"/>
        </w:rPr>
        <w:t xml:space="preserve"> </w:t>
      </w:r>
      <w:r w:rsidR="007A277F" w:rsidRPr="0033120F">
        <w:rPr>
          <w:rFonts w:ascii="Tahoma" w:hAnsi="Tahoma" w:cs="Tahoma"/>
          <w:szCs w:val="22"/>
          <w:lang w:val="el-GR"/>
        </w:rPr>
        <w:t xml:space="preserve">στις </w:t>
      </w:r>
      <w:r w:rsidR="002C2BDE" w:rsidRPr="00CF3AE2">
        <w:rPr>
          <w:rFonts w:ascii="Tahoma" w:hAnsi="Tahoma" w:cs="Tahoma"/>
          <w:b/>
          <w:bCs/>
          <w:lang w:val="el-GR" w:eastAsia="el-GR"/>
        </w:rPr>
        <w:t>0</w:t>
      </w:r>
      <w:r w:rsidR="002C2BDE">
        <w:rPr>
          <w:rFonts w:ascii="Tahoma" w:hAnsi="Tahoma" w:cs="Tahoma"/>
          <w:b/>
          <w:bCs/>
          <w:lang w:val="el-GR" w:eastAsia="el-GR"/>
        </w:rPr>
        <w:t>8</w:t>
      </w:r>
      <w:r w:rsidR="002C2BDE" w:rsidRPr="00CF3AE2">
        <w:rPr>
          <w:rFonts w:ascii="Tahoma" w:hAnsi="Tahoma" w:cs="Tahoma"/>
          <w:b/>
          <w:bCs/>
          <w:lang w:val="el-GR" w:eastAsia="el-GR"/>
        </w:rPr>
        <w:t>-0</w:t>
      </w:r>
      <w:r w:rsidR="002C2BDE">
        <w:rPr>
          <w:rFonts w:ascii="Tahoma" w:hAnsi="Tahoma" w:cs="Tahoma"/>
          <w:b/>
          <w:bCs/>
          <w:lang w:val="el-GR" w:eastAsia="el-GR"/>
        </w:rPr>
        <w:t>3</w:t>
      </w:r>
      <w:r w:rsidR="002C2BDE" w:rsidRPr="00CF3AE2">
        <w:rPr>
          <w:rFonts w:ascii="Tahoma" w:hAnsi="Tahoma" w:cs="Tahoma"/>
          <w:b/>
          <w:bCs/>
          <w:lang w:val="el-GR" w:eastAsia="el-GR"/>
        </w:rPr>
        <w:t>-2023</w:t>
      </w:r>
      <w:r w:rsidR="00180C9E" w:rsidRPr="0033120F">
        <w:rPr>
          <w:rFonts w:ascii="Tahoma" w:hAnsi="Tahoma" w:cs="Tahoma"/>
          <w:lang w:val="el-GR"/>
        </w:rPr>
        <w:t xml:space="preserve">. </w:t>
      </w:r>
    </w:p>
    <w:p w14:paraId="0C224E7D" w14:textId="2CD907C1" w:rsidR="00180C9E" w:rsidRPr="0033120F" w:rsidRDefault="00180C9E">
      <w:pPr>
        <w:rPr>
          <w:rFonts w:ascii="Tahoma" w:hAnsi="Tahoma" w:cs="Tahoma"/>
          <w:lang w:val="el-GR"/>
        </w:rPr>
      </w:pPr>
      <w:r w:rsidRPr="0033120F">
        <w:rPr>
          <w:rFonts w:ascii="Tahoma" w:hAnsi="Tahoma" w:cs="Tahoma"/>
          <w:lang w:val="el-GR"/>
        </w:rPr>
        <w:t>Τ</w:t>
      </w:r>
      <w:r w:rsidR="003A39F8" w:rsidRPr="0033120F">
        <w:rPr>
          <w:rFonts w:ascii="Tahoma" w:hAnsi="Tahoma" w:cs="Tahoma"/>
          <w:lang w:val="el-GR"/>
        </w:rPr>
        <w:t xml:space="preserve">α έγγραφα της σύμβασης </w:t>
      </w:r>
      <w:r w:rsidRPr="0033120F">
        <w:rPr>
          <w:rFonts w:ascii="Tahoma" w:hAnsi="Tahoma" w:cs="Tahoma"/>
          <w:lang w:val="el-GR"/>
        </w:rPr>
        <w:t>της παρούσας Διακήρυξης καταχωρήθηκ</w:t>
      </w:r>
      <w:r w:rsidR="003A39F8" w:rsidRPr="0033120F">
        <w:rPr>
          <w:rFonts w:ascii="Tahoma" w:hAnsi="Tahoma" w:cs="Tahoma"/>
          <w:lang w:val="el-GR"/>
        </w:rPr>
        <w:t>αν</w:t>
      </w:r>
      <w:r w:rsidRPr="0033120F">
        <w:rPr>
          <w:rFonts w:ascii="Tahoma" w:hAnsi="Tahoma" w:cs="Tahoma"/>
          <w:lang w:val="el-GR"/>
        </w:rPr>
        <w:t xml:space="preserve"> </w:t>
      </w:r>
      <w:r w:rsidR="003A39F8" w:rsidRPr="0033120F">
        <w:rPr>
          <w:rFonts w:ascii="Tahoma" w:hAnsi="Tahoma" w:cs="Tahoma"/>
          <w:lang w:val="el-GR"/>
        </w:rPr>
        <w:t>στη σχετική ηλεκτρονική διαδικασία σύναψης δημόσιας σύμβασης στο ΕΣΗΔΗΣ</w:t>
      </w:r>
      <w:r w:rsidR="00CD6D56" w:rsidRPr="0033120F">
        <w:rPr>
          <w:rFonts w:ascii="Tahoma" w:hAnsi="Tahoma" w:cs="Tahoma"/>
          <w:lang w:val="el-GR"/>
        </w:rPr>
        <w:t xml:space="preserve"> στις </w:t>
      </w:r>
      <w:r w:rsidR="002C2BDE" w:rsidRPr="00CF3AE2">
        <w:rPr>
          <w:rFonts w:ascii="Tahoma" w:hAnsi="Tahoma" w:cs="Tahoma"/>
          <w:b/>
          <w:bCs/>
          <w:lang w:val="el-GR" w:eastAsia="el-GR"/>
        </w:rPr>
        <w:t>0</w:t>
      </w:r>
      <w:r w:rsidR="002C2BDE">
        <w:rPr>
          <w:rFonts w:ascii="Tahoma" w:hAnsi="Tahoma" w:cs="Tahoma"/>
          <w:b/>
          <w:bCs/>
          <w:lang w:val="el-GR" w:eastAsia="el-GR"/>
        </w:rPr>
        <w:t>8</w:t>
      </w:r>
      <w:r w:rsidR="002C2BDE" w:rsidRPr="00CF3AE2">
        <w:rPr>
          <w:rFonts w:ascii="Tahoma" w:hAnsi="Tahoma" w:cs="Tahoma"/>
          <w:b/>
          <w:bCs/>
          <w:lang w:val="el-GR" w:eastAsia="el-GR"/>
        </w:rPr>
        <w:t>-0</w:t>
      </w:r>
      <w:r w:rsidR="002C2BDE">
        <w:rPr>
          <w:rFonts w:ascii="Tahoma" w:hAnsi="Tahoma" w:cs="Tahoma"/>
          <w:b/>
          <w:bCs/>
          <w:lang w:val="el-GR" w:eastAsia="el-GR"/>
        </w:rPr>
        <w:t>3</w:t>
      </w:r>
      <w:r w:rsidR="002C2BDE" w:rsidRPr="00CF3AE2">
        <w:rPr>
          <w:rFonts w:ascii="Tahoma" w:hAnsi="Tahoma" w:cs="Tahoma"/>
          <w:b/>
          <w:bCs/>
          <w:lang w:val="el-GR" w:eastAsia="el-GR"/>
        </w:rPr>
        <w:t>-2023</w:t>
      </w:r>
      <w:r w:rsidR="003A39F8" w:rsidRPr="0033120F">
        <w:rPr>
          <w:rFonts w:ascii="Tahoma" w:hAnsi="Tahoma" w:cs="Tahoma"/>
          <w:lang w:val="el-GR"/>
        </w:rPr>
        <w:t>, η οποία έλαβε Συστημικό Αριθμό:</w:t>
      </w:r>
      <w:r w:rsidR="003A39F8" w:rsidRPr="0033120F">
        <w:rPr>
          <w:rFonts w:ascii="Tahoma" w:hAnsi="Tahoma" w:cs="Tahoma"/>
          <w:b/>
          <w:bCs/>
          <w:lang w:val="el-GR"/>
        </w:rPr>
        <w:t xml:space="preserve"> </w:t>
      </w:r>
      <w:r w:rsidR="00264DF2" w:rsidRPr="00264DF2">
        <w:rPr>
          <w:rFonts w:ascii="Tahoma" w:hAnsi="Tahoma" w:cs="Tahoma"/>
          <w:b/>
          <w:bCs/>
          <w:lang w:val="el-GR"/>
        </w:rPr>
        <w:t>186586</w:t>
      </w:r>
      <w:r w:rsidR="003A39F8" w:rsidRPr="0033120F">
        <w:rPr>
          <w:rFonts w:ascii="Tahoma" w:hAnsi="Tahoma" w:cs="Tahoma"/>
          <w:lang w:val="el-GR"/>
        </w:rPr>
        <w:t xml:space="preserve"> και αναρτήθηκαν</w:t>
      </w:r>
      <w:r w:rsidRPr="0033120F">
        <w:rPr>
          <w:rFonts w:ascii="Tahoma" w:hAnsi="Tahoma" w:cs="Tahoma"/>
          <w:lang w:val="el-GR"/>
        </w:rPr>
        <w:t xml:space="preserve"> στη </w:t>
      </w:r>
      <w:r w:rsidR="003A39F8" w:rsidRPr="0033120F">
        <w:rPr>
          <w:rFonts w:ascii="Tahoma" w:hAnsi="Tahoma" w:cs="Tahoma"/>
          <w:lang w:val="el-GR"/>
        </w:rPr>
        <w:t>Δ</w:t>
      </w:r>
      <w:r w:rsidRPr="0033120F">
        <w:rPr>
          <w:rFonts w:ascii="Tahoma" w:hAnsi="Tahoma" w:cs="Tahoma"/>
          <w:lang w:val="el-GR"/>
        </w:rPr>
        <w:t xml:space="preserve">ιαδικτυακή </w:t>
      </w:r>
      <w:r w:rsidR="003A39F8" w:rsidRPr="0033120F">
        <w:rPr>
          <w:rFonts w:ascii="Tahoma" w:hAnsi="Tahoma" w:cs="Tahoma"/>
          <w:lang w:val="el-GR"/>
        </w:rPr>
        <w:t>Π</w:t>
      </w:r>
      <w:r w:rsidRPr="0033120F">
        <w:rPr>
          <w:rFonts w:ascii="Tahoma" w:hAnsi="Tahoma" w:cs="Tahoma"/>
          <w:lang w:val="el-GR"/>
        </w:rPr>
        <w:t>ύλη</w:t>
      </w:r>
      <w:r w:rsidR="00CD6D56" w:rsidRPr="0033120F">
        <w:rPr>
          <w:rFonts w:ascii="Tahoma" w:hAnsi="Tahoma" w:cs="Tahoma"/>
          <w:lang w:val="el-GR"/>
        </w:rPr>
        <w:t xml:space="preserve"> (</w:t>
      </w:r>
      <w:hyperlink r:id="rId19" w:history="1">
        <w:r w:rsidR="00CD6D56" w:rsidRPr="0033120F">
          <w:rPr>
            <w:rStyle w:val="-"/>
            <w:rFonts w:ascii="Tahoma" w:hAnsi="Tahoma" w:cs="Tahoma"/>
            <w:szCs w:val="22"/>
            <w:lang w:val="el-GR"/>
          </w:rPr>
          <w:t>http://www.promitheus.gov.gr</w:t>
        </w:r>
      </w:hyperlink>
      <w:r w:rsidR="00CD6D56" w:rsidRPr="0033120F">
        <w:rPr>
          <w:rStyle w:val="-"/>
          <w:rFonts w:ascii="Tahoma" w:hAnsi="Tahoma" w:cs="Tahoma"/>
          <w:szCs w:val="22"/>
          <w:lang w:val="el-GR"/>
        </w:rPr>
        <w:t xml:space="preserve">) </w:t>
      </w:r>
      <w:r w:rsidRPr="0033120F">
        <w:rPr>
          <w:rFonts w:ascii="Tahoma" w:hAnsi="Tahoma" w:cs="Tahoma"/>
          <w:lang w:val="el-GR"/>
        </w:rPr>
        <w:t xml:space="preserve"> του </w:t>
      </w:r>
      <w:r w:rsidR="003A39F8" w:rsidRPr="0033120F">
        <w:rPr>
          <w:rFonts w:ascii="Tahoma" w:hAnsi="Tahoma" w:cs="Tahoma"/>
          <w:lang w:val="el-GR"/>
        </w:rPr>
        <w:t xml:space="preserve"> ΟΠΣ </w:t>
      </w:r>
      <w:r w:rsidR="00CD6D56" w:rsidRPr="0033120F">
        <w:rPr>
          <w:rFonts w:ascii="Tahoma" w:hAnsi="Tahoma" w:cs="Tahoma"/>
          <w:lang w:val="el-GR"/>
        </w:rPr>
        <w:t>ΕΣΗΔΗΣ</w:t>
      </w:r>
      <w:r w:rsidRPr="0033120F">
        <w:rPr>
          <w:rFonts w:ascii="Tahoma" w:hAnsi="Tahoma" w:cs="Tahoma"/>
          <w:lang w:val="el-GR"/>
        </w:rPr>
        <w:t>.</w:t>
      </w:r>
    </w:p>
    <w:p w14:paraId="1B29BD78" w14:textId="2EE67CF3" w:rsidR="00180C9E" w:rsidRPr="0033120F" w:rsidRDefault="003A39F8">
      <w:pPr>
        <w:rPr>
          <w:rFonts w:ascii="Tahoma" w:hAnsi="Tahoma" w:cs="Tahoma"/>
          <w:lang w:val="el-GR"/>
        </w:rPr>
      </w:pPr>
      <w:r w:rsidRPr="0033120F">
        <w:rPr>
          <w:rFonts w:ascii="Tahoma" w:hAnsi="Tahoma" w:cs="Tahoma"/>
          <w:lang w:val="el-GR"/>
        </w:rPr>
        <w:t>Π</w:t>
      </w:r>
      <w:r w:rsidR="00180C9E" w:rsidRPr="0033120F">
        <w:rPr>
          <w:rFonts w:ascii="Tahoma" w:hAnsi="Tahoma" w:cs="Tahoma"/>
          <w:lang w:val="el-GR"/>
        </w:rPr>
        <w:t xml:space="preserve">ερίληψη της παρούσας Διακήρυξης </w:t>
      </w:r>
      <w:r w:rsidR="00180C9E" w:rsidRPr="0033120F">
        <w:rPr>
          <w:rFonts w:ascii="Tahoma" w:hAnsi="Tahoma" w:cs="Tahoma"/>
          <w:lang w:val="el-GR" w:eastAsia="el-GR"/>
        </w:rPr>
        <w:t xml:space="preserve">όπως προβλέπεται στην περίπτωση </w:t>
      </w:r>
      <w:r w:rsidRPr="0033120F">
        <w:rPr>
          <w:rFonts w:ascii="Tahoma" w:hAnsi="Tahoma" w:cs="Tahoma"/>
          <w:lang w:val="el-GR" w:eastAsia="el-GR"/>
        </w:rPr>
        <w:t xml:space="preserve">(ιστ) της </w:t>
      </w:r>
      <w:r w:rsidR="00C36086" w:rsidRPr="0033120F">
        <w:rPr>
          <w:rFonts w:ascii="Tahoma" w:hAnsi="Tahoma" w:cs="Tahoma"/>
          <w:lang w:val="el-GR" w:eastAsia="el-GR"/>
        </w:rPr>
        <w:t>παραγράφου</w:t>
      </w:r>
      <w:r w:rsidRPr="0033120F">
        <w:rPr>
          <w:rFonts w:ascii="Tahoma" w:hAnsi="Tahoma" w:cs="Tahoma"/>
          <w:lang w:val="el-GR" w:eastAsia="el-GR"/>
        </w:rPr>
        <w:t xml:space="preserve"> 3 του άρθρου 76 Ν.4727/202</w:t>
      </w:r>
      <w:r w:rsidR="00CD6D56" w:rsidRPr="0033120F">
        <w:rPr>
          <w:rFonts w:ascii="Tahoma" w:hAnsi="Tahoma" w:cs="Tahoma"/>
          <w:lang w:val="el-GR" w:eastAsia="el-GR"/>
        </w:rPr>
        <w:t xml:space="preserve">0 (ΦΕΚ/Α/184/23.09.2020), </w:t>
      </w:r>
      <w:r w:rsidR="00180C9E" w:rsidRPr="0033120F">
        <w:rPr>
          <w:rFonts w:ascii="Tahoma" w:hAnsi="Tahoma" w:cs="Tahoma"/>
          <w:lang w:val="el-GR" w:eastAsia="el-GR"/>
        </w:rPr>
        <w:t xml:space="preserve"> αναρτήθηκε στο διαδίκτυο, στον ιστότοπο </w:t>
      </w:r>
      <w:hyperlink r:id="rId20" w:history="1">
        <w:r w:rsidR="00180C9E" w:rsidRPr="0033120F">
          <w:rPr>
            <w:rStyle w:val="-"/>
            <w:rFonts w:ascii="Tahoma" w:hAnsi="Tahoma" w:cs="Tahoma"/>
            <w:color w:val="000000"/>
            <w:szCs w:val="22"/>
            <w:lang w:val="el-GR" w:eastAsia="el-GR"/>
          </w:rPr>
          <w:t>http://et.diavgeia.gov.gr/</w:t>
        </w:r>
      </w:hyperlink>
      <w:r w:rsidR="00180C9E" w:rsidRPr="0033120F">
        <w:rPr>
          <w:rFonts w:ascii="Tahoma" w:hAnsi="Tahoma" w:cs="Tahoma"/>
          <w:lang w:val="el-GR" w:eastAsia="el-GR"/>
        </w:rPr>
        <w:t xml:space="preserve"> (ΠΡΟΓΡΑΜΜΑ ΔΙΑΥΓΕΙΑ)</w:t>
      </w:r>
      <w:r w:rsidR="008664C0" w:rsidRPr="0033120F">
        <w:rPr>
          <w:rFonts w:ascii="Tahoma" w:hAnsi="Tahoma" w:cs="Tahoma"/>
          <w:lang w:val="el-GR" w:eastAsia="el-GR"/>
        </w:rPr>
        <w:t xml:space="preserve">, </w:t>
      </w:r>
      <w:r w:rsidR="00CD6D56" w:rsidRPr="0033120F">
        <w:rPr>
          <w:rFonts w:ascii="Tahoma" w:hAnsi="Tahoma" w:cs="Tahoma"/>
          <w:lang w:val="el-GR" w:eastAsia="el-GR"/>
        </w:rPr>
        <w:t xml:space="preserve">στις  </w:t>
      </w:r>
      <w:r w:rsidR="002C2BDE" w:rsidRPr="00CF3AE2">
        <w:rPr>
          <w:rFonts w:ascii="Tahoma" w:hAnsi="Tahoma" w:cs="Tahoma"/>
          <w:b/>
          <w:bCs/>
          <w:lang w:val="el-GR" w:eastAsia="el-GR"/>
        </w:rPr>
        <w:t>0</w:t>
      </w:r>
      <w:r w:rsidR="002C2BDE">
        <w:rPr>
          <w:rFonts w:ascii="Tahoma" w:hAnsi="Tahoma" w:cs="Tahoma"/>
          <w:b/>
          <w:bCs/>
          <w:lang w:val="el-GR" w:eastAsia="el-GR"/>
        </w:rPr>
        <w:t>8</w:t>
      </w:r>
      <w:r w:rsidR="002C2BDE" w:rsidRPr="00CF3AE2">
        <w:rPr>
          <w:rFonts w:ascii="Tahoma" w:hAnsi="Tahoma" w:cs="Tahoma"/>
          <w:b/>
          <w:bCs/>
          <w:lang w:val="el-GR" w:eastAsia="el-GR"/>
        </w:rPr>
        <w:t>-0</w:t>
      </w:r>
      <w:r w:rsidR="002C2BDE">
        <w:rPr>
          <w:rFonts w:ascii="Tahoma" w:hAnsi="Tahoma" w:cs="Tahoma"/>
          <w:b/>
          <w:bCs/>
          <w:lang w:val="el-GR" w:eastAsia="el-GR"/>
        </w:rPr>
        <w:t>3</w:t>
      </w:r>
      <w:r w:rsidR="002C2BDE" w:rsidRPr="00CF3AE2">
        <w:rPr>
          <w:rFonts w:ascii="Tahoma" w:hAnsi="Tahoma" w:cs="Tahoma"/>
          <w:b/>
          <w:bCs/>
          <w:lang w:val="el-GR" w:eastAsia="el-GR"/>
        </w:rPr>
        <w:t>-2023</w:t>
      </w:r>
      <w:r w:rsidR="008664C0" w:rsidRPr="0033120F">
        <w:rPr>
          <w:rFonts w:ascii="Tahoma" w:hAnsi="Tahoma" w:cs="Tahoma"/>
          <w:lang w:val="el-GR" w:eastAsia="el-GR"/>
        </w:rPr>
        <w:t>.</w:t>
      </w:r>
      <w:r w:rsidR="00180C9E" w:rsidRPr="0033120F">
        <w:rPr>
          <w:rFonts w:ascii="Tahoma" w:hAnsi="Tahoma" w:cs="Tahoma"/>
          <w:lang w:val="el-GR" w:eastAsia="el-GR"/>
        </w:rPr>
        <w:t xml:space="preserve"> </w:t>
      </w:r>
    </w:p>
    <w:p w14:paraId="2B5676F1" w14:textId="4B78AD3E" w:rsidR="00180C9E" w:rsidRPr="0033120F" w:rsidRDefault="008664C0">
      <w:pPr>
        <w:rPr>
          <w:rFonts w:ascii="Tahoma" w:hAnsi="Tahoma" w:cs="Tahoma"/>
          <w:i/>
          <w:iCs/>
          <w:color w:val="5B9BD5"/>
          <w:kern w:val="1"/>
          <w:szCs w:val="22"/>
          <w:lang w:val="el-GR"/>
        </w:rPr>
      </w:pPr>
      <w:r w:rsidRPr="0033120F">
        <w:rPr>
          <w:rFonts w:ascii="Tahoma" w:hAnsi="Tahoma" w:cs="Tahoma"/>
          <w:szCs w:val="22"/>
          <w:lang w:val="el-GR"/>
        </w:rPr>
        <w:t>Η Διακήρυξη θα αναρτηθεί</w:t>
      </w:r>
      <w:r w:rsidRPr="0033120F">
        <w:rPr>
          <w:rFonts w:cs="Tahoma"/>
          <w:szCs w:val="22"/>
          <w:lang w:val="el-GR"/>
        </w:rPr>
        <w:t xml:space="preserve"> </w:t>
      </w:r>
      <w:r w:rsidRPr="0033120F">
        <w:rPr>
          <w:rFonts w:ascii="Tahoma" w:hAnsi="Tahoma" w:cs="Tahoma"/>
          <w:szCs w:val="22"/>
          <w:lang w:val="el-GR"/>
        </w:rPr>
        <w:t xml:space="preserve">στο διαδίκτυο, στην ιστοσελίδα της αναθέτουσας αρχής, στη διεύθυνση (URL):  </w:t>
      </w:r>
      <w:hyperlink r:id="rId21" w:history="1">
        <w:r w:rsidRPr="0033120F">
          <w:rPr>
            <w:rStyle w:val="-"/>
            <w:rFonts w:ascii="Tahoma" w:hAnsi="Tahoma" w:cs="Tahoma"/>
            <w:szCs w:val="22"/>
            <w:lang w:val="el-GR"/>
          </w:rPr>
          <w:t>http://www.ktpae.gr</w:t>
        </w:r>
      </w:hyperlink>
      <w:r w:rsidRPr="0033120F">
        <w:rPr>
          <w:rFonts w:ascii="Tahoma" w:hAnsi="Tahoma" w:cs="Tahoma"/>
          <w:szCs w:val="22"/>
          <w:lang w:val="el-GR"/>
        </w:rPr>
        <w:t xml:space="preserve"> στη θέση Διαγωνισμοί στις </w:t>
      </w:r>
      <w:r w:rsidR="002C2BDE" w:rsidRPr="00CF3AE2">
        <w:rPr>
          <w:rFonts w:ascii="Tahoma" w:hAnsi="Tahoma" w:cs="Tahoma"/>
          <w:b/>
          <w:bCs/>
          <w:lang w:val="el-GR" w:eastAsia="el-GR"/>
        </w:rPr>
        <w:t>0</w:t>
      </w:r>
      <w:r w:rsidR="002C2BDE">
        <w:rPr>
          <w:rFonts w:ascii="Tahoma" w:hAnsi="Tahoma" w:cs="Tahoma"/>
          <w:b/>
          <w:bCs/>
          <w:lang w:val="el-GR" w:eastAsia="el-GR"/>
        </w:rPr>
        <w:t>8</w:t>
      </w:r>
      <w:r w:rsidR="002C2BDE" w:rsidRPr="00CF3AE2">
        <w:rPr>
          <w:rFonts w:ascii="Tahoma" w:hAnsi="Tahoma" w:cs="Tahoma"/>
          <w:b/>
          <w:bCs/>
          <w:lang w:val="el-GR" w:eastAsia="el-GR"/>
        </w:rPr>
        <w:t>-0</w:t>
      </w:r>
      <w:r w:rsidR="002C2BDE">
        <w:rPr>
          <w:rFonts w:ascii="Tahoma" w:hAnsi="Tahoma" w:cs="Tahoma"/>
          <w:b/>
          <w:bCs/>
          <w:lang w:val="el-GR" w:eastAsia="el-GR"/>
        </w:rPr>
        <w:t>3</w:t>
      </w:r>
      <w:r w:rsidR="002C2BDE" w:rsidRPr="00CF3AE2">
        <w:rPr>
          <w:rFonts w:ascii="Tahoma" w:hAnsi="Tahoma" w:cs="Tahoma"/>
          <w:b/>
          <w:bCs/>
          <w:lang w:val="el-GR" w:eastAsia="el-GR"/>
        </w:rPr>
        <w:t>-2023</w:t>
      </w:r>
      <w:r w:rsidRPr="0033120F">
        <w:rPr>
          <w:rFonts w:ascii="Tahoma" w:hAnsi="Tahoma" w:cs="Tahoma"/>
          <w:b/>
          <w:bCs/>
          <w:szCs w:val="22"/>
          <w:lang w:val="el-GR"/>
        </w:rPr>
        <w:t>.</w:t>
      </w:r>
    </w:p>
    <w:p w14:paraId="2F1DC6EE" w14:textId="77777777" w:rsidR="00180C9E" w:rsidRPr="0033120F" w:rsidRDefault="00180C9E" w:rsidP="001B57A7">
      <w:pPr>
        <w:pStyle w:val="20"/>
      </w:pPr>
      <w:bookmarkStart w:id="34" w:name="_Toc89934368"/>
      <w:bookmarkStart w:id="35" w:name="_Toc89942106"/>
      <w:bookmarkStart w:id="36" w:name="_Toc125113530"/>
      <w:r w:rsidRPr="0033120F">
        <w:t>Αρχές εφαρμοζόμενες στη διαδικασία σύναψης</w:t>
      </w:r>
      <w:bookmarkEnd w:id="34"/>
      <w:bookmarkEnd w:id="35"/>
      <w:bookmarkEnd w:id="36"/>
      <w:r w:rsidRPr="0033120F">
        <w:t xml:space="preserve"> </w:t>
      </w:r>
    </w:p>
    <w:p w14:paraId="246567F6" w14:textId="77777777" w:rsidR="00802B1E" w:rsidRPr="0033120F" w:rsidRDefault="00802B1E" w:rsidP="00802B1E">
      <w:pPr>
        <w:spacing w:before="240"/>
        <w:rPr>
          <w:rFonts w:ascii="Tahoma" w:hAnsi="Tahoma" w:cs="Tahoma"/>
          <w:lang w:val="el-GR"/>
        </w:rPr>
      </w:pPr>
      <w:r w:rsidRPr="0033120F">
        <w:rPr>
          <w:rFonts w:ascii="Tahoma" w:hAnsi="Tahoma" w:cs="Tahoma"/>
          <w:lang w:val="el-GR"/>
        </w:rPr>
        <w:t>Οι οικονομικοί φορείς δεσμεύονται ότι:</w:t>
      </w:r>
    </w:p>
    <w:p w14:paraId="6152177D" w14:textId="77777777" w:rsidR="00802B1E" w:rsidRPr="0033120F" w:rsidRDefault="00802B1E" w:rsidP="00802B1E">
      <w:pPr>
        <w:ind w:left="426" w:hanging="426"/>
        <w:rPr>
          <w:rFonts w:ascii="Tahoma" w:hAnsi="Tahoma" w:cs="Tahoma"/>
          <w:lang w:val="el-GR"/>
        </w:rPr>
      </w:pPr>
      <w:r w:rsidRPr="0033120F">
        <w:rPr>
          <w:rFonts w:ascii="Tahoma" w:hAnsi="Tahoma" w:cs="Tahoma"/>
          <w:lang w:val="el-GR"/>
        </w:rPr>
        <w:t xml:space="preserve">α) </w:t>
      </w:r>
      <w:r w:rsidRPr="0033120F">
        <w:rPr>
          <w:rFonts w:ascii="Tahoma" w:hAnsi="Tahoma" w:cs="Tahoma"/>
          <w:lang w:val="el-GR"/>
        </w:rPr>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w:t>
      </w:r>
      <w:r w:rsidRPr="0033120F">
        <w:rPr>
          <w:rFonts w:ascii="Tahoma" w:hAnsi="Tahoma" w:cs="Tahoma"/>
          <w:lang w:val="el-GR"/>
        </w:rPr>
        <w:br/>
        <w:t xml:space="preserve">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55C0F6C" w14:textId="77777777" w:rsidR="00802B1E" w:rsidRPr="0033120F" w:rsidRDefault="00802B1E" w:rsidP="00802B1E">
      <w:pPr>
        <w:ind w:left="426" w:hanging="426"/>
        <w:rPr>
          <w:rFonts w:ascii="Tahoma" w:hAnsi="Tahoma" w:cs="Tahoma"/>
          <w:lang w:val="el-GR"/>
        </w:rPr>
      </w:pPr>
      <w:r w:rsidRPr="0033120F">
        <w:rPr>
          <w:rFonts w:ascii="Tahoma" w:hAnsi="Tahoma" w:cs="Tahoma"/>
          <w:lang w:val="el-GR"/>
        </w:rPr>
        <w:t xml:space="preserve">β) </w:t>
      </w:r>
      <w:r w:rsidRPr="0033120F">
        <w:rPr>
          <w:rFonts w:ascii="Tahoma" w:hAnsi="Tahoma" w:cs="Tahoma"/>
          <w:lang w:val="el-GR"/>
        </w:rPr>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57C8631F" w14:textId="77777777" w:rsidR="00802B1E" w:rsidRPr="0033120F" w:rsidRDefault="00802B1E" w:rsidP="00802B1E">
      <w:pPr>
        <w:ind w:left="426" w:hanging="426"/>
        <w:rPr>
          <w:rFonts w:ascii="Tahoma" w:hAnsi="Tahoma" w:cs="Tahoma"/>
          <w:lang w:val="el-GR"/>
        </w:rPr>
      </w:pPr>
      <w:r w:rsidRPr="0033120F">
        <w:rPr>
          <w:rFonts w:ascii="Tahoma" w:hAnsi="Tahoma" w:cs="Tahoma"/>
          <w:lang w:val="el-GR"/>
        </w:rPr>
        <w:t xml:space="preserve">γ) </w:t>
      </w:r>
      <w:r w:rsidRPr="0033120F">
        <w:rPr>
          <w:rFonts w:ascii="Tahoma" w:hAnsi="Tahoma" w:cs="Tahoma"/>
          <w:lang w:val="el-GR"/>
        </w:rPr>
        <w:tab/>
        <w:t>λαμβάνουν τα κατάλληλα μέτρα για να διαφυλάξουν την εμπιστευτικότητα των πληροφοριών που έχουν χαρακτηρισθεί ως τέτοιες.</w:t>
      </w:r>
    </w:p>
    <w:p w14:paraId="3D8F81A4" w14:textId="77777777" w:rsidR="00562768" w:rsidRPr="0033120F" w:rsidRDefault="00562768" w:rsidP="002E06EB">
      <w:pPr>
        <w:rPr>
          <w:rFonts w:ascii="Tahoma" w:hAnsi="Tahoma" w:cs="Tahoma"/>
          <w:lang w:val="el-GR"/>
        </w:rPr>
      </w:pPr>
      <w:r w:rsidRPr="0033120F">
        <w:rPr>
          <w:rFonts w:ascii="Tahoma" w:hAnsi="Tahoma" w:cs="Tahoma"/>
          <w:lang w:val="el-GR"/>
        </w:rPr>
        <w:br w:type="page"/>
      </w:r>
    </w:p>
    <w:p w14:paraId="456D4133" w14:textId="77777777" w:rsidR="00180C9E" w:rsidRPr="0033120F" w:rsidRDefault="00180C9E" w:rsidP="00F27DFB">
      <w:pPr>
        <w:pStyle w:val="1"/>
        <w:rPr>
          <w:rFonts w:ascii="Tahoma" w:hAnsi="Tahoma" w:cs="Tahoma"/>
        </w:rPr>
      </w:pPr>
      <w:bookmarkStart w:id="37" w:name="_Toc89942107"/>
      <w:bookmarkStart w:id="38" w:name="_Toc125113531"/>
      <w:r w:rsidRPr="0033120F">
        <w:rPr>
          <w:rFonts w:ascii="Tahoma" w:hAnsi="Tahoma" w:cs="Tahoma"/>
        </w:rPr>
        <w:lastRenderedPageBreak/>
        <w:t>ΓΕΝΙΚΟΙ ΚΑΙ ΕΙΔΙΚΟΙ ΟΡΟΙ ΣΥΜΜΕΤΟΧΗΣ</w:t>
      </w:r>
      <w:bookmarkEnd w:id="37"/>
      <w:bookmarkEnd w:id="38"/>
    </w:p>
    <w:p w14:paraId="0B6B2C74" w14:textId="77777777" w:rsidR="00180C9E" w:rsidRPr="0033120F" w:rsidRDefault="00180C9E" w:rsidP="001B57A7">
      <w:pPr>
        <w:pStyle w:val="20"/>
      </w:pPr>
      <w:bookmarkStart w:id="39" w:name="_Toc89934369"/>
      <w:bookmarkStart w:id="40" w:name="_Toc89942108"/>
      <w:bookmarkStart w:id="41" w:name="_Toc125113532"/>
      <w:r w:rsidRPr="0033120F">
        <w:t>Γενικές Πληροφορίες</w:t>
      </w:r>
      <w:bookmarkEnd w:id="39"/>
      <w:bookmarkEnd w:id="40"/>
      <w:bookmarkEnd w:id="41"/>
    </w:p>
    <w:p w14:paraId="29951956" w14:textId="77777777" w:rsidR="00180C9E" w:rsidRPr="0033120F" w:rsidRDefault="00180C9E" w:rsidP="00EA72C1">
      <w:pPr>
        <w:pStyle w:val="3"/>
      </w:pPr>
      <w:bookmarkStart w:id="42" w:name="_Toc89934370"/>
      <w:bookmarkStart w:id="43" w:name="_Toc89942109"/>
      <w:bookmarkStart w:id="44" w:name="_Toc125113533"/>
      <w:r w:rsidRPr="0033120F">
        <w:t>Έγγραφα της σύμβασης</w:t>
      </w:r>
      <w:bookmarkEnd w:id="42"/>
      <w:bookmarkEnd w:id="43"/>
      <w:bookmarkEnd w:id="44"/>
    </w:p>
    <w:p w14:paraId="57F9BEC0" w14:textId="77777777" w:rsidR="00180C9E" w:rsidRPr="0033120F" w:rsidRDefault="00180C9E">
      <w:pPr>
        <w:rPr>
          <w:rFonts w:ascii="Tahoma" w:hAnsi="Tahoma" w:cs="Tahoma"/>
          <w:lang w:val="el-GR"/>
        </w:rPr>
      </w:pPr>
      <w:r w:rsidRPr="0033120F">
        <w:rPr>
          <w:rFonts w:ascii="Tahoma" w:hAnsi="Tahoma" w:cs="Tahoma"/>
          <w:lang w:val="el-GR"/>
        </w:rPr>
        <w:t>Τα έγγραφα της παρούσας διαδικασίας σύναψης  είναι τα ακόλουθα:</w:t>
      </w:r>
    </w:p>
    <w:p w14:paraId="2317A2AB" w14:textId="3C878D60" w:rsidR="00FE2088" w:rsidRPr="0033120F" w:rsidRDefault="009F2BE0" w:rsidP="00FE2088">
      <w:pPr>
        <w:numPr>
          <w:ilvl w:val="0"/>
          <w:numId w:val="3"/>
        </w:numPr>
        <w:tabs>
          <w:tab w:val="clear" w:pos="397"/>
          <w:tab w:val="num" w:pos="0"/>
        </w:tabs>
        <w:spacing w:after="40"/>
        <w:rPr>
          <w:rFonts w:ascii="Tahoma" w:hAnsi="Tahoma" w:cs="Tahoma"/>
          <w:lang w:val="el-GR"/>
        </w:rPr>
      </w:pPr>
      <w:r w:rsidRPr="0033120F">
        <w:rPr>
          <w:rFonts w:ascii="Tahoma" w:hAnsi="Tahoma" w:cs="Tahoma"/>
          <w:szCs w:val="22"/>
          <w:lang w:val="el-GR"/>
        </w:rPr>
        <w:t xml:space="preserve">η από </w:t>
      </w:r>
      <w:r w:rsidR="00E55FD6" w:rsidRPr="00CF3AE2">
        <w:rPr>
          <w:rFonts w:ascii="Tahoma" w:hAnsi="Tahoma" w:cs="Tahoma"/>
          <w:b/>
          <w:bCs/>
          <w:lang w:val="el-GR" w:eastAsia="el-GR"/>
        </w:rPr>
        <w:t>0</w:t>
      </w:r>
      <w:r w:rsidR="00E55FD6">
        <w:rPr>
          <w:rFonts w:ascii="Tahoma" w:hAnsi="Tahoma" w:cs="Tahoma"/>
          <w:b/>
          <w:bCs/>
          <w:lang w:val="el-GR" w:eastAsia="el-GR"/>
        </w:rPr>
        <w:t>1</w:t>
      </w:r>
      <w:r w:rsidR="00E55FD6" w:rsidRPr="00CF3AE2">
        <w:rPr>
          <w:rFonts w:ascii="Tahoma" w:hAnsi="Tahoma" w:cs="Tahoma"/>
          <w:b/>
          <w:bCs/>
          <w:lang w:val="el-GR" w:eastAsia="el-GR"/>
        </w:rPr>
        <w:t>-0</w:t>
      </w:r>
      <w:r w:rsidR="00E55FD6">
        <w:rPr>
          <w:rFonts w:ascii="Tahoma" w:hAnsi="Tahoma" w:cs="Tahoma"/>
          <w:b/>
          <w:bCs/>
          <w:lang w:val="el-GR" w:eastAsia="el-GR"/>
        </w:rPr>
        <w:t>3</w:t>
      </w:r>
      <w:r w:rsidR="00E55FD6" w:rsidRPr="00CF3AE2">
        <w:rPr>
          <w:rFonts w:ascii="Tahoma" w:hAnsi="Tahoma" w:cs="Tahoma"/>
          <w:b/>
          <w:bCs/>
          <w:lang w:val="el-GR" w:eastAsia="el-GR"/>
        </w:rPr>
        <w:t>-2023</w:t>
      </w:r>
      <w:r w:rsidR="00E55FD6">
        <w:rPr>
          <w:rFonts w:ascii="Tahoma" w:hAnsi="Tahoma" w:cs="Tahoma"/>
          <w:b/>
          <w:bCs/>
          <w:lang w:val="el-GR" w:eastAsia="el-GR"/>
        </w:rPr>
        <w:t xml:space="preserve"> </w:t>
      </w:r>
      <w:r w:rsidR="00FE2088" w:rsidRPr="0033120F">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33120F">
        <w:rPr>
          <w:rFonts w:ascii="Tahoma" w:hAnsi="Tahoma" w:cs="Tahoma"/>
          <w:i/>
          <w:iCs/>
          <w:lang w:val="el-GR"/>
        </w:rPr>
        <w:t xml:space="preserve">, </w:t>
      </w:r>
    </w:p>
    <w:p w14:paraId="5CC84892" w14:textId="77777777" w:rsidR="00FE2088" w:rsidRPr="0033120F" w:rsidRDefault="00FE2088" w:rsidP="00FE2088">
      <w:pPr>
        <w:numPr>
          <w:ilvl w:val="0"/>
          <w:numId w:val="3"/>
        </w:numPr>
        <w:tabs>
          <w:tab w:val="clear" w:pos="397"/>
          <w:tab w:val="num" w:pos="0"/>
        </w:tabs>
        <w:spacing w:after="40"/>
        <w:rPr>
          <w:rFonts w:ascii="Tahoma" w:hAnsi="Tahoma" w:cs="Tahoma"/>
          <w:lang w:val="el-GR"/>
        </w:rPr>
      </w:pPr>
      <w:r w:rsidRPr="0033120F">
        <w:rPr>
          <w:rFonts w:ascii="Tahoma" w:hAnsi="Tahoma" w:cs="Tahoma"/>
          <w:lang w:val="el-GR"/>
        </w:rPr>
        <w:t>το Ευρωπαϊκό Ενιαίο Έγγραφο Σύμβασης [ΕΕΕΣ].</w:t>
      </w:r>
    </w:p>
    <w:p w14:paraId="0A94E9B3" w14:textId="77777777" w:rsidR="00FE2088" w:rsidRPr="0033120F" w:rsidRDefault="00FE2088" w:rsidP="00FE2088">
      <w:pPr>
        <w:numPr>
          <w:ilvl w:val="0"/>
          <w:numId w:val="3"/>
        </w:numPr>
        <w:tabs>
          <w:tab w:val="clear" w:pos="397"/>
          <w:tab w:val="num" w:pos="0"/>
        </w:tabs>
        <w:spacing w:after="40"/>
        <w:rPr>
          <w:rFonts w:ascii="Tahoma" w:hAnsi="Tahoma" w:cs="Tahoma"/>
          <w:lang w:val="el-GR"/>
        </w:rPr>
      </w:pPr>
      <w:r w:rsidRPr="0033120F">
        <w:rPr>
          <w:rFonts w:ascii="Tahoma" w:hAnsi="Tahoma" w:cs="Tahoma"/>
          <w:lang w:val="el-GR"/>
        </w:rPr>
        <w:t>η παρούσα διακήρυξη σύμβασης με τα παραρτήματά της, που αποτελούν αναπόσπαστο μέρος αυτής.</w:t>
      </w:r>
    </w:p>
    <w:p w14:paraId="0DD637A5" w14:textId="77777777" w:rsidR="00FE2088" w:rsidRPr="0033120F" w:rsidRDefault="00FE2088" w:rsidP="00FE2088">
      <w:pPr>
        <w:numPr>
          <w:ilvl w:val="0"/>
          <w:numId w:val="3"/>
        </w:numPr>
        <w:tabs>
          <w:tab w:val="clear" w:pos="397"/>
          <w:tab w:val="num" w:pos="0"/>
        </w:tabs>
        <w:spacing w:after="40"/>
        <w:rPr>
          <w:rFonts w:ascii="Tahoma" w:hAnsi="Tahoma" w:cs="Tahoma"/>
          <w:lang w:val="el-GR"/>
        </w:rPr>
      </w:pPr>
      <w:r w:rsidRPr="0033120F">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E217095" w14:textId="77777777" w:rsidR="00180C9E" w:rsidRPr="0033120F" w:rsidRDefault="00180C9E" w:rsidP="00EA72C1">
      <w:pPr>
        <w:pStyle w:val="3"/>
      </w:pPr>
      <w:bookmarkStart w:id="45" w:name="_Toc89934371"/>
      <w:bookmarkStart w:id="46" w:name="_Toc89942110"/>
      <w:bookmarkStart w:id="47" w:name="_Toc125113534"/>
      <w:r w:rsidRPr="0033120F">
        <w:t>Επικοινωνία - Πρόσβαση στα έγγραφα της Σύμβασης</w:t>
      </w:r>
      <w:bookmarkEnd w:id="45"/>
      <w:bookmarkEnd w:id="46"/>
      <w:bookmarkEnd w:id="47"/>
    </w:p>
    <w:p w14:paraId="13E8F473" w14:textId="77777777" w:rsidR="00FF7EE9" w:rsidRPr="0033120F" w:rsidRDefault="00FF7EE9" w:rsidP="003F1CF8">
      <w:pPr>
        <w:rPr>
          <w:rFonts w:ascii="Tahoma" w:hAnsi="Tahoma" w:cs="Tahoma"/>
          <w:lang w:val="el-GR"/>
        </w:rPr>
      </w:pPr>
      <w:r w:rsidRPr="0033120F">
        <w:rPr>
          <w:rFonts w:ascii="Tahoma" w:hAnsi="Tahoma" w:cs="Tahoma"/>
          <w:lang w:val="el-GR"/>
        </w:rPr>
        <w:t xml:space="preserve">Όλες οι επικοινωνίες σε σχέση με τα βασικά στοιχεία της διαδικασίας σύναψης της </w:t>
      </w:r>
      <w:r w:rsidR="00802B1E" w:rsidRPr="0033120F">
        <w:rPr>
          <w:rFonts w:ascii="Tahoma" w:hAnsi="Tahoma" w:cs="Tahoma"/>
          <w:lang w:val="el-GR"/>
        </w:rPr>
        <w:t>σύμβασης</w:t>
      </w:r>
      <w:r w:rsidRPr="0033120F">
        <w:rPr>
          <w:rFonts w:ascii="Tahoma" w:hAnsi="Tahoma" w:cs="Tahoma"/>
          <w:lang w:val="el-GR"/>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33120F">
        <w:rPr>
          <w:rFonts w:ascii="Tahoma" w:hAnsi="Tahoma" w:cs="Tahoma"/>
          <w:lang w:val="el-GR"/>
        </w:rPr>
        <w:t xml:space="preserve">η οποία είναι προσβάσιμη μέσω της </w:t>
      </w:r>
      <w:r w:rsidRPr="0033120F">
        <w:rPr>
          <w:rFonts w:ascii="Tahoma" w:hAnsi="Tahoma" w:cs="Tahoma"/>
          <w:lang w:val="el-GR"/>
        </w:rPr>
        <w:t xml:space="preserve"> Διαδικτυακής πύλης </w:t>
      </w:r>
      <w:r w:rsidR="004606DF" w:rsidRPr="0033120F">
        <w:rPr>
          <w:rFonts w:ascii="Tahoma" w:hAnsi="Tahoma" w:cs="Tahoma"/>
          <w:lang w:val="el-GR"/>
        </w:rPr>
        <w:t>(</w:t>
      </w:r>
      <w:hyperlink r:id="rId22" w:history="1">
        <w:r w:rsidR="004606DF" w:rsidRPr="0033120F">
          <w:rPr>
            <w:rStyle w:val="-"/>
            <w:rFonts w:ascii="Tahoma" w:hAnsi="Tahoma" w:cs="Tahoma"/>
            <w:lang w:val="el-GR"/>
          </w:rPr>
          <w:t>www.promitheus.gov.gr</w:t>
        </w:r>
      </w:hyperlink>
      <w:r w:rsidR="004606DF" w:rsidRPr="0033120F">
        <w:rPr>
          <w:rFonts w:ascii="Tahoma" w:hAnsi="Tahoma" w:cs="Tahoma"/>
          <w:lang w:val="el-GR"/>
        </w:rPr>
        <w:t xml:space="preserve">). </w:t>
      </w:r>
      <w:r w:rsidRPr="0033120F">
        <w:rPr>
          <w:rFonts w:ascii="Tahoma" w:hAnsi="Tahoma" w:cs="Tahoma"/>
          <w:lang w:val="el-GR"/>
        </w:rPr>
        <w:t xml:space="preserve"> </w:t>
      </w:r>
    </w:p>
    <w:p w14:paraId="6AF69E0A" w14:textId="77777777" w:rsidR="00180C9E" w:rsidRPr="0033120F" w:rsidRDefault="00180C9E" w:rsidP="00EA72C1">
      <w:pPr>
        <w:pStyle w:val="3"/>
      </w:pPr>
      <w:bookmarkStart w:id="48" w:name="_Toc89934372"/>
      <w:bookmarkStart w:id="49" w:name="_Toc89942111"/>
      <w:bookmarkStart w:id="50" w:name="_Toc125113535"/>
      <w:r w:rsidRPr="0033120F">
        <w:t>Παροχή Διευκρινίσεων</w:t>
      </w:r>
      <w:bookmarkEnd w:id="48"/>
      <w:bookmarkEnd w:id="49"/>
      <w:bookmarkEnd w:id="50"/>
    </w:p>
    <w:p w14:paraId="1219E3AA" w14:textId="2F27EAB0" w:rsidR="00FE2088" w:rsidRPr="0033120F" w:rsidRDefault="00FE2088" w:rsidP="00FE2088">
      <w:pPr>
        <w:rPr>
          <w:rFonts w:ascii="Tahoma" w:hAnsi="Tahoma" w:cs="Tahoma"/>
          <w:lang w:val="el-GR"/>
        </w:rPr>
      </w:pPr>
      <w:r w:rsidRPr="0033120F">
        <w:rPr>
          <w:rFonts w:ascii="Tahoma" w:hAnsi="Tahoma" w:cs="Tahoma"/>
          <w:lang w:val="el-GR"/>
        </w:rPr>
        <w:t xml:space="preserve">Τα σχετικά αιτήματα παροχής διευκρινίσεων υποβάλλονται ηλεκτρονικά, </w:t>
      </w:r>
      <w:r w:rsidR="009F2BE0" w:rsidRPr="0033120F">
        <w:rPr>
          <w:rFonts w:ascii="Tahoma" w:hAnsi="Tahoma" w:cs="Tahoma"/>
          <w:szCs w:val="22"/>
          <w:lang w:val="el-GR"/>
        </w:rPr>
        <w:t xml:space="preserve">έως την </w:t>
      </w:r>
      <w:r w:rsidR="00E55FD6" w:rsidRPr="00E55FD6">
        <w:rPr>
          <w:rFonts w:ascii="Tahoma" w:hAnsi="Tahoma" w:cs="Tahoma"/>
          <w:b/>
          <w:szCs w:val="22"/>
          <w:lang w:val="el-GR"/>
        </w:rPr>
        <w:t>17-</w:t>
      </w:r>
      <w:r w:rsidR="00E55FD6" w:rsidRPr="00E55FD6">
        <w:rPr>
          <w:rFonts w:ascii="Tahoma" w:hAnsi="Tahoma" w:cs="Tahoma"/>
          <w:b/>
          <w:bCs/>
          <w:szCs w:val="22"/>
          <w:lang w:val="el-GR"/>
        </w:rPr>
        <w:t>03-</w:t>
      </w:r>
      <w:r w:rsidR="001B1F6B" w:rsidRPr="00E55FD6">
        <w:rPr>
          <w:rFonts w:ascii="Tahoma" w:hAnsi="Tahoma" w:cs="Tahoma"/>
          <w:b/>
          <w:bCs/>
          <w:szCs w:val="22"/>
          <w:lang w:val="el-GR"/>
        </w:rPr>
        <w:t>202</w:t>
      </w:r>
      <w:r w:rsidR="00802B1E" w:rsidRPr="00E55FD6">
        <w:rPr>
          <w:rFonts w:ascii="Tahoma" w:hAnsi="Tahoma" w:cs="Tahoma"/>
          <w:b/>
          <w:bCs/>
          <w:szCs w:val="22"/>
          <w:lang w:val="el-GR"/>
        </w:rPr>
        <w:t>3</w:t>
      </w:r>
      <w:r w:rsidRPr="0033120F">
        <w:rPr>
          <w:rFonts w:ascii="Tahoma" w:hAnsi="Tahoma" w:cs="Tahoma"/>
          <w:lang w:val="el-GR"/>
        </w:rPr>
        <w:t xml:space="preserve"> και απαντώνται αντίστοιχα </w:t>
      </w:r>
      <w:r w:rsidR="004606DF" w:rsidRPr="0033120F">
        <w:rPr>
          <w:rFonts w:ascii="Tahoma" w:hAnsi="Tahoma" w:cs="Tahoma"/>
          <w:lang w:val="el-GR"/>
        </w:rPr>
        <w:t xml:space="preserve">στο πλαίσιο της παρούσας, στη σχετική ηλεκτρονική διαδικασία σύναψης δημόσιας </w:t>
      </w:r>
      <w:r w:rsidR="00802B1E" w:rsidRPr="0033120F">
        <w:rPr>
          <w:rFonts w:ascii="Tahoma" w:hAnsi="Tahoma" w:cs="Tahoma"/>
          <w:lang w:val="el-GR"/>
        </w:rPr>
        <w:t>σύμβασης</w:t>
      </w:r>
      <w:r w:rsidR="004606DF" w:rsidRPr="0033120F">
        <w:rPr>
          <w:rFonts w:ascii="Tahoma" w:hAnsi="Tahoma" w:cs="Tahoma"/>
          <w:lang w:val="el-GR"/>
        </w:rPr>
        <w:t xml:space="preserve"> στην </w:t>
      </w:r>
      <w:r w:rsidR="00901249" w:rsidRPr="0033120F">
        <w:rPr>
          <w:rFonts w:ascii="Tahoma" w:hAnsi="Tahoma" w:cs="Tahoma"/>
          <w:lang w:val="el-GR"/>
        </w:rPr>
        <w:t>πλατφόρμα</w:t>
      </w:r>
      <w:r w:rsidR="004606DF" w:rsidRPr="0033120F">
        <w:rPr>
          <w:rFonts w:ascii="Tahoma" w:hAnsi="Tahoma" w:cs="Tahoma"/>
          <w:lang w:val="el-GR"/>
        </w:rPr>
        <w:t xml:space="preserve"> του ΕΣΗΔΗΣ, η οποία είναι προσβάσιμη </w:t>
      </w:r>
      <w:r w:rsidRPr="0033120F">
        <w:rPr>
          <w:rFonts w:ascii="Tahoma" w:hAnsi="Tahoma" w:cs="Tahoma"/>
          <w:lang w:val="el-GR"/>
        </w:rPr>
        <w:t xml:space="preserve">μέσω της Διαδικτυακής πύλης </w:t>
      </w:r>
      <w:hyperlink r:id="rId23" w:history="1">
        <w:r w:rsidRPr="0033120F">
          <w:rPr>
            <w:rStyle w:val="-"/>
            <w:rFonts w:ascii="Tahoma" w:hAnsi="Tahoma" w:cs="Tahoma"/>
            <w:lang w:val="el-GR"/>
          </w:rPr>
          <w:t>www.promitheus.gov.gr</w:t>
        </w:r>
      </w:hyperlink>
      <w:r w:rsidR="004606DF" w:rsidRPr="0033120F">
        <w:rPr>
          <w:rFonts w:ascii="Tahoma" w:hAnsi="Tahoma" w:cs="Tahoma"/>
          <w:lang w:val="el-GR"/>
        </w:rPr>
        <w:t xml:space="preserve">. </w:t>
      </w:r>
      <w:r w:rsidRPr="0033120F">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63FB851" w14:textId="77777777" w:rsidR="00FE2088" w:rsidRPr="0033120F" w:rsidRDefault="00FE2088" w:rsidP="00FE2088">
      <w:pPr>
        <w:rPr>
          <w:rFonts w:ascii="Tahoma" w:hAnsi="Tahoma" w:cs="Tahoma"/>
          <w:lang w:val="el-GR"/>
        </w:rPr>
      </w:pPr>
      <w:r w:rsidRPr="0033120F">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58EC0CF" w14:textId="77777777" w:rsidR="00FE2088" w:rsidRPr="0033120F" w:rsidRDefault="00FE2088" w:rsidP="00FE2088">
      <w:pPr>
        <w:rPr>
          <w:rFonts w:ascii="Tahoma" w:hAnsi="Tahoma" w:cs="Tahoma"/>
          <w:lang w:val="el-GR"/>
        </w:rPr>
      </w:pPr>
      <w:r w:rsidRPr="0033120F">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3120F">
        <w:rPr>
          <w:rFonts w:ascii="Tahoma" w:hAnsi="Tahoma" w:cs="Tahoma"/>
          <w:b/>
          <w:bCs/>
          <w:lang w:val="el-GR"/>
        </w:rPr>
        <w:t>έξι (6) μέρες</w:t>
      </w:r>
      <w:r w:rsidRPr="0033120F">
        <w:rPr>
          <w:rFonts w:ascii="Tahoma" w:hAnsi="Tahoma" w:cs="Tahoma"/>
          <w:lang w:val="el-GR"/>
        </w:rPr>
        <w:t xml:space="preserve"> πριν από την προθεσμία που ορίζεται για την παραλαβή των προσφορών,</w:t>
      </w:r>
    </w:p>
    <w:p w14:paraId="6087A6AE" w14:textId="77777777" w:rsidR="00FE2088" w:rsidRPr="0033120F" w:rsidRDefault="00FE2088" w:rsidP="00FE2088">
      <w:pPr>
        <w:rPr>
          <w:rFonts w:ascii="Tahoma" w:hAnsi="Tahoma" w:cs="Tahoma"/>
          <w:lang w:val="el-GR"/>
        </w:rPr>
      </w:pPr>
      <w:r w:rsidRPr="0033120F">
        <w:rPr>
          <w:rFonts w:ascii="Tahoma" w:hAnsi="Tahoma" w:cs="Tahoma"/>
          <w:lang w:val="el-GR"/>
        </w:rPr>
        <w:t>β) όταν τα έγγραφα της σύμβασης υφίστανται σημαντικές αλλαγές.</w:t>
      </w:r>
    </w:p>
    <w:p w14:paraId="4F12471D" w14:textId="77777777" w:rsidR="00FE2088" w:rsidRPr="0033120F" w:rsidRDefault="00FE2088" w:rsidP="00FE2088">
      <w:pPr>
        <w:rPr>
          <w:rFonts w:ascii="Tahoma" w:hAnsi="Tahoma" w:cs="Tahoma"/>
          <w:lang w:val="el-GR"/>
        </w:rPr>
      </w:pPr>
      <w:r w:rsidRPr="0033120F">
        <w:rPr>
          <w:rFonts w:ascii="Tahoma" w:hAnsi="Tahoma" w:cs="Tahoma"/>
          <w:lang w:val="el-GR"/>
        </w:rPr>
        <w:t>Η διάρκεια της παράτασης θα είναι ανάλογη με τη σπουδαιότητα των πληροφοριών ή των αλλαγών.</w:t>
      </w:r>
    </w:p>
    <w:p w14:paraId="0B3EFE94" w14:textId="77777777" w:rsidR="000C6DF4" w:rsidRPr="0033120F" w:rsidRDefault="00FE2088" w:rsidP="00FE2088">
      <w:pPr>
        <w:rPr>
          <w:rFonts w:ascii="Tahoma" w:hAnsi="Tahoma" w:cs="Tahoma"/>
          <w:lang w:val="el-GR"/>
        </w:rPr>
      </w:pPr>
      <w:r w:rsidRPr="0033120F">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sidRPr="0033120F">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33120F">
        <w:rPr>
          <w:rFonts w:ascii="Tahoma" w:hAnsi="Tahoma" w:cs="Tahoma"/>
          <w:lang w:val="el-GR"/>
        </w:rPr>
        <w:t>.</w:t>
      </w:r>
    </w:p>
    <w:p w14:paraId="0AB91B7B" w14:textId="77777777" w:rsidR="00646700" w:rsidRPr="0033120F" w:rsidRDefault="00646700" w:rsidP="00646700">
      <w:pPr>
        <w:rPr>
          <w:rFonts w:ascii="Tahoma" w:hAnsi="Tahoma" w:cs="Tahoma"/>
          <w:lang w:val="el-GR"/>
        </w:rPr>
      </w:pPr>
      <w:r w:rsidRPr="0033120F">
        <w:rPr>
          <w:rFonts w:ascii="Tahoma" w:hAnsi="Tahoma" w:cs="Tahoma"/>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33120F">
        <w:rPr>
          <w:rFonts w:ascii="Tahoma" w:hAnsi="Tahoma" w:cs="Tahoma"/>
          <w:lang w:val="el-GR"/>
        </w:rPr>
        <w:lastRenderedPageBreak/>
        <w:t>σύμφωνα με την προηγούμενη παράγραφο) δημοσιεύεται στην ΕΕΕΕ (με το τυποποιημένο έντυπο «Διορθωτικό») και στο ΚΗΜΔΗΣ.</w:t>
      </w:r>
    </w:p>
    <w:p w14:paraId="7A5FFB7F" w14:textId="77777777" w:rsidR="00180C9E" w:rsidRPr="0033120F" w:rsidRDefault="00180C9E" w:rsidP="00D32FF2">
      <w:pPr>
        <w:pStyle w:val="3"/>
      </w:pPr>
      <w:bookmarkStart w:id="51" w:name="_Ref89770313"/>
      <w:bookmarkStart w:id="52" w:name="_Toc89934373"/>
      <w:bookmarkStart w:id="53" w:name="_Toc89942112"/>
      <w:bookmarkStart w:id="54" w:name="_Toc125113536"/>
      <w:r w:rsidRPr="0033120F">
        <w:t>Γλώσσα</w:t>
      </w:r>
      <w:bookmarkEnd w:id="51"/>
      <w:bookmarkEnd w:id="52"/>
      <w:bookmarkEnd w:id="53"/>
      <w:bookmarkEnd w:id="54"/>
    </w:p>
    <w:p w14:paraId="4F4031B8" w14:textId="77777777" w:rsidR="00180C9E" w:rsidRPr="0033120F" w:rsidRDefault="00180C9E">
      <w:pPr>
        <w:rPr>
          <w:rFonts w:ascii="Tahoma" w:hAnsi="Tahoma" w:cs="Tahoma"/>
          <w:lang w:val="el-GR"/>
        </w:rPr>
      </w:pPr>
      <w:r w:rsidRPr="0033120F">
        <w:rPr>
          <w:rFonts w:ascii="Tahoma" w:hAnsi="Tahoma" w:cs="Tahoma"/>
          <w:lang w:val="el-GR"/>
        </w:rPr>
        <w:t>Τα έγγραφα της σύμβασης έχουν</w:t>
      </w:r>
      <w:r w:rsidR="000C6DF4" w:rsidRPr="0033120F">
        <w:rPr>
          <w:rFonts w:ascii="Tahoma" w:hAnsi="Tahoma" w:cs="Tahoma"/>
          <w:lang w:val="el-GR"/>
        </w:rPr>
        <w:t xml:space="preserve"> συνταχθεί στην ελληνική γλώσσα.</w:t>
      </w:r>
    </w:p>
    <w:p w14:paraId="6CC03FF9" w14:textId="77777777" w:rsidR="00180C9E" w:rsidRPr="0033120F" w:rsidRDefault="00180C9E">
      <w:pPr>
        <w:rPr>
          <w:rFonts w:ascii="Tahoma" w:hAnsi="Tahoma" w:cs="Tahoma"/>
          <w:color w:val="000000"/>
          <w:lang w:val="el-GR"/>
        </w:rPr>
      </w:pPr>
      <w:r w:rsidRPr="0033120F">
        <w:rPr>
          <w:rFonts w:ascii="Tahoma" w:hAnsi="Tahoma" w:cs="Tahoma"/>
          <w:lang w:val="el-GR"/>
        </w:rPr>
        <w:t>Τυχόν προδικαστικές προσφυγές υποβάλλονται στην ελληνική γλώσσα.</w:t>
      </w:r>
    </w:p>
    <w:p w14:paraId="26633562" w14:textId="77777777" w:rsidR="00646700" w:rsidRPr="0033120F" w:rsidRDefault="00646700" w:rsidP="00646700">
      <w:pPr>
        <w:rPr>
          <w:rFonts w:ascii="Tahoma" w:hAnsi="Tahoma" w:cs="Tahoma"/>
          <w:color w:val="000000"/>
          <w:lang w:val="el-GR"/>
        </w:rPr>
      </w:pPr>
      <w:r w:rsidRPr="0033120F">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703C93E" w14:textId="77777777" w:rsidR="00646700" w:rsidRPr="0033120F" w:rsidRDefault="00646700" w:rsidP="00646700">
      <w:pPr>
        <w:rPr>
          <w:rFonts w:ascii="Tahoma" w:hAnsi="Tahoma" w:cs="Tahoma"/>
          <w:color w:val="000000"/>
          <w:lang w:val="el-GR"/>
        </w:rPr>
      </w:pPr>
      <w:r w:rsidRPr="0033120F">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74C24CA" w14:textId="77777777" w:rsidR="00646700" w:rsidRPr="0033120F" w:rsidRDefault="00646700" w:rsidP="00970582">
      <w:pPr>
        <w:rPr>
          <w:rFonts w:ascii="Tahoma" w:hAnsi="Tahoma" w:cs="Tahoma"/>
          <w:iCs/>
          <w:color w:val="000000"/>
          <w:lang w:val="el-GR"/>
        </w:rPr>
      </w:pPr>
      <w:r w:rsidRPr="0033120F">
        <w:rPr>
          <w:rFonts w:ascii="Tahoma" w:hAnsi="Tahoma" w:cs="Tahoma"/>
          <w:color w:val="000000"/>
          <w:lang w:val="el-GR"/>
        </w:rPr>
        <w:t xml:space="preserve">Ενημερωτικά και τεχνικά φυλλάδια και άλλα έντυπα, εταιρικά ή μη, με ειδικό τεχνικό </w:t>
      </w:r>
      <w:r w:rsidRPr="0033120F">
        <w:rPr>
          <w:rFonts w:ascii="Tahoma" w:hAnsi="Tahoma" w:cs="Tahoma"/>
          <w:iCs/>
          <w:color w:val="000000"/>
          <w:lang w:val="el-GR"/>
        </w:rPr>
        <w:t>περιεχόμενο</w:t>
      </w:r>
      <w:r w:rsidR="004606DF" w:rsidRPr="0033120F">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3F2C4E59" w14:textId="77777777" w:rsidR="000C6DF4" w:rsidRPr="0033120F" w:rsidRDefault="00180C9E">
      <w:pPr>
        <w:rPr>
          <w:rFonts w:ascii="Tahoma" w:hAnsi="Tahoma" w:cs="Tahoma"/>
          <w:color w:val="000000"/>
          <w:lang w:val="el-GR"/>
        </w:rPr>
      </w:pPr>
      <w:r w:rsidRPr="0033120F">
        <w:rPr>
          <w:rFonts w:ascii="Tahoma" w:hAnsi="Tahoma" w:cs="Tahoma"/>
          <w:color w:val="000000"/>
          <w:lang w:val="el-GR"/>
        </w:rPr>
        <w:t xml:space="preserve">Κάθε μορφής επικοινωνία με την </w:t>
      </w:r>
      <w:r w:rsidR="00F10377" w:rsidRPr="0033120F">
        <w:rPr>
          <w:rFonts w:ascii="Tahoma" w:hAnsi="Tahoma" w:cs="Tahoma"/>
          <w:color w:val="000000"/>
          <w:lang w:val="el-GR"/>
        </w:rPr>
        <w:t>Αναθέτουσα Αρχή</w:t>
      </w:r>
      <w:r w:rsidRPr="0033120F">
        <w:rPr>
          <w:rFonts w:ascii="Tahoma" w:hAnsi="Tahoma" w:cs="Tahoma"/>
          <w:color w:val="000000"/>
          <w:lang w:val="el-GR"/>
        </w:rPr>
        <w:t xml:space="preserve">, καθώς και μεταξύ αυτής και του </w:t>
      </w:r>
      <w:r w:rsidR="00C63968" w:rsidRPr="0033120F">
        <w:rPr>
          <w:rFonts w:ascii="Tahoma" w:hAnsi="Tahoma" w:cs="Tahoma"/>
          <w:lang w:val="el-GR"/>
        </w:rPr>
        <w:t>Αντισυμβαλλόμενου</w:t>
      </w:r>
      <w:r w:rsidRPr="0033120F">
        <w:rPr>
          <w:rFonts w:ascii="Tahoma" w:hAnsi="Tahoma" w:cs="Tahoma"/>
          <w:color w:val="000000"/>
          <w:lang w:val="el-GR"/>
        </w:rPr>
        <w:t>, θα γίνονται υποχρεωτικά στην ελληνική γλώσσα.</w:t>
      </w:r>
    </w:p>
    <w:p w14:paraId="21C674A4" w14:textId="77777777" w:rsidR="00180C9E" w:rsidRPr="0033120F" w:rsidRDefault="00180C9E" w:rsidP="00EA72C1">
      <w:pPr>
        <w:pStyle w:val="3"/>
        <w:rPr>
          <w:color w:val="000000"/>
        </w:rPr>
      </w:pPr>
      <w:bookmarkStart w:id="55" w:name="_Ref479336633"/>
      <w:bookmarkStart w:id="56" w:name="_Toc89934374"/>
      <w:bookmarkStart w:id="57" w:name="_Toc89942113"/>
      <w:bookmarkStart w:id="58" w:name="_Toc125113537"/>
      <w:r w:rsidRPr="0033120F">
        <w:t>Εγγυήσεις</w:t>
      </w:r>
      <w:bookmarkEnd w:id="55"/>
      <w:bookmarkEnd w:id="56"/>
      <w:bookmarkEnd w:id="57"/>
      <w:bookmarkEnd w:id="58"/>
    </w:p>
    <w:p w14:paraId="557575EB" w14:textId="1CF54E9D" w:rsidR="00283BEE" w:rsidRPr="0033120F" w:rsidRDefault="00283BEE" w:rsidP="00283BEE">
      <w:pPr>
        <w:rPr>
          <w:rFonts w:ascii="Tahoma" w:hAnsi="Tahoma" w:cs="Tahoma"/>
          <w:color w:val="000000"/>
          <w:lang w:val="el-GR"/>
        </w:rPr>
      </w:pPr>
      <w:r w:rsidRPr="0033120F">
        <w:rPr>
          <w:rFonts w:ascii="Tahoma" w:hAnsi="Tahoma" w:cs="Tahoma"/>
          <w:color w:val="000000"/>
          <w:lang w:val="el-GR"/>
        </w:rPr>
        <w:t xml:space="preserve">Οι </w:t>
      </w:r>
      <w:r w:rsidR="00970582" w:rsidRPr="0033120F">
        <w:rPr>
          <w:rFonts w:ascii="Tahoma" w:hAnsi="Tahoma" w:cs="Tahoma"/>
          <w:color w:val="000000"/>
          <w:lang w:val="el-GR"/>
        </w:rPr>
        <w:t>εγγυ</w:t>
      </w:r>
      <w:r w:rsidR="00271D4E" w:rsidRPr="0033120F">
        <w:rPr>
          <w:rFonts w:ascii="Tahoma" w:hAnsi="Tahoma" w:cs="Tahoma"/>
          <w:color w:val="000000"/>
          <w:lang w:val="el-GR"/>
        </w:rPr>
        <w:t xml:space="preserve">ητικές επιστολές </w:t>
      </w:r>
      <w:r w:rsidR="00970582" w:rsidRPr="0033120F">
        <w:rPr>
          <w:rFonts w:ascii="Tahoma" w:hAnsi="Tahoma" w:cs="Tahoma"/>
          <w:color w:val="000000"/>
          <w:lang w:val="el-GR"/>
        </w:rPr>
        <w:t xml:space="preserve">(παρ. </w:t>
      </w:r>
      <w:r w:rsidR="00970582" w:rsidRPr="00A9232A">
        <w:rPr>
          <w:rFonts w:ascii="Tahoma" w:hAnsi="Tahoma" w:cs="Tahoma"/>
          <w:color w:val="0070C0"/>
          <w:lang w:val="el-GR"/>
        </w:rPr>
        <w:fldChar w:fldCharType="begin"/>
      </w:r>
      <w:r w:rsidR="00970582" w:rsidRPr="00A9232A">
        <w:rPr>
          <w:rFonts w:ascii="Tahoma" w:hAnsi="Tahoma" w:cs="Tahoma"/>
          <w:color w:val="0070C0"/>
          <w:lang w:val="el-GR"/>
        </w:rPr>
        <w:instrText xml:space="preserve"> REF _Ref33542395 \r \h </w:instrText>
      </w:r>
      <w:r w:rsidR="00970582" w:rsidRPr="00A9232A">
        <w:rPr>
          <w:rFonts w:ascii="Tahoma" w:hAnsi="Tahoma" w:cs="Tahoma"/>
          <w:color w:val="0070C0"/>
          <w:lang w:val="el-GR"/>
        </w:rPr>
      </w:r>
      <w:r w:rsidR="00970582" w:rsidRPr="00A9232A">
        <w:rPr>
          <w:rFonts w:ascii="Tahoma" w:hAnsi="Tahoma" w:cs="Tahoma"/>
          <w:color w:val="0070C0"/>
          <w:lang w:val="el-GR"/>
        </w:rPr>
        <w:fldChar w:fldCharType="separate"/>
      </w:r>
      <w:r w:rsidR="00EF5C19">
        <w:rPr>
          <w:rFonts w:ascii="Tahoma" w:hAnsi="Tahoma" w:cs="Tahoma"/>
          <w:color w:val="0070C0"/>
          <w:lang w:val="el-GR"/>
        </w:rPr>
        <w:t>2.2.2</w:t>
      </w:r>
      <w:r w:rsidR="00970582" w:rsidRPr="00A9232A">
        <w:rPr>
          <w:rFonts w:ascii="Tahoma" w:hAnsi="Tahoma" w:cs="Tahoma"/>
          <w:color w:val="0070C0"/>
          <w:lang w:val="el-GR"/>
        </w:rPr>
        <w:fldChar w:fldCharType="end"/>
      </w:r>
      <w:r w:rsidR="00970582" w:rsidRPr="0033120F">
        <w:rPr>
          <w:rFonts w:ascii="Tahoma" w:hAnsi="Tahoma" w:cs="Tahoma"/>
          <w:color w:val="000000"/>
          <w:lang w:val="el-GR"/>
        </w:rPr>
        <w:t xml:space="preserve"> &amp; </w:t>
      </w:r>
      <w:r w:rsidR="00970582" w:rsidRPr="00A9232A">
        <w:rPr>
          <w:rFonts w:ascii="Tahoma" w:hAnsi="Tahoma" w:cs="Tahoma"/>
          <w:color w:val="0070C0"/>
          <w:lang w:val="el-GR"/>
        </w:rPr>
        <w:fldChar w:fldCharType="begin"/>
      </w:r>
      <w:r w:rsidR="00970582" w:rsidRPr="00A9232A">
        <w:rPr>
          <w:rFonts w:ascii="Tahoma" w:hAnsi="Tahoma" w:cs="Tahoma"/>
          <w:color w:val="0070C0"/>
          <w:lang w:val="el-GR"/>
        </w:rPr>
        <w:instrText xml:space="preserve"> REF _Ref479335105 \r \h </w:instrText>
      </w:r>
      <w:r w:rsidR="00970582" w:rsidRPr="00A9232A">
        <w:rPr>
          <w:rFonts w:ascii="Tahoma" w:hAnsi="Tahoma" w:cs="Tahoma"/>
          <w:color w:val="0070C0"/>
          <w:lang w:val="el-GR"/>
        </w:rPr>
      </w:r>
      <w:r w:rsidR="00970582" w:rsidRPr="00A9232A">
        <w:rPr>
          <w:rFonts w:ascii="Tahoma" w:hAnsi="Tahoma" w:cs="Tahoma"/>
          <w:color w:val="0070C0"/>
          <w:lang w:val="el-GR"/>
        </w:rPr>
        <w:fldChar w:fldCharType="separate"/>
      </w:r>
      <w:r w:rsidR="00EF5C19">
        <w:rPr>
          <w:rFonts w:ascii="Tahoma" w:hAnsi="Tahoma" w:cs="Tahoma"/>
          <w:color w:val="0070C0"/>
          <w:lang w:val="el-GR"/>
        </w:rPr>
        <w:t>4.1</w:t>
      </w:r>
      <w:r w:rsidR="00970582" w:rsidRPr="00A9232A">
        <w:rPr>
          <w:rFonts w:ascii="Tahoma" w:hAnsi="Tahoma" w:cs="Tahoma"/>
          <w:color w:val="0070C0"/>
          <w:lang w:val="el-GR"/>
        </w:rPr>
        <w:fldChar w:fldCharType="end"/>
      </w:r>
      <w:r w:rsidR="00970582" w:rsidRPr="0033120F">
        <w:rPr>
          <w:rFonts w:ascii="Tahoma" w:hAnsi="Tahoma" w:cs="Tahoma"/>
          <w:color w:val="000000"/>
          <w:lang w:val="el-GR"/>
        </w:rPr>
        <w:t xml:space="preserve">) </w:t>
      </w:r>
      <w:r w:rsidR="00646700" w:rsidRPr="0033120F">
        <w:rPr>
          <w:rFonts w:ascii="Tahoma" w:hAnsi="Tahoma" w:cs="Tahoma"/>
          <w:color w:val="000000"/>
          <w:lang w:val="el-GR"/>
        </w:rPr>
        <w:t xml:space="preserve"> </w:t>
      </w:r>
      <w:r w:rsidRPr="0033120F">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16399702" w14:textId="77777777" w:rsidR="00283BEE" w:rsidRPr="0033120F" w:rsidRDefault="00283BEE" w:rsidP="00283BEE">
      <w:pPr>
        <w:rPr>
          <w:rFonts w:ascii="Tahoma" w:hAnsi="Tahoma" w:cs="Tahoma"/>
          <w:lang w:val="el-GR"/>
        </w:rPr>
      </w:pPr>
      <w:r w:rsidRPr="0033120F">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3A62EB03" w14:textId="77777777" w:rsidR="00283BEE" w:rsidRPr="0033120F" w:rsidRDefault="00283BEE" w:rsidP="00283BEE">
      <w:pPr>
        <w:rPr>
          <w:rFonts w:ascii="Tahoma" w:hAnsi="Tahoma" w:cs="Tahoma"/>
          <w:color w:val="000000"/>
          <w:lang w:val="el-GR"/>
        </w:rPr>
      </w:pPr>
      <w:r w:rsidRPr="0033120F">
        <w:rPr>
          <w:rFonts w:ascii="Tahoma" w:hAnsi="Tahoma" w:cs="Tahoma"/>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w:t>
      </w:r>
      <w:r w:rsidR="00FA130D">
        <w:rPr>
          <w:rFonts w:ascii="Tahoma" w:hAnsi="Tahoma" w:cs="Tahoma"/>
          <w:color w:val="000000"/>
          <w:lang w:val="el-GR"/>
        </w:rPr>
        <w:t>ης</w:t>
      </w:r>
      <w:r w:rsidRPr="0033120F">
        <w:rPr>
          <w:rFonts w:ascii="Tahoma" w:hAnsi="Tahoma" w:cs="Tahoma"/>
          <w:color w:val="000000"/>
          <w:lang w:val="el-GR"/>
        </w:rPr>
        <w:t xml:space="preserve"> εγγ</w:t>
      </w:r>
      <w:r w:rsidR="00FA130D">
        <w:rPr>
          <w:rFonts w:ascii="Tahoma" w:hAnsi="Tahoma" w:cs="Tahoma"/>
          <w:color w:val="000000"/>
          <w:lang w:val="el-GR"/>
        </w:rPr>
        <w:t>ύησης</w:t>
      </w:r>
      <w:r w:rsidRPr="0033120F">
        <w:rPr>
          <w:rFonts w:ascii="Tahoma" w:hAnsi="Tahoma" w:cs="Tahoma"/>
          <w:color w:val="000000"/>
          <w:lang w:val="el-GR"/>
        </w:rPr>
        <w:t xml:space="preserve"> καλής εκτέλεσης, τον αριθμό και τον τίτλο της σχετικής σύμβασης. </w:t>
      </w:r>
    </w:p>
    <w:p w14:paraId="7FDEB045" w14:textId="77777777" w:rsidR="00646700" w:rsidRPr="0033120F" w:rsidRDefault="00646700" w:rsidP="00283BEE">
      <w:pPr>
        <w:rPr>
          <w:rFonts w:ascii="Tahoma" w:hAnsi="Tahoma" w:cs="Tahoma"/>
          <w:color w:val="000000"/>
          <w:lang w:val="el-GR"/>
        </w:rPr>
      </w:pPr>
      <w:r w:rsidRPr="0033120F">
        <w:rPr>
          <w:rFonts w:ascii="Tahoma" w:hAnsi="Tahoma" w:cs="Tahoma"/>
          <w:color w:val="000000"/>
          <w:lang w:val="el-GR"/>
        </w:rPr>
        <w:lastRenderedPageBreak/>
        <w:t>Η περ. αα</w:t>
      </w:r>
      <w:r w:rsidR="00970582" w:rsidRPr="0033120F">
        <w:rPr>
          <w:rFonts w:ascii="Tahoma" w:hAnsi="Tahoma" w:cs="Tahoma"/>
          <w:color w:val="000000"/>
          <w:lang w:val="el-GR"/>
        </w:rPr>
        <w:t>’</w:t>
      </w:r>
      <w:r w:rsidR="007A277F" w:rsidRPr="0033120F">
        <w:rPr>
          <w:rFonts w:ascii="Tahoma" w:hAnsi="Tahoma" w:cs="Tahoma"/>
          <w:color w:val="000000"/>
          <w:lang w:val="el-GR"/>
        </w:rPr>
        <w:t xml:space="preserve"> </w:t>
      </w:r>
      <w:r w:rsidRPr="0033120F">
        <w:rPr>
          <w:rFonts w:ascii="Tahoma" w:hAnsi="Tahoma" w:cs="Tahoma"/>
          <w:color w:val="000000"/>
          <w:lang w:val="el-GR"/>
        </w:rPr>
        <w:t>του προηγούμενου εδαφίου ζ΄</w:t>
      </w:r>
      <w:r w:rsidR="00970582" w:rsidRPr="0033120F">
        <w:rPr>
          <w:rFonts w:ascii="Tahoma" w:hAnsi="Tahoma" w:cs="Tahoma"/>
          <w:color w:val="000000"/>
          <w:lang w:val="el-GR"/>
        </w:rPr>
        <w:t xml:space="preserve"> </w:t>
      </w:r>
      <w:r w:rsidRPr="0033120F">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D1D53A2" w14:textId="10947AAA" w:rsidR="00970582" w:rsidRPr="0033120F" w:rsidRDefault="00970582" w:rsidP="00970582">
      <w:pPr>
        <w:rPr>
          <w:rFonts w:ascii="Tahoma" w:hAnsi="Tahoma" w:cs="Tahoma"/>
          <w:color w:val="000000"/>
          <w:szCs w:val="22"/>
          <w:lang w:val="el-GR"/>
        </w:rPr>
      </w:pPr>
      <w:bookmarkStart w:id="59" w:name="_Hlk124850891"/>
      <w:r w:rsidRPr="0033120F">
        <w:rPr>
          <w:rFonts w:ascii="Tahoma" w:hAnsi="Tahoma" w:cs="Tahoma"/>
          <w:color w:val="000000"/>
          <w:szCs w:val="22"/>
          <w:lang w:val="el-GR"/>
        </w:rPr>
        <w:t xml:space="preserve">Οι εγγυητικές επιστολές συντάσσονται σύμφωνα με τα υποδείγματα </w:t>
      </w:r>
      <w:r w:rsidR="00096991" w:rsidRPr="0033120F">
        <w:rPr>
          <w:rFonts w:ascii="Tahoma" w:hAnsi="Tahoma" w:cs="Tahoma"/>
          <w:color w:val="000000"/>
          <w:szCs w:val="22"/>
          <w:lang w:val="el-GR"/>
        </w:rPr>
        <w:t xml:space="preserve">που </w:t>
      </w:r>
      <w:r w:rsidR="00096991" w:rsidRPr="0033120F">
        <w:rPr>
          <w:rFonts w:ascii="Tahoma" w:hAnsi="Tahoma" w:cs="Tahoma"/>
          <w:color w:val="000000"/>
          <w:lang w:val="el-GR"/>
        </w:rPr>
        <w:t xml:space="preserve">παρουσιάζονται στο  </w:t>
      </w:r>
      <w:r w:rsidR="00096991" w:rsidRPr="00941694">
        <w:rPr>
          <w:rFonts w:ascii="Tahoma" w:hAnsi="Tahoma" w:cs="Tahoma"/>
          <w:color w:val="0070C0"/>
          <w:lang w:val="el-GR"/>
        </w:rPr>
        <w:fldChar w:fldCharType="begin"/>
      </w:r>
      <w:r w:rsidR="00096991" w:rsidRPr="00941694">
        <w:rPr>
          <w:rFonts w:ascii="Tahoma" w:hAnsi="Tahoma" w:cs="Tahoma"/>
          <w:color w:val="0070C0"/>
          <w:lang w:val="el-GR"/>
        </w:rPr>
        <w:instrText xml:space="preserve"> REF _Ref88140545 \h </w:instrText>
      </w:r>
      <w:r w:rsidR="00941694" w:rsidRPr="00941694">
        <w:rPr>
          <w:rFonts w:ascii="Tahoma" w:hAnsi="Tahoma" w:cs="Tahoma"/>
          <w:color w:val="0070C0"/>
          <w:lang w:val="el-GR"/>
        </w:rPr>
        <w:instrText xml:space="preserve"> \* MERGEFORMAT </w:instrText>
      </w:r>
      <w:r w:rsidR="00096991" w:rsidRPr="00941694">
        <w:rPr>
          <w:rFonts w:ascii="Tahoma" w:hAnsi="Tahoma" w:cs="Tahoma"/>
          <w:color w:val="0070C0"/>
          <w:lang w:val="el-GR"/>
        </w:rPr>
      </w:r>
      <w:r w:rsidR="00096991" w:rsidRPr="00941694">
        <w:rPr>
          <w:rFonts w:ascii="Tahoma" w:hAnsi="Tahoma" w:cs="Tahoma"/>
          <w:color w:val="0070C0"/>
          <w:lang w:val="el-GR"/>
        </w:rPr>
        <w:fldChar w:fldCharType="separate"/>
      </w:r>
      <w:r w:rsidR="00EF5C19" w:rsidRPr="00EF5C19">
        <w:rPr>
          <w:rFonts w:ascii="Tahoma" w:hAnsi="Tahoma" w:cs="Tahoma"/>
          <w:b/>
          <w:bCs/>
          <w:color w:val="0070C0"/>
          <w:lang w:val="el-GR"/>
        </w:rPr>
        <w:t>ΠΑΡΑΡΤΗΜΑ V</w:t>
      </w:r>
      <w:r w:rsidR="00EF5C19" w:rsidRPr="00EF5C19">
        <w:rPr>
          <w:rFonts w:ascii="Tahoma" w:hAnsi="Tahoma" w:cs="Tahoma"/>
          <w:color w:val="0070C0"/>
          <w:lang w:val="el-GR"/>
        </w:rPr>
        <w:t xml:space="preserve"> – ΥΠΟΔΕΙΓΜΑΤΑ ΕΓΓΥΗΤΙΚΩΝ ΕΠΙΣΤΟΛΩΝ</w:t>
      </w:r>
      <w:r w:rsidR="00096991" w:rsidRPr="00941694">
        <w:rPr>
          <w:rFonts w:ascii="Tahoma" w:hAnsi="Tahoma" w:cs="Tahoma"/>
          <w:color w:val="0070C0"/>
          <w:lang w:val="el-GR"/>
        </w:rPr>
        <w:fldChar w:fldCharType="end"/>
      </w:r>
      <w:r w:rsidR="00096991" w:rsidRPr="00941694">
        <w:rPr>
          <w:rFonts w:ascii="Tahoma" w:hAnsi="Tahoma" w:cs="Tahoma"/>
          <w:color w:val="0070C0"/>
          <w:lang w:val="el-GR"/>
        </w:rPr>
        <w:t xml:space="preserve"> </w:t>
      </w:r>
      <w:r w:rsidR="00096991" w:rsidRPr="0033120F">
        <w:rPr>
          <w:rFonts w:ascii="Tahoma" w:hAnsi="Tahoma" w:cs="Tahoma"/>
          <w:color w:val="000000"/>
          <w:lang w:val="el-GR"/>
        </w:rPr>
        <w:t>της παρούσας</w:t>
      </w:r>
      <w:r w:rsidRPr="0033120F">
        <w:rPr>
          <w:rFonts w:ascii="Tahoma" w:hAnsi="Tahoma" w:cs="Tahoma"/>
          <w:color w:val="000000"/>
          <w:szCs w:val="22"/>
          <w:lang w:val="el-GR"/>
        </w:rPr>
        <w:t>.</w:t>
      </w:r>
    </w:p>
    <w:bookmarkEnd w:id="59"/>
    <w:p w14:paraId="091E3E67" w14:textId="77777777" w:rsidR="00970582" w:rsidRPr="0033120F" w:rsidRDefault="00970582" w:rsidP="00970582">
      <w:pPr>
        <w:rPr>
          <w:rFonts w:ascii="Tahoma" w:hAnsi="Tahoma" w:cs="Tahoma"/>
          <w:color w:val="000000"/>
          <w:szCs w:val="22"/>
          <w:lang w:val="el-GR"/>
        </w:rPr>
      </w:pPr>
      <w:r w:rsidRPr="0033120F">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84CB302" w14:textId="77777777" w:rsidR="00180C9E" w:rsidRPr="0033120F" w:rsidRDefault="00180C9E">
      <w:pPr>
        <w:rPr>
          <w:rFonts w:ascii="Tahoma" w:hAnsi="Tahoma" w:cs="Tahoma"/>
          <w:color w:val="000000"/>
          <w:lang w:val="el-GR"/>
        </w:rPr>
      </w:pPr>
      <w:r w:rsidRPr="0033120F">
        <w:rPr>
          <w:rFonts w:ascii="Tahoma" w:hAnsi="Tahoma" w:cs="Tahoma"/>
          <w:color w:val="000000"/>
          <w:lang w:val="el-GR"/>
        </w:rPr>
        <w:t xml:space="preserve">Η </w:t>
      </w:r>
      <w:r w:rsidR="00F10377" w:rsidRPr="0033120F">
        <w:rPr>
          <w:rFonts w:ascii="Tahoma" w:hAnsi="Tahoma" w:cs="Tahoma"/>
          <w:color w:val="000000"/>
          <w:lang w:val="el-GR"/>
        </w:rPr>
        <w:t xml:space="preserve">Αναθέτουσα Αρχή </w:t>
      </w:r>
      <w:r w:rsidRPr="0033120F">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617C3967" w14:textId="77777777" w:rsidR="00646700" w:rsidRPr="0033120F" w:rsidRDefault="00646700">
      <w:pPr>
        <w:numPr>
          <w:ilvl w:val="0"/>
          <w:numId w:val="11"/>
        </w:numPr>
        <w:spacing w:before="240"/>
        <w:ind w:left="431" w:hanging="431"/>
        <w:rPr>
          <w:rFonts w:ascii="Tahoma" w:hAnsi="Tahoma" w:cs="Tahoma"/>
          <w:b/>
          <w:bCs/>
          <w:lang w:val="el-GR"/>
        </w:rPr>
      </w:pPr>
      <w:bookmarkStart w:id="60" w:name="_Toc73516595"/>
      <w:bookmarkStart w:id="61" w:name="_Toc74907619"/>
      <w:r w:rsidRPr="0033120F">
        <w:rPr>
          <w:rFonts w:ascii="Tahoma" w:hAnsi="Tahoma" w:cs="Tahoma"/>
          <w:b/>
          <w:bCs/>
          <w:lang w:val="el-GR"/>
        </w:rPr>
        <w:t>2.1.6</w:t>
      </w:r>
      <w:r w:rsidRPr="0033120F">
        <w:rPr>
          <w:rFonts w:ascii="Tahoma" w:hAnsi="Tahoma" w:cs="Tahoma"/>
          <w:b/>
          <w:bCs/>
          <w:lang w:val="el-GR"/>
        </w:rPr>
        <w:tab/>
        <w:t>Προστασία Προσωπικών Δεδομένων</w:t>
      </w:r>
      <w:bookmarkEnd w:id="60"/>
      <w:bookmarkEnd w:id="61"/>
    </w:p>
    <w:p w14:paraId="75B310E9" w14:textId="49B3B746" w:rsidR="00646700" w:rsidRPr="0033120F" w:rsidRDefault="00646700" w:rsidP="00646700">
      <w:pPr>
        <w:rPr>
          <w:rFonts w:ascii="Tahoma" w:hAnsi="Tahoma" w:cs="Tahoma"/>
          <w:lang w:val="el-GR"/>
        </w:rPr>
      </w:pPr>
      <w:r w:rsidRPr="0033120F">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sidRPr="0033120F">
        <w:rPr>
          <w:rFonts w:ascii="Tahoma" w:hAnsi="Tahoma" w:cs="Tahoma"/>
          <w:lang w:val="el-GR"/>
        </w:rPr>
        <w:t xml:space="preserve"> </w:t>
      </w:r>
      <w:r w:rsidR="00EC4662" w:rsidRPr="0033120F">
        <w:rPr>
          <w:rFonts w:ascii="Tahoma" w:hAnsi="Tahoma" w:cs="Tahoma"/>
          <w:color w:val="0070C0"/>
          <w:lang w:val="el-GR"/>
        </w:rPr>
        <w:fldChar w:fldCharType="begin"/>
      </w:r>
      <w:r w:rsidR="00EC4662" w:rsidRPr="0033120F">
        <w:rPr>
          <w:rFonts w:ascii="Tahoma" w:hAnsi="Tahoma" w:cs="Tahoma"/>
          <w:color w:val="0070C0"/>
          <w:lang w:val="el-GR"/>
        </w:rPr>
        <w:instrText xml:space="preserve"> REF _Ref88140889 \h </w:instrText>
      </w:r>
      <w:r w:rsidR="00E41B8D" w:rsidRPr="0033120F">
        <w:rPr>
          <w:rFonts w:ascii="Tahoma" w:hAnsi="Tahoma" w:cs="Tahoma"/>
          <w:color w:val="0070C0"/>
          <w:lang w:val="el-GR"/>
        </w:rPr>
        <w:instrText xml:space="preserve"> \* MERGEFORMAT </w:instrText>
      </w:r>
      <w:r w:rsidR="00EC4662" w:rsidRPr="0033120F">
        <w:rPr>
          <w:rFonts w:ascii="Tahoma" w:hAnsi="Tahoma" w:cs="Tahoma"/>
          <w:color w:val="0070C0"/>
          <w:lang w:val="el-GR"/>
        </w:rPr>
      </w:r>
      <w:r w:rsidR="00EC4662" w:rsidRPr="0033120F">
        <w:rPr>
          <w:rFonts w:ascii="Tahoma" w:hAnsi="Tahoma" w:cs="Tahoma"/>
          <w:color w:val="0070C0"/>
          <w:lang w:val="el-GR"/>
        </w:rPr>
        <w:fldChar w:fldCharType="separate"/>
      </w:r>
      <w:r w:rsidR="00EF5C19" w:rsidRPr="00EF5C19">
        <w:rPr>
          <w:rFonts w:ascii="Tahoma" w:hAnsi="Tahoma" w:cs="Tahoma"/>
          <w:b/>
          <w:bCs/>
          <w:color w:val="0070C0"/>
          <w:lang w:val="el-GR"/>
        </w:rPr>
        <w:t>ΠΑΡΑΡΤΗΜΑ VΙ</w:t>
      </w:r>
      <w:r w:rsidR="00EF5C19" w:rsidRPr="00EF5C19">
        <w:rPr>
          <w:rFonts w:ascii="Tahoma" w:hAnsi="Tahoma" w:cs="Tahoma"/>
          <w:color w:val="0070C0"/>
          <w:lang w:val="el-GR"/>
        </w:rPr>
        <w:t xml:space="preserve"> – ΕΝΗΜΕΡΩΣΗ ΓΙΑ ΤΗΝ ΕΠΕΞΕΡΓΑΣΙΑ ΠΡΟΣΩΠΙΚΩΝ ΔΕΔΟΜΕΝΩΝ</w:t>
      </w:r>
      <w:r w:rsidR="00EC4662" w:rsidRPr="0033120F">
        <w:rPr>
          <w:rFonts w:ascii="Tahoma" w:hAnsi="Tahoma" w:cs="Tahoma"/>
          <w:color w:val="0070C0"/>
          <w:lang w:val="el-GR"/>
        </w:rPr>
        <w:fldChar w:fldCharType="end"/>
      </w:r>
      <w:r w:rsidRPr="0033120F">
        <w:rPr>
          <w:rFonts w:ascii="Tahoma" w:hAnsi="Tahoma" w:cs="Tahoma"/>
          <w:color w:val="0070C0"/>
          <w:lang w:val="el-GR"/>
        </w:rPr>
        <w:t xml:space="preserve"> </w:t>
      </w:r>
      <w:r w:rsidRPr="0033120F">
        <w:rPr>
          <w:rFonts w:ascii="Tahoma" w:hAnsi="Tahoma" w:cs="Tahoma"/>
          <w:lang w:val="el-GR"/>
        </w:rPr>
        <w:t xml:space="preserve">της παρούσας. </w:t>
      </w:r>
    </w:p>
    <w:p w14:paraId="719CBB72" w14:textId="77777777" w:rsidR="00180C9E" w:rsidRPr="0033120F" w:rsidRDefault="00180C9E" w:rsidP="001B57A7">
      <w:pPr>
        <w:pStyle w:val="20"/>
      </w:pPr>
      <w:bookmarkStart w:id="62" w:name="_Toc89934375"/>
      <w:bookmarkStart w:id="63" w:name="_Toc89942114"/>
      <w:bookmarkStart w:id="64" w:name="_Toc125113538"/>
      <w:r w:rsidRPr="0033120F">
        <w:t>Δικαίωμα Συμμετοχής - Κριτήρια Ποιοτικής Επιλογής</w:t>
      </w:r>
      <w:bookmarkEnd w:id="62"/>
      <w:bookmarkEnd w:id="63"/>
      <w:bookmarkEnd w:id="64"/>
    </w:p>
    <w:p w14:paraId="24CFE78C" w14:textId="77777777" w:rsidR="00180C9E" w:rsidRPr="0033120F" w:rsidRDefault="00180C9E" w:rsidP="00EA72C1">
      <w:pPr>
        <w:pStyle w:val="3"/>
      </w:pPr>
      <w:bookmarkStart w:id="65" w:name="_Ref479335449"/>
      <w:bookmarkStart w:id="66" w:name="_Toc89934376"/>
      <w:bookmarkStart w:id="67" w:name="_Toc89942115"/>
      <w:bookmarkStart w:id="68" w:name="_Toc125113539"/>
      <w:r w:rsidRPr="0033120F">
        <w:t>Δικαιούμενοι συμμετοχής</w:t>
      </w:r>
      <w:bookmarkEnd w:id="65"/>
      <w:bookmarkEnd w:id="66"/>
      <w:bookmarkEnd w:id="67"/>
      <w:bookmarkEnd w:id="68"/>
      <w:r w:rsidRPr="0033120F">
        <w:t xml:space="preserve"> </w:t>
      </w:r>
    </w:p>
    <w:p w14:paraId="56F2A553" w14:textId="77777777" w:rsidR="00180C9E" w:rsidRPr="0033120F" w:rsidRDefault="00B06ADF">
      <w:pPr>
        <w:rPr>
          <w:rFonts w:ascii="Tahoma" w:hAnsi="Tahoma" w:cs="Tahoma"/>
          <w:lang w:val="el-GR"/>
        </w:rPr>
      </w:pPr>
      <w:r w:rsidRPr="0033120F">
        <w:rPr>
          <w:rFonts w:ascii="Tahoma" w:hAnsi="Tahoma" w:cs="Tahoma"/>
          <w:b/>
          <w:bCs/>
          <w:lang w:val="el-GR"/>
        </w:rPr>
        <w:t>2.2.1.1</w:t>
      </w:r>
      <w:r w:rsidR="00180C9E" w:rsidRPr="0033120F">
        <w:rPr>
          <w:rFonts w:ascii="Tahoma" w:hAnsi="Tahoma" w:cs="Tahoma"/>
          <w:b/>
          <w:bCs/>
          <w:lang w:val="el-GR"/>
        </w:rPr>
        <w:t>.</w:t>
      </w:r>
      <w:r w:rsidR="00180C9E" w:rsidRPr="0033120F">
        <w:rPr>
          <w:rFonts w:ascii="Tahoma" w:hAnsi="Tahoma" w:cs="Tahoma"/>
          <w:lang w:val="el-GR"/>
        </w:rPr>
        <w:t xml:space="preserve"> Δικαίωμα συμμετοχής στη διαδικασία σύναψης της παρούσας </w:t>
      </w:r>
      <w:r w:rsidR="00E41B8D" w:rsidRPr="0033120F">
        <w:rPr>
          <w:rFonts w:ascii="Tahoma" w:hAnsi="Tahoma" w:cs="Tahoma"/>
          <w:lang w:val="el-GR"/>
        </w:rPr>
        <w:t xml:space="preserve">σύμβασης </w:t>
      </w:r>
      <w:r w:rsidR="00180C9E" w:rsidRPr="0033120F">
        <w:rPr>
          <w:rFonts w:ascii="Tahoma" w:hAnsi="Tahoma" w:cs="Tahoma"/>
          <w:lang w:val="el-GR"/>
        </w:rPr>
        <w:t>έχουν φυσικά ή νομικά πρόσωπα και, σε περίπτωση ενώσεων οικονομικών φορέων, τα μέλη αυτών, που είναι εγκατεστημένα σε:</w:t>
      </w:r>
    </w:p>
    <w:p w14:paraId="35BD3539" w14:textId="77777777" w:rsidR="00180C9E" w:rsidRPr="0033120F" w:rsidRDefault="00180C9E">
      <w:pPr>
        <w:rPr>
          <w:rFonts w:ascii="Tahoma" w:hAnsi="Tahoma" w:cs="Tahoma"/>
          <w:lang w:val="el-GR"/>
        </w:rPr>
      </w:pPr>
      <w:r w:rsidRPr="0033120F">
        <w:rPr>
          <w:rFonts w:ascii="Tahoma" w:hAnsi="Tahoma" w:cs="Tahoma"/>
          <w:lang w:val="el-GR"/>
        </w:rPr>
        <w:t>α) κράτος-μέλος της Ένωσης,</w:t>
      </w:r>
    </w:p>
    <w:p w14:paraId="36AF9DE7" w14:textId="77777777" w:rsidR="00180C9E" w:rsidRPr="0033120F" w:rsidRDefault="00180C9E">
      <w:pPr>
        <w:rPr>
          <w:rFonts w:ascii="Tahoma" w:hAnsi="Tahoma" w:cs="Tahoma"/>
          <w:lang w:val="el-GR"/>
        </w:rPr>
      </w:pPr>
      <w:r w:rsidRPr="0033120F">
        <w:rPr>
          <w:rFonts w:ascii="Tahoma" w:hAnsi="Tahoma" w:cs="Tahoma"/>
          <w:lang w:val="el-GR"/>
        </w:rPr>
        <w:t>β) κράτος-μέλος του Ευρωπαϊκού Οικονομικού Χώρου (Ε.Ο.Χ.),</w:t>
      </w:r>
    </w:p>
    <w:p w14:paraId="0A498ABA" w14:textId="77777777" w:rsidR="00180C9E" w:rsidRPr="0033120F" w:rsidRDefault="00180C9E">
      <w:pPr>
        <w:rPr>
          <w:rFonts w:ascii="Tahoma" w:hAnsi="Tahoma" w:cs="Tahoma"/>
          <w:lang w:val="el-GR"/>
        </w:rPr>
      </w:pPr>
      <w:r w:rsidRPr="0033120F">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22261" w:rsidRPr="0033120F">
        <w:rPr>
          <w:rFonts w:ascii="Tahoma" w:hAnsi="Tahoma" w:cs="Tahoma"/>
          <w:lang w:val="el-GR"/>
        </w:rPr>
        <w:t>,</w:t>
      </w:r>
      <w:r w:rsidRPr="0033120F">
        <w:rPr>
          <w:rFonts w:ascii="Tahoma" w:hAnsi="Tahoma" w:cs="Tahoma"/>
          <w:lang w:val="el-GR"/>
        </w:rPr>
        <w:t xml:space="preserve"> 5 </w:t>
      </w:r>
      <w:r w:rsidR="00C22261" w:rsidRPr="0033120F">
        <w:rPr>
          <w:rFonts w:ascii="Tahoma" w:hAnsi="Tahoma" w:cs="Tahoma"/>
          <w:lang w:val="el-GR"/>
        </w:rPr>
        <w:t xml:space="preserve">, 6 και 7 </w:t>
      </w:r>
      <w:r w:rsidRPr="0033120F">
        <w:rPr>
          <w:rFonts w:ascii="Tahoma" w:hAnsi="Tahoma" w:cs="Tahoma"/>
          <w:lang w:val="el-GR"/>
        </w:rPr>
        <w:t xml:space="preserve">και τις γενικές σημειώσεις του σχετικού με την Ένωση Προσαρτήματος I της ως άνω Συμφωνίας, καθώς και </w:t>
      </w:r>
    </w:p>
    <w:p w14:paraId="425BB2F3" w14:textId="77777777" w:rsidR="00180C9E" w:rsidRPr="0033120F" w:rsidRDefault="00180C9E">
      <w:pPr>
        <w:rPr>
          <w:rFonts w:ascii="Tahoma" w:hAnsi="Tahoma" w:cs="Tahoma"/>
          <w:lang w:val="el-GR"/>
        </w:rPr>
      </w:pPr>
      <w:r w:rsidRPr="0033120F">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2ECE2A7" w14:textId="77777777" w:rsidR="00C22261" w:rsidRPr="0033120F" w:rsidRDefault="00C22261" w:rsidP="00C22261">
      <w:pPr>
        <w:rPr>
          <w:rFonts w:ascii="Tahoma" w:hAnsi="Tahoma" w:cs="Tahoma"/>
          <w:lang w:val="el-GR"/>
        </w:rPr>
      </w:pPr>
      <w:r w:rsidRPr="0033120F">
        <w:rPr>
          <w:rFonts w:ascii="Tahoma" w:hAnsi="Tahoma" w:cs="Tahoma"/>
          <w:lang w:val="el-GR"/>
        </w:rPr>
        <w:t xml:space="preserve">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33120F">
        <w:rPr>
          <w:rFonts w:ascii="Tahoma" w:hAnsi="Tahoma" w:cs="Tahoma"/>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sidR="00E41B8D" w:rsidRPr="0033120F">
        <w:rPr>
          <w:rStyle w:val="0"/>
          <w:lang w:val="el-GR"/>
        </w:rPr>
        <w:footnoteReference w:id="3"/>
      </w:r>
      <w:r w:rsidRPr="0033120F">
        <w:rPr>
          <w:rFonts w:ascii="Tahoma" w:hAnsi="Tahoma" w:cs="Tahoma"/>
          <w:lang w:val="el-GR"/>
        </w:rPr>
        <w:t>.</w:t>
      </w:r>
    </w:p>
    <w:p w14:paraId="64BFFA5B" w14:textId="77777777" w:rsidR="00F10185" w:rsidRPr="0033120F" w:rsidRDefault="00B06ADF">
      <w:pPr>
        <w:rPr>
          <w:rFonts w:ascii="Tahoma" w:hAnsi="Tahoma" w:cs="Tahoma"/>
          <w:lang w:val="el-GR"/>
        </w:rPr>
      </w:pPr>
      <w:r w:rsidRPr="0033120F">
        <w:rPr>
          <w:rFonts w:ascii="Tahoma" w:hAnsi="Tahoma" w:cs="Tahoma"/>
          <w:b/>
          <w:bCs/>
          <w:lang w:val="el-GR"/>
        </w:rPr>
        <w:t>2.2.1.</w:t>
      </w:r>
      <w:r w:rsidR="00180C9E" w:rsidRPr="0033120F">
        <w:rPr>
          <w:rFonts w:ascii="Tahoma" w:hAnsi="Tahoma" w:cs="Tahoma"/>
          <w:b/>
          <w:bCs/>
          <w:lang w:val="el-GR"/>
        </w:rPr>
        <w:t>2.</w:t>
      </w:r>
      <w:r w:rsidR="00C22261" w:rsidRPr="0033120F">
        <w:rPr>
          <w:rFonts w:ascii="Tahoma" w:hAnsi="Tahoma" w:cs="Tahoma"/>
          <w:b/>
          <w:bCs/>
          <w:lang w:val="el-GR"/>
        </w:rPr>
        <w:t xml:space="preserve"> </w:t>
      </w:r>
      <w:r w:rsidR="00C22261" w:rsidRPr="0033120F">
        <w:rPr>
          <w:rFonts w:ascii="Tahoma" w:hAnsi="Tahoma" w:cs="Tahoma"/>
          <w:bCs/>
          <w:lang w:val="el-GR"/>
        </w:rPr>
        <w:t>Οικονομικός φορέας συμμετέχει είτε μεμονωμένα είτε ως μέλος ένωσης.</w:t>
      </w:r>
      <w:r w:rsidR="00180C9E" w:rsidRPr="0033120F">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33120F">
        <w:rPr>
          <w:rFonts w:ascii="Tahoma" w:hAnsi="Tahoma" w:cs="Tahoma"/>
          <w:lang w:val="el-GR"/>
        </w:rPr>
        <w:t xml:space="preserve"> </w:t>
      </w:r>
      <w:r w:rsidR="00F10185" w:rsidRPr="0033120F">
        <w:rPr>
          <w:rFonts w:ascii="Tahoma" w:hAnsi="Tahoma" w:cs="Tahoma"/>
          <w:lang w:val="el-GR"/>
        </w:rPr>
        <w:t xml:space="preserve">Η αναθέτουσα αρχή μπορεί να απαιτήσει από τις ενώσεις οικονομικών φορέων να </w:t>
      </w:r>
      <w:r w:rsidR="00901249" w:rsidRPr="0033120F">
        <w:rPr>
          <w:rFonts w:ascii="Tahoma" w:hAnsi="Tahoma" w:cs="Tahoma"/>
          <w:lang w:val="el-GR"/>
        </w:rPr>
        <w:t>περιβληθούν</w:t>
      </w:r>
      <w:r w:rsidR="00F10185" w:rsidRPr="0033120F">
        <w:rPr>
          <w:rFonts w:ascii="Tahoma" w:hAnsi="Tahoma" w:cs="Tahoma"/>
          <w:lang w:val="el-GR"/>
        </w:rPr>
        <w:t xml:space="preserve"> συγκεκριμένη νομική μορφή, εφόσον τους ανατεθεί η </w:t>
      </w:r>
      <w:r w:rsidR="00E41B8D" w:rsidRPr="0033120F">
        <w:rPr>
          <w:rFonts w:ascii="Tahoma" w:hAnsi="Tahoma" w:cs="Tahoma"/>
          <w:lang w:val="el-GR"/>
        </w:rPr>
        <w:t>σύμβαση</w:t>
      </w:r>
      <w:r w:rsidR="00F10185" w:rsidRPr="0033120F">
        <w:rPr>
          <w:rFonts w:ascii="Tahoma" w:hAnsi="Tahoma" w:cs="Tahoma"/>
          <w:lang w:val="el-GR"/>
        </w:rPr>
        <w:t>.</w:t>
      </w:r>
    </w:p>
    <w:p w14:paraId="33F45F28" w14:textId="77777777" w:rsidR="00180C9E" w:rsidRPr="0033120F" w:rsidRDefault="00B06ADF">
      <w:pPr>
        <w:rPr>
          <w:rFonts w:ascii="Tahoma" w:hAnsi="Tahoma" w:cs="Tahoma"/>
          <w:lang w:val="el-GR"/>
        </w:rPr>
      </w:pPr>
      <w:r w:rsidRPr="0033120F">
        <w:rPr>
          <w:rFonts w:ascii="Tahoma" w:hAnsi="Tahoma" w:cs="Tahoma"/>
          <w:b/>
          <w:bCs/>
          <w:lang w:val="el-GR"/>
        </w:rPr>
        <w:t>2.2.1.</w:t>
      </w:r>
      <w:r w:rsidR="00E41B8D" w:rsidRPr="0033120F">
        <w:rPr>
          <w:rFonts w:ascii="Tahoma" w:hAnsi="Tahoma" w:cs="Tahoma"/>
          <w:b/>
          <w:bCs/>
          <w:lang w:val="el-GR"/>
        </w:rPr>
        <w:t>3</w:t>
      </w:r>
      <w:r w:rsidR="00180C9E" w:rsidRPr="0033120F">
        <w:rPr>
          <w:rFonts w:ascii="Tahoma" w:hAnsi="Tahoma" w:cs="Tahoma"/>
          <w:b/>
          <w:bCs/>
          <w:lang w:val="el-GR"/>
        </w:rPr>
        <w:t>.</w:t>
      </w:r>
      <w:r w:rsidR="00180C9E" w:rsidRPr="0033120F">
        <w:rPr>
          <w:rFonts w:ascii="Tahoma" w:hAnsi="Tahoma" w:cs="Tahoma"/>
          <w:lang w:val="el-GR"/>
        </w:rPr>
        <w:t xml:space="preserve"> </w:t>
      </w:r>
      <w:r w:rsidR="00283BEE" w:rsidRPr="0033120F">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ολόκληρον για την εκπλήρωση όλων των απορρεουσών, από τα έγγραφα </w:t>
      </w:r>
      <w:r w:rsidR="0016791C" w:rsidRPr="0033120F">
        <w:rPr>
          <w:rFonts w:ascii="Tahoma" w:hAnsi="Tahoma" w:cs="Tahoma"/>
          <w:lang w:val="el-GR"/>
        </w:rPr>
        <w:t xml:space="preserve">της </w:t>
      </w:r>
      <w:r w:rsidR="00E41B8D" w:rsidRPr="0033120F">
        <w:rPr>
          <w:rFonts w:ascii="Tahoma" w:hAnsi="Tahoma" w:cs="Tahoma"/>
          <w:lang w:val="el-GR"/>
        </w:rPr>
        <w:t>σύμβασης</w:t>
      </w:r>
      <w:r w:rsidR="00283BEE" w:rsidRPr="0033120F">
        <w:rPr>
          <w:rFonts w:ascii="Tahoma" w:hAnsi="Tahoma" w:cs="Tahoma"/>
          <w:lang w:val="el-GR"/>
        </w:rPr>
        <w:t xml:space="preserve">,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w:t>
      </w:r>
      <w:r w:rsidR="00E41B8D" w:rsidRPr="0033120F">
        <w:rPr>
          <w:rFonts w:ascii="Tahoma" w:hAnsi="Tahoma" w:cs="Tahoma"/>
          <w:lang w:val="el-GR"/>
        </w:rPr>
        <w:t>σύμβασης</w:t>
      </w:r>
      <w:r w:rsidR="00180C9E" w:rsidRPr="0033120F">
        <w:rPr>
          <w:rFonts w:ascii="Tahoma" w:hAnsi="Tahoma" w:cs="Tahoma"/>
          <w:lang w:val="el-GR"/>
        </w:rPr>
        <w:t>.</w:t>
      </w:r>
    </w:p>
    <w:p w14:paraId="40F3632A" w14:textId="77777777" w:rsidR="00283BEE" w:rsidRPr="0033120F" w:rsidRDefault="00283BEE">
      <w:pPr>
        <w:rPr>
          <w:rFonts w:ascii="Tahoma" w:hAnsi="Tahoma" w:cs="Tahoma"/>
          <w:lang w:val="el-GR"/>
        </w:rPr>
      </w:pPr>
      <w:r w:rsidRPr="0033120F">
        <w:rPr>
          <w:rFonts w:ascii="Tahoma" w:hAnsi="Tahoma" w:cs="Tahoma"/>
          <w:b/>
          <w:bCs/>
          <w:lang w:val="el-GR"/>
        </w:rPr>
        <w:t>2.2.1.</w:t>
      </w:r>
      <w:r w:rsidR="00E41B8D" w:rsidRPr="0033120F">
        <w:rPr>
          <w:rFonts w:ascii="Tahoma" w:hAnsi="Tahoma" w:cs="Tahoma"/>
          <w:b/>
          <w:bCs/>
          <w:lang w:val="el-GR"/>
        </w:rPr>
        <w:t>4</w:t>
      </w:r>
      <w:r w:rsidRPr="0033120F">
        <w:rPr>
          <w:rFonts w:ascii="Tahoma" w:hAnsi="Tahoma" w:cs="Tahoma"/>
          <w:b/>
          <w:bCs/>
          <w:lang w:val="el-GR"/>
        </w:rPr>
        <w:t>.</w:t>
      </w:r>
      <w:r w:rsidRPr="0033120F">
        <w:rPr>
          <w:rFonts w:ascii="Tahoma" w:hAnsi="Tahoma" w:cs="Tahoma"/>
          <w:lang w:val="el-GR"/>
        </w:rPr>
        <w:t xml:space="preserve"> </w:t>
      </w:r>
      <w:r w:rsidRPr="0033120F">
        <w:rPr>
          <w:rFonts w:ascii="Tahoma" w:hAnsi="Tahoma" w:cs="Tahoma"/>
          <w:iCs/>
          <w:lang w:val="el-GR"/>
        </w:rPr>
        <w:t xml:space="preserve">Σε περίπτωση που ο </w:t>
      </w:r>
      <w:r w:rsidR="0016791C" w:rsidRPr="0033120F">
        <w:rPr>
          <w:rFonts w:ascii="Tahoma" w:hAnsi="Tahoma" w:cs="Tahoma"/>
          <w:iCs/>
          <w:lang w:val="el-GR"/>
        </w:rPr>
        <w:t xml:space="preserve">αντισυμβαλλόμενος </w:t>
      </w:r>
      <w:r w:rsidRPr="0033120F">
        <w:rPr>
          <w:rFonts w:ascii="Tahoma" w:hAnsi="Tahoma" w:cs="Tahoma"/>
          <w:iCs/>
          <w:lang w:val="el-GR"/>
        </w:rPr>
        <w:t xml:space="preserve">είναι ένωση και κατά τη διάρκεια της εκτέλεσης της </w:t>
      </w:r>
      <w:r w:rsidR="00E41B8D" w:rsidRPr="0033120F">
        <w:rPr>
          <w:rFonts w:ascii="Tahoma" w:hAnsi="Tahoma" w:cs="Tahoma"/>
          <w:iCs/>
          <w:lang w:val="el-GR"/>
        </w:rPr>
        <w:t>σύμβασης</w:t>
      </w:r>
      <w:r w:rsidRPr="0033120F">
        <w:rPr>
          <w:rFonts w:ascii="Tahoma" w:hAnsi="Tahoma" w:cs="Tahoma"/>
          <w:iCs/>
          <w:lang w:val="el-GR"/>
        </w:rPr>
        <w:t xml:space="preserve">,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w:t>
      </w:r>
      <w:r w:rsidR="00E41B8D" w:rsidRPr="0033120F">
        <w:rPr>
          <w:rFonts w:ascii="Tahoma" w:hAnsi="Tahoma" w:cs="Tahoma"/>
          <w:iCs/>
          <w:lang w:val="el-GR"/>
        </w:rPr>
        <w:t>σύμβασης</w:t>
      </w:r>
      <w:r w:rsidR="00901249" w:rsidRPr="0033120F">
        <w:rPr>
          <w:rFonts w:ascii="Tahoma" w:hAnsi="Tahoma" w:cs="Tahoma"/>
          <w:iCs/>
          <w:lang w:val="el-GR"/>
        </w:rPr>
        <w:t xml:space="preserve"> </w:t>
      </w:r>
      <w:r w:rsidRPr="0033120F">
        <w:rPr>
          <w:rFonts w:ascii="Tahoma" w:hAnsi="Tahoma" w:cs="Tahoma"/>
          <w:iCs/>
          <w:lang w:val="el-GR"/>
        </w:rPr>
        <w:t xml:space="preserve">με τους ίδιους όρους. Η κρίση για τη δυνατότητα εκπλήρωσης ή μη των όρων της </w:t>
      </w:r>
      <w:r w:rsidR="00E41B8D" w:rsidRPr="0033120F">
        <w:rPr>
          <w:rFonts w:ascii="Tahoma" w:hAnsi="Tahoma" w:cs="Tahoma"/>
          <w:iCs/>
          <w:lang w:val="el-GR"/>
        </w:rPr>
        <w:t>σύμβασης</w:t>
      </w:r>
      <w:r w:rsidR="00901249" w:rsidRPr="0033120F">
        <w:rPr>
          <w:rFonts w:ascii="Tahoma" w:hAnsi="Tahoma" w:cs="Tahoma"/>
          <w:iCs/>
          <w:lang w:val="el-GR"/>
        </w:rPr>
        <w:t xml:space="preserve"> </w:t>
      </w:r>
      <w:r w:rsidRPr="0033120F">
        <w:rPr>
          <w:rFonts w:ascii="Tahoma" w:hAnsi="Tahoma" w:cs="Tahoma"/>
          <w:iCs/>
          <w:lang w:val="el-GR"/>
        </w:rPr>
        <w:t xml:space="preserve">εναπόκειται στη διακριτική ευχέρεια της αναθέτουσας αρχής. Σε αρνητική περίπτωση, </w:t>
      </w:r>
      <w:r w:rsidR="0016791C" w:rsidRPr="0033120F">
        <w:rPr>
          <w:rFonts w:ascii="Tahoma" w:hAnsi="Tahoma" w:cs="Tahoma"/>
          <w:iCs/>
          <w:lang w:val="el-GR"/>
        </w:rPr>
        <w:t xml:space="preserve">η </w:t>
      </w:r>
      <w:r w:rsidRPr="0033120F">
        <w:rPr>
          <w:rFonts w:ascii="Tahoma" w:hAnsi="Tahoma" w:cs="Tahoma"/>
          <w:iCs/>
          <w:lang w:val="el-GR"/>
        </w:rPr>
        <w:t xml:space="preserve">αναθέτουσα αρχή δύναται να καταγγείλει τη </w:t>
      </w:r>
      <w:r w:rsidR="00E41B8D" w:rsidRPr="0033120F">
        <w:rPr>
          <w:rFonts w:ascii="Tahoma" w:hAnsi="Tahoma" w:cs="Tahoma"/>
          <w:iCs/>
          <w:lang w:val="el-GR"/>
        </w:rPr>
        <w:t>σύμβαση</w:t>
      </w:r>
      <w:r w:rsidRPr="0033120F">
        <w:rPr>
          <w:rFonts w:ascii="Tahoma" w:hAnsi="Tahoma" w:cs="Tahoma"/>
          <w:iCs/>
          <w:lang w:val="el-GR"/>
        </w:rPr>
        <w:t>.</w:t>
      </w:r>
    </w:p>
    <w:p w14:paraId="54300FBC" w14:textId="77777777" w:rsidR="00A138A0" w:rsidRPr="0033120F" w:rsidRDefault="00A138A0" w:rsidP="00EA72C1">
      <w:pPr>
        <w:pStyle w:val="3"/>
      </w:pPr>
      <w:bookmarkStart w:id="69" w:name="_Ref33542395"/>
      <w:bookmarkStart w:id="70" w:name="_Toc89934377"/>
      <w:bookmarkStart w:id="71" w:name="_Toc89942116"/>
      <w:bookmarkStart w:id="72" w:name="_Toc125113540"/>
      <w:r w:rsidRPr="0033120F">
        <w:t>Εγγύηση συμμετοχής</w:t>
      </w:r>
      <w:bookmarkEnd w:id="69"/>
      <w:bookmarkEnd w:id="70"/>
      <w:bookmarkEnd w:id="71"/>
      <w:bookmarkEnd w:id="72"/>
    </w:p>
    <w:p w14:paraId="52D87218" w14:textId="174465E2" w:rsidR="00EA72C1" w:rsidRPr="0033120F" w:rsidRDefault="00EA72C1" w:rsidP="00EA72C1">
      <w:pPr>
        <w:pStyle w:val="afb"/>
        <w:tabs>
          <w:tab w:val="left" w:pos="0"/>
          <w:tab w:val="left" w:pos="1134"/>
        </w:tabs>
        <w:spacing w:after="120"/>
        <w:ind w:left="0"/>
        <w:contextualSpacing w:val="0"/>
        <w:rPr>
          <w:rFonts w:cs="Tahoma"/>
          <w:szCs w:val="22"/>
          <w:lang w:val="el-GR"/>
        </w:rPr>
      </w:pPr>
      <w:r w:rsidRPr="0033120F">
        <w:rPr>
          <w:rStyle w:val="Heading4Char"/>
          <w:rFonts w:ascii="Tahoma" w:hAnsi="Tahoma" w:cs="Tahoma"/>
          <w:szCs w:val="22"/>
          <w:lang w:val="el-GR"/>
        </w:rPr>
        <w:t>2.2.2.1.</w:t>
      </w:r>
      <w:r w:rsidRPr="0033120F">
        <w:rPr>
          <w:rFonts w:cs="Tahoma"/>
          <w:b/>
          <w:bCs/>
          <w:szCs w:val="22"/>
          <w:lang w:val="el-GR"/>
        </w:rPr>
        <w:t xml:space="preserve"> </w:t>
      </w:r>
      <w:r w:rsidRPr="0033120F">
        <w:rPr>
          <w:rFonts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3F1CF8" w:rsidRPr="003F1CF8">
        <w:rPr>
          <w:rFonts w:cs="Tahoma"/>
          <w:color w:val="0070C0"/>
          <w:szCs w:val="22"/>
          <w:lang w:val="el-GR"/>
        </w:rPr>
        <w:fldChar w:fldCharType="begin"/>
      </w:r>
      <w:r w:rsidR="003F1CF8" w:rsidRPr="003F1CF8">
        <w:rPr>
          <w:rFonts w:cs="Tahoma"/>
          <w:color w:val="0070C0"/>
          <w:szCs w:val="22"/>
          <w:lang w:val="el-GR"/>
        </w:rPr>
        <w:instrText xml:space="preserve"> REF _Ref88140545 \h  \* MERGEFORMAT </w:instrText>
      </w:r>
      <w:r w:rsidR="003F1CF8" w:rsidRPr="003F1CF8">
        <w:rPr>
          <w:rFonts w:cs="Tahoma"/>
          <w:color w:val="0070C0"/>
          <w:szCs w:val="22"/>
          <w:lang w:val="el-GR"/>
        </w:rPr>
      </w:r>
      <w:r w:rsidR="003F1CF8" w:rsidRPr="003F1CF8">
        <w:rPr>
          <w:rFonts w:cs="Tahoma"/>
          <w:color w:val="0070C0"/>
          <w:szCs w:val="22"/>
          <w:lang w:val="el-GR"/>
        </w:rPr>
        <w:fldChar w:fldCharType="separate"/>
      </w:r>
      <w:r w:rsidR="00EF5C19" w:rsidRPr="00EF5C19">
        <w:rPr>
          <w:rFonts w:cs="Tahoma"/>
          <w:b/>
          <w:bCs/>
          <w:color w:val="0070C0"/>
          <w:lang w:val="el-GR"/>
        </w:rPr>
        <w:t>ΠΑΡΑΡΤΗΜΑ V</w:t>
      </w:r>
      <w:r w:rsidR="00EF5C19" w:rsidRPr="00EF5C19">
        <w:rPr>
          <w:rFonts w:cs="Tahoma"/>
          <w:color w:val="0070C0"/>
          <w:lang w:val="el-GR"/>
        </w:rPr>
        <w:t xml:space="preserve"> – ΥΠΟΔΕΙΓΜΑΤΑ ΕΓΓΥΗΤΙΚΩΝ ΕΠΙΣΤΟΛΩΝ</w:t>
      </w:r>
      <w:r w:rsidR="003F1CF8" w:rsidRPr="003F1CF8">
        <w:rPr>
          <w:rFonts w:cs="Tahoma"/>
          <w:color w:val="0070C0"/>
          <w:szCs w:val="22"/>
          <w:lang w:val="el-GR"/>
        </w:rPr>
        <w:fldChar w:fldCharType="end"/>
      </w:r>
      <w:r w:rsidRPr="0033120F">
        <w:rPr>
          <w:rFonts w:cs="Tahoma"/>
          <w:szCs w:val="22"/>
          <w:lang w:val="el-GR"/>
        </w:rPr>
        <w:t xml:space="preserve"> της παρούσας.</w:t>
      </w:r>
    </w:p>
    <w:p w14:paraId="549DD18B" w14:textId="77777777" w:rsidR="00EA72C1" w:rsidRPr="0033120F" w:rsidRDefault="00EA72C1" w:rsidP="00EA72C1">
      <w:pPr>
        <w:pStyle w:val="afb"/>
        <w:tabs>
          <w:tab w:val="left" w:pos="0"/>
          <w:tab w:val="left" w:pos="1134"/>
        </w:tabs>
        <w:spacing w:after="120"/>
        <w:ind w:left="0"/>
        <w:contextualSpacing w:val="0"/>
        <w:rPr>
          <w:rFonts w:cs="Tahoma"/>
          <w:szCs w:val="22"/>
          <w:lang w:val="el-GR"/>
        </w:rPr>
      </w:pPr>
      <w:r w:rsidRPr="0033120F">
        <w:rPr>
          <w:rFonts w:cs="Tahoma"/>
          <w:lang w:val="el-GR"/>
        </w:rPr>
        <w:t xml:space="preserve">Το ποσό της εγγυητικής επιστολής θα πρέπει να καλύπτει σε ευρώ (€) ποσοστό </w:t>
      </w:r>
      <w:r w:rsidRPr="0033120F">
        <w:rPr>
          <w:rFonts w:cs="Tahoma"/>
          <w:b/>
          <w:lang w:val="el-GR"/>
        </w:rPr>
        <w:t>2%</w:t>
      </w:r>
      <w:r w:rsidRPr="0033120F">
        <w:rPr>
          <w:rFonts w:cs="Tahoma"/>
          <w:lang w:val="el-GR"/>
        </w:rPr>
        <w:t xml:space="preserve"> του προϋπολογισμού του Έργου (μη συμπεριλαμβανομένου ΦΠΑ), ήτοι ποσό </w:t>
      </w:r>
      <w:r w:rsidR="00BD3AD3" w:rsidRPr="00BD3AD3">
        <w:rPr>
          <w:rFonts w:cs="Tahoma"/>
          <w:b/>
          <w:bCs/>
          <w:szCs w:val="22"/>
          <w:lang w:val="el-GR"/>
        </w:rPr>
        <w:t>έξι</w:t>
      </w:r>
      <w:r w:rsidRPr="00BD3AD3">
        <w:rPr>
          <w:rFonts w:cs="Tahoma"/>
          <w:b/>
          <w:bCs/>
          <w:szCs w:val="22"/>
          <w:lang w:val="el-GR"/>
        </w:rPr>
        <w:t xml:space="preserve"> χιλιάδες ευρώ</w:t>
      </w:r>
      <w:r w:rsidRPr="0033120F">
        <w:rPr>
          <w:rFonts w:cs="Tahoma"/>
          <w:szCs w:val="22"/>
          <w:lang w:val="el-GR"/>
        </w:rPr>
        <w:t xml:space="preserve"> (</w:t>
      </w:r>
      <w:r w:rsidRPr="0033120F">
        <w:rPr>
          <w:rFonts w:cs="Tahoma"/>
          <w:b/>
          <w:bCs/>
          <w:szCs w:val="22"/>
          <w:lang w:val="el-GR"/>
        </w:rPr>
        <w:t>€</w:t>
      </w:r>
      <w:r w:rsidR="00BD3AD3">
        <w:rPr>
          <w:rFonts w:cs="Tahoma"/>
          <w:b/>
          <w:bCs/>
          <w:szCs w:val="22"/>
          <w:lang w:val="el-GR"/>
        </w:rPr>
        <w:t>6</w:t>
      </w:r>
      <w:r w:rsidRPr="0033120F">
        <w:rPr>
          <w:rFonts w:cs="Tahoma"/>
          <w:b/>
          <w:bCs/>
          <w:szCs w:val="22"/>
          <w:lang w:val="el-GR"/>
        </w:rPr>
        <w:t>.000,00</w:t>
      </w:r>
      <w:r w:rsidRPr="0033120F">
        <w:rPr>
          <w:rFonts w:cs="Tahoma"/>
          <w:lang w:val="el-GR"/>
        </w:rPr>
        <w:t>)</w:t>
      </w:r>
      <w:r w:rsidRPr="0033120F">
        <w:rPr>
          <w:rFonts w:cs="Tahoma"/>
          <w:szCs w:val="22"/>
          <w:lang w:val="el-GR"/>
        </w:rPr>
        <w:t>.</w:t>
      </w:r>
    </w:p>
    <w:p w14:paraId="457C9EA2" w14:textId="77777777" w:rsidR="00EA72C1" w:rsidRPr="0033120F" w:rsidRDefault="00EA72C1" w:rsidP="00EA72C1">
      <w:pPr>
        <w:rPr>
          <w:rFonts w:ascii="Tahoma" w:hAnsi="Tahoma" w:cs="Tahoma"/>
          <w:bCs/>
          <w:szCs w:val="22"/>
          <w:lang w:val="el-GR"/>
        </w:rPr>
      </w:pPr>
      <w:r w:rsidRPr="0033120F">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8DE7E39" w14:textId="049CB513" w:rsidR="00EA72C1" w:rsidRPr="0033120F" w:rsidRDefault="00EA72C1" w:rsidP="00EA72C1">
      <w:pPr>
        <w:rPr>
          <w:rFonts w:ascii="Tahoma" w:hAnsi="Tahoma" w:cs="Tahoma"/>
          <w:bCs/>
          <w:szCs w:val="22"/>
          <w:lang w:val="el-GR"/>
        </w:rPr>
      </w:pPr>
      <w:r w:rsidRPr="0033120F">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Pr="00A9232A">
        <w:rPr>
          <w:rFonts w:ascii="Tahoma" w:hAnsi="Tahoma" w:cs="Tahoma"/>
          <w:bCs/>
          <w:color w:val="0070C0"/>
          <w:szCs w:val="22"/>
          <w:lang w:val="el-GR"/>
        </w:rPr>
        <w:fldChar w:fldCharType="begin"/>
      </w:r>
      <w:r w:rsidRPr="00A9232A">
        <w:rPr>
          <w:rFonts w:ascii="Tahoma" w:hAnsi="Tahoma" w:cs="Tahoma"/>
          <w:bCs/>
          <w:color w:val="0070C0"/>
          <w:szCs w:val="22"/>
          <w:lang w:val="el-GR"/>
        </w:rPr>
        <w:instrText xml:space="preserve"> REF _Ref33625222 \r \h </w:instrText>
      </w:r>
      <w:r w:rsidRPr="00A9232A">
        <w:rPr>
          <w:rFonts w:ascii="Tahoma" w:hAnsi="Tahoma" w:cs="Tahoma"/>
          <w:bCs/>
          <w:color w:val="0070C0"/>
          <w:szCs w:val="22"/>
          <w:lang w:val="el-GR"/>
        </w:rPr>
      </w:r>
      <w:r w:rsidRPr="00A9232A">
        <w:rPr>
          <w:rFonts w:ascii="Tahoma" w:hAnsi="Tahoma" w:cs="Tahoma"/>
          <w:bCs/>
          <w:color w:val="0070C0"/>
          <w:szCs w:val="22"/>
          <w:lang w:val="el-GR"/>
        </w:rPr>
        <w:fldChar w:fldCharType="separate"/>
      </w:r>
      <w:r w:rsidR="00EF5C19">
        <w:rPr>
          <w:rFonts w:ascii="Tahoma" w:hAnsi="Tahoma" w:cs="Tahoma"/>
          <w:bCs/>
          <w:color w:val="0070C0"/>
          <w:szCs w:val="22"/>
          <w:lang w:val="el-GR"/>
        </w:rPr>
        <w:t>2.4.5</w:t>
      </w:r>
      <w:r w:rsidRPr="00A9232A">
        <w:rPr>
          <w:rFonts w:ascii="Tahoma" w:hAnsi="Tahoma" w:cs="Tahoma"/>
          <w:bCs/>
          <w:color w:val="0070C0"/>
          <w:szCs w:val="22"/>
          <w:lang w:val="el-GR"/>
        </w:rPr>
        <w:fldChar w:fldCharType="end"/>
      </w:r>
      <w:r w:rsidRPr="0033120F">
        <w:rPr>
          <w:rFonts w:ascii="Tahoma" w:hAnsi="Tahoma" w:cs="Tahoma"/>
          <w:bCs/>
          <w:szCs w:val="22"/>
          <w:lang w:val="el-GR"/>
        </w:rPr>
        <w:t xml:space="preserve"> «Χρόνος Ισχύος των Προσφορών»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6A9D3496" w14:textId="17B9107E" w:rsidR="00EA72C1" w:rsidRPr="0033120F" w:rsidRDefault="00EA72C1" w:rsidP="00EA72C1">
      <w:pPr>
        <w:rPr>
          <w:rFonts w:ascii="Tahoma" w:hAnsi="Tahoma" w:cs="Tahoma"/>
          <w:bCs/>
          <w:lang w:val="el-GR"/>
        </w:rPr>
      </w:pPr>
      <w:r w:rsidRPr="0033120F">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A9232A">
        <w:rPr>
          <w:rFonts w:ascii="Tahoma" w:hAnsi="Tahoma" w:cs="Tahoma"/>
          <w:bCs/>
          <w:color w:val="0070C0"/>
          <w:lang w:val="el-GR"/>
        </w:rPr>
        <w:fldChar w:fldCharType="begin"/>
      </w:r>
      <w:r w:rsidRPr="00A9232A">
        <w:rPr>
          <w:rFonts w:ascii="Tahoma" w:hAnsi="Tahoma" w:cs="Tahoma"/>
          <w:bCs/>
          <w:color w:val="0070C0"/>
          <w:lang w:val="el-GR"/>
        </w:rPr>
        <w:instrText xml:space="preserve"> REF _Ref33625284 \r \h </w:instrText>
      </w:r>
      <w:r w:rsidRPr="00A9232A">
        <w:rPr>
          <w:rFonts w:ascii="Tahoma" w:hAnsi="Tahoma" w:cs="Tahoma"/>
          <w:bCs/>
          <w:color w:val="0070C0"/>
          <w:lang w:val="el-GR"/>
        </w:rPr>
      </w:r>
      <w:r w:rsidRPr="00A9232A">
        <w:rPr>
          <w:rFonts w:ascii="Tahoma" w:hAnsi="Tahoma" w:cs="Tahoma"/>
          <w:bCs/>
          <w:color w:val="0070C0"/>
          <w:lang w:val="el-GR"/>
        </w:rPr>
        <w:fldChar w:fldCharType="separate"/>
      </w:r>
      <w:r w:rsidR="00EF5C19">
        <w:rPr>
          <w:rFonts w:ascii="Tahoma" w:hAnsi="Tahoma" w:cs="Tahoma"/>
          <w:bCs/>
          <w:color w:val="0070C0"/>
          <w:lang w:val="el-GR"/>
        </w:rPr>
        <w:t>3.1</w:t>
      </w:r>
      <w:r w:rsidRPr="00A9232A">
        <w:rPr>
          <w:rFonts w:ascii="Tahoma" w:hAnsi="Tahoma" w:cs="Tahoma"/>
          <w:bCs/>
          <w:color w:val="0070C0"/>
          <w:lang w:val="el-GR"/>
        </w:rPr>
        <w:fldChar w:fldCharType="end"/>
      </w:r>
      <w:r w:rsidRPr="0033120F">
        <w:rPr>
          <w:rFonts w:ascii="Tahoma" w:hAnsi="Tahoma" w:cs="Tahoma"/>
          <w:bCs/>
          <w:lang w:val="el-GR"/>
        </w:rPr>
        <w:t xml:space="preserve"> της παρούσας, άλλως η προσφορά απορρίπτεται ως απαράδεκτη, μετά από γνώμη της Επιτροπής Διαγωνισμού.</w:t>
      </w:r>
    </w:p>
    <w:p w14:paraId="2BF73D34" w14:textId="77777777" w:rsidR="00EA72C1" w:rsidRPr="0033120F" w:rsidRDefault="00EA72C1" w:rsidP="00EA72C1">
      <w:pPr>
        <w:pStyle w:val="afb"/>
        <w:tabs>
          <w:tab w:val="left" w:pos="0"/>
          <w:tab w:val="left" w:pos="1134"/>
        </w:tabs>
        <w:spacing w:after="120"/>
        <w:ind w:left="0"/>
        <w:contextualSpacing w:val="0"/>
        <w:rPr>
          <w:rFonts w:cs="Tahoma"/>
          <w:szCs w:val="22"/>
          <w:lang w:val="el-GR"/>
        </w:rPr>
      </w:pPr>
      <w:r w:rsidRPr="0033120F">
        <w:rPr>
          <w:rStyle w:val="Heading4Char"/>
          <w:rFonts w:ascii="Tahoma" w:hAnsi="Tahoma" w:cs="Tahoma"/>
          <w:szCs w:val="22"/>
          <w:lang w:val="el-GR"/>
        </w:rPr>
        <w:t>2.2.2.2.</w:t>
      </w:r>
      <w:r w:rsidRPr="0033120F">
        <w:rPr>
          <w:rFonts w:cs="Tahoma"/>
          <w:b/>
          <w:szCs w:val="22"/>
          <w:lang w:val="el-GR"/>
        </w:rPr>
        <w:t xml:space="preserve"> </w:t>
      </w:r>
      <w:r w:rsidRPr="0033120F">
        <w:rPr>
          <w:rFonts w:cs="Tahoma"/>
          <w:szCs w:val="22"/>
          <w:lang w:val="el-GR"/>
        </w:rPr>
        <w:t xml:space="preserve">Η εγγύηση συμμετοχής επιστρέφεται στον ανάδοχο με την προσκόμιση της εγγύησης καλής εκτέλεσης. </w:t>
      </w:r>
    </w:p>
    <w:p w14:paraId="46F3BE25" w14:textId="77777777" w:rsidR="00EA72C1" w:rsidRPr="0033120F" w:rsidRDefault="00EA72C1" w:rsidP="00EA72C1">
      <w:pPr>
        <w:rPr>
          <w:rFonts w:ascii="Tahoma" w:hAnsi="Tahoma" w:cs="Tahoma"/>
          <w:szCs w:val="22"/>
          <w:lang w:val="el-GR"/>
        </w:rPr>
      </w:pPr>
      <w:r w:rsidRPr="0033120F">
        <w:rPr>
          <w:rFonts w:ascii="Tahoma" w:hAnsi="Tahoma" w:cs="Tahoma"/>
          <w:szCs w:val="22"/>
          <w:lang w:val="el-GR"/>
        </w:rPr>
        <w:lastRenderedPageBreak/>
        <w:t xml:space="preserve">Η εγγύηση συμμετοχής επιστρέφεται στους λοιπούς προσφέροντες σύμφωνα με τα ειδικότερα οριζόμενα </w:t>
      </w:r>
      <w:r w:rsidRPr="0033120F">
        <w:rPr>
          <w:rFonts w:ascii="Tahoma" w:hAnsi="Tahoma" w:cs="Tahoma"/>
          <w:bCs/>
          <w:lang w:val="el-GR"/>
        </w:rPr>
        <w:t xml:space="preserve">στην παρ. 3 </w:t>
      </w:r>
      <w:r w:rsidRPr="0033120F">
        <w:rPr>
          <w:rFonts w:ascii="Tahoma" w:hAnsi="Tahoma" w:cs="Tahoma"/>
          <w:bCs/>
          <w:szCs w:val="22"/>
          <w:lang w:val="el-GR"/>
        </w:rPr>
        <w:t>του άρθρου 72 του ν. 4412/2016</w:t>
      </w:r>
      <w:r w:rsidRPr="0033120F">
        <w:rPr>
          <w:rFonts w:ascii="Tahoma" w:hAnsi="Tahoma" w:cs="Tahoma"/>
          <w:szCs w:val="22"/>
          <w:lang w:val="el-GR"/>
        </w:rPr>
        <w:t xml:space="preserve">., μετά από: </w:t>
      </w:r>
    </w:p>
    <w:p w14:paraId="0FD26B82" w14:textId="77777777" w:rsidR="00EA72C1" w:rsidRPr="0033120F" w:rsidRDefault="00EA72C1" w:rsidP="00EA72C1">
      <w:pPr>
        <w:rPr>
          <w:rFonts w:ascii="Tahoma" w:hAnsi="Tahoma" w:cs="Tahoma"/>
          <w:szCs w:val="22"/>
          <w:lang w:val="el-GR"/>
        </w:rPr>
      </w:pPr>
      <w:bookmarkStart w:id="73" w:name="_Hlk6500430"/>
      <w:r w:rsidRPr="0033120F">
        <w:rPr>
          <w:rFonts w:ascii="Tahoma" w:hAnsi="Tahoma" w:cs="Tahoma"/>
          <w:szCs w:val="22"/>
          <w:lang w:val="el-GR"/>
        </w:rPr>
        <w:t xml:space="preserve">αα) την άπρακτη πάροδο της προθεσμίας άσκησης ενδικοφανούς προσφυγής ή την έκδοση απόφασης επί ασκηθείσας προσφυγής κατά της απόφασης κατακύρωσης,  </w:t>
      </w:r>
    </w:p>
    <w:p w14:paraId="16731A71" w14:textId="77777777" w:rsidR="00EA72C1" w:rsidRPr="0033120F" w:rsidRDefault="00EA72C1" w:rsidP="00EA72C1">
      <w:pPr>
        <w:rPr>
          <w:rFonts w:ascii="Tahoma" w:hAnsi="Tahoma" w:cs="Tahoma"/>
          <w:szCs w:val="22"/>
          <w:lang w:val="el-GR"/>
        </w:rPr>
      </w:pPr>
      <w:r w:rsidRPr="0033120F">
        <w:rPr>
          <w:rFonts w:ascii="Tahoma" w:hAnsi="Tahoma" w:cs="Tahoma"/>
          <w:szCs w:val="22"/>
          <w:lang w:val="el-GR"/>
        </w:rPr>
        <w:t>ββ) την άπρακτη πάροδο της προθεσμίας άσκησης ενδίκων βοηθημάτων προσωρινής δικαστικής Προστασίας</w:t>
      </w:r>
      <w:r w:rsidRPr="0033120F" w:rsidDel="00A70112">
        <w:rPr>
          <w:rFonts w:ascii="Tahoma" w:hAnsi="Tahoma" w:cs="Tahoma"/>
          <w:szCs w:val="22"/>
          <w:lang w:val="el-GR"/>
        </w:rPr>
        <w:t xml:space="preserve"> </w:t>
      </w:r>
      <w:r w:rsidRPr="0033120F">
        <w:rPr>
          <w:rFonts w:ascii="Tahoma" w:hAnsi="Tahoma" w:cs="Tahoma"/>
          <w:szCs w:val="22"/>
          <w:lang w:val="el-GR"/>
        </w:rPr>
        <w:t>ή την έκδοση απόφασης επ’ αυτών,</w:t>
      </w:r>
    </w:p>
    <w:p w14:paraId="58CA2E13" w14:textId="77777777" w:rsidR="00EA72C1" w:rsidRPr="0033120F" w:rsidRDefault="00EA72C1" w:rsidP="00EA72C1">
      <w:pPr>
        <w:rPr>
          <w:rFonts w:ascii="Tahoma" w:hAnsi="Tahoma" w:cs="Tahoma"/>
          <w:lang w:val="el-GR"/>
        </w:rPr>
      </w:pPr>
      <w:bookmarkStart w:id="74" w:name="_Hlk9419416"/>
      <w:bookmarkEnd w:id="73"/>
      <w:r w:rsidRPr="0033120F">
        <w:rPr>
          <w:rFonts w:ascii="Tahoma" w:hAnsi="Tahoma" w:cs="Tahoma"/>
          <w:lang w:val="el-GR"/>
        </w:rPr>
        <w:t xml:space="preserve">Για τα προηγούμενα στάδια της κατακύρωσης η εγγύηση συμμετοχής επιστρέφεται στους συμμετέχοντες σε </w:t>
      </w:r>
      <w:r w:rsidRPr="0033120F">
        <w:rPr>
          <w:rFonts w:ascii="Tahoma" w:hAnsi="Tahoma" w:cs="Tahoma"/>
          <w:szCs w:val="22"/>
          <w:lang w:val="el-GR"/>
        </w:rPr>
        <w:t>περίπτωση</w:t>
      </w:r>
      <w:r w:rsidRPr="0033120F">
        <w:rPr>
          <w:rFonts w:ascii="Tahoma" w:hAnsi="Tahoma" w:cs="Tahoma"/>
          <w:lang w:val="el-GR"/>
        </w:rPr>
        <w:t xml:space="preserve">: </w:t>
      </w:r>
    </w:p>
    <w:p w14:paraId="5F56849D" w14:textId="77777777" w:rsidR="00EA72C1" w:rsidRPr="0033120F" w:rsidRDefault="00EA72C1" w:rsidP="00EA72C1">
      <w:pPr>
        <w:rPr>
          <w:rFonts w:ascii="Tahoma" w:hAnsi="Tahoma" w:cs="Tahoma"/>
          <w:lang w:val="el-GR"/>
        </w:rPr>
      </w:pPr>
      <w:r w:rsidRPr="0033120F">
        <w:rPr>
          <w:rFonts w:ascii="Tahoma" w:hAnsi="Tahoma" w:cs="Tahoma"/>
          <w:lang w:val="el-GR"/>
        </w:rPr>
        <w:t xml:space="preserve">α) λήξης του χρόνου ισχύος της προσφοράς και μη ανανέωσης αυτής και </w:t>
      </w:r>
    </w:p>
    <w:p w14:paraId="152A6297" w14:textId="77777777" w:rsidR="00EA72C1" w:rsidRPr="0033120F" w:rsidRDefault="00EA72C1" w:rsidP="00EA72C1">
      <w:pPr>
        <w:rPr>
          <w:rFonts w:ascii="Tahoma" w:hAnsi="Tahoma" w:cs="Tahoma"/>
          <w:szCs w:val="22"/>
          <w:lang w:val="el-GR"/>
        </w:rPr>
      </w:pPr>
      <w:r w:rsidRPr="0033120F">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74"/>
    <w:p w14:paraId="1614EF62" w14:textId="408B9F24" w:rsidR="00A138A0" w:rsidRPr="0033120F" w:rsidRDefault="00EA72C1" w:rsidP="00EA72C1">
      <w:pPr>
        <w:rPr>
          <w:rFonts w:ascii="Tahoma" w:hAnsi="Tahoma" w:cs="Tahoma"/>
          <w:szCs w:val="22"/>
          <w:lang w:val="el-GR"/>
        </w:rPr>
      </w:pPr>
      <w:r w:rsidRPr="0033120F">
        <w:rPr>
          <w:rStyle w:val="Heading4Char"/>
          <w:rFonts w:ascii="Tahoma" w:hAnsi="Tahoma" w:cs="Tahoma"/>
          <w:szCs w:val="22"/>
          <w:lang w:val="el-GR"/>
        </w:rPr>
        <w:t>2.2.2.3.</w:t>
      </w:r>
      <w:r w:rsidRPr="0033120F">
        <w:rPr>
          <w:rFonts w:ascii="Tahoma" w:hAnsi="Tahoma"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Pr="0033120F" w:rsidDel="00C32872">
        <w:rPr>
          <w:rFonts w:ascii="Tahoma" w:hAnsi="Tahoma" w:cs="Tahoma"/>
          <w:szCs w:val="22"/>
          <w:lang w:val="el-GR"/>
        </w:rPr>
        <w:t xml:space="preserve"> </w:t>
      </w:r>
      <w:r w:rsidRPr="0094694C">
        <w:rPr>
          <w:rFonts w:ascii="Tahoma" w:hAnsi="Tahoma" w:cs="Tahoma"/>
          <w:color w:val="0070C0"/>
          <w:szCs w:val="22"/>
          <w:lang w:val="el-GR"/>
        </w:rPr>
        <w:fldChar w:fldCharType="begin"/>
      </w:r>
      <w:r w:rsidRPr="0094694C">
        <w:rPr>
          <w:rFonts w:ascii="Tahoma" w:hAnsi="Tahoma" w:cs="Tahoma"/>
          <w:color w:val="0070C0"/>
          <w:szCs w:val="22"/>
          <w:lang w:val="el-GR"/>
        </w:rPr>
        <w:instrText xml:space="preserve"> REF _Ref479335541 \r \h </w:instrText>
      </w:r>
      <w:r w:rsidRPr="0094694C">
        <w:rPr>
          <w:rFonts w:ascii="Tahoma" w:hAnsi="Tahoma" w:cs="Tahoma"/>
          <w:color w:val="0070C0"/>
          <w:szCs w:val="22"/>
          <w:lang w:val="el-GR"/>
        </w:rPr>
      </w:r>
      <w:r w:rsidRPr="0094694C">
        <w:rPr>
          <w:rFonts w:ascii="Tahoma" w:hAnsi="Tahoma" w:cs="Tahoma"/>
          <w:color w:val="0070C0"/>
          <w:szCs w:val="22"/>
          <w:lang w:val="el-GR"/>
        </w:rPr>
        <w:fldChar w:fldCharType="separate"/>
      </w:r>
      <w:r w:rsidR="00EF5C19">
        <w:rPr>
          <w:rFonts w:ascii="Tahoma" w:hAnsi="Tahoma" w:cs="Tahoma"/>
          <w:color w:val="0070C0"/>
          <w:szCs w:val="22"/>
          <w:lang w:val="el-GR"/>
        </w:rPr>
        <w:t>2.2.3</w:t>
      </w:r>
      <w:r w:rsidRPr="0094694C">
        <w:rPr>
          <w:rFonts w:ascii="Tahoma" w:hAnsi="Tahoma" w:cs="Tahoma"/>
          <w:color w:val="0070C0"/>
          <w:szCs w:val="22"/>
          <w:lang w:val="el-GR"/>
        </w:rPr>
        <w:fldChar w:fldCharType="end"/>
      </w:r>
      <w:r w:rsidRPr="0033120F">
        <w:rPr>
          <w:rFonts w:ascii="Tahoma" w:hAnsi="Tahoma" w:cs="Tahoma"/>
          <w:szCs w:val="22"/>
          <w:lang w:val="el-GR"/>
        </w:rPr>
        <w:t xml:space="preserve"> έως </w:t>
      </w:r>
      <w:r w:rsidRPr="0094694C">
        <w:rPr>
          <w:rFonts w:ascii="Tahoma" w:hAnsi="Tahoma" w:cs="Tahoma"/>
          <w:color w:val="0070C0"/>
          <w:szCs w:val="22"/>
          <w:lang w:val="el-GR"/>
        </w:rPr>
        <w:fldChar w:fldCharType="begin"/>
      </w:r>
      <w:r w:rsidRPr="0094694C">
        <w:rPr>
          <w:rFonts w:ascii="Tahoma" w:hAnsi="Tahoma" w:cs="Tahoma"/>
          <w:color w:val="0070C0"/>
          <w:szCs w:val="22"/>
          <w:lang w:val="el-GR"/>
        </w:rPr>
        <w:instrText xml:space="preserve"> REF _Ref89769451 \r \h </w:instrText>
      </w:r>
      <w:r w:rsidRPr="0094694C">
        <w:rPr>
          <w:rFonts w:ascii="Tahoma" w:hAnsi="Tahoma" w:cs="Tahoma"/>
          <w:color w:val="0070C0"/>
          <w:szCs w:val="22"/>
          <w:lang w:val="el-GR"/>
        </w:rPr>
      </w:r>
      <w:r w:rsidRPr="0094694C">
        <w:rPr>
          <w:rFonts w:ascii="Tahoma" w:hAnsi="Tahoma" w:cs="Tahoma"/>
          <w:color w:val="0070C0"/>
          <w:szCs w:val="22"/>
          <w:lang w:val="el-GR"/>
        </w:rPr>
        <w:fldChar w:fldCharType="separate"/>
      </w:r>
      <w:r w:rsidR="00EF5C19">
        <w:rPr>
          <w:rFonts w:ascii="Tahoma" w:hAnsi="Tahoma" w:cs="Tahoma"/>
          <w:color w:val="0070C0"/>
          <w:szCs w:val="22"/>
          <w:lang w:val="el-GR"/>
        </w:rPr>
        <w:t>2.2.8</w:t>
      </w:r>
      <w:r w:rsidRPr="0094694C">
        <w:rPr>
          <w:rFonts w:ascii="Tahoma" w:hAnsi="Tahoma" w:cs="Tahoma"/>
          <w:color w:val="0070C0"/>
          <w:szCs w:val="22"/>
          <w:lang w:val="el-GR"/>
        </w:rPr>
        <w:fldChar w:fldCharType="end"/>
      </w:r>
      <w:r w:rsidRPr="0094694C">
        <w:rPr>
          <w:rFonts w:ascii="Tahoma" w:hAnsi="Tahoma" w:cs="Tahoma"/>
          <w:color w:val="0070C0"/>
          <w:szCs w:val="22"/>
          <w:lang w:val="el-GR"/>
        </w:rPr>
        <w:t xml:space="preserve"> </w:t>
      </w:r>
      <w:r w:rsidRPr="0033120F">
        <w:rPr>
          <w:rFonts w:ascii="Tahoma" w:hAnsi="Tahoma" w:cs="Tahoma"/>
          <w:szCs w:val="22"/>
          <w:lang w:val="el-GR"/>
        </w:rPr>
        <w:t xml:space="preserve">της παρούσας, γ) δεν προσκομίσει εγκαίρως τα προβλεπόμενα από την παρούσα δικαιολογητικά (παρ. </w:t>
      </w:r>
      <w:r w:rsidR="00C45A6F" w:rsidRPr="00A9232A">
        <w:rPr>
          <w:rFonts w:ascii="Tahoma" w:hAnsi="Tahoma" w:cs="Tahoma"/>
          <w:color w:val="0070C0"/>
          <w:szCs w:val="22"/>
          <w:lang w:val="el-GR"/>
        </w:rPr>
        <w:fldChar w:fldCharType="begin"/>
      </w:r>
      <w:r w:rsidR="00C45A6F" w:rsidRPr="00A9232A">
        <w:rPr>
          <w:rFonts w:ascii="Tahoma" w:hAnsi="Tahoma" w:cs="Tahoma"/>
          <w:color w:val="0070C0"/>
          <w:szCs w:val="22"/>
          <w:lang w:val="el-GR"/>
        </w:rPr>
        <w:instrText xml:space="preserve"> REF _Ref89766963 \r \h </w:instrText>
      </w:r>
      <w:r w:rsidR="00C45A6F" w:rsidRPr="00A9232A">
        <w:rPr>
          <w:rFonts w:ascii="Tahoma" w:hAnsi="Tahoma" w:cs="Tahoma"/>
          <w:color w:val="0070C0"/>
          <w:szCs w:val="22"/>
          <w:lang w:val="el-GR"/>
        </w:rPr>
      </w:r>
      <w:r w:rsidR="00C45A6F" w:rsidRPr="00A9232A">
        <w:rPr>
          <w:rFonts w:ascii="Tahoma" w:hAnsi="Tahoma" w:cs="Tahoma"/>
          <w:color w:val="0070C0"/>
          <w:szCs w:val="22"/>
          <w:lang w:val="el-GR"/>
        </w:rPr>
        <w:fldChar w:fldCharType="separate"/>
      </w:r>
      <w:r w:rsidR="00EF5C19">
        <w:rPr>
          <w:rFonts w:ascii="Tahoma" w:hAnsi="Tahoma" w:cs="Tahoma"/>
          <w:color w:val="0070C0"/>
          <w:szCs w:val="22"/>
          <w:lang w:val="el-GR"/>
        </w:rPr>
        <w:t>2.2.9.2</w:t>
      </w:r>
      <w:r w:rsidR="00C45A6F" w:rsidRPr="00A9232A">
        <w:rPr>
          <w:rFonts w:ascii="Tahoma" w:hAnsi="Tahoma" w:cs="Tahoma"/>
          <w:color w:val="0070C0"/>
          <w:szCs w:val="22"/>
          <w:lang w:val="el-GR"/>
        </w:rPr>
        <w:fldChar w:fldCharType="end"/>
      </w:r>
      <w:r w:rsidRPr="0033120F">
        <w:rPr>
          <w:rFonts w:ascii="Tahoma" w:hAnsi="Tahoma" w:cs="Tahoma"/>
          <w:szCs w:val="22"/>
          <w:lang w:val="el-GR"/>
        </w:rPr>
        <w:t xml:space="preserve"> και </w:t>
      </w:r>
      <w:r w:rsidR="00C45A6F" w:rsidRPr="00A9232A">
        <w:rPr>
          <w:rFonts w:ascii="Tahoma" w:hAnsi="Tahoma" w:cs="Tahoma"/>
          <w:color w:val="0070C0"/>
          <w:szCs w:val="22"/>
          <w:lang w:val="el-GR"/>
        </w:rPr>
        <w:fldChar w:fldCharType="begin"/>
      </w:r>
      <w:r w:rsidR="00C45A6F" w:rsidRPr="00A9232A">
        <w:rPr>
          <w:rFonts w:ascii="Tahoma" w:hAnsi="Tahoma" w:cs="Tahoma"/>
          <w:color w:val="0070C0"/>
          <w:szCs w:val="22"/>
          <w:lang w:val="el-GR"/>
        </w:rPr>
        <w:instrText xml:space="preserve"> REF _Ref479334794 \r \h </w:instrText>
      </w:r>
      <w:r w:rsidR="00C45A6F" w:rsidRPr="00A9232A">
        <w:rPr>
          <w:rFonts w:ascii="Tahoma" w:hAnsi="Tahoma" w:cs="Tahoma"/>
          <w:color w:val="0070C0"/>
          <w:szCs w:val="22"/>
          <w:lang w:val="el-GR"/>
        </w:rPr>
      </w:r>
      <w:r w:rsidR="00C45A6F" w:rsidRPr="00A9232A">
        <w:rPr>
          <w:rFonts w:ascii="Tahoma" w:hAnsi="Tahoma" w:cs="Tahoma"/>
          <w:color w:val="0070C0"/>
          <w:szCs w:val="22"/>
          <w:lang w:val="el-GR"/>
        </w:rPr>
        <w:fldChar w:fldCharType="separate"/>
      </w:r>
      <w:r w:rsidR="00EF5C19">
        <w:rPr>
          <w:rFonts w:ascii="Tahoma" w:hAnsi="Tahoma" w:cs="Tahoma"/>
          <w:color w:val="0070C0"/>
          <w:szCs w:val="22"/>
          <w:lang w:val="el-GR"/>
        </w:rPr>
        <w:t>3.2</w:t>
      </w:r>
      <w:r w:rsidR="00C45A6F" w:rsidRPr="00A9232A">
        <w:rPr>
          <w:rFonts w:ascii="Tahoma" w:hAnsi="Tahoma" w:cs="Tahoma"/>
          <w:color w:val="0070C0"/>
          <w:szCs w:val="22"/>
          <w:lang w:val="el-GR"/>
        </w:rPr>
        <w:fldChar w:fldCharType="end"/>
      </w:r>
      <w:r w:rsidRPr="0033120F">
        <w:rPr>
          <w:rFonts w:ascii="Tahoma" w:hAnsi="Tahoma" w:cs="Tahoma"/>
          <w:szCs w:val="22"/>
          <w:lang w:val="el-GR"/>
        </w:rPr>
        <w:t xml:space="preserve">),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45A6F" w:rsidRPr="0094694C">
        <w:rPr>
          <w:rFonts w:ascii="Tahoma" w:hAnsi="Tahoma" w:cs="Tahoma"/>
          <w:color w:val="0070C0"/>
          <w:szCs w:val="22"/>
          <w:lang w:val="el-GR"/>
        </w:rPr>
        <w:fldChar w:fldCharType="begin"/>
      </w:r>
      <w:r w:rsidR="00C45A6F" w:rsidRPr="0094694C">
        <w:rPr>
          <w:rFonts w:ascii="Tahoma" w:hAnsi="Tahoma" w:cs="Tahoma"/>
          <w:color w:val="0070C0"/>
          <w:szCs w:val="22"/>
          <w:lang w:val="el-GR"/>
        </w:rPr>
        <w:instrText xml:space="preserve"> REF _Ref479334794 \r \h </w:instrText>
      </w:r>
      <w:r w:rsidR="00C45A6F" w:rsidRPr="0094694C">
        <w:rPr>
          <w:rFonts w:ascii="Tahoma" w:hAnsi="Tahoma" w:cs="Tahoma"/>
          <w:color w:val="0070C0"/>
          <w:szCs w:val="22"/>
          <w:lang w:val="el-GR"/>
        </w:rPr>
      </w:r>
      <w:r w:rsidR="00C45A6F" w:rsidRPr="0094694C">
        <w:rPr>
          <w:rFonts w:ascii="Tahoma" w:hAnsi="Tahoma" w:cs="Tahoma"/>
          <w:color w:val="0070C0"/>
          <w:szCs w:val="22"/>
          <w:lang w:val="el-GR"/>
        </w:rPr>
        <w:fldChar w:fldCharType="separate"/>
      </w:r>
      <w:r w:rsidR="00EF5C19">
        <w:rPr>
          <w:rFonts w:ascii="Tahoma" w:hAnsi="Tahoma" w:cs="Tahoma"/>
          <w:color w:val="0070C0"/>
          <w:szCs w:val="22"/>
          <w:lang w:val="el-GR"/>
        </w:rPr>
        <w:t>3.2</w:t>
      </w:r>
      <w:r w:rsidR="00C45A6F" w:rsidRPr="0094694C">
        <w:rPr>
          <w:rFonts w:ascii="Tahoma" w:hAnsi="Tahoma" w:cs="Tahoma"/>
          <w:color w:val="0070C0"/>
          <w:szCs w:val="22"/>
          <w:lang w:val="el-GR"/>
        </w:rPr>
        <w:fldChar w:fldCharType="end"/>
      </w:r>
      <w:r w:rsidR="00C45A6F" w:rsidRPr="0094694C">
        <w:rPr>
          <w:rFonts w:ascii="Tahoma" w:hAnsi="Tahoma" w:cs="Tahoma"/>
          <w:color w:val="0070C0"/>
          <w:szCs w:val="22"/>
          <w:lang w:val="el-GR"/>
        </w:rPr>
        <w:t xml:space="preserve"> </w:t>
      </w:r>
      <w:r w:rsidRPr="0033120F">
        <w:rPr>
          <w:rFonts w:ascii="Tahoma" w:hAnsi="Tahoma" w:cs="Tahoma"/>
          <w:szCs w:val="22"/>
          <w:lang w:val="el-GR"/>
        </w:rPr>
        <w:t xml:space="preserve">και </w:t>
      </w:r>
      <w:r w:rsidR="00C45A6F" w:rsidRPr="0094694C">
        <w:rPr>
          <w:rFonts w:ascii="Tahoma" w:hAnsi="Tahoma" w:cs="Tahoma"/>
          <w:color w:val="0070C0"/>
          <w:szCs w:val="22"/>
          <w:lang w:val="el-GR"/>
        </w:rPr>
        <w:fldChar w:fldCharType="begin"/>
      </w:r>
      <w:r w:rsidR="00C45A6F" w:rsidRPr="0094694C">
        <w:rPr>
          <w:rFonts w:ascii="Tahoma" w:hAnsi="Tahoma" w:cs="Tahoma"/>
          <w:color w:val="0070C0"/>
          <w:szCs w:val="22"/>
          <w:lang w:val="el-GR"/>
        </w:rPr>
        <w:instrText xml:space="preserve"> REF _Ref33448001 \r \h </w:instrText>
      </w:r>
      <w:r w:rsidR="00C45A6F" w:rsidRPr="0094694C">
        <w:rPr>
          <w:rFonts w:ascii="Tahoma" w:hAnsi="Tahoma" w:cs="Tahoma"/>
          <w:color w:val="0070C0"/>
          <w:szCs w:val="22"/>
          <w:lang w:val="el-GR"/>
        </w:rPr>
      </w:r>
      <w:r w:rsidR="00C45A6F" w:rsidRPr="0094694C">
        <w:rPr>
          <w:rFonts w:ascii="Tahoma" w:hAnsi="Tahoma" w:cs="Tahoma"/>
          <w:color w:val="0070C0"/>
          <w:szCs w:val="22"/>
          <w:lang w:val="el-GR"/>
        </w:rPr>
        <w:fldChar w:fldCharType="separate"/>
      </w:r>
      <w:r w:rsidR="00EF5C19">
        <w:rPr>
          <w:rFonts w:ascii="Tahoma" w:hAnsi="Tahoma" w:cs="Tahoma"/>
          <w:color w:val="0070C0"/>
          <w:szCs w:val="22"/>
          <w:lang w:val="el-GR"/>
        </w:rPr>
        <w:t>3.4</w:t>
      </w:r>
      <w:r w:rsidR="00C45A6F" w:rsidRPr="0094694C">
        <w:rPr>
          <w:rFonts w:ascii="Tahoma" w:hAnsi="Tahoma" w:cs="Tahoma"/>
          <w:color w:val="0070C0"/>
          <w:szCs w:val="22"/>
          <w:lang w:val="el-GR"/>
        </w:rPr>
        <w:fldChar w:fldCharType="end"/>
      </w:r>
      <w:r w:rsidRPr="0094694C">
        <w:rPr>
          <w:rFonts w:ascii="Tahoma" w:hAnsi="Tahoma" w:cs="Tahoma"/>
          <w:color w:val="0070C0"/>
          <w:szCs w:val="22"/>
          <w:lang w:val="el-GR"/>
        </w:rPr>
        <w:t xml:space="preserve"> </w:t>
      </w:r>
      <w:r w:rsidRPr="0033120F">
        <w:rPr>
          <w:rFonts w:ascii="Tahoma" w:hAnsi="Tahoma" w:cs="Tahoma"/>
          <w:szCs w:val="22"/>
          <w:lang w:val="el-GR"/>
        </w:rPr>
        <w:t xml:space="preserve">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45A6F" w:rsidRPr="0094694C">
        <w:rPr>
          <w:rFonts w:ascii="Tahoma" w:hAnsi="Tahoma" w:cs="Tahoma"/>
          <w:color w:val="0070C0"/>
          <w:szCs w:val="22"/>
          <w:lang w:val="el-GR"/>
        </w:rPr>
        <w:fldChar w:fldCharType="begin"/>
      </w:r>
      <w:r w:rsidR="00C45A6F" w:rsidRPr="0094694C">
        <w:rPr>
          <w:rFonts w:ascii="Tahoma" w:hAnsi="Tahoma" w:cs="Tahoma"/>
          <w:color w:val="0070C0"/>
          <w:szCs w:val="22"/>
          <w:lang w:val="el-GR"/>
        </w:rPr>
        <w:instrText xml:space="preserve"> REF _Ref479335541 \r \h </w:instrText>
      </w:r>
      <w:r w:rsidR="00C45A6F" w:rsidRPr="0094694C">
        <w:rPr>
          <w:rFonts w:ascii="Tahoma" w:hAnsi="Tahoma" w:cs="Tahoma"/>
          <w:color w:val="0070C0"/>
          <w:szCs w:val="22"/>
          <w:lang w:val="el-GR"/>
        </w:rPr>
      </w:r>
      <w:r w:rsidR="00C45A6F" w:rsidRPr="0094694C">
        <w:rPr>
          <w:rFonts w:ascii="Tahoma" w:hAnsi="Tahoma" w:cs="Tahoma"/>
          <w:color w:val="0070C0"/>
          <w:szCs w:val="22"/>
          <w:lang w:val="el-GR"/>
        </w:rPr>
        <w:fldChar w:fldCharType="separate"/>
      </w:r>
      <w:r w:rsidR="00EF5C19">
        <w:rPr>
          <w:rFonts w:ascii="Tahoma" w:hAnsi="Tahoma" w:cs="Tahoma"/>
          <w:color w:val="0070C0"/>
          <w:szCs w:val="22"/>
          <w:lang w:val="el-GR"/>
        </w:rPr>
        <w:t>2.2.3</w:t>
      </w:r>
      <w:r w:rsidR="00C45A6F" w:rsidRPr="0094694C">
        <w:rPr>
          <w:rFonts w:ascii="Tahoma" w:hAnsi="Tahoma" w:cs="Tahoma"/>
          <w:color w:val="0070C0"/>
          <w:szCs w:val="22"/>
          <w:lang w:val="el-GR"/>
        </w:rPr>
        <w:fldChar w:fldCharType="end"/>
      </w:r>
      <w:r w:rsidRPr="0033120F">
        <w:rPr>
          <w:rFonts w:ascii="Tahoma" w:hAnsi="Tahoma" w:cs="Tahoma"/>
          <w:szCs w:val="22"/>
          <w:lang w:val="el-GR"/>
        </w:rPr>
        <w:t xml:space="preserve"> ή η πλήρωση μιας ή περισσότερων από τις απαιτήσεις των κριτηρίων ποιοτικής επιλογής.</w:t>
      </w:r>
    </w:p>
    <w:p w14:paraId="3C3042BE" w14:textId="77777777" w:rsidR="00180C9E" w:rsidRPr="0033120F" w:rsidRDefault="00180C9E" w:rsidP="00EA72C1">
      <w:pPr>
        <w:pStyle w:val="3"/>
      </w:pPr>
      <w:bookmarkStart w:id="75" w:name="_Ref479335541"/>
      <w:bookmarkStart w:id="76" w:name="_Ref479336430"/>
      <w:bookmarkStart w:id="77" w:name="_Ref479336477"/>
      <w:bookmarkStart w:id="78" w:name="_Ref479336774"/>
      <w:bookmarkStart w:id="79" w:name="_Toc89934378"/>
      <w:bookmarkStart w:id="80" w:name="_Toc89942117"/>
      <w:bookmarkStart w:id="81" w:name="_Toc125113541"/>
      <w:r w:rsidRPr="0033120F">
        <w:t>Λόγοι αποκλεισμού</w:t>
      </w:r>
      <w:bookmarkEnd w:id="75"/>
      <w:bookmarkEnd w:id="76"/>
      <w:bookmarkEnd w:id="77"/>
      <w:bookmarkEnd w:id="78"/>
      <w:bookmarkEnd w:id="79"/>
      <w:bookmarkEnd w:id="80"/>
      <w:bookmarkEnd w:id="81"/>
      <w:r w:rsidRPr="0033120F">
        <w:t xml:space="preserve"> </w:t>
      </w:r>
    </w:p>
    <w:p w14:paraId="227D3915" w14:textId="77777777" w:rsidR="00180C9E" w:rsidRPr="0033120F" w:rsidRDefault="00180C9E">
      <w:pPr>
        <w:rPr>
          <w:rFonts w:ascii="Tahoma" w:hAnsi="Tahoma" w:cs="Tahoma"/>
          <w:lang w:val="el-GR"/>
        </w:rPr>
      </w:pPr>
      <w:r w:rsidRPr="0033120F">
        <w:rPr>
          <w:rFonts w:ascii="Tahoma" w:hAnsi="Tahoma" w:cs="Tahoma"/>
          <w:lang w:val="el-GR"/>
        </w:rPr>
        <w:t xml:space="preserve">Αποκλείεται από τη συμμετοχή στην παρούσα διαδικασία σύναψης </w:t>
      </w:r>
      <w:r w:rsidR="00ED2D42" w:rsidRPr="0033120F">
        <w:rPr>
          <w:rFonts w:ascii="Tahoma" w:hAnsi="Tahoma" w:cs="Tahoma"/>
          <w:lang w:val="el-GR"/>
        </w:rPr>
        <w:t xml:space="preserve">της </w:t>
      </w:r>
      <w:r w:rsidR="00C45A6F" w:rsidRPr="0033120F">
        <w:rPr>
          <w:rFonts w:ascii="Tahoma" w:hAnsi="Tahoma" w:cs="Tahoma"/>
          <w:lang w:val="el-GR"/>
        </w:rPr>
        <w:t>σύμβασης</w:t>
      </w:r>
      <w:r w:rsidRPr="0033120F">
        <w:rPr>
          <w:rFonts w:ascii="Tahoma" w:hAnsi="Tahoma" w:cs="Tahoma"/>
          <w:lang w:val="el-GR"/>
        </w:rPr>
        <w:t xml:space="preserve"> (διαγωνισμό) </w:t>
      </w:r>
      <w:r w:rsidR="00C45A6F" w:rsidRPr="0033120F">
        <w:rPr>
          <w:rFonts w:ascii="Tahoma" w:hAnsi="Tahoma" w:cs="Tahoma"/>
          <w:lang w:val="el-GR"/>
        </w:rPr>
        <w:t xml:space="preserve">προσφέρων </w:t>
      </w:r>
      <w:r w:rsidRPr="0033120F">
        <w:rPr>
          <w:rFonts w:ascii="Tahoma" w:hAnsi="Tahoma" w:cs="Tahoma"/>
          <w:lang w:val="el-GR"/>
        </w:rPr>
        <w:t>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903AE1A" w14:textId="77777777" w:rsidR="0036513D" w:rsidRPr="00CF41FF" w:rsidRDefault="0036513D" w:rsidP="0036513D">
      <w:pPr>
        <w:pStyle w:val="4"/>
        <w:rPr>
          <w:rStyle w:val="Heading4Char"/>
          <w:lang w:val="el-GR"/>
        </w:rPr>
      </w:pPr>
      <w:bookmarkStart w:id="82" w:name="_Toc89942118"/>
      <w:bookmarkStart w:id="83" w:name="_Ref89770348"/>
      <w:bookmarkStart w:id="84" w:name="_Toc89934379"/>
      <w:bookmarkEnd w:id="82"/>
    </w:p>
    <w:p w14:paraId="5D3ADC42" w14:textId="77777777" w:rsidR="00180C9E" w:rsidRPr="0033120F" w:rsidRDefault="00180C9E" w:rsidP="00E06AD1">
      <w:pPr>
        <w:rPr>
          <w:rFonts w:ascii="Tahoma" w:hAnsi="Tahoma" w:cs="Tahoma"/>
          <w:lang w:val="el-GR"/>
        </w:rPr>
      </w:pPr>
      <w:r w:rsidRPr="0033120F">
        <w:rPr>
          <w:rFonts w:ascii="Tahoma" w:hAnsi="Tahoma" w:cs="Tahoma"/>
          <w:lang w:val="el-GR"/>
        </w:rPr>
        <w:t>Όταν υπάρχει σε βάρος του τελεσίδικη καταδικα</w:t>
      </w:r>
      <w:r w:rsidR="00244055" w:rsidRPr="0033120F">
        <w:rPr>
          <w:rFonts w:ascii="Tahoma" w:hAnsi="Tahoma" w:cs="Tahoma"/>
          <w:lang w:val="el-GR"/>
        </w:rPr>
        <w:t xml:space="preserve">στική απόφαση για έναν από τους </w:t>
      </w:r>
      <w:r w:rsidRPr="0033120F">
        <w:rPr>
          <w:rFonts w:ascii="Tahoma" w:hAnsi="Tahoma" w:cs="Tahoma"/>
          <w:lang w:val="el-GR"/>
        </w:rPr>
        <w:t>ακόλουθους λόγους:</w:t>
      </w:r>
      <w:bookmarkEnd w:id="83"/>
      <w:bookmarkEnd w:id="84"/>
      <w:r w:rsidRPr="0033120F">
        <w:rPr>
          <w:rFonts w:ascii="Tahoma" w:hAnsi="Tahoma" w:cs="Tahoma"/>
          <w:lang w:val="el-GR"/>
        </w:rPr>
        <w:t xml:space="preserve"> </w:t>
      </w:r>
    </w:p>
    <w:p w14:paraId="3620AE63" w14:textId="77777777" w:rsidR="001B0A87" w:rsidRPr="0033120F" w:rsidRDefault="001B0A87" w:rsidP="001B0A87">
      <w:pPr>
        <w:rPr>
          <w:rFonts w:ascii="Tahoma" w:hAnsi="Tahoma" w:cs="Tahoma"/>
          <w:lang w:val="el-GR"/>
        </w:rPr>
      </w:pPr>
      <w:r w:rsidRPr="0033120F">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1ECEE0B6" w14:textId="77777777" w:rsidR="001B0A87" w:rsidRPr="0033120F" w:rsidRDefault="001B0A87" w:rsidP="001B0A87">
      <w:pPr>
        <w:rPr>
          <w:rFonts w:ascii="Tahoma" w:hAnsi="Tahoma" w:cs="Tahoma"/>
          <w:lang w:val="el-GR"/>
        </w:rPr>
      </w:pPr>
      <w:r w:rsidRPr="0033120F">
        <w:rPr>
          <w:rFonts w:ascii="Tahoma" w:hAnsi="Tahoma" w:cs="Tahoma"/>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w:t>
      </w:r>
      <w:r w:rsidRPr="0033120F">
        <w:rPr>
          <w:rFonts w:ascii="Tahoma" w:hAnsi="Tahoma" w:cs="Tahoma"/>
          <w:lang w:val="el-GR"/>
        </w:rPr>
        <w:lastRenderedPageBreak/>
        <w:t>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18F6A4E" w14:textId="77777777" w:rsidR="001B0A87" w:rsidRPr="0033120F" w:rsidRDefault="001B0A87" w:rsidP="001B0A87">
      <w:pPr>
        <w:rPr>
          <w:rFonts w:ascii="Tahoma" w:hAnsi="Tahoma" w:cs="Tahoma"/>
          <w:lang w:val="el-GR"/>
        </w:rPr>
      </w:pPr>
      <w:r w:rsidRPr="0033120F">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33120F">
        <w:rPr>
          <w:rFonts w:ascii="Tahoma" w:hAnsi="Tahoma" w:cs="Tahoma"/>
          <w:vertAlign w:val="superscript"/>
          <w:lang w:val="el-GR"/>
        </w:rPr>
        <w:t>ης</w:t>
      </w:r>
      <w:r w:rsidRPr="0033120F">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75EDF10C" w14:textId="77777777" w:rsidR="001B0A87" w:rsidRPr="0033120F" w:rsidRDefault="001B0A87" w:rsidP="001B0A87">
      <w:pPr>
        <w:rPr>
          <w:rFonts w:ascii="Tahoma" w:hAnsi="Tahoma" w:cs="Tahoma"/>
          <w:lang w:val="el-GR"/>
        </w:rPr>
      </w:pPr>
      <w:r w:rsidRPr="0033120F">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33120F">
        <w:rPr>
          <w:rFonts w:ascii="Tahoma" w:hAnsi="Tahoma" w:cs="Tahoma"/>
          <w:vertAlign w:val="superscript"/>
          <w:lang w:val="el-GR"/>
        </w:rPr>
        <w:t>ης</w:t>
      </w:r>
      <w:r w:rsidRPr="0033120F">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44455AD6" w14:textId="77777777" w:rsidR="00BA6164" w:rsidRPr="0033120F" w:rsidRDefault="00BA6164" w:rsidP="00BA6164">
      <w:pPr>
        <w:rPr>
          <w:rFonts w:ascii="Tahoma" w:hAnsi="Tahoma" w:cs="Tahoma"/>
          <w:szCs w:val="22"/>
          <w:lang w:val="el-GR"/>
        </w:rPr>
      </w:pPr>
      <w:r w:rsidRPr="0033120F">
        <w:rPr>
          <w:rFonts w:ascii="Tahoma" w:hAnsi="Tahoma" w:cs="Tahoma"/>
          <w:szCs w:val="22"/>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33BAA453" w14:textId="77777777" w:rsidR="001B0A87" w:rsidRPr="0033120F" w:rsidRDefault="001B0A87" w:rsidP="001B0A87">
      <w:pPr>
        <w:rPr>
          <w:rFonts w:ascii="Tahoma" w:hAnsi="Tahoma" w:cs="Tahoma"/>
          <w:lang w:val="el-GR"/>
        </w:rPr>
      </w:pPr>
      <w:r w:rsidRPr="0033120F">
        <w:rPr>
          <w:rFonts w:ascii="Tahoma" w:hAnsi="Tahoma" w:cs="Tahoma"/>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w:t>
      </w:r>
      <w:r w:rsidRPr="0033120F">
        <w:rPr>
          <w:rFonts w:ascii="Tahoma" w:hAnsi="Tahoma" w:cs="Tahoma"/>
          <w:vertAlign w:val="superscript"/>
          <w:lang w:val="el-GR"/>
        </w:rPr>
        <w:t xml:space="preserve"> </w:t>
      </w:r>
      <w:r w:rsidRPr="0033120F">
        <w:rPr>
          <w:rFonts w:ascii="Tahoma" w:hAnsi="Tahoma" w:cs="Tahoma"/>
          <w:lang w:val="el-GR"/>
        </w:rPr>
        <w:t xml:space="preserve">Α του Ποινικού Κώδικα (εμπορία ανθρώπων). </w:t>
      </w:r>
    </w:p>
    <w:p w14:paraId="1A3EE32A" w14:textId="77777777" w:rsidR="00BA6164" w:rsidRPr="0033120F" w:rsidRDefault="001B0A87" w:rsidP="001B0A87">
      <w:pPr>
        <w:rPr>
          <w:rFonts w:ascii="Tahoma" w:hAnsi="Tahoma" w:cs="Tahoma"/>
          <w:lang w:val="el-GR"/>
        </w:rPr>
      </w:pPr>
      <w:r w:rsidRPr="0033120F">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799D8205" w14:textId="77777777" w:rsidR="001B0A87" w:rsidRPr="0033120F" w:rsidRDefault="001B0A87" w:rsidP="001B0A87">
      <w:pPr>
        <w:rPr>
          <w:rFonts w:ascii="Tahoma" w:hAnsi="Tahoma" w:cs="Tahoma"/>
          <w:lang w:val="el-GR"/>
        </w:rPr>
      </w:pPr>
      <w:r w:rsidRPr="0033120F">
        <w:rPr>
          <w:rFonts w:ascii="Tahoma" w:hAnsi="Tahoma" w:cs="Tahoma"/>
          <w:lang w:val="el-GR"/>
        </w:rPr>
        <w:t xml:space="preserve">Η υποχρέωση του προηγούμενου εδαφίου αφορά: </w:t>
      </w:r>
    </w:p>
    <w:p w14:paraId="2A91E9C3" w14:textId="77777777" w:rsidR="001B0A87" w:rsidRPr="0033120F" w:rsidRDefault="001B0A87">
      <w:pPr>
        <w:numPr>
          <w:ilvl w:val="0"/>
          <w:numId w:val="12"/>
        </w:numPr>
        <w:rPr>
          <w:rFonts w:ascii="Tahoma" w:hAnsi="Tahoma" w:cs="Tahoma"/>
          <w:lang w:val="el-GR"/>
        </w:rPr>
      </w:pPr>
      <w:r w:rsidRPr="0033120F">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3AC19FB4" w14:textId="77777777" w:rsidR="001B0A87" w:rsidRPr="0033120F" w:rsidRDefault="001B0A87">
      <w:pPr>
        <w:numPr>
          <w:ilvl w:val="0"/>
          <w:numId w:val="12"/>
        </w:numPr>
        <w:rPr>
          <w:rFonts w:ascii="Tahoma" w:hAnsi="Tahoma" w:cs="Tahoma"/>
          <w:lang w:val="el-GR"/>
        </w:rPr>
      </w:pPr>
      <w:r w:rsidRPr="0033120F">
        <w:rPr>
          <w:rFonts w:ascii="Tahoma" w:hAnsi="Tahoma" w:cs="Tahoma"/>
          <w:lang w:val="el-GR"/>
        </w:rPr>
        <w:lastRenderedPageBreak/>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1188945" w14:textId="77777777" w:rsidR="001B0A87" w:rsidRPr="0033120F" w:rsidRDefault="001B0A87">
      <w:pPr>
        <w:numPr>
          <w:ilvl w:val="0"/>
          <w:numId w:val="12"/>
        </w:numPr>
        <w:rPr>
          <w:rFonts w:ascii="Tahoma" w:hAnsi="Tahoma" w:cs="Tahoma"/>
          <w:lang w:val="el-GR"/>
        </w:rPr>
      </w:pPr>
      <w:r w:rsidRPr="0033120F">
        <w:rPr>
          <w:rFonts w:ascii="Tahoma" w:hAnsi="Tahoma" w:cs="Tahoma"/>
          <w:lang w:val="el-GR"/>
        </w:rPr>
        <w:t>στις περιπτώσεις Συνεταιρισμών, τα μέλη του Διοικητικού Συμβουλίου,</w:t>
      </w:r>
    </w:p>
    <w:p w14:paraId="1556DD7B" w14:textId="77777777" w:rsidR="001B0A87" w:rsidRPr="0033120F" w:rsidRDefault="001B0A87">
      <w:pPr>
        <w:numPr>
          <w:ilvl w:val="0"/>
          <w:numId w:val="12"/>
        </w:numPr>
        <w:rPr>
          <w:rFonts w:ascii="Tahoma" w:hAnsi="Tahoma" w:cs="Tahoma"/>
          <w:b/>
          <w:bCs/>
          <w:lang w:val="el-GR"/>
        </w:rPr>
      </w:pPr>
      <w:r w:rsidRPr="0033120F">
        <w:rPr>
          <w:rFonts w:ascii="Tahoma" w:hAnsi="Tahoma" w:cs="Tahoma"/>
          <w:lang w:val="el-GR"/>
        </w:rPr>
        <w:t xml:space="preserve">σε όλες τις υπόλοιπες περιπτώσεις νομικών προσώπων, τον κατά περίπτωση νόμιμο  εκπρόσωπο. </w:t>
      </w:r>
    </w:p>
    <w:p w14:paraId="407B811D" w14:textId="77777777" w:rsidR="001B0A87" w:rsidRPr="0033120F" w:rsidRDefault="001B0A87" w:rsidP="001B0A87">
      <w:pPr>
        <w:rPr>
          <w:rFonts w:ascii="Tahoma" w:hAnsi="Tahoma" w:cs="Tahoma"/>
          <w:b/>
          <w:bCs/>
          <w:lang w:val="el-GR"/>
        </w:rPr>
      </w:pPr>
      <w:r w:rsidRPr="0033120F">
        <w:rPr>
          <w:rFonts w:ascii="Tahoma" w:hAnsi="Tahoma" w:cs="Tahoma"/>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33120F">
        <w:rPr>
          <w:rFonts w:ascii="Tahoma" w:hAnsi="Tahoma" w:cs="Tahoma"/>
          <w:lang w:val="el-GR"/>
        </w:rPr>
        <w:t xml:space="preserve">. </w:t>
      </w:r>
    </w:p>
    <w:p w14:paraId="5D150FAC" w14:textId="77777777" w:rsidR="00C45A6F" w:rsidRPr="0033120F" w:rsidRDefault="00C45A6F" w:rsidP="00871296">
      <w:pPr>
        <w:pStyle w:val="4"/>
        <w:rPr>
          <w:lang w:val="el-GR"/>
        </w:rPr>
      </w:pPr>
      <w:bookmarkStart w:id="85" w:name="_Ref89786879"/>
      <w:bookmarkStart w:id="86" w:name="_Ref89786931"/>
      <w:bookmarkStart w:id="87" w:name="_Ref89786999"/>
      <w:bookmarkStart w:id="88" w:name="_Ref89787022"/>
      <w:bookmarkStart w:id="89" w:name="_Ref89787035"/>
      <w:bookmarkStart w:id="90" w:name="_Ref89787052"/>
      <w:bookmarkStart w:id="91" w:name="_Toc89934380"/>
    </w:p>
    <w:p w14:paraId="0C072708" w14:textId="77777777" w:rsidR="00E60E3A" w:rsidRPr="0033120F" w:rsidRDefault="00E60E3A" w:rsidP="00E06AD1">
      <w:pPr>
        <w:rPr>
          <w:rFonts w:ascii="Tahoma" w:hAnsi="Tahoma" w:cs="Tahoma"/>
          <w:lang w:val="el-GR"/>
        </w:rPr>
      </w:pPr>
      <w:r w:rsidRPr="0033120F">
        <w:rPr>
          <w:rFonts w:ascii="Tahoma" w:hAnsi="Tahoma" w:cs="Tahoma"/>
          <w:lang w:val="el-GR"/>
        </w:rPr>
        <w:t>Στις ακόλουθες περιπτώ</w:t>
      </w:r>
      <w:r w:rsidR="00DA6480" w:rsidRPr="0033120F">
        <w:rPr>
          <w:rFonts w:ascii="Tahoma" w:hAnsi="Tahoma" w:cs="Tahoma"/>
          <w:lang w:val="el-GR"/>
        </w:rPr>
        <w:t>σεις</w:t>
      </w:r>
      <w:r w:rsidRPr="0033120F">
        <w:rPr>
          <w:rFonts w:ascii="Tahoma" w:hAnsi="Tahoma" w:cs="Tahoma"/>
          <w:lang w:val="el-GR"/>
        </w:rPr>
        <w:t>:</w:t>
      </w:r>
      <w:bookmarkEnd w:id="85"/>
      <w:bookmarkEnd w:id="86"/>
      <w:bookmarkEnd w:id="87"/>
      <w:bookmarkEnd w:id="88"/>
      <w:bookmarkEnd w:id="89"/>
      <w:bookmarkEnd w:id="90"/>
      <w:bookmarkEnd w:id="91"/>
    </w:p>
    <w:p w14:paraId="097126D1" w14:textId="77777777" w:rsidR="001B0A87" w:rsidRPr="0033120F" w:rsidRDefault="001B0A87" w:rsidP="001B0A87">
      <w:pPr>
        <w:rPr>
          <w:rFonts w:ascii="Tahoma" w:hAnsi="Tahoma" w:cs="Tahoma"/>
          <w:lang w:val="el-GR"/>
        </w:rPr>
      </w:pPr>
      <w:r w:rsidRPr="0033120F">
        <w:rPr>
          <w:rFonts w:ascii="Tahoma" w:hAnsi="Tahoma" w:cs="Tahoma"/>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54EAC949" w14:textId="77777777" w:rsidR="001B0A87" w:rsidRPr="0033120F" w:rsidRDefault="001B0A87" w:rsidP="001B0A87">
      <w:pPr>
        <w:rPr>
          <w:rFonts w:ascii="Tahoma" w:hAnsi="Tahoma" w:cs="Tahoma"/>
          <w:lang w:val="el-GR"/>
        </w:rPr>
      </w:pPr>
      <w:r w:rsidRPr="0033120F">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E38D98C" w14:textId="77777777" w:rsidR="001B0A87" w:rsidRPr="0033120F" w:rsidRDefault="001B0A87" w:rsidP="001B0A87">
      <w:pPr>
        <w:rPr>
          <w:rFonts w:ascii="Tahoma" w:hAnsi="Tahoma" w:cs="Tahoma"/>
          <w:lang w:val="el-GR"/>
        </w:rPr>
      </w:pPr>
      <w:r w:rsidRPr="0033120F">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75FEBC81" w14:textId="77777777" w:rsidR="001B0A87" w:rsidRPr="0033120F" w:rsidRDefault="001B0A87" w:rsidP="001B0A87">
      <w:pPr>
        <w:rPr>
          <w:rFonts w:ascii="Tahoma" w:hAnsi="Tahoma" w:cs="Tahoma"/>
          <w:lang w:val="el-GR"/>
        </w:rPr>
      </w:pPr>
      <w:r w:rsidRPr="0033120F">
        <w:rPr>
          <w:rFonts w:ascii="Tahoma" w:hAnsi="Tahoma" w:cs="Tahoma"/>
          <w:lang w:val="el-GR"/>
        </w:rPr>
        <w:t>Οι υποχρεώσεις των περ. α’ και β’ της παρ.</w:t>
      </w:r>
      <w:r w:rsidR="00B744A9" w:rsidRPr="0033120F">
        <w:rPr>
          <w:rFonts w:ascii="Tahoma" w:hAnsi="Tahoma" w:cs="Tahoma"/>
          <w:lang w:val="el-GR"/>
        </w:rPr>
        <w:t xml:space="preserve"> </w:t>
      </w:r>
      <w:r w:rsidRPr="0033120F">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892893D" w14:textId="77777777" w:rsidR="001B0A87" w:rsidRDefault="001B0A87" w:rsidP="001B0A87">
      <w:pPr>
        <w:rPr>
          <w:rFonts w:ascii="Tahoma" w:hAnsi="Tahoma" w:cs="Tahoma"/>
          <w:lang w:val="el-GR"/>
        </w:rPr>
      </w:pPr>
      <w:r w:rsidRPr="0033120F">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38A7C40D" w14:textId="77777777" w:rsidR="009807CF" w:rsidRPr="0033120F" w:rsidRDefault="009807CF" w:rsidP="009807CF">
      <w:pPr>
        <w:pStyle w:val="4"/>
        <w:rPr>
          <w:lang w:val="el-GR"/>
        </w:rPr>
      </w:pPr>
    </w:p>
    <w:p w14:paraId="1718E6DD" w14:textId="77777777" w:rsidR="009807CF" w:rsidRPr="0033120F" w:rsidRDefault="009807CF" w:rsidP="001B0A87">
      <w:pPr>
        <w:rPr>
          <w:rFonts w:ascii="Tahoma" w:hAnsi="Tahoma" w:cs="Tahoma"/>
          <w:lang w:val="el-GR"/>
        </w:rPr>
      </w:pPr>
      <w:r w:rsidRPr="00EE4FC3">
        <w:rPr>
          <w:rFonts w:ascii="Tahoma" w:hAnsi="Tahoma" w:cs="Tahoma"/>
          <w:lang w:val="el-GR"/>
        </w:rPr>
        <w:t>[Διατηρείται για λόγους αρίθμησης]</w:t>
      </w:r>
    </w:p>
    <w:p w14:paraId="315D7258" w14:textId="77777777" w:rsidR="00C45A6F" w:rsidRPr="0033120F" w:rsidRDefault="00C45A6F" w:rsidP="00871296">
      <w:pPr>
        <w:pStyle w:val="4"/>
        <w:rPr>
          <w:lang w:val="el-GR"/>
        </w:rPr>
      </w:pPr>
      <w:bookmarkStart w:id="92" w:name="_Toc89942120"/>
      <w:bookmarkStart w:id="93" w:name="_Ref124933018"/>
      <w:bookmarkStart w:id="94" w:name="_Ref89786796"/>
      <w:bookmarkStart w:id="95" w:name="_Ref89786896"/>
      <w:bookmarkStart w:id="96" w:name="_Ref89787093"/>
      <w:bookmarkStart w:id="97" w:name="_Ref89787138"/>
      <w:bookmarkStart w:id="98" w:name="_Toc89934381"/>
      <w:bookmarkEnd w:id="92"/>
    </w:p>
    <w:bookmarkEnd w:id="93"/>
    <w:p w14:paraId="68F86D70" w14:textId="77777777" w:rsidR="001B0A87" w:rsidRPr="0033120F" w:rsidRDefault="001B0A87" w:rsidP="00E06AD1">
      <w:pPr>
        <w:rPr>
          <w:rFonts w:ascii="Tahoma" w:hAnsi="Tahoma" w:cs="Tahoma"/>
          <w:lang w:val="el-GR"/>
        </w:rPr>
      </w:pPr>
      <w:r w:rsidRPr="0033120F">
        <w:rPr>
          <w:rFonts w:ascii="Tahoma" w:hAnsi="Tahoma" w:cs="Tahoma"/>
          <w:lang w:val="el-GR"/>
        </w:rPr>
        <w:t xml:space="preserve">Αποκλείεται από τη συμμετοχή στη διαδικασία σύναψης της παρούσας </w:t>
      </w:r>
      <w:r w:rsidR="00C45A6F" w:rsidRPr="0033120F">
        <w:rPr>
          <w:rFonts w:ascii="Tahoma" w:hAnsi="Tahoma" w:cs="Tahoma"/>
          <w:lang w:val="el-GR"/>
        </w:rPr>
        <w:t>σύμβασης</w:t>
      </w:r>
      <w:r w:rsidRPr="0033120F">
        <w:rPr>
          <w:rFonts w:ascii="Tahoma" w:hAnsi="Tahoma" w:cs="Tahoma"/>
          <w:lang w:val="el-GR"/>
        </w:rPr>
        <w:t>, οικονομικός φορέας σε οποιαδήποτε από τις ακόλουθες καταστάσεις:</w:t>
      </w:r>
      <w:bookmarkEnd w:id="94"/>
      <w:bookmarkEnd w:id="95"/>
      <w:bookmarkEnd w:id="96"/>
      <w:bookmarkEnd w:id="97"/>
      <w:bookmarkEnd w:id="98"/>
      <w:r w:rsidRPr="0033120F">
        <w:rPr>
          <w:rFonts w:ascii="Tahoma" w:hAnsi="Tahoma" w:cs="Tahoma"/>
          <w:lang w:val="el-GR"/>
        </w:rPr>
        <w:t xml:space="preserve"> </w:t>
      </w:r>
    </w:p>
    <w:p w14:paraId="1D8B48DE" w14:textId="77777777" w:rsidR="001B0A87" w:rsidRPr="0033120F" w:rsidRDefault="001B0A87" w:rsidP="001B0A87">
      <w:pPr>
        <w:rPr>
          <w:rFonts w:ascii="Tahoma" w:hAnsi="Tahoma" w:cs="Tahoma"/>
          <w:lang w:val="el-GR"/>
        </w:rPr>
      </w:pPr>
      <w:r w:rsidRPr="0033120F">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037724B3" w14:textId="77777777" w:rsidR="001B0A87" w:rsidRPr="0033120F" w:rsidRDefault="001B0A87" w:rsidP="001B0A87">
      <w:pPr>
        <w:rPr>
          <w:rFonts w:ascii="Tahoma" w:hAnsi="Tahoma" w:cs="Tahoma"/>
          <w:lang w:val="el-GR"/>
        </w:rPr>
      </w:pPr>
      <w:r w:rsidRPr="0033120F">
        <w:rPr>
          <w:rFonts w:ascii="Tahoma" w:hAnsi="Tahoma" w:cs="Tahoma"/>
          <w:lang w:val="el-GR"/>
        </w:rPr>
        <w:t xml:space="preserve">(β)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w:t>
      </w:r>
      <w:r w:rsidRPr="0033120F">
        <w:rPr>
          <w:rFonts w:ascii="Tahoma" w:hAnsi="Tahoma" w:cs="Tahoma"/>
          <w:lang w:val="el-GR"/>
        </w:rPr>
        <w:lastRenderedPageBreak/>
        <w:t>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0CC79569" w14:textId="77777777" w:rsidR="001B0A87" w:rsidRPr="0033120F" w:rsidRDefault="001B0A87" w:rsidP="001B0A87">
      <w:pPr>
        <w:rPr>
          <w:rFonts w:ascii="Tahoma" w:hAnsi="Tahoma" w:cs="Tahoma"/>
          <w:lang w:val="el-GR"/>
        </w:rPr>
      </w:pPr>
      <w:r w:rsidRPr="0033120F">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FBBA154" w14:textId="77777777" w:rsidR="001B0A87" w:rsidRPr="0033120F" w:rsidRDefault="001B0A87" w:rsidP="001B0A87">
      <w:pPr>
        <w:rPr>
          <w:rFonts w:ascii="Tahoma" w:hAnsi="Tahoma" w:cs="Tahoma"/>
          <w:lang w:val="el-GR"/>
        </w:rPr>
      </w:pPr>
      <w:r w:rsidRPr="0033120F">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C28F898" w14:textId="77777777" w:rsidR="001B0A87" w:rsidRPr="0033120F" w:rsidRDefault="001B0A87" w:rsidP="001B0A87">
      <w:pPr>
        <w:rPr>
          <w:rFonts w:ascii="Tahoma" w:hAnsi="Tahoma" w:cs="Tahoma"/>
          <w:lang w:val="el-GR"/>
        </w:rPr>
      </w:pPr>
      <w:r w:rsidRPr="0033120F">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0AD5BA56" w14:textId="77777777" w:rsidR="001B0A87" w:rsidRPr="0033120F" w:rsidRDefault="001B0A87" w:rsidP="001B0A87">
      <w:pPr>
        <w:rPr>
          <w:rFonts w:ascii="Tahoma" w:hAnsi="Tahoma" w:cs="Tahoma"/>
          <w:lang w:val="el-GR"/>
        </w:rPr>
      </w:pPr>
      <w:r w:rsidRPr="0033120F">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45A23EC" w14:textId="05C00BCF" w:rsidR="001B0A87" w:rsidRPr="0033120F" w:rsidRDefault="001B0A87" w:rsidP="001B0A87">
      <w:pPr>
        <w:rPr>
          <w:rFonts w:ascii="Tahoma" w:hAnsi="Tahoma" w:cs="Tahoma"/>
          <w:lang w:val="el-GR"/>
        </w:rPr>
      </w:pPr>
      <w:r w:rsidRPr="0033120F">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00B744A9" w:rsidRPr="0033120F">
        <w:rPr>
          <w:rFonts w:ascii="Tahoma" w:hAnsi="Tahoma" w:cs="Tahoma"/>
          <w:lang w:val="el-GR"/>
        </w:rPr>
        <w:fldChar w:fldCharType="begin"/>
      </w:r>
      <w:r w:rsidR="00B744A9" w:rsidRPr="0033120F">
        <w:rPr>
          <w:rFonts w:ascii="Tahoma" w:hAnsi="Tahoma" w:cs="Tahoma"/>
          <w:lang w:val="el-GR"/>
        </w:rPr>
        <w:instrText xml:space="preserve"> REF _Ref89766963 \r \h </w:instrText>
      </w:r>
      <w:r w:rsidR="00B744A9" w:rsidRPr="0033120F">
        <w:rPr>
          <w:rFonts w:ascii="Tahoma" w:hAnsi="Tahoma" w:cs="Tahoma"/>
          <w:lang w:val="el-GR"/>
        </w:rPr>
      </w:r>
      <w:r w:rsidR="00B744A9" w:rsidRPr="0033120F">
        <w:rPr>
          <w:rFonts w:ascii="Tahoma" w:hAnsi="Tahoma" w:cs="Tahoma"/>
          <w:lang w:val="el-GR"/>
        </w:rPr>
        <w:fldChar w:fldCharType="separate"/>
      </w:r>
      <w:r w:rsidR="00EF5C19">
        <w:rPr>
          <w:rFonts w:ascii="Tahoma" w:hAnsi="Tahoma" w:cs="Tahoma"/>
          <w:lang w:val="el-GR"/>
        </w:rPr>
        <w:t>2.2.9.2</w:t>
      </w:r>
      <w:r w:rsidR="00B744A9" w:rsidRPr="0033120F">
        <w:rPr>
          <w:rFonts w:ascii="Tahoma" w:hAnsi="Tahoma" w:cs="Tahoma"/>
          <w:lang w:val="el-GR"/>
        </w:rPr>
        <w:fldChar w:fldCharType="end"/>
      </w:r>
      <w:r w:rsidRPr="0033120F">
        <w:rPr>
          <w:rFonts w:ascii="Tahoma" w:hAnsi="Tahoma" w:cs="Tahoma"/>
          <w:lang w:val="el-GR"/>
        </w:rPr>
        <w:t xml:space="preserve"> της παρούσας, </w:t>
      </w:r>
    </w:p>
    <w:p w14:paraId="5120F4CB" w14:textId="77777777" w:rsidR="001B0A87" w:rsidRPr="0033120F" w:rsidRDefault="001B0A87" w:rsidP="001B0A87">
      <w:pPr>
        <w:rPr>
          <w:rFonts w:ascii="Tahoma" w:hAnsi="Tahoma" w:cs="Tahoma"/>
          <w:lang w:val="el-GR"/>
        </w:rPr>
      </w:pPr>
      <w:r w:rsidRPr="0033120F">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785BE456" w14:textId="77777777" w:rsidR="001B0A87" w:rsidRPr="0033120F" w:rsidRDefault="001B0A87" w:rsidP="001B0A87">
      <w:pPr>
        <w:rPr>
          <w:rFonts w:ascii="Tahoma" w:hAnsi="Tahoma" w:cs="Tahoma"/>
          <w:lang w:val="el-GR"/>
        </w:rPr>
      </w:pPr>
      <w:r w:rsidRPr="0033120F">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7853BA37" w14:textId="77777777" w:rsidR="00267C13" w:rsidRPr="0033120F" w:rsidRDefault="001B0A87" w:rsidP="00267C13">
      <w:pPr>
        <w:rPr>
          <w:rFonts w:ascii="Tahoma" w:hAnsi="Tahoma" w:cs="Tahoma"/>
          <w:lang w:val="el-GR"/>
        </w:rPr>
      </w:pPr>
      <w:r w:rsidRPr="0033120F">
        <w:rPr>
          <w:rFonts w:ascii="Tahoma" w:hAnsi="Tahoma" w:cs="Tahoma"/>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33120F">
        <w:rPr>
          <w:rFonts w:ascii="Tahoma" w:hAnsi="Tahoma" w:cs="Tahoma"/>
          <w:lang w:val="el-GR"/>
        </w:rPr>
        <w:t>.</w:t>
      </w:r>
      <w:bookmarkStart w:id="99" w:name="_Ref89770468"/>
    </w:p>
    <w:p w14:paraId="3F1BBD4D" w14:textId="77777777" w:rsidR="00C45A6F" w:rsidRPr="0033120F" w:rsidRDefault="00C45A6F" w:rsidP="00871296">
      <w:pPr>
        <w:pStyle w:val="4"/>
        <w:rPr>
          <w:lang w:val="el-GR"/>
        </w:rPr>
      </w:pPr>
      <w:bookmarkStart w:id="100" w:name="_Toc89786514"/>
      <w:bookmarkStart w:id="101" w:name="_Ref89786724"/>
      <w:bookmarkStart w:id="102" w:name="_Ref89786947"/>
      <w:bookmarkStart w:id="103" w:name="_Ref89787164"/>
      <w:bookmarkStart w:id="104" w:name="_Ref89787184"/>
      <w:bookmarkStart w:id="105" w:name="_Ref89787203"/>
      <w:bookmarkStart w:id="106" w:name="_Ref89787216"/>
      <w:bookmarkStart w:id="107" w:name="_Ref89787306"/>
      <w:bookmarkStart w:id="108" w:name="_Toc89934382"/>
    </w:p>
    <w:bookmarkEnd w:id="99"/>
    <w:bookmarkEnd w:id="100"/>
    <w:bookmarkEnd w:id="101"/>
    <w:bookmarkEnd w:id="102"/>
    <w:bookmarkEnd w:id="103"/>
    <w:bookmarkEnd w:id="104"/>
    <w:bookmarkEnd w:id="105"/>
    <w:bookmarkEnd w:id="106"/>
    <w:bookmarkEnd w:id="107"/>
    <w:bookmarkEnd w:id="108"/>
    <w:p w14:paraId="263A0D6A" w14:textId="77777777" w:rsidR="00EE4FC3" w:rsidRDefault="00EE4FC3" w:rsidP="00C45A6F">
      <w:pPr>
        <w:rPr>
          <w:rFonts w:ascii="Tahoma" w:hAnsi="Tahoma" w:cs="Tahoma"/>
          <w:lang w:val="el-GR"/>
        </w:rPr>
      </w:pPr>
      <w:r w:rsidRPr="00EE4FC3">
        <w:rPr>
          <w:rFonts w:ascii="Tahoma" w:hAnsi="Tahoma" w:cs="Tahoma"/>
          <w:lang w:val="el-GR"/>
        </w:rPr>
        <w:t xml:space="preserve">[Διατηρείται για λόγους αρίθμησης] </w:t>
      </w:r>
    </w:p>
    <w:p w14:paraId="1C215834" w14:textId="77777777" w:rsidR="00C45A6F" w:rsidRPr="0033120F" w:rsidRDefault="00C45A6F" w:rsidP="00871296">
      <w:pPr>
        <w:pStyle w:val="4"/>
        <w:rPr>
          <w:lang w:val="el-GR"/>
        </w:rPr>
      </w:pPr>
      <w:bookmarkStart w:id="109" w:name="_Toc89942122"/>
      <w:bookmarkStart w:id="110" w:name="_Toc89934383"/>
      <w:bookmarkEnd w:id="109"/>
    </w:p>
    <w:p w14:paraId="46417B50" w14:textId="77777777" w:rsidR="00180C9E" w:rsidRPr="0033120F" w:rsidRDefault="00180C9E" w:rsidP="00E06AD1">
      <w:pPr>
        <w:rPr>
          <w:rFonts w:ascii="Tahoma" w:hAnsi="Tahoma" w:cs="Tahoma"/>
          <w:lang w:val="el-GR"/>
        </w:rPr>
      </w:pPr>
      <w:r w:rsidRPr="0033120F">
        <w:rPr>
          <w:rFonts w:ascii="Tahoma" w:hAnsi="Tahoma" w:cs="Tahoma"/>
          <w:lang w:val="el-GR"/>
        </w:rPr>
        <w:t xml:space="preserve">Ο </w:t>
      </w:r>
      <w:r w:rsidR="00184352" w:rsidRPr="0033120F">
        <w:rPr>
          <w:rFonts w:ascii="Tahoma" w:hAnsi="Tahoma" w:cs="Tahoma"/>
          <w:lang w:val="el-GR"/>
        </w:rPr>
        <w:t>οικονομικός φορέας</w:t>
      </w:r>
      <w:r w:rsidRPr="0033120F">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C45A6F" w:rsidRPr="0033120F">
        <w:rPr>
          <w:rFonts w:ascii="Tahoma" w:hAnsi="Tahoma" w:cs="Tahoma"/>
          <w:lang w:val="el-GR"/>
        </w:rPr>
        <w:t>σύμβασης</w:t>
      </w:r>
      <w:r w:rsidRPr="0033120F">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10"/>
      <w:r w:rsidRPr="0033120F">
        <w:rPr>
          <w:rFonts w:ascii="Tahoma" w:hAnsi="Tahoma" w:cs="Tahoma"/>
          <w:lang w:val="el-GR"/>
        </w:rPr>
        <w:t xml:space="preserve"> </w:t>
      </w:r>
    </w:p>
    <w:p w14:paraId="59247D49" w14:textId="77777777" w:rsidR="00C45A6F" w:rsidRPr="0033120F" w:rsidRDefault="00C45A6F" w:rsidP="00871296">
      <w:pPr>
        <w:pStyle w:val="4"/>
        <w:rPr>
          <w:lang w:val="el-GR"/>
        </w:rPr>
      </w:pPr>
      <w:bookmarkStart w:id="111" w:name="_Toc89934384"/>
    </w:p>
    <w:p w14:paraId="67E72F76" w14:textId="075CFEF6" w:rsidR="001B0A87" w:rsidRPr="0033120F" w:rsidRDefault="001B0A87" w:rsidP="00E06AD1">
      <w:pPr>
        <w:rPr>
          <w:rFonts w:ascii="Tahoma" w:hAnsi="Tahoma" w:cs="Tahoma"/>
          <w:lang w:val="el-GR"/>
        </w:rPr>
      </w:pPr>
      <w:r w:rsidRPr="0033120F">
        <w:rPr>
          <w:rFonts w:ascii="Tahoma" w:hAnsi="Tahoma" w:cs="Tahoma"/>
          <w:lang w:val="el-GR"/>
        </w:rPr>
        <w:t xml:space="preserve">Οικονομικός φορέας που εμπίπτει σε μια από τις καταστάσεις που αναφέρονται στις παραγράφους </w:t>
      </w:r>
      <w:r w:rsidR="00C0169B" w:rsidRPr="0094694C">
        <w:rPr>
          <w:rFonts w:ascii="Tahoma" w:hAnsi="Tahoma" w:cs="Tahoma"/>
          <w:color w:val="0070C0"/>
          <w:lang w:val="el-GR"/>
        </w:rPr>
        <w:fldChar w:fldCharType="begin"/>
      </w:r>
      <w:r w:rsidR="00C0169B" w:rsidRPr="0094694C">
        <w:rPr>
          <w:rFonts w:ascii="Tahoma" w:hAnsi="Tahoma" w:cs="Tahoma"/>
          <w:color w:val="0070C0"/>
          <w:lang w:val="el-GR"/>
        </w:rPr>
        <w:instrText xml:space="preserve"> REF _Ref89770348 \r \h </w:instrText>
      </w:r>
      <w:r w:rsidR="00E06AD1" w:rsidRPr="0094694C">
        <w:rPr>
          <w:rFonts w:ascii="Tahoma" w:hAnsi="Tahoma" w:cs="Tahoma"/>
          <w:color w:val="0070C0"/>
          <w:lang w:val="el-GR"/>
        </w:rPr>
        <w:instrText xml:space="preserve"> \* MERGEFORMAT </w:instrText>
      </w:r>
      <w:r w:rsidR="00C0169B" w:rsidRPr="0094694C">
        <w:rPr>
          <w:rFonts w:ascii="Tahoma" w:hAnsi="Tahoma" w:cs="Tahoma"/>
          <w:color w:val="0070C0"/>
          <w:lang w:val="el-GR"/>
        </w:rPr>
      </w:r>
      <w:r w:rsidR="00C0169B" w:rsidRPr="0094694C">
        <w:rPr>
          <w:rFonts w:ascii="Tahoma" w:hAnsi="Tahoma" w:cs="Tahoma"/>
          <w:color w:val="0070C0"/>
          <w:lang w:val="el-GR"/>
        </w:rPr>
        <w:fldChar w:fldCharType="separate"/>
      </w:r>
      <w:r w:rsidR="00EF5C19">
        <w:rPr>
          <w:rFonts w:ascii="Tahoma" w:hAnsi="Tahoma" w:cs="Tahoma"/>
          <w:color w:val="0070C0"/>
          <w:lang w:val="el-GR"/>
        </w:rPr>
        <w:t>2.2.3.1</w:t>
      </w:r>
      <w:r w:rsidR="00C0169B" w:rsidRPr="0094694C">
        <w:rPr>
          <w:rFonts w:ascii="Tahoma" w:hAnsi="Tahoma" w:cs="Tahoma"/>
          <w:color w:val="0070C0"/>
          <w:lang w:val="el-GR"/>
        </w:rPr>
        <w:fldChar w:fldCharType="end"/>
      </w:r>
      <w:r w:rsidR="00C0169B" w:rsidRPr="0094694C">
        <w:rPr>
          <w:rFonts w:ascii="Tahoma" w:hAnsi="Tahoma" w:cs="Tahoma"/>
          <w:color w:val="0070C0"/>
          <w:lang w:val="el-GR"/>
        </w:rPr>
        <w:t xml:space="preserve"> </w:t>
      </w:r>
      <w:r w:rsidRPr="0033120F">
        <w:rPr>
          <w:rFonts w:ascii="Tahoma" w:hAnsi="Tahoma" w:cs="Tahoma"/>
          <w:lang w:val="el-GR"/>
        </w:rPr>
        <w:t xml:space="preserve">και </w:t>
      </w:r>
      <w:r w:rsidR="00C0169B" w:rsidRPr="0033120F">
        <w:rPr>
          <w:rFonts w:ascii="Tahoma" w:hAnsi="Tahoma" w:cs="Tahoma"/>
          <w:lang w:val="el-GR"/>
        </w:rPr>
        <w:t xml:space="preserve"> </w:t>
      </w:r>
      <w:r w:rsidR="009807CF" w:rsidRPr="009807CF">
        <w:rPr>
          <w:rFonts w:ascii="Tahoma" w:hAnsi="Tahoma" w:cs="Tahoma"/>
          <w:color w:val="0070C0"/>
          <w:lang w:val="el-GR"/>
        </w:rPr>
        <w:fldChar w:fldCharType="begin"/>
      </w:r>
      <w:r w:rsidR="009807CF" w:rsidRPr="009807CF">
        <w:rPr>
          <w:rFonts w:ascii="Tahoma" w:hAnsi="Tahoma" w:cs="Tahoma"/>
          <w:color w:val="0070C0"/>
          <w:lang w:val="el-GR"/>
        </w:rPr>
        <w:instrText xml:space="preserve"> REF _Ref124933018 \r \h </w:instrText>
      </w:r>
      <w:r w:rsidR="009807CF" w:rsidRPr="009807CF">
        <w:rPr>
          <w:rFonts w:ascii="Tahoma" w:hAnsi="Tahoma" w:cs="Tahoma"/>
          <w:color w:val="0070C0"/>
          <w:lang w:val="el-GR"/>
        </w:rPr>
      </w:r>
      <w:r w:rsidR="009807CF" w:rsidRPr="009807CF">
        <w:rPr>
          <w:rFonts w:ascii="Tahoma" w:hAnsi="Tahoma" w:cs="Tahoma"/>
          <w:color w:val="0070C0"/>
          <w:lang w:val="el-GR"/>
        </w:rPr>
        <w:fldChar w:fldCharType="separate"/>
      </w:r>
      <w:r w:rsidR="00EF5C19">
        <w:rPr>
          <w:rFonts w:ascii="Tahoma" w:hAnsi="Tahoma" w:cs="Tahoma"/>
          <w:color w:val="0070C0"/>
          <w:lang w:val="el-GR"/>
        </w:rPr>
        <w:t>2.2.3.4</w:t>
      </w:r>
      <w:r w:rsidR="009807CF" w:rsidRPr="009807CF">
        <w:rPr>
          <w:rFonts w:ascii="Tahoma" w:hAnsi="Tahoma" w:cs="Tahoma"/>
          <w:color w:val="0070C0"/>
          <w:lang w:val="el-GR"/>
        </w:rPr>
        <w:fldChar w:fldCharType="end"/>
      </w:r>
      <w:r w:rsidR="00C0169B" w:rsidRPr="0033120F">
        <w:rPr>
          <w:rFonts w:ascii="Tahoma" w:hAnsi="Tahoma" w:cs="Tahoma"/>
          <w:lang w:val="el-GR"/>
        </w:rPr>
        <w:t>,</w:t>
      </w:r>
      <w:r w:rsidRPr="0033120F">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w:t>
      </w:r>
      <w:r w:rsidRPr="0033120F">
        <w:rPr>
          <w:rFonts w:ascii="Tahoma" w:hAnsi="Tahoma" w:cs="Tahoma"/>
          <w:lang w:val="el-GR"/>
        </w:rPr>
        <w:lastRenderedPageBreak/>
        <w:t xml:space="preserve">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w:t>
      </w:r>
      <w:r w:rsidR="00CF41FF">
        <w:rPr>
          <w:rFonts w:ascii="Tahoma" w:hAnsi="Tahoma" w:cs="Tahoma"/>
          <w:lang w:val="el-GR"/>
        </w:rPr>
        <w:t>σύμβασης</w:t>
      </w:r>
      <w:r w:rsidRPr="0033120F">
        <w:rPr>
          <w:rFonts w:ascii="Tahoma" w:hAnsi="Tahoma" w:cs="Tahoma"/>
          <w:lang w:val="el-GR"/>
        </w:rPr>
        <w:t>.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11"/>
    </w:p>
    <w:p w14:paraId="2B14A8D2" w14:textId="77777777" w:rsidR="00E06AD1" w:rsidRPr="0033120F" w:rsidRDefault="00E06AD1" w:rsidP="00871296">
      <w:pPr>
        <w:pStyle w:val="4"/>
        <w:rPr>
          <w:lang w:val="el-GR"/>
        </w:rPr>
      </w:pPr>
      <w:bookmarkStart w:id="112" w:name="_Toc89942124"/>
      <w:bookmarkStart w:id="113" w:name="_Toc89934385"/>
      <w:bookmarkEnd w:id="112"/>
    </w:p>
    <w:p w14:paraId="529D49CB" w14:textId="77777777" w:rsidR="00180C9E" w:rsidRPr="0033120F" w:rsidRDefault="00180C9E" w:rsidP="00E06AD1">
      <w:pPr>
        <w:rPr>
          <w:rFonts w:ascii="Tahoma" w:hAnsi="Tahoma" w:cs="Tahoma"/>
          <w:lang w:val="el-GR"/>
        </w:rPr>
      </w:pPr>
      <w:r w:rsidRPr="0033120F">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13"/>
    </w:p>
    <w:p w14:paraId="7724D1DA" w14:textId="77777777" w:rsidR="00E06AD1" w:rsidRPr="0033120F" w:rsidRDefault="00E06AD1" w:rsidP="00871296">
      <w:pPr>
        <w:pStyle w:val="4"/>
        <w:rPr>
          <w:lang w:val="el-GR"/>
        </w:rPr>
      </w:pPr>
      <w:bookmarkStart w:id="114" w:name="_Toc89942125"/>
      <w:bookmarkStart w:id="115" w:name="_Ref89787151"/>
      <w:bookmarkStart w:id="116" w:name="_Toc89934386"/>
      <w:bookmarkEnd w:id="114"/>
    </w:p>
    <w:p w14:paraId="5A93819E" w14:textId="77777777" w:rsidR="001B0A87" w:rsidRPr="0033120F" w:rsidRDefault="001B0A87" w:rsidP="00E06AD1">
      <w:pPr>
        <w:rPr>
          <w:rFonts w:ascii="Tahoma" w:hAnsi="Tahoma" w:cs="Tahoma"/>
          <w:lang w:val="el-GR"/>
        </w:rPr>
      </w:pPr>
      <w:r w:rsidRPr="0033120F">
        <w:rPr>
          <w:rFonts w:ascii="Tahoma" w:hAnsi="Tahoma" w:cs="Tahoma"/>
          <w:lang w:val="el-GR"/>
        </w:rPr>
        <w:t xml:space="preserve">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w:t>
      </w:r>
      <w:r w:rsidR="000E2241" w:rsidRPr="0033120F">
        <w:rPr>
          <w:rFonts w:ascii="Tahoma" w:hAnsi="Tahoma" w:cs="Tahoma"/>
          <w:lang w:val="el-GR"/>
        </w:rPr>
        <w:t>σύμβασης</w:t>
      </w:r>
      <w:r w:rsidRPr="0033120F">
        <w:rPr>
          <w:rFonts w:ascii="Tahoma" w:hAnsi="Tahoma" w:cs="Tahoma"/>
          <w:lang w:val="el-GR"/>
        </w:rPr>
        <w:t>.</w:t>
      </w:r>
      <w:bookmarkEnd w:id="115"/>
      <w:bookmarkEnd w:id="116"/>
    </w:p>
    <w:p w14:paraId="67E07A1D" w14:textId="77777777" w:rsidR="00562768" w:rsidRPr="0033120F" w:rsidRDefault="003435C3" w:rsidP="003958D5">
      <w:pPr>
        <w:keepNext/>
        <w:spacing w:before="240"/>
        <w:rPr>
          <w:rFonts w:ascii="Tahoma" w:hAnsi="Tahoma" w:cs="Tahoma"/>
          <w:b/>
          <w:bCs/>
          <w:color w:val="000000"/>
          <w:sz w:val="26"/>
          <w:szCs w:val="26"/>
          <w:lang w:val="el-GR"/>
        </w:rPr>
      </w:pPr>
      <w:r w:rsidRPr="0033120F">
        <w:rPr>
          <w:rFonts w:ascii="Tahoma" w:hAnsi="Tahoma" w:cs="Tahoma"/>
          <w:b/>
          <w:bCs/>
          <w:color w:val="000000"/>
          <w:sz w:val="26"/>
          <w:szCs w:val="26"/>
          <w:lang w:val="el-GR"/>
        </w:rPr>
        <w:t>Κριτήρια Επιλογής</w:t>
      </w:r>
    </w:p>
    <w:p w14:paraId="29B9A412" w14:textId="77777777" w:rsidR="0027712A" w:rsidRPr="0033120F" w:rsidRDefault="0027712A" w:rsidP="003958D5">
      <w:pPr>
        <w:pStyle w:val="3"/>
        <w:rPr>
          <w:szCs w:val="22"/>
        </w:rPr>
      </w:pPr>
      <w:bookmarkStart w:id="117" w:name="_Ref33435737"/>
      <w:bookmarkStart w:id="118" w:name="_Toc89934387"/>
      <w:bookmarkStart w:id="119" w:name="_Toc89942126"/>
      <w:bookmarkStart w:id="120" w:name="_Toc125113542"/>
      <w:r w:rsidRPr="0033120F">
        <w:t>Καταλληλότητα άσκησης επαγγελματικής δραστηριότητας</w:t>
      </w:r>
      <w:bookmarkEnd w:id="117"/>
      <w:bookmarkEnd w:id="118"/>
      <w:bookmarkEnd w:id="119"/>
      <w:bookmarkEnd w:id="120"/>
      <w:r w:rsidRPr="0033120F">
        <w:t xml:space="preserve"> </w:t>
      </w:r>
    </w:p>
    <w:p w14:paraId="51D811D7" w14:textId="77777777" w:rsidR="0027712A" w:rsidRPr="0033120F" w:rsidRDefault="0027712A" w:rsidP="003958D5">
      <w:pPr>
        <w:pStyle w:val="Normal2"/>
        <w:keepNext/>
        <w:spacing w:line="240" w:lineRule="auto"/>
        <w:rPr>
          <w:rFonts w:ascii="Tahoma" w:hAnsi="Tahoma" w:cs="Tahoma"/>
        </w:rPr>
      </w:pPr>
      <w:r w:rsidRPr="0033120F">
        <w:rPr>
          <w:rFonts w:ascii="Tahoma" w:hAnsi="Tahoma" w:cs="Tahoma"/>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sidR="003958D5" w:rsidRPr="0033120F">
        <w:rPr>
          <w:rFonts w:ascii="Tahoma" w:hAnsi="Tahoma" w:cs="Tahoma"/>
        </w:rPr>
        <w:t>συναφή με το αντικείμενο των προς παροχή υπηρεσιών</w:t>
      </w:r>
      <w:r w:rsidRPr="0033120F">
        <w:rPr>
          <w:rFonts w:ascii="Tahoma" w:hAnsi="Tahoma" w:cs="Tahoma"/>
        </w:rPr>
        <w:t xml:space="preserve">. </w:t>
      </w:r>
    </w:p>
    <w:p w14:paraId="693153FF" w14:textId="77777777" w:rsidR="0068782E" w:rsidRPr="0033120F" w:rsidRDefault="0027712A" w:rsidP="003958D5">
      <w:pPr>
        <w:pStyle w:val="Normal2"/>
        <w:spacing w:line="240" w:lineRule="auto"/>
        <w:rPr>
          <w:rFonts w:ascii="Tahoma" w:hAnsi="Tahoma" w:cs="Tahoma"/>
        </w:rPr>
      </w:pPr>
      <w:r w:rsidRPr="0033120F">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68782E" w:rsidRPr="0033120F" w:rsidDel="00893E05">
        <w:rPr>
          <w:rFonts w:ascii="Tahoma" w:hAnsi="Tahoma" w:cs="Tahoma"/>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70573F" w14:textId="77777777" w:rsidR="0027712A" w:rsidRPr="0033120F" w:rsidRDefault="0027712A" w:rsidP="003958D5">
      <w:pPr>
        <w:pStyle w:val="Normal2"/>
        <w:spacing w:line="240" w:lineRule="auto"/>
        <w:rPr>
          <w:rFonts w:ascii="Tahoma" w:hAnsi="Tahoma" w:cs="Tahoma"/>
        </w:rPr>
      </w:pPr>
      <w:r w:rsidRPr="0033120F">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04CFDE29" w14:textId="77777777" w:rsidR="0027712A" w:rsidRPr="0033120F" w:rsidRDefault="0027712A" w:rsidP="003958D5">
      <w:pPr>
        <w:pStyle w:val="Normal2"/>
        <w:spacing w:line="240" w:lineRule="auto"/>
        <w:rPr>
          <w:rFonts w:ascii="Tahoma" w:hAnsi="Tahoma" w:cs="Tahoma"/>
        </w:rPr>
      </w:pPr>
      <w:r w:rsidRPr="0033120F">
        <w:rPr>
          <w:rFonts w:ascii="Tahoma" w:hAnsi="Tahoma" w:cs="Tahoma"/>
        </w:rPr>
        <w:t xml:space="preserve">Οι εγκατεστημένοι στην Ελλάδα οικονομικοί φορείς απαιτείται να είναι εγγεγραμμένοι στο </w:t>
      </w:r>
      <w:r w:rsidR="008C3AB7" w:rsidRPr="0033120F">
        <w:rPr>
          <w:rFonts w:ascii="Tahoma" w:hAnsi="Tahoma" w:cs="Tahoma"/>
        </w:rPr>
        <w:t>οικείο εμπορικό μητρώο</w:t>
      </w:r>
      <w:r w:rsidR="00ED69B6" w:rsidRPr="0033120F">
        <w:rPr>
          <w:rFonts w:ascii="Tahoma" w:hAnsi="Tahoma" w:cs="Tahoma"/>
        </w:rPr>
        <w:t>, εφόσον κατά την κείμενη νομοθεσία, απαιτείται η εγγραφή του</w:t>
      </w:r>
      <w:r w:rsidR="003958D5" w:rsidRPr="0033120F">
        <w:rPr>
          <w:rFonts w:ascii="Tahoma" w:hAnsi="Tahoma" w:cs="Tahoma"/>
        </w:rPr>
        <w:t>ς</w:t>
      </w:r>
      <w:r w:rsidR="00ED69B6" w:rsidRPr="0033120F">
        <w:rPr>
          <w:rFonts w:ascii="Tahoma" w:hAnsi="Tahoma" w:cs="Tahoma"/>
        </w:rPr>
        <w:t xml:space="preserve"> για την υπό ανάθεση υπηρεσία</w:t>
      </w:r>
      <w:r w:rsidRPr="0033120F">
        <w:rPr>
          <w:rFonts w:ascii="Tahoma" w:hAnsi="Tahoma" w:cs="Tahoma"/>
        </w:rPr>
        <w:t>.</w:t>
      </w:r>
    </w:p>
    <w:p w14:paraId="358A8F4E" w14:textId="77777777" w:rsidR="0027712A" w:rsidRPr="0033120F" w:rsidRDefault="0068782E" w:rsidP="003958D5">
      <w:pPr>
        <w:rPr>
          <w:rFonts w:ascii="Tahoma" w:hAnsi="Tahoma" w:cs="Tahoma"/>
          <w:szCs w:val="22"/>
          <w:lang w:val="el-GR"/>
        </w:rPr>
      </w:pPr>
      <w:r w:rsidRPr="0033120F">
        <w:rPr>
          <w:rFonts w:ascii="Tahoma" w:hAnsi="Tahoma" w:cs="Tahoma"/>
          <w:szCs w:val="22"/>
          <w:lang w:val="el-GR"/>
        </w:rPr>
        <w:lastRenderedPageBreak/>
        <w:t xml:space="preserve">Στην περίπτωση ένωσης οικονομικών φορέων η καταλληλότητα άσκησης επαγγελματικής δραστηριότητας απαιτείται να καλύπτεται από </w:t>
      </w:r>
      <w:r w:rsidR="00ED0EEC" w:rsidRPr="0033120F">
        <w:rPr>
          <w:rFonts w:ascii="Tahoma" w:hAnsi="Tahoma" w:cs="Tahoma"/>
          <w:szCs w:val="22"/>
          <w:lang w:val="el-GR"/>
        </w:rPr>
        <w:t xml:space="preserve">όλα </w:t>
      </w:r>
      <w:r w:rsidRPr="0033120F">
        <w:rPr>
          <w:rFonts w:ascii="Tahoma" w:hAnsi="Tahoma" w:cs="Tahoma"/>
          <w:szCs w:val="22"/>
          <w:lang w:val="el-GR"/>
        </w:rPr>
        <w:t xml:space="preserve">τα μέλη της ένωσης. </w:t>
      </w:r>
      <w:r w:rsidRPr="0033120F" w:rsidDel="00893E05">
        <w:rPr>
          <w:rFonts w:ascii="Tahoma" w:hAnsi="Tahoma" w:cs="Tahoma"/>
          <w:szCs w:val="22"/>
          <w:lang w:val="el-GR"/>
        </w:rPr>
        <w:t xml:space="preserve">  </w:t>
      </w:r>
    </w:p>
    <w:p w14:paraId="1FA876F5" w14:textId="77777777" w:rsidR="00180C9E" w:rsidRPr="0033120F" w:rsidRDefault="00180C9E" w:rsidP="00EA72C1">
      <w:pPr>
        <w:pStyle w:val="3"/>
        <w:rPr>
          <w:szCs w:val="22"/>
        </w:rPr>
      </w:pPr>
      <w:bookmarkStart w:id="121" w:name="_Ref479335661"/>
      <w:bookmarkStart w:id="122" w:name="_Ref479336436"/>
      <w:bookmarkStart w:id="123" w:name="_Ref479336482"/>
      <w:bookmarkStart w:id="124" w:name="_Ref479336522"/>
      <w:bookmarkStart w:id="125" w:name="_Toc89934388"/>
      <w:bookmarkStart w:id="126" w:name="_Toc89942127"/>
      <w:bookmarkStart w:id="127" w:name="_Toc125113543"/>
      <w:r w:rsidRPr="0033120F">
        <w:t>Οικονομική και χρηματοοικονομική επάρκεια</w:t>
      </w:r>
      <w:bookmarkEnd w:id="121"/>
      <w:bookmarkEnd w:id="122"/>
      <w:bookmarkEnd w:id="123"/>
      <w:bookmarkEnd w:id="124"/>
      <w:bookmarkEnd w:id="125"/>
      <w:bookmarkEnd w:id="126"/>
      <w:bookmarkEnd w:id="127"/>
      <w:r w:rsidRPr="0033120F">
        <w:t xml:space="preserve"> </w:t>
      </w:r>
    </w:p>
    <w:p w14:paraId="1CE863C2" w14:textId="77777777" w:rsidR="0027712A" w:rsidRPr="0033120F" w:rsidRDefault="0027712A" w:rsidP="002E06EB">
      <w:pPr>
        <w:pStyle w:val="Normal2"/>
        <w:rPr>
          <w:rFonts w:ascii="Tahoma" w:hAnsi="Tahoma" w:cs="Tahoma"/>
        </w:rPr>
      </w:pPr>
      <w:r w:rsidRPr="0033120F">
        <w:rPr>
          <w:rFonts w:ascii="Tahoma" w:hAnsi="Tahoma" w:cs="Tahoma"/>
        </w:rPr>
        <w:t xml:space="preserve">Όσον αφορά την οικονομική και χρηματοοικονομική επάρκεια για την παρούσα διαδικασία σύναψης </w:t>
      </w:r>
      <w:r w:rsidR="003958D5" w:rsidRPr="0033120F">
        <w:rPr>
          <w:rFonts w:ascii="Tahoma" w:hAnsi="Tahoma" w:cs="Tahoma"/>
          <w:szCs w:val="22"/>
        </w:rPr>
        <w:t>σύμβασης</w:t>
      </w:r>
      <w:r w:rsidRPr="0033120F">
        <w:rPr>
          <w:rFonts w:ascii="Tahoma" w:hAnsi="Tahoma" w:cs="Tahoma"/>
        </w:rPr>
        <w:t xml:space="preserve">, </w:t>
      </w:r>
      <w:r w:rsidR="00BA7401" w:rsidRPr="00BA7401">
        <w:rPr>
          <w:rFonts w:ascii="Tahoma" w:hAnsi="Tahoma" w:cs="Tahoma"/>
        </w:rPr>
        <w:t>οι υποψήφιοι οικονομικοί φορείς απαιτείται να διαθέτουν μέσο γενικό ετήσιο κύκλο εργασιών για τις οικονομικές χρήσεις 2020, 2021, 2022 ίσο ή μεγαλύτερο από το 100% του προϋπολογισμού της παρούσας σύμβασης χωρίς ΦΠΑ</w:t>
      </w:r>
      <w:r w:rsidRPr="0033120F">
        <w:rPr>
          <w:rFonts w:ascii="Tahoma" w:hAnsi="Tahoma" w:cs="Tahoma"/>
        </w:rPr>
        <w:t>. Σε περίπτωση που ο υποψήφιος δραστηριοποιείται για χρονικό διάστημα μικρότερο των τριών διαχειριστικών χρήσεων, θα πρέπει να πληρ</w:t>
      </w:r>
      <w:r w:rsidR="007D590E" w:rsidRPr="0033120F">
        <w:rPr>
          <w:rFonts w:ascii="Tahoma" w:hAnsi="Tahoma" w:cs="Tahoma"/>
        </w:rPr>
        <w:t>οί</w:t>
      </w:r>
      <w:r w:rsidRPr="0033120F">
        <w:rPr>
          <w:rFonts w:ascii="Tahoma" w:hAnsi="Tahoma" w:cs="Tahoma"/>
        </w:rPr>
        <w:t xml:space="preserve"> το ελάχιστο ως άνω επίπεδο χρηματοοικονομικής επάρκειας για όσες διαχειριστικές χρήσεις δραστηριοποιείται συναρτήσει της έναρξης των δραστηριοτήτων του.</w:t>
      </w:r>
    </w:p>
    <w:p w14:paraId="1A47B949" w14:textId="77777777" w:rsidR="0057649D" w:rsidRPr="0033120F" w:rsidRDefault="0057649D" w:rsidP="0057649D">
      <w:pPr>
        <w:pStyle w:val="Normal2"/>
        <w:rPr>
          <w:rFonts w:ascii="Tahoma" w:hAnsi="Tahoma" w:cs="Tahoma"/>
        </w:rPr>
      </w:pPr>
      <w:r w:rsidRPr="0033120F">
        <w:rPr>
          <w:rFonts w:ascii="Tahoma" w:hAnsi="Tahoma" w:cs="Tahoma"/>
        </w:rPr>
        <w:t xml:space="preserve">Διευκρινίζεται ότι σε περίπτωση που ο υποψήφιος ανάδοχος είναι ένωση ή κοινοπραξία, </w:t>
      </w:r>
      <w:r w:rsidR="007154C2" w:rsidRPr="0033120F">
        <w:rPr>
          <w:rFonts w:ascii="Tahoma" w:hAnsi="Tahoma" w:cs="Tahoma"/>
        </w:rPr>
        <w:t>η</w:t>
      </w:r>
      <w:r w:rsidRPr="0033120F">
        <w:rPr>
          <w:rFonts w:ascii="Tahoma" w:hAnsi="Tahoma" w:cs="Tahoma"/>
        </w:rPr>
        <w:t xml:space="preserve"> ανωτέρω προϋπ</w:t>
      </w:r>
      <w:r w:rsidR="007154C2" w:rsidRPr="0033120F">
        <w:rPr>
          <w:rFonts w:ascii="Tahoma" w:hAnsi="Tahoma" w:cs="Tahoma"/>
        </w:rPr>
        <w:t>όθεση</w:t>
      </w:r>
      <w:r w:rsidRPr="0033120F">
        <w:rPr>
          <w:rFonts w:ascii="Tahoma" w:hAnsi="Tahoma" w:cs="Tahoma"/>
        </w:rPr>
        <w:t xml:space="preserve"> αρκεί να πληρ</w:t>
      </w:r>
      <w:r w:rsidR="007154C2" w:rsidRPr="0033120F">
        <w:rPr>
          <w:rFonts w:ascii="Tahoma" w:hAnsi="Tahoma" w:cs="Tahoma"/>
        </w:rPr>
        <w:t>είται</w:t>
      </w:r>
      <w:r w:rsidRPr="0033120F">
        <w:rPr>
          <w:rFonts w:ascii="Tahoma" w:hAnsi="Tahoma" w:cs="Tahoma"/>
        </w:rPr>
        <w:t xml:space="preserve"> αθροιστικά από τα μέλη της ένωσης ή κοινοπραξίας.</w:t>
      </w:r>
    </w:p>
    <w:p w14:paraId="4C9BD4A6" w14:textId="77777777" w:rsidR="00180C9E" w:rsidRPr="00537445" w:rsidRDefault="00180C9E" w:rsidP="00EA72C1">
      <w:pPr>
        <w:pStyle w:val="3"/>
      </w:pPr>
      <w:bookmarkStart w:id="128" w:name="_Ref479335667"/>
      <w:bookmarkStart w:id="129" w:name="_Ref88482747"/>
      <w:bookmarkStart w:id="130" w:name="_Toc89934389"/>
      <w:bookmarkStart w:id="131" w:name="_Toc89942128"/>
      <w:bookmarkStart w:id="132" w:name="_Toc125113544"/>
      <w:r w:rsidRPr="00537445">
        <w:t>Τεχνική και επαγγελματική ικανότητα</w:t>
      </w:r>
      <w:bookmarkEnd w:id="128"/>
      <w:bookmarkEnd w:id="129"/>
      <w:bookmarkEnd w:id="130"/>
      <w:bookmarkEnd w:id="131"/>
      <w:bookmarkEnd w:id="132"/>
      <w:r w:rsidRPr="00537445">
        <w:t xml:space="preserve"> </w:t>
      </w:r>
    </w:p>
    <w:p w14:paraId="1139C7D0" w14:textId="77777777" w:rsidR="0055153F" w:rsidRDefault="0055153F" w:rsidP="002E06EB">
      <w:pPr>
        <w:pStyle w:val="Normal2"/>
        <w:rPr>
          <w:rFonts w:ascii="Tahoma" w:hAnsi="Tahoma" w:cs="Tahoma"/>
        </w:rPr>
      </w:pPr>
      <w:r w:rsidRPr="0055153F">
        <w:rPr>
          <w:rFonts w:ascii="Tahoma" w:hAnsi="Tahoma" w:cs="Tahoma"/>
        </w:rPr>
        <w:t>Όσον αφορά στην τεχνική και επαγγελματική ικανότητα για την παρούσα διαδικασία σύναψης σύμβασης, οι οικονομικοί φορείς πρέπει να διαθέτουν κατάλληλα τεκμηριωμένη και αποδεδειγμένη επαγγελματική ικανότητα και εμπειρία στην υλοποίηση του αντικειμένου της παρούσας. Ειδικότερα, οι υποψήφιοι  απαιτείται:</w:t>
      </w:r>
    </w:p>
    <w:p w14:paraId="70B3326D" w14:textId="77777777" w:rsidR="007A2A01" w:rsidRPr="00DB4ACE" w:rsidRDefault="0055153F" w:rsidP="002E06EB">
      <w:pPr>
        <w:pStyle w:val="Normal2"/>
        <w:rPr>
          <w:rFonts w:ascii="Tahoma" w:hAnsi="Tahoma" w:cs="Tahoma"/>
          <w:bCs/>
          <w:szCs w:val="22"/>
        </w:rPr>
      </w:pPr>
      <w:r w:rsidRPr="0055153F">
        <w:rPr>
          <w:rFonts w:ascii="Tahoma" w:hAnsi="Tahoma" w:cs="Tahoma"/>
          <w:b/>
          <w:bCs/>
        </w:rPr>
        <w:t>Α)</w:t>
      </w:r>
      <w:r>
        <w:rPr>
          <w:rFonts w:ascii="Tahoma" w:hAnsi="Tahoma" w:cs="Tahoma"/>
        </w:rPr>
        <w:t xml:space="preserve"> </w:t>
      </w:r>
      <w:r w:rsidR="00180C9E" w:rsidRPr="00DB4ACE">
        <w:rPr>
          <w:rFonts w:ascii="Tahoma" w:hAnsi="Tahoma" w:cs="Tahoma"/>
        </w:rPr>
        <w:t xml:space="preserve">οι οικονομικοί φορείς </w:t>
      </w:r>
      <w:r w:rsidR="00937D1C" w:rsidRPr="00DB4ACE">
        <w:rPr>
          <w:rFonts w:ascii="Tahoma" w:hAnsi="Tahoma" w:cs="Tahoma"/>
        </w:rPr>
        <w:t xml:space="preserve">(ή σε περίπτωση ένωσης/κοινοπραξίας εταιρειών </w:t>
      </w:r>
      <w:r w:rsidR="00F14736" w:rsidRPr="00DB4ACE">
        <w:rPr>
          <w:rFonts w:ascii="Tahoma" w:hAnsi="Tahoma" w:cs="Tahoma"/>
        </w:rPr>
        <w:t>αθροιστικά</w:t>
      </w:r>
      <w:r w:rsidR="007D590E" w:rsidRPr="00DB4ACE">
        <w:rPr>
          <w:rFonts w:ascii="Tahoma" w:hAnsi="Tahoma" w:cs="Tahoma"/>
        </w:rPr>
        <w:t xml:space="preserve"> </w:t>
      </w:r>
      <w:r w:rsidR="00937D1C" w:rsidRPr="00DB4ACE">
        <w:rPr>
          <w:rFonts w:ascii="Tahoma" w:hAnsi="Tahoma" w:cs="Tahoma"/>
        </w:rPr>
        <w:t>τα μέλη της ένωσης/ κοινοπραξίας) απαιτείται</w:t>
      </w:r>
      <w:r w:rsidR="0036513D" w:rsidRPr="00DB4ACE">
        <w:rPr>
          <w:rFonts w:ascii="Tahoma" w:hAnsi="Tahoma" w:cs="Tahoma"/>
        </w:rPr>
        <w:t xml:space="preserve"> </w:t>
      </w:r>
      <w:bookmarkStart w:id="133" w:name="_Hlk41048718"/>
      <w:r w:rsidR="0036513D" w:rsidRPr="00DB4ACE">
        <w:rPr>
          <w:rFonts w:ascii="Tahoma" w:hAnsi="Tahoma" w:cs="Tahoma"/>
        </w:rPr>
        <w:t>ν</w:t>
      </w:r>
      <w:r w:rsidR="00937D1C" w:rsidRPr="00DB4ACE">
        <w:rPr>
          <w:rFonts w:ascii="Tahoma" w:hAnsi="Tahoma" w:cs="Tahoma"/>
          <w:bCs/>
          <w:szCs w:val="22"/>
        </w:rPr>
        <w:t xml:space="preserve">α έχουν ολοκληρώσει επιτυχώς </w:t>
      </w:r>
      <w:r w:rsidR="00180C9E" w:rsidRPr="00DB4ACE">
        <w:rPr>
          <w:rFonts w:ascii="Tahoma" w:hAnsi="Tahoma" w:cs="Tahoma"/>
          <w:bCs/>
          <w:szCs w:val="22"/>
        </w:rPr>
        <w:t xml:space="preserve">κατά τη διάρκεια </w:t>
      </w:r>
      <w:r w:rsidR="007A2A01" w:rsidRPr="00DB4ACE">
        <w:rPr>
          <w:rFonts w:ascii="Tahoma" w:hAnsi="Tahoma" w:cs="Tahoma"/>
          <w:bCs/>
          <w:szCs w:val="22"/>
        </w:rPr>
        <w:t xml:space="preserve">της τελευταίας </w:t>
      </w:r>
      <w:r w:rsidR="00F14736" w:rsidRPr="00DB4ACE">
        <w:rPr>
          <w:rFonts w:ascii="Tahoma" w:hAnsi="Tahoma" w:cs="Tahoma"/>
          <w:bCs/>
          <w:szCs w:val="22"/>
        </w:rPr>
        <w:t>τριετίας</w:t>
      </w:r>
      <w:r w:rsidR="007A2A01" w:rsidRPr="00DB4ACE">
        <w:rPr>
          <w:rFonts w:ascii="Tahoma" w:hAnsi="Tahoma" w:cs="Tahoma"/>
        </w:rPr>
        <w:t xml:space="preserve"> </w:t>
      </w:r>
      <w:r w:rsidR="007A2A01" w:rsidRPr="00DB4ACE">
        <w:rPr>
          <w:rFonts w:ascii="Tahoma" w:hAnsi="Tahoma" w:cs="Tahoma"/>
          <w:bCs/>
          <w:szCs w:val="22"/>
        </w:rPr>
        <w:t>από την ημερομηνία διενέργειας του παρόντος διαγωνισμού</w:t>
      </w:r>
      <w:r w:rsidR="006C1BCB">
        <w:rPr>
          <w:rFonts w:ascii="Tahoma" w:hAnsi="Tahoma" w:cs="Tahoma"/>
          <w:bCs/>
          <w:szCs w:val="22"/>
        </w:rPr>
        <w:t xml:space="preserve"> </w:t>
      </w:r>
      <w:r w:rsidR="006C1BCB" w:rsidRPr="006C1BCB">
        <w:rPr>
          <w:rFonts w:ascii="Tahoma" w:hAnsi="Tahoma" w:cs="Tahoma"/>
          <w:bCs/>
          <w:szCs w:val="22"/>
        </w:rPr>
        <w:t>(έτη: 2022, 2021, 2020)</w:t>
      </w:r>
      <w:r w:rsidR="00B120E6" w:rsidRPr="00DB4ACE">
        <w:rPr>
          <w:rFonts w:ascii="Tahoma" w:hAnsi="Tahoma" w:cs="Tahoma"/>
          <w:bCs/>
          <w:szCs w:val="22"/>
        </w:rPr>
        <w:t xml:space="preserve">: </w:t>
      </w:r>
    </w:p>
    <w:p w14:paraId="25A284D2" w14:textId="77777777" w:rsidR="00DB4ACE" w:rsidRPr="004672D3" w:rsidRDefault="00DB4ACE" w:rsidP="00C0771D">
      <w:pPr>
        <w:numPr>
          <w:ilvl w:val="0"/>
          <w:numId w:val="6"/>
        </w:numPr>
        <w:spacing w:line="264" w:lineRule="auto"/>
        <w:ind w:left="714" w:hanging="357"/>
        <w:rPr>
          <w:rFonts w:ascii="Tahoma" w:hAnsi="Tahoma" w:cs="Tahoma"/>
          <w:bCs/>
          <w:szCs w:val="22"/>
          <w:lang w:val="el-GR"/>
        </w:rPr>
      </w:pPr>
      <w:bookmarkStart w:id="134" w:name="_Hlk41048800"/>
      <w:r w:rsidRPr="004672D3">
        <w:rPr>
          <w:rFonts w:ascii="Tahoma" w:hAnsi="Tahoma" w:cs="Tahoma"/>
          <w:bCs/>
          <w:szCs w:val="22"/>
          <w:lang w:val="el-GR"/>
        </w:rPr>
        <w:t xml:space="preserve">τουλάχιστον τρία (3) έργα, με αντικείμενο την παροχή συμβουλευτικών υπηρεσιών για την υποστήριξη στη διαχείριση, στην παρακολούθηση, στην αξιολόγηση και στον έλεγχο συγχρηματοδοτούμενων προγραμμάτων / έργων, η συμβατική αξία των οποίων (χωρίς ΦΠΑ) να είναι αθροιστικά τουλάχιστον ίση με το </w:t>
      </w:r>
      <w:r w:rsidR="004A214E" w:rsidRPr="004672D3">
        <w:rPr>
          <w:rFonts w:ascii="Tahoma" w:hAnsi="Tahoma" w:cs="Tahoma"/>
          <w:bCs/>
          <w:szCs w:val="22"/>
          <w:lang w:val="el-GR"/>
        </w:rPr>
        <w:t>50</w:t>
      </w:r>
      <w:r w:rsidRPr="004672D3">
        <w:rPr>
          <w:rFonts w:ascii="Tahoma" w:hAnsi="Tahoma" w:cs="Tahoma"/>
          <w:bCs/>
          <w:szCs w:val="22"/>
          <w:lang w:val="el-GR"/>
        </w:rPr>
        <w:t>% της εκτιμώμενης αξίας της παρούσας χωρίς ΦΠΑ. Το παραπάνω αντικείμενο αρκεί να καλύπτεται αθροιστικά από τα ως άνω έργα.</w:t>
      </w:r>
    </w:p>
    <w:p w14:paraId="66CE44A1" w14:textId="77777777" w:rsidR="00DB4ACE" w:rsidRPr="004672D3" w:rsidRDefault="004A214E" w:rsidP="00C0771D">
      <w:pPr>
        <w:pStyle w:val="afb"/>
        <w:numPr>
          <w:ilvl w:val="0"/>
          <w:numId w:val="6"/>
        </w:numPr>
        <w:spacing w:line="264" w:lineRule="auto"/>
        <w:ind w:left="714" w:hanging="357"/>
        <w:rPr>
          <w:rFonts w:cs="Tahoma"/>
          <w:bCs/>
          <w:szCs w:val="22"/>
          <w:lang w:val="el-GR"/>
        </w:rPr>
      </w:pPr>
      <w:r w:rsidRPr="004672D3">
        <w:rPr>
          <w:rFonts w:cs="Tahoma"/>
          <w:bCs/>
          <w:szCs w:val="22"/>
          <w:lang w:val="el-GR"/>
        </w:rPr>
        <w:t xml:space="preserve">ένα </w:t>
      </w:r>
      <w:r w:rsidR="00DB4ACE" w:rsidRPr="004672D3">
        <w:rPr>
          <w:rFonts w:cs="Tahoma"/>
          <w:bCs/>
          <w:szCs w:val="22"/>
          <w:lang w:val="el-GR"/>
        </w:rPr>
        <w:t xml:space="preserve">τουλάχιστον </w:t>
      </w:r>
      <w:r w:rsidRPr="004672D3">
        <w:rPr>
          <w:rFonts w:cs="Tahoma"/>
          <w:bCs/>
          <w:szCs w:val="22"/>
          <w:lang w:val="el-GR"/>
        </w:rPr>
        <w:t>από τα ανωτέρω</w:t>
      </w:r>
      <w:r w:rsidR="00DB4ACE" w:rsidRPr="004672D3">
        <w:rPr>
          <w:rFonts w:cs="Tahoma"/>
          <w:bCs/>
          <w:szCs w:val="22"/>
          <w:lang w:val="el-GR"/>
        </w:rPr>
        <w:t xml:space="preserve"> έργ</w:t>
      </w:r>
      <w:r w:rsidR="006C1BCB" w:rsidRPr="004672D3">
        <w:rPr>
          <w:rFonts w:cs="Tahoma"/>
          <w:bCs/>
          <w:szCs w:val="22"/>
          <w:lang w:val="el-GR"/>
        </w:rPr>
        <w:t>α</w:t>
      </w:r>
      <w:r w:rsidR="00DB4ACE" w:rsidRPr="004672D3">
        <w:rPr>
          <w:rFonts w:cs="Tahoma"/>
          <w:bCs/>
          <w:szCs w:val="22"/>
          <w:lang w:val="el-GR"/>
        </w:rPr>
        <w:t xml:space="preserve"> </w:t>
      </w:r>
      <w:r w:rsidRPr="004672D3">
        <w:rPr>
          <w:rFonts w:cs="Tahoma"/>
          <w:bCs/>
          <w:szCs w:val="22"/>
          <w:lang w:val="el-GR"/>
        </w:rPr>
        <w:t xml:space="preserve">θα πρέπει να έχει </w:t>
      </w:r>
      <w:r w:rsidR="00DB4ACE" w:rsidRPr="004672D3">
        <w:rPr>
          <w:rFonts w:cs="Tahoma"/>
          <w:bCs/>
          <w:szCs w:val="22"/>
          <w:lang w:val="el-GR"/>
        </w:rPr>
        <w:t xml:space="preserve">αντικείμενο την παροχή υπηρεσιών παρακολούθησης ή/και ελέγχου της υλοποίησης έργων ΤΠΕ. </w:t>
      </w:r>
    </w:p>
    <w:bookmarkEnd w:id="134"/>
    <w:p w14:paraId="122BB440" w14:textId="77777777" w:rsidR="006C1BCB" w:rsidRPr="006C1BCB" w:rsidRDefault="006C1BCB" w:rsidP="006C1BCB">
      <w:pPr>
        <w:rPr>
          <w:rFonts w:ascii="Tahoma" w:hAnsi="Tahoma" w:cs="Tahoma"/>
          <w:szCs w:val="22"/>
          <w:lang w:val="el-GR"/>
        </w:rPr>
      </w:pPr>
      <w:r w:rsidRPr="006C1BCB">
        <w:rPr>
          <w:rFonts w:ascii="Tahoma" w:hAnsi="Tahoma" w:cs="Tahoma"/>
          <w:szCs w:val="22"/>
          <w:lang w:val="el-GR"/>
        </w:rPr>
        <w:t xml:space="preserve">Για τη διασφάλιση ικανοποιητικού επιπέδου ανταγωνισμού, θα λαμβάνονται υπόψη στοιχεία συμβάσεων που εκτελέσθηκαν πριν από την τελευταία τριετία και πάντως </w:t>
      </w:r>
      <w:r w:rsidRPr="006C1BCB">
        <w:rPr>
          <w:rFonts w:ascii="Tahoma" w:hAnsi="Tahoma" w:cs="Tahoma"/>
          <w:b/>
          <w:bCs/>
          <w:szCs w:val="22"/>
          <w:lang w:val="el-GR"/>
        </w:rPr>
        <w:t>εντός της τελευταίας πενταετίας (έτη: 2022, 2021, 2020, 2019, 2018)</w:t>
      </w:r>
      <w:r w:rsidRPr="006C1BCB">
        <w:rPr>
          <w:rFonts w:ascii="Tahoma" w:hAnsi="Tahoma" w:cs="Tahoma"/>
          <w:szCs w:val="22"/>
          <w:lang w:val="el-GR"/>
        </w:rPr>
        <w:t xml:space="preserve">, σύμφωνα με τη σχετική πρόβλεψη του Παραρτήματος ΧΙΙ (Μέρος ΙΙ περ. α’ υποπερ. ΙΙ) του Προσαρτήματος Α’ του ν. 4412/2016. </w:t>
      </w:r>
    </w:p>
    <w:p w14:paraId="31AEB3F9" w14:textId="77777777" w:rsidR="006C1BCB" w:rsidRDefault="006C1BCB" w:rsidP="00E507F2">
      <w:pPr>
        <w:rPr>
          <w:rFonts w:ascii="Tahoma" w:hAnsi="Tahoma" w:cs="Tahoma"/>
          <w:szCs w:val="22"/>
          <w:lang w:val="el-GR"/>
        </w:rPr>
      </w:pPr>
      <w:r w:rsidRPr="006C1BCB">
        <w:rPr>
          <w:rFonts w:ascii="Tahoma" w:hAnsi="Tahoma" w:cs="Tahoma"/>
          <w:szCs w:val="22"/>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p>
    <w:p w14:paraId="163B1E31" w14:textId="77777777" w:rsidR="0055153F" w:rsidRDefault="0055153F" w:rsidP="0055153F">
      <w:pPr>
        <w:rPr>
          <w:rFonts w:ascii="Tahoma" w:hAnsi="Tahoma" w:cs="Tahoma"/>
          <w:szCs w:val="22"/>
          <w:lang w:val="el-GR"/>
        </w:rPr>
      </w:pPr>
      <w:bookmarkStart w:id="135" w:name="_Hlk124425968"/>
      <w:r w:rsidRPr="0055153F">
        <w:rPr>
          <w:rFonts w:ascii="Tahoma" w:hAnsi="Tahoma" w:cs="Tahoma"/>
          <w:b/>
          <w:bCs/>
          <w:szCs w:val="22"/>
          <w:lang w:val="el-GR"/>
        </w:rPr>
        <w:t>Β)</w:t>
      </w:r>
      <w:r w:rsidRPr="0055153F">
        <w:rPr>
          <w:rFonts w:ascii="Tahoma" w:hAnsi="Tahoma" w:cs="Tahoma"/>
          <w:szCs w:val="22"/>
          <w:lang w:val="el-GR"/>
        </w:rPr>
        <w:t xml:space="preserve"> Ο υποψήφιος πρέπει να διαθέτει ανθρώπινο δυναμικό ικανό για να φέρει σε πέρας επιτυχώς τις απαιτήσεις του Έργου, σε όρους απαιτούμενης εξειδίκευσης, επαγγελματικών προσόντων και εμπειρίας, ήτοι να συστήσει Ομάδα Έργου (ΟΕ), με </w:t>
      </w:r>
      <w:r w:rsidRPr="0055153F">
        <w:rPr>
          <w:rFonts w:ascii="Tahoma" w:hAnsi="Tahoma" w:cs="Tahoma"/>
          <w:b/>
          <w:bCs/>
          <w:szCs w:val="22"/>
          <w:lang w:val="el-GR"/>
        </w:rPr>
        <w:t>κατ’ ελάχιστον</w:t>
      </w:r>
      <w:r w:rsidRPr="0055153F">
        <w:rPr>
          <w:rFonts w:ascii="Tahoma" w:hAnsi="Tahoma" w:cs="Tahoma"/>
          <w:szCs w:val="22"/>
          <w:lang w:val="el-GR"/>
        </w:rPr>
        <w:t xml:space="preserve"> την ακόλουθη σύνθεση και τα ακόλουθα προσόντα:</w:t>
      </w:r>
    </w:p>
    <w:p w14:paraId="75020342" w14:textId="77777777" w:rsidR="0055153F" w:rsidRPr="004672D3" w:rsidRDefault="0055153F">
      <w:pPr>
        <w:numPr>
          <w:ilvl w:val="0"/>
          <w:numId w:val="73"/>
        </w:numPr>
        <w:suppressAutoHyphens w:val="0"/>
        <w:rPr>
          <w:rFonts w:ascii="Tahoma" w:hAnsi="Tahoma" w:cs="Tahoma"/>
          <w:sz w:val="28"/>
          <w:szCs w:val="28"/>
          <w:lang w:val="el-GR"/>
        </w:rPr>
      </w:pPr>
      <w:r w:rsidRPr="004672D3">
        <w:rPr>
          <w:rFonts w:ascii="Tahoma" w:hAnsi="Tahoma" w:cs="Tahoma"/>
          <w:b/>
          <w:bCs/>
          <w:szCs w:val="22"/>
          <w:lang w:val="el-GR"/>
        </w:rPr>
        <w:t>Ένα</w:t>
      </w:r>
      <w:r w:rsidR="00161636" w:rsidRPr="004672D3">
        <w:rPr>
          <w:rFonts w:ascii="Tahoma" w:hAnsi="Tahoma" w:cs="Tahoma"/>
          <w:b/>
          <w:bCs/>
          <w:szCs w:val="22"/>
          <w:lang w:val="el-GR"/>
        </w:rPr>
        <w:t>ς</w:t>
      </w:r>
      <w:r w:rsidRPr="004672D3">
        <w:rPr>
          <w:rFonts w:ascii="Tahoma" w:hAnsi="Tahoma" w:cs="Tahoma"/>
          <w:b/>
          <w:bCs/>
          <w:szCs w:val="22"/>
          <w:lang w:val="el-GR"/>
        </w:rPr>
        <w:t xml:space="preserve"> (1) Συντονιστή</w:t>
      </w:r>
      <w:r w:rsidR="00161636" w:rsidRPr="004672D3">
        <w:rPr>
          <w:rFonts w:ascii="Tahoma" w:hAnsi="Tahoma" w:cs="Tahoma"/>
          <w:b/>
          <w:bCs/>
          <w:szCs w:val="22"/>
          <w:lang w:val="el-GR"/>
        </w:rPr>
        <w:t>ς</w:t>
      </w:r>
      <w:r w:rsidRPr="004672D3">
        <w:rPr>
          <w:rFonts w:ascii="Tahoma" w:hAnsi="Tahoma" w:cs="Tahoma"/>
          <w:b/>
          <w:bCs/>
          <w:szCs w:val="22"/>
          <w:lang w:val="el-GR"/>
        </w:rPr>
        <w:t xml:space="preserve"> Έργου</w:t>
      </w:r>
      <w:r w:rsidRPr="004672D3">
        <w:rPr>
          <w:rFonts w:ascii="Tahoma" w:hAnsi="Tahoma" w:cs="Tahoma"/>
          <w:szCs w:val="22"/>
          <w:lang w:val="el-GR"/>
        </w:rPr>
        <w:t>, με τα ακόλουθα προσόντα:</w:t>
      </w:r>
    </w:p>
    <w:p w14:paraId="6943E36D" w14:textId="77777777" w:rsidR="0055153F" w:rsidRPr="004672D3" w:rsidRDefault="0055153F">
      <w:pPr>
        <w:numPr>
          <w:ilvl w:val="1"/>
          <w:numId w:val="73"/>
        </w:numPr>
        <w:suppressAutoHyphens w:val="0"/>
        <w:rPr>
          <w:rFonts w:ascii="Tahoma" w:hAnsi="Tahoma" w:cs="Tahoma"/>
          <w:sz w:val="28"/>
          <w:szCs w:val="28"/>
          <w:lang w:val="el-GR"/>
        </w:rPr>
      </w:pPr>
      <w:r w:rsidRPr="004672D3">
        <w:rPr>
          <w:rFonts w:ascii="Tahoma" w:hAnsi="Tahoma" w:cs="Tahoma"/>
          <w:szCs w:val="22"/>
          <w:lang w:val="el-GR"/>
        </w:rPr>
        <w:t>Πτυχίο ανώτατης εκπαίδευσης και μεταπτυχιακό τίτλο σπουδών</w:t>
      </w:r>
    </w:p>
    <w:p w14:paraId="6C78AE87" w14:textId="77777777" w:rsidR="0055153F" w:rsidRPr="004672D3" w:rsidRDefault="0055153F" w:rsidP="00864DD3">
      <w:pPr>
        <w:numPr>
          <w:ilvl w:val="1"/>
          <w:numId w:val="73"/>
        </w:numPr>
        <w:suppressAutoHyphens w:val="0"/>
        <w:rPr>
          <w:rFonts w:ascii="Tahoma" w:hAnsi="Tahoma" w:cs="Tahoma"/>
          <w:szCs w:val="22"/>
          <w:lang w:val="el-GR"/>
        </w:rPr>
      </w:pPr>
      <w:r w:rsidRPr="004672D3">
        <w:rPr>
          <w:rFonts w:ascii="Tahoma" w:hAnsi="Tahoma" w:cs="Tahoma"/>
          <w:szCs w:val="22"/>
          <w:lang w:val="el-GR"/>
        </w:rPr>
        <w:lastRenderedPageBreak/>
        <w:t xml:space="preserve">Τουλάχιστον </w:t>
      </w:r>
      <w:r w:rsidR="00A976F8" w:rsidRPr="004672D3">
        <w:rPr>
          <w:rFonts w:ascii="Tahoma" w:hAnsi="Tahoma" w:cs="Tahoma"/>
          <w:szCs w:val="22"/>
          <w:lang w:val="el-GR"/>
        </w:rPr>
        <w:t>10</w:t>
      </w:r>
      <w:r w:rsidRPr="004672D3">
        <w:rPr>
          <w:rFonts w:ascii="Tahoma" w:hAnsi="Tahoma" w:cs="Tahoma"/>
          <w:szCs w:val="22"/>
          <w:lang w:val="el-GR"/>
        </w:rPr>
        <w:t xml:space="preserve">ετή </w:t>
      </w:r>
      <w:r w:rsidR="000D0FB3" w:rsidRPr="004672D3">
        <w:rPr>
          <w:rFonts w:ascii="Tahoma" w:hAnsi="Tahoma" w:cs="Tahoma"/>
          <w:szCs w:val="22"/>
          <w:lang w:val="el-GR"/>
        </w:rPr>
        <w:t xml:space="preserve">αθροιστική </w:t>
      </w:r>
      <w:r w:rsidRPr="004672D3">
        <w:rPr>
          <w:rFonts w:ascii="Tahoma" w:hAnsi="Tahoma" w:cs="Tahoma"/>
          <w:szCs w:val="22"/>
          <w:lang w:val="el-GR"/>
        </w:rPr>
        <w:t xml:space="preserve">εμπειρία στην υλοποίηση έργων που αφορούν διαχείριση, παρακολούθηση, έλεγχο και υλοποίηση </w:t>
      </w:r>
      <w:r w:rsidR="007E0D25" w:rsidRPr="004672D3">
        <w:rPr>
          <w:rFonts w:ascii="Tahoma" w:hAnsi="Tahoma" w:cs="Tahoma"/>
          <w:szCs w:val="22"/>
          <w:lang w:val="el-GR"/>
        </w:rPr>
        <w:t xml:space="preserve">συγχρηματοδοτούμενων </w:t>
      </w:r>
      <w:r w:rsidRPr="004672D3">
        <w:rPr>
          <w:rFonts w:ascii="Tahoma" w:hAnsi="Tahoma" w:cs="Tahoma"/>
          <w:szCs w:val="22"/>
          <w:lang w:val="el-GR"/>
        </w:rPr>
        <w:t>προγραμμάτων ή/και έργων</w:t>
      </w:r>
      <w:r w:rsidR="00864DD3" w:rsidRPr="00864DD3">
        <w:rPr>
          <w:rFonts w:ascii="Tahoma" w:hAnsi="Tahoma" w:cs="Tahoma"/>
          <w:szCs w:val="22"/>
          <w:lang w:val="el-GR"/>
        </w:rPr>
        <w:t xml:space="preserve">, εκ των οποίων </w:t>
      </w:r>
      <w:r w:rsidR="00864DD3">
        <w:rPr>
          <w:rFonts w:ascii="Tahoma" w:hAnsi="Tahoma" w:cs="Tahoma"/>
          <w:szCs w:val="22"/>
          <w:lang w:val="el-GR"/>
        </w:rPr>
        <w:t>τ</w:t>
      </w:r>
      <w:r w:rsidRPr="004672D3">
        <w:rPr>
          <w:rFonts w:ascii="Tahoma" w:hAnsi="Tahoma" w:cs="Tahoma"/>
          <w:szCs w:val="22"/>
          <w:lang w:val="el-GR"/>
        </w:rPr>
        <w:t xml:space="preserve">ουλάχιστον </w:t>
      </w:r>
      <w:r w:rsidR="00A976F8" w:rsidRPr="004672D3">
        <w:rPr>
          <w:rFonts w:ascii="Tahoma" w:hAnsi="Tahoma" w:cs="Tahoma"/>
          <w:szCs w:val="22"/>
          <w:lang w:val="el-GR"/>
        </w:rPr>
        <w:t>5</w:t>
      </w:r>
      <w:r w:rsidRPr="004672D3">
        <w:rPr>
          <w:rFonts w:ascii="Tahoma" w:hAnsi="Tahoma" w:cs="Tahoma"/>
          <w:szCs w:val="22"/>
          <w:lang w:val="el-GR"/>
        </w:rPr>
        <w:t xml:space="preserve">ετή </w:t>
      </w:r>
      <w:r w:rsidR="000D0FB3" w:rsidRPr="004672D3">
        <w:rPr>
          <w:rFonts w:ascii="Tahoma" w:hAnsi="Tahoma" w:cs="Tahoma"/>
          <w:szCs w:val="22"/>
          <w:lang w:val="el-GR"/>
        </w:rPr>
        <w:t xml:space="preserve">αθροιστική </w:t>
      </w:r>
      <w:r w:rsidRPr="004672D3">
        <w:rPr>
          <w:rFonts w:ascii="Tahoma" w:hAnsi="Tahoma" w:cs="Tahoma"/>
          <w:szCs w:val="22"/>
          <w:lang w:val="el-GR"/>
        </w:rPr>
        <w:t xml:space="preserve">εμπειρία ως Υπεύθυνος Έργου </w:t>
      </w:r>
      <w:r w:rsidR="005978B4" w:rsidRPr="004672D3">
        <w:rPr>
          <w:rFonts w:ascii="Tahoma" w:hAnsi="Tahoma" w:cs="Tahoma"/>
          <w:szCs w:val="22"/>
          <w:lang w:val="el-GR"/>
        </w:rPr>
        <w:t>στη</w:t>
      </w:r>
      <w:r w:rsidRPr="004672D3">
        <w:rPr>
          <w:rFonts w:ascii="Tahoma" w:hAnsi="Tahoma" w:cs="Tahoma"/>
          <w:szCs w:val="22"/>
          <w:lang w:val="el-GR"/>
        </w:rPr>
        <w:t xml:space="preserve"> διαχείριση ή/και αξιολόγηση ή/και έλεγχο της φυσικής και οικονομικής εξέλιξης συγχρηματοδοτούμενων </w:t>
      </w:r>
      <w:r w:rsidR="007E0D25" w:rsidRPr="004672D3">
        <w:rPr>
          <w:rFonts w:ascii="Tahoma" w:hAnsi="Tahoma" w:cs="Tahoma"/>
          <w:szCs w:val="22"/>
          <w:lang w:val="el-GR"/>
        </w:rPr>
        <w:t xml:space="preserve">προγραμμάτων ή/και </w:t>
      </w:r>
      <w:r w:rsidRPr="004672D3">
        <w:rPr>
          <w:rFonts w:ascii="Tahoma" w:hAnsi="Tahoma" w:cs="Tahoma"/>
          <w:szCs w:val="22"/>
          <w:lang w:val="el-GR"/>
        </w:rPr>
        <w:t>έργων</w:t>
      </w:r>
      <w:r w:rsidR="007E0D25" w:rsidRPr="004672D3">
        <w:rPr>
          <w:rFonts w:ascii="Tahoma" w:hAnsi="Tahoma" w:cs="Tahoma"/>
          <w:szCs w:val="22"/>
          <w:lang w:val="el-GR"/>
        </w:rPr>
        <w:t>.</w:t>
      </w:r>
      <w:r w:rsidRPr="004672D3">
        <w:rPr>
          <w:rFonts w:ascii="Tahoma" w:hAnsi="Tahoma" w:cs="Tahoma"/>
          <w:szCs w:val="22"/>
          <w:lang w:val="el-GR"/>
        </w:rPr>
        <w:t xml:space="preserve"> </w:t>
      </w:r>
    </w:p>
    <w:p w14:paraId="6CCC5A64" w14:textId="77777777" w:rsidR="0055153F" w:rsidRPr="004672D3" w:rsidRDefault="0055153F">
      <w:pPr>
        <w:numPr>
          <w:ilvl w:val="0"/>
          <w:numId w:val="73"/>
        </w:numPr>
        <w:suppressAutoHyphens w:val="0"/>
        <w:rPr>
          <w:rFonts w:ascii="Tahoma" w:hAnsi="Tahoma" w:cs="Tahoma"/>
          <w:sz w:val="28"/>
          <w:szCs w:val="28"/>
          <w:lang w:val="el-GR"/>
        </w:rPr>
      </w:pPr>
      <w:bookmarkStart w:id="136" w:name="_Hlk99523449"/>
      <w:r w:rsidRPr="004672D3">
        <w:rPr>
          <w:rFonts w:ascii="Tahoma" w:hAnsi="Tahoma" w:cs="Tahoma"/>
          <w:b/>
          <w:bCs/>
          <w:szCs w:val="22"/>
          <w:lang w:val="el-GR"/>
        </w:rPr>
        <w:t>Ένα</w:t>
      </w:r>
      <w:r w:rsidR="00161636" w:rsidRPr="004672D3">
        <w:rPr>
          <w:rFonts w:ascii="Tahoma" w:hAnsi="Tahoma" w:cs="Tahoma"/>
          <w:b/>
          <w:bCs/>
          <w:szCs w:val="22"/>
          <w:lang w:val="el-GR"/>
        </w:rPr>
        <w:t>ς</w:t>
      </w:r>
      <w:r w:rsidRPr="004672D3">
        <w:rPr>
          <w:rFonts w:ascii="Tahoma" w:hAnsi="Tahoma" w:cs="Tahoma"/>
          <w:b/>
          <w:bCs/>
          <w:szCs w:val="22"/>
          <w:lang w:val="el-GR"/>
        </w:rPr>
        <w:t xml:space="preserve"> (1) Υπεύθυνο</w:t>
      </w:r>
      <w:r w:rsidR="00161636" w:rsidRPr="004672D3">
        <w:rPr>
          <w:rFonts w:ascii="Tahoma" w:hAnsi="Tahoma" w:cs="Tahoma"/>
          <w:b/>
          <w:bCs/>
          <w:szCs w:val="22"/>
          <w:lang w:val="el-GR"/>
        </w:rPr>
        <w:t>ς</w:t>
      </w:r>
      <w:r w:rsidRPr="004672D3">
        <w:rPr>
          <w:rFonts w:ascii="Tahoma" w:hAnsi="Tahoma" w:cs="Tahoma"/>
          <w:b/>
          <w:bCs/>
          <w:szCs w:val="22"/>
          <w:lang w:val="el-GR"/>
        </w:rPr>
        <w:t xml:space="preserve"> Έργου</w:t>
      </w:r>
      <w:bookmarkEnd w:id="136"/>
      <w:r w:rsidR="00161636" w:rsidRPr="004672D3">
        <w:rPr>
          <w:rFonts w:ascii="Tahoma" w:hAnsi="Tahoma" w:cs="Tahoma"/>
          <w:b/>
          <w:bCs/>
          <w:szCs w:val="22"/>
          <w:lang w:val="el-GR"/>
        </w:rPr>
        <w:t xml:space="preserve"> - Επικεφαλής Δομής Διαχείρισης Έργων (PMO)</w:t>
      </w:r>
      <w:r w:rsidRPr="004672D3">
        <w:rPr>
          <w:rFonts w:ascii="Tahoma" w:hAnsi="Tahoma" w:cs="Tahoma"/>
          <w:szCs w:val="22"/>
          <w:lang w:val="el-GR"/>
        </w:rPr>
        <w:t>, με τα ακόλουθα προσόντα:</w:t>
      </w:r>
    </w:p>
    <w:p w14:paraId="76B49726" w14:textId="77777777" w:rsidR="0055153F" w:rsidRPr="004672D3" w:rsidRDefault="0055153F">
      <w:pPr>
        <w:numPr>
          <w:ilvl w:val="1"/>
          <w:numId w:val="73"/>
        </w:numPr>
        <w:suppressAutoHyphens w:val="0"/>
        <w:rPr>
          <w:rFonts w:ascii="Tahoma" w:hAnsi="Tahoma" w:cs="Tahoma"/>
          <w:sz w:val="28"/>
          <w:szCs w:val="28"/>
          <w:lang w:val="el-GR"/>
        </w:rPr>
      </w:pPr>
      <w:r w:rsidRPr="004672D3">
        <w:rPr>
          <w:rFonts w:ascii="Tahoma" w:hAnsi="Tahoma" w:cs="Tahoma"/>
          <w:szCs w:val="22"/>
          <w:lang w:val="el-GR"/>
        </w:rPr>
        <w:t xml:space="preserve">Πτυχίο ανώτατης εκπαίδευσης </w:t>
      </w:r>
      <w:r w:rsidR="00161636" w:rsidRPr="004672D3">
        <w:rPr>
          <w:rFonts w:ascii="Tahoma" w:hAnsi="Tahoma" w:cs="Tahoma"/>
          <w:szCs w:val="22"/>
          <w:lang w:val="el-GR"/>
        </w:rPr>
        <w:t>και μεταπτυχιακό τίτλο σπουδών</w:t>
      </w:r>
    </w:p>
    <w:p w14:paraId="09179182" w14:textId="77777777" w:rsidR="007E0D25" w:rsidRPr="004672D3" w:rsidRDefault="00A976F8" w:rsidP="00864DD3">
      <w:pPr>
        <w:numPr>
          <w:ilvl w:val="1"/>
          <w:numId w:val="73"/>
        </w:numPr>
        <w:suppressAutoHyphens w:val="0"/>
        <w:rPr>
          <w:rFonts w:ascii="Tahoma" w:hAnsi="Tahoma" w:cs="Tahoma"/>
          <w:szCs w:val="22"/>
          <w:lang w:val="el-GR"/>
        </w:rPr>
      </w:pPr>
      <w:r w:rsidRPr="004672D3">
        <w:rPr>
          <w:rFonts w:ascii="Tahoma" w:hAnsi="Tahoma" w:cs="Tahoma"/>
          <w:szCs w:val="22"/>
          <w:lang w:val="el-GR"/>
        </w:rPr>
        <w:t>5</w:t>
      </w:r>
      <w:r w:rsidR="0055153F" w:rsidRPr="004672D3">
        <w:rPr>
          <w:rFonts w:ascii="Tahoma" w:hAnsi="Tahoma" w:cs="Tahoma"/>
          <w:szCs w:val="22"/>
          <w:lang w:val="el-GR"/>
        </w:rPr>
        <w:t xml:space="preserve">ετή </w:t>
      </w:r>
      <w:r w:rsidR="00C10240" w:rsidRPr="004672D3">
        <w:rPr>
          <w:rFonts w:ascii="Tahoma" w:hAnsi="Tahoma" w:cs="Tahoma"/>
          <w:szCs w:val="22"/>
          <w:lang w:val="el-GR"/>
        </w:rPr>
        <w:t xml:space="preserve">αθροιστική </w:t>
      </w:r>
      <w:r w:rsidR="0055153F" w:rsidRPr="004672D3">
        <w:rPr>
          <w:rFonts w:ascii="Tahoma" w:hAnsi="Tahoma" w:cs="Tahoma"/>
          <w:szCs w:val="22"/>
          <w:lang w:val="el-GR"/>
        </w:rPr>
        <w:t xml:space="preserve">εμπειρία </w:t>
      </w:r>
      <w:r w:rsidR="005D1EBB" w:rsidRPr="004672D3">
        <w:rPr>
          <w:rFonts w:ascii="Tahoma" w:hAnsi="Tahoma" w:cs="Tahoma"/>
          <w:szCs w:val="22"/>
          <w:lang w:val="el-GR"/>
        </w:rPr>
        <w:t>στην παρακολούθηση υλοποίησης έργων</w:t>
      </w:r>
      <w:r w:rsidR="00DC5663" w:rsidRPr="004672D3">
        <w:rPr>
          <w:rFonts w:ascii="Tahoma" w:hAnsi="Tahoma" w:cs="Tahoma"/>
          <w:szCs w:val="22"/>
          <w:lang w:val="el-GR"/>
        </w:rPr>
        <w:t>, εκ</w:t>
      </w:r>
      <w:r w:rsidR="005978B4" w:rsidRPr="00864DD3">
        <w:rPr>
          <w:rFonts w:ascii="Tahoma" w:hAnsi="Tahoma" w:cs="Tahoma"/>
          <w:szCs w:val="22"/>
          <w:lang w:val="el-GR"/>
        </w:rPr>
        <w:t xml:space="preserve"> των οποίων δύο (2) έτη σε θέσεις ευθύνης</w:t>
      </w:r>
      <w:r w:rsidR="00DC5663" w:rsidRPr="004672D3">
        <w:rPr>
          <w:rFonts w:ascii="Tahoma" w:hAnsi="Tahoma" w:cs="Tahoma"/>
          <w:szCs w:val="22"/>
          <w:lang w:val="el-GR"/>
        </w:rPr>
        <w:t xml:space="preserve"> </w:t>
      </w:r>
    </w:p>
    <w:p w14:paraId="6835CFB6" w14:textId="77777777" w:rsidR="00B051A2" w:rsidRPr="00584FEE" w:rsidRDefault="00B051A2" w:rsidP="00B051A2">
      <w:pPr>
        <w:numPr>
          <w:ilvl w:val="0"/>
          <w:numId w:val="73"/>
        </w:numPr>
        <w:suppressAutoHyphens w:val="0"/>
        <w:rPr>
          <w:rFonts w:ascii="Tahoma" w:hAnsi="Tahoma" w:cs="Tahoma"/>
          <w:sz w:val="28"/>
          <w:szCs w:val="28"/>
          <w:lang w:val="el-GR"/>
        </w:rPr>
      </w:pPr>
      <w:r w:rsidRPr="00584FEE">
        <w:rPr>
          <w:rFonts w:ascii="Tahoma" w:hAnsi="Tahoma" w:cs="Tahoma"/>
          <w:b/>
          <w:bCs/>
          <w:szCs w:val="22"/>
          <w:lang w:val="el-GR"/>
        </w:rPr>
        <w:t>Δύο (2) Στελέχη Υποστήριξης της Λειτουργίας της Δομής Διαχείρισης Έργων (PMO)</w:t>
      </w:r>
      <w:r w:rsidRPr="00584FEE">
        <w:rPr>
          <w:rFonts w:ascii="Tahoma" w:hAnsi="Tahoma" w:cs="Tahoma"/>
          <w:szCs w:val="22"/>
          <w:lang w:val="el-GR"/>
        </w:rPr>
        <w:t>, με τα ακόλουθα προσόντα:</w:t>
      </w:r>
    </w:p>
    <w:p w14:paraId="736E6EC0" w14:textId="77777777" w:rsidR="00B051A2" w:rsidRPr="004672D3" w:rsidRDefault="00B051A2" w:rsidP="00B051A2">
      <w:pPr>
        <w:numPr>
          <w:ilvl w:val="1"/>
          <w:numId w:val="73"/>
        </w:numPr>
        <w:suppressAutoHyphens w:val="0"/>
        <w:rPr>
          <w:rFonts w:ascii="Tahoma" w:hAnsi="Tahoma" w:cs="Tahoma"/>
          <w:sz w:val="28"/>
          <w:szCs w:val="28"/>
          <w:lang w:val="el-GR"/>
        </w:rPr>
      </w:pPr>
      <w:r w:rsidRPr="00584FEE">
        <w:rPr>
          <w:rFonts w:ascii="Tahoma" w:hAnsi="Tahoma" w:cs="Tahoma"/>
          <w:szCs w:val="22"/>
          <w:lang w:val="el-GR"/>
        </w:rPr>
        <w:t xml:space="preserve">Πτυχίο </w:t>
      </w:r>
      <w:r w:rsidRPr="004672D3">
        <w:rPr>
          <w:rFonts w:ascii="Tahoma" w:hAnsi="Tahoma" w:cs="Tahoma"/>
          <w:szCs w:val="22"/>
          <w:lang w:val="el-GR"/>
        </w:rPr>
        <w:t xml:space="preserve">ανώτατης εκπαίδευσης </w:t>
      </w:r>
    </w:p>
    <w:p w14:paraId="6E9BC2B1" w14:textId="77777777" w:rsidR="00B051A2" w:rsidRPr="004672D3" w:rsidRDefault="00A976F8" w:rsidP="00864DD3">
      <w:pPr>
        <w:numPr>
          <w:ilvl w:val="1"/>
          <w:numId w:val="73"/>
        </w:numPr>
        <w:suppressAutoHyphens w:val="0"/>
        <w:rPr>
          <w:rFonts w:ascii="Tahoma" w:hAnsi="Tahoma" w:cs="Tahoma"/>
          <w:sz w:val="28"/>
          <w:szCs w:val="28"/>
          <w:lang w:val="el-GR"/>
        </w:rPr>
      </w:pPr>
      <w:r w:rsidRPr="004672D3">
        <w:rPr>
          <w:rFonts w:ascii="Tahoma" w:hAnsi="Tahoma" w:cs="Tahoma"/>
          <w:szCs w:val="22"/>
          <w:lang w:val="el-GR"/>
        </w:rPr>
        <w:t>3</w:t>
      </w:r>
      <w:r w:rsidR="00B051A2" w:rsidRPr="004672D3">
        <w:rPr>
          <w:rFonts w:ascii="Tahoma" w:hAnsi="Tahoma" w:cs="Tahoma"/>
          <w:szCs w:val="22"/>
          <w:lang w:val="el-GR"/>
        </w:rPr>
        <w:t xml:space="preserve">ετή </w:t>
      </w:r>
      <w:r w:rsidR="009E467C" w:rsidRPr="004672D3">
        <w:rPr>
          <w:rFonts w:ascii="Tahoma" w:hAnsi="Tahoma" w:cs="Tahoma"/>
          <w:szCs w:val="22"/>
          <w:lang w:val="el-GR"/>
        </w:rPr>
        <w:t xml:space="preserve">αθροιστική </w:t>
      </w:r>
      <w:r w:rsidR="00B051A2" w:rsidRPr="004672D3">
        <w:rPr>
          <w:rFonts w:ascii="Tahoma" w:hAnsi="Tahoma" w:cs="Tahoma"/>
          <w:szCs w:val="22"/>
          <w:lang w:val="el-GR"/>
        </w:rPr>
        <w:t xml:space="preserve">εμπειρία </w:t>
      </w:r>
      <w:r w:rsidR="00D06349" w:rsidRPr="004672D3">
        <w:rPr>
          <w:rFonts w:ascii="Tahoma" w:hAnsi="Tahoma" w:cs="Tahoma"/>
          <w:szCs w:val="22"/>
          <w:lang w:val="el-GR"/>
        </w:rPr>
        <w:t>στην παρακολούθηση υλοποίησης έργων</w:t>
      </w:r>
      <w:r w:rsidR="00B051A2" w:rsidRPr="004672D3">
        <w:rPr>
          <w:rFonts w:ascii="Tahoma" w:hAnsi="Tahoma" w:cs="Tahoma"/>
          <w:szCs w:val="22"/>
          <w:lang w:val="el-GR"/>
        </w:rPr>
        <w:t xml:space="preserve">. </w:t>
      </w:r>
    </w:p>
    <w:p w14:paraId="688905BF" w14:textId="77777777" w:rsidR="00DC5663" w:rsidRPr="00584FEE" w:rsidRDefault="00DC5663" w:rsidP="00DC5663">
      <w:pPr>
        <w:numPr>
          <w:ilvl w:val="0"/>
          <w:numId w:val="73"/>
        </w:numPr>
        <w:suppressAutoHyphens w:val="0"/>
        <w:rPr>
          <w:rFonts w:ascii="Tahoma" w:hAnsi="Tahoma" w:cs="Tahoma"/>
          <w:sz w:val="28"/>
          <w:szCs w:val="28"/>
          <w:lang w:val="el-GR"/>
        </w:rPr>
      </w:pPr>
      <w:r w:rsidRPr="00584FEE">
        <w:rPr>
          <w:rFonts w:ascii="Tahoma" w:hAnsi="Tahoma" w:cs="Tahoma"/>
          <w:b/>
          <w:bCs/>
          <w:szCs w:val="22"/>
          <w:lang w:val="el-GR"/>
        </w:rPr>
        <w:t>Ένας (1) Υπεύθυνος Έργου - Επικεφαλής Ομάδας Τεχνικής - Επιστημονικής Υποστήριξης</w:t>
      </w:r>
      <w:r w:rsidRPr="00584FEE">
        <w:rPr>
          <w:rFonts w:ascii="Tahoma" w:hAnsi="Tahoma" w:cs="Tahoma"/>
          <w:szCs w:val="22"/>
          <w:lang w:val="el-GR"/>
        </w:rPr>
        <w:t>, με τα ακόλουθα προσόντα:</w:t>
      </w:r>
    </w:p>
    <w:p w14:paraId="6BAE5D8E" w14:textId="77777777" w:rsidR="00DC5663" w:rsidRPr="004672D3" w:rsidRDefault="00DC5663" w:rsidP="00DC5663">
      <w:pPr>
        <w:numPr>
          <w:ilvl w:val="1"/>
          <w:numId w:val="73"/>
        </w:numPr>
        <w:suppressAutoHyphens w:val="0"/>
        <w:rPr>
          <w:rFonts w:ascii="Tahoma" w:hAnsi="Tahoma" w:cs="Tahoma"/>
          <w:sz w:val="28"/>
          <w:szCs w:val="28"/>
          <w:lang w:val="el-GR"/>
        </w:rPr>
      </w:pPr>
      <w:r w:rsidRPr="00584FEE">
        <w:rPr>
          <w:rFonts w:ascii="Tahoma" w:hAnsi="Tahoma" w:cs="Tahoma"/>
          <w:szCs w:val="22"/>
          <w:lang w:val="el-GR"/>
        </w:rPr>
        <w:t xml:space="preserve">Πτυχίο </w:t>
      </w:r>
      <w:r w:rsidRPr="004672D3">
        <w:rPr>
          <w:rFonts w:ascii="Tahoma" w:hAnsi="Tahoma" w:cs="Tahoma"/>
          <w:szCs w:val="22"/>
          <w:lang w:val="el-GR"/>
        </w:rPr>
        <w:t>ανώτατης εκπαίδευσης και μεταπτυχιακό τίτλο σπουδών</w:t>
      </w:r>
    </w:p>
    <w:p w14:paraId="1B480361" w14:textId="77777777" w:rsidR="00DC5663" w:rsidRPr="004672D3" w:rsidRDefault="00A976F8" w:rsidP="00864DD3">
      <w:pPr>
        <w:numPr>
          <w:ilvl w:val="1"/>
          <w:numId w:val="73"/>
        </w:numPr>
        <w:suppressAutoHyphens w:val="0"/>
        <w:rPr>
          <w:rFonts w:ascii="Tahoma" w:hAnsi="Tahoma" w:cs="Tahoma"/>
          <w:szCs w:val="22"/>
          <w:lang w:val="el-GR"/>
        </w:rPr>
      </w:pPr>
      <w:r w:rsidRPr="004672D3">
        <w:rPr>
          <w:rFonts w:ascii="Tahoma" w:hAnsi="Tahoma" w:cs="Tahoma"/>
          <w:szCs w:val="22"/>
          <w:lang w:val="el-GR"/>
        </w:rPr>
        <w:t>5</w:t>
      </w:r>
      <w:r w:rsidR="00DC5663" w:rsidRPr="004672D3">
        <w:rPr>
          <w:rFonts w:ascii="Tahoma" w:hAnsi="Tahoma" w:cs="Tahoma"/>
          <w:szCs w:val="22"/>
          <w:lang w:val="el-GR"/>
        </w:rPr>
        <w:t xml:space="preserve">ετή </w:t>
      </w:r>
      <w:r w:rsidR="00E64132" w:rsidRPr="004672D3">
        <w:rPr>
          <w:rFonts w:ascii="Tahoma" w:hAnsi="Tahoma" w:cs="Tahoma"/>
          <w:szCs w:val="22"/>
          <w:lang w:val="el-GR"/>
        </w:rPr>
        <w:t xml:space="preserve">αθροιστική </w:t>
      </w:r>
      <w:r w:rsidR="00DC5663" w:rsidRPr="004672D3">
        <w:rPr>
          <w:rFonts w:ascii="Tahoma" w:hAnsi="Tahoma" w:cs="Tahoma"/>
          <w:szCs w:val="22"/>
          <w:lang w:val="el-GR"/>
        </w:rPr>
        <w:t>εμπειρία στην διαχείριση</w:t>
      </w:r>
      <w:r w:rsidR="00E64132" w:rsidRPr="004672D3">
        <w:rPr>
          <w:rFonts w:ascii="Tahoma" w:hAnsi="Tahoma" w:cs="Tahoma"/>
          <w:szCs w:val="22"/>
          <w:lang w:val="el-GR"/>
        </w:rPr>
        <w:t xml:space="preserve"> ή/και</w:t>
      </w:r>
      <w:r w:rsidR="00DC5663" w:rsidRPr="004672D3">
        <w:rPr>
          <w:rFonts w:ascii="Tahoma" w:hAnsi="Tahoma" w:cs="Tahoma"/>
          <w:szCs w:val="22"/>
          <w:lang w:val="el-GR"/>
        </w:rPr>
        <w:t xml:space="preserve"> παρακολούθηση</w:t>
      </w:r>
      <w:r w:rsidR="00E64132" w:rsidRPr="004672D3">
        <w:rPr>
          <w:rFonts w:ascii="Tahoma" w:hAnsi="Tahoma" w:cs="Tahoma"/>
          <w:szCs w:val="22"/>
          <w:lang w:val="el-GR"/>
        </w:rPr>
        <w:t xml:space="preserve"> ή/και</w:t>
      </w:r>
      <w:r w:rsidR="00B051A2" w:rsidRPr="004672D3">
        <w:rPr>
          <w:rFonts w:ascii="Tahoma" w:hAnsi="Tahoma" w:cs="Tahoma"/>
          <w:szCs w:val="22"/>
          <w:lang w:val="el-GR"/>
        </w:rPr>
        <w:t xml:space="preserve"> </w:t>
      </w:r>
      <w:r w:rsidR="005D1EBB" w:rsidRPr="004672D3">
        <w:rPr>
          <w:rFonts w:ascii="Tahoma" w:hAnsi="Tahoma" w:cs="Tahoma"/>
          <w:szCs w:val="22"/>
          <w:lang w:val="el-GR"/>
        </w:rPr>
        <w:t xml:space="preserve">υλοποίηση </w:t>
      </w:r>
      <w:r w:rsidR="00DC5663" w:rsidRPr="004672D3">
        <w:rPr>
          <w:rFonts w:ascii="Tahoma" w:hAnsi="Tahoma" w:cs="Tahoma"/>
          <w:szCs w:val="22"/>
          <w:lang w:val="el-GR"/>
        </w:rPr>
        <w:t xml:space="preserve">έργων πληροφορικής, εκ των οποίων </w:t>
      </w:r>
      <w:r w:rsidR="005978B4" w:rsidRPr="00864DD3">
        <w:rPr>
          <w:rFonts w:ascii="Tahoma" w:hAnsi="Tahoma" w:cs="Tahoma"/>
          <w:szCs w:val="22"/>
          <w:lang w:val="el-GR"/>
        </w:rPr>
        <w:t xml:space="preserve">δύο (2) </w:t>
      </w:r>
      <w:r w:rsidR="00DC5663" w:rsidRPr="004672D3">
        <w:rPr>
          <w:rFonts w:ascii="Tahoma" w:hAnsi="Tahoma" w:cs="Tahoma"/>
          <w:szCs w:val="22"/>
          <w:lang w:val="el-GR"/>
        </w:rPr>
        <w:t>έτη σε θέσεις ευθύνης</w:t>
      </w:r>
      <w:r w:rsidR="00B051A2" w:rsidRPr="004672D3">
        <w:rPr>
          <w:rFonts w:ascii="Tahoma" w:hAnsi="Tahoma" w:cs="Tahoma"/>
          <w:szCs w:val="22"/>
          <w:lang w:val="el-GR"/>
        </w:rPr>
        <w:t>.</w:t>
      </w:r>
    </w:p>
    <w:p w14:paraId="34B65E34" w14:textId="77777777" w:rsidR="0055153F" w:rsidRPr="004672D3" w:rsidRDefault="0055153F">
      <w:pPr>
        <w:numPr>
          <w:ilvl w:val="0"/>
          <w:numId w:val="74"/>
        </w:numPr>
        <w:suppressAutoHyphens w:val="0"/>
        <w:rPr>
          <w:rFonts w:ascii="Tahoma" w:hAnsi="Tahoma" w:cs="Tahoma"/>
          <w:bCs/>
          <w:szCs w:val="22"/>
          <w:lang w:val="el-GR"/>
        </w:rPr>
      </w:pPr>
      <w:bookmarkStart w:id="137" w:name="_msocom_1"/>
      <w:bookmarkStart w:id="138" w:name="_msocom_2"/>
      <w:bookmarkStart w:id="139" w:name="_msocom_3"/>
      <w:bookmarkStart w:id="140" w:name="_msocom_4"/>
      <w:bookmarkStart w:id="141" w:name="_msocom_5"/>
      <w:bookmarkStart w:id="142" w:name="_msocom_6"/>
      <w:bookmarkStart w:id="143" w:name="_msocom_7"/>
      <w:bookmarkStart w:id="144" w:name="_msocom_8"/>
      <w:bookmarkStart w:id="145" w:name="_msocom_9"/>
      <w:bookmarkEnd w:id="137"/>
      <w:bookmarkEnd w:id="138"/>
      <w:bookmarkEnd w:id="139"/>
      <w:bookmarkEnd w:id="140"/>
      <w:bookmarkEnd w:id="141"/>
      <w:bookmarkEnd w:id="142"/>
      <w:bookmarkEnd w:id="143"/>
      <w:bookmarkEnd w:id="144"/>
      <w:bookmarkEnd w:id="145"/>
      <w:r w:rsidRPr="004672D3">
        <w:rPr>
          <w:rFonts w:ascii="Tahoma" w:hAnsi="Tahoma" w:cs="Tahoma"/>
          <w:b/>
          <w:bCs/>
          <w:szCs w:val="22"/>
          <w:lang w:val="el-GR"/>
        </w:rPr>
        <w:t>Τρεις (3) Έμπειρους Συμβούλους</w:t>
      </w:r>
      <w:r w:rsidRPr="004672D3">
        <w:rPr>
          <w:rFonts w:ascii="Tahoma" w:hAnsi="Tahoma" w:cs="Tahoma"/>
          <w:bCs/>
          <w:szCs w:val="22"/>
          <w:lang w:val="el-GR"/>
        </w:rPr>
        <w:t xml:space="preserve">, Ανώτατης Εκπαίδευσης, που να καλύπτουν </w:t>
      </w:r>
      <w:r w:rsidRPr="004672D3">
        <w:rPr>
          <w:rFonts w:ascii="Tahoma" w:hAnsi="Tahoma" w:cs="Tahoma"/>
          <w:b/>
          <w:szCs w:val="22"/>
          <w:u w:val="single"/>
          <w:lang w:val="el-GR"/>
        </w:rPr>
        <w:t>τουλάχιστον μία</w:t>
      </w:r>
      <w:r w:rsidRPr="004672D3">
        <w:rPr>
          <w:rFonts w:ascii="Tahoma" w:hAnsi="Tahoma" w:cs="Tahoma"/>
          <w:bCs/>
          <w:szCs w:val="22"/>
          <w:lang w:val="el-GR"/>
        </w:rPr>
        <w:t xml:space="preserve"> από τις ακόλουθες απαιτήσεις: </w:t>
      </w:r>
    </w:p>
    <w:p w14:paraId="5348D30C" w14:textId="77777777" w:rsidR="0055153F" w:rsidRPr="004672D3" w:rsidRDefault="0055153F">
      <w:pPr>
        <w:numPr>
          <w:ilvl w:val="1"/>
          <w:numId w:val="74"/>
        </w:numPr>
        <w:suppressAutoHyphens w:val="0"/>
        <w:rPr>
          <w:rFonts w:ascii="Tahoma" w:hAnsi="Tahoma" w:cs="Tahoma"/>
          <w:bCs/>
          <w:szCs w:val="22"/>
          <w:lang w:val="el-GR"/>
        </w:rPr>
      </w:pPr>
      <w:r w:rsidRPr="004672D3">
        <w:rPr>
          <w:rFonts w:ascii="Tahoma" w:hAnsi="Tahoma" w:cs="Tahoma"/>
          <w:bCs/>
          <w:szCs w:val="22"/>
          <w:lang w:val="el-GR"/>
        </w:rPr>
        <w:t xml:space="preserve">Τουλάχιστον </w:t>
      </w:r>
      <w:r w:rsidR="005978B4">
        <w:rPr>
          <w:rFonts w:ascii="Tahoma" w:hAnsi="Tahoma" w:cs="Tahoma"/>
          <w:bCs/>
          <w:szCs w:val="22"/>
          <w:lang w:val="el-GR"/>
        </w:rPr>
        <w:t>5</w:t>
      </w:r>
      <w:r w:rsidR="00A976F8" w:rsidRPr="004672D3">
        <w:rPr>
          <w:rFonts w:ascii="Tahoma" w:hAnsi="Tahoma" w:cs="Tahoma"/>
          <w:bCs/>
          <w:szCs w:val="22"/>
          <w:lang w:val="el-GR"/>
        </w:rPr>
        <w:t>ετή</w:t>
      </w:r>
      <w:r w:rsidRPr="004672D3">
        <w:rPr>
          <w:rFonts w:ascii="Tahoma" w:hAnsi="Tahoma" w:cs="Tahoma"/>
          <w:bCs/>
          <w:szCs w:val="22"/>
          <w:lang w:val="el-GR"/>
        </w:rPr>
        <w:t xml:space="preserve"> </w:t>
      </w:r>
      <w:r w:rsidR="00E64132" w:rsidRPr="004672D3">
        <w:rPr>
          <w:rFonts w:ascii="Tahoma" w:hAnsi="Tahoma" w:cs="Tahoma"/>
          <w:bCs/>
          <w:szCs w:val="22"/>
          <w:lang w:val="el-GR"/>
        </w:rPr>
        <w:t xml:space="preserve">αθροιστική </w:t>
      </w:r>
      <w:r w:rsidRPr="004672D3">
        <w:rPr>
          <w:rFonts w:ascii="Tahoma" w:hAnsi="Tahoma" w:cs="Tahoma"/>
          <w:bCs/>
          <w:szCs w:val="22"/>
          <w:lang w:val="el-GR"/>
        </w:rPr>
        <w:t>εμπειρία στην υλοποίηση έργων που αφορούν διαχείριση, παρακολούθηση</w:t>
      </w:r>
      <w:r w:rsidR="00CF5CB3" w:rsidRPr="004672D3">
        <w:rPr>
          <w:rFonts w:ascii="Tahoma" w:hAnsi="Tahoma" w:cs="Tahoma"/>
          <w:bCs/>
          <w:szCs w:val="22"/>
          <w:lang w:val="el-GR"/>
        </w:rPr>
        <w:t xml:space="preserve"> και </w:t>
      </w:r>
      <w:r w:rsidRPr="004672D3">
        <w:rPr>
          <w:rFonts w:ascii="Tahoma" w:hAnsi="Tahoma" w:cs="Tahoma"/>
          <w:bCs/>
          <w:szCs w:val="22"/>
          <w:lang w:val="el-GR"/>
        </w:rPr>
        <w:t>έλεγχο συγχρηματοδοτούμεν</w:t>
      </w:r>
      <w:r w:rsidR="00CF5CB3" w:rsidRPr="004672D3">
        <w:rPr>
          <w:rFonts w:ascii="Tahoma" w:hAnsi="Tahoma" w:cs="Tahoma"/>
          <w:bCs/>
          <w:szCs w:val="22"/>
          <w:lang w:val="el-GR"/>
        </w:rPr>
        <w:t>ων έργων</w:t>
      </w:r>
      <w:r w:rsidRPr="004672D3">
        <w:rPr>
          <w:rFonts w:ascii="Tahoma" w:hAnsi="Tahoma" w:cs="Tahoma"/>
          <w:bCs/>
          <w:szCs w:val="22"/>
          <w:lang w:val="el-GR"/>
        </w:rPr>
        <w:t xml:space="preserve">. </w:t>
      </w:r>
    </w:p>
    <w:p w14:paraId="2BD54B40" w14:textId="77777777" w:rsidR="0055153F" w:rsidRPr="004672D3" w:rsidRDefault="0055153F">
      <w:pPr>
        <w:numPr>
          <w:ilvl w:val="1"/>
          <w:numId w:val="74"/>
        </w:numPr>
        <w:suppressAutoHyphens w:val="0"/>
        <w:rPr>
          <w:rFonts w:ascii="Tahoma" w:hAnsi="Tahoma" w:cs="Tahoma"/>
          <w:bCs/>
          <w:szCs w:val="22"/>
          <w:lang w:val="el-GR"/>
        </w:rPr>
      </w:pPr>
      <w:r w:rsidRPr="004672D3">
        <w:rPr>
          <w:rFonts w:ascii="Tahoma" w:hAnsi="Tahoma" w:cs="Tahoma"/>
          <w:bCs/>
          <w:szCs w:val="22"/>
          <w:lang w:val="el-GR"/>
        </w:rPr>
        <w:t xml:space="preserve">Τουλάχιστον </w:t>
      </w:r>
      <w:r w:rsidR="005978B4">
        <w:rPr>
          <w:rFonts w:ascii="Tahoma" w:hAnsi="Tahoma" w:cs="Tahoma"/>
          <w:bCs/>
          <w:szCs w:val="22"/>
          <w:lang w:val="el-GR"/>
        </w:rPr>
        <w:t>5</w:t>
      </w:r>
      <w:r w:rsidR="00A976F8" w:rsidRPr="004672D3">
        <w:rPr>
          <w:rFonts w:ascii="Tahoma" w:hAnsi="Tahoma" w:cs="Tahoma"/>
          <w:bCs/>
          <w:szCs w:val="22"/>
          <w:lang w:val="el-GR"/>
        </w:rPr>
        <w:t>ετή</w:t>
      </w:r>
      <w:r w:rsidRPr="004672D3">
        <w:rPr>
          <w:rFonts w:ascii="Tahoma" w:hAnsi="Tahoma" w:cs="Tahoma"/>
          <w:bCs/>
          <w:szCs w:val="22"/>
          <w:lang w:val="el-GR"/>
        </w:rPr>
        <w:t xml:space="preserve"> </w:t>
      </w:r>
      <w:r w:rsidR="00E64132" w:rsidRPr="004672D3">
        <w:rPr>
          <w:rFonts w:ascii="Tahoma" w:hAnsi="Tahoma" w:cs="Tahoma"/>
          <w:bCs/>
          <w:szCs w:val="22"/>
          <w:lang w:val="el-GR"/>
        </w:rPr>
        <w:t xml:space="preserve">αθροιστική </w:t>
      </w:r>
      <w:r w:rsidRPr="004672D3">
        <w:rPr>
          <w:rFonts w:ascii="Tahoma" w:hAnsi="Tahoma" w:cs="Tahoma"/>
          <w:bCs/>
          <w:szCs w:val="22"/>
          <w:lang w:val="el-GR"/>
        </w:rPr>
        <w:t>εμπειρία στ</w:t>
      </w:r>
      <w:r w:rsidR="00082D44">
        <w:rPr>
          <w:rFonts w:ascii="Tahoma" w:hAnsi="Tahoma" w:cs="Tahoma"/>
          <w:bCs/>
          <w:szCs w:val="22"/>
          <w:lang w:val="el-GR"/>
        </w:rPr>
        <w:t>ην</w:t>
      </w:r>
      <w:r w:rsidRPr="004672D3">
        <w:rPr>
          <w:rFonts w:ascii="Tahoma" w:hAnsi="Tahoma" w:cs="Tahoma"/>
          <w:bCs/>
          <w:szCs w:val="22"/>
          <w:lang w:val="el-GR"/>
        </w:rPr>
        <w:t xml:space="preserve">  υλοποίηση </w:t>
      </w:r>
      <w:r w:rsidR="00E64132" w:rsidRPr="004672D3">
        <w:rPr>
          <w:rFonts w:ascii="Tahoma" w:hAnsi="Tahoma" w:cs="Tahoma"/>
          <w:bCs/>
          <w:szCs w:val="22"/>
          <w:lang w:val="el-GR"/>
        </w:rPr>
        <w:t xml:space="preserve">ή/και </w:t>
      </w:r>
      <w:r w:rsidRPr="004672D3">
        <w:rPr>
          <w:rFonts w:ascii="Tahoma" w:hAnsi="Tahoma" w:cs="Tahoma"/>
          <w:bCs/>
          <w:szCs w:val="22"/>
          <w:lang w:val="el-GR"/>
        </w:rPr>
        <w:t>παρακολούθηση έργων πληροφορικής</w:t>
      </w:r>
      <w:r w:rsidR="00742579" w:rsidRPr="004672D3">
        <w:rPr>
          <w:rFonts w:ascii="Tahoma" w:hAnsi="Tahoma" w:cs="Tahoma"/>
          <w:bCs/>
          <w:szCs w:val="22"/>
          <w:lang w:val="el-GR"/>
        </w:rPr>
        <w:t>.</w:t>
      </w:r>
    </w:p>
    <w:p w14:paraId="30B4B290" w14:textId="77777777" w:rsidR="00742579" w:rsidRPr="00584FEE" w:rsidRDefault="00742579" w:rsidP="00742579">
      <w:pPr>
        <w:suppressAutoHyphens w:val="0"/>
        <w:ind w:left="720"/>
        <w:rPr>
          <w:rFonts w:ascii="Tahoma" w:hAnsi="Tahoma" w:cs="Tahoma"/>
          <w:bCs/>
          <w:szCs w:val="22"/>
          <w:lang w:val="el-GR"/>
        </w:rPr>
      </w:pPr>
      <w:r w:rsidRPr="00584FEE">
        <w:rPr>
          <w:rFonts w:ascii="Tahoma" w:hAnsi="Tahoma" w:cs="Tahoma"/>
          <w:bCs/>
          <w:szCs w:val="22"/>
          <w:lang w:val="el-GR"/>
        </w:rPr>
        <w:t xml:space="preserve">Οι ανωτέρω δύο απαιτήσεις μπορεί να καλύπτονται συνδυαστικά από τα προτεινόμενα στελέχη. Κάθε στέλεχος που θα προταθεί για την Ομάδα Έργου πρέπει να καλύπτει μία από τις απαιτήσεις αυτές πλήρως και στο σύνολο τους τα 3 στελέχη και τις δύο απαιτήσεις. </w:t>
      </w:r>
    </w:p>
    <w:p w14:paraId="1F330FC3" w14:textId="77777777" w:rsidR="0055153F" w:rsidRPr="004672D3" w:rsidRDefault="00742579">
      <w:pPr>
        <w:numPr>
          <w:ilvl w:val="0"/>
          <w:numId w:val="74"/>
        </w:numPr>
        <w:suppressAutoHyphens w:val="0"/>
        <w:rPr>
          <w:rFonts w:ascii="Tahoma" w:hAnsi="Tahoma" w:cs="Tahoma"/>
          <w:bCs/>
          <w:szCs w:val="22"/>
          <w:lang w:val="el-GR"/>
        </w:rPr>
      </w:pPr>
      <w:r w:rsidRPr="00584FEE">
        <w:rPr>
          <w:rFonts w:ascii="Tahoma" w:hAnsi="Tahoma" w:cs="Tahoma"/>
          <w:b/>
          <w:bCs/>
          <w:szCs w:val="22"/>
          <w:lang w:val="el-GR"/>
        </w:rPr>
        <w:t>Πέντε</w:t>
      </w:r>
      <w:r w:rsidR="0055153F" w:rsidRPr="00584FEE">
        <w:rPr>
          <w:rFonts w:ascii="Tahoma" w:hAnsi="Tahoma" w:cs="Tahoma"/>
          <w:b/>
          <w:bCs/>
          <w:szCs w:val="22"/>
          <w:lang w:val="el-GR"/>
        </w:rPr>
        <w:t xml:space="preserve"> (</w:t>
      </w:r>
      <w:r w:rsidRPr="00584FEE">
        <w:rPr>
          <w:rFonts w:ascii="Tahoma" w:hAnsi="Tahoma" w:cs="Tahoma"/>
          <w:b/>
          <w:bCs/>
          <w:szCs w:val="22"/>
          <w:lang w:val="el-GR"/>
        </w:rPr>
        <w:t>5</w:t>
      </w:r>
      <w:r w:rsidR="0055153F" w:rsidRPr="00584FEE">
        <w:rPr>
          <w:rFonts w:ascii="Tahoma" w:hAnsi="Tahoma" w:cs="Tahoma"/>
          <w:b/>
          <w:bCs/>
          <w:szCs w:val="22"/>
          <w:lang w:val="el-GR"/>
        </w:rPr>
        <w:t>) Συμβούλους</w:t>
      </w:r>
      <w:r w:rsidR="0055153F" w:rsidRPr="00584FEE">
        <w:rPr>
          <w:rFonts w:ascii="Tahoma" w:hAnsi="Tahoma" w:cs="Tahoma"/>
          <w:bCs/>
          <w:szCs w:val="22"/>
          <w:lang w:val="el-GR"/>
        </w:rPr>
        <w:t xml:space="preserve">, Ανώτατης Εκπαίδευσης, που να καλύπτουν </w:t>
      </w:r>
      <w:r w:rsidR="0055153F" w:rsidRPr="004672D3">
        <w:rPr>
          <w:rFonts w:ascii="Tahoma" w:hAnsi="Tahoma" w:cs="Tahoma"/>
          <w:b/>
          <w:szCs w:val="22"/>
          <w:u w:val="single"/>
          <w:lang w:val="el-GR"/>
        </w:rPr>
        <w:t>τουλάχιστον μία</w:t>
      </w:r>
      <w:r w:rsidR="0055153F" w:rsidRPr="004672D3">
        <w:rPr>
          <w:rFonts w:ascii="Tahoma" w:hAnsi="Tahoma" w:cs="Tahoma"/>
          <w:bCs/>
          <w:szCs w:val="22"/>
          <w:lang w:val="el-GR"/>
        </w:rPr>
        <w:t xml:space="preserve"> από τις ακόλουθες απαιτήσεις:</w:t>
      </w:r>
    </w:p>
    <w:p w14:paraId="04F07054" w14:textId="77777777" w:rsidR="0055153F" w:rsidRPr="004672D3" w:rsidRDefault="0055153F">
      <w:pPr>
        <w:numPr>
          <w:ilvl w:val="1"/>
          <w:numId w:val="74"/>
        </w:numPr>
        <w:suppressAutoHyphens w:val="0"/>
        <w:rPr>
          <w:rFonts w:ascii="Tahoma" w:hAnsi="Tahoma" w:cs="Tahoma"/>
          <w:bCs/>
          <w:szCs w:val="22"/>
          <w:lang w:val="el-GR"/>
        </w:rPr>
      </w:pPr>
      <w:r w:rsidRPr="004672D3">
        <w:rPr>
          <w:rFonts w:ascii="Tahoma" w:hAnsi="Tahoma" w:cs="Tahoma"/>
          <w:bCs/>
          <w:szCs w:val="22"/>
          <w:lang w:val="el-GR"/>
        </w:rPr>
        <w:t>Τουλάχιστον 3</w:t>
      </w:r>
      <w:r w:rsidR="00A976F8" w:rsidRPr="004672D3">
        <w:rPr>
          <w:rFonts w:ascii="Tahoma" w:hAnsi="Tahoma" w:cs="Tahoma"/>
          <w:bCs/>
          <w:szCs w:val="22"/>
          <w:lang w:val="el-GR"/>
        </w:rPr>
        <w:t>ετή</w:t>
      </w:r>
      <w:r w:rsidRPr="004672D3">
        <w:rPr>
          <w:rFonts w:ascii="Tahoma" w:hAnsi="Tahoma" w:cs="Tahoma"/>
          <w:bCs/>
          <w:szCs w:val="22"/>
          <w:lang w:val="el-GR"/>
        </w:rPr>
        <w:t xml:space="preserve"> </w:t>
      </w:r>
      <w:r w:rsidR="00E64132" w:rsidRPr="004672D3">
        <w:rPr>
          <w:rFonts w:ascii="Tahoma" w:hAnsi="Tahoma" w:cs="Tahoma"/>
          <w:bCs/>
          <w:szCs w:val="22"/>
          <w:lang w:val="el-GR"/>
        </w:rPr>
        <w:t xml:space="preserve">αθροιστική </w:t>
      </w:r>
      <w:r w:rsidRPr="004672D3">
        <w:rPr>
          <w:rFonts w:ascii="Tahoma" w:hAnsi="Tahoma" w:cs="Tahoma"/>
          <w:bCs/>
          <w:szCs w:val="22"/>
          <w:lang w:val="el-GR"/>
        </w:rPr>
        <w:t>εμπειρία</w:t>
      </w:r>
      <w:r w:rsidR="00E64132" w:rsidRPr="004672D3">
        <w:rPr>
          <w:rFonts w:ascii="Tahoma" w:hAnsi="Tahoma" w:cs="Tahoma"/>
          <w:bCs/>
          <w:szCs w:val="22"/>
          <w:lang w:val="el-GR"/>
        </w:rPr>
        <w:t xml:space="preserve"> </w:t>
      </w:r>
      <w:r w:rsidR="00742579" w:rsidRPr="004672D3">
        <w:rPr>
          <w:rFonts w:ascii="Tahoma" w:hAnsi="Tahoma" w:cs="Tahoma"/>
          <w:bCs/>
          <w:szCs w:val="22"/>
          <w:lang w:val="el-GR"/>
        </w:rPr>
        <w:t>στην υλοποίηση έργων που αφορούν διαχείριση, παρακολούθηση έργων</w:t>
      </w:r>
      <w:r w:rsidRPr="004672D3">
        <w:rPr>
          <w:rFonts w:ascii="Tahoma" w:hAnsi="Tahoma" w:cs="Tahoma"/>
          <w:bCs/>
          <w:szCs w:val="22"/>
          <w:lang w:val="el-GR"/>
        </w:rPr>
        <w:t xml:space="preserve">. </w:t>
      </w:r>
    </w:p>
    <w:p w14:paraId="1711FABE" w14:textId="77777777" w:rsidR="0055153F" w:rsidRPr="004672D3" w:rsidRDefault="0055153F">
      <w:pPr>
        <w:numPr>
          <w:ilvl w:val="1"/>
          <w:numId w:val="74"/>
        </w:numPr>
        <w:suppressAutoHyphens w:val="0"/>
        <w:rPr>
          <w:rFonts w:ascii="Tahoma" w:hAnsi="Tahoma" w:cs="Tahoma"/>
          <w:bCs/>
          <w:szCs w:val="22"/>
          <w:lang w:val="el-GR"/>
        </w:rPr>
      </w:pPr>
      <w:r w:rsidRPr="004672D3">
        <w:rPr>
          <w:rFonts w:ascii="Tahoma" w:hAnsi="Tahoma" w:cs="Tahoma"/>
          <w:bCs/>
          <w:szCs w:val="22"/>
          <w:lang w:val="el-GR"/>
        </w:rPr>
        <w:t>Τουλάχιστον 3</w:t>
      </w:r>
      <w:r w:rsidR="00A976F8" w:rsidRPr="004672D3">
        <w:rPr>
          <w:rFonts w:ascii="Tahoma" w:hAnsi="Tahoma" w:cs="Tahoma"/>
          <w:bCs/>
          <w:szCs w:val="22"/>
          <w:lang w:val="el-GR"/>
        </w:rPr>
        <w:t>ετή</w:t>
      </w:r>
      <w:r w:rsidRPr="004672D3">
        <w:rPr>
          <w:rFonts w:ascii="Tahoma" w:hAnsi="Tahoma" w:cs="Tahoma"/>
          <w:bCs/>
          <w:szCs w:val="22"/>
          <w:lang w:val="el-GR"/>
        </w:rPr>
        <w:t xml:space="preserve"> </w:t>
      </w:r>
      <w:r w:rsidR="00E64132" w:rsidRPr="004672D3">
        <w:rPr>
          <w:rFonts w:ascii="Tahoma" w:hAnsi="Tahoma" w:cs="Tahoma"/>
          <w:bCs/>
          <w:szCs w:val="22"/>
          <w:lang w:val="el-GR"/>
        </w:rPr>
        <w:t xml:space="preserve">αθροιστική </w:t>
      </w:r>
      <w:r w:rsidRPr="004672D3">
        <w:rPr>
          <w:rFonts w:ascii="Tahoma" w:hAnsi="Tahoma" w:cs="Tahoma"/>
          <w:bCs/>
          <w:szCs w:val="22"/>
          <w:lang w:val="el-GR"/>
        </w:rPr>
        <w:t>εμπειρία</w:t>
      </w:r>
      <w:r w:rsidR="00E64132" w:rsidRPr="004672D3">
        <w:rPr>
          <w:rFonts w:ascii="Tahoma" w:hAnsi="Tahoma" w:cs="Tahoma"/>
          <w:bCs/>
          <w:szCs w:val="22"/>
          <w:lang w:val="el-GR"/>
        </w:rPr>
        <w:t xml:space="preserve"> </w:t>
      </w:r>
      <w:r w:rsidRPr="004672D3">
        <w:rPr>
          <w:rFonts w:ascii="Tahoma" w:hAnsi="Tahoma" w:cs="Tahoma"/>
          <w:bCs/>
          <w:szCs w:val="22"/>
          <w:lang w:val="el-GR"/>
        </w:rPr>
        <w:t>στ</w:t>
      </w:r>
      <w:r w:rsidR="00C90413">
        <w:rPr>
          <w:rFonts w:ascii="Tahoma" w:hAnsi="Tahoma" w:cs="Tahoma"/>
          <w:bCs/>
          <w:szCs w:val="22"/>
          <w:lang w:val="el-GR"/>
        </w:rPr>
        <w:t>ην</w:t>
      </w:r>
      <w:r w:rsidRPr="004672D3">
        <w:rPr>
          <w:rFonts w:ascii="Tahoma" w:hAnsi="Tahoma" w:cs="Tahoma"/>
          <w:bCs/>
          <w:szCs w:val="22"/>
          <w:lang w:val="el-GR"/>
        </w:rPr>
        <w:t xml:space="preserve">υλοποίηση </w:t>
      </w:r>
      <w:r w:rsidR="00E64132" w:rsidRPr="004672D3">
        <w:rPr>
          <w:rFonts w:ascii="Tahoma" w:hAnsi="Tahoma" w:cs="Tahoma"/>
          <w:bCs/>
          <w:szCs w:val="22"/>
          <w:lang w:val="el-GR"/>
        </w:rPr>
        <w:t>ή/</w:t>
      </w:r>
      <w:r w:rsidRPr="004672D3">
        <w:rPr>
          <w:rFonts w:ascii="Tahoma" w:hAnsi="Tahoma" w:cs="Tahoma"/>
          <w:bCs/>
          <w:szCs w:val="22"/>
          <w:lang w:val="el-GR"/>
        </w:rPr>
        <w:t xml:space="preserve">και παρακολούθηση έργων πληροφορικής </w:t>
      </w:r>
    </w:p>
    <w:p w14:paraId="27CD15A7" w14:textId="77777777" w:rsidR="0055153F" w:rsidRPr="005978B4" w:rsidRDefault="00742579" w:rsidP="00742579">
      <w:pPr>
        <w:suppressAutoHyphens w:val="0"/>
        <w:ind w:left="720"/>
        <w:rPr>
          <w:rFonts w:ascii="Tahoma" w:hAnsi="Tahoma" w:cs="Tahoma"/>
          <w:bCs/>
          <w:szCs w:val="22"/>
          <w:lang w:val="el-GR"/>
        </w:rPr>
      </w:pPr>
      <w:r w:rsidRPr="005978B4">
        <w:rPr>
          <w:rFonts w:ascii="Tahoma" w:hAnsi="Tahoma" w:cs="Tahoma"/>
          <w:bCs/>
          <w:szCs w:val="22"/>
          <w:lang w:val="el-GR"/>
        </w:rPr>
        <w:t xml:space="preserve">Οι ανωτέρω δύο απαιτήσεις μπορεί να καλύπτονται συνδυαστικά από τα προτεινόμενα στελέχη. Κάθε στέλεχος που θα προταθεί για την Ομάδα Έργου πρέπει να καλύπτει μία από τις απαιτήσεις αυτές πλήρως και στο σύνολο τους τα 5 στελέχη και τις δύο απαιτήσεις. </w:t>
      </w:r>
    </w:p>
    <w:p w14:paraId="01C47E37" w14:textId="77777777" w:rsidR="0055153F" w:rsidRPr="005978B4" w:rsidRDefault="0055153F">
      <w:pPr>
        <w:numPr>
          <w:ilvl w:val="0"/>
          <w:numId w:val="74"/>
        </w:numPr>
        <w:suppressAutoHyphens w:val="0"/>
        <w:rPr>
          <w:rFonts w:ascii="Tahoma" w:hAnsi="Tahoma" w:cs="Tahoma"/>
          <w:bCs/>
          <w:szCs w:val="22"/>
          <w:lang w:val="el-GR"/>
        </w:rPr>
      </w:pPr>
      <w:r w:rsidRPr="005978B4">
        <w:rPr>
          <w:rFonts w:ascii="Tahoma" w:hAnsi="Tahoma" w:cs="Tahoma"/>
          <w:b/>
          <w:bCs/>
          <w:szCs w:val="22"/>
          <w:lang w:val="el-GR"/>
        </w:rPr>
        <w:t>Ένα (1) Νομικό Σύμβουλο</w:t>
      </w:r>
      <w:r w:rsidRPr="005978B4">
        <w:rPr>
          <w:rFonts w:ascii="Tahoma" w:hAnsi="Tahoma" w:cs="Tahoma"/>
          <w:bCs/>
          <w:szCs w:val="22"/>
          <w:lang w:val="el-GR"/>
        </w:rPr>
        <w:t>, με τα ακόλουθα προσόντα:</w:t>
      </w:r>
    </w:p>
    <w:p w14:paraId="6A2AAF96" w14:textId="77777777" w:rsidR="0055153F" w:rsidRPr="005978B4" w:rsidRDefault="0055153F">
      <w:pPr>
        <w:numPr>
          <w:ilvl w:val="1"/>
          <w:numId w:val="74"/>
        </w:numPr>
        <w:suppressAutoHyphens w:val="0"/>
        <w:rPr>
          <w:rFonts w:ascii="Tahoma" w:hAnsi="Tahoma" w:cs="Tahoma"/>
          <w:bCs/>
          <w:szCs w:val="22"/>
          <w:lang w:val="el-GR"/>
        </w:rPr>
      </w:pPr>
      <w:r w:rsidRPr="005978B4">
        <w:rPr>
          <w:rFonts w:ascii="Tahoma" w:hAnsi="Tahoma" w:cs="Tahoma"/>
          <w:bCs/>
          <w:szCs w:val="22"/>
          <w:lang w:val="el-GR"/>
        </w:rPr>
        <w:t xml:space="preserve">Πτυχίο ανώτατης εκπαίδευσης – Νομικής </w:t>
      </w:r>
    </w:p>
    <w:p w14:paraId="029F02C3" w14:textId="77777777" w:rsidR="0055153F" w:rsidRPr="005978B4" w:rsidRDefault="0055153F">
      <w:pPr>
        <w:numPr>
          <w:ilvl w:val="1"/>
          <w:numId w:val="74"/>
        </w:numPr>
        <w:suppressAutoHyphens w:val="0"/>
        <w:rPr>
          <w:rFonts w:ascii="Tahoma" w:hAnsi="Tahoma" w:cs="Tahoma"/>
          <w:bCs/>
          <w:szCs w:val="22"/>
          <w:lang w:val="el-GR"/>
        </w:rPr>
      </w:pPr>
      <w:r w:rsidRPr="005978B4">
        <w:rPr>
          <w:rFonts w:ascii="Tahoma" w:hAnsi="Tahoma" w:cs="Tahoma"/>
          <w:bCs/>
          <w:szCs w:val="22"/>
          <w:lang w:val="el-GR"/>
        </w:rPr>
        <w:t xml:space="preserve">Τουλάχιστον </w:t>
      </w:r>
      <w:r w:rsidR="00A976F8" w:rsidRPr="005978B4">
        <w:rPr>
          <w:rFonts w:ascii="Tahoma" w:hAnsi="Tahoma" w:cs="Tahoma"/>
          <w:bCs/>
          <w:szCs w:val="22"/>
          <w:lang w:val="el-GR"/>
        </w:rPr>
        <w:t>5</w:t>
      </w:r>
      <w:r w:rsidRPr="005978B4">
        <w:rPr>
          <w:rFonts w:ascii="Tahoma" w:hAnsi="Tahoma" w:cs="Tahoma"/>
          <w:bCs/>
          <w:szCs w:val="22"/>
          <w:lang w:val="el-GR"/>
        </w:rPr>
        <w:t xml:space="preserve">ετή </w:t>
      </w:r>
      <w:r w:rsidR="00E64132" w:rsidRPr="005978B4">
        <w:rPr>
          <w:rFonts w:ascii="Tahoma" w:hAnsi="Tahoma" w:cs="Tahoma"/>
          <w:bCs/>
          <w:szCs w:val="22"/>
          <w:lang w:val="el-GR"/>
        </w:rPr>
        <w:t xml:space="preserve">αθροιστική </w:t>
      </w:r>
      <w:r w:rsidRPr="005978B4">
        <w:rPr>
          <w:rFonts w:ascii="Tahoma" w:hAnsi="Tahoma" w:cs="Tahoma"/>
          <w:bCs/>
          <w:szCs w:val="22"/>
          <w:lang w:val="el-GR"/>
        </w:rPr>
        <w:t>εμπειρία σ</w:t>
      </w:r>
      <w:r w:rsidR="00912C99">
        <w:rPr>
          <w:rFonts w:ascii="Tahoma" w:hAnsi="Tahoma" w:cs="Tahoma"/>
          <w:bCs/>
          <w:szCs w:val="22"/>
          <w:lang w:val="el-GR"/>
        </w:rPr>
        <w:t>τον ακόλουθο τομέα</w:t>
      </w:r>
      <w:r w:rsidRPr="005978B4">
        <w:rPr>
          <w:rFonts w:ascii="Tahoma" w:hAnsi="Tahoma" w:cs="Tahoma"/>
          <w:bCs/>
          <w:szCs w:val="22"/>
          <w:lang w:val="el-GR"/>
        </w:rPr>
        <w:t xml:space="preserve">: </w:t>
      </w:r>
    </w:p>
    <w:p w14:paraId="2939A139" w14:textId="77777777" w:rsidR="0055153F" w:rsidRPr="005978B4" w:rsidRDefault="0055153F">
      <w:pPr>
        <w:numPr>
          <w:ilvl w:val="1"/>
          <w:numId w:val="75"/>
        </w:numPr>
        <w:suppressAutoHyphens w:val="0"/>
        <w:ind w:left="1985"/>
        <w:rPr>
          <w:rFonts w:ascii="Tahoma" w:hAnsi="Tahoma" w:cs="Tahoma"/>
          <w:bCs/>
          <w:szCs w:val="22"/>
          <w:lang w:val="el-GR"/>
        </w:rPr>
      </w:pPr>
      <w:r w:rsidRPr="005978B4">
        <w:rPr>
          <w:rFonts w:ascii="Tahoma" w:hAnsi="Tahoma" w:cs="Tahoma"/>
          <w:bCs/>
          <w:szCs w:val="22"/>
          <w:lang w:val="el-GR"/>
        </w:rPr>
        <w:lastRenderedPageBreak/>
        <w:t>Νομικό και κανονιστικό πλαίσιο για δημόσιες συμβάσεις παροχής υπηρεσιών ή προμηθειών.</w:t>
      </w:r>
    </w:p>
    <w:bookmarkEnd w:id="135"/>
    <w:p w14:paraId="22EACBE5" w14:textId="77777777" w:rsidR="0055153F" w:rsidRPr="004672D3" w:rsidRDefault="0055153F" w:rsidP="00E507F2">
      <w:pPr>
        <w:rPr>
          <w:rFonts w:ascii="Tahoma" w:hAnsi="Tahoma" w:cs="Tahoma"/>
          <w:bCs/>
          <w:szCs w:val="22"/>
          <w:lang w:val="el-GR"/>
        </w:rPr>
      </w:pPr>
      <w:r w:rsidRPr="004672D3">
        <w:rPr>
          <w:rFonts w:ascii="Tahoma" w:hAnsi="Tahoma" w:cs="Tahoma"/>
          <w:bCs/>
          <w:szCs w:val="22"/>
          <w:lang w:val="el-GR"/>
        </w:rPr>
        <w:t xml:space="preserve">Σε περίπτωση ένωσης οικονομικών φορέων, οι παραπάνω ελάχιστες απαιτήσεις καλύπτονται αθροιστικά από όλα τα μέλη της ένωσης. </w:t>
      </w:r>
    </w:p>
    <w:p w14:paraId="249CE5E9" w14:textId="77777777" w:rsidR="00180C9E" w:rsidRPr="0033120F" w:rsidRDefault="00180C9E" w:rsidP="00EA72C1">
      <w:pPr>
        <w:pStyle w:val="3"/>
        <w:rPr>
          <w:i/>
        </w:rPr>
      </w:pPr>
      <w:bookmarkStart w:id="146" w:name="_Ref479335705"/>
      <w:bookmarkStart w:id="147" w:name="_Toc89934390"/>
      <w:bookmarkStart w:id="148" w:name="_Toc89942129"/>
      <w:bookmarkStart w:id="149" w:name="_Toc125113545"/>
      <w:r w:rsidRPr="0033120F">
        <w:t>Πρότυπα διασφάλισης ποιότητας</w:t>
      </w:r>
      <w:bookmarkEnd w:id="146"/>
      <w:bookmarkEnd w:id="147"/>
      <w:bookmarkEnd w:id="148"/>
      <w:bookmarkEnd w:id="149"/>
    </w:p>
    <w:p w14:paraId="322CEDB1" w14:textId="77777777" w:rsidR="000F6046" w:rsidRPr="0033120F" w:rsidRDefault="002736D9" w:rsidP="002E06EB">
      <w:pPr>
        <w:pStyle w:val="Normal2"/>
        <w:rPr>
          <w:rFonts w:ascii="Tahoma" w:hAnsi="Tahoma" w:cs="Tahoma"/>
        </w:rPr>
      </w:pPr>
      <w:r w:rsidRPr="0033120F">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33120F">
        <w:rPr>
          <w:rFonts w:ascii="Tahoma" w:hAnsi="Tahoma" w:cs="Tahoma"/>
        </w:rPr>
        <w:t>τα παρακάτω Πρότυπα Διασφάλισης ποιότητας:</w:t>
      </w:r>
    </w:p>
    <w:p w14:paraId="00A7752C" w14:textId="77777777" w:rsidR="000F6046" w:rsidRPr="006C1BCB" w:rsidRDefault="000F6046" w:rsidP="00025F75">
      <w:pPr>
        <w:pStyle w:val="bullet3"/>
        <w:rPr>
          <w:rFonts w:ascii="Tahoma" w:hAnsi="Tahoma" w:cs="Tahoma"/>
        </w:rPr>
      </w:pPr>
      <w:r w:rsidRPr="006C1BCB">
        <w:rPr>
          <w:rFonts w:ascii="Tahoma" w:hAnsi="Tahoma" w:cs="Tahoma"/>
        </w:rPr>
        <w:t>ISO 9001:2015 για τη Διαχείριση της Ποιότητας, ή ισοδύναμο, εν ισχύ, από διαπιστευμένο οργανισμό</w:t>
      </w:r>
    </w:p>
    <w:p w14:paraId="3346D29B" w14:textId="77777777" w:rsidR="000F6046" w:rsidRPr="00335E4B" w:rsidRDefault="000F6046" w:rsidP="00025F75">
      <w:pPr>
        <w:pStyle w:val="bullet3"/>
        <w:rPr>
          <w:rFonts w:ascii="Tahoma" w:hAnsi="Tahoma" w:cs="Tahoma"/>
        </w:rPr>
      </w:pPr>
      <w:r w:rsidRPr="00335E4B">
        <w:rPr>
          <w:rFonts w:ascii="Tahoma" w:hAnsi="Tahoma" w:cs="Tahoma"/>
        </w:rPr>
        <w:t>ISO 27001:2013 για την Ασφάλεια των Πληροφοριών ή ισοδύναμο, εν ισχύ, από διαπιστευμένο οργανισμό</w:t>
      </w:r>
    </w:p>
    <w:p w14:paraId="3F0A51F0" w14:textId="77777777" w:rsidR="00F9761D" w:rsidRDefault="001B0A87" w:rsidP="00B62B0D">
      <w:pPr>
        <w:pStyle w:val="Normal2"/>
        <w:rPr>
          <w:rFonts w:ascii="Tahoma" w:hAnsi="Tahoma" w:cs="Tahoma"/>
        </w:rPr>
      </w:pPr>
      <w:r w:rsidRPr="0033120F">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w:t>
      </w:r>
      <w:r w:rsidR="000F6046" w:rsidRPr="0033120F">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33"/>
      <w:r w:rsidR="000F6046" w:rsidRPr="0033120F">
        <w:rPr>
          <w:rFonts w:ascii="Tahoma" w:hAnsi="Tahoma" w:cs="Tahoma"/>
        </w:rPr>
        <w:t>.</w:t>
      </w:r>
    </w:p>
    <w:p w14:paraId="09F62A10" w14:textId="77777777" w:rsidR="001D05F4" w:rsidRPr="0033120F" w:rsidRDefault="001D05F4" w:rsidP="00B62B0D">
      <w:pPr>
        <w:pStyle w:val="Normal2"/>
        <w:rPr>
          <w:rFonts w:ascii="Tahoma" w:hAnsi="Tahoma" w:cs="Tahoma"/>
        </w:rPr>
      </w:pPr>
      <w:r>
        <w:rPr>
          <w:rFonts w:ascii="Tahoma" w:hAnsi="Tahoma" w:cs="Tahoma"/>
        </w:rPr>
        <w:t xml:space="preserve">Σε περίπτωση ένωσης οικονομικών φορέων, το συγκεκριμένο κριτήριο πρέπει να καλύπτεται αθροιστικά από τα μέλη της ένωσης. </w:t>
      </w:r>
    </w:p>
    <w:p w14:paraId="43B856B8" w14:textId="77777777" w:rsidR="00180C9E" w:rsidRPr="0033120F" w:rsidRDefault="00180C9E" w:rsidP="00EA72C1">
      <w:pPr>
        <w:pStyle w:val="3"/>
      </w:pPr>
      <w:bookmarkStart w:id="150" w:name="_Ref479335455"/>
      <w:bookmarkStart w:id="151" w:name="_Ref479335483"/>
      <w:bookmarkStart w:id="152" w:name="_Ref479335509"/>
      <w:bookmarkStart w:id="153" w:name="_Ref479335722"/>
      <w:bookmarkStart w:id="154" w:name="_Ref479336444"/>
      <w:bookmarkStart w:id="155" w:name="_Ref479336495"/>
      <w:bookmarkStart w:id="156" w:name="_Ref479336530"/>
      <w:bookmarkStart w:id="157" w:name="_Ref89769451"/>
      <w:bookmarkStart w:id="158" w:name="_Ref89769491"/>
      <w:bookmarkStart w:id="159" w:name="_Ref89772351"/>
      <w:bookmarkStart w:id="160" w:name="_Ref89775612"/>
      <w:bookmarkStart w:id="161" w:name="_Ref89775821"/>
      <w:bookmarkStart w:id="162" w:name="_Ref89775876"/>
      <w:bookmarkStart w:id="163" w:name="_Toc89934391"/>
      <w:bookmarkStart w:id="164" w:name="_Toc89942130"/>
      <w:bookmarkStart w:id="165" w:name="_Toc125113546"/>
      <w:r w:rsidRPr="0033120F">
        <w:t>Στήριξη στην ικανότητα τρίτων</w:t>
      </w:r>
      <w:bookmarkEnd w:id="150"/>
      <w:bookmarkEnd w:id="151"/>
      <w:bookmarkEnd w:id="152"/>
      <w:bookmarkEnd w:id="153"/>
      <w:bookmarkEnd w:id="154"/>
      <w:bookmarkEnd w:id="155"/>
      <w:bookmarkEnd w:id="156"/>
      <w:r w:rsidRPr="0033120F">
        <w:t xml:space="preserve"> </w:t>
      </w:r>
      <w:r w:rsidR="00130A6C" w:rsidRPr="0033120F">
        <w:t>- Υπεργολαβία</w:t>
      </w:r>
      <w:bookmarkEnd w:id="157"/>
      <w:bookmarkEnd w:id="158"/>
      <w:bookmarkEnd w:id="159"/>
      <w:bookmarkEnd w:id="160"/>
      <w:bookmarkEnd w:id="161"/>
      <w:bookmarkEnd w:id="162"/>
      <w:bookmarkEnd w:id="163"/>
      <w:bookmarkEnd w:id="164"/>
      <w:bookmarkEnd w:id="165"/>
    </w:p>
    <w:p w14:paraId="11E39F72" w14:textId="77777777" w:rsidR="00130A6C" w:rsidRPr="0033120F" w:rsidRDefault="00130A6C" w:rsidP="00871296">
      <w:pPr>
        <w:pStyle w:val="4"/>
        <w:rPr>
          <w:lang w:val="el-GR"/>
        </w:rPr>
      </w:pPr>
      <w:r w:rsidRPr="0033120F">
        <w:rPr>
          <w:lang w:val="el-GR"/>
        </w:rPr>
        <w:t>Στήριξη στην ικανότητα τρίτων</w:t>
      </w:r>
    </w:p>
    <w:p w14:paraId="6468A0A5" w14:textId="3E2707D7" w:rsidR="00180C9E" w:rsidRPr="0033120F" w:rsidRDefault="00180C9E" w:rsidP="000A29C2">
      <w:pPr>
        <w:pStyle w:val="Normal2"/>
        <w:rPr>
          <w:rFonts w:ascii="Tahoma" w:hAnsi="Tahoma" w:cs="Tahoma"/>
          <w:szCs w:val="22"/>
        </w:rPr>
      </w:pPr>
      <w:r w:rsidRPr="0033120F">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sidRPr="0094694C">
        <w:rPr>
          <w:rFonts w:ascii="Tahoma" w:hAnsi="Tahoma" w:cs="Tahoma"/>
          <w:color w:val="0070C0"/>
        </w:rPr>
        <w:fldChar w:fldCharType="begin"/>
      </w:r>
      <w:r w:rsidR="001D729C" w:rsidRPr="0094694C">
        <w:rPr>
          <w:rFonts w:ascii="Tahoma" w:hAnsi="Tahoma" w:cs="Tahoma"/>
          <w:color w:val="0070C0"/>
        </w:rPr>
        <w:instrText xml:space="preserve"> REF _Ref479335661 \r \h </w:instrText>
      </w:r>
      <w:r w:rsidR="001D729C" w:rsidRPr="0094694C">
        <w:rPr>
          <w:rFonts w:ascii="Tahoma" w:hAnsi="Tahoma" w:cs="Tahoma"/>
          <w:color w:val="0070C0"/>
        </w:rPr>
      </w:r>
      <w:r w:rsidR="001D729C" w:rsidRPr="0094694C">
        <w:rPr>
          <w:rFonts w:ascii="Tahoma" w:hAnsi="Tahoma" w:cs="Tahoma"/>
          <w:color w:val="0070C0"/>
        </w:rPr>
        <w:fldChar w:fldCharType="separate"/>
      </w:r>
      <w:r w:rsidR="00EF5C19">
        <w:rPr>
          <w:rFonts w:ascii="Tahoma" w:hAnsi="Tahoma" w:cs="Tahoma"/>
          <w:color w:val="0070C0"/>
        </w:rPr>
        <w:t>2.2.5</w:t>
      </w:r>
      <w:r w:rsidR="001D729C" w:rsidRPr="0094694C">
        <w:rPr>
          <w:rFonts w:ascii="Tahoma" w:hAnsi="Tahoma" w:cs="Tahoma"/>
          <w:color w:val="0070C0"/>
        </w:rPr>
        <w:fldChar w:fldCharType="end"/>
      </w:r>
      <w:r w:rsidRPr="0033120F">
        <w:rPr>
          <w:rFonts w:ascii="Tahoma" w:hAnsi="Tahoma" w:cs="Tahoma"/>
        </w:rPr>
        <w:t xml:space="preserve">) και τα σχετικά με την τεχνική και επαγγελματική ικανότητα </w:t>
      </w:r>
      <w:r w:rsidR="00E50CD0" w:rsidRPr="0033120F">
        <w:rPr>
          <w:rFonts w:ascii="Tahoma" w:hAnsi="Tahoma" w:cs="Tahoma"/>
        </w:rPr>
        <w:t xml:space="preserve">και τα Πρότυπα διασφάλισης Ποιότητας </w:t>
      </w:r>
      <w:r w:rsidRPr="0033120F">
        <w:rPr>
          <w:rFonts w:ascii="Tahoma" w:hAnsi="Tahoma" w:cs="Tahoma"/>
        </w:rPr>
        <w:t xml:space="preserve">(της παραγράφου </w:t>
      </w:r>
      <w:r w:rsidR="001D729C" w:rsidRPr="0094694C">
        <w:rPr>
          <w:rFonts w:ascii="Tahoma" w:hAnsi="Tahoma" w:cs="Tahoma"/>
          <w:color w:val="0070C0"/>
        </w:rPr>
        <w:fldChar w:fldCharType="begin"/>
      </w:r>
      <w:r w:rsidR="001D729C" w:rsidRPr="0094694C">
        <w:rPr>
          <w:rFonts w:ascii="Tahoma" w:hAnsi="Tahoma" w:cs="Tahoma"/>
          <w:color w:val="0070C0"/>
        </w:rPr>
        <w:instrText xml:space="preserve"> REF _Ref479335667 \r \h </w:instrText>
      </w:r>
      <w:r w:rsidR="001D729C" w:rsidRPr="0094694C">
        <w:rPr>
          <w:rFonts w:ascii="Tahoma" w:hAnsi="Tahoma" w:cs="Tahoma"/>
          <w:color w:val="0070C0"/>
        </w:rPr>
      </w:r>
      <w:r w:rsidR="001D729C" w:rsidRPr="0094694C">
        <w:rPr>
          <w:rFonts w:ascii="Tahoma" w:hAnsi="Tahoma" w:cs="Tahoma"/>
          <w:color w:val="0070C0"/>
        </w:rPr>
        <w:fldChar w:fldCharType="separate"/>
      </w:r>
      <w:r w:rsidR="00EF5C19">
        <w:rPr>
          <w:rFonts w:ascii="Tahoma" w:hAnsi="Tahoma" w:cs="Tahoma"/>
          <w:color w:val="0070C0"/>
        </w:rPr>
        <w:t>2.2.6</w:t>
      </w:r>
      <w:r w:rsidR="001D729C" w:rsidRPr="0094694C">
        <w:rPr>
          <w:rFonts w:ascii="Tahoma" w:hAnsi="Tahoma" w:cs="Tahoma"/>
          <w:color w:val="0070C0"/>
        </w:rPr>
        <w:fldChar w:fldCharType="end"/>
      </w:r>
      <w:r w:rsidR="00E50CD0" w:rsidRPr="0033120F">
        <w:rPr>
          <w:rFonts w:ascii="Tahoma" w:hAnsi="Tahoma" w:cs="Tahoma"/>
        </w:rPr>
        <w:t xml:space="preserve"> και της παραγράφου </w:t>
      </w:r>
      <w:r w:rsidR="00E50CD0" w:rsidRPr="0094694C">
        <w:rPr>
          <w:rFonts w:ascii="Tahoma" w:hAnsi="Tahoma" w:cs="Tahoma"/>
          <w:color w:val="0070C0"/>
        </w:rPr>
        <w:fldChar w:fldCharType="begin"/>
      </w:r>
      <w:r w:rsidR="00E50CD0" w:rsidRPr="0094694C">
        <w:rPr>
          <w:rFonts w:ascii="Tahoma" w:hAnsi="Tahoma" w:cs="Tahoma"/>
          <w:color w:val="0070C0"/>
        </w:rPr>
        <w:instrText xml:space="preserve"> REF _Ref479335705 \r \h </w:instrText>
      </w:r>
      <w:r w:rsidR="00E50CD0" w:rsidRPr="0094694C">
        <w:rPr>
          <w:rFonts w:ascii="Tahoma" w:hAnsi="Tahoma" w:cs="Tahoma"/>
          <w:color w:val="0070C0"/>
        </w:rPr>
      </w:r>
      <w:r w:rsidR="00E50CD0" w:rsidRPr="0094694C">
        <w:rPr>
          <w:rFonts w:ascii="Tahoma" w:hAnsi="Tahoma" w:cs="Tahoma"/>
          <w:color w:val="0070C0"/>
        </w:rPr>
        <w:fldChar w:fldCharType="separate"/>
      </w:r>
      <w:r w:rsidR="00EF5C19">
        <w:rPr>
          <w:rFonts w:ascii="Tahoma" w:hAnsi="Tahoma" w:cs="Tahoma"/>
          <w:color w:val="0070C0"/>
        </w:rPr>
        <w:t>2.2.7</w:t>
      </w:r>
      <w:r w:rsidR="00E50CD0" w:rsidRPr="0094694C">
        <w:rPr>
          <w:rFonts w:ascii="Tahoma" w:hAnsi="Tahoma" w:cs="Tahoma"/>
          <w:color w:val="0070C0"/>
        </w:rPr>
        <w:fldChar w:fldCharType="end"/>
      </w:r>
      <w:r w:rsidRPr="0033120F">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CE7B7AE" w14:textId="77777777" w:rsidR="00180C9E" w:rsidRPr="0033120F" w:rsidRDefault="00180C9E" w:rsidP="000A29C2">
      <w:pPr>
        <w:pStyle w:val="Normal2"/>
        <w:rPr>
          <w:rFonts w:ascii="Tahoma" w:hAnsi="Tahoma" w:cs="Tahoma"/>
        </w:rPr>
      </w:pPr>
      <w:r w:rsidRPr="0033120F">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07E4A9B" w14:textId="77777777" w:rsidR="000F6046" w:rsidRPr="0033120F" w:rsidRDefault="000F6046" w:rsidP="000A29C2">
      <w:pPr>
        <w:pStyle w:val="Normal2"/>
        <w:rPr>
          <w:rFonts w:ascii="Tahoma" w:hAnsi="Tahoma" w:cs="Tahoma"/>
        </w:rPr>
      </w:pPr>
      <w:r w:rsidRPr="0033120F">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800DF39" w14:textId="77777777" w:rsidR="00130A6C" w:rsidRPr="0033120F" w:rsidRDefault="00180C9E" w:rsidP="00CC0537">
      <w:pPr>
        <w:pStyle w:val="Normal2"/>
        <w:rPr>
          <w:rFonts w:ascii="Tahoma" w:hAnsi="Tahoma" w:cs="Tahoma"/>
        </w:rPr>
      </w:pPr>
      <w:r w:rsidRPr="0033120F">
        <w:rPr>
          <w:rFonts w:ascii="Tahoma" w:hAnsi="Tahoma" w:cs="Tahoma"/>
        </w:rPr>
        <w:lastRenderedPageBreak/>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33120F">
        <w:rPr>
          <w:rFonts w:ascii="Tahoma" w:hAnsi="Tahoma" w:cs="Tahoma"/>
        </w:rPr>
        <w:t>ν</w:t>
      </w:r>
      <w:r w:rsidR="00130A6C" w:rsidRPr="0033120F">
        <w:rPr>
          <w:rFonts w:ascii="Tahoma" w:hAnsi="Tahoma" w:cs="Tahoma"/>
        </w:rPr>
        <w:t>.</w:t>
      </w:r>
    </w:p>
    <w:p w14:paraId="2480490E" w14:textId="77777777" w:rsidR="00130A6C" w:rsidRPr="0033120F" w:rsidRDefault="00130A6C" w:rsidP="00130A6C">
      <w:pPr>
        <w:spacing w:line="264" w:lineRule="auto"/>
        <w:rPr>
          <w:rFonts w:ascii="Tahoma" w:hAnsi="Tahoma" w:cs="Tahoma"/>
          <w:lang w:val="el-GR"/>
        </w:rPr>
      </w:pPr>
      <w:r w:rsidRPr="0033120F">
        <w:rPr>
          <w:rFonts w:ascii="Tahoma" w:hAnsi="Tahoma" w:cs="Tahoma"/>
          <w:lang w:val="el-GR"/>
        </w:rPr>
        <w:t>Επισημαίνεται ότι σε περίπτωση που ο υποψήφιος Ανάδοχος αποτελεί Ένωση / Κοινοπραξία:</w:t>
      </w:r>
    </w:p>
    <w:p w14:paraId="687F57AB" w14:textId="77777777" w:rsidR="00130A6C" w:rsidRPr="0033120F" w:rsidRDefault="00130A6C">
      <w:pPr>
        <w:numPr>
          <w:ilvl w:val="0"/>
          <w:numId w:val="13"/>
        </w:numPr>
        <w:spacing w:line="264" w:lineRule="auto"/>
        <w:rPr>
          <w:rFonts w:ascii="Tahoma" w:hAnsi="Tahoma" w:cs="Tahoma"/>
          <w:lang w:val="el-GR"/>
        </w:rPr>
      </w:pPr>
      <w:r w:rsidRPr="0033120F">
        <w:rPr>
          <w:rFonts w:ascii="Tahoma" w:hAnsi="Tahoma" w:cs="Tahoma"/>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78531871" w14:textId="77777777" w:rsidR="00130A6C" w:rsidRPr="0033120F" w:rsidRDefault="00130A6C">
      <w:pPr>
        <w:numPr>
          <w:ilvl w:val="0"/>
          <w:numId w:val="13"/>
        </w:numPr>
        <w:spacing w:line="264" w:lineRule="auto"/>
        <w:rPr>
          <w:rFonts w:ascii="Tahoma" w:hAnsi="Tahoma" w:cs="Tahoma"/>
          <w:lang w:val="el-GR"/>
        </w:rPr>
      </w:pPr>
      <w:r w:rsidRPr="0033120F">
        <w:rPr>
          <w:rFonts w:ascii="Tahoma" w:hAnsi="Tahoma" w:cs="Tahoma"/>
          <w:lang w:val="el-GR"/>
        </w:rPr>
        <w:t>επιτρέπεται η μερική κάλυψη των προϋποθέσεων από τα Μέλη της, αρκεί όμως συνολικά- αθροιστικά να καλύπτονται όλες.</w:t>
      </w:r>
    </w:p>
    <w:p w14:paraId="26DD9CFD" w14:textId="7FC36EA5" w:rsidR="00865BB8" w:rsidRPr="0033120F" w:rsidRDefault="00865BB8" w:rsidP="00865BB8">
      <w:pPr>
        <w:rPr>
          <w:rFonts w:ascii="Tahoma" w:hAnsi="Tahoma" w:cs="Tahoma"/>
          <w:bCs/>
          <w:lang w:val="el-GR"/>
        </w:rPr>
      </w:pPr>
      <w:r w:rsidRPr="0033120F">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sidRPr="003F1CF8">
        <w:rPr>
          <w:rFonts w:ascii="Tahoma" w:hAnsi="Tahoma" w:cs="Tahoma"/>
          <w:bCs/>
          <w:color w:val="0070C0"/>
          <w:lang w:val="el-GR"/>
        </w:rPr>
        <w:fldChar w:fldCharType="begin"/>
      </w:r>
      <w:r w:rsidR="001D729C" w:rsidRPr="003F1CF8">
        <w:rPr>
          <w:rFonts w:ascii="Tahoma" w:hAnsi="Tahoma" w:cs="Tahoma"/>
          <w:bCs/>
          <w:color w:val="0070C0"/>
          <w:lang w:val="el-GR"/>
        </w:rPr>
        <w:instrText xml:space="preserve"> REF _Ref479335541 \r \h </w:instrText>
      </w:r>
      <w:r w:rsidR="001D729C" w:rsidRPr="003F1CF8">
        <w:rPr>
          <w:rFonts w:ascii="Tahoma" w:hAnsi="Tahoma" w:cs="Tahoma"/>
          <w:bCs/>
          <w:color w:val="0070C0"/>
          <w:lang w:val="el-GR"/>
        </w:rPr>
      </w:r>
      <w:r w:rsidR="001D729C" w:rsidRPr="003F1CF8">
        <w:rPr>
          <w:rFonts w:ascii="Tahoma" w:hAnsi="Tahoma" w:cs="Tahoma"/>
          <w:bCs/>
          <w:color w:val="0070C0"/>
          <w:lang w:val="el-GR"/>
        </w:rPr>
        <w:fldChar w:fldCharType="separate"/>
      </w:r>
      <w:r w:rsidR="00EF5C19">
        <w:rPr>
          <w:rFonts w:ascii="Tahoma" w:hAnsi="Tahoma" w:cs="Tahoma"/>
          <w:bCs/>
          <w:color w:val="0070C0"/>
          <w:lang w:val="el-GR"/>
        </w:rPr>
        <w:t>2.2.3</w:t>
      </w:r>
      <w:r w:rsidR="001D729C" w:rsidRPr="003F1CF8">
        <w:rPr>
          <w:rFonts w:ascii="Tahoma" w:hAnsi="Tahoma" w:cs="Tahoma"/>
          <w:bCs/>
          <w:color w:val="0070C0"/>
          <w:lang w:val="el-GR"/>
        </w:rPr>
        <w:fldChar w:fldCharType="end"/>
      </w:r>
      <w:r w:rsidRPr="0033120F">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EDC6C28" w14:textId="77777777" w:rsidR="00865BB8" w:rsidRPr="0033120F" w:rsidRDefault="00865BB8" w:rsidP="00871296">
      <w:pPr>
        <w:pStyle w:val="4"/>
        <w:rPr>
          <w:lang w:val="el-GR"/>
        </w:rPr>
      </w:pPr>
      <w:r w:rsidRPr="0033120F">
        <w:rPr>
          <w:lang w:val="el-GR"/>
        </w:rPr>
        <w:t>Υπεργολαβία</w:t>
      </w:r>
    </w:p>
    <w:p w14:paraId="092DF0A2" w14:textId="0F794D97" w:rsidR="00EA177F" w:rsidRPr="0033120F" w:rsidRDefault="00865BB8">
      <w:pPr>
        <w:rPr>
          <w:rFonts w:ascii="Tahoma" w:hAnsi="Tahoma" w:cs="Tahoma"/>
          <w:bCs/>
          <w:lang w:val="el-GR"/>
        </w:rPr>
      </w:pPr>
      <w:r w:rsidRPr="0033120F">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sidRPr="003F1CF8">
        <w:rPr>
          <w:rFonts w:ascii="Tahoma" w:hAnsi="Tahoma" w:cs="Tahoma"/>
          <w:bCs/>
          <w:color w:val="0070C0"/>
          <w:lang w:val="el-GR"/>
        </w:rPr>
        <w:fldChar w:fldCharType="begin"/>
      </w:r>
      <w:r w:rsidR="001D729C" w:rsidRPr="003F1CF8">
        <w:rPr>
          <w:rFonts w:ascii="Tahoma" w:hAnsi="Tahoma" w:cs="Tahoma"/>
          <w:bCs/>
          <w:color w:val="0070C0"/>
          <w:lang w:val="el-GR"/>
        </w:rPr>
        <w:instrText xml:space="preserve"> REF _Ref479335541 \r \h </w:instrText>
      </w:r>
      <w:r w:rsidR="001D729C" w:rsidRPr="003F1CF8">
        <w:rPr>
          <w:rFonts w:ascii="Tahoma" w:hAnsi="Tahoma" w:cs="Tahoma"/>
          <w:bCs/>
          <w:color w:val="0070C0"/>
          <w:lang w:val="el-GR"/>
        </w:rPr>
      </w:r>
      <w:r w:rsidR="001D729C" w:rsidRPr="003F1CF8">
        <w:rPr>
          <w:rFonts w:ascii="Tahoma" w:hAnsi="Tahoma" w:cs="Tahoma"/>
          <w:bCs/>
          <w:color w:val="0070C0"/>
          <w:lang w:val="el-GR"/>
        </w:rPr>
        <w:fldChar w:fldCharType="separate"/>
      </w:r>
      <w:r w:rsidR="00EF5C19">
        <w:rPr>
          <w:rFonts w:ascii="Tahoma" w:hAnsi="Tahoma" w:cs="Tahoma"/>
          <w:bCs/>
          <w:color w:val="0070C0"/>
          <w:lang w:val="el-GR"/>
        </w:rPr>
        <w:t>2.2.3</w:t>
      </w:r>
      <w:r w:rsidR="001D729C" w:rsidRPr="003F1CF8">
        <w:rPr>
          <w:rFonts w:ascii="Tahoma" w:hAnsi="Tahoma" w:cs="Tahoma"/>
          <w:bCs/>
          <w:color w:val="0070C0"/>
          <w:lang w:val="el-GR"/>
        </w:rPr>
        <w:fldChar w:fldCharType="end"/>
      </w:r>
      <w:r w:rsidRPr="003F1CF8">
        <w:rPr>
          <w:rFonts w:ascii="Tahoma" w:hAnsi="Tahoma" w:cs="Tahoma"/>
          <w:bCs/>
          <w:color w:val="0070C0"/>
          <w:lang w:val="el-GR"/>
        </w:rPr>
        <w:t xml:space="preserve"> </w:t>
      </w:r>
      <w:r w:rsidRPr="0033120F">
        <w:rPr>
          <w:rFonts w:ascii="Tahoma" w:hAnsi="Tahoma" w:cs="Tahoma"/>
          <w:bCs/>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sidRPr="003F1CF8">
        <w:rPr>
          <w:rFonts w:ascii="Tahoma" w:hAnsi="Tahoma" w:cs="Tahoma"/>
          <w:bCs/>
          <w:color w:val="0070C0"/>
          <w:lang w:val="el-GR"/>
        </w:rPr>
        <w:fldChar w:fldCharType="begin"/>
      </w:r>
      <w:r w:rsidR="001D729C" w:rsidRPr="003F1CF8">
        <w:rPr>
          <w:rFonts w:ascii="Tahoma" w:hAnsi="Tahoma" w:cs="Tahoma"/>
          <w:bCs/>
          <w:color w:val="0070C0"/>
          <w:lang w:val="el-GR"/>
        </w:rPr>
        <w:instrText xml:space="preserve"> REF _Ref479335541 \r \h </w:instrText>
      </w:r>
      <w:r w:rsidR="001D729C" w:rsidRPr="003F1CF8">
        <w:rPr>
          <w:rFonts w:ascii="Tahoma" w:hAnsi="Tahoma" w:cs="Tahoma"/>
          <w:bCs/>
          <w:color w:val="0070C0"/>
          <w:lang w:val="el-GR"/>
        </w:rPr>
      </w:r>
      <w:r w:rsidR="001D729C" w:rsidRPr="003F1CF8">
        <w:rPr>
          <w:rFonts w:ascii="Tahoma" w:hAnsi="Tahoma" w:cs="Tahoma"/>
          <w:bCs/>
          <w:color w:val="0070C0"/>
          <w:lang w:val="el-GR"/>
        </w:rPr>
        <w:fldChar w:fldCharType="separate"/>
      </w:r>
      <w:r w:rsidR="00EF5C19">
        <w:rPr>
          <w:rFonts w:ascii="Tahoma" w:hAnsi="Tahoma" w:cs="Tahoma"/>
          <w:bCs/>
          <w:color w:val="0070C0"/>
          <w:lang w:val="el-GR"/>
        </w:rPr>
        <w:t>2.2.3</w:t>
      </w:r>
      <w:r w:rsidR="001D729C" w:rsidRPr="003F1CF8">
        <w:rPr>
          <w:rFonts w:ascii="Tahoma" w:hAnsi="Tahoma" w:cs="Tahoma"/>
          <w:bCs/>
          <w:color w:val="0070C0"/>
          <w:lang w:val="el-GR"/>
        </w:rPr>
        <w:fldChar w:fldCharType="end"/>
      </w:r>
      <w:r w:rsidRPr="0033120F">
        <w:rPr>
          <w:rFonts w:ascii="Tahoma" w:hAnsi="Tahoma" w:cs="Tahoma"/>
          <w:bCs/>
          <w:lang w:val="el-GR"/>
        </w:rPr>
        <w:t>.</w:t>
      </w:r>
    </w:p>
    <w:p w14:paraId="42752FDF" w14:textId="77777777" w:rsidR="00180C9E" w:rsidRPr="0033120F" w:rsidRDefault="00180C9E" w:rsidP="00EA72C1">
      <w:pPr>
        <w:pStyle w:val="3"/>
      </w:pPr>
      <w:bookmarkStart w:id="166" w:name="_Toc89934392"/>
      <w:bookmarkStart w:id="167" w:name="_Toc89942131"/>
      <w:bookmarkStart w:id="168" w:name="_Toc125113547"/>
      <w:r w:rsidRPr="0033120F">
        <w:t>Κανόνες απόδειξης ποιοτικής επιλογής</w:t>
      </w:r>
      <w:bookmarkEnd w:id="166"/>
      <w:bookmarkEnd w:id="167"/>
      <w:bookmarkEnd w:id="168"/>
    </w:p>
    <w:p w14:paraId="24BA609F" w14:textId="1DF184B1" w:rsidR="00865BB8" w:rsidRPr="0033120F" w:rsidRDefault="00865BB8" w:rsidP="00865BB8">
      <w:pPr>
        <w:rPr>
          <w:rFonts w:ascii="Tahoma" w:hAnsi="Tahoma" w:cs="Tahoma"/>
          <w:lang w:val="el-GR"/>
        </w:rPr>
      </w:pPr>
      <w:r w:rsidRPr="0033120F">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_Ref479335449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2.2.1</w:t>
      </w:r>
      <w:r w:rsidR="00BD7757" w:rsidRPr="003F1CF8">
        <w:rPr>
          <w:rFonts w:ascii="Tahoma" w:hAnsi="Tahoma" w:cs="Tahoma"/>
          <w:color w:val="0070C0"/>
          <w:lang w:val="el-GR"/>
        </w:rPr>
        <w:fldChar w:fldCharType="end"/>
      </w:r>
      <w:r w:rsidRPr="0033120F">
        <w:rPr>
          <w:rFonts w:ascii="Tahoma" w:hAnsi="Tahoma" w:cs="Tahoma"/>
          <w:lang w:val="el-GR"/>
        </w:rPr>
        <w:t xml:space="preserve"> έως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_Ref89769451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2.2.8</w:t>
      </w:r>
      <w:r w:rsidR="00BD7757" w:rsidRPr="003F1CF8">
        <w:rPr>
          <w:rFonts w:ascii="Tahoma" w:hAnsi="Tahoma" w:cs="Tahoma"/>
          <w:color w:val="0070C0"/>
          <w:lang w:val="el-GR"/>
        </w:rPr>
        <w:fldChar w:fldCharType="end"/>
      </w:r>
      <w:r w:rsidRPr="0033120F">
        <w:rPr>
          <w:rFonts w:ascii="Tahoma" w:hAnsi="Tahoma" w:cs="Tahoma"/>
          <w:lang w:val="el-GR"/>
        </w:rPr>
        <w:t xml:space="preserve">, κρίνονται κατά την υποβολή της προσφοράς δια του ΕΕΕΣ κατά τα οριζόμενα στην παράγραφο </w:t>
      </w:r>
      <w:r w:rsidR="00BD7757" w:rsidRPr="0094694C">
        <w:rPr>
          <w:rFonts w:ascii="Tahoma" w:hAnsi="Tahoma" w:cs="Tahoma"/>
          <w:color w:val="0070C0"/>
          <w:lang w:val="el-GR"/>
        </w:rPr>
        <w:fldChar w:fldCharType="begin"/>
      </w:r>
      <w:r w:rsidR="00BD7757" w:rsidRPr="0094694C">
        <w:rPr>
          <w:rFonts w:ascii="Tahoma" w:hAnsi="Tahoma" w:cs="Tahoma"/>
          <w:color w:val="0070C0"/>
          <w:lang w:val="el-GR"/>
        </w:rPr>
        <w:instrText xml:space="preserve"> REF _Ref89769470 \r \h </w:instrText>
      </w:r>
      <w:r w:rsidR="00BD7757" w:rsidRPr="0094694C">
        <w:rPr>
          <w:rFonts w:ascii="Tahoma" w:hAnsi="Tahoma" w:cs="Tahoma"/>
          <w:color w:val="0070C0"/>
          <w:lang w:val="el-GR"/>
        </w:rPr>
      </w:r>
      <w:r w:rsidR="00BD7757" w:rsidRPr="0094694C">
        <w:rPr>
          <w:rFonts w:ascii="Tahoma" w:hAnsi="Tahoma" w:cs="Tahoma"/>
          <w:color w:val="0070C0"/>
          <w:lang w:val="el-GR"/>
        </w:rPr>
        <w:fldChar w:fldCharType="separate"/>
      </w:r>
      <w:r w:rsidR="00EF5C19">
        <w:rPr>
          <w:rFonts w:ascii="Tahoma" w:hAnsi="Tahoma" w:cs="Tahoma"/>
          <w:color w:val="0070C0"/>
          <w:lang w:val="el-GR"/>
        </w:rPr>
        <w:t>2.2.9.1</w:t>
      </w:r>
      <w:r w:rsidR="00BD7757" w:rsidRPr="0094694C">
        <w:rPr>
          <w:rFonts w:ascii="Tahoma" w:hAnsi="Tahoma" w:cs="Tahoma"/>
          <w:color w:val="0070C0"/>
          <w:lang w:val="el-GR"/>
        </w:rPr>
        <w:fldChar w:fldCharType="end"/>
      </w:r>
      <w:r w:rsidRPr="0033120F">
        <w:rPr>
          <w:rFonts w:ascii="Tahoma" w:hAnsi="Tahoma" w:cs="Tahoma"/>
          <w:lang w:val="el-GR"/>
        </w:rPr>
        <w:t>, κατά την υποβολή των δικαιολογητικών της παραγράφου</w:t>
      </w:r>
      <w:r w:rsidR="00BD7757" w:rsidRPr="0033120F">
        <w:rPr>
          <w:rFonts w:ascii="Tahoma" w:hAnsi="Tahoma" w:cs="Tahoma"/>
          <w:lang w:val="el-GR"/>
        </w:rPr>
        <w:t xml:space="preserve"> </w:t>
      </w:r>
      <w:r w:rsidR="00BD7757" w:rsidRPr="0094694C">
        <w:rPr>
          <w:rFonts w:ascii="Tahoma" w:hAnsi="Tahoma" w:cs="Tahoma"/>
          <w:color w:val="0070C0"/>
          <w:lang w:val="el-GR"/>
        </w:rPr>
        <w:fldChar w:fldCharType="begin"/>
      </w:r>
      <w:r w:rsidR="00BD7757" w:rsidRPr="0094694C">
        <w:rPr>
          <w:rFonts w:ascii="Tahoma" w:hAnsi="Tahoma" w:cs="Tahoma"/>
          <w:color w:val="0070C0"/>
          <w:lang w:val="el-GR"/>
        </w:rPr>
        <w:instrText xml:space="preserve"> REF _Ref89769477 \r \h </w:instrText>
      </w:r>
      <w:r w:rsidR="00BD7757" w:rsidRPr="0094694C">
        <w:rPr>
          <w:rFonts w:ascii="Tahoma" w:hAnsi="Tahoma" w:cs="Tahoma"/>
          <w:color w:val="0070C0"/>
          <w:lang w:val="el-GR"/>
        </w:rPr>
      </w:r>
      <w:r w:rsidR="00BD7757" w:rsidRPr="0094694C">
        <w:rPr>
          <w:rFonts w:ascii="Tahoma" w:hAnsi="Tahoma" w:cs="Tahoma"/>
          <w:color w:val="0070C0"/>
          <w:lang w:val="el-GR"/>
        </w:rPr>
        <w:fldChar w:fldCharType="separate"/>
      </w:r>
      <w:r w:rsidR="00EF5C19">
        <w:rPr>
          <w:rFonts w:ascii="Tahoma" w:hAnsi="Tahoma" w:cs="Tahoma"/>
          <w:color w:val="0070C0"/>
          <w:lang w:val="el-GR"/>
        </w:rPr>
        <w:t>2.2.9.2</w:t>
      </w:r>
      <w:r w:rsidR="00BD7757" w:rsidRPr="0094694C">
        <w:rPr>
          <w:rFonts w:ascii="Tahoma" w:hAnsi="Tahoma" w:cs="Tahoma"/>
          <w:color w:val="0070C0"/>
          <w:lang w:val="el-GR"/>
        </w:rPr>
        <w:fldChar w:fldCharType="end"/>
      </w:r>
      <w:r w:rsidR="00BD7757" w:rsidRPr="0094694C">
        <w:rPr>
          <w:rFonts w:ascii="Tahoma" w:hAnsi="Tahoma" w:cs="Tahoma"/>
          <w:color w:val="0070C0"/>
          <w:lang w:val="el-GR"/>
        </w:rPr>
        <w:t xml:space="preserve"> </w:t>
      </w:r>
      <w:r w:rsidRPr="0033120F">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1D1968BD" w14:textId="3253805C" w:rsidR="00865BB8" w:rsidRPr="0033120F" w:rsidRDefault="00865BB8" w:rsidP="00865BB8">
      <w:pPr>
        <w:rPr>
          <w:rFonts w:ascii="Tahoma" w:hAnsi="Tahoma" w:cs="Tahoma"/>
          <w:lang w:val="el-GR"/>
        </w:rPr>
      </w:pPr>
      <w:r w:rsidRPr="0033120F">
        <w:rPr>
          <w:rFonts w:ascii="Tahoma" w:hAnsi="Tahoma" w:cs="Tahoma"/>
          <w:lang w:val="el-GR"/>
        </w:rPr>
        <w:t xml:space="preserve">Στην περίπτωση που ο οικονομικός φορέας στηρίζεται στις ικανότητες άλλων </w:t>
      </w:r>
      <w:r w:rsidR="00BD7757" w:rsidRPr="0033120F">
        <w:rPr>
          <w:rFonts w:ascii="Tahoma" w:hAnsi="Tahoma" w:cs="Tahoma"/>
          <w:lang w:val="el-GR"/>
        </w:rPr>
        <w:t xml:space="preserve">φορέων, σύμφωνα με την παράγραφο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_Ref89769491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2.2.8</w:t>
      </w:r>
      <w:r w:rsidR="00BD7757" w:rsidRPr="003F1CF8">
        <w:rPr>
          <w:rFonts w:ascii="Tahoma" w:hAnsi="Tahoma" w:cs="Tahoma"/>
          <w:color w:val="0070C0"/>
          <w:lang w:val="el-GR"/>
        </w:rPr>
        <w:fldChar w:fldCharType="end"/>
      </w:r>
      <w:r w:rsidR="00BD7757" w:rsidRPr="003F1CF8">
        <w:rPr>
          <w:rFonts w:ascii="Tahoma" w:hAnsi="Tahoma" w:cs="Tahoma"/>
          <w:color w:val="0070C0"/>
          <w:lang w:val="el-GR"/>
        </w:rPr>
        <w:t xml:space="preserve"> </w:t>
      </w:r>
      <w:r w:rsidRPr="0033120F">
        <w:rPr>
          <w:rFonts w:ascii="Tahoma" w:hAnsi="Tahoma" w:cs="Tahoma"/>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_Ref89769497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2.2.9.1</w:t>
      </w:r>
      <w:r w:rsidR="00BD7757" w:rsidRPr="003F1CF8">
        <w:rPr>
          <w:rFonts w:ascii="Tahoma" w:hAnsi="Tahoma" w:cs="Tahoma"/>
          <w:color w:val="0070C0"/>
          <w:lang w:val="el-GR"/>
        </w:rPr>
        <w:fldChar w:fldCharType="end"/>
      </w:r>
      <w:r w:rsidRPr="0033120F">
        <w:rPr>
          <w:rFonts w:ascii="Tahoma" w:hAnsi="Tahoma" w:cs="Tahoma"/>
          <w:lang w:val="el-GR"/>
        </w:rPr>
        <w:t xml:space="preserve"> και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_Ref89769477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2.2.9.2</w:t>
      </w:r>
      <w:r w:rsidR="00BD7757" w:rsidRPr="003F1CF8">
        <w:rPr>
          <w:rFonts w:ascii="Tahoma" w:hAnsi="Tahoma" w:cs="Tahoma"/>
          <w:color w:val="0070C0"/>
          <w:lang w:val="el-GR"/>
        </w:rPr>
        <w:fldChar w:fldCharType="end"/>
      </w:r>
      <w:r w:rsidRPr="0033120F">
        <w:rPr>
          <w:rFonts w:ascii="Tahoma" w:hAnsi="Tahoma" w:cs="Tahoma"/>
          <w:lang w:val="el-GR"/>
        </w:rPr>
        <w:t xml:space="preserve">, ότι δεν συντρέχουν οι λόγοι αποκλεισμού της παραγράφου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_Ref479335541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2.2.3</w:t>
      </w:r>
      <w:r w:rsidR="00BD7757" w:rsidRPr="003F1CF8">
        <w:rPr>
          <w:rFonts w:ascii="Tahoma" w:hAnsi="Tahoma" w:cs="Tahoma"/>
          <w:color w:val="0070C0"/>
          <w:lang w:val="el-GR"/>
        </w:rPr>
        <w:fldChar w:fldCharType="end"/>
      </w:r>
      <w:r w:rsidRPr="0033120F">
        <w:rPr>
          <w:rFonts w:ascii="Tahoma" w:hAnsi="Tahoma" w:cs="Tahoma"/>
          <w:lang w:val="el-GR"/>
        </w:rPr>
        <w:t xml:space="preserve"> της παρούσας και ότι πληρούν τα σχετικά κριτήρια επιλογής κατά περίπτωση.</w:t>
      </w:r>
    </w:p>
    <w:p w14:paraId="72D3DE3E" w14:textId="202F2059" w:rsidR="00865BB8" w:rsidRPr="0033120F" w:rsidRDefault="00865BB8" w:rsidP="00865BB8">
      <w:pPr>
        <w:rPr>
          <w:rFonts w:ascii="Tahoma" w:hAnsi="Tahoma" w:cs="Tahoma"/>
          <w:lang w:val="el-GR"/>
        </w:rPr>
      </w:pPr>
      <w:r w:rsidRPr="0033120F">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_Ref89769520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2.2.9.1</w:t>
      </w:r>
      <w:r w:rsidR="00BD7757" w:rsidRPr="003F1CF8">
        <w:rPr>
          <w:rFonts w:ascii="Tahoma" w:hAnsi="Tahoma" w:cs="Tahoma"/>
          <w:color w:val="0070C0"/>
          <w:lang w:val="el-GR"/>
        </w:rPr>
        <w:fldChar w:fldCharType="end"/>
      </w:r>
      <w:r w:rsidRPr="003F1CF8">
        <w:rPr>
          <w:rFonts w:ascii="Tahoma" w:hAnsi="Tahoma" w:cs="Tahoma"/>
          <w:color w:val="0070C0"/>
          <w:lang w:val="el-GR"/>
        </w:rPr>
        <w:t xml:space="preserve"> </w:t>
      </w:r>
      <w:r w:rsidRPr="0033120F">
        <w:rPr>
          <w:rFonts w:ascii="Tahoma" w:hAnsi="Tahoma" w:cs="Tahoma"/>
          <w:lang w:val="el-GR"/>
        </w:rPr>
        <w:t xml:space="preserve">και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_Ref89769477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2.2.9.2</w:t>
      </w:r>
      <w:r w:rsidR="00BD7757" w:rsidRPr="003F1CF8">
        <w:rPr>
          <w:rFonts w:ascii="Tahoma" w:hAnsi="Tahoma" w:cs="Tahoma"/>
          <w:color w:val="0070C0"/>
          <w:lang w:val="el-GR"/>
        </w:rPr>
        <w:fldChar w:fldCharType="end"/>
      </w:r>
      <w:r w:rsidRPr="003F1CF8">
        <w:rPr>
          <w:rFonts w:ascii="Tahoma" w:hAnsi="Tahoma" w:cs="Tahoma"/>
          <w:color w:val="0070C0"/>
          <w:lang w:val="el-GR"/>
        </w:rPr>
        <w:t>,</w:t>
      </w:r>
      <w:r w:rsidRPr="0033120F">
        <w:rPr>
          <w:rFonts w:ascii="Tahoma" w:hAnsi="Tahoma" w:cs="Tahoma"/>
          <w:lang w:val="el-GR"/>
        </w:rPr>
        <w:t xml:space="preserve"> ότι δεν συντρέχουν οι λόγοι αποκλεισμού της παραγράφου </w:t>
      </w:r>
      <w:r w:rsidR="00BD7757" w:rsidRPr="003F1CF8">
        <w:rPr>
          <w:rFonts w:ascii="Tahoma" w:hAnsi="Tahoma" w:cs="Tahoma"/>
          <w:color w:val="0070C0"/>
          <w:lang w:val="el-GR"/>
        </w:rPr>
        <w:fldChar w:fldCharType="begin"/>
      </w:r>
      <w:r w:rsidR="00BD7757" w:rsidRPr="003F1CF8">
        <w:rPr>
          <w:rFonts w:ascii="Tahoma" w:hAnsi="Tahoma" w:cs="Tahoma"/>
          <w:color w:val="0070C0"/>
          <w:lang w:val="el-GR"/>
        </w:rPr>
        <w:instrText xml:space="preserve"> REF _Ref479335541 \r \h </w:instrText>
      </w:r>
      <w:r w:rsidR="00BD7757" w:rsidRPr="003F1CF8">
        <w:rPr>
          <w:rFonts w:ascii="Tahoma" w:hAnsi="Tahoma" w:cs="Tahoma"/>
          <w:color w:val="0070C0"/>
          <w:lang w:val="el-GR"/>
        </w:rPr>
      </w:r>
      <w:r w:rsidR="00BD7757" w:rsidRPr="003F1CF8">
        <w:rPr>
          <w:rFonts w:ascii="Tahoma" w:hAnsi="Tahoma" w:cs="Tahoma"/>
          <w:color w:val="0070C0"/>
          <w:lang w:val="el-GR"/>
        </w:rPr>
        <w:fldChar w:fldCharType="separate"/>
      </w:r>
      <w:r w:rsidR="00EF5C19">
        <w:rPr>
          <w:rFonts w:ascii="Tahoma" w:hAnsi="Tahoma" w:cs="Tahoma"/>
          <w:color w:val="0070C0"/>
          <w:lang w:val="el-GR"/>
        </w:rPr>
        <w:t>2.2.3</w:t>
      </w:r>
      <w:r w:rsidR="00BD7757" w:rsidRPr="003F1CF8">
        <w:rPr>
          <w:rFonts w:ascii="Tahoma" w:hAnsi="Tahoma" w:cs="Tahoma"/>
          <w:color w:val="0070C0"/>
          <w:lang w:val="el-GR"/>
        </w:rPr>
        <w:fldChar w:fldCharType="end"/>
      </w:r>
      <w:r w:rsidR="00726751" w:rsidRPr="0033120F">
        <w:rPr>
          <w:rFonts w:ascii="Tahoma" w:hAnsi="Tahoma" w:cs="Tahoma"/>
          <w:lang w:val="el-GR"/>
        </w:rPr>
        <w:t xml:space="preserve"> της παρούσας.</w:t>
      </w:r>
      <w:r w:rsidRPr="0033120F">
        <w:rPr>
          <w:rFonts w:ascii="Tahoma" w:hAnsi="Tahoma" w:cs="Tahoma"/>
          <w:lang w:val="el-GR"/>
        </w:rPr>
        <w:t xml:space="preserve"> </w:t>
      </w:r>
    </w:p>
    <w:p w14:paraId="4501EA95" w14:textId="77777777" w:rsidR="00865BB8" w:rsidRPr="0033120F" w:rsidRDefault="00865BB8" w:rsidP="00D0789B">
      <w:pPr>
        <w:rPr>
          <w:rFonts w:ascii="Tahoma" w:hAnsi="Tahoma" w:cs="Tahoma"/>
          <w:lang w:val="el-GR"/>
        </w:rPr>
      </w:pPr>
      <w:r w:rsidRPr="0033120F">
        <w:rPr>
          <w:rFonts w:ascii="Tahoma" w:hAnsi="Tahoma"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33120F">
        <w:rPr>
          <w:rFonts w:ascii="Tahoma" w:hAnsi="Tahoma" w:cs="Tahoma"/>
          <w:lang w:val="el-GR"/>
        </w:rPr>
        <w:lastRenderedPageBreak/>
        <w:t xml:space="preserve">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75912BEB" w14:textId="77777777" w:rsidR="00180C9E" w:rsidRPr="0033120F" w:rsidRDefault="00180C9E" w:rsidP="00871296">
      <w:pPr>
        <w:pStyle w:val="4"/>
        <w:rPr>
          <w:i/>
          <w:lang w:val="el-GR"/>
        </w:rPr>
      </w:pPr>
      <w:bookmarkStart w:id="169" w:name="_Ref89769470"/>
      <w:bookmarkStart w:id="170" w:name="_Ref89769497"/>
      <w:bookmarkStart w:id="171" w:name="_Ref89769520"/>
      <w:bookmarkStart w:id="172" w:name="_Toc89934393"/>
      <w:bookmarkStart w:id="173" w:name="_Toc89942132"/>
      <w:r w:rsidRPr="0033120F">
        <w:rPr>
          <w:lang w:val="el-GR"/>
        </w:rPr>
        <w:t>Προκαταρκτική απόδειξη κατά την υποβολή προσφορών</w:t>
      </w:r>
      <w:bookmarkEnd w:id="169"/>
      <w:bookmarkEnd w:id="170"/>
      <w:bookmarkEnd w:id="171"/>
      <w:bookmarkEnd w:id="172"/>
      <w:bookmarkEnd w:id="173"/>
      <w:r w:rsidRPr="0033120F">
        <w:rPr>
          <w:lang w:val="el-GR"/>
        </w:rPr>
        <w:t xml:space="preserve"> </w:t>
      </w:r>
    </w:p>
    <w:p w14:paraId="5D4ED5BF" w14:textId="6FAAC03B" w:rsidR="00784166" w:rsidRPr="0033120F" w:rsidRDefault="00784166" w:rsidP="000A29C2">
      <w:pPr>
        <w:pStyle w:val="Normal2"/>
        <w:rPr>
          <w:rFonts w:ascii="Tahoma" w:hAnsi="Tahoma" w:cs="Tahoma"/>
        </w:rPr>
      </w:pPr>
      <w:r w:rsidRPr="0033120F">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_Ref479335541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EF5C19">
        <w:rPr>
          <w:rFonts w:ascii="Tahoma" w:hAnsi="Tahoma" w:cs="Tahoma"/>
          <w:color w:val="0070C0"/>
        </w:rPr>
        <w:t>2.2.3</w:t>
      </w:r>
      <w:r w:rsidR="006F6DA6" w:rsidRPr="003F1CF8">
        <w:rPr>
          <w:rFonts w:ascii="Tahoma" w:hAnsi="Tahoma" w:cs="Tahoma"/>
          <w:color w:val="0070C0"/>
        </w:rPr>
        <w:fldChar w:fldCharType="end"/>
      </w:r>
      <w:r w:rsidRPr="0033120F">
        <w:rPr>
          <w:rFonts w:ascii="Tahoma" w:hAnsi="Tahoma" w:cs="Tahoma"/>
        </w:rPr>
        <w:t xml:space="preserve"> και β) πληρούν τα σχετικά κριτήρια επιλογής των παραγράφων</w:t>
      </w:r>
      <w:r w:rsidR="006F6DA6" w:rsidRPr="0033120F">
        <w:rPr>
          <w:rFonts w:ascii="Tahoma" w:hAnsi="Tahoma" w:cs="Tahoma"/>
        </w:rPr>
        <w:t xml:space="preserve">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_Ref33435737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EF5C19">
        <w:rPr>
          <w:rFonts w:ascii="Tahoma" w:hAnsi="Tahoma" w:cs="Tahoma"/>
          <w:color w:val="0070C0"/>
        </w:rPr>
        <w:t>2.2.4</w:t>
      </w:r>
      <w:r w:rsidR="006F6DA6" w:rsidRPr="003F1CF8">
        <w:rPr>
          <w:rFonts w:ascii="Tahoma" w:hAnsi="Tahoma" w:cs="Tahoma"/>
          <w:color w:val="0070C0"/>
        </w:rPr>
        <w:fldChar w:fldCharType="end"/>
      </w:r>
      <w:r w:rsidR="000F6046" w:rsidRPr="0033120F">
        <w:rPr>
          <w:rFonts w:ascii="Tahoma" w:hAnsi="Tahoma" w:cs="Tahoma"/>
        </w:rPr>
        <w:t xml:space="preserve">,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_Ref479335661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EF5C19">
        <w:rPr>
          <w:rFonts w:ascii="Tahoma" w:hAnsi="Tahoma" w:cs="Tahoma"/>
          <w:color w:val="0070C0"/>
        </w:rPr>
        <w:t>2.2.5</w:t>
      </w:r>
      <w:r w:rsidR="006F6DA6" w:rsidRPr="003F1CF8">
        <w:rPr>
          <w:rFonts w:ascii="Tahoma" w:hAnsi="Tahoma" w:cs="Tahoma"/>
          <w:color w:val="0070C0"/>
        </w:rPr>
        <w:fldChar w:fldCharType="end"/>
      </w:r>
      <w:r w:rsidR="000F6046" w:rsidRPr="0033120F">
        <w:rPr>
          <w:rFonts w:ascii="Tahoma" w:hAnsi="Tahoma" w:cs="Tahoma"/>
        </w:rPr>
        <w:t xml:space="preserve">,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_Ref479335667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EF5C19">
        <w:rPr>
          <w:rFonts w:ascii="Tahoma" w:hAnsi="Tahoma" w:cs="Tahoma"/>
          <w:color w:val="0070C0"/>
        </w:rPr>
        <w:t>2.2.6</w:t>
      </w:r>
      <w:r w:rsidR="006F6DA6" w:rsidRPr="003F1CF8">
        <w:rPr>
          <w:rFonts w:ascii="Tahoma" w:hAnsi="Tahoma" w:cs="Tahoma"/>
          <w:color w:val="0070C0"/>
        </w:rPr>
        <w:fldChar w:fldCharType="end"/>
      </w:r>
      <w:r w:rsidR="006F6DA6" w:rsidRPr="0033120F">
        <w:rPr>
          <w:rFonts w:ascii="Tahoma" w:hAnsi="Tahoma" w:cs="Tahoma"/>
        </w:rPr>
        <w:t xml:space="preserve"> </w:t>
      </w:r>
      <w:r w:rsidR="000F6046" w:rsidRPr="0033120F">
        <w:rPr>
          <w:rFonts w:ascii="Tahoma" w:hAnsi="Tahoma" w:cs="Tahoma"/>
        </w:rPr>
        <w:t xml:space="preserve">και </w:t>
      </w:r>
      <w:r w:rsidR="006F6DA6" w:rsidRPr="003F1CF8">
        <w:rPr>
          <w:rFonts w:ascii="Tahoma" w:hAnsi="Tahoma" w:cs="Tahoma"/>
          <w:color w:val="0070C0"/>
        </w:rPr>
        <w:fldChar w:fldCharType="begin"/>
      </w:r>
      <w:r w:rsidR="006F6DA6" w:rsidRPr="003F1CF8">
        <w:rPr>
          <w:rFonts w:ascii="Tahoma" w:hAnsi="Tahoma" w:cs="Tahoma"/>
          <w:color w:val="0070C0"/>
        </w:rPr>
        <w:instrText xml:space="preserve"> REF _Ref479335705 \r \h </w:instrText>
      </w:r>
      <w:r w:rsidR="00BF4414" w:rsidRPr="003F1CF8">
        <w:rPr>
          <w:rFonts w:ascii="Tahoma" w:hAnsi="Tahoma" w:cs="Tahoma"/>
          <w:color w:val="0070C0"/>
        </w:rPr>
        <w:instrText xml:space="preserve"> \* MERGEFORMAT </w:instrText>
      </w:r>
      <w:r w:rsidR="006F6DA6" w:rsidRPr="003F1CF8">
        <w:rPr>
          <w:rFonts w:ascii="Tahoma" w:hAnsi="Tahoma" w:cs="Tahoma"/>
          <w:color w:val="0070C0"/>
        </w:rPr>
      </w:r>
      <w:r w:rsidR="006F6DA6" w:rsidRPr="003F1CF8">
        <w:rPr>
          <w:rFonts w:ascii="Tahoma" w:hAnsi="Tahoma" w:cs="Tahoma"/>
          <w:color w:val="0070C0"/>
        </w:rPr>
        <w:fldChar w:fldCharType="separate"/>
      </w:r>
      <w:r w:rsidR="00EF5C19">
        <w:rPr>
          <w:rFonts w:ascii="Tahoma" w:hAnsi="Tahoma" w:cs="Tahoma"/>
          <w:color w:val="0070C0"/>
        </w:rPr>
        <w:t>2.2.7</w:t>
      </w:r>
      <w:r w:rsidR="006F6DA6" w:rsidRPr="003F1CF8">
        <w:rPr>
          <w:rFonts w:ascii="Tahoma" w:hAnsi="Tahoma" w:cs="Tahoma"/>
          <w:color w:val="0070C0"/>
        </w:rPr>
        <w:fldChar w:fldCharType="end"/>
      </w:r>
      <w:r w:rsidR="000F6046" w:rsidRPr="0033120F">
        <w:rPr>
          <w:rFonts w:ascii="Tahoma" w:hAnsi="Tahoma" w:cs="Tahoma"/>
        </w:rPr>
        <w:t xml:space="preserve"> της παρούσης</w:t>
      </w:r>
      <w:r w:rsidRPr="0033120F">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33120F">
        <w:rPr>
          <w:rFonts w:ascii="Tahoma" w:hAnsi="Tahoma" w:cs="Tahoma"/>
        </w:rPr>
        <w:t>παρ. 1 και 3 του ν. 4412/2016 Ευρωπαϊκό Ενιαίο Έγγραφο Σύμβασης (ΕΕΕΣ)</w:t>
      </w:r>
      <w:r w:rsidR="00382641" w:rsidRPr="0033120F">
        <w:rPr>
          <w:rFonts w:ascii="Tahoma" w:hAnsi="Tahoma" w:cs="Tahoma"/>
        </w:rPr>
        <w:t>,</w:t>
      </w:r>
      <w:r w:rsidR="009437B0" w:rsidRPr="0033120F">
        <w:rPr>
          <w:rFonts w:ascii="Tahoma" w:hAnsi="Tahoma" w:cs="Tahoma"/>
        </w:rPr>
        <w:t xml:space="preserve"> σύμφωνα με το επισυναπτόμενο στην παρούσα</w:t>
      </w:r>
      <w:r w:rsidR="00382641" w:rsidRPr="0033120F">
        <w:rPr>
          <w:rFonts w:ascii="Tahoma" w:hAnsi="Tahoma" w:cs="Tahoma"/>
        </w:rPr>
        <w:t xml:space="preserve"> </w:t>
      </w:r>
      <w:r w:rsidR="00504310" w:rsidRPr="0033120F">
        <w:rPr>
          <w:rFonts w:ascii="Tahoma" w:hAnsi="Tahoma" w:cs="Tahoma"/>
        </w:rPr>
        <w:t xml:space="preserve"> </w:t>
      </w:r>
      <w:r w:rsidR="00504310" w:rsidRPr="00E2046F">
        <w:rPr>
          <w:rFonts w:ascii="Tahoma" w:hAnsi="Tahoma" w:cs="Tahoma"/>
          <w:color w:val="0070C0"/>
        </w:rPr>
        <w:fldChar w:fldCharType="begin"/>
      </w:r>
      <w:r w:rsidR="00504310" w:rsidRPr="00E2046F">
        <w:rPr>
          <w:rFonts w:ascii="Tahoma" w:hAnsi="Tahoma" w:cs="Tahoma"/>
          <w:color w:val="0070C0"/>
        </w:rPr>
        <w:instrText xml:space="preserve"> REF _Ref88477776 \h </w:instrText>
      </w:r>
      <w:r w:rsidR="00E2046F" w:rsidRPr="00E2046F">
        <w:rPr>
          <w:rFonts w:ascii="Tahoma" w:hAnsi="Tahoma" w:cs="Tahoma"/>
          <w:color w:val="0070C0"/>
        </w:rPr>
        <w:instrText xml:space="preserve"> \* MERGEFORMAT </w:instrText>
      </w:r>
      <w:r w:rsidR="00504310" w:rsidRPr="00E2046F">
        <w:rPr>
          <w:rFonts w:ascii="Tahoma" w:hAnsi="Tahoma" w:cs="Tahoma"/>
          <w:color w:val="0070C0"/>
        </w:rPr>
      </w:r>
      <w:r w:rsidR="00504310" w:rsidRPr="00E2046F">
        <w:rPr>
          <w:rFonts w:ascii="Tahoma" w:hAnsi="Tahoma" w:cs="Tahoma"/>
          <w:color w:val="0070C0"/>
        </w:rPr>
        <w:fldChar w:fldCharType="separate"/>
      </w:r>
      <w:r w:rsidR="00EF5C19" w:rsidRPr="00EF5C19">
        <w:rPr>
          <w:rFonts w:ascii="Tahoma" w:hAnsi="Tahoma" w:cs="Tahoma"/>
          <w:b/>
          <w:bCs/>
          <w:color w:val="0070C0"/>
        </w:rPr>
        <w:t>ΠΑΡΑΡΤΗΜΑ ΙΙ</w:t>
      </w:r>
      <w:r w:rsidR="00EF5C19" w:rsidRPr="00EF5C19">
        <w:rPr>
          <w:rFonts w:ascii="Tahoma" w:hAnsi="Tahoma" w:cs="Tahoma"/>
          <w:color w:val="0070C0"/>
        </w:rPr>
        <w:t xml:space="preserve"> – ΕΥΡΩΠΑΪΚΟ ΕΝΙΑΙΟ ΕΓΓΡΑΦΟ ΣΥΜΒΑΣΗΣ (ΕΕΕΣ)</w:t>
      </w:r>
      <w:r w:rsidR="00504310" w:rsidRPr="00E2046F">
        <w:rPr>
          <w:rFonts w:ascii="Tahoma" w:hAnsi="Tahoma" w:cs="Tahoma"/>
          <w:color w:val="0070C0"/>
        </w:rPr>
        <w:fldChar w:fldCharType="end"/>
      </w:r>
      <w:r w:rsidR="000F6046" w:rsidRPr="0033120F">
        <w:rPr>
          <w:rFonts w:ascii="Tahoma" w:hAnsi="Tahoma" w:cs="Tahoma"/>
        </w:rPr>
        <w:t xml:space="preserve">, </w:t>
      </w:r>
      <w:r w:rsidRPr="0033120F">
        <w:rPr>
          <w:rFonts w:ascii="Tahoma" w:hAnsi="Tahoma" w:cs="Tahoma"/>
        </w:rPr>
        <w:t xml:space="preserve">το οποίο </w:t>
      </w:r>
      <w:r w:rsidR="00382641" w:rsidRPr="0033120F">
        <w:rPr>
          <w:rFonts w:ascii="Tahoma" w:hAnsi="Tahoma" w:cs="Tahoma"/>
        </w:rPr>
        <w:t xml:space="preserve">ισοδυναμεί με </w:t>
      </w:r>
      <w:r w:rsidRPr="0033120F">
        <w:rPr>
          <w:rFonts w:ascii="Tahoma" w:hAnsi="Tahoma" w:cs="Tahoma"/>
        </w:rPr>
        <w:t>ενημερωμένη υπεύθυνη δήλωση, με τις συνέπειες του ν. 1599/1986.</w:t>
      </w:r>
    </w:p>
    <w:p w14:paraId="346AF87F" w14:textId="77777777" w:rsidR="000F6046" w:rsidRPr="0033120F" w:rsidRDefault="000F6046" w:rsidP="000A29C2">
      <w:pPr>
        <w:pStyle w:val="Normal2"/>
        <w:rPr>
          <w:rFonts w:ascii="Tahoma" w:hAnsi="Tahoma" w:cs="Tahoma"/>
          <w:vertAlign w:val="superscript"/>
        </w:rPr>
      </w:pPr>
      <w:r w:rsidRPr="0033120F">
        <w:rPr>
          <w:rFonts w:ascii="Tahoma" w:hAnsi="Tahoma" w:cs="Tahoma"/>
        </w:rPr>
        <w:t>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382641" w:rsidRPr="0033120F">
        <w:rPr>
          <w:rFonts w:ascii="Tahoma" w:hAnsi="Tahoma" w:cs="Tahoma"/>
        </w:rPr>
        <w:t xml:space="preserve"> 1.</w:t>
      </w:r>
    </w:p>
    <w:p w14:paraId="06CC0080" w14:textId="77777777" w:rsidR="00865BB8" w:rsidRPr="0033120F" w:rsidRDefault="00865BB8" w:rsidP="00865BB8">
      <w:pPr>
        <w:rPr>
          <w:rFonts w:ascii="Tahoma" w:hAnsi="Tahoma" w:cs="Tahoma"/>
          <w:lang w:val="el-GR"/>
        </w:rPr>
      </w:pPr>
      <w:r w:rsidRPr="0033120F">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E2046F">
        <w:rPr>
          <w:rFonts w:ascii="Tahoma" w:hAnsi="Tahoma" w:cs="Tahoma"/>
          <w:lang w:val="el-GR"/>
        </w:rPr>
        <w:t xml:space="preserve"> </w:t>
      </w:r>
      <w:r w:rsidRPr="0033120F">
        <w:rPr>
          <w:rFonts w:ascii="Tahoma" w:hAnsi="Tahoma" w:cs="Tahoma"/>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5B3BD23D" w14:textId="2AE94FE5" w:rsidR="00865BB8" w:rsidRPr="0033120F" w:rsidRDefault="00865BB8" w:rsidP="00865BB8">
      <w:pPr>
        <w:rPr>
          <w:rFonts w:ascii="Tahoma" w:hAnsi="Tahoma" w:cs="Tahoma"/>
          <w:lang w:val="el-GR"/>
        </w:rPr>
      </w:pPr>
      <w:r w:rsidRPr="0033120F">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sidRPr="003F1CF8">
        <w:rPr>
          <w:rFonts w:ascii="Tahoma" w:hAnsi="Tahoma" w:cs="Tahoma"/>
          <w:color w:val="0070C0"/>
          <w:lang w:val="el-GR"/>
        </w:rPr>
        <w:fldChar w:fldCharType="begin"/>
      </w:r>
      <w:r w:rsidR="007B4A4C" w:rsidRPr="003F1CF8">
        <w:rPr>
          <w:rFonts w:ascii="Tahoma" w:hAnsi="Tahoma" w:cs="Tahoma"/>
          <w:color w:val="0070C0"/>
          <w:lang w:val="el-GR"/>
        </w:rPr>
        <w:instrText xml:space="preserve"> REF _Ref479335541 \r \h </w:instrText>
      </w:r>
      <w:r w:rsidR="007B4A4C" w:rsidRPr="003F1CF8">
        <w:rPr>
          <w:rFonts w:ascii="Tahoma" w:hAnsi="Tahoma" w:cs="Tahoma"/>
          <w:color w:val="0070C0"/>
          <w:lang w:val="el-GR"/>
        </w:rPr>
      </w:r>
      <w:r w:rsidR="007B4A4C" w:rsidRPr="003F1CF8">
        <w:rPr>
          <w:rFonts w:ascii="Tahoma" w:hAnsi="Tahoma" w:cs="Tahoma"/>
          <w:color w:val="0070C0"/>
          <w:lang w:val="el-GR"/>
        </w:rPr>
        <w:fldChar w:fldCharType="separate"/>
      </w:r>
      <w:r w:rsidR="00EF5C19">
        <w:rPr>
          <w:rFonts w:ascii="Tahoma" w:hAnsi="Tahoma" w:cs="Tahoma"/>
          <w:color w:val="0070C0"/>
          <w:lang w:val="el-GR"/>
        </w:rPr>
        <w:t>2.2.3</w:t>
      </w:r>
      <w:r w:rsidR="007B4A4C" w:rsidRPr="003F1CF8">
        <w:rPr>
          <w:rFonts w:ascii="Tahoma" w:hAnsi="Tahoma" w:cs="Tahoma"/>
          <w:color w:val="0070C0"/>
          <w:lang w:val="el-GR"/>
        </w:rPr>
        <w:fldChar w:fldCharType="end"/>
      </w:r>
      <w:r w:rsidRPr="0033120F">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0FD60A7" w14:textId="77777777" w:rsidR="00865BB8" w:rsidRPr="0033120F" w:rsidRDefault="00865BB8" w:rsidP="00865BB8">
      <w:pPr>
        <w:rPr>
          <w:rFonts w:ascii="Tahoma" w:hAnsi="Tahoma" w:cs="Tahoma"/>
          <w:lang w:val="el-GR"/>
        </w:rPr>
      </w:pPr>
      <w:r w:rsidRPr="0033120F">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371AF20" w14:textId="77777777" w:rsidR="00865BB8" w:rsidRPr="0033120F" w:rsidRDefault="00865BB8" w:rsidP="00865BB8">
      <w:pPr>
        <w:rPr>
          <w:rFonts w:ascii="Tahoma" w:hAnsi="Tahoma" w:cs="Tahoma"/>
          <w:lang w:val="el-GR"/>
        </w:rPr>
      </w:pPr>
      <w:r w:rsidRPr="0033120F">
        <w:rPr>
          <w:rFonts w:ascii="Tahoma" w:hAnsi="Tahoma" w:cs="Tahoma"/>
          <w:lang w:val="el-GR"/>
        </w:rPr>
        <w:t>Στην περίπτωση υποβολής προσφοράς από ένωση οικονομικών φορέων, το ΕΕΕΣ υποβάλλεται χωριστά από κάθε μέλος της ένωσης.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B582AE7" w14:textId="5A3D6B4C" w:rsidR="00865BB8" w:rsidRPr="0033120F" w:rsidRDefault="00865BB8" w:rsidP="00865BB8">
      <w:pPr>
        <w:suppressAutoHyphens w:val="0"/>
        <w:spacing w:after="160" w:line="259" w:lineRule="auto"/>
        <w:rPr>
          <w:rFonts w:ascii="Tahoma" w:hAnsi="Tahoma" w:cs="Tahoma"/>
          <w:lang w:val="el-GR"/>
        </w:rPr>
      </w:pPr>
      <w:r w:rsidRPr="0033120F">
        <w:rPr>
          <w:rFonts w:ascii="Tahoma" w:hAnsi="Tahoma" w:cs="Tahoma"/>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w:t>
      </w:r>
      <w:r w:rsidR="007B4A4C" w:rsidRPr="00F74354">
        <w:rPr>
          <w:rFonts w:ascii="Tahoma" w:hAnsi="Tahoma" w:cs="Tahoma"/>
          <w:color w:val="0070C0"/>
          <w:lang w:val="el-GR"/>
        </w:rPr>
        <w:fldChar w:fldCharType="begin"/>
      </w:r>
      <w:r w:rsidR="007B4A4C" w:rsidRPr="00F74354">
        <w:rPr>
          <w:rFonts w:ascii="Tahoma" w:hAnsi="Tahoma" w:cs="Tahoma"/>
          <w:color w:val="0070C0"/>
          <w:lang w:val="el-GR"/>
        </w:rPr>
        <w:instrText xml:space="preserve"> REF _Ref479335541 \r \h </w:instrText>
      </w:r>
      <w:r w:rsidR="007B4A4C" w:rsidRPr="00F74354">
        <w:rPr>
          <w:rFonts w:ascii="Tahoma" w:hAnsi="Tahoma" w:cs="Tahoma"/>
          <w:color w:val="0070C0"/>
          <w:lang w:val="el-GR"/>
        </w:rPr>
      </w:r>
      <w:r w:rsidR="007B4A4C" w:rsidRPr="00F74354">
        <w:rPr>
          <w:rFonts w:ascii="Tahoma" w:hAnsi="Tahoma" w:cs="Tahoma"/>
          <w:color w:val="0070C0"/>
          <w:lang w:val="el-GR"/>
        </w:rPr>
        <w:fldChar w:fldCharType="separate"/>
      </w:r>
      <w:r w:rsidR="00EF5C19">
        <w:rPr>
          <w:rFonts w:ascii="Tahoma" w:hAnsi="Tahoma" w:cs="Tahoma"/>
          <w:color w:val="0070C0"/>
          <w:lang w:val="el-GR"/>
        </w:rPr>
        <w:t>2.2.3</w:t>
      </w:r>
      <w:r w:rsidR="007B4A4C" w:rsidRPr="00F74354">
        <w:rPr>
          <w:rFonts w:ascii="Tahoma" w:hAnsi="Tahoma" w:cs="Tahoma"/>
          <w:color w:val="0070C0"/>
          <w:lang w:val="el-GR"/>
        </w:rPr>
        <w:fldChar w:fldCharType="end"/>
      </w:r>
      <w:r w:rsidRPr="0033120F">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7072B64F" w14:textId="14268E76" w:rsidR="00865BB8" w:rsidRPr="0033120F" w:rsidRDefault="00865BB8" w:rsidP="00865BB8">
      <w:pPr>
        <w:suppressAutoHyphens w:val="0"/>
        <w:spacing w:after="160" w:line="259" w:lineRule="auto"/>
        <w:rPr>
          <w:rFonts w:ascii="Tahoma" w:hAnsi="Tahoma" w:cs="Tahoma"/>
          <w:lang w:val="el-GR"/>
        </w:rPr>
      </w:pPr>
      <w:r w:rsidRPr="0033120F">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B1661F" w:rsidRPr="00B1661F">
        <w:rPr>
          <w:rFonts w:ascii="Tahoma" w:hAnsi="Tahoma" w:cs="Tahoma"/>
          <w:color w:val="0070C0"/>
          <w:lang w:val="el-GR"/>
        </w:rPr>
        <w:fldChar w:fldCharType="begin"/>
      </w:r>
      <w:r w:rsidR="00B1661F" w:rsidRPr="00B1661F">
        <w:rPr>
          <w:rFonts w:ascii="Tahoma" w:hAnsi="Tahoma" w:cs="Tahoma"/>
          <w:color w:val="0070C0"/>
          <w:lang w:val="el-GR"/>
        </w:rPr>
        <w:instrText xml:space="preserve"> REF _Ref124933018 \r \h </w:instrText>
      </w:r>
      <w:r w:rsidR="00B1661F" w:rsidRPr="00B1661F">
        <w:rPr>
          <w:rFonts w:ascii="Tahoma" w:hAnsi="Tahoma" w:cs="Tahoma"/>
          <w:color w:val="0070C0"/>
          <w:lang w:val="el-GR"/>
        </w:rPr>
      </w:r>
      <w:r w:rsidR="00B1661F" w:rsidRPr="00B1661F">
        <w:rPr>
          <w:rFonts w:ascii="Tahoma" w:hAnsi="Tahoma" w:cs="Tahoma"/>
          <w:color w:val="0070C0"/>
          <w:lang w:val="el-GR"/>
        </w:rPr>
        <w:fldChar w:fldCharType="separate"/>
      </w:r>
      <w:r w:rsidR="00EF5C19">
        <w:rPr>
          <w:rFonts w:ascii="Tahoma" w:hAnsi="Tahoma" w:cs="Tahoma"/>
          <w:color w:val="0070C0"/>
          <w:lang w:val="el-GR"/>
        </w:rPr>
        <w:t>2.2.3.4</w:t>
      </w:r>
      <w:r w:rsidR="00B1661F" w:rsidRPr="00B1661F">
        <w:rPr>
          <w:rFonts w:ascii="Tahoma" w:hAnsi="Tahoma" w:cs="Tahoma"/>
          <w:color w:val="0070C0"/>
          <w:lang w:val="el-GR"/>
        </w:rPr>
        <w:fldChar w:fldCharType="end"/>
      </w:r>
      <w:r w:rsidR="00F46FA4" w:rsidRPr="0033120F">
        <w:rPr>
          <w:rFonts w:ascii="Tahoma" w:hAnsi="Tahoma" w:cs="Tahoma"/>
          <w:lang w:val="el-GR"/>
        </w:rPr>
        <w:t xml:space="preserve"> </w:t>
      </w:r>
      <w:r w:rsidRPr="0033120F">
        <w:rPr>
          <w:rFonts w:ascii="Tahoma" w:hAnsi="Tahoma" w:cs="Tahoma"/>
          <w:lang w:val="el-GR"/>
        </w:rPr>
        <w:t>της παρούσης, αναλύεται στο σχετικό πεδίο που προβάλλει κατόπιν θετικής απάντησης.</w:t>
      </w:r>
    </w:p>
    <w:p w14:paraId="7BC8DF18" w14:textId="77777777" w:rsidR="00865BB8" w:rsidRPr="0033120F" w:rsidRDefault="00865BB8" w:rsidP="00583D4C">
      <w:pPr>
        <w:suppressAutoHyphens w:val="0"/>
        <w:spacing w:after="160" w:line="259" w:lineRule="auto"/>
        <w:rPr>
          <w:rFonts w:ascii="Tahoma" w:hAnsi="Tahoma" w:cs="Tahoma"/>
          <w:lang w:val="el-GR"/>
        </w:rPr>
      </w:pPr>
      <w:r w:rsidRPr="0033120F">
        <w:rPr>
          <w:rFonts w:ascii="Tahoma" w:hAnsi="Tahoma" w:cs="Tahoma"/>
          <w:lang w:val="el-GR"/>
        </w:rPr>
        <w:lastRenderedPageBreak/>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4239939" w14:textId="77777777" w:rsidR="00180C9E" w:rsidRPr="0033120F" w:rsidRDefault="00180C9E" w:rsidP="00871296">
      <w:pPr>
        <w:pStyle w:val="4"/>
        <w:rPr>
          <w:lang w:val="el-GR"/>
        </w:rPr>
      </w:pPr>
      <w:bookmarkStart w:id="174" w:name="_Ref89766963"/>
      <w:bookmarkStart w:id="175" w:name="_Ref89769477"/>
      <w:bookmarkStart w:id="176" w:name="_Toc89934394"/>
      <w:bookmarkStart w:id="177" w:name="_Toc89942133"/>
      <w:r w:rsidRPr="0033120F">
        <w:rPr>
          <w:lang w:val="el-GR"/>
        </w:rPr>
        <w:t>Αποδεικτικά μέσα</w:t>
      </w:r>
      <w:r w:rsidR="00C150AB" w:rsidRPr="0033120F">
        <w:rPr>
          <w:lang w:val="el-GR"/>
        </w:rPr>
        <w:t xml:space="preserve">  - </w:t>
      </w:r>
      <w:r w:rsidR="0028497E" w:rsidRPr="0033120F">
        <w:rPr>
          <w:lang w:val="el-GR"/>
        </w:rPr>
        <w:t xml:space="preserve"> Δικαιολογητικά προσωρινού αναδόχου</w:t>
      </w:r>
      <w:bookmarkEnd w:id="174"/>
      <w:bookmarkEnd w:id="175"/>
      <w:bookmarkEnd w:id="176"/>
      <w:bookmarkEnd w:id="177"/>
    </w:p>
    <w:p w14:paraId="44BA0323" w14:textId="2646D899" w:rsidR="00DD5B18" w:rsidRPr="0033120F" w:rsidRDefault="00DD5B18" w:rsidP="00762668">
      <w:pPr>
        <w:rPr>
          <w:rFonts w:ascii="Tahoma" w:hAnsi="Tahoma" w:cs="Tahoma"/>
          <w:bCs/>
          <w:szCs w:val="22"/>
          <w:lang w:val="el-GR"/>
        </w:rPr>
      </w:pPr>
      <w:r w:rsidRPr="0033120F">
        <w:rPr>
          <w:rFonts w:ascii="Tahoma" w:hAnsi="Tahoma" w:cs="Tahoma"/>
          <w:b/>
          <w:bCs/>
          <w:szCs w:val="22"/>
          <w:lang w:val="el-GR"/>
        </w:rPr>
        <w:t>Α</w:t>
      </w:r>
      <w:r w:rsidRPr="0033120F">
        <w:rPr>
          <w:rFonts w:ascii="Tahoma" w:hAnsi="Tahoma" w:cs="Tahoma"/>
          <w:bCs/>
          <w:szCs w:val="22"/>
          <w:lang w:val="el-GR"/>
        </w:rPr>
        <w:t xml:space="preserve">. Για την απόδειξη της μη συνδρομής λόγων αποκλεισμού κατ’ άρθρο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_Ref479335541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2.2.3</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και της πλήρωσης των κριτηρίων ποιοτικής επιλογής κατά τα άρθρα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_Ref33435737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2.2.4</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_Ref479335661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2.2.5</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_Ref479335667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2.2.6</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και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_Ref479335705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2.2.7</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sidRPr="00F74354">
        <w:rPr>
          <w:rFonts w:ascii="Tahoma" w:hAnsi="Tahoma" w:cs="Tahoma"/>
          <w:bCs/>
          <w:color w:val="0070C0"/>
          <w:szCs w:val="22"/>
          <w:lang w:val="el-GR"/>
        </w:rPr>
        <w:fldChar w:fldCharType="begin"/>
      </w:r>
      <w:r w:rsidR="007B4A4C" w:rsidRPr="00F74354">
        <w:rPr>
          <w:rFonts w:ascii="Tahoma" w:hAnsi="Tahoma" w:cs="Tahoma"/>
          <w:bCs/>
          <w:color w:val="0070C0"/>
          <w:szCs w:val="22"/>
          <w:lang w:val="el-GR"/>
        </w:rPr>
        <w:instrText xml:space="preserve"> REF _Ref89770055 \r \h </w:instrText>
      </w:r>
      <w:r w:rsidR="007B4A4C" w:rsidRPr="00F74354">
        <w:rPr>
          <w:rFonts w:ascii="Tahoma" w:hAnsi="Tahoma" w:cs="Tahoma"/>
          <w:bCs/>
          <w:color w:val="0070C0"/>
          <w:szCs w:val="22"/>
          <w:lang w:val="el-GR"/>
        </w:rPr>
      </w:r>
      <w:r w:rsidR="007B4A4C"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3.2</w:t>
      </w:r>
      <w:r w:rsidR="007B4A4C" w:rsidRPr="00F74354">
        <w:rPr>
          <w:rFonts w:ascii="Tahoma" w:hAnsi="Tahoma" w:cs="Tahoma"/>
          <w:bCs/>
          <w:color w:val="0070C0"/>
          <w:szCs w:val="22"/>
          <w:lang w:val="el-GR"/>
        </w:rPr>
        <w:fldChar w:fldCharType="end"/>
      </w:r>
      <w:r w:rsidRPr="0033120F">
        <w:rPr>
          <w:rFonts w:ascii="Tahoma" w:hAnsi="Tahoma" w:cs="Tahoma"/>
          <w:bCs/>
          <w:szCs w:val="22"/>
          <w:lang w:val="el-GR"/>
        </w:rPr>
        <w:t xml:space="preserve"> από τον προσωρινό ανάδοχο.</w:t>
      </w:r>
      <w:r w:rsidRPr="0033120F">
        <w:rPr>
          <w:rFonts w:ascii="Tahoma" w:hAnsi="Tahoma" w:cs="Tahoma"/>
          <w:szCs w:val="22"/>
          <w:lang w:val="el-GR"/>
        </w:rPr>
        <w:t xml:space="preserve"> </w:t>
      </w:r>
      <w:r w:rsidRPr="0033120F">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1730FB" w14:textId="77777777" w:rsidR="00DD5B18" w:rsidRPr="0033120F" w:rsidRDefault="00DD5B18" w:rsidP="00762668">
      <w:pPr>
        <w:rPr>
          <w:rFonts w:ascii="Tahoma" w:hAnsi="Tahoma" w:cs="Tahoma"/>
          <w:bCs/>
          <w:szCs w:val="22"/>
          <w:lang w:val="el-GR"/>
        </w:rPr>
      </w:pPr>
      <w:r w:rsidRPr="0033120F">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7BEC9CD" w14:textId="77777777" w:rsidR="00DD5B18" w:rsidRPr="0033120F" w:rsidRDefault="00DD5B18" w:rsidP="00762668">
      <w:pPr>
        <w:rPr>
          <w:rFonts w:ascii="Tahoma" w:hAnsi="Tahoma" w:cs="Tahoma"/>
          <w:bCs/>
          <w:szCs w:val="22"/>
          <w:lang w:val="el-GR"/>
        </w:rPr>
      </w:pPr>
      <w:r w:rsidRPr="0033120F">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D50954A" w14:textId="45097A18" w:rsidR="00DD5B18" w:rsidRPr="0033120F" w:rsidRDefault="00DD5B18" w:rsidP="00762668">
      <w:pPr>
        <w:rPr>
          <w:rFonts w:ascii="Tahoma" w:hAnsi="Tahoma" w:cs="Tahoma"/>
          <w:bCs/>
          <w:szCs w:val="22"/>
          <w:lang w:val="el-GR"/>
        </w:rPr>
      </w:pPr>
      <w:r w:rsidRPr="0033120F">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F74354">
        <w:rPr>
          <w:rFonts w:ascii="Tahoma" w:hAnsi="Tahoma" w:cs="Tahoma"/>
          <w:bCs/>
          <w:color w:val="0070C0"/>
          <w:szCs w:val="22"/>
          <w:lang w:val="el-GR"/>
        </w:rPr>
        <w:t>2.4.2.5</w:t>
      </w:r>
      <w:r w:rsidRPr="00F74354">
        <w:rPr>
          <w:rFonts w:ascii="Tahoma" w:hAnsi="Tahoma" w:cs="Tahoma"/>
          <w:bCs/>
          <w:color w:val="0070C0"/>
          <w:szCs w:val="22"/>
          <w:lang w:val="el-GR"/>
        </w:rPr>
        <w:t xml:space="preserve"> </w:t>
      </w:r>
      <w:r w:rsidRPr="0033120F">
        <w:rPr>
          <w:rFonts w:ascii="Tahoma" w:hAnsi="Tahoma" w:cs="Tahoma"/>
          <w:bCs/>
          <w:szCs w:val="22"/>
          <w:lang w:val="el-GR"/>
        </w:rPr>
        <w:t xml:space="preserve">και </w:t>
      </w:r>
      <w:r w:rsidR="00EE19B0" w:rsidRPr="00F74354">
        <w:rPr>
          <w:rFonts w:ascii="Tahoma" w:hAnsi="Tahoma" w:cs="Tahoma"/>
          <w:bCs/>
          <w:color w:val="0070C0"/>
          <w:szCs w:val="22"/>
          <w:lang w:val="el-GR"/>
        </w:rPr>
        <w:fldChar w:fldCharType="begin"/>
      </w:r>
      <w:r w:rsidR="00EE19B0" w:rsidRPr="00F74354">
        <w:rPr>
          <w:rFonts w:ascii="Tahoma" w:hAnsi="Tahoma" w:cs="Tahoma"/>
          <w:bCs/>
          <w:color w:val="0070C0"/>
          <w:szCs w:val="22"/>
          <w:lang w:val="el-GR"/>
        </w:rPr>
        <w:instrText xml:space="preserve"> REF _Ref89770055 \r \h </w:instrText>
      </w:r>
      <w:r w:rsidR="00EE19B0" w:rsidRPr="00F74354">
        <w:rPr>
          <w:rFonts w:ascii="Tahoma" w:hAnsi="Tahoma" w:cs="Tahoma"/>
          <w:bCs/>
          <w:color w:val="0070C0"/>
          <w:szCs w:val="22"/>
          <w:lang w:val="el-GR"/>
        </w:rPr>
      </w:r>
      <w:r w:rsidR="00EE19B0" w:rsidRPr="00F74354">
        <w:rPr>
          <w:rFonts w:ascii="Tahoma" w:hAnsi="Tahoma" w:cs="Tahoma"/>
          <w:bCs/>
          <w:color w:val="0070C0"/>
          <w:szCs w:val="22"/>
          <w:lang w:val="el-GR"/>
        </w:rPr>
        <w:fldChar w:fldCharType="separate"/>
      </w:r>
      <w:r w:rsidR="00EF5C19">
        <w:rPr>
          <w:rFonts w:ascii="Tahoma" w:hAnsi="Tahoma" w:cs="Tahoma"/>
          <w:bCs/>
          <w:color w:val="0070C0"/>
          <w:szCs w:val="22"/>
          <w:lang w:val="el-GR"/>
        </w:rPr>
        <w:t>3.2</w:t>
      </w:r>
      <w:r w:rsidR="00EE19B0" w:rsidRPr="00F74354">
        <w:rPr>
          <w:rFonts w:ascii="Tahoma" w:hAnsi="Tahoma" w:cs="Tahoma"/>
          <w:bCs/>
          <w:color w:val="0070C0"/>
          <w:szCs w:val="22"/>
          <w:lang w:val="el-GR"/>
        </w:rPr>
        <w:fldChar w:fldCharType="end"/>
      </w:r>
      <w:r w:rsidRPr="00F74354">
        <w:rPr>
          <w:rFonts w:ascii="Tahoma" w:hAnsi="Tahoma" w:cs="Tahoma"/>
          <w:bCs/>
          <w:color w:val="0070C0"/>
          <w:szCs w:val="22"/>
          <w:lang w:val="el-GR"/>
        </w:rPr>
        <w:t xml:space="preserve"> </w:t>
      </w:r>
      <w:r w:rsidRPr="0033120F">
        <w:rPr>
          <w:rFonts w:ascii="Tahoma" w:hAnsi="Tahoma" w:cs="Tahoma"/>
          <w:bCs/>
          <w:szCs w:val="22"/>
          <w:lang w:val="el-GR"/>
        </w:rPr>
        <w:t>της παρούσας.</w:t>
      </w:r>
    </w:p>
    <w:p w14:paraId="777C0D39" w14:textId="1A8793C1" w:rsidR="00DD5B18" w:rsidRPr="0033120F" w:rsidRDefault="00DD5B18" w:rsidP="00762668">
      <w:pPr>
        <w:rPr>
          <w:rFonts w:ascii="Tahoma" w:hAnsi="Tahoma" w:cs="Tahoma"/>
          <w:szCs w:val="22"/>
          <w:lang w:val="el-GR"/>
        </w:rPr>
      </w:pPr>
      <w:r w:rsidRPr="0033120F">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sidRPr="00F74354">
        <w:rPr>
          <w:rFonts w:ascii="Tahoma" w:hAnsi="Tahoma" w:cs="Tahoma"/>
          <w:color w:val="0070C0"/>
          <w:szCs w:val="22"/>
          <w:lang w:val="el-GR"/>
        </w:rPr>
        <w:fldChar w:fldCharType="begin"/>
      </w:r>
      <w:r w:rsidR="00EE19B0" w:rsidRPr="00F74354">
        <w:rPr>
          <w:rFonts w:ascii="Tahoma" w:hAnsi="Tahoma" w:cs="Tahoma"/>
          <w:color w:val="0070C0"/>
          <w:szCs w:val="22"/>
          <w:lang w:val="el-GR"/>
        </w:rPr>
        <w:instrText xml:space="preserve"> REF _Ref89770313 \r \h </w:instrText>
      </w:r>
      <w:r w:rsidR="00EE19B0" w:rsidRPr="00F74354">
        <w:rPr>
          <w:rFonts w:ascii="Tahoma" w:hAnsi="Tahoma" w:cs="Tahoma"/>
          <w:color w:val="0070C0"/>
          <w:szCs w:val="22"/>
          <w:lang w:val="el-GR"/>
        </w:rPr>
      </w:r>
      <w:r w:rsidR="00EE19B0" w:rsidRPr="00F74354">
        <w:rPr>
          <w:rFonts w:ascii="Tahoma" w:hAnsi="Tahoma" w:cs="Tahoma"/>
          <w:color w:val="0070C0"/>
          <w:szCs w:val="22"/>
          <w:lang w:val="el-GR"/>
        </w:rPr>
        <w:fldChar w:fldCharType="separate"/>
      </w:r>
      <w:r w:rsidR="00EF5C19">
        <w:rPr>
          <w:rFonts w:ascii="Tahoma" w:hAnsi="Tahoma" w:cs="Tahoma"/>
          <w:color w:val="0070C0"/>
          <w:szCs w:val="22"/>
          <w:lang w:val="el-GR"/>
        </w:rPr>
        <w:t>2.1.4</w:t>
      </w:r>
      <w:r w:rsidR="00EE19B0" w:rsidRPr="00F74354">
        <w:rPr>
          <w:rFonts w:ascii="Tahoma" w:hAnsi="Tahoma" w:cs="Tahoma"/>
          <w:color w:val="0070C0"/>
          <w:szCs w:val="22"/>
          <w:lang w:val="el-GR"/>
        </w:rPr>
        <w:fldChar w:fldCharType="end"/>
      </w:r>
      <w:r w:rsidR="00EE19B0" w:rsidRPr="0033120F">
        <w:rPr>
          <w:rFonts w:ascii="Tahoma" w:hAnsi="Tahoma" w:cs="Tahoma"/>
          <w:szCs w:val="22"/>
          <w:lang w:val="el-GR"/>
        </w:rPr>
        <w:t>.</w:t>
      </w:r>
    </w:p>
    <w:p w14:paraId="6D143FA3" w14:textId="40627A31" w:rsidR="00DD5B18" w:rsidRPr="0033120F" w:rsidRDefault="00DD5B18" w:rsidP="00762668">
      <w:pPr>
        <w:rPr>
          <w:rFonts w:ascii="Tahoma" w:hAnsi="Tahoma" w:cs="Tahoma"/>
          <w:b/>
          <w:bCs/>
          <w:szCs w:val="22"/>
          <w:lang w:val="el-GR"/>
        </w:rPr>
      </w:pPr>
      <w:r w:rsidRPr="0033120F">
        <w:rPr>
          <w:rFonts w:ascii="Tahoma" w:hAnsi="Tahoma" w:cs="Tahoma"/>
          <w:b/>
          <w:bCs/>
          <w:szCs w:val="22"/>
          <w:lang w:val="el-GR"/>
        </w:rPr>
        <w:t>Β.</w:t>
      </w:r>
      <w:r w:rsidRPr="0033120F">
        <w:rPr>
          <w:rFonts w:ascii="Tahoma" w:hAnsi="Tahoma" w:cs="Tahoma"/>
          <w:b/>
          <w:szCs w:val="22"/>
          <w:lang w:val="el-GR"/>
        </w:rPr>
        <w:t>1.</w:t>
      </w:r>
      <w:r w:rsidRPr="0033120F">
        <w:rPr>
          <w:rFonts w:ascii="Tahoma" w:hAnsi="Tahoma" w:cs="Tahoma"/>
          <w:szCs w:val="22"/>
          <w:lang w:val="el-GR"/>
        </w:rPr>
        <w:t xml:space="preserve"> Για την απόδειξη της μη συνδρομής των λόγων αποκλεισμού της παραγράφου </w:t>
      </w:r>
      <w:r w:rsidR="00EE19B0" w:rsidRPr="00F74354">
        <w:rPr>
          <w:rFonts w:ascii="Tahoma" w:hAnsi="Tahoma" w:cs="Tahoma"/>
          <w:color w:val="0070C0"/>
          <w:szCs w:val="22"/>
          <w:lang w:val="el-GR"/>
        </w:rPr>
        <w:fldChar w:fldCharType="begin"/>
      </w:r>
      <w:r w:rsidR="00EE19B0" w:rsidRPr="00F74354">
        <w:rPr>
          <w:rFonts w:ascii="Tahoma" w:hAnsi="Tahoma" w:cs="Tahoma"/>
          <w:color w:val="0070C0"/>
          <w:szCs w:val="22"/>
          <w:lang w:val="el-GR"/>
        </w:rPr>
        <w:instrText xml:space="preserve"> REF _Ref479335541 \r \h </w:instrText>
      </w:r>
      <w:r w:rsidR="00EE19B0" w:rsidRPr="00F74354">
        <w:rPr>
          <w:rFonts w:ascii="Tahoma" w:hAnsi="Tahoma" w:cs="Tahoma"/>
          <w:color w:val="0070C0"/>
          <w:szCs w:val="22"/>
          <w:lang w:val="el-GR"/>
        </w:rPr>
      </w:r>
      <w:r w:rsidR="00EE19B0" w:rsidRPr="00F74354">
        <w:rPr>
          <w:rFonts w:ascii="Tahoma" w:hAnsi="Tahoma" w:cs="Tahoma"/>
          <w:color w:val="0070C0"/>
          <w:szCs w:val="22"/>
          <w:lang w:val="el-GR"/>
        </w:rPr>
        <w:fldChar w:fldCharType="separate"/>
      </w:r>
      <w:r w:rsidR="00EF5C19">
        <w:rPr>
          <w:rFonts w:ascii="Tahoma" w:hAnsi="Tahoma" w:cs="Tahoma"/>
          <w:color w:val="0070C0"/>
          <w:szCs w:val="22"/>
          <w:lang w:val="el-GR"/>
        </w:rPr>
        <w:t>2.2.3</w:t>
      </w:r>
      <w:r w:rsidR="00EE19B0" w:rsidRPr="00F74354">
        <w:rPr>
          <w:rFonts w:ascii="Tahoma" w:hAnsi="Tahoma" w:cs="Tahoma"/>
          <w:color w:val="0070C0"/>
          <w:szCs w:val="22"/>
          <w:lang w:val="el-GR"/>
        </w:rPr>
        <w:fldChar w:fldCharType="end"/>
      </w:r>
      <w:r w:rsidRPr="0033120F">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p>
    <w:p w14:paraId="3CDA3AD7" w14:textId="1BACD699" w:rsidR="00DD5B18" w:rsidRPr="0033120F" w:rsidRDefault="00DD5B18" w:rsidP="00762668">
      <w:pPr>
        <w:rPr>
          <w:rFonts w:ascii="Tahoma" w:hAnsi="Tahoma" w:cs="Tahoma"/>
          <w:color w:val="000000"/>
          <w:szCs w:val="22"/>
          <w:lang w:val="el-GR"/>
        </w:rPr>
      </w:pPr>
      <w:r w:rsidRPr="0033120F">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_Ref89770348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EF5C19">
        <w:rPr>
          <w:rFonts w:ascii="Tahoma" w:hAnsi="Tahoma" w:cs="Tahoma"/>
          <w:color w:val="0070C0"/>
          <w:szCs w:val="22"/>
          <w:lang w:val="el-GR"/>
        </w:rPr>
        <w:t>2.2.3.1</w:t>
      </w:r>
      <w:r w:rsidR="00F46FA4" w:rsidRPr="00F74354">
        <w:rPr>
          <w:rFonts w:ascii="Tahoma" w:hAnsi="Tahoma" w:cs="Tahoma"/>
          <w:color w:val="0070C0"/>
          <w:szCs w:val="22"/>
          <w:lang w:val="el-GR"/>
        </w:rPr>
        <w:fldChar w:fldCharType="end"/>
      </w:r>
      <w:r w:rsidR="00F46FA4" w:rsidRPr="0033120F">
        <w:rPr>
          <w:rFonts w:ascii="Tahoma" w:hAnsi="Tahoma" w:cs="Tahoma"/>
          <w:color w:val="000000"/>
          <w:szCs w:val="22"/>
          <w:lang w:val="el-GR"/>
        </w:rPr>
        <w:t xml:space="preserve"> </w:t>
      </w:r>
      <w:r w:rsidRPr="0033120F">
        <w:rPr>
          <w:rFonts w:ascii="Tahoma" w:hAnsi="Tahoma" w:cs="Tahoma"/>
          <w:color w:val="000000"/>
          <w:szCs w:val="22"/>
          <w:lang w:val="el-GR"/>
        </w:rPr>
        <w:t>και</w:t>
      </w:r>
      <w:r w:rsidR="00F46FA4" w:rsidRPr="0033120F">
        <w:rPr>
          <w:rFonts w:ascii="Tahoma" w:hAnsi="Tahoma" w:cs="Tahoma"/>
          <w:color w:val="000000"/>
          <w:szCs w:val="22"/>
          <w:lang w:val="el-GR"/>
        </w:rPr>
        <w:t xml:space="preserve">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_Ref89786879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EF5C19">
        <w:rPr>
          <w:rFonts w:ascii="Tahoma" w:hAnsi="Tahoma" w:cs="Tahoma"/>
          <w:color w:val="0070C0"/>
          <w:szCs w:val="22"/>
          <w:lang w:val="el-GR"/>
        </w:rPr>
        <w:t>2.2.3.2</w:t>
      </w:r>
      <w:r w:rsidR="00F46FA4" w:rsidRPr="00F74354">
        <w:rPr>
          <w:rFonts w:ascii="Tahoma" w:hAnsi="Tahoma" w:cs="Tahoma"/>
          <w:color w:val="0070C0"/>
          <w:szCs w:val="22"/>
          <w:lang w:val="el-GR"/>
        </w:rPr>
        <w:fldChar w:fldCharType="end"/>
      </w:r>
      <w:r w:rsidR="00F46FA4" w:rsidRPr="00F74354">
        <w:rPr>
          <w:rFonts w:ascii="Tahoma" w:hAnsi="Tahoma" w:cs="Tahoma"/>
          <w:color w:val="0070C0"/>
          <w:szCs w:val="22"/>
          <w:lang w:val="el-GR"/>
        </w:rPr>
        <w:t xml:space="preserve"> </w:t>
      </w:r>
      <w:r w:rsidRPr="0033120F">
        <w:rPr>
          <w:rFonts w:ascii="Tahoma" w:hAnsi="Tahoma" w:cs="Tahoma"/>
          <w:color w:val="000000"/>
          <w:szCs w:val="22"/>
          <w:lang w:val="el-GR"/>
        </w:rPr>
        <w:t xml:space="preserve">περ. α’ και β’, καθώς και στην περ. β΄ της παραγράφου </w:t>
      </w:r>
      <w:r w:rsidR="00B1661F" w:rsidRPr="00B1661F">
        <w:rPr>
          <w:rFonts w:ascii="Tahoma" w:hAnsi="Tahoma" w:cs="Tahoma"/>
          <w:color w:val="0070C0"/>
          <w:lang w:val="el-GR"/>
        </w:rPr>
        <w:fldChar w:fldCharType="begin"/>
      </w:r>
      <w:r w:rsidR="00B1661F" w:rsidRPr="00B1661F">
        <w:rPr>
          <w:rFonts w:ascii="Tahoma" w:hAnsi="Tahoma" w:cs="Tahoma"/>
          <w:color w:val="0070C0"/>
          <w:lang w:val="el-GR"/>
        </w:rPr>
        <w:instrText xml:space="preserve"> REF _Ref124933018 \r \h </w:instrText>
      </w:r>
      <w:r w:rsidR="00B1661F" w:rsidRPr="00B1661F">
        <w:rPr>
          <w:rFonts w:ascii="Tahoma" w:hAnsi="Tahoma" w:cs="Tahoma"/>
          <w:color w:val="0070C0"/>
          <w:lang w:val="el-GR"/>
        </w:rPr>
      </w:r>
      <w:r w:rsidR="00B1661F" w:rsidRPr="00B1661F">
        <w:rPr>
          <w:rFonts w:ascii="Tahoma" w:hAnsi="Tahoma" w:cs="Tahoma"/>
          <w:color w:val="0070C0"/>
          <w:lang w:val="el-GR"/>
        </w:rPr>
        <w:fldChar w:fldCharType="separate"/>
      </w:r>
      <w:r w:rsidR="00EF5C19">
        <w:rPr>
          <w:rFonts w:ascii="Tahoma" w:hAnsi="Tahoma" w:cs="Tahoma"/>
          <w:color w:val="0070C0"/>
          <w:lang w:val="el-GR"/>
        </w:rPr>
        <w:t>2.2.3.4</w:t>
      </w:r>
      <w:r w:rsidR="00B1661F" w:rsidRPr="00B1661F">
        <w:rPr>
          <w:rFonts w:ascii="Tahoma" w:hAnsi="Tahoma" w:cs="Tahoma"/>
          <w:color w:val="0070C0"/>
          <w:lang w:val="el-GR"/>
        </w:rPr>
        <w:fldChar w:fldCharType="end"/>
      </w:r>
      <w:r w:rsidRPr="0033120F">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_Ref89770348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EF5C19">
        <w:rPr>
          <w:rFonts w:ascii="Tahoma" w:hAnsi="Tahoma" w:cs="Tahoma"/>
          <w:color w:val="0070C0"/>
          <w:szCs w:val="22"/>
          <w:lang w:val="el-GR"/>
        </w:rPr>
        <w:t>2.2.3.1</w:t>
      </w:r>
      <w:r w:rsidR="00F46FA4" w:rsidRPr="00F74354">
        <w:rPr>
          <w:rFonts w:ascii="Tahoma" w:hAnsi="Tahoma" w:cs="Tahoma"/>
          <w:color w:val="0070C0"/>
          <w:szCs w:val="22"/>
          <w:lang w:val="el-GR"/>
        </w:rPr>
        <w:fldChar w:fldCharType="end"/>
      </w:r>
      <w:r w:rsidR="00F46FA4" w:rsidRPr="0033120F">
        <w:rPr>
          <w:rFonts w:ascii="Tahoma" w:hAnsi="Tahoma" w:cs="Tahoma"/>
          <w:color w:val="000000"/>
          <w:szCs w:val="22"/>
          <w:lang w:val="el-GR"/>
        </w:rPr>
        <w:t xml:space="preserve"> </w:t>
      </w:r>
      <w:r w:rsidRPr="0033120F">
        <w:rPr>
          <w:rFonts w:ascii="Tahoma" w:hAnsi="Tahoma" w:cs="Tahoma"/>
          <w:color w:val="000000"/>
          <w:szCs w:val="22"/>
          <w:lang w:val="el-GR"/>
        </w:rPr>
        <w:t>και</w:t>
      </w:r>
      <w:r w:rsidR="00F46FA4" w:rsidRPr="0033120F">
        <w:rPr>
          <w:rFonts w:ascii="Tahoma" w:hAnsi="Tahoma" w:cs="Tahoma"/>
          <w:color w:val="000000"/>
          <w:szCs w:val="22"/>
          <w:lang w:val="el-GR"/>
        </w:rPr>
        <w:t xml:space="preserve"> </w:t>
      </w:r>
      <w:r w:rsidR="00F46FA4" w:rsidRPr="00F74354">
        <w:rPr>
          <w:rFonts w:ascii="Tahoma" w:hAnsi="Tahoma" w:cs="Tahoma"/>
          <w:color w:val="0070C0"/>
          <w:szCs w:val="22"/>
          <w:lang w:val="el-GR"/>
        </w:rPr>
        <w:fldChar w:fldCharType="begin"/>
      </w:r>
      <w:r w:rsidR="00F46FA4" w:rsidRPr="00F74354">
        <w:rPr>
          <w:rFonts w:ascii="Tahoma" w:hAnsi="Tahoma" w:cs="Tahoma"/>
          <w:color w:val="0070C0"/>
          <w:szCs w:val="22"/>
          <w:lang w:val="el-GR"/>
        </w:rPr>
        <w:instrText xml:space="preserve"> REF _Ref89786931 \r \h  \* MERGEFORMAT </w:instrText>
      </w:r>
      <w:r w:rsidR="00F46FA4" w:rsidRPr="00F74354">
        <w:rPr>
          <w:rFonts w:ascii="Tahoma" w:hAnsi="Tahoma" w:cs="Tahoma"/>
          <w:color w:val="0070C0"/>
          <w:szCs w:val="22"/>
          <w:lang w:val="el-GR"/>
        </w:rPr>
      </w:r>
      <w:r w:rsidR="00F46FA4" w:rsidRPr="00F74354">
        <w:rPr>
          <w:rFonts w:ascii="Tahoma" w:hAnsi="Tahoma" w:cs="Tahoma"/>
          <w:color w:val="0070C0"/>
          <w:szCs w:val="22"/>
          <w:lang w:val="el-GR"/>
        </w:rPr>
        <w:fldChar w:fldCharType="separate"/>
      </w:r>
      <w:r w:rsidR="00EF5C19">
        <w:rPr>
          <w:rFonts w:ascii="Tahoma" w:hAnsi="Tahoma" w:cs="Tahoma"/>
          <w:color w:val="0070C0"/>
          <w:szCs w:val="22"/>
          <w:lang w:val="el-GR"/>
        </w:rPr>
        <w:t>2.2.3.2</w:t>
      </w:r>
      <w:r w:rsidR="00F46FA4" w:rsidRPr="00F74354">
        <w:rPr>
          <w:rFonts w:ascii="Tahoma" w:hAnsi="Tahoma" w:cs="Tahoma"/>
          <w:color w:val="0070C0"/>
          <w:szCs w:val="22"/>
          <w:lang w:val="el-GR"/>
        </w:rPr>
        <w:fldChar w:fldCharType="end"/>
      </w:r>
      <w:r w:rsidR="00F46FA4" w:rsidRPr="00F74354">
        <w:rPr>
          <w:rFonts w:ascii="Tahoma" w:hAnsi="Tahoma" w:cs="Tahoma"/>
          <w:color w:val="0070C0"/>
          <w:szCs w:val="22"/>
          <w:lang w:val="el-GR"/>
        </w:rPr>
        <w:t xml:space="preserve"> </w:t>
      </w:r>
      <w:r w:rsidRPr="0033120F">
        <w:rPr>
          <w:rFonts w:ascii="Tahoma" w:hAnsi="Tahoma" w:cs="Tahoma"/>
          <w:color w:val="000000"/>
          <w:szCs w:val="22"/>
          <w:lang w:val="el-GR"/>
        </w:rPr>
        <w:t xml:space="preserve"> περ. α’ και </w:t>
      </w:r>
      <w:r w:rsidRPr="0033120F">
        <w:rPr>
          <w:rFonts w:ascii="Tahoma" w:hAnsi="Tahoma" w:cs="Tahoma"/>
          <w:color w:val="000000"/>
          <w:szCs w:val="22"/>
          <w:lang w:val="el-GR"/>
        </w:rPr>
        <w:lastRenderedPageBreak/>
        <w:t xml:space="preserve">β’, καθώς και στην περ. β΄ της παραγράφου </w:t>
      </w:r>
      <w:r w:rsidR="00B1661F" w:rsidRPr="00B1661F">
        <w:rPr>
          <w:rFonts w:ascii="Tahoma" w:hAnsi="Tahoma" w:cs="Tahoma"/>
          <w:color w:val="0070C0"/>
          <w:lang w:val="el-GR"/>
        </w:rPr>
        <w:fldChar w:fldCharType="begin"/>
      </w:r>
      <w:r w:rsidR="00B1661F" w:rsidRPr="00B1661F">
        <w:rPr>
          <w:rFonts w:ascii="Tahoma" w:hAnsi="Tahoma" w:cs="Tahoma"/>
          <w:color w:val="0070C0"/>
          <w:lang w:val="el-GR"/>
        </w:rPr>
        <w:instrText xml:space="preserve"> REF _Ref124933018 \r \h </w:instrText>
      </w:r>
      <w:r w:rsidR="00B1661F" w:rsidRPr="00B1661F">
        <w:rPr>
          <w:rFonts w:ascii="Tahoma" w:hAnsi="Tahoma" w:cs="Tahoma"/>
          <w:color w:val="0070C0"/>
          <w:lang w:val="el-GR"/>
        </w:rPr>
      </w:r>
      <w:r w:rsidR="00B1661F" w:rsidRPr="00B1661F">
        <w:rPr>
          <w:rFonts w:ascii="Tahoma" w:hAnsi="Tahoma" w:cs="Tahoma"/>
          <w:color w:val="0070C0"/>
          <w:lang w:val="el-GR"/>
        </w:rPr>
        <w:fldChar w:fldCharType="separate"/>
      </w:r>
      <w:r w:rsidR="00EF5C19">
        <w:rPr>
          <w:rFonts w:ascii="Tahoma" w:hAnsi="Tahoma" w:cs="Tahoma"/>
          <w:color w:val="0070C0"/>
          <w:lang w:val="el-GR"/>
        </w:rPr>
        <w:t>2.2.3.4</w:t>
      </w:r>
      <w:r w:rsidR="00B1661F" w:rsidRPr="00B1661F">
        <w:rPr>
          <w:rFonts w:ascii="Tahoma" w:hAnsi="Tahoma" w:cs="Tahoma"/>
          <w:color w:val="0070C0"/>
          <w:lang w:val="el-GR"/>
        </w:rPr>
        <w:fldChar w:fldCharType="end"/>
      </w:r>
      <w:r w:rsidRPr="0033120F">
        <w:rPr>
          <w:rFonts w:ascii="Tahoma" w:hAnsi="Tahoma" w:cs="Tahoma"/>
          <w:color w:val="000000"/>
          <w:szCs w:val="22"/>
          <w:lang w:val="el-GR"/>
        </w:rPr>
        <w:t>. Οι επίσημες δηλώσεις καθίστανται διαθέσιμες μέσω του επιγραμμικού αποθετηρίου πιστοποιητικών (e-Certis) του άρθρου 81 του ν. 4412/2016.</w:t>
      </w:r>
    </w:p>
    <w:p w14:paraId="1B100FDE" w14:textId="77777777" w:rsidR="00DD5B18" w:rsidRPr="0033120F" w:rsidRDefault="00DD5B18" w:rsidP="00762668">
      <w:pPr>
        <w:rPr>
          <w:rFonts w:ascii="Tahoma" w:hAnsi="Tahoma" w:cs="Tahoma"/>
          <w:bCs/>
          <w:szCs w:val="22"/>
          <w:lang w:val="el-GR"/>
        </w:rPr>
      </w:pPr>
      <w:r w:rsidRPr="0033120F">
        <w:rPr>
          <w:rFonts w:ascii="Tahoma" w:hAnsi="Tahoma" w:cs="Tahoma"/>
          <w:bCs/>
          <w:szCs w:val="22"/>
          <w:lang w:val="el-GR"/>
        </w:rPr>
        <w:t>Ειδικότερα οι οικονομικοί φορείς προσκομίζουν:</w:t>
      </w:r>
    </w:p>
    <w:p w14:paraId="523D6F3F" w14:textId="408CE921" w:rsidR="00DD5B18" w:rsidRPr="0033120F" w:rsidRDefault="00DD5B18" w:rsidP="00762668">
      <w:pPr>
        <w:rPr>
          <w:rFonts w:ascii="Tahoma" w:hAnsi="Tahoma" w:cs="Tahoma"/>
          <w:szCs w:val="22"/>
          <w:lang w:val="el-GR"/>
        </w:rPr>
      </w:pPr>
      <w:r w:rsidRPr="0033120F">
        <w:rPr>
          <w:rFonts w:ascii="Tahoma" w:hAnsi="Tahoma" w:cs="Tahoma"/>
          <w:b/>
          <w:bCs/>
          <w:szCs w:val="22"/>
          <w:lang w:val="el-GR"/>
        </w:rPr>
        <w:t>α)</w:t>
      </w:r>
      <w:r w:rsidRPr="0033120F">
        <w:rPr>
          <w:rFonts w:ascii="Tahoma" w:hAnsi="Tahoma" w:cs="Tahoma"/>
          <w:szCs w:val="22"/>
          <w:lang w:val="el-GR"/>
        </w:rPr>
        <w:t xml:space="preserve"> για την </w:t>
      </w:r>
      <w:r w:rsidRPr="00F74354">
        <w:rPr>
          <w:rFonts w:ascii="Tahoma" w:hAnsi="Tahoma" w:cs="Tahoma"/>
          <w:szCs w:val="22"/>
          <w:lang w:val="el-GR"/>
        </w:rPr>
        <w:t xml:space="preserve">παράγραφο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_Ref89770348 \r \h  \* MERGEFORMAT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EF5C19">
        <w:rPr>
          <w:rFonts w:ascii="Tahoma" w:hAnsi="Tahoma" w:cs="Tahoma"/>
          <w:color w:val="0070C0"/>
          <w:szCs w:val="22"/>
          <w:lang w:val="el-GR"/>
        </w:rPr>
        <w:t>2.2.3.1</w:t>
      </w:r>
      <w:r w:rsidR="000A2251" w:rsidRPr="00F74354">
        <w:rPr>
          <w:rFonts w:ascii="Tahoma" w:hAnsi="Tahoma" w:cs="Tahoma"/>
          <w:color w:val="0070C0"/>
          <w:szCs w:val="22"/>
          <w:lang w:val="el-GR"/>
        </w:rPr>
        <w:fldChar w:fldCharType="end"/>
      </w:r>
      <w:r w:rsidR="000A2251" w:rsidRPr="00E2046F">
        <w:rPr>
          <w:rFonts w:ascii="Tahoma" w:hAnsi="Tahoma" w:cs="Tahoma"/>
          <w:color w:val="0070C0"/>
          <w:szCs w:val="22"/>
          <w:lang w:val="el-GR"/>
        </w:rPr>
        <w:t xml:space="preserve"> </w:t>
      </w:r>
      <w:r w:rsidRPr="0033120F">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19E19530" w14:textId="219B7021" w:rsidR="00DD5B18" w:rsidRPr="0033120F" w:rsidRDefault="00DD5B18" w:rsidP="00762668">
      <w:pPr>
        <w:rPr>
          <w:rFonts w:ascii="Tahoma" w:hAnsi="Tahoma" w:cs="Tahoma"/>
          <w:b/>
          <w:bCs/>
          <w:szCs w:val="22"/>
          <w:lang w:val="el-GR"/>
        </w:rPr>
      </w:pPr>
      <w:r w:rsidRPr="0033120F">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sidRPr="00E2046F">
        <w:rPr>
          <w:rFonts w:ascii="Tahoma" w:hAnsi="Tahoma" w:cs="Tahoma"/>
          <w:color w:val="0070C0"/>
          <w:szCs w:val="22"/>
          <w:lang w:val="el-GR"/>
        </w:rPr>
        <w:fldChar w:fldCharType="begin"/>
      </w:r>
      <w:r w:rsidR="000A2251" w:rsidRPr="00E2046F">
        <w:rPr>
          <w:rFonts w:ascii="Tahoma" w:hAnsi="Tahoma" w:cs="Tahoma"/>
          <w:color w:val="0070C0"/>
          <w:szCs w:val="22"/>
          <w:lang w:val="el-GR"/>
        </w:rPr>
        <w:instrText xml:space="preserve"> REF _Ref89770348 \r \h </w:instrText>
      </w:r>
      <w:r w:rsidR="000A2251" w:rsidRPr="00E2046F">
        <w:rPr>
          <w:rFonts w:ascii="Tahoma" w:hAnsi="Tahoma" w:cs="Tahoma"/>
          <w:color w:val="0070C0"/>
          <w:szCs w:val="22"/>
          <w:lang w:val="el-GR"/>
        </w:rPr>
      </w:r>
      <w:r w:rsidR="000A2251" w:rsidRPr="00E2046F">
        <w:rPr>
          <w:rFonts w:ascii="Tahoma" w:hAnsi="Tahoma" w:cs="Tahoma"/>
          <w:color w:val="0070C0"/>
          <w:szCs w:val="22"/>
          <w:lang w:val="el-GR"/>
        </w:rPr>
        <w:fldChar w:fldCharType="separate"/>
      </w:r>
      <w:r w:rsidR="00EF5C19">
        <w:rPr>
          <w:rFonts w:ascii="Tahoma" w:hAnsi="Tahoma" w:cs="Tahoma"/>
          <w:color w:val="0070C0"/>
          <w:szCs w:val="22"/>
          <w:lang w:val="el-GR"/>
        </w:rPr>
        <w:t>2.2.3.1</w:t>
      </w:r>
      <w:r w:rsidR="000A2251" w:rsidRPr="00E2046F">
        <w:rPr>
          <w:rFonts w:ascii="Tahoma" w:hAnsi="Tahoma" w:cs="Tahoma"/>
          <w:color w:val="0070C0"/>
          <w:szCs w:val="22"/>
          <w:lang w:val="el-GR"/>
        </w:rPr>
        <w:fldChar w:fldCharType="end"/>
      </w:r>
      <w:r w:rsidRPr="0033120F">
        <w:rPr>
          <w:rFonts w:ascii="Tahoma" w:hAnsi="Tahoma" w:cs="Tahoma"/>
          <w:szCs w:val="22"/>
          <w:lang w:val="el-GR"/>
        </w:rPr>
        <w:t>,</w:t>
      </w:r>
    </w:p>
    <w:p w14:paraId="7E2508FB" w14:textId="488910CF" w:rsidR="00DD5B18" w:rsidRPr="00F74354" w:rsidRDefault="00DD5B18" w:rsidP="00762668">
      <w:pPr>
        <w:rPr>
          <w:rFonts w:ascii="Tahoma" w:hAnsi="Tahoma" w:cs="Tahoma"/>
          <w:szCs w:val="22"/>
          <w:lang w:val="el-GR"/>
        </w:rPr>
      </w:pPr>
      <w:r w:rsidRPr="00F74354">
        <w:rPr>
          <w:rFonts w:ascii="Tahoma" w:hAnsi="Tahoma" w:cs="Tahoma"/>
          <w:b/>
          <w:bCs/>
          <w:szCs w:val="22"/>
          <w:lang w:val="el-GR"/>
        </w:rPr>
        <w:t>β)</w:t>
      </w:r>
      <w:r w:rsidRPr="00F74354">
        <w:rPr>
          <w:rFonts w:ascii="Tahoma" w:hAnsi="Tahoma" w:cs="Tahoma"/>
          <w:szCs w:val="22"/>
          <w:lang w:val="el-GR"/>
        </w:rPr>
        <w:t xml:space="preserve"> για την παράγραφο</w:t>
      </w:r>
      <w:r w:rsidR="000A2251" w:rsidRPr="00F74354">
        <w:rPr>
          <w:rFonts w:ascii="Tahoma" w:hAnsi="Tahoma" w:cs="Tahoma"/>
          <w:szCs w:val="22"/>
          <w:lang w:val="el-GR"/>
        </w:rPr>
        <w:t xml:space="preserve">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_Ref89786999 \r \h  \* MERGEFORMAT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EF5C19">
        <w:rPr>
          <w:rFonts w:ascii="Tahoma" w:hAnsi="Tahoma" w:cs="Tahoma"/>
          <w:color w:val="0070C0"/>
          <w:szCs w:val="22"/>
          <w:lang w:val="el-GR"/>
        </w:rPr>
        <w:t>2.2.3.2</w:t>
      </w:r>
      <w:r w:rsidR="000A2251" w:rsidRPr="00F74354">
        <w:rPr>
          <w:rFonts w:ascii="Tahoma" w:hAnsi="Tahoma" w:cs="Tahoma"/>
          <w:color w:val="0070C0"/>
          <w:szCs w:val="22"/>
          <w:lang w:val="el-GR"/>
        </w:rPr>
        <w:fldChar w:fldCharType="end"/>
      </w:r>
      <w:r w:rsidRPr="00F74354">
        <w:rPr>
          <w:rFonts w:ascii="Tahoma" w:hAnsi="Tahoma" w:cs="Tahoma"/>
          <w:szCs w:val="22"/>
          <w:lang w:val="el-GR"/>
        </w:rPr>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6DD68E60" w14:textId="77777777" w:rsidR="00DD5B18" w:rsidRPr="0033120F" w:rsidRDefault="00DD5B18" w:rsidP="00762668">
      <w:pPr>
        <w:rPr>
          <w:rFonts w:ascii="Tahoma" w:hAnsi="Tahoma" w:cs="Tahoma"/>
          <w:b/>
          <w:bCs/>
          <w:color w:val="000000"/>
          <w:szCs w:val="22"/>
          <w:lang w:val="el-GR"/>
        </w:rPr>
      </w:pPr>
      <w:r w:rsidRPr="0033120F">
        <w:rPr>
          <w:rFonts w:ascii="Tahoma" w:hAnsi="Tahoma" w:cs="Tahoma"/>
          <w:color w:val="000000"/>
          <w:szCs w:val="22"/>
          <w:lang w:val="el-GR"/>
        </w:rPr>
        <w:t>Ιδίως οι οικονομικοί φορείς που είναι εγκατεστημένοι στην Ελλάδα προσκομίζουν:</w:t>
      </w:r>
    </w:p>
    <w:p w14:paraId="5B20E931" w14:textId="12D3554E" w:rsidR="00DD5B18" w:rsidRPr="0033120F" w:rsidRDefault="00DD5B18" w:rsidP="00583D4C">
      <w:pPr>
        <w:tabs>
          <w:tab w:val="left" w:pos="392"/>
        </w:tabs>
        <w:ind w:left="378" w:hanging="378"/>
        <w:rPr>
          <w:rFonts w:ascii="Tahoma" w:hAnsi="Tahoma" w:cs="Tahoma"/>
          <w:color w:val="000000"/>
          <w:szCs w:val="22"/>
          <w:lang w:val="el-GR"/>
        </w:rPr>
      </w:pPr>
      <w:r w:rsidRPr="0033120F">
        <w:rPr>
          <w:rFonts w:ascii="Tahoma" w:hAnsi="Tahoma" w:cs="Tahoma"/>
          <w:color w:val="000000"/>
          <w:szCs w:val="22"/>
          <w:lang w:val="el-GR"/>
        </w:rPr>
        <w:t>i)</w:t>
      </w:r>
      <w:r w:rsidRPr="0033120F">
        <w:rPr>
          <w:rFonts w:ascii="Tahoma" w:hAnsi="Tahoma" w:cs="Tahoma"/>
          <w:b/>
          <w:bCs/>
          <w:color w:val="000000"/>
          <w:szCs w:val="22"/>
          <w:lang w:val="el-GR"/>
        </w:rPr>
        <w:t xml:space="preserve"> </w:t>
      </w:r>
      <w:r w:rsidR="00762668" w:rsidRPr="0033120F">
        <w:rPr>
          <w:rFonts w:ascii="Tahoma" w:hAnsi="Tahoma" w:cs="Tahoma"/>
          <w:b/>
          <w:bCs/>
          <w:color w:val="000000"/>
          <w:szCs w:val="22"/>
          <w:lang w:val="el-GR"/>
        </w:rPr>
        <w:tab/>
      </w:r>
      <w:r w:rsidRPr="0033120F">
        <w:rPr>
          <w:rFonts w:ascii="Tahoma" w:hAnsi="Tahoma" w:cs="Tahoma"/>
          <w:color w:val="000000"/>
          <w:szCs w:val="22"/>
          <w:lang w:val="el-GR"/>
        </w:rPr>
        <w:t>Για την απόδειξη της εκπλήρωσης των φορολογικών υποχρεώσεων της παραγράφου</w:t>
      </w:r>
      <w:r w:rsidR="000A2251" w:rsidRPr="0033120F">
        <w:rPr>
          <w:rFonts w:ascii="Tahoma" w:hAnsi="Tahoma" w:cs="Tahoma"/>
          <w:color w:val="000000"/>
          <w:szCs w:val="22"/>
          <w:lang w:val="el-GR"/>
        </w:rPr>
        <w:t xml:space="preserve">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_Ref89787022 \r \h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EF5C19">
        <w:rPr>
          <w:rFonts w:ascii="Tahoma" w:hAnsi="Tahoma" w:cs="Tahoma"/>
          <w:color w:val="0070C0"/>
          <w:szCs w:val="22"/>
          <w:lang w:val="el-GR"/>
        </w:rPr>
        <w:t>2.2.3.2</w:t>
      </w:r>
      <w:r w:rsidR="000A2251" w:rsidRPr="00F74354">
        <w:rPr>
          <w:rFonts w:ascii="Tahoma" w:hAnsi="Tahoma" w:cs="Tahoma"/>
          <w:color w:val="0070C0"/>
          <w:szCs w:val="22"/>
          <w:lang w:val="el-GR"/>
        </w:rPr>
        <w:fldChar w:fldCharType="end"/>
      </w:r>
      <w:r w:rsidRPr="00F74354">
        <w:rPr>
          <w:rFonts w:ascii="Tahoma" w:hAnsi="Tahoma" w:cs="Tahoma"/>
          <w:color w:val="0070C0"/>
          <w:szCs w:val="22"/>
          <w:lang w:val="el-GR"/>
        </w:rPr>
        <w:t xml:space="preserve"> </w:t>
      </w:r>
      <w:r w:rsidRPr="0033120F">
        <w:rPr>
          <w:rFonts w:ascii="Tahoma" w:hAnsi="Tahoma" w:cs="Tahoma"/>
          <w:color w:val="000000"/>
          <w:szCs w:val="22"/>
          <w:lang w:val="el-GR"/>
        </w:rPr>
        <w:t>περίπτωση α’ αποδεικτικό ενημερότητας εκδιδόμενο από την Α.Α.Δ.Ε</w:t>
      </w:r>
      <w:r w:rsidR="0022724B" w:rsidRPr="0033120F">
        <w:rPr>
          <w:rFonts w:ascii="Tahoma" w:hAnsi="Tahoma" w:cs="Tahoma"/>
          <w:color w:val="000000"/>
          <w:szCs w:val="22"/>
          <w:lang w:val="el-GR"/>
        </w:rPr>
        <w:t>.</w:t>
      </w:r>
      <w:r w:rsidRPr="0033120F">
        <w:rPr>
          <w:rFonts w:ascii="Tahoma" w:hAnsi="Tahoma" w:cs="Tahoma"/>
          <w:color w:val="000000"/>
          <w:szCs w:val="22"/>
          <w:lang w:val="el-GR"/>
        </w:rPr>
        <w:t xml:space="preserve"> </w:t>
      </w:r>
    </w:p>
    <w:p w14:paraId="189EE16F" w14:textId="4D70CE51" w:rsidR="0028497E" w:rsidRPr="0033120F" w:rsidRDefault="00DD5B18" w:rsidP="00583D4C">
      <w:pPr>
        <w:tabs>
          <w:tab w:val="left" w:pos="392"/>
        </w:tabs>
        <w:ind w:left="378" w:hanging="378"/>
        <w:rPr>
          <w:rFonts w:ascii="Tahoma" w:hAnsi="Tahoma" w:cs="Tahoma"/>
          <w:color w:val="000000"/>
          <w:szCs w:val="22"/>
          <w:lang w:val="el-GR"/>
        </w:rPr>
      </w:pPr>
      <w:r w:rsidRPr="0033120F">
        <w:rPr>
          <w:rFonts w:ascii="Tahoma" w:hAnsi="Tahoma" w:cs="Tahoma"/>
          <w:color w:val="000000"/>
          <w:szCs w:val="22"/>
          <w:lang w:val="el-GR"/>
        </w:rPr>
        <w:t>ii)</w:t>
      </w:r>
      <w:r w:rsidRPr="0033120F">
        <w:rPr>
          <w:rFonts w:ascii="Tahoma" w:hAnsi="Tahoma" w:cs="Tahoma"/>
          <w:b/>
          <w:bCs/>
          <w:color w:val="000000"/>
          <w:szCs w:val="22"/>
          <w:lang w:val="el-GR"/>
        </w:rPr>
        <w:t xml:space="preserve"> </w:t>
      </w:r>
      <w:r w:rsidR="00762668" w:rsidRPr="0033120F">
        <w:rPr>
          <w:rFonts w:ascii="Tahoma" w:hAnsi="Tahoma" w:cs="Tahoma"/>
          <w:b/>
          <w:bCs/>
          <w:color w:val="000000"/>
          <w:szCs w:val="22"/>
          <w:lang w:val="el-GR"/>
        </w:rPr>
        <w:tab/>
      </w:r>
      <w:r w:rsidRPr="0033120F">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sidRPr="0033120F">
        <w:rPr>
          <w:rFonts w:ascii="Tahoma" w:hAnsi="Tahoma" w:cs="Tahoma"/>
          <w:szCs w:val="22"/>
          <w:lang w:val="el-GR"/>
        </w:rPr>
        <w:t xml:space="preserve">παραγράφου </w:t>
      </w:r>
      <w:r w:rsidR="000A2251" w:rsidRPr="00F74354">
        <w:rPr>
          <w:rFonts w:ascii="Tahoma" w:hAnsi="Tahoma" w:cs="Tahoma"/>
          <w:color w:val="0070C0"/>
          <w:szCs w:val="22"/>
          <w:lang w:val="el-GR"/>
        </w:rPr>
        <w:fldChar w:fldCharType="begin"/>
      </w:r>
      <w:r w:rsidR="000A2251" w:rsidRPr="00F74354">
        <w:rPr>
          <w:rFonts w:ascii="Tahoma" w:hAnsi="Tahoma" w:cs="Tahoma"/>
          <w:color w:val="0070C0"/>
          <w:szCs w:val="22"/>
          <w:lang w:val="el-GR"/>
        </w:rPr>
        <w:instrText xml:space="preserve"> REF _Ref89787035 \r \h </w:instrText>
      </w:r>
      <w:r w:rsidR="000A2251" w:rsidRPr="00F74354">
        <w:rPr>
          <w:rFonts w:ascii="Tahoma" w:hAnsi="Tahoma" w:cs="Tahoma"/>
          <w:color w:val="0070C0"/>
          <w:szCs w:val="22"/>
          <w:lang w:val="el-GR"/>
        </w:rPr>
      </w:r>
      <w:r w:rsidR="000A2251" w:rsidRPr="00F74354">
        <w:rPr>
          <w:rFonts w:ascii="Tahoma" w:hAnsi="Tahoma" w:cs="Tahoma"/>
          <w:color w:val="0070C0"/>
          <w:szCs w:val="22"/>
          <w:lang w:val="el-GR"/>
        </w:rPr>
        <w:fldChar w:fldCharType="separate"/>
      </w:r>
      <w:r w:rsidR="00EF5C19">
        <w:rPr>
          <w:rFonts w:ascii="Tahoma" w:hAnsi="Tahoma" w:cs="Tahoma"/>
          <w:color w:val="0070C0"/>
          <w:szCs w:val="22"/>
          <w:lang w:val="el-GR"/>
        </w:rPr>
        <w:t>2.2.3.2</w:t>
      </w:r>
      <w:r w:rsidR="000A2251" w:rsidRPr="00F74354">
        <w:rPr>
          <w:rFonts w:ascii="Tahoma" w:hAnsi="Tahoma" w:cs="Tahoma"/>
          <w:color w:val="0070C0"/>
          <w:szCs w:val="22"/>
          <w:lang w:val="el-GR"/>
        </w:rPr>
        <w:fldChar w:fldCharType="end"/>
      </w:r>
      <w:r w:rsidR="000A2251" w:rsidRPr="0033120F">
        <w:rPr>
          <w:rFonts w:ascii="Tahoma" w:hAnsi="Tahoma" w:cs="Tahoma"/>
          <w:szCs w:val="22"/>
          <w:lang w:val="el-GR"/>
        </w:rPr>
        <w:t xml:space="preserve"> </w:t>
      </w:r>
      <w:r w:rsidRPr="0033120F">
        <w:rPr>
          <w:rFonts w:ascii="Tahoma" w:hAnsi="Tahoma" w:cs="Tahoma"/>
          <w:szCs w:val="22"/>
          <w:lang w:val="el-GR"/>
        </w:rPr>
        <w:t>περίπτωση α’ πιστοποιητικό εκδιδόμενο από τον e-ΕΦΚΑ.</w:t>
      </w:r>
      <w:r w:rsidR="0028497E" w:rsidRPr="0033120F">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223B10A1" w14:textId="7049AA68" w:rsidR="00DD5B18" w:rsidRPr="0033120F" w:rsidRDefault="00DD5B18" w:rsidP="00583D4C">
      <w:pPr>
        <w:tabs>
          <w:tab w:val="left" w:pos="392"/>
        </w:tabs>
        <w:ind w:left="378" w:hanging="378"/>
        <w:rPr>
          <w:rFonts w:ascii="Tahoma" w:hAnsi="Tahoma" w:cs="Tahoma"/>
          <w:b/>
          <w:bCs/>
          <w:color w:val="000000"/>
          <w:szCs w:val="22"/>
          <w:lang w:val="el-GR"/>
        </w:rPr>
      </w:pPr>
      <w:r w:rsidRPr="0033120F">
        <w:rPr>
          <w:rFonts w:ascii="Tahoma" w:hAnsi="Tahoma" w:cs="Tahoma"/>
          <w:szCs w:val="22"/>
          <w:lang w:val="el-GR"/>
        </w:rPr>
        <w:t xml:space="preserve"> </w:t>
      </w:r>
      <w:r w:rsidRPr="0033120F">
        <w:rPr>
          <w:rFonts w:ascii="Tahoma" w:hAnsi="Tahoma" w:cs="Tahoma"/>
          <w:color w:val="000000"/>
          <w:szCs w:val="22"/>
          <w:lang w:val="el-GR"/>
        </w:rPr>
        <w:t>iii)</w:t>
      </w:r>
      <w:r w:rsidR="00583D4C" w:rsidRPr="0033120F">
        <w:rPr>
          <w:rFonts w:ascii="Tahoma" w:hAnsi="Tahoma" w:cs="Tahoma"/>
          <w:color w:val="000000"/>
          <w:szCs w:val="22"/>
          <w:lang w:val="el-GR"/>
        </w:rPr>
        <w:tab/>
      </w:r>
      <w:r w:rsidR="00583D4C" w:rsidRPr="0033120F">
        <w:rPr>
          <w:rFonts w:ascii="Tahoma" w:hAnsi="Tahoma" w:cs="Tahoma"/>
          <w:color w:val="000000"/>
          <w:szCs w:val="22"/>
          <w:lang w:val="el-GR"/>
        </w:rPr>
        <w:tab/>
      </w:r>
      <w:r w:rsidRPr="0033120F">
        <w:rPr>
          <w:rFonts w:ascii="Tahoma" w:hAnsi="Tahoma" w:cs="Tahoma"/>
          <w:color w:val="000000"/>
          <w:szCs w:val="22"/>
          <w:lang w:val="el-GR"/>
        </w:rPr>
        <w:t>Για την παράγραφο</w:t>
      </w:r>
      <w:r w:rsidR="000A2251" w:rsidRPr="0033120F">
        <w:rPr>
          <w:rFonts w:ascii="Tahoma" w:hAnsi="Tahoma" w:cs="Tahoma"/>
          <w:color w:val="000000"/>
          <w:szCs w:val="22"/>
          <w:lang w:val="el-GR"/>
        </w:rPr>
        <w:t xml:space="preserve"> </w:t>
      </w:r>
      <w:r w:rsidR="000A2251" w:rsidRPr="00E2046F">
        <w:rPr>
          <w:rFonts w:ascii="Tahoma" w:hAnsi="Tahoma" w:cs="Tahoma"/>
          <w:color w:val="0070C0"/>
          <w:szCs w:val="22"/>
          <w:lang w:val="el-GR"/>
        </w:rPr>
        <w:fldChar w:fldCharType="begin"/>
      </w:r>
      <w:r w:rsidR="000A2251" w:rsidRPr="00E2046F">
        <w:rPr>
          <w:rFonts w:ascii="Tahoma" w:hAnsi="Tahoma" w:cs="Tahoma"/>
          <w:color w:val="0070C0"/>
          <w:szCs w:val="22"/>
          <w:lang w:val="el-GR"/>
        </w:rPr>
        <w:instrText xml:space="preserve"> REF _Ref89787052 \r \h </w:instrText>
      </w:r>
      <w:r w:rsidR="000A2251" w:rsidRPr="00E2046F">
        <w:rPr>
          <w:rFonts w:ascii="Tahoma" w:hAnsi="Tahoma" w:cs="Tahoma"/>
          <w:color w:val="0070C0"/>
          <w:szCs w:val="22"/>
          <w:lang w:val="el-GR"/>
        </w:rPr>
      </w:r>
      <w:r w:rsidR="000A2251" w:rsidRPr="00E2046F">
        <w:rPr>
          <w:rFonts w:ascii="Tahoma" w:hAnsi="Tahoma" w:cs="Tahoma"/>
          <w:color w:val="0070C0"/>
          <w:szCs w:val="22"/>
          <w:lang w:val="el-GR"/>
        </w:rPr>
        <w:fldChar w:fldCharType="separate"/>
      </w:r>
      <w:r w:rsidR="00EF5C19">
        <w:rPr>
          <w:rFonts w:ascii="Tahoma" w:hAnsi="Tahoma" w:cs="Tahoma"/>
          <w:color w:val="0070C0"/>
          <w:szCs w:val="22"/>
          <w:lang w:val="el-GR"/>
        </w:rPr>
        <w:t>2.2.3.2</w:t>
      </w:r>
      <w:r w:rsidR="000A2251" w:rsidRPr="00E2046F">
        <w:rPr>
          <w:rFonts w:ascii="Tahoma" w:hAnsi="Tahoma" w:cs="Tahoma"/>
          <w:color w:val="0070C0"/>
          <w:szCs w:val="22"/>
          <w:lang w:val="el-GR"/>
        </w:rPr>
        <w:fldChar w:fldCharType="end"/>
      </w:r>
      <w:r w:rsidRPr="0033120F">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EF9B7E5" w14:textId="1430BA20" w:rsidR="00DD5B18" w:rsidRPr="0033120F" w:rsidRDefault="00DD5B18" w:rsidP="00762668">
      <w:pPr>
        <w:rPr>
          <w:rFonts w:ascii="Tahoma" w:hAnsi="Tahoma" w:cs="Tahoma"/>
          <w:color w:val="000000"/>
          <w:szCs w:val="22"/>
          <w:lang w:val="el-GR"/>
        </w:rPr>
      </w:pPr>
      <w:r w:rsidRPr="0033120F">
        <w:rPr>
          <w:rFonts w:ascii="Tahoma" w:hAnsi="Tahoma" w:cs="Tahoma"/>
          <w:b/>
          <w:bCs/>
          <w:color w:val="000000"/>
          <w:szCs w:val="22"/>
          <w:lang w:val="el-GR"/>
        </w:rPr>
        <w:t>γ)</w:t>
      </w:r>
      <w:r w:rsidRPr="0033120F">
        <w:rPr>
          <w:rFonts w:ascii="Tahoma" w:hAnsi="Tahoma" w:cs="Tahoma"/>
          <w:color w:val="000000"/>
          <w:szCs w:val="22"/>
          <w:lang w:val="el-GR"/>
        </w:rPr>
        <w:t xml:space="preserve"> για την παράγραφο</w:t>
      </w:r>
      <w:r w:rsidR="000A2251" w:rsidRPr="0033120F">
        <w:rPr>
          <w:rFonts w:ascii="Tahoma" w:hAnsi="Tahoma" w:cs="Tahoma"/>
          <w:color w:val="000000"/>
          <w:szCs w:val="22"/>
          <w:lang w:val="el-GR"/>
        </w:rPr>
        <w:t xml:space="preserve"> </w:t>
      </w:r>
      <w:r w:rsidR="000A2251" w:rsidRPr="00E2046F">
        <w:rPr>
          <w:rFonts w:ascii="Tahoma" w:hAnsi="Tahoma" w:cs="Tahoma"/>
          <w:b/>
          <w:bCs/>
          <w:color w:val="0070C0"/>
          <w:szCs w:val="22"/>
          <w:lang w:val="el-GR"/>
        </w:rPr>
        <w:fldChar w:fldCharType="begin"/>
      </w:r>
      <w:r w:rsidR="000A2251" w:rsidRPr="00E2046F">
        <w:rPr>
          <w:rFonts w:ascii="Tahoma" w:hAnsi="Tahoma" w:cs="Tahoma"/>
          <w:b/>
          <w:bCs/>
          <w:color w:val="0070C0"/>
          <w:szCs w:val="22"/>
          <w:lang w:val="el-GR"/>
        </w:rPr>
        <w:instrText xml:space="preserve"> REF _Ref89787093 \r \h </w:instrText>
      </w:r>
      <w:r w:rsidR="00762668" w:rsidRPr="00E2046F">
        <w:rPr>
          <w:rFonts w:ascii="Tahoma" w:hAnsi="Tahoma" w:cs="Tahoma"/>
          <w:b/>
          <w:bCs/>
          <w:color w:val="0070C0"/>
          <w:szCs w:val="22"/>
          <w:lang w:val="el-GR"/>
        </w:rPr>
        <w:instrText xml:space="preserve"> \* MERGEFORMAT </w:instrText>
      </w:r>
      <w:r w:rsidR="000A2251" w:rsidRPr="00E2046F">
        <w:rPr>
          <w:rFonts w:ascii="Tahoma" w:hAnsi="Tahoma" w:cs="Tahoma"/>
          <w:b/>
          <w:bCs/>
          <w:color w:val="0070C0"/>
          <w:szCs w:val="22"/>
          <w:lang w:val="el-GR"/>
        </w:rPr>
      </w:r>
      <w:r w:rsidR="000A2251" w:rsidRPr="00E2046F">
        <w:rPr>
          <w:rFonts w:ascii="Tahoma" w:hAnsi="Tahoma" w:cs="Tahoma"/>
          <w:b/>
          <w:bCs/>
          <w:color w:val="0070C0"/>
          <w:szCs w:val="22"/>
          <w:lang w:val="el-GR"/>
        </w:rPr>
        <w:fldChar w:fldCharType="separate"/>
      </w:r>
      <w:r w:rsidR="00EF5C19">
        <w:rPr>
          <w:rFonts w:ascii="Tahoma" w:hAnsi="Tahoma" w:cs="Tahoma"/>
          <w:b/>
          <w:bCs/>
          <w:color w:val="0070C0"/>
          <w:szCs w:val="22"/>
          <w:lang w:val="el-GR"/>
        </w:rPr>
        <w:t>2.2.3.4</w:t>
      </w:r>
      <w:r w:rsidR="000A2251" w:rsidRPr="00E2046F">
        <w:rPr>
          <w:rFonts w:ascii="Tahoma" w:hAnsi="Tahoma" w:cs="Tahoma"/>
          <w:b/>
          <w:bCs/>
          <w:color w:val="0070C0"/>
          <w:szCs w:val="22"/>
          <w:lang w:val="el-GR"/>
        </w:rPr>
        <w:fldChar w:fldCharType="end"/>
      </w:r>
      <w:r w:rsidRPr="0033120F">
        <w:rPr>
          <w:rFonts w:ascii="Tahoma" w:hAnsi="Tahoma" w:cs="Tahoma"/>
          <w:color w:val="000000"/>
          <w:szCs w:val="22"/>
          <w:lang w:val="el-GR"/>
        </w:rPr>
        <w:t xml:space="preserve"> </w:t>
      </w:r>
      <w:r w:rsidRPr="0033120F">
        <w:rPr>
          <w:rFonts w:ascii="Tahoma" w:hAnsi="Tahoma" w:cs="Tahoma"/>
          <w:b/>
          <w:bCs/>
          <w:color w:val="000000"/>
          <w:szCs w:val="22"/>
          <w:lang w:val="el-GR"/>
        </w:rPr>
        <w:t>περίπτωση β΄</w:t>
      </w:r>
      <w:r w:rsidR="00762668" w:rsidRPr="0033120F">
        <w:rPr>
          <w:rFonts w:ascii="Tahoma" w:hAnsi="Tahoma" w:cs="Tahoma"/>
          <w:color w:val="000000"/>
          <w:szCs w:val="22"/>
          <w:lang w:val="el-GR"/>
        </w:rPr>
        <w:t>,</w:t>
      </w:r>
      <w:r w:rsidRPr="0033120F">
        <w:rPr>
          <w:rFonts w:ascii="Tahoma" w:hAnsi="Tahoma" w:cs="Tahoma"/>
          <w:color w:val="000000"/>
          <w:szCs w:val="22"/>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D10AA00" w14:textId="77777777" w:rsidR="00DD5B18" w:rsidRPr="0033120F" w:rsidRDefault="00DD5B18" w:rsidP="00762668">
      <w:pPr>
        <w:rPr>
          <w:rFonts w:ascii="Tahoma" w:hAnsi="Tahoma" w:cs="Tahoma"/>
          <w:b/>
          <w:bCs/>
          <w:color w:val="000000"/>
          <w:szCs w:val="22"/>
          <w:lang w:val="el-GR"/>
        </w:rPr>
      </w:pPr>
      <w:r w:rsidRPr="0033120F">
        <w:rPr>
          <w:rFonts w:ascii="Tahoma" w:hAnsi="Tahoma" w:cs="Tahoma"/>
          <w:color w:val="000000"/>
          <w:szCs w:val="22"/>
          <w:lang w:val="el-GR"/>
        </w:rPr>
        <w:t>Ιδίως οι οικονομικοί φορείς που είναι εγκατεστημένοι στην Ελλάδα προσκομίζουν:</w:t>
      </w:r>
    </w:p>
    <w:p w14:paraId="6356ABB9" w14:textId="77777777" w:rsidR="00DD5B18" w:rsidRPr="0033120F" w:rsidRDefault="00DD5B18" w:rsidP="00583D4C">
      <w:pPr>
        <w:tabs>
          <w:tab w:val="left" w:pos="392"/>
        </w:tabs>
        <w:ind w:left="378" w:hanging="378"/>
        <w:rPr>
          <w:rFonts w:ascii="Tahoma" w:hAnsi="Tahoma" w:cs="Tahoma"/>
          <w:szCs w:val="22"/>
          <w:lang w:val="el-GR"/>
        </w:rPr>
      </w:pPr>
      <w:r w:rsidRPr="0033120F">
        <w:rPr>
          <w:rFonts w:ascii="Tahoma" w:hAnsi="Tahoma" w:cs="Tahoma"/>
          <w:color w:val="000000"/>
          <w:szCs w:val="22"/>
          <w:lang w:val="el-GR"/>
        </w:rPr>
        <w:t xml:space="preserve">i) </w:t>
      </w:r>
      <w:bookmarkStart w:id="178" w:name="_Hlk69240569"/>
      <w:r w:rsidR="00762668" w:rsidRPr="0033120F">
        <w:rPr>
          <w:rFonts w:ascii="Tahoma" w:hAnsi="Tahoma" w:cs="Tahoma"/>
          <w:color w:val="000000"/>
          <w:szCs w:val="22"/>
          <w:lang w:val="el-GR"/>
        </w:rPr>
        <w:tab/>
      </w:r>
      <w:r w:rsidRPr="0033120F">
        <w:rPr>
          <w:rFonts w:ascii="Tahoma" w:hAnsi="Tahoma" w:cs="Tahoma"/>
          <w:szCs w:val="22"/>
          <w:lang w:val="el-GR"/>
        </w:rPr>
        <w:t>Ενιαίο Πιστοποιητικό Δικαστικής Φερεγγυότητας</w:t>
      </w:r>
      <w:bookmarkEnd w:id="178"/>
      <w:r w:rsidRPr="0033120F">
        <w:rPr>
          <w:rFonts w:ascii="Tahoma" w:hAnsi="Tahoma"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F06BD5D" w14:textId="77777777" w:rsidR="00DD5B18" w:rsidRPr="0033120F" w:rsidRDefault="00DD5B18" w:rsidP="00583D4C">
      <w:pPr>
        <w:tabs>
          <w:tab w:val="left" w:pos="392"/>
        </w:tabs>
        <w:ind w:left="378" w:hanging="378"/>
        <w:rPr>
          <w:rFonts w:ascii="Tahoma" w:hAnsi="Tahoma" w:cs="Tahoma"/>
          <w:color w:val="000000"/>
          <w:szCs w:val="22"/>
          <w:lang w:val="el-GR"/>
        </w:rPr>
      </w:pPr>
      <w:r w:rsidRPr="0033120F">
        <w:rPr>
          <w:rFonts w:ascii="Tahoma" w:hAnsi="Tahoma" w:cs="Tahoma"/>
          <w:szCs w:val="22"/>
          <w:lang w:val="el-GR"/>
        </w:rPr>
        <w:t xml:space="preserve">ii) </w:t>
      </w:r>
      <w:r w:rsidR="00762668" w:rsidRPr="0033120F">
        <w:rPr>
          <w:rFonts w:ascii="Tahoma" w:hAnsi="Tahoma" w:cs="Tahoma"/>
          <w:szCs w:val="22"/>
          <w:lang w:val="el-GR"/>
        </w:rPr>
        <w:tab/>
      </w:r>
      <w:r w:rsidRPr="0033120F">
        <w:rPr>
          <w:rFonts w:ascii="Tahoma" w:hAnsi="Tahoma"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109B5482" w14:textId="77777777" w:rsidR="00DD5B18" w:rsidRPr="0033120F" w:rsidRDefault="00DD5B18" w:rsidP="00583D4C">
      <w:pPr>
        <w:tabs>
          <w:tab w:val="left" w:pos="392"/>
        </w:tabs>
        <w:ind w:left="378" w:hanging="378"/>
        <w:rPr>
          <w:rFonts w:ascii="Tahoma" w:hAnsi="Tahoma" w:cs="Tahoma"/>
          <w:bCs/>
          <w:color w:val="000000"/>
          <w:szCs w:val="22"/>
          <w:lang w:val="el-GR"/>
        </w:rPr>
      </w:pPr>
      <w:r w:rsidRPr="0033120F">
        <w:rPr>
          <w:rFonts w:ascii="Tahoma" w:hAnsi="Tahoma" w:cs="Tahoma"/>
          <w:color w:val="000000"/>
          <w:szCs w:val="22"/>
          <w:lang w:val="el-GR"/>
        </w:rPr>
        <w:lastRenderedPageBreak/>
        <w:t xml:space="preserve">iii) </w:t>
      </w:r>
      <w:r w:rsidR="00762668" w:rsidRPr="0033120F">
        <w:rPr>
          <w:rFonts w:ascii="Tahoma" w:hAnsi="Tahoma" w:cs="Tahoma"/>
          <w:color w:val="000000"/>
          <w:szCs w:val="22"/>
          <w:lang w:val="el-GR"/>
        </w:rPr>
        <w:tab/>
      </w:r>
      <w:r w:rsidR="00931D4C" w:rsidRPr="0033120F">
        <w:rPr>
          <w:rFonts w:ascii="Tahoma" w:hAnsi="Tahoma" w:cs="Tahoma"/>
          <w:szCs w:val="22"/>
          <w:lang w:val="el-GR"/>
        </w:rPr>
        <w:t>Εκτύπωση</w:t>
      </w:r>
      <w:r w:rsidR="00931D4C" w:rsidRPr="0033120F">
        <w:rPr>
          <w:rFonts w:ascii="Tahoma" w:hAnsi="Tahoma" w:cs="Tahoma"/>
          <w:color w:val="000000"/>
          <w:szCs w:val="22"/>
          <w:lang w:val="el-GR"/>
        </w:rPr>
        <w:t xml:space="preserve"> της καρτέλας «</w:t>
      </w:r>
      <w:r w:rsidRPr="0033120F">
        <w:rPr>
          <w:rFonts w:ascii="Tahoma" w:hAnsi="Tahoma" w:cs="Tahoma"/>
          <w:color w:val="000000"/>
          <w:szCs w:val="22"/>
          <w:lang w:val="el-GR"/>
        </w:rPr>
        <w:t>Στοιχεία Μητρώου/ Επιχείρησης</w:t>
      </w:r>
      <w:r w:rsidR="00931D4C" w:rsidRPr="0033120F">
        <w:rPr>
          <w:rFonts w:ascii="Tahoma" w:hAnsi="Tahoma" w:cs="Tahoma"/>
          <w:color w:val="000000"/>
          <w:szCs w:val="22"/>
          <w:lang w:val="el-GR"/>
        </w:rPr>
        <w:t>»</w:t>
      </w:r>
      <w:r w:rsidRPr="0033120F">
        <w:rPr>
          <w:rFonts w:ascii="Tahoma" w:hAnsi="Tahoma" w:cs="Tahoma"/>
          <w:color w:val="000000"/>
          <w:szCs w:val="22"/>
          <w:lang w:val="el-GR"/>
        </w:rPr>
        <w:t xml:space="preserve"> </w:t>
      </w:r>
      <w:r w:rsidRPr="0033120F">
        <w:rPr>
          <w:rFonts w:ascii="Tahoma" w:hAnsi="Tahoma" w:cs="Tahoma"/>
          <w:szCs w:val="22"/>
          <w:lang w:val="el-GR"/>
        </w:rPr>
        <w:t>από την ηλεκτρονική πλατφόρμα</w:t>
      </w:r>
      <w:r w:rsidRPr="0033120F">
        <w:rPr>
          <w:rFonts w:ascii="Tahoma" w:hAnsi="Tahoma" w:cs="Tahoma"/>
          <w:bCs/>
          <w:szCs w:val="22"/>
          <w:lang w:val="el-GR"/>
        </w:rPr>
        <w:t xml:space="preserve"> της </w:t>
      </w:r>
      <w:r w:rsidRPr="0033120F">
        <w:rPr>
          <w:rFonts w:ascii="Tahoma" w:hAnsi="Tahoma" w:cs="Tahoma"/>
          <w:szCs w:val="22"/>
          <w:lang w:val="el-GR"/>
        </w:rPr>
        <w:t>Ανεξάρτητης</w:t>
      </w:r>
      <w:r w:rsidRPr="0033120F">
        <w:rPr>
          <w:rFonts w:ascii="Tahoma" w:hAnsi="Tahoma" w:cs="Tahoma"/>
          <w:bCs/>
          <w:szCs w:val="22"/>
          <w:lang w:val="el-GR"/>
        </w:rPr>
        <w:t xml:space="preserve"> Αρχής Δημοσίων Εσόδων</w:t>
      </w:r>
      <w:r w:rsidRPr="0033120F">
        <w:rPr>
          <w:rFonts w:ascii="Tahoma" w:hAnsi="Tahoma" w:cs="Tahoma"/>
          <w:color w:val="000000"/>
          <w:szCs w:val="22"/>
          <w:lang w:val="el-GR"/>
        </w:rPr>
        <w:t xml:space="preserve">, όπως αυτά εμφανίζονται στο </w:t>
      </w:r>
      <w:r w:rsidR="00931D4C" w:rsidRPr="0033120F">
        <w:rPr>
          <w:rFonts w:ascii="Tahoma" w:hAnsi="Tahoma" w:cs="Tahoma"/>
          <w:color w:val="000000"/>
          <w:szCs w:val="22"/>
          <w:lang w:val="el-GR"/>
        </w:rPr>
        <w:t>Τ</w:t>
      </w:r>
      <w:r w:rsidRPr="0033120F">
        <w:rPr>
          <w:rFonts w:ascii="Tahoma" w:hAnsi="Tahoma" w:cs="Tahoma"/>
          <w:color w:val="000000"/>
          <w:szCs w:val="22"/>
          <w:lang w:val="el-GR"/>
        </w:rPr>
        <w:t xml:space="preserve">axisnet, από την οποία να προκύπτει η </w:t>
      </w:r>
      <w:r w:rsidRPr="0033120F">
        <w:rPr>
          <w:rFonts w:ascii="Tahoma" w:hAnsi="Tahoma" w:cs="Tahoma"/>
          <w:bCs/>
          <w:color w:val="000000"/>
          <w:szCs w:val="22"/>
          <w:lang w:val="el-GR"/>
        </w:rPr>
        <w:t>μη αναστολή της επιχειρηματικής δραστηριότητάς τους.</w:t>
      </w:r>
    </w:p>
    <w:p w14:paraId="3205A9C9" w14:textId="77777777" w:rsidR="00DD5B18" w:rsidRPr="0033120F" w:rsidRDefault="00DD5B18" w:rsidP="00762668">
      <w:pPr>
        <w:rPr>
          <w:rFonts w:ascii="Tahoma" w:hAnsi="Tahoma" w:cs="Tahoma"/>
          <w:b/>
          <w:color w:val="000000"/>
          <w:szCs w:val="22"/>
          <w:lang w:val="el-GR"/>
        </w:rPr>
      </w:pPr>
      <w:r w:rsidRPr="0033120F">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E4F6474" w14:textId="24C56E01" w:rsidR="00DD5B18" w:rsidRPr="0033120F" w:rsidRDefault="00DD5B18" w:rsidP="00762668">
      <w:pPr>
        <w:rPr>
          <w:rFonts w:ascii="Tahoma" w:hAnsi="Tahoma" w:cs="Tahoma"/>
          <w:b/>
          <w:bCs/>
          <w:szCs w:val="22"/>
          <w:lang w:val="el-GR"/>
        </w:rPr>
      </w:pPr>
      <w:r w:rsidRPr="0033120F">
        <w:rPr>
          <w:rFonts w:ascii="Tahoma" w:hAnsi="Tahoma" w:cs="Tahoma"/>
          <w:b/>
          <w:color w:val="000000"/>
          <w:szCs w:val="22"/>
          <w:lang w:val="el-GR"/>
        </w:rPr>
        <w:t>δ)</w:t>
      </w:r>
      <w:r w:rsidRPr="0033120F">
        <w:rPr>
          <w:rFonts w:ascii="Tahoma" w:hAnsi="Tahoma" w:cs="Tahoma"/>
          <w:color w:val="000000"/>
          <w:szCs w:val="22"/>
          <w:lang w:val="el-GR"/>
        </w:rPr>
        <w:t xml:space="preserve"> Για τις λ</w:t>
      </w:r>
      <w:r w:rsidRPr="0033120F">
        <w:rPr>
          <w:rFonts w:ascii="Tahoma" w:hAnsi="Tahoma" w:cs="Tahoma"/>
          <w:b/>
          <w:bCs/>
          <w:color w:val="000000"/>
          <w:szCs w:val="22"/>
          <w:lang w:val="el-GR"/>
        </w:rPr>
        <w:t xml:space="preserve">οιπές περιπτώσεις </w:t>
      </w:r>
      <w:r w:rsidRPr="0033120F">
        <w:rPr>
          <w:rFonts w:ascii="Tahoma" w:hAnsi="Tahoma" w:cs="Tahoma"/>
          <w:color w:val="000000"/>
          <w:szCs w:val="22"/>
          <w:lang w:val="el-GR"/>
        </w:rPr>
        <w:t xml:space="preserve">της παραγράφου </w:t>
      </w:r>
      <w:r w:rsidR="009A3975" w:rsidRPr="00E2046F">
        <w:rPr>
          <w:rFonts w:ascii="Tahoma" w:hAnsi="Tahoma" w:cs="Tahoma"/>
          <w:color w:val="0070C0"/>
          <w:szCs w:val="22"/>
          <w:lang w:val="el-GR"/>
        </w:rPr>
        <w:fldChar w:fldCharType="begin"/>
      </w:r>
      <w:r w:rsidR="009A3975" w:rsidRPr="00E2046F">
        <w:rPr>
          <w:rFonts w:ascii="Tahoma" w:hAnsi="Tahoma" w:cs="Tahoma"/>
          <w:color w:val="0070C0"/>
          <w:szCs w:val="22"/>
          <w:lang w:val="el-GR"/>
        </w:rPr>
        <w:instrText xml:space="preserve"> REF _Ref89787138 \r \h </w:instrText>
      </w:r>
      <w:r w:rsidR="00762668" w:rsidRPr="00E2046F">
        <w:rPr>
          <w:rFonts w:ascii="Tahoma" w:hAnsi="Tahoma" w:cs="Tahoma"/>
          <w:color w:val="0070C0"/>
          <w:szCs w:val="22"/>
          <w:lang w:val="el-GR"/>
        </w:rPr>
        <w:instrText xml:space="preserve"> \* MERGEFORMAT </w:instrText>
      </w:r>
      <w:r w:rsidR="009A3975" w:rsidRPr="00E2046F">
        <w:rPr>
          <w:rFonts w:ascii="Tahoma" w:hAnsi="Tahoma" w:cs="Tahoma"/>
          <w:color w:val="0070C0"/>
          <w:szCs w:val="22"/>
          <w:lang w:val="el-GR"/>
        </w:rPr>
      </w:r>
      <w:r w:rsidR="009A3975" w:rsidRPr="00E2046F">
        <w:rPr>
          <w:rFonts w:ascii="Tahoma" w:hAnsi="Tahoma" w:cs="Tahoma"/>
          <w:color w:val="0070C0"/>
          <w:szCs w:val="22"/>
          <w:lang w:val="el-GR"/>
        </w:rPr>
        <w:fldChar w:fldCharType="separate"/>
      </w:r>
      <w:r w:rsidR="00EF5C19" w:rsidRPr="00EF5C19">
        <w:rPr>
          <w:rFonts w:ascii="Tahoma" w:hAnsi="Tahoma" w:cs="Tahoma"/>
          <w:b/>
          <w:bCs/>
          <w:color w:val="0070C0"/>
          <w:szCs w:val="22"/>
          <w:lang w:val="el-GR"/>
        </w:rPr>
        <w:t>2.2.3.4</w:t>
      </w:r>
      <w:r w:rsidR="009A3975" w:rsidRPr="00E2046F">
        <w:rPr>
          <w:rFonts w:ascii="Tahoma" w:hAnsi="Tahoma" w:cs="Tahoma"/>
          <w:color w:val="0070C0"/>
          <w:szCs w:val="22"/>
          <w:lang w:val="el-GR"/>
        </w:rPr>
        <w:fldChar w:fldCharType="end"/>
      </w:r>
      <w:r w:rsidRPr="0033120F">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6CD8736" w14:textId="0DD673C9" w:rsidR="00DD5B18" w:rsidRPr="0033120F" w:rsidRDefault="00DD5B18" w:rsidP="00762668">
      <w:pPr>
        <w:rPr>
          <w:rFonts w:ascii="Tahoma" w:hAnsi="Tahoma" w:cs="Tahoma"/>
          <w:b/>
          <w:bCs/>
          <w:color w:val="000000"/>
          <w:szCs w:val="22"/>
          <w:lang w:val="el-GR"/>
        </w:rPr>
      </w:pPr>
      <w:r w:rsidRPr="0033120F">
        <w:rPr>
          <w:rFonts w:ascii="Tahoma" w:hAnsi="Tahoma" w:cs="Tahoma"/>
          <w:b/>
          <w:bCs/>
          <w:szCs w:val="22"/>
          <w:lang w:val="el-GR"/>
        </w:rPr>
        <w:t xml:space="preserve">ε) </w:t>
      </w:r>
      <w:r w:rsidRPr="0033120F">
        <w:rPr>
          <w:rFonts w:ascii="Tahoma" w:hAnsi="Tahoma" w:cs="Tahoma"/>
          <w:szCs w:val="22"/>
          <w:lang w:val="el-GR"/>
        </w:rPr>
        <w:t xml:space="preserve">για την παράγραφο </w:t>
      </w:r>
      <w:r w:rsidR="009A3975" w:rsidRPr="00E2046F">
        <w:rPr>
          <w:rFonts w:ascii="Tahoma" w:hAnsi="Tahoma" w:cs="Tahoma"/>
          <w:b/>
          <w:bCs/>
          <w:color w:val="0070C0"/>
          <w:szCs w:val="22"/>
          <w:lang w:val="el-GR"/>
        </w:rPr>
        <w:fldChar w:fldCharType="begin"/>
      </w:r>
      <w:r w:rsidR="009A3975" w:rsidRPr="00E2046F">
        <w:rPr>
          <w:rFonts w:ascii="Tahoma" w:hAnsi="Tahoma" w:cs="Tahoma"/>
          <w:b/>
          <w:bCs/>
          <w:color w:val="0070C0"/>
          <w:szCs w:val="22"/>
          <w:lang w:val="el-GR"/>
        </w:rPr>
        <w:instrText xml:space="preserve"> REF _Ref89787151 \r \h </w:instrText>
      </w:r>
      <w:r w:rsidR="00762668" w:rsidRPr="00E2046F">
        <w:rPr>
          <w:rFonts w:ascii="Tahoma" w:hAnsi="Tahoma" w:cs="Tahoma"/>
          <w:b/>
          <w:bCs/>
          <w:color w:val="0070C0"/>
          <w:szCs w:val="22"/>
          <w:lang w:val="el-GR"/>
        </w:rPr>
        <w:instrText xml:space="preserve"> \* MERGEFORMAT </w:instrText>
      </w:r>
      <w:r w:rsidR="009A3975" w:rsidRPr="00E2046F">
        <w:rPr>
          <w:rFonts w:ascii="Tahoma" w:hAnsi="Tahoma" w:cs="Tahoma"/>
          <w:b/>
          <w:bCs/>
          <w:color w:val="0070C0"/>
          <w:szCs w:val="22"/>
          <w:lang w:val="el-GR"/>
        </w:rPr>
      </w:r>
      <w:r w:rsidR="009A3975" w:rsidRPr="00E2046F">
        <w:rPr>
          <w:rFonts w:ascii="Tahoma" w:hAnsi="Tahoma" w:cs="Tahoma"/>
          <w:b/>
          <w:bCs/>
          <w:color w:val="0070C0"/>
          <w:szCs w:val="22"/>
          <w:lang w:val="el-GR"/>
        </w:rPr>
        <w:fldChar w:fldCharType="separate"/>
      </w:r>
      <w:r w:rsidR="00EF5C19">
        <w:rPr>
          <w:rFonts w:ascii="Tahoma" w:hAnsi="Tahoma" w:cs="Tahoma"/>
          <w:b/>
          <w:bCs/>
          <w:color w:val="0070C0"/>
          <w:szCs w:val="22"/>
          <w:lang w:val="el-GR"/>
        </w:rPr>
        <w:t>2.2.3.9</w:t>
      </w:r>
      <w:r w:rsidR="009A3975" w:rsidRPr="00E2046F">
        <w:rPr>
          <w:rFonts w:ascii="Tahoma" w:hAnsi="Tahoma" w:cs="Tahoma"/>
          <w:b/>
          <w:bCs/>
          <w:color w:val="0070C0"/>
          <w:szCs w:val="22"/>
          <w:lang w:val="el-GR"/>
        </w:rPr>
        <w:fldChar w:fldCharType="end"/>
      </w:r>
      <w:r w:rsidR="009A3975" w:rsidRPr="0033120F">
        <w:rPr>
          <w:rFonts w:ascii="Tahoma" w:hAnsi="Tahoma" w:cs="Tahoma"/>
          <w:szCs w:val="22"/>
          <w:lang w:val="el-GR"/>
        </w:rPr>
        <w:t xml:space="preserve"> </w:t>
      </w:r>
      <w:r w:rsidRPr="0033120F">
        <w:rPr>
          <w:rFonts w:ascii="Tahoma" w:hAnsi="Tahoma" w:cs="Tahoma"/>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75C910FC" w14:textId="51C29313" w:rsidR="00026241" w:rsidRPr="0033120F" w:rsidRDefault="00026241" w:rsidP="00026241">
      <w:pPr>
        <w:rPr>
          <w:rFonts w:ascii="Tahoma" w:hAnsi="Tahoma" w:cs="Tahoma"/>
          <w:b/>
          <w:szCs w:val="22"/>
          <w:lang w:val="el-GR"/>
        </w:rPr>
      </w:pPr>
      <w:r w:rsidRPr="0033120F">
        <w:rPr>
          <w:rFonts w:ascii="Tahoma" w:hAnsi="Tahoma" w:cs="Tahoma"/>
          <w:b/>
          <w:bCs/>
          <w:szCs w:val="22"/>
          <w:lang w:val="el-GR"/>
        </w:rPr>
        <w:t>B.2.</w:t>
      </w:r>
      <w:r w:rsidRPr="0033120F">
        <w:rPr>
          <w:rFonts w:ascii="Tahoma" w:hAnsi="Tahoma" w:cs="Tahoma"/>
          <w:b/>
          <w:szCs w:val="22"/>
          <w:lang w:val="el-GR"/>
        </w:rPr>
        <w:t xml:space="preserve"> Για την απόδειξη της απαίτησης της παραγράφου </w:t>
      </w:r>
      <w:r w:rsidR="006C5ACC" w:rsidRPr="00F74354">
        <w:rPr>
          <w:rFonts w:ascii="Tahoma" w:hAnsi="Tahoma" w:cs="Tahoma"/>
          <w:b/>
          <w:color w:val="0070C0"/>
          <w:szCs w:val="22"/>
          <w:lang w:val="el-GR"/>
        </w:rPr>
        <w:fldChar w:fldCharType="begin"/>
      </w:r>
      <w:r w:rsidR="006C5ACC" w:rsidRPr="00F74354">
        <w:rPr>
          <w:rFonts w:ascii="Tahoma" w:hAnsi="Tahoma" w:cs="Tahoma"/>
          <w:b/>
          <w:color w:val="0070C0"/>
          <w:szCs w:val="22"/>
          <w:lang w:val="el-GR"/>
        </w:rPr>
        <w:instrText xml:space="preserve"> REF _Ref33435737 \r \h </w:instrText>
      </w:r>
      <w:r w:rsidR="006C5ACC" w:rsidRPr="00F74354">
        <w:rPr>
          <w:rFonts w:ascii="Tahoma" w:hAnsi="Tahoma" w:cs="Tahoma"/>
          <w:b/>
          <w:color w:val="0070C0"/>
          <w:szCs w:val="22"/>
          <w:lang w:val="el-GR"/>
        </w:rPr>
      </w:r>
      <w:r w:rsidR="006C5ACC" w:rsidRPr="00F74354">
        <w:rPr>
          <w:rFonts w:ascii="Tahoma" w:hAnsi="Tahoma" w:cs="Tahoma"/>
          <w:b/>
          <w:color w:val="0070C0"/>
          <w:szCs w:val="22"/>
          <w:lang w:val="el-GR"/>
        </w:rPr>
        <w:fldChar w:fldCharType="separate"/>
      </w:r>
      <w:r w:rsidR="00EF5C19">
        <w:rPr>
          <w:rFonts w:ascii="Tahoma" w:hAnsi="Tahoma" w:cs="Tahoma"/>
          <w:b/>
          <w:color w:val="0070C0"/>
          <w:szCs w:val="22"/>
          <w:lang w:val="el-GR"/>
        </w:rPr>
        <w:t>2.2.4</w:t>
      </w:r>
      <w:r w:rsidR="006C5ACC" w:rsidRPr="00F74354">
        <w:rPr>
          <w:rFonts w:ascii="Tahoma" w:hAnsi="Tahoma" w:cs="Tahoma"/>
          <w:b/>
          <w:color w:val="0070C0"/>
          <w:szCs w:val="22"/>
          <w:lang w:val="el-GR"/>
        </w:rPr>
        <w:fldChar w:fldCharType="end"/>
      </w:r>
      <w:r w:rsidR="006C5ACC" w:rsidRPr="0033120F">
        <w:rPr>
          <w:rFonts w:ascii="Tahoma" w:hAnsi="Tahoma" w:cs="Tahoma"/>
          <w:b/>
          <w:szCs w:val="22"/>
          <w:lang w:val="el-GR"/>
        </w:rPr>
        <w:t xml:space="preserve"> </w:t>
      </w:r>
      <w:r w:rsidRPr="0033120F">
        <w:rPr>
          <w:rFonts w:ascii="Tahoma" w:hAnsi="Tahoma" w:cs="Tahoma"/>
          <w:b/>
          <w:szCs w:val="22"/>
          <w:lang w:val="el-GR"/>
        </w:rPr>
        <w:t xml:space="preserve">(απόδειξη καταλληλόλητας για την άσκηση επαγγελματικής δραστηριότητας) </w:t>
      </w:r>
      <w:bookmarkStart w:id="179" w:name="_Hlk67663604"/>
      <w:r w:rsidRPr="0033120F">
        <w:rPr>
          <w:rFonts w:ascii="Tahoma" w:hAnsi="Tahoma" w:cs="Tahoma"/>
          <w:b/>
          <w:szCs w:val="22"/>
          <w:lang w:val="el-GR"/>
        </w:rPr>
        <w:t xml:space="preserve">οι οικονομικοί φορείς </w:t>
      </w:r>
      <w:bookmarkEnd w:id="179"/>
      <w:r w:rsidRPr="0033120F">
        <w:rPr>
          <w:rFonts w:ascii="Tahoma" w:hAnsi="Tahoma" w:cs="Tahoma"/>
          <w:b/>
          <w:szCs w:val="22"/>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EF5C19" w14:paraId="00440054" w14:textId="77777777" w:rsidTr="008E009F">
        <w:trPr>
          <w:trHeight w:val="711"/>
        </w:trPr>
        <w:tc>
          <w:tcPr>
            <w:tcW w:w="675" w:type="dxa"/>
            <w:shd w:val="clear" w:color="auto" w:fill="D9D9D9"/>
          </w:tcPr>
          <w:p w14:paraId="3D9D82BE" w14:textId="77777777" w:rsidR="00026241" w:rsidRPr="0033120F" w:rsidRDefault="00026241" w:rsidP="0085522F">
            <w:pPr>
              <w:spacing w:after="0"/>
              <w:rPr>
                <w:rFonts w:ascii="Tahoma" w:hAnsi="Tahoma" w:cs="Tahoma"/>
                <w:b/>
                <w:szCs w:val="22"/>
                <w:lang w:val="el-GR"/>
              </w:rPr>
            </w:pPr>
            <w:r w:rsidRPr="0033120F">
              <w:rPr>
                <w:rFonts w:ascii="Tahoma" w:hAnsi="Tahoma" w:cs="Tahoma"/>
                <w:b/>
                <w:szCs w:val="22"/>
                <w:lang w:val="el-GR"/>
              </w:rPr>
              <w:t>1.</w:t>
            </w:r>
          </w:p>
        </w:tc>
        <w:tc>
          <w:tcPr>
            <w:tcW w:w="9180" w:type="dxa"/>
            <w:shd w:val="clear" w:color="auto" w:fill="D9D9D9"/>
          </w:tcPr>
          <w:p w14:paraId="5EAD7BC7" w14:textId="77777777" w:rsidR="00026241" w:rsidRPr="0033120F" w:rsidRDefault="00026241" w:rsidP="0085522F">
            <w:pPr>
              <w:widowControl w:val="0"/>
              <w:suppressAutoHyphens w:val="0"/>
              <w:spacing w:after="0"/>
              <w:rPr>
                <w:rFonts w:ascii="Tahoma" w:hAnsi="Tahoma" w:cs="Tahoma"/>
                <w:b/>
                <w:bCs/>
                <w:szCs w:val="22"/>
                <w:lang w:val="el-GR" w:eastAsia="en-US"/>
              </w:rPr>
            </w:pPr>
            <w:r w:rsidRPr="0033120F">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A51F1" w:rsidRPr="0033120F">
              <w:rPr>
                <w:rFonts w:ascii="Tahoma" w:hAnsi="Tahoma" w:cs="Tahoma"/>
                <w:b/>
                <w:bCs/>
                <w:szCs w:val="22"/>
                <w:lang w:val="el-GR" w:eastAsia="en-US"/>
              </w:rPr>
              <w:t>.</w:t>
            </w:r>
          </w:p>
          <w:p w14:paraId="40726972" w14:textId="77777777" w:rsidR="00026241" w:rsidRPr="0033120F" w:rsidRDefault="00026241" w:rsidP="0085522F">
            <w:pPr>
              <w:autoSpaceDE w:val="0"/>
              <w:autoSpaceDN w:val="0"/>
              <w:adjustRightInd w:val="0"/>
              <w:spacing w:after="0"/>
              <w:rPr>
                <w:rFonts w:ascii="Tahoma" w:hAnsi="Tahoma" w:cs="Tahoma"/>
                <w:szCs w:val="22"/>
                <w:lang w:val="el-GR" w:eastAsia="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EF5C19" w14:paraId="1BB71DC9" w14:textId="77777777" w:rsidTr="008E009F">
        <w:trPr>
          <w:trHeight w:val="1480"/>
        </w:trPr>
        <w:tc>
          <w:tcPr>
            <w:tcW w:w="675" w:type="dxa"/>
          </w:tcPr>
          <w:p w14:paraId="4BCD35AF" w14:textId="77777777" w:rsidR="00026241" w:rsidRPr="0033120F" w:rsidRDefault="00026241" w:rsidP="00026241">
            <w:pPr>
              <w:rPr>
                <w:rFonts w:ascii="Tahoma" w:hAnsi="Tahoma" w:cs="Tahoma"/>
                <w:szCs w:val="22"/>
                <w:lang w:val="el-GR"/>
              </w:rPr>
            </w:pPr>
            <w:r w:rsidRPr="0033120F">
              <w:rPr>
                <w:rFonts w:ascii="Tahoma" w:hAnsi="Tahoma" w:cs="Tahoma"/>
                <w:szCs w:val="22"/>
                <w:lang w:val="el-GR"/>
              </w:rPr>
              <w:t>1.1</w:t>
            </w:r>
          </w:p>
        </w:tc>
        <w:tc>
          <w:tcPr>
            <w:tcW w:w="9180" w:type="dxa"/>
          </w:tcPr>
          <w:p w14:paraId="1A9169FF" w14:textId="77777777" w:rsidR="00026241" w:rsidRPr="0033120F" w:rsidRDefault="00026241" w:rsidP="00026241">
            <w:pPr>
              <w:autoSpaceDE w:val="0"/>
              <w:autoSpaceDN w:val="0"/>
              <w:adjustRightInd w:val="0"/>
              <w:spacing w:after="0"/>
              <w:rPr>
                <w:rFonts w:ascii="Tahoma" w:hAnsi="Tahoma" w:cs="Tahoma"/>
                <w:szCs w:val="22"/>
                <w:lang w:val="el-GR"/>
              </w:rPr>
            </w:pPr>
            <w:r w:rsidRPr="0033120F">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79C2152" w14:textId="77777777" w:rsidR="00026241" w:rsidRPr="0033120F" w:rsidRDefault="00026241" w:rsidP="00026241">
            <w:pPr>
              <w:autoSpaceDE w:val="0"/>
              <w:autoSpaceDN w:val="0"/>
              <w:adjustRightInd w:val="0"/>
              <w:spacing w:after="0"/>
              <w:rPr>
                <w:rFonts w:ascii="Tahoma" w:hAnsi="Tahoma" w:cs="Tahoma"/>
                <w:szCs w:val="22"/>
                <w:lang w:val="el-GR"/>
              </w:rPr>
            </w:pPr>
            <w:r w:rsidRPr="0033120F">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5AFE5713" w14:textId="4CA8FC42" w:rsidR="00026241" w:rsidRPr="0033120F" w:rsidRDefault="00026241" w:rsidP="009A51F1">
      <w:pPr>
        <w:spacing w:before="120"/>
        <w:rPr>
          <w:rFonts w:ascii="Tahoma" w:hAnsi="Tahoma" w:cs="Tahoma"/>
          <w:bCs/>
          <w:szCs w:val="22"/>
          <w:lang w:val="el-GR"/>
        </w:rPr>
      </w:pPr>
      <w:bookmarkStart w:id="180" w:name="_Hlk35424944"/>
      <w:r w:rsidRPr="0033120F">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sidRPr="0033120F">
        <w:rPr>
          <w:rFonts w:ascii="Tahoma" w:hAnsi="Tahoma" w:cs="Tahoma"/>
          <w:bCs/>
          <w:szCs w:val="22"/>
          <w:lang w:val="el-GR"/>
        </w:rPr>
        <w:fldChar w:fldCharType="begin"/>
      </w:r>
      <w:r w:rsidR="00D10F17" w:rsidRPr="0033120F">
        <w:rPr>
          <w:rFonts w:ascii="Tahoma" w:hAnsi="Tahoma" w:cs="Tahoma"/>
          <w:bCs/>
          <w:szCs w:val="22"/>
          <w:lang w:val="el-GR"/>
        </w:rPr>
        <w:instrText xml:space="preserve"> REF _Ref33435737 \w \h </w:instrText>
      </w:r>
      <w:r w:rsidR="00D10F17" w:rsidRPr="0033120F">
        <w:rPr>
          <w:rFonts w:ascii="Tahoma" w:hAnsi="Tahoma" w:cs="Tahoma"/>
          <w:bCs/>
          <w:szCs w:val="22"/>
          <w:lang w:val="el-GR"/>
        </w:rPr>
      </w:r>
      <w:r w:rsidR="00D10F17" w:rsidRPr="0033120F">
        <w:rPr>
          <w:rFonts w:ascii="Tahoma" w:hAnsi="Tahoma" w:cs="Tahoma"/>
          <w:bCs/>
          <w:szCs w:val="22"/>
          <w:lang w:val="el-GR"/>
        </w:rPr>
        <w:fldChar w:fldCharType="separate"/>
      </w:r>
      <w:r w:rsidR="00EF5C19">
        <w:rPr>
          <w:rFonts w:ascii="Tahoma" w:hAnsi="Tahoma" w:cs="Tahoma"/>
          <w:bCs/>
          <w:szCs w:val="22"/>
          <w:lang w:val="el-GR"/>
        </w:rPr>
        <w:t>2.2.4</w:t>
      </w:r>
      <w:r w:rsidR="00D10F17" w:rsidRPr="0033120F">
        <w:rPr>
          <w:rFonts w:ascii="Tahoma" w:hAnsi="Tahoma" w:cs="Tahoma"/>
          <w:bCs/>
          <w:szCs w:val="22"/>
          <w:lang w:val="el-GR"/>
        </w:rPr>
        <w:fldChar w:fldCharType="end"/>
      </w:r>
      <w:r w:rsidRPr="0033120F">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0"/>
    <w:p w14:paraId="6A5F5070" w14:textId="16B73CBE" w:rsidR="0074475D" w:rsidRPr="0033120F" w:rsidRDefault="00DD5B18" w:rsidP="00DD5B18">
      <w:pPr>
        <w:rPr>
          <w:rFonts w:ascii="Tahoma" w:hAnsi="Tahoma" w:cs="Tahoma"/>
          <w:b/>
          <w:szCs w:val="22"/>
          <w:lang w:val="el-GR"/>
        </w:rPr>
      </w:pPr>
      <w:r w:rsidRPr="0033120F">
        <w:rPr>
          <w:rFonts w:ascii="Tahoma" w:hAnsi="Tahoma" w:cs="Tahoma"/>
          <w:b/>
          <w:bCs/>
          <w:szCs w:val="22"/>
          <w:lang w:val="el-GR"/>
        </w:rPr>
        <w:t>Β.3.</w:t>
      </w:r>
      <w:r w:rsidRPr="0033120F">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sidRPr="006A107C">
        <w:rPr>
          <w:rFonts w:ascii="Tahoma" w:hAnsi="Tahoma" w:cs="Tahoma"/>
          <w:b/>
          <w:color w:val="0070C0"/>
          <w:szCs w:val="22"/>
          <w:lang w:val="el-GR"/>
        </w:rPr>
        <w:fldChar w:fldCharType="begin"/>
      </w:r>
      <w:r w:rsidR="008A51D1" w:rsidRPr="006A107C">
        <w:rPr>
          <w:rFonts w:ascii="Tahoma" w:hAnsi="Tahoma" w:cs="Tahoma"/>
          <w:b/>
          <w:color w:val="0070C0"/>
          <w:szCs w:val="22"/>
          <w:lang w:val="el-GR"/>
        </w:rPr>
        <w:instrText xml:space="preserve"> REF _Ref479335661 \w \h </w:instrText>
      </w:r>
      <w:r w:rsidR="008A51D1" w:rsidRPr="006A107C">
        <w:rPr>
          <w:rFonts w:ascii="Tahoma" w:hAnsi="Tahoma" w:cs="Tahoma"/>
          <w:b/>
          <w:color w:val="0070C0"/>
          <w:szCs w:val="22"/>
          <w:lang w:val="el-GR"/>
        </w:rPr>
      </w:r>
      <w:r w:rsidR="008A51D1" w:rsidRPr="006A107C">
        <w:rPr>
          <w:rFonts w:ascii="Tahoma" w:hAnsi="Tahoma" w:cs="Tahoma"/>
          <w:b/>
          <w:color w:val="0070C0"/>
          <w:szCs w:val="22"/>
          <w:lang w:val="el-GR"/>
        </w:rPr>
        <w:fldChar w:fldCharType="separate"/>
      </w:r>
      <w:r w:rsidR="00EF5C19">
        <w:rPr>
          <w:rFonts w:ascii="Tahoma" w:hAnsi="Tahoma" w:cs="Tahoma"/>
          <w:b/>
          <w:color w:val="0070C0"/>
          <w:szCs w:val="22"/>
          <w:lang w:val="el-GR"/>
        </w:rPr>
        <w:t>2.2.5</w:t>
      </w:r>
      <w:r w:rsidR="008A51D1" w:rsidRPr="006A107C">
        <w:rPr>
          <w:rFonts w:ascii="Tahoma" w:hAnsi="Tahoma" w:cs="Tahoma"/>
          <w:b/>
          <w:color w:val="0070C0"/>
          <w:szCs w:val="22"/>
          <w:lang w:val="el-GR"/>
        </w:rPr>
        <w:fldChar w:fldCharType="end"/>
      </w:r>
      <w:r w:rsidRPr="0033120F">
        <w:rPr>
          <w:rFonts w:ascii="Tahoma" w:hAnsi="Tahoma" w:cs="Tahoma"/>
          <w:b/>
          <w:szCs w:val="22"/>
          <w:lang w:val="el-GR"/>
        </w:rPr>
        <w:t xml:space="preserve"> </w:t>
      </w:r>
      <w:r w:rsidR="008A51D1" w:rsidRPr="0033120F">
        <w:rPr>
          <w:rFonts w:ascii="Tahoma" w:hAnsi="Tahoma" w:cs="Tahoma"/>
          <w:b/>
          <w:szCs w:val="22"/>
          <w:lang w:val="el-GR"/>
        </w:rPr>
        <w:t xml:space="preserve"> </w:t>
      </w:r>
      <w:r w:rsidRPr="0033120F">
        <w:rPr>
          <w:rFonts w:ascii="Tahoma" w:hAnsi="Tahoma" w:cs="Tahoma"/>
          <w:b/>
          <w:szCs w:val="22"/>
          <w:lang w:val="el-GR"/>
        </w:rPr>
        <w:t xml:space="preserve">οι οικονομικοί φορείς προσκομίζουν </w:t>
      </w:r>
      <w:r w:rsidR="0074475D" w:rsidRPr="0033120F">
        <w:rPr>
          <w:rFonts w:ascii="Tahoma" w:hAnsi="Tahoma" w:cs="Tahoma"/>
          <w:b/>
          <w:szCs w:val="22"/>
          <w:lang w:val="el-GR"/>
        </w:rPr>
        <w:t>τα αναφερόμενα στον κατωτέρω πίνακα:</w:t>
      </w:r>
      <w:r w:rsidR="002F7A8F" w:rsidRPr="0033120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EF5C19" w14:paraId="25C8821A" w14:textId="77777777" w:rsidTr="0085522F">
        <w:tc>
          <w:tcPr>
            <w:tcW w:w="675" w:type="dxa"/>
            <w:shd w:val="clear" w:color="auto" w:fill="D9D9D9"/>
          </w:tcPr>
          <w:p w14:paraId="659DBF0A" w14:textId="77777777" w:rsidR="0074475D" w:rsidRPr="0033120F" w:rsidRDefault="0074475D" w:rsidP="0085522F">
            <w:pPr>
              <w:widowControl w:val="0"/>
              <w:spacing w:after="0"/>
              <w:rPr>
                <w:rFonts w:ascii="Tahoma" w:hAnsi="Tahoma" w:cs="Tahoma"/>
                <w:b/>
                <w:szCs w:val="22"/>
                <w:lang w:val="el-GR"/>
              </w:rPr>
            </w:pPr>
            <w:r w:rsidRPr="0033120F">
              <w:rPr>
                <w:rFonts w:ascii="Tahoma" w:hAnsi="Tahoma" w:cs="Tahoma"/>
                <w:b/>
                <w:szCs w:val="22"/>
                <w:lang w:val="el-GR"/>
              </w:rPr>
              <w:t>2.</w:t>
            </w:r>
          </w:p>
        </w:tc>
        <w:tc>
          <w:tcPr>
            <w:tcW w:w="9180" w:type="dxa"/>
            <w:shd w:val="clear" w:color="auto" w:fill="D9D9D9"/>
          </w:tcPr>
          <w:p w14:paraId="6FB6C11D" w14:textId="785F45CE" w:rsidR="0074475D" w:rsidRPr="0033120F" w:rsidRDefault="0074475D" w:rsidP="0085522F">
            <w:pPr>
              <w:pStyle w:val="Normal2"/>
              <w:widowControl w:val="0"/>
              <w:spacing w:after="0" w:line="240" w:lineRule="auto"/>
              <w:rPr>
                <w:rFonts w:ascii="Tahoma" w:hAnsi="Tahoma" w:cs="Tahoma"/>
                <w:szCs w:val="22"/>
              </w:rPr>
            </w:pPr>
            <w:r w:rsidRPr="0033120F">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sidRPr="0033120F">
              <w:rPr>
                <w:rFonts w:ascii="Tahoma" w:hAnsi="Tahoma" w:cs="Tahoma"/>
                <w:b/>
                <w:szCs w:val="22"/>
                <w:lang w:eastAsia="el-GR"/>
              </w:rPr>
              <w:t xml:space="preserve"> διαθέτουν την απαιτούμενη </w:t>
            </w:r>
            <w:r w:rsidR="00A8142E" w:rsidRPr="0033120F">
              <w:rPr>
                <w:rFonts w:ascii="Tahoma" w:hAnsi="Tahoma" w:cs="Tahoma"/>
                <w:b/>
                <w:szCs w:val="22"/>
              </w:rPr>
              <w:t xml:space="preserve">οικονομικής και χρηματοοικονομικής </w:t>
            </w:r>
            <w:r w:rsidR="00A8142E" w:rsidRPr="0033120F">
              <w:rPr>
                <w:rFonts w:ascii="Tahoma" w:hAnsi="Tahoma" w:cs="Tahoma"/>
                <w:b/>
                <w:szCs w:val="22"/>
              </w:rPr>
              <w:lastRenderedPageBreak/>
              <w:t xml:space="preserve">επάρκειας της παραγράφου </w:t>
            </w:r>
            <w:r w:rsidR="008A51D1" w:rsidRPr="006A107C">
              <w:rPr>
                <w:rFonts w:ascii="Tahoma" w:hAnsi="Tahoma" w:cs="Tahoma"/>
                <w:b/>
                <w:color w:val="0070C0"/>
                <w:szCs w:val="22"/>
              </w:rPr>
              <w:fldChar w:fldCharType="begin"/>
            </w:r>
            <w:r w:rsidR="008A51D1" w:rsidRPr="006A107C">
              <w:rPr>
                <w:rFonts w:ascii="Tahoma" w:hAnsi="Tahoma" w:cs="Tahoma"/>
                <w:b/>
                <w:color w:val="0070C0"/>
                <w:szCs w:val="22"/>
              </w:rPr>
              <w:instrText xml:space="preserve"> REF _Ref479335661 \w \h </w:instrText>
            </w:r>
            <w:r w:rsidR="008A51D1" w:rsidRPr="006A107C">
              <w:rPr>
                <w:rFonts w:ascii="Tahoma" w:hAnsi="Tahoma" w:cs="Tahoma"/>
                <w:b/>
                <w:color w:val="0070C0"/>
                <w:szCs w:val="22"/>
              </w:rPr>
            </w:r>
            <w:r w:rsidR="008A51D1" w:rsidRPr="006A107C">
              <w:rPr>
                <w:rFonts w:ascii="Tahoma" w:hAnsi="Tahoma" w:cs="Tahoma"/>
                <w:b/>
                <w:color w:val="0070C0"/>
                <w:szCs w:val="22"/>
              </w:rPr>
              <w:fldChar w:fldCharType="separate"/>
            </w:r>
            <w:r w:rsidR="00EF5C19">
              <w:rPr>
                <w:rFonts w:ascii="Tahoma" w:hAnsi="Tahoma" w:cs="Tahoma"/>
                <w:b/>
                <w:color w:val="0070C0"/>
                <w:szCs w:val="22"/>
              </w:rPr>
              <w:t>2.2.5</w:t>
            </w:r>
            <w:r w:rsidR="008A51D1" w:rsidRPr="006A107C">
              <w:rPr>
                <w:rFonts w:ascii="Tahoma" w:hAnsi="Tahoma" w:cs="Tahoma"/>
                <w:b/>
                <w:color w:val="0070C0"/>
                <w:szCs w:val="22"/>
              </w:rPr>
              <w:fldChar w:fldCharType="end"/>
            </w:r>
            <w:r w:rsidR="00A8142E" w:rsidRPr="0033120F">
              <w:rPr>
                <w:rFonts w:ascii="Tahoma" w:hAnsi="Tahoma" w:cs="Tahoma"/>
                <w:b/>
                <w:szCs w:val="22"/>
              </w:rPr>
              <w:t>.</w:t>
            </w:r>
          </w:p>
          <w:p w14:paraId="511B779C" w14:textId="77777777" w:rsidR="0074475D" w:rsidRPr="0033120F" w:rsidRDefault="0074475D" w:rsidP="0085522F">
            <w:pPr>
              <w:widowControl w:val="0"/>
              <w:autoSpaceDE w:val="0"/>
              <w:autoSpaceDN w:val="0"/>
              <w:adjustRightInd w:val="0"/>
              <w:spacing w:after="0"/>
              <w:rPr>
                <w:rFonts w:ascii="Tahoma" w:hAnsi="Tahoma" w:cs="Tahoma"/>
                <w:szCs w:val="22"/>
                <w:lang w:val="el-GR" w:eastAsia="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EF5C19" w14:paraId="33B149A4"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833DE8A" w14:textId="77777777" w:rsidR="0074475D" w:rsidRPr="0033120F" w:rsidRDefault="0074475D" w:rsidP="0074475D">
            <w:pPr>
              <w:rPr>
                <w:rFonts w:ascii="Tahoma" w:hAnsi="Tahoma" w:cs="Tahoma"/>
                <w:b/>
                <w:szCs w:val="22"/>
                <w:lang w:val="el-GR"/>
              </w:rPr>
            </w:pPr>
            <w:r w:rsidRPr="0033120F">
              <w:rPr>
                <w:rFonts w:ascii="Tahoma" w:hAnsi="Tahoma"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8ED055D" w14:textId="4F4F92F8" w:rsidR="0074475D" w:rsidRPr="0033120F" w:rsidRDefault="0074475D" w:rsidP="0074475D">
            <w:pPr>
              <w:rPr>
                <w:rFonts w:ascii="Tahoma" w:hAnsi="Tahoma" w:cs="Tahoma"/>
                <w:szCs w:val="22"/>
                <w:lang w:val="el-GR" w:eastAsia="en-US"/>
              </w:rPr>
            </w:pPr>
            <w:r w:rsidRPr="0033120F">
              <w:rPr>
                <w:rFonts w:ascii="Tahoma" w:hAnsi="Tahoma" w:cs="Tahoma"/>
                <w:szCs w:val="22"/>
                <w:lang w:val="el-GR" w:eastAsia="en-US"/>
              </w:rPr>
              <w:t>Ισολογισμούς σύμφωνα με την περί εταιρειών νομοθεσία της χώρας όπου είναι εγκατεστημένοι, των τελευταίων τριών (3) διαχειριστικών χρήσεων</w:t>
            </w:r>
            <w:r w:rsidR="00D31AC6">
              <w:rPr>
                <w:rFonts w:ascii="Tahoma" w:hAnsi="Tahoma" w:cs="Tahoma"/>
                <w:szCs w:val="22"/>
                <w:lang w:val="el-GR" w:eastAsia="en-US"/>
              </w:rPr>
              <w:t xml:space="preserve"> </w:t>
            </w:r>
            <w:r w:rsidR="007B72EE" w:rsidRPr="007B72EE">
              <w:rPr>
                <w:rFonts w:ascii="Tahoma" w:hAnsi="Tahoma" w:cs="Tahoma"/>
                <w:bCs/>
                <w:szCs w:val="22"/>
                <w:lang w:val="el-GR"/>
              </w:rPr>
              <w:t>(έτη: 2022, 2021, 2020)</w:t>
            </w:r>
            <w:r w:rsidRPr="0033120F">
              <w:rPr>
                <w:rFonts w:ascii="Tahoma" w:hAnsi="Tahoma" w:cs="Tahoma"/>
                <w:szCs w:val="22"/>
                <w:lang w:val="el-GR" w:eastAsia="en-US"/>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w:t>
            </w:r>
            <w:r w:rsidR="006A107C">
              <w:rPr>
                <w:rFonts w:ascii="Tahoma" w:hAnsi="Tahoma" w:cs="Tahoma"/>
                <w:szCs w:val="22"/>
                <w:lang w:val="el-GR" w:eastAsia="en-US"/>
              </w:rPr>
              <w:t>ην παράγραφο</w:t>
            </w:r>
            <w:r w:rsidRPr="0033120F">
              <w:rPr>
                <w:rFonts w:ascii="Tahoma" w:hAnsi="Tahoma" w:cs="Tahoma"/>
                <w:szCs w:val="22"/>
                <w:lang w:val="el-GR" w:eastAsia="en-US"/>
              </w:rPr>
              <w:t xml:space="preserve"> </w:t>
            </w:r>
            <w:r w:rsidR="006A107C" w:rsidRPr="006A107C">
              <w:rPr>
                <w:rFonts w:ascii="Tahoma" w:hAnsi="Tahoma" w:cs="Tahoma"/>
                <w:bCs/>
                <w:color w:val="0070C0"/>
                <w:szCs w:val="22"/>
                <w:lang w:val="el-GR"/>
              </w:rPr>
              <w:fldChar w:fldCharType="begin"/>
            </w:r>
            <w:r w:rsidR="006A107C" w:rsidRPr="006A107C">
              <w:rPr>
                <w:rFonts w:ascii="Tahoma" w:hAnsi="Tahoma" w:cs="Tahoma"/>
                <w:bCs/>
                <w:color w:val="0070C0"/>
                <w:szCs w:val="22"/>
                <w:lang w:val="el-GR"/>
              </w:rPr>
              <w:instrText xml:space="preserve"> REF _Ref479335661 \w \h </w:instrText>
            </w:r>
            <w:r w:rsidR="006A107C">
              <w:rPr>
                <w:rFonts w:ascii="Tahoma" w:hAnsi="Tahoma" w:cs="Tahoma"/>
                <w:bCs/>
                <w:color w:val="0070C0"/>
                <w:szCs w:val="22"/>
                <w:lang w:val="el-GR"/>
              </w:rPr>
              <w:instrText xml:space="preserve"> \* MERGEFORMAT </w:instrText>
            </w:r>
            <w:r w:rsidR="006A107C" w:rsidRPr="006A107C">
              <w:rPr>
                <w:rFonts w:ascii="Tahoma" w:hAnsi="Tahoma" w:cs="Tahoma"/>
                <w:bCs/>
                <w:color w:val="0070C0"/>
                <w:szCs w:val="22"/>
                <w:lang w:val="el-GR"/>
              </w:rPr>
            </w:r>
            <w:r w:rsidR="006A107C" w:rsidRPr="006A107C">
              <w:rPr>
                <w:rFonts w:ascii="Tahoma" w:hAnsi="Tahoma" w:cs="Tahoma"/>
                <w:bCs/>
                <w:color w:val="0070C0"/>
                <w:szCs w:val="22"/>
                <w:lang w:val="el-GR"/>
              </w:rPr>
              <w:fldChar w:fldCharType="separate"/>
            </w:r>
            <w:r w:rsidR="00EF5C19">
              <w:rPr>
                <w:rFonts w:ascii="Tahoma" w:hAnsi="Tahoma" w:cs="Tahoma"/>
                <w:bCs/>
                <w:color w:val="0070C0"/>
                <w:szCs w:val="22"/>
                <w:lang w:val="el-GR"/>
              </w:rPr>
              <w:t>2.2.5</w:t>
            </w:r>
            <w:r w:rsidR="006A107C" w:rsidRPr="006A107C">
              <w:rPr>
                <w:rFonts w:ascii="Tahoma" w:hAnsi="Tahoma" w:cs="Tahoma"/>
                <w:bCs/>
                <w:color w:val="0070C0"/>
                <w:szCs w:val="22"/>
                <w:lang w:val="el-GR"/>
              </w:rPr>
              <w:fldChar w:fldCharType="end"/>
            </w:r>
            <w:r w:rsidRPr="006A107C">
              <w:rPr>
                <w:rFonts w:ascii="Tahoma" w:hAnsi="Tahoma" w:cs="Tahoma"/>
                <w:bCs/>
                <w:szCs w:val="22"/>
                <w:lang w:val="el-GR" w:eastAsia="en-US"/>
              </w:rPr>
              <w:t>.</w:t>
            </w:r>
            <w:r w:rsidRPr="0033120F">
              <w:rPr>
                <w:rFonts w:ascii="Tahoma" w:hAnsi="Tahoma" w:cs="Tahoma"/>
                <w:szCs w:val="22"/>
                <w:lang w:val="el-GR" w:eastAsia="en-US"/>
              </w:rPr>
              <w:t xml:space="preserve"> </w:t>
            </w:r>
          </w:p>
          <w:p w14:paraId="57F38139" w14:textId="77777777" w:rsidR="0074475D" w:rsidRPr="0033120F" w:rsidRDefault="0074475D" w:rsidP="00022626">
            <w:pPr>
              <w:rPr>
                <w:rFonts w:ascii="Tahoma" w:hAnsi="Tahoma" w:cs="Tahoma"/>
                <w:szCs w:val="22"/>
                <w:lang w:val="el-GR" w:eastAsia="en-US"/>
              </w:rPr>
            </w:pPr>
            <w:r w:rsidRPr="0033120F">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3362DB91" w14:textId="77777777" w:rsidR="00DD5B18" w:rsidRPr="0033120F" w:rsidRDefault="00DD5B18">
      <w:pPr>
        <w:rPr>
          <w:rFonts w:ascii="Tahoma" w:hAnsi="Tahoma" w:cs="Tahoma"/>
          <w:b/>
          <w:szCs w:val="22"/>
          <w:lang w:val="el-GR"/>
        </w:rPr>
      </w:pPr>
    </w:p>
    <w:p w14:paraId="728E0BFC" w14:textId="59CF69FB" w:rsidR="00735CEC" w:rsidRPr="0033120F" w:rsidRDefault="00180C9E">
      <w:pPr>
        <w:rPr>
          <w:rFonts w:ascii="Tahoma" w:hAnsi="Tahoma" w:cs="Tahoma"/>
          <w:b/>
          <w:szCs w:val="22"/>
          <w:lang w:val="el-GR"/>
        </w:rPr>
      </w:pPr>
      <w:r w:rsidRPr="0033120F">
        <w:rPr>
          <w:rFonts w:ascii="Tahoma" w:hAnsi="Tahoma" w:cs="Tahoma"/>
          <w:b/>
          <w:bCs/>
          <w:szCs w:val="22"/>
          <w:lang w:val="el-GR"/>
        </w:rPr>
        <w:t>Β.</w:t>
      </w:r>
      <w:r w:rsidR="00DD5B18" w:rsidRPr="0033120F">
        <w:rPr>
          <w:rFonts w:ascii="Tahoma" w:hAnsi="Tahoma" w:cs="Tahoma"/>
          <w:b/>
          <w:bCs/>
          <w:szCs w:val="22"/>
          <w:lang w:val="el-GR"/>
        </w:rPr>
        <w:t>4</w:t>
      </w:r>
      <w:r w:rsidRPr="0033120F">
        <w:rPr>
          <w:rFonts w:ascii="Tahoma" w:hAnsi="Tahoma" w:cs="Tahoma"/>
          <w:b/>
          <w:bCs/>
          <w:szCs w:val="22"/>
          <w:lang w:val="el-GR"/>
        </w:rPr>
        <w:t xml:space="preserve">. </w:t>
      </w:r>
      <w:r w:rsidRPr="0033120F">
        <w:rPr>
          <w:rFonts w:ascii="Tahoma" w:hAnsi="Tahoma" w:cs="Tahoma"/>
          <w:b/>
          <w:szCs w:val="22"/>
          <w:lang w:val="el-GR"/>
        </w:rPr>
        <w:t>Για την απόδειξη της τεχνικής ικανότητας της παραγράφου</w:t>
      </w:r>
      <w:r w:rsidR="008A51D1" w:rsidRPr="0033120F">
        <w:rPr>
          <w:rFonts w:ascii="Tahoma" w:hAnsi="Tahoma" w:cs="Tahoma"/>
          <w:b/>
          <w:szCs w:val="22"/>
          <w:lang w:val="el-GR"/>
        </w:rPr>
        <w:t xml:space="preserve"> </w:t>
      </w:r>
      <w:r w:rsidR="008A51D1" w:rsidRPr="006A107C">
        <w:rPr>
          <w:rFonts w:ascii="Tahoma" w:hAnsi="Tahoma" w:cs="Tahoma"/>
          <w:b/>
          <w:color w:val="0070C0"/>
          <w:szCs w:val="22"/>
          <w:lang w:val="el-GR"/>
        </w:rPr>
        <w:fldChar w:fldCharType="begin"/>
      </w:r>
      <w:r w:rsidR="008A51D1" w:rsidRPr="006A107C">
        <w:rPr>
          <w:rFonts w:ascii="Tahoma" w:hAnsi="Tahoma" w:cs="Tahoma"/>
          <w:b/>
          <w:color w:val="0070C0"/>
          <w:szCs w:val="22"/>
          <w:lang w:val="el-GR"/>
        </w:rPr>
        <w:instrText xml:space="preserve"> REF _Ref479335667 \w \h </w:instrText>
      </w:r>
      <w:r w:rsidR="008A51D1" w:rsidRPr="006A107C">
        <w:rPr>
          <w:rFonts w:ascii="Tahoma" w:hAnsi="Tahoma" w:cs="Tahoma"/>
          <w:b/>
          <w:color w:val="0070C0"/>
          <w:szCs w:val="22"/>
          <w:lang w:val="el-GR"/>
        </w:rPr>
      </w:r>
      <w:r w:rsidR="008A51D1" w:rsidRPr="006A107C">
        <w:rPr>
          <w:rFonts w:ascii="Tahoma" w:hAnsi="Tahoma" w:cs="Tahoma"/>
          <w:b/>
          <w:color w:val="0070C0"/>
          <w:szCs w:val="22"/>
          <w:lang w:val="el-GR"/>
        </w:rPr>
        <w:fldChar w:fldCharType="separate"/>
      </w:r>
      <w:r w:rsidR="00EF5C19">
        <w:rPr>
          <w:rFonts w:ascii="Tahoma" w:hAnsi="Tahoma" w:cs="Tahoma"/>
          <w:b/>
          <w:color w:val="0070C0"/>
          <w:szCs w:val="22"/>
          <w:lang w:val="el-GR"/>
        </w:rPr>
        <w:t>2.2.6</w:t>
      </w:r>
      <w:r w:rsidR="008A51D1" w:rsidRPr="006A107C">
        <w:rPr>
          <w:rFonts w:ascii="Tahoma" w:hAnsi="Tahoma" w:cs="Tahoma"/>
          <w:b/>
          <w:color w:val="0070C0"/>
          <w:szCs w:val="22"/>
          <w:lang w:val="el-GR"/>
        </w:rPr>
        <w:fldChar w:fldCharType="end"/>
      </w:r>
      <w:r w:rsidR="001A4A46" w:rsidRPr="0033120F">
        <w:rPr>
          <w:rFonts w:ascii="Tahoma" w:hAnsi="Tahoma" w:cs="Tahoma"/>
          <w:b/>
          <w:szCs w:val="22"/>
          <w:lang w:val="el-GR"/>
        </w:rPr>
        <w:t xml:space="preserve"> </w:t>
      </w:r>
      <w:r w:rsidRPr="0033120F">
        <w:rPr>
          <w:rFonts w:ascii="Tahoma" w:hAnsi="Tahoma" w:cs="Tahoma"/>
          <w:b/>
          <w:szCs w:val="22"/>
          <w:lang w:val="el-GR"/>
        </w:rPr>
        <w:t>οι οικονομικοί φορείς προσκομίζουν</w:t>
      </w:r>
      <w:r w:rsidR="002F7A8F" w:rsidRPr="0033120F">
        <w:rPr>
          <w:rFonts w:ascii="Tahoma" w:hAnsi="Tahoma" w:cs="Tahoma"/>
          <w:b/>
          <w:szCs w:val="22"/>
          <w:lang w:val="el-GR"/>
        </w:rPr>
        <w:t xml:space="preserve">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9237"/>
      </w:tblGrid>
      <w:tr w:rsidR="0084128B" w:rsidRPr="00EF5C19" w14:paraId="47E13F99" w14:textId="77777777" w:rsidTr="006A107C">
        <w:trPr>
          <w:trHeight w:val="758"/>
        </w:trPr>
        <w:tc>
          <w:tcPr>
            <w:tcW w:w="618" w:type="dxa"/>
            <w:shd w:val="clear" w:color="auto" w:fill="D9D9D9"/>
          </w:tcPr>
          <w:p w14:paraId="4E6EB93C" w14:textId="77777777" w:rsidR="0084128B" w:rsidRPr="0033120F" w:rsidRDefault="0084128B" w:rsidP="0085522F">
            <w:pPr>
              <w:spacing w:after="0"/>
              <w:rPr>
                <w:rFonts w:ascii="Tahoma" w:hAnsi="Tahoma" w:cs="Tahoma"/>
                <w:b/>
                <w:szCs w:val="22"/>
                <w:lang w:val="el-GR"/>
              </w:rPr>
            </w:pPr>
            <w:r w:rsidRPr="0033120F">
              <w:rPr>
                <w:rFonts w:ascii="Tahoma" w:hAnsi="Tahoma" w:cs="Tahoma"/>
                <w:b/>
                <w:szCs w:val="22"/>
                <w:lang w:val="el-GR"/>
              </w:rPr>
              <w:t>3</w:t>
            </w:r>
          </w:p>
        </w:tc>
        <w:tc>
          <w:tcPr>
            <w:tcW w:w="9237" w:type="dxa"/>
            <w:shd w:val="clear" w:color="auto" w:fill="D9D9D9"/>
          </w:tcPr>
          <w:p w14:paraId="08C501DA" w14:textId="7588228E" w:rsidR="0084128B" w:rsidRPr="0033120F" w:rsidRDefault="0084128B" w:rsidP="0085522F">
            <w:pPr>
              <w:widowControl w:val="0"/>
              <w:suppressAutoHyphens w:val="0"/>
              <w:spacing w:after="0"/>
              <w:rPr>
                <w:rFonts w:ascii="Tahoma" w:hAnsi="Tahoma" w:cs="Tahoma"/>
                <w:b/>
                <w:bCs/>
                <w:szCs w:val="22"/>
                <w:lang w:val="el-GR" w:eastAsia="en-US"/>
              </w:rPr>
            </w:pPr>
            <w:r w:rsidRPr="0033120F">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33120F">
              <w:rPr>
                <w:rFonts w:ascii="Tahoma" w:hAnsi="Tahoma" w:cs="Tahoma"/>
                <w:b/>
                <w:szCs w:val="22"/>
                <w:lang w:val="el-GR" w:eastAsia="el-GR"/>
              </w:rPr>
              <w:t>ν</w:t>
            </w:r>
            <w:r w:rsidRPr="0033120F">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sidRPr="0033120F">
              <w:rPr>
                <w:rFonts w:ascii="Tahoma" w:hAnsi="Tahoma" w:cs="Tahoma"/>
                <w:b/>
                <w:szCs w:val="22"/>
                <w:lang w:val="el-GR" w:eastAsia="en-US"/>
              </w:rPr>
              <w:t xml:space="preserve"> </w:t>
            </w:r>
            <w:r w:rsidR="006A107C" w:rsidRPr="006A107C">
              <w:rPr>
                <w:rFonts w:ascii="Tahoma" w:hAnsi="Tahoma" w:cs="Tahoma"/>
                <w:b/>
                <w:color w:val="0070C0"/>
                <w:szCs w:val="22"/>
                <w:lang w:val="el-GR"/>
              </w:rPr>
              <w:fldChar w:fldCharType="begin"/>
            </w:r>
            <w:r w:rsidR="006A107C" w:rsidRPr="006A107C">
              <w:rPr>
                <w:rFonts w:ascii="Tahoma" w:hAnsi="Tahoma" w:cs="Tahoma"/>
                <w:b/>
                <w:color w:val="0070C0"/>
                <w:szCs w:val="22"/>
                <w:lang w:val="el-GR"/>
              </w:rPr>
              <w:instrText xml:space="preserve"> REF _Ref479335667 \w \h </w:instrText>
            </w:r>
            <w:r w:rsidR="006A107C" w:rsidRPr="006A107C">
              <w:rPr>
                <w:rFonts w:ascii="Tahoma" w:hAnsi="Tahoma" w:cs="Tahoma"/>
                <w:b/>
                <w:color w:val="0070C0"/>
                <w:szCs w:val="22"/>
                <w:lang w:val="el-GR"/>
              </w:rPr>
            </w:r>
            <w:r w:rsidR="006A107C" w:rsidRPr="006A107C">
              <w:rPr>
                <w:rFonts w:ascii="Tahoma" w:hAnsi="Tahoma" w:cs="Tahoma"/>
                <w:b/>
                <w:color w:val="0070C0"/>
                <w:szCs w:val="22"/>
                <w:lang w:val="el-GR"/>
              </w:rPr>
              <w:fldChar w:fldCharType="separate"/>
            </w:r>
            <w:r w:rsidR="00EF5C19">
              <w:rPr>
                <w:rFonts w:ascii="Tahoma" w:hAnsi="Tahoma" w:cs="Tahoma"/>
                <w:b/>
                <w:color w:val="0070C0"/>
                <w:szCs w:val="22"/>
                <w:lang w:val="el-GR"/>
              </w:rPr>
              <w:t>2.2.6</w:t>
            </w:r>
            <w:r w:rsidR="006A107C" w:rsidRPr="006A107C">
              <w:rPr>
                <w:rFonts w:ascii="Tahoma" w:hAnsi="Tahoma" w:cs="Tahoma"/>
                <w:b/>
                <w:color w:val="0070C0"/>
                <w:szCs w:val="22"/>
                <w:lang w:val="el-GR"/>
              </w:rPr>
              <w:fldChar w:fldCharType="end"/>
            </w:r>
            <w:r w:rsidR="00BC7469" w:rsidRPr="006A107C">
              <w:rPr>
                <w:rFonts w:ascii="Tahoma" w:hAnsi="Tahoma" w:cs="Tahoma"/>
                <w:b/>
                <w:color w:val="0070C0"/>
                <w:szCs w:val="22"/>
                <w:lang w:val="el-GR" w:eastAsia="en-US"/>
              </w:rPr>
              <w:t>.</w:t>
            </w:r>
            <w:r w:rsidRPr="006A107C">
              <w:rPr>
                <w:rFonts w:ascii="Tahoma" w:hAnsi="Tahoma" w:cs="Tahoma"/>
                <w:b/>
                <w:bCs/>
                <w:color w:val="0070C0"/>
                <w:szCs w:val="22"/>
                <w:lang w:val="el-GR" w:eastAsia="en-US"/>
              </w:rPr>
              <w:t xml:space="preserve"> </w:t>
            </w:r>
            <w:r w:rsidR="00742579">
              <w:rPr>
                <w:rFonts w:ascii="Tahoma" w:hAnsi="Tahoma" w:cs="Tahoma"/>
                <w:b/>
                <w:bCs/>
                <w:color w:val="0070C0"/>
                <w:szCs w:val="22"/>
                <w:lang w:val="el-GR" w:eastAsia="en-US"/>
              </w:rPr>
              <w:t>Α</w:t>
            </w:r>
            <w:r w:rsidR="0085522F">
              <w:rPr>
                <w:rFonts w:ascii="Tahoma" w:hAnsi="Tahoma" w:cs="Tahoma"/>
                <w:b/>
                <w:bCs/>
                <w:color w:val="0070C0"/>
                <w:szCs w:val="22"/>
                <w:lang w:val="el-GR" w:eastAsia="en-US"/>
              </w:rPr>
              <w:t>)</w:t>
            </w:r>
          </w:p>
          <w:p w14:paraId="08E4AD83" w14:textId="77777777" w:rsidR="0084128B" w:rsidRPr="0033120F" w:rsidRDefault="0084128B" w:rsidP="0085522F">
            <w:pPr>
              <w:autoSpaceDE w:val="0"/>
              <w:autoSpaceDN w:val="0"/>
              <w:adjustRightInd w:val="0"/>
              <w:spacing w:after="0"/>
              <w:rPr>
                <w:rFonts w:ascii="Tahoma" w:hAnsi="Tahoma" w:cs="Tahoma"/>
                <w:szCs w:val="22"/>
                <w:lang w:val="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EF5C19" w14:paraId="371453CC" w14:textId="77777777" w:rsidTr="006A107C">
        <w:tc>
          <w:tcPr>
            <w:tcW w:w="618" w:type="dxa"/>
          </w:tcPr>
          <w:p w14:paraId="2751B596" w14:textId="77777777" w:rsidR="0084128B" w:rsidRPr="0033120F" w:rsidRDefault="0084128B" w:rsidP="0084128B">
            <w:pPr>
              <w:rPr>
                <w:rFonts w:ascii="Tahoma" w:hAnsi="Tahoma" w:cs="Tahoma"/>
                <w:szCs w:val="22"/>
                <w:lang w:val="el-GR"/>
              </w:rPr>
            </w:pPr>
            <w:r w:rsidRPr="0033120F">
              <w:rPr>
                <w:rFonts w:ascii="Tahoma" w:hAnsi="Tahoma" w:cs="Tahoma"/>
                <w:szCs w:val="22"/>
                <w:lang w:val="el-GR"/>
              </w:rPr>
              <w:t>3.1</w:t>
            </w:r>
          </w:p>
        </w:tc>
        <w:tc>
          <w:tcPr>
            <w:tcW w:w="9237" w:type="dxa"/>
          </w:tcPr>
          <w:p w14:paraId="04B00FA4" w14:textId="77777777" w:rsidR="0084128B" w:rsidRPr="0033120F" w:rsidRDefault="0084128B" w:rsidP="0084128B">
            <w:pPr>
              <w:widowControl w:val="0"/>
              <w:suppressAutoHyphens w:val="0"/>
              <w:rPr>
                <w:rFonts w:ascii="Tahoma" w:hAnsi="Tahoma" w:cs="Tahoma"/>
                <w:szCs w:val="22"/>
                <w:lang w:val="el-GR" w:eastAsia="en-US"/>
              </w:rPr>
            </w:pPr>
            <w:r w:rsidRPr="0033120F">
              <w:rPr>
                <w:rFonts w:ascii="Tahoma" w:hAnsi="Tahoma" w:cs="Tahoma"/>
                <w:szCs w:val="22"/>
                <w:lang w:val="el-GR" w:eastAsia="en-US"/>
              </w:rPr>
              <w:t xml:space="preserve">Κατάλογο των κυριότερων συναφών έργων που υλοποίησε επιτυχώς ή συμμετείχε ο οικονομικός φορέας κατά τα </w:t>
            </w:r>
            <w:r w:rsidR="00EB34D4" w:rsidRPr="0033120F">
              <w:rPr>
                <w:rFonts w:ascii="Tahoma" w:hAnsi="Tahoma" w:cs="Tahoma"/>
                <w:szCs w:val="22"/>
                <w:lang w:val="el-GR" w:eastAsia="en-US"/>
              </w:rPr>
              <w:t>τρία</w:t>
            </w:r>
            <w:r w:rsidRPr="0033120F">
              <w:rPr>
                <w:rFonts w:ascii="Tahoma" w:hAnsi="Tahoma" w:cs="Tahoma"/>
                <w:szCs w:val="22"/>
                <w:lang w:val="el-GR" w:eastAsia="en-US"/>
              </w:rPr>
              <w:t xml:space="preserve"> </w:t>
            </w:r>
            <w:r w:rsidR="008A51D1" w:rsidRPr="0033120F">
              <w:rPr>
                <w:rFonts w:ascii="Tahoma" w:hAnsi="Tahoma" w:cs="Tahoma"/>
                <w:szCs w:val="22"/>
                <w:lang w:val="el-GR" w:eastAsia="en-US"/>
              </w:rPr>
              <w:t>(</w:t>
            </w:r>
            <w:r w:rsidR="00EB34D4" w:rsidRPr="0033120F">
              <w:rPr>
                <w:rFonts w:ascii="Tahoma" w:hAnsi="Tahoma" w:cs="Tahoma"/>
                <w:szCs w:val="22"/>
                <w:lang w:val="el-GR" w:eastAsia="en-US"/>
              </w:rPr>
              <w:t>3</w:t>
            </w:r>
            <w:r w:rsidR="008A51D1" w:rsidRPr="0033120F">
              <w:rPr>
                <w:rFonts w:ascii="Tahoma" w:hAnsi="Tahoma" w:cs="Tahoma"/>
                <w:szCs w:val="22"/>
                <w:lang w:val="el-GR" w:eastAsia="en-US"/>
              </w:rPr>
              <w:t>) τελευτα</w:t>
            </w:r>
            <w:r w:rsidR="00617CD9" w:rsidRPr="0033120F">
              <w:rPr>
                <w:rFonts w:ascii="Tahoma" w:hAnsi="Tahoma" w:cs="Tahoma"/>
                <w:szCs w:val="22"/>
                <w:lang w:val="el-GR" w:eastAsia="en-US"/>
              </w:rPr>
              <w:t xml:space="preserve">ία </w:t>
            </w:r>
            <w:r w:rsidRPr="0033120F">
              <w:rPr>
                <w:rFonts w:ascii="Tahoma" w:hAnsi="Tahoma" w:cs="Tahoma"/>
                <w:szCs w:val="22"/>
                <w:lang w:val="el-GR" w:eastAsia="en-US"/>
              </w:rPr>
              <w:t>έτη, σύμφωνα με το ακόλουθο Υπόδειγμα: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33"/>
              <w:gridCol w:w="872"/>
              <w:gridCol w:w="1139"/>
              <w:gridCol w:w="1148"/>
              <w:gridCol w:w="988"/>
              <w:gridCol w:w="1525"/>
              <w:gridCol w:w="1510"/>
              <w:gridCol w:w="1396"/>
            </w:tblGrid>
            <w:tr w:rsidR="00EB34D4" w:rsidRPr="00EF5C19" w14:paraId="37566984" w14:textId="77777777" w:rsidTr="00EB34D4">
              <w:tc>
                <w:tcPr>
                  <w:tcW w:w="245" w:type="pct"/>
                  <w:shd w:val="clear" w:color="auto" w:fill="D9D9D9"/>
                </w:tcPr>
                <w:p w14:paraId="7154B960"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Α/Α</w:t>
                  </w:r>
                </w:p>
              </w:tc>
              <w:tc>
                <w:tcPr>
                  <w:tcW w:w="489" w:type="pct"/>
                  <w:shd w:val="clear" w:color="auto" w:fill="D9D9D9"/>
                </w:tcPr>
                <w:p w14:paraId="5A589DEC" w14:textId="77777777" w:rsidR="0084128B" w:rsidRPr="0033120F" w:rsidRDefault="0084128B" w:rsidP="0084128B">
                  <w:pPr>
                    <w:tabs>
                      <w:tab w:val="left" w:pos="-2268"/>
                    </w:tabs>
                    <w:spacing w:line="276" w:lineRule="auto"/>
                    <w:ind w:left="-108"/>
                    <w:jc w:val="center"/>
                    <w:rPr>
                      <w:rFonts w:ascii="Tahoma" w:hAnsi="Tahoma" w:cs="Tahoma"/>
                      <w:sz w:val="18"/>
                      <w:szCs w:val="18"/>
                      <w:lang w:val="el-GR"/>
                    </w:rPr>
                  </w:pPr>
                  <w:r w:rsidRPr="0033120F">
                    <w:rPr>
                      <w:rFonts w:ascii="Tahoma" w:hAnsi="Tahoma" w:cs="Tahoma"/>
                      <w:sz w:val="18"/>
                      <w:szCs w:val="18"/>
                      <w:lang w:val="el-GR"/>
                    </w:rPr>
                    <w:t>ΠΕΛΑΤΗΣ</w:t>
                  </w:r>
                </w:p>
              </w:tc>
              <w:tc>
                <w:tcPr>
                  <w:tcW w:w="637" w:type="pct"/>
                  <w:shd w:val="clear" w:color="auto" w:fill="D9D9D9"/>
                </w:tcPr>
                <w:p w14:paraId="14AF3EEE" w14:textId="77777777" w:rsidR="0084128B" w:rsidRPr="0033120F" w:rsidRDefault="0084128B" w:rsidP="0084128B">
                  <w:pPr>
                    <w:tabs>
                      <w:tab w:val="left" w:pos="-2268"/>
                    </w:tabs>
                    <w:spacing w:line="276" w:lineRule="auto"/>
                    <w:ind w:left="-108"/>
                    <w:jc w:val="center"/>
                    <w:rPr>
                      <w:rFonts w:ascii="Tahoma" w:hAnsi="Tahoma" w:cs="Tahoma"/>
                      <w:sz w:val="18"/>
                      <w:szCs w:val="18"/>
                      <w:lang w:val="el-GR"/>
                    </w:rPr>
                  </w:pPr>
                  <w:r w:rsidRPr="0033120F">
                    <w:rPr>
                      <w:rFonts w:ascii="Tahoma" w:hAnsi="Tahoma" w:cs="Tahoma"/>
                      <w:sz w:val="18"/>
                      <w:szCs w:val="18"/>
                      <w:lang w:val="el-GR"/>
                    </w:rPr>
                    <w:t>ΣΥΝΤΟΜΗ ΠΕΡΙΓΡΑΦΗ ΤΟΥ ΕΡΓΟΥ</w:t>
                  </w:r>
                </w:p>
              </w:tc>
              <w:tc>
                <w:tcPr>
                  <w:tcW w:w="642" w:type="pct"/>
                  <w:shd w:val="clear" w:color="auto" w:fill="D9D9D9"/>
                </w:tcPr>
                <w:p w14:paraId="220DDBEC" w14:textId="77777777" w:rsidR="0084128B" w:rsidRPr="0033120F" w:rsidRDefault="0084128B" w:rsidP="0084128B">
                  <w:pPr>
                    <w:tabs>
                      <w:tab w:val="left" w:pos="-2268"/>
                    </w:tabs>
                    <w:spacing w:line="276" w:lineRule="auto"/>
                    <w:ind w:left="-108"/>
                    <w:jc w:val="center"/>
                    <w:rPr>
                      <w:rFonts w:ascii="Tahoma" w:hAnsi="Tahoma" w:cs="Tahoma"/>
                      <w:sz w:val="18"/>
                      <w:szCs w:val="18"/>
                      <w:lang w:val="el-GR"/>
                    </w:rPr>
                  </w:pPr>
                  <w:r w:rsidRPr="0033120F">
                    <w:rPr>
                      <w:rFonts w:ascii="Tahoma" w:hAnsi="Tahoma" w:cs="Tahoma"/>
                      <w:sz w:val="18"/>
                      <w:szCs w:val="18"/>
                      <w:lang w:val="el-GR"/>
                    </w:rPr>
                    <w:t>ΔΙΑΡΚΕΙΑ ΕΚΤΕΛΕΣΗΣ ΕΡΓΟΥ</w:t>
                  </w:r>
                </w:p>
              </w:tc>
              <w:tc>
                <w:tcPr>
                  <w:tcW w:w="514" w:type="pct"/>
                  <w:shd w:val="clear" w:color="auto" w:fill="D9D9D9"/>
                </w:tcPr>
                <w:p w14:paraId="08BAADB3" w14:textId="77777777" w:rsidR="0084128B" w:rsidRPr="0033120F" w:rsidRDefault="0084128B" w:rsidP="0084128B">
                  <w:pPr>
                    <w:tabs>
                      <w:tab w:val="left" w:pos="-2268"/>
                    </w:tabs>
                    <w:spacing w:line="276" w:lineRule="auto"/>
                    <w:ind w:left="72"/>
                    <w:jc w:val="center"/>
                    <w:rPr>
                      <w:rFonts w:ascii="Tahoma" w:hAnsi="Tahoma" w:cs="Tahoma"/>
                      <w:sz w:val="18"/>
                      <w:szCs w:val="18"/>
                      <w:lang w:val="el-GR"/>
                    </w:rPr>
                  </w:pPr>
                  <w:r w:rsidRPr="0033120F">
                    <w:rPr>
                      <w:rFonts w:ascii="Tahoma" w:hAnsi="Tahoma" w:cs="Tahoma"/>
                      <w:sz w:val="18"/>
                      <w:szCs w:val="18"/>
                      <w:lang w:val="el-GR"/>
                    </w:rPr>
                    <w:t>ΠΡΟΫΠΟ-ΛΟΓΙΣΜΟΣ</w:t>
                  </w:r>
                </w:p>
              </w:tc>
              <w:tc>
                <w:tcPr>
                  <w:tcW w:w="851" w:type="pct"/>
                  <w:shd w:val="clear" w:color="auto" w:fill="D9D9D9"/>
                </w:tcPr>
                <w:p w14:paraId="7CA67202"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ΣΥΝΟΠΤΙΚΗ ΠΕΡΙΓΡΑΦΗ ΣΥΝΕΙΣΦΟΡΑΣ ΣΤΟ ΕΡΓΟ</w:t>
                  </w:r>
                </w:p>
                <w:p w14:paraId="1870A998"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(αντικείμενο)</w:t>
                  </w:r>
                </w:p>
              </w:tc>
              <w:tc>
                <w:tcPr>
                  <w:tcW w:w="843" w:type="pct"/>
                  <w:shd w:val="clear" w:color="auto" w:fill="D9D9D9"/>
                </w:tcPr>
                <w:p w14:paraId="3526F13B"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ΠΟΣΟΣΤΟ ΣΥΜΜΕΤΟΧΗΣ</w:t>
                  </w:r>
                  <w:r w:rsidR="00EB34D4" w:rsidRPr="0033120F">
                    <w:rPr>
                      <w:rFonts w:ascii="Tahoma" w:hAnsi="Tahoma" w:cs="Tahoma"/>
                      <w:sz w:val="18"/>
                      <w:szCs w:val="18"/>
                      <w:lang w:val="el-GR"/>
                    </w:rPr>
                    <w:br/>
                  </w:r>
                  <w:r w:rsidRPr="0033120F">
                    <w:rPr>
                      <w:rFonts w:ascii="Tahoma" w:hAnsi="Tahoma" w:cs="Tahoma"/>
                      <w:sz w:val="18"/>
                      <w:szCs w:val="18"/>
                      <w:lang w:val="el-GR"/>
                    </w:rPr>
                    <w:t>ΣΤΟ ΕΡΓΟ</w:t>
                  </w:r>
                </w:p>
                <w:p w14:paraId="32012313"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(προϋπολογισμός)</w:t>
                  </w:r>
                </w:p>
              </w:tc>
              <w:tc>
                <w:tcPr>
                  <w:tcW w:w="779" w:type="pct"/>
                  <w:shd w:val="clear" w:color="auto" w:fill="D9D9D9"/>
                </w:tcPr>
                <w:p w14:paraId="70AB640B"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ΣΤΟΙΧΕΙΟ ΤΕΚΜΗΡΙΩΣΗΣ</w:t>
                  </w:r>
                </w:p>
                <w:p w14:paraId="7A29F985" w14:textId="77777777" w:rsidR="0084128B" w:rsidRPr="0033120F" w:rsidRDefault="0084128B" w:rsidP="0084128B">
                  <w:pPr>
                    <w:tabs>
                      <w:tab w:val="left" w:pos="-2268"/>
                    </w:tabs>
                    <w:spacing w:line="276" w:lineRule="auto"/>
                    <w:jc w:val="center"/>
                    <w:rPr>
                      <w:rFonts w:ascii="Tahoma" w:hAnsi="Tahoma" w:cs="Tahoma"/>
                      <w:sz w:val="18"/>
                      <w:szCs w:val="18"/>
                      <w:lang w:val="el-GR"/>
                    </w:rPr>
                  </w:pPr>
                  <w:r w:rsidRPr="0033120F">
                    <w:rPr>
                      <w:rFonts w:ascii="Tahoma" w:hAnsi="Tahoma" w:cs="Tahoma"/>
                      <w:sz w:val="18"/>
                      <w:szCs w:val="18"/>
                      <w:lang w:val="el-GR"/>
                    </w:rPr>
                    <w:t>(τύπος &amp; ημ/νία)</w:t>
                  </w:r>
                </w:p>
              </w:tc>
            </w:tr>
            <w:tr w:rsidR="0084128B" w:rsidRPr="00EF5C19" w14:paraId="52E7B072" w14:textId="77777777" w:rsidTr="00EB34D4">
              <w:tc>
                <w:tcPr>
                  <w:tcW w:w="245" w:type="pct"/>
                </w:tcPr>
                <w:p w14:paraId="091AACB9" w14:textId="77777777" w:rsidR="0084128B" w:rsidRPr="0033120F" w:rsidRDefault="0084128B" w:rsidP="0084128B">
                  <w:pPr>
                    <w:tabs>
                      <w:tab w:val="left" w:pos="-2268"/>
                    </w:tabs>
                    <w:spacing w:line="276" w:lineRule="auto"/>
                    <w:rPr>
                      <w:rFonts w:ascii="Tahoma" w:hAnsi="Tahoma" w:cs="Tahoma"/>
                      <w:b/>
                      <w:sz w:val="18"/>
                      <w:szCs w:val="18"/>
                      <w:lang w:val="el-GR"/>
                    </w:rPr>
                  </w:pPr>
                </w:p>
              </w:tc>
              <w:tc>
                <w:tcPr>
                  <w:tcW w:w="489" w:type="pct"/>
                </w:tcPr>
                <w:p w14:paraId="5F60D86C" w14:textId="77777777" w:rsidR="0084128B" w:rsidRPr="0033120F" w:rsidRDefault="0084128B" w:rsidP="0084128B">
                  <w:pPr>
                    <w:tabs>
                      <w:tab w:val="left" w:pos="-2268"/>
                    </w:tabs>
                    <w:spacing w:line="276" w:lineRule="auto"/>
                    <w:ind w:left="-108"/>
                    <w:rPr>
                      <w:rFonts w:ascii="Tahoma" w:hAnsi="Tahoma" w:cs="Tahoma"/>
                      <w:b/>
                      <w:sz w:val="18"/>
                      <w:szCs w:val="18"/>
                      <w:lang w:val="el-GR"/>
                    </w:rPr>
                  </w:pPr>
                </w:p>
              </w:tc>
              <w:tc>
                <w:tcPr>
                  <w:tcW w:w="637" w:type="pct"/>
                </w:tcPr>
                <w:p w14:paraId="215B8F50" w14:textId="77777777" w:rsidR="0084128B" w:rsidRPr="0033120F" w:rsidRDefault="0084128B" w:rsidP="0084128B">
                  <w:pPr>
                    <w:tabs>
                      <w:tab w:val="left" w:pos="-2268"/>
                    </w:tabs>
                    <w:spacing w:line="276" w:lineRule="auto"/>
                    <w:ind w:left="-108"/>
                    <w:rPr>
                      <w:rFonts w:ascii="Tahoma" w:hAnsi="Tahoma" w:cs="Tahoma"/>
                      <w:b/>
                      <w:sz w:val="18"/>
                      <w:szCs w:val="18"/>
                      <w:lang w:val="el-GR"/>
                    </w:rPr>
                  </w:pPr>
                </w:p>
              </w:tc>
              <w:tc>
                <w:tcPr>
                  <w:tcW w:w="642" w:type="pct"/>
                </w:tcPr>
                <w:p w14:paraId="5095AF00" w14:textId="77777777" w:rsidR="0084128B" w:rsidRPr="0033120F" w:rsidRDefault="0084128B" w:rsidP="0084128B">
                  <w:pPr>
                    <w:tabs>
                      <w:tab w:val="left" w:pos="-2268"/>
                    </w:tabs>
                    <w:spacing w:line="276" w:lineRule="auto"/>
                    <w:ind w:left="-108"/>
                    <w:rPr>
                      <w:rFonts w:ascii="Tahoma" w:hAnsi="Tahoma" w:cs="Tahoma"/>
                      <w:b/>
                      <w:sz w:val="18"/>
                      <w:szCs w:val="18"/>
                      <w:lang w:val="el-GR"/>
                    </w:rPr>
                  </w:pPr>
                </w:p>
              </w:tc>
              <w:tc>
                <w:tcPr>
                  <w:tcW w:w="514" w:type="pct"/>
                </w:tcPr>
                <w:p w14:paraId="19678305" w14:textId="77777777" w:rsidR="0084128B" w:rsidRPr="0033120F" w:rsidRDefault="0084128B" w:rsidP="0084128B">
                  <w:pPr>
                    <w:tabs>
                      <w:tab w:val="left" w:pos="-2268"/>
                    </w:tabs>
                    <w:spacing w:line="276" w:lineRule="auto"/>
                    <w:ind w:left="72"/>
                    <w:rPr>
                      <w:rFonts w:ascii="Tahoma" w:hAnsi="Tahoma" w:cs="Tahoma"/>
                      <w:b/>
                      <w:sz w:val="18"/>
                      <w:szCs w:val="18"/>
                      <w:lang w:val="el-GR"/>
                    </w:rPr>
                  </w:pPr>
                </w:p>
              </w:tc>
              <w:tc>
                <w:tcPr>
                  <w:tcW w:w="851" w:type="pct"/>
                </w:tcPr>
                <w:p w14:paraId="331A1F7F" w14:textId="77777777" w:rsidR="0084128B" w:rsidRPr="0033120F" w:rsidRDefault="0084128B" w:rsidP="0084128B">
                  <w:pPr>
                    <w:tabs>
                      <w:tab w:val="left" w:pos="-2268"/>
                    </w:tabs>
                    <w:spacing w:line="276" w:lineRule="auto"/>
                    <w:rPr>
                      <w:rFonts w:ascii="Tahoma" w:hAnsi="Tahoma" w:cs="Tahoma"/>
                      <w:b/>
                      <w:sz w:val="18"/>
                      <w:szCs w:val="18"/>
                      <w:lang w:val="el-GR"/>
                    </w:rPr>
                  </w:pPr>
                </w:p>
              </w:tc>
              <w:tc>
                <w:tcPr>
                  <w:tcW w:w="843" w:type="pct"/>
                </w:tcPr>
                <w:p w14:paraId="0C372C52" w14:textId="77777777" w:rsidR="0084128B" w:rsidRPr="0033120F" w:rsidRDefault="0084128B" w:rsidP="0084128B">
                  <w:pPr>
                    <w:tabs>
                      <w:tab w:val="left" w:pos="-2268"/>
                    </w:tabs>
                    <w:spacing w:line="276" w:lineRule="auto"/>
                    <w:rPr>
                      <w:rFonts w:ascii="Tahoma" w:hAnsi="Tahoma" w:cs="Tahoma"/>
                      <w:b/>
                      <w:sz w:val="18"/>
                      <w:szCs w:val="18"/>
                      <w:lang w:val="el-GR"/>
                    </w:rPr>
                  </w:pPr>
                </w:p>
              </w:tc>
              <w:tc>
                <w:tcPr>
                  <w:tcW w:w="779" w:type="pct"/>
                </w:tcPr>
                <w:p w14:paraId="3BAC0FD2" w14:textId="77777777" w:rsidR="0084128B" w:rsidRPr="0033120F" w:rsidRDefault="0084128B" w:rsidP="0084128B">
                  <w:pPr>
                    <w:tabs>
                      <w:tab w:val="left" w:pos="-2268"/>
                    </w:tabs>
                    <w:spacing w:line="276" w:lineRule="auto"/>
                    <w:rPr>
                      <w:rFonts w:ascii="Tahoma" w:hAnsi="Tahoma" w:cs="Tahoma"/>
                      <w:b/>
                      <w:sz w:val="18"/>
                      <w:szCs w:val="18"/>
                      <w:lang w:val="el-GR"/>
                    </w:rPr>
                  </w:pPr>
                </w:p>
              </w:tc>
            </w:tr>
          </w:tbl>
          <w:p w14:paraId="1D68F85B" w14:textId="77777777" w:rsidR="0084128B" w:rsidRPr="0033120F" w:rsidRDefault="0084128B" w:rsidP="0085522F">
            <w:pPr>
              <w:spacing w:after="0"/>
              <w:rPr>
                <w:rFonts w:ascii="Tahoma" w:hAnsi="Tahoma" w:cs="Tahoma"/>
                <w:szCs w:val="22"/>
                <w:lang w:val="el-GR"/>
              </w:rPr>
            </w:pPr>
            <w:r w:rsidRPr="0033120F">
              <w:rPr>
                <w:rFonts w:ascii="Tahoma" w:hAnsi="Tahoma" w:cs="Tahoma"/>
                <w:szCs w:val="22"/>
                <w:lang w:val="el-GR"/>
              </w:rPr>
              <w:t xml:space="preserve">όπου </w:t>
            </w:r>
            <w:r w:rsidRPr="0033120F">
              <w:rPr>
                <w:rFonts w:ascii="Tahoma" w:hAnsi="Tahoma" w:cs="Tahoma"/>
                <w:b/>
                <w:szCs w:val="22"/>
                <w:lang w:val="el-GR"/>
              </w:rPr>
              <w:t>«ΣΤΟΙΧΕΙΟ ΤΕΚΜΗΡΙΩΣΗΣ»</w:t>
            </w:r>
            <w:r w:rsidRPr="0033120F">
              <w:rPr>
                <w:rFonts w:ascii="Tahoma" w:hAnsi="Tahoma" w:cs="Tahoma"/>
                <w:szCs w:val="22"/>
                <w:lang w:val="el-GR"/>
              </w:rPr>
              <w:t xml:space="preserve">: </w:t>
            </w:r>
          </w:p>
          <w:p w14:paraId="5F0C86F6" w14:textId="77777777" w:rsidR="0084128B" w:rsidRPr="0033120F" w:rsidRDefault="0084128B" w:rsidP="0085522F">
            <w:pPr>
              <w:numPr>
                <w:ilvl w:val="0"/>
                <w:numId w:val="14"/>
              </w:numPr>
              <w:suppressAutoHyphens w:val="0"/>
              <w:spacing w:after="0"/>
              <w:ind w:left="419" w:hanging="357"/>
              <w:rPr>
                <w:rFonts w:ascii="Tahoma" w:hAnsi="Tahoma" w:cs="Tahoma"/>
                <w:szCs w:val="22"/>
                <w:lang w:val="el-GR"/>
              </w:rPr>
            </w:pPr>
            <w:r w:rsidRPr="0033120F">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EA26547" w14:textId="77777777" w:rsidR="0084128B" w:rsidRPr="0033120F" w:rsidRDefault="0084128B" w:rsidP="0085522F">
            <w:pPr>
              <w:numPr>
                <w:ilvl w:val="0"/>
                <w:numId w:val="14"/>
              </w:numPr>
              <w:suppressAutoHyphens w:val="0"/>
              <w:spacing w:after="0"/>
              <w:ind w:left="419" w:hanging="357"/>
              <w:rPr>
                <w:rFonts w:ascii="Tahoma" w:hAnsi="Tahoma" w:cs="Tahoma"/>
                <w:szCs w:val="22"/>
                <w:lang w:val="el-GR"/>
              </w:rPr>
            </w:pPr>
            <w:r w:rsidRPr="0033120F">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bl>
    <w:p w14:paraId="21DF8E74" w14:textId="77777777" w:rsidR="00742579" w:rsidRDefault="00742579" w:rsidP="006A298C">
      <w:pPr>
        <w:rPr>
          <w:rFonts w:ascii="Tahoma" w:hAnsi="Tahoma" w:cs="Tahoma"/>
          <w:b/>
          <w:bCs/>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2579" w:rsidRPr="00EF5C19" w14:paraId="4E2891F2" w14:textId="77777777" w:rsidTr="00601C50">
        <w:tc>
          <w:tcPr>
            <w:tcW w:w="675" w:type="dxa"/>
            <w:shd w:val="clear" w:color="auto" w:fill="D9D9D9"/>
          </w:tcPr>
          <w:p w14:paraId="1868CDB6" w14:textId="77777777" w:rsidR="00742579" w:rsidRPr="0084128B" w:rsidRDefault="00742579" w:rsidP="0085522F">
            <w:pPr>
              <w:spacing w:after="0"/>
              <w:rPr>
                <w:rFonts w:ascii="Tahoma" w:hAnsi="Tahoma" w:cs="Tahoma"/>
                <w:b/>
                <w:szCs w:val="22"/>
              </w:rPr>
            </w:pPr>
            <w:r w:rsidRPr="0084128B">
              <w:rPr>
                <w:rFonts w:ascii="Tahoma" w:hAnsi="Tahoma" w:cs="Tahoma"/>
                <w:b/>
                <w:szCs w:val="22"/>
                <w:lang w:val="el-GR"/>
              </w:rPr>
              <w:t>4</w:t>
            </w:r>
            <w:r w:rsidRPr="0084128B">
              <w:rPr>
                <w:rFonts w:ascii="Tahoma" w:hAnsi="Tahoma" w:cs="Tahoma"/>
                <w:b/>
                <w:szCs w:val="22"/>
              </w:rPr>
              <w:t>.</w:t>
            </w:r>
          </w:p>
        </w:tc>
        <w:tc>
          <w:tcPr>
            <w:tcW w:w="9180" w:type="dxa"/>
            <w:shd w:val="clear" w:color="auto" w:fill="D9D9D9"/>
          </w:tcPr>
          <w:p w14:paraId="07A8833B" w14:textId="33A719D2" w:rsidR="00742579" w:rsidRDefault="00742579" w:rsidP="0085522F">
            <w:pPr>
              <w:autoSpaceDE w:val="0"/>
              <w:autoSpaceDN w:val="0"/>
              <w:adjustRightInd w:val="0"/>
              <w:spacing w:after="0"/>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sidRPr="00742579">
              <w:rPr>
                <w:rFonts w:ascii="Tahoma" w:hAnsi="Tahoma" w:cs="Tahoma"/>
                <w:b/>
                <w:bCs/>
                <w:color w:val="0070C0"/>
                <w:szCs w:val="22"/>
                <w:lang w:val="el-GR" w:eastAsia="el-GR"/>
              </w:rPr>
              <w:fldChar w:fldCharType="begin"/>
            </w:r>
            <w:r w:rsidRPr="00742579">
              <w:rPr>
                <w:rFonts w:ascii="Tahoma" w:hAnsi="Tahoma" w:cs="Tahoma"/>
                <w:b/>
                <w:bCs/>
                <w:color w:val="0070C0"/>
                <w:szCs w:val="22"/>
                <w:lang w:val="el-GR" w:eastAsia="el-GR"/>
              </w:rPr>
              <w:instrText xml:space="preserve"> REF _Ref88482747 \r \h </w:instrText>
            </w:r>
            <w:r w:rsidRPr="00742579">
              <w:rPr>
                <w:rFonts w:ascii="Tahoma" w:hAnsi="Tahoma" w:cs="Tahoma"/>
                <w:b/>
                <w:bCs/>
                <w:color w:val="0070C0"/>
                <w:szCs w:val="22"/>
                <w:lang w:val="el-GR" w:eastAsia="el-GR"/>
              </w:rPr>
            </w:r>
            <w:r w:rsidRPr="00742579">
              <w:rPr>
                <w:rFonts w:ascii="Tahoma" w:hAnsi="Tahoma" w:cs="Tahoma"/>
                <w:b/>
                <w:bCs/>
                <w:color w:val="0070C0"/>
                <w:szCs w:val="22"/>
                <w:lang w:val="el-GR" w:eastAsia="el-GR"/>
              </w:rPr>
              <w:fldChar w:fldCharType="separate"/>
            </w:r>
            <w:r w:rsidR="00EF5C19">
              <w:rPr>
                <w:rFonts w:ascii="Tahoma" w:hAnsi="Tahoma" w:cs="Tahoma"/>
                <w:b/>
                <w:bCs/>
                <w:color w:val="0070C0"/>
                <w:szCs w:val="22"/>
                <w:lang w:val="el-GR" w:eastAsia="el-GR"/>
              </w:rPr>
              <w:t>2.2.6</w:t>
            </w:r>
            <w:r w:rsidRPr="00742579">
              <w:rPr>
                <w:rFonts w:ascii="Tahoma" w:hAnsi="Tahoma" w:cs="Tahoma"/>
                <w:b/>
                <w:bCs/>
                <w:color w:val="0070C0"/>
                <w:szCs w:val="22"/>
                <w:lang w:val="el-GR" w:eastAsia="el-GR"/>
              </w:rPr>
              <w:fldChar w:fldCharType="end"/>
            </w:r>
            <w:r w:rsidRPr="00742579">
              <w:rPr>
                <w:rFonts w:ascii="Tahoma" w:hAnsi="Tahoma" w:cs="Tahoma"/>
                <w:b/>
                <w:bCs/>
                <w:color w:val="0070C0"/>
                <w:szCs w:val="22"/>
                <w:lang w:val="el-GR" w:eastAsia="el-GR"/>
              </w:rPr>
              <w:t xml:space="preserve">  Β) </w:t>
            </w:r>
          </w:p>
          <w:p w14:paraId="66BF262E" w14:textId="77777777" w:rsidR="00742579" w:rsidRPr="0084128B" w:rsidRDefault="00742579" w:rsidP="0085522F">
            <w:pPr>
              <w:autoSpaceDE w:val="0"/>
              <w:autoSpaceDN w:val="0"/>
              <w:adjustRightInd w:val="0"/>
              <w:spacing w:after="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2579" w:rsidRPr="00EF5C19" w14:paraId="7DD3BBEA" w14:textId="77777777" w:rsidTr="00601C50">
        <w:trPr>
          <w:trHeight w:val="1063"/>
        </w:trPr>
        <w:tc>
          <w:tcPr>
            <w:tcW w:w="675" w:type="dxa"/>
          </w:tcPr>
          <w:p w14:paraId="0573C596" w14:textId="77777777" w:rsidR="00742579" w:rsidRPr="0084128B" w:rsidRDefault="00742579" w:rsidP="00601C50">
            <w:pPr>
              <w:rPr>
                <w:rFonts w:ascii="Tahoma" w:hAnsi="Tahoma" w:cs="Tahoma"/>
                <w:szCs w:val="22"/>
              </w:rPr>
            </w:pPr>
            <w:r w:rsidRPr="0084128B">
              <w:rPr>
                <w:rFonts w:ascii="Tahoma" w:hAnsi="Tahoma" w:cs="Tahoma"/>
                <w:szCs w:val="22"/>
                <w:lang w:val="el-GR"/>
              </w:rPr>
              <w:lastRenderedPageBreak/>
              <w:t>4</w:t>
            </w:r>
            <w:r w:rsidRPr="0084128B">
              <w:rPr>
                <w:rFonts w:ascii="Tahoma" w:hAnsi="Tahoma" w:cs="Tahoma"/>
                <w:szCs w:val="22"/>
              </w:rPr>
              <w:t>.1</w:t>
            </w:r>
          </w:p>
        </w:tc>
        <w:tc>
          <w:tcPr>
            <w:tcW w:w="9180" w:type="dxa"/>
          </w:tcPr>
          <w:p w14:paraId="456FC8B5" w14:textId="77777777" w:rsidR="00742579" w:rsidRPr="0084128B" w:rsidRDefault="00742579" w:rsidP="00601C50">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3"/>
              <w:gridCol w:w="2036"/>
              <w:gridCol w:w="2036"/>
              <w:gridCol w:w="2040"/>
              <w:gridCol w:w="1133"/>
              <w:gridCol w:w="1292"/>
            </w:tblGrid>
            <w:tr w:rsidR="00742579" w:rsidRPr="00EF5C19" w14:paraId="60A0071F" w14:textId="77777777" w:rsidTr="00742579">
              <w:trPr>
                <w:trHeight w:val="788"/>
              </w:trPr>
              <w:tc>
                <w:tcPr>
                  <w:tcW w:w="262" w:type="pct"/>
                  <w:shd w:val="clear" w:color="auto" w:fill="E0E0E0"/>
                  <w:vAlign w:val="center"/>
                </w:tcPr>
                <w:p w14:paraId="6C73B0F3" w14:textId="77777777" w:rsidR="00742579" w:rsidRPr="00742579" w:rsidRDefault="00742579" w:rsidP="00742579">
                  <w:pPr>
                    <w:spacing w:line="276" w:lineRule="auto"/>
                    <w:jc w:val="center"/>
                    <w:rPr>
                      <w:rFonts w:ascii="Tahoma" w:hAnsi="Tahoma" w:cs="Tahoma"/>
                      <w:sz w:val="20"/>
                      <w:szCs w:val="20"/>
                    </w:rPr>
                  </w:pPr>
                  <w:r w:rsidRPr="00742579">
                    <w:rPr>
                      <w:rFonts w:ascii="Tahoma" w:hAnsi="Tahoma" w:cs="Tahoma"/>
                      <w:sz w:val="20"/>
                      <w:szCs w:val="20"/>
                    </w:rPr>
                    <w:t>Α/Α</w:t>
                  </w:r>
                </w:p>
              </w:tc>
              <w:tc>
                <w:tcPr>
                  <w:tcW w:w="1130" w:type="pct"/>
                  <w:shd w:val="clear" w:color="auto" w:fill="E0E0E0"/>
                  <w:vAlign w:val="center"/>
                </w:tcPr>
                <w:p w14:paraId="2D585B61"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31B670E1"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Ονοματεπώνυμο Μέλους Ομάδας Έργου</w:t>
                  </w:r>
                </w:p>
              </w:tc>
              <w:tc>
                <w:tcPr>
                  <w:tcW w:w="1132" w:type="pct"/>
                  <w:shd w:val="clear" w:color="auto" w:fill="E0E0E0"/>
                  <w:vAlign w:val="center"/>
                </w:tcPr>
                <w:p w14:paraId="3F153D02"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Θέση στην Ομάδα Έργου</w:t>
                  </w:r>
                </w:p>
              </w:tc>
              <w:tc>
                <w:tcPr>
                  <w:tcW w:w="629" w:type="pct"/>
                  <w:shd w:val="clear" w:color="auto" w:fill="E0E0E0"/>
                  <w:vAlign w:val="center"/>
                </w:tcPr>
                <w:p w14:paraId="2CD24454"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Ανθρωπομήνες</w:t>
                  </w:r>
                </w:p>
              </w:tc>
              <w:tc>
                <w:tcPr>
                  <w:tcW w:w="718" w:type="pct"/>
                  <w:shd w:val="clear" w:color="auto" w:fill="C0C0C0"/>
                </w:tcPr>
                <w:p w14:paraId="199412C0"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Ποσοστό συμμετοχής* (%)</w:t>
                  </w:r>
                </w:p>
              </w:tc>
            </w:tr>
            <w:tr w:rsidR="00742579" w:rsidRPr="00EF5C19" w14:paraId="54DF4E88" w14:textId="77777777" w:rsidTr="00742579">
              <w:trPr>
                <w:trHeight w:val="394"/>
              </w:trPr>
              <w:tc>
                <w:tcPr>
                  <w:tcW w:w="262" w:type="pct"/>
                  <w:vAlign w:val="center"/>
                </w:tcPr>
                <w:p w14:paraId="763E1304"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466C69BA"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4820E65A" w14:textId="77777777" w:rsidR="00742579" w:rsidRPr="00742579" w:rsidRDefault="00742579" w:rsidP="00601C50">
                  <w:pPr>
                    <w:spacing w:line="276" w:lineRule="auto"/>
                    <w:rPr>
                      <w:rFonts w:ascii="Tahoma" w:hAnsi="Tahoma" w:cs="Tahoma"/>
                      <w:sz w:val="20"/>
                      <w:szCs w:val="20"/>
                      <w:lang w:val="el-GR"/>
                    </w:rPr>
                  </w:pPr>
                </w:p>
              </w:tc>
              <w:tc>
                <w:tcPr>
                  <w:tcW w:w="1132" w:type="pct"/>
                  <w:vAlign w:val="center"/>
                </w:tcPr>
                <w:p w14:paraId="3131E61C" w14:textId="77777777" w:rsidR="00742579" w:rsidRPr="00742579" w:rsidRDefault="00742579" w:rsidP="00601C50">
                  <w:pPr>
                    <w:spacing w:line="276" w:lineRule="auto"/>
                    <w:rPr>
                      <w:rFonts w:ascii="Tahoma" w:hAnsi="Tahoma" w:cs="Tahoma"/>
                      <w:sz w:val="20"/>
                      <w:szCs w:val="20"/>
                      <w:lang w:val="el-GR"/>
                    </w:rPr>
                  </w:pPr>
                </w:p>
              </w:tc>
              <w:tc>
                <w:tcPr>
                  <w:tcW w:w="629" w:type="pct"/>
                  <w:vAlign w:val="center"/>
                </w:tcPr>
                <w:p w14:paraId="62558AB9" w14:textId="77777777" w:rsidR="00742579" w:rsidRPr="00742579" w:rsidRDefault="00742579" w:rsidP="00601C50">
                  <w:pPr>
                    <w:spacing w:line="276" w:lineRule="auto"/>
                    <w:rPr>
                      <w:rFonts w:ascii="Tahoma" w:hAnsi="Tahoma" w:cs="Tahoma"/>
                      <w:sz w:val="20"/>
                      <w:szCs w:val="20"/>
                      <w:lang w:val="el-GR"/>
                    </w:rPr>
                  </w:pPr>
                </w:p>
              </w:tc>
              <w:tc>
                <w:tcPr>
                  <w:tcW w:w="718" w:type="pct"/>
                  <w:shd w:val="clear" w:color="auto" w:fill="C0C0C0"/>
                </w:tcPr>
                <w:p w14:paraId="06B7D126" w14:textId="77777777" w:rsidR="00742579" w:rsidRPr="00742579" w:rsidRDefault="00742579" w:rsidP="00601C50">
                  <w:pPr>
                    <w:spacing w:line="276" w:lineRule="auto"/>
                    <w:rPr>
                      <w:rFonts w:ascii="Tahoma" w:hAnsi="Tahoma" w:cs="Tahoma"/>
                      <w:sz w:val="20"/>
                      <w:szCs w:val="20"/>
                      <w:lang w:val="el-GR"/>
                    </w:rPr>
                  </w:pPr>
                </w:p>
              </w:tc>
            </w:tr>
            <w:tr w:rsidR="00742579" w:rsidRPr="00EF5C19" w14:paraId="4108D775" w14:textId="77777777" w:rsidTr="00742579">
              <w:trPr>
                <w:trHeight w:val="394"/>
              </w:trPr>
              <w:tc>
                <w:tcPr>
                  <w:tcW w:w="262" w:type="pct"/>
                  <w:vAlign w:val="center"/>
                </w:tcPr>
                <w:p w14:paraId="15D4AC4C"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1AE2A0E0"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03426CDF" w14:textId="77777777" w:rsidR="00742579" w:rsidRPr="00742579" w:rsidRDefault="00742579" w:rsidP="00601C50">
                  <w:pPr>
                    <w:spacing w:line="276" w:lineRule="auto"/>
                    <w:rPr>
                      <w:rFonts w:ascii="Tahoma" w:hAnsi="Tahoma" w:cs="Tahoma"/>
                      <w:sz w:val="20"/>
                      <w:szCs w:val="20"/>
                      <w:lang w:val="el-GR"/>
                    </w:rPr>
                  </w:pPr>
                </w:p>
              </w:tc>
              <w:tc>
                <w:tcPr>
                  <w:tcW w:w="1132" w:type="pct"/>
                  <w:vAlign w:val="center"/>
                </w:tcPr>
                <w:p w14:paraId="26576308" w14:textId="77777777" w:rsidR="00742579" w:rsidRPr="00742579" w:rsidRDefault="00742579" w:rsidP="00601C50">
                  <w:pPr>
                    <w:spacing w:line="276" w:lineRule="auto"/>
                    <w:rPr>
                      <w:rFonts w:ascii="Tahoma" w:hAnsi="Tahoma" w:cs="Tahoma"/>
                      <w:sz w:val="20"/>
                      <w:szCs w:val="20"/>
                      <w:lang w:val="el-GR"/>
                    </w:rPr>
                  </w:pPr>
                </w:p>
              </w:tc>
              <w:tc>
                <w:tcPr>
                  <w:tcW w:w="629" w:type="pct"/>
                  <w:vAlign w:val="center"/>
                </w:tcPr>
                <w:p w14:paraId="017EF058" w14:textId="77777777" w:rsidR="00742579" w:rsidRPr="00742579" w:rsidRDefault="00742579" w:rsidP="00601C50">
                  <w:pPr>
                    <w:spacing w:line="276" w:lineRule="auto"/>
                    <w:rPr>
                      <w:rFonts w:ascii="Tahoma" w:hAnsi="Tahoma" w:cs="Tahoma"/>
                      <w:sz w:val="20"/>
                      <w:szCs w:val="20"/>
                      <w:lang w:val="el-GR"/>
                    </w:rPr>
                  </w:pPr>
                </w:p>
              </w:tc>
              <w:tc>
                <w:tcPr>
                  <w:tcW w:w="718" w:type="pct"/>
                  <w:shd w:val="clear" w:color="auto" w:fill="C0C0C0"/>
                </w:tcPr>
                <w:p w14:paraId="7DD7208E" w14:textId="77777777" w:rsidR="00742579" w:rsidRPr="00742579" w:rsidRDefault="00742579" w:rsidP="00601C50">
                  <w:pPr>
                    <w:spacing w:line="276" w:lineRule="auto"/>
                    <w:rPr>
                      <w:rFonts w:ascii="Tahoma" w:hAnsi="Tahoma" w:cs="Tahoma"/>
                      <w:sz w:val="20"/>
                      <w:szCs w:val="20"/>
                      <w:lang w:val="el-GR"/>
                    </w:rPr>
                  </w:pPr>
                </w:p>
              </w:tc>
            </w:tr>
            <w:tr w:rsidR="00742579" w:rsidRPr="00EF5C19" w14:paraId="4BB5EDE2" w14:textId="77777777" w:rsidTr="00742579">
              <w:trPr>
                <w:trHeight w:val="394"/>
              </w:trPr>
              <w:tc>
                <w:tcPr>
                  <w:tcW w:w="262" w:type="pct"/>
                  <w:vAlign w:val="center"/>
                </w:tcPr>
                <w:p w14:paraId="0B3E69DD"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74700C43"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09936366" w14:textId="77777777" w:rsidR="00742579" w:rsidRPr="00742579" w:rsidRDefault="00742579" w:rsidP="00601C50">
                  <w:pPr>
                    <w:spacing w:line="276" w:lineRule="auto"/>
                    <w:rPr>
                      <w:rFonts w:ascii="Tahoma" w:hAnsi="Tahoma" w:cs="Tahoma"/>
                      <w:sz w:val="20"/>
                      <w:szCs w:val="20"/>
                      <w:lang w:val="el-GR"/>
                    </w:rPr>
                  </w:pPr>
                </w:p>
              </w:tc>
              <w:tc>
                <w:tcPr>
                  <w:tcW w:w="1132" w:type="pct"/>
                  <w:vAlign w:val="center"/>
                </w:tcPr>
                <w:p w14:paraId="7658F9AC" w14:textId="77777777" w:rsidR="00742579" w:rsidRPr="00742579" w:rsidRDefault="00742579" w:rsidP="00601C50">
                  <w:pPr>
                    <w:spacing w:line="276" w:lineRule="auto"/>
                    <w:rPr>
                      <w:rFonts w:ascii="Tahoma" w:hAnsi="Tahoma" w:cs="Tahoma"/>
                      <w:sz w:val="20"/>
                      <w:szCs w:val="20"/>
                      <w:lang w:val="el-GR"/>
                    </w:rPr>
                  </w:pPr>
                </w:p>
              </w:tc>
              <w:tc>
                <w:tcPr>
                  <w:tcW w:w="629" w:type="pct"/>
                  <w:vAlign w:val="center"/>
                </w:tcPr>
                <w:p w14:paraId="4E6F2F79" w14:textId="77777777" w:rsidR="00742579" w:rsidRPr="00742579" w:rsidRDefault="00742579" w:rsidP="00601C50">
                  <w:pPr>
                    <w:spacing w:line="276" w:lineRule="auto"/>
                    <w:rPr>
                      <w:rFonts w:ascii="Tahoma" w:hAnsi="Tahoma" w:cs="Tahoma"/>
                      <w:sz w:val="20"/>
                      <w:szCs w:val="20"/>
                      <w:lang w:val="el-GR"/>
                    </w:rPr>
                  </w:pPr>
                </w:p>
              </w:tc>
              <w:tc>
                <w:tcPr>
                  <w:tcW w:w="718" w:type="pct"/>
                  <w:shd w:val="clear" w:color="auto" w:fill="C0C0C0"/>
                </w:tcPr>
                <w:p w14:paraId="1A7D15B1" w14:textId="77777777" w:rsidR="00742579" w:rsidRPr="00742579" w:rsidRDefault="00742579" w:rsidP="00601C50">
                  <w:pPr>
                    <w:spacing w:line="276" w:lineRule="auto"/>
                    <w:rPr>
                      <w:rFonts w:ascii="Tahoma" w:hAnsi="Tahoma" w:cs="Tahoma"/>
                      <w:sz w:val="20"/>
                      <w:szCs w:val="20"/>
                      <w:lang w:val="el-GR"/>
                    </w:rPr>
                  </w:pPr>
                </w:p>
              </w:tc>
            </w:tr>
            <w:tr w:rsidR="00742579" w:rsidRPr="00EF5C19" w14:paraId="19688356" w14:textId="77777777" w:rsidTr="00742579">
              <w:trPr>
                <w:trHeight w:val="380"/>
              </w:trPr>
              <w:tc>
                <w:tcPr>
                  <w:tcW w:w="3654" w:type="pct"/>
                  <w:gridSpan w:val="4"/>
                  <w:tcBorders>
                    <w:bottom w:val="single" w:sz="4" w:space="0" w:color="000080"/>
                  </w:tcBorders>
                  <w:shd w:val="clear" w:color="auto" w:fill="C0C0C0"/>
                  <w:vAlign w:val="center"/>
                </w:tcPr>
                <w:p w14:paraId="1D73D4FD" w14:textId="77777777" w:rsidR="00742579" w:rsidRPr="00742579" w:rsidRDefault="00742579" w:rsidP="00601C50">
                  <w:pPr>
                    <w:spacing w:line="276" w:lineRule="auto"/>
                    <w:rPr>
                      <w:rFonts w:ascii="Tahoma" w:hAnsi="Tahoma" w:cs="Tahoma"/>
                      <w:b/>
                      <w:sz w:val="20"/>
                      <w:szCs w:val="20"/>
                      <w:lang w:val="el-GR"/>
                    </w:rPr>
                  </w:pPr>
                  <w:r w:rsidRPr="00742579">
                    <w:rPr>
                      <w:rFonts w:ascii="Tahoma" w:hAnsi="Tahoma" w:cs="Tahoma"/>
                      <w:b/>
                      <w:sz w:val="20"/>
                      <w:szCs w:val="20"/>
                      <w:lang w:val="el-GR"/>
                    </w:rPr>
                    <w:t xml:space="preserve">ΜΕΡΙΚΟ ΣΥΝΟΛΟ (1) </w:t>
                  </w:r>
                </w:p>
              </w:tc>
              <w:tc>
                <w:tcPr>
                  <w:tcW w:w="629" w:type="pct"/>
                  <w:tcBorders>
                    <w:bottom w:val="single" w:sz="4" w:space="0" w:color="000080"/>
                  </w:tcBorders>
                  <w:shd w:val="clear" w:color="auto" w:fill="C0C0C0"/>
                  <w:vAlign w:val="center"/>
                </w:tcPr>
                <w:p w14:paraId="7FBEB83C" w14:textId="77777777" w:rsidR="00742579" w:rsidRPr="00742579" w:rsidRDefault="00742579" w:rsidP="00601C50">
                  <w:pPr>
                    <w:spacing w:line="276" w:lineRule="auto"/>
                    <w:rPr>
                      <w:rFonts w:ascii="Tahoma" w:hAnsi="Tahoma" w:cs="Tahoma"/>
                      <w:sz w:val="20"/>
                      <w:szCs w:val="20"/>
                      <w:lang w:val="el-GR"/>
                    </w:rPr>
                  </w:pPr>
                </w:p>
              </w:tc>
              <w:tc>
                <w:tcPr>
                  <w:tcW w:w="718" w:type="pct"/>
                  <w:tcBorders>
                    <w:bottom w:val="single" w:sz="4" w:space="0" w:color="000080"/>
                  </w:tcBorders>
                  <w:shd w:val="clear" w:color="auto" w:fill="C0C0C0"/>
                </w:tcPr>
                <w:p w14:paraId="52AEDD31" w14:textId="77777777" w:rsidR="00742579" w:rsidRPr="00742579" w:rsidRDefault="00742579" w:rsidP="00601C50">
                  <w:pPr>
                    <w:spacing w:line="276" w:lineRule="auto"/>
                    <w:rPr>
                      <w:rFonts w:ascii="Tahoma" w:hAnsi="Tahoma" w:cs="Tahoma"/>
                      <w:sz w:val="20"/>
                      <w:szCs w:val="20"/>
                      <w:lang w:val="el-GR"/>
                    </w:rPr>
                  </w:pPr>
                </w:p>
              </w:tc>
            </w:tr>
          </w:tbl>
          <w:p w14:paraId="5983283F" w14:textId="77777777" w:rsidR="00742579" w:rsidRPr="0084128B" w:rsidRDefault="00742579" w:rsidP="00601C50">
            <w:pPr>
              <w:autoSpaceDE w:val="0"/>
              <w:autoSpaceDN w:val="0"/>
              <w:adjustRightInd w:val="0"/>
              <w:spacing w:after="70"/>
              <w:jc w:val="left"/>
              <w:rPr>
                <w:rFonts w:ascii="Tahoma" w:hAnsi="Tahoma" w:cs="Tahoma"/>
                <w:b/>
                <w:bCs/>
                <w:szCs w:val="22"/>
                <w:lang w:val="el-GR" w:eastAsia="el-GR"/>
              </w:rPr>
            </w:pPr>
          </w:p>
          <w:p w14:paraId="17ABE6F6" w14:textId="77777777" w:rsidR="00742579" w:rsidRPr="0084128B" w:rsidRDefault="00742579" w:rsidP="00601C50">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2065"/>
              <w:gridCol w:w="2065"/>
              <w:gridCol w:w="2067"/>
              <w:gridCol w:w="1278"/>
              <w:gridCol w:w="1063"/>
            </w:tblGrid>
            <w:tr w:rsidR="00742579" w:rsidRPr="00EF5C19" w14:paraId="17774833" w14:textId="77777777" w:rsidTr="00742579">
              <w:trPr>
                <w:trHeight w:val="788"/>
              </w:trPr>
              <w:tc>
                <w:tcPr>
                  <w:tcW w:w="262" w:type="pct"/>
                  <w:shd w:val="clear" w:color="auto" w:fill="E0E0E0"/>
                  <w:vAlign w:val="center"/>
                </w:tcPr>
                <w:p w14:paraId="38C81853"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Α/Α</w:t>
                  </w:r>
                </w:p>
              </w:tc>
              <w:tc>
                <w:tcPr>
                  <w:tcW w:w="1146" w:type="pct"/>
                  <w:shd w:val="clear" w:color="auto" w:fill="E0E0E0"/>
                  <w:vAlign w:val="center"/>
                </w:tcPr>
                <w:p w14:paraId="6F5A0164"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Επωνυμία Εταιρείας Υπεργολάβου</w:t>
                  </w:r>
                </w:p>
              </w:tc>
              <w:tc>
                <w:tcPr>
                  <w:tcW w:w="1146" w:type="pct"/>
                  <w:shd w:val="clear" w:color="auto" w:fill="E0E0E0"/>
                  <w:vAlign w:val="center"/>
                </w:tcPr>
                <w:p w14:paraId="6AF43FFA"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Ονοματεπώνυμο Μέλους Ομάδας Έργου</w:t>
                  </w:r>
                </w:p>
              </w:tc>
              <w:tc>
                <w:tcPr>
                  <w:tcW w:w="1147" w:type="pct"/>
                  <w:shd w:val="clear" w:color="auto" w:fill="E0E0E0"/>
                  <w:vAlign w:val="center"/>
                </w:tcPr>
                <w:p w14:paraId="37475454"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Θέση στην Ομάδα Έργου</w:t>
                  </w:r>
                </w:p>
              </w:tc>
              <w:tc>
                <w:tcPr>
                  <w:tcW w:w="709" w:type="pct"/>
                  <w:shd w:val="clear" w:color="auto" w:fill="E0E0E0"/>
                  <w:vAlign w:val="center"/>
                </w:tcPr>
                <w:p w14:paraId="467AF3C1"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Ανθρωπομήνες</w:t>
                  </w:r>
                </w:p>
              </w:tc>
              <w:tc>
                <w:tcPr>
                  <w:tcW w:w="590" w:type="pct"/>
                  <w:shd w:val="clear" w:color="auto" w:fill="C0C0C0"/>
                  <w:vAlign w:val="center"/>
                </w:tcPr>
                <w:p w14:paraId="75E619C3" w14:textId="77777777" w:rsidR="00742579" w:rsidRPr="00742579" w:rsidRDefault="00742579" w:rsidP="00742579">
                  <w:pPr>
                    <w:spacing w:line="276" w:lineRule="auto"/>
                    <w:jc w:val="center"/>
                    <w:rPr>
                      <w:rFonts w:ascii="Tahoma" w:hAnsi="Tahoma" w:cs="Tahoma"/>
                      <w:sz w:val="20"/>
                      <w:szCs w:val="20"/>
                      <w:lang w:val="el-GR"/>
                    </w:rPr>
                  </w:pPr>
                  <w:r w:rsidRPr="00742579">
                    <w:rPr>
                      <w:rFonts w:ascii="Tahoma" w:hAnsi="Tahoma" w:cs="Tahoma"/>
                      <w:sz w:val="20"/>
                      <w:szCs w:val="20"/>
                      <w:lang w:val="el-GR"/>
                    </w:rPr>
                    <w:t>Ποσοστό συμμετοχής* (%)</w:t>
                  </w:r>
                </w:p>
              </w:tc>
            </w:tr>
            <w:tr w:rsidR="00742579" w:rsidRPr="00EF5C19" w14:paraId="7C9D0976" w14:textId="77777777" w:rsidTr="00742579">
              <w:trPr>
                <w:trHeight w:val="380"/>
              </w:trPr>
              <w:tc>
                <w:tcPr>
                  <w:tcW w:w="262" w:type="pct"/>
                  <w:vAlign w:val="center"/>
                </w:tcPr>
                <w:p w14:paraId="561997D4" w14:textId="77777777" w:rsidR="00742579" w:rsidRPr="00742579" w:rsidRDefault="00742579" w:rsidP="00601C50">
                  <w:pPr>
                    <w:spacing w:line="276" w:lineRule="auto"/>
                    <w:rPr>
                      <w:rFonts w:ascii="Tahoma" w:hAnsi="Tahoma" w:cs="Tahoma"/>
                      <w:sz w:val="20"/>
                      <w:szCs w:val="20"/>
                      <w:lang w:val="el-GR"/>
                    </w:rPr>
                  </w:pPr>
                </w:p>
              </w:tc>
              <w:tc>
                <w:tcPr>
                  <w:tcW w:w="1146" w:type="pct"/>
                  <w:vAlign w:val="center"/>
                </w:tcPr>
                <w:p w14:paraId="2EE28EE9" w14:textId="77777777" w:rsidR="00742579" w:rsidRPr="00742579" w:rsidRDefault="00742579" w:rsidP="00601C50">
                  <w:pPr>
                    <w:spacing w:line="276" w:lineRule="auto"/>
                    <w:rPr>
                      <w:rFonts w:ascii="Tahoma" w:hAnsi="Tahoma" w:cs="Tahoma"/>
                      <w:sz w:val="20"/>
                      <w:szCs w:val="20"/>
                      <w:lang w:val="el-GR"/>
                    </w:rPr>
                  </w:pPr>
                </w:p>
              </w:tc>
              <w:tc>
                <w:tcPr>
                  <w:tcW w:w="1146" w:type="pct"/>
                  <w:vAlign w:val="center"/>
                </w:tcPr>
                <w:p w14:paraId="449153E4" w14:textId="77777777" w:rsidR="00742579" w:rsidRPr="00742579" w:rsidRDefault="00742579" w:rsidP="00601C50">
                  <w:pPr>
                    <w:spacing w:line="276" w:lineRule="auto"/>
                    <w:rPr>
                      <w:rFonts w:ascii="Tahoma" w:hAnsi="Tahoma" w:cs="Tahoma"/>
                      <w:sz w:val="20"/>
                      <w:szCs w:val="20"/>
                      <w:lang w:val="el-GR"/>
                    </w:rPr>
                  </w:pPr>
                </w:p>
              </w:tc>
              <w:tc>
                <w:tcPr>
                  <w:tcW w:w="1147" w:type="pct"/>
                  <w:vAlign w:val="center"/>
                </w:tcPr>
                <w:p w14:paraId="164C241A" w14:textId="77777777" w:rsidR="00742579" w:rsidRPr="00742579" w:rsidRDefault="00742579" w:rsidP="00601C50">
                  <w:pPr>
                    <w:spacing w:line="276" w:lineRule="auto"/>
                    <w:rPr>
                      <w:rFonts w:ascii="Tahoma" w:hAnsi="Tahoma" w:cs="Tahoma"/>
                      <w:sz w:val="20"/>
                      <w:szCs w:val="20"/>
                      <w:lang w:val="el-GR"/>
                    </w:rPr>
                  </w:pPr>
                </w:p>
              </w:tc>
              <w:tc>
                <w:tcPr>
                  <w:tcW w:w="709" w:type="pct"/>
                  <w:vAlign w:val="center"/>
                </w:tcPr>
                <w:p w14:paraId="0211BDDC" w14:textId="77777777" w:rsidR="00742579" w:rsidRPr="00742579" w:rsidRDefault="00742579" w:rsidP="00601C50">
                  <w:pPr>
                    <w:spacing w:line="276" w:lineRule="auto"/>
                    <w:rPr>
                      <w:rFonts w:ascii="Tahoma" w:hAnsi="Tahoma" w:cs="Tahoma"/>
                      <w:sz w:val="20"/>
                      <w:szCs w:val="20"/>
                      <w:lang w:val="el-GR"/>
                    </w:rPr>
                  </w:pPr>
                </w:p>
              </w:tc>
              <w:tc>
                <w:tcPr>
                  <w:tcW w:w="590" w:type="pct"/>
                  <w:shd w:val="clear" w:color="auto" w:fill="C0C0C0"/>
                </w:tcPr>
                <w:p w14:paraId="7DAD4E2D" w14:textId="77777777" w:rsidR="00742579" w:rsidRPr="00742579" w:rsidRDefault="00742579" w:rsidP="00601C50">
                  <w:pPr>
                    <w:spacing w:line="276" w:lineRule="auto"/>
                    <w:rPr>
                      <w:rFonts w:ascii="Tahoma" w:hAnsi="Tahoma" w:cs="Tahoma"/>
                      <w:sz w:val="20"/>
                      <w:szCs w:val="20"/>
                      <w:lang w:val="el-GR"/>
                    </w:rPr>
                  </w:pPr>
                </w:p>
              </w:tc>
            </w:tr>
            <w:tr w:rsidR="00742579" w:rsidRPr="00EF5C19" w14:paraId="64E319C0" w14:textId="77777777" w:rsidTr="00742579">
              <w:trPr>
                <w:trHeight w:val="394"/>
              </w:trPr>
              <w:tc>
                <w:tcPr>
                  <w:tcW w:w="262" w:type="pct"/>
                  <w:vAlign w:val="center"/>
                </w:tcPr>
                <w:p w14:paraId="2F80E10A" w14:textId="77777777" w:rsidR="00742579" w:rsidRPr="00742579" w:rsidRDefault="00742579" w:rsidP="00601C50">
                  <w:pPr>
                    <w:spacing w:line="276" w:lineRule="auto"/>
                    <w:rPr>
                      <w:rFonts w:ascii="Tahoma" w:hAnsi="Tahoma" w:cs="Tahoma"/>
                      <w:sz w:val="20"/>
                      <w:szCs w:val="20"/>
                      <w:lang w:val="el-GR"/>
                    </w:rPr>
                  </w:pPr>
                </w:p>
              </w:tc>
              <w:tc>
                <w:tcPr>
                  <w:tcW w:w="1146" w:type="pct"/>
                  <w:vAlign w:val="center"/>
                </w:tcPr>
                <w:p w14:paraId="7E460922" w14:textId="77777777" w:rsidR="00742579" w:rsidRPr="00742579" w:rsidRDefault="00742579" w:rsidP="00601C50">
                  <w:pPr>
                    <w:spacing w:line="276" w:lineRule="auto"/>
                    <w:rPr>
                      <w:rFonts w:ascii="Tahoma" w:hAnsi="Tahoma" w:cs="Tahoma"/>
                      <w:sz w:val="20"/>
                      <w:szCs w:val="20"/>
                      <w:lang w:val="el-GR"/>
                    </w:rPr>
                  </w:pPr>
                </w:p>
              </w:tc>
              <w:tc>
                <w:tcPr>
                  <w:tcW w:w="1146" w:type="pct"/>
                  <w:vAlign w:val="center"/>
                </w:tcPr>
                <w:p w14:paraId="5FD948A6" w14:textId="77777777" w:rsidR="00742579" w:rsidRPr="00742579" w:rsidRDefault="00742579" w:rsidP="00601C50">
                  <w:pPr>
                    <w:spacing w:line="276" w:lineRule="auto"/>
                    <w:rPr>
                      <w:rFonts w:ascii="Tahoma" w:hAnsi="Tahoma" w:cs="Tahoma"/>
                      <w:sz w:val="20"/>
                      <w:szCs w:val="20"/>
                      <w:lang w:val="el-GR"/>
                    </w:rPr>
                  </w:pPr>
                </w:p>
              </w:tc>
              <w:tc>
                <w:tcPr>
                  <w:tcW w:w="1147" w:type="pct"/>
                  <w:vAlign w:val="center"/>
                </w:tcPr>
                <w:p w14:paraId="2DC4E657" w14:textId="77777777" w:rsidR="00742579" w:rsidRPr="00742579" w:rsidRDefault="00742579" w:rsidP="00601C50">
                  <w:pPr>
                    <w:spacing w:line="276" w:lineRule="auto"/>
                    <w:rPr>
                      <w:rFonts w:ascii="Tahoma" w:hAnsi="Tahoma" w:cs="Tahoma"/>
                      <w:sz w:val="20"/>
                      <w:szCs w:val="20"/>
                      <w:lang w:val="el-GR"/>
                    </w:rPr>
                  </w:pPr>
                </w:p>
              </w:tc>
              <w:tc>
                <w:tcPr>
                  <w:tcW w:w="709" w:type="pct"/>
                  <w:vAlign w:val="center"/>
                </w:tcPr>
                <w:p w14:paraId="75C56FDE" w14:textId="77777777" w:rsidR="00742579" w:rsidRPr="00742579" w:rsidRDefault="00742579" w:rsidP="00601C50">
                  <w:pPr>
                    <w:spacing w:line="276" w:lineRule="auto"/>
                    <w:rPr>
                      <w:rFonts w:ascii="Tahoma" w:hAnsi="Tahoma" w:cs="Tahoma"/>
                      <w:sz w:val="20"/>
                      <w:szCs w:val="20"/>
                      <w:lang w:val="el-GR"/>
                    </w:rPr>
                  </w:pPr>
                </w:p>
              </w:tc>
              <w:tc>
                <w:tcPr>
                  <w:tcW w:w="590" w:type="pct"/>
                  <w:shd w:val="clear" w:color="auto" w:fill="C0C0C0"/>
                </w:tcPr>
                <w:p w14:paraId="326196CE" w14:textId="77777777" w:rsidR="00742579" w:rsidRPr="00742579" w:rsidRDefault="00742579" w:rsidP="00601C50">
                  <w:pPr>
                    <w:spacing w:line="276" w:lineRule="auto"/>
                    <w:rPr>
                      <w:rFonts w:ascii="Tahoma" w:hAnsi="Tahoma" w:cs="Tahoma"/>
                      <w:sz w:val="20"/>
                      <w:szCs w:val="20"/>
                      <w:lang w:val="el-GR"/>
                    </w:rPr>
                  </w:pPr>
                </w:p>
              </w:tc>
            </w:tr>
            <w:tr w:rsidR="00742579" w:rsidRPr="00EF5C19" w14:paraId="22F127A7" w14:textId="77777777" w:rsidTr="00742579">
              <w:trPr>
                <w:trHeight w:val="394"/>
              </w:trPr>
              <w:tc>
                <w:tcPr>
                  <w:tcW w:w="262" w:type="pct"/>
                  <w:vAlign w:val="center"/>
                </w:tcPr>
                <w:p w14:paraId="775FCE70" w14:textId="77777777" w:rsidR="00742579" w:rsidRPr="00742579" w:rsidRDefault="00742579" w:rsidP="00601C50">
                  <w:pPr>
                    <w:spacing w:line="276" w:lineRule="auto"/>
                    <w:rPr>
                      <w:rFonts w:ascii="Tahoma" w:hAnsi="Tahoma" w:cs="Tahoma"/>
                      <w:sz w:val="20"/>
                      <w:szCs w:val="20"/>
                      <w:lang w:val="el-GR"/>
                    </w:rPr>
                  </w:pPr>
                </w:p>
              </w:tc>
              <w:tc>
                <w:tcPr>
                  <w:tcW w:w="1146" w:type="pct"/>
                  <w:vAlign w:val="center"/>
                </w:tcPr>
                <w:p w14:paraId="317F89E9" w14:textId="77777777" w:rsidR="00742579" w:rsidRPr="00742579" w:rsidRDefault="00742579" w:rsidP="00601C50">
                  <w:pPr>
                    <w:spacing w:line="276" w:lineRule="auto"/>
                    <w:rPr>
                      <w:rFonts w:ascii="Tahoma" w:hAnsi="Tahoma" w:cs="Tahoma"/>
                      <w:sz w:val="20"/>
                      <w:szCs w:val="20"/>
                      <w:lang w:val="el-GR"/>
                    </w:rPr>
                  </w:pPr>
                </w:p>
              </w:tc>
              <w:tc>
                <w:tcPr>
                  <w:tcW w:w="1146" w:type="pct"/>
                  <w:vAlign w:val="center"/>
                </w:tcPr>
                <w:p w14:paraId="04DA86CA" w14:textId="77777777" w:rsidR="00742579" w:rsidRPr="00742579" w:rsidRDefault="00742579" w:rsidP="00601C50">
                  <w:pPr>
                    <w:spacing w:line="276" w:lineRule="auto"/>
                    <w:rPr>
                      <w:rFonts w:ascii="Tahoma" w:hAnsi="Tahoma" w:cs="Tahoma"/>
                      <w:sz w:val="20"/>
                      <w:szCs w:val="20"/>
                      <w:lang w:val="el-GR"/>
                    </w:rPr>
                  </w:pPr>
                </w:p>
              </w:tc>
              <w:tc>
                <w:tcPr>
                  <w:tcW w:w="1147" w:type="pct"/>
                  <w:vAlign w:val="center"/>
                </w:tcPr>
                <w:p w14:paraId="4E71B060" w14:textId="77777777" w:rsidR="00742579" w:rsidRPr="00742579" w:rsidRDefault="00742579" w:rsidP="00601C50">
                  <w:pPr>
                    <w:spacing w:line="276" w:lineRule="auto"/>
                    <w:rPr>
                      <w:rFonts w:ascii="Tahoma" w:hAnsi="Tahoma" w:cs="Tahoma"/>
                      <w:sz w:val="20"/>
                      <w:szCs w:val="20"/>
                      <w:lang w:val="el-GR"/>
                    </w:rPr>
                  </w:pPr>
                </w:p>
              </w:tc>
              <w:tc>
                <w:tcPr>
                  <w:tcW w:w="709" w:type="pct"/>
                  <w:vAlign w:val="center"/>
                </w:tcPr>
                <w:p w14:paraId="7A88272B" w14:textId="77777777" w:rsidR="00742579" w:rsidRPr="00742579" w:rsidRDefault="00742579" w:rsidP="00601C50">
                  <w:pPr>
                    <w:spacing w:line="276" w:lineRule="auto"/>
                    <w:rPr>
                      <w:rFonts w:ascii="Tahoma" w:hAnsi="Tahoma" w:cs="Tahoma"/>
                      <w:sz w:val="20"/>
                      <w:szCs w:val="20"/>
                      <w:lang w:val="el-GR"/>
                    </w:rPr>
                  </w:pPr>
                </w:p>
              </w:tc>
              <w:tc>
                <w:tcPr>
                  <w:tcW w:w="590" w:type="pct"/>
                  <w:shd w:val="clear" w:color="auto" w:fill="C0C0C0"/>
                </w:tcPr>
                <w:p w14:paraId="545383B9" w14:textId="77777777" w:rsidR="00742579" w:rsidRPr="00742579" w:rsidRDefault="00742579" w:rsidP="00601C50">
                  <w:pPr>
                    <w:spacing w:line="276" w:lineRule="auto"/>
                    <w:rPr>
                      <w:rFonts w:ascii="Tahoma" w:hAnsi="Tahoma" w:cs="Tahoma"/>
                      <w:sz w:val="20"/>
                      <w:szCs w:val="20"/>
                      <w:lang w:val="el-GR"/>
                    </w:rPr>
                  </w:pPr>
                </w:p>
              </w:tc>
            </w:tr>
            <w:tr w:rsidR="00742579" w:rsidRPr="00EF5C19" w14:paraId="42878AB0" w14:textId="77777777" w:rsidTr="00742579">
              <w:trPr>
                <w:trHeight w:val="394"/>
              </w:trPr>
              <w:tc>
                <w:tcPr>
                  <w:tcW w:w="3701" w:type="pct"/>
                  <w:gridSpan w:val="4"/>
                  <w:tcBorders>
                    <w:bottom w:val="single" w:sz="4" w:space="0" w:color="000080"/>
                  </w:tcBorders>
                  <w:shd w:val="clear" w:color="auto" w:fill="C0C0C0"/>
                  <w:vAlign w:val="center"/>
                </w:tcPr>
                <w:p w14:paraId="188AE42C" w14:textId="77777777" w:rsidR="00742579" w:rsidRPr="00742579" w:rsidRDefault="00742579" w:rsidP="00601C50">
                  <w:pPr>
                    <w:spacing w:line="276" w:lineRule="auto"/>
                    <w:rPr>
                      <w:rFonts w:ascii="Tahoma" w:hAnsi="Tahoma" w:cs="Tahoma"/>
                      <w:b/>
                      <w:sz w:val="20"/>
                      <w:szCs w:val="20"/>
                      <w:lang w:val="el-GR"/>
                    </w:rPr>
                  </w:pPr>
                  <w:r w:rsidRPr="00742579">
                    <w:rPr>
                      <w:rFonts w:ascii="Tahoma" w:hAnsi="Tahoma" w:cs="Tahoma"/>
                      <w:b/>
                      <w:sz w:val="20"/>
                      <w:szCs w:val="20"/>
                      <w:lang w:val="el-GR"/>
                    </w:rPr>
                    <w:t xml:space="preserve">ΜΕΡΙΚΟ ΣΥΝΟΛΟ (2) </w:t>
                  </w:r>
                </w:p>
              </w:tc>
              <w:tc>
                <w:tcPr>
                  <w:tcW w:w="709" w:type="pct"/>
                  <w:tcBorders>
                    <w:bottom w:val="single" w:sz="4" w:space="0" w:color="000080"/>
                  </w:tcBorders>
                  <w:shd w:val="clear" w:color="auto" w:fill="C0C0C0"/>
                  <w:vAlign w:val="center"/>
                </w:tcPr>
                <w:p w14:paraId="23602FCC" w14:textId="77777777" w:rsidR="00742579" w:rsidRPr="00742579" w:rsidRDefault="00742579" w:rsidP="00601C50">
                  <w:pPr>
                    <w:spacing w:line="276" w:lineRule="auto"/>
                    <w:rPr>
                      <w:rFonts w:ascii="Tahoma" w:hAnsi="Tahoma" w:cs="Tahoma"/>
                      <w:sz w:val="20"/>
                      <w:szCs w:val="20"/>
                      <w:lang w:val="el-GR"/>
                    </w:rPr>
                  </w:pPr>
                </w:p>
              </w:tc>
              <w:tc>
                <w:tcPr>
                  <w:tcW w:w="590" w:type="pct"/>
                  <w:tcBorders>
                    <w:bottom w:val="single" w:sz="4" w:space="0" w:color="000080"/>
                  </w:tcBorders>
                  <w:shd w:val="clear" w:color="auto" w:fill="C0C0C0"/>
                </w:tcPr>
                <w:p w14:paraId="3C166759" w14:textId="77777777" w:rsidR="00742579" w:rsidRPr="00742579" w:rsidRDefault="00742579" w:rsidP="00601C50">
                  <w:pPr>
                    <w:spacing w:line="276" w:lineRule="auto"/>
                    <w:rPr>
                      <w:rFonts w:ascii="Tahoma" w:hAnsi="Tahoma" w:cs="Tahoma"/>
                      <w:sz w:val="20"/>
                      <w:szCs w:val="20"/>
                      <w:lang w:val="el-GR"/>
                    </w:rPr>
                  </w:pPr>
                </w:p>
              </w:tc>
            </w:tr>
          </w:tbl>
          <w:p w14:paraId="64E0551B" w14:textId="77777777" w:rsidR="00742579" w:rsidRPr="0084128B" w:rsidRDefault="00742579" w:rsidP="00601C50">
            <w:pPr>
              <w:autoSpaceDE w:val="0"/>
              <w:autoSpaceDN w:val="0"/>
              <w:adjustRightInd w:val="0"/>
              <w:spacing w:after="70"/>
              <w:jc w:val="left"/>
              <w:rPr>
                <w:rFonts w:ascii="Tahoma" w:hAnsi="Tahoma" w:cs="Tahoma"/>
                <w:b/>
                <w:bCs/>
                <w:szCs w:val="22"/>
                <w:lang w:val="el-GR" w:eastAsia="el-GR"/>
              </w:rPr>
            </w:pPr>
          </w:p>
          <w:p w14:paraId="0D2DDE7A" w14:textId="77777777" w:rsidR="00742579" w:rsidRPr="0084128B" w:rsidRDefault="00742579" w:rsidP="00601C50">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472"/>
              <w:gridCol w:w="4075"/>
              <w:gridCol w:w="2036"/>
              <w:gridCol w:w="1278"/>
              <w:gridCol w:w="1150"/>
            </w:tblGrid>
            <w:tr w:rsidR="00742579" w:rsidRPr="00EF5C19" w14:paraId="06B9DF73" w14:textId="77777777" w:rsidTr="00E741FF">
              <w:trPr>
                <w:trHeight w:val="788"/>
              </w:trPr>
              <w:tc>
                <w:tcPr>
                  <w:tcW w:w="262" w:type="pct"/>
                  <w:shd w:val="clear" w:color="auto" w:fill="E0E0E0"/>
                  <w:vAlign w:val="center"/>
                </w:tcPr>
                <w:p w14:paraId="33BCB6DA" w14:textId="77777777" w:rsidR="00742579" w:rsidRPr="00742579" w:rsidRDefault="00742579" w:rsidP="00E741FF">
                  <w:pPr>
                    <w:spacing w:line="276" w:lineRule="auto"/>
                    <w:jc w:val="center"/>
                    <w:rPr>
                      <w:rFonts w:ascii="Tahoma" w:hAnsi="Tahoma" w:cs="Tahoma"/>
                      <w:sz w:val="20"/>
                      <w:szCs w:val="20"/>
                      <w:lang w:val="el-GR"/>
                    </w:rPr>
                  </w:pPr>
                  <w:r w:rsidRPr="00742579">
                    <w:rPr>
                      <w:rFonts w:ascii="Tahoma" w:hAnsi="Tahoma" w:cs="Tahoma"/>
                      <w:sz w:val="20"/>
                      <w:szCs w:val="20"/>
                      <w:lang w:val="el-GR"/>
                    </w:rPr>
                    <w:t>Α/Α</w:t>
                  </w:r>
                </w:p>
              </w:tc>
              <w:tc>
                <w:tcPr>
                  <w:tcW w:w="2261" w:type="pct"/>
                  <w:shd w:val="clear" w:color="auto" w:fill="E0E0E0"/>
                  <w:vAlign w:val="center"/>
                </w:tcPr>
                <w:p w14:paraId="69BF9C70" w14:textId="77777777" w:rsidR="00742579" w:rsidRPr="00742579" w:rsidRDefault="00742579" w:rsidP="00E741FF">
                  <w:pPr>
                    <w:spacing w:line="276" w:lineRule="auto"/>
                    <w:jc w:val="center"/>
                    <w:rPr>
                      <w:rFonts w:ascii="Tahoma" w:hAnsi="Tahoma" w:cs="Tahoma"/>
                      <w:sz w:val="20"/>
                      <w:szCs w:val="20"/>
                      <w:lang w:val="el-GR"/>
                    </w:rPr>
                  </w:pPr>
                  <w:r w:rsidRPr="00742579">
                    <w:rPr>
                      <w:rFonts w:ascii="Tahoma" w:hAnsi="Tahoma" w:cs="Tahoma"/>
                      <w:sz w:val="20"/>
                      <w:szCs w:val="20"/>
                      <w:lang w:val="el-GR"/>
                    </w:rPr>
                    <w:t>Ονοματεπώνυμο Μέλους Ομάδας Έργου</w:t>
                  </w:r>
                </w:p>
              </w:tc>
              <w:tc>
                <w:tcPr>
                  <w:tcW w:w="1130" w:type="pct"/>
                  <w:shd w:val="clear" w:color="auto" w:fill="E0E0E0"/>
                  <w:vAlign w:val="center"/>
                </w:tcPr>
                <w:p w14:paraId="76E16D52" w14:textId="77777777" w:rsidR="00742579" w:rsidRPr="00742579" w:rsidRDefault="00742579" w:rsidP="00E741FF">
                  <w:pPr>
                    <w:spacing w:line="276" w:lineRule="auto"/>
                    <w:jc w:val="center"/>
                    <w:rPr>
                      <w:rFonts w:ascii="Tahoma" w:hAnsi="Tahoma" w:cs="Tahoma"/>
                      <w:sz w:val="20"/>
                      <w:szCs w:val="20"/>
                      <w:lang w:val="el-GR"/>
                    </w:rPr>
                  </w:pPr>
                  <w:r w:rsidRPr="00742579">
                    <w:rPr>
                      <w:rFonts w:ascii="Tahoma" w:hAnsi="Tahoma" w:cs="Tahoma"/>
                      <w:sz w:val="20"/>
                      <w:szCs w:val="20"/>
                      <w:lang w:val="el-GR"/>
                    </w:rPr>
                    <w:t>Θέση στην Ομάδα Έργου</w:t>
                  </w:r>
                </w:p>
              </w:tc>
              <w:tc>
                <w:tcPr>
                  <w:tcW w:w="709" w:type="pct"/>
                  <w:shd w:val="clear" w:color="auto" w:fill="E0E0E0"/>
                  <w:vAlign w:val="center"/>
                </w:tcPr>
                <w:p w14:paraId="412BCD90" w14:textId="77777777" w:rsidR="00742579" w:rsidRPr="00742579" w:rsidRDefault="00742579" w:rsidP="00E741FF">
                  <w:pPr>
                    <w:spacing w:line="276" w:lineRule="auto"/>
                    <w:jc w:val="center"/>
                    <w:rPr>
                      <w:rFonts w:ascii="Tahoma" w:hAnsi="Tahoma" w:cs="Tahoma"/>
                      <w:sz w:val="20"/>
                      <w:szCs w:val="20"/>
                      <w:lang w:val="el-GR"/>
                    </w:rPr>
                  </w:pPr>
                  <w:r w:rsidRPr="00742579">
                    <w:rPr>
                      <w:rFonts w:ascii="Tahoma" w:hAnsi="Tahoma" w:cs="Tahoma"/>
                      <w:sz w:val="20"/>
                      <w:szCs w:val="20"/>
                      <w:lang w:val="el-GR"/>
                    </w:rPr>
                    <w:t>Ανθρωπομήνες</w:t>
                  </w:r>
                </w:p>
              </w:tc>
              <w:tc>
                <w:tcPr>
                  <w:tcW w:w="638" w:type="pct"/>
                  <w:shd w:val="clear" w:color="auto" w:fill="C0C0C0"/>
                  <w:vAlign w:val="center"/>
                </w:tcPr>
                <w:p w14:paraId="4879E102" w14:textId="77777777" w:rsidR="00742579" w:rsidRPr="00742579" w:rsidRDefault="00742579" w:rsidP="00E741FF">
                  <w:pPr>
                    <w:spacing w:line="276" w:lineRule="auto"/>
                    <w:jc w:val="center"/>
                    <w:rPr>
                      <w:rFonts w:ascii="Tahoma" w:hAnsi="Tahoma" w:cs="Tahoma"/>
                      <w:sz w:val="20"/>
                      <w:szCs w:val="20"/>
                      <w:lang w:val="el-GR"/>
                    </w:rPr>
                  </w:pPr>
                  <w:r w:rsidRPr="00742579">
                    <w:rPr>
                      <w:rFonts w:ascii="Tahoma" w:hAnsi="Tahoma" w:cs="Tahoma"/>
                      <w:sz w:val="20"/>
                      <w:szCs w:val="20"/>
                      <w:lang w:val="el-GR"/>
                    </w:rPr>
                    <w:t>Ποσοστό συμμετοχής* (%)</w:t>
                  </w:r>
                </w:p>
              </w:tc>
            </w:tr>
            <w:tr w:rsidR="00742579" w:rsidRPr="00EF5C19" w14:paraId="31BFC8E9" w14:textId="77777777" w:rsidTr="00E741FF">
              <w:trPr>
                <w:trHeight w:val="394"/>
              </w:trPr>
              <w:tc>
                <w:tcPr>
                  <w:tcW w:w="262" w:type="pct"/>
                  <w:vAlign w:val="center"/>
                </w:tcPr>
                <w:p w14:paraId="23BDEA76" w14:textId="77777777" w:rsidR="00742579" w:rsidRPr="00742579" w:rsidRDefault="00742579" w:rsidP="00601C50">
                  <w:pPr>
                    <w:spacing w:line="276" w:lineRule="auto"/>
                    <w:rPr>
                      <w:rFonts w:ascii="Tahoma" w:hAnsi="Tahoma" w:cs="Tahoma"/>
                      <w:sz w:val="20"/>
                      <w:szCs w:val="20"/>
                      <w:lang w:val="el-GR"/>
                    </w:rPr>
                  </w:pPr>
                </w:p>
              </w:tc>
              <w:tc>
                <w:tcPr>
                  <w:tcW w:w="2261" w:type="pct"/>
                  <w:vAlign w:val="center"/>
                </w:tcPr>
                <w:p w14:paraId="47D886BC"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58B5BA47" w14:textId="77777777" w:rsidR="00742579" w:rsidRPr="00742579" w:rsidRDefault="00742579" w:rsidP="00601C50">
                  <w:pPr>
                    <w:spacing w:line="276" w:lineRule="auto"/>
                    <w:rPr>
                      <w:rFonts w:ascii="Tahoma" w:hAnsi="Tahoma" w:cs="Tahoma"/>
                      <w:sz w:val="20"/>
                      <w:szCs w:val="20"/>
                      <w:lang w:val="el-GR"/>
                    </w:rPr>
                  </w:pPr>
                </w:p>
              </w:tc>
              <w:tc>
                <w:tcPr>
                  <w:tcW w:w="709" w:type="pct"/>
                  <w:vAlign w:val="center"/>
                </w:tcPr>
                <w:p w14:paraId="4EB829C8" w14:textId="77777777" w:rsidR="00742579" w:rsidRPr="00742579" w:rsidRDefault="00742579" w:rsidP="00601C50">
                  <w:pPr>
                    <w:spacing w:line="276" w:lineRule="auto"/>
                    <w:rPr>
                      <w:rFonts w:ascii="Tahoma" w:hAnsi="Tahoma" w:cs="Tahoma"/>
                      <w:sz w:val="20"/>
                      <w:szCs w:val="20"/>
                      <w:lang w:val="el-GR"/>
                    </w:rPr>
                  </w:pPr>
                </w:p>
              </w:tc>
              <w:tc>
                <w:tcPr>
                  <w:tcW w:w="638" w:type="pct"/>
                  <w:shd w:val="clear" w:color="auto" w:fill="C0C0C0"/>
                </w:tcPr>
                <w:p w14:paraId="0A27BE64" w14:textId="77777777" w:rsidR="00742579" w:rsidRPr="00742579" w:rsidRDefault="00742579" w:rsidP="00601C50">
                  <w:pPr>
                    <w:spacing w:line="276" w:lineRule="auto"/>
                    <w:rPr>
                      <w:rFonts w:ascii="Tahoma" w:hAnsi="Tahoma" w:cs="Tahoma"/>
                      <w:sz w:val="20"/>
                      <w:szCs w:val="20"/>
                      <w:lang w:val="el-GR"/>
                    </w:rPr>
                  </w:pPr>
                </w:p>
              </w:tc>
            </w:tr>
            <w:tr w:rsidR="00742579" w:rsidRPr="00EF5C19" w14:paraId="6F3AFACA" w14:textId="77777777" w:rsidTr="00E741FF">
              <w:trPr>
                <w:trHeight w:val="394"/>
              </w:trPr>
              <w:tc>
                <w:tcPr>
                  <w:tcW w:w="262" w:type="pct"/>
                  <w:vAlign w:val="center"/>
                </w:tcPr>
                <w:p w14:paraId="258B7088" w14:textId="77777777" w:rsidR="00742579" w:rsidRPr="00742579" w:rsidRDefault="00742579" w:rsidP="00601C50">
                  <w:pPr>
                    <w:spacing w:line="276" w:lineRule="auto"/>
                    <w:rPr>
                      <w:rFonts w:ascii="Tahoma" w:hAnsi="Tahoma" w:cs="Tahoma"/>
                      <w:sz w:val="20"/>
                      <w:szCs w:val="20"/>
                      <w:lang w:val="el-GR"/>
                    </w:rPr>
                  </w:pPr>
                </w:p>
              </w:tc>
              <w:tc>
                <w:tcPr>
                  <w:tcW w:w="2261" w:type="pct"/>
                  <w:vAlign w:val="center"/>
                </w:tcPr>
                <w:p w14:paraId="7168DBBC" w14:textId="77777777" w:rsidR="00742579" w:rsidRPr="00742579" w:rsidRDefault="00742579" w:rsidP="00601C50">
                  <w:pPr>
                    <w:spacing w:line="276" w:lineRule="auto"/>
                    <w:rPr>
                      <w:rFonts w:ascii="Tahoma" w:hAnsi="Tahoma" w:cs="Tahoma"/>
                      <w:sz w:val="20"/>
                      <w:szCs w:val="20"/>
                      <w:lang w:val="el-GR"/>
                    </w:rPr>
                  </w:pPr>
                </w:p>
              </w:tc>
              <w:tc>
                <w:tcPr>
                  <w:tcW w:w="1130" w:type="pct"/>
                  <w:vAlign w:val="center"/>
                </w:tcPr>
                <w:p w14:paraId="5EC29C54" w14:textId="77777777" w:rsidR="00742579" w:rsidRPr="00742579" w:rsidRDefault="00742579" w:rsidP="00601C50">
                  <w:pPr>
                    <w:spacing w:line="276" w:lineRule="auto"/>
                    <w:rPr>
                      <w:rFonts w:ascii="Tahoma" w:hAnsi="Tahoma" w:cs="Tahoma"/>
                      <w:sz w:val="20"/>
                      <w:szCs w:val="20"/>
                      <w:lang w:val="el-GR"/>
                    </w:rPr>
                  </w:pPr>
                </w:p>
              </w:tc>
              <w:tc>
                <w:tcPr>
                  <w:tcW w:w="709" w:type="pct"/>
                  <w:vAlign w:val="center"/>
                </w:tcPr>
                <w:p w14:paraId="6AF4250B" w14:textId="77777777" w:rsidR="00742579" w:rsidRPr="00742579" w:rsidRDefault="00742579" w:rsidP="00601C50">
                  <w:pPr>
                    <w:spacing w:line="276" w:lineRule="auto"/>
                    <w:rPr>
                      <w:rFonts w:ascii="Tahoma" w:hAnsi="Tahoma" w:cs="Tahoma"/>
                      <w:sz w:val="20"/>
                      <w:szCs w:val="20"/>
                      <w:lang w:val="el-GR"/>
                    </w:rPr>
                  </w:pPr>
                </w:p>
              </w:tc>
              <w:tc>
                <w:tcPr>
                  <w:tcW w:w="638" w:type="pct"/>
                  <w:shd w:val="clear" w:color="auto" w:fill="C0C0C0"/>
                </w:tcPr>
                <w:p w14:paraId="333E11BB" w14:textId="77777777" w:rsidR="00742579" w:rsidRPr="00742579" w:rsidRDefault="00742579" w:rsidP="00601C50">
                  <w:pPr>
                    <w:spacing w:line="276" w:lineRule="auto"/>
                    <w:rPr>
                      <w:rFonts w:ascii="Tahoma" w:hAnsi="Tahoma" w:cs="Tahoma"/>
                      <w:sz w:val="20"/>
                      <w:szCs w:val="20"/>
                      <w:lang w:val="el-GR"/>
                    </w:rPr>
                  </w:pPr>
                </w:p>
              </w:tc>
            </w:tr>
            <w:tr w:rsidR="00742579" w:rsidRPr="00EF5C19" w14:paraId="63305191" w14:textId="77777777" w:rsidTr="00E741FF">
              <w:trPr>
                <w:trHeight w:val="380"/>
              </w:trPr>
              <w:tc>
                <w:tcPr>
                  <w:tcW w:w="3653" w:type="pct"/>
                  <w:gridSpan w:val="3"/>
                  <w:shd w:val="clear" w:color="auto" w:fill="C0C0C0"/>
                  <w:vAlign w:val="center"/>
                </w:tcPr>
                <w:p w14:paraId="44B3F8A4" w14:textId="77777777" w:rsidR="00742579" w:rsidRPr="00742579" w:rsidRDefault="00742579" w:rsidP="00601C50">
                  <w:pPr>
                    <w:spacing w:line="276" w:lineRule="auto"/>
                    <w:rPr>
                      <w:rFonts w:ascii="Tahoma" w:hAnsi="Tahoma" w:cs="Tahoma"/>
                      <w:sz w:val="20"/>
                      <w:szCs w:val="20"/>
                      <w:lang w:val="el-GR"/>
                    </w:rPr>
                  </w:pPr>
                  <w:r w:rsidRPr="00742579">
                    <w:rPr>
                      <w:rFonts w:ascii="Tahoma" w:hAnsi="Tahoma" w:cs="Tahoma"/>
                      <w:b/>
                      <w:sz w:val="20"/>
                      <w:szCs w:val="20"/>
                      <w:lang w:val="el-GR"/>
                    </w:rPr>
                    <w:t>ΜΕΡΙΚΟ ΣΥΝΟΛΟ (3)</w:t>
                  </w:r>
                </w:p>
              </w:tc>
              <w:tc>
                <w:tcPr>
                  <w:tcW w:w="709" w:type="pct"/>
                  <w:shd w:val="clear" w:color="auto" w:fill="C0C0C0"/>
                  <w:vAlign w:val="center"/>
                </w:tcPr>
                <w:p w14:paraId="47567CBA" w14:textId="77777777" w:rsidR="00742579" w:rsidRPr="00742579" w:rsidRDefault="00742579" w:rsidP="00601C50">
                  <w:pPr>
                    <w:spacing w:line="276" w:lineRule="auto"/>
                    <w:rPr>
                      <w:rFonts w:ascii="Tahoma" w:hAnsi="Tahoma" w:cs="Tahoma"/>
                      <w:sz w:val="20"/>
                      <w:szCs w:val="20"/>
                      <w:lang w:val="el-GR"/>
                    </w:rPr>
                  </w:pPr>
                </w:p>
              </w:tc>
              <w:tc>
                <w:tcPr>
                  <w:tcW w:w="638" w:type="pct"/>
                  <w:shd w:val="clear" w:color="auto" w:fill="C0C0C0"/>
                </w:tcPr>
                <w:p w14:paraId="5BFBBA8B" w14:textId="77777777" w:rsidR="00742579" w:rsidRPr="00742579" w:rsidRDefault="00742579" w:rsidP="00601C50">
                  <w:pPr>
                    <w:spacing w:line="276" w:lineRule="auto"/>
                    <w:rPr>
                      <w:rFonts w:ascii="Tahoma" w:hAnsi="Tahoma" w:cs="Tahoma"/>
                      <w:sz w:val="20"/>
                      <w:szCs w:val="20"/>
                      <w:lang w:val="el-GR"/>
                    </w:rPr>
                  </w:pPr>
                </w:p>
              </w:tc>
            </w:tr>
          </w:tbl>
          <w:p w14:paraId="4FB6172B" w14:textId="77777777" w:rsidR="00742579" w:rsidRPr="0084128B" w:rsidRDefault="00742579" w:rsidP="00601C50">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7A3B141" w14:textId="77777777" w:rsidR="00742579" w:rsidRPr="0084128B" w:rsidRDefault="00742579" w:rsidP="00601C50">
            <w:pPr>
              <w:autoSpaceDE w:val="0"/>
              <w:autoSpaceDN w:val="0"/>
              <w:adjustRightInd w:val="0"/>
              <w:spacing w:after="70"/>
              <w:rPr>
                <w:rFonts w:ascii="Tahoma" w:hAnsi="Tahoma" w:cs="Tahoma"/>
                <w:b/>
                <w:bCs/>
                <w:szCs w:val="22"/>
                <w:lang w:val="el-GR" w:eastAsia="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12C99" w:rsidRPr="00EF5C19" w14:paraId="1924B40B" w14:textId="77777777" w:rsidTr="00601C50">
        <w:trPr>
          <w:trHeight w:val="1063"/>
        </w:trPr>
        <w:tc>
          <w:tcPr>
            <w:tcW w:w="675" w:type="dxa"/>
          </w:tcPr>
          <w:p w14:paraId="3EDCEDC7" w14:textId="77777777" w:rsidR="00912C99" w:rsidRPr="0084128B" w:rsidRDefault="00912C99" w:rsidP="00601C50">
            <w:pPr>
              <w:rPr>
                <w:rFonts w:ascii="Tahoma" w:hAnsi="Tahoma" w:cs="Tahoma"/>
                <w:szCs w:val="22"/>
                <w:lang w:val="el-GR"/>
              </w:rPr>
            </w:pPr>
            <w:r>
              <w:rPr>
                <w:rFonts w:ascii="Tahoma" w:hAnsi="Tahoma" w:cs="Tahoma"/>
                <w:szCs w:val="22"/>
                <w:lang w:val="el-GR"/>
              </w:rPr>
              <w:lastRenderedPageBreak/>
              <w:t>4.2</w:t>
            </w:r>
          </w:p>
        </w:tc>
        <w:tc>
          <w:tcPr>
            <w:tcW w:w="9180" w:type="dxa"/>
          </w:tcPr>
          <w:p w14:paraId="3C9AC92E" w14:textId="77777777" w:rsidR="00912C99" w:rsidRPr="0084128B" w:rsidRDefault="00912C99" w:rsidP="00601C50">
            <w:pPr>
              <w:spacing w:line="276" w:lineRule="auto"/>
              <w:rPr>
                <w:rFonts w:ascii="Tahoma" w:hAnsi="Tahoma" w:cs="Tahoma"/>
                <w:szCs w:val="22"/>
                <w:lang w:val="el-GR"/>
              </w:rPr>
            </w:pPr>
            <w:r>
              <w:rPr>
                <w:rFonts w:ascii="Tahoma" w:hAnsi="Tahoma" w:cs="Tahoma"/>
                <w:szCs w:val="22"/>
                <w:lang w:val="el-GR"/>
              </w:rPr>
              <w:t>Β</w:t>
            </w:r>
            <w:r w:rsidRPr="00912C99">
              <w:rPr>
                <w:rFonts w:ascii="Tahoma" w:hAnsi="Tahoma" w:cs="Tahoma"/>
                <w:szCs w:val="22"/>
                <w:lang w:val="el-GR"/>
              </w:rPr>
              <w:t xml:space="preserve">ιογραφικά σημειώματα όλων των μελών της Ομάδας Έργου </w:t>
            </w:r>
            <w:r>
              <w:rPr>
                <w:rFonts w:ascii="Tahoma" w:hAnsi="Tahoma" w:cs="Tahoma"/>
                <w:szCs w:val="22"/>
                <w:lang w:val="el-GR"/>
              </w:rPr>
              <w:t>σύμφωνα με</w:t>
            </w:r>
            <w:r w:rsidRPr="00912C99">
              <w:rPr>
                <w:rFonts w:ascii="Tahoma" w:hAnsi="Tahoma" w:cs="Tahoma"/>
                <w:szCs w:val="22"/>
                <w:lang w:val="el-GR"/>
              </w:rPr>
              <w:t xml:space="preserve"> το σχετικό υπόδειγμα του Παραρτήματος </w:t>
            </w:r>
            <w:r>
              <w:rPr>
                <w:rFonts w:ascii="Tahoma" w:hAnsi="Tahoma" w:cs="Tahoma"/>
                <w:szCs w:val="22"/>
                <w:lang w:val="en-US"/>
              </w:rPr>
              <w:t>VII</w:t>
            </w:r>
            <w:r w:rsidRPr="004672D3">
              <w:rPr>
                <w:rFonts w:ascii="Tahoma" w:hAnsi="Tahoma" w:cs="Tahoma"/>
                <w:szCs w:val="22"/>
                <w:lang w:val="el-GR"/>
              </w:rPr>
              <w:t xml:space="preserve">, </w:t>
            </w:r>
            <w:r w:rsidRPr="00912C99">
              <w:rPr>
                <w:rFonts w:ascii="Tahoma" w:hAnsi="Tahoma" w:cs="Tahoma"/>
                <w:szCs w:val="22"/>
                <w:lang w:val="el-GR"/>
              </w:rPr>
              <w:t>καθώς και από υπεύθυνη δήλωση της παρ. 4 του άρθρου 8 του ν. 1599/1986 κάθε μέλους της ομάδας έργου περί ακρίβειας των στοιχείων του βιογραφικού σημειώματός του (δεν απαιτείται το γνήσιο της υπογραφής).</w:t>
            </w:r>
          </w:p>
        </w:tc>
      </w:tr>
    </w:tbl>
    <w:p w14:paraId="301BC4AB" w14:textId="77777777" w:rsidR="00742579" w:rsidRDefault="00742579" w:rsidP="006A298C">
      <w:pPr>
        <w:rPr>
          <w:rFonts w:ascii="Tahoma" w:hAnsi="Tahoma" w:cs="Tahoma"/>
          <w:b/>
          <w:bCs/>
          <w:lang w:val="el-GR"/>
        </w:rPr>
      </w:pPr>
    </w:p>
    <w:p w14:paraId="34549037" w14:textId="2066EC85" w:rsidR="006A298C" w:rsidRPr="0033120F" w:rsidRDefault="00180C9E" w:rsidP="006A298C">
      <w:pPr>
        <w:rPr>
          <w:rFonts w:ascii="Tahoma" w:hAnsi="Tahoma" w:cs="Tahoma"/>
          <w:b/>
          <w:szCs w:val="22"/>
          <w:lang w:val="el-GR"/>
        </w:rPr>
      </w:pPr>
      <w:r w:rsidRPr="0033120F">
        <w:rPr>
          <w:rFonts w:ascii="Tahoma" w:hAnsi="Tahoma" w:cs="Tahoma"/>
          <w:b/>
          <w:bCs/>
          <w:lang w:val="el-GR"/>
        </w:rPr>
        <w:t>Β.</w:t>
      </w:r>
      <w:r w:rsidR="00610A0E" w:rsidRPr="0033120F">
        <w:rPr>
          <w:rFonts w:ascii="Tahoma" w:hAnsi="Tahoma" w:cs="Tahoma"/>
          <w:b/>
          <w:bCs/>
          <w:lang w:val="el-GR"/>
        </w:rPr>
        <w:t>5</w:t>
      </w:r>
      <w:r w:rsidRPr="0033120F">
        <w:rPr>
          <w:rFonts w:ascii="Tahoma" w:hAnsi="Tahoma" w:cs="Tahoma"/>
          <w:b/>
          <w:bCs/>
          <w:lang w:val="el-GR"/>
        </w:rPr>
        <w:t xml:space="preserve">. </w:t>
      </w:r>
      <w:r w:rsidR="006A298C" w:rsidRPr="0033120F">
        <w:rPr>
          <w:rFonts w:ascii="Tahoma" w:hAnsi="Tahoma" w:cs="Tahoma"/>
          <w:b/>
          <w:szCs w:val="22"/>
          <w:lang w:val="el-GR"/>
        </w:rPr>
        <w:t xml:space="preserve">Για την απόδειξη της συμμόρφωσής τους με </w:t>
      </w:r>
      <w:r w:rsidR="006A298C" w:rsidRPr="0033120F">
        <w:rPr>
          <w:rFonts w:ascii="Tahoma" w:hAnsi="Tahoma" w:cs="Tahoma"/>
          <w:b/>
          <w:color w:val="000000"/>
          <w:szCs w:val="22"/>
          <w:lang w:val="el-GR"/>
        </w:rPr>
        <w:t>πρότυπα διασφάλισης ποιότητας και πρότυπα ασφάλειας πληροφοριών</w:t>
      </w:r>
      <w:r w:rsidR="006A298C" w:rsidRPr="0033120F">
        <w:rPr>
          <w:rFonts w:ascii="Tahoma" w:hAnsi="Tahoma" w:cs="Tahoma"/>
          <w:b/>
          <w:szCs w:val="22"/>
          <w:lang w:val="el-GR"/>
        </w:rPr>
        <w:t xml:space="preserve"> της παραγράφου </w:t>
      </w:r>
      <w:r w:rsidR="0006318A" w:rsidRPr="006A107C">
        <w:rPr>
          <w:rFonts w:ascii="Tahoma" w:hAnsi="Tahoma" w:cs="Tahoma"/>
          <w:b/>
          <w:color w:val="0070C0"/>
          <w:szCs w:val="22"/>
          <w:lang w:val="el-GR"/>
        </w:rPr>
        <w:fldChar w:fldCharType="begin"/>
      </w:r>
      <w:r w:rsidR="0006318A" w:rsidRPr="006A107C">
        <w:rPr>
          <w:rFonts w:ascii="Tahoma" w:hAnsi="Tahoma" w:cs="Tahoma"/>
          <w:b/>
          <w:color w:val="0070C0"/>
          <w:szCs w:val="22"/>
          <w:lang w:val="el-GR"/>
        </w:rPr>
        <w:instrText xml:space="preserve"> REF _Ref479335705 \w \h </w:instrText>
      </w:r>
      <w:r w:rsidR="0006318A" w:rsidRPr="006A107C">
        <w:rPr>
          <w:rFonts w:ascii="Tahoma" w:hAnsi="Tahoma" w:cs="Tahoma"/>
          <w:b/>
          <w:color w:val="0070C0"/>
          <w:szCs w:val="22"/>
          <w:lang w:val="el-GR"/>
        </w:rPr>
      </w:r>
      <w:r w:rsidR="0006318A" w:rsidRPr="006A107C">
        <w:rPr>
          <w:rFonts w:ascii="Tahoma" w:hAnsi="Tahoma" w:cs="Tahoma"/>
          <w:b/>
          <w:color w:val="0070C0"/>
          <w:szCs w:val="22"/>
          <w:lang w:val="el-GR"/>
        </w:rPr>
        <w:fldChar w:fldCharType="separate"/>
      </w:r>
      <w:r w:rsidR="00EF5C19">
        <w:rPr>
          <w:rFonts w:ascii="Tahoma" w:hAnsi="Tahoma" w:cs="Tahoma"/>
          <w:b/>
          <w:color w:val="0070C0"/>
          <w:szCs w:val="22"/>
          <w:lang w:val="el-GR"/>
        </w:rPr>
        <w:t>2.2.7</w:t>
      </w:r>
      <w:r w:rsidR="0006318A" w:rsidRPr="006A107C">
        <w:rPr>
          <w:rFonts w:ascii="Tahoma" w:hAnsi="Tahoma" w:cs="Tahoma"/>
          <w:b/>
          <w:color w:val="0070C0"/>
          <w:szCs w:val="22"/>
          <w:lang w:val="el-GR"/>
        </w:rPr>
        <w:fldChar w:fldCharType="end"/>
      </w:r>
      <w:r w:rsidR="006A298C" w:rsidRPr="0033120F">
        <w:rPr>
          <w:rFonts w:ascii="Tahoma" w:hAnsi="Tahoma" w:cs="Tahoma"/>
          <w:b/>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EF5C19" w14:paraId="6DC6510A" w14:textId="77777777" w:rsidTr="008E009F">
        <w:trPr>
          <w:trHeight w:val="711"/>
        </w:trPr>
        <w:tc>
          <w:tcPr>
            <w:tcW w:w="675" w:type="dxa"/>
            <w:shd w:val="clear" w:color="auto" w:fill="D9D9D9"/>
          </w:tcPr>
          <w:p w14:paraId="2B2D5B62" w14:textId="77777777" w:rsidR="006A298C" w:rsidRPr="0033120F" w:rsidRDefault="00912C99" w:rsidP="006A298C">
            <w:pPr>
              <w:rPr>
                <w:rFonts w:ascii="Tahoma" w:hAnsi="Tahoma" w:cs="Tahoma"/>
                <w:b/>
                <w:szCs w:val="22"/>
                <w:lang w:val="el-GR"/>
              </w:rPr>
            </w:pPr>
            <w:r>
              <w:rPr>
                <w:rFonts w:ascii="Tahoma" w:hAnsi="Tahoma" w:cs="Tahoma"/>
                <w:b/>
                <w:szCs w:val="22"/>
                <w:lang w:val="en-US"/>
              </w:rPr>
              <w:t>5</w:t>
            </w:r>
            <w:r w:rsidR="006A298C" w:rsidRPr="0033120F">
              <w:rPr>
                <w:rFonts w:ascii="Tahoma" w:hAnsi="Tahoma" w:cs="Tahoma"/>
                <w:b/>
                <w:szCs w:val="22"/>
                <w:lang w:val="el-GR"/>
              </w:rPr>
              <w:t>.</w:t>
            </w:r>
          </w:p>
        </w:tc>
        <w:tc>
          <w:tcPr>
            <w:tcW w:w="9180" w:type="dxa"/>
            <w:shd w:val="clear" w:color="auto" w:fill="D9D9D9"/>
          </w:tcPr>
          <w:p w14:paraId="06178A6F" w14:textId="518668EE" w:rsidR="006A298C" w:rsidRPr="0033120F" w:rsidRDefault="006A298C" w:rsidP="006A298C">
            <w:pPr>
              <w:autoSpaceDE w:val="0"/>
              <w:autoSpaceDN w:val="0"/>
              <w:adjustRightInd w:val="0"/>
              <w:rPr>
                <w:rFonts w:ascii="Tahoma" w:hAnsi="Tahoma" w:cs="Tahoma"/>
                <w:b/>
                <w:szCs w:val="22"/>
                <w:lang w:val="el-GR"/>
              </w:rPr>
            </w:pPr>
            <w:r w:rsidRPr="0033120F">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33120F">
              <w:rPr>
                <w:rFonts w:ascii="Tahoma" w:hAnsi="Tahoma" w:cs="Tahoma"/>
                <w:b/>
                <w:szCs w:val="22"/>
                <w:lang w:val="el-GR"/>
              </w:rPr>
              <w:t xml:space="preserve">να εξασφαλίζουν την ποιότητα των παρεχόμενων υπηρεσιών </w:t>
            </w:r>
            <w:r w:rsidR="00A8142E" w:rsidRPr="0033120F">
              <w:rPr>
                <w:rFonts w:ascii="Tahoma" w:hAnsi="Tahoma" w:cs="Tahoma"/>
                <w:b/>
                <w:szCs w:val="22"/>
                <w:lang w:val="el-GR"/>
              </w:rPr>
              <w:t xml:space="preserve">σύμφωνα με την παρ. </w:t>
            </w:r>
            <w:r w:rsidR="0006318A" w:rsidRPr="006A107C">
              <w:rPr>
                <w:rFonts w:ascii="Tahoma" w:hAnsi="Tahoma" w:cs="Tahoma"/>
                <w:b/>
                <w:color w:val="0070C0"/>
                <w:szCs w:val="22"/>
                <w:lang w:val="el-GR"/>
              </w:rPr>
              <w:fldChar w:fldCharType="begin"/>
            </w:r>
            <w:r w:rsidR="0006318A" w:rsidRPr="006A107C">
              <w:rPr>
                <w:rFonts w:ascii="Tahoma" w:hAnsi="Tahoma" w:cs="Tahoma"/>
                <w:b/>
                <w:color w:val="0070C0"/>
                <w:szCs w:val="22"/>
                <w:lang w:val="el-GR"/>
              </w:rPr>
              <w:instrText xml:space="preserve"> REF _Ref479335705 \w \h </w:instrText>
            </w:r>
            <w:r w:rsidR="0006318A" w:rsidRPr="006A107C">
              <w:rPr>
                <w:rFonts w:ascii="Tahoma" w:hAnsi="Tahoma" w:cs="Tahoma"/>
                <w:b/>
                <w:color w:val="0070C0"/>
                <w:szCs w:val="22"/>
                <w:lang w:val="el-GR"/>
              </w:rPr>
            </w:r>
            <w:r w:rsidR="0006318A" w:rsidRPr="006A107C">
              <w:rPr>
                <w:rFonts w:ascii="Tahoma" w:hAnsi="Tahoma" w:cs="Tahoma"/>
                <w:b/>
                <w:color w:val="0070C0"/>
                <w:szCs w:val="22"/>
                <w:lang w:val="el-GR"/>
              </w:rPr>
              <w:fldChar w:fldCharType="separate"/>
            </w:r>
            <w:r w:rsidR="00EF5C19">
              <w:rPr>
                <w:rFonts w:ascii="Tahoma" w:hAnsi="Tahoma" w:cs="Tahoma"/>
                <w:b/>
                <w:color w:val="0070C0"/>
                <w:szCs w:val="22"/>
                <w:lang w:val="el-GR"/>
              </w:rPr>
              <w:t>2.2.7</w:t>
            </w:r>
            <w:r w:rsidR="0006318A" w:rsidRPr="006A107C">
              <w:rPr>
                <w:rFonts w:ascii="Tahoma" w:hAnsi="Tahoma" w:cs="Tahoma"/>
                <w:b/>
                <w:color w:val="0070C0"/>
                <w:szCs w:val="22"/>
                <w:lang w:val="el-GR"/>
              </w:rPr>
              <w:fldChar w:fldCharType="end"/>
            </w:r>
            <w:r w:rsidR="00F331EF" w:rsidRPr="006A107C">
              <w:rPr>
                <w:rFonts w:ascii="Tahoma" w:hAnsi="Tahoma" w:cs="Tahoma"/>
                <w:b/>
                <w:color w:val="0070C0"/>
                <w:szCs w:val="22"/>
                <w:lang w:val="el-GR"/>
              </w:rPr>
              <w:t xml:space="preserve"> </w:t>
            </w:r>
            <w:r w:rsidR="00A8142E" w:rsidRPr="0033120F">
              <w:rPr>
                <w:rFonts w:ascii="Tahoma" w:hAnsi="Tahoma" w:cs="Tahoma"/>
                <w:b/>
                <w:szCs w:val="22"/>
                <w:lang w:val="el-GR"/>
              </w:rPr>
              <w:t xml:space="preserve">της παρούσας. </w:t>
            </w:r>
          </w:p>
          <w:p w14:paraId="502670E8" w14:textId="77777777" w:rsidR="006A298C" w:rsidRPr="0033120F" w:rsidRDefault="006A298C" w:rsidP="006A298C">
            <w:pPr>
              <w:autoSpaceDE w:val="0"/>
              <w:autoSpaceDN w:val="0"/>
              <w:adjustRightInd w:val="0"/>
              <w:rPr>
                <w:rFonts w:ascii="Tahoma" w:hAnsi="Tahoma" w:cs="Tahoma"/>
                <w:szCs w:val="22"/>
                <w:lang w:val="el-GR" w:eastAsia="el-GR"/>
              </w:rPr>
            </w:pPr>
            <w:r w:rsidRPr="0033120F">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EF5C19" w14:paraId="4045120F" w14:textId="77777777" w:rsidTr="008E009F">
        <w:trPr>
          <w:trHeight w:val="1480"/>
        </w:trPr>
        <w:tc>
          <w:tcPr>
            <w:tcW w:w="675" w:type="dxa"/>
          </w:tcPr>
          <w:p w14:paraId="6C1FE7E3" w14:textId="77777777" w:rsidR="006A298C" w:rsidRPr="0033120F" w:rsidRDefault="00912C99" w:rsidP="006A298C">
            <w:pPr>
              <w:rPr>
                <w:rFonts w:ascii="Tahoma" w:hAnsi="Tahoma" w:cs="Tahoma"/>
                <w:szCs w:val="22"/>
                <w:lang w:val="el-GR"/>
              </w:rPr>
            </w:pPr>
            <w:r>
              <w:rPr>
                <w:rFonts w:ascii="Tahoma" w:hAnsi="Tahoma" w:cs="Tahoma"/>
                <w:szCs w:val="22"/>
                <w:lang w:val="en-US"/>
              </w:rPr>
              <w:t>5</w:t>
            </w:r>
            <w:r w:rsidR="006A298C" w:rsidRPr="0033120F">
              <w:rPr>
                <w:rFonts w:ascii="Tahoma" w:hAnsi="Tahoma" w:cs="Tahoma"/>
                <w:szCs w:val="22"/>
                <w:lang w:val="el-GR"/>
              </w:rPr>
              <w:t>.1</w:t>
            </w:r>
          </w:p>
        </w:tc>
        <w:tc>
          <w:tcPr>
            <w:tcW w:w="9180" w:type="dxa"/>
          </w:tcPr>
          <w:p w14:paraId="1F0FE807" w14:textId="77777777" w:rsidR="006A298C" w:rsidRPr="0033120F" w:rsidRDefault="006A298C" w:rsidP="006A298C">
            <w:pPr>
              <w:widowControl w:val="0"/>
              <w:suppressAutoHyphens w:val="0"/>
              <w:rPr>
                <w:rFonts w:ascii="Tahoma" w:hAnsi="Tahoma" w:cs="Tahoma"/>
                <w:sz w:val="20"/>
                <w:szCs w:val="22"/>
                <w:lang w:val="el-GR" w:eastAsia="el-GR"/>
              </w:rPr>
            </w:pPr>
            <w:r w:rsidRPr="0033120F">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33120F">
              <w:rPr>
                <w:rFonts w:ascii="Tahoma" w:hAnsi="Tahoma" w:cs="Tahoma"/>
                <w:sz w:val="20"/>
                <w:szCs w:val="20"/>
                <w:lang w:val="el-GR" w:eastAsia="en-US"/>
              </w:rPr>
              <w:t>.</w:t>
            </w:r>
          </w:p>
        </w:tc>
      </w:tr>
    </w:tbl>
    <w:p w14:paraId="34D2A829" w14:textId="77777777" w:rsidR="006A298C" w:rsidRPr="0033120F" w:rsidRDefault="006A298C">
      <w:pPr>
        <w:rPr>
          <w:rFonts w:ascii="Tahoma" w:hAnsi="Tahoma" w:cs="Tahoma"/>
          <w:lang w:val="el-GR"/>
        </w:rPr>
      </w:pPr>
    </w:p>
    <w:p w14:paraId="1089F727" w14:textId="77777777" w:rsidR="00842C8C" w:rsidRPr="0033120F" w:rsidRDefault="00180C9E" w:rsidP="00842C8C">
      <w:pPr>
        <w:rPr>
          <w:rFonts w:ascii="Tahoma" w:hAnsi="Tahoma" w:cs="Tahoma"/>
          <w:b/>
          <w:bCs/>
          <w:lang w:val="el-GR"/>
        </w:rPr>
      </w:pPr>
      <w:r w:rsidRPr="0033120F">
        <w:rPr>
          <w:rFonts w:ascii="Tahoma" w:hAnsi="Tahoma" w:cs="Tahoma"/>
          <w:b/>
          <w:bCs/>
          <w:lang w:val="el-GR"/>
        </w:rPr>
        <w:t>Β.</w:t>
      </w:r>
      <w:r w:rsidR="00610A0E" w:rsidRPr="0033120F">
        <w:rPr>
          <w:rFonts w:ascii="Tahoma" w:hAnsi="Tahoma" w:cs="Tahoma"/>
          <w:b/>
          <w:bCs/>
          <w:lang w:val="el-GR"/>
        </w:rPr>
        <w:t>6</w:t>
      </w:r>
      <w:r w:rsidRPr="0033120F">
        <w:rPr>
          <w:rFonts w:ascii="Tahoma" w:hAnsi="Tahoma" w:cs="Tahoma"/>
          <w:b/>
          <w:bCs/>
          <w:lang w:val="el-GR"/>
        </w:rPr>
        <w:t>.</w:t>
      </w:r>
      <w:r w:rsidR="00842C8C" w:rsidRPr="0033120F">
        <w:rPr>
          <w:rFonts w:ascii="Tahoma" w:hAnsi="Tahoma" w:cs="Tahoma"/>
          <w:b/>
          <w:bCs/>
          <w:lang w:val="el-GR"/>
        </w:rPr>
        <w:t xml:space="preserve"> </w:t>
      </w:r>
      <w:r w:rsidR="006A298C" w:rsidRPr="0033120F">
        <w:rPr>
          <w:rFonts w:ascii="Tahoma" w:hAnsi="Tahoma" w:cs="Tahoma"/>
          <w:b/>
          <w:bCs/>
          <w:lang w:val="el-GR"/>
        </w:rPr>
        <w:t>Για την απόδειξη της νόμιμης σύστασης και εκπροσώπησης:</w:t>
      </w:r>
    </w:p>
    <w:p w14:paraId="17DB46DF" w14:textId="77777777" w:rsidR="00842C8C" w:rsidRPr="0033120F" w:rsidRDefault="00842C8C" w:rsidP="00842C8C">
      <w:pPr>
        <w:rPr>
          <w:rFonts w:ascii="Tahoma" w:hAnsi="Tahoma" w:cs="Tahoma"/>
          <w:bCs/>
          <w:lang w:val="el-GR"/>
        </w:rPr>
      </w:pPr>
      <w:r w:rsidRPr="0033120F">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23A9939" w14:textId="77777777" w:rsidR="00842C8C" w:rsidRPr="0033120F" w:rsidRDefault="00842C8C" w:rsidP="00842C8C">
      <w:pPr>
        <w:rPr>
          <w:rFonts w:ascii="Tahoma" w:hAnsi="Tahoma" w:cs="Tahoma"/>
          <w:bCs/>
          <w:lang w:val="el-GR"/>
        </w:rPr>
      </w:pPr>
      <w:r w:rsidRPr="0033120F">
        <w:rPr>
          <w:rFonts w:ascii="Tahoma" w:hAnsi="Tahoma" w:cs="Tahoma"/>
          <w:bCs/>
          <w:lang w:val="el-GR"/>
        </w:rPr>
        <w:t>Ειδικότερα για τους ημεδαπούς οικονομικούς φορείς προσκομίζονται:</w:t>
      </w:r>
    </w:p>
    <w:p w14:paraId="2D151319"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i) για την απόδειξη της νόμιμης εκπροσώπησης, </w:t>
      </w:r>
      <w:r w:rsidRPr="0033120F">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1C8A756F"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ii) Για την απόδειξη της νόμιμης σύστασης και των μεταβολών </w:t>
      </w:r>
      <w:r w:rsidRPr="0033120F">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06C7E484" w14:textId="77777777" w:rsidR="00842C8C" w:rsidRPr="0033120F" w:rsidRDefault="00842C8C" w:rsidP="00842C8C">
      <w:pPr>
        <w:rPr>
          <w:rFonts w:ascii="Tahoma" w:hAnsi="Tahoma" w:cs="Tahoma"/>
          <w:bCs/>
          <w:lang w:val="el-GR"/>
        </w:rPr>
      </w:pPr>
      <w:r w:rsidRPr="0033120F">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D96507A" w14:textId="77777777" w:rsidR="00842C8C" w:rsidRPr="0033120F" w:rsidRDefault="00842C8C" w:rsidP="00842C8C">
      <w:pPr>
        <w:rPr>
          <w:rFonts w:ascii="Tahoma" w:hAnsi="Tahoma" w:cs="Tahoma"/>
          <w:bCs/>
          <w:lang w:val="el-GR"/>
        </w:rPr>
      </w:pPr>
      <w:r w:rsidRPr="0033120F">
        <w:rPr>
          <w:rFonts w:ascii="Tahoma" w:hAnsi="Tahoma" w:cs="Tahoma"/>
          <w:bCs/>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sidRPr="0033120F">
        <w:rPr>
          <w:rFonts w:ascii="Tahoma" w:hAnsi="Tahoma" w:cs="Tahoma"/>
          <w:bCs/>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A9A3ED2" w14:textId="77777777" w:rsidR="00842C8C" w:rsidRPr="0033120F" w:rsidRDefault="00842C8C" w:rsidP="00842C8C">
      <w:pPr>
        <w:rPr>
          <w:rFonts w:ascii="Tahoma" w:hAnsi="Tahoma" w:cs="Tahoma"/>
          <w:bCs/>
          <w:lang w:val="el-GR"/>
        </w:rPr>
      </w:pPr>
      <w:r w:rsidRPr="0033120F">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A68EAB7" w14:textId="77777777" w:rsidR="00842C8C" w:rsidRPr="0033120F" w:rsidRDefault="00842C8C" w:rsidP="00842C8C">
      <w:pPr>
        <w:rPr>
          <w:rFonts w:ascii="Tahoma" w:hAnsi="Tahoma" w:cs="Tahoma"/>
          <w:bCs/>
          <w:lang w:val="el-GR"/>
        </w:rPr>
      </w:pPr>
      <w:r w:rsidRPr="0033120F">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6011B96" w14:textId="77777777" w:rsidR="006245F8" w:rsidRPr="0033120F" w:rsidRDefault="00842C8C" w:rsidP="00842C8C">
      <w:pPr>
        <w:rPr>
          <w:rFonts w:ascii="Tahoma" w:hAnsi="Tahoma" w:cs="Tahoma"/>
          <w:bCs/>
          <w:lang w:val="el-GR"/>
        </w:rPr>
      </w:pPr>
      <w:r w:rsidRPr="0033120F">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38C30AB"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Β.7. </w:t>
      </w:r>
      <w:r w:rsidRPr="0033120F">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433EE88" w14:textId="77777777" w:rsidR="00842C8C" w:rsidRPr="0033120F" w:rsidRDefault="00842C8C" w:rsidP="00842C8C">
      <w:pPr>
        <w:rPr>
          <w:rFonts w:ascii="Tahoma" w:hAnsi="Tahoma" w:cs="Tahoma"/>
          <w:bCs/>
          <w:lang w:val="el-GR"/>
        </w:rPr>
      </w:pPr>
      <w:r w:rsidRPr="0033120F">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752AC26" w14:textId="77777777" w:rsidR="00842C8C" w:rsidRPr="0033120F" w:rsidRDefault="00842C8C" w:rsidP="00842C8C">
      <w:pPr>
        <w:rPr>
          <w:rFonts w:ascii="Tahoma" w:hAnsi="Tahoma" w:cs="Tahoma"/>
          <w:bCs/>
          <w:lang w:val="el-GR"/>
        </w:rPr>
      </w:pPr>
      <w:r w:rsidRPr="0033120F">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9A3185A" w14:textId="77777777" w:rsidR="00842C8C" w:rsidRPr="0033120F" w:rsidRDefault="00842C8C" w:rsidP="00842C8C">
      <w:pPr>
        <w:rPr>
          <w:rFonts w:ascii="Tahoma" w:hAnsi="Tahoma" w:cs="Tahoma"/>
          <w:bCs/>
          <w:lang w:val="el-GR"/>
        </w:rPr>
      </w:pPr>
      <w:r w:rsidRPr="0033120F">
        <w:rPr>
          <w:rFonts w:ascii="Tahoma" w:hAnsi="Tahoma" w:cs="Tahoma"/>
          <w:bCs/>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40EA19EC" w14:textId="77777777" w:rsidR="00842C8C" w:rsidRPr="0033120F" w:rsidRDefault="00842C8C" w:rsidP="00842C8C">
      <w:pPr>
        <w:rPr>
          <w:rFonts w:ascii="Tahoma" w:hAnsi="Tahoma" w:cs="Tahoma"/>
          <w:bCs/>
          <w:lang w:val="el-GR"/>
        </w:rPr>
      </w:pPr>
      <w:r w:rsidRPr="0033120F">
        <w:rPr>
          <w:rFonts w:ascii="Tahoma" w:hAnsi="Tahoma" w:cs="Tahoma"/>
          <w:b/>
          <w:bCs/>
          <w:lang w:val="el-GR"/>
        </w:rPr>
        <w:t xml:space="preserve">Β.8. </w:t>
      </w:r>
      <w:r w:rsidRPr="0033120F">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FF15BC8" w14:textId="77777777" w:rsidR="00A8142E" w:rsidRPr="0033120F" w:rsidRDefault="006A298C" w:rsidP="006A298C">
      <w:pPr>
        <w:rPr>
          <w:rFonts w:ascii="Tahoma" w:hAnsi="Tahoma" w:cs="Tahoma"/>
          <w:szCs w:val="22"/>
          <w:lang w:val="el-GR"/>
        </w:rPr>
      </w:pPr>
      <w:r w:rsidRPr="0033120F">
        <w:rPr>
          <w:rFonts w:ascii="Tahoma" w:hAnsi="Tahoma" w:cs="Tahoma"/>
          <w:szCs w:val="22"/>
          <w:lang w:val="el-GR"/>
        </w:rPr>
        <w:t>Επιπλέον υποβάλλεται συμφωνητικό μεταξύ των μελών της Ένωσης με το οποίο</w:t>
      </w:r>
      <w:r w:rsidR="00A8142E" w:rsidRPr="0033120F">
        <w:rPr>
          <w:rFonts w:ascii="Tahoma" w:hAnsi="Tahoma" w:cs="Tahoma"/>
          <w:szCs w:val="22"/>
          <w:lang w:val="el-GR"/>
        </w:rPr>
        <w:t>:</w:t>
      </w:r>
    </w:p>
    <w:p w14:paraId="195AFAD3" w14:textId="77777777" w:rsidR="006A298C" w:rsidRPr="0033120F" w:rsidRDefault="006A298C" w:rsidP="006A298C">
      <w:pPr>
        <w:rPr>
          <w:rFonts w:ascii="Tahoma" w:hAnsi="Tahoma" w:cs="Tahoma"/>
          <w:szCs w:val="22"/>
          <w:lang w:val="el-GR"/>
        </w:rPr>
      </w:pPr>
      <w:r w:rsidRPr="0033120F">
        <w:rPr>
          <w:rFonts w:ascii="Tahoma" w:hAnsi="Tahoma" w:cs="Tahoma"/>
          <w:szCs w:val="22"/>
          <w:lang w:val="el-GR"/>
        </w:rPr>
        <w:t xml:space="preserve">α) συστήνεται η Ένωση β) αναγράφεται </w:t>
      </w:r>
      <w:r w:rsidR="00A8142E" w:rsidRPr="0033120F">
        <w:rPr>
          <w:rFonts w:ascii="Tahoma" w:hAnsi="Tahoma" w:cs="Tahoma"/>
          <w:szCs w:val="22"/>
          <w:lang w:val="el-GR"/>
        </w:rPr>
        <w:t>και</w:t>
      </w:r>
      <w:r w:rsidRPr="0033120F">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2552B2C" w14:textId="077A16CD" w:rsidR="006A298C" w:rsidRPr="0033120F" w:rsidRDefault="00842C8C" w:rsidP="00842C8C">
      <w:pPr>
        <w:rPr>
          <w:rFonts w:ascii="Tahoma" w:hAnsi="Tahoma" w:cs="Tahoma"/>
          <w:bCs/>
          <w:lang w:val="el-GR"/>
        </w:rPr>
      </w:pPr>
      <w:r w:rsidRPr="0033120F">
        <w:rPr>
          <w:rFonts w:ascii="Tahoma" w:hAnsi="Tahoma" w:cs="Tahoma"/>
          <w:b/>
          <w:bCs/>
          <w:lang w:val="el-GR"/>
        </w:rPr>
        <w:t xml:space="preserve">Β.9. </w:t>
      </w:r>
      <w:r w:rsidRPr="0033120F">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sidRPr="00F74354">
        <w:rPr>
          <w:rFonts w:ascii="Tahoma" w:hAnsi="Tahoma" w:cs="Tahoma"/>
          <w:bCs/>
          <w:color w:val="0070C0"/>
          <w:lang w:val="el-GR"/>
        </w:rPr>
        <w:fldChar w:fldCharType="begin"/>
      </w:r>
      <w:r w:rsidR="00F331EF" w:rsidRPr="00F74354">
        <w:rPr>
          <w:rFonts w:ascii="Tahoma" w:hAnsi="Tahoma" w:cs="Tahoma"/>
          <w:bCs/>
          <w:color w:val="0070C0"/>
          <w:lang w:val="el-GR"/>
        </w:rPr>
        <w:instrText xml:space="preserve"> REF _Ref89772351 \w \h </w:instrText>
      </w:r>
      <w:r w:rsidR="00F331EF" w:rsidRPr="00F74354">
        <w:rPr>
          <w:rFonts w:ascii="Tahoma" w:hAnsi="Tahoma" w:cs="Tahoma"/>
          <w:bCs/>
          <w:color w:val="0070C0"/>
          <w:lang w:val="el-GR"/>
        </w:rPr>
      </w:r>
      <w:r w:rsidR="00F331EF" w:rsidRPr="00F74354">
        <w:rPr>
          <w:rFonts w:ascii="Tahoma" w:hAnsi="Tahoma" w:cs="Tahoma"/>
          <w:bCs/>
          <w:color w:val="0070C0"/>
          <w:lang w:val="el-GR"/>
        </w:rPr>
        <w:fldChar w:fldCharType="separate"/>
      </w:r>
      <w:r w:rsidR="00EF5C19">
        <w:rPr>
          <w:rFonts w:ascii="Tahoma" w:hAnsi="Tahoma" w:cs="Tahoma"/>
          <w:bCs/>
          <w:color w:val="0070C0"/>
          <w:lang w:val="el-GR"/>
        </w:rPr>
        <w:t>2.2.8</w:t>
      </w:r>
      <w:r w:rsidR="00F331EF" w:rsidRPr="00F74354">
        <w:rPr>
          <w:rFonts w:ascii="Tahoma" w:hAnsi="Tahoma" w:cs="Tahoma"/>
          <w:bCs/>
          <w:color w:val="0070C0"/>
          <w:lang w:val="el-GR"/>
        </w:rPr>
        <w:fldChar w:fldCharType="end"/>
      </w:r>
      <w:r w:rsidRPr="0033120F">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33120F">
        <w:rPr>
          <w:rFonts w:ascii="Tahoma" w:hAnsi="Tahoma" w:cs="Tahoma"/>
          <w:bCs/>
          <w:lang w:val="el-GR"/>
        </w:rPr>
        <w:lastRenderedPageBreak/>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CF41FF">
        <w:rPr>
          <w:rFonts w:ascii="Tahoma" w:hAnsi="Tahoma" w:cs="Tahoma"/>
          <w:bCs/>
          <w:lang w:val="el-GR"/>
        </w:rPr>
        <w:t>Σύμβασης</w:t>
      </w:r>
      <w:r w:rsidRPr="0033120F">
        <w:rPr>
          <w:rFonts w:ascii="Tahoma" w:hAnsi="Tahoma" w:cs="Tahoma"/>
          <w:bCs/>
          <w:lang w:val="el-GR"/>
        </w:rPr>
        <w:t>.</w:t>
      </w:r>
    </w:p>
    <w:p w14:paraId="28660B81" w14:textId="77777777" w:rsidR="00842C8C" w:rsidRPr="0033120F" w:rsidRDefault="00842C8C" w:rsidP="00842C8C">
      <w:pPr>
        <w:rPr>
          <w:rFonts w:ascii="Tahoma" w:hAnsi="Tahoma" w:cs="Tahoma"/>
          <w:bCs/>
          <w:lang w:val="el-GR"/>
        </w:rPr>
      </w:pPr>
      <w:r w:rsidRPr="0033120F">
        <w:rPr>
          <w:rFonts w:ascii="Tahoma" w:hAnsi="Tahoma" w:cs="Tahoma"/>
          <w:bCs/>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245F8" w:rsidRPr="0033120F">
        <w:rPr>
          <w:rFonts w:ascii="Tahoma" w:hAnsi="Tahoma" w:cs="Tahoma"/>
          <w:bCs/>
          <w:lang w:val="el-GR"/>
        </w:rPr>
        <w:t>σύμβασης</w:t>
      </w:r>
      <w:r w:rsidRPr="0033120F">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6245F8" w:rsidRPr="0033120F">
        <w:rPr>
          <w:rFonts w:ascii="Tahoma" w:hAnsi="Tahoma" w:cs="Tahoma"/>
          <w:bCs/>
          <w:lang w:val="el-GR"/>
        </w:rPr>
        <w:t>σύμβασης</w:t>
      </w:r>
      <w:r w:rsidR="002269E7" w:rsidRPr="0033120F">
        <w:rPr>
          <w:rFonts w:ascii="Tahoma" w:hAnsi="Tahoma" w:cs="Tahoma"/>
          <w:bCs/>
          <w:lang w:val="el-GR"/>
        </w:rPr>
        <w:t xml:space="preserve"> </w:t>
      </w:r>
      <w:r w:rsidRPr="0033120F">
        <w:rPr>
          <w:rFonts w:ascii="Tahoma" w:hAnsi="Tahoma" w:cs="Tahoma"/>
          <w:bCs/>
          <w:lang w:val="el-GR"/>
        </w:rPr>
        <w:t xml:space="preserve">και ο διαγωνιζόμενος  ότι θα κάνει χρήση αυτών σε περίπτωση που του ανατεθεί η </w:t>
      </w:r>
      <w:r w:rsidR="006245F8" w:rsidRPr="0033120F">
        <w:rPr>
          <w:rFonts w:ascii="Tahoma" w:hAnsi="Tahoma" w:cs="Tahoma"/>
          <w:bCs/>
          <w:lang w:val="el-GR"/>
        </w:rPr>
        <w:t>σύμβαση</w:t>
      </w:r>
      <w:r w:rsidRPr="0033120F">
        <w:rPr>
          <w:rFonts w:ascii="Tahoma" w:hAnsi="Tahoma" w:cs="Tahoma"/>
          <w:bCs/>
          <w:lang w:val="el-GR"/>
        </w:rPr>
        <w:t xml:space="preserve">. </w:t>
      </w:r>
      <w:r w:rsidR="002269E7" w:rsidRPr="0033120F">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6245F8" w:rsidRPr="0033120F">
        <w:rPr>
          <w:rFonts w:ascii="Tahoma" w:hAnsi="Tahoma" w:cs="Tahoma"/>
          <w:bCs/>
          <w:lang w:val="el-GR"/>
        </w:rPr>
        <w:t>σύμβασης</w:t>
      </w:r>
      <w:r w:rsidR="002269E7" w:rsidRPr="0033120F">
        <w:rPr>
          <w:rFonts w:ascii="Tahoma" w:hAnsi="Tahoma" w:cs="Tahoma"/>
          <w:bCs/>
          <w:lang w:val="el-GR"/>
        </w:rPr>
        <w:t>.</w:t>
      </w:r>
    </w:p>
    <w:p w14:paraId="6DD42981" w14:textId="77777777" w:rsidR="002269E7" w:rsidRPr="0033120F" w:rsidRDefault="002269E7" w:rsidP="00842C8C">
      <w:pPr>
        <w:rPr>
          <w:rFonts w:ascii="Tahoma" w:hAnsi="Tahoma" w:cs="Tahoma"/>
          <w:bCs/>
          <w:lang w:val="el-GR"/>
        </w:rPr>
      </w:pPr>
      <w:r w:rsidRPr="0033120F">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6245F8" w:rsidRPr="0033120F">
        <w:rPr>
          <w:rFonts w:ascii="Tahoma" w:hAnsi="Tahoma" w:cs="Tahoma"/>
          <w:bCs/>
          <w:lang w:val="el-GR"/>
        </w:rPr>
        <w:t>το τμήμα της σύμβασης που θα εκτελέσει</w:t>
      </w:r>
      <w:r w:rsidRPr="0033120F">
        <w:rPr>
          <w:rFonts w:ascii="Tahoma" w:hAnsi="Tahoma" w:cs="Tahoma"/>
          <w:bCs/>
          <w:lang w:val="el-GR"/>
        </w:rPr>
        <w:t>.</w:t>
      </w:r>
    </w:p>
    <w:p w14:paraId="7F492B4D" w14:textId="77777777" w:rsidR="00842C8C" w:rsidRPr="0033120F" w:rsidRDefault="00842C8C" w:rsidP="00842C8C">
      <w:pPr>
        <w:rPr>
          <w:rFonts w:ascii="Tahoma" w:hAnsi="Tahoma" w:cs="Tahoma"/>
          <w:b/>
          <w:bCs/>
          <w:lang w:val="el-GR"/>
        </w:rPr>
      </w:pPr>
      <w:r w:rsidRPr="0033120F">
        <w:rPr>
          <w:rFonts w:ascii="Tahoma" w:hAnsi="Tahoma" w:cs="Tahoma"/>
          <w:b/>
          <w:bCs/>
          <w:lang w:val="el-GR"/>
        </w:rPr>
        <w:t xml:space="preserve">Β.10. </w:t>
      </w:r>
      <w:r w:rsidRPr="0033120F">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6245F8" w:rsidRPr="0033120F">
        <w:rPr>
          <w:rFonts w:ascii="Tahoma" w:hAnsi="Tahoma" w:cs="Tahoma"/>
          <w:bCs/>
          <w:lang w:val="el-GR"/>
        </w:rPr>
        <w:t>της σύμβασης το οποίο</w:t>
      </w:r>
      <w:r w:rsidRPr="0033120F">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350F297A" w14:textId="77777777" w:rsidR="00842C8C" w:rsidRPr="0033120F" w:rsidRDefault="00842C8C" w:rsidP="00842C8C">
      <w:pPr>
        <w:rPr>
          <w:rFonts w:ascii="Tahoma" w:hAnsi="Tahoma" w:cs="Tahoma"/>
          <w:b/>
          <w:bCs/>
          <w:lang w:val="el-GR"/>
        </w:rPr>
      </w:pPr>
      <w:r w:rsidRPr="0033120F">
        <w:rPr>
          <w:rFonts w:ascii="Tahoma" w:hAnsi="Tahoma" w:cs="Tahoma"/>
          <w:b/>
          <w:bCs/>
          <w:lang w:val="el-GR"/>
        </w:rPr>
        <w:t>Β.11. Επισημαίνεται ότι γίνονται αποδεκτές:</w:t>
      </w:r>
    </w:p>
    <w:p w14:paraId="21B6F494" w14:textId="77777777" w:rsidR="00842C8C" w:rsidRPr="0033120F" w:rsidRDefault="00842C8C">
      <w:pPr>
        <w:pStyle w:val="afb"/>
        <w:numPr>
          <w:ilvl w:val="0"/>
          <w:numId w:val="18"/>
        </w:numPr>
        <w:spacing w:after="120"/>
        <w:ind w:left="714" w:hanging="357"/>
        <w:contextualSpacing w:val="0"/>
        <w:rPr>
          <w:rFonts w:cs="Tahoma"/>
          <w:lang w:val="el-GR"/>
        </w:rPr>
      </w:pPr>
      <w:r w:rsidRPr="0033120F">
        <w:rPr>
          <w:rFonts w:cs="Tahoma"/>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2D1A1A5" w14:textId="77777777" w:rsidR="007A6A3F" w:rsidRPr="0033120F" w:rsidRDefault="00842C8C">
      <w:pPr>
        <w:pStyle w:val="afb"/>
        <w:numPr>
          <w:ilvl w:val="0"/>
          <w:numId w:val="18"/>
        </w:numPr>
        <w:spacing w:after="120"/>
        <w:ind w:left="714" w:hanging="357"/>
        <w:contextualSpacing w:val="0"/>
        <w:rPr>
          <w:rFonts w:cs="Tahoma"/>
          <w:color w:val="000000"/>
          <w:lang w:val="el-GR"/>
        </w:rPr>
      </w:pPr>
      <w:r w:rsidRPr="0033120F">
        <w:rPr>
          <w:rFonts w:cs="Tahoma"/>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81" w:name="msgfield"/>
      <w:bookmarkStart w:id="182" w:name="preformat"/>
      <w:bookmarkEnd w:id="181"/>
      <w:bookmarkEnd w:id="182"/>
    </w:p>
    <w:p w14:paraId="3F32DC2E" w14:textId="77777777" w:rsidR="00180C9E" w:rsidRPr="0033120F" w:rsidRDefault="00180C9E" w:rsidP="001B57A7">
      <w:pPr>
        <w:pStyle w:val="20"/>
      </w:pPr>
      <w:r w:rsidRPr="0033120F">
        <w:tab/>
      </w:r>
      <w:bookmarkStart w:id="183" w:name="_Toc89934395"/>
      <w:bookmarkStart w:id="184" w:name="_Toc89942134"/>
      <w:bookmarkStart w:id="185" w:name="_Toc125113548"/>
      <w:r w:rsidRPr="0033120F">
        <w:t>Κριτήρια Ανάθεσης</w:t>
      </w:r>
      <w:bookmarkEnd w:id="183"/>
      <w:bookmarkEnd w:id="184"/>
      <w:bookmarkEnd w:id="185"/>
    </w:p>
    <w:p w14:paraId="1D35B51F" w14:textId="77777777" w:rsidR="00180C9E" w:rsidRPr="0033120F" w:rsidRDefault="00180C9E" w:rsidP="00EA72C1">
      <w:pPr>
        <w:pStyle w:val="3"/>
      </w:pPr>
      <w:bookmarkStart w:id="186" w:name="_Ref33447926"/>
      <w:bookmarkStart w:id="187" w:name="_Ref33540269"/>
      <w:bookmarkStart w:id="188" w:name="_Toc125113549"/>
      <w:bookmarkStart w:id="189" w:name="_Ref89774611"/>
      <w:bookmarkStart w:id="190" w:name="_Toc89934396"/>
      <w:bookmarkStart w:id="191" w:name="_Toc89942135"/>
      <w:r w:rsidRPr="0033120F">
        <w:t>Κριτήριο ανάθεσης</w:t>
      </w:r>
      <w:bookmarkEnd w:id="186"/>
      <w:bookmarkEnd w:id="187"/>
      <w:bookmarkEnd w:id="188"/>
      <w:r w:rsidR="00842C8C" w:rsidRPr="0033120F">
        <w:t xml:space="preserve"> </w:t>
      </w:r>
      <w:bookmarkEnd w:id="189"/>
      <w:bookmarkEnd w:id="190"/>
      <w:bookmarkEnd w:id="191"/>
    </w:p>
    <w:p w14:paraId="307219AA" w14:textId="77777777" w:rsidR="009C1789" w:rsidRDefault="009C1789" w:rsidP="00783EE0">
      <w:pPr>
        <w:rPr>
          <w:rFonts w:ascii="Tahoma" w:hAnsi="Tahoma" w:cs="Tahoma"/>
          <w:lang w:val="el-GR"/>
        </w:rPr>
      </w:pPr>
      <w:bookmarkStart w:id="192" w:name="_Ref33447928"/>
      <w:bookmarkStart w:id="193" w:name="_Ref479081306"/>
      <w:r w:rsidRPr="009C1789">
        <w:rPr>
          <w:rFonts w:ascii="Tahoma" w:hAnsi="Tahoma" w:cs="Tahoma"/>
          <w:lang w:val="el-GR"/>
        </w:rPr>
        <w:t>Κριτήριο ανάθεσης της παρούσας, είναι η πλέον συμφέρουσα προσφορά αποκλειστικά και μόνο βάσει ποιοτικών κριτηρίων (σταθερή τιμή), Ν. 4412/2016, Άρθρο 86, Παράγραφος 7.</w:t>
      </w:r>
    </w:p>
    <w:p w14:paraId="244F5977" w14:textId="77777777" w:rsidR="009C1789" w:rsidRDefault="009C1789" w:rsidP="00783EE0">
      <w:pPr>
        <w:rPr>
          <w:rFonts w:ascii="Tahoma" w:hAnsi="Tahoma" w:cs="Tahoma"/>
          <w:lang w:val="el-GR"/>
        </w:rPr>
      </w:pPr>
      <w:r>
        <w:rPr>
          <w:rFonts w:ascii="Tahoma" w:hAnsi="Tahoma" w:cs="Tahoma"/>
          <w:lang w:val="el-GR"/>
        </w:rPr>
        <w:t>Τα κριτήρια βαθμολόγησης της Τεχνικής Προσφοράς είναι τα εξής:</w:t>
      </w:r>
    </w:p>
    <w:tbl>
      <w:tblPr>
        <w:tblW w:w="5000" w:type="pct"/>
        <w:tblCellMar>
          <w:left w:w="57" w:type="dxa"/>
          <w:right w:w="57" w:type="dxa"/>
        </w:tblCellMar>
        <w:tblLook w:val="0000" w:firstRow="0" w:lastRow="0" w:firstColumn="0" w:lastColumn="0" w:noHBand="0" w:noVBand="0"/>
      </w:tblPr>
      <w:tblGrid>
        <w:gridCol w:w="1163"/>
        <w:gridCol w:w="5908"/>
        <w:gridCol w:w="2557"/>
      </w:tblGrid>
      <w:tr w:rsidR="006E0747" w:rsidRPr="0033120F" w14:paraId="34F45239" w14:textId="77777777" w:rsidTr="006E0747">
        <w:trPr>
          <w:trHeight w:val="646"/>
          <w:tblHeader/>
        </w:trPr>
        <w:tc>
          <w:tcPr>
            <w:tcW w:w="604" w:type="pct"/>
            <w:tcBorders>
              <w:top w:val="single" w:sz="4" w:space="0" w:color="000000"/>
              <w:left w:val="single" w:sz="4" w:space="0" w:color="000000"/>
              <w:bottom w:val="single" w:sz="4" w:space="0" w:color="000000"/>
            </w:tcBorders>
            <w:shd w:val="clear" w:color="auto" w:fill="D5DCE4" w:themeFill="text2" w:themeFillTint="33"/>
            <w:vAlign w:val="center"/>
          </w:tcPr>
          <w:p w14:paraId="1327E161" w14:textId="77777777" w:rsidR="006E0747" w:rsidRPr="0033120F" w:rsidRDefault="006E0747" w:rsidP="0085522F">
            <w:pPr>
              <w:keepNext/>
              <w:spacing w:before="60" w:after="60"/>
              <w:jc w:val="center"/>
              <w:rPr>
                <w:rFonts w:ascii="Tahoma" w:hAnsi="Tahoma" w:cs="Tahoma"/>
                <w:b/>
                <w:lang w:val="el-GR"/>
              </w:rPr>
            </w:pPr>
            <w:r w:rsidRPr="0033120F">
              <w:rPr>
                <w:rFonts w:ascii="Tahoma" w:hAnsi="Tahoma" w:cs="Tahoma"/>
                <w:b/>
                <w:lang w:val="el-GR"/>
              </w:rPr>
              <w:t>Α/Α</w:t>
            </w:r>
          </w:p>
        </w:tc>
        <w:tc>
          <w:tcPr>
            <w:tcW w:w="3068" w:type="pct"/>
            <w:tcBorders>
              <w:top w:val="single" w:sz="4" w:space="0" w:color="000000"/>
              <w:left w:val="single" w:sz="4" w:space="0" w:color="000000"/>
              <w:bottom w:val="single" w:sz="4" w:space="0" w:color="000000"/>
            </w:tcBorders>
            <w:shd w:val="clear" w:color="auto" w:fill="D5DCE4" w:themeFill="text2" w:themeFillTint="33"/>
            <w:vAlign w:val="center"/>
          </w:tcPr>
          <w:p w14:paraId="7BFE1416" w14:textId="77777777" w:rsidR="006E0747" w:rsidRPr="0033120F" w:rsidRDefault="006E0747" w:rsidP="0085522F">
            <w:pPr>
              <w:keepNext/>
              <w:spacing w:before="60" w:after="60"/>
              <w:jc w:val="center"/>
              <w:rPr>
                <w:rFonts w:ascii="Tahoma" w:hAnsi="Tahoma" w:cs="Tahoma"/>
                <w:b/>
                <w:lang w:val="el-GR"/>
              </w:rPr>
            </w:pPr>
            <w:r w:rsidRPr="0033120F">
              <w:rPr>
                <w:rFonts w:ascii="Tahoma" w:hAnsi="Tahoma" w:cs="Tahoma"/>
                <w:b/>
                <w:lang w:val="el-GR"/>
              </w:rPr>
              <w:t>ΚΡΙΤΗΡΙΟ</w:t>
            </w:r>
          </w:p>
        </w:tc>
        <w:tc>
          <w:tcPr>
            <w:tcW w:w="132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5D5585A1" w14:textId="77777777" w:rsidR="006E0747" w:rsidRPr="0033120F" w:rsidRDefault="006E0747" w:rsidP="0085522F">
            <w:pPr>
              <w:keepNext/>
              <w:spacing w:before="60" w:after="60"/>
              <w:ind w:left="-57" w:right="-53"/>
              <w:jc w:val="center"/>
              <w:rPr>
                <w:rFonts w:ascii="Tahoma" w:hAnsi="Tahoma" w:cs="Tahoma"/>
                <w:lang w:val="el-GR"/>
              </w:rPr>
            </w:pPr>
            <w:r w:rsidRPr="0033120F">
              <w:rPr>
                <w:rFonts w:ascii="Tahoma" w:hAnsi="Tahoma" w:cs="Tahoma"/>
                <w:b/>
                <w:lang w:val="el-GR"/>
              </w:rPr>
              <w:t>ΣΥΝΤΕΛΕΣΤΗΣ ΒΑΡΥΤΗΤΑΣ (σi)</w:t>
            </w:r>
          </w:p>
        </w:tc>
      </w:tr>
      <w:tr w:rsidR="006E0747" w:rsidRPr="0033120F" w14:paraId="7C620038"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1C031B4B" w14:textId="77777777" w:rsidR="006E0747" w:rsidRPr="0033120F" w:rsidRDefault="006E0747" w:rsidP="0085522F">
            <w:pPr>
              <w:spacing w:before="60" w:after="60"/>
              <w:jc w:val="center"/>
              <w:rPr>
                <w:rFonts w:ascii="Tahoma" w:hAnsi="Tahoma" w:cs="Tahoma"/>
                <w:b/>
                <w:lang w:val="el-GR"/>
              </w:rPr>
            </w:pPr>
            <w:r w:rsidRPr="0033120F">
              <w:rPr>
                <w:rFonts w:ascii="Tahoma" w:hAnsi="Tahoma" w:cs="Tahoma"/>
                <w:b/>
                <w:lang w:val="el-GR"/>
              </w:rPr>
              <w:t>Κ1</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3E3AC3C5" w14:textId="77777777" w:rsidR="006E0747" w:rsidRPr="0033120F" w:rsidRDefault="006E0747" w:rsidP="0085522F">
            <w:pPr>
              <w:snapToGrid w:val="0"/>
              <w:spacing w:before="60" w:after="60"/>
              <w:jc w:val="left"/>
              <w:rPr>
                <w:rFonts w:ascii="Tahoma" w:hAnsi="Tahoma" w:cs="Tahoma"/>
                <w:lang w:val="el-GR"/>
              </w:rPr>
            </w:pPr>
            <w:r w:rsidRPr="0033120F">
              <w:rPr>
                <w:rFonts w:ascii="Tahoma" w:hAnsi="Tahoma" w:cs="Tahoma"/>
                <w:szCs w:val="22"/>
                <w:lang w:val="el-GR"/>
              </w:rPr>
              <w:t>Κατανόηση περιβάλλοντος και ειδικών απαιτήσεων του Έργου</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6F7526E5" w14:textId="77777777" w:rsidR="006E0747" w:rsidRPr="0033120F" w:rsidRDefault="006E0747" w:rsidP="0085522F">
            <w:pPr>
              <w:snapToGrid w:val="0"/>
              <w:spacing w:before="60" w:after="60"/>
              <w:jc w:val="center"/>
              <w:rPr>
                <w:rFonts w:ascii="Tahoma" w:hAnsi="Tahoma" w:cs="Tahoma"/>
                <w:szCs w:val="22"/>
                <w:lang w:val="el-GR"/>
              </w:rPr>
            </w:pPr>
            <w:r w:rsidRPr="0033120F">
              <w:rPr>
                <w:rFonts w:ascii="Tahoma" w:hAnsi="Tahoma" w:cs="Tahoma"/>
                <w:szCs w:val="22"/>
                <w:lang w:val="el-GR"/>
              </w:rPr>
              <w:t>2</w:t>
            </w:r>
            <w:r>
              <w:rPr>
                <w:rFonts w:ascii="Tahoma" w:hAnsi="Tahoma" w:cs="Tahoma"/>
                <w:szCs w:val="22"/>
                <w:lang w:val="el-GR"/>
              </w:rPr>
              <w:t>5</w:t>
            </w:r>
            <w:r w:rsidRPr="0033120F">
              <w:rPr>
                <w:rFonts w:ascii="Tahoma" w:hAnsi="Tahoma" w:cs="Tahoma"/>
                <w:szCs w:val="22"/>
                <w:lang w:val="el-GR"/>
              </w:rPr>
              <w:t>%</w:t>
            </w:r>
          </w:p>
        </w:tc>
      </w:tr>
      <w:tr w:rsidR="006E0747" w:rsidRPr="0033120F" w14:paraId="6A6653BE"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56AF6D3D" w14:textId="77777777" w:rsidR="006E0747" w:rsidRPr="00315156" w:rsidRDefault="006E0747" w:rsidP="0085522F">
            <w:pPr>
              <w:spacing w:before="60" w:after="60"/>
              <w:jc w:val="center"/>
              <w:rPr>
                <w:rFonts w:ascii="Tahoma" w:hAnsi="Tahoma" w:cs="Tahoma"/>
                <w:b/>
                <w:lang w:val="el-GR"/>
              </w:rPr>
            </w:pPr>
            <w:r w:rsidRPr="00315156">
              <w:rPr>
                <w:rFonts w:ascii="Tahoma" w:hAnsi="Tahoma" w:cs="Tahoma"/>
                <w:b/>
                <w:lang w:val="el-GR"/>
              </w:rPr>
              <w:t>Κ2</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22FE919B" w14:textId="77777777" w:rsidR="006E0747" w:rsidRPr="00315156" w:rsidRDefault="006E0747" w:rsidP="007475ED">
            <w:pPr>
              <w:snapToGrid w:val="0"/>
              <w:spacing w:before="60" w:after="60"/>
              <w:jc w:val="left"/>
              <w:rPr>
                <w:rFonts w:ascii="Tahoma" w:hAnsi="Tahoma" w:cs="Tahoma"/>
                <w:iCs/>
                <w:sz w:val="20"/>
                <w:szCs w:val="20"/>
                <w:lang w:val="el-GR"/>
              </w:rPr>
            </w:pPr>
            <w:r w:rsidRPr="00315156">
              <w:rPr>
                <w:rFonts w:ascii="Tahoma" w:hAnsi="Tahoma" w:cs="Tahoma"/>
                <w:szCs w:val="22"/>
                <w:lang w:val="el-GR" w:eastAsia="el-GR"/>
              </w:rPr>
              <w:t xml:space="preserve">Μεθοδολογία υλοποίησης Έργου </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1B24B5FC" w14:textId="77777777" w:rsidR="006E0747" w:rsidRPr="0033120F" w:rsidRDefault="006E0747" w:rsidP="0085522F">
            <w:pPr>
              <w:snapToGrid w:val="0"/>
              <w:spacing w:before="60" w:after="60"/>
              <w:jc w:val="center"/>
              <w:rPr>
                <w:rFonts w:ascii="Tahoma" w:hAnsi="Tahoma" w:cs="Tahoma"/>
                <w:szCs w:val="22"/>
                <w:lang w:val="el-GR"/>
              </w:rPr>
            </w:pPr>
            <w:r w:rsidRPr="0033120F">
              <w:rPr>
                <w:rFonts w:ascii="Tahoma" w:hAnsi="Tahoma" w:cs="Tahoma"/>
                <w:szCs w:val="22"/>
                <w:lang w:val="el-GR"/>
              </w:rPr>
              <w:t>30%</w:t>
            </w:r>
          </w:p>
        </w:tc>
      </w:tr>
      <w:tr w:rsidR="006E0747" w:rsidRPr="0033120F" w14:paraId="468C9BFF"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72A7A000" w14:textId="77777777" w:rsidR="006E0747" w:rsidRPr="00315156" w:rsidRDefault="006E0747" w:rsidP="0085522F">
            <w:pPr>
              <w:spacing w:before="60" w:after="60"/>
              <w:jc w:val="center"/>
              <w:rPr>
                <w:rFonts w:ascii="Tahoma" w:hAnsi="Tahoma" w:cs="Tahoma"/>
                <w:b/>
                <w:lang w:val="el-GR"/>
              </w:rPr>
            </w:pPr>
            <w:r w:rsidRPr="00315156">
              <w:rPr>
                <w:rFonts w:ascii="Tahoma" w:hAnsi="Tahoma" w:cs="Tahoma"/>
                <w:b/>
                <w:lang w:val="el-GR"/>
              </w:rPr>
              <w:t>Κ3</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23B20322" w14:textId="77777777" w:rsidR="006E0747" w:rsidRPr="00315156" w:rsidRDefault="006E0747" w:rsidP="0085522F">
            <w:pPr>
              <w:snapToGrid w:val="0"/>
              <w:spacing w:before="60" w:after="60"/>
              <w:jc w:val="left"/>
              <w:rPr>
                <w:rFonts w:ascii="Tahoma" w:hAnsi="Tahoma" w:cs="Tahoma"/>
                <w:lang w:val="el-GR"/>
              </w:rPr>
            </w:pPr>
            <w:r w:rsidRPr="00315156">
              <w:rPr>
                <w:rFonts w:ascii="Tahoma" w:hAnsi="Tahoma" w:cs="Tahoma"/>
                <w:szCs w:val="22"/>
                <w:lang w:val="el-GR" w:eastAsia="el-GR"/>
              </w:rPr>
              <w:t xml:space="preserve">Οργάνωση </w:t>
            </w:r>
            <w:r w:rsidR="0091264D" w:rsidRPr="00315156">
              <w:rPr>
                <w:rFonts w:ascii="Tahoma" w:hAnsi="Tahoma" w:cs="Tahoma"/>
                <w:szCs w:val="22"/>
                <w:lang w:val="el-GR" w:eastAsia="el-GR"/>
              </w:rPr>
              <w:t>και ανάλυση πακέτων εργασίας, δραστηριοτήτων και παραδοτέων</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7F2EEED0" w14:textId="77777777" w:rsidR="006E0747" w:rsidRPr="0033120F" w:rsidRDefault="006E0747" w:rsidP="0085522F">
            <w:pPr>
              <w:snapToGrid w:val="0"/>
              <w:spacing w:before="60" w:after="60"/>
              <w:jc w:val="center"/>
              <w:rPr>
                <w:rFonts w:ascii="Tahoma" w:hAnsi="Tahoma" w:cs="Tahoma"/>
                <w:szCs w:val="22"/>
                <w:lang w:val="el-GR"/>
              </w:rPr>
            </w:pPr>
            <w:r w:rsidRPr="0033120F">
              <w:rPr>
                <w:rFonts w:ascii="Tahoma" w:hAnsi="Tahoma" w:cs="Tahoma"/>
                <w:szCs w:val="22"/>
                <w:lang w:val="el-GR"/>
              </w:rPr>
              <w:t>1</w:t>
            </w:r>
            <w:r>
              <w:rPr>
                <w:rFonts w:ascii="Tahoma" w:hAnsi="Tahoma" w:cs="Tahoma"/>
                <w:szCs w:val="22"/>
                <w:lang w:val="el-GR"/>
              </w:rPr>
              <w:t>5</w:t>
            </w:r>
            <w:r w:rsidRPr="0033120F">
              <w:rPr>
                <w:rFonts w:ascii="Tahoma" w:hAnsi="Tahoma" w:cs="Tahoma"/>
                <w:szCs w:val="22"/>
                <w:lang w:val="el-GR"/>
              </w:rPr>
              <w:t>%</w:t>
            </w:r>
          </w:p>
        </w:tc>
      </w:tr>
      <w:tr w:rsidR="006E0747" w:rsidRPr="0033120F" w14:paraId="50F214B5"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1B4957FC" w14:textId="77777777" w:rsidR="006E0747" w:rsidRPr="0033120F" w:rsidRDefault="006E0747" w:rsidP="0085522F">
            <w:pPr>
              <w:spacing w:before="60" w:after="60"/>
              <w:jc w:val="center"/>
              <w:rPr>
                <w:rFonts w:ascii="Tahoma" w:hAnsi="Tahoma" w:cs="Tahoma"/>
                <w:b/>
                <w:lang w:val="el-GR"/>
              </w:rPr>
            </w:pPr>
            <w:r w:rsidRPr="0033120F">
              <w:rPr>
                <w:rFonts w:ascii="Tahoma" w:hAnsi="Tahoma" w:cs="Tahoma"/>
                <w:b/>
                <w:lang w:val="el-GR"/>
              </w:rPr>
              <w:lastRenderedPageBreak/>
              <w:t>Κ4</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67C129EC" w14:textId="77777777" w:rsidR="006E0747" w:rsidRPr="0033120F" w:rsidRDefault="006E0747" w:rsidP="0085522F">
            <w:pPr>
              <w:snapToGrid w:val="0"/>
              <w:spacing w:before="60" w:after="60"/>
              <w:jc w:val="left"/>
              <w:rPr>
                <w:rFonts w:ascii="Tahoma" w:hAnsi="Tahoma" w:cs="Tahoma"/>
                <w:lang w:val="el-GR"/>
              </w:rPr>
            </w:pPr>
            <w:r w:rsidRPr="0033120F">
              <w:rPr>
                <w:rFonts w:ascii="Tahoma" w:hAnsi="Tahoma" w:cs="Tahoma"/>
                <w:szCs w:val="22"/>
                <w:lang w:val="el-GR" w:eastAsia="el-GR"/>
              </w:rPr>
              <w:t>Οργάνωση, διοίκηση και λειτουργία Ομάδας Έργου</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78723898" w14:textId="77777777" w:rsidR="006E0747" w:rsidRPr="0033120F" w:rsidRDefault="006E0747" w:rsidP="0085522F">
            <w:pPr>
              <w:snapToGrid w:val="0"/>
              <w:spacing w:before="60" w:after="60"/>
              <w:jc w:val="center"/>
              <w:rPr>
                <w:rFonts w:ascii="Tahoma" w:hAnsi="Tahoma" w:cs="Tahoma"/>
                <w:szCs w:val="22"/>
                <w:lang w:val="el-GR"/>
              </w:rPr>
            </w:pPr>
            <w:r w:rsidRPr="0033120F">
              <w:rPr>
                <w:rFonts w:ascii="Tahoma" w:hAnsi="Tahoma" w:cs="Tahoma"/>
                <w:szCs w:val="22"/>
                <w:lang w:val="el-GR"/>
              </w:rPr>
              <w:t>20%</w:t>
            </w:r>
          </w:p>
        </w:tc>
      </w:tr>
      <w:tr w:rsidR="006E0747" w:rsidRPr="0033120F" w14:paraId="3051DBD9" w14:textId="77777777" w:rsidTr="006E0747">
        <w:tc>
          <w:tcPr>
            <w:tcW w:w="604" w:type="pct"/>
            <w:tcBorders>
              <w:top w:val="single" w:sz="4" w:space="0" w:color="000000"/>
              <w:left w:val="single" w:sz="4" w:space="0" w:color="000000"/>
              <w:bottom w:val="single" w:sz="4" w:space="0" w:color="000000"/>
            </w:tcBorders>
            <w:shd w:val="clear" w:color="auto" w:fill="auto"/>
            <w:vAlign w:val="center"/>
          </w:tcPr>
          <w:p w14:paraId="72113666" w14:textId="77777777" w:rsidR="006E0747" w:rsidRPr="0033120F" w:rsidRDefault="006E0747" w:rsidP="0085522F">
            <w:pPr>
              <w:spacing w:before="60" w:after="60"/>
              <w:jc w:val="center"/>
              <w:rPr>
                <w:rFonts w:ascii="Tahoma" w:hAnsi="Tahoma" w:cs="Tahoma"/>
                <w:b/>
                <w:lang w:val="el-GR"/>
              </w:rPr>
            </w:pPr>
            <w:r w:rsidRPr="0033120F">
              <w:rPr>
                <w:rFonts w:ascii="Tahoma" w:hAnsi="Tahoma" w:cs="Tahoma"/>
                <w:b/>
                <w:lang w:val="el-GR"/>
              </w:rPr>
              <w:t>Κ5</w:t>
            </w:r>
          </w:p>
        </w:tc>
        <w:tc>
          <w:tcPr>
            <w:tcW w:w="3068" w:type="pct"/>
            <w:tcBorders>
              <w:top w:val="single" w:sz="4" w:space="0" w:color="auto"/>
              <w:left w:val="single" w:sz="4" w:space="0" w:color="auto"/>
              <w:bottom w:val="single" w:sz="4" w:space="0" w:color="auto"/>
              <w:right w:val="single" w:sz="4" w:space="0" w:color="auto"/>
            </w:tcBorders>
            <w:shd w:val="clear" w:color="auto" w:fill="auto"/>
            <w:vAlign w:val="center"/>
          </w:tcPr>
          <w:p w14:paraId="1960CE4F" w14:textId="77777777" w:rsidR="006E0747" w:rsidRPr="0033120F" w:rsidRDefault="006E0747" w:rsidP="0085522F">
            <w:pPr>
              <w:snapToGrid w:val="0"/>
              <w:spacing w:before="60" w:after="60"/>
              <w:jc w:val="left"/>
              <w:rPr>
                <w:rFonts w:ascii="Tahoma" w:hAnsi="Tahoma" w:cs="Tahoma"/>
                <w:lang w:val="el-GR"/>
              </w:rPr>
            </w:pPr>
            <w:r w:rsidRPr="00E741FF">
              <w:rPr>
                <w:rFonts w:ascii="Tahoma" w:hAnsi="Tahoma" w:cs="Tahoma"/>
                <w:szCs w:val="22"/>
                <w:lang w:val="el-GR" w:eastAsia="el-GR"/>
              </w:rPr>
              <w:t>Διαδικασίες και μηχανισμοί επικοινωνίας εμπλεκομένων μερών</w:t>
            </w:r>
          </w:p>
        </w:tc>
        <w:tc>
          <w:tcPr>
            <w:tcW w:w="1328" w:type="pct"/>
            <w:tcBorders>
              <w:top w:val="single" w:sz="4" w:space="0" w:color="auto"/>
              <w:left w:val="single" w:sz="4" w:space="0" w:color="auto"/>
              <w:bottom w:val="single" w:sz="4" w:space="0" w:color="auto"/>
              <w:right w:val="single" w:sz="4" w:space="0" w:color="auto"/>
            </w:tcBorders>
            <w:shd w:val="clear" w:color="auto" w:fill="auto"/>
            <w:vAlign w:val="center"/>
          </w:tcPr>
          <w:p w14:paraId="31D76BDD" w14:textId="77777777" w:rsidR="006E0747" w:rsidRPr="0033120F" w:rsidRDefault="006E0747" w:rsidP="0085522F">
            <w:pPr>
              <w:snapToGrid w:val="0"/>
              <w:spacing w:before="60" w:after="60"/>
              <w:jc w:val="center"/>
              <w:rPr>
                <w:rFonts w:ascii="Tahoma" w:hAnsi="Tahoma" w:cs="Tahoma"/>
                <w:szCs w:val="22"/>
                <w:lang w:val="el-GR"/>
              </w:rPr>
            </w:pPr>
            <w:r>
              <w:rPr>
                <w:rFonts w:ascii="Tahoma" w:hAnsi="Tahoma" w:cs="Tahoma"/>
                <w:szCs w:val="22"/>
                <w:lang w:val="el-GR"/>
              </w:rPr>
              <w:t>1</w:t>
            </w:r>
            <w:r w:rsidRPr="0033120F">
              <w:rPr>
                <w:rFonts w:ascii="Tahoma" w:hAnsi="Tahoma" w:cs="Tahoma"/>
                <w:szCs w:val="22"/>
                <w:lang w:val="el-GR"/>
              </w:rPr>
              <w:t>0%</w:t>
            </w:r>
          </w:p>
        </w:tc>
      </w:tr>
      <w:tr w:rsidR="006E0747" w:rsidRPr="0033120F" w14:paraId="56FF2C00" w14:textId="77777777" w:rsidTr="006E0747">
        <w:tc>
          <w:tcPr>
            <w:tcW w:w="3672" w:type="pct"/>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4F6BD026" w14:textId="77777777" w:rsidR="006E0747" w:rsidRPr="0033120F" w:rsidRDefault="006E0747" w:rsidP="0085522F">
            <w:pPr>
              <w:spacing w:before="120"/>
              <w:jc w:val="center"/>
              <w:rPr>
                <w:rFonts w:ascii="Tahoma" w:hAnsi="Tahoma" w:cs="Tahoma"/>
                <w:b/>
                <w:lang w:val="el-GR"/>
              </w:rPr>
            </w:pPr>
            <w:r w:rsidRPr="0033120F">
              <w:rPr>
                <w:rFonts w:ascii="Tahoma" w:hAnsi="Tahoma" w:cs="Tahoma"/>
                <w:b/>
                <w:lang w:val="el-GR"/>
              </w:rPr>
              <w:t>ΑΘΡΟΙΣΜΑ ΣΥΝΟΛΟΥ ΣΥΝΤΕΛΕΣΤΩΝ ΒΑΡΥΤΗΤΑΣ</w:t>
            </w:r>
          </w:p>
        </w:tc>
        <w:tc>
          <w:tcPr>
            <w:tcW w:w="1328" w:type="pct"/>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61D241C" w14:textId="77777777" w:rsidR="006E0747" w:rsidRPr="0033120F" w:rsidRDefault="006E0747" w:rsidP="0085522F">
            <w:pPr>
              <w:spacing w:before="120"/>
              <w:jc w:val="center"/>
              <w:rPr>
                <w:rFonts w:ascii="Tahoma" w:hAnsi="Tahoma" w:cs="Tahoma"/>
                <w:b/>
                <w:bCs/>
                <w:lang w:val="el-GR"/>
              </w:rPr>
            </w:pPr>
            <w:r w:rsidRPr="0033120F">
              <w:rPr>
                <w:rFonts w:ascii="Tahoma" w:hAnsi="Tahoma" w:cs="Tahoma"/>
                <w:b/>
                <w:bCs/>
                <w:lang w:val="el-GR"/>
              </w:rPr>
              <w:t>100%</w:t>
            </w:r>
          </w:p>
        </w:tc>
      </w:tr>
    </w:tbl>
    <w:p w14:paraId="1647D026" w14:textId="77777777" w:rsidR="00DB036A" w:rsidRPr="0033120F" w:rsidRDefault="00DB036A" w:rsidP="0085522F">
      <w:pPr>
        <w:spacing w:before="120"/>
        <w:rPr>
          <w:rFonts w:ascii="Tahoma" w:hAnsi="Tahoma" w:cs="Tahoma"/>
          <w:lang w:val="el-GR"/>
        </w:rPr>
      </w:pPr>
    </w:p>
    <w:p w14:paraId="5C08F49B" w14:textId="77777777" w:rsidR="00DB036A" w:rsidRPr="0033120F" w:rsidRDefault="00DB036A" w:rsidP="00CC4550">
      <w:pPr>
        <w:pStyle w:val="afe"/>
        <w:keepNext/>
        <w:rPr>
          <w:rFonts w:ascii="Tahoma" w:hAnsi="Tahoma" w:cs="Tahoma"/>
          <w:b/>
          <w:szCs w:val="22"/>
          <w:lang w:val="el-GR"/>
        </w:rPr>
      </w:pPr>
      <w:r w:rsidRPr="0033120F">
        <w:rPr>
          <w:rFonts w:ascii="Tahoma" w:hAnsi="Tahoma" w:cs="Tahoma"/>
          <w:b/>
          <w:szCs w:val="22"/>
          <w:lang w:val="el-GR"/>
        </w:rPr>
        <w:t>Επεξήγηση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783"/>
      </w:tblGrid>
      <w:tr w:rsidR="00DB036A" w:rsidRPr="00EF5C19" w14:paraId="2FACF429" w14:textId="77777777" w:rsidTr="00601C50">
        <w:trPr>
          <w:trHeight w:val="315"/>
        </w:trPr>
        <w:tc>
          <w:tcPr>
            <w:tcW w:w="439" w:type="pct"/>
            <w:shd w:val="clear" w:color="auto" w:fill="auto"/>
          </w:tcPr>
          <w:p w14:paraId="5E9CBDFE" w14:textId="77777777" w:rsidR="00DB036A" w:rsidRPr="0033120F" w:rsidRDefault="00DD4CCB" w:rsidP="00601C50">
            <w:pPr>
              <w:spacing w:after="0"/>
              <w:rPr>
                <w:rFonts w:ascii="Tahoma" w:hAnsi="Tahoma" w:cs="Tahoma"/>
                <w:b/>
                <w:szCs w:val="22"/>
                <w:lang w:val="el-GR" w:eastAsia="el-GR"/>
              </w:rPr>
            </w:pPr>
            <w:r w:rsidRPr="0033120F">
              <w:rPr>
                <w:rFonts w:ascii="Tahoma" w:hAnsi="Tahoma" w:cs="Tahoma"/>
                <w:b/>
                <w:szCs w:val="22"/>
                <w:lang w:val="el-GR" w:eastAsia="el-GR"/>
              </w:rPr>
              <w:t>Κ</w:t>
            </w:r>
            <w:r w:rsidR="00DB036A" w:rsidRPr="0033120F">
              <w:rPr>
                <w:rFonts w:ascii="Tahoma" w:hAnsi="Tahoma" w:cs="Tahoma"/>
                <w:b/>
                <w:szCs w:val="22"/>
                <w:lang w:val="el-GR" w:eastAsia="el-GR"/>
              </w:rPr>
              <w:t>1</w:t>
            </w:r>
          </w:p>
        </w:tc>
        <w:tc>
          <w:tcPr>
            <w:tcW w:w="4561" w:type="pct"/>
            <w:shd w:val="clear" w:color="auto" w:fill="auto"/>
            <w:vAlign w:val="center"/>
          </w:tcPr>
          <w:p w14:paraId="3E319164" w14:textId="77777777" w:rsidR="00DB036A" w:rsidRPr="0033120F" w:rsidRDefault="00DB036A" w:rsidP="00601C50">
            <w:pPr>
              <w:rPr>
                <w:rFonts w:ascii="Tahoma" w:hAnsi="Tahoma" w:cs="Tahoma"/>
                <w:b/>
                <w:szCs w:val="22"/>
                <w:lang w:val="el-GR" w:eastAsia="el-GR"/>
              </w:rPr>
            </w:pPr>
            <w:r w:rsidRPr="0033120F">
              <w:rPr>
                <w:rFonts w:ascii="Tahoma" w:hAnsi="Tahoma" w:cs="Tahoma"/>
                <w:b/>
                <w:szCs w:val="22"/>
                <w:lang w:val="el-GR" w:eastAsia="el-GR"/>
              </w:rPr>
              <w:t>Κατανόηση περιβάλλοντος και ειδικών απαιτήσεων του Έργου</w:t>
            </w:r>
          </w:p>
          <w:p w14:paraId="0EA3742F" w14:textId="77777777" w:rsidR="00DB036A" w:rsidRPr="0033120F" w:rsidRDefault="00DB036A" w:rsidP="00601C50">
            <w:pPr>
              <w:rPr>
                <w:rFonts w:ascii="Tahoma" w:hAnsi="Tahoma" w:cs="Tahoma"/>
                <w:b/>
                <w:szCs w:val="22"/>
                <w:lang w:val="el-GR" w:eastAsia="el-GR"/>
              </w:rPr>
            </w:pPr>
            <w:r w:rsidRPr="0033120F">
              <w:rPr>
                <w:rFonts w:ascii="Tahoma" w:hAnsi="Tahoma" w:cs="Tahoma"/>
                <w:szCs w:val="22"/>
                <w:lang w:val="el-GR" w:eastAsia="el-GR"/>
              </w:rPr>
              <w:t xml:space="preserve">Για την αξιολόγηση του συγκεκριμένου κριτηρίου θα ληφθούν υπόψη η κατανόηση του υποψηφίου Αναδόχου του περιβάλλοντος του έργου, των εμπλεκομένων μερών, των σκοπών και των στόχων του, των κινδύνων καθώς και των παραγόντων που δύνανται να συμβάλλουν στην επιτυχή εκτέλεση του έργου. </w:t>
            </w:r>
          </w:p>
        </w:tc>
      </w:tr>
      <w:tr w:rsidR="0091264D" w:rsidRPr="00EF5C19" w14:paraId="32D07001" w14:textId="77777777" w:rsidTr="00601C50">
        <w:trPr>
          <w:trHeight w:val="315"/>
        </w:trPr>
        <w:tc>
          <w:tcPr>
            <w:tcW w:w="439" w:type="pct"/>
            <w:shd w:val="clear" w:color="auto" w:fill="auto"/>
          </w:tcPr>
          <w:p w14:paraId="191F8E81" w14:textId="77777777" w:rsidR="00DB036A" w:rsidRPr="0091264D" w:rsidRDefault="00DD4CCB" w:rsidP="00601C50">
            <w:pPr>
              <w:pStyle w:val="afb"/>
              <w:spacing w:after="0"/>
              <w:ind w:left="0"/>
              <w:rPr>
                <w:rFonts w:cs="Tahoma"/>
                <w:b/>
                <w:szCs w:val="22"/>
                <w:lang w:val="el-GR" w:eastAsia="el-GR"/>
              </w:rPr>
            </w:pPr>
            <w:r w:rsidRPr="0091264D">
              <w:rPr>
                <w:rFonts w:cs="Tahoma"/>
                <w:b/>
                <w:szCs w:val="22"/>
                <w:lang w:val="el-GR" w:eastAsia="el-GR"/>
              </w:rPr>
              <w:t>Κ</w:t>
            </w:r>
            <w:r w:rsidR="00DB036A" w:rsidRPr="0091264D">
              <w:rPr>
                <w:rFonts w:cs="Tahoma"/>
                <w:b/>
                <w:szCs w:val="22"/>
                <w:lang w:val="el-GR" w:eastAsia="el-GR"/>
              </w:rPr>
              <w:t>2</w:t>
            </w:r>
          </w:p>
        </w:tc>
        <w:tc>
          <w:tcPr>
            <w:tcW w:w="4561" w:type="pct"/>
            <w:shd w:val="clear" w:color="auto" w:fill="auto"/>
            <w:vAlign w:val="center"/>
          </w:tcPr>
          <w:p w14:paraId="6AAABAE2" w14:textId="77777777" w:rsidR="00DB036A" w:rsidRPr="004672D3" w:rsidRDefault="00DB036A" w:rsidP="006E0747">
            <w:pPr>
              <w:spacing w:after="0"/>
              <w:rPr>
                <w:rFonts w:cs="Tahoma"/>
                <w:szCs w:val="22"/>
                <w:lang w:val="el-GR" w:eastAsia="el-GR"/>
              </w:rPr>
            </w:pPr>
            <w:r w:rsidRPr="004672D3">
              <w:rPr>
                <w:rFonts w:ascii="Tahoma" w:hAnsi="Tahoma" w:cs="Tahoma"/>
                <w:b/>
                <w:szCs w:val="22"/>
                <w:lang w:val="el-GR" w:eastAsia="el-GR"/>
              </w:rPr>
              <w:t xml:space="preserve">Μεθοδολογία υλοποίησης Έργου </w:t>
            </w:r>
            <w:r w:rsidRPr="004672D3">
              <w:rPr>
                <w:rFonts w:ascii="Tahoma" w:hAnsi="Tahoma" w:cs="Tahoma"/>
                <w:szCs w:val="22"/>
                <w:lang w:val="el-GR" w:eastAsia="el-GR"/>
              </w:rPr>
              <w:t>Για την αξιολόγηση του συγκεκριμένου κριτηρίου θα ληφθούν υπόψη</w:t>
            </w:r>
            <w:r w:rsidR="006E0747" w:rsidRPr="004672D3">
              <w:rPr>
                <w:rFonts w:ascii="Tahoma" w:hAnsi="Tahoma" w:cs="Tahoma"/>
                <w:szCs w:val="22"/>
                <w:lang w:val="el-GR" w:eastAsia="el-GR"/>
              </w:rPr>
              <w:t xml:space="preserve"> η μεθοδολογική προσέγγιση της υλοποίησης του έργου και η κάλυψη των απαιτήσεων του μέρους του παραρτήματος Ι της παρούσας σύμφωνα με την αναλυτική περιγραφή των εργασιών του που θα υποβάλει ο υποψήφιος ανάδοχος. Θα εξεταστεί ιδίως η καταλληλότητα και η αποτελεσματικότητα της μεθοδολογίας υλοποίησης που θα εφαρμόσει ο υποψήφιος σε όλα τα στάδια εκτέλεσης του έργου, καθώς και η τεκμηρίωση της εφαρμοσιμότητας των προτεινόμενων λύσεων.</w:t>
            </w:r>
          </w:p>
        </w:tc>
      </w:tr>
      <w:tr w:rsidR="0091264D" w:rsidRPr="00EF5C19" w14:paraId="5FEC0E5D" w14:textId="77777777" w:rsidTr="00601C50">
        <w:trPr>
          <w:trHeight w:val="315"/>
        </w:trPr>
        <w:tc>
          <w:tcPr>
            <w:tcW w:w="439" w:type="pct"/>
            <w:shd w:val="clear" w:color="auto" w:fill="auto"/>
          </w:tcPr>
          <w:p w14:paraId="0165B287" w14:textId="77777777" w:rsidR="00DB036A" w:rsidRPr="0091264D" w:rsidRDefault="00DD4CCB" w:rsidP="00601C50">
            <w:pPr>
              <w:pStyle w:val="afb"/>
              <w:spacing w:after="0"/>
              <w:ind w:left="0"/>
              <w:rPr>
                <w:rFonts w:cs="Tahoma"/>
                <w:b/>
                <w:szCs w:val="22"/>
                <w:lang w:val="el-GR" w:eastAsia="el-GR"/>
              </w:rPr>
            </w:pPr>
            <w:r w:rsidRPr="0091264D">
              <w:rPr>
                <w:rFonts w:cs="Tahoma"/>
                <w:b/>
                <w:szCs w:val="22"/>
                <w:lang w:val="el-GR" w:eastAsia="el-GR"/>
              </w:rPr>
              <w:t>Κ</w:t>
            </w:r>
            <w:r w:rsidR="00DB036A" w:rsidRPr="0091264D">
              <w:rPr>
                <w:rFonts w:cs="Tahoma"/>
                <w:b/>
                <w:szCs w:val="22"/>
                <w:lang w:val="el-GR" w:eastAsia="el-GR"/>
              </w:rPr>
              <w:t>3</w:t>
            </w:r>
          </w:p>
        </w:tc>
        <w:tc>
          <w:tcPr>
            <w:tcW w:w="4561" w:type="pct"/>
            <w:shd w:val="clear" w:color="auto" w:fill="auto"/>
            <w:vAlign w:val="center"/>
            <w:hideMark/>
          </w:tcPr>
          <w:p w14:paraId="357EA88E" w14:textId="77777777" w:rsidR="00DB036A" w:rsidRPr="004672D3" w:rsidRDefault="00DB036A" w:rsidP="00601C50">
            <w:pPr>
              <w:spacing w:after="0"/>
              <w:rPr>
                <w:rFonts w:ascii="Tahoma" w:hAnsi="Tahoma" w:cs="Tahoma"/>
                <w:b/>
                <w:szCs w:val="22"/>
                <w:lang w:val="el-GR" w:eastAsia="el-GR"/>
              </w:rPr>
            </w:pPr>
            <w:r w:rsidRPr="004672D3">
              <w:rPr>
                <w:rFonts w:ascii="Tahoma" w:hAnsi="Tahoma" w:cs="Tahoma"/>
                <w:b/>
                <w:szCs w:val="22"/>
                <w:lang w:val="el-GR" w:eastAsia="el-GR"/>
              </w:rPr>
              <w:t>Οργάνωση παραδοτέων και χρονοπρογραμματισμός παρεχόμενων υπηρεσιών</w:t>
            </w:r>
          </w:p>
          <w:p w14:paraId="57151C50" w14:textId="77777777" w:rsidR="00DB036A" w:rsidRPr="004672D3" w:rsidRDefault="00DB036A" w:rsidP="00584FEE">
            <w:pPr>
              <w:pStyle w:val="afb"/>
              <w:spacing w:after="0"/>
              <w:rPr>
                <w:rFonts w:cs="Tahoma"/>
                <w:szCs w:val="22"/>
                <w:lang w:val="el-GR" w:eastAsia="el-GR"/>
              </w:rPr>
            </w:pPr>
            <w:r w:rsidRPr="004672D3">
              <w:rPr>
                <w:rFonts w:cs="Tahoma"/>
                <w:szCs w:val="22"/>
                <w:lang w:val="el-GR" w:eastAsia="el-GR"/>
              </w:rPr>
              <w:t>Για την αξιολόγηση του συγκεκριμένου κριτηρίου θα ληφθούν υπόψη</w:t>
            </w:r>
            <w:r w:rsidR="0091264D" w:rsidRPr="004672D3">
              <w:rPr>
                <w:rFonts w:cs="Tahoma"/>
                <w:szCs w:val="22"/>
                <w:lang w:val="el-GR" w:eastAsia="el-GR"/>
              </w:rPr>
              <w:t xml:space="preserve"> η πληρότητα και η επάρκεια τους ανάλυσης του αντικειμένου τους σύμβασης σε πακέτα εργασιών και επιμέρους εργασίες και η σύνδεση των εργασιών με το αντικείμενο τους σύμβασης. Επιπλέον, θα εκτιμηθεί ο χρονοπρογραμματισμός των επιμέρους εργασιών, καθώς και ο τρόπος οργάνωσης των παραδοτέων και η αντιστοίχισή τους σε εργασίες και σε πακέτα εργασιών.</w:t>
            </w:r>
          </w:p>
        </w:tc>
      </w:tr>
      <w:tr w:rsidR="00DB036A" w:rsidRPr="00EF5C19" w14:paraId="6C9E0B87" w14:textId="77777777" w:rsidTr="00601C50">
        <w:trPr>
          <w:trHeight w:val="315"/>
        </w:trPr>
        <w:tc>
          <w:tcPr>
            <w:tcW w:w="439" w:type="pct"/>
            <w:shd w:val="clear" w:color="auto" w:fill="auto"/>
          </w:tcPr>
          <w:p w14:paraId="7DEFF5CD" w14:textId="77777777" w:rsidR="00DB036A" w:rsidRPr="0033120F" w:rsidRDefault="00DD4CCB" w:rsidP="00D73EDA">
            <w:pPr>
              <w:pStyle w:val="afb"/>
              <w:keepNext/>
              <w:spacing w:after="0"/>
              <w:ind w:left="0"/>
              <w:rPr>
                <w:rFonts w:cs="Tahoma"/>
                <w:b/>
                <w:szCs w:val="22"/>
                <w:lang w:val="el-GR" w:eastAsia="el-GR"/>
              </w:rPr>
            </w:pPr>
            <w:r w:rsidRPr="0033120F">
              <w:rPr>
                <w:rFonts w:cs="Tahoma"/>
                <w:b/>
                <w:szCs w:val="22"/>
                <w:lang w:val="el-GR" w:eastAsia="el-GR"/>
              </w:rPr>
              <w:t>Κ</w:t>
            </w:r>
            <w:r w:rsidR="00A4560F" w:rsidRPr="0033120F">
              <w:rPr>
                <w:rFonts w:cs="Tahoma"/>
                <w:b/>
                <w:szCs w:val="22"/>
                <w:lang w:val="el-GR" w:eastAsia="el-GR"/>
              </w:rPr>
              <w:t>4</w:t>
            </w:r>
          </w:p>
        </w:tc>
        <w:tc>
          <w:tcPr>
            <w:tcW w:w="4561" w:type="pct"/>
            <w:shd w:val="clear" w:color="auto" w:fill="auto"/>
            <w:vAlign w:val="center"/>
          </w:tcPr>
          <w:p w14:paraId="79B5A883" w14:textId="77777777" w:rsidR="00DB036A" w:rsidRPr="0033120F" w:rsidRDefault="00DB036A" w:rsidP="00D73EDA">
            <w:pPr>
              <w:keepNext/>
              <w:spacing w:after="0"/>
              <w:rPr>
                <w:rFonts w:ascii="Tahoma" w:hAnsi="Tahoma" w:cs="Tahoma"/>
                <w:b/>
                <w:szCs w:val="22"/>
                <w:lang w:val="el-GR" w:eastAsia="el-GR"/>
              </w:rPr>
            </w:pPr>
            <w:r w:rsidRPr="0033120F">
              <w:rPr>
                <w:rFonts w:ascii="Tahoma" w:hAnsi="Tahoma" w:cs="Tahoma"/>
                <w:b/>
                <w:szCs w:val="22"/>
                <w:lang w:val="el-GR" w:eastAsia="el-GR"/>
              </w:rPr>
              <w:t>Οργάνωση, διοίκηση και λειτουργία Ομάδας Έργου</w:t>
            </w:r>
          </w:p>
          <w:p w14:paraId="490EB149" w14:textId="77777777" w:rsidR="00DB036A" w:rsidRPr="0033120F" w:rsidRDefault="00DB036A" w:rsidP="00D73EDA">
            <w:pPr>
              <w:keepNext/>
              <w:spacing w:after="0"/>
              <w:rPr>
                <w:rFonts w:ascii="Tahoma" w:hAnsi="Tahoma" w:cs="Tahoma"/>
                <w:szCs w:val="22"/>
                <w:lang w:val="el-GR" w:eastAsia="el-GR"/>
              </w:rPr>
            </w:pPr>
            <w:r w:rsidRPr="0033120F">
              <w:rPr>
                <w:rFonts w:ascii="Tahoma" w:hAnsi="Tahoma" w:cs="Tahoma"/>
                <w:szCs w:val="22"/>
                <w:lang w:val="el-GR" w:eastAsia="el-GR"/>
              </w:rPr>
              <w:t>Για την αξιολόγηση του συγκεκριμένου κριτηρίου θα ληφθούν υπόψη:</w:t>
            </w:r>
          </w:p>
          <w:p w14:paraId="53B4158F" w14:textId="77777777" w:rsidR="00DB036A" w:rsidRPr="0033120F" w:rsidRDefault="00DB036A" w:rsidP="00D73EDA">
            <w:pPr>
              <w:pStyle w:val="afb"/>
              <w:keepNext/>
              <w:numPr>
                <w:ilvl w:val="0"/>
                <w:numId w:val="22"/>
              </w:numPr>
              <w:spacing w:after="0"/>
              <w:rPr>
                <w:rFonts w:cs="Tahoma"/>
                <w:szCs w:val="22"/>
                <w:lang w:val="el-GR" w:eastAsia="el-GR"/>
              </w:rPr>
            </w:pPr>
            <w:r w:rsidRPr="0033120F">
              <w:rPr>
                <w:rFonts w:cs="Tahoma"/>
                <w:szCs w:val="22"/>
                <w:lang w:val="el-GR" w:eastAsia="el-GR"/>
              </w:rPr>
              <w:t>Η προτεινόμενη δομή και οργάνωση της Ομάδας Έργου. Η ροή εργασίας και ο συντονισμός μεταξύ των διαφορετικών κατά περίπτωση ομάδων.</w:t>
            </w:r>
          </w:p>
          <w:p w14:paraId="3EABF933" w14:textId="77777777" w:rsidR="00DB036A" w:rsidRPr="0033120F" w:rsidRDefault="00DB036A" w:rsidP="00D73EDA">
            <w:pPr>
              <w:pStyle w:val="afb"/>
              <w:keepNext/>
              <w:numPr>
                <w:ilvl w:val="0"/>
                <w:numId w:val="22"/>
              </w:numPr>
              <w:spacing w:after="0"/>
              <w:rPr>
                <w:rFonts w:cs="Tahoma"/>
                <w:szCs w:val="22"/>
                <w:lang w:val="el-GR" w:eastAsia="el-GR"/>
              </w:rPr>
            </w:pPr>
            <w:r w:rsidRPr="0033120F">
              <w:rPr>
                <w:rFonts w:cs="Tahoma"/>
                <w:szCs w:val="22"/>
                <w:lang w:val="el-GR" w:eastAsia="el-GR"/>
              </w:rPr>
              <w:t>Η εξειδίκευση και η συμπληρωματικότητα των ρόλων των στελεχών της Ομάδας Έργου και των υπο-ομάδων καθώς και η κατανομή των ρόλων μεταξύ των στελεχών</w:t>
            </w:r>
          </w:p>
          <w:p w14:paraId="6683E2BB" w14:textId="77777777" w:rsidR="00DB036A" w:rsidRPr="0033120F" w:rsidRDefault="00DB036A" w:rsidP="00D73EDA">
            <w:pPr>
              <w:pStyle w:val="afb"/>
              <w:keepNext/>
              <w:numPr>
                <w:ilvl w:val="0"/>
                <w:numId w:val="22"/>
              </w:numPr>
              <w:spacing w:after="0"/>
              <w:rPr>
                <w:rFonts w:cs="Tahoma"/>
                <w:szCs w:val="22"/>
                <w:lang w:val="el-GR" w:eastAsia="el-GR"/>
              </w:rPr>
            </w:pPr>
            <w:r w:rsidRPr="0033120F">
              <w:rPr>
                <w:rFonts w:cs="Tahoma"/>
                <w:szCs w:val="22"/>
                <w:lang w:val="el-GR" w:eastAsia="el-GR"/>
              </w:rPr>
              <w:t>Η ρεαλιστική προσέγγιση στον προσδιορισμό του απαιτούμενου ανθρωποχρόνου, καθώς και στην κατανομή του ανά Κατηγορία Υπηρεσιών / Ενότητα Εργασιών</w:t>
            </w:r>
          </w:p>
        </w:tc>
      </w:tr>
      <w:tr w:rsidR="00DB036A" w:rsidRPr="00EF5C19" w14:paraId="19B9AFB1" w14:textId="77777777" w:rsidTr="00601C50">
        <w:trPr>
          <w:trHeight w:val="315"/>
        </w:trPr>
        <w:tc>
          <w:tcPr>
            <w:tcW w:w="439" w:type="pct"/>
            <w:shd w:val="clear" w:color="auto" w:fill="auto"/>
            <w:vAlign w:val="center"/>
            <w:hideMark/>
          </w:tcPr>
          <w:p w14:paraId="062D33F5" w14:textId="77777777" w:rsidR="00DB036A" w:rsidRPr="00E27061" w:rsidRDefault="00DD4CCB" w:rsidP="00601C50">
            <w:pPr>
              <w:pStyle w:val="afb"/>
              <w:spacing w:after="0"/>
              <w:ind w:left="0"/>
              <w:rPr>
                <w:rFonts w:cs="Tahoma"/>
                <w:b/>
                <w:szCs w:val="22"/>
                <w:lang w:val="el-GR" w:eastAsia="el-GR"/>
              </w:rPr>
            </w:pPr>
            <w:r w:rsidRPr="00E27061">
              <w:rPr>
                <w:rFonts w:cs="Tahoma"/>
                <w:b/>
                <w:szCs w:val="22"/>
                <w:lang w:val="el-GR" w:eastAsia="el-GR"/>
              </w:rPr>
              <w:t>Κ</w:t>
            </w:r>
            <w:r w:rsidR="00A4560F" w:rsidRPr="00E27061">
              <w:rPr>
                <w:rFonts w:cs="Tahoma"/>
                <w:b/>
                <w:szCs w:val="22"/>
                <w:lang w:val="el-GR" w:eastAsia="el-GR"/>
              </w:rPr>
              <w:t>5</w:t>
            </w:r>
          </w:p>
        </w:tc>
        <w:tc>
          <w:tcPr>
            <w:tcW w:w="4561" w:type="pct"/>
            <w:shd w:val="clear" w:color="auto" w:fill="auto"/>
            <w:vAlign w:val="center"/>
            <w:hideMark/>
          </w:tcPr>
          <w:p w14:paraId="0F2EDF80" w14:textId="77777777" w:rsidR="006E0747" w:rsidRDefault="006E0747" w:rsidP="00601C50">
            <w:pPr>
              <w:spacing w:after="0"/>
              <w:rPr>
                <w:rFonts w:ascii="Tahoma" w:hAnsi="Tahoma" w:cs="Tahoma"/>
                <w:b/>
                <w:szCs w:val="22"/>
                <w:lang w:val="el-GR" w:eastAsia="el-GR"/>
              </w:rPr>
            </w:pPr>
            <w:r w:rsidRPr="006E0747">
              <w:rPr>
                <w:rFonts w:ascii="Tahoma" w:hAnsi="Tahoma" w:cs="Tahoma"/>
                <w:b/>
                <w:szCs w:val="22"/>
                <w:lang w:val="el-GR" w:eastAsia="el-GR"/>
              </w:rPr>
              <w:t xml:space="preserve">Διαδικασίες και μηχανισμοί επικοινωνίας εμπλεκομένων μερών </w:t>
            </w:r>
          </w:p>
          <w:p w14:paraId="1440EC66" w14:textId="77777777" w:rsidR="00DB036A" w:rsidRPr="006E0747" w:rsidRDefault="006E0747" w:rsidP="00601C50">
            <w:pPr>
              <w:spacing w:after="0"/>
              <w:rPr>
                <w:rFonts w:ascii="Tahoma" w:hAnsi="Tahoma" w:cs="Tahoma"/>
                <w:szCs w:val="22"/>
                <w:lang w:val="el-GR" w:eastAsia="el-GR"/>
              </w:rPr>
            </w:pPr>
            <w:r w:rsidRPr="00E27061">
              <w:rPr>
                <w:rFonts w:ascii="Tahoma" w:hAnsi="Tahoma" w:cs="Tahoma"/>
                <w:szCs w:val="22"/>
                <w:lang w:val="el-GR" w:eastAsia="el-GR"/>
              </w:rPr>
              <w:t>Για την αξιολόγηση του συγκεκριμένου κριτηρίου θα ληφθούν υπόψη</w:t>
            </w:r>
            <w:r>
              <w:rPr>
                <w:rFonts w:ascii="Tahoma" w:hAnsi="Tahoma" w:cs="Tahoma"/>
                <w:szCs w:val="22"/>
                <w:lang w:val="el-GR" w:eastAsia="el-GR"/>
              </w:rPr>
              <w:t xml:space="preserve"> </w:t>
            </w:r>
            <w:r w:rsidRPr="006E0747">
              <w:rPr>
                <w:rFonts w:ascii="Tahoma" w:hAnsi="Tahoma" w:cs="Tahoma"/>
                <w:szCs w:val="22"/>
                <w:lang w:val="el-GR" w:eastAsia="el-GR"/>
              </w:rPr>
              <w:t>η καταλληλότητα και η επάρκεια των διαδικασιών και των μηχανισμών επικοινωνίας της Ομάδας Έργου με τα αρμόδια εμπλεκόμενα τμήματα/Μονάδες και στελέχη της αναθέτουσας αρχής, αλλά και με τους λοιπούς φορείς που</w:t>
            </w:r>
            <w:r>
              <w:rPr>
                <w:rFonts w:ascii="Tahoma" w:hAnsi="Tahoma" w:cs="Tahoma"/>
                <w:szCs w:val="22"/>
                <w:lang w:val="el-GR" w:eastAsia="el-GR"/>
              </w:rPr>
              <w:t xml:space="preserve"> </w:t>
            </w:r>
            <w:r w:rsidRPr="006E0747">
              <w:rPr>
                <w:rFonts w:ascii="Tahoma" w:hAnsi="Tahoma" w:cs="Tahoma"/>
                <w:szCs w:val="22"/>
                <w:lang w:val="el-GR" w:eastAsia="el-GR"/>
              </w:rPr>
              <w:t>εμπλέκονται στην υλοποίηση/εκτέλεση του Έργου</w:t>
            </w:r>
            <w:r>
              <w:rPr>
                <w:rFonts w:ascii="Tahoma" w:hAnsi="Tahoma" w:cs="Tahoma"/>
                <w:szCs w:val="22"/>
                <w:lang w:val="el-GR" w:eastAsia="el-GR"/>
              </w:rPr>
              <w:t>.</w:t>
            </w:r>
          </w:p>
        </w:tc>
      </w:tr>
    </w:tbl>
    <w:p w14:paraId="0395DA58" w14:textId="77777777" w:rsidR="00823D15" w:rsidRPr="0033120F" w:rsidRDefault="00180C9E" w:rsidP="00EA72C1">
      <w:pPr>
        <w:pStyle w:val="3"/>
      </w:pPr>
      <w:bookmarkStart w:id="194" w:name="_Ref89774621"/>
      <w:bookmarkStart w:id="195" w:name="_Toc89934397"/>
      <w:bookmarkStart w:id="196" w:name="_Toc89942136"/>
      <w:bookmarkStart w:id="197" w:name="_Toc125113550"/>
      <w:r w:rsidRPr="0033120F">
        <w:lastRenderedPageBreak/>
        <w:t>Βαθμολόγηση και κατάταξη προσφορών</w:t>
      </w:r>
      <w:bookmarkEnd w:id="192"/>
      <w:bookmarkEnd w:id="194"/>
      <w:bookmarkEnd w:id="195"/>
      <w:bookmarkEnd w:id="196"/>
      <w:bookmarkEnd w:id="197"/>
      <w:r w:rsidRPr="0033120F">
        <w:t xml:space="preserve"> </w:t>
      </w:r>
      <w:bookmarkEnd w:id="193"/>
    </w:p>
    <w:p w14:paraId="26E6088F" w14:textId="553D749B" w:rsidR="00B671FC" w:rsidRPr="0033120F" w:rsidRDefault="00B671FC" w:rsidP="00F410EA">
      <w:pPr>
        <w:rPr>
          <w:rFonts w:ascii="Tahoma" w:hAnsi="Tahoma" w:cs="Tahoma"/>
          <w:lang w:val="el-GR"/>
        </w:rPr>
      </w:pPr>
      <w:r w:rsidRPr="0033120F">
        <w:rPr>
          <w:rFonts w:ascii="Tahoma" w:hAnsi="Tahoma" w:cs="Tahoma"/>
          <w:lang w:val="el-GR"/>
        </w:rPr>
        <w:t xml:space="preserve">Η βαθμολόγηση των τεχνικών προσφορών θα γίνει σύμφωνα με τα “Κριτήρια Αξιολόγησης”, όπως αυτά προσδιορίζονται στον πίνακα της </w:t>
      </w:r>
      <w:r w:rsidRPr="00A9232A">
        <w:rPr>
          <w:rFonts w:ascii="Tahoma" w:hAnsi="Tahoma" w:cs="Tahoma"/>
          <w:lang w:val="el-GR"/>
        </w:rPr>
        <w:t xml:space="preserve">παρ. </w:t>
      </w:r>
      <w:r w:rsidR="00CC77D5">
        <w:rPr>
          <w:rFonts w:ascii="Tahoma" w:hAnsi="Tahoma" w:cs="Tahoma"/>
          <w:color w:val="0070C0"/>
          <w:lang w:val="el-GR"/>
        </w:rPr>
        <w:fldChar w:fldCharType="begin"/>
      </w:r>
      <w:r w:rsidR="00CC77D5">
        <w:rPr>
          <w:rFonts w:ascii="Tahoma" w:hAnsi="Tahoma" w:cs="Tahoma"/>
          <w:color w:val="0070C0"/>
          <w:lang w:val="el-GR"/>
        </w:rPr>
        <w:instrText xml:space="preserve"> REF _Ref33447926 \r \h </w:instrText>
      </w:r>
      <w:r w:rsidR="00CC77D5">
        <w:rPr>
          <w:rFonts w:ascii="Tahoma" w:hAnsi="Tahoma" w:cs="Tahoma"/>
          <w:color w:val="0070C0"/>
          <w:lang w:val="el-GR"/>
        </w:rPr>
      </w:r>
      <w:r w:rsidR="00CC77D5">
        <w:rPr>
          <w:rFonts w:ascii="Tahoma" w:hAnsi="Tahoma" w:cs="Tahoma"/>
          <w:color w:val="0070C0"/>
          <w:lang w:val="el-GR"/>
        </w:rPr>
        <w:fldChar w:fldCharType="separate"/>
      </w:r>
      <w:r w:rsidR="00EF5C19">
        <w:rPr>
          <w:rFonts w:ascii="Tahoma" w:hAnsi="Tahoma" w:cs="Tahoma"/>
          <w:color w:val="0070C0"/>
          <w:lang w:val="el-GR"/>
        </w:rPr>
        <w:t>2.3.1</w:t>
      </w:r>
      <w:r w:rsidR="00CC77D5">
        <w:rPr>
          <w:rFonts w:ascii="Tahoma" w:hAnsi="Tahoma" w:cs="Tahoma"/>
          <w:color w:val="0070C0"/>
          <w:lang w:val="el-GR"/>
        </w:rPr>
        <w:fldChar w:fldCharType="end"/>
      </w:r>
      <w:r w:rsidRPr="0033120F">
        <w:rPr>
          <w:rFonts w:ascii="Tahoma" w:hAnsi="Tahoma" w:cs="Tahoma"/>
          <w:lang w:val="el-GR"/>
        </w:rPr>
        <w:t>.</w:t>
      </w:r>
    </w:p>
    <w:p w14:paraId="61E31E54" w14:textId="77777777" w:rsidR="00F410EA" w:rsidRPr="0033120F" w:rsidRDefault="00F410EA" w:rsidP="00F410EA">
      <w:pPr>
        <w:rPr>
          <w:rFonts w:ascii="Tahoma" w:hAnsi="Tahoma" w:cs="Tahoma"/>
          <w:lang w:val="el-GR"/>
        </w:rPr>
      </w:pPr>
      <w:r w:rsidRPr="0033120F">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33120F">
        <w:rPr>
          <w:rStyle w:val="15"/>
          <w:rFonts w:ascii="Tahoma" w:hAnsi="Tahoma" w:cs="Tahoma"/>
          <w:b/>
          <w:lang w:val="el-GR"/>
        </w:rPr>
        <w:t>.</w:t>
      </w:r>
      <w:r w:rsidRPr="0033120F">
        <w:rPr>
          <w:rFonts w:ascii="Tahoma" w:hAnsi="Tahoma" w:cs="Tahoma"/>
          <w:b/>
          <w:lang w:val="el-GR"/>
        </w:rPr>
        <w:t xml:space="preserve">  </w:t>
      </w:r>
    </w:p>
    <w:p w14:paraId="610F6830" w14:textId="77777777" w:rsidR="00F410EA" w:rsidRPr="0033120F" w:rsidRDefault="00F410EA" w:rsidP="00F410EA">
      <w:pPr>
        <w:rPr>
          <w:rFonts w:ascii="Tahoma" w:hAnsi="Tahoma" w:cs="Tahoma"/>
          <w:lang w:val="el-GR"/>
        </w:rPr>
      </w:pPr>
      <w:r w:rsidRPr="0033120F">
        <w:rPr>
          <w:rFonts w:ascii="Tahoma" w:hAnsi="Tahoma" w:cs="Tahoma"/>
          <w:lang w:val="el-GR"/>
        </w:rPr>
        <w:t xml:space="preserve">Κάθε κριτήριο αξιολόγησης βαθμολογείται αυτόνομα με βάση τα στοιχεία της προσφοράς. </w:t>
      </w:r>
    </w:p>
    <w:p w14:paraId="271CD3F4" w14:textId="77777777" w:rsidR="00F410EA" w:rsidRPr="0033120F" w:rsidRDefault="00F410EA" w:rsidP="00F410EA">
      <w:pPr>
        <w:rPr>
          <w:rFonts w:ascii="Tahoma" w:hAnsi="Tahoma" w:cs="Tahoma"/>
          <w:lang w:val="el-GR"/>
        </w:rPr>
      </w:pPr>
      <w:r w:rsidRPr="0033120F">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w:t>
      </w:r>
    </w:p>
    <w:p w14:paraId="17FBFB4E" w14:textId="77777777" w:rsidR="00F410EA" w:rsidRPr="0033120F" w:rsidRDefault="00F410EA" w:rsidP="00F410EA">
      <w:pPr>
        <w:rPr>
          <w:rFonts w:ascii="Tahoma" w:hAnsi="Tahoma" w:cs="Tahoma"/>
          <w:lang w:val="el-GR"/>
        </w:rPr>
      </w:pPr>
      <w:r w:rsidRPr="0033120F">
        <w:rPr>
          <w:rFonts w:ascii="Tahoma" w:hAnsi="Tahoma" w:cs="Tahoma"/>
          <w:lang w:val="el-GR"/>
        </w:rPr>
        <w:t>Σ.Β.Τ.Π = σ1xΚ1 + σ2xΚ2 + σ3xΚ3 + σ4xΚ4</w:t>
      </w:r>
      <w:r w:rsidR="00DD4CCB" w:rsidRPr="0033120F">
        <w:rPr>
          <w:rFonts w:ascii="Tahoma" w:hAnsi="Tahoma" w:cs="Tahoma"/>
          <w:lang w:val="el-GR"/>
        </w:rPr>
        <w:t xml:space="preserve"> +σ5xK5</w:t>
      </w:r>
      <w:r w:rsidRPr="0033120F">
        <w:rPr>
          <w:rFonts w:ascii="Tahoma" w:hAnsi="Tahoma" w:cs="Tahoma"/>
          <w:lang w:val="el-GR"/>
        </w:rPr>
        <w:t>, όπου σi=ο αντίστοιχος συντελεστής βαρύτητας</w:t>
      </w:r>
    </w:p>
    <w:p w14:paraId="38E493A3" w14:textId="77777777" w:rsidR="00F410EA" w:rsidRPr="0033120F" w:rsidRDefault="00F410EA" w:rsidP="00F410EA">
      <w:pPr>
        <w:rPr>
          <w:rFonts w:ascii="Tahoma" w:hAnsi="Tahoma" w:cs="Tahoma"/>
          <w:i/>
          <w:color w:val="5B9BD5"/>
          <w:lang w:val="el-GR"/>
        </w:rPr>
      </w:pPr>
      <w:r w:rsidRPr="0033120F">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3400A5D0" w14:textId="77777777" w:rsidR="009C1789" w:rsidRPr="00F43864" w:rsidRDefault="00F410EA" w:rsidP="009C1789">
      <w:pPr>
        <w:rPr>
          <w:rFonts w:ascii="Tahoma" w:hAnsi="Tahoma" w:cs="Tahoma"/>
          <w:lang w:val="el-GR"/>
        </w:rPr>
      </w:pPr>
      <w:r w:rsidRPr="0033120F">
        <w:rPr>
          <w:rFonts w:ascii="Tahoma" w:hAnsi="Tahoma" w:cs="Tahoma"/>
          <w:bCs/>
          <w:lang w:val="el-GR"/>
        </w:rPr>
        <w:t>Για την κατάταξη των προσφορών χρησιμοποιείται η συνολική βαθμολογία της Προσφοράς (Σ.Β.Τ.Π)</w:t>
      </w:r>
      <w:r w:rsidR="00FC6ADA" w:rsidRPr="0033120F">
        <w:rPr>
          <w:rFonts w:ascii="Tahoma" w:hAnsi="Tahoma" w:cs="Tahoma"/>
          <w:bCs/>
          <w:lang w:val="el-GR"/>
        </w:rPr>
        <w:t>.</w:t>
      </w:r>
      <w:r w:rsidRPr="0033120F">
        <w:rPr>
          <w:rFonts w:ascii="Tahoma" w:hAnsi="Tahoma" w:cs="Tahoma"/>
          <w:bCs/>
          <w:lang w:val="el-GR"/>
        </w:rPr>
        <w:t xml:space="preserve"> </w:t>
      </w:r>
      <w:r w:rsidR="009C1789" w:rsidRPr="00F43864">
        <w:rPr>
          <w:rFonts w:ascii="Tahoma" w:hAnsi="Tahoma" w:cs="Tahoma"/>
          <w:lang w:val="el-GR"/>
        </w:rPr>
        <w:t>Επικρατέστερη είναι η προσφορά με τη μεγαλύτερη συνολική βαθμολογία (Σ.Β.Τ.Π).</w:t>
      </w:r>
    </w:p>
    <w:p w14:paraId="17E5EEFD" w14:textId="77777777" w:rsidR="000100A7" w:rsidRPr="0033120F" w:rsidRDefault="00F410EA" w:rsidP="0077327B">
      <w:pPr>
        <w:rPr>
          <w:rFonts w:ascii="Tahoma" w:hAnsi="Tahoma" w:cs="Tahoma"/>
          <w:strike/>
          <w:lang w:val="el-GR"/>
        </w:rPr>
      </w:pPr>
      <w:r w:rsidRPr="0033120F">
        <w:rPr>
          <w:rFonts w:ascii="Tahoma" w:hAnsi="Tahoma" w:cs="Tahoma"/>
          <w:bCs/>
          <w:lang w:val="el-GR"/>
        </w:rPr>
        <w:t>Σε περίπτωση ισο</w:t>
      </w:r>
      <w:r w:rsidR="009C1789">
        <w:rPr>
          <w:rFonts w:ascii="Tahoma" w:hAnsi="Tahoma" w:cs="Tahoma"/>
          <w:bCs/>
          <w:lang w:val="el-GR"/>
        </w:rPr>
        <w:t>βαθμ</w:t>
      </w:r>
      <w:r w:rsidRPr="0033120F">
        <w:rPr>
          <w:rFonts w:ascii="Tahoma" w:hAnsi="Tahoma" w:cs="Tahoma"/>
          <w:bCs/>
          <w:lang w:val="el-GR"/>
        </w:rPr>
        <w:t xml:space="preserve">ίας, </w:t>
      </w:r>
      <w:r w:rsidRPr="0033120F">
        <w:rPr>
          <w:rFonts w:ascii="Tahoma" w:hAnsi="Tahoma" w:cs="Tahoma"/>
          <w:lang w:val="el-GR"/>
        </w:rPr>
        <w:t>διενεργείται δημόσια κλήρωση παρουσία όλων των ενδιαφερομένων.</w:t>
      </w:r>
    </w:p>
    <w:p w14:paraId="6B0E0BE4" w14:textId="77777777" w:rsidR="00180C9E" w:rsidRPr="0033120F" w:rsidRDefault="00180C9E" w:rsidP="001B57A7">
      <w:pPr>
        <w:pStyle w:val="20"/>
      </w:pPr>
      <w:bookmarkStart w:id="198" w:name="_Toc107223455"/>
      <w:bookmarkStart w:id="199" w:name="_Toc89934401"/>
      <w:bookmarkStart w:id="200" w:name="_Toc89942140"/>
      <w:bookmarkStart w:id="201" w:name="_Toc125113551"/>
      <w:bookmarkEnd w:id="198"/>
      <w:r w:rsidRPr="0033120F">
        <w:t>Κατάρτιση - Περιεχόμενο Προσφορών</w:t>
      </w:r>
      <w:bookmarkEnd w:id="199"/>
      <w:bookmarkEnd w:id="200"/>
      <w:bookmarkEnd w:id="201"/>
    </w:p>
    <w:p w14:paraId="14EB1B92" w14:textId="77777777" w:rsidR="00180C9E" w:rsidRPr="0033120F" w:rsidRDefault="00180C9E" w:rsidP="00EA72C1">
      <w:pPr>
        <w:pStyle w:val="3"/>
      </w:pPr>
      <w:bookmarkStart w:id="202" w:name="_Ref33625213"/>
      <w:bookmarkStart w:id="203" w:name="_Toc89934402"/>
      <w:bookmarkStart w:id="204" w:name="_Toc89942141"/>
      <w:bookmarkStart w:id="205" w:name="_Toc125113552"/>
      <w:r w:rsidRPr="0033120F">
        <w:t>Γενικοί όροι υποβολής προσφορών</w:t>
      </w:r>
      <w:bookmarkEnd w:id="202"/>
      <w:bookmarkEnd w:id="203"/>
      <w:bookmarkEnd w:id="204"/>
      <w:bookmarkEnd w:id="205"/>
    </w:p>
    <w:p w14:paraId="1A8D7FB1" w14:textId="77777777" w:rsidR="00180C9E" w:rsidRPr="0033120F" w:rsidRDefault="00180C9E" w:rsidP="0053384A">
      <w:pPr>
        <w:pStyle w:val="Normal2"/>
        <w:spacing w:line="240" w:lineRule="auto"/>
        <w:rPr>
          <w:rFonts w:ascii="Tahoma" w:hAnsi="Tahoma" w:cs="Tahoma"/>
        </w:rPr>
      </w:pPr>
      <w:r w:rsidRPr="0033120F">
        <w:rPr>
          <w:rFonts w:ascii="Tahoma" w:hAnsi="Tahoma" w:cs="Tahoma"/>
        </w:rPr>
        <w:t xml:space="preserve">Οι προσφορές υποβάλλονται με βάση τις απαιτήσεις </w:t>
      </w:r>
      <w:r w:rsidR="00FE75FA" w:rsidRPr="0033120F">
        <w:rPr>
          <w:rFonts w:ascii="Tahoma" w:hAnsi="Tahoma" w:cs="Tahoma"/>
        </w:rPr>
        <w:t xml:space="preserve">της </w:t>
      </w:r>
      <w:r w:rsidR="00CC77D5">
        <w:rPr>
          <w:rFonts w:ascii="Tahoma" w:hAnsi="Tahoma" w:cs="Tahoma"/>
        </w:rPr>
        <w:t xml:space="preserve">παρούσας </w:t>
      </w:r>
      <w:r w:rsidR="00FE75FA" w:rsidRPr="0033120F">
        <w:rPr>
          <w:rFonts w:ascii="Tahoma" w:hAnsi="Tahoma" w:cs="Tahoma"/>
        </w:rPr>
        <w:t xml:space="preserve">Διακήρυξης, για </w:t>
      </w:r>
      <w:r w:rsidRPr="0033120F">
        <w:rPr>
          <w:rFonts w:ascii="Tahoma" w:hAnsi="Tahoma" w:cs="Tahoma"/>
        </w:rPr>
        <w:t xml:space="preserve">όλες τις περιγραφόμενες υπηρεσίες. </w:t>
      </w:r>
    </w:p>
    <w:p w14:paraId="41686000" w14:textId="77777777" w:rsidR="00180C9E" w:rsidRPr="0033120F" w:rsidRDefault="00180C9E" w:rsidP="0053384A">
      <w:pPr>
        <w:pStyle w:val="Normal2"/>
        <w:spacing w:line="240" w:lineRule="auto"/>
        <w:rPr>
          <w:rFonts w:ascii="Tahoma" w:hAnsi="Tahoma" w:cs="Tahoma"/>
          <w:color w:val="000000"/>
          <w:szCs w:val="22"/>
          <w:lang w:eastAsia="el-GR"/>
        </w:rPr>
      </w:pPr>
      <w:r w:rsidRPr="0033120F">
        <w:rPr>
          <w:rFonts w:ascii="Tahoma" w:hAnsi="Tahoma" w:cs="Tahoma"/>
        </w:rPr>
        <w:t>Δεν επιτ</w:t>
      </w:r>
      <w:r w:rsidR="000100A7" w:rsidRPr="0033120F">
        <w:rPr>
          <w:rFonts w:ascii="Tahoma" w:hAnsi="Tahoma" w:cs="Tahoma"/>
        </w:rPr>
        <w:t>ρέπονται εναλλακτικές προσφορές.</w:t>
      </w:r>
    </w:p>
    <w:p w14:paraId="5C37AA67" w14:textId="77777777" w:rsidR="00180C9E" w:rsidRPr="0033120F" w:rsidRDefault="00180C9E" w:rsidP="0053384A">
      <w:pPr>
        <w:pStyle w:val="Normal2"/>
        <w:spacing w:line="240" w:lineRule="auto"/>
        <w:rPr>
          <w:rFonts w:ascii="Tahoma" w:hAnsi="Tahoma" w:cs="Tahoma"/>
          <w:color w:val="000000"/>
          <w:szCs w:val="22"/>
          <w:lang w:eastAsia="el-GR"/>
        </w:rPr>
      </w:pPr>
      <w:r w:rsidRPr="0033120F">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E91196B" w14:textId="77777777" w:rsidR="000100A7" w:rsidRPr="0033120F" w:rsidRDefault="00842C8C" w:rsidP="0053384A">
      <w:pPr>
        <w:pStyle w:val="Normal2"/>
        <w:spacing w:line="240" w:lineRule="auto"/>
        <w:rPr>
          <w:rFonts w:ascii="Tahoma" w:hAnsi="Tahoma" w:cs="Tahoma"/>
        </w:rPr>
      </w:pPr>
      <w:r w:rsidRPr="0033120F">
        <w:rPr>
          <w:rFonts w:ascii="Tahoma" w:hAnsi="Tahoma" w:cs="Tahoma"/>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7F88FC34" w14:textId="77777777" w:rsidR="00180C9E" w:rsidRPr="0033120F" w:rsidRDefault="00180C9E" w:rsidP="00EA72C1">
      <w:pPr>
        <w:pStyle w:val="3"/>
      </w:pPr>
      <w:bookmarkStart w:id="206" w:name="_Ref33625215"/>
      <w:bookmarkStart w:id="207" w:name="_Toc89934403"/>
      <w:bookmarkStart w:id="208" w:name="_Toc89942142"/>
      <w:bookmarkStart w:id="209" w:name="_Toc125113553"/>
      <w:r w:rsidRPr="0033120F">
        <w:t>Χρόνος και Τρόπος υποβολής προσφορών</w:t>
      </w:r>
      <w:bookmarkEnd w:id="206"/>
      <w:bookmarkEnd w:id="207"/>
      <w:bookmarkEnd w:id="208"/>
      <w:bookmarkEnd w:id="209"/>
      <w:r w:rsidRPr="0033120F">
        <w:t xml:space="preserve"> </w:t>
      </w:r>
    </w:p>
    <w:p w14:paraId="45404B08" w14:textId="77777777" w:rsidR="00842C8C" w:rsidRPr="0033120F" w:rsidRDefault="00842C8C" w:rsidP="0053384A">
      <w:pPr>
        <w:rPr>
          <w:rFonts w:ascii="Tahoma" w:hAnsi="Tahoma" w:cs="Tahoma"/>
          <w:lang w:val="el-GR"/>
        </w:rPr>
      </w:pPr>
      <w:r w:rsidRPr="0033120F">
        <w:rPr>
          <w:rFonts w:ascii="Tahoma" w:hAnsi="Tahoma" w:cs="Tahoma"/>
          <w:b/>
          <w:lang w:val="el-GR"/>
        </w:rPr>
        <w:t>2.4.2.1</w:t>
      </w:r>
      <w:r w:rsidRPr="0033120F">
        <w:rPr>
          <w:rFonts w:ascii="Tahoma" w:hAnsi="Tahoma" w:cs="Tahoma"/>
          <w:lang w:val="el-GR"/>
        </w:rPr>
        <w:t>.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64233</w:t>
      </w:r>
      <w:r w:rsidR="004B6A45" w:rsidRPr="004B6A45">
        <w:rPr>
          <w:rFonts w:ascii="Tahoma" w:hAnsi="Tahoma" w:cs="Tahoma"/>
          <w:lang w:val="el-GR"/>
        </w:rPr>
        <w:t xml:space="preserve"> </w:t>
      </w:r>
      <w:r w:rsidRPr="0033120F">
        <w:rPr>
          <w:rFonts w:ascii="Tahoma" w:hAnsi="Tahoma" w:cs="Tahoma"/>
          <w:lang w:val="el-GR"/>
        </w:rPr>
        <w:t xml:space="preserve">(Β’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w:t>
      </w:r>
      <w:r w:rsidRPr="0033120F">
        <w:rPr>
          <w:rFonts w:ascii="Tahoma" w:hAnsi="Tahoma" w:cs="Tahoma"/>
          <w:lang w:val="el-GR"/>
        </w:rPr>
        <w:lastRenderedPageBreak/>
        <w:t xml:space="preserve">Εθνικού Συστήματος Ηλεκτρονικών Δημοσίων Συμβάσεων (ΕΣΗΔΗΣ)»,  εφεξής </w:t>
      </w:r>
      <w:r w:rsidR="008C0E02" w:rsidRPr="0033120F">
        <w:rPr>
          <w:rFonts w:ascii="Tahoma" w:hAnsi="Tahoma" w:cs="Tahoma"/>
          <w:lang w:val="el-GR"/>
        </w:rPr>
        <w:t>«</w:t>
      </w:r>
      <w:r w:rsidRPr="0033120F">
        <w:rPr>
          <w:rFonts w:ascii="Tahoma" w:hAnsi="Tahoma" w:cs="Tahoma"/>
          <w:lang w:val="el-GR"/>
        </w:rPr>
        <w:t>Κ.Υ.Α. ΕΣΗΔΗΣ Προμήθειες και Υπηρεσίες</w:t>
      </w:r>
      <w:r w:rsidR="008C0E02" w:rsidRPr="0033120F">
        <w:rPr>
          <w:rFonts w:ascii="Tahoma" w:hAnsi="Tahoma" w:cs="Tahoma"/>
          <w:lang w:val="el-GR"/>
        </w:rPr>
        <w:t>»</w:t>
      </w:r>
      <w:r w:rsidRPr="0033120F">
        <w:rPr>
          <w:rFonts w:ascii="Tahoma" w:hAnsi="Tahoma" w:cs="Tahoma"/>
          <w:lang w:val="el-GR"/>
        </w:rPr>
        <w:t xml:space="preserve">. </w:t>
      </w:r>
    </w:p>
    <w:p w14:paraId="4E8B3A5D" w14:textId="77777777" w:rsidR="00842C8C" w:rsidRPr="0033120F" w:rsidRDefault="00842C8C" w:rsidP="0053384A">
      <w:pPr>
        <w:suppressAutoHyphens w:val="0"/>
        <w:autoSpaceDE w:val="0"/>
        <w:rPr>
          <w:rFonts w:ascii="Tahoma" w:hAnsi="Tahoma" w:cs="Tahoma"/>
          <w:lang w:val="el-GR"/>
        </w:rPr>
      </w:pPr>
      <w:r w:rsidRPr="0033120F">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E4ACE10" w14:textId="77777777" w:rsidR="00842C8C" w:rsidRPr="0033120F" w:rsidRDefault="00E858C4" w:rsidP="0053384A">
      <w:pPr>
        <w:rPr>
          <w:rFonts w:ascii="Tahoma" w:hAnsi="Tahoma" w:cs="Tahoma"/>
          <w:lang w:val="el-GR"/>
        </w:rPr>
      </w:pPr>
      <w:r w:rsidRPr="0033120F">
        <w:rPr>
          <w:rFonts w:ascii="Tahoma" w:hAnsi="Tahoma" w:cs="Tahoma"/>
          <w:b/>
          <w:lang w:val="el-GR"/>
        </w:rPr>
        <w:t>2.4.2.2</w:t>
      </w:r>
      <w:r w:rsidR="00842C8C" w:rsidRPr="0033120F">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w:t>
      </w:r>
      <w:r w:rsidR="00E314EB" w:rsidRPr="0033120F">
        <w:rPr>
          <w:rFonts w:ascii="Tahoma" w:hAnsi="Tahoma" w:cs="Tahoma"/>
          <w:lang w:val="el-GR"/>
        </w:rPr>
        <w:t xml:space="preserve"> του άρθρου 10</w:t>
      </w:r>
      <w:r w:rsidR="00842C8C" w:rsidRPr="0033120F">
        <w:rPr>
          <w:rFonts w:ascii="Tahoma" w:hAnsi="Tahoma" w:cs="Tahoma"/>
          <w:lang w:val="el-GR"/>
        </w:rPr>
        <w:t xml:space="preserve"> της ως άνω κοινής υπουργικής απόφασης.</w:t>
      </w:r>
    </w:p>
    <w:p w14:paraId="26D01235" w14:textId="77777777" w:rsidR="00842C8C" w:rsidRPr="0033120F" w:rsidRDefault="00842C8C" w:rsidP="0053384A">
      <w:pPr>
        <w:rPr>
          <w:rFonts w:ascii="Tahoma" w:hAnsi="Tahoma" w:cs="Tahoma"/>
          <w:lang w:val="el-GR"/>
        </w:rPr>
      </w:pPr>
      <w:r w:rsidRPr="0033120F">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sidRPr="0033120F">
        <w:rPr>
          <w:rFonts w:ascii="Tahoma" w:hAnsi="Tahoma" w:cs="Tahoma"/>
          <w:lang w:val="el-GR"/>
        </w:rPr>
        <w:t>απόφασή της.</w:t>
      </w:r>
    </w:p>
    <w:p w14:paraId="17573F4B" w14:textId="77777777" w:rsidR="00842C8C" w:rsidRPr="0033120F" w:rsidRDefault="00E858C4" w:rsidP="0053384A">
      <w:pPr>
        <w:rPr>
          <w:rFonts w:ascii="Tahoma" w:hAnsi="Tahoma" w:cs="Tahoma"/>
          <w:lang w:val="el-GR"/>
        </w:rPr>
      </w:pPr>
      <w:r w:rsidRPr="0033120F">
        <w:rPr>
          <w:rFonts w:ascii="Tahoma" w:hAnsi="Tahoma" w:cs="Tahoma"/>
          <w:b/>
          <w:lang w:val="el-GR"/>
        </w:rPr>
        <w:t>2.4.2.3</w:t>
      </w:r>
      <w:r w:rsidR="00842C8C" w:rsidRPr="0033120F">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0923D107" w14:textId="77777777" w:rsidR="00842C8C" w:rsidRPr="0033120F" w:rsidRDefault="00842C8C" w:rsidP="0053384A">
      <w:pPr>
        <w:rPr>
          <w:rFonts w:ascii="Tahoma" w:hAnsi="Tahoma" w:cs="Tahoma"/>
          <w:lang w:val="el-GR"/>
        </w:rPr>
      </w:pPr>
      <w:r w:rsidRPr="0033120F">
        <w:rPr>
          <w:rFonts w:ascii="Tahoma" w:hAnsi="Tahoma" w:cs="Tahoma"/>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E16B689" w14:textId="77777777" w:rsidR="00842C8C" w:rsidRPr="0033120F" w:rsidRDefault="00842C8C" w:rsidP="0053384A">
      <w:pPr>
        <w:rPr>
          <w:rFonts w:ascii="Tahoma" w:hAnsi="Tahoma" w:cs="Tahoma"/>
          <w:lang w:val="el-GR"/>
        </w:rPr>
      </w:pPr>
      <w:r w:rsidRPr="0033120F">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8657A11" w14:textId="77777777" w:rsidR="00842C8C" w:rsidRPr="0033120F" w:rsidRDefault="00842C8C" w:rsidP="0053384A">
      <w:pPr>
        <w:rPr>
          <w:rFonts w:ascii="Tahoma" w:hAnsi="Tahoma" w:cs="Tahoma"/>
          <w:lang w:val="el-GR"/>
        </w:rPr>
      </w:pPr>
      <w:r w:rsidRPr="0033120F">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8089EEA" w14:textId="77777777" w:rsidR="00842C8C" w:rsidRPr="0033120F" w:rsidRDefault="00842C8C" w:rsidP="0053384A">
      <w:pPr>
        <w:rPr>
          <w:rFonts w:ascii="Tahoma" w:hAnsi="Tahoma" w:cs="Tahoma"/>
          <w:lang w:val="el-GR"/>
        </w:rPr>
      </w:pPr>
      <w:r w:rsidRPr="0033120F">
        <w:rPr>
          <w:rFonts w:ascii="Tahoma" w:hAnsi="Tahoma" w:cs="Tahoma"/>
          <w:lang w:val="el-GR"/>
        </w:rPr>
        <w:t xml:space="preserve">Δεν χαρακτηρίζονται ως εμπιστευτικές, πληροφορίες σχετικά με τις τιμές </w:t>
      </w:r>
      <w:r w:rsidR="00E314EB" w:rsidRPr="0033120F">
        <w:rPr>
          <w:rFonts w:ascii="Tahoma" w:hAnsi="Tahoma" w:cs="Tahoma"/>
          <w:lang w:val="el-GR"/>
        </w:rPr>
        <w:t>μονάδας</w:t>
      </w:r>
      <w:r w:rsidRPr="0033120F">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3DC54E73" w14:textId="77777777" w:rsidR="00AE25C7" w:rsidRPr="0033120F" w:rsidRDefault="00E858C4" w:rsidP="0053384A">
      <w:pPr>
        <w:rPr>
          <w:rFonts w:ascii="Tahoma" w:hAnsi="Tahoma" w:cs="Tahoma"/>
          <w:lang w:val="el-GR"/>
        </w:rPr>
      </w:pPr>
      <w:r w:rsidRPr="0033120F">
        <w:rPr>
          <w:rFonts w:ascii="Tahoma" w:hAnsi="Tahoma" w:cs="Tahoma"/>
          <w:b/>
          <w:lang w:val="el-GR"/>
        </w:rPr>
        <w:t>2.4.2.4</w:t>
      </w:r>
      <w:r w:rsidR="00842C8C" w:rsidRPr="0033120F">
        <w:rPr>
          <w:rFonts w:ascii="Tahoma" w:hAnsi="Tahoma" w:cs="Tahoma"/>
          <w:lang w:val="el-GR"/>
        </w:rPr>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sidRPr="0033120F">
        <w:rPr>
          <w:rStyle w:val="ad"/>
          <w:rFonts w:ascii="Tahoma" w:hAnsi="Tahoma" w:cs="Tahoma"/>
          <w:lang w:val="el-GR"/>
        </w:rPr>
        <w:footnoteReference w:id="4"/>
      </w:r>
      <w:r w:rsidR="004F08CB" w:rsidRPr="0033120F">
        <w:rPr>
          <w:rFonts w:ascii="Tahoma" w:hAnsi="Tahoma" w:cs="Tahoma"/>
          <w:lang w:val="el-GR"/>
        </w:rPr>
        <w:t xml:space="preserve">. </w:t>
      </w:r>
    </w:p>
    <w:p w14:paraId="555F6AA4" w14:textId="30977D4A" w:rsidR="00842C8C" w:rsidRPr="0033120F" w:rsidRDefault="004F08CB" w:rsidP="0053384A">
      <w:pPr>
        <w:rPr>
          <w:rFonts w:ascii="Tahoma" w:hAnsi="Tahoma" w:cs="Tahoma"/>
          <w:lang w:val="el-GR"/>
        </w:rPr>
      </w:pPr>
      <w:r w:rsidRPr="00F74354">
        <w:rPr>
          <w:rFonts w:ascii="Tahoma" w:hAnsi="Tahoma" w:cs="Tahoma"/>
          <w:lang w:val="el-GR"/>
        </w:rPr>
        <w:lastRenderedPageBreak/>
        <w:t xml:space="preserve">Οι οικονομικοί φορείς συντάσσουν την τεχνική και οικονομική τους προσφορά σύμφωνα με τις απαιτήσεις της παρούσας </w:t>
      </w:r>
      <w:r w:rsidR="00DA70FB" w:rsidRPr="00F74354">
        <w:rPr>
          <w:rFonts w:ascii="Tahoma" w:hAnsi="Tahoma" w:cs="Tahoma"/>
          <w:lang w:val="el-GR"/>
        </w:rPr>
        <w:t xml:space="preserve"> </w:t>
      </w:r>
      <w:r w:rsidR="00DA70FB" w:rsidRPr="00F74354">
        <w:rPr>
          <w:rFonts w:ascii="Tahoma" w:hAnsi="Tahoma" w:cs="Tahoma"/>
          <w:color w:val="0070C0"/>
          <w:lang w:val="el-GR"/>
        </w:rPr>
        <w:fldChar w:fldCharType="begin"/>
      </w:r>
      <w:r w:rsidR="00DA70FB" w:rsidRPr="00F74354">
        <w:rPr>
          <w:rFonts w:ascii="Tahoma" w:hAnsi="Tahoma" w:cs="Tahoma"/>
          <w:color w:val="0070C0"/>
          <w:lang w:val="el-GR"/>
        </w:rPr>
        <w:instrText xml:space="preserve"> REF _Ref89772738 \h </w:instrText>
      </w:r>
      <w:r w:rsidR="00AE25C7" w:rsidRPr="00F74354">
        <w:rPr>
          <w:rFonts w:ascii="Tahoma" w:hAnsi="Tahoma" w:cs="Tahoma"/>
          <w:color w:val="0070C0"/>
          <w:lang w:val="el-GR"/>
        </w:rPr>
        <w:instrText xml:space="preserve"> \* MERGEFORMAT </w:instrText>
      </w:r>
      <w:r w:rsidR="00DA70FB" w:rsidRPr="00F74354">
        <w:rPr>
          <w:rFonts w:ascii="Tahoma" w:hAnsi="Tahoma" w:cs="Tahoma"/>
          <w:color w:val="0070C0"/>
          <w:lang w:val="el-GR"/>
        </w:rPr>
      </w:r>
      <w:r w:rsidR="00DA70FB" w:rsidRPr="00F74354">
        <w:rPr>
          <w:rFonts w:ascii="Tahoma" w:hAnsi="Tahoma" w:cs="Tahoma"/>
          <w:color w:val="0070C0"/>
          <w:lang w:val="el-GR"/>
        </w:rPr>
        <w:fldChar w:fldCharType="separate"/>
      </w:r>
      <w:r w:rsidR="00EF5C19" w:rsidRPr="00EF5C19">
        <w:rPr>
          <w:rFonts w:ascii="Tahoma" w:hAnsi="Tahoma" w:cs="Tahoma"/>
          <w:b/>
          <w:bCs/>
          <w:color w:val="0070C0"/>
          <w:lang w:val="el-GR"/>
        </w:rPr>
        <w:t>ΠΑΡΑΡΤΗΜΑ III</w:t>
      </w:r>
      <w:r w:rsidR="00EF5C19" w:rsidRPr="00EF5C19">
        <w:rPr>
          <w:rFonts w:ascii="Tahoma" w:hAnsi="Tahoma" w:cs="Tahoma"/>
          <w:color w:val="0070C0"/>
          <w:lang w:val="el-GR"/>
        </w:rPr>
        <w:t xml:space="preserve"> – ΥΠΟΔΕΙΓΜΑ ΤΕΧΝΙΚΗΣ ΠΡΟΣΦΟΡΑΣ</w:t>
      </w:r>
      <w:r w:rsidR="00DA70FB" w:rsidRPr="00F74354">
        <w:rPr>
          <w:rFonts w:ascii="Tahoma" w:hAnsi="Tahoma" w:cs="Tahoma"/>
          <w:color w:val="0070C0"/>
          <w:lang w:val="el-GR"/>
        </w:rPr>
        <w:fldChar w:fldCharType="end"/>
      </w:r>
      <w:r w:rsidR="00DA70FB" w:rsidRPr="00F74354">
        <w:rPr>
          <w:rFonts w:ascii="Tahoma" w:hAnsi="Tahoma" w:cs="Tahoma"/>
          <w:lang w:val="el-GR"/>
        </w:rPr>
        <w:t xml:space="preserve"> &amp; </w:t>
      </w:r>
      <w:r w:rsidR="00DA70FB" w:rsidRPr="00F74354">
        <w:rPr>
          <w:rFonts w:ascii="Tahoma" w:hAnsi="Tahoma" w:cs="Tahoma"/>
          <w:color w:val="0070C0"/>
          <w:lang w:val="el-GR"/>
        </w:rPr>
        <w:fldChar w:fldCharType="begin"/>
      </w:r>
      <w:r w:rsidR="00DA70FB" w:rsidRPr="00F74354">
        <w:rPr>
          <w:rFonts w:ascii="Tahoma" w:hAnsi="Tahoma" w:cs="Tahoma"/>
          <w:color w:val="0070C0"/>
          <w:lang w:val="el-GR"/>
        </w:rPr>
        <w:instrText xml:space="preserve"> REF _Ref89772750 \h </w:instrText>
      </w:r>
      <w:r w:rsidR="00AE25C7" w:rsidRPr="00F74354">
        <w:rPr>
          <w:rFonts w:ascii="Tahoma" w:hAnsi="Tahoma" w:cs="Tahoma"/>
          <w:color w:val="0070C0"/>
          <w:lang w:val="el-GR"/>
        </w:rPr>
        <w:instrText xml:space="preserve"> \* MERGEFORMAT </w:instrText>
      </w:r>
      <w:r w:rsidR="00DA70FB" w:rsidRPr="00F74354">
        <w:rPr>
          <w:rFonts w:ascii="Tahoma" w:hAnsi="Tahoma" w:cs="Tahoma"/>
          <w:color w:val="0070C0"/>
          <w:lang w:val="el-GR"/>
        </w:rPr>
      </w:r>
      <w:r w:rsidR="00DA70FB" w:rsidRPr="00F74354">
        <w:rPr>
          <w:rFonts w:ascii="Tahoma" w:hAnsi="Tahoma" w:cs="Tahoma"/>
          <w:color w:val="0070C0"/>
          <w:lang w:val="el-GR"/>
        </w:rPr>
        <w:fldChar w:fldCharType="separate"/>
      </w:r>
      <w:r w:rsidR="00EF5C19" w:rsidRPr="00EF5C19">
        <w:rPr>
          <w:rFonts w:ascii="Tahoma" w:hAnsi="Tahoma" w:cs="Tahoma"/>
          <w:b/>
          <w:bCs/>
          <w:color w:val="0070C0"/>
          <w:lang w:val="el-GR"/>
        </w:rPr>
        <w:t>ΠΑΡΑΡΤΗΜΑ</w:t>
      </w:r>
      <w:r w:rsidR="00EF5C19" w:rsidRPr="00EF5C19">
        <w:rPr>
          <w:rFonts w:ascii="Tahoma" w:hAnsi="Tahoma" w:cs="Tahoma"/>
          <w:color w:val="0070C0"/>
          <w:lang w:val="el-GR"/>
        </w:rPr>
        <w:t xml:space="preserve"> </w:t>
      </w:r>
      <w:r w:rsidR="00EF5C19" w:rsidRPr="00EF5C19">
        <w:rPr>
          <w:rFonts w:ascii="Tahoma" w:hAnsi="Tahoma" w:cs="Tahoma"/>
          <w:b/>
          <w:bCs/>
          <w:color w:val="0070C0"/>
          <w:lang w:val="el-GR"/>
        </w:rPr>
        <w:t>IV</w:t>
      </w:r>
      <w:r w:rsidR="00EF5C19" w:rsidRPr="00EF5C19">
        <w:rPr>
          <w:rFonts w:ascii="Tahoma" w:hAnsi="Tahoma" w:cs="Tahoma"/>
          <w:color w:val="0070C0"/>
          <w:lang w:val="el-GR"/>
        </w:rPr>
        <w:t xml:space="preserve"> – ΥΠΟΔΕΙΓΜΑ ΟΙΚΟΝΟΜΙΚΗΣ ΠΡΟΣΦΟΡΑΣ</w:t>
      </w:r>
      <w:r w:rsidR="00DA70FB" w:rsidRPr="00F74354">
        <w:rPr>
          <w:rFonts w:ascii="Tahoma" w:hAnsi="Tahoma" w:cs="Tahoma"/>
          <w:color w:val="0070C0"/>
          <w:lang w:val="el-GR"/>
        </w:rPr>
        <w:fldChar w:fldCharType="end"/>
      </w:r>
      <w:r w:rsidR="00DA70FB" w:rsidRPr="00F74354">
        <w:rPr>
          <w:rFonts w:ascii="Tahoma" w:hAnsi="Tahoma" w:cs="Tahoma"/>
          <w:lang w:val="el-GR"/>
        </w:rPr>
        <w:t xml:space="preserve"> </w:t>
      </w:r>
      <w:r w:rsidRPr="00F74354">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88AFFC0" w14:textId="77777777" w:rsidR="00842C8C" w:rsidRPr="0033120F" w:rsidRDefault="00E858C4" w:rsidP="0053384A">
      <w:pPr>
        <w:rPr>
          <w:rFonts w:ascii="Tahoma" w:hAnsi="Tahoma" w:cs="Tahoma"/>
          <w:lang w:val="el-GR"/>
        </w:rPr>
      </w:pPr>
      <w:r w:rsidRPr="0033120F">
        <w:rPr>
          <w:rFonts w:ascii="Tahoma" w:hAnsi="Tahoma" w:cs="Tahoma"/>
          <w:b/>
          <w:lang w:val="el-GR"/>
        </w:rPr>
        <w:t>2.4.2.5</w:t>
      </w:r>
      <w:r w:rsidR="00842C8C" w:rsidRPr="0033120F">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p>
    <w:p w14:paraId="1782515A" w14:textId="77777777" w:rsidR="00842C8C" w:rsidRPr="0033120F" w:rsidRDefault="00842C8C" w:rsidP="0053384A">
      <w:pPr>
        <w:rPr>
          <w:rFonts w:ascii="Tahoma" w:hAnsi="Tahoma" w:cs="Tahoma"/>
          <w:lang w:val="el-GR"/>
        </w:rPr>
      </w:pPr>
      <w:bookmarkStart w:id="210" w:name="_Hlk71366084"/>
      <w:r w:rsidRPr="0033120F">
        <w:rPr>
          <w:rFonts w:ascii="Tahoma" w:hAnsi="Tahoma" w:cs="Tahoma"/>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7D77B30C" w14:textId="77777777" w:rsidR="00842C8C" w:rsidRPr="0033120F" w:rsidRDefault="00842C8C" w:rsidP="0053384A">
      <w:pPr>
        <w:rPr>
          <w:rFonts w:ascii="Tahoma" w:hAnsi="Tahoma" w:cs="Tahoma"/>
          <w:lang w:val="el-GR"/>
        </w:rPr>
      </w:pPr>
      <w:r w:rsidRPr="0033120F">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741CCCE4" w14:textId="77777777" w:rsidR="00842C8C" w:rsidRPr="0033120F" w:rsidRDefault="00842C8C" w:rsidP="0053384A">
      <w:pPr>
        <w:rPr>
          <w:rFonts w:ascii="Tahoma" w:hAnsi="Tahoma" w:cs="Tahoma"/>
          <w:lang w:val="el-GR"/>
        </w:rPr>
      </w:pPr>
      <w:r w:rsidRPr="0033120F">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0FED38A6" w14:textId="77777777" w:rsidR="00842C8C" w:rsidRPr="0033120F" w:rsidRDefault="00842C8C" w:rsidP="0053384A">
      <w:pPr>
        <w:rPr>
          <w:rFonts w:ascii="Tahoma" w:hAnsi="Tahoma" w:cs="Tahoma"/>
          <w:lang w:val="el-GR"/>
        </w:rPr>
      </w:pPr>
      <w:r w:rsidRPr="0033120F">
        <w:rPr>
          <w:rFonts w:ascii="Tahoma" w:hAnsi="Tahoma" w:cs="Tahoma"/>
          <w:lang w:val="el-GR"/>
        </w:rPr>
        <w:t xml:space="preserve">γ) είτε του άρθρο 11 του ν. 2690/1999 (Α΄ 45), </w:t>
      </w:r>
    </w:p>
    <w:p w14:paraId="1AA2E87C" w14:textId="77777777" w:rsidR="00842C8C" w:rsidRPr="0033120F" w:rsidRDefault="00842C8C" w:rsidP="0053384A">
      <w:pPr>
        <w:rPr>
          <w:rFonts w:ascii="Tahoma" w:hAnsi="Tahoma" w:cs="Tahoma"/>
          <w:lang w:val="el-GR"/>
        </w:rPr>
      </w:pPr>
      <w:r w:rsidRPr="0033120F">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76BDAF04" w14:textId="77777777" w:rsidR="00842C8C" w:rsidRPr="0033120F" w:rsidRDefault="00842C8C" w:rsidP="0053384A">
      <w:pPr>
        <w:rPr>
          <w:rFonts w:ascii="Tahoma" w:hAnsi="Tahoma" w:cs="Tahoma"/>
          <w:lang w:val="el-GR"/>
        </w:rPr>
      </w:pPr>
      <w:r w:rsidRPr="0033120F">
        <w:rPr>
          <w:rFonts w:ascii="Tahoma" w:hAnsi="Tahoma" w:cs="Tahoma"/>
          <w:lang w:val="el-GR"/>
        </w:rPr>
        <w:t xml:space="preserve">ε) είτε της παρ. 8 του άρθρου 92 του ν.4412/2016, περί συνυποβολής υπεύθυνης δήλωσης στην περίπτωση απλής φωτοτυπίας ιδιωτικών εγγράφων. </w:t>
      </w:r>
    </w:p>
    <w:p w14:paraId="65F021B7" w14:textId="77777777" w:rsidR="00842C8C" w:rsidRPr="0033120F" w:rsidRDefault="00842C8C" w:rsidP="0053384A">
      <w:pPr>
        <w:rPr>
          <w:rFonts w:ascii="Tahoma" w:hAnsi="Tahoma" w:cs="Tahoma"/>
          <w:lang w:val="el-GR"/>
        </w:rPr>
      </w:pPr>
      <w:r w:rsidRPr="0033120F">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84A4DA9" w14:textId="77777777" w:rsidR="00842C8C" w:rsidRPr="0033120F" w:rsidRDefault="00842C8C" w:rsidP="0053384A">
      <w:pPr>
        <w:rPr>
          <w:rFonts w:ascii="Tahoma" w:hAnsi="Tahoma" w:cs="Tahoma"/>
          <w:lang w:val="el-GR"/>
        </w:rPr>
      </w:pPr>
      <w:r w:rsidRPr="0033120F">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10"/>
    </w:p>
    <w:p w14:paraId="6592209D" w14:textId="77777777" w:rsidR="00842C8C" w:rsidRPr="0033120F" w:rsidRDefault="00842C8C" w:rsidP="0053384A">
      <w:pPr>
        <w:rPr>
          <w:rFonts w:ascii="Tahoma" w:hAnsi="Tahoma" w:cs="Tahoma"/>
          <w:lang w:val="el-GR"/>
        </w:rPr>
      </w:pPr>
      <w:r w:rsidRPr="0033120F">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31FA072B" w14:textId="77777777" w:rsidR="00AE25C7" w:rsidRPr="0033120F" w:rsidRDefault="00AE25C7" w:rsidP="0053384A">
      <w:pPr>
        <w:rPr>
          <w:rFonts w:ascii="Tahoma" w:hAnsi="Tahoma" w:cs="Tahoma"/>
          <w:lang w:val="el-GR"/>
        </w:rPr>
      </w:pPr>
      <w:r w:rsidRPr="0033120F">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FF1D82F" w14:textId="77777777" w:rsidR="00842C8C" w:rsidRPr="0033120F" w:rsidRDefault="00AE25C7" w:rsidP="0053384A">
      <w:pPr>
        <w:rPr>
          <w:rFonts w:ascii="Tahoma" w:hAnsi="Tahoma" w:cs="Tahoma"/>
          <w:lang w:val="el-GR"/>
        </w:rPr>
      </w:pPr>
      <w:r w:rsidRPr="0033120F">
        <w:rPr>
          <w:rFonts w:ascii="Tahoma" w:hAnsi="Tahoma" w:cs="Tahoma"/>
          <w:lang w:val="el-GR"/>
        </w:rPr>
        <w:t>β</w:t>
      </w:r>
      <w:r w:rsidR="00842C8C" w:rsidRPr="0033120F">
        <w:rPr>
          <w:rFonts w:ascii="Tahoma" w:hAnsi="Tahoma" w:cs="Tahoma"/>
          <w:lang w:val="el-GR"/>
        </w:rPr>
        <w:t xml:space="preserve">) αυτά που δεν υπάγονται στις διατάξεις του άρθρου 11 παρ. 2 του ν. 2690/1999, </w:t>
      </w:r>
    </w:p>
    <w:p w14:paraId="5BFF5B90" w14:textId="77777777" w:rsidR="00842C8C" w:rsidRPr="0033120F" w:rsidRDefault="00AE25C7" w:rsidP="0053384A">
      <w:pPr>
        <w:rPr>
          <w:rFonts w:ascii="Tahoma" w:hAnsi="Tahoma" w:cs="Tahoma"/>
          <w:lang w:val="el-GR"/>
        </w:rPr>
      </w:pPr>
      <w:r w:rsidRPr="0033120F">
        <w:rPr>
          <w:rFonts w:ascii="Tahoma" w:hAnsi="Tahoma" w:cs="Tahoma"/>
          <w:lang w:val="el-GR"/>
        </w:rPr>
        <w:t>γ</w:t>
      </w:r>
      <w:r w:rsidR="00842C8C" w:rsidRPr="0033120F">
        <w:rPr>
          <w:rFonts w:ascii="Tahoma" w:hAnsi="Tahoma" w:cs="Tahoma"/>
          <w:lang w:val="el-GR"/>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E689101" w14:textId="77777777" w:rsidR="00842C8C" w:rsidRPr="0033120F" w:rsidRDefault="00AE25C7" w:rsidP="0053384A">
      <w:pPr>
        <w:rPr>
          <w:rFonts w:ascii="Tahoma" w:hAnsi="Tahoma" w:cs="Tahoma"/>
          <w:lang w:val="el-GR"/>
        </w:rPr>
      </w:pPr>
      <w:r w:rsidRPr="0033120F">
        <w:rPr>
          <w:rFonts w:ascii="Tahoma" w:hAnsi="Tahoma" w:cs="Tahoma"/>
          <w:lang w:val="el-GR"/>
        </w:rPr>
        <w:t>δ</w:t>
      </w:r>
      <w:r w:rsidR="00842C8C" w:rsidRPr="0033120F">
        <w:rPr>
          <w:rFonts w:ascii="Tahoma" w:hAnsi="Tahoma" w:cs="Tahoma"/>
          <w:lang w:val="el-GR"/>
        </w:rPr>
        <w:t xml:space="preserve">) τα αλλοδαπά δημόσια έντυπα έγγραφα που φέρουν την επισημείωση της Χάγης (Apostille) ή προξενική θεώρηση και δεν έχουν επικυρωθεί  από δικηγόρο. </w:t>
      </w:r>
    </w:p>
    <w:p w14:paraId="3C8FD092" w14:textId="77777777" w:rsidR="00842C8C" w:rsidRPr="0033120F" w:rsidRDefault="00842C8C" w:rsidP="0053384A">
      <w:pPr>
        <w:rPr>
          <w:rFonts w:ascii="Tahoma" w:hAnsi="Tahoma" w:cs="Tahoma"/>
          <w:lang w:val="el-GR"/>
        </w:rPr>
      </w:pPr>
      <w:r w:rsidRPr="0033120F">
        <w:rPr>
          <w:rFonts w:ascii="Tahoma" w:hAnsi="Tahoma" w:cs="Tahoma"/>
          <w:lang w:val="el-GR"/>
        </w:rPr>
        <w:t xml:space="preserve">Σε περίπτωση μη υποβολής ενός ή περισσοτέρων από τα ως άνω στοιχεία και δικαιολογητικά που υποβάλλονται σε έντυπη μορφή, </w:t>
      </w:r>
      <w:r w:rsidR="00AE25C7" w:rsidRPr="0033120F">
        <w:rPr>
          <w:rFonts w:ascii="Tahoma" w:hAnsi="Tahoma" w:cs="Tahoma"/>
          <w:lang w:val="el-GR"/>
        </w:rPr>
        <w:t xml:space="preserve">πλην της πρωτότυπης εγγύησης συμμετοχής, </w:t>
      </w:r>
      <w:r w:rsidRPr="0033120F">
        <w:rPr>
          <w:rFonts w:ascii="Tahoma" w:hAnsi="Tahoma" w:cs="Tahoma"/>
          <w:lang w:val="el-GR"/>
        </w:rPr>
        <w:t>η αναθέτουσα αρχή δύνανται να ζητήσει τη συμπλήρωση και υποβολή τους, σύμφωνα με το άρθρο 102 του ν. 4412/2016.</w:t>
      </w:r>
    </w:p>
    <w:p w14:paraId="74413898" w14:textId="77777777" w:rsidR="00842C8C" w:rsidRPr="0033120F" w:rsidRDefault="00842C8C" w:rsidP="0053384A">
      <w:pPr>
        <w:rPr>
          <w:rFonts w:ascii="Tahoma" w:hAnsi="Tahoma" w:cs="Tahoma"/>
          <w:lang w:val="el-GR"/>
        </w:rPr>
      </w:pPr>
      <w:r w:rsidRPr="0033120F">
        <w:rPr>
          <w:rFonts w:ascii="Tahoma" w:hAnsi="Tahoma" w:cs="Tahoma"/>
          <w:lang w:val="el-GR"/>
        </w:rPr>
        <w:lastRenderedPageBreak/>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5250AF8" w14:textId="77777777" w:rsidR="00842C8C" w:rsidRPr="0033120F" w:rsidRDefault="00E55EC9" w:rsidP="0053384A">
      <w:pPr>
        <w:rPr>
          <w:rFonts w:ascii="Tahoma" w:hAnsi="Tahoma" w:cs="Tahoma"/>
          <w:lang w:val="el-GR"/>
        </w:rPr>
      </w:pPr>
      <w:r w:rsidRPr="0033120F">
        <w:rPr>
          <w:rFonts w:ascii="Tahoma" w:hAnsi="Tahoma" w:cs="Tahoma"/>
          <w:lang w:val="el-GR"/>
        </w:rPr>
        <w:t>Σημειώνεται ότι</w:t>
      </w:r>
      <w:r w:rsidR="00842C8C" w:rsidRPr="0033120F">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922875C" w14:textId="3F565B2B" w:rsidR="00AE25C7" w:rsidRPr="0033120F" w:rsidRDefault="00AE25C7" w:rsidP="0053384A">
      <w:pPr>
        <w:rPr>
          <w:rFonts w:ascii="Tahoma" w:hAnsi="Tahoma" w:cs="Tahoma"/>
          <w:szCs w:val="22"/>
          <w:lang w:val="el-GR"/>
        </w:rPr>
      </w:pPr>
      <w:r w:rsidRPr="0033120F">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A9232A">
        <w:rPr>
          <w:rFonts w:ascii="Tahoma" w:hAnsi="Tahoma" w:cs="Tahoma"/>
          <w:color w:val="0070C0"/>
          <w:lang w:val="el-GR"/>
        </w:rPr>
        <w:fldChar w:fldCharType="begin"/>
      </w:r>
      <w:r w:rsidRPr="00A9232A">
        <w:rPr>
          <w:rFonts w:ascii="Tahoma" w:hAnsi="Tahoma" w:cs="Tahoma"/>
          <w:color w:val="0070C0"/>
          <w:lang w:val="el-GR"/>
        </w:rPr>
        <w:instrText xml:space="preserve"> REF _Ref33625284 \r \h </w:instrText>
      </w:r>
      <w:r w:rsidRPr="00A9232A">
        <w:rPr>
          <w:rFonts w:ascii="Tahoma" w:hAnsi="Tahoma" w:cs="Tahoma"/>
          <w:color w:val="0070C0"/>
          <w:lang w:val="el-GR"/>
        </w:rPr>
      </w:r>
      <w:r w:rsidRPr="00A9232A">
        <w:rPr>
          <w:rFonts w:ascii="Tahoma" w:hAnsi="Tahoma" w:cs="Tahoma"/>
          <w:color w:val="0070C0"/>
          <w:lang w:val="el-GR"/>
        </w:rPr>
        <w:fldChar w:fldCharType="separate"/>
      </w:r>
      <w:r w:rsidR="00EF5C19">
        <w:rPr>
          <w:rFonts w:ascii="Tahoma" w:hAnsi="Tahoma" w:cs="Tahoma"/>
          <w:color w:val="0070C0"/>
          <w:lang w:val="el-GR"/>
        </w:rPr>
        <w:t>3.1</w:t>
      </w:r>
      <w:r w:rsidRPr="00A9232A">
        <w:rPr>
          <w:rFonts w:ascii="Tahoma" w:hAnsi="Tahoma" w:cs="Tahoma"/>
          <w:color w:val="0070C0"/>
          <w:lang w:val="el-GR"/>
        </w:rPr>
        <w:fldChar w:fldCharType="end"/>
      </w:r>
      <w:r w:rsidRPr="0033120F">
        <w:rPr>
          <w:rFonts w:ascii="Tahoma" w:hAnsi="Tahoma" w:cs="Tahoma"/>
          <w:lang w:val="el-GR"/>
        </w:rPr>
        <w:t xml:space="preserve"> της παρούσας, άλλως η προσφορά απορρίπτεται ως απαράδεκτη μετά από γνώμη της Επιτροπής Διαγωνισμού.</w:t>
      </w:r>
    </w:p>
    <w:p w14:paraId="3CAFC843" w14:textId="77777777" w:rsidR="00AE25C7" w:rsidRPr="0033120F" w:rsidRDefault="00AE25C7" w:rsidP="0053384A">
      <w:pPr>
        <w:rPr>
          <w:rFonts w:ascii="Tahoma" w:hAnsi="Tahoma" w:cs="Tahoma"/>
          <w:lang w:val="el-GR"/>
        </w:rPr>
      </w:pPr>
      <w:r w:rsidRPr="0033120F">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EA28549" w14:textId="77777777" w:rsidR="00AE25C7" w:rsidRPr="0033120F" w:rsidRDefault="00AE25C7" w:rsidP="0053384A">
      <w:pPr>
        <w:rPr>
          <w:rFonts w:ascii="Tahoma" w:hAnsi="Tahoma" w:cs="Tahoma"/>
          <w:lang w:val="el-GR"/>
        </w:rPr>
      </w:pPr>
      <w:r w:rsidRPr="0033120F">
        <w:rPr>
          <w:rFonts w:ascii="Tahoma" w:hAnsi="Tahoma"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7BE01E47" w14:textId="77777777" w:rsidR="00180C9E" w:rsidRPr="00F74354" w:rsidRDefault="00180C9E" w:rsidP="00F74354">
      <w:pPr>
        <w:pStyle w:val="3"/>
      </w:pPr>
      <w:bookmarkStart w:id="211" w:name="_Ref33625217"/>
      <w:bookmarkStart w:id="212" w:name="_Toc89934404"/>
      <w:bookmarkStart w:id="213" w:name="_Toc89942143"/>
      <w:bookmarkStart w:id="214" w:name="_Toc125113554"/>
      <w:r w:rsidRPr="00F74354">
        <w:t>Περιεχόμενα Φακέλου «Δικαιολογητικά Συμμετοχής - Τεχνική Προσφορά»</w:t>
      </w:r>
      <w:bookmarkEnd w:id="211"/>
      <w:bookmarkEnd w:id="212"/>
      <w:bookmarkEnd w:id="213"/>
      <w:bookmarkEnd w:id="214"/>
      <w:r w:rsidRPr="00F74354">
        <w:t xml:space="preserve"> </w:t>
      </w:r>
    </w:p>
    <w:p w14:paraId="5FF6850C" w14:textId="77777777" w:rsidR="00520B1E" w:rsidRPr="0033120F" w:rsidRDefault="00520B1E" w:rsidP="00871296">
      <w:pPr>
        <w:pStyle w:val="4"/>
        <w:rPr>
          <w:lang w:val="el-GR"/>
        </w:rPr>
      </w:pPr>
      <w:bookmarkStart w:id="215" w:name="_Toc89934405"/>
      <w:bookmarkStart w:id="216" w:name="_Toc89942144"/>
      <w:r w:rsidRPr="0033120F">
        <w:rPr>
          <w:lang w:val="el-GR"/>
        </w:rPr>
        <w:t>Δικαιολογητικά Συμμετοχής</w:t>
      </w:r>
      <w:bookmarkEnd w:id="215"/>
      <w:bookmarkEnd w:id="216"/>
      <w:r w:rsidR="00180C9E" w:rsidRPr="0033120F">
        <w:rPr>
          <w:lang w:val="el-GR"/>
        </w:rPr>
        <w:t xml:space="preserve"> </w:t>
      </w:r>
    </w:p>
    <w:p w14:paraId="0F5B15EC" w14:textId="77777777" w:rsidR="00910FA2" w:rsidRPr="0033120F" w:rsidRDefault="00910FA2" w:rsidP="0053384A">
      <w:pPr>
        <w:rPr>
          <w:rFonts w:ascii="Tahoma" w:hAnsi="Tahoma" w:cs="Tahoma"/>
          <w:szCs w:val="22"/>
          <w:lang w:val="el-GR"/>
        </w:rPr>
      </w:pPr>
      <w:r w:rsidRPr="0033120F">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r w:rsidRPr="0033120F">
        <w:rPr>
          <w:rFonts w:ascii="Tahoma" w:hAnsi="Tahoma" w:cs="Tahoma"/>
          <w:lang w:val="el-GR"/>
        </w:rPr>
        <w:t>με ποινή αποκλεισμού τα ακόλουθα στοιχεία</w:t>
      </w:r>
      <w:r w:rsidRPr="0033120F">
        <w:rPr>
          <w:rFonts w:ascii="Tahoma" w:hAnsi="Tahoma" w:cs="Tahoma"/>
          <w:szCs w:val="22"/>
          <w:lang w:val="el-GR"/>
        </w:rPr>
        <w:t xml:space="preserve">: </w:t>
      </w:r>
    </w:p>
    <w:p w14:paraId="3464BC2D" w14:textId="77777777" w:rsidR="00910FA2" w:rsidRPr="0033120F" w:rsidRDefault="00910FA2" w:rsidP="0053384A">
      <w:pPr>
        <w:rPr>
          <w:rFonts w:ascii="Tahoma" w:hAnsi="Tahoma" w:cs="Tahoma"/>
          <w:szCs w:val="22"/>
          <w:lang w:val="el-GR"/>
        </w:rPr>
      </w:pPr>
      <w:r w:rsidRPr="0033120F">
        <w:rPr>
          <w:rFonts w:ascii="Tahoma" w:hAnsi="Tahoma" w:cs="Tahoma"/>
          <w:b/>
          <w:bCs/>
          <w:szCs w:val="22"/>
          <w:lang w:val="el-GR"/>
        </w:rPr>
        <w:t>α)</w:t>
      </w:r>
      <w:r w:rsidRPr="0033120F">
        <w:rPr>
          <w:rFonts w:ascii="Tahoma" w:hAnsi="Tahoma" w:cs="Tahoma"/>
          <w:szCs w:val="22"/>
          <w:lang w:val="el-GR"/>
        </w:rPr>
        <w:t xml:space="preserve"> το </w:t>
      </w:r>
      <w:r w:rsidRPr="0033120F">
        <w:rPr>
          <w:rFonts w:ascii="Tahoma" w:hAnsi="Tahoma" w:cs="Tahoma"/>
          <w:b/>
          <w:bCs/>
          <w:szCs w:val="22"/>
          <w:lang w:val="el-GR"/>
        </w:rPr>
        <w:t>Ευρωπαϊκό Ενιαίο Έγγραφο Σύμβασης (Ε.Ε.Ε.Σ.)</w:t>
      </w:r>
      <w:r w:rsidRPr="0033120F">
        <w:rPr>
          <w:rFonts w:ascii="Tahoma" w:hAnsi="Tahoma" w:cs="Tahoma"/>
          <w:szCs w:val="22"/>
          <w:lang w:val="el-GR"/>
        </w:rPr>
        <w:t xml:space="preserve">, όπως προβλέπεται στην παρ. 1 και 3 του άρθρου 79 του ν. 4412/2016 </w:t>
      </w:r>
      <w:r w:rsidRPr="0033120F">
        <w:rPr>
          <w:rFonts w:ascii="Tahoma" w:hAnsi="Tahoma" w:cs="Tahoma"/>
          <w:lang w:val="el-GR"/>
        </w:rPr>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1793E217" w14:textId="37209BE3" w:rsidR="00910FA2" w:rsidRDefault="00910FA2" w:rsidP="0053384A">
      <w:pPr>
        <w:rPr>
          <w:rFonts w:ascii="Tahoma" w:hAnsi="Tahoma" w:cs="Tahoma"/>
          <w:szCs w:val="22"/>
          <w:lang w:val="el-GR"/>
        </w:rPr>
      </w:pPr>
      <w:r w:rsidRPr="0033120F">
        <w:rPr>
          <w:rFonts w:ascii="Tahoma" w:hAnsi="Tahoma" w:cs="Tahoma"/>
          <w:b/>
          <w:bCs/>
          <w:szCs w:val="22"/>
          <w:lang w:val="el-GR"/>
        </w:rPr>
        <w:lastRenderedPageBreak/>
        <w:t>β)</w:t>
      </w:r>
      <w:r w:rsidRPr="0033120F">
        <w:rPr>
          <w:rFonts w:ascii="Tahoma" w:hAnsi="Tahoma" w:cs="Tahoma"/>
          <w:szCs w:val="22"/>
          <w:lang w:val="el-GR"/>
        </w:rPr>
        <w:t xml:space="preserve"> την </w:t>
      </w:r>
      <w:r w:rsidRPr="0033120F">
        <w:rPr>
          <w:rFonts w:ascii="Tahoma" w:hAnsi="Tahoma" w:cs="Tahoma"/>
          <w:b/>
          <w:bCs/>
          <w:szCs w:val="22"/>
          <w:lang w:val="el-GR"/>
        </w:rPr>
        <w:t>εγγύηση συμμετοχής</w:t>
      </w:r>
      <w:r w:rsidRPr="0033120F">
        <w:rPr>
          <w:rFonts w:ascii="Tahoma" w:hAnsi="Tahoma" w:cs="Tahoma"/>
          <w:szCs w:val="22"/>
          <w:lang w:val="el-GR"/>
        </w:rPr>
        <w:t xml:space="preserve">, όπως προβλέπεται στο άρθρο 72 του Ν.4412/2016 και τις παρ. </w:t>
      </w:r>
      <w:r w:rsidR="00E24494" w:rsidRPr="00A9232A">
        <w:rPr>
          <w:rFonts w:ascii="Tahoma" w:hAnsi="Tahoma" w:cs="Tahoma"/>
          <w:color w:val="0070C0"/>
          <w:szCs w:val="22"/>
          <w:lang w:val="el-GR"/>
        </w:rPr>
        <w:fldChar w:fldCharType="begin"/>
      </w:r>
      <w:r w:rsidR="00E24494" w:rsidRPr="00A9232A">
        <w:rPr>
          <w:rFonts w:ascii="Tahoma" w:hAnsi="Tahoma" w:cs="Tahoma"/>
          <w:color w:val="0070C0"/>
          <w:szCs w:val="22"/>
          <w:lang w:val="el-GR"/>
        </w:rPr>
        <w:instrText xml:space="preserve"> REF _Ref479336633 \r \h </w:instrText>
      </w:r>
      <w:r w:rsidR="00E24494" w:rsidRPr="00A9232A">
        <w:rPr>
          <w:rFonts w:ascii="Tahoma" w:hAnsi="Tahoma" w:cs="Tahoma"/>
          <w:color w:val="0070C0"/>
          <w:szCs w:val="22"/>
          <w:lang w:val="el-GR"/>
        </w:rPr>
      </w:r>
      <w:r w:rsidR="00E24494" w:rsidRPr="00A9232A">
        <w:rPr>
          <w:rFonts w:ascii="Tahoma" w:hAnsi="Tahoma" w:cs="Tahoma"/>
          <w:color w:val="0070C0"/>
          <w:szCs w:val="22"/>
          <w:lang w:val="el-GR"/>
        </w:rPr>
        <w:fldChar w:fldCharType="separate"/>
      </w:r>
      <w:r w:rsidR="00EF5C19">
        <w:rPr>
          <w:rFonts w:ascii="Tahoma" w:hAnsi="Tahoma" w:cs="Tahoma"/>
          <w:color w:val="0070C0"/>
          <w:szCs w:val="22"/>
          <w:lang w:val="el-GR"/>
        </w:rPr>
        <w:t>2.1.5</w:t>
      </w:r>
      <w:r w:rsidR="00E24494" w:rsidRPr="00A9232A">
        <w:rPr>
          <w:rFonts w:ascii="Tahoma" w:hAnsi="Tahoma" w:cs="Tahoma"/>
          <w:color w:val="0070C0"/>
          <w:szCs w:val="22"/>
          <w:lang w:val="el-GR"/>
        </w:rPr>
        <w:fldChar w:fldCharType="end"/>
      </w:r>
      <w:r w:rsidRPr="0033120F">
        <w:rPr>
          <w:rFonts w:ascii="Tahoma" w:hAnsi="Tahoma" w:cs="Tahoma"/>
          <w:szCs w:val="22"/>
          <w:lang w:val="el-GR"/>
        </w:rPr>
        <w:t xml:space="preserve"> και </w:t>
      </w:r>
      <w:r w:rsidR="00E24494" w:rsidRPr="00A9232A">
        <w:rPr>
          <w:rFonts w:ascii="Tahoma" w:hAnsi="Tahoma" w:cs="Tahoma"/>
          <w:color w:val="0070C0"/>
          <w:szCs w:val="22"/>
          <w:lang w:val="el-GR"/>
        </w:rPr>
        <w:fldChar w:fldCharType="begin"/>
      </w:r>
      <w:r w:rsidR="00E24494" w:rsidRPr="00A9232A">
        <w:rPr>
          <w:rFonts w:ascii="Tahoma" w:hAnsi="Tahoma" w:cs="Tahoma"/>
          <w:color w:val="0070C0"/>
          <w:szCs w:val="22"/>
          <w:lang w:val="el-GR"/>
        </w:rPr>
        <w:instrText xml:space="preserve"> REF _Ref33542395 \r \h </w:instrText>
      </w:r>
      <w:r w:rsidR="00E24494" w:rsidRPr="00A9232A">
        <w:rPr>
          <w:rFonts w:ascii="Tahoma" w:hAnsi="Tahoma" w:cs="Tahoma"/>
          <w:color w:val="0070C0"/>
          <w:szCs w:val="22"/>
          <w:lang w:val="el-GR"/>
        </w:rPr>
      </w:r>
      <w:r w:rsidR="00E24494" w:rsidRPr="00A9232A">
        <w:rPr>
          <w:rFonts w:ascii="Tahoma" w:hAnsi="Tahoma" w:cs="Tahoma"/>
          <w:color w:val="0070C0"/>
          <w:szCs w:val="22"/>
          <w:lang w:val="el-GR"/>
        </w:rPr>
        <w:fldChar w:fldCharType="separate"/>
      </w:r>
      <w:r w:rsidR="00EF5C19">
        <w:rPr>
          <w:rFonts w:ascii="Tahoma" w:hAnsi="Tahoma" w:cs="Tahoma"/>
          <w:color w:val="0070C0"/>
          <w:szCs w:val="22"/>
          <w:lang w:val="el-GR"/>
        </w:rPr>
        <w:t>2.2.2</w:t>
      </w:r>
      <w:r w:rsidR="00E24494" w:rsidRPr="00A9232A">
        <w:rPr>
          <w:rFonts w:ascii="Tahoma" w:hAnsi="Tahoma" w:cs="Tahoma"/>
          <w:color w:val="0070C0"/>
          <w:szCs w:val="22"/>
          <w:lang w:val="el-GR"/>
        </w:rPr>
        <w:fldChar w:fldCharType="end"/>
      </w:r>
      <w:r w:rsidRPr="0033120F">
        <w:rPr>
          <w:rFonts w:ascii="Tahoma" w:hAnsi="Tahoma" w:cs="Tahoma"/>
          <w:color w:val="000000"/>
          <w:szCs w:val="22"/>
          <w:lang w:val="el-GR"/>
        </w:rPr>
        <w:t xml:space="preserve"> </w:t>
      </w:r>
      <w:r w:rsidRPr="0033120F">
        <w:rPr>
          <w:rFonts w:ascii="Tahoma" w:hAnsi="Tahoma" w:cs="Tahoma"/>
          <w:szCs w:val="22"/>
          <w:lang w:val="el-GR"/>
        </w:rPr>
        <w:t>αντίστοιχα της παρούσας διακήρυξης.</w:t>
      </w:r>
    </w:p>
    <w:p w14:paraId="1F555ABC" w14:textId="77777777" w:rsidR="004624AA" w:rsidRPr="00584FEE" w:rsidRDefault="004624AA" w:rsidP="004624AA">
      <w:pPr>
        <w:rPr>
          <w:rFonts w:ascii="Tahoma" w:hAnsi="Tahoma" w:cs="Tahoma"/>
          <w:szCs w:val="22"/>
          <w:lang w:val="el-GR"/>
        </w:rPr>
      </w:pPr>
      <w:r w:rsidRPr="004624AA">
        <w:rPr>
          <w:rFonts w:ascii="Tahoma" w:hAnsi="Tahoma" w:cs="Tahoma"/>
          <w:szCs w:val="22"/>
          <w:lang w:val="el-GR"/>
        </w:rPr>
        <w:t xml:space="preserve">γ) </w:t>
      </w:r>
      <w:r w:rsidRPr="00584FEE">
        <w:rPr>
          <w:rFonts w:ascii="Tahoma" w:hAnsi="Tahoma" w:cs="Tahoma"/>
          <w:szCs w:val="22"/>
          <w:lang w:val="el-GR"/>
        </w:rPr>
        <w:t>υπεύθυνη δήλωση με το εξής περιεχόμενο:</w:t>
      </w:r>
    </w:p>
    <w:p w14:paraId="288691A0" w14:textId="77777777" w:rsidR="004624AA" w:rsidRPr="00584FEE" w:rsidRDefault="004624AA" w:rsidP="004624AA">
      <w:pPr>
        <w:ind w:left="567" w:right="498"/>
        <w:rPr>
          <w:rFonts w:ascii="Tahoma" w:hAnsi="Tahoma" w:cs="Tahoma"/>
          <w:szCs w:val="22"/>
          <w:lang w:val="el-GR"/>
        </w:rPr>
      </w:pPr>
      <w:r w:rsidRPr="00584FEE">
        <w:rPr>
          <w:rFonts w:ascii="Tahoma" w:hAnsi="Tahoma" w:cs="Tahoma"/>
          <w:szCs w:val="22"/>
          <w:lang w:val="el-GR"/>
        </w:rPr>
        <w:t xml:space="preserve">«Δηλώνω υπεύθυνα ότι δεν υπάρχει ρωσική συμμετοχή στην εταιρεία που εκπροσωπώ και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D8D6ADC" w14:textId="77777777" w:rsidR="004624AA" w:rsidRPr="00584FEE" w:rsidRDefault="004624AA" w:rsidP="004624AA">
      <w:pPr>
        <w:ind w:left="567" w:right="498"/>
        <w:rPr>
          <w:rFonts w:ascii="Tahoma" w:hAnsi="Tahoma" w:cs="Tahoma"/>
          <w:szCs w:val="22"/>
          <w:lang w:val="el-GR"/>
        </w:rPr>
      </w:pPr>
      <w:r w:rsidRPr="00584FEE">
        <w:rPr>
          <w:rFonts w:ascii="Tahoma" w:hAnsi="Tahoma" w:cs="Tahoma"/>
          <w:szCs w:val="22"/>
          <w:lang w:val="el-GR"/>
        </w:rPr>
        <w:t>(α)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5495B8E" w14:textId="77777777" w:rsidR="004624AA" w:rsidRPr="00584FEE" w:rsidRDefault="004624AA" w:rsidP="004624AA">
      <w:pPr>
        <w:ind w:left="567" w:right="498"/>
        <w:rPr>
          <w:rFonts w:ascii="Tahoma" w:hAnsi="Tahoma" w:cs="Tahoma"/>
          <w:szCs w:val="22"/>
          <w:lang w:val="el-GR"/>
        </w:rPr>
      </w:pPr>
      <w:r w:rsidRPr="00584FEE">
        <w:rPr>
          <w:rFonts w:ascii="Tahoma" w:hAnsi="Tahoma" w:cs="Tahoma"/>
          <w:szCs w:val="22"/>
          <w:lang w:val="el-GR"/>
        </w:rPr>
        <w:t>(β)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A4A2410" w14:textId="77777777" w:rsidR="004624AA" w:rsidRPr="00584FEE" w:rsidRDefault="004624AA" w:rsidP="004624AA">
      <w:pPr>
        <w:ind w:left="567" w:right="498"/>
        <w:rPr>
          <w:rFonts w:ascii="Tahoma" w:hAnsi="Tahoma" w:cs="Tahoma"/>
          <w:szCs w:val="22"/>
          <w:lang w:val="el-GR"/>
        </w:rPr>
      </w:pPr>
      <w:r w:rsidRPr="00584FEE">
        <w:rPr>
          <w:rFonts w:ascii="Tahoma" w:hAnsi="Tahoma" w:cs="Tahoma"/>
          <w:szCs w:val="22"/>
          <w:lang w:val="el-GR"/>
        </w:rPr>
        <w:t xml:space="preserve">(γ)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 </w:t>
      </w:r>
    </w:p>
    <w:p w14:paraId="79564C9B" w14:textId="77777777" w:rsidR="004624AA" w:rsidRPr="00584FEE" w:rsidRDefault="004624AA" w:rsidP="004624AA">
      <w:pPr>
        <w:ind w:left="567" w:right="498"/>
        <w:rPr>
          <w:rFonts w:ascii="Tahoma" w:hAnsi="Tahoma" w:cs="Tahoma"/>
          <w:szCs w:val="22"/>
          <w:lang w:val="el-GR"/>
        </w:rPr>
      </w:pPr>
      <w:r w:rsidRPr="00584FEE">
        <w:rPr>
          <w:rFonts w:ascii="Tahoma" w:hAnsi="Tahoma" w:cs="Tahoma"/>
          <w:szCs w:val="22"/>
          <w:lang w:val="el-GR"/>
        </w:rPr>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   </w:t>
      </w:r>
    </w:p>
    <w:p w14:paraId="7EC5CB7E" w14:textId="77777777" w:rsidR="004624AA" w:rsidRPr="0033120F" w:rsidRDefault="004624AA" w:rsidP="0053384A">
      <w:pPr>
        <w:rPr>
          <w:rFonts w:ascii="Tahoma" w:hAnsi="Tahoma" w:cs="Tahoma"/>
          <w:szCs w:val="22"/>
          <w:lang w:val="el-GR"/>
        </w:rPr>
      </w:pPr>
    </w:p>
    <w:p w14:paraId="051CA447" w14:textId="5F7B766B" w:rsidR="00910FA2" w:rsidRPr="0033120F" w:rsidRDefault="00910FA2" w:rsidP="0053384A">
      <w:pPr>
        <w:rPr>
          <w:rFonts w:ascii="Tahoma" w:hAnsi="Tahoma" w:cs="Tahoma"/>
          <w:szCs w:val="22"/>
          <w:lang w:val="el-GR"/>
        </w:rPr>
      </w:pPr>
      <w:r w:rsidRPr="0033120F">
        <w:rPr>
          <w:rFonts w:ascii="Tahoma" w:hAnsi="Tahoma" w:cs="Tahoma"/>
          <w:szCs w:val="22"/>
          <w:lang w:val="el-GR"/>
        </w:rPr>
        <w:t>Οι προσφέροντες συμπληρώνουν το σχετικό υπόδειγμα ΕΕΕΣ,  το οποίο αποτελεί αναπόσπαστο μέρος της παρούσας διακήρυξης (</w:t>
      </w:r>
      <w:r w:rsidRPr="0033120F">
        <w:rPr>
          <w:rFonts w:ascii="Tahoma" w:hAnsi="Tahoma" w:cs="Tahoma"/>
          <w:szCs w:val="22"/>
          <w:lang w:val="el-GR"/>
        </w:rPr>
        <w:fldChar w:fldCharType="begin"/>
      </w:r>
      <w:r w:rsidRPr="0033120F">
        <w:rPr>
          <w:rFonts w:ascii="Tahoma" w:hAnsi="Tahoma" w:cs="Tahoma"/>
          <w:szCs w:val="22"/>
          <w:lang w:val="el-GR"/>
        </w:rPr>
        <w:instrText xml:space="preserve"> REF _Ref88477776 \h  \* MERGEFORMAT </w:instrText>
      </w:r>
      <w:r w:rsidRPr="0033120F">
        <w:rPr>
          <w:rFonts w:ascii="Tahoma" w:hAnsi="Tahoma" w:cs="Tahoma"/>
          <w:szCs w:val="22"/>
          <w:lang w:val="el-GR"/>
        </w:rPr>
      </w:r>
      <w:r w:rsidRPr="0033120F">
        <w:rPr>
          <w:rFonts w:ascii="Tahoma" w:hAnsi="Tahoma" w:cs="Tahoma"/>
          <w:szCs w:val="22"/>
          <w:lang w:val="el-GR"/>
        </w:rPr>
        <w:fldChar w:fldCharType="separate"/>
      </w:r>
      <w:r w:rsidR="00EF5C19" w:rsidRPr="00EF5C19">
        <w:rPr>
          <w:rFonts w:ascii="Tahoma" w:hAnsi="Tahoma" w:cs="Tahoma"/>
          <w:lang w:val="el-GR"/>
        </w:rPr>
        <w:t>ΠΑΡΑΡΤΗΜΑ ΙΙ – ΕΥΡΩΠΑΪΚΟ ΕΝΙΑΙΟ ΕΓΓΡΑΦΟ ΣΥΜΒΑΣΗΣ (ΕΕΕΣ)</w:t>
      </w:r>
      <w:r w:rsidRPr="0033120F">
        <w:rPr>
          <w:rFonts w:ascii="Tahoma" w:hAnsi="Tahoma" w:cs="Tahoma"/>
          <w:szCs w:val="22"/>
          <w:lang w:val="el-GR"/>
        </w:rPr>
        <w:fldChar w:fldCharType="end"/>
      </w:r>
      <w:r w:rsidRPr="0033120F">
        <w:rPr>
          <w:rFonts w:ascii="Tahoma" w:hAnsi="Tahoma" w:cs="Tahoma"/>
          <w:szCs w:val="22"/>
          <w:lang w:val="el-GR"/>
        </w:rPr>
        <w:t xml:space="preserve">, ως Παράρτημα αυτής. </w:t>
      </w:r>
    </w:p>
    <w:p w14:paraId="36D6E2E1" w14:textId="77777777" w:rsidR="00910FA2" w:rsidRPr="0033120F" w:rsidRDefault="00910FA2" w:rsidP="0053384A">
      <w:pPr>
        <w:rPr>
          <w:rFonts w:ascii="Tahoma" w:hAnsi="Tahoma" w:cs="Tahoma"/>
          <w:lang w:val="el-GR"/>
        </w:rPr>
      </w:pPr>
      <w:r w:rsidRPr="0033120F">
        <w:rPr>
          <w:rFonts w:ascii="Tahoma" w:hAnsi="Tahoma" w:cs="Tahoma"/>
          <w:lang w:val="el-GR"/>
        </w:rPr>
        <w:t>Η συμπλήρωσή του δύναται να πραγματοποιηθεί με χρήση του υποσυστήματος Promitheus ESPDint, προσβάσιμου μέσω της Διαδικτυακής Πύλης (</w:t>
      </w:r>
      <w:hyperlink r:id="rId24" w:history="1">
        <w:r w:rsidRPr="0033120F">
          <w:rPr>
            <w:rStyle w:val="-"/>
            <w:rFonts w:ascii="Tahoma" w:hAnsi="Tahoma" w:cs="Tahoma"/>
            <w:lang w:val="el-GR"/>
          </w:rPr>
          <w:t>www.promitheus.gov.gr</w:t>
        </w:r>
      </w:hyperlink>
      <w:r w:rsidRPr="0033120F">
        <w:rPr>
          <w:rFonts w:ascii="Tahoma" w:hAnsi="Tahoma" w:cs="Tahoma"/>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6CCA9638"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w:t>
      </w:r>
      <w:r w:rsidRPr="00F74354">
        <w:rPr>
          <w:rFonts w:ascii="Tahoma" w:hAnsi="Tahoma" w:cs="Tahoma"/>
          <w:szCs w:val="22"/>
          <w:lang w:val="el-GR"/>
        </w:rPr>
        <w:t xml:space="preserve">παραγράφου </w:t>
      </w:r>
      <w:r w:rsidRPr="00F74354">
        <w:rPr>
          <w:rFonts w:ascii="Tahoma" w:hAnsi="Tahoma" w:cs="Tahoma"/>
          <w:color w:val="0070C0"/>
          <w:szCs w:val="22"/>
          <w:lang w:val="el-GR"/>
        </w:rPr>
        <w:t xml:space="preserve">2.4.2.5 </w:t>
      </w:r>
      <w:r w:rsidRPr="00F74354">
        <w:rPr>
          <w:rFonts w:ascii="Tahoma" w:hAnsi="Tahoma" w:cs="Tahoma"/>
          <w:szCs w:val="22"/>
          <w:lang w:val="el-GR"/>
        </w:rPr>
        <w:t>της</w:t>
      </w:r>
      <w:r w:rsidRPr="0033120F">
        <w:rPr>
          <w:rFonts w:ascii="Tahoma" w:hAnsi="Tahoma" w:cs="Tahoma"/>
          <w:szCs w:val="22"/>
          <w:lang w:val="el-GR"/>
        </w:rPr>
        <w:t xml:space="preserve"> παρούσας, σε ψηφιακά υπογεγραμμένο ηλεκτρονικό αρχείο με μορφότυπο PDF.</w:t>
      </w:r>
    </w:p>
    <w:p w14:paraId="32F1E34C"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33120F">
          <w:rPr>
            <w:rFonts w:ascii="Tahoma" w:hAnsi="Tahoma" w:cs="Tahoma"/>
            <w:szCs w:val="22"/>
            <w:lang w:val="el-GR"/>
          </w:rPr>
          <w:t>www.promitheus.gov.gr</w:t>
        </w:r>
      </w:hyperlink>
      <w:r w:rsidRPr="0033120F">
        <w:rPr>
          <w:rFonts w:ascii="Tahoma" w:hAnsi="Tahoma" w:cs="Tahoma"/>
          <w:szCs w:val="22"/>
          <w:lang w:val="el-GR"/>
        </w:rPr>
        <w:t>) του ΟΠΣ ΕΣΗΔΗΣ.</w:t>
      </w:r>
    </w:p>
    <w:p w14:paraId="04A9A551"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B37CB92"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Επισημαίνονται τα ακόλουθα, αναφορικά με την συμπλήρωση και υποβολή του ΕΕΕΣ:</w:t>
      </w:r>
    </w:p>
    <w:p w14:paraId="26899441" w14:textId="77777777" w:rsidR="002B189F" w:rsidRPr="0033120F" w:rsidRDefault="002B189F" w:rsidP="0053384A">
      <w:pPr>
        <w:rPr>
          <w:rFonts w:ascii="Tahoma" w:hAnsi="Tahoma" w:cs="Tahoma"/>
          <w:szCs w:val="22"/>
          <w:u w:val="single"/>
          <w:lang w:val="el-GR" w:eastAsia="el-GR"/>
        </w:rPr>
      </w:pPr>
      <w:r w:rsidRPr="0033120F">
        <w:rPr>
          <w:rFonts w:ascii="Tahoma" w:hAnsi="Tahoma" w:cs="Tahoma"/>
          <w:szCs w:val="22"/>
          <w:lang w:val="el-GR"/>
        </w:rPr>
        <w:t xml:space="preserve">α. </w:t>
      </w:r>
      <w:r w:rsidRPr="0033120F">
        <w:rPr>
          <w:rFonts w:ascii="Tahoma" w:hAnsi="Tahoma" w:cs="Tahoma"/>
          <w:szCs w:val="22"/>
          <w:u w:val="single"/>
          <w:lang w:val="el-GR" w:eastAsia="el-GR"/>
        </w:rPr>
        <w:t xml:space="preserve">ΕΕΕΣ –Οικονομικού Φορέα </w:t>
      </w:r>
    </w:p>
    <w:p w14:paraId="070950F7"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lastRenderedPageBreak/>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B73D4EC" w14:textId="77777777" w:rsidR="002B189F" w:rsidRPr="0033120F" w:rsidRDefault="002B189F" w:rsidP="0053384A">
      <w:pPr>
        <w:rPr>
          <w:rFonts w:ascii="Tahoma" w:hAnsi="Tahoma" w:cs="Tahoma"/>
          <w:szCs w:val="22"/>
          <w:u w:val="single"/>
          <w:lang w:val="el-GR"/>
        </w:rPr>
      </w:pPr>
      <w:r w:rsidRPr="0033120F">
        <w:rPr>
          <w:rFonts w:ascii="Tahoma" w:hAnsi="Tahoma" w:cs="Tahoma"/>
          <w:szCs w:val="22"/>
          <w:u w:val="single"/>
          <w:lang w:val="el-GR"/>
        </w:rPr>
        <w:t>β.</w:t>
      </w:r>
      <w:r w:rsidRPr="0033120F">
        <w:rPr>
          <w:rFonts w:ascii="Tahoma" w:hAnsi="Tahoma" w:cs="Tahoma"/>
          <w:szCs w:val="22"/>
          <w:u w:val="single"/>
          <w:lang w:val="el-GR" w:eastAsia="el-GR"/>
        </w:rPr>
        <w:t xml:space="preserve"> ΕΕΕΣ – Στήριξη Οικονομικού Φορέα στις ικανότητες άλλων </w:t>
      </w:r>
      <w:r w:rsidRPr="0033120F">
        <w:rPr>
          <w:rFonts w:ascii="Tahoma" w:hAnsi="Tahoma" w:cs="Tahoma"/>
          <w:szCs w:val="22"/>
          <w:u w:val="single"/>
          <w:lang w:val="el-GR"/>
        </w:rPr>
        <w:t>φορέων</w:t>
      </w:r>
    </w:p>
    <w:p w14:paraId="75BC1642"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33120F">
        <w:rPr>
          <w:rFonts w:ascii="Tahoma" w:hAnsi="Tahoma" w:cs="Tahoma"/>
          <w:szCs w:val="22"/>
          <w:lang w:val="el-GR"/>
        </w:rPr>
        <w:t>υποβάλλεται</w:t>
      </w:r>
      <w:r w:rsidRPr="0033120F">
        <w:rPr>
          <w:rFonts w:ascii="Tahoma" w:hAnsi="Tahoma" w:cs="Tahoma"/>
          <w:szCs w:val="22"/>
          <w:lang w:val="el-GR"/>
        </w:rPr>
        <w:t xml:space="preserve"> χωριστό ΕΕΕΣ, που </w:t>
      </w:r>
      <w:r w:rsidR="00DA70FB" w:rsidRPr="0033120F">
        <w:rPr>
          <w:rFonts w:ascii="Tahoma" w:hAnsi="Tahoma" w:cs="Tahoma"/>
          <w:szCs w:val="22"/>
          <w:lang w:val="el-GR"/>
        </w:rPr>
        <w:t>συμπληρώνεται</w:t>
      </w:r>
      <w:r w:rsidRPr="0033120F">
        <w:rPr>
          <w:rFonts w:ascii="Tahoma" w:hAnsi="Tahoma" w:cs="Tahoma"/>
          <w:szCs w:val="22"/>
          <w:lang w:val="el-GR"/>
        </w:rPr>
        <w:t xml:space="preserve"> και υπογράφεται ψηφιακά από τον τρίτο/ους, συμπληρώνοντας:</w:t>
      </w:r>
    </w:p>
    <w:p w14:paraId="4BAEC87A" w14:textId="77777777" w:rsidR="002B189F" w:rsidRPr="0033120F" w:rsidRDefault="002B189F">
      <w:pPr>
        <w:numPr>
          <w:ilvl w:val="0"/>
          <w:numId w:val="15"/>
        </w:numPr>
        <w:rPr>
          <w:rFonts w:ascii="Tahoma" w:hAnsi="Tahoma" w:cs="Tahoma"/>
          <w:szCs w:val="22"/>
          <w:lang w:val="el-GR" w:eastAsia="el-GR"/>
        </w:rPr>
      </w:pPr>
      <w:r w:rsidRPr="0033120F">
        <w:rPr>
          <w:rFonts w:ascii="Tahoma" w:hAnsi="Tahoma" w:cs="Tahoma"/>
          <w:szCs w:val="22"/>
          <w:lang w:val="el-GR"/>
        </w:rPr>
        <w:t xml:space="preserve">τις ενότητες των Α και Β του Μέρους ΙΙ , το Μέρος ΙΙΙ , το Μέρος </w:t>
      </w:r>
      <w:r w:rsidRPr="0033120F">
        <w:rPr>
          <w:rFonts w:ascii="Tahoma" w:hAnsi="Tahoma" w:cs="Tahoma"/>
          <w:szCs w:val="22"/>
          <w:lang w:val="el-GR" w:eastAsia="el-GR"/>
        </w:rPr>
        <w:t xml:space="preserve">IV </w:t>
      </w:r>
      <w:r w:rsidRPr="0033120F">
        <w:rPr>
          <w:rFonts w:ascii="Tahoma" w:hAnsi="Tahoma" w:cs="Tahoma"/>
          <w:szCs w:val="22"/>
          <w:lang w:val="el-GR"/>
        </w:rPr>
        <w:t xml:space="preserve">σχετικά με τις ικανότητες που δανείζει στον υποψήφιο οικονομικό φορέα </w:t>
      </w:r>
      <w:r w:rsidRPr="0033120F">
        <w:rPr>
          <w:rFonts w:ascii="Tahoma" w:hAnsi="Tahoma" w:cs="Tahoma"/>
          <w:szCs w:val="22"/>
          <w:lang w:val="el-GR" w:eastAsia="el-GR"/>
        </w:rPr>
        <w:t xml:space="preserve">καθώς και το Μέρος VI Τελικές Δηλώσεις </w:t>
      </w:r>
    </w:p>
    <w:p w14:paraId="0B4DDCBF" w14:textId="77777777" w:rsidR="002B189F" w:rsidRPr="0033120F" w:rsidRDefault="002B189F" w:rsidP="0053384A">
      <w:pPr>
        <w:rPr>
          <w:rFonts w:ascii="Tahoma" w:hAnsi="Tahoma" w:cs="Tahoma"/>
          <w:szCs w:val="22"/>
          <w:lang w:val="el-GR" w:eastAsia="el-GR"/>
        </w:rPr>
      </w:pPr>
      <w:r w:rsidRPr="0033120F">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451A387E" w14:textId="77777777" w:rsidR="002B189F" w:rsidRPr="0033120F" w:rsidRDefault="002B189F" w:rsidP="0053384A">
      <w:pPr>
        <w:keepNext/>
        <w:rPr>
          <w:rFonts w:ascii="Tahoma" w:hAnsi="Tahoma" w:cs="Tahoma"/>
          <w:szCs w:val="22"/>
          <w:u w:val="single"/>
          <w:lang w:val="el-GR" w:eastAsia="el-GR"/>
        </w:rPr>
      </w:pPr>
      <w:r w:rsidRPr="0033120F">
        <w:rPr>
          <w:rFonts w:ascii="Tahoma" w:hAnsi="Tahoma" w:cs="Tahoma"/>
          <w:szCs w:val="22"/>
          <w:u w:val="single"/>
          <w:lang w:val="el-GR"/>
        </w:rPr>
        <w:t>γ. ΕΕΕΣ</w:t>
      </w:r>
      <w:r w:rsidRPr="0033120F">
        <w:rPr>
          <w:rFonts w:ascii="Tahoma" w:hAnsi="Tahoma" w:cs="Tahoma"/>
          <w:szCs w:val="22"/>
          <w:u w:val="single"/>
          <w:lang w:val="el-GR" w:eastAsia="el-GR"/>
        </w:rPr>
        <w:t xml:space="preserve"> - Ενώσεις οικονομικών φορέων</w:t>
      </w:r>
      <w:r w:rsidR="00E24494" w:rsidRPr="0033120F">
        <w:rPr>
          <w:rFonts w:ascii="Tahoma" w:hAnsi="Tahoma" w:cs="Tahoma"/>
          <w:szCs w:val="22"/>
          <w:u w:val="single"/>
          <w:lang w:val="el-GR" w:eastAsia="el-GR"/>
        </w:rPr>
        <w:t>,</w:t>
      </w:r>
      <w:r w:rsidRPr="0033120F">
        <w:rPr>
          <w:rFonts w:ascii="Tahoma" w:hAnsi="Tahoma" w:cs="Tahoma"/>
          <w:szCs w:val="22"/>
          <w:u w:val="single"/>
          <w:lang w:val="el-GR" w:eastAsia="el-GR"/>
        </w:rPr>
        <w:t xml:space="preserve"> Κοινοπραξίες κλπ</w:t>
      </w:r>
    </w:p>
    <w:p w14:paraId="19F620F4"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33120F" w:rsidDel="00A01EC2">
        <w:rPr>
          <w:rFonts w:ascii="Tahoma" w:hAnsi="Tahoma" w:cs="Tahoma"/>
          <w:szCs w:val="22"/>
          <w:lang w:val="el-GR"/>
        </w:rPr>
        <w:t xml:space="preserve"> </w:t>
      </w:r>
      <w:r w:rsidRPr="0033120F">
        <w:rPr>
          <w:rFonts w:ascii="Tahoma" w:hAnsi="Tahoma" w:cs="Tahoma"/>
          <w:szCs w:val="22"/>
          <w:lang w:val="el-GR"/>
        </w:rPr>
        <w:t>για κάθε έναν συμμετέχοντα οικονομικό φορέα.</w:t>
      </w:r>
    </w:p>
    <w:p w14:paraId="125AE8B1" w14:textId="77777777" w:rsidR="002B189F" w:rsidRPr="0033120F" w:rsidRDefault="002B189F" w:rsidP="0053384A">
      <w:pPr>
        <w:rPr>
          <w:rFonts w:ascii="Tahoma" w:hAnsi="Tahoma" w:cs="Tahoma"/>
          <w:szCs w:val="22"/>
          <w:u w:val="single"/>
          <w:lang w:val="el-GR" w:eastAsia="el-GR"/>
        </w:rPr>
      </w:pPr>
      <w:r w:rsidRPr="0033120F">
        <w:rPr>
          <w:rFonts w:ascii="Tahoma" w:hAnsi="Tahoma" w:cs="Tahoma"/>
          <w:szCs w:val="22"/>
          <w:u w:val="single"/>
          <w:lang w:val="el-GR" w:eastAsia="el-GR"/>
        </w:rPr>
        <w:t>δ. ΕΕΕΣ - Υπεργολάβοι:</w:t>
      </w:r>
    </w:p>
    <w:p w14:paraId="449D7CAE" w14:textId="77777777" w:rsidR="002B189F" w:rsidRPr="0033120F" w:rsidRDefault="002B189F" w:rsidP="0053384A">
      <w:pPr>
        <w:rPr>
          <w:rFonts w:ascii="Tahoma" w:hAnsi="Tahoma" w:cs="Tahoma"/>
          <w:szCs w:val="22"/>
          <w:lang w:val="el-GR"/>
        </w:rPr>
      </w:pPr>
      <w:r w:rsidRPr="0033120F">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3120F">
        <w:rPr>
          <w:rFonts w:ascii="Tahoma" w:hAnsi="Tahoma" w:cs="Tahoma"/>
          <w:szCs w:val="22"/>
          <w:lang w:val="el-GR" w:eastAsia="el-GR"/>
        </w:rPr>
        <w:t>καθώς και το Μέρος VI Τελικές Δηλώσεις</w:t>
      </w:r>
      <w:r w:rsidRPr="0033120F">
        <w:rPr>
          <w:rFonts w:ascii="Tahoma" w:hAnsi="Tahoma" w:cs="Tahoma"/>
          <w:szCs w:val="22"/>
          <w:lang w:val="el-GR"/>
        </w:rPr>
        <w:t xml:space="preserve">. </w:t>
      </w:r>
    </w:p>
    <w:p w14:paraId="68C509C2" w14:textId="77777777" w:rsidR="002B189F" w:rsidRPr="0033120F" w:rsidRDefault="002B189F" w:rsidP="0053384A">
      <w:pPr>
        <w:rPr>
          <w:rFonts w:ascii="Tahoma" w:hAnsi="Tahoma" w:cs="Tahoma"/>
          <w:szCs w:val="22"/>
          <w:lang w:val="el-GR"/>
        </w:rPr>
      </w:pPr>
      <w:r w:rsidRPr="0033120F">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6A143C8D" w14:textId="77777777" w:rsidR="001236C7" w:rsidRPr="0033120F" w:rsidRDefault="001236C7" w:rsidP="00871296">
      <w:pPr>
        <w:pStyle w:val="4"/>
        <w:rPr>
          <w:lang w:val="el-GR"/>
        </w:rPr>
      </w:pPr>
      <w:bookmarkStart w:id="217" w:name="_Toc89934406"/>
      <w:bookmarkStart w:id="218" w:name="_Toc89942145"/>
      <w:r w:rsidRPr="0033120F">
        <w:rPr>
          <w:lang w:val="el-GR"/>
        </w:rPr>
        <w:t>Τεχνική Προσφορά</w:t>
      </w:r>
      <w:bookmarkEnd w:id="217"/>
      <w:bookmarkEnd w:id="218"/>
      <w:r w:rsidR="00180C9E" w:rsidRPr="0033120F">
        <w:rPr>
          <w:lang w:val="el-GR"/>
        </w:rPr>
        <w:t xml:space="preserve"> </w:t>
      </w:r>
    </w:p>
    <w:p w14:paraId="2563EEB3" w14:textId="594B491C" w:rsidR="001236C7" w:rsidRPr="0033120F" w:rsidRDefault="008E009F" w:rsidP="0053384A">
      <w:pPr>
        <w:pStyle w:val="Normal2"/>
        <w:spacing w:line="240" w:lineRule="auto"/>
        <w:rPr>
          <w:rFonts w:ascii="Tahoma" w:hAnsi="Tahoma" w:cs="Tahoma"/>
        </w:rPr>
      </w:pPr>
      <w:r w:rsidRPr="0033120F">
        <w:rPr>
          <w:rFonts w:ascii="Tahoma" w:hAnsi="Tahoma" w:cs="Tahoma"/>
          <w:szCs w:val="22"/>
        </w:rPr>
        <w:t xml:space="preserve">H τεχνική προσφορά θα πρέπει να καλύπτει όλες τις απαιτήσεις και τις προδιαγραφές της παρούσας και συγκεκριμένα </w:t>
      </w:r>
      <w:r w:rsidR="003544DD" w:rsidRPr="0033120F">
        <w:rPr>
          <w:rFonts w:ascii="Tahoma" w:hAnsi="Tahoma" w:cs="Tahoma"/>
          <w:szCs w:val="22"/>
        </w:rPr>
        <w:t xml:space="preserve">του Παραρτήματος </w:t>
      </w:r>
      <w:r w:rsidR="00D04869" w:rsidRPr="00D04869">
        <w:rPr>
          <w:rFonts w:ascii="Tahoma" w:hAnsi="Tahoma" w:cs="Tahoma"/>
          <w:color w:val="0070C0"/>
          <w:szCs w:val="22"/>
        </w:rPr>
        <w:fldChar w:fldCharType="begin"/>
      </w:r>
      <w:r w:rsidR="00D04869" w:rsidRPr="00D04869">
        <w:rPr>
          <w:rFonts w:ascii="Tahoma" w:hAnsi="Tahoma" w:cs="Tahoma"/>
          <w:color w:val="0070C0"/>
          <w:szCs w:val="22"/>
        </w:rPr>
        <w:instrText xml:space="preserve"> REF _Ref89772738 \h  \* MERGEFORMAT </w:instrText>
      </w:r>
      <w:r w:rsidR="00D04869" w:rsidRPr="00D04869">
        <w:rPr>
          <w:rFonts w:ascii="Tahoma" w:hAnsi="Tahoma" w:cs="Tahoma"/>
          <w:color w:val="0070C0"/>
          <w:szCs w:val="22"/>
        </w:rPr>
      </w:r>
      <w:r w:rsidR="00D04869" w:rsidRPr="00D04869">
        <w:rPr>
          <w:rFonts w:ascii="Tahoma" w:hAnsi="Tahoma" w:cs="Tahoma"/>
          <w:color w:val="0070C0"/>
          <w:szCs w:val="22"/>
        </w:rPr>
        <w:fldChar w:fldCharType="separate"/>
      </w:r>
      <w:r w:rsidR="00EF5C19" w:rsidRPr="00EF5C19">
        <w:rPr>
          <w:rFonts w:ascii="Tahoma" w:hAnsi="Tahoma" w:cs="Tahoma"/>
          <w:b/>
          <w:bCs/>
          <w:color w:val="0070C0"/>
        </w:rPr>
        <w:t>ΠΑΡΑΡΤΗΜΑ III</w:t>
      </w:r>
      <w:r w:rsidR="00EF5C19" w:rsidRPr="00EF5C19">
        <w:rPr>
          <w:rFonts w:ascii="Tahoma" w:hAnsi="Tahoma" w:cs="Tahoma"/>
          <w:color w:val="0070C0"/>
        </w:rPr>
        <w:t xml:space="preserve"> – ΥΠΟΔΕΙΓΜΑ ΤΕΧΝΙΚΗΣ ΠΡΟΣΦΟΡΑΣ</w:t>
      </w:r>
      <w:r w:rsidR="00D04869" w:rsidRPr="00D04869">
        <w:rPr>
          <w:rFonts w:ascii="Tahoma" w:hAnsi="Tahoma" w:cs="Tahoma"/>
          <w:color w:val="0070C0"/>
          <w:szCs w:val="22"/>
        </w:rPr>
        <w:fldChar w:fldCharType="end"/>
      </w:r>
      <w:r w:rsidRPr="0033120F">
        <w:rPr>
          <w:rFonts w:ascii="Tahoma" w:hAnsi="Tahoma" w:cs="Tahoma"/>
          <w:szCs w:val="22"/>
        </w:rPr>
        <w:t xml:space="preserve"> τ</w:t>
      </w:r>
      <w:r w:rsidR="007E63B7" w:rsidRPr="0033120F">
        <w:rPr>
          <w:rFonts w:ascii="Tahoma" w:hAnsi="Tahoma" w:cs="Tahoma"/>
          <w:szCs w:val="22"/>
        </w:rPr>
        <w:t>η</w:t>
      </w:r>
      <w:r w:rsidRPr="0033120F">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33120F">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w:t>
      </w:r>
    </w:p>
    <w:p w14:paraId="05C91E13" w14:textId="44509C7E" w:rsidR="008E009F" w:rsidRPr="0033120F" w:rsidRDefault="008E009F" w:rsidP="0053384A">
      <w:pPr>
        <w:pStyle w:val="Normal2"/>
        <w:spacing w:line="240" w:lineRule="auto"/>
        <w:rPr>
          <w:rFonts w:ascii="Tahoma" w:hAnsi="Tahoma" w:cs="Tahoma"/>
        </w:rPr>
      </w:pPr>
      <w:r w:rsidRPr="0033120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33120F">
        <w:rPr>
          <w:rFonts w:ascii="Tahoma" w:hAnsi="Tahoma" w:cs="Tahoma"/>
          <w:szCs w:val="22"/>
        </w:rPr>
        <w:t xml:space="preserve">σύμφωνα με το </w:t>
      </w:r>
      <w:r w:rsidR="003544DD" w:rsidRPr="0033120F">
        <w:rPr>
          <w:rFonts w:ascii="Tahoma" w:hAnsi="Tahoma" w:cs="Tahoma"/>
          <w:szCs w:val="22"/>
        </w:rPr>
        <w:t xml:space="preserve"> </w:t>
      </w:r>
      <w:r w:rsidR="003544DD" w:rsidRPr="00DB4ACE">
        <w:rPr>
          <w:rFonts w:ascii="Tahoma" w:hAnsi="Tahoma" w:cs="Tahoma"/>
          <w:color w:val="0070C0"/>
          <w:szCs w:val="22"/>
        </w:rPr>
        <w:fldChar w:fldCharType="begin"/>
      </w:r>
      <w:r w:rsidR="003544DD" w:rsidRPr="00DB4ACE">
        <w:rPr>
          <w:rFonts w:ascii="Tahoma" w:hAnsi="Tahoma" w:cs="Tahoma"/>
          <w:color w:val="0070C0"/>
          <w:szCs w:val="22"/>
        </w:rPr>
        <w:instrText xml:space="preserve"> REF _Ref89773074 \h </w:instrText>
      </w:r>
      <w:r w:rsidR="00DB4ACE" w:rsidRPr="00DB4ACE">
        <w:rPr>
          <w:rFonts w:ascii="Tahoma" w:hAnsi="Tahoma" w:cs="Tahoma"/>
          <w:color w:val="0070C0"/>
          <w:szCs w:val="22"/>
        </w:rPr>
        <w:instrText xml:space="preserve"> \* MERGEFORMAT </w:instrText>
      </w:r>
      <w:r w:rsidR="003544DD" w:rsidRPr="00DB4ACE">
        <w:rPr>
          <w:rFonts w:ascii="Tahoma" w:hAnsi="Tahoma" w:cs="Tahoma"/>
          <w:color w:val="0070C0"/>
          <w:szCs w:val="22"/>
        </w:rPr>
      </w:r>
      <w:r w:rsidR="003544DD" w:rsidRPr="00DB4ACE">
        <w:rPr>
          <w:rFonts w:ascii="Tahoma" w:hAnsi="Tahoma" w:cs="Tahoma"/>
          <w:color w:val="0070C0"/>
          <w:szCs w:val="22"/>
        </w:rPr>
        <w:fldChar w:fldCharType="separate"/>
      </w:r>
      <w:r w:rsidR="00EF5C19" w:rsidRPr="00EF5C19">
        <w:rPr>
          <w:rFonts w:ascii="Tahoma" w:hAnsi="Tahoma" w:cs="Tahoma"/>
          <w:b/>
          <w:bCs/>
          <w:color w:val="0070C0"/>
        </w:rPr>
        <w:t>ΠΑΡΑΡΤΗΜΑ III</w:t>
      </w:r>
      <w:r w:rsidR="00EF5C19" w:rsidRPr="00EF5C19">
        <w:rPr>
          <w:rFonts w:ascii="Tahoma" w:hAnsi="Tahoma" w:cs="Tahoma"/>
          <w:color w:val="0070C0"/>
        </w:rPr>
        <w:t xml:space="preserve"> – ΥΠΟΔΕΙΓΜΑ ΤΕΧΝΙΚΗΣ ΠΡΟΣΦΟΡΑΣ</w:t>
      </w:r>
      <w:r w:rsidR="003544DD" w:rsidRPr="00DB4ACE">
        <w:rPr>
          <w:rFonts w:ascii="Tahoma" w:hAnsi="Tahoma" w:cs="Tahoma"/>
          <w:color w:val="0070C0"/>
          <w:szCs w:val="22"/>
        </w:rPr>
        <w:fldChar w:fldCharType="end"/>
      </w:r>
      <w:r w:rsidR="003544DD" w:rsidRPr="0033120F">
        <w:rPr>
          <w:rFonts w:ascii="Tahoma" w:hAnsi="Tahoma" w:cs="Tahoma"/>
          <w:szCs w:val="22"/>
        </w:rPr>
        <w:t xml:space="preserve"> </w:t>
      </w:r>
      <w:r w:rsidRPr="0033120F">
        <w:rPr>
          <w:rFonts w:ascii="Tahoma" w:hAnsi="Tahoma" w:cs="Tahoma"/>
          <w:szCs w:val="22"/>
        </w:rPr>
        <w:t>της παρούσας διακήρυξης</w:t>
      </w:r>
      <w:r w:rsidRPr="0033120F">
        <w:rPr>
          <w:rFonts w:ascii="Tahoma" w:hAnsi="Tahoma" w:cs="Tahoma"/>
          <w:szCs w:val="22"/>
          <w:u w:val="single"/>
        </w:rPr>
        <w:t xml:space="preserve"> </w:t>
      </w:r>
      <w:r w:rsidRPr="00DB4ACE">
        <w:rPr>
          <w:rFonts w:ascii="Tahoma" w:hAnsi="Tahoma" w:cs="Tahoma"/>
          <w:szCs w:val="22"/>
        </w:rPr>
        <w:t>(</w:t>
      </w:r>
      <w:r w:rsidRPr="0033120F">
        <w:rPr>
          <w:rFonts w:ascii="Tahoma" w:hAnsi="Tahoma" w:cs="Tahoma"/>
          <w:szCs w:val="22"/>
        </w:rPr>
        <w:t>σε συμπιεσμένη μορφή και κατά προτίμηση σε ένα (1) αρχείο pdf).</w:t>
      </w:r>
    </w:p>
    <w:p w14:paraId="0F93789A" w14:textId="77777777" w:rsidR="00180C9E" w:rsidRPr="0033120F" w:rsidRDefault="008E009F" w:rsidP="0053384A">
      <w:pPr>
        <w:pStyle w:val="Normal2"/>
        <w:spacing w:line="240" w:lineRule="auto"/>
        <w:rPr>
          <w:rFonts w:ascii="Tahoma" w:hAnsi="Tahoma" w:cs="Tahoma"/>
        </w:rPr>
      </w:pPr>
      <w:r w:rsidRPr="0033120F">
        <w:rPr>
          <w:rFonts w:ascii="Tahoma" w:hAnsi="Tahoma" w:cs="Tahoma"/>
        </w:rPr>
        <w:t>Επιπλέον ο</w:t>
      </w:r>
      <w:r w:rsidR="001236C7" w:rsidRPr="0033120F">
        <w:rPr>
          <w:rFonts w:ascii="Tahoma" w:hAnsi="Tahoma" w:cs="Tahoma"/>
        </w:rPr>
        <w:t>ι οικονομικοί φορείς αναφέρουν</w:t>
      </w:r>
      <w:r w:rsidRPr="0033120F">
        <w:rPr>
          <w:rFonts w:ascii="Tahoma" w:hAnsi="Tahoma" w:cs="Tahoma"/>
        </w:rPr>
        <w:t xml:space="preserve"> στην τεχνική προσφορά </w:t>
      </w:r>
      <w:r w:rsidR="001236C7" w:rsidRPr="0033120F">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27865A2E" w14:textId="77777777" w:rsidR="00180C9E" w:rsidRPr="0033120F" w:rsidRDefault="00180C9E" w:rsidP="00EA72C1">
      <w:pPr>
        <w:pStyle w:val="3"/>
      </w:pPr>
      <w:bookmarkStart w:id="219" w:name="_Ref33625220"/>
      <w:bookmarkStart w:id="220" w:name="_Toc89934407"/>
      <w:bookmarkStart w:id="221" w:name="_Toc89942146"/>
      <w:bookmarkStart w:id="222" w:name="_Toc125113555"/>
      <w:r w:rsidRPr="0033120F">
        <w:lastRenderedPageBreak/>
        <w:t>Περιεχόμενα Φακέλου «Οικονομική Προσφορά» / Τρόπος σύνταξης και υποβολής οικονομικών προσφορών</w:t>
      </w:r>
      <w:bookmarkEnd w:id="219"/>
      <w:bookmarkEnd w:id="220"/>
      <w:bookmarkEnd w:id="221"/>
      <w:bookmarkEnd w:id="222"/>
    </w:p>
    <w:p w14:paraId="683E4CF5" w14:textId="48CF7844" w:rsidR="008E009F" w:rsidRPr="0033120F" w:rsidRDefault="008E009F" w:rsidP="0053384A">
      <w:pPr>
        <w:autoSpaceDE w:val="0"/>
        <w:autoSpaceDN w:val="0"/>
        <w:adjustRightInd w:val="0"/>
        <w:rPr>
          <w:rFonts w:ascii="Tahoma" w:hAnsi="Tahoma" w:cs="Tahoma"/>
          <w:szCs w:val="22"/>
          <w:lang w:val="el-GR"/>
        </w:rPr>
      </w:pPr>
      <w:r w:rsidRPr="0033120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bookmarkStart w:id="223" w:name="_Hlk125101072"/>
      <w:r w:rsidR="003544DD" w:rsidRPr="00CF41FF">
        <w:rPr>
          <w:rFonts w:ascii="Tahoma" w:hAnsi="Tahoma" w:cs="Tahoma"/>
          <w:color w:val="0070C0"/>
          <w:szCs w:val="22"/>
          <w:lang w:val="el-GR" w:eastAsia="el-GR"/>
        </w:rPr>
        <w:fldChar w:fldCharType="begin"/>
      </w:r>
      <w:r w:rsidR="003544DD" w:rsidRPr="00CF41FF">
        <w:rPr>
          <w:rFonts w:ascii="Tahoma" w:hAnsi="Tahoma" w:cs="Tahoma"/>
          <w:color w:val="0070C0"/>
          <w:szCs w:val="22"/>
          <w:lang w:val="el-GR" w:eastAsia="el-GR"/>
        </w:rPr>
        <w:instrText xml:space="preserve"> REF _Ref89773170 \h </w:instrText>
      </w:r>
      <w:r w:rsidR="00CF41FF" w:rsidRPr="00CF41FF">
        <w:rPr>
          <w:rFonts w:ascii="Tahoma" w:hAnsi="Tahoma" w:cs="Tahoma"/>
          <w:color w:val="0070C0"/>
          <w:szCs w:val="22"/>
          <w:lang w:val="el-GR" w:eastAsia="el-GR"/>
        </w:rPr>
        <w:instrText xml:space="preserve"> \* MERGEFORMAT </w:instrText>
      </w:r>
      <w:r w:rsidR="003544DD" w:rsidRPr="00CF41FF">
        <w:rPr>
          <w:rFonts w:ascii="Tahoma" w:hAnsi="Tahoma" w:cs="Tahoma"/>
          <w:color w:val="0070C0"/>
          <w:szCs w:val="22"/>
          <w:lang w:val="el-GR" w:eastAsia="el-GR"/>
        </w:rPr>
      </w:r>
      <w:r w:rsidR="003544DD" w:rsidRPr="00CF41FF">
        <w:rPr>
          <w:rFonts w:ascii="Tahoma" w:hAnsi="Tahoma" w:cs="Tahoma"/>
          <w:color w:val="0070C0"/>
          <w:szCs w:val="22"/>
          <w:lang w:val="el-GR" w:eastAsia="el-GR"/>
        </w:rPr>
        <w:fldChar w:fldCharType="separate"/>
      </w:r>
      <w:r w:rsidR="00EF5C19" w:rsidRPr="00EF5C19">
        <w:rPr>
          <w:rFonts w:ascii="Tahoma" w:hAnsi="Tahoma" w:cs="Tahoma"/>
          <w:b/>
          <w:bCs/>
          <w:color w:val="0070C0"/>
          <w:lang w:val="el-GR"/>
        </w:rPr>
        <w:t xml:space="preserve">ΠΑΡΑΡΤΗΜΑ IV </w:t>
      </w:r>
      <w:r w:rsidR="00EF5C19" w:rsidRPr="00EF5C19">
        <w:rPr>
          <w:rFonts w:ascii="Tahoma" w:hAnsi="Tahoma" w:cs="Tahoma"/>
          <w:color w:val="0070C0"/>
          <w:lang w:val="el-GR"/>
        </w:rPr>
        <w:t>– ΥΠΟΔΕΙΓΜΑ ΟΙΚΟΝΟΜΙΚΗΣ ΠΡΟΣΦΟΡΑΣ</w:t>
      </w:r>
      <w:r w:rsidR="003544DD" w:rsidRPr="00CF41FF">
        <w:rPr>
          <w:rFonts w:ascii="Tahoma" w:hAnsi="Tahoma" w:cs="Tahoma"/>
          <w:color w:val="0070C0"/>
          <w:szCs w:val="22"/>
          <w:lang w:val="el-GR" w:eastAsia="el-GR"/>
        </w:rPr>
        <w:fldChar w:fldCharType="end"/>
      </w:r>
      <w:bookmarkEnd w:id="223"/>
      <w:r w:rsidR="003544DD" w:rsidRPr="00CF41FF">
        <w:rPr>
          <w:rFonts w:ascii="Tahoma" w:hAnsi="Tahoma" w:cs="Tahoma"/>
          <w:color w:val="0070C0"/>
          <w:szCs w:val="22"/>
          <w:lang w:val="el-GR" w:eastAsia="el-GR"/>
        </w:rPr>
        <w:t xml:space="preserve"> </w:t>
      </w:r>
      <w:r w:rsidRPr="0033120F">
        <w:rPr>
          <w:rFonts w:ascii="Tahoma" w:hAnsi="Tahoma" w:cs="Tahoma"/>
          <w:szCs w:val="22"/>
          <w:lang w:val="el-GR" w:eastAsia="el-GR"/>
        </w:rPr>
        <w:t xml:space="preserve">της παρούσας Διακήρυξης και υποβάλλεται </w:t>
      </w:r>
      <w:r w:rsidRPr="0033120F">
        <w:rPr>
          <w:rFonts w:ascii="Tahoma" w:hAnsi="Tahoma" w:cs="Tahoma"/>
          <w:szCs w:val="22"/>
          <w:lang w:val="el-GR"/>
        </w:rPr>
        <w:t xml:space="preserve">ηλεκτρονικά σε μορφή αρχείου .pdf ψηφιακά υπογεγραμμένη, στον Υποφάκελο «Οικονομική Προσφορά». </w:t>
      </w:r>
    </w:p>
    <w:p w14:paraId="391B4053" w14:textId="77777777" w:rsidR="00180C9E" w:rsidRPr="0033120F" w:rsidRDefault="00180C9E" w:rsidP="0053384A">
      <w:pPr>
        <w:pStyle w:val="Normal2"/>
        <w:spacing w:line="240" w:lineRule="auto"/>
        <w:rPr>
          <w:rFonts w:ascii="Tahoma" w:hAnsi="Tahoma" w:cs="Tahoma"/>
        </w:rPr>
      </w:pPr>
      <w:r w:rsidRPr="0033120F">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33120F">
        <w:rPr>
          <w:rFonts w:ascii="Tahoma" w:hAnsi="Tahoma" w:cs="Tahoma"/>
          <w:lang w:eastAsia="el-GR"/>
        </w:rPr>
        <w:t>α, μη συμπεριλαμβανομένου Φ.Π.Α</w:t>
      </w:r>
      <w:r w:rsidRPr="0033120F">
        <w:rPr>
          <w:rFonts w:ascii="Tahoma" w:hAnsi="Tahoma" w:cs="Tahoma"/>
          <w:lang w:eastAsia="el-GR"/>
        </w:rPr>
        <w:t>, για την παροχή των υπηρεσιών στον τόπο και με τον τρόπο που προβλέπεται στα έγγραφα της σύμβασης</w:t>
      </w:r>
      <w:r w:rsidR="00E24494" w:rsidRPr="0033120F">
        <w:rPr>
          <w:rStyle w:val="WW-FootnoteReference9"/>
          <w:rFonts w:ascii="Tahoma" w:hAnsi="Tahoma" w:cs="Tahoma"/>
          <w:vertAlign w:val="baseline"/>
          <w:lang w:eastAsia="el-GR"/>
        </w:rPr>
        <w:t>.</w:t>
      </w:r>
    </w:p>
    <w:p w14:paraId="657F8A84" w14:textId="77777777" w:rsidR="00180C9E" w:rsidRPr="0033120F" w:rsidRDefault="00180C9E" w:rsidP="0053384A">
      <w:pPr>
        <w:pStyle w:val="Normal2"/>
        <w:spacing w:line="240" w:lineRule="auto"/>
        <w:rPr>
          <w:rFonts w:ascii="Tahoma" w:hAnsi="Tahoma" w:cs="Tahoma"/>
        </w:rPr>
      </w:pPr>
      <w:r w:rsidRPr="0033120F">
        <w:rPr>
          <w:rFonts w:ascii="Tahoma" w:hAnsi="Tahoma" w:cs="Tahoma"/>
        </w:rPr>
        <w:t xml:space="preserve">Οι υπέρ τρίτων κρατήσεις υπόκεινται στο εκάστοτε ισχύον αναλογικό τέλος χαρτοσήμου </w:t>
      </w:r>
      <w:r w:rsidR="00347B1D" w:rsidRPr="0033120F">
        <w:rPr>
          <w:rFonts w:ascii="Tahoma" w:hAnsi="Tahoma" w:cs="Tahoma"/>
        </w:rPr>
        <w:t xml:space="preserve">3% </w:t>
      </w:r>
      <w:r w:rsidRPr="0033120F">
        <w:rPr>
          <w:rFonts w:ascii="Tahoma" w:hAnsi="Tahoma" w:cs="Tahoma"/>
        </w:rPr>
        <w:t xml:space="preserve">και στην επ’ αυτού εισφορά υπέρ ΟΓΑ </w:t>
      </w:r>
      <w:r w:rsidR="00347B1D" w:rsidRPr="0033120F">
        <w:rPr>
          <w:rFonts w:ascii="Tahoma" w:hAnsi="Tahoma" w:cs="Tahoma"/>
        </w:rPr>
        <w:t>20%.</w:t>
      </w:r>
    </w:p>
    <w:p w14:paraId="68F1C60A" w14:textId="77777777" w:rsidR="00180C9E" w:rsidRDefault="00180C9E" w:rsidP="0053384A">
      <w:pPr>
        <w:pStyle w:val="Normal2"/>
        <w:spacing w:line="240" w:lineRule="auto"/>
        <w:rPr>
          <w:rFonts w:ascii="Tahoma" w:hAnsi="Tahoma" w:cs="Tahoma"/>
        </w:rPr>
      </w:pPr>
      <w:r w:rsidRPr="0033120F">
        <w:rPr>
          <w:rFonts w:ascii="Tahoma" w:hAnsi="Tahoma" w:cs="Tahoma"/>
        </w:rPr>
        <w:t xml:space="preserve">Οι προσφερόμενες τιμές είναι σταθερές καθ’ όλη τη διάρκεια της </w:t>
      </w:r>
      <w:r w:rsidR="00CF41FF">
        <w:rPr>
          <w:rFonts w:ascii="Tahoma" w:hAnsi="Tahoma" w:cs="Tahoma"/>
        </w:rPr>
        <w:t>σύμβασης</w:t>
      </w:r>
      <w:r w:rsidR="00B47C59" w:rsidRPr="0033120F">
        <w:rPr>
          <w:rFonts w:ascii="Tahoma" w:hAnsi="Tahoma" w:cs="Tahoma"/>
        </w:rPr>
        <w:t xml:space="preserve"> και δεν αναπροσαρμόζονται.</w:t>
      </w:r>
    </w:p>
    <w:p w14:paraId="1E47508A" w14:textId="08F06A27" w:rsidR="0048002B" w:rsidRPr="00BF4414" w:rsidRDefault="0048002B" w:rsidP="0048002B">
      <w:pPr>
        <w:pStyle w:val="Normal2"/>
        <w:rPr>
          <w:rFonts w:ascii="Tahoma" w:hAnsi="Tahoma" w:cs="Tahoma"/>
        </w:rPr>
      </w:pPr>
      <w:r>
        <w:rPr>
          <w:rFonts w:ascii="Tahoma" w:hAnsi="Tahoma" w:cs="Tahoma"/>
        </w:rPr>
        <w:t xml:space="preserve">Παραμένει επίσης σταθερή η κατανομή του συμβατικού τιμήματος ανά </w:t>
      </w:r>
      <w:r w:rsidR="00C17CA4">
        <w:rPr>
          <w:rFonts w:ascii="Tahoma" w:hAnsi="Tahoma" w:cs="Tahoma"/>
        </w:rPr>
        <w:t>Ρόλο στην Ομάδα Έργου</w:t>
      </w:r>
      <w:r>
        <w:rPr>
          <w:rFonts w:ascii="Tahoma" w:hAnsi="Tahoma" w:cs="Tahoma"/>
        </w:rPr>
        <w:t xml:space="preserve">, όπως αυτή αποτυπώνεται </w:t>
      </w:r>
      <w:r w:rsidRPr="00BF4414">
        <w:rPr>
          <w:rFonts w:ascii="Tahoma" w:hAnsi="Tahoma" w:cs="Tahoma"/>
          <w:lang w:eastAsia="el-GR"/>
        </w:rPr>
        <w:t xml:space="preserve">στο </w:t>
      </w:r>
      <w:bookmarkStart w:id="224" w:name="_Hlk125103053"/>
      <w:r w:rsidR="00C17CA4" w:rsidRPr="00CF41FF">
        <w:rPr>
          <w:rFonts w:ascii="Tahoma" w:hAnsi="Tahoma" w:cs="Tahoma"/>
          <w:color w:val="0070C0"/>
          <w:szCs w:val="22"/>
          <w:lang w:eastAsia="el-GR"/>
        </w:rPr>
        <w:fldChar w:fldCharType="begin"/>
      </w:r>
      <w:r w:rsidR="00C17CA4" w:rsidRPr="00CF41FF">
        <w:rPr>
          <w:rFonts w:ascii="Tahoma" w:hAnsi="Tahoma" w:cs="Tahoma"/>
          <w:color w:val="0070C0"/>
          <w:szCs w:val="22"/>
          <w:lang w:eastAsia="el-GR"/>
        </w:rPr>
        <w:instrText xml:space="preserve"> REF _Ref89773170 \h  \* MERGEFORMAT </w:instrText>
      </w:r>
      <w:r w:rsidR="00C17CA4" w:rsidRPr="00CF41FF">
        <w:rPr>
          <w:rFonts w:ascii="Tahoma" w:hAnsi="Tahoma" w:cs="Tahoma"/>
          <w:color w:val="0070C0"/>
          <w:szCs w:val="22"/>
          <w:lang w:eastAsia="el-GR"/>
        </w:rPr>
      </w:r>
      <w:r w:rsidR="00C17CA4" w:rsidRPr="00CF41FF">
        <w:rPr>
          <w:rFonts w:ascii="Tahoma" w:hAnsi="Tahoma" w:cs="Tahoma"/>
          <w:color w:val="0070C0"/>
          <w:szCs w:val="22"/>
          <w:lang w:eastAsia="el-GR"/>
        </w:rPr>
        <w:fldChar w:fldCharType="separate"/>
      </w:r>
      <w:r w:rsidR="00EF5C19" w:rsidRPr="00EF5C19">
        <w:rPr>
          <w:rFonts w:ascii="Tahoma" w:hAnsi="Tahoma" w:cs="Tahoma"/>
          <w:color w:val="0070C0"/>
        </w:rPr>
        <w:t>ΠΑΡΑΡΤΗΜΑ IV</w:t>
      </w:r>
      <w:r w:rsidR="00EF5C19" w:rsidRPr="00EF5C19">
        <w:rPr>
          <w:rFonts w:ascii="Tahoma" w:hAnsi="Tahoma" w:cs="Tahoma"/>
          <w:b/>
          <w:bCs/>
          <w:color w:val="0070C0"/>
        </w:rPr>
        <w:t xml:space="preserve"> </w:t>
      </w:r>
      <w:r w:rsidR="00EF5C19" w:rsidRPr="00EF5C19">
        <w:rPr>
          <w:rFonts w:ascii="Tahoma" w:hAnsi="Tahoma" w:cs="Tahoma"/>
          <w:color w:val="0070C0"/>
        </w:rPr>
        <w:t>– ΥΠΟΔΕΙΓΜΑ ΟΙΚΟΝΟΜΙΚΗΣ ΠΡΟΣΦΟΡΑΣ</w:t>
      </w:r>
      <w:r w:rsidR="00C17CA4" w:rsidRPr="00CF41FF">
        <w:rPr>
          <w:rFonts w:ascii="Tahoma" w:hAnsi="Tahoma" w:cs="Tahoma"/>
          <w:color w:val="0070C0"/>
          <w:szCs w:val="22"/>
          <w:lang w:eastAsia="el-GR"/>
        </w:rPr>
        <w:fldChar w:fldCharType="end"/>
      </w:r>
      <w:bookmarkEnd w:id="224"/>
      <w:r w:rsidR="00C17CA4">
        <w:rPr>
          <w:rFonts w:ascii="Tahoma" w:hAnsi="Tahoma" w:cs="Tahoma"/>
          <w:color w:val="0070C0"/>
          <w:szCs w:val="22"/>
          <w:lang w:eastAsia="el-GR"/>
        </w:rPr>
        <w:t xml:space="preserve"> </w:t>
      </w:r>
      <w:r w:rsidRPr="00BF4414">
        <w:rPr>
          <w:rFonts w:ascii="Tahoma" w:hAnsi="Tahoma" w:cs="Tahoma"/>
          <w:lang w:eastAsia="el-GR"/>
        </w:rPr>
        <w:t>της διακήρυξης</w:t>
      </w:r>
      <w:r>
        <w:rPr>
          <w:rFonts w:ascii="Tahoma" w:hAnsi="Tahoma" w:cs="Tahoma"/>
          <w:lang w:eastAsia="el-GR"/>
        </w:rPr>
        <w:t>.</w:t>
      </w:r>
    </w:p>
    <w:p w14:paraId="30E98EFB" w14:textId="77777777" w:rsidR="008E009F" w:rsidRPr="0033120F" w:rsidRDefault="00180C9E" w:rsidP="0053384A">
      <w:pPr>
        <w:pStyle w:val="Normal2"/>
        <w:spacing w:line="240" w:lineRule="auto"/>
        <w:rPr>
          <w:rFonts w:ascii="Tahoma" w:hAnsi="Tahoma" w:cs="Tahoma"/>
        </w:rPr>
      </w:pPr>
      <w:r w:rsidRPr="0033120F">
        <w:rPr>
          <w:rFonts w:ascii="Tahoma" w:hAnsi="Tahoma" w:cs="Tahoma"/>
        </w:rPr>
        <w:t xml:space="preserve">Ως απαράδεκτες θα απορρίπτονται προσφορές στις οποίες: </w:t>
      </w:r>
    </w:p>
    <w:p w14:paraId="0B1F0CA7" w14:textId="77777777" w:rsidR="008E009F" w:rsidRPr="0033120F" w:rsidRDefault="00180C9E" w:rsidP="0053384A">
      <w:pPr>
        <w:pStyle w:val="Normal2"/>
        <w:spacing w:line="240" w:lineRule="auto"/>
        <w:rPr>
          <w:rFonts w:ascii="Tahoma" w:hAnsi="Tahoma" w:cs="Tahoma"/>
        </w:rPr>
      </w:pPr>
      <w:r w:rsidRPr="0033120F">
        <w:rPr>
          <w:rFonts w:ascii="Tahoma" w:hAnsi="Tahoma" w:cs="Tahoma"/>
        </w:rPr>
        <w:t xml:space="preserve">α) δεν δίνεται τιμή σε ΕΥΡΩ ή που καθορίζεται σχέση ΕΥΡΩ προς ξένο νόμισμα, </w:t>
      </w:r>
    </w:p>
    <w:p w14:paraId="41351180" w14:textId="77777777" w:rsidR="008E009F" w:rsidRPr="0033120F" w:rsidRDefault="00180C9E" w:rsidP="0053384A">
      <w:pPr>
        <w:pStyle w:val="Normal2"/>
        <w:spacing w:line="240" w:lineRule="auto"/>
        <w:rPr>
          <w:rFonts w:ascii="Tahoma" w:hAnsi="Tahoma" w:cs="Tahoma"/>
        </w:rPr>
      </w:pPr>
      <w:r w:rsidRPr="0033120F">
        <w:rPr>
          <w:rFonts w:ascii="Tahoma" w:hAnsi="Tahoma" w:cs="Tahoma"/>
        </w:rPr>
        <w:t>β) δεν προκύπτει με σαφήνεια η προσφερόμενη τιμή, με την επιφύλαξη του άρθρου 102 του ν. 4412/2016</w:t>
      </w:r>
      <w:r w:rsidR="008E009F" w:rsidRPr="0033120F">
        <w:rPr>
          <w:rFonts w:ascii="Tahoma" w:hAnsi="Tahoma" w:cs="Tahoma"/>
        </w:rPr>
        <w:t xml:space="preserve"> όπως τροποποιήθηκε με το άρθρο 42 του ν.4782/α36/9-3-2021</w:t>
      </w:r>
      <w:r w:rsidR="00FF5896">
        <w:rPr>
          <w:rFonts w:ascii="Tahoma" w:hAnsi="Tahoma" w:cs="Tahoma"/>
        </w:rPr>
        <w:t>.</w:t>
      </w:r>
    </w:p>
    <w:p w14:paraId="2BED2322" w14:textId="77777777" w:rsidR="00180C9E" w:rsidRPr="0033120F" w:rsidRDefault="00180C9E" w:rsidP="00EA72C1">
      <w:pPr>
        <w:pStyle w:val="3"/>
        <w:rPr>
          <w:lang w:eastAsia="el-GR"/>
        </w:rPr>
      </w:pPr>
      <w:bookmarkStart w:id="225" w:name="_Ref33625222"/>
      <w:bookmarkStart w:id="226" w:name="_Toc89934408"/>
      <w:bookmarkStart w:id="227" w:name="_Toc89942147"/>
      <w:bookmarkStart w:id="228" w:name="_Toc125113556"/>
      <w:r w:rsidRPr="0033120F">
        <w:t>Χρόνος ισχύος των προσφορών</w:t>
      </w:r>
      <w:bookmarkEnd w:id="225"/>
      <w:bookmarkEnd w:id="226"/>
      <w:bookmarkEnd w:id="227"/>
      <w:bookmarkEnd w:id="228"/>
    </w:p>
    <w:p w14:paraId="43699BB4" w14:textId="77777777" w:rsidR="00180C9E" w:rsidRPr="0033120F" w:rsidRDefault="00180C9E" w:rsidP="0053384A">
      <w:pPr>
        <w:pStyle w:val="Normal2"/>
        <w:spacing w:line="240" w:lineRule="auto"/>
        <w:rPr>
          <w:rFonts w:ascii="Tahoma" w:hAnsi="Tahoma" w:cs="Tahoma"/>
          <w:lang w:eastAsia="el-GR"/>
        </w:rPr>
      </w:pPr>
      <w:r w:rsidRPr="0033120F">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33120F">
        <w:rPr>
          <w:rFonts w:ascii="Tahoma" w:hAnsi="Tahoma" w:cs="Tahoma"/>
          <w:b/>
          <w:bCs/>
          <w:lang w:eastAsia="el-GR"/>
        </w:rPr>
        <w:t xml:space="preserve">δώδεκα (12) </w:t>
      </w:r>
      <w:r w:rsidRPr="0033120F">
        <w:rPr>
          <w:rFonts w:ascii="Tahoma" w:hAnsi="Tahoma" w:cs="Tahoma"/>
          <w:b/>
          <w:bCs/>
          <w:lang w:eastAsia="el-GR"/>
        </w:rPr>
        <w:t>μηνών</w:t>
      </w:r>
      <w:r w:rsidRPr="0033120F">
        <w:rPr>
          <w:rFonts w:ascii="Tahoma" w:hAnsi="Tahoma" w:cs="Tahoma"/>
          <w:lang w:eastAsia="el-GR"/>
        </w:rPr>
        <w:t xml:space="preserve"> από την επόμενη </w:t>
      </w:r>
      <w:r w:rsidR="00C670FD" w:rsidRPr="0033120F">
        <w:rPr>
          <w:rFonts w:ascii="Tahoma" w:hAnsi="Tahoma" w:cs="Tahoma"/>
          <w:lang w:eastAsia="el-GR"/>
        </w:rPr>
        <w:t xml:space="preserve">της </w:t>
      </w:r>
      <w:r w:rsidR="006A3FE2" w:rsidRPr="0033120F">
        <w:rPr>
          <w:rFonts w:ascii="Tahoma" w:hAnsi="Tahoma" w:cs="Tahoma"/>
          <w:lang w:eastAsia="el-GR"/>
        </w:rPr>
        <w:t xml:space="preserve">καταληκτικής ημερομηνίας υποβολής </w:t>
      </w:r>
      <w:r w:rsidR="007E63B7" w:rsidRPr="0033120F">
        <w:rPr>
          <w:rFonts w:ascii="Tahoma" w:hAnsi="Tahoma" w:cs="Tahoma"/>
          <w:lang w:eastAsia="el-GR"/>
        </w:rPr>
        <w:t>των προσφορών της παρούσας</w:t>
      </w:r>
      <w:r w:rsidR="006A3FE2" w:rsidRPr="0033120F">
        <w:rPr>
          <w:rFonts w:ascii="Tahoma" w:hAnsi="Tahoma" w:cs="Tahoma"/>
          <w:lang w:eastAsia="el-GR"/>
        </w:rPr>
        <w:t xml:space="preserve">. </w:t>
      </w:r>
    </w:p>
    <w:p w14:paraId="458725C0" w14:textId="77777777" w:rsidR="00180C9E" w:rsidRPr="0033120F" w:rsidRDefault="00180C9E" w:rsidP="0053384A">
      <w:pPr>
        <w:pStyle w:val="Normal2"/>
        <w:spacing w:line="240" w:lineRule="auto"/>
        <w:rPr>
          <w:rFonts w:ascii="Tahoma" w:hAnsi="Tahoma" w:cs="Tahoma"/>
          <w:lang w:eastAsia="el-GR"/>
        </w:rPr>
      </w:pPr>
      <w:r w:rsidRPr="0033120F">
        <w:rPr>
          <w:rFonts w:ascii="Tahoma" w:hAnsi="Tahoma" w:cs="Tahoma"/>
          <w:lang w:eastAsia="el-GR"/>
        </w:rPr>
        <w:t>Προσφορά η οποία ορίζει χρόνο ισχύος μικρότερο από τον ανωτέρω προβλεπόμενο απορρίπτεται.</w:t>
      </w:r>
    </w:p>
    <w:p w14:paraId="6CC01D06" w14:textId="7A0AD8CF" w:rsidR="0053384A" w:rsidRPr="0033120F" w:rsidRDefault="0053384A" w:rsidP="0053384A">
      <w:pPr>
        <w:rPr>
          <w:rFonts w:ascii="Tahoma" w:hAnsi="Tahoma" w:cs="Tahoma"/>
          <w:szCs w:val="22"/>
          <w:lang w:val="el-GR" w:eastAsia="el-GR"/>
        </w:rPr>
      </w:pPr>
      <w:r w:rsidRPr="0033120F">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3120F">
        <w:rPr>
          <w:rFonts w:ascii="Tahoma" w:hAnsi="Tahoma" w:cs="Tahoma"/>
          <w:szCs w:val="22"/>
          <w:lang w:val="el-GR"/>
        </w:rPr>
        <w:t xml:space="preserve">την παράγραφο </w:t>
      </w:r>
      <w:r w:rsidRPr="0094694C">
        <w:rPr>
          <w:rFonts w:ascii="Tahoma" w:hAnsi="Tahoma" w:cs="Tahoma"/>
          <w:color w:val="0070C0"/>
          <w:szCs w:val="22"/>
          <w:lang w:val="el-GR"/>
        </w:rPr>
        <w:fldChar w:fldCharType="begin"/>
      </w:r>
      <w:r w:rsidRPr="0094694C">
        <w:rPr>
          <w:rFonts w:ascii="Tahoma" w:hAnsi="Tahoma" w:cs="Tahoma"/>
          <w:color w:val="0070C0"/>
          <w:szCs w:val="22"/>
          <w:lang w:val="el-GR"/>
        </w:rPr>
        <w:instrText xml:space="preserve"> REF _Ref33542395 \r \h  \* MERGEFORMAT </w:instrText>
      </w:r>
      <w:r w:rsidRPr="0094694C">
        <w:rPr>
          <w:rFonts w:ascii="Tahoma" w:hAnsi="Tahoma" w:cs="Tahoma"/>
          <w:color w:val="0070C0"/>
          <w:szCs w:val="22"/>
          <w:lang w:val="el-GR"/>
        </w:rPr>
      </w:r>
      <w:r w:rsidRPr="0094694C">
        <w:rPr>
          <w:rFonts w:ascii="Tahoma" w:hAnsi="Tahoma" w:cs="Tahoma"/>
          <w:color w:val="0070C0"/>
          <w:szCs w:val="22"/>
          <w:lang w:val="el-GR"/>
        </w:rPr>
        <w:fldChar w:fldCharType="separate"/>
      </w:r>
      <w:r w:rsidR="00EF5C19">
        <w:rPr>
          <w:rFonts w:ascii="Tahoma" w:hAnsi="Tahoma" w:cs="Tahoma"/>
          <w:color w:val="0070C0"/>
          <w:szCs w:val="22"/>
          <w:lang w:val="el-GR"/>
        </w:rPr>
        <w:t>2.2.2</w:t>
      </w:r>
      <w:r w:rsidRPr="0094694C">
        <w:rPr>
          <w:rFonts w:ascii="Tahoma" w:hAnsi="Tahoma" w:cs="Tahoma"/>
          <w:color w:val="0070C0"/>
          <w:szCs w:val="22"/>
          <w:lang w:val="el-GR"/>
        </w:rPr>
        <w:fldChar w:fldCharType="end"/>
      </w:r>
      <w:r w:rsidRPr="0094694C">
        <w:rPr>
          <w:rFonts w:ascii="Tahoma" w:hAnsi="Tahoma" w:cs="Tahoma"/>
          <w:color w:val="0070C0"/>
          <w:szCs w:val="22"/>
          <w:lang w:val="el-GR"/>
        </w:rPr>
        <w:t xml:space="preserve"> </w:t>
      </w:r>
      <w:r w:rsidRPr="0033120F">
        <w:rPr>
          <w:rFonts w:ascii="Tahoma" w:hAnsi="Tahoma" w:cs="Tahoma"/>
          <w:szCs w:val="22"/>
          <w:lang w:val="el-GR" w:eastAsia="el-GR"/>
        </w:rPr>
        <w:t>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1266D10" w14:textId="77777777" w:rsidR="0053384A" w:rsidRPr="0033120F" w:rsidRDefault="00180C9E" w:rsidP="0053384A">
      <w:pPr>
        <w:pStyle w:val="Normal2"/>
        <w:spacing w:line="240" w:lineRule="auto"/>
        <w:rPr>
          <w:rFonts w:ascii="Tahoma" w:hAnsi="Tahoma" w:cs="Tahoma"/>
          <w:lang w:eastAsia="el-GR"/>
        </w:rPr>
      </w:pPr>
      <w:r w:rsidRPr="0033120F">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33120F">
        <w:rPr>
          <w:rFonts w:ascii="Tahoma" w:hAnsi="Tahoma" w:cs="Tahoma"/>
          <w:lang w:eastAsia="el-GR"/>
        </w:rPr>
        <w:t xml:space="preserve">Αναθέτουσα Αρχή </w:t>
      </w:r>
      <w:r w:rsidRPr="0033120F">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29" w:name="_Hlk40364138"/>
      <w:r w:rsidRPr="0033120F">
        <w:rPr>
          <w:rFonts w:ascii="Tahoma" w:hAnsi="Tahoma" w:cs="Tahoma"/>
          <w:lang w:eastAsia="el-GR"/>
        </w:rPr>
        <w:t xml:space="preserve">Στην τελευταία περίπτωση, η διαδικασία συνεχίζεται με όσους </w:t>
      </w:r>
      <w:r w:rsidR="0049071C" w:rsidRPr="0033120F">
        <w:rPr>
          <w:rFonts w:ascii="Tahoma" w:hAnsi="Tahoma" w:cs="Tahoma"/>
          <w:lang w:eastAsia="el-GR"/>
        </w:rPr>
        <w:t>παρατείναν</w:t>
      </w:r>
      <w:r w:rsidRPr="0033120F">
        <w:rPr>
          <w:rFonts w:ascii="Tahoma" w:hAnsi="Tahoma" w:cs="Tahoma"/>
          <w:lang w:eastAsia="el-GR"/>
        </w:rPr>
        <w:t xml:space="preserve"> τις προσφορές τους και αποκλείονται οι λοιποί οικονομικοί φορείς.</w:t>
      </w:r>
      <w:r w:rsidR="006A3FE2" w:rsidRPr="0033120F">
        <w:rPr>
          <w:rFonts w:ascii="Tahoma" w:hAnsi="Tahoma" w:cs="Tahoma"/>
          <w:lang w:eastAsia="el-GR"/>
        </w:rPr>
        <w:t xml:space="preserve"> </w:t>
      </w:r>
      <w:bookmarkEnd w:id="229"/>
    </w:p>
    <w:p w14:paraId="5A32B848" w14:textId="77777777" w:rsidR="00C670FD" w:rsidRPr="0033120F" w:rsidRDefault="00805B67" w:rsidP="0053384A">
      <w:pPr>
        <w:pStyle w:val="Normal2"/>
        <w:spacing w:line="240" w:lineRule="auto"/>
        <w:rPr>
          <w:rFonts w:ascii="Tahoma" w:hAnsi="Tahoma" w:cs="Tahoma"/>
        </w:rPr>
      </w:pPr>
      <w:r w:rsidRPr="0033120F">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33120F">
        <w:rPr>
          <w:rFonts w:ascii="Tahoma" w:hAnsi="Tahoma" w:cs="Tahoma"/>
        </w:rPr>
        <w:t xml:space="preserve">Αναθέτουσα Αρχή </w:t>
      </w:r>
      <w:r w:rsidRPr="0033120F">
        <w:rPr>
          <w:rFonts w:ascii="Tahoma" w:hAnsi="Tahoma" w:cs="Tahoma"/>
        </w:rPr>
        <w:t xml:space="preserve">δύναται με αιτιολογημένη απόφασή της, εφόσον η εκτέλεση της σύμβασης </w:t>
      </w:r>
      <w:r w:rsidRPr="0033120F">
        <w:rPr>
          <w:rFonts w:ascii="Tahoma" w:hAnsi="Tahoma" w:cs="Tahoma"/>
        </w:rPr>
        <w:lastRenderedPageBreak/>
        <w:t>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600A39" w:rsidRPr="0033120F">
        <w:rPr>
          <w:rFonts w:ascii="Tahoma" w:hAnsi="Tahoma" w:cs="Tahoma"/>
        </w:rPr>
        <w:t>.</w:t>
      </w:r>
    </w:p>
    <w:p w14:paraId="66D48835" w14:textId="77777777" w:rsidR="00180C9E" w:rsidRPr="0033120F" w:rsidRDefault="00180C9E" w:rsidP="00EA72C1">
      <w:pPr>
        <w:pStyle w:val="3"/>
      </w:pPr>
      <w:bookmarkStart w:id="230" w:name="_Toc40955444"/>
      <w:bookmarkStart w:id="231" w:name="_Toc89934409"/>
      <w:bookmarkStart w:id="232" w:name="_Toc89942148"/>
      <w:bookmarkStart w:id="233" w:name="_Toc125113557"/>
      <w:bookmarkEnd w:id="230"/>
      <w:r w:rsidRPr="0033120F">
        <w:t>Λόγοι απόρριψης προσφορών</w:t>
      </w:r>
      <w:bookmarkEnd w:id="231"/>
      <w:bookmarkEnd w:id="232"/>
      <w:bookmarkEnd w:id="233"/>
    </w:p>
    <w:p w14:paraId="027A423C" w14:textId="77777777" w:rsidR="00180C9E" w:rsidRPr="0033120F" w:rsidRDefault="00180C9E" w:rsidP="00154F84">
      <w:pPr>
        <w:pStyle w:val="Normal2"/>
        <w:rPr>
          <w:rFonts w:ascii="Tahoma" w:hAnsi="Tahoma" w:cs="Tahoma"/>
        </w:rPr>
      </w:pPr>
      <w:r w:rsidRPr="0033120F">
        <w:rPr>
          <w:rFonts w:ascii="Tahoma" w:hAnsi="Tahoma" w:cs="Tahoma"/>
        </w:rPr>
        <w:t xml:space="preserve">H </w:t>
      </w:r>
      <w:r w:rsidR="00F10377" w:rsidRPr="0033120F">
        <w:rPr>
          <w:rFonts w:ascii="Tahoma" w:hAnsi="Tahoma" w:cs="Tahoma"/>
        </w:rPr>
        <w:t xml:space="preserve">Αναθέτουσα Αρχή </w:t>
      </w:r>
      <w:r w:rsidRPr="0033120F">
        <w:rPr>
          <w:rFonts w:ascii="Tahoma" w:hAnsi="Tahoma" w:cs="Tahoma"/>
        </w:rPr>
        <w:t>με βάση τα αποτελέσματα του ελέγχου και της αξιολόγησης των προσφορών, απορρίπτει, σε κάθε περίπτωση, προσφορά:</w:t>
      </w:r>
    </w:p>
    <w:p w14:paraId="274B9745" w14:textId="7196DC78"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 xml:space="preserve">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sidRPr="0094694C">
        <w:rPr>
          <w:rFonts w:cs="Tahoma"/>
          <w:color w:val="0070C0"/>
          <w:lang w:val="el-GR"/>
        </w:rPr>
        <w:fldChar w:fldCharType="begin"/>
      </w:r>
      <w:r w:rsidR="00F00F34" w:rsidRPr="0094694C">
        <w:rPr>
          <w:rFonts w:cs="Tahoma"/>
          <w:color w:val="0070C0"/>
          <w:lang w:val="el-GR"/>
        </w:rPr>
        <w:instrText xml:space="preserve"> REF _Ref33625213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2.4.1</w:t>
      </w:r>
      <w:r w:rsidR="00F00F34" w:rsidRPr="0094694C">
        <w:rPr>
          <w:rFonts w:cs="Tahoma"/>
          <w:color w:val="0070C0"/>
          <w:lang w:val="el-GR"/>
        </w:rPr>
        <w:fldChar w:fldCharType="end"/>
      </w:r>
      <w:r w:rsidRPr="0033120F">
        <w:rPr>
          <w:rFonts w:cs="Tahoma"/>
          <w:lang w:val="el-GR"/>
        </w:rPr>
        <w:t xml:space="preserve"> (Γενικοί όροι υποβολής προσφορών), </w:t>
      </w:r>
      <w:r w:rsidR="00F00F34" w:rsidRPr="0094694C">
        <w:rPr>
          <w:rFonts w:cs="Tahoma"/>
          <w:color w:val="0070C0"/>
          <w:lang w:val="el-GR"/>
        </w:rPr>
        <w:fldChar w:fldCharType="begin"/>
      </w:r>
      <w:r w:rsidR="00F00F34" w:rsidRPr="0094694C">
        <w:rPr>
          <w:rFonts w:cs="Tahoma"/>
          <w:color w:val="0070C0"/>
          <w:lang w:val="el-GR"/>
        </w:rPr>
        <w:instrText xml:space="preserve"> REF _Ref33625215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2.4.2</w:t>
      </w:r>
      <w:r w:rsidR="00F00F34" w:rsidRPr="0094694C">
        <w:rPr>
          <w:rFonts w:cs="Tahoma"/>
          <w:color w:val="0070C0"/>
          <w:lang w:val="el-GR"/>
        </w:rPr>
        <w:fldChar w:fldCharType="end"/>
      </w:r>
      <w:r w:rsidRPr="0094694C">
        <w:rPr>
          <w:rFonts w:cs="Tahoma"/>
          <w:color w:val="0070C0"/>
          <w:lang w:val="el-GR"/>
        </w:rPr>
        <w:t xml:space="preserve"> </w:t>
      </w:r>
      <w:r w:rsidRPr="0033120F">
        <w:rPr>
          <w:rFonts w:cs="Tahoma"/>
          <w:lang w:val="el-GR"/>
        </w:rPr>
        <w:t>(Χρόνος και τρόπος υποβολής προσφορών),</w:t>
      </w:r>
      <w:r w:rsidR="0053384A" w:rsidRPr="0033120F">
        <w:rPr>
          <w:rFonts w:cs="Tahoma"/>
          <w:lang w:val="el-GR"/>
        </w:rPr>
        <w:t xml:space="preserve"> </w:t>
      </w:r>
      <w:r w:rsidR="00F00F34" w:rsidRPr="0094694C">
        <w:rPr>
          <w:rFonts w:cs="Tahoma"/>
          <w:color w:val="0070C0"/>
          <w:lang w:val="el-GR"/>
        </w:rPr>
        <w:fldChar w:fldCharType="begin"/>
      </w:r>
      <w:r w:rsidR="00F00F34" w:rsidRPr="0094694C">
        <w:rPr>
          <w:rFonts w:cs="Tahoma"/>
          <w:color w:val="0070C0"/>
          <w:lang w:val="el-GR"/>
        </w:rPr>
        <w:instrText xml:space="preserve"> REF _Ref33625217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2.4.3</w:t>
      </w:r>
      <w:r w:rsidR="00F00F34" w:rsidRPr="0094694C">
        <w:rPr>
          <w:rFonts w:cs="Tahoma"/>
          <w:color w:val="0070C0"/>
          <w:lang w:val="el-GR"/>
        </w:rPr>
        <w:fldChar w:fldCharType="end"/>
      </w:r>
      <w:r w:rsidRPr="0033120F">
        <w:rPr>
          <w:rFonts w:cs="Tahoma"/>
          <w:lang w:val="el-GR"/>
        </w:rPr>
        <w:t xml:space="preserve"> (Περιεχόμενο φακέλων δικαιολογητικών συμμετοχής, τεχνικής προσφοράς), </w:t>
      </w:r>
      <w:r w:rsidR="00F00F34" w:rsidRPr="0094694C">
        <w:rPr>
          <w:rFonts w:cs="Tahoma"/>
          <w:color w:val="0070C0"/>
          <w:lang w:val="el-GR"/>
        </w:rPr>
        <w:fldChar w:fldCharType="begin"/>
      </w:r>
      <w:r w:rsidR="00F00F34" w:rsidRPr="0094694C">
        <w:rPr>
          <w:rFonts w:cs="Tahoma"/>
          <w:color w:val="0070C0"/>
          <w:lang w:val="el-GR"/>
        </w:rPr>
        <w:instrText xml:space="preserve"> REF _Ref33625220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2.4.4</w:t>
      </w:r>
      <w:r w:rsidR="00F00F34" w:rsidRPr="0094694C">
        <w:rPr>
          <w:rFonts w:cs="Tahoma"/>
          <w:color w:val="0070C0"/>
          <w:lang w:val="el-GR"/>
        </w:rPr>
        <w:fldChar w:fldCharType="end"/>
      </w:r>
      <w:r w:rsidRPr="0033120F">
        <w:rPr>
          <w:rFonts w:cs="Tahoma"/>
          <w:lang w:val="el-GR"/>
        </w:rPr>
        <w:t xml:space="preserve"> (Περιεχόμενο φακέλου οικονομικής προσφοράς, τρόπος σύνταξης και υποβολής οικονομικών προσφορών),</w:t>
      </w:r>
      <w:r w:rsidR="00F00F34" w:rsidRPr="0033120F">
        <w:rPr>
          <w:rFonts w:cs="Tahoma"/>
          <w:lang w:val="el-GR"/>
        </w:rPr>
        <w:t xml:space="preserve"> </w:t>
      </w:r>
      <w:r w:rsidR="00F00F34" w:rsidRPr="0094694C">
        <w:rPr>
          <w:rFonts w:cs="Tahoma"/>
          <w:color w:val="0070C0"/>
          <w:lang w:val="el-GR"/>
        </w:rPr>
        <w:fldChar w:fldCharType="begin"/>
      </w:r>
      <w:r w:rsidR="00F00F34" w:rsidRPr="0094694C">
        <w:rPr>
          <w:rFonts w:cs="Tahoma"/>
          <w:color w:val="0070C0"/>
          <w:lang w:val="el-GR"/>
        </w:rPr>
        <w:instrText xml:space="preserve"> REF _Ref33625222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2.4.5</w:t>
      </w:r>
      <w:r w:rsidR="00F00F34" w:rsidRPr="0094694C">
        <w:rPr>
          <w:rFonts w:cs="Tahoma"/>
          <w:color w:val="0070C0"/>
          <w:lang w:val="el-GR"/>
        </w:rPr>
        <w:fldChar w:fldCharType="end"/>
      </w:r>
      <w:r w:rsidR="00F00F34" w:rsidRPr="0033120F">
        <w:rPr>
          <w:rFonts w:cs="Tahoma"/>
          <w:lang w:val="el-GR"/>
        </w:rPr>
        <w:t xml:space="preserve"> </w:t>
      </w:r>
      <w:r w:rsidRPr="0033120F">
        <w:rPr>
          <w:rFonts w:cs="Tahoma"/>
          <w:lang w:val="el-GR"/>
        </w:rPr>
        <w:t xml:space="preserve">(Χρόνος ισχύος προσφορών), </w:t>
      </w:r>
      <w:r w:rsidR="00F00F34" w:rsidRPr="0094694C">
        <w:rPr>
          <w:rFonts w:cs="Tahoma"/>
          <w:color w:val="0070C0"/>
          <w:lang w:val="el-GR"/>
        </w:rPr>
        <w:fldChar w:fldCharType="begin"/>
      </w:r>
      <w:r w:rsidR="00F00F34" w:rsidRPr="0094694C">
        <w:rPr>
          <w:rFonts w:cs="Tahoma"/>
          <w:color w:val="0070C0"/>
          <w:lang w:val="el-GR"/>
        </w:rPr>
        <w:instrText xml:space="preserve"> REF _Ref33625284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3.1</w:t>
      </w:r>
      <w:r w:rsidR="00F00F34" w:rsidRPr="0094694C">
        <w:rPr>
          <w:rFonts w:cs="Tahoma"/>
          <w:color w:val="0070C0"/>
          <w:lang w:val="el-GR"/>
        </w:rPr>
        <w:fldChar w:fldCharType="end"/>
      </w:r>
      <w:r w:rsidRPr="0033120F">
        <w:rPr>
          <w:rFonts w:cs="Tahoma"/>
          <w:lang w:val="el-GR"/>
        </w:rPr>
        <w:t xml:space="preserve"> (Αποσφράγιση και αξιολόγηση προσφορών), </w:t>
      </w:r>
      <w:r w:rsidR="00F00F34" w:rsidRPr="0094694C">
        <w:rPr>
          <w:rFonts w:cs="Tahoma"/>
          <w:color w:val="0070C0"/>
          <w:lang w:val="el-GR"/>
        </w:rPr>
        <w:fldChar w:fldCharType="begin"/>
      </w:r>
      <w:r w:rsidR="00F00F34" w:rsidRPr="0094694C">
        <w:rPr>
          <w:rFonts w:cs="Tahoma"/>
          <w:color w:val="0070C0"/>
          <w:lang w:val="el-GR"/>
        </w:rPr>
        <w:instrText xml:space="preserve"> REF _Ref89770055 \r \h </w:instrText>
      </w:r>
      <w:r w:rsidR="00093840" w:rsidRPr="0094694C">
        <w:rPr>
          <w:rFonts w:cs="Tahoma"/>
          <w:color w:val="0070C0"/>
          <w:lang w:val="el-GR"/>
        </w:rPr>
        <w:instrText xml:space="preserve"> \* MERGEFORMAT </w:instrText>
      </w:r>
      <w:r w:rsidR="00F00F34" w:rsidRPr="0094694C">
        <w:rPr>
          <w:rFonts w:cs="Tahoma"/>
          <w:color w:val="0070C0"/>
          <w:lang w:val="el-GR"/>
        </w:rPr>
      </w:r>
      <w:r w:rsidR="00F00F34" w:rsidRPr="0094694C">
        <w:rPr>
          <w:rFonts w:cs="Tahoma"/>
          <w:color w:val="0070C0"/>
          <w:lang w:val="el-GR"/>
        </w:rPr>
        <w:fldChar w:fldCharType="separate"/>
      </w:r>
      <w:r w:rsidR="00EF5C19">
        <w:rPr>
          <w:rFonts w:cs="Tahoma"/>
          <w:color w:val="0070C0"/>
          <w:lang w:val="el-GR"/>
        </w:rPr>
        <w:t>3.2</w:t>
      </w:r>
      <w:r w:rsidR="00F00F34" w:rsidRPr="0094694C">
        <w:rPr>
          <w:rFonts w:cs="Tahoma"/>
          <w:color w:val="0070C0"/>
          <w:lang w:val="el-GR"/>
        </w:rPr>
        <w:fldChar w:fldCharType="end"/>
      </w:r>
      <w:r w:rsidR="0053384A" w:rsidRPr="0033120F">
        <w:rPr>
          <w:rFonts w:cs="Tahoma"/>
          <w:lang w:val="el-GR"/>
        </w:rPr>
        <w:t xml:space="preserve"> </w:t>
      </w:r>
      <w:r w:rsidRPr="0033120F">
        <w:rPr>
          <w:rFonts w:cs="Tahoma"/>
          <w:lang w:val="el-GR"/>
        </w:rPr>
        <w:t xml:space="preserve">(Πρόσκληση υποβολής δικαιολογητικών προσωρινού αναδόχου) της παρούσας, </w:t>
      </w:r>
    </w:p>
    <w:p w14:paraId="19F6F0A3" w14:textId="4353A5DC" w:rsidR="0045712D" w:rsidRPr="0033120F" w:rsidRDefault="0045712D">
      <w:pPr>
        <w:pStyle w:val="afb"/>
        <w:numPr>
          <w:ilvl w:val="0"/>
          <w:numId w:val="58"/>
        </w:numPr>
        <w:spacing w:after="120"/>
        <w:ind w:left="567" w:hanging="425"/>
        <w:contextualSpacing w:val="0"/>
        <w:rPr>
          <w:rFonts w:cs="Tahoma"/>
          <w:lang w:val="el-GR"/>
        </w:rPr>
      </w:pPr>
      <w:r w:rsidRPr="0033120F">
        <w:rPr>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w:t>
      </w:r>
      <w:r w:rsidRPr="0033120F">
        <w:rPr>
          <w:rFonts w:cs="Tahoma"/>
          <w:lang w:val="el-GR"/>
        </w:rPr>
        <w:t xml:space="preserve">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sidRPr="00F74354">
        <w:rPr>
          <w:rFonts w:cs="Tahoma"/>
          <w:color w:val="0070C0"/>
          <w:lang w:val="el-GR"/>
        </w:rPr>
        <w:fldChar w:fldCharType="begin"/>
      </w:r>
      <w:r w:rsidR="00A26034" w:rsidRPr="00F74354">
        <w:rPr>
          <w:rFonts w:cs="Tahoma"/>
          <w:color w:val="0070C0"/>
          <w:lang w:val="el-GR"/>
        </w:rPr>
        <w:instrText xml:space="preserve"> REF _Ref33625317 \r \h </w:instrText>
      </w:r>
      <w:r w:rsidR="00093840" w:rsidRPr="00F74354">
        <w:rPr>
          <w:rFonts w:cs="Tahoma"/>
          <w:color w:val="0070C0"/>
          <w:lang w:val="el-GR"/>
        </w:rPr>
        <w:instrText xml:space="preserve"> \* MERGEFORMAT </w:instrText>
      </w:r>
      <w:r w:rsidR="00A26034" w:rsidRPr="00F74354">
        <w:rPr>
          <w:rFonts w:cs="Tahoma"/>
          <w:color w:val="0070C0"/>
          <w:lang w:val="el-GR"/>
        </w:rPr>
      </w:r>
      <w:r w:rsidR="00A26034" w:rsidRPr="00F74354">
        <w:rPr>
          <w:rFonts w:cs="Tahoma"/>
          <w:color w:val="0070C0"/>
          <w:lang w:val="el-GR"/>
        </w:rPr>
        <w:fldChar w:fldCharType="separate"/>
      </w:r>
      <w:r w:rsidR="00EF5C19">
        <w:rPr>
          <w:rFonts w:cs="Tahoma"/>
          <w:color w:val="0070C0"/>
          <w:lang w:val="el-GR"/>
        </w:rPr>
        <w:t>3.1.1</w:t>
      </w:r>
      <w:r w:rsidR="00A26034" w:rsidRPr="00F74354">
        <w:rPr>
          <w:rFonts w:cs="Tahoma"/>
          <w:color w:val="0070C0"/>
          <w:lang w:val="el-GR"/>
        </w:rPr>
        <w:fldChar w:fldCharType="end"/>
      </w:r>
      <w:r w:rsidRPr="0033120F">
        <w:rPr>
          <w:rFonts w:cs="Tahoma"/>
          <w:lang w:val="el-GR"/>
        </w:rPr>
        <w:t xml:space="preserve"> της παρούσας διακήρυξης,</w:t>
      </w:r>
    </w:p>
    <w:p w14:paraId="317A5B08" w14:textId="7DE2C092"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w:t>
      </w:r>
      <w:r w:rsidR="00A26034" w:rsidRPr="0033120F">
        <w:rPr>
          <w:rFonts w:cs="Tahoma"/>
          <w:lang w:val="el-GR"/>
        </w:rPr>
        <w:t xml:space="preserve"> </w:t>
      </w:r>
      <w:r w:rsidR="00A26034" w:rsidRPr="00F74354">
        <w:rPr>
          <w:rFonts w:cs="Tahoma"/>
          <w:color w:val="0070C0"/>
          <w:lang w:val="el-GR"/>
        </w:rPr>
        <w:fldChar w:fldCharType="begin"/>
      </w:r>
      <w:r w:rsidR="00A26034" w:rsidRPr="00F74354">
        <w:rPr>
          <w:rFonts w:cs="Tahoma"/>
          <w:color w:val="0070C0"/>
          <w:lang w:val="el-GR"/>
        </w:rPr>
        <w:instrText xml:space="preserve"> REF _Ref33625317 \r \h  \* MERGEFORMAT </w:instrText>
      </w:r>
      <w:r w:rsidR="00A26034" w:rsidRPr="00F74354">
        <w:rPr>
          <w:rFonts w:cs="Tahoma"/>
          <w:color w:val="0070C0"/>
          <w:lang w:val="el-GR"/>
        </w:rPr>
      </w:r>
      <w:r w:rsidR="00A26034" w:rsidRPr="00F74354">
        <w:rPr>
          <w:rFonts w:cs="Tahoma"/>
          <w:color w:val="0070C0"/>
          <w:lang w:val="el-GR"/>
        </w:rPr>
        <w:fldChar w:fldCharType="separate"/>
      </w:r>
      <w:r w:rsidR="00EF5C19">
        <w:rPr>
          <w:rFonts w:cs="Tahoma"/>
          <w:color w:val="0070C0"/>
          <w:lang w:val="el-GR"/>
        </w:rPr>
        <w:t>3.1.1</w:t>
      </w:r>
      <w:r w:rsidR="00A26034" w:rsidRPr="00F74354">
        <w:rPr>
          <w:rFonts w:cs="Tahoma"/>
          <w:color w:val="0070C0"/>
          <w:lang w:val="el-GR"/>
        </w:rPr>
        <w:fldChar w:fldCharType="end"/>
      </w:r>
      <w:r w:rsidRPr="00F74354">
        <w:rPr>
          <w:rFonts w:cs="Tahoma"/>
          <w:color w:val="0070C0"/>
          <w:lang w:val="el-GR"/>
        </w:rPr>
        <w:t xml:space="preserve"> </w:t>
      </w:r>
      <w:r w:rsidRPr="0033120F">
        <w:rPr>
          <w:rFonts w:cs="Tahoma"/>
          <w:lang w:val="el-GR"/>
        </w:rPr>
        <w:t>της παρούσας και τα άρθρα 102 και 103 του ν. 4412/2016,</w:t>
      </w:r>
    </w:p>
    <w:p w14:paraId="3E031620" w14:textId="77777777"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 xml:space="preserve">η οποία είναι εναλλακτική προσφορά, </w:t>
      </w:r>
    </w:p>
    <w:p w14:paraId="1774A9C3" w14:textId="24AB455B"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η οποία υποβάλλεται από έναν προσφέροντα που έχει υποβάλλει δύο ή περισσότερες προσφορές</w:t>
      </w:r>
      <w:r w:rsidR="00F74354">
        <w:rPr>
          <w:rFonts w:cs="Tahoma"/>
          <w:lang w:val="el-GR"/>
        </w:rPr>
        <w:t>.</w:t>
      </w:r>
      <w:r w:rsidRPr="0033120F">
        <w:rPr>
          <w:rFonts w:cs="Tahoma"/>
          <w:lang w:val="el-GR"/>
        </w:rPr>
        <w:t xml:space="preserve"> Ο περιορισμός αυτός ισχύει, υπό τους όρους της παραγράφου </w:t>
      </w:r>
      <w:r w:rsidR="00BD435C" w:rsidRPr="00F74354">
        <w:rPr>
          <w:rFonts w:cs="Tahoma"/>
          <w:color w:val="0070C0"/>
          <w:lang w:val="el-GR"/>
        </w:rPr>
        <w:fldChar w:fldCharType="begin"/>
      </w:r>
      <w:r w:rsidR="00BD435C" w:rsidRPr="00F74354">
        <w:rPr>
          <w:rFonts w:cs="Tahoma"/>
          <w:color w:val="0070C0"/>
          <w:lang w:val="el-GR"/>
        </w:rPr>
        <w:instrText xml:space="preserve"> REF _Ref89787306 \r \h </w:instrText>
      </w:r>
      <w:r w:rsidR="00093840" w:rsidRPr="00F74354">
        <w:rPr>
          <w:rFonts w:cs="Tahoma"/>
          <w:color w:val="0070C0"/>
          <w:lang w:val="el-GR"/>
        </w:rPr>
        <w:instrText xml:space="preserve"> \* MERGEFORMAT </w:instrText>
      </w:r>
      <w:r w:rsidR="00BD435C" w:rsidRPr="00F74354">
        <w:rPr>
          <w:rFonts w:cs="Tahoma"/>
          <w:color w:val="0070C0"/>
          <w:lang w:val="el-GR"/>
        </w:rPr>
      </w:r>
      <w:r w:rsidR="00BD435C" w:rsidRPr="00F74354">
        <w:rPr>
          <w:rFonts w:cs="Tahoma"/>
          <w:color w:val="0070C0"/>
          <w:lang w:val="el-GR"/>
        </w:rPr>
        <w:fldChar w:fldCharType="separate"/>
      </w:r>
      <w:r w:rsidR="00EF5C19">
        <w:rPr>
          <w:rFonts w:cs="Tahoma"/>
          <w:color w:val="0070C0"/>
          <w:lang w:val="el-GR"/>
        </w:rPr>
        <w:t>2.2.3.5</w:t>
      </w:r>
      <w:r w:rsidR="00BD435C" w:rsidRPr="00F74354">
        <w:rPr>
          <w:rFonts w:cs="Tahoma"/>
          <w:color w:val="0070C0"/>
          <w:lang w:val="el-GR"/>
        </w:rPr>
        <w:fldChar w:fldCharType="end"/>
      </w:r>
      <w:r w:rsidR="00BD435C" w:rsidRPr="00F74354">
        <w:rPr>
          <w:rFonts w:cs="Tahoma"/>
          <w:color w:val="0070C0"/>
          <w:lang w:val="el-GR"/>
        </w:rPr>
        <w:t xml:space="preserve"> </w:t>
      </w:r>
      <w:r w:rsidRPr="0033120F">
        <w:rPr>
          <w:rFonts w:cs="Tahoma"/>
          <w:lang w:val="el-GR"/>
        </w:rPr>
        <w:t>περ. γ της παρούσας ( περ. γ΄ της παρ. 4 του άρθρου</w:t>
      </w:r>
      <w:r w:rsidR="006A3FE2" w:rsidRPr="0033120F">
        <w:rPr>
          <w:rFonts w:cs="Tahoma"/>
          <w:lang w:val="el-GR"/>
        </w:rPr>
        <w:t xml:space="preserve"> </w:t>
      </w:r>
      <w:r w:rsidRPr="0033120F">
        <w:rPr>
          <w:rFonts w:cs="Tahoma"/>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1A15309" w14:textId="77777777"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η οποία είναι υπό αίρεση,</w:t>
      </w:r>
    </w:p>
    <w:p w14:paraId="54FB7F1F" w14:textId="77777777" w:rsidR="006A3FE2"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 xml:space="preserve">η οποία θέτει όρο αναπροσαρμογής, </w:t>
      </w:r>
    </w:p>
    <w:p w14:paraId="4F48B608" w14:textId="77777777"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η οποία παρουσιάζει αποκλίσεις ως προς τους όρους και τις τεχνικές προδιαγραφές της σύμβασης,</w:t>
      </w:r>
    </w:p>
    <w:p w14:paraId="337C2EB8" w14:textId="77777777"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E190C34" w14:textId="5C346BA7" w:rsidR="0045712D" w:rsidRPr="0033120F" w:rsidRDefault="0045712D">
      <w:pPr>
        <w:pStyle w:val="afb"/>
        <w:numPr>
          <w:ilvl w:val="0"/>
          <w:numId w:val="58"/>
        </w:numPr>
        <w:spacing w:after="120"/>
        <w:ind w:left="567" w:hanging="425"/>
        <w:contextualSpacing w:val="0"/>
        <w:rPr>
          <w:rFonts w:cs="Tahoma"/>
          <w:lang w:val="el-GR"/>
        </w:rPr>
      </w:pPr>
      <w:r w:rsidRPr="0033120F">
        <w:rPr>
          <w:rFonts w:cs="Tahoma"/>
          <w:lang w:val="el-GR"/>
        </w:rPr>
        <w:t xml:space="preserve">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sidRPr="0033120F">
        <w:rPr>
          <w:rFonts w:cs="Tahoma"/>
          <w:lang w:val="el-GR"/>
        </w:rPr>
        <w:t xml:space="preserve">της παρ. </w:t>
      </w:r>
      <w:r w:rsidR="00FC4F41" w:rsidRPr="00F74354">
        <w:rPr>
          <w:rFonts w:cs="Tahoma"/>
          <w:color w:val="0070C0"/>
          <w:lang w:val="el-GR"/>
        </w:rPr>
        <w:fldChar w:fldCharType="begin"/>
      </w:r>
      <w:r w:rsidR="00FC4F41" w:rsidRPr="00F74354">
        <w:rPr>
          <w:rFonts w:cs="Tahoma"/>
          <w:color w:val="0070C0"/>
          <w:lang w:val="el-GR"/>
        </w:rPr>
        <w:instrText xml:space="preserve"> REF _Ref479335541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EF5C19">
        <w:rPr>
          <w:rFonts w:cs="Tahoma"/>
          <w:color w:val="0070C0"/>
          <w:lang w:val="el-GR"/>
        </w:rPr>
        <w:t>2.2.3</w:t>
      </w:r>
      <w:r w:rsidR="00FC4F41" w:rsidRPr="00F74354">
        <w:rPr>
          <w:rFonts w:cs="Tahoma"/>
          <w:color w:val="0070C0"/>
          <w:lang w:val="el-GR"/>
        </w:rPr>
        <w:fldChar w:fldCharType="end"/>
      </w:r>
      <w:r w:rsidR="00FC4F41" w:rsidRPr="00F74354">
        <w:rPr>
          <w:rFonts w:cs="Tahoma"/>
          <w:color w:val="0070C0"/>
          <w:lang w:val="el-GR"/>
        </w:rPr>
        <w:t xml:space="preserve"> </w:t>
      </w:r>
      <w:r w:rsidRPr="0033120F">
        <w:rPr>
          <w:rFonts w:cs="Tahoma"/>
          <w:lang w:val="el-GR"/>
        </w:rPr>
        <w:t xml:space="preserve">ή η πλήρωση μιας ή περισσότερων από τις απαιτήσεις των κριτηρίων ποιοτικής επιλογής, σύμφωνα </w:t>
      </w:r>
      <w:r w:rsidR="00FC4F41" w:rsidRPr="0033120F">
        <w:rPr>
          <w:rFonts w:cs="Tahoma"/>
          <w:lang w:val="el-GR"/>
        </w:rPr>
        <w:t xml:space="preserve">με τις παρ. </w:t>
      </w:r>
      <w:r w:rsidR="00FC4F41" w:rsidRPr="00F74354">
        <w:rPr>
          <w:rFonts w:cs="Tahoma"/>
          <w:color w:val="0070C0"/>
          <w:lang w:val="el-GR"/>
        </w:rPr>
        <w:fldChar w:fldCharType="begin"/>
      </w:r>
      <w:r w:rsidR="00FC4F41" w:rsidRPr="00F74354">
        <w:rPr>
          <w:rFonts w:cs="Tahoma"/>
          <w:color w:val="0070C0"/>
          <w:lang w:val="el-GR"/>
        </w:rPr>
        <w:instrText xml:space="preserve"> REF _Ref33435737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EF5C19">
        <w:rPr>
          <w:rFonts w:cs="Tahoma"/>
          <w:color w:val="0070C0"/>
          <w:lang w:val="el-GR"/>
        </w:rPr>
        <w:t>2.2.4</w:t>
      </w:r>
      <w:r w:rsidR="00FC4F41" w:rsidRPr="00F74354">
        <w:rPr>
          <w:rFonts w:cs="Tahoma"/>
          <w:color w:val="0070C0"/>
          <w:lang w:val="el-GR"/>
        </w:rPr>
        <w:fldChar w:fldCharType="end"/>
      </w:r>
      <w:r w:rsidR="00FC4F41" w:rsidRPr="0033120F">
        <w:rPr>
          <w:rFonts w:cs="Tahoma"/>
          <w:lang w:val="el-GR"/>
        </w:rPr>
        <w:t xml:space="preserve">, </w:t>
      </w:r>
      <w:r w:rsidR="00FC4F41" w:rsidRPr="00F74354">
        <w:rPr>
          <w:rFonts w:cs="Tahoma"/>
          <w:color w:val="0070C0"/>
          <w:lang w:val="el-GR"/>
        </w:rPr>
        <w:fldChar w:fldCharType="begin"/>
      </w:r>
      <w:r w:rsidR="00FC4F41" w:rsidRPr="00F74354">
        <w:rPr>
          <w:rFonts w:cs="Tahoma"/>
          <w:color w:val="0070C0"/>
          <w:lang w:val="el-GR"/>
        </w:rPr>
        <w:instrText xml:space="preserve"> REF _Ref479335661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EF5C19">
        <w:rPr>
          <w:rFonts w:cs="Tahoma"/>
          <w:color w:val="0070C0"/>
          <w:lang w:val="el-GR"/>
        </w:rPr>
        <w:t>2.2.5</w:t>
      </w:r>
      <w:r w:rsidR="00FC4F41" w:rsidRPr="00F74354">
        <w:rPr>
          <w:rFonts w:cs="Tahoma"/>
          <w:color w:val="0070C0"/>
          <w:lang w:val="el-GR"/>
        </w:rPr>
        <w:fldChar w:fldCharType="end"/>
      </w:r>
      <w:r w:rsidR="00FC4F41" w:rsidRPr="0033120F">
        <w:rPr>
          <w:rFonts w:cs="Tahoma"/>
          <w:lang w:val="el-GR"/>
        </w:rPr>
        <w:t xml:space="preserve">, </w:t>
      </w:r>
      <w:r w:rsidR="00FC4F41" w:rsidRPr="00F74354">
        <w:rPr>
          <w:rFonts w:cs="Tahoma"/>
          <w:color w:val="0070C0"/>
          <w:lang w:val="el-GR"/>
        </w:rPr>
        <w:fldChar w:fldCharType="begin"/>
      </w:r>
      <w:r w:rsidR="00FC4F41" w:rsidRPr="00F74354">
        <w:rPr>
          <w:rFonts w:cs="Tahoma"/>
          <w:color w:val="0070C0"/>
          <w:lang w:val="el-GR"/>
        </w:rPr>
        <w:instrText xml:space="preserve"> REF _Ref479335667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EF5C19">
        <w:rPr>
          <w:rFonts w:cs="Tahoma"/>
          <w:color w:val="0070C0"/>
          <w:lang w:val="el-GR"/>
        </w:rPr>
        <w:t>2.2.6</w:t>
      </w:r>
      <w:r w:rsidR="00FC4F41" w:rsidRPr="00F74354">
        <w:rPr>
          <w:rFonts w:cs="Tahoma"/>
          <w:color w:val="0070C0"/>
          <w:lang w:val="el-GR"/>
        </w:rPr>
        <w:fldChar w:fldCharType="end"/>
      </w:r>
      <w:r w:rsidR="00FC4F41" w:rsidRPr="00F74354">
        <w:rPr>
          <w:rFonts w:cs="Tahoma"/>
          <w:color w:val="0070C0"/>
          <w:lang w:val="el-GR"/>
        </w:rPr>
        <w:t xml:space="preserve"> </w:t>
      </w:r>
      <w:r w:rsidR="00FC4F41" w:rsidRPr="0033120F">
        <w:rPr>
          <w:rFonts w:cs="Tahoma"/>
          <w:lang w:val="el-GR"/>
        </w:rPr>
        <w:t xml:space="preserve">και </w:t>
      </w:r>
      <w:r w:rsidR="00FC4F41" w:rsidRPr="00F74354">
        <w:rPr>
          <w:rFonts w:cs="Tahoma"/>
          <w:color w:val="0070C0"/>
          <w:lang w:val="el-GR"/>
        </w:rPr>
        <w:fldChar w:fldCharType="begin"/>
      </w:r>
      <w:r w:rsidR="00FC4F41" w:rsidRPr="00F74354">
        <w:rPr>
          <w:rFonts w:cs="Tahoma"/>
          <w:color w:val="0070C0"/>
          <w:lang w:val="el-GR"/>
        </w:rPr>
        <w:instrText xml:space="preserve"> REF _Ref479335705 \n \h </w:instrText>
      </w:r>
      <w:r w:rsidR="00093840" w:rsidRPr="00F74354">
        <w:rPr>
          <w:rFonts w:cs="Tahoma"/>
          <w:color w:val="0070C0"/>
          <w:lang w:val="el-GR"/>
        </w:rPr>
        <w:instrText xml:space="preserve"> \* MERGEFORMAT </w:instrText>
      </w:r>
      <w:r w:rsidR="00FC4F41" w:rsidRPr="00F74354">
        <w:rPr>
          <w:rFonts w:cs="Tahoma"/>
          <w:color w:val="0070C0"/>
          <w:lang w:val="el-GR"/>
        </w:rPr>
      </w:r>
      <w:r w:rsidR="00FC4F41" w:rsidRPr="00F74354">
        <w:rPr>
          <w:rFonts w:cs="Tahoma"/>
          <w:color w:val="0070C0"/>
          <w:lang w:val="el-GR"/>
        </w:rPr>
        <w:fldChar w:fldCharType="separate"/>
      </w:r>
      <w:r w:rsidR="00EF5C19">
        <w:rPr>
          <w:rFonts w:cs="Tahoma"/>
          <w:color w:val="0070C0"/>
          <w:lang w:val="el-GR"/>
        </w:rPr>
        <w:t>2.2.7</w:t>
      </w:r>
      <w:r w:rsidR="00FC4F41" w:rsidRPr="00F74354">
        <w:rPr>
          <w:rFonts w:cs="Tahoma"/>
          <w:color w:val="0070C0"/>
          <w:lang w:val="el-GR"/>
        </w:rPr>
        <w:fldChar w:fldCharType="end"/>
      </w:r>
      <w:r w:rsidRPr="0033120F">
        <w:rPr>
          <w:rFonts w:cs="Tahoma"/>
          <w:lang w:val="el-GR"/>
        </w:rPr>
        <w:t>, περί κριτηρίων επιλογής,</w:t>
      </w:r>
    </w:p>
    <w:p w14:paraId="61F60C0B" w14:textId="77777777" w:rsidR="00E3064C" w:rsidRPr="00DB58DF" w:rsidRDefault="0045712D">
      <w:pPr>
        <w:pStyle w:val="afb"/>
        <w:numPr>
          <w:ilvl w:val="0"/>
          <w:numId w:val="58"/>
        </w:numPr>
        <w:spacing w:after="120"/>
        <w:ind w:left="567" w:hanging="425"/>
        <w:contextualSpacing w:val="0"/>
        <w:rPr>
          <w:rFonts w:cs="Tahoma"/>
          <w:lang w:val="el-GR"/>
        </w:rPr>
      </w:pPr>
      <w:r w:rsidRPr="0033120F">
        <w:rPr>
          <w:rFonts w:cs="Tahoma"/>
          <w:lang w:val="el-GR"/>
        </w:rPr>
        <w:t xml:space="preserve">εάν κατά τον έλεγχο των δικαιολογητικών του άρθρου 103 του ν.4412/2016, διαπιστωθεί ότι </w:t>
      </w:r>
      <w:r w:rsidRPr="00DB58DF">
        <w:rPr>
          <w:rFonts w:cs="Tahoma"/>
          <w:lang w:val="el-GR"/>
        </w:rPr>
        <w:t>τα στοιχεία που δηλώθηκαν, σύμφωνα με το άρθρο 79 του ν. 4412/2016 είναι εκ προθέσεως απατηλά, ή ότι έχουν υποβληθεί πλαστά αποδεικτικά στοιχεία</w:t>
      </w:r>
    </w:p>
    <w:p w14:paraId="3738E414" w14:textId="77777777" w:rsidR="00DB58DF" w:rsidRPr="00DB58DF" w:rsidRDefault="00DB58DF">
      <w:pPr>
        <w:pStyle w:val="afb"/>
        <w:numPr>
          <w:ilvl w:val="0"/>
          <w:numId w:val="58"/>
        </w:numPr>
        <w:spacing w:after="120"/>
        <w:ind w:left="567" w:hanging="425"/>
        <w:contextualSpacing w:val="0"/>
        <w:rPr>
          <w:rFonts w:cs="Tahoma"/>
          <w:lang w:val="el-GR"/>
        </w:rPr>
      </w:pPr>
      <w:r w:rsidRPr="00DB58DF">
        <w:rPr>
          <w:rFonts w:cs="Tahoma"/>
          <w:lang w:val="el-GR"/>
        </w:rPr>
        <w:lastRenderedPageBreak/>
        <w:t>της οποίας το συνολικό τίμημα διαφοροποιείται από τον προϋπολογισμό του Έργου</w:t>
      </w:r>
    </w:p>
    <w:p w14:paraId="1C92A431" w14:textId="376E29C2" w:rsidR="00E3064C" w:rsidRPr="00DB58DF" w:rsidRDefault="00E3064C">
      <w:pPr>
        <w:pStyle w:val="afb"/>
        <w:numPr>
          <w:ilvl w:val="0"/>
          <w:numId w:val="58"/>
        </w:numPr>
        <w:spacing w:after="120"/>
        <w:ind w:left="567" w:hanging="425"/>
        <w:contextualSpacing w:val="0"/>
        <w:rPr>
          <w:rFonts w:cs="Tahoma"/>
          <w:lang w:val="el-GR"/>
        </w:rPr>
      </w:pPr>
      <w:r w:rsidRPr="00DB58DF">
        <w:rPr>
          <w:rFonts w:cs="Tahoma"/>
          <w:lang w:val="el-GR"/>
        </w:rPr>
        <w:t xml:space="preserve">της οποίας </w:t>
      </w:r>
      <w:r w:rsidR="00FF5896" w:rsidRPr="00DB58DF">
        <w:rPr>
          <w:rFonts w:cs="Tahoma"/>
          <w:lang w:val="el-GR"/>
        </w:rPr>
        <w:t xml:space="preserve">η οικονομική προσφορά </w:t>
      </w:r>
      <w:r w:rsidR="00FF5896" w:rsidRPr="00DB58DF">
        <w:rPr>
          <w:rFonts w:cs="Tahoma"/>
          <w:szCs w:val="22"/>
          <w:lang w:val="el-GR"/>
        </w:rPr>
        <w:t xml:space="preserve">παρεκκλίνει από τον Πίνακα στο </w:t>
      </w:r>
      <w:r w:rsidR="00FF5896" w:rsidRPr="00DB58DF">
        <w:rPr>
          <w:rFonts w:cs="Tahoma"/>
          <w:color w:val="0070C0"/>
          <w:szCs w:val="22"/>
          <w:lang w:val="el-GR" w:eastAsia="el-GR"/>
        </w:rPr>
        <w:fldChar w:fldCharType="begin"/>
      </w:r>
      <w:r w:rsidR="00FF5896" w:rsidRPr="00DB58DF">
        <w:rPr>
          <w:rFonts w:cs="Tahoma"/>
          <w:color w:val="0070C0"/>
          <w:szCs w:val="22"/>
          <w:lang w:val="el-GR" w:eastAsia="el-GR"/>
        </w:rPr>
        <w:instrText xml:space="preserve"> REF _Ref89773170 \h  \* MERGEFORMAT </w:instrText>
      </w:r>
      <w:r w:rsidR="00FF5896" w:rsidRPr="00DB58DF">
        <w:rPr>
          <w:rFonts w:cs="Tahoma"/>
          <w:color w:val="0070C0"/>
          <w:szCs w:val="22"/>
          <w:lang w:val="el-GR" w:eastAsia="el-GR"/>
        </w:rPr>
      </w:r>
      <w:r w:rsidR="00FF5896" w:rsidRPr="00DB58DF">
        <w:rPr>
          <w:rFonts w:cs="Tahoma"/>
          <w:color w:val="0070C0"/>
          <w:szCs w:val="22"/>
          <w:lang w:val="el-GR" w:eastAsia="el-GR"/>
        </w:rPr>
        <w:fldChar w:fldCharType="separate"/>
      </w:r>
      <w:r w:rsidR="00EF5C19" w:rsidRPr="00EF5C19">
        <w:rPr>
          <w:rFonts w:cs="Tahoma"/>
          <w:color w:val="0070C0"/>
          <w:lang w:val="el-GR"/>
        </w:rPr>
        <w:t>ΠΑΡΑΡΤΗΜΑ IV</w:t>
      </w:r>
      <w:r w:rsidR="00EF5C19" w:rsidRPr="00EF5C19">
        <w:rPr>
          <w:rFonts w:cs="Tahoma"/>
          <w:b/>
          <w:bCs/>
          <w:color w:val="0070C0"/>
          <w:lang w:val="el-GR"/>
        </w:rPr>
        <w:t xml:space="preserve"> </w:t>
      </w:r>
      <w:r w:rsidR="00EF5C19" w:rsidRPr="00EF5C19">
        <w:rPr>
          <w:rFonts w:cs="Tahoma"/>
          <w:color w:val="0070C0"/>
          <w:lang w:val="el-GR"/>
        </w:rPr>
        <w:t>– ΥΠΟΔΕΙΓΜΑ ΟΙΚΟΝΟΜΙΚΗΣ ΠΡΟΣΦΟΡΑΣ</w:t>
      </w:r>
      <w:r w:rsidR="00FF5896" w:rsidRPr="00DB58DF">
        <w:rPr>
          <w:rFonts w:cs="Tahoma"/>
          <w:color w:val="0070C0"/>
          <w:szCs w:val="22"/>
          <w:lang w:val="el-GR" w:eastAsia="el-GR"/>
        </w:rPr>
        <w:fldChar w:fldCharType="end"/>
      </w:r>
      <w:r w:rsidRPr="00DB58DF">
        <w:rPr>
          <w:rFonts w:cs="Tahoma"/>
          <w:lang w:val="el-GR"/>
        </w:rPr>
        <w:t>.</w:t>
      </w:r>
    </w:p>
    <w:p w14:paraId="40B1A5DF" w14:textId="77777777" w:rsidR="005A7BA9" w:rsidRPr="0033120F" w:rsidRDefault="005A7BA9">
      <w:pPr>
        <w:pStyle w:val="afb"/>
        <w:numPr>
          <w:ilvl w:val="0"/>
          <w:numId w:val="58"/>
        </w:numPr>
        <w:spacing w:after="120"/>
        <w:ind w:left="426" w:hanging="284"/>
        <w:contextualSpacing w:val="0"/>
        <w:rPr>
          <w:rFonts w:cs="Tahoma"/>
          <w:lang w:val="el-GR"/>
        </w:rPr>
      </w:pPr>
      <w:r w:rsidRPr="0033120F">
        <w:rPr>
          <w:rFonts w:cs="Tahoma"/>
          <w:lang w:val="el-GR"/>
        </w:rPr>
        <w:br w:type="page"/>
      </w:r>
    </w:p>
    <w:p w14:paraId="7A352D15" w14:textId="77777777" w:rsidR="00180C9E" w:rsidRPr="0033120F" w:rsidRDefault="00180C9E" w:rsidP="00F27DFB">
      <w:pPr>
        <w:pStyle w:val="1"/>
        <w:rPr>
          <w:rFonts w:ascii="Tahoma" w:hAnsi="Tahoma" w:cs="Tahoma"/>
        </w:rPr>
      </w:pPr>
      <w:bookmarkStart w:id="234" w:name="_Toc89942149"/>
      <w:bookmarkStart w:id="235" w:name="_Toc125113558"/>
      <w:r w:rsidRPr="0033120F">
        <w:rPr>
          <w:rFonts w:ascii="Tahoma" w:hAnsi="Tahoma" w:cs="Tahoma"/>
        </w:rPr>
        <w:lastRenderedPageBreak/>
        <w:t>ΔΙΕΝΕΡΓΕΙΑ ΔΙΑΔΙΚΑΣΙΑΣ - ΑΞΙΟΛΟΓΗΣΗ ΠΡΟΣΦΟΡΩΝ</w:t>
      </w:r>
      <w:bookmarkEnd w:id="234"/>
      <w:bookmarkEnd w:id="235"/>
      <w:r w:rsidRPr="0033120F">
        <w:rPr>
          <w:rFonts w:ascii="Tahoma" w:hAnsi="Tahoma" w:cs="Tahoma"/>
        </w:rPr>
        <w:t xml:space="preserve">  </w:t>
      </w:r>
    </w:p>
    <w:p w14:paraId="650F6CFF" w14:textId="77777777" w:rsidR="00180C9E" w:rsidRPr="0033120F" w:rsidRDefault="00180C9E" w:rsidP="001B57A7">
      <w:pPr>
        <w:pStyle w:val="20"/>
      </w:pPr>
      <w:bookmarkStart w:id="236" w:name="_Ref33625284"/>
      <w:bookmarkStart w:id="237" w:name="_Toc89934410"/>
      <w:bookmarkStart w:id="238" w:name="_Toc89942150"/>
      <w:bookmarkStart w:id="239" w:name="_Toc125113559"/>
      <w:r w:rsidRPr="0033120F">
        <w:t>Αποσφράγιση και αξιολόγηση προσφορών</w:t>
      </w:r>
      <w:bookmarkEnd w:id="236"/>
      <w:bookmarkEnd w:id="237"/>
      <w:bookmarkEnd w:id="238"/>
      <w:bookmarkEnd w:id="239"/>
      <w:r w:rsidRPr="0033120F">
        <w:t xml:space="preserve"> </w:t>
      </w:r>
    </w:p>
    <w:p w14:paraId="1BD561E8" w14:textId="77777777" w:rsidR="00180C9E" w:rsidRPr="0033120F" w:rsidRDefault="00180C9E" w:rsidP="00EA72C1">
      <w:pPr>
        <w:pStyle w:val="3"/>
      </w:pPr>
      <w:bookmarkStart w:id="240" w:name="_Ref33625317"/>
      <w:bookmarkStart w:id="241" w:name="_Toc89934411"/>
      <w:bookmarkStart w:id="242" w:name="_Toc89942151"/>
      <w:bookmarkStart w:id="243" w:name="_Toc125113560"/>
      <w:r w:rsidRPr="0033120F">
        <w:t>Ηλεκτρονική αποσφράγιση προσφορών</w:t>
      </w:r>
      <w:bookmarkEnd w:id="240"/>
      <w:bookmarkEnd w:id="241"/>
      <w:bookmarkEnd w:id="242"/>
      <w:bookmarkEnd w:id="243"/>
    </w:p>
    <w:p w14:paraId="6419D101" w14:textId="77777777" w:rsidR="00180C9E" w:rsidRPr="0033120F" w:rsidRDefault="00180C9E" w:rsidP="003C33A0">
      <w:pPr>
        <w:rPr>
          <w:rFonts w:ascii="Tahoma" w:hAnsi="Tahoma" w:cs="Tahoma"/>
          <w:lang w:val="el-GR"/>
        </w:rPr>
      </w:pPr>
      <w:r w:rsidRPr="0033120F">
        <w:rPr>
          <w:rFonts w:ascii="Tahoma" w:hAnsi="Tahoma" w:cs="Tahoma"/>
          <w:lang w:val="el-GR"/>
        </w:rPr>
        <w:t xml:space="preserve">Το πιστοποιημένο στο ΕΣΗΔΗΣ, για </w:t>
      </w:r>
      <w:r w:rsidR="00B43B15" w:rsidRPr="0033120F">
        <w:rPr>
          <w:rFonts w:ascii="Tahoma" w:hAnsi="Tahoma" w:cs="Tahoma"/>
          <w:lang w:val="el-GR"/>
        </w:rPr>
        <w:t xml:space="preserve">την αποσφράγιση των προσφορών </w:t>
      </w:r>
      <w:r w:rsidRPr="0033120F">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D73F764" w14:textId="36C95EBD" w:rsidR="00407612" w:rsidRPr="0033120F" w:rsidRDefault="00407612">
      <w:pPr>
        <w:pStyle w:val="afb"/>
        <w:numPr>
          <w:ilvl w:val="0"/>
          <w:numId w:val="15"/>
        </w:numPr>
        <w:spacing w:after="120"/>
        <w:contextualSpacing w:val="0"/>
        <w:rPr>
          <w:rFonts w:cs="Tahoma"/>
          <w:lang w:val="el-GR"/>
        </w:rPr>
      </w:pPr>
      <w:r w:rsidRPr="0033120F">
        <w:rPr>
          <w:rFonts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522A85" w:rsidRPr="00522A85">
        <w:rPr>
          <w:rFonts w:cs="Tahoma"/>
          <w:b/>
          <w:lang w:val="el-GR"/>
        </w:rPr>
        <w:t>07</w:t>
      </w:r>
      <w:r w:rsidR="00522A85" w:rsidRPr="00522A85">
        <w:rPr>
          <w:rFonts w:cs="Tahoma"/>
          <w:b/>
          <w:bCs/>
          <w:lang w:val="el-GR"/>
        </w:rPr>
        <w:t>-04-</w:t>
      </w:r>
      <w:r w:rsidR="0058227E" w:rsidRPr="00522A85">
        <w:rPr>
          <w:rFonts w:cs="Tahoma"/>
          <w:b/>
          <w:bCs/>
          <w:lang w:val="el-GR"/>
        </w:rPr>
        <w:t>202</w:t>
      </w:r>
      <w:r w:rsidR="003C33A0" w:rsidRPr="00522A85">
        <w:rPr>
          <w:rFonts w:cs="Tahoma"/>
          <w:b/>
          <w:bCs/>
          <w:lang w:val="el-GR"/>
        </w:rPr>
        <w:t>3</w:t>
      </w:r>
      <w:r w:rsidRPr="0033120F">
        <w:rPr>
          <w:rFonts w:cs="Tahoma"/>
          <w:lang w:val="el-GR"/>
        </w:rPr>
        <w:t xml:space="preserve"> και ώρα </w:t>
      </w:r>
      <w:r w:rsidR="00EC763E" w:rsidRPr="0033120F">
        <w:rPr>
          <w:rFonts w:cs="Tahoma"/>
          <w:b/>
          <w:bCs/>
          <w:lang w:val="el-GR"/>
        </w:rPr>
        <w:t>14</w:t>
      </w:r>
      <w:r w:rsidRPr="0033120F">
        <w:rPr>
          <w:rFonts w:cs="Tahoma"/>
          <w:b/>
          <w:bCs/>
          <w:lang w:val="el-GR"/>
        </w:rPr>
        <w:t>:</w:t>
      </w:r>
      <w:r w:rsidR="00EC763E" w:rsidRPr="0033120F">
        <w:rPr>
          <w:rFonts w:cs="Tahoma"/>
          <w:b/>
          <w:bCs/>
          <w:lang w:val="el-GR"/>
        </w:rPr>
        <w:t>00</w:t>
      </w:r>
      <w:r w:rsidRPr="0033120F">
        <w:rPr>
          <w:rFonts w:cs="Tahoma"/>
          <w:lang w:val="el-GR"/>
        </w:rPr>
        <w:t xml:space="preserve">. </w:t>
      </w:r>
    </w:p>
    <w:p w14:paraId="74E6A3F9" w14:textId="77777777" w:rsidR="00180C9E" w:rsidRPr="0033120F" w:rsidRDefault="00180C9E">
      <w:pPr>
        <w:pStyle w:val="normalwithoutspacing"/>
        <w:numPr>
          <w:ilvl w:val="0"/>
          <w:numId w:val="15"/>
        </w:numPr>
        <w:spacing w:after="120"/>
        <w:rPr>
          <w:rFonts w:ascii="Tahoma" w:hAnsi="Tahoma" w:cs="Tahoma"/>
        </w:rPr>
      </w:pPr>
      <w:r w:rsidRPr="0033120F">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3120F">
        <w:rPr>
          <w:rFonts w:ascii="Tahoma" w:hAnsi="Tahoma" w:cs="Tahoma"/>
        </w:rPr>
        <w:t xml:space="preserve">Αναθέτουσα Αρχή </w:t>
      </w:r>
    </w:p>
    <w:p w14:paraId="4F2D6FD5" w14:textId="77777777" w:rsidR="005A7BA9" w:rsidRPr="0033120F" w:rsidRDefault="00EF7CFB" w:rsidP="003C33A0">
      <w:pPr>
        <w:rPr>
          <w:rFonts w:ascii="Tahoma" w:hAnsi="Tahoma" w:cs="Tahoma"/>
          <w:lang w:val="el-GR"/>
        </w:rPr>
      </w:pPr>
      <w:r w:rsidRPr="0033120F">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D281945" w14:textId="77777777" w:rsidR="00180C9E" w:rsidRPr="0033120F" w:rsidRDefault="00180C9E" w:rsidP="00EA72C1">
      <w:pPr>
        <w:pStyle w:val="3"/>
      </w:pPr>
      <w:bookmarkStart w:id="244" w:name="_Ref33447847"/>
      <w:bookmarkStart w:id="245" w:name="_Toc89934412"/>
      <w:bookmarkStart w:id="246" w:name="_Toc89942152"/>
      <w:bookmarkStart w:id="247" w:name="_Toc125113561"/>
      <w:r w:rsidRPr="0033120F">
        <w:t>Αξιολόγηση προσφορών</w:t>
      </w:r>
      <w:bookmarkEnd w:id="244"/>
      <w:bookmarkEnd w:id="245"/>
      <w:bookmarkEnd w:id="246"/>
      <w:bookmarkEnd w:id="247"/>
    </w:p>
    <w:p w14:paraId="265E2C35" w14:textId="77777777" w:rsidR="00180C9E" w:rsidRPr="0033120F" w:rsidRDefault="00180C9E" w:rsidP="003C33A0">
      <w:pPr>
        <w:rPr>
          <w:rFonts w:ascii="Tahoma" w:hAnsi="Tahoma" w:cs="Tahoma"/>
          <w:lang w:val="el-GR"/>
        </w:rPr>
      </w:pPr>
      <w:r w:rsidRPr="0033120F">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sidRPr="0033120F">
        <w:rPr>
          <w:rFonts w:ascii="Tahoma" w:hAnsi="Tahoma" w:cs="Tahoma"/>
          <w:lang w:val="el-GR"/>
        </w:rPr>
        <w:t xml:space="preserve"> ΕΣΗΔΗΣ</w:t>
      </w:r>
      <w:r w:rsidRPr="0033120F">
        <w:rPr>
          <w:rFonts w:ascii="Tahoma" w:hAnsi="Tahoma" w:cs="Tahoma"/>
          <w:lang w:val="el-GR"/>
        </w:rPr>
        <w:t xml:space="preserve"> οργάνων της, εφαρμοζόμενων κατά τα λοιπά των κειμένων διατάξεων.</w:t>
      </w:r>
    </w:p>
    <w:p w14:paraId="05D2B351" w14:textId="77777777" w:rsidR="00237C15" w:rsidRPr="0033120F" w:rsidRDefault="00237C15" w:rsidP="003C33A0">
      <w:pPr>
        <w:textAlignment w:val="baseline"/>
        <w:rPr>
          <w:rFonts w:ascii="Tahoma" w:hAnsi="Tahoma" w:cs="Tahoma"/>
          <w:lang w:val="el-GR"/>
        </w:rPr>
      </w:pPr>
      <w:r w:rsidRPr="0033120F">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F35D787" w14:textId="77777777" w:rsidR="00237C15" w:rsidRPr="0033120F" w:rsidRDefault="00237C15" w:rsidP="003C33A0">
      <w:pPr>
        <w:rPr>
          <w:rFonts w:ascii="Tahoma" w:hAnsi="Tahoma" w:cs="Tahoma"/>
          <w:lang w:val="el-GR"/>
        </w:rPr>
      </w:pPr>
      <w:r w:rsidRPr="0033120F">
        <w:rPr>
          <w:rFonts w:ascii="Tahoma" w:hAnsi="Tahoma" w:cs="Tahoma"/>
          <w:lang w:val="el-GR"/>
        </w:rPr>
        <w:t>Ειδικότερα:</w:t>
      </w:r>
    </w:p>
    <w:p w14:paraId="4F9A6395" w14:textId="77777777" w:rsidR="003C33A0" w:rsidRPr="0033120F" w:rsidRDefault="003C33A0" w:rsidP="003C33A0">
      <w:pPr>
        <w:textAlignment w:val="baseline"/>
        <w:rPr>
          <w:rFonts w:ascii="Tahoma" w:hAnsi="Tahoma" w:cs="Tahoma"/>
          <w:b/>
          <w:bCs/>
          <w:strike/>
          <w:kern w:val="1"/>
          <w:lang w:val="el-GR"/>
        </w:rPr>
      </w:pPr>
      <w:r w:rsidRPr="0033120F">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0EB299C" w14:textId="77777777" w:rsidR="003C33A0" w:rsidRPr="0033120F" w:rsidRDefault="003C33A0" w:rsidP="003C33A0">
      <w:pPr>
        <w:textAlignment w:val="baseline"/>
        <w:rPr>
          <w:rFonts w:ascii="Tahoma" w:hAnsi="Tahoma" w:cs="Tahoma"/>
          <w:kern w:val="1"/>
          <w:lang w:val="el-GR"/>
        </w:rPr>
      </w:pPr>
      <w:r w:rsidRPr="0033120F">
        <w:rPr>
          <w:rFonts w:ascii="Tahoma" w:hAnsi="Tahoma" w:cs="Tahoma"/>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33120F">
        <w:rPr>
          <w:rFonts w:ascii="Tahoma" w:hAnsi="Tahoma" w:cs="Tahoma"/>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8A847C0" w14:textId="2280C936" w:rsidR="003C33A0" w:rsidRPr="0033120F" w:rsidRDefault="003C33A0" w:rsidP="003C33A0">
      <w:pPr>
        <w:textAlignment w:val="baseline"/>
        <w:rPr>
          <w:rFonts w:ascii="Tahoma" w:hAnsi="Tahoma" w:cs="Tahoma"/>
          <w:kern w:val="1"/>
          <w:lang w:val="el-GR"/>
        </w:rPr>
      </w:pPr>
      <w:r w:rsidRPr="00D62CDF">
        <w:rPr>
          <w:rFonts w:ascii="Tahoma" w:hAnsi="Tahoma" w:cs="Tahoma"/>
          <w:kern w:val="1"/>
          <w:lang w:val="el-GR"/>
        </w:rPr>
        <w:t xml:space="preserve">Κατά της εν λόγω απόφασης χωρεί προδικαστική προσφυγή, σύμφωνα με τα οριζόμενα στην παράγραφο </w:t>
      </w:r>
      <w:r w:rsidRPr="00D62CDF">
        <w:rPr>
          <w:rFonts w:ascii="Tahoma" w:hAnsi="Tahoma" w:cs="Tahoma"/>
          <w:color w:val="0070C0"/>
          <w:kern w:val="1"/>
          <w:lang w:val="el-GR"/>
        </w:rPr>
        <w:fldChar w:fldCharType="begin"/>
      </w:r>
      <w:r w:rsidRPr="00D62CDF">
        <w:rPr>
          <w:rFonts w:ascii="Tahoma" w:hAnsi="Tahoma" w:cs="Tahoma"/>
          <w:color w:val="0070C0"/>
          <w:kern w:val="1"/>
          <w:lang w:val="el-GR"/>
        </w:rPr>
        <w:instrText xml:space="preserve"> REF _Ref33448001 \r \h </w:instrText>
      </w:r>
      <w:r w:rsidR="00DB58DF" w:rsidRPr="00D62CDF">
        <w:rPr>
          <w:rFonts w:ascii="Tahoma" w:hAnsi="Tahoma" w:cs="Tahoma"/>
          <w:color w:val="0070C0"/>
          <w:kern w:val="1"/>
          <w:lang w:val="el-GR"/>
        </w:rPr>
        <w:instrText xml:space="preserve"> \* MERGEFORMAT </w:instrText>
      </w:r>
      <w:r w:rsidRPr="00D62CDF">
        <w:rPr>
          <w:rFonts w:ascii="Tahoma" w:hAnsi="Tahoma" w:cs="Tahoma"/>
          <w:color w:val="0070C0"/>
          <w:kern w:val="1"/>
          <w:lang w:val="el-GR"/>
        </w:rPr>
      </w:r>
      <w:r w:rsidRPr="00D62CDF">
        <w:rPr>
          <w:rFonts w:ascii="Tahoma" w:hAnsi="Tahoma" w:cs="Tahoma"/>
          <w:color w:val="0070C0"/>
          <w:kern w:val="1"/>
          <w:lang w:val="el-GR"/>
        </w:rPr>
        <w:fldChar w:fldCharType="separate"/>
      </w:r>
      <w:r w:rsidR="00EF5C19">
        <w:rPr>
          <w:rFonts w:ascii="Tahoma" w:hAnsi="Tahoma" w:cs="Tahoma"/>
          <w:color w:val="0070C0"/>
          <w:kern w:val="1"/>
          <w:lang w:val="el-GR"/>
        </w:rPr>
        <w:t>3.4</w:t>
      </w:r>
      <w:r w:rsidRPr="00D62CDF">
        <w:rPr>
          <w:rFonts w:ascii="Tahoma" w:hAnsi="Tahoma" w:cs="Tahoma"/>
          <w:color w:val="0070C0"/>
          <w:kern w:val="1"/>
          <w:lang w:val="el-GR"/>
        </w:rPr>
        <w:fldChar w:fldCharType="end"/>
      </w:r>
      <w:r w:rsidRPr="00D62CDF">
        <w:rPr>
          <w:rFonts w:ascii="Tahoma" w:hAnsi="Tahoma" w:cs="Tahoma"/>
          <w:kern w:val="1"/>
          <w:lang w:val="el-GR"/>
        </w:rPr>
        <w:t xml:space="preserve"> της παρούσας.</w:t>
      </w:r>
    </w:p>
    <w:p w14:paraId="3AD550D0" w14:textId="77777777" w:rsidR="003C33A0" w:rsidRPr="0033120F" w:rsidRDefault="003C33A0" w:rsidP="003C33A0">
      <w:pPr>
        <w:textAlignment w:val="baseline"/>
        <w:rPr>
          <w:rFonts w:ascii="Tahoma" w:hAnsi="Tahoma" w:cs="Tahoma"/>
          <w:kern w:val="1"/>
          <w:lang w:val="el-GR"/>
        </w:rPr>
      </w:pPr>
      <w:r w:rsidRPr="0033120F">
        <w:rPr>
          <w:rFonts w:ascii="Tahoma" w:hAnsi="Tahoma"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48A2104" w14:textId="26DED924" w:rsidR="005B6807" w:rsidRPr="0033120F" w:rsidRDefault="003C33A0" w:rsidP="003C33A0">
      <w:pPr>
        <w:autoSpaceDE w:val="0"/>
        <w:autoSpaceDN w:val="0"/>
        <w:adjustRightInd w:val="0"/>
        <w:rPr>
          <w:rFonts w:ascii="Tahoma" w:hAnsi="Tahoma" w:cs="Tahoma"/>
          <w:lang w:val="el-GR"/>
        </w:rPr>
      </w:pPr>
      <w:r w:rsidRPr="0033120F">
        <w:rPr>
          <w:rFonts w:ascii="Tahoma" w:hAnsi="Tahoma" w:cs="Tahoma"/>
          <w:lang w:val="el-GR"/>
        </w:rPr>
        <w:t>β</w:t>
      </w:r>
      <w:r w:rsidR="00237C15" w:rsidRPr="0033120F">
        <w:rPr>
          <w:rFonts w:ascii="Tahoma" w:hAnsi="Tahoma" w:cs="Tahoma"/>
          <w:lang w:val="el-GR"/>
        </w:rPr>
        <w:t xml:space="preserve">) </w:t>
      </w:r>
      <w:r w:rsidRPr="0033120F">
        <w:rPr>
          <w:rFonts w:ascii="Tahoma" w:hAnsi="Tahoma" w:cs="Tahoma"/>
          <w:lang w:val="el-GR"/>
        </w:rPr>
        <w:t xml:space="preserve">Στη συνέχεια </w:t>
      </w:r>
      <w:r w:rsidR="00237C15" w:rsidRPr="0033120F">
        <w:rPr>
          <w:rFonts w:ascii="Tahoma" w:hAnsi="Tahoma" w:cs="Tahoma"/>
          <w:lang w:val="el-GR"/>
        </w:rPr>
        <w:t xml:space="preserve">η Επιτροπή Διαγωνισμού προβαίνει αρχικά στον έλεγχο των δικαιολογητικών συμμετοχής και εν συνεχεία στην αξιολόγηση </w:t>
      </w:r>
      <w:r w:rsidR="005B6807" w:rsidRPr="0033120F">
        <w:rPr>
          <w:rFonts w:ascii="Tahoma" w:hAnsi="Tahoma" w:cs="Tahoma"/>
          <w:lang w:val="el-GR"/>
        </w:rPr>
        <w:t xml:space="preserve">και βαθμολόγηση </w:t>
      </w:r>
      <w:r w:rsidR="00237C15" w:rsidRPr="0033120F">
        <w:rPr>
          <w:rFonts w:ascii="Tahoma" w:hAnsi="Tahoma" w:cs="Tahoma"/>
          <w:lang w:val="el-GR"/>
        </w:rPr>
        <w:t xml:space="preserve">των τεχνικών προσφορών των προσφερόντων,  των οποίων τα δικαιολογητικά συμμετοχής έκρινε πλήρη. </w:t>
      </w:r>
      <w:r w:rsidR="005B6807" w:rsidRPr="0033120F">
        <w:rPr>
          <w:rFonts w:ascii="Tahoma" w:hAnsi="Tahoma" w:cs="Tahoma"/>
          <w:lang w:val="el-GR"/>
        </w:rPr>
        <w:t xml:space="preserve">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697613" w:rsidRPr="0094694C">
        <w:rPr>
          <w:rFonts w:ascii="Tahoma" w:hAnsi="Tahoma" w:cs="Tahoma"/>
          <w:color w:val="0070C0"/>
          <w:lang w:val="el-GR"/>
        </w:rPr>
        <w:fldChar w:fldCharType="begin"/>
      </w:r>
      <w:r w:rsidR="00697613" w:rsidRPr="0094694C">
        <w:rPr>
          <w:rFonts w:ascii="Tahoma" w:hAnsi="Tahoma" w:cs="Tahoma"/>
          <w:color w:val="0070C0"/>
          <w:lang w:val="el-GR"/>
        </w:rPr>
        <w:instrText xml:space="preserve"> REF _Ref89774611 \n \h </w:instrText>
      </w:r>
      <w:r w:rsidR="00697613" w:rsidRPr="0094694C">
        <w:rPr>
          <w:rFonts w:ascii="Tahoma" w:hAnsi="Tahoma" w:cs="Tahoma"/>
          <w:color w:val="0070C0"/>
          <w:lang w:val="el-GR"/>
        </w:rPr>
      </w:r>
      <w:r w:rsidR="00697613" w:rsidRPr="0094694C">
        <w:rPr>
          <w:rFonts w:ascii="Tahoma" w:hAnsi="Tahoma" w:cs="Tahoma"/>
          <w:color w:val="0070C0"/>
          <w:lang w:val="el-GR"/>
        </w:rPr>
        <w:fldChar w:fldCharType="separate"/>
      </w:r>
      <w:r w:rsidR="00EF5C19">
        <w:rPr>
          <w:rFonts w:ascii="Tahoma" w:hAnsi="Tahoma" w:cs="Tahoma"/>
          <w:color w:val="0070C0"/>
          <w:lang w:val="el-GR"/>
        </w:rPr>
        <w:t>2.3.1</w:t>
      </w:r>
      <w:r w:rsidR="00697613" w:rsidRPr="0094694C">
        <w:rPr>
          <w:rFonts w:ascii="Tahoma" w:hAnsi="Tahoma" w:cs="Tahoma"/>
          <w:color w:val="0070C0"/>
          <w:lang w:val="el-GR"/>
        </w:rPr>
        <w:fldChar w:fldCharType="end"/>
      </w:r>
      <w:r w:rsidR="00697613" w:rsidRPr="0033120F">
        <w:rPr>
          <w:rFonts w:ascii="Tahoma" w:hAnsi="Tahoma" w:cs="Tahoma"/>
          <w:lang w:val="el-GR"/>
        </w:rPr>
        <w:t xml:space="preserve"> </w:t>
      </w:r>
      <w:r w:rsidR="005B6807" w:rsidRPr="0033120F">
        <w:rPr>
          <w:rFonts w:ascii="Tahoma" w:hAnsi="Tahoma" w:cs="Tahoma"/>
          <w:lang w:val="el-GR"/>
        </w:rPr>
        <w:t xml:space="preserve">και </w:t>
      </w:r>
      <w:r w:rsidR="00697613" w:rsidRPr="0094694C">
        <w:rPr>
          <w:rFonts w:ascii="Tahoma" w:hAnsi="Tahoma" w:cs="Tahoma"/>
          <w:color w:val="0070C0"/>
          <w:lang w:val="el-GR"/>
        </w:rPr>
        <w:fldChar w:fldCharType="begin"/>
      </w:r>
      <w:r w:rsidR="00697613" w:rsidRPr="0094694C">
        <w:rPr>
          <w:rFonts w:ascii="Tahoma" w:hAnsi="Tahoma" w:cs="Tahoma"/>
          <w:color w:val="0070C0"/>
          <w:lang w:val="el-GR"/>
        </w:rPr>
        <w:instrText xml:space="preserve"> REF _Ref89774621 \n \h </w:instrText>
      </w:r>
      <w:r w:rsidR="00697613" w:rsidRPr="0094694C">
        <w:rPr>
          <w:rFonts w:ascii="Tahoma" w:hAnsi="Tahoma" w:cs="Tahoma"/>
          <w:color w:val="0070C0"/>
          <w:lang w:val="el-GR"/>
        </w:rPr>
      </w:r>
      <w:r w:rsidR="00697613" w:rsidRPr="0094694C">
        <w:rPr>
          <w:rFonts w:ascii="Tahoma" w:hAnsi="Tahoma" w:cs="Tahoma"/>
          <w:color w:val="0070C0"/>
          <w:lang w:val="el-GR"/>
        </w:rPr>
        <w:fldChar w:fldCharType="separate"/>
      </w:r>
      <w:r w:rsidR="00EF5C19">
        <w:rPr>
          <w:rFonts w:ascii="Tahoma" w:hAnsi="Tahoma" w:cs="Tahoma"/>
          <w:color w:val="0070C0"/>
          <w:lang w:val="el-GR"/>
        </w:rPr>
        <w:t>2.3.2</w:t>
      </w:r>
      <w:r w:rsidR="00697613" w:rsidRPr="0094694C">
        <w:rPr>
          <w:rFonts w:ascii="Tahoma" w:hAnsi="Tahoma" w:cs="Tahoma"/>
          <w:color w:val="0070C0"/>
          <w:lang w:val="el-GR"/>
        </w:rPr>
        <w:fldChar w:fldCharType="end"/>
      </w:r>
      <w:r w:rsidR="00697613" w:rsidRPr="0094694C">
        <w:rPr>
          <w:rFonts w:ascii="Tahoma" w:hAnsi="Tahoma" w:cs="Tahoma"/>
          <w:color w:val="0070C0"/>
          <w:lang w:val="el-GR"/>
        </w:rPr>
        <w:t xml:space="preserve"> </w:t>
      </w:r>
      <w:r w:rsidR="005B6807" w:rsidRPr="0033120F">
        <w:rPr>
          <w:rFonts w:ascii="Tahoma" w:hAnsi="Tahoma" w:cs="Tahoma"/>
          <w:lang w:val="el-GR"/>
        </w:rPr>
        <w:t xml:space="preserve">της παρούσας. </w:t>
      </w:r>
    </w:p>
    <w:p w14:paraId="62216E0B" w14:textId="77777777" w:rsidR="005B6807" w:rsidRPr="0033120F" w:rsidRDefault="005B6807" w:rsidP="003C33A0">
      <w:pPr>
        <w:rPr>
          <w:rFonts w:ascii="Tahoma" w:hAnsi="Tahoma" w:cs="Tahoma"/>
          <w:lang w:val="el-GR"/>
        </w:rPr>
      </w:pPr>
      <w:r w:rsidRPr="0033120F">
        <w:rPr>
          <w:rFonts w:ascii="Tahoma" w:hAnsi="Tahoma" w:cs="Tahoma"/>
          <w:lang w:val="el-GR"/>
        </w:rPr>
        <w:t xml:space="preserve">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w:t>
      </w:r>
      <w:r w:rsidR="00D62CDF">
        <w:rPr>
          <w:rFonts w:ascii="Tahoma" w:hAnsi="Tahoma" w:cs="Tahoma"/>
          <w:lang w:val="el-GR"/>
        </w:rPr>
        <w:t xml:space="preserve">προβλεπόμενα στο σημείο α) </w:t>
      </w:r>
      <w:r w:rsidRPr="0033120F">
        <w:rPr>
          <w:rFonts w:ascii="Tahoma" w:hAnsi="Tahoma" w:cs="Tahoma"/>
          <w:lang w:val="el-GR"/>
        </w:rPr>
        <w:t>ανωτέρω.</w:t>
      </w:r>
    </w:p>
    <w:p w14:paraId="378782CC" w14:textId="77777777" w:rsidR="00D62CDF" w:rsidRDefault="005B6807" w:rsidP="003C33A0">
      <w:pPr>
        <w:textAlignment w:val="baseline"/>
        <w:rPr>
          <w:rFonts w:ascii="Tahoma" w:hAnsi="Tahoma" w:cs="Tahoma"/>
          <w:lang w:val="el-GR"/>
        </w:rPr>
      </w:pPr>
      <w:r w:rsidRPr="0033120F">
        <w:rPr>
          <w:rFonts w:ascii="Tahoma" w:hAnsi="Tahoma" w:cs="Tahoma"/>
          <w:lang w:val="el-GR"/>
        </w:rPr>
        <w:t>δ</w:t>
      </w:r>
      <w:r w:rsidR="00237C15" w:rsidRPr="0033120F">
        <w:rPr>
          <w:rFonts w:ascii="Tahoma" w:hAnsi="Tahoma" w:cs="Tahoma"/>
          <w:lang w:val="el-GR"/>
        </w:rPr>
        <w:t xml:space="preserve">) </w:t>
      </w:r>
      <w:r w:rsidRPr="0033120F">
        <w:rPr>
          <w:rFonts w:ascii="Tahoma" w:hAnsi="Tahoma" w:cs="Tahoma"/>
          <w:lang w:val="el-GR"/>
        </w:rPr>
        <w:t xml:space="preserve">Η Επιτροπή Διαγωνισμού </w:t>
      </w:r>
      <w:r w:rsidR="00D62CDF" w:rsidRPr="00D62CDF">
        <w:rPr>
          <w:rFonts w:ascii="Tahoma" w:hAnsi="Tahoma" w:cs="Tahoma"/>
          <w:lang w:val="el-GR"/>
        </w:rPr>
        <w:t>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συμμορφούται με το Υπόδειγμα της Οικονομικής Προσφοράς της παρούσας με σταθερή τιμή.</w:t>
      </w:r>
      <w:r w:rsidR="00D62CDF">
        <w:rPr>
          <w:rFonts w:ascii="Tahoma" w:hAnsi="Tahoma" w:cs="Tahoma"/>
          <w:lang w:val="el-GR"/>
        </w:rPr>
        <w:t xml:space="preserve"> </w:t>
      </w:r>
    </w:p>
    <w:p w14:paraId="64B1AE0A" w14:textId="77777777" w:rsidR="00D62CDF" w:rsidRDefault="00D62CDF" w:rsidP="003C33A0">
      <w:pPr>
        <w:textAlignment w:val="baseline"/>
        <w:rPr>
          <w:rFonts w:ascii="Tahoma" w:hAnsi="Tahoma" w:cs="Tahoma"/>
          <w:kern w:val="1"/>
          <w:szCs w:val="22"/>
          <w:lang w:val="el-GR"/>
        </w:rPr>
      </w:pPr>
      <w:r w:rsidRPr="00684534">
        <w:rPr>
          <w:rFonts w:ascii="Tahoma" w:hAnsi="Tahoma" w:cs="Tahoma"/>
          <w:kern w:val="1"/>
          <w:szCs w:val="22"/>
          <w:lang w:val="el-GR"/>
        </w:rPr>
        <w:t>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r w:rsidR="00BC4E0F">
        <w:rPr>
          <w:rFonts w:ascii="Tahoma" w:hAnsi="Tahoma" w:cs="Tahoma"/>
          <w:kern w:val="1"/>
          <w:szCs w:val="22"/>
          <w:lang w:val="el-GR"/>
        </w:rPr>
        <w:t>.</w:t>
      </w:r>
      <w:r w:rsidR="00B63B81">
        <w:rPr>
          <w:rFonts w:ascii="Tahoma" w:hAnsi="Tahoma" w:cs="Tahoma"/>
          <w:kern w:val="1"/>
          <w:szCs w:val="22"/>
          <w:lang w:val="el-GR"/>
        </w:rPr>
        <w:t xml:space="preserve"> </w:t>
      </w:r>
      <w:r w:rsidR="00B63B81" w:rsidRPr="00B63B81">
        <w:rPr>
          <w:rFonts w:ascii="Tahoma" w:hAnsi="Tahoma" w:cs="Tahoma"/>
          <w:kern w:val="1"/>
          <w:szCs w:val="22"/>
          <w:lang w:val="el-GR"/>
        </w:rPr>
        <w:t>Το εν λόγω πρακτικό κοινοποιείται από το ως άνω όργανο, μέσω της λειτουργικότητας της «Επικοινωνίας», στην αναθέτουσα αρχή προς έγκριση.</w:t>
      </w:r>
    </w:p>
    <w:p w14:paraId="0F6E9EFC" w14:textId="77777777" w:rsidR="00BC4E0F" w:rsidRPr="00B756BC" w:rsidRDefault="00BC4E0F" w:rsidP="00BC4E0F">
      <w:pPr>
        <w:textAlignment w:val="baseline"/>
        <w:rPr>
          <w:rFonts w:ascii="Tahoma" w:hAnsi="Tahoma" w:cs="Tahoma"/>
          <w:kern w:val="1"/>
          <w:szCs w:val="22"/>
          <w:lang w:val="el-GR"/>
        </w:rPr>
      </w:pPr>
      <w:r w:rsidRPr="00B756BC">
        <w:rPr>
          <w:rFonts w:ascii="Tahoma" w:hAnsi="Tahoma" w:cs="Tahoma"/>
          <w:kern w:val="1"/>
          <w:szCs w:val="22"/>
          <w:lang w:val="el-GR"/>
        </w:rPr>
        <w:t xml:space="preserve">Στην περίπτωση </w:t>
      </w:r>
      <w:r w:rsidRPr="00B756BC">
        <w:rPr>
          <w:rFonts w:ascii="Tahoma" w:hAnsi="Tahoma" w:cs="Tahoma"/>
          <w:b/>
          <w:kern w:val="1"/>
          <w:szCs w:val="22"/>
          <w:lang w:val="el-GR"/>
        </w:rPr>
        <w:t xml:space="preserve">ισοδύναμων προσφορών (ίδια βαθμολογία, στο </w:t>
      </w:r>
      <w:r w:rsidRPr="000D16D7">
        <w:rPr>
          <w:rFonts w:ascii="Tahoma" w:hAnsi="Tahoma" w:cs="Tahoma"/>
          <w:b/>
          <w:kern w:val="1"/>
          <w:szCs w:val="22"/>
          <w:lang w:val="el-GR"/>
        </w:rPr>
        <w:t>δεύτερο</w:t>
      </w:r>
      <w:r w:rsidRPr="00B756BC">
        <w:rPr>
          <w:rFonts w:ascii="Tahoma" w:hAnsi="Tahoma" w:cs="Tahoma"/>
          <w:b/>
          <w:kern w:val="1"/>
          <w:szCs w:val="22"/>
          <w:lang w:val="el-GR"/>
        </w:rPr>
        <w:t xml:space="preserve"> δεκαδικό ψηφίο)</w:t>
      </w:r>
      <w:r w:rsidRPr="00B756BC">
        <w:rPr>
          <w:rFonts w:ascii="Tahoma" w:hAnsi="Tahoma" w:cs="Tahoma"/>
          <w:kern w:val="1"/>
          <w:szCs w:val="22"/>
          <w:lang w:val="el-GR"/>
        </w:rPr>
        <w:t xml:space="preserve"> η αναθέτουσα αρχή επιλέγει τον ανάδοχο </w:t>
      </w:r>
      <w:r w:rsidRPr="00B756BC">
        <w:rPr>
          <w:rFonts w:ascii="Tahoma" w:hAnsi="Tahoma" w:cs="Tahoma"/>
          <w:b/>
          <w:kern w:val="1"/>
          <w:szCs w:val="22"/>
          <w:lang w:val="el-GR"/>
        </w:rPr>
        <w:t>με κλήρωση</w:t>
      </w:r>
      <w:r w:rsidRPr="00B756BC">
        <w:rPr>
          <w:rFonts w:ascii="Tahoma" w:hAnsi="Tahoma"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 </w:t>
      </w:r>
    </w:p>
    <w:p w14:paraId="21D5EBDC" w14:textId="77777777" w:rsidR="00BC4E0F" w:rsidRDefault="00BC4E0F" w:rsidP="00BC4E0F">
      <w:pPr>
        <w:textAlignment w:val="baseline"/>
        <w:rPr>
          <w:rFonts w:ascii="Tahoma" w:hAnsi="Tahoma" w:cs="Tahoma"/>
          <w:b/>
          <w:bCs/>
          <w:kern w:val="1"/>
          <w:szCs w:val="22"/>
          <w:lang w:val="el-GR" w:eastAsia="el-GR"/>
        </w:rPr>
      </w:pPr>
      <w:r w:rsidRPr="00B756BC">
        <w:rPr>
          <w:rFonts w:ascii="Tahoma" w:hAnsi="Tahoma" w:cs="Tahoma"/>
          <w:b/>
          <w:bCs/>
          <w:kern w:val="1"/>
          <w:szCs w:val="22"/>
          <w:lang w:val="el-GR" w:eastAsia="el-GR"/>
        </w:rPr>
        <w:t>Στη συνέχεια εκδίδεται από την αναθέτουσα αρχή μια απόφαση, με την οποία επικυρώνονται τα αποτελέσματα</w:t>
      </w:r>
      <w:r>
        <w:rPr>
          <w:rFonts w:ascii="Tahoma" w:hAnsi="Tahoma" w:cs="Tahoma"/>
          <w:b/>
          <w:bCs/>
          <w:kern w:val="1"/>
          <w:szCs w:val="22"/>
          <w:lang w:val="el-GR" w:eastAsia="el-GR"/>
        </w:rPr>
        <w:t xml:space="preserve"> </w:t>
      </w:r>
      <w:r w:rsidRPr="00B756BC">
        <w:rPr>
          <w:rFonts w:ascii="Tahoma" w:hAnsi="Tahoma" w:cs="Tahoma"/>
          <w:b/>
          <w:bCs/>
          <w:kern w:val="1"/>
          <w:szCs w:val="22"/>
          <w:lang w:val="el-GR" w:eastAsia="el-GR"/>
        </w:rPr>
        <w:t xml:space="preserve">όλων των ανωτέρω σταδίων </w:t>
      </w:r>
      <w:r w:rsidRPr="00BC4E0F">
        <w:rPr>
          <w:rFonts w:ascii="Tahoma" w:hAnsi="Tahoma" w:cs="Tahoma"/>
          <w:b/>
          <w:bCs/>
          <w:kern w:val="1"/>
          <w:szCs w:val="22"/>
          <w:lang w:val="el-GR" w:eastAsia="el-GR"/>
        </w:rPr>
        <w:t xml:space="preserve">(«Δικαιολογητικά Συμμετοχής» </w:t>
      </w:r>
      <w:r>
        <w:rPr>
          <w:rFonts w:ascii="Tahoma" w:hAnsi="Tahoma" w:cs="Tahoma"/>
          <w:b/>
          <w:bCs/>
          <w:kern w:val="1"/>
          <w:szCs w:val="22"/>
          <w:lang w:val="el-GR" w:eastAsia="el-GR"/>
        </w:rPr>
        <w:t>-</w:t>
      </w:r>
      <w:r w:rsidRPr="00BC4E0F">
        <w:rPr>
          <w:rFonts w:ascii="Tahoma" w:hAnsi="Tahoma" w:cs="Tahoma"/>
          <w:b/>
          <w:bCs/>
          <w:kern w:val="1"/>
          <w:szCs w:val="22"/>
          <w:lang w:val="el-GR" w:eastAsia="el-GR"/>
        </w:rPr>
        <w:t xml:space="preserve"> «Τεχνική Προσφορά») </w:t>
      </w:r>
      <w:r w:rsidRPr="00B756BC">
        <w:rPr>
          <w:rFonts w:ascii="Tahoma" w:hAnsi="Tahoma" w:cs="Tahoma"/>
          <w:b/>
          <w:bCs/>
          <w:kern w:val="1"/>
          <w:szCs w:val="22"/>
          <w:lang w:val="el-GR" w:eastAsia="el-GR"/>
        </w:rPr>
        <w:t>και «ΟΙΚΟΝΟΜΙΚΗ ΠΡΟΣΦΟΡΑ»</w:t>
      </w:r>
      <w:r w:rsidRPr="00B756BC">
        <w:rPr>
          <w:rFonts w:ascii="Tahoma" w:hAnsi="Tahoma" w:cs="Tahoma"/>
          <w:kern w:val="1"/>
          <w:szCs w:val="22"/>
          <w:lang w:val="el-GR" w:eastAsia="el-GR"/>
        </w:rPr>
        <w:t>),</w:t>
      </w:r>
      <w:r w:rsidRPr="00B756BC">
        <w:rPr>
          <w:rFonts w:ascii="Tahoma" w:hAnsi="Tahoma" w:cs="Tahoma"/>
          <w:b/>
          <w:bCs/>
          <w:kern w:val="1"/>
          <w:szCs w:val="22"/>
          <w:lang w:val="el-GR" w:eastAsia="el-GR"/>
        </w:rPr>
        <w:t xml:space="preserve"> η οποία κοινοποιείται με επιμέλεια αυτής στους προσφέροντες μέσω του συστήματος ΕΣΗΔΗΣ μαζί με αντίγραφο των αντιστοίχων πρακτικών της διαδικασίας ελέγχου και αξιολόγησης των προσφορών των ως άνω σταδίων.</w:t>
      </w:r>
    </w:p>
    <w:p w14:paraId="26C6273F" w14:textId="154F3148" w:rsidR="00B63B81" w:rsidRPr="00B63B81" w:rsidRDefault="00B63B81" w:rsidP="00BC4E0F">
      <w:pPr>
        <w:textAlignment w:val="baseline"/>
        <w:rPr>
          <w:rFonts w:ascii="Tahoma" w:hAnsi="Tahoma" w:cs="Tahoma"/>
          <w:lang w:val="el-GR"/>
        </w:rPr>
      </w:pPr>
      <w:r w:rsidRPr="0033120F">
        <w:rPr>
          <w:rFonts w:ascii="Tahoma" w:hAnsi="Tahoma" w:cs="Tahoma"/>
          <w:lang w:val="el-GR"/>
        </w:rPr>
        <w:t xml:space="preserve">Κατά της ανωτέρω απόφασης χωρεί προδικαστική προσφυγή ενώπιον της Ε.Α.ΔΗ.ΣΥ. σύμφωνα με όσα προβλέπονται στην παράγραφο </w:t>
      </w:r>
      <w:r w:rsidRPr="0094694C">
        <w:rPr>
          <w:rFonts w:ascii="Tahoma" w:hAnsi="Tahoma" w:cs="Tahoma"/>
          <w:color w:val="0070C0"/>
          <w:lang w:val="el-GR"/>
        </w:rPr>
        <w:fldChar w:fldCharType="begin"/>
      </w:r>
      <w:r w:rsidRPr="0094694C">
        <w:rPr>
          <w:rFonts w:ascii="Tahoma" w:hAnsi="Tahoma" w:cs="Tahoma"/>
          <w:color w:val="0070C0"/>
          <w:lang w:val="el-GR"/>
        </w:rPr>
        <w:instrText xml:space="preserve"> REF _Ref33448001 \r \h </w:instrText>
      </w:r>
      <w:r w:rsidRPr="0094694C">
        <w:rPr>
          <w:rFonts w:ascii="Tahoma" w:hAnsi="Tahoma" w:cs="Tahoma"/>
          <w:color w:val="0070C0"/>
          <w:lang w:val="el-GR"/>
        </w:rPr>
      </w:r>
      <w:r w:rsidRPr="0094694C">
        <w:rPr>
          <w:rFonts w:ascii="Tahoma" w:hAnsi="Tahoma" w:cs="Tahoma"/>
          <w:color w:val="0070C0"/>
          <w:lang w:val="el-GR"/>
        </w:rPr>
        <w:fldChar w:fldCharType="separate"/>
      </w:r>
      <w:r w:rsidR="00EF5C19">
        <w:rPr>
          <w:rFonts w:ascii="Tahoma" w:hAnsi="Tahoma" w:cs="Tahoma"/>
          <w:color w:val="0070C0"/>
          <w:lang w:val="el-GR"/>
        </w:rPr>
        <w:t>3.4</w:t>
      </w:r>
      <w:r w:rsidRPr="0094694C">
        <w:rPr>
          <w:rFonts w:ascii="Tahoma" w:hAnsi="Tahoma" w:cs="Tahoma"/>
          <w:color w:val="0070C0"/>
          <w:lang w:val="el-GR"/>
        </w:rPr>
        <w:fldChar w:fldCharType="end"/>
      </w:r>
      <w:r w:rsidRPr="0033120F">
        <w:rPr>
          <w:rFonts w:ascii="Tahoma" w:hAnsi="Tahoma" w:cs="Tahoma"/>
          <w:lang w:val="el-GR"/>
        </w:rPr>
        <w:t xml:space="preserve"> της παρούσας.</w:t>
      </w:r>
    </w:p>
    <w:p w14:paraId="1ADC6AF0" w14:textId="3402B314" w:rsidR="00BC4E0F" w:rsidRDefault="005B6807" w:rsidP="003C33A0">
      <w:pPr>
        <w:textAlignment w:val="baseline"/>
        <w:rPr>
          <w:rFonts w:ascii="Tahoma" w:hAnsi="Tahoma" w:cs="Tahoma"/>
          <w:lang w:val="el-GR"/>
        </w:rPr>
      </w:pPr>
      <w:r w:rsidRPr="0033120F">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4C72BD" w:rsidRPr="0094694C">
        <w:rPr>
          <w:rFonts w:ascii="Tahoma" w:hAnsi="Tahoma" w:cs="Tahoma"/>
          <w:color w:val="0070C0"/>
          <w:lang w:val="el-GR"/>
        </w:rPr>
        <w:fldChar w:fldCharType="begin"/>
      </w:r>
      <w:r w:rsidR="004C72BD" w:rsidRPr="0094694C">
        <w:rPr>
          <w:rFonts w:ascii="Tahoma" w:hAnsi="Tahoma" w:cs="Tahoma"/>
          <w:color w:val="0070C0"/>
          <w:lang w:val="el-GR"/>
        </w:rPr>
        <w:instrText xml:space="preserve"> REF _Ref89775128 \r \h </w:instrText>
      </w:r>
      <w:r w:rsidR="004C72BD" w:rsidRPr="0094694C">
        <w:rPr>
          <w:rFonts w:ascii="Tahoma" w:hAnsi="Tahoma" w:cs="Tahoma"/>
          <w:color w:val="0070C0"/>
          <w:lang w:val="el-GR"/>
        </w:rPr>
      </w:r>
      <w:r w:rsidR="004C72BD" w:rsidRPr="0094694C">
        <w:rPr>
          <w:rFonts w:ascii="Tahoma" w:hAnsi="Tahoma" w:cs="Tahoma"/>
          <w:color w:val="0070C0"/>
          <w:lang w:val="el-GR"/>
        </w:rPr>
        <w:fldChar w:fldCharType="separate"/>
      </w:r>
      <w:r w:rsidR="00EF5C19">
        <w:rPr>
          <w:rFonts w:ascii="Tahoma" w:hAnsi="Tahoma" w:cs="Tahoma"/>
          <w:color w:val="0070C0"/>
          <w:lang w:val="el-GR"/>
        </w:rPr>
        <w:t>3.3</w:t>
      </w:r>
      <w:r w:rsidR="004C72BD" w:rsidRPr="0094694C">
        <w:rPr>
          <w:rFonts w:ascii="Tahoma" w:hAnsi="Tahoma" w:cs="Tahoma"/>
          <w:color w:val="0070C0"/>
          <w:lang w:val="el-GR"/>
        </w:rPr>
        <w:fldChar w:fldCharType="end"/>
      </w:r>
      <w:r w:rsidR="004C72BD" w:rsidRPr="0094694C">
        <w:rPr>
          <w:rFonts w:ascii="Tahoma" w:hAnsi="Tahoma" w:cs="Tahoma"/>
          <w:color w:val="0070C0"/>
          <w:lang w:val="el-GR"/>
        </w:rPr>
        <w:t xml:space="preserve"> </w:t>
      </w:r>
      <w:r w:rsidRPr="0033120F">
        <w:rPr>
          <w:rFonts w:ascii="Tahoma" w:hAnsi="Tahoma" w:cs="Tahoma"/>
          <w:lang w:val="el-GR"/>
        </w:rPr>
        <w:t xml:space="preserve">της παρούσας, που εκδίδεται μετά το πέρας και του τελευταίου σταδίου της διαδικασίας. </w:t>
      </w:r>
    </w:p>
    <w:p w14:paraId="14FF44DE" w14:textId="77777777" w:rsidR="00180C9E" w:rsidRPr="0033120F" w:rsidRDefault="00180C9E" w:rsidP="001B57A7">
      <w:pPr>
        <w:pStyle w:val="20"/>
      </w:pPr>
      <w:r w:rsidRPr="0033120F">
        <w:lastRenderedPageBreak/>
        <w:tab/>
      </w:r>
      <w:bookmarkStart w:id="248" w:name="_Ref479334794"/>
      <w:bookmarkStart w:id="249" w:name="_Ref89770055"/>
      <w:bookmarkStart w:id="250" w:name="_Toc89934413"/>
      <w:bookmarkStart w:id="251" w:name="_Toc89942153"/>
      <w:bookmarkStart w:id="252" w:name="_Toc125113562"/>
      <w:r w:rsidRPr="0033120F">
        <w:t>Πρόσκληση υποβολής δικαιολογητικών κατακύρωσης - Δικαιολογητικά κατακύρωσης</w:t>
      </w:r>
      <w:bookmarkEnd w:id="248"/>
      <w:bookmarkEnd w:id="249"/>
      <w:bookmarkEnd w:id="250"/>
      <w:bookmarkEnd w:id="251"/>
      <w:bookmarkEnd w:id="252"/>
    </w:p>
    <w:p w14:paraId="2001BDA9" w14:textId="49CDE2FB" w:rsidR="00C77C3A" w:rsidRPr="0033120F" w:rsidRDefault="00014C75" w:rsidP="00C77C3A">
      <w:pPr>
        <w:rPr>
          <w:rFonts w:ascii="Tahoma" w:hAnsi="Tahoma" w:cs="Tahoma"/>
          <w:lang w:val="el-GR"/>
        </w:rPr>
      </w:pPr>
      <w:r w:rsidRPr="0033120F">
        <w:rPr>
          <w:rFonts w:ascii="Tahoma" w:hAnsi="Tahoma" w:cs="Tahoma"/>
          <w:szCs w:val="22"/>
          <w:lang w:val="el-GR"/>
        </w:rPr>
        <w:t xml:space="preserve">Μετά την αξιολόγηση των προσφορών, </w:t>
      </w:r>
      <w:r w:rsidRPr="0033120F">
        <w:rPr>
          <w:rFonts w:ascii="Tahoma" w:hAnsi="Tahoma" w:cs="Tahoma"/>
          <w:lang w:val="el-GR" w:eastAsia="ar-SA"/>
        </w:rPr>
        <w:t xml:space="preserve">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w:t>
      </w:r>
      <w:r w:rsidR="00C77C3A" w:rsidRPr="0033120F">
        <w:rPr>
          <w:rFonts w:ascii="Tahoma" w:hAnsi="Tahoma" w:cs="Tahoma"/>
          <w:lang w:val="el-GR"/>
        </w:rPr>
        <w:t xml:space="preserve">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4C5326" w:rsidRPr="00F74354">
        <w:rPr>
          <w:rFonts w:ascii="Tahoma" w:hAnsi="Tahoma" w:cs="Tahoma"/>
          <w:color w:val="0070C0"/>
          <w:lang w:val="el-GR"/>
        </w:rPr>
        <w:fldChar w:fldCharType="begin"/>
      </w:r>
      <w:r w:rsidR="004C5326" w:rsidRPr="00F74354">
        <w:rPr>
          <w:rFonts w:ascii="Tahoma" w:hAnsi="Tahoma" w:cs="Tahoma"/>
          <w:color w:val="0070C0"/>
          <w:lang w:val="el-GR"/>
        </w:rPr>
        <w:instrText xml:space="preserve"> REF _Ref89769477 \r \h </w:instrText>
      </w:r>
      <w:r w:rsidR="004C5326" w:rsidRPr="00F74354">
        <w:rPr>
          <w:rFonts w:ascii="Tahoma" w:hAnsi="Tahoma" w:cs="Tahoma"/>
          <w:color w:val="0070C0"/>
          <w:lang w:val="el-GR"/>
        </w:rPr>
      </w:r>
      <w:r w:rsidR="004C5326" w:rsidRPr="00F74354">
        <w:rPr>
          <w:rFonts w:ascii="Tahoma" w:hAnsi="Tahoma" w:cs="Tahoma"/>
          <w:color w:val="0070C0"/>
          <w:lang w:val="el-GR"/>
        </w:rPr>
        <w:fldChar w:fldCharType="separate"/>
      </w:r>
      <w:r w:rsidR="00EF5C19">
        <w:rPr>
          <w:rFonts w:ascii="Tahoma" w:hAnsi="Tahoma" w:cs="Tahoma"/>
          <w:color w:val="0070C0"/>
          <w:lang w:val="el-GR"/>
        </w:rPr>
        <w:t>2.2.9.2</w:t>
      </w:r>
      <w:r w:rsidR="004C5326" w:rsidRPr="00F74354">
        <w:rPr>
          <w:rFonts w:ascii="Tahoma" w:hAnsi="Tahoma" w:cs="Tahoma"/>
          <w:color w:val="0070C0"/>
          <w:lang w:val="el-GR"/>
        </w:rPr>
        <w:fldChar w:fldCharType="end"/>
      </w:r>
      <w:r w:rsidR="004C5326" w:rsidRPr="0033120F">
        <w:rPr>
          <w:rFonts w:ascii="Tahoma" w:hAnsi="Tahoma" w:cs="Tahoma"/>
          <w:lang w:val="el-GR"/>
        </w:rPr>
        <w:t xml:space="preserve"> </w:t>
      </w:r>
      <w:r w:rsidR="00C77C3A" w:rsidRPr="0033120F">
        <w:rPr>
          <w:rFonts w:ascii="Tahoma" w:hAnsi="Tahoma" w:cs="Tahoma"/>
          <w:lang w:val="el-GR"/>
        </w:rPr>
        <w:t xml:space="preserve">της παρούσας διακήρυξης, ως αποδεικτικά στοιχεία για τη μη συνδρομή των λόγων αποκλεισμού της παραγράφου </w:t>
      </w:r>
      <w:r w:rsidR="004C5326" w:rsidRPr="0033120F">
        <w:rPr>
          <w:rFonts w:ascii="Tahoma" w:hAnsi="Tahoma" w:cs="Tahoma"/>
          <w:lang w:val="el-GR"/>
        </w:rPr>
        <w:t xml:space="preserve"> </w:t>
      </w:r>
      <w:r w:rsidR="004C5326" w:rsidRPr="00F74354">
        <w:rPr>
          <w:rFonts w:ascii="Tahoma" w:hAnsi="Tahoma" w:cs="Tahoma"/>
          <w:color w:val="0070C0"/>
          <w:lang w:val="el-GR"/>
        </w:rPr>
        <w:fldChar w:fldCharType="begin"/>
      </w:r>
      <w:r w:rsidR="004C5326" w:rsidRPr="00F74354">
        <w:rPr>
          <w:rFonts w:ascii="Tahoma" w:hAnsi="Tahoma" w:cs="Tahoma"/>
          <w:color w:val="0070C0"/>
          <w:lang w:val="el-GR"/>
        </w:rPr>
        <w:instrText xml:space="preserve"> REF _Ref479335541 \r \h </w:instrText>
      </w:r>
      <w:r w:rsidR="004C5326" w:rsidRPr="00F74354">
        <w:rPr>
          <w:rFonts w:ascii="Tahoma" w:hAnsi="Tahoma" w:cs="Tahoma"/>
          <w:color w:val="0070C0"/>
          <w:lang w:val="el-GR"/>
        </w:rPr>
      </w:r>
      <w:r w:rsidR="004C5326" w:rsidRPr="00F74354">
        <w:rPr>
          <w:rFonts w:ascii="Tahoma" w:hAnsi="Tahoma" w:cs="Tahoma"/>
          <w:color w:val="0070C0"/>
          <w:lang w:val="el-GR"/>
        </w:rPr>
        <w:fldChar w:fldCharType="separate"/>
      </w:r>
      <w:r w:rsidR="00EF5C19">
        <w:rPr>
          <w:rFonts w:ascii="Tahoma" w:hAnsi="Tahoma" w:cs="Tahoma"/>
          <w:color w:val="0070C0"/>
          <w:lang w:val="el-GR"/>
        </w:rPr>
        <w:t>2.2.3</w:t>
      </w:r>
      <w:r w:rsidR="004C5326" w:rsidRPr="00F74354">
        <w:rPr>
          <w:rFonts w:ascii="Tahoma" w:hAnsi="Tahoma" w:cs="Tahoma"/>
          <w:color w:val="0070C0"/>
          <w:lang w:val="el-GR"/>
        </w:rPr>
        <w:fldChar w:fldCharType="end"/>
      </w:r>
      <w:r w:rsidR="004C5326" w:rsidRPr="0033120F">
        <w:rPr>
          <w:rFonts w:ascii="Tahoma" w:hAnsi="Tahoma" w:cs="Tahoma"/>
          <w:lang w:val="el-GR"/>
        </w:rPr>
        <w:t xml:space="preserve"> </w:t>
      </w:r>
      <w:r w:rsidR="00C77C3A" w:rsidRPr="0033120F">
        <w:rPr>
          <w:rFonts w:ascii="Tahoma" w:hAnsi="Tahoma" w:cs="Tahoma"/>
          <w:lang w:val="el-GR"/>
        </w:rPr>
        <w:t xml:space="preserve">της διακήρυξης, καθώς και για την πλήρωση των κριτηρίων ποιοτικής επιλογής των παραγράφων </w:t>
      </w:r>
      <w:r w:rsidR="004C5326" w:rsidRPr="0033120F">
        <w:rPr>
          <w:rFonts w:ascii="Tahoma" w:hAnsi="Tahoma" w:cs="Tahoma"/>
          <w:lang w:val="el-GR"/>
        </w:rPr>
        <w:t xml:space="preserve"> </w:t>
      </w:r>
      <w:r w:rsidR="004C5326" w:rsidRPr="00F74354">
        <w:rPr>
          <w:rFonts w:ascii="Tahoma" w:hAnsi="Tahoma" w:cs="Tahoma"/>
          <w:color w:val="0070C0"/>
          <w:lang w:val="el-GR"/>
        </w:rPr>
        <w:fldChar w:fldCharType="begin"/>
      </w:r>
      <w:r w:rsidR="004C5326" w:rsidRPr="00F74354">
        <w:rPr>
          <w:rFonts w:ascii="Tahoma" w:hAnsi="Tahoma" w:cs="Tahoma"/>
          <w:color w:val="0070C0"/>
          <w:lang w:val="el-GR"/>
        </w:rPr>
        <w:instrText xml:space="preserve"> REF _Ref33435737 \r \h </w:instrText>
      </w:r>
      <w:r w:rsidR="004C5326" w:rsidRPr="00F74354">
        <w:rPr>
          <w:rFonts w:ascii="Tahoma" w:hAnsi="Tahoma" w:cs="Tahoma"/>
          <w:color w:val="0070C0"/>
          <w:lang w:val="el-GR"/>
        </w:rPr>
      </w:r>
      <w:r w:rsidR="004C5326" w:rsidRPr="00F74354">
        <w:rPr>
          <w:rFonts w:ascii="Tahoma" w:hAnsi="Tahoma" w:cs="Tahoma"/>
          <w:color w:val="0070C0"/>
          <w:lang w:val="el-GR"/>
        </w:rPr>
        <w:fldChar w:fldCharType="separate"/>
      </w:r>
      <w:r w:rsidR="00EF5C19">
        <w:rPr>
          <w:rFonts w:ascii="Tahoma" w:hAnsi="Tahoma" w:cs="Tahoma"/>
          <w:color w:val="0070C0"/>
          <w:lang w:val="el-GR"/>
        </w:rPr>
        <w:t>2.2.4</w:t>
      </w:r>
      <w:r w:rsidR="004C5326" w:rsidRPr="00F74354">
        <w:rPr>
          <w:rFonts w:ascii="Tahoma" w:hAnsi="Tahoma" w:cs="Tahoma"/>
          <w:color w:val="0070C0"/>
          <w:lang w:val="el-GR"/>
        </w:rPr>
        <w:fldChar w:fldCharType="end"/>
      </w:r>
      <w:r w:rsidR="004C5326" w:rsidRPr="00F74354">
        <w:rPr>
          <w:rFonts w:ascii="Tahoma" w:hAnsi="Tahoma" w:cs="Tahoma"/>
          <w:color w:val="0070C0"/>
          <w:lang w:val="el-GR"/>
        </w:rPr>
        <w:t xml:space="preserve"> </w:t>
      </w:r>
      <w:r w:rsidR="00C77C3A" w:rsidRPr="00F74354">
        <w:rPr>
          <w:rFonts w:ascii="Tahoma" w:hAnsi="Tahoma" w:cs="Tahoma"/>
          <w:color w:val="0070C0"/>
          <w:lang w:val="el-GR"/>
        </w:rPr>
        <w:t xml:space="preserve"> </w:t>
      </w:r>
      <w:r w:rsidR="00C77C3A" w:rsidRPr="0033120F">
        <w:rPr>
          <w:rFonts w:ascii="Tahoma" w:hAnsi="Tahoma" w:cs="Tahoma"/>
          <w:lang w:val="el-GR"/>
        </w:rPr>
        <w:t xml:space="preserve">- </w:t>
      </w:r>
      <w:r w:rsidR="004C5326"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_Ref89775612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2.2.8</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00C77C3A" w:rsidRPr="0033120F">
        <w:rPr>
          <w:rFonts w:ascii="Tahoma" w:hAnsi="Tahoma" w:cs="Tahoma"/>
          <w:lang w:val="el-GR"/>
        </w:rPr>
        <w:t xml:space="preserve">αυτής. </w:t>
      </w:r>
    </w:p>
    <w:p w14:paraId="7DD5BB08" w14:textId="77777777" w:rsidR="00C77C3A" w:rsidRPr="0033120F" w:rsidRDefault="00C77C3A" w:rsidP="00C77C3A">
      <w:pPr>
        <w:rPr>
          <w:rFonts w:ascii="Tahoma" w:hAnsi="Tahoma" w:cs="Tahoma"/>
          <w:lang w:val="el-GR"/>
        </w:rPr>
      </w:pPr>
      <w:r w:rsidRPr="0033120F">
        <w:rPr>
          <w:rFonts w:ascii="Tahoma" w:hAnsi="Tahoma" w:cs="Tahoma"/>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B751C6B" w14:textId="77777777" w:rsidR="00C77C3A" w:rsidRPr="0033120F" w:rsidRDefault="00C77C3A" w:rsidP="00C77C3A">
      <w:pPr>
        <w:rPr>
          <w:rFonts w:ascii="Tahoma" w:hAnsi="Tahoma" w:cs="Tahoma"/>
          <w:lang w:val="el-GR"/>
        </w:rPr>
      </w:pPr>
      <w:r w:rsidRPr="0033120F">
        <w:rPr>
          <w:rFonts w:ascii="Tahoma" w:hAnsi="Tahoma" w:cs="Tahoma"/>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w:t>
      </w:r>
      <w:r w:rsidR="00014C75" w:rsidRPr="0033120F">
        <w:rPr>
          <w:rFonts w:ascii="Tahoma" w:hAnsi="Tahoma" w:cs="Tahoma"/>
          <w:lang w:val="el-GR"/>
        </w:rPr>
        <w:t xml:space="preserve"> </w:t>
      </w:r>
      <w:r w:rsidRPr="0033120F">
        <w:rPr>
          <w:rFonts w:ascii="Tahoma" w:hAnsi="Tahoma" w:cs="Tahoma"/>
          <w:lang w:val="el-GR"/>
        </w:rPr>
        <w:t>οικονομικού φορέα</w:t>
      </w:r>
      <w:r w:rsidR="00014C75" w:rsidRPr="0033120F">
        <w:rPr>
          <w:rFonts w:ascii="Tahoma" w:hAnsi="Tahoma" w:cs="Tahoma"/>
          <w:lang w:val="el-GR"/>
        </w:rPr>
        <w:t>,</w:t>
      </w:r>
      <w:r w:rsidRPr="0033120F">
        <w:rPr>
          <w:rFonts w:ascii="Tahoma" w:hAnsi="Tahoma" w:cs="Tahoma"/>
          <w:lang w:val="el-GR"/>
        </w:rPr>
        <w:t xml:space="preserve">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26CFE7C0" w14:textId="77777777" w:rsidR="00014C75" w:rsidRPr="0033120F" w:rsidRDefault="00C77C3A" w:rsidP="00014C75">
      <w:pPr>
        <w:rPr>
          <w:rFonts w:ascii="Tahoma" w:hAnsi="Tahoma" w:cs="Tahoma"/>
          <w:lang w:val="el-GR" w:eastAsia="ar-SA"/>
        </w:rPr>
      </w:pPr>
      <w:r w:rsidRPr="0033120F">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w:t>
      </w:r>
      <w:r w:rsidR="00014C75" w:rsidRPr="0033120F">
        <w:rPr>
          <w:rFonts w:ascii="Tahoma" w:hAnsi="Tahoma" w:cs="Tahoma"/>
          <w:lang w:val="el-GR" w:eastAsia="ar-SA"/>
        </w:rPr>
        <w:t>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10FA710B" w14:textId="77777777" w:rsidR="00014C75" w:rsidRPr="0033120F" w:rsidRDefault="00014C75" w:rsidP="00014C75">
      <w:pPr>
        <w:rPr>
          <w:rFonts w:ascii="Tahoma" w:hAnsi="Tahoma" w:cs="Tahoma"/>
          <w:lang w:val="el-GR" w:eastAsia="ar-SA"/>
        </w:rPr>
      </w:pPr>
      <w:r w:rsidRPr="0033120F">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72CF60A0" w14:textId="77777777" w:rsidR="00014C75" w:rsidRPr="0033120F" w:rsidRDefault="00014C75" w:rsidP="00014C75">
      <w:pPr>
        <w:rPr>
          <w:rFonts w:ascii="Tahoma" w:hAnsi="Tahoma" w:cs="Tahoma"/>
          <w:lang w:val="el-GR" w:eastAsia="ar-SA"/>
        </w:rPr>
      </w:pPr>
      <w:r w:rsidRPr="0033120F">
        <w:rPr>
          <w:rFonts w:ascii="Tahoma" w:hAnsi="Tahoma" w:cs="Tahoma"/>
          <w:lang w:val="el-GR" w:eastAsia="ar-SA"/>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w:t>
      </w:r>
      <w:r w:rsidRPr="009B0D39">
        <w:rPr>
          <w:rFonts w:ascii="Tahoma" w:hAnsi="Tahoma" w:cs="Tahoma"/>
          <w:lang w:val="el-GR" w:eastAsia="ar-SA"/>
        </w:rPr>
        <w:t>συμφέρουσα προσφορά, τηρουμένης</w:t>
      </w:r>
      <w:r w:rsidRPr="0033120F">
        <w:rPr>
          <w:rFonts w:ascii="Tahoma" w:hAnsi="Tahoma" w:cs="Tahoma"/>
          <w:lang w:val="el-GR" w:eastAsia="ar-SA"/>
        </w:rPr>
        <w:t xml:space="preserve"> της ανωτέρω διαδικασίας, εάν:</w:t>
      </w:r>
    </w:p>
    <w:p w14:paraId="18BACBB8" w14:textId="77777777" w:rsidR="00C77C3A" w:rsidRPr="0033120F" w:rsidRDefault="00C77C3A" w:rsidP="00C77C3A">
      <w:pPr>
        <w:rPr>
          <w:rFonts w:ascii="Tahoma" w:hAnsi="Tahoma" w:cs="Tahoma"/>
          <w:lang w:val="el-GR"/>
        </w:rPr>
      </w:pPr>
      <w:r w:rsidRPr="0033120F">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51261368" w14:textId="77777777" w:rsidR="00C77C3A" w:rsidRPr="0033120F" w:rsidRDefault="00C77C3A" w:rsidP="00C77C3A">
      <w:pPr>
        <w:rPr>
          <w:rFonts w:ascii="Tahoma" w:hAnsi="Tahoma" w:cs="Tahoma"/>
          <w:lang w:val="el-GR"/>
        </w:rPr>
      </w:pPr>
      <w:r w:rsidRPr="0033120F">
        <w:rPr>
          <w:rFonts w:ascii="Tahoma" w:hAnsi="Tahoma" w:cs="Tahoma"/>
          <w:lang w:val="el-GR"/>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3CC35426" w14:textId="4BE705D6" w:rsidR="00C77C3A" w:rsidRPr="0033120F" w:rsidRDefault="00C77C3A" w:rsidP="00C77C3A">
      <w:pPr>
        <w:rPr>
          <w:rFonts w:ascii="Tahoma" w:hAnsi="Tahoma" w:cs="Tahoma"/>
          <w:lang w:val="el-GR"/>
        </w:rPr>
      </w:pPr>
      <w:r w:rsidRPr="0033120F">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_Ref479335541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2.2.3</w:t>
      </w:r>
      <w:r w:rsidR="008866CE" w:rsidRPr="00F74354">
        <w:rPr>
          <w:rFonts w:ascii="Tahoma" w:hAnsi="Tahoma" w:cs="Tahoma"/>
          <w:color w:val="0070C0"/>
          <w:lang w:val="el-GR"/>
        </w:rPr>
        <w:fldChar w:fldCharType="end"/>
      </w:r>
      <w:r w:rsidR="008866CE" w:rsidRPr="00F74354">
        <w:rPr>
          <w:rFonts w:ascii="Tahoma" w:hAnsi="Tahoma" w:cs="Tahoma"/>
          <w:color w:val="0070C0"/>
          <w:lang w:val="el-GR"/>
        </w:rPr>
        <w:t xml:space="preserve"> </w:t>
      </w:r>
      <w:r w:rsidRPr="0033120F">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_Ref33435737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2.2.4</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έως</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_Ref89775821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2.2.8</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 xml:space="preserve">(κριτήρια ποιοτικής επιλογής) της παρούσας, </w:t>
      </w:r>
    </w:p>
    <w:p w14:paraId="2C8007B4" w14:textId="77777777" w:rsidR="00014C75" w:rsidRPr="0033120F" w:rsidRDefault="00014C75" w:rsidP="00014C75">
      <w:pPr>
        <w:rPr>
          <w:rFonts w:ascii="Tahoma" w:hAnsi="Tahoma" w:cs="Tahoma"/>
          <w:lang w:val="el-GR" w:eastAsia="ar-SA"/>
        </w:rPr>
      </w:pPr>
      <w:r w:rsidRPr="0033120F">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33120F">
        <w:rPr>
          <w:rFonts w:ascii="Tahoma" w:hAnsi="Tahoma" w:cs="Tahoma"/>
          <w:i/>
          <w:color w:val="5B9BD5"/>
          <w:lang w:val="el-GR" w:eastAsia="el-GR"/>
        </w:rPr>
        <w:t xml:space="preserve"> </w:t>
      </w:r>
      <w:r w:rsidRPr="0033120F">
        <w:rPr>
          <w:rFonts w:ascii="Tahoma" w:hAnsi="Tahoma"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6B44C52" w14:textId="193CBA3B" w:rsidR="00C77C3A" w:rsidRPr="0033120F" w:rsidRDefault="00C77C3A" w:rsidP="00C77C3A">
      <w:pPr>
        <w:rPr>
          <w:rFonts w:ascii="Tahoma" w:hAnsi="Tahoma" w:cs="Tahoma"/>
          <w:lang w:val="el-GR"/>
        </w:rPr>
      </w:pPr>
      <w:r w:rsidRPr="0033120F">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sidRPr="0033120F">
        <w:rPr>
          <w:rFonts w:ascii="Tahoma" w:hAnsi="Tahoma" w:cs="Tahoma"/>
          <w:lang w:val="el-GR"/>
        </w:rPr>
        <w:t>:</w:t>
      </w:r>
      <w:r w:rsidRPr="0033120F">
        <w:rPr>
          <w:rFonts w:ascii="Tahoma" w:hAnsi="Tahoma" w:cs="Tahoma"/>
          <w:lang w:val="el-GR"/>
        </w:rPr>
        <w:t xml:space="preserve"> α) δεν βρίσκεται σε μία από τις καταστάσεις της παραγράφου </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_Ref479335541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2.2.3</w:t>
      </w:r>
      <w:r w:rsidR="008866CE" w:rsidRPr="00F74354">
        <w:rPr>
          <w:rFonts w:ascii="Tahoma" w:hAnsi="Tahoma" w:cs="Tahoma"/>
          <w:color w:val="0070C0"/>
          <w:lang w:val="el-GR"/>
        </w:rPr>
        <w:fldChar w:fldCharType="end"/>
      </w:r>
      <w:r w:rsidR="008866CE" w:rsidRPr="00F74354">
        <w:rPr>
          <w:rFonts w:ascii="Tahoma" w:hAnsi="Tahoma" w:cs="Tahoma"/>
          <w:color w:val="0070C0"/>
          <w:lang w:val="el-GR"/>
        </w:rPr>
        <w:t xml:space="preserve"> </w:t>
      </w:r>
      <w:r w:rsidRPr="0033120F">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_Ref33435737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2.2.4</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w:t>
      </w:r>
      <w:r w:rsidR="008866CE" w:rsidRPr="0033120F">
        <w:rPr>
          <w:rFonts w:ascii="Tahoma" w:hAnsi="Tahoma" w:cs="Tahoma"/>
          <w:lang w:val="el-GR"/>
        </w:rPr>
        <w:t xml:space="preserve"> </w:t>
      </w:r>
      <w:r w:rsidR="008866CE" w:rsidRPr="00F74354">
        <w:rPr>
          <w:rFonts w:ascii="Tahoma" w:hAnsi="Tahoma" w:cs="Tahoma"/>
          <w:color w:val="0070C0"/>
          <w:lang w:val="el-GR"/>
        </w:rPr>
        <w:fldChar w:fldCharType="begin"/>
      </w:r>
      <w:r w:rsidR="008866CE" w:rsidRPr="00F74354">
        <w:rPr>
          <w:rFonts w:ascii="Tahoma" w:hAnsi="Tahoma" w:cs="Tahoma"/>
          <w:color w:val="0070C0"/>
          <w:lang w:val="el-GR"/>
        </w:rPr>
        <w:instrText xml:space="preserve"> REF _Ref89775876 \r \h </w:instrText>
      </w:r>
      <w:r w:rsidR="008866CE" w:rsidRPr="00F74354">
        <w:rPr>
          <w:rFonts w:ascii="Tahoma" w:hAnsi="Tahoma" w:cs="Tahoma"/>
          <w:color w:val="0070C0"/>
          <w:lang w:val="el-GR"/>
        </w:rPr>
      </w:r>
      <w:r w:rsidR="008866CE" w:rsidRPr="00F74354">
        <w:rPr>
          <w:rFonts w:ascii="Tahoma" w:hAnsi="Tahoma" w:cs="Tahoma"/>
          <w:color w:val="0070C0"/>
          <w:lang w:val="el-GR"/>
        </w:rPr>
        <w:fldChar w:fldCharType="separate"/>
      </w:r>
      <w:r w:rsidR="00EF5C19">
        <w:rPr>
          <w:rFonts w:ascii="Tahoma" w:hAnsi="Tahoma" w:cs="Tahoma"/>
          <w:color w:val="0070C0"/>
          <w:lang w:val="el-GR"/>
        </w:rPr>
        <w:t>2.2.8</w:t>
      </w:r>
      <w:r w:rsidR="008866CE" w:rsidRPr="00F74354">
        <w:rPr>
          <w:rFonts w:ascii="Tahoma" w:hAnsi="Tahoma" w:cs="Tahoma"/>
          <w:color w:val="0070C0"/>
          <w:lang w:val="el-GR"/>
        </w:rPr>
        <w:fldChar w:fldCharType="end"/>
      </w:r>
      <w:r w:rsidR="008866CE" w:rsidRPr="0033120F">
        <w:rPr>
          <w:rFonts w:ascii="Tahoma" w:hAnsi="Tahoma" w:cs="Tahoma"/>
          <w:lang w:val="el-GR"/>
        </w:rPr>
        <w:t xml:space="preserve"> </w:t>
      </w:r>
      <w:r w:rsidRPr="0033120F">
        <w:rPr>
          <w:rFonts w:ascii="Tahoma" w:hAnsi="Tahoma" w:cs="Tahoma"/>
          <w:lang w:val="el-GR"/>
        </w:rPr>
        <w:t xml:space="preserve">της παρούσας διακήρυξης, η διαδικασία ματαιώνεται. </w:t>
      </w:r>
    </w:p>
    <w:p w14:paraId="0DE0CE05" w14:textId="77777777" w:rsidR="002E4EF5" w:rsidRPr="0033120F" w:rsidRDefault="00C77C3A">
      <w:pPr>
        <w:rPr>
          <w:rFonts w:ascii="Tahoma" w:hAnsi="Tahoma" w:cs="Tahoma"/>
          <w:lang w:val="el-GR"/>
        </w:rPr>
      </w:pPr>
      <w:r w:rsidRPr="0033120F">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sidRPr="0033120F">
        <w:rPr>
          <w:rFonts w:ascii="Tahoma" w:hAnsi="Tahoma" w:cs="Tahoma"/>
          <w:lang w:val="el-GR"/>
        </w:rPr>
        <w:t>της σύμβασης είτε για τη ματαίωση της διαδικασίας.</w:t>
      </w:r>
    </w:p>
    <w:p w14:paraId="044C3C55" w14:textId="77777777" w:rsidR="00014C75" w:rsidRPr="0033120F" w:rsidRDefault="00014C75">
      <w:pPr>
        <w:rPr>
          <w:rFonts w:ascii="Tahoma" w:hAnsi="Tahoma" w:cs="Tahoma"/>
          <w:lang w:val="el-GR" w:eastAsia="ar-SA"/>
        </w:rPr>
      </w:pPr>
      <w:r w:rsidRPr="0033120F">
        <w:rPr>
          <w:rFonts w:ascii="Tahoma" w:hAnsi="Tahoma" w:cs="Tahoma"/>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ποσότητας και εφόσον έχ</w:t>
      </w:r>
      <w:r w:rsidR="009B0D39">
        <w:rPr>
          <w:rFonts w:ascii="Tahoma" w:hAnsi="Tahoma" w:cs="Tahoma"/>
          <w:lang w:val="el-GR" w:eastAsia="ar-SA"/>
        </w:rPr>
        <w:t>ει</w:t>
      </w:r>
      <w:r w:rsidRPr="0033120F">
        <w:rPr>
          <w:rFonts w:ascii="Tahoma" w:hAnsi="Tahoma" w:cs="Tahoma"/>
          <w:lang w:val="el-GR" w:eastAsia="ar-SA"/>
        </w:rPr>
        <w:t xml:space="preserve"> εξασφαλιστεί η χρηματοδότηση  και ογδόντα τοις εκατό (80%) στην περίπτωση μικρότερης ποσότητας.</w:t>
      </w:r>
    </w:p>
    <w:p w14:paraId="7BB34A4A" w14:textId="77777777" w:rsidR="00180C9E" w:rsidRPr="00CF41FF" w:rsidRDefault="00180C9E" w:rsidP="00CF41FF">
      <w:pPr>
        <w:pStyle w:val="20"/>
      </w:pPr>
      <w:bookmarkStart w:id="253" w:name="_Ref89775128"/>
      <w:bookmarkStart w:id="254" w:name="_Ref89775943"/>
      <w:bookmarkStart w:id="255" w:name="_Toc89934414"/>
      <w:bookmarkStart w:id="256" w:name="_Toc89942154"/>
      <w:bookmarkStart w:id="257" w:name="_Toc125113563"/>
      <w:r w:rsidRPr="00CF41FF">
        <w:t xml:space="preserve">Κατακύρωση - σύναψη </w:t>
      </w:r>
      <w:bookmarkEnd w:id="253"/>
      <w:bookmarkEnd w:id="254"/>
      <w:bookmarkEnd w:id="255"/>
      <w:bookmarkEnd w:id="256"/>
      <w:r w:rsidR="00CF41FF">
        <w:t>σύμβασης</w:t>
      </w:r>
      <w:bookmarkEnd w:id="257"/>
      <w:r w:rsidRPr="00CF41FF">
        <w:t xml:space="preserve"> </w:t>
      </w:r>
    </w:p>
    <w:p w14:paraId="2835E8AD" w14:textId="77777777" w:rsidR="009C30D5" w:rsidRPr="0033120F" w:rsidRDefault="00CD4437" w:rsidP="009C30D5">
      <w:pPr>
        <w:rPr>
          <w:rFonts w:ascii="Tahoma" w:hAnsi="Tahoma" w:cs="Tahoma"/>
          <w:lang w:val="el-GR"/>
        </w:rPr>
      </w:pPr>
      <w:r w:rsidRPr="0033120F">
        <w:rPr>
          <w:rFonts w:ascii="Tahoma" w:hAnsi="Tahoma" w:cs="Tahoma"/>
          <w:b/>
          <w:lang w:val="el-GR"/>
        </w:rPr>
        <w:t>3.</w:t>
      </w:r>
      <w:r w:rsidR="009C30D5" w:rsidRPr="0033120F">
        <w:rPr>
          <w:rFonts w:ascii="Tahoma" w:hAnsi="Tahoma" w:cs="Tahoma"/>
          <w:b/>
          <w:lang w:val="el-GR"/>
        </w:rPr>
        <w:t>3.1</w:t>
      </w:r>
      <w:r w:rsidR="009C30D5" w:rsidRPr="0033120F">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w:t>
      </w:r>
    </w:p>
    <w:p w14:paraId="372C0EFD" w14:textId="77777777" w:rsidR="009C30D5" w:rsidRPr="0033120F" w:rsidRDefault="000549C3" w:rsidP="009C30D5">
      <w:pPr>
        <w:rPr>
          <w:rFonts w:ascii="Tahoma" w:hAnsi="Tahoma" w:cs="Tahoma"/>
          <w:lang w:val="el-GR"/>
        </w:rPr>
      </w:pPr>
      <w:r w:rsidRPr="0033120F">
        <w:rPr>
          <w:rFonts w:ascii="Tahoma" w:hAnsi="Tahoma" w:cs="Tahoma"/>
          <w:lang w:val="el-GR"/>
        </w:rPr>
        <w:t xml:space="preserve">Η αναθέτουσα αρχή κοινοποιεί, μέσω της λειτουργικότητας της «Επικοινωνίας», </w:t>
      </w:r>
      <w:r w:rsidR="00A319A9" w:rsidRPr="00A319A9">
        <w:rPr>
          <w:rFonts w:ascii="Tahoma" w:hAnsi="Tahoma" w:cs="Tahoma"/>
          <w:lang w:val="el-GR"/>
        </w:rPr>
        <w:t xml:space="preserve"> </w:t>
      </w:r>
      <w:r w:rsidR="009C30D5" w:rsidRPr="0033120F">
        <w:rPr>
          <w:rFonts w:ascii="Tahoma" w:hAnsi="Tahoma" w:cs="Tahoma"/>
          <w:lang w:val="el-GR"/>
        </w:rPr>
        <w:t xml:space="preserve">σε </w:t>
      </w:r>
      <w:r w:rsidR="00FE6410">
        <w:rPr>
          <w:rFonts w:ascii="Tahoma" w:hAnsi="Tahoma" w:cs="Tahoma"/>
          <w:lang w:val="el-GR"/>
        </w:rPr>
        <w:t xml:space="preserve">κάθε προσφέροντα που δεν έχει </w:t>
      </w:r>
      <w:r w:rsidR="00CD4437" w:rsidRPr="0033120F">
        <w:rPr>
          <w:rFonts w:ascii="Tahoma" w:hAnsi="Tahoma" w:cs="Tahoma"/>
          <w:lang w:val="el-GR"/>
        </w:rPr>
        <w:t>αποκλε</w:t>
      </w:r>
      <w:r w:rsidR="00FE6410">
        <w:rPr>
          <w:rFonts w:ascii="Tahoma" w:hAnsi="Tahoma" w:cs="Tahoma"/>
          <w:lang w:val="el-GR"/>
        </w:rPr>
        <w:t>ιστεί</w:t>
      </w:r>
      <w:r w:rsidR="00CD4437" w:rsidRPr="0033120F">
        <w:rPr>
          <w:rFonts w:ascii="Tahoma" w:hAnsi="Tahoma" w:cs="Tahoma"/>
          <w:lang w:val="el-GR"/>
        </w:rPr>
        <w:t xml:space="preserve"> οριστικά, ιδίως δυνάμει της παρ. 1 του άρθρου 72 του ν. 4412/2016, </w:t>
      </w:r>
      <w:r w:rsidR="00FE6410" w:rsidRPr="008F5188">
        <w:rPr>
          <w:rFonts w:ascii="Tahoma" w:hAnsi="Tahoma" w:cs="Tahoma"/>
          <w:szCs w:val="22"/>
          <w:lang w:val="el-GR"/>
        </w:rPr>
        <w:t>εκτός από τον προσωρινό ανάδοχο,</w:t>
      </w:r>
      <w:r w:rsidR="00FE6410">
        <w:rPr>
          <w:rFonts w:ascii="Tahoma" w:hAnsi="Tahoma" w:cs="Tahoma"/>
          <w:szCs w:val="22"/>
          <w:lang w:val="el-GR"/>
        </w:rPr>
        <w:t xml:space="preserve"> </w:t>
      </w:r>
      <w:r w:rsidR="009C30D5" w:rsidRPr="0033120F">
        <w:rPr>
          <w:rFonts w:ascii="Tahoma" w:hAnsi="Tahoma" w:cs="Tahoma"/>
          <w:lang w:val="el-GR"/>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w:t>
      </w:r>
      <w:r w:rsidR="00131AEC" w:rsidRPr="0033120F">
        <w:rPr>
          <w:rFonts w:ascii="Tahoma" w:hAnsi="Tahoma" w:cs="Tahoma"/>
          <w:lang w:val="el-GR"/>
        </w:rPr>
        <w:t>ανάδειξης προσωρινού αναδόχου, και, επιπλέον, αναρτά τα δικαιολογητικά του προσωρινού αναδόχου στα «Συνημμένα Ηλεκτρονικού Διαγωνισμού».</w:t>
      </w:r>
      <w:r w:rsidR="009C30D5" w:rsidRPr="0033120F">
        <w:rPr>
          <w:rFonts w:ascii="Tahoma" w:hAnsi="Tahoma" w:cs="Tahoma"/>
          <w:lang w:val="el-GR"/>
        </w:rPr>
        <w:t xml:space="preserve"> </w:t>
      </w:r>
    </w:p>
    <w:p w14:paraId="3047C718" w14:textId="13DD4186" w:rsidR="009C30D5" w:rsidRPr="0033120F" w:rsidRDefault="009C30D5" w:rsidP="009C30D5">
      <w:pPr>
        <w:rPr>
          <w:rFonts w:ascii="Tahoma" w:hAnsi="Tahoma" w:cs="Tahoma"/>
          <w:lang w:val="el-GR"/>
        </w:rPr>
      </w:pPr>
      <w:r w:rsidRPr="0033120F">
        <w:rPr>
          <w:rFonts w:ascii="Tahoma" w:hAnsi="Tahoma" w:cs="Tahoma"/>
          <w:lang w:val="el-GR"/>
        </w:rPr>
        <w:t xml:space="preserve">Κατά της απόφασης κατακύρωσης χωρεί προδικαστική προσφυγή ενώπιον της </w:t>
      </w:r>
      <w:r w:rsidR="00376DE3" w:rsidRPr="0033120F">
        <w:rPr>
          <w:rFonts w:ascii="Tahoma" w:hAnsi="Tahoma" w:cs="Tahoma"/>
          <w:lang w:val="el-GR"/>
        </w:rPr>
        <w:t>Ε.Α.ΔΗ.ΣΥ.</w:t>
      </w:r>
      <w:r w:rsidRPr="0033120F">
        <w:rPr>
          <w:rFonts w:ascii="Tahoma" w:hAnsi="Tahoma" w:cs="Tahoma"/>
          <w:lang w:val="el-GR"/>
        </w:rPr>
        <w:t xml:space="preserve">, σύμφωνα με την παράγραφο </w:t>
      </w:r>
      <w:r w:rsidR="00E3643A" w:rsidRPr="0094694C">
        <w:rPr>
          <w:rFonts w:ascii="Tahoma" w:hAnsi="Tahoma" w:cs="Tahoma"/>
          <w:color w:val="0070C0"/>
          <w:lang w:val="el-GR"/>
        </w:rPr>
        <w:fldChar w:fldCharType="begin"/>
      </w:r>
      <w:r w:rsidR="00E3643A" w:rsidRPr="0094694C">
        <w:rPr>
          <w:rFonts w:ascii="Tahoma" w:hAnsi="Tahoma" w:cs="Tahoma"/>
          <w:color w:val="0070C0"/>
          <w:lang w:val="el-GR"/>
        </w:rPr>
        <w:instrText xml:space="preserve"> REF _Ref33448001 \r \h </w:instrText>
      </w:r>
      <w:r w:rsidR="00E3643A" w:rsidRPr="0094694C">
        <w:rPr>
          <w:rFonts w:ascii="Tahoma" w:hAnsi="Tahoma" w:cs="Tahoma"/>
          <w:color w:val="0070C0"/>
          <w:lang w:val="el-GR"/>
        </w:rPr>
      </w:r>
      <w:r w:rsidR="00E3643A" w:rsidRPr="0094694C">
        <w:rPr>
          <w:rFonts w:ascii="Tahoma" w:hAnsi="Tahoma" w:cs="Tahoma"/>
          <w:color w:val="0070C0"/>
          <w:lang w:val="el-GR"/>
        </w:rPr>
        <w:fldChar w:fldCharType="separate"/>
      </w:r>
      <w:r w:rsidR="00EF5C19">
        <w:rPr>
          <w:rFonts w:ascii="Tahoma" w:hAnsi="Tahoma" w:cs="Tahoma"/>
          <w:color w:val="0070C0"/>
          <w:lang w:val="el-GR"/>
        </w:rPr>
        <w:t>3.4</w:t>
      </w:r>
      <w:r w:rsidR="00E3643A" w:rsidRPr="0094694C">
        <w:rPr>
          <w:rFonts w:ascii="Tahoma" w:hAnsi="Tahoma" w:cs="Tahoma"/>
          <w:color w:val="0070C0"/>
          <w:lang w:val="el-GR"/>
        </w:rPr>
        <w:fldChar w:fldCharType="end"/>
      </w:r>
      <w:r w:rsidR="00E3643A" w:rsidRPr="0094694C">
        <w:rPr>
          <w:rFonts w:ascii="Tahoma" w:hAnsi="Tahoma" w:cs="Tahoma"/>
          <w:color w:val="0070C0"/>
          <w:lang w:val="el-GR"/>
        </w:rPr>
        <w:t xml:space="preserve"> </w:t>
      </w:r>
      <w:r w:rsidRPr="0033120F">
        <w:rPr>
          <w:rFonts w:ascii="Tahoma" w:hAnsi="Tahoma" w:cs="Tahoma"/>
          <w:lang w:val="el-GR"/>
        </w:rPr>
        <w:t>της παρούσας. Δεν επιτρέπεται η άσκηση άλλης διοικητικής προσφυγής κατά της ανωτέρω απόφασης.</w:t>
      </w:r>
    </w:p>
    <w:p w14:paraId="4CADACA0" w14:textId="77777777" w:rsidR="009C30D5" w:rsidRPr="0033120F" w:rsidRDefault="009C30D5" w:rsidP="009C30D5">
      <w:pPr>
        <w:rPr>
          <w:rFonts w:ascii="Tahoma" w:hAnsi="Tahoma" w:cs="Tahoma"/>
          <w:lang w:val="el-GR"/>
        </w:rPr>
      </w:pPr>
      <w:r w:rsidRPr="0033120F">
        <w:rPr>
          <w:rFonts w:ascii="Tahoma" w:hAnsi="Tahoma" w:cs="Tahoma"/>
          <w:b/>
          <w:lang w:val="el-GR"/>
        </w:rPr>
        <w:t>3.3.2</w:t>
      </w:r>
      <w:r w:rsidRPr="0033120F">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DC445D9" w14:textId="77777777" w:rsidR="009C30D5" w:rsidRPr="0033120F" w:rsidRDefault="009C30D5" w:rsidP="00131AEC">
      <w:pPr>
        <w:pStyle w:val="-HTML2"/>
        <w:spacing w:after="120"/>
        <w:jc w:val="both"/>
        <w:rPr>
          <w:rFonts w:ascii="Tahoma" w:hAnsi="Tahoma" w:cs="Tahoma"/>
          <w:sz w:val="22"/>
          <w:szCs w:val="24"/>
          <w:lang w:eastAsia="zh-CN"/>
        </w:rPr>
      </w:pPr>
      <w:r w:rsidRPr="0033120F">
        <w:rPr>
          <w:rFonts w:ascii="Tahoma" w:hAnsi="Tahoma" w:cs="Tahoma"/>
          <w:sz w:val="22"/>
          <w:szCs w:val="24"/>
          <w:lang w:eastAsia="zh-CN"/>
        </w:rPr>
        <w:lastRenderedPageBreak/>
        <w:t>α) κοινοποιηθεί η απόφαση κατακύρωσης σε όλους τους οικονομικούς φορείς που δεν έχουν αποκλειστεί οριστικά</w:t>
      </w:r>
      <w:r w:rsidR="00CD4437" w:rsidRPr="0033120F">
        <w:rPr>
          <w:rFonts w:ascii="Tahoma" w:hAnsi="Tahoma" w:cs="Tahoma"/>
          <w:sz w:val="22"/>
          <w:szCs w:val="24"/>
          <w:lang w:eastAsia="zh-CN"/>
        </w:rPr>
        <w:t>,</w:t>
      </w:r>
      <w:r w:rsidRPr="0033120F">
        <w:rPr>
          <w:rFonts w:ascii="Tahoma" w:hAnsi="Tahoma" w:cs="Tahoma"/>
          <w:sz w:val="22"/>
          <w:szCs w:val="24"/>
          <w:lang w:eastAsia="zh-CN"/>
        </w:rPr>
        <w:t xml:space="preserve"> </w:t>
      </w:r>
    </w:p>
    <w:p w14:paraId="2DB879DD" w14:textId="77777777" w:rsidR="009C30D5" w:rsidRPr="0033120F" w:rsidRDefault="009C30D5" w:rsidP="00131AEC">
      <w:pPr>
        <w:pStyle w:val="-HTML2"/>
        <w:spacing w:after="120"/>
        <w:jc w:val="both"/>
        <w:rPr>
          <w:rFonts w:ascii="Tahoma" w:hAnsi="Tahoma" w:cs="Tahoma"/>
          <w:sz w:val="22"/>
          <w:szCs w:val="24"/>
          <w:lang w:eastAsia="zh-CN"/>
        </w:rPr>
      </w:pPr>
      <w:r w:rsidRPr="0033120F">
        <w:rPr>
          <w:rFonts w:ascii="Tahoma" w:hAnsi="Tahoma" w:cs="Tahoma"/>
          <w:sz w:val="22"/>
          <w:szCs w:val="24"/>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33120F">
        <w:rPr>
          <w:rFonts w:ascii="Tahoma" w:hAnsi="Tahoma" w:cs="Tahoma"/>
          <w:sz w:val="22"/>
          <w:szCs w:val="24"/>
          <w:lang w:eastAsia="zh-CN"/>
        </w:rPr>
        <w:t xml:space="preserve">Ε.Α.ΔΗ.ΣΥ. </w:t>
      </w:r>
      <w:r w:rsidRPr="0033120F">
        <w:rPr>
          <w:rFonts w:ascii="Tahoma" w:hAnsi="Tahoma" w:cs="Tahoma"/>
          <w:sz w:val="22"/>
          <w:szCs w:val="24"/>
          <w:lang w:eastAsia="zh-CN"/>
        </w:rPr>
        <w:t xml:space="preserve">και σε περίπτωση άσκησης αίτησης αναστολής κατά της απόφασης της </w:t>
      </w:r>
      <w:r w:rsidR="00376DE3" w:rsidRPr="0033120F">
        <w:rPr>
          <w:rFonts w:ascii="Tahoma" w:hAnsi="Tahoma" w:cs="Tahoma"/>
          <w:sz w:val="22"/>
          <w:szCs w:val="24"/>
          <w:lang w:eastAsia="zh-CN"/>
        </w:rPr>
        <w:t>Ε.Α.ΔΗ.ΣΥ.</w:t>
      </w:r>
      <w:r w:rsidRPr="0033120F">
        <w:rPr>
          <w:rFonts w:ascii="Tahoma" w:hAnsi="Tahoma" w:cs="Tahoma"/>
          <w:sz w:val="22"/>
          <w:szCs w:val="24"/>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33120F">
        <w:rPr>
          <w:rFonts w:ascii="Tahoma" w:hAnsi="Tahoma" w:cs="Tahoma"/>
          <w:sz w:val="22"/>
          <w:szCs w:val="22"/>
          <w:lang w:eastAsia="zh-CN"/>
        </w:rPr>
        <w:t>της </w:t>
      </w:r>
      <w:hyperlink r:id="rId26" w:anchor="art372_4" w:history="1">
        <w:r w:rsidRPr="0033120F">
          <w:rPr>
            <w:rFonts w:ascii="Tahoma" w:hAnsi="Tahoma" w:cs="Tahoma"/>
            <w:sz w:val="22"/>
            <w:szCs w:val="22"/>
            <w:lang w:eastAsia="zh-CN"/>
          </w:rPr>
          <w:t>παρ.</w:t>
        </w:r>
      </w:hyperlink>
      <w:hyperlink r:id="rId27" w:anchor="art372_4" w:history="1"/>
      <w:hyperlink r:id="rId28" w:anchor="art372_4" w:history="1">
        <w:r w:rsidRPr="0033120F">
          <w:rPr>
            <w:rFonts w:ascii="Tahoma" w:hAnsi="Tahoma" w:cs="Tahoma"/>
            <w:sz w:val="22"/>
            <w:szCs w:val="22"/>
            <w:lang w:eastAsia="zh-CN"/>
          </w:rPr>
          <w:t xml:space="preserve"> 4 του άρθρου 372</w:t>
        </w:r>
      </w:hyperlink>
      <w:r w:rsidRPr="0033120F">
        <w:rPr>
          <w:rFonts w:ascii="Tahoma" w:hAnsi="Tahoma" w:cs="Tahoma"/>
          <w:sz w:val="22"/>
          <w:szCs w:val="22"/>
          <w:lang w:eastAsia="zh-CN"/>
        </w:rPr>
        <w:t xml:space="preserve"> του ν.4412/2016</w:t>
      </w:r>
      <w:r w:rsidRPr="0033120F">
        <w:rPr>
          <w:rFonts w:ascii="Tahoma" w:hAnsi="Tahoma" w:cs="Tahoma"/>
          <w:sz w:val="22"/>
          <w:szCs w:val="24"/>
          <w:lang w:eastAsia="zh-CN"/>
        </w:rPr>
        <w:t>,</w:t>
      </w:r>
    </w:p>
    <w:p w14:paraId="1927D992" w14:textId="77777777" w:rsidR="009C30D5" w:rsidRPr="0033120F" w:rsidRDefault="00FE6410" w:rsidP="00131AEC">
      <w:pPr>
        <w:pStyle w:val="-HTML2"/>
        <w:spacing w:after="120"/>
        <w:jc w:val="both"/>
        <w:rPr>
          <w:rFonts w:ascii="Tahoma" w:hAnsi="Tahoma" w:cs="Tahoma"/>
          <w:sz w:val="22"/>
          <w:szCs w:val="24"/>
          <w:lang w:eastAsia="zh-CN"/>
        </w:rPr>
      </w:pPr>
      <w:r>
        <w:rPr>
          <w:rFonts w:ascii="Tahoma" w:hAnsi="Tahoma" w:cs="Tahoma"/>
          <w:sz w:val="22"/>
          <w:szCs w:val="24"/>
          <w:lang w:eastAsia="zh-CN"/>
        </w:rPr>
        <w:t>γ</w:t>
      </w:r>
      <w:r w:rsidR="009C30D5" w:rsidRPr="0033120F">
        <w:rPr>
          <w:rFonts w:ascii="Tahoma" w:hAnsi="Tahoma" w:cs="Tahoma"/>
          <w:sz w:val="22"/>
          <w:szCs w:val="24"/>
          <w:lang w:eastAsia="zh-CN"/>
        </w:rPr>
        <w:t xml:space="preserve">) </w:t>
      </w:r>
      <w:r w:rsidR="00131AEC" w:rsidRPr="0033120F">
        <w:rPr>
          <w:rFonts w:ascii="Tahoma" w:hAnsi="Tahoma" w:cs="Tahoma"/>
          <w:sz w:val="22"/>
          <w:szCs w:val="24"/>
          <w:lang w:eastAsia="zh-CN"/>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8D2780D" w14:textId="77777777" w:rsidR="009C30D5" w:rsidRPr="0033120F" w:rsidRDefault="009C30D5" w:rsidP="009C30D5">
      <w:pPr>
        <w:rPr>
          <w:rFonts w:ascii="Tahoma" w:hAnsi="Tahoma" w:cs="Tahoma"/>
          <w:lang w:val="el-GR"/>
        </w:rPr>
      </w:pPr>
      <w:r w:rsidRPr="0033120F">
        <w:rPr>
          <w:rFonts w:ascii="Tahoma" w:hAnsi="Tahoma" w:cs="Tahoma"/>
          <w:lang w:val="el-GR"/>
        </w:rPr>
        <w:t xml:space="preserve">Μετά από την οριστικοποίηση της απόφασης κατακύρωσης η αναθέτουσα αρχή προσκαλεί </w:t>
      </w:r>
      <w:r w:rsidR="00131AEC" w:rsidRPr="0033120F">
        <w:rPr>
          <w:rFonts w:ascii="Tahoma" w:hAnsi="Tahoma" w:cs="Tahoma"/>
          <w:lang w:val="el-GR"/>
        </w:rPr>
        <w:t>τον ανάδοχο</w:t>
      </w:r>
      <w:r w:rsidRPr="0033120F">
        <w:rPr>
          <w:rFonts w:ascii="Tahoma" w:hAnsi="Tahoma" w:cs="Tahoma"/>
          <w:lang w:val="el-GR"/>
        </w:rPr>
        <w:t xml:space="preserve">, μέσω της λειτουργικότητας της «Επικοινωνίας», να προσέλθει/ουν για υπογραφή του συμφωνητικού, θέτοντάς του προθεσμία δεκαπέντε (15) ημερών από την κοινοποίηση της σχετικής ειδικής πρόσκλησης. Η </w:t>
      </w:r>
      <w:r w:rsidR="00131AEC" w:rsidRPr="0033120F">
        <w:rPr>
          <w:rFonts w:ascii="Tahoma" w:hAnsi="Tahoma" w:cs="Tahoma"/>
          <w:lang w:val="el-GR"/>
        </w:rPr>
        <w:t>σύμβαση</w:t>
      </w:r>
      <w:r w:rsidRPr="0033120F">
        <w:rPr>
          <w:rFonts w:ascii="Tahoma" w:hAnsi="Tahoma" w:cs="Tahoma"/>
          <w:lang w:val="el-GR"/>
        </w:rPr>
        <w:t xml:space="preserve"> θεωρείται συναφθείσα με την κοινοποίηση της πρόσκλησης του προηγούμενου εδαφίου στο</w:t>
      </w:r>
      <w:r w:rsidR="00131AEC" w:rsidRPr="0033120F">
        <w:rPr>
          <w:rFonts w:ascii="Tahoma" w:hAnsi="Tahoma" w:cs="Tahoma"/>
          <w:lang w:val="el-GR"/>
        </w:rPr>
        <w:t>ν ανάδοχο</w:t>
      </w:r>
      <w:r w:rsidRPr="0033120F">
        <w:rPr>
          <w:rFonts w:ascii="Tahoma" w:hAnsi="Tahoma" w:cs="Tahoma"/>
          <w:lang w:val="el-GR"/>
        </w:rPr>
        <w:t>.</w:t>
      </w:r>
    </w:p>
    <w:p w14:paraId="2D54658A" w14:textId="4301D0FB" w:rsidR="009C30D5" w:rsidRPr="0033120F" w:rsidRDefault="009C30D5" w:rsidP="009C30D5">
      <w:pPr>
        <w:rPr>
          <w:rFonts w:ascii="Tahoma" w:hAnsi="Tahoma" w:cs="Tahoma"/>
          <w:lang w:val="el-GR"/>
        </w:rPr>
      </w:pPr>
      <w:r w:rsidRPr="0033120F">
        <w:rPr>
          <w:rFonts w:ascii="Tahoma" w:hAnsi="Tahoma" w:cs="Tahoma"/>
          <w:lang w:val="el-GR"/>
        </w:rPr>
        <w:t>Στην περίπτωση που ο</w:t>
      </w:r>
      <w:r w:rsidR="00131AEC" w:rsidRPr="0033120F">
        <w:rPr>
          <w:rFonts w:ascii="Tahoma" w:hAnsi="Tahoma" w:cs="Tahoma"/>
          <w:lang w:val="el-GR"/>
        </w:rPr>
        <w:t xml:space="preserve"> ανάδοχος</w:t>
      </w:r>
      <w:r w:rsidRPr="0033120F">
        <w:rPr>
          <w:rFonts w:ascii="Tahoma" w:hAnsi="Tahoma" w:cs="Tahoma"/>
          <w:lang w:val="el-GR"/>
        </w:rPr>
        <w:t xml:space="preserve"> δεν προσέλθει να υπογράψει το ως άνω συμφωνητικό μέσα στην τεθείσα προθεσμία, με την επιφύλαξη αντικειμενικών λόγων ανωτέρας βίας, κηρύσσεται</w:t>
      </w:r>
      <w:r w:rsidR="00131AEC" w:rsidRPr="0033120F">
        <w:rPr>
          <w:rFonts w:ascii="Tahoma" w:hAnsi="Tahoma" w:cs="Tahoma"/>
          <w:lang w:val="el-GR"/>
        </w:rPr>
        <w:t xml:space="preserve"> </w:t>
      </w:r>
      <w:r w:rsidRPr="0033120F">
        <w:rPr>
          <w:rFonts w:ascii="Tahoma" w:hAnsi="Tahoma" w:cs="Tahoma"/>
          <w:lang w:val="el-GR"/>
        </w:rPr>
        <w:t xml:space="preserve">έκπτωτος, </w:t>
      </w:r>
      <w:r w:rsidR="00131AEC" w:rsidRPr="0033120F">
        <w:rPr>
          <w:rFonts w:ascii="Tahoma" w:hAnsi="Tahoma" w:cs="Tahoma"/>
          <w:lang w:val="el-GR" w:eastAsia="ar-SA"/>
        </w:rPr>
        <w:t>καταπίπτει υπέρ της αναθέτουσας αρχής η εγγυητική επιστολή συμμετοχής του και ακολουθείται η ίδια, ως άνω διαδικασία</w:t>
      </w:r>
      <w:r w:rsidRPr="0033120F">
        <w:rPr>
          <w:rFonts w:ascii="Tahoma" w:hAnsi="Tahoma" w:cs="Tahoma"/>
          <w:lang w:val="el-GR"/>
        </w:rPr>
        <w:t xml:space="preserve">, για τον προσφέροντα που υπέβαλε την αμέσως επόμενη πλέον συμφέρουσα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B55E94" w:rsidRPr="0094694C">
        <w:rPr>
          <w:rFonts w:ascii="Tahoma" w:hAnsi="Tahoma" w:cs="Tahoma"/>
          <w:color w:val="0070C0"/>
          <w:lang w:val="el-GR"/>
        </w:rPr>
        <w:fldChar w:fldCharType="begin"/>
      </w:r>
      <w:r w:rsidR="00B55E94" w:rsidRPr="0094694C">
        <w:rPr>
          <w:rFonts w:ascii="Tahoma" w:hAnsi="Tahoma" w:cs="Tahoma"/>
          <w:color w:val="0070C0"/>
          <w:lang w:val="el-GR"/>
        </w:rPr>
        <w:instrText xml:space="preserve"> REF _Ref89776350 \r \h </w:instrText>
      </w:r>
      <w:r w:rsidR="00B55E94" w:rsidRPr="0094694C">
        <w:rPr>
          <w:rFonts w:ascii="Tahoma" w:hAnsi="Tahoma" w:cs="Tahoma"/>
          <w:color w:val="0070C0"/>
          <w:lang w:val="el-GR"/>
        </w:rPr>
      </w:r>
      <w:r w:rsidR="00B55E94" w:rsidRPr="0094694C">
        <w:rPr>
          <w:rFonts w:ascii="Tahoma" w:hAnsi="Tahoma" w:cs="Tahoma"/>
          <w:color w:val="0070C0"/>
          <w:lang w:val="el-GR"/>
        </w:rPr>
        <w:fldChar w:fldCharType="separate"/>
      </w:r>
      <w:r w:rsidR="00EF5C19">
        <w:rPr>
          <w:rFonts w:ascii="Tahoma" w:hAnsi="Tahoma" w:cs="Tahoma"/>
          <w:color w:val="0070C0"/>
          <w:lang w:val="el-GR"/>
        </w:rPr>
        <w:t>3.5</w:t>
      </w:r>
      <w:r w:rsidR="00B55E94" w:rsidRPr="0094694C">
        <w:rPr>
          <w:rFonts w:ascii="Tahoma" w:hAnsi="Tahoma" w:cs="Tahoma"/>
          <w:color w:val="0070C0"/>
          <w:lang w:val="el-GR"/>
        </w:rPr>
        <w:fldChar w:fldCharType="end"/>
      </w:r>
      <w:r w:rsidR="001A6760" w:rsidRPr="0033120F">
        <w:rPr>
          <w:rFonts w:ascii="Tahoma" w:hAnsi="Tahoma" w:cs="Tahoma"/>
          <w:lang w:val="el-GR"/>
        </w:rPr>
        <w:t xml:space="preserve"> </w:t>
      </w:r>
      <w:r w:rsidRPr="0033120F">
        <w:rPr>
          <w:rFonts w:ascii="Tahoma" w:hAnsi="Tahoma" w:cs="Tahoma"/>
          <w:lang w:val="el-GR"/>
        </w:rPr>
        <w:t xml:space="preserve"> της παρούσας διακήρυξης. Στην περίπτωση αυτή, η αναθέτουσα αρχή μπορεί να αναζητήσει αποζημίωση,</w:t>
      </w:r>
      <w:r w:rsidR="0067041E" w:rsidRPr="0033120F">
        <w:rPr>
          <w:rFonts w:ascii="Tahoma" w:hAnsi="Tahoma" w:cs="Tahoma"/>
          <w:lang w:val="el-GR"/>
        </w:rPr>
        <w:t xml:space="preserve"> </w:t>
      </w:r>
      <w:r w:rsidRPr="0033120F">
        <w:rPr>
          <w:rFonts w:ascii="Tahoma" w:hAnsi="Tahoma" w:cs="Tahoma"/>
          <w:lang w:val="el-GR"/>
        </w:rPr>
        <w:t xml:space="preserve"> ιδίως δυνάμει των άρθρων 197 και 198 ΑΚ.</w:t>
      </w:r>
    </w:p>
    <w:p w14:paraId="19C8184E" w14:textId="77777777" w:rsidR="009C30D5" w:rsidRPr="0033120F" w:rsidRDefault="009C30D5" w:rsidP="009C30D5">
      <w:pPr>
        <w:rPr>
          <w:rFonts w:ascii="Tahoma" w:hAnsi="Tahoma" w:cs="Tahoma"/>
          <w:lang w:val="el-GR"/>
        </w:rPr>
      </w:pPr>
      <w:r w:rsidRPr="0033120F">
        <w:rPr>
          <w:rFonts w:ascii="Tahoma" w:hAnsi="Tahoma" w:cs="Tahoma"/>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w:t>
      </w:r>
      <w:r w:rsidR="00131AEC" w:rsidRPr="0033120F">
        <w:rPr>
          <w:rFonts w:ascii="Tahoma" w:hAnsi="Tahoma" w:cs="Tahoma"/>
          <w:lang w:val="el-GR" w:eastAsia="ar-SA"/>
        </w:rPr>
        <w:t xml:space="preserve"> ανάδοχος </w:t>
      </w:r>
      <w:r w:rsidRPr="0033120F">
        <w:rPr>
          <w:rFonts w:ascii="Tahoma" w:hAnsi="Tahoma" w:cs="Tahoma"/>
          <w:lang w:val="el-GR"/>
        </w:rPr>
        <w:t>δικαιούται να απέχει από την υπογραφή του συμφωνητικού, καθώς και να αναζητήσει αποζημίωση ιδίως δυνάμει των άρθρων 197 και 198 ΑΚ.</w:t>
      </w:r>
    </w:p>
    <w:p w14:paraId="2C593284" w14:textId="77777777" w:rsidR="00180C9E" w:rsidRPr="0033120F" w:rsidRDefault="00180C9E" w:rsidP="001B57A7">
      <w:pPr>
        <w:pStyle w:val="20"/>
      </w:pPr>
      <w:bookmarkStart w:id="258" w:name="_Ref33448001"/>
      <w:bookmarkStart w:id="259" w:name="_Toc89934415"/>
      <w:bookmarkStart w:id="260" w:name="_Toc89942155"/>
      <w:bookmarkStart w:id="261" w:name="_Toc125113564"/>
      <w:bookmarkStart w:id="262" w:name="_Ref479352746"/>
      <w:r w:rsidRPr="0033120F">
        <w:t xml:space="preserve">Προδικαστικές Προσφυγές </w:t>
      </w:r>
      <w:r w:rsidR="0067041E" w:rsidRPr="0033120F">
        <w:t>–</w:t>
      </w:r>
      <w:r w:rsidRPr="0033120F">
        <w:t xml:space="preserve"> Προσωρινή</w:t>
      </w:r>
      <w:r w:rsidR="0067041E" w:rsidRPr="0033120F">
        <w:t xml:space="preserve"> και Οριστική</w:t>
      </w:r>
      <w:r w:rsidRPr="0033120F">
        <w:t xml:space="preserve"> Δικαστική Προστασία</w:t>
      </w:r>
      <w:bookmarkEnd w:id="258"/>
      <w:bookmarkEnd w:id="259"/>
      <w:bookmarkEnd w:id="260"/>
      <w:bookmarkEnd w:id="261"/>
      <w:r w:rsidRPr="0033120F">
        <w:t xml:space="preserve"> </w:t>
      </w:r>
      <w:bookmarkEnd w:id="262"/>
    </w:p>
    <w:p w14:paraId="74F3C50C" w14:textId="77777777" w:rsidR="009C30D5" w:rsidRPr="0033120F" w:rsidRDefault="009C30D5" w:rsidP="009C30D5">
      <w:pPr>
        <w:rPr>
          <w:rFonts w:ascii="Tahoma" w:hAnsi="Tahoma" w:cs="Tahoma"/>
          <w:lang w:val="el-GR"/>
        </w:rPr>
      </w:pPr>
      <w:r w:rsidRPr="0033120F">
        <w:rPr>
          <w:rFonts w:ascii="Tahoma" w:hAnsi="Tahoma" w:cs="Tahoma"/>
          <w:lang w:val="el-GR"/>
        </w:rPr>
        <w:t xml:space="preserve">Α. Κάθε ενδιαφερόμενος, ο οποίος έχει ή είχε συμφέρον να του ανατεθεί η συγκεκριμένη δημόσια </w:t>
      </w:r>
      <w:r w:rsidR="00CF41FF">
        <w:rPr>
          <w:rFonts w:ascii="Tahoma" w:hAnsi="Tahoma" w:cs="Tahoma"/>
          <w:lang w:val="el-GR"/>
        </w:rPr>
        <w:t>σύμβαση</w:t>
      </w:r>
      <w:r w:rsidR="0067041E" w:rsidRPr="0033120F">
        <w:rPr>
          <w:rFonts w:ascii="Tahoma" w:hAnsi="Tahoma" w:cs="Tahoma"/>
          <w:lang w:val="el-GR"/>
        </w:rPr>
        <w:t xml:space="preserve"> </w:t>
      </w:r>
      <w:r w:rsidRPr="0033120F">
        <w:rPr>
          <w:rFonts w:ascii="Tahoma" w:hAnsi="Tahoma" w:cs="Tahoma"/>
          <w:lang w:val="el-GR"/>
        </w:rPr>
        <w:t>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w:t>
      </w:r>
      <w:r w:rsidR="0029674A" w:rsidRPr="0033120F">
        <w:rPr>
          <w:rFonts w:ascii="Tahoma" w:hAnsi="Tahoma" w:cs="Tahoma"/>
          <w:lang w:val="el-GR"/>
        </w:rPr>
        <w:t xml:space="preserve"> Ενιαία Αρχή Δημοσίων Συμβάσεων (Ε.Α.ΔΗ.ΣΥ.), σύμφωνα</w:t>
      </w:r>
      <w:r w:rsidR="00786BC7" w:rsidRPr="0033120F">
        <w:rPr>
          <w:rFonts w:ascii="Tahoma" w:hAnsi="Tahoma" w:cs="Tahoma"/>
          <w:lang w:val="el-GR"/>
        </w:rPr>
        <w:t xml:space="preserve"> </w:t>
      </w:r>
      <w:r w:rsidRPr="0033120F">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sidRPr="0033120F">
        <w:rPr>
          <w:rFonts w:ascii="Tahoma" w:hAnsi="Tahoma" w:cs="Tahoma"/>
          <w:lang w:val="el-GR"/>
        </w:rPr>
        <w:t>.</w:t>
      </w:r>
    </w:p>
    <w:p w14:paraId="46DB480F" w14:textId="77777777" w:rsidR="009C30D5" w:rsidRPr="0033120F" w:rsidRDefault="009C30D5" w:rsidP="009C30D5">
      <w:pPr>
        <w:rPr>
          <w:rFonts w:ascii="Tahoma" w:hAnsi="Tahoma" w:cs="Tahoma"/>
          <w:lang w:val="el-GR"/>
        </w:rPr>
      </w:pPr>
      <w:r w:rsidRPr="0033120F">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65683419" w14:textId="77777777" w:rsidR="009C30D5" w:rsidRPr="0033120F" w:rsidRDefault="009C30D5" w:rsidP="009C30D5">
      <w:pPr>
        <w:rPr>
          <w:rFonts w:ascii="Tahoma" w:hAnsi="Tahoma" w:cs="Tahoma"/>
          <w:lang w:val="el-GR"/>
        </w:rPr>
      </w:pPr>
      <w:r w:rsidRPr="0033120F">
        <w:rPr>
          <w:rFonts w:ascii="Tahoma" w:hAnsi="Tahoma" w:cs="Tahoma"/>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9A39C50" w14:textId="77777777" w:rsidR="009C30D5" w:rsidRPr="0033120F" w:rsidRDefault="009C30D5" w:rsidP="009C30D5">
      <w:pPr>
        <w:rPr>
          <w:rFonts w:ascii="Tahoma" w:hAnsi="Tahoma" w:cs="Tahoma"/>
          <w:lang w:val="el-GR"/>
        </w:rPr>
      </w:pPr>
      <w:r w:rsidRPr="0033120F">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4B0A538" w14:textId="77777777" w:rsidR="009C30D5" w:rsidRPr="0033120F" w:rsidRDefault="009C30D5" w:rsidP="009C30D5">
      <w:pPr>
        <w:rPr>
          <w:rFonts w:ascii="Tahoma" w:hAnsi="Tahoma" w:cs="Tahoma"/>
          <w:lang w:val="el-GR"/>
        </w:rPr>
      </w:pPr>
      <w:r w:rsidRPr="0033120F">
        <w:rPr>
          <w:rFonts w:ascii="Tahoma" w:hAnsi="Tahoma" w:cs="Tahoma"/>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7BF2E5C" w14:textId="77777777" w:rsidR="00B55E94" w:rsidRPr="0033120F" w:rsidRDefault="00B55E94" w:rsidP="009C30D5">
      <w:pPr>
        <w:rPr>
          <w:rFonts w:ascii="Tahoma" w:hAnsi="Tahoma" w:cs="Tahoma"/>
          <w:lang w:val="el-GR"/>
        </w:rPr>
      </w:pPr>
      <w:r w:rsidRPr="0033120F">
        <w:rPr>
          <w:rFonts w:ascii="Tahoma" w:hAnsi="Tahoma" w:cs="Tahoma"/>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0C62512C" w14:textId="77777777" w:rsidR="009C30D5" w:rsidRPr="0033120F" w:rsidRDefault="009C30D5" w:rsidP="009C30D5">
      <w:pPr>
        <w:rPr>
          <w:rFonts w:ascii="Tahoma" w:hAnsi="Tahoma" w:cs="Tahoma"/>
          <w:lang w:val="el-GR"/>
        </w:rPr>
      </w:pPr>
      <w:r w:rsidRPr="0033120F">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32D0BEFB" w14:textId="77777777" w:rsidR="009C30D5" w:rsidRPr="0033120F" w:rsidRDefault="009C30D5" w:rsidP="009C30D5">
      <w:pPr>
        <w:rPr>
          <w:rFonts w:ascii="Tahoma" w:hAnsi="Tahoma" w:cs="Tahoma"/>
          <w:lang w:val="el-GR"/>
        </w:rPr>
      </w:pPr>
      <w:r w:rsidRPr="0033120F">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D3B6D4B" w14:textId="77777777" w:rsidR="009C30D5" w:rsidRPr="0033120F" w:rsidRDefault="009C30D5" w:rsidP="009C30D5">
      <w:pPr>
        <w:rPr>
          <w:rFonts w:ascii="Tahoma" w:hAnsi="Tahoma" w:cs="Tahoma"/>
          <w:lang w:val="el-GR"/>
        </w:rPr>
      </w:pPr>
      <w:r w:rsidRPr="0033120F">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33120F">
        <w:rPr>
          <w:rFonts w:ascii="Tahoma" w:hAnsi="Tahoma" w:cs="Tahoma"/>
          <w:lang w:val="el-GR"/>
        </w:rPr>
        <w:t>παράβολου</w:t>
      </w:r>
      <w:r w:rsidRPr="0033120F">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29674A" w:rsidRPr="0033120F">
        <w:rPr>
          <w:rFonts w:ascii="Tahoma" w:hAnsi="Tahoma" w:cs="Tahoma"/>
          <w:lang w:val="el-GR"/>
        </w:rPr>
        <w:t xml:space="preserve">Ε.Α.ΔΗ.ΣΥ. </w:t>
      </w:r>
      <w:r w:rsidRPr="0033120F">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3BDC7C03" w14:textId="77777777" w:rsidR="009C30D5" w:rsidRPr="0033120F" w:rsidRDefault="009C30D5" w:rsidP="009C30D5">
      <w:pPr>
        <w:rPr>
          <w:rFonts w:ascii="Tahoma" w:hAnsi="Tahoma" w:cs="Tahoma"/>
          <w:lang w:val="el-GR"/>
        </w:rPr>
      </w:pPr>
      <w:r w:rsidRPr="0033120F">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sidRPr="0033120F">
        <w:rPr>
          <w:rFonts w:ascii="Tahoma" w:hAnsi="Tahoma" w:cs="Tahoma"/>
          <w:lang w:val="el-GR"/>
        </w:rPr>
        <w:t xml:space="preserve">Ε.Α.ΔΗ.ΣΥ. </w:t>
      </w:r>
      <w:r w:rsidRPr="0033120F">
        <w:rPr>
          <w:rFonts w:ascii="Tahoma" w:hAnsi="Tahoma" w:cs="Tahoma"/>
          <w:lang w:val="el-GR"/>
        </w:rPr>
        <w:t xml:space="preserve">μετά από άσκηση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48E478C" w14:textId="77777777" w:rsidR="009C30D5" w:rsidRPr="0033120F" w:rsidRDefault="009C30D5" w:rsidP="009C30D5">
      <w:pPr>
        <w:rPr>
          <w:rFonts w:ascii="Tahoma" w:hAnsi="Tahoma" w:cs="Tahoma"/>
          <w:lang w:val="el-GR"/>
        </w:rPr>
      </w:pPr>
      <w:r w:rsidRPr="0033120F">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396DA7" w:rsidRPr="0033120F">
        <w:rPr>
          <w:rFonts w:ascii="Tahoma" w:hAnsi="Tahoma" w:cs="Tahoma"/>
          <w:lang w:val="el-GR"/>
        </w:rPr>
        <w:t>σύμβασης</w:t>
      </w:r>
      <w:r w:rsidRPr="0033120F">
        <w:rPr>
          <w:rFonts w:ascii="Tahoma" w:hAnsi="Tahoma" w:cs="Tahoma"/>
          <w:lang w:val="el-GR"/>
        </w:rPr>
        <w:t>, υποβληθεί μόνο μία (1) προσφορά.</w:t>
      </w:r>
    </w:p>
    <w:p w14:paraId="315B9223" w14:textId="77777777" w:rsidR="009C30D5" w:rsidRPr="0033120F" w:rsidRDefault="009C30D5" w:rsidP="009C30D5">
      <w:pPr>
        <w:rPr>
          <w:rFonts w:ascii="Tahoma" w:hAnsi="Tahoma" w:cs="Tahoma"/>
          <w:lang w:val="el-GR"/>
        </w:rPr>
      </w:pPr>
      <w:r w:rsidRPr="0033120F">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21021F1C" w14:textId="77777777" w:rsidR="009C30D5" w:rsidRPr="0033120F" w:rsidRDefault="009C30D5" w:rsidP="009C30D5">
      <w:pPr>
        <w:rPr>
          <w:rFonts w:ascii="Tahoma" w:hAnsi="Tahoma" w:cs="Tahoma"/>
          <w:lang w:val="el-GR"/>
        </w:rPr>
      </w:pPr>
      <w:r w:rsidRPr="0033120F">
        <w:rPr>
          <w:rFonts w:ascii="Tahoma" w:hAnsi="Tahoma"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9703934" w14:textId="77777777" w:rsidR="009C30D5" w:rsidRPr="0033120F" w:rsidRDefault="009C30D5" w:rsidP="009C30D5">
      <w:pPr>
        <w:rPr>
          <w:rFonts w:ascii="Tahoma" w:hAnsi="Tahoma" w:cs="Tahoma"/>
          <w:lang w:val="el-GR"/>
        </w:rPr>
      </w:pPr>
      <w:r w:rsidRPr="0033120F">
        <w:rPr>
          <w:rFonts w:ascii="Tahoma" w:hAnsi="Tahoma" w:cs="Tahoma"/>
          <w:lang w:val="el-GR"/>
        </w:rPr>
        <w:t xml:space="preserve">β) Διαβιβάζει στην </w:t>
      </w:r>
      <w:r w:rsidR="0029674A" w:rsidRPr="0033120F">
        <w:rPr>
          <w:rFonts w:ascii="Tahoma" w:hAnsi="Tahoma" w:cs="Tahoma"/>
          <w:lang w:val="el-GR"/>
        </w:rPr>
        <w:t>Ε.Α.ΔΗ.ΣΥ.</w:t>
      </w:r>
      <w:r w:rsidRPr="0033120F">
        <w:rPr>
          <w:rFonts w:ascii="Tahoma" w:hAnsi="Tahoma" w:cs="Tahoma"/>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33120F">
        <w:rPr>
          <w:rFonts w:ascii="Tahoma" w:hAnsi="Tahoma" w:cs="Tahoma"/>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114F7D66" w14:textId="77777777" w:rsidR="009C30D5" w:rsidRPr="0033120F" w:rsidRDefault="009C30D5" w:rsidP="009C30D5">
      <w:pPr>
        <w:rPr>
          <w:rFonts w:ascii="Tahoma" w:hAnsi="Tahoma" w:cs="Tahoma"/>
          <w:lang w:val="el-GR"/>
        </w:rPr>
      </w:pPr>
      <w:r w:rsidRPr="0033120F">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8A6F0C" w14:textId="77777777" w:rsidR="009C30D5" w:rsidRPr="0033120F" w:rsidRDefault="009C30D5" w:rsidP="009C30D5">
      <w:pPr>
        <w:rPr>
          <w:rFonts w:ascii="Tahoma" w:hAnsi="Tahoma" w:cs="Tahoma"/>
          <w:lang w:val="el-GR"/>
        </w:rPr>
      </w:pPr>
      <w:r w:rsidRPr="0033120F">
        <w:rPr>
          <w:rFonts w:ascii="Tahoma" w:hAnsi="Tahoma" w:cs="Tahoma"/>
          <w:lang w:val="el-GR"/>
        </w:rPr>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6D2F3A8" w14:textId="77777777" w:rsidR="009C30D5" w:rsidRPr="0033120F" w:rsidRDefault="009C30D5" w:rsidP="009C30D5">
      <w:pPr>
        <w:rPr>
          <w:rFonts w:ascii="Tahoma" w:hAnsi="Tahoma" w:cs="Tahoma"/>
          <w:lang w:val="el-GR"/>
        </w:rPr>
      </w:pPr>
      <w:r w:rsidRPr="0033120F">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05DA34C6" w14:textId="77777777" w:rsidR="009C30D5" w:rsidRPr="0033120F" w:rsidRDefault="009C30D5" w:rsidP="009C30D5">
      <w:pPr>
        <w:widowControl w:val="0"/>
        <w:suppressAutoHyphens w:val="0"/>
        <w:spacing w:before="120" w:line="240" w:lineRule="atLeast"/>
        <w:textAlignment w:val="baseline"/>
        <w:rPr>
          <w:rFonts w:ascii="Tahoma" w:hAnsi="Tahoma" w:cs="Tahoma"/>
          <w:lang w:val="el-GR"/>
        </w:rPr>
      </w:pPr>
      <w:r w:rsidRPr="0033120F">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29674A" w:rsidRPr="0033120F">
        <w:rPr>
          <w:rFonts w:ascii="Tahoma" w:hAnsi="Tahoma" w:cs="Tahoma"/>
          <w:lang w:val="el-GR"/>
        </w:rPr>
        <w:t xml:space="preserve">Ε.Α.ΔΗ.ΣΥ. </w:t>
      </w:r>
      <w:r w:rsidRPr="0033120F">
        <w:rPr>
          <w:rFonts w:ascii="Tahoma" w:hAnsi="Tahoma" w:cs="Tahoma"/>
          <w:lang w:val="el-GR"/>
        </w:rPr>
        <w:t>και την ακύρωσή της ενώπιον του αρμοδίου Διοικητικού Δικαστηρίου</w:t>
      </w:r>
      <w:r w:rsidR="008621F6" w:rsidRPr="0033120F">
        <w:rPr>
          <w:rFonts w:ascii="Tahoma" w:hAnsi="Tahoma" w:cs="Tahoma"/>
          <w:lang w:val="el-GR"/>
        </w:rPr>
        <w:t xml:space="preserve"> της παρ. 3 του αρθ. 372 Ν.4412/2016, όπως ισχύει.</w:t>
      </w:r>
      <w:r w:rsidRPr="0033120F">
        <w:rPr>
          <w:rFonts w:ascii="Tahoma" w:hAnsi="Tahoma" w:cs="Tahoma"/>
          <w:lang w:val="el-GR"/>
        </w:rPr>
        <w:t xml:space="preserve"> Το αυτό ισχύει και σε περίπτωση σιωπηρής απόρριψης της προδικαστικής προσφυγής από την </w:t>
      </w:r>
      <w:r w:rsidR="0029674A" w:rsidRPr="0033120F">
        <w:rPr>
          <w:rFonts w:ascii="Tahoma" w:hAnsi="Tahoma" w:cs="Tahoma"/>
          <w:lang w:val="el-GR"/>
        </w:rPr>
        <w:t>Ε.Α.ΔΗ.ΣΥ</w:t>
      </w:r>
      <w:r w:rsidRPr="0033120F">
        <w:rPr>
          <w:rFonts w:ascii="Tahoma" w:hAnsi="Tahoma" w:cs="Tahoma"/>
          <w:lang w:val="el-GR"/>
        </w:rPr>
        <w:t xml:space="preserve">. Δικαίωμα άσκησης του ως άνω ένδικου βοηθήματος έχει και η αναθέτουσα αρχή, αν η </w:t>
      </w:r>
      <w:r w:rsidR="0029674A" w:rsidRPr="0033120F">
        <w:rPr>
          <w:rFonts w:ascii="Tahoma" w:hAnsi="Tahoma" w:cs="Tahoma"/>
          <w:lang w:val="el-GR"/>
        </w:rPr>
        <w:t>Ε.Α.ΔΗ.ΣΥ.</w:t>
      </w:r>
      <w:r w:rsidRPr="0033120F">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1F274103" w14:textId="77777777"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Με την απόφαση της </w:t>
      </w:r>
      <w:r w:rsidR="0029674A" w:rsidRPr="0033120F">
        <w:rPr>
          <w:rFonts w:ascii="Tahoma" w:hAnsi="Tahoma" w:cs="Tahoma"/>
          <w:lang w:val="el-GR"/>
        </w:rPr>
        <w:t xml:space="preserve">Ε.Α.ΔΗ.ΣΥ. </w:t>
      </w:r>
      <w:r w:rsidRPr="0033120F">
        <w:rPr>
          <w:rFonts w:ascii="Tahoma" w:hAnsi="Tahoma" w:cs="Tahoma"/>
          <w:lang w:val="el-GR"/>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3FF5C298" w14:textId="77777777"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sidRPr="0033120F">
        <w:rPr>
          <w:rFonts w:ascii="Tahoma" w:hAnsi="Tahoma" w:cs="Tahoma"/>
          <w:lang w:val="el-GR"/>
        </w:rPr>
        <w:t>Ε.Α.ΔΗ.ΣΥ.</w:t>
      </w:r>
      <w:r w:rsidRPr="0033120F">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396DA7" w:rsidRPr="0033120F">
        <w:rPr>
          <w:rFonts w:ascii="Tahoma" w:hAnsi="Tahoma" w:cs="Tahoma"/>
          <w:lang w:val="el-GR"/>
        </w:rPr>
        <w:t>σύμβασης</w:t>
      </w:r>
      <w:r w:rsidRPr="0033120F">
        <w:rPr>
          <w:rFonts w:ascii="Tahoma" w:hAnsi="Tahoma" w:cs="Tahoma"/>
          <w:lang w:val="el-GR"/>
        </w:rPr>
        <w:t>.</w:t>
      </w:r>
    </w:p>
    <w:p w14:paraId="52370507" w14:textId="77777777"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p>
    <w:p w14:paraId="23C8C625" w14:textId="77777777"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 xml:space="preserve">Αντίγραφο της αίτησης με κλήση κοινοποιείται με τη φροντίδα του αιτούντος προς την </w:t>
      </w:r>
      <w:r w:rsidR="00A5218B" w:rsidRPr="0033120F">
        <w:rPr>
          <w:rFonts w:ascii="Tahoma" w:hAnsi="Tahoma" w:cs="Tahoma"/>
          <w:lang w:val="el-GR"/>
        </w:rPr>
        <w:t>Ε.Α.ΔΗ.ΣΥ.</w:t>
      </w:r>
      <w:r w:rsidRPr="0033120F">
        <w:rPr>
          <w:rFonts w:ascii="Tahoma" w:hAnsi="Tahoma" w:cs="Tahoma"/>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86642CB" w14:textId="77777777"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61D5F48" w14:textId="77777777" w:rsidR="009C30D5" w:rsidRPr="0033120F" w:rsidRDefault="009C30D5" w:rsidP="009C30D5">
      <w:pPr>
        <w:widowControl w:val="0"/>
        <w:tabs>
          <w:tab w:val="num" w:pos="720"/>
        </w:tabs>
        <w:spacing w:before="120" w:line="240" w:lineRule="atLeast"/>
        <w:textAlignment w:val="baseline"/>
        <w:rPr>
          <w:rFonts w:ascii="Tahoma" w:hAnsi="Tahoma" w:cs="Tahoma"/>
          <w:lang w:val="el-GR"/>
        </w:rPr>
      </w:pPr>
      <w:r w:rsidRPr="0033120F">
        <w:rPr>
          <w:rFonts w:ascii="Tahoma" w:hAnsi="Tahoma" w:cs="Tahoma"/>
          <w:lang w:val="el-GR"/>
        </w:rPr>
        <w:t xml:space="preserve">Η προθεσμία για την άσκηση και η άσκηση της αίτησης ενώπιον του αρμοδίου δικαστηρίου κωλύουν </w:t>
      </w:r>
      <w:r w:rsidRPr="0033120F">
        <w:rPr>
          <w:rFonts w:ascii="Tahoma" w:hAnsi="Tahoma" w:cs="Tahoma"/>
          <w:lang w:val="el-GR"/>
        </w:rPr>
        <w:lastRenderedPageBreak/>
        <w:t xml:space="preserve">τη σύναψη της </w:t>
      </w:r>
      <w:r w:rsidR="00CF41FF">
        <w:rPr>
          <w:rFonts w:ascii="Tahoma" w:hAnsi="Tahoma" w:cs="Tahoma"/>
          <w:lang w:val="el-GR"/>
        </w:rPr>
        <w:t>σύμβασης</w:t>
      </w:r>
      <w:r w:rsidR="008621F6" w:rsidRPr="0033120F">
        <w:rPr>
          <w:rFonts w:ascii="Tahoma" w:hAnsi="Tahoma" w:cs="Tahoma"/>
          <w:lang w:val="el-GR"/>
        </w:rPr>
        <w:t xml:space="preserve"> </w:t>
      </w:r>
      <w:r w:rsidRPr="0033120F">
        <w:rPr>
          <w:rFonts w:ascii="Tahoma" w:hAnsi="Tahoma" w:cs="Tahoma"/>
          <w:lang w:val="el-GR"/>
        </w:rPr>
        <w:t>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008621F6" w:rsidRPr="0033120F">
        <w:rPr>
          <w:rStyle w:val="ad"/>
          <w:rFonts w:ascii="Tahoma" w:hAnsi="Tahoma" w:cs="Tahoma"/>
          <w:lang w:val="el-GR"/>
        </w:rPr>
        <w:footnoteReference w:id="5"/>
      </w:r>
      <w:r w:rsidRPr="0033120F">
        <w:rPr>
          <w:rFonts w:ascii="Tahoma" w:hAnsi="Tahoma" w:cs="Tahoma"/>
          <w:lang w:val="el-GR"/>
        </w:rPr>
        <w:t xml:space="preserve">. Για την άσκηση της αιτήσεως κατατίθεται παράβολο, σύμφωνα με τα ειδικότερα οριζόμενα στο άρθρο 372 παρ. 5 του Ν. 4412/2016.  </w:t>
      </w:r>
    </w:p>
    <w:p w14:paraId="1FDD1876" w14:textId="77777777"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Αν ο ενδιαφερόμενος δεν αιτήθηκε ή αιτήθηκε ανεπιτυχώς την αναστολή και η </w:t>
      </w:r>
      <w:r w:rsidR="00CF41FF">
        <w:rPr>
          <w:rFonts w:ascii="Tahoma" w:hAnsi="Tahoma" w:cs="Tahoma"/>
          <w:lang w:val="el-GR"/>
        </w:rPr>
        <w:t>σύμβαση</w:t>
      </w:r>
      <w:r w:rsidR="008621F6" w:rsidRPr="0033120F">
        <w:rPr>
          <w:rFonts w:ascii="Tahoma" w:hAnsi="Tahoma" w:cs="Tahoma"/>
          <w:lang w:val="el-GR"/>
        </w:rPr>
        <w:t xml:space="preserve"> </w:t>
      </w:r>
      <w:r w:rsidRPr="0033120F">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π.δ. 18/1989. </w:t>
      </w:r>
    </w:p>
    <w:p w14:paraId="00002F67" w14:textId="77777777" w:rsidR="009C30D5" w:rsidRPr="0033120F" w:rsidRDefault="009C30D5" w:rsidP="009C30D5">
      <w:pPr>
        <w:widowControl w:val="0"/>
        <w:spacing w:before="120" w:line="240" w:lineRule="atLeast"/>
        <w:textAlignment w:val="baseline"/>
        <w:rPr>
          <w:rFonts w:ascii="Tahoma" w:hAnsi="Tahoma" w:cs="Tahoma"/>
          <w:lang w:val="el-GR"/>
        </w:rPr>
      </w:pPr>
      <w:r w:rsidRPr="0033120F">
        <w:rPr>
          <w:rFonts w:ascii="Tahoma" w:hAnsi="Tahoma" w:cs="Tahoma"/>
          <w:lang w:val="el-GR"/>
        </w:rPr>
        <w:t xml:space="preserve">Αν το δικαστήριο ακυρώσει πράξη ή παράλειψη της αναθέτουσας αρχής μετά τη σύναψη της </w:t>
      </w:r>
      <w:r w:rsidR="00CF41FF">
        <w:rPr>
          <w:rFonts w:ascii="Tahoma" w:hAnsi="Tahoma" w:cs="Tahoma"/>
          <w:lang w:val="el-GR"/>
        </w:rPr>
        <w:t>σύμβασης</w:t>
      </w:r>
      <w:r w:rsidRPr="0033120F">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CF41FF">
        <w:rPr>
          <w:rFonts w:ascii="Tahoma" w:hAnsi="Tahoma" w:cs="Tahoma"/>
          <w:lang w:val="el-GR"/>
        </w:rPr>
        <w:t>σύμβασης</w:t>
      </w:r>
      <w:r w:rsidRPr="0033120F">
        <w:rPr>
          <w:rFonts w:ascii="Tahoma" w:hAnsi="Tahoma" w:cs="Tahoma"/>
          <w:lang w:val="el-GR"/>
        </w:rPr>
        <w:t xml:space="preserve">. Στην περίπτωση που η </w:t>
      </w:r>
      <w:r w:rsidR="00CF41FF">
        <w:rPr>
          <w:rFonts w:ascii="Tahoma" w:hAnsi="Tahoma" w:cs="Tahoma"/>
          <w:lang w:val="el-GR"/>
        </w:rPr>
        <w:t>σύμβαση</w:t>
      </w:r>
      <w:r w:rsidR="00D0634D" w:rsidRPr="0033120F">
        <w:rPr>
          <w:rFonts w:ascii="Tahoma" w:hAnsi="Tahoma" w:cs="Tahoma"/>
          <w:lang w:val="el-GR"/>
        </w:rPr>
        <w:t xml:space="preserve"> </w:t>
      </w:r>
      <w:r w:rsidRPr="0033120F">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22272F4D" w14:textId="77777777" w:rsidR="009C30D5" w:rsidRPr="0033120F"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33120F">
        <w:rPr>
          <w:rFonts w:ascii="Tahoma" w:hAnsi="Tahoma" w:cs="Tahoma"/>
          <w:lang w:val="el-GR"/>
        </w:rPr>
        <w:t>Με την επιφύλαξη των διατάξεων του ν. 4412/2016, για την εκδίκαση των διαφορών του παρόντος άρθρου εφαρμόζονται οι διατάξεις του π.δ. 18/1989.</w:t>
      </w:r>
    </w:p>
    <w:p w14:paraId="544E6F3F" w14:textId="77777777" w:rsidR="00180C9E" w:rsidRPr="0033120F" w:rsidRDefault="00180C9E" w:rsidP="001B57A7">
      <w:pPr>
        <w:pStyle w:val="20"/>
      </w:pPr>
      <w:bookmarkStart w:id="263" w:name="_Ref89776350"/>
      <w:bookmarkStart w:id="264" w:name="_Toc89934416"/>
      <w:bookmarkStart w:id="265" w:name="_Toc89942156"/>
      <w:bookmarkStart w:id="266" w:name="_Toc125113565"/>
      <w:r w:rsidRPr="0033120F">
        <w:t>Ματαίωση Διαδικασίας</w:t>
      </w:r>
      <w:bookmarkEnd w:id="263"/>
      <w:bookmarkEnd w:id="264"/>
      <w:bookmarkEnd w:id="265"/>
      <w:bookmarkEnd w:id="266"/>
    </w:p>
    <w:p w14:paraId="600E9615" w14:textId="77777777" w:rsidR="009C30D5" w:rsidRPr="0033120F" w:rsidRDefault="009C30D5" w:rsidP="009C30D5">
      <w:pPr>
        <w:rPr>
          <w:rFonts w:ascii="Tahoma" w:hAnsi="Tahoma" w:cs="Tahoma"/>
          <w:lang w:val="el-GR"/>
        </w:rPr>
      </w:pPr>
      <w:r w:rsidRPr="0033120F">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2AA0876F" w14:textId="77777777" w:rsidR="009C30D5" w:rsidRPr="0033120F" w:rsidRDefault="009C30D5" w:rsidP="009C30D5">
      <w:pPr>
        <w:rPr>
          <w:rFonts w:ascii="Tahoma" w:hAnsi="Tahoma" w:cs="Tahoma"/>
          <w:lang w:val="el-GR"/>
        </w:rPr>
      </w:pPr>
      <w:r w:rsidRPr="0033120F">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CF41FF">
        <w:rPr>
          <w:rFonts w:ascii="Tahoma" w:hAnsi="Tahoma" w:cs="Tahoma"/>
          <w:lang w:val="el-GR"/>
        </w:rPr>
        <w:t>σύμβασης</w:t>
      </w:r>
      <w:r w:rsidRPr="0033120F">
        <w:rPr>
          <w:rFonts w:ascii="Tahoma" w:hAnsi="Tahoma" w:cs="Tahoma"/>
          <w:lang w:val="el-GR"/>
        </w:rPr>
        <w:t>.</w:t>
      </w:r>
    </w:p>
    <w:p w14:paraId="6B788510" w14:textId="77777777" w:rsidR="009C30D5" w:rsidRPr="0033120F" w:rsidRDefault="009C30D5" w:rsidP="009C30D5">
      <w:pPr>
        <w:rPr>
          <w:rFonts w:ascii="Tahoma" w:hAnsi="Tahoma" w:cs="Tahoma"/>
          <w:lang w:val="el-GR"/>
        </w:rPr>
      </w:pPr>
      <w:r w:rsidRPr="0033120F">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396DA7" w:rsidRPr="0033120F">
        <w:rPr>
          <w:rFonts w:ascii="Tahoma" w:hAnsi="Tahoma" w:cs="Tahoma"/>
          <w:lang w:val="el-GR"/>
        </w:rPr>
        <w:t>σύμβασης</w:t>
      </w:r>
      <w:r w:rsidRPr="0033120F">
        <w:rPr>
          <w:rFonts w:ascii="Tahoma" w:hAnsi="Tahoma" w:cs="Tahoma"/>
          <w:lang w:val="el-GR"/>
        </w:rPr>
        <w:t xml:space="preserve">, </w:t>
      </w:r>
      <w:r w:rsidR="00273673">
        <w:rPr>
          <w:rFonts w:ascii="Tahoma" w:hAnsi="Tahoma" w:cs="Tahoma"/>
          <w:lang w:val="el-GR"/>
        </w:rPr>
        <w:t>δ</w:t>
      </w:r>
      <w:r w:rsidRPr="0033120F">
        <w:rPr>
          <w:rFonts w:ascii="Tahoma" w:hAnsi="Tahoma" w:cs="Tahoma"/>
          <w:lang w:val="el-GR"/>
        </w:rPr>
        <w:t xml:space="preserve">) στην περίπτωση των παρ. 3 και 4 του άρθρου 97, περί χρόνου ισχύος προσφορών, </w:t>
      </w:r>
      <w:r w:rsidR="00273673">
        <w:rPr>
          <w:rFonts w:ascii="Tahoma" w:hAnsi="Tahoma" w:cs="Tahoma"/>
          <w:lang w:val="el-GR"/>
        </w:rPr>
        <w:t>ε</w:t>
      </w:r>
      <w:r w:rsidRPr="0033120F">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0995AB8E" w14:textId="77777777" w:rsidR="00396B09" w:rsidRPr="0033120F" w:rsidRDefault="00180C9E" w:rsidP="00562768">
      <w:pPr>
        <w:rPr>
          <w:rFonts w:ascii="Tahoma" w:hAnsi="Tahoma" w:cs="Tahoma"/>
          <w:lang w:val="el-GR"/>
        </w:rPr>
      </w:pPr>
      <w:r w:rsidRPr="0033120F">
        <w:rPr>
          <w:rFonts w:ascii="Tahoma" w:hAnsi="Tahoma" w:cs="Tahoma"/>
          <w:lang w:val="el-GR"/>
        </w:rPr>
        <w:t xml:space="preserve"> </w:t>
      </w:r>
      <w:r w:rsidR="00396B09" w:rsidRPr="0033120F">
        <w:rPr>
          <w:rFonts w:ascii="Tahoma" w:hAnsi="Tahoma" w:cs="Tahoma"/>
          <w:lang w:val="el-GR"/>
        </w:rPr>
        <w:br w:type="page"/>
      </w:r>
    </w:p>
    <w:p w14:paraId="4DE31A10" w14:textId="77777777" w:rsidR="00180C9E" w:rsidRPr="0033120F" w:rsidRDefault="00180C9E" w:rsidP="00E02862">
      <w:pPr>
        <w:pStyle w:val="1"/>
        <w:ind w:left="431" w:hanging="431"/>
        <w:rPr>
          <w:rFonts w:ascii="Tahoma" w:hAnsi="Tahoma" w:cs="Tahoma"/>
        </w:rPr>
      </w:pPr>
      <w:bookmarkStart w:id="267" w:name="_Toc89942157"/>
      <w:bookmarkStart w:id="268" w:name="_Toc125113566"/>
      <w:r w:rsidRPr="0033120F">
        <w:rPr>
          <w:rFonts w:ascii="Tahoma" w:hAnsi="Tahoma" w:cs="Tahoma"/>
        </w:rPr>
        <w:lastRenderedPageBreak/>
        <w:t xml:space="preserve">ΟΡΟΙ ΕΚΤΕΛΕΣΗΣ ΤΗΣ </w:t>
      </w:r>
      <w:bookmarkEnd w:id="267"/>
      <w:r w:rsidR="00396DA7" w:rsidRPr="0033120F">
        <w:rPr>
          <w:rFonts w:ascii="Tahoma" w:hAnsi="Tahoma" w:cs="Tahoma"/>
        </w:rPr>
        <w:t>ΣΥΜΒΑΣΗΣ</w:t>
      </w:r>
      <w:bookmarkEnd w:id="268"/>
      <w:r w:rsidRPr="0033120F">
        <w:rPr>
          <w:rFonts w:ascii="Tahoma" w:hAnsi="Tahoma" w:cs="Tahoma"/>
        </w:rPr>
        <w:t xml:space="preserve"> </w:t>
      </w:r>
    </w:p>
    <w:p w14:paraId="1C6BA97D" w14:textId="77777777" w:rsidR="00180C9E" w:rsidRPr="0033120F" w:rsidRDefault="00C11F7D" w:rsidP="001B57A7">
      <w:pPr>
        <w:pStyle w:val="20"/>
      </w:pPr>
      <w:r w:rsidRPr="0033120F">
        <w:tab/>
      </w:r>
      <w:bookmarkStart w:id="269" w:name="_Ref479335105"/>
      <w:bookmarkStart w:id="270" w:name="_Ref479336814"/>
      <w:bookmarkStart w:id="271" w:name="_Toc89934417"/>
      <w:bookmarkStart w:id="272" w:name="_Toc89942158"/>
      <w:bookmarkStart w:id="273" w:name="_Toc125113567"/>
      <w:r w:rsidRPr="0033120F">
        <w:t>Εγγ</w:t>
      </w:r>
      <w:r w:rsidR="004D4BD5">
        <w:t xml:space="preserve">ύηση </w:t>
      </w:r>
      <w:r w:rsidR="00180C9E" w:rsidRPr="0033120F">
        <w:t>καλής εκτέλεσης</w:t>
      </w:r>
      <w:bookmarkEnd w:id="269"/>
      <w:bookmarkEnd w:id="270"/>
      <w:bookmarkEnd w:id="271"/>
      <w:bookmarkEnd w:id="272"/>
      <w:bookmarkEnd w:id="273"/>
    </w:p>
    <w:p w14:paraId="6951D36F" w14:textId="77777777" w:rsidR="0044374A" w:rsidRPr="0033120F" w:rsidRDefault="0044374A" w:rsidP="004D4BD5">
      <w:pPr>
        <w:rPr>
          <w:rFonts w:ascii="Tahoma" w:hAnsi="Tahoma" w:cs="Tahoma"/>
          <w:lang w:val="el-GR"/>
        </w:rPr>
      </w:pPr>
      <w:r w:rsidRPr="0033120F">
        <w:rPr>
          <w:rFonts w:ascii="Tahoma" w:hAnsi="Tahoma" w:cs="Tahoma"/>
          <w:lang w:val="el-GR"/>
        </w:rPr>
        <w:t xml:space="preserve">Για την υπογραφή </w:t>
      </w:r>
      <w:r w:rsidR="00965719" w:rsidRPr="0033120F">
        <w:rPr>
          <w:rFonts w:ascii="Tahoma" w:hAnsi="Tahoma" w:cs="Tahoma"/>
          <w:lang w:val="el-GR"/>
        </w:rPr>
        <w:t>της σύμβασης</w:t>
      </w:r>
      <w:r w:rsidRPr="0033120F">
        <w:rPr>
          <w:rFonts w:ascii="Tahoma" w:hAnsi="Tahoma" w:cs="Tahoma"/>
          <w:lang w:val="el-GR"/>
        </w:rPr>
        <w:t xml:space="preserve">, απαιτείται η παροχή εγγύησης καλής εκτέλεσης, σύμφωνα με το άρθρο 72 παρ. </w:t>
      </w:r>
      <w:r w:rsidR="00F5093A" w:rsidRPr="0033120F">
        <w:rPr>
          <w:rFonts w:ascii="Tahoma" w:hAnsi="Tahoma" w:cs="Tahoma"/>
          <w:lang w:val="el-GR"/>
        </w:rPr>
        <w:t>4 και 6</w:t>
      </w:r>
      <w:r w:rsidRPr="0033120F">
        <w:rPr>
          <w:rFonts w:ascii="Tahoma" w:hAnsi="Tahoma" w:cs="Tahoma"/>
          <w:lang w:val="el-GR"/>
        </w:rPr>
        <w:t xml:space="preserve"> του ν. 4412/2016, το ύψος της οποίας ανέρχεται σε ποσοστό 4% επί της εκτιμώμενης αξίας της σύμβασης, μη συμπεριλαμβανομένου ΦΠΑ, και με χρόνο ισχύος </w:t>
      </w:r>
      <w:r w:rsidR="00965719" w:rsidRPr="0033120F">
        <w:rPr>
          <w:rFonts w:ascii="Tahoma" w:hAnsi="Tahoma" w:cs="Tahoma"/>
          <w:lang w:val="el-GR"/>
        </w:rPr>
        <w:t xml:space="preserve">τουλάχιστον </w:t>
      </w:r>
      <w:r w:rsidRPr="0033120F">
        <w:rPr>
          <w:rFonts w:ascii="Tahoma" w:hAnsi="Tahoma" w:cs="Tahoma"/>
          <w:lang w:val="el-GR"/>
        </w:rPr>
        <w:t xml:space="preserve">ίσο με τη διάρκεια υλοποίησής της </w:t>
      </w:r>
      <w:r w:rsidR="00965719" w:rsidRPr="0033120F">
        <w:rPr>
          <w:rFonts w:ascii="Tahoma" w:hAnsi="Tahoma" w:cs="Tahoma"/>
          <w:lang w:val="el-GR"/>
        </w:rPr>
        <w:t>σύμβασης</w:t>
      </w:r>
      <w:r w:rsidRPr="0033120F">
        <w:rPr>
          <w:rFonts w:ascii="Tahoma" w:hAnsi="Tahoma" w:cs="Tahoma"/>
          <w:lang w:val="el-GR"/>
        </w:rPr>
        <w:t xml:space="preserve"> και </w:t>
      </w:r>
      <w:r w:rsidR="00965719" w:rsidRPr="0033120F">
        <w:rPr>
          <w:rFonts w:ascii="Tahoma" w:hAnsi="Tahoma" w:cs="Tahoma"/>
          <w:lang w:val="el-GR"/>
        </w:rPr>
        <w:t xml:space="preserve">η οποία </w:t>
      </w:r>
      <w:r w:rsidRPr="0033120F">
        <w:rPr>
          <w:rFonts w:ascii="Tahoma" w:hAnsi="Tahoma" w:cs="Tahoma"/>
          <w:lang w:val="el-GR"/>
        </w:rPr>
        <w:t xml:space="preserve">κατατίθεται μέχρι και την υπογραφή του </w:t>
      </w:r>
      <w:r w:rsidR="00965719" w:rsidRPr="0033120F">
        <w:rPr>
          <w:rFonts w:ascii="Tahoma" w:hAnsi="Tahoma" w:cs="Tahoma"/>
          <w:lang w:val="el-GR"/>
        </w:rPr>
        <w:t>σύμβασης</w:t>
      </w:r>
      <w:r w:rsidRPr="0033120F">
        <w:rPr>
          <w:rFonts w:ascii="Tahoma" w:hAnsi="Tahoma" w:cs="Tahoma"/>
          <w:lang w:val="el-GR"/>
        </w:rPr>
        <w:t xml:space="preserve">. </w:t>
      </w:r>
    </w:p>
    <w:p w14:paraId="03293DEB" w14:textId="2DEA6912" w:rsidR="0044374A" w:rsidRPr="0033120F" w:rsidRDefault="0044374A" w:rsidP="004D4BD5">
      <w:pPr>
        <w:rPr>
          <w:rFonts w:ascii="Tahoma" w:hAnsi="Tahoma" w:cs="Tahoma"/>
          <w:lang w:val="el-GR"/>
        </w:rPr>
      </w:pPr>
      <w:r w:rsidRPr="0033120F">
        <w:rPr>
          <w:rFonts w:ascii="Tahoma" w:hAnsi="Tahoma" w:cs="Tahoma"/>
          <w:lang w:val="el-GR"/>
        </w:rPr>
        <w:t>Η εγγύηση καλής εκτέλεσης, προκειμένου να γίνει αποδεκτή , πρέπει να περιλαμβάνε</w:t>
      </w:r>
      <w:r w:rsidR="00764DEC" w:rsidRPr="0033120F">
        <w:rPr>
          <w:rFonts w:ascii="Tahoma" w:hAnsi="Tahoma" w:cs="Tahoma"/>
          <w:lang w:val="el-GR"/>
        </w:rPr>
        <w:t xml:space="preserve">ι κατ' ελάχιστον </w:t>
      </w:r>
      <w:r w:rsidRPr="0033120F">
        <w:rPr>
          <w:rFonts w:ascii="Tahoma" w:hAnsi="Tahoma" w:cs="Tahoma"/>
          <w:lang w:val="el-GR"/>
        </w:rPr>
        <w:t xml:space="preserve">τα αναφερόμενα στην παρ. 12 του άρθρου 72 του ν. 4412/2016 στοιχεία, (βλ. παράγραφο </w:t>
      </w:r>
      <w:r w:rsidR="00764DEC" w:rsidRPr="0094694C">
        <w:rPr>
          <w:rFonts w:ascii="Tahoma" w:hAnsi="Tahoma" w:cs="Tahoma"/>
          <w:color w:val="0070C0"/>
          <w:lang w:val="el-GR"/>
        </w:rPr>
        <w:fldChar w:fldCharType="begin"/>
      </w:r>
      <w:r w:rsidR="00764DEC" w:rsidRPr="0094694C">
        <w:rPr>
          <w:rFonts w:ascii="Tahoma" w:hAnsi="Tahoma" w:cs="Tahoma"/>
          <w:color w:val="0070C0"/>
          <w:lang w:val="el-GR"/>
        </w:rPr>
        <w:instrText xml:space="preserve"> REF _Ref479336633 \r \h </w:instrText>
      </w:r>
      <w:r w:rsidR="00B35CB7" w:rsidRPr="0094694C">
        <w:rPr>
          <w:rFonts w:ascii="Tahoma" w:hAnsi="Tahoma" w:cs="Tahoma"/>
          <w:color w:val="0070C0"/>
          <w:lang w:val="el-GR"/>
        </w:rPr>
        <w:instrText xml:space="preserve"> \* MERGEFORMAT </w:instrText>
      </w:r>
      <w:r w:rsidR="00764DEC" w:rsidRPr="0094694C">
        <w:rPr>
          <w:rFonts w:ascii="Tahoma" w:hAnsi="Tahoma" w:cs="Tahoma"/>
          <w:color w:val="0070C0"/>
          <w:lang w:val="el-GR"/>
        </w:rPr>
      </w:r>
      <w:r w:rsidR="00764DEC" w:rsidRPr="0094694C">
        <w:rPr>
          <w:rFonts w:ascii="Tahoma" w:hAnsi="Tahoma" w:cs="Tahoma"/>
          <w:color w:val="0070C0"/>
          <w:lang w:val="el-GR"/>
        </w:rPr>
        <w:fldChar w:fldCharType="separate"/>
      </w:r>
      <w:r w:rsidR="00EF5C19">
        <w:rPr>
          <w:rFonts w:ascii="Tahoma" w:hAnsi="Tahoma" w:cs="Tahoma"/>
          <w:color w:val="0070C0"/>
          <w:lang w:val="el-GR"/>
        </w:rPr>
        <w:t>2.1.5</w:t>
      </w:r>
      <w:r w:rsidR="00764DEC" w:rsidRPr="0094694C">
        <w:rPr>
          <w:rFonts w:ascii="Tahoma" w:hAnsi="Tahoma" w:cs="Tahoma"/>
          <w:color w:val="0070C0"/>
          <w:lang w:val="el-GR"/>
        </w:rPr>
        <w:fldChar w:fldCharType="end"/>
      </w:r>
      <w:r w:rsidR="00764DEC" w:rsidRPr="0033120F">
        <w:rPr>
          <w:rFonts w:ascii="Tahoma" w:hAnsi="Tahoma" w:cs="Tahoma"/>
          <w:lang w:val="el-GR"/>
        </w:rPr>
        <w:t xml:space="preserve"> </w:t>
      </w:r>
      <w:r w:rsidRPr="0033120F">
        <w:rPr>
          <w:rFonts w:ascii="Tahoma" w:hAnsi="Tahoma" w:cs="Tahoma"/>
          <w:lang w:val="el-GR"/>
        </w:rPr>
        <w:t xml:space="preserve">της παρούσας) και, επιπλέον, </w:t>
      </w:r>
      <w:r w:rsidR="00ED6EE5" w:rsidRPr="0033120F">
        <w:rPr>
          <w:rFonts w:ascii="Tahoma" w:hAnsi="Tahoma" w:cs="Tahoma"/>
          <w:lang w:val="el-GR"/>
        </w:rPr>
        <w:t xml:space="preserve">τον αριθμό και τον τίτλο </w:t>
      </w:r>
      <w:r w:rsidRPr="0033120F">
        <w:rPr>
          <w:rFonts w:ascii="Tahoma" w:hAnsi="Tahoma" w:cs="Tahoma"/>
          <w:lang w:val="el-GR"/>
        </w:rPr>
        <w:t>και τον αριθμό της σχετικής, εφ</w:t>
      </w:r>
      <w:r w:rsidR="00764DEC" w:rsidRPr="0033120F">
        <w:rPr>
          <w:rFonts w:ascii="Tahoma" w:hAnsi="Tahoma" w:cs="Tahoma"/>
          <w:lang w:val="el-GR"/>
        </w:rPr>
        <w:t>όσον ο τελευταίος είναι γνωστός</w:t>
      </w:r>
      <w:r w:rsidRPr="0033120F">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υπόδειγμα που περιλαμβάνεται στο </w:t>
      </w:r>
      <w:r w:rsidR="00764DEC" w:rsidRPr="004D4BD5">
        <w:rPr>
          <w:rFonts w:ascii="Tahoma" w:hAnsi="Tahoma" w:cs="Tahoma"/>
          <w:color w:val="0070C0"/>
          <w:lang w:val="el-GR"/>
        </w:rPr>
        <w:fldChar w:fldCharType="begin"/>
      </w:r>
      <w:r w:rsidR="00764DEC" w:rsidRPr="004D4BD5">
        <w:rPr>
          <w:rFonts w:ascii="Tahoma" w:hAnsi="Tahoma" w:cs="Tahoma"/>
          <w:color w:val="0070C0"/>
          <w:lang w:val="el-GR"/>
        </w:rPr>
        <w:instrText xml:space="preserve"> REF _Ref88140545 \h </w:instrText>
      </w:r>
      <w:r w:rsidR="00B35CB7" w:rsidRPr="004D4BD5">
        <w:rPr>
          <w:rFonts w:ascii="Tahoma" w:hAnsi="Tahoma" w:cs="Tahoma"/>
          <w:color w:val="0070C0"/>
          <w:lang w:val="el-GR"/>
        </w:rPr>
        <w:instrText xml:space="preserve"> \* MERGEFORMAT </w:instrText>
      </w:r>
      <w:r w:rsidR="00764DEC" w:rsidRPr="004D4BD5">
        <w:rPr>
          <w:rFonts w:ascii="Tahoma" w:hAnsi="Tahoma" w:cs="Tahoma"/>
          <w:color w:val="0070C0"/>
          <w:lang w:val="el-GR"/>
        </w:rPr>
      </w:r>
      <w:r w:rsidR="00764DEC" w:rsidRPr="004D4BD5">
        <w:rPr>
          <w:rFonts w:ascii="Tahoma" w:hAnsi="Tahoma" w:cs="Tahoma"/>
          <w:color w:val="0070C0"/>
          <w:lang w:val="el-GR"/>
        </w:rPr>
        <w:fldChar w:fldCharType="separate"/>
      </w:r>
      <w:r w:rsidR="00EF5C19" w:rsidRPr="00EF5C19">
        <w:rPr>
          <w:rFonts w:ascii="Tahoma" w:hAnsi="Tahoma" w:cs="Tahoma"/>
          <w:b/>
          <w:bCs/>
          <w:color w:val="0070C0"/>
          <w:lang w:val="el-GR"/>
        </w:rPr>
        <w:t>ΠΑΡΑΡΤΗΜΑ V</w:t>
      </w:r>
      <w:r w:rsidR="00EF5C19" w:rsidRPr="00EF5C19">
        <w:rPr>
          <w:rFonts w:ascii="Tahoma" w:hAnsi="Tahoma" w:cs="Tahoma"/>
          <w:color w:val="0070C0"/>
          <w:lang w:val="el-GR"/>
        </w:rPr>
        <w:t xml:space="preserve"> – ΥΠΟΔΕΙΓΜΑΤΑ ΕΓΓΥΗΤΙΚΩΝ ΕΠΙΣΤΟΛΩΝ</w:t>
      </w:r>
      <w:r w:rsidR="00764DEC" w:rsidRPr="004D4BD5">
        <w:rPr>
          <w:rFonts w:ascii="Tahoma" w:hAnsi="Tahoma" w:cs="Tahoma"/>
          <w:color w:val="0070C0"/>
          <w:lang w:val="el-GR"/>
        </w:rPr>
        <w:fldChar w:fldCharType="end"/>
      </w:r>
      <w:r w:rsidR="00764DEC" w:rsidRPr="0033120F">
        <w:rPr>
          <w:rFonts w:ascii="Tahoma" w:hAnsi="Tahoma" w:cs="Tahoma"/>
          <w:lang w:val="el-GR"/>
        </w:rPr>
        <w:t xml:space="preserve"> </w:t>
      </w:r>
      <w:r w:rsidRPr="0033120F">
        <w:rPr>
          <w:rFonts w:ascii="Tahoma" w:hAnsi="Tahoma" w:cs="Tahoma"/>
          <w:lang w:val="el-GR"/>
        </w:rPr>
        <w:t>της Διακήρυξης και τα οριζόμενα στο άρθρο 72 του ν. 4412/2016.</w:t>
      </w:r>
    </w:p>
    <w:p w14:paraId="603905C2" w14:textId="77777777" w:rsidR="0044374A" w:rsidRPr="0033120F" w:rsidRDefault="0044374A" w:rsidP="004D4BD5">
      <w:pPr>
        <w:rPr>
          <w:rFonts w:ascii="Tahoma" w:hAnsi="Tahoma" w:cs="Tahoma"/>
          <w:lang w:val="el-GR"/>
        </w:rPr>
      </w:pPr>
      <w:r w:rsidRPr="0033120F">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69ED5D3" w14:textId="2F630735" w:rsidR="0044374A" w:rsidRPr="0033120F" w:rsidRDefault="0044374A" w:rsidP="004D4BD5">
      <w:pPr>
        <w:rPr>
          <w:rFonts w:ascii="Tahoma" w:hAnsi="Tahoma" w:cs="Tahoma"/>
          <w:lang w:val="el-GR"/>
        </w:rPr>
      </w:pPr>
      <w:r w:rsidRPr="0033120F">
        <w:rPr>
          <w:rFonts w:ascii="Tahoma" w:hAnsi="Tahoma" w:cs="Tahoma"/>
          <w:lang w:val="el-GR"/>
        </w:rPr>
        <w:t xml:space="preserve">Σε περίπτωση τροποποίησης της σύμβασης κατά την παράγραφο </w:t>
      </w:r>
      <w:r w:rsidR="00764DEC" w:rsidRPr="00AB1956">
        <w:rPr>
          <w:rFonts w:ascii="Tahoma" w:hAnsi="Tahoma" w:cs="Tahoma"/>
          <w:color w:val="0070C0"/>
          <w:lang w:val="el-GR"/>
        </w:rPr>
        <w:fldChar w:fldCharType="begin"/>
      </w:r>
      <w:r w:rsidR="00764DEC" w:rsidRPr="00AB1956">
        <w:rPr>
          <w:rFonts w:ascii="Tahoma" w:hAnsi="Tahoma" w:cs="Tahoma"/>
          <w:color w:val="0070C0"/>
          <w:lang w:val="el-GR"/>
        </w:rPr>
        <w:instrText xml:space="preserve"> REF _Ref479334848 \r \h </w:instrText>
      </w:r>
      <w:r w:rsidR="00B35CB7" w:rsidRPr="00AB1956">
        <w:rPr>
          <w:rFonts w:ascii="Tahoma" w:hAnsi="Tahoma" w:cs="Tahoma"/>
          <w:color w:val="0070C0"/>
          <w:lang w:val="el-GR"/>
        </w:rPr>
        <w:instrText xml:space="preserve"> \* MERGEFORMAT </w:instrText>
      </w:r>
      <w:r w:rsidR="00764DEC" w:rsidRPr="00AB1956">
        <w:rPr>
          <w:rFonts w:ascii="Tahoma" w:hAnsi="Tahoma" w:cs="Tahoma"/>
          <w:color w:val="0070C0"/>
          <w:lang w:val="el-GR"/>
        </w:rPr>
      </w:r>
      <w:r w:rsidR="00764DEC" w:rsidRPr="00AB1956">
        <w:rPr>
          <w:rFonts w:ascii="Tahoma" w:hAnsi="Tahoma" w:cs="Tahoma"/>
          <w:color w:val="0070C0"/>
          <w:lang w:val="el-GR"/>
        </w:rPr>
        <w:fldChar w:fldCharType="separate"/>
      </w:r>
      <w:r w:rsidR="00EF5C19">
        <w:rPr>
          <w:rFonts w:ascii="Tahoma" w:hAnsi="Tahoma" w:cs="Tahoma"/>
          <w:color w:val="0070C0"/>
          <w:lang w:val="el-GR"/>
        </w:rPr>
        <w:t>4.5</w:t>
      </w:r>
      <w:r w:rsidR="00764DEC" w:rsidRPr="00AB1956">
        <w:rPr>
          <w:rFonts w:ascii="Tahoma" w:hAnsi="Tahoma" w:cs="Tahoma"/>
          <w:color w:val="0070C0"/>
          <w:lang w:val="el-GR"/>
        </w:rPr>
        <w:fldChar w:fldCharType="end"/>
      </w:r>
      <w:r w:rsidRPr="00AB1956">
        <w:rPr>
          <w:rFonts w:ascii="Tahoma" w:hAnsi="Tahoma" w:cs="Tahoma"/>
          <w:color w:val="0070C0"/>
          <w:lang w:val="el-GR"/>
        </w:rPr>
        <w:t>,</w:t>
      </w:r>
      <w:r w:rsidRPr="0033120F">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67DAAD0" w14:textId="77777777" w:rsidR="00ED6EE5" w:rsidRPr="0033120F" w:rsidRDefault="00ED6EE5" w:rsidP="004D4BD5">
      <w:pPr>
        <w:rPr>
          <w:rFonts w:ascii="Tahoma" w:hAnsi="Tahoma" w:cs="Tahoma"/>
          <w:lang w:val="el-GR"/>
        </w:rPr>
      </w:pPr>
      <w:r w:rsidRPr="0033120F">
        <w:rPr>
          <w:rFonts w:ascii="Tahoma" w:hAnsi="Tahoma" w:cs="Tahoma"/>
          <w:lang w:val="el-GR"/>
        </w:rPr>
        <w:t>Η εγγύηση καλής εκτέλεσης καταπίπτει σε περίπτωση παράβασης των όρων της σύμβασης, όπως αυτή ειδικότερα ορίζει.</w:t>
      </w:r>
    </w:p>
    <w:p w14:paraId="6E0EB903" w14:textId="77777777" w:rsidR="0044374A" w:rsidRPr="0033120F" w:rsidRDefault="004D4BD5" w:rsidP="004D4BD5">
      <w:pPr>
        <w:suppressAutoHyphens w:val="0"/>
        <w:rPr>
          <w:rFonts w:ascii="Tahoma" w:hAnsi="Tahoma" w:cs="Tahoma"/>
          <w:szCs w:val="22"/>
          <w:lang w:val="el-GR"/>
        </w:rPr>
      </w:pPr>
      <w:r w:rsidRPr="004D4BD5">
        <w:rPr>
          <w:rFonts w:ascii="Tahoma" w:hAnsi="Tahoma"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r>
        <w:rPr>
          <w:rFonts w:ascii="Tahoma" w:hAnsi="Tahoma" w:cs="Tahoma"/>
          <w:szCs w:val="22"/>
          <w:lang w:val="el-GR"/>
        </w:rPr>
        <w:t xml:space="preserve"> </w:t>
      </w:r>
      <w:r w:rsidR="00B35CB7" w:rsidRPr="0033120F">
        <w:rPr>
          <w:rFonts w:ascii="Tahoma" w:hAnsi="Tahoma" w:cs="Tahoma"/>
          <w:lang w:val="el-GR"/>
        </w:rPr>
        <w:t xml:space="preserve">Εάν στο πρωτόκολλο παραλαβής αναφέρονται παρατηρήσεις ή υπάρχει εκπρόθεσμη παράδοση, </w:t>
      </w:r>
      <w:r w:rsidRPr="004D4BD5">
        <w:rPr>
          <w:rFonts w:ascii="Tahoma" w:hAnsi="Tahoma" w:cs="Tahoma"/>
          <w:lang w:val="el-GR"/>
        </w:rPr>
        <w:t xml:space="preserve">η επιστροφή της εγγύησης καλής εκτέλεσης γίνεται μετά </w:t>
      </w:r>
      <w:r w:rsidR="00B35CB7" w:rsidRPr="0033120F">
        <w:rPr>
          <w:rFonts w:ascii="Tahoma" w:hAnsi="Tahoma" w:cs="Tahoma"/>
          <w:lang w:val="el-GR"/>
        </w:rPr>
        <w:t xml:space="preserve">από την αντιμετώπιση, σύμφωνα με όσα προβλέπονται, των παρατηρήσεων και του εκπρόθεσμου. </w:t>
      </w:r>
      <w:r w:rsidR="00B35CB7" w:rsidRPr="0033120F">
        <w:rPr>
          <w:rFonts w:ascii="Tahoma" w:hAnsi="Tahoma" w:cs="Tahoma"/>
          <w:szCs w:val="22"/>
          <w:lang w:val="el-GR"/>
        </w:rPr>
        <w:t xml:space="preserve"> </w:t>
      </w:r>
    </w:p>
    <w:p w14:paraId="45DCA4EC" w14:textId="77777777" w:rsidR="00180C9E" w:rsidRPr="0033120F" w:rsidRDefault="00180C9E" w:rsidP="001B57A7">
      <w:pPr>
        <w:pStyle w:val="20"/>
      </w:pPr>
      <w:r w:rsidRPr="0033120F">
        <w:tab/>
      </w:r>
      <w:bookmarkStart w:id="274" w:name="_Toc89934420"/>
      <w:bookmarkStart w:id="275" w:name="_Toc89942161"/>
      <w:bookmarkStart w:id="276" w:name="_Toc125113568"/>
      <w:r w:rsidRPr="0033120F">
        <w:t>Συμβατικό πλαίσιο – Εφαρμοστέα νομοθεσία</w:t>
      </w:r>
      <w:bookmarkEnd w:id="274"/>
      <w:bookmarkEnd w:id="275"/>
      <w:bookmarkEnd w:id="276"/>
    </w:p>
    <w:p w14:paraId="3CAFBCE3" w14:textId="77777777" w:rsidR="00180C9E" w:rsidRPr="0033120F" w:rsidRDefault="00180C9E">
      <w:pPr>
        <w:rPr>
          <w:rFonts w:ascii="Tahoma" w:hAnsi="Tahoma" w:cs="Tahoma"/>
          <w:lang w:val="el-GR"/>
        </w:rPr>
      </w:pPr>
      <w:r w:rsidRPr="0033120F">
        <w:rPr>
          <w:rFonts w:ascii="Tahoma" w:hAnsi="Tahoma" w:cs="Tahoma"/>
          <w:lang w:val="el-GR"/>
        </w:rPr>
        <w:t xml:space="preserve">Κατά την εκτέλεση της </w:t>
      </w:r>
      <w:r w:rsidR="00B35CB7" w:rsidRPr="0033120F">
        <w:rPr>
          <w:rFonts w:ascii="Tahoma" w:hAnsi="Tahoma" w:cs="Tahoma"/>
          <w:lang w:val="el-GR"/>
        </w:rPr>
        <w:t>σύμβασης</w:t>
      </w:r>
      <w:r w:rsidR="007A6305" w:rsidRPr="0033120F">
        <w:rPr>
          <w:rFonts w:ascii="Tahoma" w:hAnsi="Tahoma" w:cs="Tahoma"/>
          <w:lang w:val="el-GR"/>
        </w:rPr>
        <w:t xml:space="preserve"> </w:t>
      </w:r>
      <w:r w:rsidRPr="0033120F">
        <w:rPr>
          <w:rFonts w:ascii="Tahoma" w:hAnsi="Tahoma" w:cs="Tahoma"/>
          <w:lang w:val="el-GR"/>
        </w:rPr>
        <w:t xml:space="preserve">εφαρμόζονται οι διατάξεις του ν. 4412/2016, οι όροι της παρούσας </w:t>
      </w:r>
      <w:r w:rsidR="00FE75FA" w:rsidRPr="0033120F">
        <w:rPr>
          <w:rFonts w:ascii="Tahoma" w:hAnsi="Tahoma" w:cs="Tahoma"/>
          <w:lang w:val="el-GR"/>
        </w:rPr>
        <w:t>Διακήρυξη</w:t>
      </w:r>
      <w:r w:rsidRPr="0033120F">
        <w:rPr>
          <w:rFonts w:ascii="Tahoma" w:hAnsi="Tahoma" w:cs="Tahoma"/>
          <w:lang w:val="el-GR"/>
        </w:rPr>
        <w:t xml:space="preserve">ς και συμπληρωματικά ο Αστικός Κώδικας. </w:t>
      </w:r>
    </w:p>
    <w:p w14:paraId="3CEE316C" w14:textId="77777777" w:rsidR="00180C9E" w:rsidRPr="0033120F" w:rsidRDefault="00180C9E" w:rsidP="001B57A7">
      <w:pPr>
        <w:pStyle w:val="20"/>
      </w:pPr>
      <w:bookmarkStart w:id="277" w:name="_Toc89934421"/>
      <w:bookmarkStart w:id="278" w:name="_Toc89942162"/>
      <w:bookmarkStart w:id="279" w:name="_Ref122284430"/>
      <w:bookmarkStart w:id="280" w:name="_Ref122284438"/>
      <w:bookmarkStart w:id="281" w:name="_Toc125113569"/>
      <w:r w:rsidRPr="0033120F">
        <w:t xml:space="preserve">Όροι εκτέλεσης της </w:t>
      </w:r>
      <w:bookmarkEnd w:id="277"/>
      <w:bookmarkEnd w:id="278"/>
      <w:r w:rsidR="00B35CB7" w:rsidRPr="0033120F">
        <w:t>Σύμβασης</w:t>
      </w:r>
      <w:bookmarkEnd w:id="279"/>
      <w:bookmarkEnd w:id="280"/>
      <w:bookmarkEnd w:id="281"/>
      <w:r w:rsidR="00F462DC" w:rsidRPr="0033120F">
        <w:t xml:space="preserve"> </w:t>
      </w:r>
    </w:p>
    <w:p w14:paraId="18EAD7B9" w14:textId="77777777" w:rsidR="00180C9E" w:rsidRPr="0033120F" w:rsidRDefault="00717263">
      <w:pPr>
        <w:rPr>
          <w:rFonts w:ascii="Tahoma" w:hAnsi="Tahoma" w:cs="Tahoma"/>
          <w:szCs w:val="22"/>
          <w:lang w:val="el-GR"/>
        </w:rPr>
      </w:pPr>
      <w:r w:rsidRPr="00717263">
        <w:rPr>
          <w:rFonts w:ascii="Tahoma" w:hAnsi="Tahoma" w:cs="Tahoma"/>
          <w:b/>
          <w:bCs/>
          <w:szCs w:val="22"/>
          <w:lang w:val="el-GR"/>
        </w:rPr>
        <w:t>4.3.1</w:t>
      </w:r>
      <w:r>
        <w:rPr>
          <w:rFonts w:ascii="Tahoma" w:hAnsi="Tahoma" w:cs="Tahoma"/>
          <w:szCs w:val="22"/>
          <w:lang w:val="el-GR"/>
        </w:rPr>
        <w:t xml:space="preserve"> </w:t>
      </w:r>
      <w:r w:rsidR="00180C9E" w:rsidRPr="0033120F">
        <w:rPr>
          <w:rFonts w:ascii="Tahoma" w:hAnsi="Tahoma" w:cs="Tahoma"/>
          <w:szCs w:val="22"/>
          <w:lang w:val="el-GR"/>
        </w:rPr>
        <w:t xml:space="preserve">Κατά την εκτέλεση της </w:t>
      </w:r>
      <w:r w:rsidR="00B35CB7" w:rsidRPr="0033120F">
        <w:rPr>
          <w:rFonts w:ascii="Tahoma" w:hAnsi="Tahoma" w:cs="Tahoma"/>
          <w:szCs w:val="22"/>
          <w:lang w:val="el-GR"/>
        </w:rPr>
        <w:t>σύμβασης</w:t>
      </w:r>
      <w:r w:rsidR="00295789" w:rsidRPr="0033120F">
        <w:rPr>
          <w:rFonts w:ascii="Tahoma" w:hAnsi="Tahoma" w:cs="Tahoma"/>
          <w:szCs w:val="22"/>
          <w:lang w:val="el-GR"/>
        </w:rPr>
        <w:t xml:space="preserve"> </w:t>
      </w:r>
      <w:r w:rsidR="00B35CB7" w:rsidRPr="0033120F">
        <w:rPr>
          <w:rFonts w:ascii="Tahoma" w:hAnsi="Tahoma" w:cs="Tahoma"/>
          <w:szCs w:val="22"/>
          <w:lang w:val="el-GR"/>
        </w:rPr>
        <w:t xml:space="preserve">ο ανάδοχος </w:t>
      </w:r>
      <w:r w:rsidR="00180C9E" w:rsidRPr="0033120F">
        <w:rPr>
          <w:rFonts w:ascii="Tahoma" w:hAnsi="Tahoma" w:cs="Tahoma"/>
          <w:szCs w:val="22"/>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33120F">
        <w:rPr>
          <w:rFonts w:ascii="Tahoma" w:hAnsi="Tahoma" w:cs="Tahoma"/>
          <w:szCs w:val="22"/>
          <w:lang w:val="el-GR"/>
        </w:rPr>
        <w:t>δικαίου</w:t>
      </w:r>
      <w:r w:rsidR="00180C9E" w:rsidRPr="0033120F">
        <w:rPr>
          <w:rFonts w:ascii="Tahoma" w:hAnsi="Tahoma" w:cs="Tahoma"/>
          <w:szCs w:val="22"/>
          <w:lang w:val="el-GR"/>
        </w:rPr>
        <w:t xml:space="preserve">, οι οποίες απαριθμούνται στο Παράρτημα Χ του Προσαρτήματος Α του ν. 4412/2016. </w:t>
      </w:r>
    </w:p>
    <w:p w14:paraId="0462A5BC" w14:textId="77777777" w:rsidR="00180C9E" w:rsidRPr="0033120F" w:rsidRDefault="00180C9E">
      <w:pPr>
        <w:rPr>
          <w:rFonts w:ascii="Tahoma" w:hAnsi="Tahoma" w:cs="Tahoma"/>
          <w:szCs w:val="22"/>
          <w:lang w:val="el-GR"/>
        </w:rPr>
      </w:pPr>
      <w:r w:rsidRPr="0033120F">
        <w:rPr>
          <w:rFonts w:ascii="Tahoma" w:hAnsi="Tahoma" w:cs="Tahoma"/>
          <w:szCs w:val="22"/>
          <w:lang w:val="el-GR"/>
        </w:rPr>
        <w:t xml:space="preserve">Η τήρηση των εν λόγω υποχρεώσεων από τον </w:t>
      </w:r>
      <w:r w:rsidR="00B35CB7" w:rsidRPr="0033120F">
        <w:rPr>
          <w:rFonts w:ascii="Tahoma" w:hAnsi="Tahoma" w:cs="Tahoma"/>
          <w:szCs w:val="22"/>
          <w:lang w:val="el-GR"/>
        </w:rPr>
        <w:t>ανάδοχο</w:t>
      </w:r>
      <w:r w:rsidR="00764DEC" w:rsidRPr="0033120F">
        <w:rPr>
          <w:rFonts w:ascii="Tahoma" w:hAnsi="Tahoma" w:cs="Tahoma"/>
          <w:szCs w:val="22"/>
          <w:lang w:val="el-GR"/>
        </w:rPr>
        <w:t xml:space="preserve"> </w:t>
      </w:r>
      <w:r w:rsidRPr="0033120F">
        <w:rPr>
          <w:rFonts w:ascii="Tahoma" w:hAnsi="Tahoma" w:cs="Tahoma"/>
          <w:szCs w:val="22"/>
          <w:lang w:val="el-GR"/>
        </w:rPr>
        <w:t xml:space="preserve">και τους υπεργολάβους του ελέγχεται και βεβαιώνεται από τα όργανα που επιβλέπουν την εκτέλεση της </w:t>
      </w:r>
      <w:r w:rsidR="00B35CB7" w:rsidRPr="0033120F">
        <w:rPr>
          <w:rFonts w:ascii="Tahoma" w:hAnsi="Tahoma" w:cs="Tahoma"/>
          <w:szCs w:val="22"/>
          <w:lang w:val="el-GR"/>
        </w:rPr>
        <w:t xml:space="preserve">σύμβασης </w:t>
      </w:r>
      <w:r w:rsidRPr="0033120F">
        <w:rPr>
          <w:rFonts w:ascii="Tahoma" w:hAnsi="Tahoma" w:cs="Tahoma"/>
          <w:szCs w:val="22"/>
          <w:lang w:val="el-GR"/>
        </w:rPr>
        <w:t xml:space="preserve"> και τις αρμόδιες δημόσιες αρχές και υπηρεσίες που ενεργούν εντός των ορίων της ευθύνης και της αρμοδιότητάς τους.</w:t>
      </w:r>
    </w:p>
    <w:p w14:paraId="577CC263"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lastRenderedPageBreak/>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0D090C" w:rsidRPr="0033120F">
        <w:rPr>
          <w:rFonts w:ascii="Tahoma" w:hAnsi="Tahoma" w:cs="Tahoma"/>
          <w:szCs w:val="22"/>
          <w:lang w:val="el-GR"/>
        </w:rPr>
        <w:t>.</w:t>
      </w:r>
      <w:r w:rsidRPr="0033120F">
        <w:rPr>
          <w:rFonts w:ascii="Tahoma" w:hAnsi="Tahoma" w:cs="Tahoma"/>
          <w:szCs w:val="22"/>
          <w:lang w:val="el-GR"/>
        </w:rPr>
        <w:t xml:space="preserve"> </w:t>
      </w:r>
    </w:p>
    <w:p w14:paraId="683A266E" w14:textId="77777777" w:rsidR="00ED3810" w:rsidRPr="0033120F" w:rsidRDefault="00ED3810" w:rsidP="00ED3810">
      <w:pPr>
        <w:rPr>
          <w:rFonts w:ascii="Tahoma" w:hAnsi="Tahoma" w:cs="Tahoma"/>
          <w:szCs w:val="22"/>
          <w:lang w:val="el-GR"/>
        </w:rPr>
      </w:pPr>
      <w:r w:rsidRPr="0033120F">
        <w:rPr>
          <w:rFonts w:ascii="Tahoma" w:hAnsi="Tahoma" w:cs="Tahoma"/>
          <w:szCs w:val="22"/>
          <w:lang w:val="el-GR"/>
        </w:rPr>
        <w:t>Ειδικότερα:</w:t>
      </w:r>
    </w:p>
    <w:p w14:paraId="19E13B55"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α. Οι πληροφορίες της Αναθέτουσας Αρχής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0ADD889"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Αναθέτουσα Αρχή,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858E37F"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Αναθέτουσας Αρχής.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51C7658" w14:textId="77777777" w:rsidR="00ED7E8E" w:rsidRPr="0033120F" w:rsidRDefault="00ED7E8E" w:rsidP="00ED7E8E">
      <w:pPr>
        <w:rPr>
          <w:rFonts w:ascii="Tahoma" w:hAnsi="Tahoma" w:cs="Tahoma"/>
          <w:szCs w:val="22"/>
          <w:lang w:val="el-GR"/>
        </w:rPr>
      </w:pPr>
      <w:r w:rsidRPr="0033120F">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Αναθέτουσας Αρχής, από τον Ανάδοχο, ανήκουν κατ' αποκλειστικότητα στην Εταιρεία.</w:t>
      </w:r>
    </w:p>
    <w:p w14:paraId="0FF50DCD" w14:textId="77777777" w:rsidR="00A13B0D" w:rsidRDefault="00ED7E8E" w:rsidP="00A13B0D">
      <w:pPr>
        <w:rPr>
          <w:rFonts w:ascii="Tahoma" w:hAnsi="Tahoma" w:cs="Tahoma"/>
          <w:szCs w:val="22"/>
          <w:lang w:val="el-GR"/>
        </w:rPr>
      </w:pPr>
      <w:r w:rsidRPr="0033120F">
        <w:rPr>
          <w:rFonts w:ascii="Tahoma" w:hAnsi="Tahoma" w:cs="Tahoma"/>
          <w:szCs w:val="22"/>
          <w:lang w:val="el-GR"/>
        </w:rPr>
        <w:t xml:space="preserve">ε. Ο Ανάδοχος βεβαιώνει και εγγυάται στην Αναθέτουσα Αρχή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471F204E" w14:textId="77777777" w:rsidR="00717263" w:rsidRPr="00717263" w:rsidRDefault="00717263" w:rsidP="00717263">
      <w:pPr>
        <w:rPr>
          <w:rFonts w:ascii="Tahoma" w:eastAsia="Calibri" w:hAnsi="Tahoma" w:cs="Tahoma"/>
          <w:lang w:val="el-GR"/>
        </w:rPr>
      </w:pPr>
      <w:r w:rsidRPr="00717263">
        <w:rPr>
          <w:rFonts w:ascii="Tahoma" w:eastAsia="Calibri" w:hAnsi="Tahoma" w:cs="Tahoma"/>
          <w:b/>
          <w:bCs/>
          <w:lang w:val="el-GR"/>
        </w:rPr>
        <w:t>4.3.2.</w:t>
      </w:r>
      <w:r w:rsidRPr="00717263">
        <w:rPr>
          <w:rFonts w:ascii="Tahoma" w:eastAsia="Calibri" w:hAnsi="Tahoma" w:cs="Tahoma"/>
          <w:lang w:val="el-GR"/>
        </w:rPr>
        <w:t xml:space="preserve"> Ο ανάδοχος δεσμεύεται ότι: </w:t>
      </w:r>
    </w:p>
    <w:p w14:paraId="102717F8" w14:textId="77777777" w:rsidR="00717263" w:rsidRPr="00717263" w:rsidRDefault="00717263" w:rsidP="00717263">
      <w:pPr>
        <w:rPr>
          <w:rFonts w:ascii="Tahoma" w:eastAsia="Calibri" w:hAnsi="Tahoma" w:cs="Tahoma"/>
          <w:lang w:val="el-GR"/>
        </w:rPr>
      </w:pPr>
      <w:r w:rsidRPr="00717263">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6CF5172" w14:textId="77777777" w:rsidR="00717263" w:rsidRPr="00717263" w:rsidRDefault="00717263" w:rsidP="00717263">
      <w:pPr>
        <w:rPr>
          <w:rFonts w:ascii="Tahoma" w:eastAsia="Calibri" w:hAnsi="Tahoma" w:cs="Tahoma"/>
          <w:lang w:val="el-GR"/>
        </w:rPr>
      </w:pPr>
      <w:r w:rsidRPr="00717263">
        <w:rPr>
          <w:rFonts w:ascii="Tahoma" w:eastAsia="Calibri"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 </w:t>
      </w:r>
    </w:p>
    <w:p w14:paraId="1A745FC7" w14:textId="77777777" w:rsidR="00717263" w:rsidRPr="00717263" w:rsidRDefault="00717263" w:rsidP="00717263">
      <w:pPr>
        <w:rPr>
          <w:rFonts w:ascii="Tahoma" w:hAnsi="Tahoma" w:cs="Tahoma"/>
          <w:szCs w:val="22"/>
          <w:lang w:val="el-GR"/>
        </w:rPr>
      </w:pPr>
      <w:r w:rsidRPr="00717263">
        <w:rPr>
          <w:rFonts w:ascii="Tahoma" w:eastAsia="Calibri"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D8B1534" w14:textId="77777777" w:rsidR="00180C9E" w:rsidRPr="0033120F" w:rsidRDefault="00180C9E" w:rsidP="001B57A7">
      <w:pPr>
        <w:pStyle w:val="20"/>
        <w:rPr>
          <w:bCs/>
        </w:rPr>
      </w:pPr>
      <w:bookmarkStart w:id="282" w:name="_Toc89934422"/>
      <w:bookmarkStart w:id="283" w:name="_Toc89942163"/>
      <w:bookmarkStart w:id="284" w:name="_Toc125113570"/>
      <w:r w:rsidRPr="0033120F">
        <w:lastRenderedPageBreak/>
        <w:t>Υπεργολαβία</w:t>
      </w:r>
      <w:bookmarkEnd w:id="282"/>
      <w:bookmarkEnd w:id="283"/>
      <w:bookmarkEnd w:id="284"/>
    </w:p>
    <w:p w14:paraId="5BB969C5" w14:textId="77777777" w:rsidR="00180C9E" w:rsidRPr="0033120F" w:rsidRDefault="00180C9E">
      <w:pPr>
        <w:rPr>
          <w:rFonts w:ascii="Tahoma" w:hAnsi="Tahoma" w:cs="Tahoma"/>
          <w:lang w:val="el-GR"/>
        </w:rPr>
      </w:pPr>
      <w:r w:rsidRPr="0033120F">
        <w:rPr>
          <w:rFonts w:ascii="Tahoma" w:hAnsi="Tahoma" w:cs="Tahoma"/>
          <w:b/>
          <w:bCs/>
          <w:lang w:val="el-GR"/>
        </w:rPr>
        <w:t xml:space="preserve">4.4.1. </w:t>
      </w:r>
      <w:r w:rsidR="0029231D" w:rsidRPr="0033120F">
        <w:rPr>
          <w:rFonts w:ascii="Tahoma" w:hAnsi="Tahoma" w:cs="Tahoma"/>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33120F">
        <w:rPr>
          <w:rFonts w:ascii="Tahoma" w:hAnsi="Tahoma" w:cs="Tahoma"/>
          <w:lang w:val="el-GR"/>
        </w:rPr>
        <w:t xml:space="preserve">. </w:t>
      </w:r>
    </w:p>
    <w:p w14:paraId="731B8A66" w14:textId="77777777" w:rsidR="00180C9E" w:rsidRPr="0033120F" w:rsidRDefault="00180C9E">
      <w:pPr>
        <w:rPr>
          <w:rFonts w:ascii="Tahoma" w:hAnsi="Tahoma" w:cs="Tahoma"/>
          <w:lang w:val="el-GR"/>
        </w:rPr>
      </w:pPr>
      <w:r w:rsidRPr="0033120F">
        <w:rPr>
          <w:rFonts w:ascii="Tahoma" w:hAnsi="Tahoma" w:cs="Tahoma"/>
          <w:b/>
          <w:bCs/>
          <w:lang w:val="el-GR"/>
        </w:rPr>
        <w:t xml:space="preserve">4.4.2. </w:t>
      </w:r>
      <w:r w:rsidR="009D1674" w:rsidRPr="0033120F">
        <w:rPr>
          <w:rFonts w:ascii="Tahoma" w:hAnsi="Tahoma" w:cs="Tahoma"/>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Pr="0033120F">
        <w:rPr>
          <w:rFonts w:ascii="Tahoma" w:hAnsi="Tahoma" w:cs="Tahoma"/>
          <w:lang w:val="el-GR"/>
        </w:rPr>
        <w:t xml:space="preserve">. </w:t>
      </w:r>
    </w:p>
    <w:p w14:paraId="0299511C" w14:textId="6E4F2872" w:rsidR="00180C9E" w:rsidRPr="0033120F" w:rsidRDefault="00180C9E">
      <w:pPr>
        <w:rPr>
          <w:rFonts w:ascii="Tahoma" w:hAnsi="Tahoma" w:cs="Tahoma"/>
          <w:lang w:val="el-GR"/>
        </w:rPr>
      </w:pPr>
      <w:r w:rsidRPr="0033120F">
        <w:rPr>
          <w:rFonts w:ascii="Tahoma" w:hAnsi="Tahoma" w:cs="Tahoma"/>
          <w:b/>
          <w:bCs/>
          <w:lang w:val="el-GR"/>
        </w:rPr>
        <w:t>4.4.3.</w:t>
      </w:r>
      <w:r w:rsidRPr="0033120F">
        <w:rPr>
          <w:rFonts w:ascii="Tahoma" w:hAnsi="Tahoma" w:cs="Tahoma"/>
          <w:lang w:val="el-GR"/>
        </w:rPr>
        <w:t xml:space="preserve"> Η </w:t>
      </w:r>
      <w:r w:rsidR="00895D0A" w:rsidRPr="0033120F">
        <w:rPr>
          <w:rFonts w:ascii="Tahoma" w:hAnsi="Tahoma" w:cs="Tahoma"/>
          <w:lang w:val="el-GR"/>
        </w:rPr>
        <w:t xml:space="preserve">Αναθέτουσα Αρχή </w:t>
      </w:r>
      <w:r w:rsidRPr="0033120F">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94694C">
        <w:rPr>
          <w:rFonts w:ascii="Tahoma" w:hAnsi="Tahoma" w:cs="Tahoma"/>
          <w:color w:val="0070C0"/>
          <w:lang w:val="el-GR"/>
        </w:rPr>
        <w:fldChar w:fldCharType="begin"/>
      </w:r>
      <w:r w:rsidR="005425E1" w:rsidRPr="0094694C">
        <w:rPr>
          <w:rFonts w:ascii="Tahoma" w:hAnsi="Tahoma" w:cs="Tahoma"/>
          <w:color w:val="0070C0"/>
          <w:lang w:val="el-GR"/>
        </w:rPr>
        <w:instrText xml:space="preserve"> REF _Ref479336774 \r \h </w:instrText>
      </w:r>
      <w:r w:rsidR="00BF4414" w:rsidRPr="0094694C">
        <w:rPr>
          <w:rFonts w:ascii="Tahoma" w:hAnsi="Tahoma" w:cs="Tahoma"/>
          <w:color w:val="0070C0"/>
          <w:lang w:val="el-GR"/>
        </w:rPr>
        <w:instrText xml:space="preserve"> \* MERGEFORMAT </w:instrText>
      </w:r>
      <w:r w:rsidR="005425E1" w:rsidRPr="0094694C">
        <w:rPr>
          <w:rFonts w:ascii="Tahoma" w:hAnsi="Tahoma" w:cs="Tahoma"/>
          <w:color w:val="0070C0"/>
          <w:lang w:val="el-GR"/>
        </w:rPr>
      </w:r>
      <w:r w:rsidR="005425E1" w:rsidRPr="0094694C">
        <w:rPr>
          <w:rFonts w:ascii="Tahoma" w:hAnsi="Tahoma" w:cs="Tahoma"/>
          <w:color w:val="0070C0"/>
          <w:lang w:val="el-GR"/>
        </w:rPr>
        <w:fldChar w:fldCharType="separate"/>
      </w:r>
      <w:r w:rsidR="00EF5C19">
        <w:rPr>
          <w:rFonts w:ascii="Tahoma" w:hAnsi="Tahoma" w:cs="Tahoma"/>
          <w:color w:val="0070C0"/>
          <w:lang w:val="el-GR"/>
        </w:rPr>
        <w:t>2.2.3</w:t>
      </w:r>
      <w:r w:rsidR="005425E1" w:rsidRPr="0094694C">
        <w:rPr>
          <w:rFonts w:ascii="Tahoma" w:hAnsi="Tahoma" w:cs="Tahoma"/>
          <w:color w:val="0070C0"/>
          <w:lang w:val="el-GR"/>
        </w:rPr>
        <w:fldChar w:fldCharType="end"/>
      </w:r>
      <w:r w:rsidR="005425E1" w:rsidRPr="0033120F">
        <w:rPr>
          <w:rFonts w:ascii="Tahoma" w:hAnsi="Tahoma" w:cs="Tahoma"/>
          <w:lang w:val="el-GR"/>
        </w:rPr>
        <w:t xml:space="preserve"> </w:t>
      </w:r>
      <w:r w:rsidRPr="0033120F">
        <w:rPr>
          <w:rFonts w:ascii="Tahoma" w:hAnsi="Tahoma" w:cs="Tahoma"/>
          <w:lang w:val="el-GR"/>
        </w:rPr>
        <w:t xml:space="preserve">και με τα αποδεικτικά μέσα της παραγράφου </w:t>
      </w:r>
      <w:r w:rsidR="006C6010" w:rsidRPr="0094694C">
        <w:rPr>
          <w:rFonts w:ascii="Tahoma" w:hAnsi="Tahoma" w:cs="Tahoma"/>
          <w:color w:val="0070C0"/>
          <w:lang w:val="el-GR"/>
        </w:rPr>
        <w:fldChar w:fldCharType="begin"/>
      </w:r>
      <w:r w:rsidR="006C6010" w:rsidRPr="0094694C">
        <w:rPr>
          <w:rFonts w:ascii="Tahoma" w:hAnsi="Tahoma" w:cs="Tahoma"/>
          <w:color w:val="0070C0"/>
          <w:lang w:val="el-GR"/>
        </w:rPr>
        <w:instrText xml:space="preserve"> REF _Ref89769477 \r \h </w:instrText>
      </w:r>
      <w:r w:rsidR="006C6010" w:rsidRPr="0094694C">
        <w:rPr>
          <w:rFonts w:ascii="Tahoma" w:hAnsi="Tahoma" w:cs="Tahoma"/>
          <w:color w:val="0070C0"/>
          <w:lang w:val="el-GR"/>
        </w:rPr>
      </w:r>
      <w:r w:rsidR="006C6010" w:rsidRPr="0094694C">
        <w:rPr>
          <w:rFonts w:ascii="Tahoma" w:hAnsi="Tahoma" w:cs="Tahoma"/>
          <w:color w:val="0070C0"/>
          <w:lang w:val="el-GR"/>
        </w:rPr>
        <w:fldChar w:fldCharType="separate"/>
      </w:r>
      <w:r w:rsidR="00EF5C19">
        <w:rPr>
          <w:rFonts w:ascii="Tahoma" w:hAnsi="Tahoma" w:cs="Tahoma"/>
          <w:color w:val="0070C0"/>
          <w:lang w:val="el-GR"/>
        </w:rPr>
        <w:t>2.2.9.2</w:t>
      </w:r>
      <w:r w:rsidR="006C6010" w:rsidRPr="0094694C">
        <w:rPr>
          <w:rFonts w:ascii="Tahoma" w:hAnsi="Tahoma" w:cs="Tahoma"/>
          <w:color w:val="0070C0"/>
          <w:lang w:val="el-GR"/>
        </w:rPr>
        <w:fldChar w:fldCharType="end"/>
      </w:r>
      <w:r w:rsidR="006C6010" w:rsidRPr="0033120F">
        <w:rPr>
          <w:rFonts w:ascii="Tahoma" w:hAnsi="Tahoma" w:cs="Tahoma"/>
          <w:lang w:val="el-GR"/>
        </w:rPr>
        <w:t xml:space="preserve"> </w:t>
      </w:r>
      <w:r w:rsidRPr="0033120F">
        <w:rPr>
          <w:rFonts w:ascii="Tahoma" w:hAnsi="Tahoma" w:cs="Tahoma"/>
          <w:lang w:val="el-GR"/>
        </w:rPr>
        <w:t xml:space="preserve">της παρούσας, εφόσον το(α) τμήμα(τα) της </w:t>
      </w:r>
      <w:r w:rsidR="009D1674" w:rsidRPr="0033120F">
        <w:rPr>
          <w:rFonts w:ascii="Tahoma" w:hAnsi="Tahoma" w:cs="Tahoma"/>
          <w:lang w:val="el-GR"/>
        </w:rPr>
        <w:t>σύμβασης</w:t>
      </w:r>
      <w:r w:rsidRPr="0033120F">
        <w:rPr>
          <w:rFonts w:ascii="Tahoma" w:hAnsi="Tahoma" w:cs="Tahoma"/>
          <w:lang w:val="el-GR"/>
        </w:rPr>
        <w:t xml:space="preserve">, το(α) οποίο(α) ο </w:t>
      </w:r>
      <w:r w:rsidR="00895D0A" w:rsidRPr="0033120F">
        <w:rPr>
          <w:rFonts w:ascii="Tahoma" w:hAnsi="Tahoma" w:cs="Tahoma"/>
          <w:lang w:val="el-GR"/>
        </w:rPr>
        <w:t>Ανάδοχο</w:t>
      </w:r>
      <w:r w:rsidRPr="0033120F">
        <w:rPr>
          <w:rFonts w:ascii="Tahoma" w:hAnsi="Tahoma" w:cs="Tahoma"/>
          <w:lang w:val="el-GR"/>
        </w:rPr>
        <w:t>ς προτίθεται να αναθέσει υπό μορφή υπεργολαβίας σε</w:t>
      </w:r>
      <w:r w:rsidR="00735B65" w:rsidRPr="0033120F">
        <w:rPr>
          <w:rFonts w:ascii="Tahoma" w:hAnsi="Tahoma" w:cs="Tahoma"/>
          <w:lang w:val="el-GR"/>
        </w:rPr>
        <w:t xml:space="preserve"> τρίτους, υπερβαίνουν σωρευτικά</w:t>
      </w:r>
      <w:r w:rsidRPr="0033120F">
        <w:rPr>
          <w:rFonts w:ascii="Tahoma" w:hAnsi="Tahoma" w:cs="Tahoma"/>
          <w:lang w:val="el-GR"/>
        </w:rPr>
        <w:t xml:space="preserve"> το ποσοστό του τριάντα τοις εκατό (30%) της συνολικής αξίας της </w:t>
      </w:r>
      <w:r w:rsidR="00F15F0D" w:rsidRPr="0033120F">
        <w:rPr>
          <w:rFonts w:ascii="Tahoma" w:hAnsi="Tahoma" w:cs="Tahoma"/>
          <w:lang w:val="el-GR"/>
        </w:rPr>
        <w:t>σύμβασης</w:t>
      </w:r>
      <w:r w:rsidRPr="0033120F">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9D1674" w:rsidRPr="0033120F">
        <w:rPr>
          <w:rFonts w:ascii="Tahoma" w:hAnsi="Tahoma" w:cs="Tahoma"/>
          <w:lang w:val="el-GR"/>
        </w:rPr>
        <w:t>σύμβασης</w:t>
      </w:r>
      <w:r w:rsidRPr="0033120F">
        <w:rPr>
          <w:rFonts w:ascii="Tahoma" w:hAnsi="Tahoma" w:cs="Tahoma"/>
          <w:lang w:val="el-GR"/>
        </w:rPr>
        <w:t xml:space="preserve"> που υπολείπονται του ως άνω ποσοστού. </w:t>
      </w:r>
    </w:p>
    <w:p w14:paraId="4EC961EF" w14:textId="77777777" w:rsidR="00396B09" w:rsidRPr="0033120F" w:rsidRDefault="00180C9E">
      <w:pPr>
        <w:rPr>
          <w:rFonts w:ascii="Tahoma" w:hAnsi="Tahoma" w:cs="Tahoma"/>
          <w:lang w:val="el-GR"/>
        </w:rPr>
      </w:pPr>
      <w:r w:rsidRPr="0033120F">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EBEE199" w14:textId="77777777" w:rsidR="00180C9E" w:rsidRPr="0033120F" w:rsidRDefault="00180C9E" w:rsidP="001B57A7">
      <w:pPr>
        <w:pStyle w:val="20"/>
      </w:pPr>
      <w:bookmarkStart w:id="285" w:name="_Ref479334848"/>
      <w:bookmarkStart w:id="286" w:name="_Toc89934423"/>
      <w:bookmarkStart w:id="287" w:name="_Toc89942164"/>
      <w:bookmarkStart w:id="288" w:name="_Toc125113571"/>
      <w:r w:rsidRPr="0033120F">
        <w:t xml:space="preserve">Τροποποίηση </w:t>
      </w:r>
      <w:r w:rsidR="009D1674" w:rsidRPr="0033120F">
        <w:t>σύμβασης</w:t>
      </w:r>
      <w:r w:rsidR="004C1B41" w:rsidRPr="0033120F">
        <w:t xml:space="preserve"> </w:t>
      </w:r>
      <w:r w:rsidRPr="0033120F">
        <w:t>κατά τη διάρκειά τ</w:t>
      </w:r>
      <w:r w:rsidR="009D1674" w:rsidRPr="0033120F">
        <w:t>ης</w:t>
      </w:r>
      <w:bookmarkEnd w:id="285"/>
      <w:bookmarkEnd w:id="286"/>
      <w:bookmarkEnd w:id="287"/>
      <w:bookmarkEnd w:id="288"/>
      <w:r w:rsidRPr="0033120F">
        <w:t xml:space="preserve"> </w:t>
      </w:r>
    </w:p>
    <w:p w14:paraId="1BE177E9" w14:textId="77777777" w:rsidR="009D1674" w:rsidRPr="004D4BD5" w:rsidRDefault="009D1674" w:rsidP="009D1674">
      <w:pPr>
        <w:rPr>
          <w:rFonts w:ascii="Tahoma" w:hAnsi="Tahoma" w:cs="Tahoma"/>
          <w:i/>
          <w:iCs/>
          <w:color w:val="5B9BD5"/>
          <w:spacing w:val="5"/>
          <w:kern w:val="1"/>
          <w:lang w:val="el-GR"/>
        </w:rPr>
      </w:pPr>
      <w:r w:rsidRPr="004D4BD5">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33C1EA81" w14:textId="414C87C0" w:rsidR="00F26794" w:rsidRPr="0033120F" w:rsidRDefault="00F26794" w:rsidP="00F26794">
      <w:pPr>
        <w:rPr>
          <w:rFonts w:ascii="Tahoma" w:hAnsi="Tahoma" w:cs="Tahoma"/>
          <w:lang w:val="el-GR"/>
        </w:rPr>
      </w:pPr>
      <w:r w:rsidRPr="0033120F">
        <w:rPr>
          <w:rFonts w:ascii="Tahoma" w:hAnsi="Tahoma" w:cs="Tahoma"/>
          <w:lang w:val="el-GR"/>
        </w:rPr>
        <w:t xml:space="preserve">Σε περίπτωση </w:t>
      </w:r>
      <w:r w:rsidR="009D1674" w:rsidRPr="0033120F">
        <w:rPr>
          <w:rFonts w:ascii="Tahoma" w:hAnsi="Tahoma" w:cs="Tahoma"/>
          <w:lang w:val="el-GR"/>
        </w:rPr>
        <w:t xml:space="preserve">λύσης της σύμβασης λόγω </w:t>
      </w:r>
      <w:r w:rsidRPr="0033120F">
        <w:rPr>
          <w:rFonts w:ascii="Tahoma" w:hAnsi="Tahoma" w:cs="Tahoma"/>
          <w:lang w:val="el-GR"/>
        </w:rPr>
        <w:t xml:space="preserve">έκπτωσης </w:t>
      </w:r>
      <w:r w:rsidR="009D1674" w:rsidRPr="0033120F">
        <w:rPr>
          <w:rFonts w:ascii="Tahoma" w:hAnsi="Tahoma" w:cs="Tahoma"/>
          <w:lang w:val="el-GR"/>
        </w:rPr>
        <w:t>του αναδόχου</w:t>
      </w:r>
      <w:r w:rsidRPr="0033120F">
        <w:rPr>
          <w:rFonts w:ascii="Tahoma" w:hAnsi="Tahoma" w:cs="Tahoma"/>
          <w:lang w:val="el-GR"/>
        </w:rPr>
        <w:t>, σύμφωνα με το άρθρο 203 του ν. 4412/2016 και την παράγραφο</w:t>
      </w:r>
      <w:r w:rsidR="00BC5096" w:rsidRPr="0033120F">
        <w:rPr>
          <w:rFonts w:ascii="Tahoma" w:hAnsi="Tahoma" w:cs="Tahoma"/>
          <w:lang w:val="el-GR"/>
        </w:rPr>
        <w:t xml:space="preserve"> </w:t>
      </w:r>
      <w:r w:rsidR="00D04869" w:rsidRPr="00D04869">
        <w:rPr>
          <w:rFonts w:ascii="Tahoma" w:hAnsi="Tahoma" w:cs="Tahoma"/>
          <w:color w:val="0070C0"/>
          <w:lang w:val="el-GR"/>
        </w:rPr>
        <w:fldChar w:fldCharType="begin"/>
      </w:r>
      <w:r w:rsidR="00D04869" w:rsidRPr="00D04869">
        <w:rPr>
          <w:rFonts w:ascii="Tahoma" w:hAnsi="Tahoma" w:cs="Tahoma"/>
          <w:color w:val="0070C0"/>
          <w:lang w:val="el-GR"/>
        </w:rPr>
        <w:instrText xml:space="preserve"> REF _Ref33539667 \r \h </w:instrText>
      </w:r>
      <w:r w:rsidR="00D04869" w:rsidRPr="00D04869">
        <w:rPr>
          <w:rFonts w:ascii="Tahoma" w:hAnsi="Tahoma" w:cs="Tahoma"/>
          <w:color w:val="0070C0"/>
          <w:lang w:val="el-GR"/>
        </w:rPr>
      </w:r>
      <w:r w:rsidR="00D04869" w:rsidRPr="00D04869">
        <w:rPr>
          <w:rFonts w:ascii="Tahoma" w:hAnsi="Tahoma" w:cs="Tahoma"/>
          <w:color w:val="0070C0"/>
          <w:lang w:val="el-GR"/>
        </w:rPr>
        <w:fldChar w:fldCharType="separate"/>
      </w:r>
      <w:r w:rsidR="00EF5C19">
        <w:rPr>
          <w:rFonts w:ascii="Tahoma" w:hAnsi="Tahoma" w:cs="Tahoma"/>
          <w:color w:val="0070C0"/>
          <w:lang w:val="el-GR"/>
        </w:rPr>
        <w:t>5.2</w:t>
      </w:r>
      <w:r w:rsidR="00D04869" w:rsidRPr="00D04869">
        <w:rPr>
          <w:rFonts w:ascii="Tahoma" w:hAnsi="Tahoma" w:cs="Tahoma"/>
          <w:color w:val="0070C0"/>
          <w:lang w:val="el-GR"/>
        </w:rPr>
        <w:fldChar w:fldCharType="end"/>
      </w:r>
      <w:r w:rsidR="00BC5096" w:rsidRPr="00D04869">
        <w:rPr>
          <w:rFonts w:ascii="Tahoma" w:hAnsi="Tahoma" w:cs="Tahoma"/>
          <w:color w:val="0070C0"/>
          <w:lang w:val="el-GR"/>
        </w:rPr>
        <w:t xml:space="preserve"> </w:t>
      </w:r>
      <w:r w:rsidRPr="0033120F">
        <w:rPr>
          <w:rFonts w:ascii="Tahoma" w:hAnsi="Tahoma" w:cs="Tahoma"/>
          <w:lang w:val="el-GR"/>
        </w:rPr>
        <w:t xml:space="preserve">της παρούσας , όπως και σε περίπτωση καταγγελίας για όλους λόγους της παραγράφου </w:t>
      </w:r>
      <w:r w:rsidR="006C6010" w:rsidRPr="00D04869">
        <w:rPr>
          <w:rFonts w:ascii="Tahoma" w:hAnsi="Tahoma" w:cs="Tahoma"/>
          <w:color w:val="0070C0"/>
          <w:lang w:val="el-GR"/>
        </w:rPr>
        <w:fldChar w:fldCharType="begin"/>
      </w:r>
      <w:r w:rsidR="006C6010" w:rsidRPr="00D04869">
        <w:rPr>
          <w:rFonts w:ascii="Tahoma" w:hAnsi="Tahoma" w:cs="Tahoma"/>
          <w:color w:val="0070C0"/>
          <w:lang w:val="el-GR"/>
        </w:rPr>
        <w:instrText xml:space="preserve"> REF _Ref89778373 \r \h </w:instrText>
      </w:r>
      <w:r w:rsidR="006C6010" w:rsidRPr="00D04869">
        <w:rPr>
          <w:rFonts w:ascii="Tahoma" w:hAnsi="Tahoma" w:cs="Tahoma"/>
          <w:color w:val="0070C0"/>
          <w:lang w:val="el-GR"/>
        </w:rPr>
      </w:r>
      <w:r w:rsidR="006C6010" w:rsidRPr="00D04869">
        <w:rPr>
          <w:rFonts w:ascii="Tahoma" w:hAnsi="Tahoma" w:cs="Tahoma"/>
          <w:color w:val="0070C0"/>
          <w:lang w:val="el-GR"/>
        </w:rPr>
        <w:fldChar w:fldCharType="separate"/>
      </w:r>
      <w:r w:rsidR="00EF5C19">
        <w:rPr>
          <w:rFonts w:ascii="Tahoma" w:hAnsi="Tahoma" w:cs="Tahoma"/>
          <w:color w:val="0070C0"/>
          <w:lang w:val="el-GR"/>
        </w:rPr>
        <w:t>4.6</w:t>
      </w:r>
      <w:r w:rsidR="006C6010" w:rsidRPr="00D04869">
        <w:rPr>
          <w:rFonts w:ascii="Tahoma" w:hAnsi="Tahoma" w:cs="Tahoma"/>
          <w:color w:val="0070C0"/>
          <w:lang w:val="el-GR"/>
        </w:rPr>
        <w:fldChar w:fldCharType="end"/>
      </w:r>
      <w:r w:rsidRPr="0033120F">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w:t>
      </w:r>
      <w:r w:rsidR="009D1674" w:rsidRPr="00273673">
        <w:rPr>
          <w:rFonts w:ascii="Tahoma" w:hAnsi="Tahoma" w:cs="Tahoma"/>
          <w:lang w:val="el-GR"/>
        </w:rPr>
        <w:t xml:space="preserve">της συγκεκριμένης σύμβασης </w:t>
      </w:r>
      <w:r w:rsidRPr="0033120F">
        <w:rPr>
          <w:rFonts w:ascii="Tahoma" w:hAnsi="Tahoma" w:cs="Tahoma"/>
          <w:lang w:val="el-GR"/>
        </w:rPr>
        <w:t xml:space="preserve">και να του προτείνει </w:t>
      </w:r>
      <w:r w:rsidR="00417E4F" w:rsidRPr="0033120F">
        <w:rPr>
          <w:rFonts w:ascii="Tahoma" w:hAnsi="Tahoma" w:cs="Tahoma"/>
          <w:lang w:val="el-GR"/>
        </w:rPr>
        <w:t xml:space="preserve">να αναλάβει το ανεκτέλεστο αντικείμενο της σύμβασης, </w:t>
      </w:r>
      <w:r w:rsidRPr="0033120F">
        <w:rPr>
          <w:rFonts w:ascii="Tahoma" w:hAnsi="Tahoma" w:cs="Tahoma"/>
          <w:lang w:val="el-GR"/>
        </w:rPr>
        <w:t xml:space="preserve">με τους ίδιους όρους και προϋποθέσεις (ρητή ρήτρα υποκατάστασης). </w:t>
      </w:r>
      <w:r w:rsidR="00417E4F" w:rsidRPr="0033120F">
        <w:rPr>
          <w:rFonts w:ascii="Tahoma" w:hAnsi="Tahoma" w:cs="Tahoma"/>
          <w:lang w:val="el-GR"/>
        </w:rPr>
        <w:t>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Pr="0033120F">
        <w:rPr>
          <w:rFonts w:ascii="Tahoma" w:hAnsi="Tahoma" w:cs="Tahoma"/>
          <w:lang w:val="el-GR"/>
        </w:rPr>
        <w:t xml:space="preserve">. </w:t>
      </w:r>
    </w:p>
    <w:p w14:paraId="314E2DEE" w14:textId="77777777" w:rsidR="00180C9E" w:rsidRPr="0033120F" w:rsidRDefault="00180C9E" w:rsidP="001B57A7">
      <w:pPr>
        <w:pStyle w:val="20"/>
        <w:rPr>
          <w:bCs/>
        </w:rPr>
      </w:pPr>
      <w:bookmarkStart w:id="289" w:name="_Ref89778373"/>
      <w:bookmarkStart w:id="290" w:name="_Toc89934424"/>
      <w:bookmarkStart w:id="291" w:name="_Toc89942165"/>
      <w:bookmarkStart w:id="292" w:name="_Toc125113572"/>
      <w:bookmarkStart w:id="293" w:name="_Hlk25854280"/>
      <w:r w:rsidRPr="0033120F">
        <w:lastRenderedPageBreak/>
        <w:t xml:space="preserve">Δικαίωμα μονομερούς λύσης της </w:t>
      </w:r>
      <w:bookmarkEnd w:id="289"/>
      <w:bookmarkEnd w:id="290"/>
      <w:bookmarkEnd w:id="291"/>
      <w:r w:rsidR="00417E4F" w:rsidRPr="0033120F">
        <w:t>σύμβασης</w:t>
      </w:r>
      <w:bookmarkEnd w:id="292"/>
      <w:r w:rsidR="00BB13AE" w:rsidRPr="0033120F">
        <w:rPr>
          <w:rStyle w:val="WW-FootnoteReference12"/>
          <w:vertAlign w:val="baseline"/>
        </w:rPr>
        <w:t xml:space="preserve"> </w:t>
      </w:r>
    </w:p>
    <w:bookmarkEnd w:id="293"/>
    <w:p w14:paraId="1F44DFDA" w14:textId="77777777" w:rsidR="00180C9E" w:rsidRPr="0033120F" w:rsidRDefault="00180C9E">
      <w:pPr>
        <w:rPr>
          <w:rFonts w:ascii="Tahoma" w:hAnsi="Tahoma" w:cs="Tahoma"/>
          <w:lang w:val="el-GR"/>
        </w:rPr>
      </w:pPr>
      <w:r w:rsidRPr="0033120F">
        <w:rPr>
          <w:rFonts w:ascii="Tahoma" w:hAnsi="Tahoma" w:cs="Tahoma"/>
          <w:b/>
          <w:bCs/>
          <w:lang w:val="el-GR"/>
        </w:rPr>
        <w:t>4.6.1.</w:t>
      </w:r>
      <w:r w:rsidRPr="0033120F">
        <w:rPr>
          <w:rFonts w:ascii="Tahoma" w:hAnsi="Tahoma" w:cs="Tahoma"/>
          <w:lang w:val="el-GR"/>
        </w:rPr>
        <w:t xml:space="preserve"> </w:t>
      </w:r>
      <w:bookmarkStart w:id="294" w:name="_Hlk25854218"/>
      <w:r w:rsidRPr="0033120F">
        <w:rPr>
          <w:rFonts w:ascii="Tahoma" w:hAnsi="Tahoma" w:cs="Tahoma"/>
          <w:lang w:val="el-GR"/>
        </w:rPr>
        <w:t xml:space="preserve">Η </w:t>
      </w:r>
      <w:r w:rsidR="00895D0A" w:rsidRPr="0033120F">
        <w:rPr>
          <w:rFonts w:ascii="Tahoma" w:hAnsi="Tahoma" w:cs="Tahoma"/>
          <w:lang w:val="el-GR"/>
        </w:rPr>
        <w:t>Αναθέτουσα Αρχή</w:t>
      </w:r>
      <w:r w:rsidRPr="0033120F">
        <w:rPr>
          <w:rFonts w:ascii="Tahoma" w:hAnsi="Tahoma" w:cs="Tahoma"/>
          <w:lang w:val="el-GR"/>
        </w:rPr>
        <w:t xml:space="preserve"> μπορεί, με τις προϋποθέσεις που ορίζουν οι κείμενες διατάξεις, να καταγγείλει τη </w:t>
      </w:r>
      <w:r w:rsidR="00417E4F" w:rsidRPr="0033120F">
        <w:rPr>
          <w:rFonts w:ascii="Tahoma" w:hAnsi="Tahoma" w:cs="Tahoma"/>
          <w:lang w:val="el-GR"/>
        </w:rPr>
        <w:t>σύμβαση</w:t>
      </w:r>
      <w:r w:rsidRPr="0033120F">
        <w:rPr>
          <w:rFonts w:ascii="Tahoma" w:hAnsi="Tahoma" w:cs="Tahoma"/>
          <w:lang w:val="el-GR"/>
        </w:rPr>
        <w:t xml:space="preserve"> κατά τη διάρκεια της εκτέλεσής της, εφόσον:</w:t>
      </w:r>
    </w:p>
    <w:p w14:paraId="304C6040" w14:textId="77777777" w:rsidR="00417E4F" w:rsidRPr="0033120F" w:rsidRDefault="00417E4F" w:rsidP="00417E4F">
      <w:pPr>
        <w:rPr>
          <w:rFonts w:ascii="Tahoma" w:hAnsi="Tahoma" w:cs="Tahoma"/>
          <w:lang w:val="el-GR"/>
        </w:rPr>
      </w:pPr>
      <w:r w:rsidRPr="0033120F">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D15379C" w14:textId="263B21E8" w:rsidR="00180C9E" w:rsidRPr="0033120F" w:rsidRDefault="005D587B" w:rsidP="00417E4F">
      <w:pPr>
        <w:rPr>
          <w:rFonts w:ascii="Tahoma" w:hAnsi="Tahoma" w:cs="Tahoma"/>
          <w:lang w:val="el-GR"/>
        </w:rPr>
      </w:pPr>
      <w:r w:rsidRPr="0033120F">
        <w:rPr>
          <w:rFonts w:ascii="Tahoma" w:hAnsi="Tahoma" w:cs="Tahoma"/>
          <w:lang w:val="el-GR"/>
        </w:rPr>
        <w:t xml:space="preserve">β) </w:t>
      </w:r>
      <w:r w:rsidR="00180C9E" w:rsidRPr="0033120F">
        <w:rPr>
          <w:rFonts w:ascii="Tahoma" w:hAnsi="Tahoma" w:cs="Tahoma"/>
          <w:lang w:val="el-GR"/>
        </w:rPr>
        <w:t>ο</w:t>
      </w:r>
      <w:r w:rsidR="006C6010" w:rsidRPr="0033120F">
        <w:rPr>
          <w:rFonts w:ascii="Tahoma" w:hAnsi="Tahoma" w:cs="Tahoma"/>
          <w:lang w:val="el-GR"/>
        </w:rPr>
        <w:t xml:space="preserve"> </w:t>
      </w:r>
      <w:r w:rsidR="004457D5" w:rsidRPr="0033120F">
        <w:rPr>
          <w:rFonts w:ascii="Tahoma" w:hAnsi="Tahoma" w:cs="Tahoma"/>
          <w:lang w:val="el-GR"/>
        </w:rPr>
        <w:t>α</w:t>
      </w:r>
      <w:r w:rsidRPr="0033120F">
        <w:rPr>
          <w:rFonts w:ascii="Tahoma" w:hAnsi="Tahoma" w:cs="Tahoma"/>
          <w:lang w:val="el-GR"/>
        </w:rPr>
        <w:t>νάδοχος</w:t>
      </w:r>
      <w:r w:rsidR="00180C9E" w:rsidRPr="0033120F">
        <w:rPr>
          <w:rFonts w:ascii="Tahoma" w:hAnsi="Tahoma" w:cs="Tahoma"/>
          <w:lang w:val="el-GR"/>
        </w:rPr>
        <w:t xml:space="preserve">, κατά το χρόνο της ανάθεσης της </w:t>
      </w:r>
      <w:r w:rsidR="00C36C3C" w:rsidRPr="0033120F">
        <w:rPr>
          <w:rFonts w:ascii="Tahoma" w:hAnsi="Tahoma" w:cs="Tahoma"/>
          <w:lang w:val="el-GR"/>
        </w:rPr>
        <w:t>σ</w:t>
      </w:r>
      <w:r w:rsidRPr="0033120F">
        <w:rPr>
          <w:rFonts w:ascii="Tahoma" w:hAnsi="Tahoma" w:cs="Tahoma"/>
          <w:lang w:val="el-GR"/>
        </w:rPr>
        <w:t>ύμβασης</w:t>
      </w:r>
      <w:r w:rsidR="00180C9E" w:rsidRPr="0033120F">
        <w:rPr>
          <w:rFonts w:ascii="Tahoma" w:hAnsi="Tahoma" w:cs="Tahoma"/>
          <w:lang w:val="el-GR"/>
        </w:rPr>
        <w:t xml:space="preserve">, τελούσε σε μια από τις καταστάσεις που αναφέρονται στην παράγραφο </w:t>
      </w:r>
      <w:r w:rsidR="00F720A6" w:rsidRPr="0094694C">
        <w:rPr>
          <w:rFonts w:ascii="Tahoma" w:hAnsi="Tahoma" w:cs="Tahoma"/>
          <w:color w:val="0070C0"/>
          <w:lang w:val="el-GR"/>
        </w:rPr>
        <w:fldChar w:fldCharType="begin"/>
      </w:r>
      <w:r w:rsidR="00F720A6" w:rsidRPr="0094694C">
        <w:rPr>
          <w:rFonts w:ascii="Tahoma" w:hAnsi="Tahoma" w:cs="Tahoma"/>
          <w:color w:val="0070C0"/>
          <w:lang w:val="el-GR"/>
        </w:rPr>
        <w:instrText xml:space="preserve"> REF _Ref89770348 \r \h  \* MERGEFORMAT </w:instrText>
      </w:r>
      <w:r w:rsidR="00F720A6" w:rsidRPr="0094694C">
        <w:rPr>
          <w:rFonts w:ascii="Tahoma" w:hAnsi="Tahoma" w:cs="Tahoma"/>
          <w:color w:val="0070C0"/>
          <w:lang w:val="el-GR"/>
        </w:rPr>
      </w:r>
      <w:r w:rsidR="00F720A6" w:rsidRPr="0094694C">
        <w:rPr>
          <w:rFonts w:ascii="Tahoma" w:hAnsi="Tahoma" w:cs="Tahoma"/>
          <w:color w:val="0070C0"/>
          <w:lang w:val="el-GR"/>
        </w:rPr>
        <w:fldChar w:fldCharType="separate"/>
      </w:r>
      <w:r w:rsidR="00EF5C19">
        <w:rPr>
          <w:rFonts w:ascii="Tahoma" w:hAnsi="Tahoma" w:cs="Tahoma"/>
          <w:color w:val="0070C0"/>
          <w:lang w:val="el-GR"/>
        </w:rPr>
        <w:t>2.2.3.1</w:t>
      </w:r>
      <w:r w:rsidR="00F720A6" w:rsidRPr="0094694C">
        <w:rPr>
          <w:rFonts w:ascii="Tahoma" w:hAnsi="Tahoma" w:cs="Tahoma"/>
          <w:color w:val="0070C0"/>
          <w:lang w:val="el-GR"/>
        </w:rPr>
        <w:fldChar w:fldCharType="end"/>
      </w:r>
      <w:r w:rsidR="006C6010" w:rsidRPr="0033120F">
        <w:rPr>
          <w:rFonts w:ascii="Tahoma" w:hAnsi="Tahoma" w:cs="Tahoma"/>
          <w:lang w:val="el-GR"/>
        </w:rPr>
        <w:t xml:space="preserve"> </w:t>
      </w:r>
      <w:r w:rsidR="00180C9E" w:rsidRPr="0033120F">
        <w:rPr>
          <w:rFonts w:ascii="Tahoma" w:hAnsi="Tahoma" w:cs="Tahoma"/>
          <w:lang w:val="el-GR"/>
        </w:rPr>
        <w:t xml:space="preserve">και, ως εκ τούτου, θα έπρεπε να έχει αποκλειστεί από τη διαδικασία σύναψης της </w:t>
      </w:r>
      <w:r w:rsidRPr="0033120F">
        <w:rPr>
          <w:rFonts w:ascii="Tahoma" w:hAnsi="Tahoma" w:cs="Tahoma"/>
          <w:lang w:val="el-GR"/>
        </w:rPr>
        <w:t>σύμβασης</w:t>
      </w:r>
      <w:r w:rsidR="00180C9E" w:rsidRPr="0033120F">
        <w:rPr>
          <w:rFonts w:ascii="Tahoma" w:hAnsi="Tahoma" w:cs="Tahoma"/>
          <w:lang w:val="el-GR"/>
        </w:rPr>
        <w:t>,</w:t>
      </w:r>
    </w:p>
    <w:p w14:paraId="32035D00" w14:textId="77777777" w:rsidR="00180C9E" w:rsidRPr="0033120F" w:rsidRDefault="005D587B" w:rsidP="00417E4F">
      <w:pPr>
        <w:rPr>
          <w:rFonts w:ascii="Tahoma" w:hAnsi="Tahoma" w:cs="Tahoma"/>
          <w:lang w:val="el-GR"/>
        </w:rPr>
      </w:pPr>
      <w:r w:rsidRPr="0033120F">
        <w:rPr>
          <w:rFonts w:ascii="Tahoma" w:hAnsi="Tahoma" w:cs="Tahoma"/>
          <w:lang w:val="el-GR"/>
        </w:rPr>
        <w:t xml:space="preserve">γ) </w:t>
      </w:r>
      <w:r w:rsidR="00180C9E" w:rsidRPr="0033120F">
        <w:rPr>
          <w:rFonts w:ascii="Tahoma" w:hAnsi="Tahoma" w:cs="Tahoma"/>
          <w:lang w:val="el-GR"/>
        </w:rPr>
        <w:t xml:space="preserve">η </w:t>
      </w:r>
      <w:r w:rsidRPr="0033120F">
        <w:rPr>
          <w:rFonts w:ascii="Tahoma" w:hAnsi="Tahoma" w:cs="Tahoma"/>
          <w:lang w:val="el-GR"/>
        </w:rPr>
        <w:t>σύμβαση</w:t>
      </w:r>
      <w:r w:rsidR="00180C9E" w:rsidRPr="0033120F">
        <w:rPr>
          <w:rFonts w:ascii="Tahoma" w:hAnsi="Tahoma" w:cs="Tahoma"/>
          <w:lang w:val="el-GR"/>
        </w:rPr>
        <w:t xml:space="preserve"> δεν έπρεπε να ανατεθεί στον </w:t>
      </w:r>
      <w:r w:rsidRPr="0033120F">
        <w:rPr>
          <w:rFonts w:ascii="Tahoma" w:hAnsi="Tahoma" w:cs="Tahoma"/>
          <w:lang w:val="el-GR"/>
        </w:rPr>
        <w:t>ανάδοχο</w:t>
      </w:r>
      <w:r w:rsidR="004457D5" w:rsidRPr="0033120F">
        <w:rPr>
          <w:rFonts w:ascii="Tahoma" w:hAnsi="Tahoma" w:cs="Tahoma"/>
          <w:lang w:val="el-GR"/>
        </w:rPr>
        <w:t xml:space="preserve"> </w:t>
      </w:r>
      <w:r w:rsidR="00180C9E" w:rsidRPr="0033120F">
        <w:rPr>
          <w:rFonts w:ascii="Tahoma" w:hAnsi="Tahoma" w:cs="Tahoma"/>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294"/>
    </w:p>
    <w:p w14:paraId="46139042" w14:textId="09C50F55" w:rsidR="005D587B" w:rsidRPr="0033120F" w:rsidRDefault="005D587B" w:rsidP="005D587B">
      <w:pPr>
        <w:rPr>
          <w:rFonts w:ascii="Tahoma" w:hAnsi="Tahoma" w:cs="Tahoma"/>
          <w:lang w:val="el-GR"/>
        </w:rPr>
      </w:pPr>
      <w:r w:rsidRPr="0033120F">
        <w:rPr>
          <w:rFonts w:ascii="Tahoma" w:hAnsi="Tahoma" w:cs="Tahoma"/>
          <w:lang w:val="el-GR"/>
        </w:rPr>
        <w:t xml:space="preserve">δ) ο ανάδοχος καταδικαστεί αμετάκλητα, κατά τη διάρκεια εκτέλεσης της σύμβασης, για ένα από τα αδικήματα που αναφέρονται στην παρ. </w:t>
      </w:r>
      <w:r w:rsidRPr="00A04200">
        <w:rPr>
          <w:rFonts w:ascii="Tahoma" w:hAnsi="Tahoma" w:cs="Tahoma"/>
          <w:color w:val="0070C0"/>
          <w:lang w:val="el-GR"/>
        </w:rPr>
        <w:fldChar w:fldCharType="begin"/>
      </w:r>
      <w:r w:rsidRPr="00A04200">
        <w:rPr>
          <w:rFonts w:ascii="Tahoma" w:hAnsi="Tahoma" w:cs="Tahoma"/>
          <w:color w:val="0070C0"/>
          <w:lang w:val="el-GR"/>
        </w:rPr>
        <w:instrText xml:space="preserve"> REF _Ref89770348 \r \h  \* MERGEFORMAT </w:instrText>
      </w:r>
      <w:r w:rsidRPr="00A04200">
        <w:rPr>
          <w:rFonts w:ascii="Tahoma" w:hAnsi="Tahoma" w:cs="Tahoma"/>
          <w:color w:val="0070C0"/>
          <w:lang w:val="el-GR"/>
        </w:rPr>
      </w:r>
      <w:r w:rsidRPr="00A04200">
        <w:rPr>
          <w:rFonts w:ascii="Tahoma" w:hAnsi="Tahoma" w:cs="Tahoma"/>
          <w:color w:val="0070C0"/>
          <w:lang w:val="el-GR"/>
        </w:rPr>
        <w:fldChar w:fldCharType="separate"/>
      </w:r>
      <w:r w:rsidR="00EF5C19">
        <w:rPr>
          <w:rFonts w:ascii="Tahoma" w:hAnsi="Tahoma" w:cs="Tahoma"/>
          <w:color w:val="0070C0"/>
          <w:lang w:val="el-GR"/>
        </w:rPr>
        <w:t>2.2.3.1</w:t>
      </w:r>
      <w:r w:rsidRPr="00A04200">
        <w:rPr>
          <w:rFonts w:ascii="Tahoma" w:hAnsi="Tahoma" w:cs="Tahoma"/>
          <w:color w:val="0070C0"/>
          <w:lang w:val="el-GR"/>
        </w:rPr>
        <w:fldChar w:fldCharType="end"/>
      </w:r>
      <w:r w:rsidRPr="00A04200">
        <w:rPr>
          <w:rFonts w:ascii="Tahoma" w:hAnsi="Tahoma" w:cs="Tahoma"/>
          <w:color w:val="0070C0"/>
          <w:lang w:val="el-GR"/>
        </w:rPr>
        <w:t xml:space="preserve"> </w:t>
      </w:r>
      <w:r w:rsidRPr="0033120F">
        <w:rPr>
          <w:rFonts w:ascii="Tahoma" w:hAnsi="Tahoma" w:cs="Tahoma"/>
          <w:lang w:val="el-GR"/>
        </w:rPr>
        <w:t xml:space="preserve">της παρούσας, </w:t>
      </w:r>
    </w:p>
    <w:p w14:paraId="779203D9" w14:textId="77777777" w:rsidR="005D587B" w:rsidRPr="0033120F" w:rsidRDefault="005D587B" w:rsidP="005D587B">
      <w:pPr>
        <w:rPr>
          <w:rFonts w:ascii="Tahoma" w:hAnsi="Tahoma" w:cs="Tahoma"/>
          <w:lang w:val="el-GR"/>
        </w:rPr>
      </w:pPr>
      <w:r w:rsidRPr="0033120F">
        <w:rPr>
          <w:rFonts w:ascii="Tahoma" w:hAnsi="Tahoma"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p>
    <w:p w14:paraId="37AA8DCC" w14:textId="77777777" w:rsidR="005D587B" w:rsidRPr="0033120F" w:rsidRDefault="005D587B" w:rsidP="005D587B">
      <w:pPr>
        <w:rPr>
          <w:rFonts w:ascii="Tahoma" w:hAnsi="Tahoma" w:cs="Tahoma"/>
          <w:lang w:val="el-GR"/>
        </w:rPr>
      </w:pPr>
      <w:r w:rsidRPr="0033120F">
        <w:rPr>
          <w:rFonts w:ascii="Tahoma" w:hAnsi="Tahoma" w:cs="Tahoma"/>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50EAF97" w14:textId="3993C291" w:rsidR="005D587B" w:rsidRPr="0033120F" w:rsidRDefault="005D587B" w:rsidP="005D587B">
      <w:pPr>
        <w:rPr>
          <w:rFonts w:ascii="Tahoma" w:hAnsi="Tahoma" w:cs="Tahoma"/>
          <w:lang w:val="el-GR"/>
        </w:rPr>
      </w:pPr>
      <w:r w:rsidRPr="002B2AE7">
        <w:rPr>
          <w:rFonts w:ascii="Tahoma" w:hAnsi="Tahoma" w:cs="Tahoma"/>
          <w:lang w:val="el-GR"/>
        </w:rPr>
        <w:t xml:space="preserve">στ) ο ανάδοχος παραβεί αποδεδειγμένα τις υποχρεώσεις του που απορρέουν από την δέσμευση ακεραιότητας της παρ. </w:t>
      </w:r>
      <w:r w:rsidR="00A04200" w:rsidRPr="002B2AE7">
        <w:rPr>
          <w:rFonts w:ascii="Tahoma" w:hAnsi="Tahoma" w:cs="Tahoma"/>
          <w:color w:val="0070C0"/>
          <w:lang w:val="el-GR"/>
        </w:rPr>
        <w:fldChar w:fldCharType="begin"/>
      </w:r>
      <w:r w:rsidR="00A04200" w:rsidRPr="002B2AE7">
        <w:rPr>
          <w:rFonts w:ascii="Tahoma" w:hAnsi="Tahoma" w:cs="Tahoma"/>
          <w:color w:val="0070C0"/>
          <w:lang w:val="el-GR"/>
        </w:rPr>
        <w:instrText xml:space="preserve"> REF _Ref122284438 \r \h </w:instrText>
      </w:r>
      <w:r w:rsidR="00717263" w:rsidRPr="002B2AE7">
        <w:rPr>
          <w:rFonts w:ascii="Tahoma" w:hAnsi="Tahoma" w:cs="Tahoma"/>
          <w:color w:val="0070C0"/>
          <w:lang w:val="el-GR"/>
        </w:rPr>
        <w:instrText xml:space="preserve"> \* MERGEFORMAT </w:instrText>
      </w:r>
      <w:r w:rsidR="00A04200" w:rsidRPr="002B2AE7">
        <w:rPr>
          <w:rFonts w:ascii="Tahoma" w:hAnsi="Tahoma" w:cs="Tahoma"/>
          <w:color w:val="0070C0"/>
          <w:lang w:val="el-GR"/>
        </w:rPr>
      </w:r>
      <w:r w:rsidR="00A04200" w:rsidRPr="002B2AE7">
        <w:rPr>
          <w:rFonts w:ascii="Tahoma" w:hAnsi="Tahoma" w:cs="Tahoma"/>
          <w:color w:val="0070C0"/>
          <w:lang w:val="el-GR"/>
        </w:rPr>
        <w:fldChar w:fldCharType="separate"/>
      </w:r>
      <w:r w:rsidR="00EF5C19">
        <w:rPr>
          <w:rFonts w:ascii="Tahoma" w:hAnsi="Tahoma" w:cs="Tahoma"/>
          <w:color w:val="0070C0"/>
          <w:lang w:val="el-GR"/>
        </w:rPr>
        <w:t>4.3</w:t>
      </w:r>
      <w:r w:rsidR="00A04200" w:rsidRPr="002B2AE7">
        <w:rPr>
          <w:rFonts w:ascii="Tahoma" w:hAnsi="Tahoma" w:cs="Tahoma"/>
          <w:color w:val="0070C0"/>
          <w:lang w:val="el-GR"/>
        </w:rPr>
        <w:fldChar w:fldCharType="end"/>
      </w:r>
      <w:r w:rsidR="00A04200" w:rsidRPr="002B2AE7">
        <w:rPr>
          <w:rFonts w:ascii="Tahoma" w:hAnsi="Tahoma" w:cs="Tahoma"/>
          <w:color w:val="0070C0"/>
          <w:lang w:val="el-GR"/>
        </w:rPr>
        <w:t xml:space="preserve"> </w:t>
      </w:r>
      <w:r w:rsidRPr="002B2AE7">
        <w:rPr>
          <w:rFonts w:ascii="Tahoma" w:hAnsi="Tahoma" w:cs="Tahoma"/>
          <w:lang w:val="el-GR"/>
        </w:rPr>
        <w:t xml:space="preserve">της παρούσας, ως αναλυτικά περιγράφεται στο </w:t>
      </w:r>
      <w:r w:rsidRPr="002B2AE7">
        <w:rPr>
          <w:rFonts w:ascii="Tahoma" w:hAnsi="Tahoma" w:cs="Tahoma"/>
          <w:color w:val="0070C0"/>
          <w:lang w:val="el-GR"/>
        </w:rPr>
        <w:fldChar w:fldCharType="begin"/>
      </w:r>
      <w:r w:rsidRPr="002B2AE7">
        <w:rPr>
          <w:rFonts w:ascii="Tahoma" w:hAnsi="Tahoma" w:cs="Tahoma"/>
          <w:color w:val="0070C0"/>
          <w:lang w:val="el-GR"/>
        </w:rPr>
        <w:instrText xml:space="preserve"> REF _Ref118477993 \h  \* MERGEFORMAT </w:instrText>
      </w:r>
      <w:r w:rsidRPr="002B2AE7">
        <w:rPr>
          <w:rFonts w:ascii="Tahoma" w:hAnsi="Tahoma" w:cs="Tahoma"/>
          <w:color w:val="0070C0"/>
          <w:lang w:val="el-GR"/>
        </w:rPr>
      </w:r>
      <w:r w:rsidRPr="002B2AE7">
        <w:rPr>
          <w:rFonts w:ascii="Tahoma" w:hAnsi="Tahoma" w:cs="Tahoma"/>
          <w:color w:val="0070C0"/>
          <w:lang w:val="el-GR"/>
        </w:rPr>
        <w:fldChar w:fldCharType="separate"/>
      </w:r>
      <w:r w:rsidR="00EF5C19" w:rsidRPr="00EF5C19">
        <w:rPr>
          <w:rFonts w:ascii="Tahoma" w:hAnsi="Tahoma" w:cs="Tahoma"/>
          <w:b/>
          <w:bCs/>
          <w:color w:val="0070C0"/>
          <w:lang w:val="el-GR"/>
        </w:rPr>
        <w:t xml:space="preserve">ΠΑΡΑΡΤΗΜΑ VIIΙ </w:t>
      </w:r>
      <w:r w:rsidR="00EF5C19" w:rsidRPr="00EF5C19">
        <w:rPr>
          <w:rFonts w:ascii="Tahoma" w:hAnsi="Tahoma" w:cs="Tahoma"/>
          <w:color w:val="0070C0"/>
          <w:lang w:val="el-GR"/>
        </w:rPr>
        <w:t>– Ρήτρα Ακεραιότητας</w:t>
      </w:r>
      <w:r w:rsidRPr="002B2AE7">
        <w:rPr>
          <w:rFonts w:ascii="Tahoma" w:hAnsi="Tahoma" w:cs="Tahoma"/>
          <w:color w:val="0070C0"/>
          <w:lang w:val="el-GR"/>
        </w:rPr>
        <w:fldChar w:fldCharType="end"/>
      </w:r>
      <w:r w:rsidRPr="002B2AE7">
        <w:rPr>
          <w:rFonts w:ascii="Tahoma" w:hAnsi="Tahoma" w:cs="Tahoma"/>
          <w:cs/>
          <w:lang w:val="el-GR"/>
        </w:rPr>
        <w:t xml:space="preserve"> </w:t>
      </w:r>
      <w:r w:rsidRPr="002B2AE7">
        <w:rPr>
          <w:rFonts w:ascii="Tahoma" w:hAnsi="Tahoma" w:cs="Tahoma"/>
          <w:lang w:val="el-GR"/>
        </w:rPr>
        <w:t>και θα περιληφθεί στη σύμβαση.</w:t>
      </w:r>
    </w:p>
    <w:p w14:paraId="3F72FD96" w14:textId="77777777" w:rsidR="009429A9" w:rsidRPr="0033120F" w:rsidRDefault="009429A9" w:rsidP="009429A9">
      <w:pPr>
        <w:rPr>
          <w:rFonts w:ascii="Tahoma" w:hAnsi="Tahoma" w:cs="Tahoma"/>
          <w:bCs/>
          <w:szCs w:val="22"/>
          <w:lang w:val="el-GR"/>
        </w:rPr>
      </w:pPr>
    </w:p>
    <w:p w14:paraId="39773324" w14:textId="77777777" w:rsidR="00672638" w:rsidRPr="0033120F" w:rsidRDefault="00672638">
      <w:pPr>
        <w:suppressAutoHyphens w:val="0"/>
        <w:spacing w:after="0"/>
        <w:jc w:val="left"/>
        <w:rPr>
          <w:rFonts w:ascii="Tahoma" w:hAnsi="Tahoma" w:cs="Tahoma"/>
          <w:bCs/>
          <w:szCs w:val="22"/>
          <w:lang w:val="el-GR"/>
        </w:rPr>
      </w:pPr>
      <w:r w:rsidRPr="0033120F">
        <w:rPr>
          <w:rFonts w:ascii="Tahoma" w:hAnsi="Tahoma" w:cs="Tahoma"/>
          <w:bCs/>
          <w:szCs w:val="22"/>
          <w:lang w:val="el-GR"/>
        </w:rPr>
        <w:br w:type="page"/>
      </w:r>
    </w:p>
    <w:p w14:paraId="2CF1C924" w14:textId="77777777" w:rsidR="00180C9E" w:rsidRPr="006C2EF0" w:rsidRDefault="00180C9E" w:rsidP="00F27DFB">
      <w:pPr>
        <w:pStyle w:val="1"/>
        <w:rPr>
          <w:rFonts w:ascii="Tahoma" w:hAnsi="Tahoma" w:cs="Tahoma"/>
        </w:rPr>
      </w:pPr>
      <w:bookmarkStart w:id="295" w:name="_Toc89942167"/>
      <w:bookmarkStart w:id="296" w:name="_Toc125113573"/>
      <w:r w:rsidRPr="006C2EF0">
        <w:rPr>
          <w:rFonts w:ascii="Tahoma" w:hAnsi="Tahoma" w:cs="Tahoma"/>
        </w:rPr>
        <w:lastRenderedPageBreak/>
        <w:t xml:space="preserve">ΕΙΔΙΚΟΙ ΟΡΟΙ ΕΚΤΕΛΕΣΗΣ </w:t>
      </w:r>
      <w:bookmarkEnd w:id="295"/>
      <w:r w:rsidR="00323BAD" w:rsidRPr="006C2EF0">
        <w:rPr>
          <w:rFonts w:ascii="Tahoma" w:hAnsi="Tahoma" w:cs="Tahoma"/>
        </w:rPr>
        <w:t>ΤΗΣ ΣΥΜΒΑΣΗΣ</w:t>
      </w:r>
      <w:bookmarkEnd w:id="296"/>
    </w:p>
    <w:p w14:paraId="52BE347B" w14:textId="77777777" w:rsidR="00180C9E" w:rsidRPr="006C2EF0" w:rsidRDefault="00180C9E" w:rsidP="001B57A7">
      <w:pPr>
        <w:pStyle w:val="20"/>
      </w:pPr>
      <w:bookmarkStart w:id="297" w:name="_Ref479336674"/>
      <w:bookmarkStart w:id="298" w:name="_Ref479336731"/>
      <w:bookmarkStart w:id="299" w:name="_Toc89934426"/>
      <w:bookmarkStart w:id="300" w:name="_Toc89942168"/>
      <w:bookmarkStart w:id="301" w:name="_Toc125113574"/>
      <w:r w:rsidRPr="006C2EF0">
        <w:t>Τρόπος πληρωμής</w:t>
      </w:r>
      <w:bookmarkEnd w:id="297"/>
      <w:bookmarkEnd w:id="298"/>
      <w:bookmarkEnd w:id="299"/>
      <w:bookmarkEnd w:id="300"/>
      <w:bookmarkEnd w:id="301"/>
      <w:r w:rsidRPr="006C2EF0">
        <w:t xml:space="preserve"> </w:t>
      </w:r>
    </w:p>
    <w:p w14:paraId="65F03AAF" w14:textId="77777777" w:rsidR="000F18C0" w:rsidRPr="006C2EF0" w:rsidRDefault="00180C9E">
      <w:pPr>
        <w:rPr>
          <w:rFonts w:ascii="Tahoma" w:hAnsi="Tahoma" w:cs="Tahoma"/>
          <w:lang w:val="el-GR"/>
        </w:rPr>
      </w:pPr>
      <w:r w:rsidRPr="006C2EF0">
        <w:rPr>
          <w:rFonts w:ascii="Tahoma" w:hAnsi="Tahoma" w:cs="Tahoma"/>
          <w:b/>
          <w:lang w:val="el-GR"/>
        </w:rPr>
        <w:t>5.1.1.</w:t>
      </w:r>
      <w:bookmarkStart w:id="302" w:name="_Hlk25938917"/>
      <w:r w:rsidR="000F18C0">
        <w:rPr>
          <w:rFonts w:ascii="Tahoma" w:hAnsi="Tahoma" w:cs="Tahoma"/>
          <w:b/>
          <w:lang w:val="el-GR"/>
        </w:rPr>
        <w:t xml:space="preserve"> </w:t>
      </w:r>
      <w:r w:rsidR="000F18C0" w:rsidRPr="0040074A">
        <w:rPr>
          <w:rFonts w:ascii="Tahoma" w:hAnsi="Tahoma" w:cs="Tahoma"/>
          <w:szCs w:val="22"/>
          <w:lang w:val="el-GR"/>
        </w:rPr>
        <w:t xml:space="preserve">Η πληρωμή του αναδόχου θα καταβάλλεται τμηματικά σε </w:t>
      </w:r>
      <w:r w:rsidR="000F18C0">
        <w:rPr>
          <w:rFonts w:ascii="Tahoma" w:hAnsi="Tahoma" w:cs="Tahoma"/>
          <w:szCs w:val="22"/>
          <w:lang w:val="el-GR"/>
        </w:rPr>
        <w:t>τρεις</w:t>
      </w:r>
      <w:r w:rsidR="000F18C0" w:rsidRPr="0040074A">
        <w:rPr>
          <w:rFonts w:ascii="Tahoma" w:hAnsi="Tahoma" w:cs="Tahoma"/>
          <w:szCs w:val="22"/>
          <w:lang w:val="el-GR"/>
        </w:rPr>
        <w:t xml:space="preserve"> (</w:t>
      </w:r>
      <w:r w:rsidR="000F18C0">
        <w:rPr>
          <w:rFonts w:ascii="Tahoma" w:hAnsi="Tahoma" w:cs="Tahoma"/>
          <w:szCs w:val="22"/>
          <w:lang w:val="el-GR"/>
        </w:rPr>
        <w:t>3</w:t>
      </w:r>
      <w:r w:rsidR="000F18C0" w:rsidRPr="0040074A">
        <w:rPr>
          <w:rFonts w:ascii="Tahoma" w:hAnsi="Tahoma" w:cs="Tahoma"/>
          <w:szCs w:val="22"/>
          <w:lang w:val="el-GR"/>
        </w:rPr>
        <w:t xml:space="preserve">) ισόποσες </w:t>
      </w:r>
      <w:r w:rsidR="000F18C0">
        <w:rPr>
          <w:rFonts w:ascii="Tahoma" w:hAnsi="Tahoma" w:cs="Tahoma"/>
          <w:szCs w:val="22"/>
          <w:lang w:val="el-GR"/>
        </w:rPr>
        <w:t>διμηνιαίες</w:t>
      </w:r>
      <w:r w:rsidR="000F18C0" w:rsidRPr="0040074A">
        <w:rPr>
          <w:rFonts w:ascii="Tahoma" w:hAnsi="Tahoma" w:cs="Tahoma"/>
          <w:szCs w:val="22"/>
          <w:lang w:val="el-GR"/>
        </w:rPr>
        <w:t xml:space="preserve"> δόσεις και εφόσον προηγουμένως προσκομισθούν οι</w:t>
      </w:r>
      <w:r w:rsidR="000F18C0">
        <w:rPr>
          <w:rFonts w:ascii="Tahoma" w:hAnsi="Tahoma" w:cs="Tahoma"/>
          <w:szCs w:val="22"/>
          <w:lang w:val="el-GR"/>
        </w:rPr>
        <w:t xml:space="preserve"> </w:t>
      </w:r>
      <w:r w:rsidR="000F18C0" w:rsidRPr="0040074A">
        <w:rPr>
          <w:rFonts w:ascii="Tahoma" w:hAnsi="Tahoma" w:cs="Tahoma"/>
          <w:szCs w:val="22"/>
          <w:lang w:val="el-GR"/>
        </w:rPr>
        <w:t xml:space="preserve">απολογιστικές </w:t>
      </w:r>
      <w:r w:rsidR="000F18C0">
        <w:rPr>
          <w:rFonts w:ascii="Tahoma" w:hAnsi="Tahoma" w:cs="Tahoma"/>
          <w:szCs w:val="22"/>
          <w:lang w:val="el-GR"/>
        </w:rPr>
        <w:t>διμηνιαίες</w:t>
      </w:r>
      <w:r w:rsidR="000F18C0" w:rsidRPr="0040074A">
        <w:rPr>
          <w:rFonts w:ascii="Tahoma" w:hAnsi="Tahoma" w:cs="Tahoma"/>
          <w:szCs w:val="22"/>
          <w:lang w:val="el-GR"/>
        </w:rPr>
        <w:t xml:space="preserve"> αναφορές προόδου και μετά τη σύνταξη του πρωτοκόλλου ποσοτικής και ποιοτικής παραλαβής των αντίστοιχων </w:t>
      </w:r>
      <w:r w:rsidR="000F18C0">
        <w:rPr>
          <w:rFonts w:ascii="Tahoma" w:hAnsi="Tahoma" w:cs="Tahoma"/>
          <w:szCs w:val="22"/>
          <w:lang w:val="el-GR"/>
        </w:rPr>
        <w:t>δι</w:t>
      </w:r>
      <w:r w:rsidR="000F18C0" w:rsidRPr="0040074A">
        <w:rPr>
          <w:rFonts w:ascii="Tahoma" w:hAnsi="Tahoma" w:cs="Tahoma"/>
          <w:szCs w:val="22"/>
          <w:lang w:val="el-GR"/>
        </w:rPr>
        <w:t>μηνιαίων αναφορών προόδου από την αρμόδια Επιτροπή Παρακολούθησης &amp; Παραλαβής Έργου (ΕΠΠΕ).</w:t>
      </w:r>
    </w:p>
    <w:bookmarkEnd w:id="302"/>
    <w:p w14:paraId="4C0829E9" w14:textId="77777777" w:rsidR="00FE1E7B" w:rsidRPr="00A04200" w:rsidRDefault="006C2EF0" w:rsidP="00FE1E7B">
      <w:pPr>
        <w:rPr>
          <w:rFonts w:ascii="Tahoma" w:hAnsi="Tahoma" w:cs="Tahoma"/>
          <w:color w:val="FFFF00"/>
          <w:lang w:val="el-GR"/>
        </w:rPr>
      </w:pPr>
      <w:r>
        <w:rPr>
          <w:rFonts w:ascii="Tahoma" w:hAnsi="Tahoma" w:cs="Tahoma"/>
          <w:lang w:val="el-GR"/>
        </w:rPr>
        <w:t>Η πληρ</w:t>
      </w:r>
      <w:r w:rsidRPr="00A04200">
        <w:rPr>
          <w:rFonts w:ascii="Tahoma" w:hAnsi="Tahoma" w:cs="Tahoma"/>
          <w:lang w:val="el-GR"/>
        </w:rPr>
        <w:t xml:space="preserve">ωμή </w:t>
      </w:r>
      <w:r w:rsidR="00FE1E7B" w:rsidRPr="00A04200">
        <w:rPr>
          <w:rFonts w:ascii="Tahoma" w:hAnsi="Tahoma" w:cs="Tahoma"/>
          <w:lang w:val="el-GR"/>
        </w:rPr>
        <w:t>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FE1E7B" w:rsidRPr="00A04200">
        <w:rPr>
          <w:rFonts w:ascii="Tahoma" w:hAnsi="Tahoma" w:cs="Tahoma"/>
          <w:color w:val="FFFF00"/>
          <w:lang w:val="el-GR"/>
        </w:rPr>
        <w:t xml:space="preserve"> </w:t>
      </w:r>
    </w:p>
    <w:p w14:paraId="703C9D6B" w14:textId="77777777" w:rsidR="006F7F55" w:rsidRPr="0033120F" w:rsidRDefault="00180C9E">
      <w:pPr>
        <w:rPr>
          <w:rFonts w:ascii="Tahoma" w:hAnsi="Tahoma" w:cs="Tahoma"/>
          <w:lang w:val="el-GR"/>
        </w:rPr>
      </w:pPr>
      <w:r w:rsidRPr="0033120F">
        <w:rPr>
          <w:rFonts w:ascii="Tahoma" w:hAnsi="Tahoma" w:cs="Tahoma"/>
          <w:b/>
          <w:lang w:val="el-GR"/>
        </w:rPr>
        <w:t xml:space="preserve">5.1.2. </w:t>
      </w:r>
      <w:bookmarkStart w:id="303" w:name="_Hlk25852145"/>
      <w:r w:rsidR="00396B09" w:rsidRPr="0033120F">
        <w:rPr>
          <w:rFonts w:ascii="Tahoma" w:hAnsi="Tahoma" w:cs="Tahoma"/>
          <w:lang w:val="el-GR"/>
        </w:rPr>
        <w:t>Τον</w:t>
      </w:r>
      <w:r w:rsidRPr="0033120F">
        <w:rPr>
          <w:rFonts w:ascii="Tahoma" w:hAnsi="Tahoma" w:cs="Tahoma"/>
          <w:lang w:val="el-GR"/>
        </w:rPr>
        <w:t xml:space="preserve"> Ανάδοχο βαρύνουν </w:t>
      </w:r>
      <w:r w:rsidRPr="0033120F">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33120F">
        <w:rPr>
          <w:rFonts w:ascii="Tahoma" w:hAnsi="Tahoma" w:cs="Tahoma"/>
          <w:lang w:val="el-GR"/>
        </w:rPr>
        <w:t xml:space="preserve">ακόλουθες κρατήσεις: </w:t>
      </w:r>
    </w:p>
    <w:p w14:paraId="6070008A" w14:textId="77777777" w:rsidR="00180C9E" w:rsidRPr="0033120F" w:rsidRDefault="00180C9E">
      <w:pPr>
        <w:rPr>
          <w:rFonts w:ascii="Tahoma" w:hAnsi="Tahoma" w:cs="Tahoma"/>
          <w:lang w:val="el-GR"/>
        </w:rPr>
      </w:pPr>
      <w:r w:rsidRPr="0033120F">
        <w:rPr>
          <w:rFonts w:ascii="Tahoma" w:hAnsi="Tahoma" w:cs="Tahoma"/>
          <w:lang w:val="el-GR"/>
        </w:rPr>
        <w:t>α) Κράτηση 0,</w:t>
      </w:r>
      <w:r w:rsidR="00654890" w:rsidRPr="0033120F">
        <w:rPr>
          <w:rFonts w:ascii="Tahoma" w:hAnsi="Tahoma" w:cs="Tahoma"/>
          <w:lang w:val="el-GR"/>
        </w:rPr>
        <w:t>1</w:t>
      </w:r>
      <w:r w:rsidRPr="0033120F">
        <w:rPr>
          <w:rFonts w:ascii="Tahoma" w:hAnsi="Tahoma"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sidRPr="0033120F">
        <w:rPr>
          <w:rFonts w:ascii="Tahoma" w:hAnsi="Tahoma" w:cs="Tahoma"/>
          <w:lang w:val="el-GR"/>
        </w:rPr>
        <w:t xml:space="preserve">ή τροποιητικής σύμβασης </w:t>
      </w:r>
      <w:r w:rsidRPr="0033120F">
        <w:rPr>
          <w:rFonts w:ascii="Tahoma" w:hAnsi="Tahoma" w:cs="Tahoma"/>
          <w:lang w:val="el-GR"/>
        </w:rPr>
        <w:t>Υπέρ της Ενιαίας Αρχής Δημοσίων Συμβάσεων (</w:t>
      </w:r>
      <w:r w:rsidR="00654890" w:rsidRPr="0033120F">
        <w:rPr>
          <w:rFonts w:ascii="Tahoma" w:hAnsi="Tahoma" w:cs="Tahoma"/>
          <w:lang w:val="el-GR"/>
        </w:rPr>
        <w:t>άρθρο 7, παρ. 3 του νόμου 4912/2022</w:t>
      </w:r>
      <w:r w:rsidRPr="0033120F">
        <w:rPr>
          <w:rFonts w:ascii="Tahoma" w:hAnsi="Tahoma" w:cs="Tahoma"/>
          <w:lang w:val="el-GR"/>
        </w:rPr>
        <w:t>)</w:t>
      </w:r>
    </w:p>
    <w:p w14:paraId="43D192E9" w14:textId="77777777" w:rsidR="00654890" w:rsidRPr="0033120F" w:rsidRDefault="00180C9E" w:rsidP="00654890">
      <w:pPr>
        <w:rPr>
          <w:rFonts w:ascii="Tahoma" w:hAnsi="Tahoma" w:cs="Tahoma"/>
          <w:lang w:val="el-GR"/>
        </w:rPr>
      </w:pPr>
      <w:r w:rsidRPr="0033120F">
        <w:rPr>
          <w:rFonts w:ascii="Tahoma" w:hAnsi="Tahoma" w:cs="Tahoma"/>
          <w:lang w:val="el-GR"/>
        </w:rPr>
        <w:t xml:space="preserve">β) </w:t>
      </w:r>
      <w:r w:rsidR="00654890" w:rsidRPr="0033120F">
        <w:rPr>
          <w:rFonts w:ascii="Tahoma" w:hAnsi="Tahoma" w:cs="Tahoma"/>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9FDDA3F" w14:textId="77777777" w:rsidR="00180C9E" w:rsidRPr="0033120F" w:rsidRDefault="00180C9E" w:rsidP="00654890">
      <w:pPr>
        <w:rPr>
          <w:rFonts w:ascii="Tahoma" w:hAnsi="Tahoma" w:cs="Tahoma"/>
          <w:lang w:val="el-GR"/>
        </w:rPr>
      </w:pPr>
      <w:r w:rsidRPr="0033120F">
        <w:rPr>
          <w:rFonts w:ascii="Tahoma" w:hAnsi="Tahoma" w:cs="Tahoma"/>
          <w:lang w:val="el-GR"/>
        </w:rPr>
        <w:t xml:space="preserve">Οι υπέρ τρίτων κρατήσεις υπόκεινται στο εκάστοτε ισχύον αναλογικό τέλος χαρτοσήμου </w:t>
      </w:r>
      <w:r w:rsidR="00C0051E" w:rsidRPr="0033120F">
        <w:rPr>
          <w:rFonts w:ascii="Tahoma" w:hAnsi="Tahoma" w:cs="Tahoma"/>
          <w:lang w:val="el-GR"/>
        </w:rPr>
        <w:t>3</w:t>
      </w:r>
      <w:r w:rsidRPr="0033120F">
        <w:rPr>
          <w:rFonts w:ascii="Tahoma" w:hAnsi="Tahoma" w:cs="Tahoma"/>
          <w:lang w:val="el-GR"/>
        </w:rPr>
        <w:t xml:space="preserve">% και στην επ’ αυτού εισφορά υπέρ ΟΓΑ </w:t>
      </w:r>
      <w:r w:rsidR="007F6594" w:rsidRPr="0033120F">
        <w:rPr>
          <w:rFonts w:ascii="Tahoma" w:hAnsi="Tahoma" w:cs="Tahoma"/>
          <w:lang w:val="el-GR"/>
        </w:rPr>
        <w:t>20</w:t>
      </w:r>
      <w:r w:rsidRPr="0033120F">
        <w:rPr>
          <w:rFonts w:ascii="Tahoma" w:hAnsi="Tahoma" w:cs="Tahoma"/>
          <w:lang w:val="el-GR"/>
        </w:rPr>
        <w:t>%.</w:t>
      </w:r>
    </w:p>
    <w:p w14:paraId="7AAA8869" w14:textId="77777777" w:rsidR="00180C9E" w:rsidRPr="0033120F" w:rsidRDefault="00180C9E" w:rsidP="001B57A7">
      <w:pPr>
        <w:pStyle w:val="20"/>
        <w:rPr>
          <w:rFonts w:eastAsia="SimSun"/>
        </w:rPr>
      </w:pPr>
      <w:bookmarkStart w:id="304" w:name="_Ref33539667"/>
      <w:bookmarkStart w:id="305" w:name="_Toc89934433"/>
      <w:bookmarkStart w:id="306" w:name="_Toc89942175"/>
      <w:bookmarkStart w:id="307" w:name="_Toc125113575"/>
      <w:bookmarkEnd w:id="303"/>
      <w:r w:rsidRPr="0033120F">
        <w:t>Κήρυξη οικονομικού φορέα εκπτώτου - Κυρώσεις</w:t>
      </w:r>
      <w:bookmarkEnd w:id="304"/>
      <w:bookmarkEnd w:id="305"/>
      <w:bookmarkEnd w:id="306"/>
      <w:bookmarkEnd w:id="307"/>
      <w:r w:rsidRPr="0033120F">
        <w:t xml:space="preserve"> </w:t>
      </w:r>
    </w:p>
    <w:p w14:paraId="7B402910" w14:textId="77777777" w:rsidR="00F168B7" w:rsidRPr="0033120F" w:rsidRDefault="00180C9E" w:rsidP="009C785E">
      <w:pPr>
        <w:suppressAutoHyphens w:val="0"/>
        <w:autoSpaceDE w:val="0"/>
        <w:rPr>
          <w:rFonts w:ascii="Tahoma" w:hAnsi="Tahoma" w:cs="Tahoma"/>
          <w:lang w:val="el-GR"/>
        </w:rPr>
      </w:pPr>
      <w:r w:rsidRPr="0033120F">
        <w:rPr>
          <w:rFonts w:ascii="Tahoma" w:eastAsia="SimSun" w:hAnsi="Tahoma" w:cs="Tahoma"/>
          <w:b/>
          <w:szCs w:val="22"/>
          <w:lang w:val="el-GR"/>
        </w:rPr>
        <w:t>5.</w:t>
      </w:r>
      <w:r w:rsidR="00FE1E7B" w:rsidRPr="0033120F">
        <w:rPr>
          <w:rFonts w:ascii="Tahoma" w:eastAsia="SimSun" w:hAnsi="Tahoma" w:cs="Tahoma"/>
          <w:b/>
          <w:szCs w:val="22"/>
          <w:lang w:val="el-GR"/>
        </w:rPr>
        <w:t>2</w:t>
      </w:r>
      <w:r w:rsidRPr="0033120F">
        <w:rPr>
          <w:rFonts w:ascii="Tahoma" w:eastAsia="SimSun" w:hAnsi="Tahoma" w:cs="Tahoma"/>
          <w:b/>
          <w:szCs w:val="22"/>
          <w:lang w:val="el-GR"/>
        </w:rPr>
        <w:t>.1.</w:t>
      </w:r>
      <w:r w:rsidRPr="0033120F">
        <w:rPr>
          <w:rFonts w:ascii="Tahoma" w:eastAsia="SimSun" w:hAnsi="Tahoma" w:cs="Tahoma"/>
          <w:szCs w:val="22"/>
          <w:lang w:val="el-GR"/>
        </w:rPr>
        <w:t xml:space="preserve"> </w:t>
      </w:r>
      <w:r w:rsidR="00FE1E7B" w:rsidRPr="0033120F">
        <w:rPr>
          <w:rFonts w:ascii="Tahoma" w:hAnsi="Tahoma" w:cs="Tahoma"/>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F168B7" w:rsidRPr="0033120F">
        <w:rPr>
          <w:rFonts w:ascii="Tahoma" w:hAnsi="Tahoma" w:cs="Tahoma"/>
          <w:lang w:val="el-GR"/>
        </w:rPr>
        <w:t xml:space="preserve">: </w:t>
      </w:r>
    </w:p>
    <w:p w14:paraId="67745401"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α) στην περίπτωση της παρ. 7 του άρθρου 105 περί κατακύρωσης και σύναψης σύμβασης</w:t>
      </w:r>
    </w:p>
    <w:p w14:paraId="74C79AAE"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2885E9C4" w14:textId="77777777" w:rsidR="00FE1E7B" w:rsidRPr="0033120F" w:rsidRDefault="00FE1E7B" w:rsidP="009C785E">
      <w:pPr>
        <w:rPr>
          <w:rFonts w:ascii="Tahoma" w:hAnsi="Tahoma" w:cs="Tahoma"/>
          <w:lang w:val="el-GR"/>
        </w:rPr>
      </w:pPr>
      <w:r w:rsidRPr="0033120F">
        <w:rPr>
          <w:rFonts w:ascii="Tahoma" w:hAnsi="Tahoma" w:cs="Tahoma"/>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3465D50D"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33120F">
        <w:rPr>
          <w:rFonts w:ascii="Tahoma" w:hAnsi="Tahoma" w:cs="Tahoma"/>
          <w:color w:val="4F81BD"/>
          <w:lang w:val="el-GR"/>
        </w:rPr>
        <w:t xml:space="preserve"> </w:t>
      </w:r>
      <w:r w:rsidRPr="0033120F">
        <w:rPr>
          <w:rFonts w:ascii="Tahoma" w:hAnsi="Tahoma" w:cs="Tahoma"/>
          <w:lang w:val="el-GR"/>
        </w:rPr>
        <w:t xml:space="preserve">Αν η προθεσμία, που τεθεί με την ειδική όχληση, παρέλθει, χωρίς </w:t>
      </w:r>
      <w:r w:rsidRPr="0033120F">
        <w:rPr>
          <w:rFonts w:ascii="Tahoma" w:hAnsi="Tahoma" w:cs="Tahoma"/>
          <w:lang w:val="el-GR"/>
        </w:rPr>
        <w:lastRenderedPageBreak/>
        <w:t xml:space="preserve">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41AB2D30" w14:textId="77777777" w:rsidR="00FE1E7B"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Ο ανάδοχος δεν κηρύσσεται έκπτωτος για λόγους που αφορούν σε υπαιτιότητα του φορέα εκτέλεσης της σύμβασης ή αν συντρέχουν λόγοι ανωτέρας βίας. </w:t>
      </w:r>
    </w:p>
    <w:p w14:paraId="5EF15FA1"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4D4BD5">
        <w:rPr>
          <w:rFonts w:ascii="Tahoma" w:hAnsi="Tahoma" w:cs="Tahoma"/>
          <w:lang w:val="el-GR"/>
        </w:rPr>
        <w:t>η κύρωση της</w:t>
      </w:r>
      <w:r w:rsidRPr="0033120F">
        <w:rPr>
          <w:rFonts w:ascii="Tahoma" w:hAnsi="Tahoma" w:cs="Tahoma"/>
          <w:lang w:val="el-GR"/>
        </w:rPr>
        <w:t xml:space="preserve"> ολική</w:t>
      </w:r>
      <w:r w:rsidR="004D4BD5">
        <w:rPr>
          <w:rFonts w:ascii="Tahoma" w:hAnsi="Tahoma" w:cs="Tahoma"/>
          <w:lang w:val="el-GR"/>
        </w:rPr>
        <w:t>ς</w:t>
      </w:r>
      <w:r w:rsidRPr="0033120F">
        <w:rPr>
          <w:rFonts w:ascii="Tahoma" w:hAnsi="Tahoma" w:cs="Tahoma"/>
          <w:lang w:val="el-GR"/>
        </w:rPr>
        <w:t xml:space="preserve"> κατάπτωση</w:t>
      </w:r>
      <w:r w:rsidR="004D4BD5">
        <w:rPr>
          <w:rFonts w:ascii="Tahoma" w:hAnsi="Tahoma" w:cs="Tahoma"/>
          <w:lang w:val="el-GR"/>
        </w:rPr>
        <w:t>ς</w:t>
      </w:r>
      <w:r w:rsidRPr="0033120F">
        <w:rPr>
          <w:rFonts w:ascii="Tahoma" w:hAnsi="Tahoma" w:cs="Tahoma"/>
          <w:lang w:val="el-GR"/>
        </w:rPr>
        <w:t xml:space="preserve"> της εγγύησης καλής εκτέλεσης της σύμβασης.</w:t>
      </w:r>
    </w:p>
    <w:p w14:paraId="6CEE917B" w14:textId="77777777" w:rsidR="00F168B7" w:rsidRPr="0033120F" w:rsidRDefault="00F168B7" w:rsidP="009C785E">
      <w:pPr>
        <w:suppressAutoHyphens w:val="0"/>
        <w:autoSpaceDE w:val="0"/>
        <w:rPr>
          <w:rFonts w:ascii="Tahoma" w:hAnsi="Tahoma" w:cs="Tahoma"/>
          <w:lang w:val="el-GR"/>
        </w:rPr>
      </w:pPr>
      <w:r w:rsidRPr="0033120F">
        <w:rPr>
          <w:rFonts w:ascii="Tahoma" w:hAnsi="Tahoma" w:cs="Tahoma"/>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17500E67"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b/>
          <w:szCs w:val="22"/>
        </w:rPr>
        <w:t>5.8.2.</w:t>
      </w:r>
      <w:r w:rsidRPr="0033120F">
        <w:rPr>
          <w:rFonts w:ascii="Tahoma" w:eastAsia="SimSun" w:hAnsi="Tahoma" w:cs="Tahoma"/>
          <w:szCs w:val="22"/>
        </w:rPr>
        <w:t xml:space="preserve"> </w:t>
      </w:r>
      <w:r w:rsidRPr="0033120F">
        <w:rPr>
          <w:rFonts w:ascii="Tahoma" w:eastAsia="SimSun" w:hAnsi="Tahoma" w:cs="Tahoma"/>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75453C7D"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Οι ποινικές ρήτρες υπολογίζονται ως εξής:</w:t>
      </w:r>
    </w:p>
    <w:p w14:paraId="7C2E74A7"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α.</w:t>
      </w:r>
      <w:r w:rsidR="00126C64" w:rsidRPr="0033120F">
        <w:rPr>
          <w:rFonts w:ascii="Tahoma" w:eastAsia="SimSun" w:hAnsi="Tahoma" w:cs="Tahoma"/>
        </w:rPr>
        <w:t xml:space="preserve"> </w:t>
      </w:r>
      <w:r w:rsidRPr="0033120F">
        <w:rPr>
          <w:rFonts w:ascii="Tahoma" w:eastAsia="SimSun" w:hAnsi="Tahoma" w:cs="Tahoma"/>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D3E2494"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β.</w:t>
      </w:r>
      <w:r w:rsidR="00126C64" w:rsidRPr="0033120F">
        <w:rPr>
          <w:rFonts w:ascii="Tahoma" w:eastAsia="SimSun" w:hAnsi="Tahoma" w:cs="Tahoma"/>
        </w:rPr>
        <w:t xml:space="preserve"> </w:t>
      </w:r>
      <w:r w:rsidRPr="0033120F">
        <w:rPr>
          <w:rFonts w:ascii="Tahoma" w:eastAsia="SimSun" w:hAnsi="Tahoma" w:cs="Tahoma"/>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40E099E"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γ.</w:t>
      </w:r>
      <w:r w:rsidR="00126C64" w:rsidRPr="0033120F">
        <w:rPr>
          <w:rFonts w:ascii="Tahoma" w:eastAsia="SimSun" w:hAnsi="Tahoma" w:cs="Tahoma"/>
        </w:rPr>
        <w:t xml:space="preserve"> </w:t>
      </w:r>
      <w:r w:rsidRPr="0033120F">
        <w:rPr>
          <w:rFonts w:ascii="Tahoma" w:eastAsia="SimSun" w:hAnsi="Tahoma" w:cs="Tahoma"/>
        </w:rPr>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5993FA04"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Το ποσό των ποινικών ρητρών αφαιρείται/συμψηφίζεται από/με την αμοιβή του αναδόχου.</w:t>
      </w:r>
    </w:p>
    <w:p w14:paraId="1CEB62F7"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0D406CB5"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Σε περίπτωση Ένωσης οι ως παραπάνω ποινικές ρήτρες επιβάλλονται αναλόγως σε όλα τα μέλη της Ένωσης.</w:t>
      </w:r>
    </w:p>
    <w:p w14:paraId="7B972076" w14:textId="77777777" w:rsidR="008A1019" w:rsidRPr="0033120F" w:rsidRDefault="008A1019" w:rsidP="009C785E">
      <w:pPr>
        <w:pStyle w:val="Normal2"/>
        <w:spacing w:line="240" w:lineRule="auto"/>
        <w:rPr>
          <w:rFonts w:ascii="Tahoma" w:eastAsia="SimSun" w:hAnsi="Tahoma" w:cs="Tahoma"/>
        </w:rPr>
      </w:pPr>
      <w:r w:rsidRPr="0033120F">
        <w:rPr>
          <w:rFonts w:ascii="Tahoma" w:eastAsia="SimSun" w:hAnsi="Tahoma" w:cs="Tahoma"/>
        </w:rPr>
        <w:t>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w:t>
      </w:r>
    </w:p>
    <w:p w14:paraId="6FC53E5C" w14:textId="77777777" w:rsidR="0078594B" w:rsidRPr="0033120F" w:rsidRDefault="008A1019" w:rsidP="009C785E">
      <w:pPr>
        <w:pStyle w:val="Normal2"/>
        <w:spacing w:line="240" w:lineRule="auto"/>
        <w:rPr>
          <w:rFonts w:ascii="Tahoma" w:eastAsia="SimSun" w:hAnsi="Tahoma" w:cs="Tahoma"/>
        </w:rPr>
      </w:pPr>
      <w:r w:rsidRPr="0033120F">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CF6340C" w14:textId="77777777" w:rsidR="00180C9E" w:rsidRPr="0033120F" w:rsidRDefault="00180C9E" w:rsidP="001B57A7">
      <w:pPr>
        <w:pStyle w:val="20"/>
      </w:pPr>
      <w:bookmarkStart w:id="308" w:name="_Toc89934434"/>
      <w:bookmarkStart w:id="309" w:name="_Toc89942176"/>
      <w:bookmarkStart w:id="310" w:name="_Ref121741659"/>
      <w:bookmarkStart w:id="311" w:name="_Toc125113576"/>
      <w:r w:rsidRPr="0033120F">
        <w:t xml:space="preserve">Διοικητικές προσφυγές κατά τη διαδικασία εκτέλεσης </w:t>
      </w:r>
      <w:r w:rsidR="00126C64" w:rsidRPr="0033120F">
        <w:t>της σύμβασης</w:t>
      </w:r>
      <w:bookmarkEnd w:id="308"/>
      <w:bookmarkEnd w:id="309"/>
      <w:bookmarkEnd w:id="310"/>
      <w:bookmarkEnd w:id="311"/>
    </w:p>
    <w:p w14:paraId="0C37AE78" w14:textId="4EEFCBE5" w:rsidR="003D6DE2" w:rsidRPr="0033120F" w:rsidRDefault="003D6DE2" w:rsidP="006C2EF0">
      <w:pPr>
        <w:suppressAutoHyphens w:val="0"/>
        <w:autoSpaceDE w:val="0"/>
        <w:rPr>
          <w:rFonts w:ascii="Tahoma" w:hAnsi="Tahoma" w:cs="Tahoma"/>
          <w:lang w:val="el-GR"/>
        </w:rPr>
      </w:pPr>
      <w:r w:rsidRPr="0033120F">
        <w:rPr>
          <w:rFonts w:ascii="Tahoma" w:hAnsi="Tahoma" w:cs="Tahoma"/>
          <w:lang w:val="el-GR"/>
        </w:rPr>
        <w:t xml:space="preserve">Ο ανάδοχος μπορεί κατά των αποφάσεων που επιβάλλουν σε βάρος του κυρώσεις, δυνάμει των όρων των άρθρων </w:t>
      </w:r>
      <w:r w:rsidRPr="0033120F">
        <w:rPr>
          <w:rFonts w:ascii="Tahoma" w:eastAsia="SimSun" w:hAnsi="Tahoma" w:cs="Tahoma"/>
          <w:szCs w:val="22"/>
          <w:lang w:val="el-GR"/>
        </w:rPr>
        <w:fldChar w:fldCharType="begin"/>
      </w:r>
      <w:r w:rsidRPr="0033120F">
        <w:rPr>
          <w:rFonts w:ascii="Tahoma" w:eastAsia="SimSun" w:hAnsi="Tahoma" w:cs="Tahoma"/>
          <w:szCs w:val="22"/>
          <w:lang w:val="el-GR"/>
        </w:rPr>
        <w:instrText xml:space="preserve"> REF _Ref33539667 \r \h  \* MERGEFORMAT </w:instrText>
      </w:r>
      <w:r w:rsidRPr="0033120F">
        <w:rPr>
          <w:rFonts w:ascii="Tahoma" w:eastAsia="SimSun" w:hAnsi="Tahoma" w:cs="Tahoma"/>
          <w:szCs w:val="22"/>
          <w:lang w:val="el-GR"/>
        </w:rPr>
      </w:r>
      <w:r w:rsidRPr="0033120F">
        <w:rPr>
          <w:rFonts w:ascii="Tahoma" w:eastAsia="SimSun" w:hAnsi="Tahoma" w:cs="Tahoma"/>
          <w:szCs w:val="22"/>
          <w:lang w:val="el-GR"/>
        </w:rPr>
        <w:fldChar w:fldCharType="separate"/>
      </w:r>
      <w:r w:rsidR="00EF5C19">
        <w:rPr>
          <w:rFonts w:ascii="Tahoma" w:eastAsia="SimSun" w:hAnsi="Tahoma" w:cs="Tahoma"/>
          <w:szCs w:val="22"/>
          <w:lang w:val="el-GR"/>
        </w:rPr>
        <w:t>5.2</w:t>
      </w:r>
      <w:r w:rsidRPr="0033120F">
        <w:rPr>
          <w:rFonts w:ascii="Tahoma" w:eastAsia="SimSun" w:hAnsi="Tahoma" w:cs="Tahoma"/>
          <w:szCs w:val="22"/>
          <w:lang w:val="el-GR"/>
        </w:rPr>
        <w:fldChar w:fldCharType="end"/>
      </w:r>
      <w:r w:rsidRPr="0033120F">
        <w:rPr>
          <w:rFonts w:ascii="Tahoma" w:hAnsi="Tahoma" w:cs="Tahoma"/>
          <w:lang w:val="el-GR"/>
        </w:rPr>
        <w:t xml:space="preserve"> (Κήρυξη οικονομικού φορέα εκπτώτου - Κυρώσεις)</w:t>
      </w:r>
      <w:r w:rsidR="00383C35" w:rsidRPr="0033120F">
        <w:rPr>
          <w:rFonts w:ascii="Tahoma" w:hAnsi="Tahoma" w:cs="Tahoma"/>
          <w:lang w:val="el-GR"/>
        </w:rPr>
        <w:t>,</w:t>
      </w:r>
      <w:r w:rsidRPr="0033120F">
        <w:rPr>
          <w:rFonts w:ascii="Tahoma" w:hAnsi="Tahoma" w:cs="Tahoma"/>
          <w:lang w:val="el-GR"/>
        </w:rPr>
        <w:t xml:space="preserve"> </w:t>
      </w:r>
      <w:r w:rsidR="00383C35" w:rsidRPr="0033120F">
        <w:rPr>
          <w:rFonts w:ascii="Tahoma" w:hAnsi="Tahoma" w:cs="Tahoma"/>
          <w:lang w:val="el-GR"/>
        </w:rPr>
        <w:fldChar w:fldCharType="begin"/>
      </w:r>
      <w:r w:rsidR="00383C35" w:rsidRPr="0033120F">
        <w:rPr>
          <w:rFonts w:ascii="Tahoma" w:hAnsi="Tahoma" w:cs="Tahoma"/>
          <w:lang w:val="el-GR"/>
        </w:rPr>
        <w:instrText xml:space="preserve"> REF _Ref121743596 \r \h </w:instrText>
      </w:r>
      <w:r w:rsidR="00383C35" w:rsidRPr="0033120F">
        <w:rPr>
          <w:rFonts w:ascii="Tahoma" w:hAnsi="Tahoma" w:cs="Tahoma"/>
          <w:lang w:val="el-GR"/>
        </w:rPr>
      </w:r>
      <w:r w:rsidR="00383C35" w:rsidRPr="0033120F">
        <w:rPr>
          <w:rFonts w:ascii="Tahoma" w:hAnsi="Tahoma" w:cs="Tahoma"/>
          <w:lang w:val="el-GR"/>
        </w:rPr>
        <w:fldChar w:fldCharType="separate"/>
      </w:r>
      <w:r w:rsidR="00EF5C19">
        <w:rPr>
          <w:rFonts w:ascii="Tahoma" w:hAnsi="Tahoma" w:cs="Tahoma"/>
          <w:lang w:val="el-GR"/>
        </w:rPr>
        <w:t>6.2</w:t>
      </w:r>
      <w:r w:rsidR="00383C35" w:rsidRPr="0033120F">
        <w:rPr>
          <w:rFonts w:ascii="Tahoma" w:hAnsi="Tahoma" w:cs="Tahoma"/>
          <w:lang w:val="el-GR"/>
        </w:rPr>
        <w:fldChar w:fldCharType="end"/>
      </w:r>
      <w:r w:rsidR="00383C35" w:rsidRPr="0033120F">
        <w:rPr>
          <w:rFonts w:ascii="Tahoma" w:hAnsi="Tahoma" w:cs="Tahoma"/>
          <w:lang w:val="el-GR"/>
        </w:rPr>
        <w:t xml:space="preserve"> (Διάρκεια σύμβασης) </w:t>
      </w:r>
      <w:r w:rsidRPr="0033120F">
        <w:rPr>
          <w:rFonts w:ascii="Tahoma" w:hAnsi="Tahoma" w:cs="Tahoma"/>
          <w:lang w:val="el-GR"/>
        </w:rPr>
        <w:t xml:space="preserve">και </w:t>
      </w:r>
      <w:r w:rsidR="00383C35" w:rsidRPr="0033120F">
        <w:rPr>
          <w:rFonts w:ascii="Tahoma" w:hAnsi="Tahoma" w:cs="Tahoma"/>
          <w:lang w:val="el-GR"/>
        </w:rPr>
        <w:lastRenderedPageBreak/>
        <w:fldChar w:fldCharType="begin"/>
      </w:r>
      <w:r w:rsidR="00383C35" w:rsidRPr="0033120F">
        <w:rPr>
          <w:rFonts w:ascii="Tahoma" w:hAnsi="Tahoma" w:cs="Tahoma"/>
          <w:lang w:val="el-GR"/>
        </w:rPr>
        <w:instrText xml:space="preserve"> REF _Ref496625354 \r \h  \* MERGEFORMAT </w:instrText>
      </w:r>
      <w:r w:rsidR="00383C35" w:rsidRPr="0033120F">
        <w:rPr>
          <w:rFonts w:ascii="Tahoma" w:hAnsi="Tahoma" w:cs="Tahoma"/>
          <w:lang w:val="el-GR"/>
        </w:rPr>
      </w:r>
      <w:r w:rsidR="00383C35" w:rsidRPr="0033120F">
        <w:rPr>
          <w:rFonts w:ascii="Tahoma" w:hAnsi="Tahoma" w:cs="Tahoma"/>
          <w:lang w:val="el-GR"/>
        </w:rPr>
        <w:fldChar w:fldCharType="separate"/>
      </w:r>
      <w:r w:rsidR="00EF5C19">
        <w:rPr>
          <w:rFonts w:ascii="Tahoma" w:hAnsi="Tahoma" w:cs="Tahoma"/>
          <w:lang w:val="el-GR"/>
        </w:rPr>
        <w:t>6.4</w:t>
      </w:r>
      <w:r w:rsidR="00383C35" w:rsidRPr="0033120F">
        <w:rPr>
          <w:rFonts w:ascii="Tahoma" w:hAnsi="Tahoma" w:cs="Tahoma"/>
          <w:lang w:val="el-GR"/>
        </w:rPr>
        <w:fldChar w:fldCharType="end"/>
      </w:r>
      <w:r w:rsidRPr="0033120F">
        <w:rPr>
          <w:rFonts w:ascii="Tahoma" w:hAnsi="Tahoma" w:cs="Tahoma"/>
          <w:lang w:val="el-GR"/>
        </w:rPr>
        <w:t xml:space="preserve">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4F2CD9AE" w14:textId="77777777" w:rsidR="00C07823" w:rsidRPr="0033120F" w:rsidRDefault="0078594B" w:rsidP="006C2EF0">
      <w:pPr>
        <w:rPr>
          <w:rFonts w:ascii="Tahoma" w:hAnsi="Tahoma" w:cs="Tahoma"/>
          <w:lang w:val="el-GR"/>
        </w:rPr>
      </w:pPr>
      <w:r w:rsidRPr="0033120F">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sidRPr="0033120F">
        <w:rPr>
          <w:rFonts w:ascii="Tahoma" w:hAnsi="Tahoma" w:cs="Tahoma"/>
          <w:lang w:val="el-GR"/>
        </w:rPr>
        <w:t>ην</w:t>
      </w:r>
      <w:r w:rsidRPr="0033120F">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6A7C8DF" w14:textId="77777777" w:rsidR="009429A9" w:rsidRPr="0033120F" w:rsidRDefault="009429A9" w:rsidP="001B57A7">
      <w:pPr>
        <w:pStyle w:val="20"/>
      </w:pPr>
      <w:bookmarkStart w:id="312" w:name="_Toc74907672"/>
      <w:bookmarkStart w:id="313" w:name="_Toc89934435"/>
      <w:bookmarkStart w:id="314" w:name="_Toc89942177"/>
      <w:bookmarkStart w:id="315" w:name="_Toc125113577"/>
      <w:r w:rsidRPr="0033120F">
        <w:t>Δικαστική επίλυση διαφορών</w:t>
      </w:r>
      <w:bookmarkEnd w:id="312"/>
      <w:bookmarkEnd w:id="313"/>
      <w:bookmarkEnd w:id="314"/>
      <w:bookmarkEnd w:id="315"/>
    </w:p>
    <w:p w14:paraId="6DD1D2A0" w14:textId="73E044C4" w:rsidR="00AD590A" w:rsidRPr="0033120F" w:rsidRDefault="009429A9" w:rsidP="00DF6A95">
      <w:pPr>
        <w:suppressAutoHyphens w:val="0"/>
        <w:spacing w:after="0"/>
        <w:rPr>
          <w:rFonts w:ascii="Tahoma" w:hAnsi="Tahoma" w:cs="Tahoma"/>
          <w:lang w:val="el-GR"/>
        </w:rPr>
      </w:pPr>
      <w:r w:rsidRPr="0033120F">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007F7BDA" w:rsidRPr="0094694C">
        <w:rPr>
          <w:rFonts w:ascii="Tahoma" w:hAnsi="Tahoma" w:cs="Tahoma"/>
          <w:color w:val="0070C0"/>
          <w:lang w:val="el-GR"/>
        </w:rPr>
        <w:fldChar w:fldCharType="begin"/>
      </w:r>
      <w:r w:rsidR="007F7BDA" w:rsidRPr="0094694C">
        <w:rPr>
          <w:rFonts w:ascii="Tahoma" w:hAnsi="Tahoma" w:cs="Tahoma"/>
          <w:color w:val="0070C0"/>
          <w:lang w:val="el-GR"/>
        </w:rPr>
        <w:instrText xml:space="preserve"> REF _Ref121741659 \r \h </w:instrText>
      </w:r>
      <w:r w:rsidR="007F7BDA" w:rsidRPr="0094694C">
        <w:rPr>
          <w:rFonts w:ascii="Tahoma" w:hAnsi="Tahoma" w:cs="Tahoma"/>
          <w:color w:val="0070C0"/>
          <w:lang w:val="el-GR"/>
        </w:rPr>
      </w:r>
      <w:r w:rsidR="007F7BDA" w:rsidRPr="0094694C">
        <w:rPr>
          <w:rFonts w:ascii="Tahoma" w:hAnsi="Tahoma" w:cs="Tahoma"/>
          <w:color w:val="0070C0"/>
          <w:lang w:val="el-GR"/>
        </w:rPr>
        <w:fldChar w:fldCharType="separate"/>
      </w:r>
      <w:r w:rsidR="00EF5C19">
        <w:rPr>
          <w:rFonts w:ascii="Tahoma" w:hAnsi="Tahoma" w:cs="Tahoma"/>
          <w:color w:val="0070C0"/>
          <w:lang w:val="el-GR"/>
        </w:rPr>
        <w:t>5.3</w:t>
      </w:r>
      <w:r w:rsidR="007F7BDA" w:rsidRPr="0094694C">
        <w:rPr>
          <w:rFonts w:ascii="Tahoma" w:hAnsi="Tahoma" w:cs="Tahoma"/>
          <w:color w:val="0070C0"/>
          <w:lang w:val="el-GR"/>
        </w:rPr>
        <w:fldChar w:fldCharType="end"/>
      </w:r>
      <w:r w:rsidRPr="0033120F">
        <w:rPr>
          <w:rFonts w:ascii="Tahoma" w:hAnsi="Tahoma"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58A2622" w14:textId="77777777" w:rsidR="007F7BDA" w:rsidRPr="0033120F" w:rsidRDefault="007F7BDA" w:rsidP="007F7BDA">
      <w:pPr>
        <w:pStyle w:val="1"/>
        <w:rPr>
          <w:rFonts w:cs="Tahoma"/>
          <w:szCs w:val="22"/>
        </w:rPr>
      </w:pPr>
      <w:bookmarkStart w:id="316" w:name="_Ref75870221"/>
      <w:bookmarkStart w:id="317" w:name="_Toc97194463"/>
      <w:bookmarkStart w:id="318" w:name="_Toc118711187"/>
      <w:bookmarkStart w:id="319" w:name="_Toc125113578"/>
      <w:r w:rsidRPr="0033120F">
        <w:rPr>
          <w:rFonts w:cs="Tahoma"/>
          <w:szCs w:val="22"/>
        </w:rPr>
        <w:t>ΧΡΟΝΟΣ ΚΑΙ ΤΡΟΠΟΣ ΕΚΤΕΛΕΣΗΣ</w:t>
      </w:r>
      <w:bookmarkEnd w:id="316"/>
      <w:bookmarkEnd w:id="317"/>
      <w:bookmarkEnd w:id="318"/>
      <w:bookmarkEnd w:id="319"/>
      <w:r w:rsidRPr="0033120F">
        <w:rPr>
          <w:rFonts w:cs="Tahoma"/>
          <w:szCs w:val="22"/>
        </w:rPr>
        <w:t xml:space="preserve"> </w:t>
      </w:r>
    </w:p>
    <w:p w14:paraId="3FE5B04E" w14:textId="77777777" w:rsidR="007F7BDA" w:rsidRPr="0033120F" w:rsidRDefault="007F7BDA" w:rsidP="007F7BDA">
      <w:pPr>
        <w:pStyle w:val="20"/>
      </w:pPr>
      <w:r w:rsidRPr="0033120F">
        <w:tab/>
      </w:r>
      <w:bookmarkStart w:id="320" w:name="_Ref63782029"/>
      <w:bookmarkStart w:id="321" w:name="_Toc97194329"/>
      <w:bookmarkStart w:id="322" w:name="_Toc97194464"/>
      <w:bookmarkStart w:id="323" w:name="_Toc118711188"/>
      <w:bookmarkStart w:id="324" w:name="_Toc125113579"/>
      <w:r w:rsidRPr="0033120F">
        <w:t>Παρακολούθηση της σύμβασης</w:t>
      </w:r>
      <w:bookmarkEnd w:id="320"/>
      <w:bookmarkEnd w:id="321"/>
      <w:bookmarkEnd w:id="322"/>
      <w:bookmarkEnd w:id="323"/>
      <w:bookmarkEnd w:id="324"/>
      <w:r w:rsidRPr="0033120F">
        <w:t xml:space="preserve"> </w:t>
      </w:r>
    </w:p>
    <w:p w14:paraId="69A984E3" w14:textId="77777777" w:rsidR="007F7BDA" w:rsidRPr="0033120F" w:rsidRDefault="007F7BDA" w:rsidP="00533704">
      <w:pPr>
        <w:rPr>
          <w:rFonts w:ascii="Tahoma" w:hAnsi="Tahoma" w:cs="Tahoma"/>
          <w:lang w:val="el-GR"/>
        </w:rPr>
      </w:pPr>
      <w:r w:rsidRPr="0033120F">
        <w:rPr>
          <w:rFonts w:ascii="Tahoma" w:hAnsi="Tahoma" w:cs="Tahoma"/>
          <w:b/>
          <w:bCs/>
          <w:lang w:val="el-GR"/>
        </w:rPr>
        <w:t>6.1.1.</w:t>
      </w:r>
      <w:r w:rsidRPr="0033120F">
        <w:rPr>
          <w:rFonts w:ascii="Tahoma" w:hAnsi="Tahoma" w:cs="Tahoma"/>
          <w:lang w:val="el-GR"/>
        </w:rPr>
        <w:t xml:space="preserve"> </w:t>
      </w:r>
      <w:bookmarkStart w:id="325" w:name="_Hlk9421248"/>
      <w:r w:rsidRPr="0033120F">
        <w:rPr>
          <w:rFonts w:ascii="Tahoma" w:hAnsi="Tahoma" w:cs="Tahoma"/>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75BEF87" w14:textId="77777777" w:rsidR="007F7BDA" w:rsidRPr="0033120F" w:rsidRDefault="007F7BDA" w:rsidP="00533704">
      <w:pPr>
        <w:rPr>
          <w:rFonts w:ascii="Tahoma" w:hAnsi="Tahoma" w:cs="Tahoma"/>
          <w:lang w:val="el-GR"/>
        </w:rPr>
      </w:pPr>
      <w:r w:rsidRPr="0033120F">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D00D993" w14:textId="77777777" w:rsidR="007F7BDA" w:rsidRPr="0033120F" w:rsidRDefault="007F7BDA" w:rsidP="00533704">
      <w:pPr>
        <w:rPr>
          <w:rFonts w:ascii="Tahoma" w:hAnsi="Tahoma" w:cs="Tahoma"/>
          <w:lang w:val="el-GR"/>
        </w:rPr>
      </w:pPr>
      <w:r w:rsidRPr="0033120F">
        <w:rPr>
          <w:rFonts w:ascii="Tahoma" w:hAnsi="Tahoma" w:cs="Tahoma"/>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bookmarkEnd w:id="325"/>
    <w:p w14:paraId="74A79379" w14:textId="77777777" w:rsidR="007F7BDA" w:rsidRPr="0033120F" w:rsidRDefault="007F7BDA" w:rsidP="007F7BDA">
      <w:pPr>
        <w:pStyle w:val="20"/>
      </w:pPr>
      <w:r w:rsidRPr="0033120F">
        <w:lastRenderedPageBreak/>
        <w:tab/>
      </w:r>
      <w:bookmarkStart w:id="326" w:name="_Toc97194330"/>
      <w:bookmarkStart w:id="327" w:name="_Toc97194465"/>
      <w:bookmarkStart w:id="328" w:name="_Toc118711189"/>
      <w:bookmarkStart w:id="329" w:name="_Ref121743596"/>
      <w:bookmarkStart w:id="330" w:name="_Toc125113580"/>
      <w:r w:rsidRPr="0033120F">
        <w:t>Διάρκεια σύμβασης</w:t>
      </w:r>
      <w:bookmarkEnd w:id="326"/>
      <w:bookmarkEnd w:id="327"/>
      <w:bookmarkEnd w:id="328"/>
      <w:bookmarkEnd w:id="329"/>
      <w:bookmarkEnd w:id="330"/>
      <w:r w:rsidRPr="0033120F">
        <w:t xml:space="preserve"> </w:t>
      </w:r>
    </w:p>
    <w:p w14:paraId="5BD17633" w14:textId="584C70DC" w:rsidR="007F7BDA" w:rsidRDefault="007F7BDA" w:rsidP="00533704">
      <w:pPr>
        <w:rPr>
          <w:rFonts w:ascii="Tahoma" w:hAnsi="Tahoma" w:cs="Tahoma"/>
          <w:lang w:val="el-GR"/>
        </w:rPr>
      </w:pPr>
      <w:r w:rsidRPr="0033120F">
        <w:rPr>
          <w:rFonts w:ascii="Tahoma" w:hAnsi="Tahoma" w:cs="Tahoma"/>
          <w:b/>
          <w:bCs/>
          <w:lang w:val="el-GR"/>
        </w:rPr>
        <w:t>6.2.1.</w:t>
      </w:r>
      <w:r w:rsidRPr="0033120F">
        <w:rPr>
          <w:rFonts w:ascii="Tahoma" w:hAnsi="Tahoma" w:cs="Tahoma"/>
          <w:lang w:val="el-GR"/>
        </w:rPr>
        <w:t xml:space="preserve"> Η συνολική </w:t>
      </w:r>
      <w:r w:rsidRPr="0033120F">
        <w:rPr>
          <w:rFonts w:ascii="Tahoma" w:hAnsi="Tahoma" w:cs="Tahoma"/>
          <w:b/>
          <w:lang w:val="el-GR"/>
        </w:rPr>
        <w:t>διάρκεια</w:t>
      </w:r>
      <w:r w:rsidRPr="0033120F">
        <w:rPr>
          <w:rFonts w:ascii="Tahoma" w:hAnsi="Tahoma" w:cs="Tahoma"/>
          <w:lang w:val="el-GR"/>
        </w:rPr>
        <w:t xml:space="preserve"> της σύμβασης ορίζεται σε </w:t>
      </w:r>
      <w:r w:rsidR="00986324">
        <w:rPr>
          <w:rFonts w:ascii="Tahoma" w:hAnsi="Tahoma" w:cs="Tahoma"/>
          <w:b/>
          <w:bCs/>
          <w:lang w:val="el-GR"/>
        </w:rPr>
        <w:t>έξι</w:t>
      </w:r>
      <w:r w:rsidR="009437EE">
        <w:rPr>
          <w:rFonts w:ascii="Tahoma" w:hAnsi="Tahoma" w:cs="Tahoma"/>
          <w:b/>
          <w:bCs/>
          <w:lang w:val="el-GR"/>
        </w:rPr>
        <w:t xml:space="preserve"> </w:t>
      </w:r>
      <w:r w:rsidRPr="0033120F">
        <w:rPr>
          <w:rFonts w:ascii="Tahoma" w:hAnsi="Tahoma" w:cs="Tahoma"/>
          <w:b/>
          <w:bCs/>
          <w:lang w:val="el-GR"/>
        </w:rPr>
        <w:t>(</w:t>
      </w:r>
      <w:r w:rsidR="00986324">
        <w:rPr>
          <w:rFonts w:ascii="Tahoma" w:hAnsi="Tahoma" w:cs="Tahoma"/>
          <w:b/>
          <w:bCs/>
          <w:lang w:val="el-GR"/>
        </w:rPr>
        <w:t>6</w:t>
      </w:r>
      <w:r w:rsidRPr="0033120F">
        <w:rPr>
          <w:rFonts w:ascii="Tahoma" w:hAnsi="Tahoma" w:cs="Tahoma"/>
          <w:b/>
          <w:bCs/>
          <w:lang w:val="el-GR"/>
        </w:rPr>
        <w:t>) μήνες</w:t>
      </w:r>
      <w:r w:rsidRPr="0033120F">
        <w:rPr>
          <w:rFonts w:ascii="Tahoma" w:hAnsi="Tahoma" w:cs="Tahoma"/>
          <w:lang w:val="el-GR"/>
        </w:rPr>
        <w:t xml:space="preserve"> και νοείται το χρονι</w:t>
      </w:r>
      <w:r w:rsidRPr="0033120F">
        <w:rPr>
          <w:rFonts w:ascii="Tahoma" w:hAnsi="Tahoma" w:cs="Tahoma"/>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A04200" w:rsidRPr="00A04200">
        <w:rPr>
          <w:rFonts w:ascii="Tahoma" w:hAnsi="Tahoma" w:cs="Tahoma"/>
          <w:color w:val="0070C0"/>
          <w:highlight w:val="cyan"/>
          <w:lang w:val="el-GR"/>
        </w:rPr>
        <w:fldChar w:fldCharType="begin"/>
      </w:r>
      <w:r w:rsidR="00A04200" w:rsidRPr="00A04200">
        <w:rPr>
          <w:rFonts w:ascii="Tahoma" w:hAnsi="Tahoma" w:cs="Tahoma"/>
          <w:color w:val="0070C0"/>
          <w:lang w:val="el-GR"/>
        </w:rPr>
        <w:instrText xml:space="preserve"> REF _Ref122284886 \h </w:instrText>
      </w:r>
      <w:r w:rsidR="00A04200" w:rsidRPr="00A04200">
        <w:rPr>
          <w:rFonts w:ascii="Tahoma" w:hAnsi="Tahoma" w:cs="Tahoma"/>
          <w:color w:val="0070C0"/>
          <w:highlight w:val="cyan"/>
          <w:lang w:val="el-GR"/>
        </w:rPr>
        <w:instrText xml:space="preserve"> \* MERGEFORMAT </w:instrText>
      </w:r>
      <w:r w:rsidR="00A04200" w:rsidRPr="00A04200">
        <w:rPr>
          <w:rFonts w:ascii="Tahoma" w:hAnsi="Tahoma" w:cs="Tahoma"/>
          <w:color w:val="0070C0"/>
          <w:highlight w:val="cyan"/>
          <w:lang w:val="el-GR"/>
        </w:rPr>
      </w:r>
      <w:r w:rsidR="00A04200" w:rsidRPr="00A04200">
        <w:rPr>
          <w:rFonts w:ascii="Tahoma" w:hAnsi="Tahoma" w:cs="Tahoma"/>
          <w:color w:val="0070C0"/>
          <w:highlight w:val="cyan"/>
          <w:lang w:val="el-GR"/>
        </w:rPr>
        <w:fldChar w:fldCharType="separate"/>
      </w:r>
      <w:r w:rsidR="00EF5C19" w:rsidRPr="00EF5C19">
        <w:rPr>
          <w:rFonts w:ascii="Tahoma" w:hAnsi="Tahoma" w:cs="Tahoma"/>
          <w:color w:val="0070C0"/>
          <w:lang w:val="el-GR"/>
        </w:rPr>
        <w:t>ΠΑΡΑΡΤΗΜΑ Ι - ΑΝΑΛΥΤΙΚΗ ΠΕΡΙΓΡΑΦΗ ΦΥΣΙΚΟΥ ΚΑΙ ΟΙΚΟΝΟΜΙΚΟΥ ΑΝΤΙΚΕΙΜΕΝΟΥ ΤΗΣ ΣΥΜΒΑΣΗΣ</w:t>
      </w:r>
      <w:r w:rsidR="00A04200" w:rsidRPr="00A04200">
        <w:rPr>
          <w:rFonts w:ascii="Tahoma" w:hAnsi="Tahoma" w:cs="Tahoma"/>
          <w:color w:val="0070C0"/>
          <w:highlight w:val="cyan"/>
          <w:lang w:val="el-GR"/>
        </w:rPr>
        <w:fldChar w:fldCharType="end"/>
      </w:r>
      <w:r w:rsidRPr="0033120F">
        <w:rPr>
          <w:rFonts w:ascii="Tahoma" w:hAnsi="Tahoma" w:cs="Tahoma"/>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33120F">
        <w:rPr>
          <w:rFonts w:ascii="Tahoma" w:hAnsi="Tahoma" w:cs="Tahoma"/>
          <w:u w:val="single"/>
          <w:lang w:val="el-GR"/>
        </w:rPr>
        <w:t>μέχρι την παράδοση και του τελευταίου παραδοτέου που ορίζει την λήξη της σύμβαση</w:t>
      </w:r>
      <w:r w:rsidRPr="0033120F">
        <w:rPr>
          <w:rFonts w:ascii="Tahoma" w:hAnsi="Tahoma" w:cs="Tahoma"/>
          <w:lang w:val="el-GR"/>
        </w:rPr>
        <w:t xml:space="preserve">ς και την έναρξη της οριστικής παραλαβής του έργου. </w:t>
      </w:r>
    </w:p>
    <w:p w14:paraId="0DB07C70" w14:textId="77777777" w:rsidR="006C2EF0" w:rsidRPr="0033120F" w:rsidRDefault="006C2EF0" w:rsidP="00533704">
      <w:pPr>
        <w:rPr>
          <w:rFonts w:ascii="Tahoma" w:hAnsi="Tahoma" w:cs="Tahoma"/>
          <w:lang w:val="el-GR"/>
        </w:rPr>
      </w:pPr>
      <w:r>
        <w:rPr>
          <w:rFonts w:ascii="Tahoma" w:hAnsi="Tahoma" w:cs="Tahoma"/>
          <w:lang w:val="el-GR"/>
        </w:rPr>
        <w:t xml:space="preserve">Επισημαίνεται ότι η σύμβαση </w:t>
      </w:r>
      <w:r w:rsidRPr="006C2EF0">
        <w:rPr>
          <w:rFonts w:ascii="Tahoma" w:hAnsi="Tahoma" w:cs="Tahoma"/>
          <w:lang w:val="el-GR"/>
        </w:rPr>
        <w:t xml:space="preserve">λήγει το αργότερο έως τις </w:t>
      </w:r>
      <w:r w:rsidRPr="006C2EF0">
        <w:rPr>
          <w:rFonts w:ascii="Tahoma" w:hAnsi="Tahoma" w:cs="Tahoma"/>
          <w:b/>
          <w:bCs/>
          <w:lang w:val="el-GR"/>
        </w:rPr>
        <w:t>31/12/2023</w:t>
      </w:r>
      <w:r w:rsidRPr="006C2EF0">
        <w:rPr>
          <w:rFonts w:ascii="Tahoma" w:hAnsi="Tahoma" w:cs="Tahoma"/>
          <w:lang w:val="el-GR"/>
        </w:rPr>
        <w:t>, εκτός αν παραταθεί το χρονικό όριο επιλεξιμότητας προς συγχρηματοδότηση των δαπανών Τεχνικής Βοήθειας</w:t>
      </w:r>
      <w:r>
        <w:rPr>
          <w:rFonts w:ascii="Tahoma" w:hAnsi="Tahoma" w:cs="Tahoma"/>
          <w:lang w:val="el-GR"/>
        </w:rPr>
        <w:t>.</w:t>
      </w:r>
    </w:p>
    <w:p w14:paraId="46A29C78" w14:textId="77777777" w:rsidR="007F7BDA" w:rsidRPr="0033120F" w:rsidRDefault="007F7BDA" w:rsidP="007F7BDA">
      <w:pPr>
        <w:pStyle w:val="20"/>
      </w:pPr>
      <w:r w:rsidRPr="0033120F">
        <w:tab/>
      </w:r>
      <w:bookmarkStart w:id="331" w:name="_Ref40954198"/>
      <w:bookmarkStart w:id="332" w:name="_Ref55381059"/>
      <w:bookmarkStart w:id="333" w:name="_Toc97194331"/>
      <w:bookmarkStart w:id="334" w:name="_Toc97194466"/>
      <w:bookmarkStart w:id="335" w:name="_Toc118711190"/>
      <w:bookmarkStart w:id="336" w:name="_Toc125113581"/>
      <w:r w:rsidRPr="0033120F">
        <w:t>Παραλαβή του αντικειμένου της σύμβασης</w:t>
      </w:r>
      <w:bookmarkEnd w:id="331"/>
      <w:bookmarkEnd w:id="332"/>
      <w:bookmarkEnd w:id="333"/>
      <w:bookmarkEnd w:id="334"/>
      <w:bookmarkEnd w:id="335"/>
      <w:bookmarkEnd w:id="336"/>
      <w:r w:rsidRPr="0033120F">
        <w:t xml:space="preserve"> </w:t>
      </w:r>
    </w:p>
    <w:p w14:paraId="675981E1" w14:textId="232F2CB5" w:rsidR="007F7BDA" w:rsidRPr="0033120F" w:rsidRDefault="007F7BDA" w:rsidP="00533704">
      <w:pPr>
        <w:rPr>
          <w:rFonts w:ascii="Tahoma" w:hAnsi="Tahoma" w:cs="Tahoma"/>
          <w:szCs w:val="22"/>
          <w:lang w:val="el-GR"/>
        </w:rPr>
      </w:pPr>
      <w:bookmarkStart w:id="337" w:name="_Hlk520910148"/>
      <w:r w:rsidRPr="0033120F">
        <w:rPr>
          <w:rFonts w:ascii="Tahoma" w:hAnsi="Tahoma" w:cs="Tahoma"/>
          <w:b/>
          <w:szCs w:val="22"/>
          <w:lang w:val="el-GR"/>
        </w:rPr>
        <w:t>6.3.1</w:t>
      </w:r>
      <w:r w:rsidRPr="0033120F">
        <w:rPr>
          <w:rFonts w:ascii="Tahoma" w:hAnsi="Tahoma" w:cs="Tahoma"/>
          <w:szCs w:val="22"/>
          <w:lang w:val="el-GR"/>
        </w:rPr>
        <w:t xml:space="preserve"> H παραλαβή </w:t>
      </w:r>
      <w:r w:rsidR="00003BA4" w:rsidRPr="0033120F">
        <w:rPr>
          <w:rFonts w:ascii="Tahoma" w:hAnsi="Tahoma" w:cs="Tahoma"/>
          <w:szCs w:val="22"/>
          <w:lang w:val="el-GR"/>
        </w:rPr>
        <w:t xml:space="preserve">των παρεχόμενων υπηρεσιών και των </w:t>
      </w:r>
      <w:r w:rsidRPr="0033120F">
        <w:rPr>
          <w:rFonts w:ascii="Tahoma" w:hAnsi="Tahoma" w:cs="Tahoma"/>
          <w:szCs w:val="22"/>
          <w:lang w:val="el-GR"/>
        </w:rPr>
        <w:t>σχετικών παραδοτέων</w:t>
      </w:r>
      <w:r w:rsidR="00003BA4" w:rsidRPr="0033120F">
        <w:rPr>
          <w:rFonts w:ascii="Tahoma" w:hAnsi="Tahoma" w:cs="Tahoma"/>
          <w:szCs w:val="22"/>
          <w:lang w:val="el-GR"/>
        </w:rPr>
        <w:t xml:space="preserve"> </w:t>
      </w:r>
      <w:r w:rsidRPr="0033120F">
        <w:rPr>
          <w:rFonts w:ascii="Tahoma" w:hAnsi="Tahoma" w:cs="Tahoma"/>
          <w:szCs w:val="22"/>
          <w:lang w:val="el-GR"/>
        </w:rPr>
        <w:t xml:space="preserve">γίνεται από Επιτροπή Παραλαβής (τριμελή ή πενταμελή) που συγκροτείται σύμφωνα με το Άρθρο 221 </w:t>
      </w:r>
      <w:bookmarkStart w:id="338" w:name="_Hlk121742951"/>
      <w:r w:rsidRPr="0033120F">
        <w:rPr>
          <w:rFonts w:ascii="Tahoma" w:hAnsi="Tahoma" w:cs="Tahoma"/>
          <w:szCs w:val="22"/>
          <w:lang w:val="el-GR"/>
        </w:rPr>
        <w:t>του Ν.4412/16</w:t>
      </w:r>
      <w:bookmarkEnd w:id="338"/>
      <w:r w:rsidRPr="0033120F">
        <w:rPr>
          <w:rFonts w:ascii="Tahoma" w:hAnsi="Tahoma" w:cs="Tahoma"/>
          <w:szCs w:val="22"/>
          <w:lang w:val="el-GR"/>
        </w:rPr>
        <w:t xml:space="preserve">, κατά τα αναλυτικώς αναφερόμενα στο </w:t>
      </w:r>
      <w:r w:rsidR="007938C8" w:rsidRPr="00A04200">
        <w:rPr>
          <w:rFonts w:ascii="Tahoma" w:hAnsi="Tahoma" w:cs="Tahoma"/>
          <w:color w:val="0070C0"/>
          <w:highlight w:val="cyan"/>
          <w:lang w:val="el-GR"/>
        </w:rPr>
        <w:fldChar w:fldCharType="begin"/>
      </w:r>
      <w:r w:rsidR="007938C8" w:rsidRPr="00A04200">
        <w:rPr>
          <w:rFonts w:ascii="Tahoma" w:hAnsi="Tahoma" w:cs="Tahoma"/>
          <w:color w:val="0070C0"/>
          <w:lang w:val="el-GR"/>
        </w:rPr>
        <w:instrText xml:space="preserve"> REF _Ref122284886 \h </w:instrText>
      </w:r>
      <w:r w:rsidR="007938C8" w:rsidRPr="00A04200">
        <w:rPr>
          <w:rFonts w:ascii="Tahoma" w:hAnsi="Tahoma" w:cs="Tahoma"/>
          <w:color w:val="0070C0"/>
          <w:highlight w:val="cyan"/>
          <w:lang w:val="el-GR"/>
        </w:rPr>
        <w:instrText xml:space="preserve"> \* MERGEFORMAT </w:instrText>
      </w:r>
      <w:r w:rsidR="007938C8" w:rsidRPr="00A04200">
        <w:rPr>
          <w:rFonts w:ascii="Tahoma" w:hAnsi="Tahoma" w:cs="Tahoma"/>
          <w:color w:val="0070C0"/>
          <w:highlight w:val="cyan"/>
          <w:lang w:val="el-GR"/>
        </w:rPr>
      </w:r>
      <w:r w:rsidR="007938C8" w:rsidRPr="00A04200">
        <w:rPr>
          <w:rFonts w:ascii="Tahoma" w:hAnsi="Tahoma" w:cs="Tahoma"/>
          <w:color w:val="0070C0"/>
          <w:highlight w:val="cyan"/>
          <w:lang w:val="el-GR"/>
        </w:rPr>
        <w:fldChar w:fldCharType="separate"/>
      </w:r>
      <w:r w:rsidR="00EF5C19" w:rsidRPr="00EF5C19">
        <w:rPr>
          <w:rFonts w:ascii="Tahoma" w:hAnsi="Tahoma" w:cs="Tahoma"/>
          <w:color w:val="0070C0"/>
          <w:lang w:val="el-GR"/>
        </w:rPr>
        <w:t>ΠΑΡΑΡΤΗΜΑ Ι - ΑΝΑΛΥΤΙΚΗ ΠΕΡΙΓΡΑΦΗ ΦΥΣΙΚΟΥ ΚΑΙ ΟΙΚΟΝΟΜΙΚΟΥ ΑΝΤΙΚΕΙΜΕΝΟΥ ΤΗΣ ΣΥΜΒΑΣΗΣ</w:t>
      </w:r>
      <w:r w:rsidR="007938C8" w:rsidRPr="00A04200">
        <w:rPr>
          <w:rFonts w:ascii="Tahoma" w:hAnsi="Tahoma" w:cs="Tahoma"/>
          <w:color w:val="0070C0"/>
          <w:highlight w:val="cyan"/>
          <w:lang w:val="el-GR"/>
        </w:rPr>
        <w:fldChar w:fldCharType="end"/>
      </w:r>
      <w:r w:rsidRPr="0033120F">
        <w:rPr>
          <w:rFonts w:ascii="Tahoma" w:hAnsi="Tahoma" w:cs="Tahoma"/>
          <w:szCs w:val="22"/>
          <w:cs/>
          <w:lang w:val="el-GR"/>
        </w:rPr>
        <w:t xml:space="preserve"> </w:t>
      </w:r>
      <w:r w:rsidRPr="0033120F">
        <w:rPr>
          <w:rFonts w:ascii="Tahoma" w:hAnsi="Tahoma" w:cs="Tahoma"/>
          <w:szCs w:val="22"/>
          <w:lang w:val="el-GR"/>
        </w:rPr>
        <w:t>της παρούσας, όπου περιγράφεται ο Χρόνος Υποβολής και η Διαδικασία Οριστικοποίησης Παραδοτέων ανά φάση υλοποίησης</w:t>
      </w:r>
      <w:r w:rsidR="00003BA4" w:rsidRPr="0033120F">
        <w:rPr>
          <w:rFonts w:ascii="Tahoma" w:hAnsi="Tahoma" w:cs="Tahoma"/>
          <w:szCs w:val="22"/>
          <w:lang w:val="el-GR"/>
        </w:rPr>
        <w:t>,</w:t>
      </w:r>
      <w:r w:rsidRPr="0033120F">
        <w:rPr>
          <w:rFonts w:ascii="Tahoma" w:hAnsi="Tahoma" w:cs="Tahoma"/>
          <w:szCs w:val="22"/>
          <w:lang w:val="el-GR"/>
        </w:rPr>
        <w:t xml:space="preserve"> καθώς και το χρονοδιάγραμμα παράδοσης.</w:t>
      </w:r>
    </w:p>
    <w:p w14:paraId="6FD89038" w14:textId="77777777" w:rsidR="007F7BDA" w:rsidRPr="0033120F" w:rsidRDefault="007F7BDA" w:rsidP="00533704">
      <w:pPr>
        <w:rPr>
          <w:rFonts w:ascii="Tahoma" w:hAnsi="Tahoma" w:cs="Tahoma"/>
          <w:szCs w:val="22"/>
          <w:lang w:val="el-GR"/>
        </w:rPr>
      </w:pPr>
      <w:r w:rsidRPr="0033120F">
        <w:rPr>
          <w:rFonts w:ascii="Tahoma" w:hAnsi="Tahoma" w:cs="Tahoma"/>
          <w:b/>
          <w:szCs w:val="22"/>
          <w:lang w:val="el-GR"/>
        </w:rPr>
        <w:t>6.3.2</w:t>
      </w:r>
      <w:r w:rsidRPr="0033120F">
        <w:rPr>
          <w:rFonts w:ascii="Tahoma" w:hAnsi="Tahoma"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w:t>
      </w:r>
      <w:r w:rsidR="003D42B4" w:rsidRPr="0033120F">
        <w:rPr>
          <w:rFonts w:ascii="Tahoma" w:hAnsi="Tahoma" w:cs="Tahoma"/>
          <w:szCs w:val="22"/>
          <w:lang w:val="el-GR"/>
        </w:rPr>
        <w:t>6.3.</w:t>
      </w:r>
      <w:r w:rsidRPr="0033120F">
        <w:rPr>
          <w:rFonts w:ascii="Tahoma" w:hAnsi="Tahoma" w:cs="Tahoma"/>
          <w:szCs w:val="22"/>
          <w:lang w:val="el-GR"/>
        </w:rPr>
        <w:t xml:space="preserve">3 και </w:t>
      </w:r>
      <w:r w:rsidR="003D42B4" w:rsidRPr="0033120F">
        <w:rPr>
          <w:rFonts w:ascii="Tahoma" w:hAnsi="Tahoma" w:cs="Tahoma"/>
          <w:szCs w:val="22"/>
          <w:lang w:val="el-GR"/>
        </w:rPr>
        <w:t>6.3.</w:t>
      </w:r>
      <w:r w:rsidRPr="0033120F">
        <w:rPr>
          <w:rFonts w:ascii="Tahoma" w:hAnsi="Tahoma" w:cs="Tahoma"/>
          <w:szCs w:val="22"/>
          <w:lang w:val="el-GR"/>
        </w:rPr>
        <w:t xml:space="preserve">4. Τα ανωτέρω εφαρμόζονται και σε τμηματικές παραλαβές. </w:t>
      </w:r>
    </w:p>
    <w:p w14:paraId="62219B5E" w14:textId="77777777" w:rsidR="003D42B4" w:rsidRPr="0033120F" w:rsidRDefault="003D42B4" w:rsidP="00533704">
      <w:pPr>
        <w:rPr>
          <w:rFonts w:ascii="Tahoma" w:hAnsi="Tahoma" w:cs="Tahoma"/>
          <w:szCs w:val="22"/>
          <w:lang w:val="el-GR"/>
        </w:rPr>
      </w:pPr>
      <w:r w:rsidRPr="0033120F">
        <w:rPr>
          <w:rFonts w:ascii="Tahoma" w:hAnsi="Tahoma" w:cs="Tahoma"/>
          <w:b/>
          <w:szCs w:val="22"/>
          <w:lang w:val="el-GR"/>
        </w:rPr>
        <w:t>6.3.3</w:t>
      </w:r>
      <w:r w:rsidRPr="0033120F">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E525C0F" w14:textId="77777777" w:rsidR="003D42B4" w:rsidRPr="0033120F" w:rsidRDefault="003D42B4" w:rsidP="00533704">
      <w:pPr>
        <w:rPr>
          <w:rFonts w:ascii="Tahoma" w:hAnsi="Tahoma" w:cs="Tahoma"/>
          <w:szCs w:val="22"/>
          <w:lang w:val="el-GR"/>
        </w:rPr>
      </w:pPr>
      <w:r w:rsidRPr="0033120F">
        <w:rPr>
          <w:rFonts w:ascii="Tahoma" w:hAnsi="Tahoma" w:cs="Tahoma"/>
          <w:b/>
          <w:szCs w:val="22"/>
          <w:lang w:val="el-GR"/>
        </w:rPr>
        <w:t>6.3.4</w:t>
      </w:r>
      <w:r w:rsidRPr="0033120F">
        <w:rPr>
          <w:rFonts w:ascii="Tahoma" w:hAnsi="Tahoma" w:cs="Tahoma"/>
          <w:szCs w:val="22"/>
          <w:lang w:val="el-GR"/>
        </w:rPr>
        <w:t xml:space="preserve"> Για την εφαρμογή της προηγούμενης παραγράφου ορίζονται τα ακόλουθα: </w:t>
      </w:r>
    </w:p>
    <w:p w14:paraId="78A28F67" w14:textId="77777777" w:rsidR="003D42B4" w:rsidRPr="0033120F" w:rsidRDefault="003D42B4" w:rsidP="00533704">
      <w:pPr>
        <w:rPr>
          <w:rFonts w:ascii="Tahoma" w:hAnsi="Tahoma" w:cs="Tahoma"/>
          <w:szCs w:val="22"/>
          <w:lang w:val="el-GR"/>
        </w:rPr>
      </w:pPr>
      <w:r w:rsidRPr="0033120F">
        <w:rPr>
          <w:rFonts w:ascii="Tahoma" w:hAnsi="Tahoma"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F644819" w14:textId="77777777" w:rsidR="003D42B4" w:rsidRPr="0033120F" w:rsidRDefault="003D42B4" w:rsidP="00533704">
      <w:pPr>
        <w:rPr>
          <w:rFonts w:ascii="Tahoma" w:hAnsi="Tahoma" w:cs="Tahoma"/>
          <w:szCs w:val="22"/>
          <w:lang w:val="el-GR"/>
        </w:rPr>
      </w:pPr>
      <w:r w:rsidRPr="0033120F">
        <w:rPr>
          <w:rFonts w:ascii="Tahoma" w:hAnsi="Tahoma"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του Ν.4412/16. </w:t>
      </w:r>
    </w:p>
    <w:p w14:paraId="152EAD4B" w14:textId="77777777" w:rsidR="003D42B4" w:rsidRPr="0033120F" w:rsidRDefault="003D42B4" w:rsidP="00533704">
      <w:pPr>
        <w:rPr>
          <w:rFonts w:ascii="Tahoma" w:hAnsi="Tahoma" w:cs="Tahoma"/>
          <w:szCs w:val="22"/>
          <w:lang w:val="el-GR"/>
        </w:rPr>
      </w:pPr>
      <w:r w:rsidRPr="0033120F">
        <w:rPr>
          <w:rFonts w:ascii="Tahoma" w:hAnsi="Tahoma" w:cs="Tahoma"/>
          <w:b/>
          <w:szCs w:val="22"/>
          <w:lang w:val="el-GR"/>
        </w:rPr>
        <w:t>6.3.5</w:t>
      </w:r>
      <w:r w:rsidRPr="0033120F">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w:t>
      </w:r>
      <w:r w:rsidRPr="0033120F">
        <w:rPr>
          <w:rFonts w:ascii="Tahoma" w:hAnsi="Tahoma" w:cs="Tahoma"/>
          <w:szCs w:val="22"/>
          <w:lang w:val="el-GR"/>
        </w:rPr>
        <w:lastRenderedPageBreak/>
        <w:t xml:space="preserve">της παραγράφου 6.3.2 ή πρωτόκολλο με παρατηρήσεις της παραγράφου 6.3.3, θεωρείται ότι η παραλαβή έχει συντελεσθεί αυτοδίκαια. </w:t>
      </w:r>
    </w:p>
    <w:p w14:paraId="3ABAD14A" w14:textId="77777777" w:rsidR="003D42B4" w:rsidRPr="0033120F" w:rsidRDefault="003D42B4" w:rsidP="00533704">
      <w:pPr>
        <w:rPr>
          <w:rFonts w:ascii="Tahoma" w:hAnsi="Tahoma" w:cs="Tahoma"/>
          <w:szCs w:val="22"/>
          <w:lang w:val="el-GR"/>
        </w:rPr>
      </w:pPr>
      <w:r w:rsidRPr="0033120F">
        <w:rPr>
          <w:rFonts w:ascii="Tahoma" w:hAnsi="Tahoma" w:cs="Tahoma"/>
          <w:b/>
          <w:szCs w:val="22"/>
          <w:lang w:val="el-GR"/>
        </w:rPr>
        <w:t>6.3.6</w:t>
      </w:r>
      <w:r w:rsidRPr="0033120F">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161043" w:rsidRPr="00161043">
        <w:rPr>
          <w:rFonts w:ascii="Tahoma" w:hAnsi="Tahoma" w:cs="Tahoma"/>
          <w:szCs w:val="22"/>
          <w:lang w:val="el-GR"/>
        </w:rPr>
        <w:t xml:space="preserve">Η εγγυητική επιστολή καλής εκτέλεσης </w:t>
      </w:r>
      <w:r w:rsidRPr="0033120F">
        <w:rPr>
          <w:rFonts w:ascii="Tahoma" w:hAnsi="Tahoma" w:cs="Tahoma"/>
          <w:szCs w:val="22"/>
          <w:lang w:val="el-GR"/>
        </w:rPr>
        <w:t>δεν επιστρέφ</w:t>
      </w:r>
      <w:r w:rsidR="00161043">
        <w:rPr>
          <w:rFonts w:ascii="Tahoma" w:hAnsi="Tahoma" w:cs="Tahoma"/>
          <w:szCs w:val="22"/>
          <w:lang w:val="el-GR"/>
        </w:rPr>
        <w:t>ε</w:t>
      </w:r>
      <w:r w:rsidRPr="0033120F">
        <w:rPr>
          <w:rFonts w:ascii="Tahoma" w:hAnsi="Tahoma" w:cs="Tahoma"/>
          <w:szCs w:val="22"/>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37"/>
    <w:p w14:paraId="2BFBE2D2" w14:textId="77777777" w:rsidR="007F7BDA" w:rsidRPr="0033120F" w:rsidRDefault="007F7BDA" w:rsidP="007F7BDA">
      <w:pPr>
        <w:pStyle w:val="20"/>
      </w:pPr>
      <w:r w:rsidRPr="0033120F">
        <w:tab/>
      </w:r>
      <w:bookmarkStart w:id="339" w:name="_Ref496625354"/>
      <w:bookmarkStart w:id="340" w:name="_Toc97194332"/>
      <w:bookmarkStart w:id="341" w:name="_Toc97194467"/>
      <w:bookmarkStart w:id="342" w:name="_Toc118711191"/>
      <w:bookmarkStart w:id="343" w:name="_Toc125113582"/>
      <w:r w:rsidRPr="0033120F">
        <w:t>Απόρριψη παραδοτέων – Αντικατάσταση</w:t>
      </w:r>
      <w:bookmarkEnd w:id="339"/>
      <w:bookmarkEnd w:id="340"/>
      <w:bookmarkEnd w:id="341"/>
      <w:bookmarkEnd w:id="342"/>
      <w:bookmarkEnd w:id="343"/>
      <w:r w:rsidRPr="0033120F">
        <w:t xml:space="preserve"> </w:t>
      </w:r>
    </w:p>
    <w:p w14:paraId="79394B15" w14:textId="1B5896EB" w:rsidR="007F7BDA" w:rsidRPr="0033120F" w:rsidRDefault="007F7BDA" w:rsidP="00533704">
      <w:pPr>
        <w:rPr>
          <w:rFonts w:ascii="Tahoma" w:hAnsi="Tahoma" w:cs="Tahoma"/>
          <w:lang w:val="el-GR"/>
        </w:rPr>
      </w:pPr>
      <w:r w:rsidRPr="0033120F">
        <w:rPr>
          <w:rFonts w:ascii="Tahoma" w:hAnsi="Tahoma" w:cs="Tahoma"/>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533704" w:rsidRPr="0094694C">
        <w:rPr>
          <w:rFonts w:ascii="Tahoma" w:hAnsi="Tahoma" w:cs="Tahoma"/>
          <w:color w:val="0070C0"/>
          <w:lang w:val="el-GR"/>
        </w:rPr>
        <w:fldChar w:fldCharType="begin"/>
      </w:r>
      <w:r w:rsidR="00533704" w:rsidRPr="0094694C">
        <w:rPr>
          <w:rFonts w:ascii="Tahoma" w:hAnsi="Tahoma" w:cs="Tahoma"/>
          <w:color w:val="0070C0"/>
          <w:lang w:val="el-GR"/>
        </w:rPr>
        <w:instrText xml:space="preserve"> REF _Ref33539667 \r \h  \* MERGEFORMAT </w:instrText>
      </w:r>
      <w:r w:rsidR="00533704" w:rsidRPr="0094694C">
        <w:rPr>
          <w:rFonts w:ascii="Tahoma" w:hAnsi="Tahoma" w:cs="Tahoma"/>
          <w:color w:val="0070C0"/>
          <w:lang w:val="el-GR"/>
        </w:rPr>
      </w:r>
      <w:r w:rsidR="00533704" w:rsidRPr="0094694C">
        <w:rPr>
          <w:rFonts w:ascii="Tahoma" w:hAnsi="Tahoma" w:cs="Tahoma"/>
          <w:color w:val="0070C0"/>
          <w:lang w:val="el-GR"/>
        </w:rPr>
        <w:fldChar w:fldCharType="separate"/>
      </w:r>
      <w:r w:rsidR="00EF5C19">
        <w:rPr>
          <w:rFonts w:ascii="Tahoma" w:hAnsi="Tahoma" w:cs="Tahoma"/>
          <w:color w:val="0070C0"/>
          <w:lang w:val="el-GR"/>
        </w:rPr>
        <w:t>5.2</w:t>
      </w:r>
      <w:r w:rsidR="00533704" w:rsidRPr="0094694C">
        <w:rPr>
          <w:rFonts w:ascii="Tahoma" w:hAnsi="Tahoma" w:cs="Tahoma"/>
          <w:color w:val="0070C0"/>
          <w:lang w:val="el-GR"/>
        </w:rPr>
        <w:fldChar w:fldCharType="end"/>
      </w:r>
      <w:r w:rsidR="00533704" w:rsidRPr="0033120F">
        <w:rPr>
          <w:rFonts w:ascii="Tahoma" w:hAnsi="Tahoma" w:cs="Tahoma"/>
          <w:lang w:val="el-GR"/>
        </w:rPr>
        <w:t xml:space="preserve"> </w:t>
      </w:r>
      <w:r w:rsidRPr="0033120F">
        <w:rPr>
          <w:rFonts w:ascii="Tahoma" w:hAnsi="Tahoma" w:cs="Tahoma"/>
          <w:lang w:val="el-GR"/>
        </w:rPr>
        <w:t>της παρούσας, λόγω εκπρόθεσμης παράδοσης.</w:t>
      </w:r>
    </w:p>
    <w:p w14:paraId="260258B2" w14:textId="77777777" w:rsidR="007F7BDA" w:rsidRPr="0033120F" w:rsidRDefault="007F7BDA" w:rsidP="00533704">
      <w:pPr>
        <w:rPr>
          <w:rFonts w:ascii="Tahoma" w:hAnsi="Tahoma" w:cs="Tahoma"/>
          <w:lang w:val="el-GR"/>
        </w:rPr>
      </w:pPr>
      <w:r w:rsidRPr="0033120F">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3116614" w14:textId="77777777" w:rsidR="00A52D91" w:rsidRPr="0033120F" w:rsidRDefault="00A52D91">
      <w:pPr>
        <w:suppressAutoHyphens w:val="0"/>
        <w:spacing w:after="0"/>
        <w:jc w:val="left"/>
        <w:rPr>
          <w:rFonts w:ascii="Tahoma" w:hAnsi="Tahoma" w:cs="Tahoma"/>
          <w:lang w:val="el-GR"/>
        </w:rPr>
      </w:pPr>
      <w:r w:rsidRPr="0033120F">
        <w:rPr>
          <w:rFonts w:ascii="Tahoma" w:hAnsi="Tahoma" w:cs="Tahoma"/>
          <w:lang w:val="el-GR"/>
        </w:rPr>
        <w:br w:type="page"/>
      </w:r>
    </w:p>
    <w:p w14:paraId="0D85D6B3" w14:textId="77777777" w:rsidR="00180C9E" w:rsidRPr="0033120F" w:rsidRDefault="00180C9E" w:rsidP="00F27DFB">
      <w:pPr>
        <w:pStyle w:val="1"/>
        <w:rPr>
          <w:rFonts w:ascii="Tahoma" w:hAnsi="Tahoma" w:cs="Tahoma"/>
        </w:rPr>
      </w:pPr>
      <w:bookmarkStart w:id="344" w:name="_Toc89942185"/>
      <w:bookmarkStart w:id="345" w:name="_Toc125113583"/>
      <w:r w:rsidRPr="0033120F">
        <w:rPr>
          <w:rFonts w:ascii="Tahoma" w:hAnsi="Tahoma" w:cs="Tahoma"/>
        </w:rPr>
        <w:lastRenderedPageBreak/>
        <w:t>ΠΑΡΑΡΤΗΜΑΤΑ</w:t>
      </w:r>
      <w:bookmarkEnd w:id="344"/>
      <w:bookmarkEnd w:id="345"/>
    </w:p>
    <w:p w14:paraId="628A44CD" w14:textId="77777777" w:rsidR="00F07F90" w:rsidRPr="0033120F" w:rsidRDefault="00F07F90" w:rsidP="00A04200">
      <w:pPr>
        <w:pStyle w:val="20"/>
        <w:numPr>
          <w:ilvl w:val="0"/>
          <w:numId w:val="0"/>
        </w:numPr>
      </w:pPr>
      <w:bookmarkStart w:id="346" w:name="_Ref122284886"/>
      <w:bookmarkStart w:id="347" w:name="_Toc125113584"/>
      <w:r w:rsidRPr="0033120F">
        <w:t>ΠΑΡΑΡΤΗΜΑ Ι - ΑΝΑΛΥΤΙΚΗ ΠΕΡΙΓΡΑΦΗ ΦΥΣΙΚΟΥ ΚΑΙ ΟΙΚΟΝΟΜΙΚΟΥ ΑΝΤΙΚΕΙΜΕΝΟΥ ΤΗΣ ΣΥΜΒΑΣΗΣ</w:t>
      </w:r>
      <w:bookmarkEnd w:id="346"/>
      <w:bookmarkEnd w:id="347"/>
    </w:p>
    <w:p w14:paraId="6D7E5A04" w14:textId="77777777" w:rsidR="00180C9E" w:rsidRPr="0033120F" w:rsidRDefault="001A2712" w:rsidP="004B1527">
      <w:pPr>
        <w:pStyle w:val="-1"/>
      </w:pPr>
      <w:bookmarkStart w:id="348" w:name="_Ref89854076"/>
      <w:bookmarkStart w:id="349" w:name="_Toc89934443"/>
      <w:bookmarkStart w:id="350" w:name="_Toc89942187"/>
      <w:bookmarkStart w:id="351" w:name="_Ref122272239"/>
      <w:bookmarkStart w:id="352" w:name="_Toc125113585"/>
      <w:bookmarkStart w:id="353" w:name="_Ref89853830"/>
      <w:r w:rsidRPr="0033120F">
        <w:t xml:space="preserve">Περιβάλλον της </w:t>
      </w:r>
      <w:bookmarkEnd w:id="348"/>
      <w:bookmarkEnd w:id="349"/>
      <w:bookmarkEnd w:id="350"/>
      <w:r w:rsidR="002269ED" w:rsidRPr="0033120F">
        <w:t>Σύμβασης</w:t>
      </w:r>
      <w:bookmarkEnd w:id="351"/>
      <w:bookmarkEnd w:id="352"/>
      <w:r w:rsidRPr="0033120F">
        <w:t xml:space="preserve"> </w:t>
      </w:r>
      <w:bookmarkEnd w:id="353"/>
    </w:p>
    <w:p w14:paraId="23503AB9" w14:textId="77777777" w:rsidR="001214FF" w:rsidRPr="0033120F" w:rsidRDefault="00843C2B" w:rsidP="00096DAD">
      <w:pPr>
        <w:spacing w:line="300" w:lineRule="atLeast"/>
        <w:rPr>
          <w:rFonts w:ascii="Tahoma" w:eastAsia="SimSun" w:hAnsi="Tahoma" w:cs="Tahoma"/>
          <w:lang w:val="el-GR"/>
        </w:rPr>
      </w:pPr>
      <w:r w:rsidRPr="0033120F">
        <w:rPr>
          <w:rFonts w:ascii="Tahoma" w:eastAsia="SimSun" w:hAnsi="Tahoma" w:cs="Tahoma"/>
          <w:lang w:val="el-GR"/>
        </w:rPr>
        <w:t xml:space="preserve">Η </w:t>
      </w:r>
      <w:r w:rsidRPr="0033120F">
        <w:rPr>
          <w:rFonts w:ascii="Tahoma" w:eastAsia="SimSun" w:hAnsi="Tahoma" w:cs="Tahoma"/>
          <w:b/>
          <w:bCs/>
          <w:lang w:val="el-GR"/>
        </w:rPr>
        <w:t xml:space="preserve">«Κοινωνία της Πληροφορίας </w:t>
      </w:r>
      <w:r w:rsidR="00267C76" w:rsidRPr="0033120F">
        <w:rPr>
          <w:rFonts w:ascii="Tahoma" w:eastAsia="SimSun" w:hAnsi="Tahoma" w:cs="Tahoma"/>
          <w:b/>
          <w:bCs/>
          <w:lang w:val="el-GR"/>
        </w:rPr>
        <w:t>Μ.</w:t>
      </w:r>
      <w:r w:rsidRPr="0033120F">
        <w:rPr>
          <w:rFonts w:ascii="Tahoma" w:eastAsia="SimSun" w:hAnsi="Tahoma" w:cs="Tahoma"/>
          <w:b/>
          <w:bCs/>
          <w:lang w:val="el-GR"/>
        </w:rPr>
        <w:t>Α.Ε.»</w:t>
      </w:r>
      <w:r w:rsidRPr="0033120F">
        <w:rPr>
          <w:rFonts w:ascii="Tahoma" w:eastAsia="SimSun" w:hAnsi="Tahoma"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w:t>
      </w:r>
    </w:p>
    <w:p w14:paraId="57E99B01" w14:textId="77777777" w:rsidR="00843C2B" w:rsidRPr="0033120F" w:rsidRDefault="00843C2B" w:rsidP="00096DAD">
      <w:pPr>
        <w:spacing w:line="300" w:lineRule="atLeast"/>
        <w:rPr>
          <w:rFonts w:ascii="Tahoma" w:eastAsia="SimSun" w:hAnsi="Tahoma" w:cs="Tahoma"/>
          <w:lang w:val="el-GR"/>
        </w:rPr>
      </w:pPr>
      <w:r w:rsidRPr="0033120F">
        <w:rPr>
          <w:rFonts w:ascii="Tahoma" w:eastAsia="SimSun" w:hAnsi="Tahoma" w:cs="Tahoma"/>
          <w:lang w:val="el-GR"/>
        </w:rPr>
        <w:t xml:space="preserve">Η Εταιρεία λειτουργεί με τους κανόνες της ιδιωτικής οικονομίας του N. 3429/2005, στο πλαίσιο των διατάξεων του N. 3614/2007 (ΦΕΚ 267/Α), του Ν.4314/2014, </w:t>
      </w:r>
      <w:r w:rsidR="007F6474" w:rsidRPr="0033120F">
        <w:rPr>
          <w:rFonts w:ascii="Tahoma" w:eastAsia="SimSun" w:hAnsi="Tahoma" w:cs="Tahoma"/>
          <w:lang w:val="el-GR"/>
        </w:rPr>
        <w:t>Άρθρο</w:t>
      </w:r>
      <w:r w:rsidRPr="0033120F">
        <w:rPr>
          <w:rFonts w:ascii="Tahoma" w:eastAsia="SimSun" w:hAnsi="Tahoma" w:cs="Tahoma"/>
          <w:lang w:val="el-GR"/>
        </w:rPr>
        <w:t xml:space="preserve"> 59, παρ. 17 και του καταστατικού της όπως ισχύει </w:t>
      </w:r>
      <w:r w:rsidR="00C82767" w:rsidRPr="0033120F">
        <w:rPr>
          <w:rFonts w:ascii="Tahoma" w:eastAsia="SimSun" w:hAnsi="Tahoma" w:cs="Tahoma"/>
          <w:lang w:val="el-GR"/>
        </w:rPr>
        <w:t>(</w:t>
      </w:r>
      <w:r w:rsidR="00C82767" w:rsidRPr="0033120F">
        <w:rPr>
          <w:rFonts w:ascii="Tahoma" w:hAnsi="Tahoma" w:cs="Tahoma"/>
          <w:color w:val="000000"/>
          <w:lang w:val="el-GR"/>
        </w:rPr>
        <w:t xml:space="preserve">ΦΕΚ </w:t>
      </w:r>
      <w:r w:rsidR="00C82767" w:rsidRPr="0033120F">
        <w:rPr>
          <w:rFonts w:ascii="Tahoma" w:hAnsi="Tahoma" w:cs="Tahoma"/>
          <w:bCs/>
          <w:color w:val="000000"/>
          <w:lang w:val="el-GR"/>
        </w:rPr>
        <w:t>Β’ 5111/04-11-2021</w:t>
      </w:r>
      <w:r w:rsidR="00C82767" w:rsidRPr="0033120F">
        <w:rPr>
          <w:rFonts w:ascii="Tahoma" w:hAnsi="Tahoma" w:cs="Tahoma"/>
          <w:color w:val="000000"/>
          <w:lang w:val="el-GR"/>
        </w:rPr>
        <w:t xml:space="preserve"> </w:t>
      </w:r>
      <w:r w:rsidRPr="0033120F">
        <w:rPr>
          <w:rFonts w:ascii="Tahoma" w:eastAsia="SimSun" w:hAnsi="Tahoma" w:cs="Tahoma"/>
          <w:lang w:val="el-GR"/>
        </w:rPr>
        <w:t>) και εποπτεύεται από το Υπουργείο Ψηφιακής Διακυβέρνησης.</w:t>
      </w:r>
    </w:p>
    <w:p w14:paraId="37EC605D" w14:textId="77777777" w:rsidR="00037147" w:rsidRPr="0033120F" w:rsidRDefault="00037147" w:rsidP="00096DAD">
      <w:pPr>
        <w:pStyle w:val="Normal2"/>
        <w:tabs>
          <w:tab w:val="left" w:pos="3705"/>
        </w:tabs>
        <w:spacing w:line="300" w:lineRule="atLeast"/>
        <w:rPr>
          <w:rFonts w:ascii="Tahoma" w:eastAsia="SimSun" w:hAnsi="Tahoma" w:cs="Tahoma"/>
        </w:rPr>
      </w:pPr>
      <w:r w:rsidRPr="0033120F">
        <w:rPr>
          <w:rFonts w:ascii="Tahoma" w:eastAsia="SimSun" w:hAnsi="Tahoma" w:cs="Tahoma"/>
        </w:rPr>
        <w:t>Βασικός σκοπός της Εταιρείας είναι:</w:t>
      </w:r>
      <w:r w:rsidR="00843C2B" w:rsidRPr="0033120F">
        <w:rPr>
          <w:rFonts w:ascii="Tahoma" w:eastAsia="SimSun" w:hAnsi="Tahoma" w:cs="Tahoma"/>
        </w:rPr>
        <w:tab/>
      </w:r>
    </w:p>
    <w:p w14:paraId="023991F3" w14:textId="77777777" w:rsidR="00037147" w:rsidRPr="0033120F" w:rsidRDefault="00037147" w:rsidP="00096DAD">
      <w:pPr>
        <w:pStyle w:val="Normal2"/>
        <w:spacing w:line="300" w:lineRule="atLeast"/>
        <w:rPr>
          <w:rFonts w:ascii="Tahoma" w:eastAsia="SimSun" w:hAnsi="Tahoma" w:cs="Tahoma"/>
        </w:rPr>
      </w:pPr>
      <w:r w:rsidRPr="0033120F">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75A0D9A9" w14:textId="77777777" w:rsidR="00037147" w:rsidRPr="0033120F" w:rsidRDefault="00037147" w:rsidP="00096DAD">
      <w:pPr>
        <w:pStyle w:val="Normal2"/>
        <w:spacing w:line="300" w:lineRule="atLeast"/>
        <w:rPr>
          <w:rFonts w:ascii="Tahoma" w:eastAsia="SimSun" w:hAnsi="Tahoma" w:cs="Tahoma"/>
        </w:rPr>
      </w:pPr>
      <w:r w:rsidRPr="0033120F">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36CB260D" w14:textId="77777777" w:rsidR="00037147" w:rsidRPr="0033120F" w:rsidRDefault="00037147" w:rsidP="00096DAD">
      <w:pPr>
        <w:pStyle w:val="Normal2"/>
        <w:spacing w:line="300" w:lineRule="atLeast"/>
        <w:rPr>
          <w:rFonts w:ascii="Tahoma" w:eastAsia="SimSun" w:hAnsi="Tahoma" w:cs="Tahoma"/>
        </w:rPr>
      </w:pPr>
      <w:r w:rsidRPr="0033120F">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2A7FA2A8" w14:textId="77777777" w:rsidR="00037147" w:rsidRPr="0033120F" w:rsidRDefault="00037147" w:rsidP="00096DAD">
      <w:pPr>
        <w:pStyle w:val="Normal2"/>
        <w:spacing w:line="300" w:lineRule="atLeast"/>
        <w:rPr>
          <w:rFonts w:ascii="Tahoma" w:eastAsia="SimSun" w:hAnsi="Tahoma" w:cs="Tahoma"/>
        </w:rPr>
      </w:pPr>
      <w:r w:rsidRPr="0033120F">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7D8FCA04" w14:textId="77777777" w:rsidR="00D96DAB" w:rsidRDefault="00037147" w:rsidP="00096DAD">
      <w:pPr>
        <w:pStyle w:val="Normal2"/>
        <w:spacing w:line="300" w:lineRule="atLeast"/>
        <w:rPr>
          <w:rFonts w:ascii="Tahoma" w:eastAsia="SimSun" w:hAnsi="Tahoma" w:cs="Tahoma"/>
        </w:rPr>
      </w:pPr>
      <w:r w:rsidRPr="0033120F">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r w:rsidR="007F6474" w:rsidRPr="0033120F">
        <w:rPr>
          <w:rFonts w:ascii="Tahoma" w:eastAsia="SimSun" w:hAnsi="Tahoma" w:cs="Tahoma"/>
        </w:rPr>
        <w:t>.</w:t>
      </w:r>
    </w:p>
    <w:p w14:paraId="1045E422" w14:textId="77777777" w:rsidR="00624D61" w:rsidRPr="00624D61" w:rsidRDefault="00624D61" w:rsidP="00096DAD">
      <w:pPr>
        <w:spacing w:line="300" w:lineRule="atLeast"/>
        <w:rPr>
          <w:rFonts w:ascii="Tahoma" w:hAnsi="Tahoma" w:cs="Tahoma"/>
          <w:szCs w:val="22"/>
          <w:lang w:val="el-GR"/>
        </w:rPr>
      </w:pPr>
      <w:r w:rsidRPr="00624D61">
        <w:rPr>
          <w:rFonts w:ascii="Tahoma" w:hAnsi="Tahoma" w:cs="Tahoma"/>
          <w:szCs w:val="22"/>
          <w:lang w:val="el-GR"/>
        </w:rPr>
        <w:t xml:space="preserve">Η Κοινωνία της Πληροφορίας Μ.Α.Ε. αποτελεί τον μεγαλύτερο Δικαιούχο του Επιχειρησιακού Προγράμματος Μεταρρύθμιση Δημόσιου Τομέα 2014 – 2020 (ΕΠ ΜΔΤ), με τριάντα επτά (37) ενταγμένα έργα προϋπολογισμού συγχρηματοδοτούμενης </w:t>
      </w:r>
      <w:r w:rsidR="00A3491F">
        <w:rPr>
          <w:rFonts w:ascii="Tahoma" w:hAnsi="Tahoma" w:cs="Tahoma"/>
          <w:szCs w:val="22"/>
          <w:lang w:val="el-GR"/>
        </w:rPr>
        <w:t xml:space="preserve">επιλέξιμης </w:t>
      </w:r>
      <w:r w:rsidRPr="00624D61">
        <w:rPr>
          <w:rFonts w:ascii="Tahoma" w:hAnsi="Tahoma" w:cs="Tahoma"/>
          <w:szCs w:val="22"/>
          <w:lang w:val="el-GR"/>
        </w:rPr>
        <w:t>δημόσιας δαπάνης 251,</w:t>
      </w:r>
      <w:r w:rsidR="00A3491F">
        <w:rPr>
          <w:rFonts w:ascii="Tahoma" w:hAnsi="Tahoma" w:cs="Tahoma"/>
          <w:szCs w:val="22"/>
          <w:lang w:val="el-GR"/>
        </w:rPr>
        <w:t>9</w:t>
      </w:r>
      <w:r w:rsidRPr="00624D61">
        <w:rPr>
          <w:rFonts w:ascii="Tahoma" w:hAnsi="Tahoma" w:cs="Tahoma"/>
          <w:szCs w:val="22"/>
          <w:lang w:val="el-GR"/>
        </w:rPr>
        <w:t xml:space="preserve"> εκατ. €, μεταξύ των οποίων και το μεγάλο έργο ΣΥΖΕΥΞΙΣ ΙΙ με συγχρηματοδοτούμενη ΔΔ 117,8 εκατ. €, το οποίο έχει δημιουργήσει και τη μεγαλύτερη επισφάλεια στην απορρόφηση των πόρων ΕΤΠΑ του ΕΠ, ενώ παράλληλα ωριμάζει τρία (3) νέα έργα προς ένταξη προϋπολογισμού 6,5 εκατ. €. Επίσης, η ΚτΠ </w:t>
      </w:r>
      <w:r w:rsidR="00E15ACE" w:rsidRPr="00624D61">
        <w:rPr>
          <w:rFonts w:ascii="Tahoma" w:hAnsi="Tahoma" w:cs="Tahoma"/>
          <w:szCs w:val="22"/>
          <w:lang w:val="el-GR"/>
        </w:rPr>
        <w:t>Μ.Α.Ε</w:t>
      </w:r>
      <w:r w:rsidR="00E15ACE">
        <w:rPr>
          <w:rFonts w:ascii="Tahoma" w:hAnsi="Tahoma" w:cs="Tahoma"/>
          <w:szCs w:val="22"/>
          <w:lang w:val="el-GR"/>
        </w:rPr>
        <w:t>.</w:t>
      </w:r>
      <w:r w:rsidRPr="00624D61">
        <w:rPr>
          <w:rFonts w:ascii="Tahoma" w:hAnsi="Tahoma" w:cs="Tahoma"/>
          <w:szCs w:val="22"/>
          <w:lang w:val="el-GR"/>
        </w:rPr>
        <w:t xml:space="preserve"> είναι συνδικαιούχος σε 3 πράξεις συνολικής ΔΔ 16,2 εκ. €.</w:t>
      </w:r>
    </w:p>
    <w:p w14:paraId="644D9662" w14:textId="77777777" w:rsidR="00624D61" w:rsidRPr="00624D61" w:rsidRDefault="00624D61" w:rsidP="00096DAD">
      <w:pPr>
        <w:spacing w:line="300" w:lineRule="atLeast"/>
        <w:rPr>
          <w:rFonts w:ascii="Tahoma" w:hAnsi="Tahoma" w:cs="Tahoma"/>
          <w:szCs w:val="22"/>
          <w:lang w:val="el-GR"/>
        </w:rPr>
      </w:pPr>
      <w:r w:rsidRPr="00624D61">
        <w:rPr>
          <w:rFonts w:ascii="Tahoma" w:hAnsi="Tahoma" w:cs="Tahoma"/>
          <w:szCs w:val="22"/>
          <w:lang w:val="el-GR"/>
        </w:rPr>
        <w:lastRenderedPageBreak/>
        <w:t>Ταυτόχρονα, η ΚτΠ Μ.Α.Ε. αποτελώντας τον κύριο εκτελεστικό βραχίονα του Υπουργείου Ψηφιακής Διακυβέρνησης για την επιτυχή εφαρμογή του «Ψηφιακού Μετασχηματισμού» της χώρας, έχει αναλάβει την υλοποίηση και διαχείριση έργων στον τομέα της πληροφορικής, επικοινωνίας και νέων τεχνολογιών για τη Δημόσια Διοίκηση συνολικού προϋπολογισμού άνω των 4 δις €, τα οποία χρηματοδοτούνται από λοιπά επιχειρησιακά προγράμματα του ΕΣΠΑ, το Ταμείο Ανάκαμψης και Ανθεκτικότητας, ή/και εθνικά προγράμματα με χρηματοδότηση μέσω του Προγράμματος Δημοσίων Επενδύσεων ή/και μέσω του Τακτικού Προϋπολογισμού.</w:t>
      </w:r>
    </w:p>
    <w:p w14:paraId="0F8F29FC" w14:textId="77777777" w:rsidR="00624D61" w:rsidRPr="00624D61" w:rsidRDefault="00624D61" w:rsidP="00096DAD">
      <w:pPr>
        <w:spacing w:line="300" w:lineRule="atLeast"/>
        <w:rPr>
          <w:rFonts w:ascii="Tahoma" w:hAnsi="Tahoma" w:cs="Tahoma"/>
          <w:szCs w:val="22"/>
          <w:lang w:val="el-GR"/>
        </w:rPr>
      </w:pPr>
      <w:r w:rsidRPr="00624D61">
        <w:rPr>
          <w:rFonts w:ascii="Tahoma" w:hAnsi="Tahoma" w:cs="Tahoma"/>
          <w:szCs w:val="22"/>
          <w:lang w:val="el-GR"/>
        </w:rPr>
        <w:t>Οι δαπάνες των έργων που υλοποιεί η Κοινωνία της Πληροφορίας Μ.Α.Ε. ως Δικαιούχος στο πλαίσιο του ΕΠ ΜΔΤ αν</w:t>
      </w:r>
      <w:r w:rsidR="00A3491F">
        <w:rPr>
          <w:rFonts w:ascii="Tahoma" w:hAnsi="Tahoma" w:cs="Tahoma"/>
          <w:szCs w:val="22"/>
          <w:lang w:val="el-GR"/>
        </w:rPr>
        <w:t xml:space="preserve">ήλθαν στο τέλος του 2022 </w:t>
      </w:r>
      <w:r w:rsidRPr="00624D61">
        <w:rPr>
          <w:rFonts w:ascii="Tahoma" w:hAnsi="Tahoma" w:cs="Tahoma"/>
          <w:szCs w:val="22"/>
          <w:lang w:val="el-GR"/>
        </w:rPr>
        <w:t xml:space="preserve">σε </w:t>
      </w:r>
      <w:r w:rsidR="00A3491F">
        <w:rPr>
          <w:rFonts w:ascii="Tahoma" w:hAnsi="Tahoma" w:cs="Tahoma"/>
          <w:szCs w:val="22"/>
          <w:lang w:val="el-GR"/>
        </w:rPr>
        <w:t>109</w:t>
      </w:r>
      <w:r w:rsidRPr="00624D61">
        <w:rPr>
          <w:rFonts w:ascii="Tahoma" w:hAnsi="Tahoma" w:cs="Tahoma"/>
          <w:szCs w:val="22"/>
          <w:lang w:val="el-GR"/>
        </w:rPr>
        <w:t xml:space="preserve"> εκατ. €, ενώ </w:t>
      </w:r>
      <w:r w:rsidR="00911500">
        <w:rPr>
          <w:rFonts w:ascii="Tahoma" w:hAnsi="Tahoma" w:cs="Tahoma"/>
          <w:szCs w:val="22"/>
          <w:lang w:val="el-GR"/>
        </w:rPr>
        <w:t xml:space="preserve">σύμφωνα με το επικαιροποιημένο </w:t>
      </w:r>
      <w:r w:rsidR="00911500" w:rsidRPr="00624D61">
        <w:rPr>
          <w:rFonts w:ascii="Tahoma" w:hAnsi="Tahoma" w:cs="Tahoma"/>
          <w:szCs w:val="22"/>
          <w:lang w:val="el-GR"/>
        </w:rPr>
        <w:t>Σχέδιο Δράσης του ΕΠ</w:t>
      </w:r>
      <w:r w:rsidR="00911500">
        <w:rPr>
          <w:rFonts w:ascii="Tahoma" w:hAnsi="Tahoma" w:cs="Tahoma"/>
          <w:szCs w:val="22"/>
          <w:lang w:val="el-GR"/>
        </w:rPr>
        <w:t>,</w:t>
      </w:r>
      <w:r w:rsidR="00911500" w:rsidRPr="00624D61">
        <w:rPr>
          <w:rFonts w:ascii="Tahoma" w:hAnsi="Tahoma" w:cs="Tahoma"/>
          <w:szCs w:val="22"/>
          <w:lang w:val="el-GR"/>
        </w:rPr>
        <w:t xml:space="preserve"> </w:t>
      </w:r>
      <w:r w:rsidRPr="00624D61">
        <w:rPr>
          <w:rFonts w:ascii="Tahoma" w:hAnsi="Tahoma" w:cs="Tahoma"/>
          <w:szCs w:val="22"/>
          <w:lang w:val="el-GR"/>
        </w:rPr>
        <w:t xml:space="preserve">προκειμένου να διασφαλισθεί το ασφαλές κλείσιμο του Προγράμματος, </w:t>
      </w:r>
      <w:r w:rsidR="00911500">
        <w:rPr>
          <w:rFonts w:ascii="Tahoma" w:hAnsi="Tahoma" w:cs="Tahoma"/>
          <w:szCs w:val="22"/>
          <w:lang w:val="el-GR"/>
        </w:rPr>
        <w:t xml:space="preserve">τα έργα </w:t>
      </w:r>
      <w:r w:rsidR="00911500" w:rsidRPr="00624D61">
        <w:rPr>
          <w:rFonts w:ascii="Tahoma" w:hAnsi="Tahoma" w:cs="Tahoma"/>
          <w:szCs w:val="22"/>
          <w:lang w:val="el-GR"/>
        </w:rPr>
        <w:t xml:space="preserve">με Δικαιούχο την ΚτΠ </w:t>
      </w:r>
      <w:r w:rsidR="00780169">
        <w:rPr>
          <w:rFonts w:ascii="Tahoma" w:hAnsi="Tahoma" w:cs="Tahoma"/>
          <w:szCs w:val="22"/>
          <w:lang w:val="el-GR"/>
        </w:rPr>
        <w:t xml:space="preserve">θα πρέπει </w:t>
      </w:r>
      <w:r w:rsidR="00911500">
        <w:rPr>
          <w:rFonts w:ascii="Tahoma" w:hAnsi="Tahoma" w:cs="Tahoma"/>
          <w:szCs w:val="22"/>
          <w:lang w:val="el-GR"/>
        </w:rPr>
        <w:t>ν</w:t>
      </w:r>
      <w:r w:rsidR="00911500" w:rsidRPr="00624D61">
        <w:rPr>
          <w:rFonts w:ascii="Tahoma" w:hAnsi="Tahoma" w:cs="Tahoma"/>
          <w:szCs w:val="22"/>
          <w:lang w:val="el-GR"/>
        </w:rPr>
        <w:t xml:space="preserve">α συνεισφέρουν με δαπάνες </w:t>
      </w:r>
      <w:r w:rsidR="00780169">
        <w:rPr>
          <w:rFonts w:ascii="Tahoma" w:hAnsi="Tahoma" w:cs="Tahoma"/>
          <w:szCs w:val="22"/>
          <w:lang w:val="el-GR"/>
        </w:rPr>
        <w:t xml:space="preserve">στις 31.12.23 </w:t>
      </w:r>
      <w:r w:rsidR="00911500" w:rsidRPr="00624D61">
        <w:rPr>
          <w:rFonts w:ascii="Tahoma" w:hAnsi="Tahoma" w:cs="Tahoma"/>
          <w:szCs w:val="22"/>
          <w:lang w:val="el-GR"/>
        </w:rPr>
        <w:t xml:space="preserve">ύψους </w:t>
      </w:r>
      <w:r w:rsidR="00911500">
        <w:rPr>
          <w:rFonts w:ascii="Tahoma" w:hAnsi="Tahoma" w:cs="Tahoma"/>
          <w:szCs w:val="22"/>
          <w:lang w:val="el-GR"/>
        </w:rPr>
        <w:t xml:space="preserve">περίπου </w:t>
      </w:r>
      <w:r w:rsidR="00780169">
        <w:rPr>
          <w:rFonts w:ascii="Tahoma" w:hAnsi="Tahoma" w:cs="Tahoma"/>
          <w:szCs w:val="22"/>
          <w:lang w:val="el-GR"/>
        </w:rPr>
        <w:t>180</w:t>
      </w:r>
      <w:r w:rsidR="00911500">
        <w:rPr>
          <w:rFonts w:ascii="Tahoma" w:hAnsi="Tahoma" w:cs="Tahoma"/>
          <w:szCs w:val="22"/>
          <w:lang w:val="el-GR"/>
        </w:rPr>
        <w:t xml:space="preserve"> </w:t>
      </w:r>
      <w:r w:rsidR="00911500" w:rsidRPr="00624D61">
        <w:rPr>
          <w:rFonts w:ascii="Tahoma" w:hAnsi="Tahoma" w:cs="Tahoma"/>
          <w:szCs w:val="22"/>
          <w:lang w:val="el-GR"/>
        </w:rPr>
        <w:t>εκατ. €</w:t>
      </w:r>
      <w:r w:rsidR="00911500">
        <w:rPr>
          <w:rFonts w:ascii="Tahoma" w:hAnsi="Tahoma" w:cs="Tahoma"/>
          <w:szCs w:val="22"/>
          <w:lang w:val="el-GR"/>
        </w:rPr>
        <w:t>,</w:t>
      </w:r>
      <w:r w:rsidR="00911500" w:rsidRPr="00624D61">
        <w:rPr>
          <w:rFonts w:ascii="Tahoma" w:hAnsi="Tahoma" w:cs="Tahoma"/>
          <w:szCs w:val="22"/>
          <w:lang w:val="el-GR"/>
        </w:rPr>
        <w:t xml:space="preserve"> εκ των οποίων ποσοστό άνω του </w:t>
      </w:r>
      <w:r w:rsidR="00780169">
        <w:rPr>
          <w:rFonts w:ascii="Tahoma" w:hAnsi="Tahoma" w:cs="Tahoma"/>
          <w:szCs w:val="22"/>
          <w:lang w:val="el-GR"/>
        </w:rPr>
        <w:t>9</w:t>
      </w:r>
      <w:r w:rsidR="00911500" w:rsidRPr="00624D61">
        <w:rPr>
          <w:rFonts w:ascii="Tahoma" w:hAnsi="Tahoma" w:cs="Tahoma"/>
          <w:szCs w:val="22"/>
          <w:lang w:val="el-GR"/>
        </w:rPr>
        <w:t xml:space="preserve">0% αφορά στο ΕΤΠΑ, ενώ επιπρόσθετες δαπάνες ύψους 8,5 εκ. € αναμένονται στο κλείσιμο του Προγράμματος από τις 3 πράξεις στις οποίες η ΚτΠ </w:t>
      </w:r>
      <w:r w:rsidR="00E15ACE" w:rsidRPr="00624D61">
        <w:rPr>
          <w:rFonts w:ascii="Tahoma" w:hAnsi="Tahoma" w:cs="Tahoma"/>
          <w:szCs w:val="22"/>
          <w:lang w:val="el-GR"/>
        </w:rPr>
        <w:t>Μ.Α.Ε</w:t>
      </w:r>
      <w:r w:rsidR="00E15ACE">
        <w:rPr>
          <w:rFonts w:ascii="Tahoma" w:hAnsi="Tahoma" w:cs="Tahoma"/>
          <w:szCs w:val="22"/>
          <w:lang w:val="el-GR"/>
        </w:rPr>
        <w:t>.</w:t>
      </w:r>
      <w:r w:rsidR="00911500" w:rsidRPr="00624D61">
        <w:rPr>
          <w:rFonts w:ascii="Tahoma" w:hAnsi="Tahoma" w:cs="Tahoma"/>
          <w:szCs w:val="22"/>
          <w:lang w:val="el-GR"/>
        </w:rPr>
        <w:t xml:space="preserve"> είναι συνδικαιούχος</w:t>
      </w:r>
      <w:r w:rsidR="00780169">
        <w:rPr>
          <w:rFonts w:ascii="Tahoma" w:hAnsi="Tahoma" w:cs="Tahoma"/>
          <w:szCs w:val="22"/>
          <w:lang w:val="el-GR"/>
        </w:rPr>
        <w:t xml:space="preserve"> (1,7 εκατ. € από τα υποέργα που υλοποιεί η ΚτΠ </w:t>
      </w:r>
      <w:r w:rsidR="00E15ACE">
        <w:rPr>
          <w:rFonts w:ascii="Tahoma" w:hAnsi="Tahoma" w:cs="Tahoma"/>
          <w:szCs w:val="22"/>
          <w:lang w:val="el-GR"/>
        </w:rPr>
        <w:t>Μ.Α.Ε.</w:t>
      </w:r>
      <w:r w:rsidR="00780169">
        <w:rPr>
          <w:rFonts w:ascii="Tahoma" w:hAnsi="Tahoma" w:cs="Tahoma"/>
          <w:szCs w:val="22"/>
          <w:lang w:val="el-GR"/>
        </w:rPr>
        <w:t>)</w:t>
      </w:r>
      <w:r w:rsidR="00911500" w:rsidRPr="00624D61">
        <w:rPr>
          <w:rFonts w:ascii="Tahoma" w:hAnsi="Tahoma" w:cs="Tahoma"/>
          <w:szCs w:val="22"/>
          <w:lang w:val="el-GR"/>
        </w:rPr>
        <w:t>.</w:t>
      </w:r>
      <w:r w:rsidRPr="00624D61">
        <w:rPr>
          <w:rFonts w:ascii="Tahoma" w:hAnsi="Tahoma" w:cs="Tahoma"/>
          <w:szCs w:val="22"/>
          <w:lang w:val="el-GR"/>
        </w:rPr>
        <w:t xml:space="preserve"> Πολλά από τα έργα αυτά</w:t>
      </w:r>
      <w:r w:rsidR="00780169">
        <w:rPr>
          <w:rFonts w:ascii="Tahoma" w:hAnsi="Tahoma" w:cs="Tahoma"/>
          <w:szCs w:val="22"/>
          <w:lang w:val="el-GR"/>
        </w:rPr>
        <w:t xml:space="preserve">, </w:t>
      </w:r>
      <w:r w:rsidR="00780169" w:rsidRPr="00780169">
        <w:rPr>
          <w:rFonts w:ascii="Tahoma" w:hAnsi="Tahoma" w:cs="Tahoma"/>
          <w:szCs w:val="22"/>
          <w:lang w:val="el-GR"/>
        </w:rPr>
        <w:t>μεταξύ των οποίων και το μεγάλο έργο ΣΥΖΕΥΞΙΣ ΙΙ</w:t>
      </w:r>
      <w:r w:rsidR="00780169">
        <w:rPr>
          <w:rFonts w:ascii="Tahoma" w:hAnsi="Tahoma" w:cs="Tahoma"/>
          <w:szCs w:val="22"/>
          <w:lang w:val="el-GR"/>
        </w:rPr>
        <w:t>,</w:t>
      </w:r>
      <w:r w:rsidRPr="00624D61">
        <w:rPr>
          <w:rFonts w:ascii="Tahoma" w:hAnsi="Tahoma" w:cs="Tahoma"/>
          <w:szCs w:val="22"/>
          <w:lang w:val="el-GR"/>
        </w:rPr>
        <w:t xml:space="preserve"> παρουσιάζουν υψηλή επικινδυνότητα και δημιουργούν σημαντική επισφάλεια στις εκτιμήσεις ολοκλήρωσής τους.</w:t>
      </w:r>
    </w:p>
    <w:p w14:paraId="024A701C" w14:textId="77777777" w:rsidR="00624D61" w:rsidRPr="00624D61" w:rsidRDefault="00624D61" w:rsidP="00096DAD">
      <w:pPr>
        <w:spacing w:line="300" w:lineRule="atLeast"/>
        <w:rPr>
          <w:rFonts w:ascii="Tahoma" w:hAnsi="Tahoma" w:cs="Tahoma"/>
          <w:szCs w:val="22"/>
          <w:lang w:val="el-GR"/>
        </w:rPr>
      </w:pPr>
      <w:r w:rsidRPr="00624D61">
        <w:rPr>
          <w:rFonts w:ascii="Tahoma" w:hAnsi="Tahoma" w:cs="Tahoma"/>
          <w:szCs w:val="22"/>
          <w:lang w:val="el-GR"/>
        </w:rPr>
        <w:t>Όπως προκύπτει από τα παραπάνω μεγέθη, η Κοινωνία της Πληροφορίας Μ.Α.Ε. ως ο σημαντικότερος δικαιούχος του Προγράμματος, αναμένεται να συνεισφέρει καθοριστικά στη συνολική στοχοθεσία του με τα έργα που υλοποιεί, ενώ είναι σαφές ότι τυχόν καθυστέρηση στην υλοποίηση των έργων που διαχειρίζεται θα οδηγήσει σε απώλεια κοινοτικών πόρων, χωρίς διασφαλισμένη αντιστάθμιση/ αναπλήρωσή τους, καθώς και αντίστοιχη επιβάρυνση των εθνικών πόρων.</w:t>
      </w:r>
    </w:p>
    <w:p w14:paraId="7CBB8130" w14:textId="77777777" w:rsidR="00624D61" w:rsidRPr="00780169" w:rsidRDefault="00624D61" w:rsidP="00096DAD">
      <w:pPr>
        <w:spacing w:line="300" w:lineRule="atLeast"/>
        <w:rPr>
          <w:rFonts w:ascii="Tahoma" w:hAnsi="Tahoma" w:cs="Tahoma"/>
          <w:szCs w:val="22"/>
          <w:lang w:val="el-GR"/>
        </w:rPr>
      </w:pPr>
      <w:r w:rsidRPr="00624D61">
        <w:rPr>
          <w:rFonts w:ascii="Tahoma" w:hAnsi="Tahoma" w:cs="Tahoma"/>
          <w:szCs w:val="22"/>
          <w:lang w:val="el-GR"/>
        </w:rPr>
        <w:t>Στο πλαίσιο αυτό, και συνυπολογίζοντας το συνολικό όγκο εργασιών της ΚτΠ, κρίνεται σκόπιμη η ενίσχυση της επιχειρησιακής ικανότητάς της με εξωτερική τεχνική υποστήριξη για την επιτάχυνση των διαδικασιών υλοποίησης των έργων που είναι κρίσιμα για την ασφαλή ολοκλήρωση του Προγράμματος.</w:t>
      </w:r>
    </w:p>
    <w:p w14:paraId="40581649" w14:textId="77777777" w:rsidR="009D2061" w:rsidRPr="0033120F" w:rsidRDefault="00C95D69" w:rsidP="004B1527">
      <w:pPr>
        <w:pStyle w:val="-1"/>
      </w:pPr>
      <w:bookmarkStart w:id="354" w:name="_Ref89854097"/>
      <w:bookmarkStart w:id="355" w:name="_Toc89934448"/>
      <w:bookmarkStart w:id="356" w:name="_Toc89942192"/>
      <w:bookmarkStart w:id="357" w:name="_Toc125113586"/>
      <w:r w:rsidRPr="0033120F">
        <w:t xml:space="preserve">Αντικείμενο της </w:t>
      </w:r>
      <w:bookmarkEnd w:id="354"/>
      <w:bookmarkEnd w:id="355"/>
      <w:bookmarkEnd w:id="356"/>
      <w:r w:rsidR="00970860" w:rsidRPr="0033120F">
        <w:t>Σύμβασης</w:t>
      </w:r>
      <w:bookmarkEnd w:id="357"/>
      <w:r w:rsidRPr="0033120F">
        <w:t xml:space="preserve"> </w:t>
      </w:r>
    </w:p>
    <w:p w14:paraId="0E5BC511" w14:textId="77777777" w:rsidR="00614ABC" w:rsidRDefault="00614ABC" w:rsidP="00606413">
      <w:pPr>
        <w:spacing w:line="300" w:lineRule="atLeast"/>
        <w:rPr>
          <w:rFonts w:ascii="Tahoma" w:hAnsi="Tahoma" w:cs="Tahoma"/>
          <w:lang w:val="el-GR"/>
        </w:rPr>
      </w:pPr>
      <w:r w:rsidRPr="0033120F">
        <w:rPr>
          <w:rFonts w:ascii="Tahoma" w:hAnsi="Tahoma" w:cs="Tahoma"/>
          <w:lang w:val="el-GR"/>
        </w:rPr>
        <w:t xml:space="preserve">Αντικείμενο </w:t>
      </w:r>
      <w:r w:rsidRPr="0033120F">
        <w:rPr>
          <w:rFonts w:ascii="Tahoma" w:hAnsi="Tahoma" w:cs="Tahoma"/>
          <w:szCs w:val="22"/>
          <w:lang w:val="el-GR"/>
        </w:rPr>
        <w:t xml:space="preserve">του Έργου της παρούσας Σύμβασης </w:t>
      </w:r>
      <w:r w:rsidR="000C2BB2" w:rsidRPr="000C2BB2">
        <w:rPr>
          <w:rFonts w:ascii="Tahoma" w:hAnsi="Tahoma" w:cs="Tahoma"/>
          <w:lang w:val="el-GR"/>
        </w:rPr>
        <w:t>αποτελεί η παροχή υπηρεσιών υποστήριξης της ΚτΠ κατά τη  διαχείριση και ολοκλήρωση των έργων που χρηματοδοτούνται από το ΕΠ ΜΔΤ. Οι υπηρεσίες του Συμβούλου αναμένεται να υποστηρίξουν την ΚτΠ στη διαδικασία ολοκλήρωσης του φυσικού και οικονομικού αντικειμένου των έργων που διαχειρίζεται στο πλαίσιο του ΕΠ ΜΔΤ και την επίτευξη των στόχων αυτού, ενώ παράλληλα θα λειτουργήσει και ως «σημείο αναφοράς» για το σύνολο των εμπλεκόμενων υπηρεσιών, αναλαμβάνοντας το συντονισμό και την παρακολούθηση των ενεργειών που πρέπει να αναληφθούν προκειμένου να διασφαλισθεί το ασφαλές κλείσιμο του Προγράμματος και ειδικά του</w:t>
      </w:r>
      <w:r w:rsidR="000354AC">
        <w:rPr>
          <w:rFonts w:ascii="Tahoma" w:hAnsi="Tahoma" w:cs="Tahoma"/>
          <w:lang w:val="el-GR"/>
        </w:rPr>
        <w:t xml:space="preserve"> σκέλους που χρηματοδοτείται από το</w:t>
      </w:r>
      <w:r w:rsidR="000C2BB2" w:rsidRPr="000C2BB2">
        <w:rPr>
          <w:rFonts w:ascii="Tahoma" w:hAnsi="Tahoma" w:cs="Tahoma"/>
          <w:lang w:val="el-GR"/>
        </w:rPr>
        <w:t xml:space="preserve"> ΕΤΠΑ που εξαρτάται σε μεγάλο βαθμό από τα έργα που διαχειρίζεται η ΚτΠ.</w:t>
      </w:r>
    </w:p>
    <w:p w14:paraId="71A3C8C8" w14:textId="77777777" w:rsidR="000C2BB2" w:rsidRPr="000C2BB2" w:rsidRDefault="000C2BB2" w:rsidP="00606413">
      <w:pPr>
        <w:spacing w:line="300" w:lineRule="atLeast"/>
        <w:rPr>
          <w:rFonts w:ascii="Tahoma" w:hAnsi="Tahoma" w:cs="Tahoma"/>
          <w:lang w:val="el-GR"/>
        </w:rPr>
      </w:pPr>
      <w:r w:rsidRPr="000C2BB2">
        <w:rPr>
          <w:rFonts w:ascii="Tahoma" w:hAnsi="Tahoma" w:cs="Tahoma"/>
          <w:lang w:val="el-GR"/>
        </w:rPr>
        <w:t>Αναλυτικότερα, οι παρεχόμενες υπηρεσίες περιλαμβάνουν τα ακόλουθα:</w:t>
      </w:r>
    </w:p>
    <w:p w14:paraId="335A95EC" w14:textId="77777777" w:rsidR="000C2BB2" w:rsidRPr="003201FF" w:rsidRDefault="000C2BB2" w:rsidP="00606413">
      <w:pPr>
        <w:spacing w:before="240"/>
        <w:rPr>
          <w:rFonts w:ascii="Tahoma" w:hAnsi="Tahoma" w:cs="Tahoma"/>
          <w:b/>
          <w:bCs/>
          <w:lang w:val="el-GR"/>
        </w:rPr>
      </w:pPr>
      <w:r w:rsidRPr="003201FF">
        <w:rPr>
          <w:rFonts w:ascii="Tahoma" w:hAnsi="Tahoma" w:cs="Tahoma"/>
          <w:b/>
          <w:bCs/>
          <w:lang w:val="el-GR"/>
        </w:rPr>
        <w:t>ΕΝΟΤΗΤΑ ΕΡΓΑΣΙΩΝ Α: ΥΠΟΣΤΗΡΙΞΗ ΣΕ ΔΡΑΣΕΙΣ ΠΡΟΓΡΑΜΜΑΤΙΣΜΟΥ ΚΑΙ ΠΑΡΑΚΟΛΟΥΘΗΣΗΣ</w:t>
      </w:r>
    </w:p>
    <w:p w14:paraId="35363C8D" w14:textId="77777777" w:rsidR="000C2BB2" w:rsidRPr="000C2BB2" w:rsidRDefault="000C2BB2" w:rsidP="00606413">
      <w:pPr>
        <w:spacing w:line="300" w:lineRule="atLeast"/>
        <w:rPr>
          <w:rFonts w:ascii="Tahoma" w:hAnsi="Tahoma" w:cs="Tahoma"/>
          <w:lang w:val="el-GR"/>
        </w:rPr>
      </w:pPr>
      <w:r w:rsidRPr="000C2BB2">
        <w:rPr>
          <w:rFonts w:ascii="Tahoma" w:hAnsi="Tahoma" w:cs="Tahoma"/>
        </w:rPr>
        <w:t>H</w:t>
      </w:r>
      <w:r w:rsidRPr="000C2BB2">
        <w:rPr>
          <w:rFonts w:ascii="Tahoma" w:hAnsi="Tahoma" w:cs="Tahoma"/>
          <w:lang w:val="el-GR"/>
        </w:rPr>
        <w:t xml:space="preserve"> ενότητα αυτή περιλαμβάνει τις ακόλουθες εργασίες:</w:t>
      </w:r>
    </w:p>
    <w:p w14:paraId="7CBDC170"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lastRenderedPageBreak/>
        <w:t>Α1.</w:t>
      </w:r>
      <w:r w:rsidRPr="000C2BB2">
        <w:rPr>
          <w:rFonts w:cs="Tahoma"/>
          <w:lang w:val="el-GR"/>
        </w:rPr>
        <w:t xml:space="preserve"> Υποστήριξη στη διαδικασία παρακολούθησης της συνολικής πορείας υλοποίησης των έργων της ΚτΠ Μ</w:t>
      </w:r>
      <w:r w:rsidR="004B1527">
        <w:rPr>
          <w:rFonts w:cs="Tahoma"/>
          <w:lang w:val="el-GR"/>
        </w:rPr>
        <w:t>.</w:t>
      </w:r>
      <w:r w:rsidRPr="000C2BB2">
        <w:rPr>
          <w:rFonts w:cs="Tahoma"/>
          <w:lang w:val="el-GR"/>
        </w:rPr>
        <w:t>Α</w:t>
      </w:r>
      <w:r w:rsidR="004B1527">
        <w:rPr>
          <w:rFonts w:cs="Tahoma"/>
          <w:lang w:val="el-GR"/>
        </w:rPr>
        <w:t>.</w:t>
      </w:r>
      <w:r w:rsidRPr="000C2BB2">
        <w:rPr>
          <w:rFonts w:cs="Tahoma"/>
          <w:lang w:val="el-GR"/>
        </w:rPr>
        <w:t>Ε</w:t>
      </w:r>
      <w:r w:rsidR="004B1527">
        <w:rPr>
          <w:rFonts w:cs="Tahoma"/>
          <w:lang w:val="el-GR"/>
        </w:rPr>
        <w:t>.</w:t>
      </w:r>
      <w:r w:rsidRPr="000C2BB2">
        <w:rPr>
          <w:rFonts w:cs="Tahoma"/>
          <w:lang w:val="el-GR"/>
        </w:rPr>
        <w:t xml:space="preserve"> που χρηματοδοτούνται από το ΕΠ ΜΔΤ και των διαδικασιών ολοκλήρωσής τους.</w:t>
      </w:r>
    </w:p>
    <w:p w14:paraId="16B2EC30"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Α2.</w:t>
      </w:r>
      <w:r w:rsidRPr="000C2BB2">
        <w:rPr>
          <w:rFonts w:cs="Tahoma"/>
          <w:lang w:val="el-GR"/>
        </w:rPr>
        <w:t xml:space="preserve"> Υποστήριξη στις διαδικασίες επικαιροποίησης του Σχεδίου Δράσης του ΕΠ αναφορικά με τα έργα που διαχειρίζεται ως Δικαιούχος η ΚτΠ Μ.Α.Ε.</w:t>
      </w:r>
    </w:p>
    <w:p w14:paraId="691BA2B6"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Α3.</w:t>
      </w:r>
      <w:r w:rsidRPr="000C2BB2">
        <w:rPr>
          <w:rFonts w:cs="Tahoma"/>
          <w:lang w:val="el-GR"/>
        </w:rPr>
        <w:t xml:space="preserve"> Υποστήριξη στη διαμόρφωση των προβλέψεων συμβάσεων, δαπανών, υλοποίησης φυσικού και οικονομικού αντικειμένου των έργων της ΚτΠ Μ.Α.Ε – Εκτίμηση και πρόταση διαχείρισης των κινδύνων που παρουσιάζονται κατά τη διαδικασία υλοποίησής τους.</w:t>
      </w:r>
    </w:p>
    <w:p w14:paraId="643DFF93" w14:textId="77777777" w:rsidR="000C2BB2" w:rsidRPr="003201FF" w:rsidRDefault="000C2BB2" w:rsidP="00606413">
      <w:pPr>
        <w:spacing w:before="240"/>
        <w:rPr>
          <w:rFonts w:ascii="Tahoma" w:hAnsi="Tahoma" w:cs="Tahoma"/>
          <w:b/>
          <w:bCs/>
          <w:lang w:val="el-GR"/>
        </w:rPr>
      </w:pPr>
      <w:r w:rsidRPr="003201FF">
        <w:rPr>
          <w:rFonts w:ascii="Tahoma" w:hAnsi="Tahoma" w:cs="Tahoma"/>
          <w:b/>
          <w:bCs/>
          <w:lang w:val="el-GR"/>
        </w:rPr>
        <w:t>ΕΝΟΤΗΤΑ ΕΡΓΑΣΙΩΝ Β: ΥΠΟΣΤΗΡΙΞΗ ΣΤΗ ΔΙΑΧΕΙΡΙΣΗ ΚΑΙ ΠΑΡΑΚΟΛΟΥΘΗΣΗ ΤΩΝ ΠΡΑΞΕΩΝ</w:t>
      </w:r>
    </w:p>
    <w:p w14:paraId="398293FA" w14:textId="77777777" w:rsidR="000C2BB2" w:rsidRPr="000C2BB2" w:rsidRDefault="000C2BB2" w:rsidP="004B1527">
      <w:pPr>
        <w:rPr>
          <w:rFonts w:ascii="Tahoma" w:hAnsi="Tahoma" w:cs="Tahoma"/>
          <w:lang w:val="el-GR"/>
        </w:rPr>
      </w:pPr>
      <w:r w:rsidRPr="000C2BB2">
        <w:rPr>
          <w:rFonts w:ascii="Tahoma" w:hAnsi="Tahoma" w:cs="Tahoma"/>
          <w:lang w:val="el-GR"/>
        </w:rPr>
        <w:t>Η ενότητα αυτή περιλαμβάνει τις ακόλουθες εργασίες:</w:t>
      </w:r>
    </w:p>
    <w:p w14:paraId="6173B509"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b/>
          <w:bCs/>
          <w:lang w:val="el-GR"/>
        </w:rPr>
      </w:pPr>
      <w:r w:rsidRPr="000C2BB2">
        <w:rPr>
          <w:rFonts w:cs="Tahoma"/>
          <w:b/>
          <w:bCs/>
          <w:lang w:val="el-GR"/>
        </w:rPr>
        <w:t>Β1.</w:t>
      </w:r>
      <w:r w:rsidRPr="000C2BB2">
        <w:rPr>
          <w:rFonts w:cs="Tahoma"/>
          <w:lang w:val="el-GR"/>
        </w:rPr>
        <w:t xml:space="preserve"> Υποστήριξη των διαδικασιών συμβασιοποίησης των έργων (κατάρτιση τευχών δημοπράτησης, υποστήριξη διαδικασιών προέγκρισης τευχών δημοπράτησης από την ΕΥΔ ΕΠ ΜΔΤ, υποστήριξη διαγωνιστικών διαδικασιών, υποστήριξη προέγκρισης συμβάσεων από ΕΥΔ ΕΠ ΜΔΤ ή / και Ελεγκτικό Συνέδριο, εφόσον απαιτείται)</w:t>
      </w:r>
    </w:p>
    <w:p w14:paraId="2EF50498"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 xml:space="preserve">Β2. </w:t>
      </w:r>
      <w:r w:rsidRPr="000C2BB2">
        <w:rPr>
          <w:rFonts w:cs="Tahoma"/>
          <w:lang w:val="el-GR"/>
        </w:rPr>
        <w:t>Υποστήριξη διαδικασιών τροποποίησης συμβάσεων και αποφάσεων ένταξης</w:t>
      </w:r>
    </w:p>
    <w:p w14:paraId="08BE0B65"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Β3.</w:t>
      </w:r>
      <w:r w:rsidRPr="000C2BB2">
        <w:rPr>
          <w:rFonts w:cs="Tahoma"/>
          <w:lang w:val="el-GR"/>
        </w:rPr>
        <w:t xml:space="preserve"> Υποστήριξη στη διαχείριση και παρακολούθηση των ενταγμένων πράξεων, καθ’ όλη την περίοδο υλοποίησής τους (υποστήριξη διαδικασιών παραλαβής των παραδοτέων των σχετικών συμβάσεων, υποστήριξη στην υποβολή Δελτίων Δήλωσης Δαπανών, καθώς και των λοιπών απαιτούμενων από το ΣΔΕ εγγράφων)</w:t>
      </w:r>
    </w:p>
    <w:p w14:paraId="7DC7E2CD"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Β4.</w:t>
      </w:r>
      <w:r w:rsidRPr="000C2BB2">
        <w:rPr>
          <w:rFonts w:cs="Tahoma"/>
          <w:lang w:val="el-GR"/>
        </w:rPr>
        <w:t xml:space="preserve"> Υποστήριξη της ΚτΠ Μ.Α.Ε. στις διαδικασίες ελέγχου των έργων στο πλαίσιο επιτόπιων επαληθεύσεων της ΕΥΔ ΕΠ ΜΔΤ, ή/και άλλων ελεγκτικών οργάνων.</w:t>
      </w:r>
    </w:p>
    <w:p w14:paraId="7854CCC1" w14:textId="77777777" w:rsidR="000C2BB2" w:rsidRPr="003201FF" w:rsidRDefault="000C2BB2" w:rsidP="00606413">
      <w:pPr>
        <w:spacing w:before="240"/>
        <w:rPr>
          <w:rFonts w:ascii="Tahoma" w:hAnsi="Tahoma" w:cs="Tahoma"/>
          <w:b/>
          <w:bCs/>
          <w:lang w:val="el-GR"/>
        </w:rPr>
      </w:pPr>
      <w:r w:rsidRPr="003201FF">
        <w:rPr>
          <w:rFonts w:ascii="Tahoma" w:hAnsi="Tahoma" w:cs="Tahoma"/>
          <w:b/>
          <w:bCs/>
          <w:lang w:val="el-GR"/>
        </w:rPr>
        <w:t xml:space="preserve">ΕΝΟΤΗΤΑ ΕΡΓΑΣΙΩΝ Γ: ΥΠΟΣΤΗΡΙΞΗ ΔΙΑΔΙΚΑΣΙΩΝ ΟΛΟΚΛΗΡΩΣΗΣ ΤΩΝ ΠΡΑΞΕΩΝ </w:t>
      </w:r>
    </w:p>
    <w:p w14:paraId="683FF2BC" w14:textId="77777777" w:rsidR="000C2BB2" w:rsidRPr="000C2BB2" w:rsidRDefault="000C2BB2" w:rsidP="004B1527">
      <w:pPr>
        <w:rPr>
          <w:rFonts w:ascii="Tahoma" w:hAnsi="Tahoma" w:cs="Tahoma"/>
          <w:lang w:val="el-GR"/>
        </w:rPr>
      </w:pPr>
      <w:r w:rsidRPr="000C2BB2">
        <w:rPr>
          <w:rFonts w:ascii="Tahoma" w:hAnsi="Tahoma" w:cs="Tahoma"/>
          <w:lang w:val="el-GR"/>
        </w:rPr>
        <w:t>Η ενότητα αυτή περιλαμβάνει τις ακόλουθες δράσεις:</w:t>
      </w:r>
    </w:p>
    <w:p w14:paraId="7850026A"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Γ1</w:t>
      </w:r>
      <w:r w:rsidRPr="000C2BB2">
        <w:rPr>
          <w:rFonts w:cs="Tahoma"/>
          <w:lang w:val="el-GR"/>
        </w:rPr>
        <w:t>. Υποστήριξη διαδικασιών προετοιμασίας και υποβολής των στοιχείων ολοκλήρωσης των πράξεων (Δελτία Δήλωσης Δαπανών, εφόσον εκκρεμούν, επικαιροποίηση Τεχνικών Δελτίων Υποέργων, ΤΔΠ ολοκλήρωσης, τελευταίο Δελτίο Δήλωσης Επίτευξης Δεικτών, τεκμηριωτικό υλικό ολοκλήρωσης πράξεων/υποέργων).</w:t>
      </w:r>
    </w:p>
    <w:p w14:paraId="3079A0D5" w14:textId="77777777" w:rsidR="000C2BB2" w:rsidRPr="000C2BB2" w:rsidRDefault="000C2BB2" w:rsidP="004B1527">
      <w:pPr>
        <w:pStyle w:val="afb"/>
        <w:numPr>
          <w:ilvl w:val="0"/>
          <w:numId w:val="71"/>
        </w:numPr>
        <w:suppressAutoHyphens w:val="0"/>
        <w:spacing w:after="120" w:line="300" w:lineRule="atLeast"/>
        <w:ind w:left="714" w:hanging="357"/>
        <w:contextualSpacing w:val="0"/>
        <w:rPr>
          <w:rFonts w:cs="Tahoma"/>
          <w:lang w:val="el-GR"/>
        </w:rPr>
      </w:pPr>
      <w:r w:rsidRPr="000C2BB2">
        <w:rPr>
          <w:rFonts w:cs="Tahoma"/>
          <w:b/>
          <w:bCs/>
          <w:lang w:val="el-GR"/>
        </w:rPr>
        <w:t>Γ2.</w:t>
      </w:r>
      <w:r w:rsidRPr="000C2BB2">
        <w:rPr>
          <w:rFonts w:cs="Tahoma"/>
          <w:lang w:val="el-GR"/>
        </w:rPr>
        <w:t xml:space="preserve"> Υποστήριξη της ΚτΠ Μ.Α.Ε. κατά την αξιολόγηση των φακέλων ολοκλήρωσης των πράξεων από την ΕΥΔ ΕΠ ΜΔΤ, μέχρι την έκδοση της Απόφασης Ολοκλήρωσης Πράξης.</w:t>
      </w:r>
    </w:p>
    <w:p w14:paraId="451BDCD3" w14:textId="77777777" w:rsidR="000C2BB2" w:rsidRPr="000C2BB2" w:rsidRDefault="000C2BB2" w:rsidP="004B1527">
      <w:pPr>
        <w:suppressAutoHyphens w:val="0"/>
        <w:spacing w:before="240" w:line="300" w:lineRule="atLeast"/>
        <w:rPr>
          <w:rFonts w:ascii="Tahoma" w:hAnsi="Tahoma" w:cs="Tahoma"/>
          <w:szCs w:val="22"/>
          <w:lang w:val="el-GR"/>
        </w:rPr>
      </w:pPr>
      <w:r w:rsidRPr="000C2BB2">
        <w:rPr>
          <w:rFonts w:ascii="Tahoma" w:hAnsi="Tahoma" w:cs="Tahoma"/>
          <w:szCs w:val="22"/>
          <w:lang w:val="el-GR"/>
        </w:rPr>
        <w:t>Οι υπηρεσίες που περιλαμβάνονται στις Ενότητες Εργασιών Β &amp; Γ θα παρέχονται για τα έργα που διαχειρίζεται η ΚτΠ Μ</w:t>
      </w:r>
      <w:r w:rsidR="00E7489D">
        <w:rPr>
          <w:rFonts w:ascii="Tahoma" w:hAnsi="Tahoma" w:cs="Tahoma"/>
          <w:szCs w:val="22"/>
          <w:lang w:val="el-GR"/>
        </w:rPr>
        <w:t>.</w:t>
      </w:r>
      <w:r w:rsidRPr="000C2BB2">
        <w:rPr>
          <w:rFonts w:ascii="Tahoma" w:hAnsi="Tahoma" w:cs="Tahoma"/>
          <w:szCs w:val="22"/>
          <w:lang w:val="el-GR"/>
        </w:rPr>
        <w:t>Α</w:t>
      </w:r>
      <w:r w:rsidR="00E7489D">
        <w:rPr>
          <w:rFonts w:ascii="Tahoma" w:hAnsi="Tahoma" w:cs="Tahoma"/>
          <w:szCs w:val="22"/>
          <w:lang w:val="el-GR"/>
        </w:rPr>
        <w:t>.</w:t>
      </w:r>
      <w:r w:rsidRPr="000C2BB2">
        <w:rPr>
          <w:rFonts w:ascii="Tahoma" w:hAnsi="Tahoma" w:cs="Tahoma"/>
          <w:szCs w:val="22"/>
          <w:lang w:val="el-GR"/>
        </w:rPr>
        <w:t>Ε</w:t>
      </w:r>
      <w:r w:rsidR="00E7489D">
        <w:rPr>
          <w:rFonts w:ascii="Tahoma" w:hAnsi="Tahoma" w:cs="Tahoma"/>
          <w:szCs w:val="22"/>
          <w:lang w:val="el-GR"/>
        </w:rPr>
        <w:t>.</w:t>
      </w:r>
      <w:r w:rsidRPr="000C2BB2">
        <w:rPr>
          <w:rFonts w:ascii="Tahoma" w:hAnsi="Tahoma" w:cs="Tahoma"/>
          <w:szCs w:val="22"/>
          <w:lang w:val="el-GR"/>
        </w:rPr>
        <w:t xml:space="preserve"> και χρηματοδοτούνται από το ΕΠ ΜΔΤ </w:t>
      </w:r>
      <w:r w:rsidRPr="000C2BB2">
        <w:rPr>
          <w:rFonts w:ascii="Tahoma" w:hAnsi="Tahoma" w:cs="Tahoma"/>
          <w:b/>
          <w:bCs/>
          <w:szCs w:val="22"/>
          <w:lang w:val="el-GR"/>
        </w:rPr>
        <w:t>εξαιρουμένων</w:t>
      </w:r>
      <w:r w:rsidRPr="000C2BB2">
        <w:rPr>
          <w:rFonts w:ascii="Tahoma" w:hAnsi="Tahoma" w:cs="Tahoma"/>
          <w:szCs w:val="22"/>
          <w:lang w:val="el-GR"/>
        </w:rPr>
        <w:t xml:space="preserve"> των ακόλουθων:</w:t>
      </w:r>
    </w:p>
    <w:p w14:paraId="58F37580" w14:textId="77777777" w:rsidR="000C2BB2" w:rsidRPr="000C2BB2" w:rsidRDefault="000C2BB2" w:rsidP="004B1527">
      <w:pPr>
        <w:pStyle w:val="afb"/>
        <w:numPr>
          <w:ilvl w:val="0"/>
          <w:numId w:val="76"/>
        </w:numPr>
        <w:suppressAutoHyphens w:val="0"/>
        <w:spacing w:after="120" w:line="300" w:lineRule="atLeast"/>
        <w:ind w:left="714" w:hanging="357"/>
        <w:contextualSpacing w:val="0"/>
        <w:rPr>
          <w:rFonts w:cs="Tahoma"/>
          <w:szCs w:val="22"/>
          <w:lang w:val="el-GR"/>
        </w:rPr>
      </w:pPr>
      <w:r w:rsidRPr="000C2BB2">
        <w:rPr>
          <w:rFonts w:cs="Tahoma"/>
          <w:szCs w:val="22"/>
          <w:lang w:val="el-GR"/>
        </w:rPr>
        <w:t>Έργα που έχουν ενταχθεί ή θα ενταχθούν στο ΕΠ ΜΔΤ και θα μεταφερθούν στο Πρόγραμμα Ψηφιακός Μετασχηματισμός 2021-2027 (τα έργα της κατηγορίας αυτής δεν θα συμβάλλουν με δαπάνες στο κλείσιμο του Προγράμματος)</w:t>
      </w:r>
    </w:p>
    <w:p w14:paraId="0EEF8A17" w14:textId="77777777" w:rsidR="000C2BB2" w:rsidRPr="000C2BB2" w:rsidRDefault="000C2BB2" w:rsidP="004B1527">
      <w:pPr>
        <w:pStyle w:val="afb"/>
        <w:numPr>
          <w:ilvl w:val="0"/>
          <w:numId w:val="76"/>
        </w:numPr>
        <w:suppressAutoHyphens w:val="0"/>
        <w:spacing w:after="120" w:line="300" w:lineRule="atLeast"/>
        <w:ind w:left="714" w:hanging="357"/>
        <w:contextualSpacing w:val="0"/>
        <w:rPr>
          <w:rFonts w:cs="Tahoma"/>
          <w:szCs w:val="22"/>
          <w:lang w:val="el-GR"/>
        </w:rPr>
      </w:pPr>
      <w:r w:rsidRPr="000C2BB2">
        <w:rPr>
          <w:rFonts w:cs="Tahoma"/>
          <w:szCs w:val="22"/>
          <w:lang w:val="el-GR"/>
        </w:rPr>
        <w:lastRenderedPageBreak/>
        <w:t>Έργα τα οποία λαμβάνουν υπηρεσίες τεχνικής υποστήριξης, είτε ως διακριτό έργο στο πλαίσιο της Τεχνικής Βοήθειας του ΕΠ ΜΔΤ (π.χ. ΣΥΖΕΥΞΙΣ ΙΙ), είτε ως διακριτό υποέργο στο Κυρίως Έργο (π.χ. HRMS).</w:t>
      </w:r>
    </w:p>
    <w:p w14:paraId="16915EFD" w14:textId="77777777" w:rsidR="007E442A" w:rsidRPr="0033120F" w:rsidRDefault="007E442A">
      <w:pPr>
        <w:pStyle w:val="afb"/>
        <w:keepNext/>
        <w:numPr>
          <w:ilvl w:val="0"/>
          <w:numId w:val="25"/>
        </w:numPr>
        <w:tabs>
          <w:tab w:val="left" w:pos="990"/>
        </w:tabs>
        <w:spacing w:before="240" w:after="120"/>
        <w:contextualSpacing w:val="0"/>
        <w:outlineLvl w:val="3"/>
        <w:rPr>
          <w:rFonts w:cs="Tahoma"/>
          <w:b/>
          <w:bCs/>
          <w:vanish/>
          <w:szCs w:val="28"/>
          <w:lang w:val="el-GR"/>
        </w:rPr>
      </w:pPr>
      <w:bookmarkStart w:id="358" w:name="_Toc122280532"/>
      <w:bookmarkStart w:id="359" w:name="_Toc122340239"/>
      <w:bookmarkStart w:id="360" w:name="_Ref24708211"/>
      <w:bookmarkStart w:id="361" w:name="_Toc75339101"/>
      <w:bookmarkEnd w:id="358"/>
      <w:bookmarkEnd w:id="359"/>
    </w:p>
    <w:p w14:paraId="61F5C016" w14:textId="77777777" w:rsidR="007E442A" w:rsidRPr="0033120F" w:rsidRDefault="007E442A">
      <w:pPr>
        <w:pStyle w:val="afb"/>
        <w:keepNext/>
        <w:numPr>
          <w:ilvl w:val="0"/>
          <w:numId w:val="25"/>
        </w:numPr>
        <w:tabs>
          <w:tab w:val="left" w:pos="990"/>
        </w:tabs>
        <w:spacing w:before="240" w:after="120"/>
        <w:contextualSpacing w:val="0"/>
        <w:outlineLvl w:val="3"/>
        <w:rPr>
          <w:rFonts w:cs="Tahoma"/>
          <w:b/>
          <w:bCs/>
          <w:vanish/>
          <w:szCs w:val="28"/>
          <w:lang w:val="el-GR"/>
        </w:rPr>
      </w:pPr>
      <w:bookmarkStart w:id="362" w:name="_Toc122280533"/>
      <w:bookmarkStart w:id="363" w:name="_Toc122340240"/>
      <w:bookmarkEnd w:id="362"/>
      <w:bookmarkEnd w:id="363"/>
    </w:p>
    <w:p w14:paraId="2BD70454" w14:textId="77777777" w:rsidR="007F6474" w:rsidRPr="0033120F" w:rsidRDefault="007F6474" w:rsidP="00606413">
      <w:pPr>
        <w:pStyle w:val="-1"/>
        <w:keepNext/>
      </w:pPr>
      <w:bookmarkStart w:id="364" w:name="_Toc75339102"/>
      <w:bookmarkStart w:id="365" w:name="_Toc125113587"/>
      <w:bookmarkEnd w:id="360"/>
      <w:bookmarkEnd w:id="361"/>
      <w:r w:rsidRPr="0033120F">
        <w:t>Σχήμα Διοίκησης Έργου</w:t>
      </w:r>
      <w:bookmarkEnd w:id="364"/>
      <w:bookmarkEnd w:id="365"/>
    </w:p>
    <w:p w14:paraId="72CDD96A" w14:textId="77777777" w:rsidR="007F6474" w:rsidRPr="0033120F" w:rsidRDefault="007F6474" w:rsidP="00606413">
      <w:pPr>
        <w:pStyle w:val="-2"/>
        <w:keepNext/>
      </w:pPr>
      <w:r w:rsidRPr="0033120F">
        <w:t>Σχήμα Διοίκησης Έργου</w:t>
      </w:r>
    </w:p>
    <w:p w14:paraId="5E1A9B9C" w14:textId="77777777" w:rsidR="007F6474" w:rsidRPr="0033120F" w:rsidRDefault="007F6474" w:rsidP="00E73111">
      <w:pPr>
        <w:rPr>
          <w:rFonts w:ascii="Tahoma" w:hAnsi="Tahoma" w:cs="Tahoma"/>
          <w:szCs w:val="22"/>
          <w:lang w:val="el-GR"/>
        </w:rPr>
      </w:pPr>
      <w:r w:rsidRPr="0033120F">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υλοποίησης του Έργου, με ρόλους και αρμοδιότητες για </w:t>
      </w:r>
      <w:r w:rsidR="004B1527">
        <w:rPr>
          <w:rFonts w:ascii="Tahoma" w:hAnsi="Tahoma" w:cs="Tahoma"/>
          <w:szCs w:val="22"/>
          <w:lang w:val="el-GR"/>
        </w:rPr>
        <w:t xml:space="preserve">τα στελέχη της Ομάδας Έργου </w:t>
      </w:r>
      <w:r w:rsidRPr="0033120F">
        <w:rPr>
          <w:rFonts w:ascii="Tahoma" w:hAnsi="Tahoma" w:cs="Tahoma"/>
          <w:szCs w:val="22"/>
          <w:lang w:val="el-GR"/>
        </w:rPr>
        <w:t>ανά κατηγορία υπηρεσιών του έργου.</w:t>
      </w:r>
    </w:p>
    <w:p w14:paraId="3DD0A349" w14:textId="77777777" w:rsidR="007F6474" w:rsidRPr="0033120F" w:rsidRDefault="007F6474" w:rsidP="00E73111">
      <w:pPr>
        <w:rPr>
          <w:rFonts w:ascii="Tahoma" w:hAnsi="Tahoma" w:cs="Tahoma"/>
          <w:szCs w:val="22"/>
          <w:lang w:val="el-GR"/>
        </w:rPr>
      </w:pPr>
      <w:r w:rsidRPr="0033120F">
        <w:rPr>
          <w:rFonts w:ascii="Tahoma" w:hAnsi="Tahoma" w:cs="Tahoma"/>
          <w:szCs w:val="22"/>
          <w:lang w:val="el-GR"/>
        </w:rPr>
        <w:t>Τυχόν αλλαγή του προσωπικού θα τελεί υπό την έγκριση της ΚτΠ Μ.Α.Ε. μετά από σχετική εισήγηση της Επιτροπής Παρακολούθησης.</w:t>
      </w:r>
    </w:p>
    <w:p w14:paraId="08150BC7" w14:textId="77777777" w:rsidR="007F6474" w:rsidRPr="0033120F" w:rsidRDefault="007F6474" w:rsidP="00E73111">
      <w:pPr>
        <w:rPr>
          <w:rFonts w:ascii="Tahoma" w:hAnsi="Tahoma" w:cs="Tahoma"/>
          <w:szCs w:val="22"/>
          <w:lang w:val="el-GR"/>
        </w:rPr>
      </w:pPr>
      <w:r w:rsidRPr="0033120F">
        <w:rPr>
          <w:rFonts w:ascii="Tahoma" w:hAnsi="Tahoma" w:cs="Tahoma"/>
          <w:szCs w:val="22"/>
          <w:lang w:val="el-GR"/>
        </w:rPr>
        <w:t>Η ΚτΠ Μ.Α.Ε.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2A71861E" w14:textId="77777777" w:rsidR="007F6474" w:rsidRPr="0033120F" w:rsidRDefault="007F6474" w:rsidP="004B1527">
      <w:pPr>
        <w:pStyle w:val="-2"/>
      </w:pPr>
      <w:bookmarkStart w:id="366" w:name="_Ref5749029"/>
      <w:r w:rsidRPr="0033120F">
        <w:t>Σύνθεση και Στελέχωση της Ομάδας Έργου του Αναδόχου</w:t>
      </w:r>
      <w:bookmarkEnd w:id="366"/>
    </w:p>
    <w:p w14:paraId="603308E9" w14:textId="77777777" w:rsidR="007F6474" w:rsidRPr="0007139B" w:rsidRDefault="007F6474" w:rsidP="00E71B30">
      <w:pPr>
        <w:pStyle w:val="Default"/>
        <w:spacing w:before="120" w:after="120"/>
        <w:rPr>
          <w:rFonts w:ascii="Tahoma" w:hAnsi="Tahoma" w:cs="Tahoma"/>
          <w:color w:val="auto"/>
          <w:sz w:val="22"/>
          <w:szCs w:val="22"/>
          <w:lang w:eastAsia="en-US"/>
        </w:rPr>
      </w:pPr>
      <w:r w:rsidRPr="0007139B">
        <w:rPr>
          <w:rFonts w:ascii="Tahoma" w:hAnsi="Tahoma" w:cs="Tahoma"/>
          <w:color w:val="auto"/>
          <w:sz w:val="22"/>
          <w:szCs w:val="22"/>
          <w:lang w:eastAsia="en-US"/>
        </w:rPr>
        <w:t>Η στελέχωση της Ομάδας Έργου του Αναδόχου, θα έχει την παρακάτω δομή:</w:t>
      </w:r>
    </w:p>
    <w:p w14:paraId="20E9AE95" w14:textId="77777777" w:rsidR="007F6474" w:rsidRPr="0007139B" w:rsidRDefault="007F6474"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sidRPr="0007139B">
        <w:rPr>
          <w:rFonts w:ascii="Tahoma" w:hAnsi="Tahoma" w:cs="Tahoma"/>
          <w:b/>
          <w:szCs w:val="22"/>
          <w:lang w:val="el-GR"/>
        </w:rPr>
        <w:t xml:space="preserve">1 </w:t>
      </w:r>
      <w:r w:rsidR="0007139B" w:rsidRPr="0007139B">
        <w:rPr>
          <w:rFonts w:ascii="Tahoma" w:hAnsi="Tahoma" w:cs="Tahoma"/>
          <w:b/>
          <w:szCs w:val="22"/>
          <w:lang w:val="el-GR"/>
        </w:rPr>
        <w:t>Συντονιστής</w:t>
      </w:r>
      <w:r w:rsidRPr="0007139B">
        <w:rPr>
          <w:rFonts w:ascii="Tahoma" w:hAnsi="Tahoma" w:cs="Tahoma"/>
          <w:b/>
          <w:bCs/>
          <w:szCs w:val="22"/>
          <w:lang w:val="el-GR"/>
        </w:rPr>
        <w:t xml:space="preserve"> </w:t>
      </w:r>
      <w:r w:rsidR="0007139B" w:rsidRPr="0007139B">
        <w:rPr>
          <w:rFonts w:ascii="Tahoma" w:hAnsi="Tahoma" w:cs="Tahoma"/>
          <w:b/>
          <w:bCs/>
          <w:szCs w:val="22"/>
          <w:lang w:val="el-GR"/>
        </w:rPr>
        <w:t>Έργου</w:t>
      </w:r>
      <w:r w:rsidRPr="0007139B">
        <w:rPr>
          <w:rFonts w:ascii="Tahoma" w:hAnsi="Tahoma" w:cs="Tahoma"/>
          <w:szCs w:val="22"/>
          <w:lang w:val="el-GR"/>
        </w:rPr>
        <w:t>, ο οποίος θα ηγηθεί της Ομάδας Έργου</w:t>
      </w:r>
      <w:r w:rsidR="00863A83" w:rsidRPr="0007139B">
        <w:rPr>
          <w:rFonts w:ascii="Tahoma" w:hAnsi="Tahoma" w:cs="Tahoma"/>
          <w:szCs w:val="22"/>
          <w:lang w:val="el-GR"/>
        </w:rPr>
        <w:t>,</w:t>
      </w:r>
      <w:r w:rsidRPr="0007139B">
        <w:rPr>
          <w:rFonts w:ascii="Tahoma" w:hAnsi="Tahoma" w:cs="Tahoma"/>
          <w:szCs w:val="22"/>
          <w:lang w:val="el-GR"/>
        </w:rPr>
        <w:t xml:space="preserve"> θα κατέχει συντονιστικό ρόλο και </w:t>
      </w:r>
      <w:r w:rsidR="00863A83" w:rsidRPr="0007139B">
        <w:rPr>
          <w:rFonts w:ascii="Tahoma" w:hAnsi="Tahoma" w:cs="Tahoma"/>
          <w:szCs w:val="22"/>
          <w:lang w:val="el-GR"/>
        </w:rPr>
        <w:t xml:space="preserve">θα έχει </w:t>
      </w:r>
      <w:r w:rsidRPr="0007139B">
        <w:rPr>
          <w:rFonts w:ascii="Tahoma" w:hAnsi="Tahoma" w:cs="Tahoma"/>
          <w:szCs w:val="22"/>
          <w:lang w:val="el-GR"/>
        </w:rPr>
        <w:t>τη συνολική ευθύνη των εργασιών του ΣΤΥ</w:t>
      </w:r>
      <w:r w:rsidR="0007139B" w:rsidRPr="0007139B">
        <w:rPr>
          <w:rFonts w:ascii="Tahoma" w:hAnsi="Tahoma" w:cs="Tahoma"/>
          <w:szCs w:val="22"/>
          <w:lang w:val="el-GR"/>
        </w:rPr>
        <w:t xml:space="preserve">, </w:t>
      </w:r>
      <w:r w:rsidR="0007139B">
        <w:rPr>
          <w:rFonts w:ascii="Tahoma" w:hAnsi="Tahoma" w:cs="Tahoma"/>
          <w:szCs w:val="22"/>
          <w:lang w:val="el-GR"/>
        </w:rPr>
        <w:t xml:space="preserve">με </w:t>
      </w:r>
      <w:r w:rsidR="0007139B" w:rsidRPr="0007139B">
        <w:rPr>
          <w:rFonts w:ascii="Tahoma" w:hAnsi="Tahoma" w:cs="Tahoma"/>
          <w:szCs w:val="22"/>
          <w:lang w:val="el-GR"/>
        </w:rPr>
        <w:t xml:space="preserve">συνολική απασχόληση </w:t>
      </w:r>
      <w:r w:rsidR="00BD3AD3">
        <w:rPr>
          <w:rFonts w:ascii="Tahoma" w:hAnsi="Tahoma" w:cs="Tahoma"/>
          <w:b/>
          <w:bCs/>
          <w:szCs w:val="22"/>
          <w:lang w:val="el-GR"/>
        </w:rPr>
        <w:t>2,25</w:t>
      </w:r>
      <w:r w:rsidR="0007139B" w:rsidRPr="00F66E13">
        <w:rPr>
          <w:rFonts w:ascii="Tahoma" w:hAnsi="Tahoma" w:cs="Tahoma"/>
          <w:b/>
          <w:bCs/>
          <w:szCs w:val="22"/>
          <w:lang w:val="el-GR"/>
        </w:rPr>
        <w:t xml:space="preserve"> α/μ</w:t>
      </w:r>
      <w:r w:rsidR="00863A83" w:rsidRPr="0007139B">
        <w:rPr>
          <w:rFonts w:ascii="Tahoma" w:hAnsi="Tahoma" w:cs="Tahoma"/>
          <w:szCs w:val="22"/>
          <w:lang w:val="el-GR"/>
        </w:rPr>
        <w:t>.</w:t>
      </w:r>
      <w:r w:rsidRPr="0007139B">
        <w:rPr>
          <w:rFonts w:ascii="Tahoma" w:hAnsi="Tahoma" w:cs="Tahoma"/>
          <w:szCs w:val="22"/>
          <w:lang w:val="el-GR"/>
        </w:rPr>
        <w:t xml:space="preserve"> </w:t>
      </w:r>
    </w:p>
    <w:p w14:paraId="3FDB5F19" w14:textId="77777777" w:rsidR="0007139B" w:rsidRDefault="007F6474"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sidRPr="0007139B">
        <w:rPr>
          <w:rFonts w:ascii="Tahoma" w:hAnsi="Tahoma" w:cs="Tahoma"/>
          <w:b/>
          <w:szCs w:val="22"/>
          <w:lang w:val="el-GR"/>
        </w:rPr>
        <w:t xml:space="preserve">1 </w:t>
      </w:r>
      <w:r w:rsidR="0007139B" w:rsidRPr="0007139B">
        <w:rPr>
          <w:rFonts w:ascii="Tahoma" w:hAnsi="Tahoma" w:cs="Tahoma"/>
          <w:b/>
          <w:szCs w:val="22"/>
          <w:lang w:val="el-GR"/>
        </w:rPr>
        <w:t xml:space="preserve">Υπεύθυνος Έργου - Επικεφαλής </w:t>
      </w:r>
      <w:r w:rsidR="0007139B">
        <w:rPr>
          <w:rFonts w:ascii="Tahoma" w:hAnsi="Tahoma" w:cs="Tahoma"/>
          <w:b/>
          <w:szCs w:val="22"/>
          <w:lang w:val="el-GR"/>
        </w:rPr>
        <w:t xml:space="preserve">της </w:t>
      </w:r>
      <w:r w:rsidR="0007139B" w:rsidRPr="0007139B">
        <w:rPr>
          <w:rFonts w:ascii="Tahoma" w:hAnsi="Tahoma" w:cs="Tahoma"/>
          <w:b/>
          <w:szCs w:val="22"/>
          <w:lang w:val="el-GR"/>
        </w:rPr>
        <w:t>Δομής Διαχείρισης Έργων (PMO)</w:t>
      </w:r>
      <w:r w:rsidR="0007139B" w:rsidRPr="00F66E13">
        <w:rPr>
          <w:rFonts w:ascii="Tahoma" w:hAnsi="Tahoma" w:cs="Tahoma"/>
          <w:bCs/>
          <w:szCs w:val="22"/>
          <w:lang w:val="el-GR"/>
        </w:rPr>
        <w:t xml:space="preserve">, </w:t>
      </w:r>
      <w:r w:rsidR="0007139B">
        <w:rPr>
          <w:rFonts w:ascii="Tahoma" w:hAnsi="Tahoma" w:cs="Tahoma"/>
          <w:szCs w:val="22"/>
          <w:lang w:val="el-GR"/>
        </w:rPr>
        <w:t xml:space="preserve">με </w:t>
      </w:r>
      <w:r w:rsidR="0007139B" w:rsidRPr="0007139B">
        <w:rPr>
          <w:rFonts w:ascii="Tahoma" w:hAnsi="Tahoma" w:cs="Tahoma"/>
          <w:szCs w:val="22"/>
          <w:lang w:val="el-GR"/>
        </w:rPr>
        <w:t xml:space="preserve">συνολική απασχόληση </w:t>
      </w:r>
      <w:r w:rsidR="00BD3AD3">
        <w:rPr>
          <w:rFonts w:ascii="Tahoma" w:hAnsi="Tahoma" w:cs="Tahoma"/>
          <w:b/>
          <w:bCs/>
          <w:szCs w:val="22"/>
          <w:lang w:val="el-GR"/>
        </w:rPr>
        <w:t>6</w:t>
      </w:r>
      <w:r w:rsidR="0007139B" w:rsidRPr="00F66E13">
        <w:rPr>
          <w:rFonts w:ascii="Tahoma" w:hAnsi="Tahoma" w:cs="Tahoma"/>
          <w:b/>
          <w:bCs/>
          <w:szCs w:val="22"/>
          <w:lang w:val="el-GR"/>
        </w:rPr>
        <w:t xml:space="preserve"> α/μ</w:t>
      </w:r>
      <w:r w:rsidR="0007139B" w:rsidRPr="0007139B">
        <w:rPr>
          <w:rFonts w:ascii="Tahoma" w:hAnsi="Tahoma" w:cs="Tahoma"/>
          <w:szCs w:val="22"/>
          <w:lang w:val="el-GR"/>
        </w:rPr>
        <w:t xml:space="preserve">. </w:t>
      </w:r>
    </w:p>
    <w:p w14:paraId="5DDC1B2C" w14:textId="77777777" w:rsidR="0007139B" w:rsidRDefault="0007139B"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Pr>
          <w:rFonts w:ascii="Tahoma" w:hAnsi="Tahoma" w:cs="Tahoma"/>
          <w:b/>
          <w:szCs w:val="22"/>
          <w:lang w:val="el-GR"/>
        </w:rPr>
        <w:t xml:space="preserve">2 </w:t>
      </w:r>
      <w:r w:rsidRPr="0007139B">
        <w:rPr>
          <w:rFonts w:ascii="Tahoma" w:hAnsi="Tahoma" w:cs="Tahoma"/>
          <w:b/>
          <w:szCs w:val="22"/>
          <w:lang w:val="el-GR"/>
        </w:rPr>
        <w:t>Στελέχη Υποστήριξης της Λειτουργίας της Δομής Διαχείρισης Έργων (PMO)</w:t>
      </w:r>
      <w:r w:rsidRPr="0007139B">
        <w:rPr>
          <w:rFonts w:ascii="Tahoma" w:hAnsi="Tahoma" w:cs="Tahoma"/>
          <w:szCs w:val="22"/>
          <w:lang w:val="el-GR"/>
        </w:rPr>
        <w:t xml:space="preserve">, </w:t>
      </w:r>
      <w:r>
        <w:rPr>
          <w:rFonts w:ascii="Tahoma" w:hAnsi="Tahoma" w:cs="Tahoma"/>
          <w:szCs w:val="22"/>
          <w:lang w:val="el-GR"/>
        </w:rPr>
        <w:t xml:space="preserve">με </w:t>
      </w:r>
      <w:r w:rsidRPr="0007139B">
        <w:rPr>
          <w:rFonts w:ascii="Tahoma" w:hAnsi="Tahoma" w:cs="Tahoma"/>
          <w:szCs w:val="22"/>
          <w:lang w:val="el-GR"/>
        </w:rPr>
        <w:t xml:space="preserve">συνολική απασχόληση </w:t>
      </w:r>
      <w:r w:rsidR="00BD3AD3">
        <w:rPr>
          <w:rFonts w:ascii="Tahoma" w:hAnsi="Tahoma" w:cs="Tahoma"/>
          <w:b/>
          <w:bCs/>
          <w:szCs w:val="22"/>
          <w:lang w:val="el-GR"/>
        </w:rPr>
        <w:t>6</w:t>
      </w:r>
      <w:r w:rsidRPr="00F66E13">
        <w:rPr>
          <w:rFonts w:ascii="Tahoma" w:hAnsi="Tahoma" w:cs="Tahoma"/>
          <w:b/>
          <w:bCs/>
          <w:szCs w:val="22"/>
          <w:lang w:val="el-GR"/>
        </w:rPr>
        <w:t xml:space="preserve"> α/μ</w:t>
      </w:r>
      <w:r w:rsidRPr="0007139B">
        <w:rPr>
          <w:rFonts w:ascii="Tahoma" w:hAnsi="Tahoma" w:cs="Tahoma"/>
          <w:szCs w:val="22"/>
          <w:lang w:val="el-GR"/>
        </w:rPr>
        <w:t xml:space="preserve">. </w:t>
      </w:r>
    </w:p>
    <w:p w14:paraId="600B3FB3" w14:textId="77777777" w:rsidR="0007139B" w:rsidRDefault="0007139B"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sidRPr="0055153F">
        <w:rPr>
          <w:rFonts w:ascii="Tahoma" w:hAnsi="Tahoma" w:cs="Tahoma"/>
          <w:b/>
          <w:bCs/>
          <w:szCs w:val="22"/>
          <w:lang w:val="el-GR"/>
        </w:rPr>
        <w:t>Ένα</w:t>
      </w:r>
      <w:r>
        <w:rPr>
          <w:rFonts w:ascii="Tahoma" w:hAnsi="Tahoma" w:cs="Tahoma"/>
          <w:b/>
          <w:bCs/>
          <w:szCs w:val="22"/>
          <w:lang w:val="el-GR"/>
        </w:rPr>
        <w:t>ς</w:t>
      </w:r>
      <w:r w:rsidRPr="0055153F">
        <w:rPr>
          <w:rFonts w:ascii="Tahoma" w:hAnsi="Tahoma" w:cs="Tahoma"/>
          <w:b/>
          <w:bCs/>
          <w:szCs w:val="22"/>
          <w:lang w:val="el-GR"/>
        </w:rPr>
        <w:t xml:space="preserve"> (1) Υπεύθυνο</w:t>
      </w:r>
      <w:r>
        <w:rPr>
          <w:rFonts w:ascii="Tahoma" w:hAnsi="Tahoma" w:cs="Tahoma"/>
          <w:b/>
          <w:bCs/>
          <w:szCs w:val="22"/>
          <w:lang w:val="el-GR"/>
        </w:rPr>
        <w:t>ς</w:t>
      </w:r>
      <w:r w:rsidRPr="0055153F">
        <w:rPr>
          <w:rFonts w:ascii="Tahoma" w:hAnsi="Tahoma" w:cs="Tahoma"/>
          <w:b/>
          <w:bCs/>
          <w:szCs w:val="22"/>
          <w:lang w:val="el-GR"/>
        </w:rPr>
        <w:t xml:space="preserve"> Έργου</w:t>
      </w:r>
      <w:r>
        <w:rPr>
          <w:rFonts w:ascii="Tahoma" w:hAnsi="Tahoma" w:cs="Tahoma"/>
          <w:b/>
          <w:bCs/>
          <w:szCs w:val="22"/>
          <w:lang w:val="el-GR"/>
        </w:rPr>
        <w:t xml:space="preserve"> - </w:t>
      </w:r>
      <w:r w:rsidRPr="00161636">
        <w:rPr>
          <w:rFonts w:ascii="Tahoma" w:hAnsi="Tahoma" w:cs="Tahoma"/>
          <w:b/>
          <w:bCs/>
          <w:szCs w:val="22"/>
          <w:lang w:val="el-GR"/>
        </w:rPr>
        <w:t xml:space="preserve">Επικεφαλής </w:t>
      </w:r>
      <w:r>
        <w:rPr>
          <w:rFonts w:ascii="Tahoma" w:hAnsi="Tahoma" w:cs="Tahoma"/>
          <w:b/>
          <w:bCs/>
          <w:szCs w:val="22"/>
          <w:lang w:val="el-GR"/>
        </w:rPr>
        <w:t xml:space="preserve">της </w:t>
      </w:r>
      <w:r w:rsidRPr="00DC5663">
        <w:rPr>
          <w:rFonts w:ascii="Tahoma" w:hAnsi="Tahoma" w:cs="Tahoma"/>
          <w:b/>
          <w:bCs/>
          <w:szCs w:val="22"/>
          <w:lang w:val="el-GR"/>
        </w:rPr>
        <w:t>Ομάδας Τεχνικής - Επιστημονικής Υποστήριξης</w:t>
      </w:r>
      <w:r w:rsidRPr="00F66E13">
        <w:rPr>
          <w:rFonts w:ascii="Tahoma" w:hAnsi="Tahoma" w:cs="Tahoma"/>
          <w:szCs w:val="22"/>
          <w:lang w:val="el-GR"/>
        </w:rPr>
        <w:t>,</w:t>
      </w:r>
      <w:r w:rsidRPr="0007139B">
        <w:rPr>
          <w:rFonts w:ascii="Tahoma" w:hAnsi="Tahoma" w:cs="Tahoma"/>
          <w:b/>
          <w:szCs w:val="22"/>
          <w:lang w:val="el-GR"/>
        </w:rPr>
        <w:t xml:space="preserve"> </w:t>
      </w:r>
      <w:r>
        <w:rPr>
          <w:rFonts w:ascii="Tahoma" w:hAnsi="Tahoma" w:cs="Tahoma"/>
          <w:szCs w:val="22"/>
          <w:lang w:val="el-GR"/>
        </w:rPr>
        <w:t xml:space="preserve">με </w:t>
      </w:r>
      <w:r w:rsidRPr="0007139B">
        <w:rPr>
          <w:rFonts w:ascii="Tahoma" w:hAnsi="Tahoma" w:cs="Tahoma"/>
          <w:szCs w:val="22"/>
          <w:lang w:val="el-GR"/>
        </w:rPr>
        <w:t xml:space="preserve">συνολική απασχόληση </w:t>
      </w:r>
      <w:r w:rsidR="00BD3AD3">
        <w:rPr>
          <w:rFonts w:ascii="Tahoma" w:hAnsi="Tahoma" w:cs="Tahoma"/>
          <w:b/>
          <w:bCs/>
          <w:szCs w:val="22"/>
          <w:lang w:val="el-GR"/>
        </w:rPr>
        <w:t>3</w:t>
      </w:r>
      <w:r w:rsidRPr="00F66E13">
        <w:rPr>
          <w:rFonts w:ascii="Tahoma" w:hAnsi="Tahoma" w:cs="Tahoma"/>
          <w:b/>
          <w:bCs/>
          <w:szCs w:val="22"/>
          <w:lang w:val="el-GR"/>
        </w:rPr>
        <w:t xml:space="preserve"> α/μ</w:t>
      </w:r>
      <w:r w:rsidRPr="0007139B">
        <w:rPr>
          <w:rFonts w:ascii="Tahoma" w:hAnsi="Tahoma" w:cs="Tahoma"/>
          <w:szCs w:val="22"/>
          <w:lang w:val="el-GR"/>
        </w:rPr>
        <w:t xml:space="preserve">. </w:t>
      </w:r>
    </w:p>
    <w:p w14:paraId="2A979244" w14:textId="77777777" w:rsidR="0007139B" w:rsidRPr="0007139B" w:rsidRDefault="0007139B"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sidRPr="0007139B">
        <w:rPr>
          <w:rFonts w:ascii="Tahoma" w:hAnsi="Tahoma" w:cs="Tahoma"/>
          <w:b/>
          <w:bCs/>
          <w:szCs w:val="22"/>
          <w:lang w:val="el-GR"/>
        </w:rPr>
        <w:t xml:space="preserve">3 </w:t>
      </w:r>
      <w:r w:rsidR="007F6474" w:rsidRPr="0007139B">
        <w:rPr>
          <w:rFonts w:ascii="Tahoma" w:hAnsi="Tahoma" w:cs="Tahoma"/>
          <w:b/>
          <w:szCs w:val="22"/>
          <w:lang w:val="el-GR"/>
        </w:rPr>
        <w:t xml:space="preserve">Έμπειροι Σύμβουλοι </w:t>
      </w:r>
      <w:r w:rsidRPr="0007139B">
        <w:rPr>
          <w:rFonts w:ascii="Tahoma" w:hAnsi="Tahoma" w:cs="Tahoma"/>
          <w:b/>
          <w:szCs w:val="22"/>
          <w:lang w:val="el-GR"/>
        </w:rPr>
        <w:t>Τεχνικής και Επιστημονικής Υποστήριξης Έργων</w:t>
      </w:r>
      <w:r w:rsidRPr="00F66E13">
        <w:rPr>
          <w:rFonts w:ascii="Tahoma" w:hAnsi="Tahoma" w:cs="Tahoma"/>
          <w:bCs/>
          <w:szCs w:val="22"/>
          <w:lang w:val="el-GR"/>
        </w:rPr>
        <w:t>,</w:t>
      </w:r>
      <w:r w:rsidRPr="0007139B">
        <w:rPr>
          <w:rFonts w:ascii="Tahoma" w:hAnsi="Tahoma" w:cs="Tahoma"/>
          <w:b/>
          <w:szCs w:val="22"/>
          <w:lang w:val="el-GR"/>
        </w:rPr>
        <w:t xml:space="preserve"> </w:t>
      </w:r>
      <w:r w:rsidRPr="0007139B">
        <w:rPr>
          <w:rFonts w:ascii="Tahoma" w:hAnsi="Tahoma" w:cs="Tahoma"/>
          <w:szCs w:val="22"/>
          <w:lang w:val="el-GR"/>
        </w:rPr>
        <w:t xml:space="preserve">με συνολική απασχόληση </w:t>
      </w:r>
      <w:r w:rsidR="00E71B30" w:rsidRPr="00F66E13">
        <w:rPr>
          <w:rFonts w:ascii="Tahoma" w:hAnsi="Tahoma" w:cs="Tahoma"/>
          <w:b/>
          <w:bCs/>
          <w:szCs w:val="22"/>
          <w:lang w:val="el-GR"/>
        </w:rPr>
        <w:t>1</w:t>
      </w:r>
      <w:r w:rsidR="00BD3AD3">
        <w:rPr>
          <w:rFonts w:ascii="Tahoma" w:hAnsi="Tahoma" w:cs="Tahoma"/>
          <w:b/>
          <w:bCs/>
          <w:szCs w:val="22"/>
          <w:lang w:val="el-GR"/>
        </w:rPr>
        <w:t>3</w:t>
      </w:r>
      <w:r w:rsidR="00E71B30" w:rsidRPr="00F66E13">
        <w:rPr>
          <w:rFonts w:ascii="Tahoma" w:hAnsi="Tahoma" w:cs="Tahoma"/>
          <w:b/>
          <w:bCs/>
          <w:szCs w:val="22"/>
          <w:lang w:val="el-GR"/>
        </w:rPr>
        <w:t>,</w:t>
      </w:r>
      <w:r w:rsidR="00BD3AD3">
        <w:rPr>
          <w:rFonts w:ascii="Tahoma" w:hAnsi="Tahoma" w:cs="Tahoma"/>
          <w:b/>
          <w:bCs/>
          <w:szCs w:val="22"/>
          <w:lang w:val="el-GR"/>
        </w:rPr>
        <w:t>125</w:t>
      </w:r>
      <w:r w:rsidRPr="00F66E13">
        <w:rPr>
          <w:rFonts w:ascii="Tahoma" w:hAnsi="Tahoma" w:cs="Tahoma"/>
          <w:b/>
          <w:bCs/>
          <w:szCs w:val="22"/>
          <w:lang w:val="el-GR"/>
        </w:rPr>
        <w:t xml:space="preserve"> α/μ</w:t>
      </w:r>
      <w:r w:rsidRPr="0007139B">
        <w:rPr>
          <w:rFonts w:ascii="Tahoma" w:hAnsi="Tahoma" w:cs="Tahoma"/>
          <w:szCs w:val="22"/>
          <w:lang w:val="el-GR"/>
        </w:rPr>
        <w:t xml:space="preserve">. </w:t>
      </w:r>
    </w:p>
    <w:p w14:paraId="13D3052F" w14:textId="77777777" w:rsidR="0007139B" w:rsidRPr="0007139B" w:rsidRDefault="0007139B"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sidRPr="0007139B">
        <w:rPr>
          <w:rFonts w:ascii="Tahoma" w:hAnsi="Tahoma" w:cs="Tahoma"/>
          <w:b/>
          <w:bCs/>
          <w:szCs w:val="22"/>
          <w:lang w:val="el-GR"/>
        </w:rPr>
        <w:t xml:space="preserve">5 </w:t>
      </w:r>
      <w:r w:rsidRPr="0007139B">
        <w:rPr>
          <w:rFonts w:ascii="Tahoma" w:hAnsi="Tahoma" w:cs="Tahoma"/>
          <w:b/>
          <w:szCs w:val="22"/>
          <w:lang w:val="el-GR"/>
        </w:rPr>
        <w:t>Σύμβουλοι Τεχνικής και Επιστημονικής Υποστήριξης Έργων</w:t>
      </w:r>
      <w:r w:rsidRPr="00F66E13">
        <w:rPr>
          <w:rFonts w:ascii="Tahoma" w:hAnsi="Tahoma" w:cs="Tahoma"/>
          <w:bCs/>
          <w:szCs w:val="22"/>
          <w:lang w:val="el-GR"/>
        </w:rPr>
        <w:t>,</w:t>
      </w:r>
      <w:r w:rsidRPr="0007139B">
        <w:rPr>
          <w:rFonts w:ascii="Tahoma" w:hAnsi="Tahoma" w:cs="Tahoma"/>
          <w:b/>
          <w:szCs w:val="22"/>
          <w:lang w:val="el-GR"/>
        </w:rPr>
        <w:t xml:space="preserve"> </w:t>
      </w:r>
      <w:r w:rsidRPr="0007139B">
        <w:rPr>
          <w:rFonts w:ascii="Tahoma" w:hAnsi="Tahoma" w:cs="Tahoma"/>
          <w:szCs w:val="22"/>
          <w:lang w:val="el-GR"/>
        </w:rPr>
        <w:t xml:space="preserve">με συνολική απασχόληση </w:t>
      </w:r>
      <w:r w:rsidR="00BD3AD3">
        <w:rPr>
          <w:rFonts w:ascii="Tahoma" w:hAnsi="Tahoma" w:cs="Tahoma"/>
          <w:b/>
          <w:bCs/>
          <w:szCs w:val="22"/>
          <w:lang w:val="el-GR"/>
        </w:rPr>
        <w:t>25,5</w:t>
      </w:r>
      <w:r w:rsidRPr="00F66E13">
        <w:rPr>
          <w:rFonts w:ascii="Tahoma" w:hAnsi="Tahoma" w:cs="Tahoma"/>
          <w:b/>
          <w:bCs/>
          <w:szCs w:val="22"/>
          <w:lang w:val="el-GR"/>
        </w:rPr>
        <w:t xml:space="preserve"> α/μ</w:t>
      </w:r>
      <w:r w:rsidRPr="0007139B">
        <w:rPr>
          <w:rFonts w:ascii="Tahoma" w:hAnsi="Tahoma" w:cs="Tahoma"/>
          <w:szCs w:val="22"/>
          <w:lang w:val="el-GR"/>
        </w:rPr>
        <w:t xml:space="preserve">. </w:t>
      </w:r>
    </w:p>
    <w:p w14:paraId="217AA4AF" w14:textId="77777777" w:rsidR="0007139B" w:rsidRDefault="0007139B" w:rsidP="00F66E13">
      <w:pPr>
        <w:numPr>
          <w:ilvl w:val="0"/>
          <w:numId w:val="45"/>
        </w:numPr>
        <w:tabs>
          <w:tab w:val="clear" w:pos="720"/>
          <w:tab w:val="num" w:pos="426"/>
        </w:tabs>
        <w:suppressAutoHyphens w:val="0"/>
        <w:spacing w:before="120"/>
        <w:ind w:left="426" w:hanging="284"/>
        <w:rPr>
          <w:rFonts w:ascii="Tahoma" w:hAnsi="Tahoma" w:cs="Tahoma"/>
          <w:szCs w:val="22"/>
          <w:lang w:val="el-GR"/>
        </w:rPr>
      </w:pPr>
      <w:r w:rsidRPr="0007139B">
        <w:rPr>
          <w:rFonts w:ascii="Tahoma" w:hAnsi="Tahoma" w:cs="Tahoma"/>
          <w:b/>
          <w:bCs/>
          <w:szCs w:val="22"/>
          <w:lang w:val="el-GR"/>
        </w:rPr>
        <w:t>1 Νομικός Σύμβουλος</w:t>
      </w:r>
      <w:r w:rsidRPr="0007139B">
        <w:rPr>
          <w:rFonts w:ascii="Tahoma" w:hAnsi="Tahoma" w:cs="Tahoma"/>
          <w:szCs w:val="22"/>
          <w:lang w:val="el-GR"/>
        </w:rPr>
        <w:t xml:space="preserve"> </w:t>
      </w:r>
      <w:r>
        <w:rPr>
          <w:rFonts w:ascii="Tahoma" w:hAnsi="Tahoma" w:cs="Tahoma"/>
          <w:szCs w:val="22"/>
          <w:lang w:val="el-GR"/>
        </w:rPr>
        <w:t xml:space="preserve">ο </w:t>
      </w:r>
      <w:r w:rsidR="00FD136C">
        <w:rPr>
          <w:rFonts w:ascii="Tahoma" w:hAnsi="Tahoma" w:cs="Tahoma"/>
          <w:szCs w:val="22"/>
          <w:lang w:val="el-GR"/>
        </w:rPr>
        <w:t xml:space="preserve">οποίος θα υποστηρίζει τις εργασίες του ΣΤΥ αναλαμβάνοντας την εκπόνηση νομικών γνωμοδοτήσεων </w:t>
      </w:r>
      <w:r w:rsidRPr="0007139B">
        <w:rPr>
          <w:rFonts w:ascii="Tahoma" w:hAnsi="Tahoma" w:cs="Tahoma"/>
          <w:szCs w:val="22"/>
          <w:lang w:val="el-GR"/>
        </w:rPr>
        <w:t xml:space="preserve"> </w:t>
      </w:r>
      <w:r w:rsidR="00FD136C">
        <w:rPr>
          <w:rFonts w:ascii="Tahoma" w:hAnsi="Tahoma" w:cs="Tahoma"/>
          <w:szCs w:val="22"/>
          <w:lang w:val="el-GR"/>
        </w:rPr>
        <w:t>/ εμπειρογνωμοσυνών</w:t>
      </w:r>
      <w:r w:rsidR="00E71B30">
        <w:rPr>
          <w:rFonts w:ascii="Tahoma" w:hAnsi="Tahoma" w:cs="Tahoma"/>
          <w:szCs w:val="22"/>
          <w:lang w:val="el-GR"/>
        </w:rPr>
        <w:t>,</w:t>
      </w:r>
      <w:r w:rsidR="00FD136C">
        <w:rPr>
          <w:rFonts w:ascii="Tahoma" w:hAnsi="Tahoma" w:cs="Tahoma"/>
          <w:szCs w:val="22"/>
          <w:lang w:val="el-GR"/>
        </w:rPr>
        <w:t xml:space="preserve"> </w:t>
      </w:r>
      <w:r w:rsidR="00E71B30" w:rsidRPr="0007139B">
        <w:rPr>
          <w:rFonts w:ascii="Tahoma" w:hAnsi="Tahoma" w:cs="Tahoma"/>
          <w:szCs w:val="22"/>
          <w:lang w:val="el-GR"/>
        </w:rPr>
        <w:t xml:space="preserve">με συνολική απασχόληση </w:t>
      </w:r>
      <w:r w:rsidR="00BD3AD3">
        <w:rPr>
          <w:rFonts w:ascii="Tahoma" w:hAnsi="Tahoma" w:cs="Tahoma"/>
          <w:b/>
          <w:bCs/>
          <w:szCs w:val="22"/>
          <w:lang w:val="el-GR"/>
        </w:rPr>
        <w:t>2,25</w:t>
      </w:r>
      <w:r w:rsidR="00E71B30" w:rsidRPr="00F66E13">
        <w:rPr>
          <w:rFonts w:ascii="Tahoma" w:hAnsi="Tahoma" w:cs="Tahoma"/>
          <w:b/>
          <w:bCs/>
          <w:szCs w:val="22"/>
          <w:lang w:val="el-GR"/>
        </w:rPr>
        <w:t xml:space="preserve"> α/μ</w:t>
      </w:r>
      <w:r w:rsidR="00E71B30">
        <w:rPr>
          <w:rFonts w:ascii="Tahoma" w:hAnsi="Tahoma" w:cs="Tahoma"/>
          <w:szCs w:val="22"/>
          <w:lang w:val="el-GR"/>
        </w:rPr>
        <w:t>.</w:t>
      </w:r>
    </w:p>
    <w:p w14:paraId="790C816C" w14:textId="77777777" w:rsidR="00E71B30" w:rsidRPr="00F66E13" w:rsidRDefault="00F66E13" w:rsidP="00F66E13">
      <w:pPr>
        <w:rPr>
          <w:rFonts w:ascii="Tahoma" w:hAnsi="Tahoma" w:cs="Tahoma"/>
          <w:szCs w:val="22"/>
          <w:lang w:val="el-GR"/>
        </w:rPr>
      </w:pPr>
      <w:r w:rsidRPr="00F66E13">
        <w:rPr>
          <w:rFonts w:ascii="Tahoma" w:hAnsi="Tahoma" w:cs="Tahoma"/>
          <w:szCs w:val="22"/>
          <w:lang w:val="el-GR"/>
        </w:rPr>
        <w:t>Αντικατάσταση των Στελεχών της Ομάδας Έργου που θα προταθούν στην προσφορά του</w:t>
      </w:r>
      <w:r>
        <w:rPr>
          <w:rFonts w:ascii="Tahoma" w:hAnsi="Tahoma" w:cs="Tahoma"/>
          <w:szCs w:val="22"/>
          <w:lang w:val="el-GR"/>
        </w:rPr>
        <w:t xml:space="preserve"> </w:t>
      </w:r>
      <w:r w:rsidRPr="00F66E13">
        <w:rPr>
          <w:rFonts w:ascii="Tahoma" w:hAnsi="Tahoma" w:cs="Tahoma"/>
          <w:szCs w:val="22"/>
          <w:lang w:val="el-GR"/>
        </w:rPr>
        <w:t xml:space="preserve">αναδόχου επιτρέπεται μόνο για σπουδαίο λόγο, υπό την προϋπόθεση της έγκρισης της Αναθέτουσας Αρχής και με </w:t>
      </w:r>
      <w:r w:rsidR="00A976F8" w:rsidRPr="0033120F">
        <w:rPr>
          <w:rFonts w:ascii="Tahoma" w:hAnsi="Tahoma" w:cs="Tahoma"/>
          <w:szCs w:val="22"/>
          <w:lang w:val="el-GR"/>
        </w:rPr>
        <w:t xml:space="preserve">άλλα πρόσωπα που θα διαθέτουν </w:t>
      </w:r>
      <w:r w:rsidR="00A976F8">
        <w:rPr>
          <w:rFonts w:ascii="Tahoma" w:hAnsi="Tahoma" w:cs="Tahoma"/>
          <w:szCs w:val="22"/>
          <w:lang w:val="el-GR"/>
        </w:rPr>
        <w:t>την απαιτούμενη εμπειρία και προσόντα σύμφωνα με τις σχετικές απαιτήσεις της παρούσας</w:t>
      </w:r>
      <w:r w:rsidRPr="00F66E13">
        <w:rPr>
          <w:rFonts w:ascii="Tahoma" w:hAnsi="Tahoma" w:cs="Tahoma"/>
          <w:szCs w:val="22"/>
          <w:lang w:val="el-GR"/>
        </w:rPr>
        <w:t>. Η Αναθέτουσα Αρχή δικαιούται να ζητήσει από τον Ανάδοχο την αντικατάσταση μέλους εμπλεκομένου στην εκτέλεση του Έργου που κατά τη βάσιμη και αιτιολογημένη κρίση της, δεν ανταποκρίνεται στις απαιτήσεις του Έργου, ο δε Ανάδοχος υποχρεούται στην περίπτωση αυτή να ανταποκριθεί άμεσα στην απαίτηση της Αναθέτουσας Αρχής</w:t>
      </w:r>
    </w:p>
    <w:p w14:paraId="6FCE00BF" w14:textId="77777777" w:rsidR="007F6474" w:rsidRPr="00F66E13" w:rsidRDefault="007F6474" w:rsidP="00F66E13">
      <w:pPr>
        <w:rPr>
          <w:rFonts w:ascii="Tahoma" w:hAnsi="Tahoma" w:cs="Tahoma"/>
          <w:szCs w:val="22"/>
          <w:lang w:val="el-GR"/>
        </w:rPr>
      </w:pPr>
      <w:r w:rsidRPr="00F66E13">
        <w:rPr>
          <w:rFonts w:ascii="Tahoma" w:hAnsi="Tahoma" w:cs="Tahoma"/>
          <w:szCs w:val="22"/>
          <w:lang w:val="el-GR"/>
        </w:rPr>
        <w:t>Ο υποψήφιος θα πρέπει να συμπεριλάβει στην προσφορά του πίνακα με τους προσφερόμενους ανθρωποχρόνους των στελεχών ανά Ενότητα Εργασιών, Υποενότητα και Παραδοτέο.</w:t>
      </w:r>
    </w:p>
    <w:p w14:paraId="4CFF8A9C" w14:textId="77777777" w:rsidR="007F6474" w:rsidRPr="00F66E13" w:rsidRDefault="007F6474" w:rsidP="00F66E13">
      <w:pPr>
        <w:rPr>
          <w:rFonts w:ascii="Tahoma" w:hAnsi="Tahoma" w:cs="Tahoma"/>
          <w:szCs w:val="22"/>
          <w:lang w:val="el-GR"/>
        </w:rPr>
      </w:pPr>
      <w:r w:rsidRPr="00F66E13">
        <w:rPr>
          <w:rFonts w:ascii="Tahoma" w:hAnsi="Tahoma" w:cs="Tahoma"/>
          <w:szCs w:val="22"/>
          <w:lang w:val="el-GR"/>
        </w:rPr>
        <w:lastRenderedPageBreak/>
        <w:t xml:space="preserve">Ο </w:t>
      </w:r>
      <w:r w:rsidR="00F66E13">
        <w:rPr>
          <w:rFonts w:ascii="Tahoma" w:hAnsi="Tahoma" w:cs="Tahoma"/>
          <w:szCs w:val="22"/>
          <w:lang w:val="el-GR"/>
        </w:rPr>
        <w:t>Συντονιστής Έργου</w:t>
      </w:r>
      <w:r w:rsidRPr="00F66E13">
        <w:rPr>
          <w:rFonts w:ascii="Tahoma" w:hAnsi="Tahoma" w:cs="Tahoma"/>
          <w:szCs w:val="22"/>
          <w:lang w:val="el-GR"/>
        </w:rPr>
        <w:t xml:space="preserve"> θα είναι επικεφαλής της Ομάδας Έργου και θα έχει την ευθύνη του συντονισμού της Ομάδας Έργου και της εκπροσώπησης του Αναδόχου έναντι της Αναθέτουσας, </w:t>
      </w:r>
      <w:r w:rsidR="00F66E13">
        <w:rPr>
          <w:rFonts w:ascii="Tahoma" w:hAnsi="Tahoma" w:cs="Tahoma"/>
          <w:szCs w:val="22"/>
          <w:lang w:val="el-GR"/>
        </w:rPr>
        <w:t>συνεπικουρούμενος από τους 2 Υπευθύνους Έργου.</w:t>
      </w:r>
      <w:r w:rsidRPr="00F66E13">
        <w:rPr>
          <w:rFonts w:ascii="Tahoma" w:hAnsi="Tahoma" w:cs="Tahoma"/>
          <w:szCs w:val="22"/>
          <w:lang w:val="el-GR"/>
        </w:rPr>
        <w:t xml:space="preserve"> </w:t>
      </w:r>
    </w:p>
    <w:p w14:paraId="027559D1" w14:textId="77777777" w:rsidR="007F6474" w:rsidRDefault="007F6474" w:rsidP="00F66E13">
      <w:pPr>
        <w:rPr>
          <w:rFonts w:ascii="Tahoma" w:hAnsi="Tahoma" w:cs="Tahoma"/>
          <w:szCs w:val="22"/>
          <w:lang w:val="el-GR"/>
        </w:rPr>
      </w:pPr>
      <w:r w:rsidRPr="00F66E13">
        <w:rPr>
          <w:rFonts w:ascii="Tahoma" w:hAnsi="Tahoma" w:cs="Tahoma"/>
          <w:szCs w:val="22"/>
          <w:lang w:val="el-GR"/>
        </w:rPr>
        <w:t xml:space="preserve">Στον ακόλουθο πίνακα καταγράφονται η </w:t>
      </w:r>
      <w:r w:rsidR="00F66E13">
        <w:rPr>
          <w:rFonts w:ascii="Tahoma" w:hAnsi="Tahoma" w:cs="Tahoma"/>
          <w:szCs w:val="22"/>
          <w:lang w:val="el-GR"/>
        </w:rPr>
        <w:t xml:space="preserve">απαιτούμενη </w:t>
      </w:r>
      <w:r w:rsidRPr="00F66E13">
        <w:rPr>
          <w:rFonts w:ascii="Tahoma" w:hAnsi="Tahoma" w:cs="Tahoma"/>
          <w:szCs w:val="22"/>
          <w:lang w:val="el-GR"/>
        </w:rPr>
        <w:t xml:space="preserve">ανθρωποπροσπάθεια </w:t>
      </w:r>
      <w:r w:rsidR="00F66E13">
        <w:rPr>
          <w:rFonts w:ascii="Tahoma" w:hAnsi="Tahoma" w:cs="Tahoma"/>
          <w:szCs w:val="22"/>
          <w:lang w:val="el-GR"/>
        </w:rPr>
        <w:t xml:space="preserve">των Στελεχών της Ομάδας Έργου </w:t>
      </w:r>
      <w:r w:rsidRPr="00F66E13">
        <w:rPr>
          <w:rFonts w:ascii="Tahoma" w:hAnsi="Tahoma" w:cs="Tahoma"/>
          <w:szCs w:val="22"/>
          <w:lang w:val="el-GR"/>
        </w:rPr>
        <w:t>ανά ρόλο</w:t>
      </w:r>
      <w:r w:rsidR="00F66E13">
        <w:rPr>
          <w:rFonts w:ascii="Tahoma" w:hAnsi="Tahoma" w:cs="Tahoma"/>
          <w:szCs w:val="22"/>
          <w:lang w:val="el-GR"/>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097"/>
        <w:gridCol w:w="1737"/>
        <w:gridCol w:w="2794"/>
      </w:tblGrid>
      <w:tr w:rsidR="00F66E13" w:rsidRPr="00F66E13" w14:paraId="0911B9BD" w14:textId="77777777" w:rsidTr="006C2EF0">
        <w:tc>
          <w:tcPr>
            <w:tcW w:w="2647" w:type="pct"/>
            <w:shd w:val="clear" w:color="auto" w:fill="DEEAF6" w:themeFill="accent1" w:themeFillTint="33"/>
            <w:vAlign w:val="center"/>
            <w:hideMark/>
          </w:tcPr>
          <w:p w14:paraId="6B0363EA" w14:textId="77777777" w:rsidR="00F66E13" w:rsidRPr="00F66E13" w:rsidRDefault="00F66E13" w:rsidP="003374FA">
            <w:pPr>
              <w:suppressAutoHyphens w:val="0"/>
              <w:spacing w:before="60" w:after="60"/>
              <w:jc w:val="center"/>
              <w:rPr>
                <w:rFonts w:ascii="Tahoma" w:hAnsi="Tahoma" w:cs="Tahoma"/>
                <w:b/>
                <w:bCs/>
                <w:sz w:val="20"/>
                <w:szCs w:val="20"/>
                <w:lang w:val="el-GR" w:eastAsia="en-US"/>
              </w:rPr>
            </w:pPr>
            <w:r w:rsidRPr="00F66E13">
              <w:rPr>
                <w:rFonts w:ascii="Tahoma" w:hAnsi="Tahoma" w:cs="Tahoma"/>
                <w:b/>
                <w:bCs/>
                <w:sz w:val="20"/>
                <w:szCs w:val="20"/>
                <w:lang w:val="el-GR" w:eastAsia="en-US"/>
              </w:rPr>
              <w:t>ΡΟΛΟΣ ΣΤΗΝ ΟΜΑΔΑ ΕΡΓΟΥ</w:t>
            </w:r>
          </w:p>
        </w:tc>
        <w:tc>
          <w:tcPr>
            <w:tcW w:w="902" w:type="pct"/>
            <w:shd w:val="clear" w:color="auto" w:fill="DEEAF6" w:themeFill="accent1" w:themeFillTint="33"/>
            <w:vAlign w:val="center"/>
            <w:hideMark/>
          </w:tcPr>
          <w:p w14:paraId="7C1D02AA" w14:textId="77777777" w:rsidR="00F66E13" w:rsidRPr="00F66E13" w:rsidRDefault="00F66E13" w:rsidP="003374FA">
            <w:pPr>
              <w:suppressAutoHyphens w:val="0"/>
              <w:spacing w:before="60" w:after="60"/>
              <w:jc w:val="center"/>
              <w:rPr>
                <w:rFonts w:ascii="Tahoma" w:hAnsi="Tahoma" w:cs="Tahoma"/>
                <w:b/>
                <w:bCs/>
                <w:sz w:val="20"/>
                <w:szCs w:val="20"/>
                <w:lang w:val="el-GR" w:eastAsia="en-US"/>
              </w:rPr>
            </w:pPr>
            <w:r w:rsidRPr="00F66E13">
              <w:rPr>
                <w:rFonts w:ascii="Tahoma" w:hAnsi="Tahoma" w:cs="Tahoma"/>
                <w:b/>
                <w:bCs/>
                <w:sz w:val="20"/>
                <w:szCs w:val="20"/>
                <w:lang w:val="el-GR" w:eastAsia="en-US"/>
              </w:rPr>
              <w:t>ΑΡΙΘΜΟΣ ΣΤΕΛΕΧΩΝ</w:t>
            </w:r>
          </w:p>
        </w:tc>
        <w:tc>
          <w:tcPr>
            <w:tcW w:w="1451" w:type="pct"/>
            <w:shd w:val="clear" w:color="auto" w:fill="DEEAF6" w:themeFill="accent1" w:themeFillTint="33"/>
            <w:vAlign w:val="center"/>
            <w:hideMark/>
          </w:tcPr>
          <w:p w14:paraId="7FFC31DC" w14:textId="77777777" w:rsidR="00F66E13" w:rsidRPr="00F66E13" w:rsidRDefault="00F66E13" w:rsidP="003374FA">
            <w:pPr>
              <w:suppressAutoHyphens w:val="0"/>
              <w:spacing w:before="60" w:after="60"/>
              <w:jc w:val="center"/>
              <w:rPr>
                <w:rFonts w:ascii="Tahoma" w:hAnsi="Tahoma" w:cs="Tahoma"/>
                <w:b/>
                <w:bCs/>
                <w:sz w:val="20"/>
                <w:szCs w:val="20"/>
                <w:lang w:val="el-GR" w:eastAsia="en-US"/>
              </w:rPr>
            </w:pPr>
            <w:r w:rsidRPr="00F66E13">
              <w:rPr>
                <w:rFonts w:ascii="Tahoma" w:hAnsi="Tahoma" w:cs="Tahoma"/>
                <w:b/>
                <w:bCs/>
                <w:sz w:val="20"/>
                <w:szCs w:val="20"/>
                <w:lang w:val="el-GR" w:eastAsia="en-US"/>
              </w:rPr>
              <w:t>ΣΥΝΟΛΙΚΟΙ ΑΜ ΑΠΑΣΧΟΛΗΣΗΣ</w:t>
            </w:r>
          </w:p>
        </w:tc>
      </w:tr>
      <w:tr w:rsidR="00F66E13" w:rsidRPr="003374FA" w14:paraId="75F28DEF" w14:textId="77777777" w:rsidTr="00F66E13">
        <w:tc>
          <w:tcPr>
            <w:tcW w:w="2647" w:type="pct"/>
            <w:shd w:val="clear" w:color="auto" w:fill="auto"/>
            <w:vAlign w:val="center"/>
            <w:hideMark/>
          </w:tcPr>
          <w:p w14:paraId="080F4208"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Συντονιστής Έργου (ΣΕ)</w:t>
            </w:r>
          </w:p>
        </w:tc>
        <w:tc>
          <w:tcPr>
            <w:tcW w:w="902" w:type="pct"/>
            <w:shd w:val="clear" w:color="auto" w:fill="auto"/>
            <w:vAlign w:val="center"/>
            <w:hideMark/>
          </w:tcPr>
          <w:p w14:paraId="4C64F37D"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1</w:t>
            </w:r>
          </w:p>
        </w:tc>
        <w:tc>
          <w:tcPr>
            <w:tcW w:w="1451" w:type="pct"/>
            <w:shd w:val="clear" w:color="auto" w:fill="auto"/>
            <w:vAlign w:val="center"/>
            <w:hideMark/>
          </w:tcPr>
          <w:p w14:paraId="57DDE04B" w14:textId="77777777" w:rsidR="00F66E13" w:rsidRPr="00F66E13" w:rsidRDefault="00BD3AD3" w:rsidP="003374FA">
            <w:pPr>
              <w:suppressAutoHyphens w:val="0"/>
              <w:spacing w:before="60" w:after="60"/>
              <w:jc w:val="center"/>
              <w:rPr>
                <w:rFonts w:ascii="Tahoma" w:hAnsi="Tahoma" w:cs="Tahoma"/>
                <w:sz w:val="20"/>
                <w:szCs w:val="20"/>
                <w:lang w:val="el-GR" w:eastAsia="en-US"/>
              </w:rPr>
            </w:pPr>
            <w:r>
              <w:rPr>
                <w:rFonts w:ascii="Tahoma" w:hAnsi="Tahoma" w:cs="Tahoma"/>
                <w:sz w:val="20"/>
                <w:szCs w:val="20"/>
                <w:lang w:val="el-GR" w:eastAsia="en-US"/>
              </w:rPr>
              <w:t>2</w:t>
            </w:r>
            <w:r w:rsidR="00F66E13" w:rsidRPr="00F66E13">
              <w:rPr>
                <w:rFonts w:ascii="Tahoma" w:hAnsi="Tahoma" w:cs="Tahoma"/>
                <w:sz w:val="20"/>
                <w:szCs w:val="20"/>
                <w:lang w:val="el-GR" w:eastAsia="en-US"/>
              </w:rPr>
              <w:t>,</w:t>
            </w:r>
            <w:r>
              <w:rPr>
                <w:rFonts w:ascii="Tahoma" w:hAnsi="Tahoma" w:cs="Tahoma"/>
                <w:sz w:val="20"/>
                <w:szCs w:val="20"/>
                <w:lang w:val="el-GR" w:eastAsia="en-US"/>
              </w:rPr>
              <w:t>25</w:t>
            </w:r>
          </w:p>
        </w:tc>
      </w:tr>
      <w:tr w:rsidR="00F66E13" w:rsidRPr="003374FA" w14:paraId="4ADB42F7" w14:textId="77777777" w:rsidTr="00F66E13">
        <w:tc>
          <w:tcPr>
            <w:tcW w:w="2647" w:type="pct"/>
            <w:shd w:val="clear" w:color="auto" w:fill="auto"/>
            <w:vAlign w:val="center"/>
            <w:hideMark/>
          </w:tcPr>
          <w:p w14:paraId="753C1137"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Υπεύθυνος Έργου (ΥΕ) - Επικεφαλής Δομής Διαχείρισης Έργων (PMO)</w:t>
            </w:r>
          </w:p>
        </w:tc>
        <w:tc>
          <w:tcPr>
            <w:tcW w:w="902" w:type="pct"/>
            <w:shd w:val="clear" w:color="auto" w:fill="auto"/>
            <w:vAlign w:val="center"/>
            <w:hideMark/>
          </w:tcPr>
          <w:p w14:paraId="1C6D73E1"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1</w:t>
            </w:r>
          </w:p>
        </w:tc>
        <w:tc>
          <w:tcPr>
            <w:tcW w:w="1451" w:type="pct"/>
            <w:shd w:val="clear" w:color="auto" w:fill="auto"/>
            <w:vAlign w:val="center"/>
            <w:hideMark/>
          </w:tcPr>
          <w:p w14:paraId="2E032CD2" w14:textId="77777777" w:rsidR="00F66E13" w:rsidRPr="00F66E13" w:rsidRDefault="00BD3AD3" w:rsidP="003374FA">
            <w:pPr>
              <w:suppressAutoHyphens w:val="0"/>
              <w:spacing w:before="60" w:after="60"/>
              <w:jc w:val="center"/>
              <w:rPr>
                <w:rFonts w:ascii="Tahoma" w:hAnsi="Tahoma" w:cs="Tahoma"/>
                <w:sz w:val="20"/>
                <w:szCs w:val="20"/>
                <w:lang w:val="el-GR" w:eastAsia="en-US"/>
              </w:rPr>
            </w:pPr>
            <w:r>
              <w:rPr>
                <w:rFonts w:ascii="Tahoma" w:hAnsi="Tahoma" w:cs="Tahoma"/>
                <w:sz w:val="20"/>
                <w:szCs w:val="20"/>
                <w:lang w:val="el-GR" w:eastAsia="en-US"/>
              </w:rPr>
              <w:t>6</w:t>
            </w:r>
            <w:r w:rsidR="00F66E13" w:rsidRPr="00F66E13">
              <w:rPr>
                <w:rFonts w:ascii="Tahoma" w:hAnsi="Tahoma" w:cs="Tahoma"/>
                <w:sz w:val="20"/>
                <w:szCs w:val="20"/>
                <w:lang w:val="el-GR" w:eastAsia="en-US"/>
              </w:rPr>
              <w:t>,00</w:t>
            </w:r>
          </w:p>
        </w:tc>
      </w:tr>
      <w:tr w:rsidR="00F66E13" w:rsidRPr="003374FA" w14:paraId="0AD104AA" w14:textId="77777777" w:rsidTr="00F66E13">
        <w:tc>
          <w:tcPr>
            <w:tcW w:w="2647" w:type="pct"/>
            <w:shd w:val="clear" w:color="auto" w:fill="auto"/>
            <w:vAlign w:val="center"/>
            <w:hideMark/>
          </w:tcPr>
          <w:p w14:paraId="58A4CCEE"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Στέλεχος Υποστήριξης της Λειτουργίας της Δομής Διαχείρισης Έργων (Project Officer)</w:t>
            </w:r>
          </w:p>
        </w:tc>
        <w:tc>
          <w:tcPr>
            <w:tcW w:w="902" w:type="pct"/>
            <w:shd w:val="clear" w:color="auto" w:fill="auto"/>
            <w:vAlign w:val="center"/>
            <w:hideMark/>
          </w:tcPr>
          <w:p w14:paraId="4556A013"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2</w:t>
            </w:r>
          </w:p>
        </w:tc>
        <w:tc>
          <w:tcPr>
            <w:tcW w:w="1451" w:type="pct"/>
            <w:shd w:val="clear" w:color="auto" w:fill="auto"/>
            <w:vAlign w:val="center"/>
            <w:hideMark/>
          </w:tcPr>
          <w:p w14:paraId="2747DC09" w14:textId="77777777" w:rsidR="00F66E13" w:rsidRPr="00F66E13" w:rsidRDefault="00BD3AD3" w:rsidP="003374FA">
            <w:pPr>
              <w:suppressAutoHyphens w:val="0"/>
              <w:spacing w:before="60" w:after="60"/>
              <w:jc w:val="center"/>
              <w:rPr>
                <w:rFonts w:ascii="Tahoma" w:hAnsi="Tahoma" w:cs="Tahoma"/>
                <w:sz w:val="20"/>
                <w:szCs w:val="20"/>
                <w:lang w:val="el-GR" w:eastAsia="en-US"/>
              </w:rPr>
            </w:pPr>
            <w:r>
              <w:rPr>
                <w:rFonts w:ascii="Tahoma" w:hAnsi="Tahoma" w:cs="Tahoma"/>
                <w:sz w:val="20"/>
                <w:szCs w:val="20"/>
                <w:lang w:val="el-GR" w:eastAsia="en-US"/>
              </w:rPr>
              <w:t>6</w:t>
            </w:r>
            <w:r w:rsidR="00F66E13" w:rsidRPr="00F66E13">
              <w:rPr>
                <w:rFonts w:ascii="Tahoma" w:hAnsi="Tahoma" w:cs="Tahoma"/>
                <w:sz w:val="20"/>
                <w:szCs w:val="20"/>
                <w:lang w:val="el-GR" w:eastAsia="en-US"/>
              </w:rPr>
              <w:t>,00</w:t>
            </w:r>
          </w:p>
        </w:tc>
      </w:tr>
      <w:tr w:rsidR="00F66E13" w:rsidRPr="003374FA" w14:paraId="0649FF61" w14:textId="77777777" w:rsidTr="00F66E13">
        <w:tc>
          <w:tcPr>
            <w:tcW w:w="2647" w:type="pct"/>
            <w:shd w:val="clear" w:color="auto" w:fill="auto"/>
            <w:vAlign w:val="center"/>
            <w:hideMark/>
          </w:tcPr>
          <w:p w14:paraId="0FAC9480"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Υπεύθυνος Έργου (ΥΕ) - Επικεφαλής Ομάδας Τεχνικής - Επιστημονικής Υποστήριξης</w:t>
            </w:r>
          </w:p>
        </w:tc>
        <w:tc>
          <w:tcPr>
            <w:tcW w:w="902" w:type="pct"/>
            <w:shd w:val="clear" w:color="auto" w:fill="auto"/>
            <w:vAlign w:val="center"/>
            <w:hideMark/>
          </w:tcPr>
          <w:p w14:paraId="6AC9A274"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1</w:t>
            </w:r>
          </w:p>
        </w:tc>
        <w:tc>
          <w:tcPr>
            <w:tcW w:w="1451" w:type="pct"/>
            <w:shd w:val="clear" w:color="auto" w:fill="auto"/>
            <w:vAlign w:val="center"/>
            <w:hideMark/>
          </w:tcPr>
          <w:p w14:paraId="546A1F92" w14:textId="77777777" w:rsidR="00F66E13" w:rsidRPr="00F66E13" w:rsidRDefault="00BD3AD3" w:rsidP="003374FA">
            <w:pPr>
              <w:suppressAutoHyphens w:val="0"/>
              <w:spacing w:before="60" w:after="60"/>
              <w:jc w:val="center"/>
              <w:rPr>
                <w:rFonts w:ascii="Tahoma" w:hAnsi="Tahoma" w:cs="Tahoma"/>
                <w:sz w:val="20"/>
                <w:szCs w:val="20"/>
                <w:lang w:val="el-GR" w:eastAsia="en-US"/>
              </w:rPr>
            </w:pPr>
            <w:r>
              <w:rPr>
                <w:rFonts w:ascii="Tahoma" w:hAnsi="Tahoma" w:cs="Tahoma"/>
                <w:sz w:val="20"/>
                <w:szCs w:val="20"/>
                <w:lang w:val="el-GR" w:eastAsia="en-US"/>
              </w:rPr>
              <w:t>3</w:t>
            </w:r>
            <w:r w:rsidR="00F66E13" w:rsidRPr="00F66E13">
              <w:rPr>
                <w:rFonts w:ascii="Tahoma" w:hAnsi="Tahoma" w:cs="Tahoma"/>
                <w:sz w:val="20"/>
                <w:szCs w:val="20"/>
                <w:lang w:val="el-GR" w:eastAsia="en-US"/>
              </w:rPr>
              <w:t>,00</w:t>
            </w:r>
          </w:p>
        </w:tc>
      </w:tr>
      <w:tr w:rsidR="00F66E13" w:rsidRPr="003374FA" w14:paraId="5112EDC5" w14:textId="77777777" w:rsidTr="00F66E13">
        <w:tc>
          <w:tcPr>
            <w:tcW w:w="2647" w:type="pct"/>
            <w:shd w:val="clear" w:color="auto" w:fill="auto"/>
            <w:vAlign w:val="center"/>
            <w:hideMark/>
          </w:tcPr>
          <w:p w14:paraId="5FD6EFD2"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Έμπειρος Σύμβουλος</w:t>
            </w:r>
          </w:p>
        </w:tc>
        <w:tc>
          <w:tcPr>
            <w:tcW w:w="902" w:type="pct"/>
            <w:shd w:val="clear" w:color="auto" w:fill="auto"/>
            <w:vAlign w:val="center"/>
            <w:hideMark/>
          </w:tcPr>
          <w:p w14:paraId="53BB4559"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3</w:t>
            </w:r>
          </w:p>
        </w:tc>
        <w:tc>
          <w:tcPr>
            <w:tcW w:w="1451" w:type="pct"/>
            <w:shd w:val="clear" w:color="auto" w:fill="auto"/>
            <w:vAlign w:val="center"/>
            <w:hideMark/>
          </w:tcPr>
          <w:p w14:paraId="52603D0D"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1</w:t>
            </w:r>
            <w:r w:rsidR="00BD3AD3">
              <w:rPr>
                <w:rFonts w:ascii="Tahoma" w:hAnsi="Tahoma" w:cs="Tahoma"/>
                <w:sz w:val="20"/>
                <w:szCs w:val="20"/>
                <w:lang w:val="el-GR" w:eastAsia="en-US"/>
              </w:rPr>
              <w:t>3</w:t>
            </w:r>
            <w:r w:rsidRPr="00F66E13">
              <w:rPr>
                <w:rFonts w:ascii="Tahoma" w:hAnsi="Tahoma" w:cs="Tahoma"/>
                <w:sz w:val="20"/>
                <w:szCs w:val="20"/>
                <w:lang w:val="el-GR" w:eastAsia="en-US"/>
              </w:rPr>
              <w:t>,</w:t>
            </w:r>
            <w:r w:rsidR="00BD3AD3">
              <w:rPr>
                <w:rFonts w:ascii="Tahoma" w:hAnsi="Tahoma" w:cs="Tahoma"/>
                <w:sz w:val="20"/>
                <w:szCs w:val="20"/>
                <w:lang w:val="el-GR" w:eastAsia="en-US"/>
              </w:rPr>
              <w:t>125</w:t>
            </w:r>
          </w:p>
        </w:tc>
      </w:tr>
      <w:tr w:rsidR="00F66E13" w:rsidRPr="003374FA" w14:paraId="3A443AE3" w14:textId="77777777" w:rsidTr="00F66E13">
        <w:tc>
          <w:tcPr>
            <w:tcW w:w="2647" w:type="pct"/>
            <w:shd w:val="clear" w:color="auto" w:fill="auto"/>
            <w:vAlign w:val="center"/>
            <w:hideMark/>
          </w:tcPr>
          <w:p w14:paraId="5E38746F"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Σύμβουλος</w:t>
            </w:r>
          </w:p>
        </w:tc>
        <w:tc>
          <w:tcPr>
            <w:tcW w:w="902" w:type="pct"/>
            <w:shd w:val="clear" w:color="auto" w:fill="auto"/>
            <w:vAlign w:val="center"/>
            <w:hideMark/>
          </w:tcPr>
          <w:p w14:paraId="36D7A64F"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5</w:t>
            </w:r>
          </w:p>
        </w:tc>
        <w:tc>
          <w:tcPr>
            <w:tcW w:w="1451" w:type="pct"/>
            <w:shd w:val="clear" w:color="auto" w:fill="auto"/>
            <w:vAlign w:val="center"/>
            <w:hideMark/>
          </w:tcPr>
          <w:p w14:paraId="0A13F254" w14:textId="77777777" w:rsidR="00F66E13" w:rsidRPr="00F66E13" w:rsidRDefault="00BD3AD3" w:rsidP="003374FA">
            <w:pPr>
              <w:suppressAutoHyphens w:val="0"/>
              <w:spacing w:before="60" w:after="60"/>
              <w:jc w:val="center"/>
              <w:rPr>
                <w:rFonts w:ascii="Tahoma" w:hAnsi="Tahoma" w:cs="Tahoma"/>
                <w:sz w:val="20"/>
                <w:szCs w:val="20"/>
                <w:lang w:val="el-GR" w:eastAsia="en-US"/>
              </w:rPr>
            </w:pPr>
            <w:r>
              <w:rPr>
                <w:rFonts w:ascii="Tahoma" w:hAnsi="Tahoma" w:cs="Tahoma"/>
                <w:sz w:val="20"/>
                <w:szCs w:val="20"/>
                <w:lang w:val="el-GR" w:eastAsia="en-US"/>
              </w:rPr>
              <w:t>25</w:t>
            </w:r>
            <w:r w:rsidR="00F66E13" w:rsidRPr="00F66E13">
              <w:rPr>
                <w:rFonts w:ascii="Tahoma" w:hAnsi="Tahoma" w:cs="Tahoma"/>
                <w:sz w:val="20"/>
                <w:szCs w:val="20"/>
                <w:lang w:val="el-GR" w:eastAsia="en-US"/>
              </w:rPr>
              <w:t>,</w:t>
            </w:r>
            <w:r>
              <w:rPr>
                <w:rFonts w:ascii="Tahoma" w:hAnsi="Tahoma" w:cs="Tahoma"/>
                <w:sz w:val="20"/>
                <w:szCs w:val="20"/>
                <w:lang w:val="el-GR" w:eastAsia="en-US"/>
              </w:rPr>
              <w:t>5</w:t>
            </w:r>
            <w:r w:rsidR="00F66E13" w:rsidRPr="00F66E13">
              <w:rPr>
                <w:rFonts w:ascii="Tahoma" w:hAnsi="Tahoma" w:cs="Tahoma"/>
                <w:sz w:val="20"/>
                <w:szCs w:val="20"/>
                <w:lang w:val="el-GR" w:eastAsia="en-US"/>
              </w:rPr>
              <w:t>0</w:t>
            </w:r>
          </w:p>
        </w:tc>
      </w:tr>
      <w:tr w:rsidR="00F66E13" w:rsidRPr="003374FA" w14:paraId="537B5903" w14:textId="77777777" w:rsidTr="00F66E13">
        <w:tc>
          <w:tcPr>
            <w:tcW w:w="2647" w:type="pct"/>
            <w:shd w:val="clear" w:color="auto" w:fill="auto"/>
            <w:vAlign w:val="center"/>
            <w:hideMark/>
          </w:tcPr>
          <w:p w14:paraId="6693DD0C" w14:textId="77777777" w:rsidR="00F66E13" w:rsidRPr="00F66E13" w:rsidRDefault="00F66E13" w:rsidP="003374FA">
            <w:pPr>
              <w:suppressAutoHyphens w:val="0"/>
              <w:spacing w:before="60" w:after="60"/>
              <w:jc w:val="left"/>
              <w:rPr>
                <w:rFonts w:ascii="Tahoma" w:hAnsi="Tahoma" w:cs="Tahoma"/>
                <w:sz w:val="20"/>
                <w:szCs w:val="20"/>
                <w:lang w:val="el-GR" w:eastAsia="en-US"/>
              </w:rPr>
            </w:pPr>
            <w:r w:rsidRPr="00F66E13">
              <w:rPr>
                <w:rFonts w:ascii="Tahoma" w:hAnsi="Tahoma" w:cs="Tahoma"/>
                <w:sz w:val="20"/>
                <w:szCs w:val="20"/>
                <w:lang w:val="el-GR" w:eastAsia="en-US"/>
              </w:rPr>
              <w:t>Νομικός Σύμβουλος</w:t>
            </w:r>
          </w:p>
        </w:tc>
        <w:tc>
          <w:tcPr>
            <w:tcW w:w="902" w:type="pct"/>
            <w:shd w:val="clear" w:color="auto" w:fill="auto"/>
            <w:vAlign w:val="center"/>
            <w:hideMark/>
          </w:tcPr>
          <w:p w14:paraId="5193F33E" w14:textId="77777777" w:rsidR="00F66E13" w:rsidRPr="00F66E13" w:rsidRDefault="00F66E13" w:rsidP="003374FA">
            <w:pPr>
              <w:suppressAutoHyphens w:val="0"/>
              <w:spacing w:before="60" w:after="60"/>
              <w:jc w:val="center"/>
              <w:rPr>
                <w:rFonts w:ascii="Tahoma" w:hAnsi="Tahoma" w:cs="Tahoma"/>
                <w:sz w:val="20"/>
                <w:szCs w:val="20"/>
                <w:lang w:val="el-GR" w:eastAsia="en-US"/>
              </w:rPr>
            </w:pPr>
            <w:r w:rsidRPr="00F66E13">
              <w:rPr>
                <w:rFonts w:ascii="Tahoma" w:hAnsi="Tahoma" w:cs="Tahoma"/>
                <w:sz w:val="20"/>
                <w:szCs w:val="20"/>
                <w:lang w:val="el-GR" w:eastAsia="en-US"/>
              </w:rPr>
              <w:t>1</w:t>
            </w:r>
          </w:p>
        </w:tc>
        <w:tc>
          <w:tcPr>
            <w:tcW w:w="1451" w:type="pct"/>
            <w:shd w:val="clear" w:color="auto" w:fill="auto"/>
            <w:vAlign w:val="center"/>
            <w:hideMark/>
          </w:tcPr>
          <w:p w14:paraId="33E78237" w14:textId="77777777" w:rsidR="00F66E13" w:rsidRPr="00F66E13" w:rsidRDefault="00BD3AD3" w:rsidP="003374FA">
            <w:pPr>
              <w:suppressAutoHyphens w:val="0"/>
              <w:spacing w:before="60" w:after="60"/>
              <w:jc w:val="center"/>
              <w:rPr>
                <w:rFonts w:ascii="Tahoma" w:hAnsi="Tahoma" w:cs="Tahoma"/>
                <w:sz w:val="20"/>
                <w:szCs w:val="20"/>
                <w:lang w:val="el-GR" w:eastAsia="en-US"/>
              </w:rPr>
            </w:pPr>
            <w:r>
              <w:rPr>
                <w:rFonts w:ascii="Tahoma" w:hAnsi="Tahoma" w:cs="Tahoma"/>
                <w:sz w:val="20"/>
                <w:szCs w:val="20"/>
                <w:lang w:val="el-GR" w:eastAsia="en-US"/>
              </w:rPr>
              <w:t>2</w:t>
            </w:r>
            <w:r w:rsidR="00F66E13" w:rsidRPr="00F66E13">
              <w:rPr>
                <w:rFonts w:ascii="Tahoma" w:hAnsi="Tahoma" w:cs="Tahoma"/>
                <w:sz w:val="20"/>
                <w:szCs w:val="20"/>
                <w:lang w:val="el-GR" w:eastAsia="en-US"/>
              </w:rPr>
              <w:t>,</w:t>
            </w:r>
            <w:r>
              <w:rPr>
                <w:rFonts w:ascii="Tahoma" w:hAnsi="Tahoma" w:cs="Tahoma"/>
                <w:sz w:val="20"/>
                <w:szCs w:val="20"/>
                <w:lang w:val="el-GR" w:eastAsia="en-US"/>
              </w:rPr>
              <w:t>25</w:t>
            </w:r>
          </w:p>
        </w:tc>
      </w:tr>
      <w:tr w:rsidR="00F66E13" w:rsidRPr="003374FA" w14:paraId="357E5C91" w14:textId="77777777" w:rsidTr="00F66E13">
        <w:tc>
          <w:tcPr>
            <w:tcW w:w="2647" w:type="pct"/>
            <w:shd w:val="clear" w:color="auto" w:fill="auto"/>
            <w:noWrap/>
            <w:vAlign w:val="bottom"/>
            <w:hideMark/>
          </w:tcPr>
          <w:p w14:paraId="3E12AA8C" w14:textId="77777777" w:rsidR="00F66E13" w:rsidRPr="00F66E13" w:rsidRDefault="00F66E13" w:rsidP="003374FA">
            <w:pPr>
              <w:suppressAutoHyphens w:val="0"/>
              <w:spacing w:before="60" w:after="60"/>
              <w:jc w:val="left"/>
              <w:rPr>
                <w:rFonts w:ascii="Tahoma" w:hAnsi="Tahoma" w:cs="Tahoma"/>
                <w:b/>
                <w:bCs/>
                <w:sz w:val="20"/>
                <w:szCs w:val="20"/>
                <w:lang w:val="el-GR" w:eastAsia="en-US"/>
              </w:rPr>
            </w:pPr>
            <w:r w:rsidRPr="003374FA">
              <w:rPr>
                <w:rFonts w:ascii="Tahoma" w:hAnsi="Tahoma" w:cs="Tahoma"/>
                <w:b/>
                <w:bCs/>
                <w:sz w:val="20"/>
                <w:szCs w:val="20"/>
                <w:lang w:val="el-GR" w:eastAsia="en-US"/>
              </w:rPr>
              <w:t>Σύνολο</w:t>
            </w:r>
          </w:p>
        </w:tc>
        <w:tc>
          <w:tcPr>
            <w:tcW w:w="902" w:type="pct"/>
            <w:shd w:val="clear" w:color="auto" w:fill="auto"/>
            <w:noWrap/>
            <w:vAlign w:val="bottom"/>
            <w:hideMark/>
          </w:tcPr>
          <w:p w14:paraId="6D258A42" w14:textId="77777777" w:rsidR="00F66E13" w:rsidRPr="00F66E13" w:rsidRDefault="003374FA" w:rsidP="003374FA">
            <w:pPr>
              <w:suppressAutoHyphens w:val="0"/>
              <w:spacing w:before="60" w:after="60"/>
              <w:jc w:val="center"/>
              <w:rPr>
                <w:rFonts w:ascii="Tahoma" w:hAnsi="Tahoma" w:cs="Tahoma"/>
                <w:b/>
                <w:bCs/>
                <w:sz w:val="20"/>
                <w:szCs w:val="20"/>
                <w:lang w:val="el-GR" w:eastAsia="en-US"/>
              </w:rPr>
            </w:pPr>
            <w:r w:rsidRPr="003374FA">
              <w:rPr>
                <w:rFonts w:ascii="Tahoma" w:hAnsi="Tahoma" w:cs="Tahoma"/>
                <w:b/>
                <w:bCs/>
                <w:sz w:val="20"/>
                <w:szCs w:val="20"/>
                <w:lang w:val="el-GR" w:eastAsia="en-US"/>
              </w:rPr>
              <w:t>14</w:t>
            </w:r>
          </w:p>
        </w:tc>
        <w:tc>
          <w:tcPr>
            <w:tcW w:w="1451" w:type="pct"/>
            <w:shd w:val="clear" w:color="auto" w:fill="auto"/>
            <w:noWrap/>
            <w:vAlign w:val="bottom"/>
            <w:hideMark/>
          </w:tcPr>
          <w:p w14:paraId="5435F82B" w14:textId="77777777" w:rsidR="00F66E13" w:rsidRPr="00F66E13" w:rsidRDefault="00BD3AD3" w:rsidP="003374FA">
            <w:pPr>
              <w:suppressAutoHyphens w:val="0"/>
              <w:spacing w:before="60" w:after="60"/>
              <w:jc w:val="center"/>
              <w:rPr>
                <w:rFonts w:ascii="Tahoma" w:hAnsi="Tahoma" w:cs="Tahoma"/>
                <w:b/>
                <w:bCs/>
                <w:sz w:val="20"/>
                <w:szCs w:val="20"/>
                <w:lang w:val="el-GR" w:eastAsia="en-US"/>
              </w:rPr>
            </w:pPr>
            <w:r>
              <w:rPr>
                <w:rFonts w:ascii="Tahoma" w:hAnsi="Tahoma" w:cs="Tahoma"/>
                <w:b/>
                <w:bCs/>
                <w:sz w:val="20"/>
                <w:szCs w:val="20"/>
                <w:lang w:val="el-GR" w:eastAsia="en-US"/>
              </w:rPr>
              <w:t>58</w:t>
            </w:r>
            <w:r w:rsidR="00F66E13" w:rsidRPr="00F66E13">
              <w:rPr>
                <w:rFonts w:ascii="Tahoma" w:hAnsi="Tahoma" w:cs="Tahoma"/>
                <w:b/>
                <w:bCs/>
                <w:sz w:val="20"/>
                <w:szCs w:val="20"/>
                <w:lang w:val="el-GR" w:eastAsia="en-US"/>
              </w:rPr>
              <w:t>,</w:t>
            </w:r>
            <w:r>
              <w:rPr>
                <w:rFonts w:ascii="Tahoma" w:hAnsi="Tahoma" w:cs="Tahoma"/>
                <w:b/>
                <w:bCs/>
                <w:sz w:val="20"/>
                <w:szCs w:val="20"/>
                <w:lang w:val="el-GR" w:eastAsia="en-US"/>
              </w:rPr>
              <w:t>125</w:t>
            </w:r>
          </w:p>
        </w:tc>
      </w:tr>
    </w:tbl>
    <w:p w14:paraId="4BB20370" w14:textId="77777777" w:rsidR="007F6474" w:rsidRPr="004B1527" w:rsidRDefault="007F6474" w:rsidP="004B1527">
      <w:pPr>
        <w:pStyle w:val="-1"/>
      </w:pPr>
      <w:bookmarkStart w:id="367" w:name="_Ref5749516"/>
      <w:bookmarkStart w:id="368" w:name="_Toc75339104"/>
      <w:bookmarkStart w:id="369" w:name="_Toc125113588"/>
      <w:r w:rsidRPr="004B1527">
        <w:t>Τόπος υλοποίησης/ παροχής των υπηρεσιών</w:t>
      </w:r>
      <w:bookmarkEnd w:id="367"/>
      <w:bookmarkEnd w:id="368"/>
      <w:bookmarkEnd w:id="369"/>
      <w:r w:rsidRPr="004B1527">
        <w:t xml:space="preserve"> </w:t>
      </w:r>
    </w:p>
    <w:p w14:paraId="073AB496" w14:textId="77777777" w:rsidR="007F6474" w:rsidRPr="001E12C9" w:rsidRDefault="007F6474" w:rsidP="001E12C9">
      <w:pPr>
        <w:rPr>
          <w:rFonts w:ascii="Tahoma" w:hAnsi="Tahoma" w:cs="Tahoma"/>
          <w:szCs w:val="22"/>
          <w:lang w:val="el-GR"/>
        </w:rPr>
      </w:pPr>
      <w:r w:rsidRPr="001E12C9">
        <w:rPr>
          <w:rFonts w:ascii="Tahoma" w:hAnsi="Tahoma" w:cs="Tahoma"/>
          <w:szCs w:val="22"/>
          <w:lang w:val="el-GR"/>
        </w:rPr>
        <w:t xml:space="preserve">Ο Ανάδοχος θα προσφέρει τις υπηρεσίες του </w:t>
      </w:r>
      <w:r w:rsidR="003201FF" w:rsidRPr="001E12C9">
        <w:rPr>
          <w:rFonts w:ascii="Tahoma" w:hAnsi="Tahoma" w:cs="Tahoma"/>
          <w:szCs w:val="22"/>
          <w:lang w:val="el-GR"/>
        </w:rPr>
        <w:t>στην έδρα της ΚτΠ Μ.Α.Ε</w:t>
      </w:r>
      <w:r w:rsidR="003201FF">
        <w:rPr>
          <w:rFonts w:ascii="Tahoma" w:hAnsi="Tahoma" w:cs="Tahoma"/>
          <w:szCs w:val="22"/>
          <w:lang w:val="el-GR"/>
        </w:rPr>
        <w:t>.</w:t>
      </w:r>
      <w:r w:rsidR="003201FF" w:rsidRPr="003201FF">
        <w:rPr>
          <w:rFonts w:ascii="Tahoma" w:hAnsi="Tahoma" w:cs="Tahoma"/>
          <w:szCs w:val="22"/>
          <w:lang w:val="el-GR"/>
        </w:rPr>
        <w:t>,</w:t>
      </w:r>
      <w:r w:rsidR="003201FF" w:rsidRPr="001E12C9">
        <w:rPr>
          <w:rFonts w:ascii="Tahoma" w:hAnsi="Tahoma" w:cs="Tahoma"/>
          <w:szCs w:val="22"/>
          <w:lang w:val="el-GR"/>
        </w:rPr>
        <w:t xml:space="preserve"> </w:t>
      </w:r>
      <w:r w:rsidRPr="001E12C9">
        <w:rPr>
          <w:rFonts w:ascii="Tahoma" w:hAnsi="Tahoma" w:cs="Tahoma"/>
          <w:szCs w:val="22"/>
          <w:lang w:val="el-GR"/>
        </w:rPr>
        <w:t xml:space="preserve">στην έδρα </w:t>
      </w:r>
      <w:r w:rsidR="0044324E" w:rsidRPr="001E12C9">
        <w:rPr>
          <w:rFonts w:ascii="Tahoma" w:hAnsi="Tahoma" w:cs="Tahoma"/>
          <w:szCs w:val="22"/>
          <w:lang w:val="el-GR"/>
        </w:rPr>
        <w:t>του</w:t>
      </w:r>
      <w:r w:rsidRPr="001E12C9">
        <w:rPr>
          <w:rFonts w:ascii="Tahoma" w:hAnsi="Tahoma" w:cs="Tahoma"/>
          <w:szCs w:val="22"/>
          <w:lang w:val="el-GR"/>
        </w:rPr>
        <w:t xml:space="preserve"> και σε όποια άλλα σημεία προκύπτουν από τις απαιτήσεις του Έργου (π.χ. συμμετοχή σε συναντήσεις εργασίας με εμπλεκόμενους φορείς, συμμετοχή σε διαδικασίες επιτόπιων πιστοποιήσεων/παραλαβών, κλπ.).</w:t>
      </w:r>
    </w:p>
    <w:p w14:paraId="722E8A3F" w14:textId="77777777" w:rsidR="007F6474" w:rsidRPr="0033120F" w:rsidRDefault="007F6474" w:rsidP="007F6474">
      <w:pPr>
        <w:rPr>
          <w:rFonts w:ascii="Tahoma" w:hAnsi="Tahoma" w:cs="Tahoma"/>
          <w:szCs w:val="22"/>
          <w:lang w:val="el-GR"/>
        </w:rPr>
      </w:pPr>
      <w:r w:rsidRPr="0033120F">
        <w:rPr>
          <w:rFonts w:ascii="Tahoma" w:hAnsi="Tahoma" w:cs="Tahoma"/>
          <w:szCs w:val="22"/>
          <w:lang w:val="el-GR"/>
        </w:rPr>
        <w:t>Τόπος παράδοσης των παραδοτέων που προκύπτουν από τη Σύμβαση που θα υπογραφεί με τον Ανάδοχο, ορίζεται η έδρα της Αναθέτουσας Αρχής.</w:t>
      </w:r>
    </w:p>
    <w:p w14:paraId="7E7A9615" w14:textId="77777777" w:rsidR="007F6474" w:rsidRPr="0033120F" w:rsidRDefault="007F6474" w:rsidP="004B1527">
      <w:pPr>
        <w:pStyle w:val="-1"/>
      </w:pPr>
      <w:bookmarkStart w:id="370" w:name="_Ref5748964"/>
      <w:bookmarkStart w:id="371" w:name="_Toc75339105"/>
      <w:bookmarkStart w:id="372" w:name="_Toc125113589"/>
      <w:bookmarkStart w:id="373" w:name="_Ref5745516"/>
      <w:bookmarkStart w:id="374" w:name="_Ref5745532"/>
      <w:bookmarkStart w:id="375" w:name="_Ref5748905"/>
      <w:bookmarkStart w:id="376" w:name="_Ref5748907"/>
      <w:bookmarkStart w:id="377" w:name="_Ref5749542"/>
      <w:bookmarkStart w:id="378" w:name="_Ref5749544"/>
      <w:bookmarkStart w:id="379" w:name="_Ref5749730"/>
      <w:bookmarkStart w:id="380" w:name="_Ref5749747"/>
      <w:r w:rsidRPr="0033120F">
        <w:t>Διάρκεια σύμβασης-</w:t>
      </w:r>
      <w:r w:rsidR="00096DAD">
        <w:t xml:space="preserve">Παραδοτέα - </w:t>
      </w:r>
      <w:r w:rsidRPr="0033120F">
        <w:t>Χρόνοι παράδοσης</w:t>
      </w:r>
      <w:bookmarkEnd w:id="370"/>
      <w:bookmarkEnd w:id="371"/>
      <w:bookmarkEnd w:id="372"/>
      <w:r w:rsidRPr="0033120F">
        <w:t xml:space="preserve"> </w:t>
      </w:r>
    </w:p>
    <w:p w14:paraId="3FDCA5EE" w14:textId="77777777" w:rsidR="007F6474" w:rsidRPr="0033120F" w:rsidRDefault="007F6474" w:rsidP="004B1527">
      <w:pPr>
        <w:pStyle w:val="-2"/>
      </w:pPr>
      <w:r w:rsidRPr="0033120F">
        <w:t>Διάρκεια Σύμβασης</w:t>
      </w:r>
    </w:p>
    <w:p w14:paraId="0ED67082" w14:textId="77777777" w:rsidR="007F6474" w:rsidRPr="0033120F" w:rsidRDefault="007F6474" w:rsidP="007F6474">
      <w:pPr>
        <w:rPr>
          <w:rFonts w:ascii="Tahoma" w:hAnsi="Tahoma" w:cs="Tahoma"/>
          <w:szCs w:val="22"/>
          <w:lang w:val="el-GR"/>
        </w:rPr>
      </w:pPr>
      <w:r w:rsidRPr="0033120F">
        <w:rPr>
          <w:rFonts w:ascii="Tahoma" w:hAnsi="Tahoma" w:cs="Tahoma"/>
          <w:szCs w:val="22"/>
          <w:lang w:val="el-GR"/>
        </w:rPr>
        <w:t xml:space="preserve">Ο χρόνος υλοποίησης του Έργου ορίζεται σε </w:t>
      </w:r>
      <w:r w:rsidR="009A6C8B">
        <w:rPr>
          <w:rFonts w:ascii="Tahoma" w:hAnsi="Tahoma" w:cs="Tahoma"/>
          <w:b/>
          <w:szCs w:val="22"/>
          <w:lang w:val="el-GR"/>
        </w:rPr>
        <w:t>έξι</w:t>
      </w:r>
      <w:r w:rsidRPr="0033120F">
        <w:rPr>
          <w:rFonts w:ascii="Tahoma" w:hAnsi="Tahoma" w:cs="Tahoma"/>
          <w:b/>
          <w:szCs w:val="22"/>
          <w:lang w:val="el-GR"/>
        </w:rPr>
        <w:t xml:space="preserve"> (</w:t>
      </w:r>
      <w:r w:rsidR="009A6C8B">
        <w:rPr>
          <w:rFonts w:ascii="Tahoma" w:hAnsi="Tahoma" w:cs="Tahoma"/>
          <w:b/>
          <w:szCs w:val="22"/>
          <w:lang w:val="el-GR"/>
        </w:rPr>
        <w:t>6</w:t>
      </w:r>
      <w:r w:rsidRPr="0033120F">
        <w:rPr>
          <w:rFonts w:ascii="Tahoma" w:hAnsi="Tahoma" w:cs="Tahoma"/>
          <w:b/>
          <w:szCs w:val="22"/>
          <w:lang w:val="el-GR"/>
        </w:rPr>
        <w:t>) μήνες</w:t>
      </w:r>
      <w:r w:rsidRPr="0033120F">
        <w:rPr>
          <w:rFonts w:ascii="Tahoma" w:hAnsi="Tahoma" w:cs="Tahoma"/>
          <w:szCs w:val="22"/>
          <w:lang w:val="el-GR"/>
        </w:rPr>
        <w:t xml:space="preserve"> από την ημερομηνία υπογραφής της Σύμβασης.</w:t>
      </w:r>
    </w:p>
    <w:p w14:paraId="53A6E4EC" w14:textId="77777777" w:rsidR="007F6474" w:rsidRPr="0033120F" w:rsidRDefault="007F6474" w:rsidP="007F6474">
      <w:pPr>
        <w:rPr>
          <w:rFonts w:ascii="Tahoma" w:hAnsi="Tahoma" w:cs="Tahoma"/>
          <w:szCs w:val="22"/>
          <w:lang w:val="el-GR"/>
        </w:rPr>
      </w:pPr>
      <w:r w:rsidRPr="0033120F">
        <w:rPr>
          <w:rFonts w:ascii="Tahoma" w:hAnsi="Tahoma" w:cs="Tahoma"/>
          <w:szCs w:val="22"/>
          <w:lang w:val="el-GR"/>
        </w:rPr>
        <w:t xml:space="preserve">Σημειώνεται ότι όλες οι </w:t>
      </w:r>
      <w:r w:rsidRPr="0033120F">
        <w:rPr>
          <w:rFonts w:ascii="Tahoma" w:hAnsi="Tahoma" w:cs="Tahoma"/>
          <w:szCs w:val="22"/>
          <w:shd w:val="clear" w:color="auto" w:fill="FFFFFF" w:themeFill="background1"/>
          <w:lang w:val="el-GR"/>
        </w:rPr>
        <w:t>κατηγορίες των υπηρεσιών της παρούσας παρέχονται καθ’ όλη τη διάρκεια της σύμβασης</w:t>
      </w:r>
      <w:r w:rsidRPr="0094694C">
        <w:rPr>
          <w:rFonts w:ascii="Tahoma" w:hAnsi="Tahoma" w:cs="Tahoma"/>
          <w:color w:val="0070C0"/>
          <w:szCs w:val="22"/>
          <w:shd w:val="clear" w:color="auto" w:fill="FFFFFF" w:themeFill="background1"/>
          <w:lang w:val="el-GR"/>
        </w:rPr>
        <w:t>.</w:t>
      </w:r>
      <w:r w:rsidRPr="0033120F">
        <w:rPr>
          <w:rFonts w:ascii="Tahoma" w:hAnsi="Tahoma" w:cs="Tahoma"/>
          <w:szCs w:val="22"/>
          <w:lang w:val="el-GR"/>
        </w:rPr>
        <w:t xml:space="preserve"> Τα ορόσημα παράδοσης των παραδοτέων του Έργου αναφέρονται στην επόμενη παράγραφο.</w:t>
      </w:r>
    </w:p>
    <w:p w14:paraId="44A90654" w14:textId="77777777" w:rsidR="007F6474" w:rsidRPr="0033120F" w:rsidRDefault="007F6474" w:rsidP="004B1527">
      <w:pPr>
        <w:pStyle w:val="-2"/>
      </w:pPr>
      <w:r w:rsidRPr="0033120F">
        <w:t>Παραδοτέα</w:t>
      </w:r>
      <w:bookmarkEnd w:id="373"/>
      <w:bookmarkEnd w:id="374"/>
      <w:bookmarkEnd w:id="375"/>
      <w:bookmarkEnd w:id="376"/>
      <w:bookmarkEnd w:id="377"/>
      <w:bookmarkEnd w:id="378"/>
      <w:bookmarkEnd w:id="379"/>
      <w:bookmarkEnd w:id="380"/>
      <w:r w:rsidRPr="0033120F">
        <w:t xml:space="preserve"> </w:t>
      </w:r>
      <w:r w:rsidR="00096DAD">
        <w:t>– Χρόνοι Παράδοσης</w:t>
      </w:r>
    </w:p>
    <w:p w14:paraId="2364A121" w14:textId="77777777" w:rsidR="00096DAD" w:rsidRPr="00096DAD" w:rsidRDefault="00096DAD" w:rsidP="00096DAD">
      <w:pPr>
        <w:autoSpaceDE w:val="0"/>
        <w:spacing w:line="300" w:lineRule="atLeast"/>
        <w:rPr>
          <w:rFonts w:ascii="Tahoma" w:hAnsi="Tahoma" w:cs="Tahoma"/>
          <w:b/>
          <w:bCs/>
          <w:szCs w:val="22"/>
          <w:u w:val="single"/>
          <w:lang w:val="el-GR"/>
        </w:rPr>
      </w:pPr>
      <w:r w:rsidRPr="00096DAD">
        <w:rPr>
          <w:rFonts w:ascii="Tahoma" w:hAnsi="Tahoma" w:cs="Tahoma"/>
          <w:b/>
          <w:bCs/>
          <w:szCs w:val="22"/>
          <w:u w:val="single"/>
          <w:lang w:val="el-GR"/>
        </w:rPr>
        <w:t>Παραδοτέο Α(i=1-4): Διμηνιαίες Εκθέσεις Προόδου</w:t>
      </w:r>
    </w:p>
    <w:p w14:paraId="668635F1" w14:textId="77777777" w:rsidR="00096DAD" w:rsidRPr="00096DAD" w:rsidRDefault="00096DAD" w:rsidP="00096DAD">
      <w:pPr>
        <w:autoSpaceDE w:val="0"/>
        <w:spacing w:line="300" w:lineRule="atLeast"/>
        <w:rPr>
          <w:rFonts w:ascii="Tahoma" w:eastAsia="SimSun" w:hAnsi="Tahoma" w:cs="Tahoma"/>
          <w:bCs/>
          <w:szCs w:val="22"/>
          <w:lang w:val="el-GR"/>
        </w:rPr>
      </w:pPr>
      <w:r w:rsidRPr="00096DAD">
        <w:rPr>
          <w:rFonts w:ascii="Tahoma" w:eastAsia="SimSun" w:hAnsi="Tahoma" w:cs="Tahoma"/>
          <w:bCs/>
          <w:szCs w:val="22"/>
          <w:lang w:val="el-GR"/>
        </w:rPr>
        <w:t xml:space="preserve">Θα περιλαμβάνουν αναλυτική έκθεση απολογισμού των εργασιών της κάθε περιόδου αναφοράς και προγραμματισμό των εργασιών της επόμενης, ανά ενότητα εργασιών). Επίσης, θα περιλαμβάνουν εντοπισμό ελλείψεων και προβλημάτων στη διαχείριση των έργων, τη διαμόρφωση προτάσεων </w:t>
      </w:r>
      <w:r>
        <w:rPr>
          <w:rFonts w:ascii="Tahoma" w:eastAsia="SimSun" w:hAnsi="Tahoma" w:cs="Tahoma"/>
          <w:bCs/>
          <w:szCs w:val="22"/>
          <w:lang w:val="el-GR"/>
        </w:rPr>
        <w:t>για</w:t>
      </w:r>
      <w:r w:rsidRPr="00096DAD">
        <w:rPr>
          <w:rFonts w:ascii="Tahoma" w:eastAsia="SimSun" w:hAnsi="Tahoma" w:cs="Tahoma"/>
          <w:bCs/>
          <w:szCs w:val="22"/>
          <w:lang w:val="el-GR"/>
        </w:rPr>
        <w:t xml:space="preserve"> την αξιοποίηση εργαλείων, μεθοδολογιών, εφαρμογών για την αντιμετώπιση αυτών</w:t>
      </w:r>
      <w:r>
        <w:rPr>
          <w:rFonts w:ascii="Tahoma" w:eastAsia="SimSun" w:hAnsi="Tahoma" w:cs="Tahoma"/>
          <w:bCs/>
          <w:szCs w:val="22"/>
          <w:lang w:val="el-GR"/>
        </w:rPr>
        <w:t xml:space="preserve">, καθώς και </w:t>
      </w:r>
      <w:r w:rsidRPr="00096DAD">
        <w:rPr>
          <w:rFonts w:ascii="Tahoma" w:eastAsia="SimSun" w:hAnsi="Tahoma" w:cs="Tahoma"/>
          <w:bCs/>
          <w:szCs w:val="22"/>
          <w:lang w:val="el-GR"/>
        </w:rPr>
        <w:lastRenderedPageBreak/>
        <w:t>προτάσεις για τυχόν ενέργειες που απαιτούνται και που, κατά την κρίση του Αναδόχου, θα συμβάλουν στην ομαλή ολοκλήρωση των έργων / πράξεων</w:t>
      </w:r>
      <w:r>
        <w:rPr>
          <w:rFonts w:ascii="Tahoma" w:eastAsia="SimSun" w:hAnsi="Tahoma" w:cs="Tahoma"/>
          <w:bCs/>
          <w:szCs w:val="22"/>
          <w:lang w:val="el-GR"/>
        </w:rPr>
        <w:t>.</w:t>
      </w:r>
    </w:p>
    <w:p w14:paraId="45D05F47" w14:textId="77777777" w:rsidR="00096DAD" w:rsidRPr="00096DAD" w:rsidRDefault="00096DAD" w:rsidP="00096DAD">
      <w:pPr>
        <w:autoSpaceDE w:val="0"/>
        <w:spacing w:line="300" w:lineRule="atLeast"/>
        <w:rPr>
          <w:rFonts w:ascii="Tahoma" w:eastAsia="SimSun" w:hAnsi="Tahoma" w:cs="Tahoma"/>
          <w:bCs/>
          <w:szCs w:val="22"/>
          <w:lang w:val="el-GR"/>
        </w:rPr>
      </w:pPr>
      <w:r w:rsidRPr="00096DAD">
        <w:rPr>
          <w:rFonts w:ascii="Tahoma" w:eastAsia="SimSun" w:hAnsi="Tahoma" w:cs="Tahoma"/>
          <w:bCs/>
          <w:szCs w:val="22"/>
          <w:lang w:val="el-GR"/>
        </w:rPr>
        <w:t>Με την τελευταία Διμηνιαία Έκθεση Προόδου, θα συνυποβληθεί διακριτό παράρτημα με τον συνολικό συνοπτικό απολογισμό των εργασιών του ΣΤΥ, με ποσοτικά και ποιοτικά στοιχεία, συμπεριλαμβανομένων και των βασικών συμπερασμάτων από την υλοποίηση του έργου.</w:t>
      </w:r>
    </w:p>
    <w:p w14:paraId="65E402E1" w14:textId="77777777" w:rsidR="00096DAD" w:rsidRPr="00096DAD" w:rsidRDefault="00096DAD" w:rsidP="00096DAD">
      <w:pPr>
        <w:autoSpaceDE w:val="0"/>
        <w:spacing w:line="300" w:lineRule="atLeast"/>
        <w:rPr>
          <w:rFonts w:ascii="Tahoma" w:eastAsia="SimSun" w:hAnsi="Tahoma" w:cs="Tahoma"/>
          <w:bCs/>
          <w:szCs w:val="22"/>
          <w:lang w:val="el-GR"/>
        </w:rPr>
      </w:pPr>
      <w:r w:rsidRPr="00096DAD">
        <w:rPr>
          <w:rFonts w:ascii="Tahoma" w:eastAsia="SimSun" w:hAnsi="Tahoma" w:cs="Tahoma"/>
          <w:bCs/>
          <w:szCs w:val="22"/>
          <w:lang w:val="el-GR"/>
        </w:rPr>
        <w:t>Οι Διμηνιαίες Εκθέσεις Προόδου θα υποβάλλονται εντός πέντε (5) εργάσιμων ημερών από το τέλος της εκάστοτε περιόδου αναφοράς και η τελευταία θα υποβληθεί με τη λήξη του έργου.</w:t>
      </w:r>
    </w:p>
    <w:p w14:paraId="774F54A4" w14:textId="77777777" w:rsidR="00096DAD" w:rsidRPr="00096DAD" w:rsidRDefault="00096DAD" w:rsidP="00096DAD">
      <w:pPr>
        <w:autoSpaceDE w:val="0"/>
        <w:spacing w:line="300" w:lineRule="atLeast"/>
        <w:rPr>
          <w:rFonts w:ascii="Tahoma" w:hAnsi="Tahoma" w:cs="Tahoma"/>
          <w:b/>
          <w:bCs/>
          <w:szCs w:val="22"/>
          <w:u w:val="single"/>
          <w:lang w:val="el-GR"/>
        </w:rPr>
      </w:pPr>
      <w:r w:rsidRPr="00096DAD">
        <w:rPr>
          <w:rFonts w:ascii="Tahoma" w:hAnsi="Tahoma" w:cs="Tahoma"/>
          <w:b/>
          <w:bCs/>
          <w:szCs w:val="22"/>
          <w:u w:val="single"/>
          <w:lang w:val="el-GR"/>
        </w:rPr>
        <w:t>Παραδοτέο Β</w:t>
      </w:r>
      <w:r w:rsidRPr="00096DAD">
        <w:rPr>
          <w:rFonts w:ascii="Tahoma" w:hAnsi="Tahoma" w:cs="Tahoma"/>
          <w:b/>
          <w:bCs/>
          <w:szCs w:val="22"/>
          <w:u w:val="single"/>
          <w:vertAlign w:val="subscript"/>
          <w:lang w:val="el-GR"/>
        </w:rPr>
        <w:t>(</w:t>
      </w:r>
      <w:r w:rsidRPr="00096DAD">
        <w:rPr>
          <w:rFonts w:ascii="Tahoma" w:hAnsi="Tahoma" w:cs="Tahoma"/>
          <w:b/>
          <w:bCs/>
          <w:szCs w:val="22"/>
          <w:u w:val="single"/>
          <w:vertAlign w:val="subscript"/>
        </w:rPr>
        <w:t>i</w:t>
      </w:r>
      <w:r w:rsidRPr="00096DAD">
        <w:rPr>
          <w:rFonts w:ascii="Tahoma" w:hAnsi="Tahoma" w:cs="Tahoma"/>
          <w:b/>
          <w:bCs/>
          <w:szCs w:val="22"/>
          <w:u w:val="single"/>
          <w:vertAlign w:val="subscript"/>
          <w:lang w:val="el-GR"/>
        </w:rPr>
        <w:t>=1-...)</w:t>
      </w:r>
      <w:r w:rsidRPr="00096DAD">
        <w:rPr>
          <w:rFonts w:ascii="Tahoma" w:hAnsi="Tahoma" w:cs="Tahoma"/>
          <w:b/>
          <w:bCs/>
          <w:szCs w:val="22"/>
          <w:u w:val="single"/>
          <w:lang w:val="el-GR"/>
        </w:rPr>
        <w:t xml:space="preserve">: </w:t>
      </w:r>
      <w:r w:rsidRPr="00096DAD">
        <w:rPr>
          <w:rFonts w:ascii="Tahoma" w:hAnsi="Tahoma" w:cs="Tahoma"/>
          <w:b/>
          <w:bCs/>
          <w:szCs w:val="22"/>
          <w:u w:val="single"/>
        </w:rPr>
        <w:t>Ad</w:t>
      </w:r>
      <w:r w:rsidRPr="00096DAD">
        <w:rPr>
          <w:rFonts w:ascii="Tahoma" w:hAnsi="Tahoma" w:cs="Tahoma"/>
          <w:b/>
          <w:bCs/>
          <w:szCs w:val="22"/>
          <w:u w:val="single"/>
          <w:lang w:val="el-GR"/>
        </w:rPr>
        <w:t xml:space="preserve"> </w:t>
      </w:r>
      <w:r w:rsidRPr="00096DAD">
        <w:rPr>
          <w:rFonts w:ascii="Tahoma" w:hAnsi="Tahoma" w:cs="Tahoma"/>
          <w:b/>
          <w:bCs/>
          <w:szCs w:val="22"/>
          <w:u w:val="single"/>
        </w:rPr>
        <w:t>hoc</w:t>
      </w:r>
      <w:r w:rsidRPr="00096DAD">
        <w:rPr>
          <w:rFonts w:ascii="Tahoma" w:hAnsi="Tahoma" w:cs="Tahoma"/>
          <w:b/>
          <w:bCs/>
          <w:szCs w:val="22"/>
          <w:u w:val="single"/>
          <w:lang w:val="el-GR"/>
        </w:rPr>
        <w:t xml:space="preserve"> ενημερωτικά σημειώματα, γνωμοδοτήσεις και αναφορές</w:t>
      </w:r>
    </w:p>
    <w:p w14:paraId="396F0ECA" w14:textId="77777777" w:rsidR="00096DAD" w:rsidRDefault="00096DAD" w:rsidP="00096DAD">
      <w:pPr>
        <w:autoSpaceDE w:val="0"/>
        <w:spacing w:line="300" w:lineRule="atLeast"/>
        <w:rPr>
          <w:rFonts w:ascii="Tahoma" w:eastAsia="SimSun" w:hAnsi="Tahoma" w:cs="Tahoma"/>
          <w:bCs/>
          <w:szCs w:val="22"/>
          <w:lang w:val="el-GR"/>
        </w:rPr>
      </w:pPr>
      <w:r w:rsidRPr="00096DAD">
        <w:rPr>
          <w:rFonts w:ascii="Tahoma" w:eastAsia="SimSun" w:hAnsi="Tahoma" w:cs="Tahoma"/>
          <w:bCs/>
          <w:szCs w:val="22"/>
          <w:lang w:val="el-GR"/>
        </w:rPr>
        <w:t>Ο Σύμβουλος Υποστήριξης θα πρέπει να ανταποκρίνεται σε σχετικά αιτήματα της ΚτΠ Μ.Α.Ε. για την υποβολή ενημερωτικών σημειωμάτων, γνωμοδοτήσεων και αναφορών επί συγκεκριμένων θεμάτων (φυσικού, οικονομικού και νομικού αντικειμένου) και εντός της αντίστοιχα τιθέμενης εύλογης προθεσμίας.</w:t>
      </w:r>
      <w:bookmarkStart w:id="381" w:name="_Toc89934454"/>
      <w:bookmarkStart w:id="382" w:name="_Toc89942198"/>
    </w:p>
    <w:p w14:paraId="749734EB" w14:textId="77777777" w:rsidR="00D202F9" w:rsidRPr="00096DAD" w:rsidRDefault="00C95D69" w:rsidP="00096DAD">
      <w:pPr>
        <w:pStyle w:val="-1"/>
        <w:keepNext/>
        <w:ind w:left="425" w:hanging="425"/>
      </w:pPr>
      <w:bookmarkStart w:id="383" w:name="_Toc125113590"/>
      <w:r w:rsidRPr="00096DAD">
        <w:t xml:space="preserve">Οικονομικό Αντικείμενο της </w:t>
      </w:r>
      <w:bookmarkEnd w:id="381"/>
      <w:bookmarkEnd w:id="382"/>
      <w:r w:rsidR="00970860" w:rsidRPr="00096DAD">
        <w:t>Σύμβασης</w:t>
      </w:r>
      <w:bookmarkEnd w:id="383"/>
      <w:r w:rsidRPr="00096DAD">
        <w:t xml:space="preserve"> </w:t>
      </w:r>
      <w:r w:rsidR="00D202F9" w:rsidRPr="00096DAD">
        <w:t xml:space="preserve"> </w:t>
      </w:r>
    </w:p>
    <w:p w14:paraId="67D61DE5" w14:textId="77777777" w:rsidR="00DC645E" w:rsidRPr="0033120F" w:rsidRDefault="00D202F9" w:rsidP="00970860">
      <w:pPr>
        <w:pStyle w:val="normalwithoutspacing"/>
        <w:spacing w:after="120"/>
        <w:rPr>
          <w:rFonts w:ascii="Tahoma" w:eastAsia="SimSun" w:hAnsi="Tahoma" w:cs="Tahoma"/>
        </w:rPr>
      </w:pPr>
      <w:r w:rsidRPr="0033120F">
        <w:rPr>
          <w:rFonts w:ascii="Tahoma" w:eastAsia="SimSun" w:hAnsi="Tahoma" w:cs="Tahoma"/>
        </w:rPr>
        <w:t xml:space="preserve">Φορέας χρηματοδότησης της παρούσας </w:t>
      </w:r>
      <w:r w:rsidR="00970860" w:rsidRPr="0033120F">
        <w:rPr>
          <w:rFonts w:ascii="Tahoma" w:eastAsia="SimSun" w:hAnsi="Tahoma" w:cs="Tahoma"/>
        </w:rPr>
        <w:t>Σύμβασης</w:t>
      </w:r>
      <w:r w:rsidRPr="0033120F">
        <w:rPr>
          <w:rFonts w:ascii="Tahoma" w:eastAsia="SimSun" w:hAnsi="Tahoma" w:cs="Tahoma"/>
        </w:rPr>
        <w:t xml:space="preserve"> είναι το Υπουργείο Ψηφιακής Διακυβέρνησης. </w:t>
      </w:r>
    </w:p>
    <w:p w14:paraId="1C45C438" w14:textId="77777777" w:rsidR="00AA0C4C" w:rsidRPr="0033120F" w:rsidRDefault="00D1377C" w:rsidP="00AA0C4C">
      <w:pPr>
        <w:pStyle w:val="normalwithoutspacing"/>
        <w:spacing w:after="120"/>
        <w:rPr>
          <w:rFonts w:ascii="Tahoma" w:hAnsi="Tahoma" w:cs="Tahoma"/>
        </w:rPr>
      </w:pPr>
      <w:r w:rsidRPr="00D1377C">
        <w:rPr>
          <w:rFonts w:ascii="Tahoma" w:hAnsi="Tahoma" w:cs="Tahoma"/>
        </w:rPr>
        <w:t>Η εκτιμώμενη αξία της σύμβασης ανέρχεται στο ποσό των €</w:t>
      </w:r>
      <w:r w:rsidR="00BD3AD3">
        <w:rPr>
          <w:rFonts w:ascii="Tahoma" w:hAnsi="Tahoma" w:cs="Tahoma"/>
        </w:rPr>
        <w:t>3</w:t>
      </w:r>
      <w:r w:rsidRPr="00D1377C">
        <w:rPr>
          <w:rFonts w:ascii="Tahoma" w:hAnsi="Tahoma" w:cs="Tahoma"/>
        </w:rPr>
        <w:t>00.000,00,  μη περιλαμβανομένου ΦΠΑ 24%, (Προϋπολογισμός με ΦΠΑ: €</w:t>
      </w:r>
      <w:r w:rsidR="00BD3AD3">
        <w:rPr>
          <w:rFonts w:ascii="Tahoma" w:hAnsi="Tahoma" w:cs="Tahoma"/>
        </w:rPr>
        <w:t>372</w:t>
      </w:r>
      <w:r w:rsidRPr="00D1377C">
        <w:rPr>
          <w:rFonts w:ascii="Tahoma" w:hAnsi="Tahoma" w:cs="Tahoma"/>
        </w:rPr>
        <w:t>.000,00, ΦΠΑ €</w:t>
      </w:r>
      <w:r w:rsidR="00BD3AD3">
        <w:rPr>
          <w:rFonts w:ascii="Tahoma" w:hAnsi="Tahoma" w:cs="Tahoma"/>
        </w:rPr>
        <w:t>72</w:t>
      </w:r>
      <w:r w:rsidRPr="00D1377C">
        <w:rPr>
          <w:rFonts w:ascii="Tahoma" w:hAnsi="Tahoma" w:cs="Tahoma"/>
        </w:rPr>
        <w:t>.000,00).</w:t>
      </w:r>
    </w:p>
    <w:p w14:paraId="3B854CA5" w14:textId="77777777" w:rsidR="00D1377C" w:rsidRPr="006805B0" w:rsidRDefault="00D1377C" w:rsidP="00D1377C">
      <w:pPr>
        <w:pStyle w:val="normalwithoutspacing"/>
        <w:widowControl w:val="0"/>
        <w:spacing w:after="120"/>
        <w:rPr>
          <w:rFonts w:ascii="Tahoma" w:hAnsi="Tahoma" w:cs="Tahoma"/>
          <w:lang w:bidi="el-GR"/>
        </w:rPr>
      </w:pPr>
      <w:r w:rsidRPr="001228CA">
        <w:rPr>
          <w:rFonts w:ascii="Tahoma" w:hAnsi="Tahoma" w:cs="Tahoma"/>
          <w:lang w:bidi="el-GR"/>
        </w:rPr>
        <w:t>Το παρόν Έργο συγχρηματοδοτείται από το Ευρωπαϊκό Κοινωνικό Ταμείο (ΕΚΤ) και Εθνικούς Πόρους στο πλαίσιο του Επιχειρησιακού Προγράμματος «Μεταρρύθμιση Δημόσιου Τομέα »</w:t>
      </w:r>
      <w:r w:rsidRPr="006805B0">
        <w:rPr>
          <w:rFonts w:ascii="Tahoma" w:hAnsi="Tahoma" w:cs="Tahoma"/>
          <w:lang w:bidi="el-GR"/>
        </w:rPr>
        <w:t xml:space="preserve">, </w:t>
      </w:r>
      <w:r>
        <w:rPr>
          <w:rFonts w:ascii="Tahoma" w:hAnsi="Tahoma" w:cs="Tahoma"/>
          <w:lang w:bidi="el-GR"/>
        </w:rPr>
        <w:t xml:space="preserve">κωδικός ΟΠΣ </w:t>
      </w:r>
      <w:r w:rsidR="001A6260">
        <w:rPr>
          <w:rFonts w:ascii="Tahoma" w:hAnsi="Tahoma" w:cs="Tahoma"/>
          <w:lang w:bidi="el-GR"/>
        </w:rPr>
        <w:t>5</w:t>
      </w:r>
      <w:r w:rsidR="001A6260" w:rsidRPr="001A6260">
        <w:rPr>
          <w:rFonts w:ascii="Tahoma" w:hAnsi="Tahoma" w:cs="Tahoma"/>
          <w:lang w:bidi="el-GR"/>
        </w:rPr>
        <w:t>201611</w:t>
      </w:r>
      <w:r w:rsidRPr="001A6260">
        <w:rPr>
          <w:rFonts w:ascii="Tahoma" w:hAnsi="Tahoma" w:cs="Tahoma"/>
          <w:lang w:bidi="el-GR"/>
        </w:rPr>
        <w:t>.</w:t>
      </w:r>
    </w:p>
    <w:p w14:paraId="03DA278B" w14:textId="77777777" w:rsidR="00D1377C" w:rsidRPr="001228CA" w:rsidRDefault="00D1377C" w:rsidP="00D1377C">
      <w:pPr>
        <w:pStyle w:val="normalwithoutspacing"/>
        <w:widowControl w:val="0"/>
        <w:spacing w:after="120"/>
        <w:rPr>
          <w:rFonts w:ascii="Tahoma" w:hAnsi="Tahoma" w:cs="Tahoma"/>
          <w:lang w:bidi="el-GR"/>
        </w:rPr>
      </w:pPr>
      <w:r w:rsidRPr="001228CA">
        <w:rPr>
          <w:rFonts w:ascii="Tahoma" w:hAnsi="Tahoma" w:cs="Tahoma"/>
        </w:rPr>
        <w:t xml:space="preserve">Οι δαπάνες του έργου θα βαρύνουν το </w:t>
      </w:r>
      <w:r w:rsidRPr="0091264D">
        <w:rPr>
          <w:rFonts w:ascii="Tahoma" w:hAnsi="Tahoma" w:cs="Tahoma"/>
        </w:rPr>
        <w:t xml:space="preserve">Πρόγραμμα Δημοσίων Επενδύσεων και συγκεκριμένα τη </w:t>
      </w:r>
      <w:r w:rsidRPr="00584FEE">
        <w:rPr>
          <w:rFonts w:ascii="Tahoma" w:hAnsi="Tahoma" w:cs="Tahoma"/>
        </w:rPr>
        <w:t xml:space="preserve">ΣΑΕ </w:t>
      </w:r>
      <w:r w:rsidR="0091264D" w:rsidRPr="00584FEE">
        <w:rPr>
          <w:rFonts w:ascii="Tahoma" w:hAnsi="Tahoma" w:cs="Tahoma"/>
        </w:rPr>
        <w:t>4631</w:t>
      </w:r>
      <w:r w:rsidRPr="0091264D">
        <w:rPr>
          <w:rFonts w:ascii="Tahoma" w:hAnsi="Tahoma" w:cs="Tahoma"/>
        </w:rPr>
        <w:t xml:space="preserve"> με κωδικό ενάριθμο: </w:t>
      </w:r>
      <w:r w:rsidR="0091264D" w:rsidRPr="0091264D">
        <w:rPr>
          <w:rFonts w:ascii="Tahoma" w:hAnsi="Tahoma" w:cs="Tahoma"/>
        </w:rPr>
        <w:t>2023ΣΕ46310001</w:t>
      </w:r>
    </w:p>
    <w:p w14:paraId="632BAB8D" w14:textId="77777777" w:rsidR="00D1377C" w:rsidRDefault="00D1377C" w:rsidP="00AA0C4C">
      <w:pPr>
        <w:pStyle w:val="normalwithoutspacing"/>
        <w:widowControl w:val="0"/>
        <w:spacing w:after="120"/>
        <w:rPr>
          <w:rFonts w:ascii="Tahoma" w:hAnsi="Tahoma" w:cs="Tahoma"/>
          <w:lang w:bidi="el-GR"/>
        </w:rPr>
      </w:pPr>
    </w:p>
    <w:p w14:paraId="1D6138EF" w14:textId="77777777" w:rsidR="002B7336" w:rsidRDefault="002B7336" w:rsidP="00AA0C4C">
      <w:pPr>
        <w:pStyle w:val="normalwithoutspacing"/>
        <w:widowControl w:val="0"/>
        <w:spacing w:after="120"/>
        <w:rPr>
          <w:rFonts w:ascii="Tahoma" w:hAnsi="Tahoma" w:cs="Tahoma"/>
          <w:lang w:bidi="el-GR"/>
        </w:rPr>
      </w:pPr>
    </w:p>
    <w:p w14:paraId="35D1F434" w14:textId="77777777" w:rsidR="00180C9E" w:rsidRPr="0033120F" w:rsidRDefault="00180C9E" w:rsidP="003201FF">
      <w:pPr>
        <w:pStyle w:val="20"/>
        <w:pageBreakBefore/>
        <w:numPr>
          <w:ilvl w:val="0"/>
          <w:numId w:val="0"/>
        </w:numPr>
        <w:rPr>
          <w:i/>
          <w:color w:val="5B9BD5"/>
        </w:rPr>
      </w:pPr>
      <w:bookmarkStart w:id="384" w:name="_Ref479335996"/>
      <w:bookmarkStart w:id="385" w:name="_Ref88477776"/>
      <w:bookmarkStart w:id="386" w:name="_Toc89934455"/>
      <w:bookmarkStart w:id="387" w:name="_Toc89942199"/>
      <w:bookmarkStart w:id="388" w:name="_Toc125113591"/>
      <w:bookmarkStart w:id="389" w:name="_Ref479335311"/>
      <w:bookmarkStart w:id="390" w:name="_Ref479335318"/>
      <w:r w:rsidRPr="0033120F">
        <w:lastRenderedPageBreak/>
        <w:t xml:space="preserve">ΠΑΡΑΡΤΗΜΑ </w:t>
      </w:r>
      <w:r w:rsidR="002B7336">
        <w:t>Ι</w:t>
      </w:r>
      <w:r w:rsidRPr="0033120F">
        <w:t xml:space="preserve">Ι – </w:t>
      </w:r>
      <w:bookmarkEnd w:id="384"/>
      <w:r w:rsidR="00F931B2" w:rsidRPr="0033120F">
        <w:t>ΕΥΡΩΠΑΪΚΟ ΕΝΙΑΙΟ ΕΓΓΡΑΦΟ ΣΥΜΒΑΣΗΣ (ΕΕΕΣ)</w:t>
      </w:r>
      <w:bookmarkEnd w:id="385"/>
      <w:bookmarkEnd w:id="386"/>
      <w:bookmarkEnd w:id="387"/>
      <w:bookmarkEnd w:id="388"/>
      <w:r w:rsidR="009875ED" w:rsidRPr="0033120F">
        <w:t xml:space="preserve"> </w:t>
      </w:r>
      <w:r w:rsidRPr="0033120F">
        <w:t xml:space="preserve"> </w:t>
      </w:r>
      <w:bookmarkEnd w:id="389"/>
      <w:bookmarkEnd w:id="390"/>
    </w:p>
    <w:p w14:paraId="52923E64" w14:textId="77777777" w:rsidR="00AF5BEA" w:rsidRPr="0033120F" w:rsidRDefault="00AF5BEA" w:rsidP="00AF5BEA">
      <w:pPr>
        <w:pStyle w:val="Normal2"/>
        <w:rPr>
          <w:rFonts w:ascii="Tahoma" w:hAnsi="Tahoma" w:cs="Tahoma"/>
        </w:rPr>
      </w:pPr>
      <w:r w:rsidRPr="0033120F">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F705174" w14:textId="77777777" w:rsidR="00AF5BEA" w:rsidRPr="0033120F" w:rsidRDefault="00AF5BEA" w:rsidP="00AF5BEA">
      <w:pPr>
        <w:pStyle w:val="Normal2"/>
        <w:rPr>
          <w:rFonts w:ascii="Tahoma" w:hAnsi="Tahoma" w:cs="Tahoma"/>
        </w:rPr>
      </w:pPr>
      <w:r w:rsidRPr="0033120F">
        <w:rPr>
          <w:rFonts w:ascii="Tahoma" w:hAnsi="Tahoma" w:cs="Tahoma"/>
        </w:rPr>
        <w:t xml:space="preserve">Συνημμένα της παρούσας διακήρυξης περιλαμβάνονται: </w:t>
      </w:r>
    </w:p>
    <w:p w14:paraId="22F1A1CA" w14:textId="77777777" w:rsidR="00AF5BEA" w:rsidRPr="0033120F" w:rsidRDefault="00AF5BEA">
      <w:pPr>
        <w:pStyle w:val="Normal2"/>
        <w:numPr>
          <w:ilvl w:val="0"/>
          <w:numId w:val="16"/>
        </w:numPr>
        <w:rPr>
          <w:rFonts w:ascii="Tahoma" w:hAnsi="Tahoma" w:cs="Tahoma"/>
        </w:rPr>
      </w:pPr>
      <w:r w:rsidRPr="0033120F">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AD88346" w14:textId="77777777" w:rsidR="00AF5BEA" w:rsidRPr="0033120F" w:rsidRDefault="00AF5BEA">
      <w:pPr>
        <w:pStyle w:val="Normal2"/>
        <w:numPr>
          <w:ilvl w:val="0"/>
          <w:numId w:val="16"/>
        </w:numPr>
        <w:rPr>
          <w:rFonts w:ascii="Tahoma" w:hAnsi="Tahoma" w:cs="Tahoma"/>
        </w:rPr>
      </w:pPr>
      <w:r w:rsidRPr="0033120F">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F30D372" w14:textId="77777777" w:rsidR="00AF5BEA" w:rsidRPr="0033120F" w:rsidRDefault="00AF5BEA" w:rsidP="00F03C22">
      <w:pPr>
        <w:pStyle w:val="Normal2"/>
        <w:ind w:left="360"/>
        <w:rPr>
          <w:rFonts w:ascii="Tahoma" w:hAnsi="Tahoma" w:cs="Tahoma"/>
        </w:rPr>
      </w:pPr>
      <w:r w:rsidRPr="0033120F">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F2C8D0A" w14:textId="77777777" w:rsidR="00AF5BEA" w:rsidRPr="0033120F" w:rsidRDefault="00AF5BEA" w:rsidP="00D91B59">
      <w:pPr>
        <w:pStyle w:val="Normal2"/>
        <w:rPr>
          <w:rFonts w:ascii="Tahoma" w:hAnsi="Tahoma" w:cs="Tahoma"/>
        </w:rPr>
      </w:pPr>
    </w:p>
    <w:p w14:paraId="0B2B7D32" w14:textId="77777777" w:rsidR="007E09BC" w:rsidRPr="0033120F" w:rsidRDefault="007E09BC">
      <w:pPr>
        <w:suppressAutoHyphens w:val="0"/>
        <w:spacing w:after="0"/>
        <w:jc w:val="left"/>
        <w:rPr>
          <w:rFonts w:ascii="Tahoma" w:hAnsi="Tahoma" w:cs="Tahoma"/>
          <w:lang w:val="el-GR"/>
        </w:rPr>
      </w:pPr>
      <w:r w:rsidRPr="0033120F">
        <w:rPr>
          <w:rFonts w:ascii="Tahoma" w:hAnsi="Tahoma" w:cs="Tahoma"/>
          <w:lang w:val="el-GR"/>
        </w:rPr>
        <w:br w:type="page"/>
      </w:r>
    </w:p>
    <w:p w14:paraId="1E6EA25C" w14:textId="77777777" w:rsidR="0026285B" w:rsidRPr="0033120F" w:rsidRDefault="0026285B" w:rsidP="001B57A7">
      <w:pPr>
        <w:pStyle w:val="20"/>
        <w:numPr>
          <w:ilvl w:val="0"/>
          <w:numId w:val="0"/>
        </w:numPr>
      </w:pPr>
      <w:bookmarkStart w:id="391" w:name="_Ref89772738"/>
      <w:bookmarkStart w:id="392" w:name="_Ref89773074"/>
      <w:bookmarkStart w:id="393" w:name="_Toc89934456"/>
      <w:bookmarkStart w:id="394" w:name="_Toc89942200"/>
      <w:bookmarkStart w:id="395" w:name="_Toc125113592"/>
      <w:r w:rsidRPr="0033120F">
        <w:lastRenderedPageBreak/>
        <w:t>ΠΑΡΑΡΤΗΜΑ I</w:t>
      </w:r>
      <w:r w:rsidR="003201FF">
        <w:rPr>
          <w:lang w:val="en-US"/>
        </w:rPr>
        <w:t>II</w:t>
      </w:r>
      <w:r w:rsidRPr="0033120F">
        <w:t xml:space="preserve"> – ΥΠΟΔΕΙΓΜΑ ΤΕΧΝΙΚΗΣ ΠΡΟΣΦΟΡΑΣ</w:t>
      </w:r>
      <w:bookmarkEnd w:id="391"/>
      <w:bookmarkEnd w:id="392"/>
      <w:bookmarkEnd w:id="393"/>
      <w:bookmarkEnd w:id="394"/>
      <w:bookmarkEnd w:id="395"/>
    </w:p>
    <w:p w14:paraId="155769EF" w14:textId="77777777" w:rsidR="0026285B" w:rsidRPr="0033120F" w:rsidRDefault="0026285B" w:rsidP="0026285B">
      <w:pPr>
        <w:rPr>
          <w:rFonts w:ascii="Tahoma" w:hAnsi="Tahoma" w:cs="Tahoma"/>
          <w:lang w:val="el-GR"/>
        </w:rPr>
      </w:pPr>
      <w:r w:rsidRPr="0033120F">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5587A660" w14:textId="77777777" w:rsidR="001A21D5" w:rsidRPr="00E24C35" w:rsidRDefault="0026285B" w:rsidP="001A21D5">
      <w:pPr>
        <w:rPr>
          <w:rFonts w:ascii="Tahoma" w:hAnsi="Tahoma" w:cs="Tahoma"/>
          <w:szCs w:val="22"/>
          <w:lang w:val="el-GR"/>
        </w:rPr>
      </w:pPr>
      <w:r w:rsidRPr="0033120F">
        <w:rPr>
          <w:rFonts w:ascii="Tahoma" w:hAnsi="Tahoma" w:cs="Tahoma"/>
          <w:lang w:val="el-GR"/>
        </w:rPr>
        <w:t xml:space="preserve">Τα περιεχόμενα της Τεχνικής Προσφοράς θα πρέπει να καλύπτουν </w:t>
      </w:r>
      <w:r w:rsidR="001A21D5" w:rsidRPr="00E24C35">
        <w:rPr>
          <w:rFonts w:ascii="Tahoma" w:hAnsi="Tahoma" w:cs="Tahoma"/>
          <w:szCs w:val="22"/>
          <w:lang w:val="el-GR"/>
        </w:rPr>
        <w:t>τα παρακάτω</w:t>
      </w:r>
      <w:r w:rsidR="001A21D5">
        <w:rPr>
          <w:rFonts w:ascii="Tahoma" w:hAnsi="Tahoma" w:cs="Tahoma"/>
          <w:szCs w:val="22"/>
          <w:lang w:val="el-GR"/>
        </w:rPr>
        <w:t xml:space="preserve"> κεφάλαια</w:t>
      </w:r>
      <w:r w:rsidR="001A21D5" w:rsidRPr="00E24C35">
        <w:rPr>
          <w:rFonts w:ascii="Tahoma" w:hAnsi="Tahoma" w:cs="Tahoma"/>
          <w:szCs w:val="22"/>
          <w:lang w:val="el-GR"/>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4"/>
        <w:gridCol w:w="3254"/>
        <w:gridCol w:w="4226"/>
        <w:gridCol w:w="1564"/>
      </w:tblGrid>
      <w:tr w:rsidR="001A21D5" w:rsidRPr="007938C8" w14:paraId="440A0BF0" w14:textId="77777777" w:rsidTr="00332214">
        <w:trPr>
          <w:trHeight w:val="315"/>
          <w:tblHeader/>
        </w:trPr>
        <w:tc>
          <w:tcPr>
            <w:tcW w:w="584" w:type="dxa"/>
            <w:shd w:val="clear" w:color="auto" w:fill="5B9BD5" w:themeFill="accent1"/>
            <w:vAlign w:val="center"/>
          </w:tcPr>
          <w:p w14:paraId="5006A5B0" w14:textId="77777777" w:rsidR="001A21D5" w:rsidRPr="007938C8" w:rsidRDefault="001A21D5" w:rsidP="001A21D5">
            <w:pPr>
              <w:spacing w:after="0"/>
              <w:jc w:val="center"/>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α/α</w:t>
            </w:r>
          </w:p>
        </w:tc>
        <w:tc>
          <w:tcPr>
            <w:tcW w:w="3254" w:type="dxa"/>
            <w:shd w:val="clear" w:color="auto" w:fill="5B9BD5" w:themeFill="accent1"/>
            <w:vAlign w:val="center"/>
          </w:tcPr>
          <w:p w14:paraId="2A0F3199" w14:textId="77777777" w:rsidR="001A21D5" w:rsidRPr="007938C8" w:rsidRDefault="001A21D5" w:rsidP="001A21D5">
            <w:pPr>
              <w:spacing w:after="0"/>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Κεφάλαια Προσφοράς</w:t>
            </w:r>
          </w:p>
        </w:tc>
        <w:tc>
          <w:tcPr>
            <w:tcW w:w="4226" w:type="dxa"/>
            <w:shd w:val="clear" w:color="auto" w:fill="5B9BD5" w:themeFill="accent1"/>
            <w:vAlign w:val="center"/>
          </w:tcPr>
          <w:p w14:paraId="23EE7A33" w14:textId="77777777" w:rsidR="001A21D5" w:rsidRPr="007938C8" w:rsidRDefault="001A21D5" w:rsidP="001A21D5">
            <w:pPr>
              <w:spacing w:after="0"/>
              <w:jc w:val="center"/>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Περιεχόμενα</w:t>
            </w:r>
          </w:p>
        </w:tc>
        <w:tc>
          <w:tcPr>
            <w:tcW w:w="1564" w:type="dxa"/>
            <w:shd w:val="clear" w:color="auto" w:fill="5B9BD5" w:themeFill="accent1"/>
          </w:tcPr>
          <w:p w14:paraId="0ED2B22C" w14:textId="77777777" w:rsidR="001A21D5" w:rsidRPr="007938C8" w:rsidRDefault="001A21D5" w:rsidP="001A21D5">
            <w:pPr>
              <w:spacing w:after="0"/>
              <w:jc w:val="center"/>
              <w:rPr>
                <w:rFonts w:ascii="Tahoma" w:hAnsi="Tahoma" w:cs="Tahoma"/>
                <w:b/>
                <w:color w:val="FFFFFF" w:themeColor="background1"/>
                <w:sz w:val="20"/>
                <w:szCs w:val="20"/>
                <w:lang w:val="el-GR" w:eastAsia="el-GR"/>
              </w:rPr>
            </w:pPr>
            <w:r w:rsidRPr="007938C8">
              <w:rPr>
                <w:rFonts w:ascii="Tahoma" w:hAnsi="Tahoma" w:cs="Tahoma"/>
                <w:b/>
                <w:color w:val="FFFFFF" w:themeColor="background1"/>
                <w:sz w:val="20"/>
                <w:szCs w:val="20"/>
                <w:lang w:val="el-GR" w:eastAsia="el-GR"/>
              </w:rPr>
              <w:t>Σχετικές παράγραφοι Διακήρυξης</w:t>
            </w:r>
          </w:p>
        </w:tc>
      </w:tr>
      <w:tr w:rsidR="001A21D5" w:rsidRPr="00EF5C19" w14:paraId="27D333BD" w14:textId="77777777" w:rsidTr="00332214">
        <w:trPr>
          <w:trHeight w:val="315"/>
        </w:trPr>
        <w:tc>
          <w:tcPr>
            <w:tcW w:w="584" w:type="dxa"/>
            <w:shd w:val="clear" w:color="auto" w:fill="DEEAF6" w:themeFill="accent1" w:themeFillTint="33"/>
            <w:vAlign w:val="center"/>
          </w:tcPr>
          <w:p w14:paraId="5078DABE" w14:textId="77777777" w:rsidR="001A21D5" w:rsidRPr="007938C8" w:rsidRDefault="001A21D5">
            <w:pPr>
              <w:pStyle w:val="afb"/>
              <w:numPr>
                <w:ilvl w:val="0"/>
                <w:numId w:val="67"/>
              </w:numPr>
              <w:spacing w:after="0"/>
              <w:jc w:val="center"/>
              <w:rPr>
                <w:rFonts w:cs="Tahoma"/>
                <w:b/>
                <w:sz w:val="20"/>
                <w:szCs w:val="20"/>
                <w:lang w:val="el-GR" w:eastAsia="el-GR"/>
              </w:rPr>
            </w:pPr>
          </w:p>
        </w:tc>
        <w:tc>
          <w:tcPr>
            <w:tcW w:w="9044" w:type="dxa"/>
            <w:gridSpan w:val="3"/>
            <w:shd w:val="clear" w:color="auto" w:fill="DEEAF6" w:themeFill="accent1" w:themeFillTint="33"/>
            <w:vAlign w:val="center"/>
          </w:tcPr>
          <w:p w14:paraId="476C7BB9" w14:textId="77777777" w:rsidR="001A21D5" w:rsidRPr="007938C8" w:rsidRDefault="001A21D5" w:rsidP="001A21D5">
            <w:pPr>
              <w:spacing w:after="0"/>
              <w:jc w:val="left"/>
              <w:rPr>
                <w:rFonts w:ascii="Tahoma" w:hAnsi="Tahoma" w:cs="Tahoma"/>
                <w:b/>
                <w:sz w:val="20"/>
                <w:szCs w:val="20"/>
                <w:highlight w:val="yellow"/>
                <w:lang w:val="el-GR" w:eastAsia="el-GR"/>
              </w:rPr>
            </w:pPr>
            <w:r w:rsidRPr="007938C8">
              <w:rPr>
                <w:rFonts w:ascii="Tahoma" w:hAnsi="Tahoma" w:cs="Tahoma"/>
                <w:b/>
                <w:sz w:val="20"/>
                <w:szCs w:val="20"/>
                <w:lang w:val="el-GR" w:eastAsia="el-GR"/>
              </w:rPr>
              <w:t>Μεθοδολογική προσέγγιση για την υλοποίηση του Έργου</w:t>
            </w:r>
          </w:p>
        </w:tc>
      </w:tr>
      <w:tr w:rsidR="001A21D5" w:rsidRPr="007938C8" w14:paraId="47777E52" w14:textId="77777777" w:rsidTr="00332214">
        <w:trPr>
          <w:trHeight w:val="315"/>
        </w:trPr>
        <w:tc>
          <w:tcPr>
            <w:tcW w:w="584" w:type="dxa"/>
            <w:shd w:val="clear" w:color="auto" w:fill="auto"/>
            <w:vAlign w:val="center"/>
          </w:tcPr>
          <w:p w14:paraId="6C7490BB" w14:textId="77777777" w:rsidR="001A21D5" w:rsidRPr="007938C8" w:rsidRDefault="001A21D5" w:rsidP="00601C50">
            <w:pPr>
              <w:pStyle w:val="afb"/>
              <w:spacing w:after="0"/>
              <w:ind w:left="0"/>
              <w:rPr>
                <w:rFonts w:cs="Tahoma"/>
                <w:sz w:val="20"/>
                <w:szCs w:val="20"/>
                <w:lang w:val="el-GR" w:eastAsia="el-GR"/>
              </w:rPr>
            </w:pPr>
            <w:r w:rsidRPr="007938C8">
              <w:rPr>
                <w:rFonts w:cs="Tahoma"/>
                <w:sz w:val="20"/>
                <w:szCs w:val="20"/>
                <w:lang w:val="el-GR" w:eastAsia="el-GR"/>
              </w:rPr>
              <w:t>1.1</w:t>
            </w:r>
          </w:p>
        </w:tc>
        <w:tc>
          <w:tcPr>
            <w:tcW w:w="3254" w:type="dxa"/>
            <w:shd w:val="clear" w:color="auto" w:fill="auto"/>
            <w:vAlign w:val="center"/>
          </w:tcPr>
          <w:p w14:paraId="4EE1432E"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Κατανόηση του αντικειμένου και των απαιτήσεων του Έργου</w:t>
            </w:r>
          </w:p>
        </w:tc>
        <w:tc>
          <w:tcPr>
            <w:tcW w:w="4226" w:type="dxa"/>
            <w:shd w:val="clear" w:color="auto" w:fill="auto"/>
            <w:vAlign w:val="center"/>
          </w:tcPr>
          <w:p w14:paraId="32DB0F42" w14:textId="77777777" w:rsidR="001A21D5" w:rsidRPr="007938C8" w:rsidRDefault="001A21D5" w:rsidP="00601C50">
            <w:pPr>
              <w:spacing w:after="0"/>
              <w:jc w:val="left"/>
              <w:rPr>
                <w:rFonts w:ascii="Tahoma" w:hAnsi="Tahoma" w:cs="Tahoma"/>
                <w:sz w:val="20"/>
                <w:szCs w:val="20"/>
                <w:lang w:val="el-GR" w:eastAsia="el-GR"/>
              </w:rPr>
            </w:pPr>
            <w:r w:rsidRPr="007938C8">
              <w:rPr>
                <w:rFonts w:ascii="Tahoma" w:hAnsi="Tahoma" w:cs="Tahoma"/>
                <w:sz w:val="20"/>
                <w:szCs w:val="20"/>
                <w:lang w:val="el-GR" w:eastAsia="el-GR"/>
              </w:rPr>
              <w:t>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564" w:type="dxa"/>
            <w:shd w:val="clear" w:color="auto" w:fill="auto"/>
            <w:vAlign w:val="center"/>
          </w:tcPr>
          <w:p w14:paraId="18E51EC3" w14:textId="77777777" w:rsidR="00332214" w:rsidRPr="00332214" w:rsidRDefault="00332214" w:rsidP="00332214">
            <w:pPr>
              <w:jc w:val="center"/>
              <w:rPr>
                <w:rFonts w:ascii="Tahoma" w:hAnsi="Tahoma" w:cs="Tahoma"/>
                <w:sz w:val="20"/>
                <w:szCs w:val="20"/>
                <w:lang w:val="en-US" w:eastAsia="el-GR"/>
              </w:rPr>
            </w:pPr>
            <w:r>
              <w:rPr>
                <w:rFonts w:ascii="Tahoma" w:hAnsi="Tahoma" w:cs="Tahoma"/>
                <w:sz w:val="20"/>
                <w:szCs w:val="20"/>
                <w:lang w:val="el-GR" w:eastAsia="el-GR"/>
              </w:rPr>
              <w:t xml:space="preserve">ΠΑΡΑΡΤΗΜΑ Ι </w:t>
            </w:r>
            <w:r w:rsidRPr="00332214">
              <w:rPr>
                <w:rFonts w:ascii="Tahoma" w:hAnsi="Tahoma" w:cs="Tahoma"/>
                <w:sz w:val="20"/>
                <w:szCs w:val="20"/>
                <w:lang w:val="en-US" w:eastAsia="el-GR"/>
              </w:rPr>
              <w:t xml:space="preserve">§1 </w:t>
            </w:r>
            <w:r>
              <w:rPr>
                <w:rFonts w:ascii="Tahoma" w:hAnsi="Tahoma" w:cs="Tahoma"/>
                <w:sz w:val="20"/>
                <w:szCs w:val="20"/>
                <w:lang w:val="en-US" w:eastAsia="el-GR"/>
              </w:rPr>
              <w:br/>
            </w:r>
            <w:r w:rsidRPr="00332214">
              <w:rPr>
                <w:rFonts w:ascii="Tahoma" w:hAnsi="Tahoma" w:cs="Tahoma"/>
                <w:sz w:val="20"/>
                <w:szCs w:val="20"/>
                <w:lang w:val="en-US" w:eastAsia="el-GR"/>
              </w:rPr>
              <w:t>(επικουρικά §2)</w:t>
            </w:r>
          </w:p>
          <w:p w14:paraId="28D9D2C4" w14:textId="77777777" w:rsidR="001A21D5" w:rsidRPr="007938C8" w:rsidRDefault="001A21D5" w:rsidP="00332214">
            <w:pPr>
              <w:spacing w:after="0"/>
              <w:jc w:val="center"/>
              <w:rPr>
                <w:rFonts w:ascii="Tahoma" w:hAnsi="Tahoma" w:cs="Tahoma"/>
                <w:sz w:val="20"/>
                <w:szCs w:val="20"/>
                <w:lang w:val="el-GR" w:eastAsia="el-GR"/>
              </w:rPr>
            </w:pPr>
          </w:p>
        </w:tc>
      </w:tr>
      <w:tr w:rsidR="001A21D5" w:rsidRPr="007938C8" w14:paraId="4F937A97" w14:textId="77777777" w:rsidTr="00332214">
        <w:trPr>
          <w:trHeight w:val="315"/>
        </w:trPr>
        <w:tc>
          <w:tcPr>
            <w:tcW w:w="584" w:type="dxa"/>
            <w:shd w:val="clear" w:color="auto" w:fill="auto"/>
            <w:vAlign w:val="center"/>
          </w:tcPr>
          <w:p w14:paraId="4E35F6D1" w14:textId="77777777" w:rsidR="001A21D5" w:rsidRPr="007938C8" w:rsidRDefault="001A21D5" w:rsidP="00601C50">
            <w:pPr>
              <w:pStyle w:val="afb"/>
              <w:spacing w:after="0"/>
              <w:ind w:left="0"/>
              <w:rPr>
                <w:rFonts w:cs="Tahoma"/>
                <w:sz w:val="20"/>
                <w:szCs w:val="20"/>
                <w:lang w:val="el-GR" w:eastAsia="el-GR"/>
              </w:rPr>
            </w:pPr>
            <w:r w:rsidRPr="007938C8">
              <w:rPr>
                <w:rFonts w:cs="Tahoma"/>
                <w:sz w:val="20"/>
                <w:szCs w:val="20"/>
                <w:lang w:val="el-GR" w:eastAsia="el-GR"/>
              </w:rPr>
              <w:t>1.2</w:t>
            </w:r>
          </w:p>
        </w:tc>
        <w:tc>
          <w:tcPr>
            <w:tcW w:w="3254" w:type="dxa"/>
            <w:shd w:val="clear" w:color="auto" w:fill="auto"/>
            <w:vAlign w:val="center"/>
          </w:tcPr>
          <w:p w14:paraId="074A8067"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Μεθοδολογία υλοποίησης Έργου &amp; περιγραφή παρεχόμενων υπηρεσιών</w:t>
            </w:r>
          </w:p>
        </w:tc>
        <w:tc>
          <w:tcPr>
            <w:tcW w:w="4226" w:type="dxa"/>
            <w:shd w:val="clear" w:color="auto" w:fill="auto"/>
            <w:vAlign w:val="center"/>
          </w:tcPr>
          <w:p w14:paraId="502CA60A" w14:textId="77777777" w:rsidR="001A21D5" w:rsidRPr="007938C8" w:rsidRDefault="001A21D5" w:rsidP="00601C50">
            <w:pPr>
              <w:spacing w:after="0"/>
              <w:jc w:val="left"/>
              <w:rPr>
                <w:rFonts w:ascii="Tahoma" w:hAnsi="Tahoma" w:cs="Tahoma"/>
                <w:sz w:val="20"/>
                <w:szCs w:val="20"/>
                <w:lang w:val="el-GR" w:eastAsia="el-GR"/>
              </w:rPr>
            </w:pPr>
            <w:r w:rsidRPr="007938C8">
              <w:rPr>
                <w:rFonts w:ascii="Tahoma" w:hAnsi="Tahoma" w:cs="Tahoma"/>
                <w:sz w:val="20"/>
                <w:szCs w:val="20"/>
                <w:lang w:val="el-GR" w:eastAsia="el-GR"/>
              </w:rPr>
              <w:t>Περιγραφή – ανάλυση υπηρεσιών,</w:t>
            </w:r>
          </w:p>
          <w:p w14:paraId="5BEAB76E" w14:textId="77777777" w:rsidR="001A21D5" w:rsidRPr="007938C8" w:rsidRDefault="001A21D5" w:rsidP="00601C50">
            <w:pPr>
              <w:spacing w:after="0"/>
              <w:jc w:val="left"/>
              <w:rPr>
                <w:rFonts w:ascii="Tahoma" w:hAnsi="Tahoma" w:cs="Tahoma"/>
                <w:sz w:val="20"/>
                <w:szCs w:val="20"/>
                <w:lang w:val="el-GR" w:eastAsia="el-GR"/>
              </w:rPr>
            </w:pPr>
            <w:r w:rsidRPr="007938C8">
              <w:rPr>
                <w:rFonts w:ascii="Tahoma" w:hAnsi="Tahoma" w:cs="Tahoma"/>
                <w:sz w:val="20"/>
                <w:szCs w:val="20"/>
                <w:lang w:val="el-GR" w:eastAsia="el-GR"/>
              </w:rPr>
              <w:t>Μεθοδολογία διοίκησης και διασφάλισης ποιότητας</w:t>
            </w:r>
          </w:p>
        </w:tc>
        <w:tc>
          <w:tcPr>
            <w:tcW w:w="1564" w:type="dxa"/>
            <w:shd w:val="clear" w:color="auto" w:fill="auto"/>
            <w:vAlign w:val="center"/>
          </w:tcPr>
          <w:p w14:paraId="568BE315" w14:textId="77777777" w:rsidR="001A21D5" w:rsidRPr="007938C8" w:rsidRDefault="00332214" w:rsidP="00601C50">
            <w:pPr>
              <w:spacing w:after="0"/>
              <w:jc w:val="center"/>
              <w:rPr>
                <w:rFonts w:ascii="Tahoma" w:hAnsi="Tahoma" w:cs="Tahoma"/>
                <w:sz w:val="20"/>
                <w:szCs w:val="20"/>
                <w:lang w:val="el-GR" w:eastAsia="el-GR"/>
              </w:rPr>
            </w:pPr>
            <w:r>
              <w:rPr>
                <w:rFonts w:ascii="Tahoma" w:hAnsi="Tahoma" w:cs="Tahoma"/>
                <w:sz w:val="20"/>
                <w:szCs w:val="20"/>
                <w:lang w:val="el-GR" w:eastAsia="el-GR"/>
              </w:rPr>
              <w:t xml:space="preserve">ΠΑΡΑΡΤΗΜΑ Ι </w:t>
            </w:r>
            <w:r w:rsidR="001A21D5" w:rsidRPr="007938C8">
              <w:rPr>
                <w:rFonts w:ascii="Tahoma" w:hAnsi="Tahoma" w:cs="Tahoma"/>
                <w:sz w:val="20"/>
                <w:szCs w:val="20"/>
                <w:lang w:val="el-GR" w:eastAsia="el-GR"/>
              </w:rPr>
              <w:t>§</w:t>
            </w:r>
            <w:r>
              <w:rPr>
                <w:rFonts w:ascii="Tahoma" w:hAnsi="Tahoma" w:cs="Tahoma"/>
                <w:sz w:val="20"/>
                <w:szCs w:val="20"/>
                <w:lang w:val="el-GR" w:eastAsia="el-GR"/>
              </w:rPr>
              <w:t>2</w:t>
            </w:r>
          </w:p>
        </w:tc>
      </w:tr>
      <w:tr w:rsidR="001A21D5" w:rsidRPr="007938C8" w14:paraId="5F6921F3" w14:textId="77777777" w:rsidTr="00332214">
        <w:trPr>
          <w:trHeight w:val="315"/>
        </w:trPr>
        <w:tc>
          <w:tcPr>
            <w:tcW w:w="584" w:type="dxa"/>
            <w:shd w:val="clear" w:color="auto" w:fill="auto"/>
            <w:vAlign w:val="center"/>
          </w:tcPr>
          <w:p w14:paraId="67D2C427" w14:textId="77777777" w:rsidR="001A21D5" w:rsidRPr="007938C8" w:rsidRDefault="001A21D5" w:rsidP="00601C50">
            <w:pPr>
              <w:pStyle w:val="afb"/>
              <w:spacing w:after="0"/>
              <w:ind w:left="0"/>
              <w:rPr>
                <w:rFonts w:cs="Tahoma"/>
                <w:sz w:val="20"/>
                <w:szCs w:val="20"/>
                <w:lang w:val="el-GR" w:eastAsia="el-GR"/>
              </w:rPr>
            </w:pPr>
            <w:r w:rsidRPr="007938C8">
              <w:rPr>
                <w:rFonts w:cs="Tahoma"/>
                <w:sz w:val="20"/>
                <w:szCs w:val="20"/>
                <w:lang w:val="el-GR" w:eastAsia="el-GR"/>
              </w:rPr>
              <w:t>1.3</w:t>
            </w:r>
          </w:p>
        </w:tc>
        <w:tc>
          <w:tcPr>
            <w:tcW w:w="3254" w:type="dxa"/>
            <w:shd w:val="clear" w:color="auto" w:fill="auto"/>
            <w:vAlign w:val="center"/>
            <w:hideMark/>
          </w:tcPr>
          <w:p w14:paraId="1BBBE915"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Οργάνωση Παραδοτέων και Χρονοπρογραμματισμός παρεχόμενων υπηρεσιών</w:t>
            </w:r>
          </w:p>
        </w:tc>
        <w:tc>
          <w:tcPr>
            <w:tcW w:w="4226" w:type="dxa"/>
            <w:shd w:val="clear" w:color="auto" w:fill="auto"/>
            <w:vAlign w:val="center"/>
          </w:tcPr>
          <w:p w14:paraId="12E98719" w14:textId="77777777" w:rsidR="001A21D5" w:rsidRPr="007938C8" w:rsidRDefault="001A21D5" w:rsidP="00601C50">
            <w:pPr>
              <w:spacing w:after="0"/>
              <w:jc w:val="left"/>
              <w:rPr>
                <w:rFonts w:ascii="Tahoma" w:hAnsi="Tahoma" w:cs="Tahoma"/>
                <w:sz w:val="20"/>
                <w:szCs w:val="20"/>
                <w:lang w:val="el-GR" w:eastAsia="el-GR"/>
              </w:rPr>
            </w:pPr>
            <w:r w:rsidRPr="007938C8">
              <w:rPr>
                <w:rFonts w:ascii="Tahoma" w:hAnsi="Tahoma" w:cs="Tahoma"/>
                <w:sz w:val="20"/>
                <w:szCs w:val="20"/>
                <w:lang w:val="el-GR" w:eastAsia="el-GR"/>
              </w:rPr>
              <w:t>Περιγραφή παραδοτέων και χρονοπρογραμματισμός υπηρεσιών</w:t>
            </w:r>
          </w:p>
        </w:tc>
        <w:tc>
          <w:tcPr>
            <w:tcW w:w="1564" w:type="dxa"/>
            <w:vAlign w:val="center"/>
          </w:tcPr>
          <w:p w14:paraId="23F093F7" w14:textId="637494CB" w:rsidR="001A21D5" w:rsidRPr="007938C8" w:rsidRDefault="00332214" w:rsidP="00601C50">
            <w:pPr>
              <w:spacing w:after="0"/>
              <w:jc w:val="center"/>
              <w:rPr>
                <w:rFonts w:ascii="Tahoma" w:hAnsi="Tahoma" w:cs="Tahoma"/>
                <w:sz w:val="20"/>
                <w:szCs w:val="20"/>
                <w:lang w:val="el-GR" w:eastAsia="el-GR"/>
              </w:rPr>
            </w:pPr>
            <w:r>
              <w:rPr>
                <w:rFonts w:ascii="Tahoma" w:hAnsi="Tahoma" w:cs="Tahoma"/>
                <w:sz w:val="20"/>
                <w:szCs w:val="20"/>
                <w:lang w:val="el-GR" w:eastAsia="el-GR"/>
              </w:rPr>
              <w:t xml:space="preserve">ΠΑΡΑΡΤΗΜΑ Ι </w:t>
            </w:r>
            <w:r w:rsidR="001A21D5" w:rsidRPr="007938C8">
              <w:rPr>
                <w:rFonts w:ascii="Tahoma" w:hAnsi="Tahoma" w:cs="Tahoma"/>
                <w:sz w:val="20"/>
                <w:szCs w:val="20"/>
                <w:lang w:val="el-GR" w:eastAsia="el-GR"/>
              </w:rPr>
              <w:t>§</w:t>
            </w:r>
            <w:r w:rsidR="001A21D5" w:rsidRPr="007938C8">
              <w:rPr>
                <w:rFonts w:ascii="Tahoma" w:hAnsi="Tahoma" w:cs="Tahoma"/>
                <w:sz w:val="20"/>
                <w:szCs w:val="20"/>
                <w:lang w:val="el-GR" w:eastAsia="el-GR"/>
              </w:rPr>
              <w:fldChar w:fldCharType="begin"/>
            </w:r>
            <w:r w:rsidR="001A21D5" w:rsidRPr="007938C8">
              <w:rPr>
                <w:rFonts w:ascii="Tahoma" w:hAnsi="Tahoma" w:cs="Tahoma"/>
                <w:sz w:val="20"/>
                <w:szCs w:val="20"/>
                <w:lang w:val="el-GR" w:eastAsia="el-GR"/>
              </w:rPr>
              <w:instrText xml:space="preserve"> REF _Ref5748964 \r \h  \* MERGEFORMAT </w:instrText>
            </w:r>
            <w:r w:rsidR="001A21D5" w:rsidRPr="007938C8">
              <w:rPr>
                <w:rFonts w:ascii="Tahoma" w:hAnsi="Tahoma" w:cs="Tahoma"/>
                <w:sz w:val="20"/>
                <w:szCs w:val="20"/>
                <w:lang w:val="el-GR" w:eastAsia="el-GR"/>
              </w:rPr>
            </w:r>
            <w:r w:rsidR="001A21D5" w:rsidRPr="007938C8">
              <w:rPr>
                <w:rFonts w:ascii="Tahoma" w:hAnsi="Tahoma" w:cs="Tahoma"/>
                <w:sz w:val="20"/>
                <w:szCs w:val="20"/>
                <w:lang w:val="el-GR" w:eastAsia="el-GR"/>
              </w:rPr>
              <w:fldChar w:fldCharType="separate"/>
            </w:r>
            <w:r w:rsidR="00EF5C19">
              <w:rPr>
                <w:rFonts w:ascii="Tahoma" w:hAnsi="Tahoma" w:cs="Tahoma"/>
                <w:sz w:val="20"/>
                <w:szCs w:val="20"/>
                <w:lang w:val="el-GR" w:eastAsia="el-GR"/>
              </w:rPr>
              <w:t>5</w:t>
            </w:r>
            <w:r w:rsidR="001A21D5" w:rsidRPr="007938C8">
              <w:rPr>
                <w:rFonts w:ascii="Tahoma" w:hAnsi="Tahoma" w:cs="Tahoma"/>
                <w:sz w:val="20"/>
                <w:szCs w:val="20"/>
                <w:lang w:val="el-GR" w:eastAsia="el-GR"/>
              </w:rPr>
              <w:fldChar w:fldCharType="end"/>
            </w:r>
          </w:p>
        </w:tc>
      </w:tr>
      <w:tr w:rsidR="001A21D5" w:rsidRPr="007938C8" w14:paraId="596AE4C6" w14:textId="77777777" w:rsidTr="00332214">
        <w:trPr>
          <w:trHeight w:val="315"/>
        </w:trPr>
        <w:tc>
          <w:tcPr>
            <w:tcW w:w="584" w:type="dxa"/>
            <w:shd w:val="clear" w:color="auto" w:fill="DEEAF6" w:themeFill="accent1" w:themeFillTint="33"/>
            <w:vAlign w:val="center"/>
            <w:hideMark/>
          </w:tcPr>
          <w:p w14:paraId="5F486275" w14:textId="77777777" w:rsidR="001A21D5" w:rsidRPr="007938C8" w:rsidRDefault="001A21D5">
            <w:pPr>
              <w:pStyle w:val="afb"/>
              <w:numPr>
                <w:ilvl w:val="0"/>
                <w:numId w:val="67"/>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76F61404"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b/>
                <w:sz w:val="20"/>
                <w:szCs w:val="20"/>
                <w:lang w:val="el-GR" w:eastAsia="el-GR"/>
              </w:rPr>
              <w:t>Ομάδα Έργου</w:t>
            </w:r>
          </w:p>
        </w:tc>
      </w:tr>
      <w:tr w:rsidR="001A21D5" w:rsidRPr="007938C8" w14:paraId="07BBA28C" w14:textId="77777777" w:rsidTr="00332214">
        <w:trPr>
          <w:trHeight w:val="315"/>
        </w:trPr>
        <w:tc>
          <w:tcPr>
            <w:tcW w:w="584" w:type="dxa"/>
            <w:shd w:val="clear" w:color="auto" w:fill="auto"/>
            <w:vAlign w:val="center"/>
          </w:tcPr>
          <w:p w14:paraId="74D75B90" w14:textId="77777777" w:rsidR="001A21D5" w:rsidRPr="007938C8" w:rsidRDefault="001A21D5" w:rsidP="00601C50">
            <w:pPr>
              <w:spacing w:after="0"/>
              <w:rPr>
                <w:rFonts w:ascii="Tahoma" w:hAnsi="Tahoma" w:cs="Tahoma"/>
                <w:sz w:val="20"/>
                <w:szCs w:val="20"/>
                <w:lang w:val="el-GR" w:eastAsia="el-GR"/>
              </w:rPr>
            </w:pPr>
            <w:r w:rsidRPr="007938C8">
              <w:rPr>
                <w:rFonts w:ascii="Tahoma" w:hAnsi="Tahoma" w:cs="Tahoma"/>
                <w:sz w:val="20"/>
                <w:szCs w:val="20"/>
                <w:lang w:val="el-GR" w:eastAsia="el-GR"/>
              </w:rPr>
              <w:t>2.1</w:t>
            </w:r>
          </w:p>
        </w:tc>
        <w:tc>
          <w:tcPr>
            <w:tcW w:w="3254" w:type="dxa"/>
            <w:shd w:val="clear" w:color="auto" w:fill="auto"/>
            <w:vAlign w:val="center"/>
          </w:tcPr>
          <w:p w14:paraId="04E0A923"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sz w:val="20"/>
                <w:szCs w:val="20"/>
                <w:lang w:val="el-GR" w:eastAsia="el-GR"/>
              </w:rPr>
              <w:t>Οργάνωση, διοίκηση και λειτουργία Ομάδας Έργου</w:t>
            </w:r>
          </w:p>
        </w:tc>
        <w:tc>
          <w:tcPr>
            <w:tcW w:w="4226" w:type="dxa"/>
            <w:shd w:val="clear" w:color="auto" w:fill="auto"/>
            <w:vAlign w:val="center"/>
          </w:tcPr>
          <w:p w14:paraId="39C56713" w14:textId="77777777" w:rsidR="001A21D5" w:rsidRDefault="001A21D5" w:rsidP="00601C50">
            <w:pPr>
              <w:spacing w:after="0"/>
              <w:jc w:val="left"/>
              <w:rPr>
                <w:rFonts w:ascii="Tahoma" w:hAnsi="Tahoma" w:cs="Tahoma"/>
                <w:sz w:val="20"/>
                <w:szCs w:val="20"/>
                <w:lang w:val="el-GR" w:eastAsia="el-GR"/>
              </w:rPr>
            </w:pPr>
            <w:r w:rsidRPr="007938C8">
              <w:rPr>
                <w:rFonts w:ascii="Tahoma" w:hAnsi="Tahoma" w:cs="Tahoma"/>
                <w:sz w:val="20"/>
                <w:szCs w:val="20"/>
                <w:lang w:val="el-GR" w:eastAsia="el-GR"/>
              </w:rPr>
              <w:t>Προτεινόμενο σχήμα Διοίκησης του Έργου, ρόλοι &amp; αρμοδιότητες, αντιστοίχιση προσώπων σε ρόλους/αρμοδιότητες, σύστημα επικοινωνίας, κατανομή προσφερόμενου ανθρωποχρόνου ανά ενότητα και υποενότητα εργασιών</w:t>
            </w:r>
            <w:r w:rsidR="00F706A8">
              <w:rPr>
                <w:rFonts w:ascii="Tahoma" w:hAnsi="Tahoma" w:cs="Tahoma"/>
                <w:sz w:val="20"/>
                <w:szCs w:val="20"/>
                <w:lang w:val="el-GR" w:eastAsia="el-GR"/>
              </w:rPr>
              <w:t>.</w:t>
            </w:r>
          </w:p>
          <w:p w14:paraId="6510290E" w14:textId="77777777" w:rsidR="00F706A8" w:rsidRPr="007938C8" w:rsidRDefault="00F706A8" w:rsidP="00601C50">
            <w:pPr>
              <w:spacing w:after="0"/>
              <w:jc w:val="left"/>
              <w:rPr>
                <w:rFonts w:ascii="Tahoma" w:hAnsi="Tahoma" w:cs="Tahoma"/>
                <w:sz w:val="20"/>
                <w:szCs w:val="20"/>
                <w:lang w:val="el-GR" w:eastAsia="el-GR"/>
              </w:rPr>
            </w:pPr>
            <w:r w:rsidRPr="007938C8">
              <w:rPr>
                <w:rFonts w:ascii="Tahoma" w:hAnsi="Tahoma" w:cs="Tahoma"/>
                <w:sz w:val="20"/>
                <w:szCs w:val="20"/>
                <w:lang w:val="el-GR" w:eastAsia="el-GR"/>
              </w:rPr>
              <w:t>Συνοπτική παρουσίαση ομάδας έργου (</w:t>
            </w:r>
            <w:r w:rsidRPr="007938C8">
              <w:rPr>
                <w:rFonts w:ascii="Tahoma" w:hAnsi="Tahoma" w:cs="Tahoma"/>
                <w:sz w:val="20"/>
                <w:szCs w:val="20"/>
                <w:lang w:val="en-US" w:eastAsia="el-GR"/>
              </w:rPr>
              <w:t>short</w:t>
            </w:r>
            <w:r w:rsidRPr="007938C8">
              <w:rPr>
                <w:rFonts w:ascii="Tahoma" w:hAnsi="Tahoma" w:cs="Tahoma"/>
                <w:sz w:val="20"/>
                <w:szCs w:val="20"/>
                <w:lang w:val="el-GR" w:eastAsia="el-GR"/>
              </w:rPr>
              <w:t xml:space="preserve"> </w:t>
            </w:r>
            <w:r w:rsidRPr="007938C8">
              <w:rPr>
                <w:rFonts w:ascii="Tahoma" w:hAnsi="Tahoma" w:cs="Tahoma"/>
                <w:sz w:val="20"/>
                <w:szCs w:val="20"/>
                <w:lang w:val="en-US" w:eastAsia="el-GR"/>
              </w:rPr>
              <w:t>CVs</w:t>
            </w:r>
            <w:r w:rsidRPr="007938C8">
              <w:rPr>
                <w:rFonts w:ascii="Tahoma" w:hAnsi="Tahoma" w:cs="Tahoma"/>
                <w:sz w:val="20"/>
                <w:szCs w:val="20"/>
                <w:lang w:val="el-GR" w:eastAsia="el-GR"/>
              </w:rPr>
              <w:t>)</w:t>
            </w:r>
          </w:p>
        </w:tc>
        <w:tc>
          <w:tcPr>
            <w:tcW w:w="1564" w:type="dxa"/>
            <w:vAlign w:val="center"/>
          </w:tcPr>
          <w:p w14:paraId="3803E02B" w14:textId="77777777" w:rsidR="001A21D5" w:rsidRPr="007938C8" w:rsidRDefault="00332214" w:rsidP="00601C50">
            <w:pPr>
              <w:spacing w:after="0"/>
              <w:jc w:val="center"/>
              <w:rPr>
                <w:rFonts w:ascii="Tahoma" w:hAnsi="Tahoma" w:cs="Tahoma"/>
                <w:sz w:val="20"/>
                <w:szCs w:val="20"/>
                <w:lang w:val="en-US" w:eastAsia="el-GR"/>
              </w:rPr>
            </w:pPr>
            <w:r>
              <w:rPr>
                <w:rFonts w:ascii="Tahoma" w:hAnsi="Tahoma" w:cs="Tahoma"/>
                <w:sz w:val="20"/>
                <w:szCs w:val="20"/>
                <w:lang w:val="el-GR" w:eastAsia="el-GR"/>
              </w:rPr>
              <w:t xml:space="preserve">ΠΑΡΑΡΤΗΜΑ Ι </w:t>
            </w:r>
            <w:r w:rsidR="001A21D5" w:rsidRPr="007938C8">
              <w:rPr>
                <w:rFonts w:ascii="Tahoma" w:hAnsi="Tahoma" w:cs="Tahoma"/>
                <w:sz w:val="20"/>
                <w:szCs w:val="20"/>
                <w:lang w:val="en-US" w:eastAsia="el-GR"/>
              </w:rPr>
              <w:t>§</w:t>
            </w:r>
            <w:r w:rsidR="006C2EF0">
              <w:rPr>
                <w:rFonts w:ascii="Tahoma" w:hAnsi="Tahoma" w:cs="Tahoma"/>
                <w:sz w:val="20"/>
                <w:szCs w:val="20"/>
                <w:lang w:val="el-GR" w:eastAsia="el-GR"/>
              </w:rPr>
              <w:t>3</w:t>
            </w:r>
          </w:p>
        </w:tc>
      </w:tr>
      <w:tr w:rsidR="001A21D5" w:rsidRPr="007938C8" w14:paraId="30B21F54" w14:textId="77777777" w:rsidTr="00332214">
        <w:trPr>
          <w:trHeight w:val="315"/>
        </w:trPr>
        <w:tc>
          <w:tcPr>
            <w:tcW w:w="584" w:type="dxa"/>
            <w:shd w:val="clear" w:color="auto" w:fill="auto"/>
            <w:vAlign w:val="center"/>
          </w:tcPr>
          <w:p w14:paraId="44578EEE" w14:textId="77777777" w:rsidR="001A21D5" w:rsidRPr="00F706A8" w:rsidRDefault="001A21D5" w:rsidP="00601C50">
            <w:pPr>
              <w:spacing w:after="0"/>
              <w:rPr>
                <w:rFonts w:ascii="Tahoma" w:hAnsi="Tahoma" w:cs="Tahoma"/>
                <w:sz w:val="20"/>
                <w:szCs w:val="20"/>
                <w:lang w:val="el-GR" w:eastAsia="el-GR"/>
              </w:rPr>
            </w:pPr>
            <w:r w:rsidRPr="00F706A8">
              <w:rPr>
                <w:rFonts w:ascii="Tahoma" w:hAnsi="Tahoma" w:cs="Tahoma"/>
                <w:sz w:val="20"/>
                <w:szCs w:val="20"/>
                <w:lang w:val="el-GR" w:eastAsia="el-GR"/>
              </w:rPr>
              <w:t>2.2</w:t>
            </w:r>
          </w:p>
        </w:tc>
        <w:tc>
          <w:tcPr>
            <w:tcW w:w="3254" w:type="dxa"/>
            <w:shd w:val="clear" w:color="auto" w:fill="auto"/>
            <w:vAlign w:val="center"/>
          </w:tcPr>
          <w:p w14:paraId="6E131188" w14:textId="77777777" w:rsidR="001A21D5" w:rsidRPr="00F706A8" w:rsidRDefault="00F706A8" w:rsidP="00601C50">
            <w:pPr>
              <w:spacing w:after="0"/>
              <w:rPr>
                <w:rFonts w:ascii="Tahoma" w:hAnsi="Tahoma" w:cs="Tahoma"/>
                <w:sz w:val="20"/>
                <w:szCs w:val="20"/>
                <w:lang w:val="el-GR" w:eastAsia="el-GR"/>
              </w:rPr>
            </w:pPr>
            <w:r w:rsidRPr="00F706A8">
              <w:rPr>
                <w:rFonts w:ascii="Tahoma" w:hAnsi="Tahoma" w:cs="Tahoma"/>
                <w:sz w:val="20"/>
                <w:szCs w:val="20"/>
                <w:lang w:val="el-GR" w:eastAsia="el-GR"/>
              </w:rPr>
              <w:t>Διαδικασίες και μηχανισμοί επικοινωνίας εμπλεκομένων μερών</w:t>
            </w:r>
          </w:p>
        </w:tc>
        <w:tc>
          <w:tcPr>
            <w:tcW w:w="4226" w:type="dxa"/>
            <w:shd w:val="clear" w:color="auto" w:fill="auto"/>
            <w:vAlign w:val="center"/>
          </w:tcPr>
          <w:p w14:paraId="6C947CC6" w14:textId="77777777" w:rsidR="001A21D5" w:rsidRPr="00F706A8" w:rsidRDefault="00F706A8" w:rsidP="00601C50">
            <w:pPr>
              <w:spacing w:after="0"/>
              <w:jc w:val="left"/>
              <w:rPr>
                <w:rFonts w:ascii="Tahoma" w:hAnsi="Tahoma" w:cs="Tahoma"/>
                <w:sz w:val="20"/>
                <w:szCs w:val="20"/>
                <w:lang w:val="el-GR" w:eastAsia="el-GR"/>
              </w:rPr>
            </w:pPr>
            <w:r w:rsidRPr="00F706A8">
              <w:rPr>
                <w:rFonts w:ascii="Tahoma" w:hAnsi="Tahoma" w:cs="Tahoma"/>
                <w:sz w:val="20"/>
                <w:szCs w:val="20"/>
                <w:lang w:val="el-GR" w:eastAsia="el-GR"/>
              </w:rPr>
              <w:t>Διαδικασίες και μηχανισμοί επικοινωνίας της Ομάδας Έργου με τα αρμόδια εμπλεκόμενα τμήματα/Μονάδες και στελέχη της αναθέτουσας αρχής, αλλά και με τους λοιπούς φορείς που εμπλέκονται στην υλοποίηση/εκτέλεση του Έργου.</w:t>
            </w:r>
          </w:p>
        </w:tc>
        <w:tc>
          <w:tcPr>
            <w:tcW w:w="1564" w:type="dxa"/>
          </w:tcPr>
          <w:p w14:paraId="1783A733" w14:textId="77777777" w:rsidR="001A21D5" w:rsidRPr="00F706A8" w:rsidRDefault="00332214" w:rsidP="00601C50">
            <w:pPr>
              <w:spacing w:after="0"/>
              <w:jc w:val="center"/>
              <w:rPr>
                <w:rFonts w:ascii="Tahoma" w:hAnsi="Tahoma" w:cs="Tahoma"/>
                <w:sz w:val="20"/>
                <w:szCs w:val="20"/>
                <w:lang w:val="en-US" w:eastAsia="el-GR"/>
              </w:rPr>
            </w:pPr>
            <w:r w:rsidRPr="00F706A8">
              <w:rPr>
                <w:rFonts w:ascii="Tahoma" w:hAnsi="Tahoma" w:cs="Tahoma"/>
                <w:sz w:val="20"/>
                <w:szCs w:val="20"/>
                <w:lang w:val="el-GR" w:eastAsia="el-GR"/>
              </w:rPr>
              <w:t>ΠΑΡΑΡΤΗΜΑ Ι §</w:t>
            </w:r>
            <w:r w:rsidR="00F706A8" w:rsidRPr="00F706A8">
              <w:rPr>
                <w:rFonts w:ascii="Tahoma" w:hAnsi="Tahoma" w:cs="Tahoma"/>
                <w:sz w:val="20"/>
                <w:szCs w:val="20"/>
                <w:lang w:val="el-GR" w:eastAsia="el-GR"/>
              </w:rPr>
              <w:t>1</w:t>
            </w:r>
          </w:p>
        </w:tc>
      </w:tr>
      <w:tr w:rsidR="001A21D5" w:rsidRPr="007938C8" w14:paraId="40817F44" w14:textId="77777777" w:rsidTr="00332214">
        <w:trPr>
          <w:trHeight w:val="315"/>
        </w:trPr>
        <w:tc>
          <w:tcPr>
            <w:tcW w:w="584" w:type="dxa"/>
            <w:shd w:val="clear" w:color="auto" w:fill="DEEAF6" w:themeFill="accent1" w:themeFillTint="33"/>
            <w:vAlign w:val="center"/>
            <w:hideMark/>
          </w:tcPr>
          <w:p w14:paraId="3C689E27" w14:textId="77777777" w:rsidR="001A21D5" w:rsidRPr="007938C8" w:rsidRDefault="001A21D5">
            <w:pPr>
              <w:pStyle w:val="afb"/>
              <w:numPr>
                <w:ilvl w:val="0"/>
                <w:numId w:val="67"/>
              </w:numPr>
              <w:spacing w:after="0"/>
              <w:ind w:left="0" w:firstLine="0"/>
              <w:jc w:val="center"/>
              <w:rPr>
                <w:rFonts w:cs="Tahoma"/>
                <w:b/>
                <w:sz w:val="20"/>
                <w:szCs w:val="20"/>
                <w:lang w:val="el-GR" w:eastAsia="el-GR"/>
              </w:rPr>
            </w:pPr>
          </w:p>
        </w:tc>
        <w:tc>
          <w:tcPr>
            <w:tcW w:w="9044" w:type="dxa"/>
            <w:gridSpan w:val="3"/>
            <w:shd w:val="clear" w:color="auto" w:fill="DEEAF6" w:themeFill="accent1" w:themeFillTint="33"/>
            <w:vAlign w:val="center"/>
            <w:hideMark/>
          </w:tcPr>
          <w:p w14:paraId="14880055" w14:textId="77777777" w:rsidR="001A21D5" w:rsidRPr="007938C8" w:rsidRDefault="001A21D5" w:rsidP="001A21D5">
            <w:pPr>
              <w:spacing w:after="0"/>
              <w:jc w:val="left"/>
              <w:rPr>
                <w:rFonts w:ascii="Tahoma" w:hAnsi="Tahoma" w:cs="Tahoma"/>
                <w:sz w:val="20"/>
                <w:szCs w:val="20"/>
                <w:lang w:val="el-GR" w:eastAsia="el-GR"/>
              </w:rPr>
            </w:pPr>
            <w:r w:rsidRPr="007938C8">
              <w:rPr>
                <w:rFonts w:ascii="Tahoma" w:hAnsi="Tahoma" w:cs="Tahoma"/>
                <w:b/>
                <w:sz w:val="20"/>
                <w:szCs w:val="20"/>
                <w:lang w:val="el-GR" w:eastAsia="el-GR"/>
              </w:rPr>
              <w:t>Παραρτήματα</w:t>
            </w:r>
          </w:p>
        </w:tc>
      </w:tr>
      <w:tr w:rsidR="001A21D5" w:rsidRPr="007938C8" w14:paraId="640BCFA1" w14:textId="77777777" w:rsidTr="00332214">
        <w:trPr>
          <w:trHeight w:val="315"/>
        </w:trPr>
        <w:tc>
          <w:tcPr>
            <w:tcW w:w="584" w:type="dxa"/>
            <w:shd w:val="clear" w:color="auto" w:fill="auto"/>
            <w:vAlign w:val="center"/>
          </w:tcPr>
          <w:p w14:paraId="42FC2AFF" w14:textId="77777777" w:rsidR="001A21D5" w:rsidRPr="007938C8" w:rsidRDefault="001A21D5" w:rsidP="00601C50">
            <w:pPr>
              <w:spacing w:after="0"/>
              <w:rPr>
                <w:rFonts w:ascii="Tahoma" w:hAnsi="Tahoma" w:cs="Tahoma"/>
                <w:sz w:val="20"/>
                <w:szCs w:val="20"/>
                <w:lang w:val="el-GR" w:eastAsia="el-GR"/>
              </w:rPr>
            </w:pPr>
            <w:r w:rsidRPr="007938C8">
              <w:rPr>
                <w:rFonts w:ascii="Tahoma" w:hAnsi="Tahoma" w:cs="Tahoma"/>
                <w:sz w:val="20"/>
                <w:szCs w:val="20"/>
                <w:lang w:val="el-GR" w:eastAsia="el-GR"/>
              </w:rPr>
              <w:t>3.</w:t>
            </w:r>
            <w:r w:rsidR="008237C0">
              <w:rPr>
                <w:rFonts w:ascii="Tahoma" w:hAnsi="Tahoma" w:cs="Tahoma"/>
                <w:sz w:val="20"/>
                <w:szCs w:val="20"/>
                <w:lang w:val="el-GR" w:eastAsia="el-GR"/>
              </w:rPr>
              <w:t>1</w:t>
            </w:r>
          </w:p>
        </w:tc>
        <w:tc>
          <w:tcPr>
            <w:tcW w:w="3254" w:type="dxa"/>
            <w:shd w:val="clear" w:color="auto" w:fill="auto"/>
            <w:vAlign w:val="center"/>
          </w:tcPr>
          <w:p w14:paraId="5F0A4390" w14:textId="77777777" w:rsidR="001A21D5" w:rsidRPr="007938C8" w:rsidRDefault="001A21D5" w:rsidP="00601C50">
            <w:pPr>
              <w:spacing w:after="0"/>
              <w:rPr>
                <w:rFonts w:ascii="Tahoma" w:hAnsi="Tahoma" w:cs="Tahoma"/>
                <w:sz w:val="20"/>
                <w:szCs w:val="20"/>
                <w:lang w:val="el-GR" w:eastAsia="el-GR"/>
              </w:rPr>
            </w:pPr>
            <w:r w:rsidRPr="007938C8">
              <w:rPr>
                <w:rFonts w:ascii="Tahoma" w:hAnsi="Tahoma" w:cs="Tahoma"/>
                <w:sz w:val="20"/>
                <w:szCs w:val="20"/>
                <w:lang w:val="el-GR" w:eastAsia="el-GR"/>
              </w:rPr>
              <w:t>Πίνακες Οικονομικής χωρίς τιμές</w:t>
            </w:r>
          </w:p>
        </w:tc>
        <w:tc>
          <w:tcPr>
            <w:tcW w:w="4226" w:type="dxa"/>
            <w:shd w:val="clear" w:color="auto" w:fill="auto"/>
            <w:vAlign w:val="center"/>
          </w:tcPr>
          <w:p w14:paraId="27CEDDBB" w14:textId="77777777" w:rsidR="001A21D5" w:rsidRPr="007938C8" w:rsidRDefault="001A21D5" w:rsidP="00601C50">
            <w:pPr>
              <w:spacing w:after="0"/>
              <w:jc w:val="left"/>
              <w:rPr>
                <w:rFonts w:ascii="Tahoma" w:hAnsi="Tahoma" w:cs="Tahoma"/>
                <w:sz w:val="20"/>
                <w:szCs w:val="20"/>
                <w:lang w:val="el-GR" w:eastAsia="el-GR"/>
              </w:rPr>
            </w:pPr>
          </w:p>
        </w:tc>
        <w:tc>
          <w:tcPr>
            <w:tcW w:w="1564" w:type="dxa"/>
            <w:vAlign w:val="center"/>
          </w:tcPr>
          <w:p w14:paraId="461D106C" w14:textId="77777777" w:rsidR="001A21D5" w:rsidRPr="007938C8" w:rsidRDefault="001A21D5" w:rsidP="00601C50">
            <w:pPr>
              <w:spacing w:after="0"/>
              <w:jc w:val="center"/>
              <w:rPr>
                <w:rFonts w:ascii="Tahoma" w:hAnsi="Tahoma" w:cs="Tahoma"/>
                <w:sz w:val="20"/>
                <w:szCs w:val="20"/>
                <w:lang w:val="el-GR" w:eastAsia="el-GR"/>
              </w:rPr>
            </w:pPr>
          </w:p>
        </w:tc>
      </w:tr>
    </w:tbl>
    <w:p w14:paraId="34294FDF" w14:textId="77777777" w:rsidR="0026285B" w:rsidRPr="0033120F" w:rsidRDefault="0026285B">
      <w:pPr>
        <w:rPr>
          <w:rFonts w:ascii="Tahoma" w:hAnsi="Tahoma" w:cs="Tahoma"/>
          <w:lang w:val="el-GR"/>
        </w:rPr>
      </w:pPr>
    </w:p>
    <w:p w14:paraId="2FE9E592" w14:textId="77777777" w:rsidR="0026285B" w:rsidRPr="0033120F" w:rsidRDefault="0026285B" w:rsidP="0026285B">
      <w:pPr>
        <w:pStyle w:val="normalwithoutspacing"/>
        <w:rPr>
          <w:rFonts w:ascii="Tahoma" w:hAnsi="Tahoma" w:cs="Tahoma"/>
        </w:rPr>
      </w:pPr>
      <w:r w:rsidRPr="0033120F">
        <w:rPr>
          <w:rFonts w:ascii="Tahoma" w:hAnsi="Tahoma" w:cs="Tahoma"/>
        </w:rPr>
        <w:t xml:space="preserve">Τα παραπάνω στοιχεία της Τεχνικής προσφοράς του υποψηφίου </w:t>
      </w:r>
      <w:r w:rsidRPr="0033120F">
        <w:rPr>
          <w:rFonts w:ascii="Tahoma" w:hAnsi="Tahoma" w:cs="Tahoma"/>
          <w:b/>
          <w:u w:val="single"/>
        </w:rPr>
        <w:t>δεν πρέπει να ξεπερν</w:t>
      </w:r>
      <w:r w:rsidR="0057763F" w:rsidRPr="0033120F">
        <w:rPr>
          <w:rFonts w:ascii="Tahoma" w:hAnsi="Tahoma" w:cs="Tahoma"/>
          <w:b/>
          <w:u w:val="single"/>
        </w:rPr>
        <w:t>ούν</w:t>
      </w:r>
      <w:r w:rsidRPr="0033120F">
        <w:rPr>
          <w:rFonts w:ascii="Tahoma" w:hAnsi="Tahoma" w:cs="Tahoma"/>
          <w:b/>
          <w:u w:val="single"/>
        </w:rPr>
        <w:t xml:space="preserve"> τις </w:t>
      </w:r>
      <w:r w:rsidR="001A21D5">
        <w:rPr>
          <w:rFonts w:ascii="Tahoma" w:hAnsi="Tahoma" w:cs="Tahoma"/>
          <w:b/>
          <w:u w:val="single"/>
        </w:rPr>
        <w:t>80</w:t>
      </w:r>
      <w:r w:rsidRPr="0033120F">
        <w:rPr>
          <w:rFonts w:ascii="Tahoma" w:hAnsi="Tahoma" w:cs="Tahoma"/>
          <w:b/>
          <w:u w:val="single"/>
        </w:rPr>
        <w:t xml:space="preserve"> σελίδες</w:t>
      </w:r>
      <w:r w:rsidRPr="0033120F">
        <w:rPr>
          <w:rFonts w:ascii="Tahoma" w:hAnsi="Tahoma" w:cs="Tahoma"/>
        </w:rPr>
        <w:t xml:space="preserve"> (πλέον </w:t>
      </w:r>
      <w:r w:rsidR="00BC4896">
        <w:rPr>
          <w:rFonts w:ascii="Tahoma" w:hAnsi="Tahoma" w:cs="Tahoma"/>
        </w:rPr>
        <w:t>των</w:t>
      </w:r>
      <w:r w:rsidRPr="0033120F">
        <w:rPr>
          <w:rFonts w:ascii="Tahoma" w:hAnsi="Tahoma" w:cs="Tahoma"/>
        </w:rPr>
        <w:t xml:space="preserve"> παραρτημάτων, εξ</w:t>
      </w:r>
      <w:r w:rsidR="00BC4896">
        <w:rPr>
          <w:rFonts w:ascii="Tahoma" w:hAnsi="Tahoma" w:cs="Tahoma"/>
        </w:rPr>
        <w:t>ω</w:t>
      </w:r>
      <w:r w:rsidRPr="0033120F">
        <w:rPr>
          <w:rFonts w:ascii="Tahoma" w:hAnsi="Tahoma" w:cs="Tahoma"/>
        </w:rPr>
        <w:t>φ</w:t>
      </w:r>
      <w:r w:rsidR="00BC4896">
        <w:rPr>
          <w:rFonts w:ascii="Tahoma" w:hAnsi="Tahoma" w:cs="Tahoma"/>
        </w:rPr>
        <w:t>ύ</w:t>
      </w:r>
      <w:r w:rsidRPr="0033120F">
        <w:rPr>
          <w:rFonts w:ascii="Tahoma" w:hAnsi="Tahoma" w:cs="Tahoma"/>
        </w:rPr>
        <w:t xml:space="preserve">λλων, πίνακα περιεχομένων), με μέγεθος γραμματοσειράς ≥ 11 points, περιθώριο από τα άκρα ≥ 2,5cm και spacing ≥ 1. </w:t>
      </w:r>
      <w:r w:rsidRPr="0033120F">
        <w:rPr>
          <w:rFonts w:ascii="Tahoma" w:hAnsi="Tahoma" w:cs="Tahoma"/>
          <w:b/>
        </w:rPr>
        <w:t>Σελίδες πέραν του ορίου αυτού δε θα λαμβάνονται υπόψη στην αξιολόγηση</w:t>
      </w:r>
      <w:r w:rsidRPr="0033120F">
        <w:rPr>
          <w:rFonts w:ascii="Tahoma" w:hAnsi="Tahoma" w:cs="Tahoma"/>
        </w:rPr>
        <w:t>, και εφόσον περιέχουν στοιχεία σχετικά με κάλυψη υποχρεωτικών απαιτήσεων μπορεί να οδηγήσουν σε απόρριψη της προσφοράς.</w:t>
      </w:r>
    </w:p>
    <w:p w14:paraId="3B18D76C" w14:textId="77777777" w:rsidR="0026285B" w:rsidRPr="0033120F" w:rsidRDefault="0026285B">
      <w:pPr>
        <w:rPr>
          <w:rFonts w:ascii="Tahoma" w:hAnsi="Tahoma" w:cs="Tahoma"/>
          <w:lang w:val="el-GR"/>
        </w:rPr>
      </w:pPr>
    </w:p>
    <w:p w14:paraId="430D2BB7" w14:textId="77777777" w:rsidR="00C25DBF" w:rsidRPr="0033120F" w:rsidRDefault="00C25DBF">
      <w:pPr>
        <w:suppressAutoHyphens w:val="0"/>
        <w:spacing w:after="0"/>
        <w:jc w:val="left"/>
        <w:rPr>
          <w:rFonts w:ascii="Tahoma" w:hAnsi="Tahoma" w:cs="Tahoma"/>
          <w:lang w:val="el-GR"/>
        </w:rPr>
      </w:pPr>
      <w:r w:rsidRPr="0033120F">
        <w:rPr>
          <w:rFonts w:ascii="Tahoma" w:hAnsi="Tahoma" w:cs="Tahoma"/>
          <w:lang w:val="el-GR"/>
        </w:rPr>
        <w:br w:type="page"/>
      </w:r>
    </w:p>
    <w:p w14:paraId="6B52F161" w14:textId="77777777" w:rsidR="0026285B" w:rsidRPr="0033120F" w:rsidRDefault="0026285B" w:rsidP="001B57A7">
      <w:pPr>
        <w:pStyle w:val="20"/>
        <w:numPr>
          <w:ilvl w:val="0"/>
          <w:numId w:val="0"/>
        </w:numPr>
      </w:pPr>
      <w:bookmarkStart w:id="396" w:name="_Ref89772750"/>
      <w:bookmarkStart w:id="397" w:name="_Ref89773170"/>
      <w:bookmarkStart w:id="398" w:name="_Toc89934457"/>
      <w:bookmarkStart w:id="399" w:name="_Toc89942201"/>
      <w:bookmarkStart w:id="400" w:name="_Toc125113593"/>
      <w:r w:rsidRPr="0033120F">
        <w:lastRenderedPageBreak/>
        <w:t xml:space="preserve">ΠΑΡΑΡΤΗΜΑ </w:t>
      </w:r>
      <w:r w:rsidR="003201FF">
        <w:rPr>
          <w:lang w:val="en-US"/>
        </w:rPr>
        <w:t>I</w:t>
      </w:r>
      <w:r w:rsidRPr="0033120F">
        <w:t>V – ΥΠΟΔΕΙΓΜΑ ΟΙΚΟΝΟΜΙΚΗΣ ΠΡΟΣΦΟΡΑΣ</w:t>
      </w:r>
      <w:bookmarkEnd w:id="396"/>
      <w:bookmarkEnd w:id="397"/>
      <w:bookmarkEnd w:id="398"/>
      <w:bookmarkEnd w:id="399"/>
      <w:bookmarkEnd w:id="400"/>
    </w:p>
    <w:p w14:paraId="680317A3" w14:textId="77777777" w:rsidR="00820FCC" w:rsidRDefault="00C71E65" w:rsidP="00820FCC">
      <w:pPr>
        <w:rPr>
          <w:rFonts w:ascii="Tahoma" w:hAnsi="Tahoma" w:cs="Tahoma"/>
          <w:lang w:val="el-GR"/>
        </w:rPr>
      </w:pPr>
      <w:r w:rsidRPr="00C71E65">
        <w:rPr>
          <w:rFonts w:ascii="Tahoma" w:hAnsi="Tahoma" w:cs="Tahoma"/>
          <w:lang w:val="el-GR"/>
        </w:rPr>
        <w:t>Στην οικονομική προσφορά υποβάλλεται αυτούσιος ο κάτωθι πίνακας, όπως έχει προσυμπληρωθεί, ο οποίος αποτυπώνει, το σταθερό κόστος του έργου το οποίο είναι ίσο με τον προϋπολογισμό της παρούσας</w:t>
      </w:r>
      <w:r>
        <w:rPr>
          <w:rFonts w:ascii="Tahoma" w:hAnsi="Tahoma" w:cs="Tahoma"/>
          <w:lang w:val="el-GR"/>
        </w:rPr>
        <w:t>.</w:t>
      </w:r>
    </w:p>
    <w:tbl>
      <w:tblPr>
        <w:tblW w:w="5151"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 w:type="dxa"/>
          <w:right w:w="28" w:type="dxa"/>
        </w:tblCellMar>
        <w:tblLook w:val="04A0" w:firstRow="1" w:lastRow="0" w:firstColumn="1" w:lastColumn="0" w:noHBand="0" w:noVBand="1"/>
      </w:tblPr>
      <w:tblGrid>
        <w:gridCol w:w="2270"/>
        <w:gridCol w:w="990"/>
        <w:gridCol w:w="849"/>
        <w:gridCol w:w="1452"/>
        <w:gridCol w:w="1452"/>
        <w:gridCol w:w="1452"/>
        <w:gridCol w:w="1454"/>
      </w:tblGrid>
      <w:tr w:rsidR="005D1F6A" w:rsidRPr="005D1F6A" w14:paraId="34108181" w14:textId="77777777" w:rsidTr="00C71E65">
        <w:tc>
          <w:tcPr>
            <w:tcW w:w="1144" w:type="pct"/>
            <w:shd w:val="clear" w:color="auto" w:fill="DEEAF6" w:themeFill="accent1" w:themeFillTint="33"/>
            <w:vAlign w:val="center"/>
            <w:hideMark/>
          </w:tcPr>
          <w:p w14:paraId="59AEBCBA" w14:textId="77777777" w:rsidR="005D1F6A" w:rsidRPr="00F66E13" w:rsidRDefault="005D1F6A" w:rsidP="005D1F6A">
            <w:pPr>
              <w:suppressAutoHyphens w:val="0"/>
              <w:spacing w:before="60" w:after="60"/>
              <w:jc w:val="center"/>
              <w:rPr>
                <w:rFonts w:ascii="Tahoma" w:hAnsi="Tahoma" w:cs="Tahoma"/>
                <w:sz w:val="18"/>
                <w:szCs w:val="18"/>
                <w:lang w:val="el-GR" w:eastAsia="en-US"/>
              </w:rPr>
            </w:pPr>
            <w:r w:rsidRPr="005D1F6A">
              <w:rPr>
                <w:rFonts w:ascii="Tahoma" w:hAnsi="Tahoma" w:cs="Tahoma"/>
                <w:sz w:val="18"/>
                <w:szCs w:val="18"/>
                <w:lang w:val="el-GR" w:eastAsia="en-US"/>
              </w:rPr>
              <w:t>ΡΟΛΟΣ ΣΤΗΝ ΟΜΑΔΑ ΕΡΓΟΥ</w:t>
            </w:r>
          </w:p>
        </w:tc>
        <w:tc>
          <w:tcPr>
            <w:tcW w:w="499" w:type="pct"/>
            <w:shd w:val="clear" w:color="auto" w:fill="DEEAF6" w:themeFill="accent1" w:themeFillTint="33"/>
            <w:vAlign w:val="center"/>
            <w:hideMark/>
          </w:tcPr>
          <w:p w14:paraId="1F8B16B8" w14:textId="77777777" w:rsidR="005D1F6A" w:rsidRPr="00F66E13" w:rsidRDefault="005D1F6A" w:rsidP="005D1F6A">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 xml:space="preserve">ΑΡΙΘΜΟΣ </w:t>
            </w:r>
            <w:r w:rsidRPr="005D1F6A">
              <w:rPr>
                <w:rFonts w:ascii="Tahoma" w:hAnsi="Tahoma" w:cs="Tahoma"/>
                <w:sz w:val="18"/>
                <w:szCs w:val="18"/>
                <w:lang w:val="el-GR" w:eastAsia="en-US"/>
              </w:rPr>
              <w:t>ΣΤΕΛΕΧΩΝ</w:t>
            </w:r>
          </w:p>
        </w:tc>
        <w:tc>
          <w:tcPr>
            <w:tcW w:w="428" w:type="pct"/>
            <w:shd w:val="clear" w:color="auto" w:fill="DEEAF6" w:themeFill="accent1" w:themeFillTint="33"/>
            <w:vAlign w:val="center"/>
            <w:hideMark/>
          </w:tcPr>
          <w:p w14:paraId="35F360F1" w14:textId="77777777" w:rsidR="005D1F6A" w:rsidRPr="00F66E13" w:rsidRDefault="005D1F6A" w:rsidP="005D1F6A">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ΑΜ ΑΠΑΣΧΟΛΗΣΗΣ</w:t>
            </w:r>
          </w:p>
        </w:tc>
        <w:tc>
          <w:tcPr>
            <w:tcW w:w="732" w:type="pct"/>
            <w:shd w:val="clear" w:color="auto" w:fill="DEEAF6" w:themeFill="accent1" w:themeFillTint="33"/>
            <w:vAlign w:val="center"/>
          </w:tcPr>
          <w:p w14:paraId="54DADE0F" w14:textId="77777777" w:rsidR="005D1F6A" w:rsidRPr="005D1F6A" w:rsidRDefault="005D1F6A" w:rsidP="005D1F6A">
            <w:pPr>
              <w:suppressAutoHyphens w:val="0"/>
              <w:spacing w:before="60" w:after="60"/>
              <w:jc w:val="center"/>
              <w:rPr>
                <w:rFonts w:ascii="Tahoma" w:hAnsi="Tahoma" w:cs="Tahoma"/>
                <w:sz w:val="18"/>
                <w:szCs w:val="18"/>
                <w:lang w:val="el-GR" w:eastAsia="en-US"/>
              </w:rPr>
            </w:pPr>
            <w:r w:rsidRPr="005D1F6A">
              <w:rPr>
                <w:rFonts w:ascii="Tahoma" w:hAnsi="Tahoma" w:cs="Tahoma"/>
                <w:sz w:val="18"/>
                <w:szCs w:val="18"/>
                <w:lang w:val="el-GR" w:eastAsia="en-US"/>
              </w:rPr>
              <w:t xml:space="preserve">Προσφερόμενη </w:t>
            </w:r>
            <w:r>
              <w:rPr>
                <w:rFonts w:ascii="Tahoma" w:hAnsi="Tahoma" w:cs="Tahoma"/>
                <w:sz w:val="18"/>
                <w:szCs w:val="18"/>
                <w:lang w:val="el-GR" w:eastAsia="en-US"/>
              </w:rPr>
              <w:br/>
            </w:r>
            <w:r w:rsidRPr="005D1F6A">
              <w:rPr>
                <w:rFonts w:ascii="Tahoma" w:hAnsi="Tahoma" w:cs="Tahoma"/>
                <w:sz w:val="18"/>
                <w:szCs w:val="18"/>
                <w:lang w:val="el-GR" w:eastAsia="en-US"/>
              </w:rPr>
              <w:t xml:space="preserve">τιμή ανά Α/Μ </w:t>
            </w:r>
            <w:r>
              <w:rPr>
                <w:rFonts w:ascii="Tahoma" w:hAnsi="Tahoma" w:cs="Tahoma"/>
                <w:sz w:val="18"/>
                <w:szCs w:val="18"/>
                <w:lang w:val="el-GR" w:eastAsia="en-US"/>
              </w:rPr>
              <w:br/>
            </w:r>
            <w:r w:rsidRPr="005D1F6A">
              <w:rPr>
                <w:rFonts w:ascii="Tahoma" w:hAnsi="Tahoma" w:cs="Tahoma"/>
                <w:sz w:val="18"/>
                <w:szCs w:val="18"/>
                <w:lang w:val="el-GR" w:eastAsia="en-US"/>
              </w:rPr>
              <w:t>(χωρίς ΦΠΑ 24%)</w:t>
            </w:r>
          </w:p>
        </w:tc>
        <w:tc>
          <w:tcPr>
            <w:tcW w:w="732" w:type="pct"/>
            <w:shd w:val="clear" w:color="auto" w:fill="DEEAF6" w:themeFill="accent1" w:themeFillTint="33"/>
            <w:vAlign w:val="center"/>
          </w:tcPr>
          <w:p w14:paraId="6B85BD7D" w14:textId="77777777" w:rsidR="005D1F6A" w:rsidRPr="005D1F6A" w:rsidRDefault="005D1F6A" w:rsidP="005D1F6A">
            <w:pPr>
              <w:suppressAutoHyphens w:val="0"/>
              <w:spacing w:before="60" w:after="60"/>
              <w:jc w:val="center"/>
              <w:rPr>
                <w:rFonts w:ascii="Tahoma" w:hAnsi="Tahoma" w:cs="Tahoma"/>
                <w:sz w:val="18"/>
                <w:szCs w:val="18"/>
                <w:lang w:val="el-GR" w:eastAsia="en-US"/>
              </w:rPr>
            </w:pPr>
            <w:r w:rsidRPr="005D1F6A">
              <w:rPr>
                <w:rFonts w:ascii="Tahoma" w:hAnsi="Tahoma" w:cs="Tahoma"/>
                <w:sz w:val="18"/>
                <w:szCs w:val="18"/>
                <w:lang w:val="el-GR" w:eastAsia="en-US"/>
              </w:rPr>
              <w:t xml:space="preserve">Προσφερόμενη τιμή ανά Α/Μ </w:t>
            </w:r>
            <w:r>
              <w:rPr>
                <w:rFonts w:ascii="Tahoma" w:hAnsi="Tahoma" w:cs="Tahoma"/>
                <w:sz w:val="18"/>
                <w:szCs w:val="18"/>
                <w:lang w:val="el-GR" w:eastAsia="en-US"/>
              </w:rPr>
              <w:br/>
            </w:r>
            <w:r w:rsidRPr="005D1F6A">
              <w:rPr>
                <w:rFonts w:ascii="Tahoma" w:hAnsi="Tahoma" w:cs="Tahoma"/>
                <w:sz w:val="18"/>
                <w:szCs w:val="18"/>
                <w:lang w:val="el-GR" w:eastAsia="en-US"/>
              </w:rPr>
              <w:t>(με ΦΠΑ 24%)</w:t>
            </w:r>
          </w:p>
        </w:tc>
        <w:tc>
          <w:tcPr>
            <w:tcW w:w="732" w:type="pct"/>
            <w:shd w:val="clear" w:color="auto" w:fill="DEEAF6" w:themeFill="accent1" w:themeFillTint="33"/>
            <w:vAlign w:val="center"/>
          </w:tcPr>
          <w:p w14:paraId="04C34EAA" w14:textId="77777777" w:rsidR="005D1F6A" w:rsidRPr="005D1F6A" w:rsidRDefault="005D1F6A" w:rsidP="005D1F6A">
            <w:pPr>
              <w:pStyle w:val="TableParagraph"/>
              <w:spacing w:line="276" w:lineRule="auto"/>
              <w:ind w:left="36" w:right="12"/>
              <w:jc w:val="center"/>
              <w:rPr>
                <w:rFonts w:ascii="Tahoma" w:eastAsia="Times New Roman" w:hAnsi="Tahoma" w:cs="Tahoma"/>
                <w:sz w:val="18"/>
                <w:szCs w:val="18"/>
              </w:rPr>
            </w:pPr>
            <w:r w:rsidRPr="005D1F6A">
              <w:rPr>
                <w:rFonts w:ascii="Tahoma" w:eastAsia="Times New Roman" w:hAnsi="Tahoma" w:cs="Tahoma"/>
                <w:sz w:val="18"/>
                <w:szCs w:val="18"/>
              </w:rPr>
              <w:t>Προσφερόμενη</w:t>
            </w:r>
            <w:r>
              <w:rPr>
                <w:rFonts w:ascii="Tahoma" w:eastAsia="Times New Roman" w:hAnsi="Tahoma" w:cs="Tahoma"/>
                <w:sz w:val="18"/>
                <w:szCs w:val="18"/>
              </w:rPr>
              <w:t xml:space="preserve"> </w:t>
            </w:r>
            <w:r w:rsidRPr="005D1F6A">
              <w:rPr>
                <w:rFonts w:ascii="Tahoma" w:eastAsia="Times New Roman" w:hAnsi="Tahoma" w:cs="Tahoma"/>
                <w:sz w:val="18"/>
                <w:szCs w:val="18"/>
              </w:rPr>
              <w:t>τιμή για το σύνολο των Α/Μ</w:t>
            </w:r>
          </w:p>
          <w:p w14:paraId="53AD72C0" w14:textId="77777777" w:rsidR="005D1F6A" w:rsidRPr="005D1F6A" w:rsidRDefault="005D1F6A" w:rsidP="005D1F6A">
            <w:pPr>
              <w:pStyle w:val="TableParagraph"/>
              <w:spacing w:line="228" w:lineRule="exact"/>
              <w:ind w:left="36" w:right="13"/>
              <w:jc w:val="center"/>
              <w:rPr>
                <w:rFonts w:ascii="Tahoma" w:eastAsia="Times New Roman" w:hAnsi="Tahoma" w:cs="Tahoma"/>
                <w:sz w:val="18"/>
                <w:szCs w:val="18"/>
              </w:rPr>
            </w:pPr>
            <w:r w:rsidRPr="005D1F6A">
              <w:rPr>
                <w:rFonts w:ascii="Tahoma" w:eastAsia="Times New Roman" w:hAnsi="Tahoma" w:cs="Tahoma"/>
                <w:sz w:val="18"/>
                <w:szCs w:val="18"/>
              </w:rPr>
              <w:t>(χωρίς ΦΠΑ</w:t>
            </w:r>
          </w:p>
          <w:p w14:paraId="401802EC" w14:textId="77777777" w:rsidR="005D1F6A" w:rsidRPr="005D1F6A" w:rsidRDefault="005D1F6A" w:rsidP="005D1F6A">
            <w:pPr>
              <w:suppressAutoHyphens w:val="0"/>
              <w:spacing w:before="60" w:after="60"/>
              <w:jc w:val="center"/>
              <w:rPr>
                <w:rFonts w:ascii="Tahoma" w:hAnsi="Tahoma" w:cs="Tahoma"/>
                <w:sz w:val="18"/>
                <w:szCs w:val="18"/>
                <w:lang w:val="el-GR" w:eastAsia="en-US"/>
              </w:rPr>
            </w:pPr>
            <w:r w:rsidRPr="005D1F6A">
              <w:rPr>
                <w:rFonts w:ascii="Tahoma" w:hAnsi="Tahoma" w:cs="Tahoma"/>
                <w:sz w:val="18"/>
                <w:szCs w:val="18"/>
                <w:lang w:val="el-GR" w:eastAsia="en-US"/>
              </w:rPr>
              <w:t>24%)</w:t>
            </w:r>
          </w:p>
        </w:tc>
        <w:tc>
          <w:tcPr>
            <w:tcW w:w="733" w:type="pct"/>
            <w:shd w:val="clear" w:color="auto" w:fill="DEEAF6" w:themeFill="accent1" w:themeFillTint="33"/>
            <w:vAlign w:val="center"/>
          </w:tcPr>
          <w:p w14:paraId="7434E309" w14:textId="77777777" w:rsidR="005D1F6A" w:rsidRPr="005D1F6A" w:rsidRDefault="005D1F6A" w:rsidP="005D1F6A">
            <w:pPr>
              <w:pStyle w:val="TableParagraph"/>
              <w:spacing w:line="276" w:lineRule="auto"/>
              <w:ind w:left="36" w:right="12"/>
              <w:jc w:val="center"/>
              <w:rPr>
                <w:rFonts w:ascii="Tahoma" w:eastAsia="Times New Roman" w:hAnsi="Tahoma" w:cs="Tahoma"/>
                <w:sz w:val="18"/>
                <w:szCs w:val="18"/>
              </w:rPr>
            </w:pPr>
            <w:r w:rsidRPr="005D1F6A">
              <w:rPr>
                <w:rFonts w:ascii="Tahoma" w:eastAsia="Times New Roman" w:hAnsi="Tahoma" w:cs="Tahoma"/>
                <w:sz w:val="18"/>
                <w:szCs w:val="18"/>
              </w:rPr>
              <w:t>Προσφερόμενη τιμή για το σύνολο των Α/Μ</w:t>
            </w:r>
          </w:p>
          <w:p w14:paraId="2BF6BF2A" w14:textId="77777777" w:rsidR="005D1F6A" w:rsidRPr="005D1F6A" w:rsidRDefault="005D1F6A" w:rsidP="005D1F6A">
            <w:pPr>
              <w:suppressAutoHyphens w:val="0"/>
              <w:spacing w:before="60" w:after="60"/>
              <w:jc w:val="center"/>
              <w:rPr>
                <w:rFonts w:ascii="Tahoma" w:hAnsi="Tahoma" w:cs="Tahoma"/>
                <w:sz w:val="18"/>
                <w:szCs w:val="18"/>
                <w:lang w:val="el-GR" w:eastAsia="en-US"/>
              </w:rPr>
            </w:pPr>
            <w:r w:rsidRPr="005D1F6A">
              <w:rPr>
                <w:rFonts w:ascii="Tahoma" w:hAnsi="Tahoma" w:cs="Tahoma"/>
                <w:sz w:val="18"/>
                <w:szCs w:val="18"/>
                <w:lang w:val="el-GR" w:eastAsia="en-US"/>
              </w:rPr>
              <w:t>(με ΦΠΑ 24%)</w:t>
            </w:r>
          </w:p>
        </w:tc>
      </w:tr>
      <w:tr w:rsidR="00C71E65" w:rsidRPr="005D1F6A" w14:paraId="5F6DB8D8" w14:textId="77777777" w:rsidTr="00C71E65">
        <w:tc>
          <w:tcPr>
            <w:tcW w:w="1144" w:type="pct"/>
            <w:shd w:val="clear" w:color="auto" w:fill="auto"/>
            <w:vAlign w:val="center"/>
            <w:hideMark/>
          </w:tcPr>
          <w:p w14:paraId="78450422"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Συντονιστής Έργου (ΣΕ)</w:t>
            </w:r>
          </w:p>
        </w:tc>
        <w:tc>
          <w:tcPr>
            <w:tcW w:w="499" w:type="pct"/>
            <w:shd w:val="clear" w:color="auto" w:fill="auto"/>
            <w:vAlign w:val="center"/>
            <w:hideMark/>
          </w:tcPr>
          <w:p w14:paraId="0ABC7721"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1</w:t>
            </w:r>
          </w:p>
        </w:tc>
        <w:tc>
          <w:tcPr>
            <w:tcW w:w="428" w:type="pct"/>
            <w:shd w:val="clear" w:color="auto" w:fill="auto"/>
            <w:vAlign w:val="center"/>
            <w:hideMark/>
          </w:tcPr>
          <w:p w14:paraId="7B32DA51"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2</w:t>
            </w:r>
            <w:r w:rsidRPr="00F66E13">
              <w:rPr>
                <w:rFonts w:ascii="Tahoma" w:hAnsi="Tahoma" w:cs="Tahoma"/>
                <w:sz w:val="18"/>
                <w:szCs w:val="18"/>
                <w:lang w:val="el-GR" w:eastAsia="en-US"/>
              </w:rPr>
              <w:t>,</w:t>
            </w:r>
            <w:r>
              <w:rPr>
                <w:rFonts w:ascii="Tahoma" w:hAnsi="Tahoma" w:cs="Tahoma"/>
                <w:sz w:val="18"/>
                <w:szCs w:val="18"/>
                <w:lang w:val="el-GR" w:eastAsia="en-US"/>
              </w:rPr>
              <w:t>25</w:t>
            </w:r>
          </w:p>
        </w:tc>
        <w:tc>
          <w:tcPr>
            <w:tcW w:w="732" w:type="pct"/>
          </w:tcPr>
          <w:p w14:paraId="68EE5181"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6.500,00</w:t>
            </w:r>
          </w:p>
        </w:tc>
        <w:tc>
          <w:tcPr>
            <w:tcW w:w="732" w:type="pct"/>
          </w:tcPr>
          <w:p w14:paraId="19B9BA47"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8.060,00</w:t>
            </w:r>
          </w:p>
        </w:tc>
        <w:tc>
          <w:tcPr>
            <w:tcW w:w="732" w:type="pct"/>
            <w:vAlign w:val="center"/>
          </w:tcPr>
          <w:p w14:paraId="052BE54D"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14.625,00</w:t>
            </w:r>
          </w:p>
        </w:tc>
        <w:tc>
          <w:tcPr>
            <w:tcW w:w="733" w:type="pct"/>
            <w:vAlign w:val="center"/>
          </w:tcPr>
          <w:p w14:paraId="00087499"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18.135,00</w:t>
            </w:r>
          </w:p>
        </w:tc>
      </w:tr>
      <w:tr w:rsidR="00C71E65" w:rsidRPr="005D1F6A" w14:paraId="5608B038" w14:textId="77777777" w:rsidTr="00C71E65">
        <w:tc>
          <w:tcPr>
            <w:tcW w:w="1144" w:type="pct"/>
            <w:shd w:val="clear" w:color="auto" w:fill="auto"/>
            <w:vAlign w:val="center"/>
            <w:hideMark/>
          </w:tcPr>
          <w:p w14:paraId="0F591735"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Υπεύθυνος Έργου (ΥΕ) - Επικεφαλής Δομής Διαχείρισης Έργων (PMO)</w:t>
            </w:r>
          </w:p>
        </w:tc>
        <w:tc>
          <w:tcPr>
            <w:tcW w:w="499" w:type="pct"/>
            <w:shd w:val="clear" w:color="auto" w:fill="auto"/>
            <w:vAlign w:val="center"/>
            <w:hideMark/>
          </w:tcPr>
          <w:p w14:paraId="67DBFA1C"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1</w:t>
            </w:r>
          </w:p>
        </w:tc>
        <w:tc>
          <w:tcPr>
            <w:tcW w:w="428" w:type="pct"/>
            <w:shd w:val="clear" w:color="auto" w:fill="auto"/>
            <w:vAlign w:val="center"/>
            <w:hideMark/>
          </w:tcPr>
          <w:p w14:paraId="7D16E44D"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6</w:t>
            </w:r>
            <w:r w:rsidRPr="00F66E13">
              <w:rPr>
                <w:rFonts w:ascii="Tahoma" w:hAnsi="Tahoma" w:cs="Tahoma"/>
                <w:sz w:val="18"/>
                <w:szCs w:val="18"/>
                <w:lang w:val="el-GR" w:eastAsia="en-US"/>
              </w:rPr>
              <w:t>,00</w:t>
            </w:r>
          </w:p>
        </w:tc>
        <w:tc>
          <w:tcPr>
            <w:tcW w:w="732" w:type="pct"/>
            <w:vAlign w:val="center"/>
          </w:tcPr>
          <w:p w14:paraId="72415FE5"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6.000,00</w:t>
            </w:r>
          </w:p>
        </w:tc>
        <w:tc>
          <w:tcPr>
            <w:tcW w:w="732" w:type="pct"/>
            <w:vAlign w:val="center"/>
          </w:tcPr>
          <w:p w14:paraId="5108D332"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7.440,00</w:t>
            </w:r>
          </w:p>
        </w:tc>
        <w:tc>
          <w:tcPr>
            <w:tcW w:w="732" w:type="pct"/>
            <w:vAlign w:val="center"/>
          </w:tcPr>
          <w:p w14:paraId="5A9AFA82"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36.000,00</w:t>
            </w:r>
          </w:p>
        </w:tc>
        <w:tc>
          <w:tcPr>
            <w:tcW w:w="733" w:type="pct"/>
            <w:vAlign w:val="center"/>
          </w:tcPr>
          <w:p w14:paraId="068922CC"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44.640,00</w:t>
            </w:r>
          </w:p>
        </w:tc>
      </w:tr>
      <w:tr w:rsidR="00C71E65" w:rsidRPr="005D1F6A" w14:paraId="15D2F8E2" w14:textId="77777777" w:rsidTr="00C71E65">
        <w:tc>
          <w:tcPr>
            <w:tcW w:w="1144" w:type="pct"/>
            <w:shd w:val="clear" w:color="auto" w:fill="auto"/>
            <w:vAlign w:val="center"/>
            <w:hideMark/>
          </w:tcPr>
          <w:p w14:paraId="265D3275"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Στέλεχος Υποστήριξης της Λειτουργίας της Δομής Διαχείρισης Έργων (Project Officer)</w:t>
            </w:r>
          </w:p>
        </w:tc>
        <w:tc>
          <w:tcPr>
            <w:tcW w:w="499" w:type="pct"/>
            <w:shd w:val="clear" w:color="auto" w:fill="auto"/>
            <w:vAlign w:val="center"/>
            <w:hideMark/>
          </w:tcPr>
          <w:p w14:paraId="60656B5F"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2</w:t>
            </w:r>
          </w:p>
        </w:tc>
        <w:tc>
          <w:tcPr>
            <w:tcW w:w="428" w:type="pct"/>
            <w:shd w:val="clear" w:color="auto" w:fill="auto"/>
            <w:vAlign w:val="center"/>
            <w:hideMark/>
          </w:tcPr>
          <w:p w14:paraId="2DD5168C"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6</w:t>
            </w:r>
            <w:r w:rsidRPr="00F66E13">
              <w:rPr>
                <w:rFonts w:ascii="Tahoma" w:hAnsi="Tahoma" w:cs="Tahoma"/>
                <w:sz w:val="18"/>
                <w:szCs w:val="18"/>
                <w:lang w:val="el-GR" w:eastAsia="en-US"/>
              </w:rPr>
              <w:t>,00</w:t>
            </w:r>
          </w:p>
        </w:tc>
        <w:tc>
          <w:tcPr>
            <w:tcW w:w="732" w:type="pct"/>
            <w:vAlign w:val="center"/>
          </w:tcPr>
          <w:p w14:paraId="62CEB613"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4.500,00</w:t>
            </w:r>
          </w:p>
        </w:tc>
        <w:tc>
          <w:tcPr>
            <w:tcW w:w="732" w:type="pct"/>
            <w:vAlign w:val="center"/>
          </w:tcPr>
          <w:p w14:paraId="2F2BE01A"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5.580,00</w:t>
            </w:r>
          </w:p>
        </w:tc>
        <w:tc>
          <w:tcPr>
            <w:tcW w:w="732" w:type="pct"/>
            <w:vAlign w:val="center"/>
          </w:tcPr>
          <w:p w14:paraId="4141202F"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27.000,00</w:t>
            </w:r>
          </w:p>
        </w:tc>
        <w:tc>
          <w:tcPr>
            <w:tcW w:w="733" w:type="pct"/>
            <w:vAlign w:val="center"/>
          </w:tcPr>
          <w:p w14:paraId="7A7C83A3"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33.480,00</w:t>
            </w:r>
          </w:p>
        </w:tc>
      </w:tr>
      <w:tr w:rsidR="00C71E65" w:rsidRPr="005D1F6A" w14:paraId="54DB43C6" w14:textId="77777777" w:rsidTr="00C71E65">
        <w:tc>
          <w:tcPr>
            <w:tcW w:w="1144" w:type="pct"/>
            <w:shd w:val="clear" w:color="auto" w:fill="auto"/>
            <w:vAlign w:val="center"/>
            <w:hideMark/>
          </w:tcPr>
          <w:p w14:paraId="59A2A288"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Υπεύθυνος Έργου (ΥΕ) - Επικεφαλής Ομάδας Τεχνικής - Επιστημονικής Υποστήριξης</w:t>
            </w:r>
          </w:p>
        </w:tc>
        <w:tc>
          <w:tcPr>
            <w:tcW w:w="499" w:type="pct"/>
            <w:shd w:val="clear" w:color="auto" w:fill="auto"/>
            <w:vAlign w:val="center"/>
            <w:hideMark/>
          </w:tcPr>
          <w:p w14:paraId="4F423098"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1</w:t>
            </w:r>
          </w:p>
        </w:tc>
        <w:tc>
          <w:tcPr>
            <w:tcW w:w="428" w:type="pct"/>
            <w:shd w:val="clear" w:color="auto" w:fill="auto"/>
            <w:vAlign w:val="center"/>
            <w:hideMark/>
          </w:tcPr>
          <w:p w14:paraId="394F145B"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3</w:t>
            </w:r>
            <w:r w:rsidRPr="00F66E13">
              <w:rPr>
                <w:rFonts w:ascii="Tahoma" w:hAnsi="Tahoma" w:cs="Tahoma"/>
                <w:sz w:val="18"/>
                <w:szCs w:val="18"/>
                <w:lang w:val="el-GR" w:eastAsia="en-US"/>
              </w:rPr>
              <w:t>,00</w:t>
            </w:r>
          </w:p>
        </w:tc>
        <w:tc>
          <w:tcPr>
            <w:tcW w:w="732" w:type="pct"/>
            <w:vAlign w:val="center"/>
          </w:tcPr>
          <w:p w14:paraId="29CCB86F"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6.000,00</w:t>
            </w:r>
          </w:p>
        </w:tc>
        <w:tc>
          <w:tcPr>
            <w:tcW w:w="732" w:type="pct"/>
            <w:vAlign w:val="center"/>
          </w:tcPr>
          <w:p w14:paraId="2DCC37D7"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7.440,00</w:t>
            </w:r>
          </w:p>
        </w:tc>
        <w:tc>
          <w:tcPr>
            <w:tcW w:w="732" w:type="pct"/>
            <w:vAlign w:val="center"/>
          </w:tcPr>
          <w:p w14:paraId="0E8711D1"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18.000,00</w:t>
            </w:r>
          </w:p>
        </w:tc>
        <w:tc>
          <w:tcPr>
            <w:tcW w:w="733" w:type="pct"/>
            <w:vAlign w:val="center"/>
          </w:tcPr>
          <w:p w14:paraId="6EC3492D"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22.320,00</w:t>
            </w:r>
          </w:p>
        </w:tc>
      </w:tr>
      <w:tr w:rsidR="00C71E65" w:rsidRPr="005D1F6A" w14:paraId="5295294C" w14:textId="77777777" w:rsidTr="00C71E65">
        <w:tc>
          <w:tcPr>
            <w:tcW w:w="1144" w:type="pct"/>
            <w:shd w:val="clear" w:color="auto" w:fill="auto"/>
            <w:vAlign w:val="center"/>
            <w:hideMark/>
          </w:tcPr>
          <w:p w14:paraId="7AC3E9A7"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Έμπειρος Σύμβουλος</w:t>
            </w:r>
          </w:p>
        </w:tc>
        <w:tc>
          <w:tcPr>
            <w:tcW w:w="499" w:type="pct"/>
            <w:shd w:val="clear" w:color="auto" w:fill="auto"/>
            <w:vAlign w:val="center"/>
            <w:hideMark/>
          </w:tcPr>
          <w:p w14:paraId="48E7ACFE"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3</w:t>
            </w:r>
          </w:p>
        </w:tc>
        <w:tc>
          <w:tcPr>
            <w:tcW w:w="428" w:type="pct"/>
            <w:shd w:val="clear" w:color="auto" w:fill="auto"/>
            <w:vAlign w:val="center"/>
            <w:hideMark/>
          </w:tcPr>
          <w:p w14:paraId="7AE479E4"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1</w:t>
            </w:r>
            <w:r>
              <w:rPr>
                <w:rFonts w:ascii="Tahoma" w:hAnsi="Tahoma" w:cs="Tahoma"/>
                <w:sz w:val="18"/>
                <w:szCs w:val="18"/>
                <w:lang w:val="el-GR" w:eastAsia="en-US"/>
              </w:rPr>
              <w:t>3</w:t>
            </w:r>
            <w:r w:rsidRPr="00F66E13">
              <w:rPr>
                <w:rFonts w:ascii="Tahoma" w:hAnsi="Tahoma" w:cs="Tahoma"/>
                <w:sz w:val="18"/>
                <w:szCs w:val="18"/>
                <w:lang w:val="el-GR" w:eastAsia="en-US"/>
              </w:rPr>
              <w:t>,</w:t>
            </w:r>
            <w:r>
              <w:rPr>
                <w:rFonts w:ascii="Tahoma" w:hAnsi="Tahoma" w:cs="Tahoma"/>
                <w:sz w:val="18"/>
                <w:szCs w:val="18"/>
                <w:lang w:val="el-GR" w:eastAsia="en-US"/>
              </w:rPr>
              <w:t>125</w:t>
            </w:r>
          </w:p>
        </w:tc>
        <w:tc>
          <w:tcPr>
            <w:tcW w:w="732" w:type="pct"/>
            <w:vAlign w:val="center"/>
          </w:tcPr>
          <w:p w14:paraId="2A251611"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5.800,00</w:t>
            </w:r>
          </w:p>
        </w:tc>
        <w:tc>
          <w:tcPr>
            <w:tcW w:w="732" w:type="pct"/>
            <w:vAlign w:val="center"/>
          </w:tcPr>
          <w:p w14:paraId="6BCC55ED"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7.192,00</w:t>
            </w:r>
          </w:p>
        </w:tc>
        <w:tc>
          <w:tcPr>
            <w:tcW w:w="732" w:type="pct"/>
            <w:vAlign w:val="center"/>
          </w:tcPr>
          <w:p w14:paraId="19095771"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76.125,00</w:t>
            </w:r>
          </w:p>
        </w:tc>
        <w:tc>
          <w:tcPr>
            <w:tcW w:w="733" w:type="pct"/>
            <w:vAlign w:val="center"/>
          </w:tcPr>
          <w:p w14:paraId="166C44B9"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94.395,00</w:t>
            </w:r>
          </w:p>
        </w:tc>
      </w:tr>
      <w:tr w:rsidR="00C71E65" w:rsidRPr="005D1F6A" w14:paraId="30FA40BC" w14:textId="77777777" w:rsidTr="00C71E65">
        <w:tc>
          <w:tcPr>
            <w:tcW w:w="1144" w:type="pct"/>
            <w:shd w:val="clear" w:color="auto" w:fill="auto"/>
            <w:vAlign w:val="center"/>
            <w:hideMark/>
          </w:tcPr>
          <w:p w14:paraId="3F5E3C60"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Σύμβουλος</w:t>
            </w:r>
          </w:p>
        </w:tc>
        <w:tc>
          <w:tcPr>
            <w:tcW w:w="499" w:type="pct"/>
            <w:shd w:val="clear" w:color="auto" w:fill="auto"/>
            <w:vAlign w:val="center"/>
            <w:hideMark/>
          </w:tcPr>
          <w:p w14:paraId="1D3EFAB4"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5</w:t>
            </w:r>
          </w:p>
        </w:tc>
        <w:tc>
          <w:tcPr>
            <w:tcW w:w="428" w:type="pct"/>
            <w:shd w:val="clear" w:color="auto" w:fill="auto"/>
            <w:vAlign w:val="center"/>
            <w:hideMark/>
          </w:tcPr>
          <w:p w14:paraId="14249E57"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25</w:t>
            </w:r>
            <w:r w:rsidRPr="00F66E13">
              <w:rPr>
                <w:rFonts w:ascii="Tahoma" w:hAnsi="Tahoma" w:cs="Tahoma"/>
                <w:sz w:val="18"/>
                <w:szCs w:val="18"/>
                <w:lang w:val="el-GR" w:eastAsia="en-US"/>
              </w:rPr>
              <w:t>,</w:t>
            </w:r>
            <w:r>
              <w:rPr>
                <w:rFonts w:ascii="Tahoma" w:hAnsi="Tahoma" w:cs="Tahoma"/>
                <w:sz w:val="18"/>
                <w:szCs w:val="18"/>
                <w:lang w:val="el-GR" w:eastAsia="en-US"/>
              </w:rPr>
              <w:t>50</w:t>
            </w:r>
          </w:p>
        </w:tc>
        <w:tc>
          <w:tcPr>
            <w:tcW w:w="732" w:type="pct"/>
            <w:vAlign w:val="center"/>
          </w:tcPr>
          <w:p w14:paraId="5BDB2601"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4.500,00</w:t>
            </w:r>
          </w:p>
        </w:tc>
        <w:tc>
          <w:tcPr>
            <w:tcW w:w="732" w:type="pct"/>
            <w:vAlign w:val="center"/>
          </w:tcPr>
          <w:p w14:paraId="014DC943"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5.580,00</w:t>
            </w:r>
          </w:p>
        </w:tc>
        <w:tc>
          <w:tcPr>
            <w:tcW w:w="732" w:type="pct"/>
            <w:vAlign w:val="center"/>
          </w:tcPr>
          <w:p w14:paraId="202EBB1A"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114.750,00</w:t>
            </w:r>
          </w:p>
        </w:tc>
        <w:tc>
          <w:tcPr>
            <w:tcW w:w="733" w:type="pct"/>
            <w:vAlign w:val="center"/>
          </w:tcPr>
          <w:p w14:paraId="3BCC8AEC"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142.290,00</w:t>
            </w:r>
          </w:p>
        </w:tc>
      </w:tr>
      <w:tr w:rsidR="00C71E65" w:rsidRPr="005D1F6A" w14:paraId="7658C716" w14:textId="77777777" w:rsidTr="00C71E65">
        <w:tc>
          <w:tcPr>
            <w:tcW w:w="1144" w:type="pct"/>
            <w:shd w:val="clear" w:color="auto" w:fill="auto"/>
            <w:vAlign w:val="center"/>
            <w:hideMark/>
          </w:tcPr>
          <w:p w14:paraId="0B9248E9" w14:textId="77777777" w:rsidR="00C71E65" w:rsidRPr="00F66E13" w:rsidRDefault="00C71E65" w:rsidP="00C71E65">
            <w:pPr>
              <w:suppressAutoHyphens w:val="0"/>
              <w:spacing w:before="60" w:after="60"/>
              <w:jc w:val="left"/>
              <w:rPr>
                <w:rFonts w:ascii="Tahoma" w:hAnsi="Tahoma" w:cs="Tahoma"/>
                <w:sz w:val="18"/>
                <w:szCs w:val="18"/>
                <w:lang w:val="el-GR" w:eastAsia="en-US"/>
              </w:rPr>
            </w:pPr>
            <w:r w:rsidRPr="00F66E13">
              <w:rPr>
                <w:rFonts w:ascii="Tahoma" w:hAnsi="Tahoma" w:cs="Tahoma"/>
                <w:sz w:val="18"/>
                <w:szCs w:val="18"/>
                <w:lang w:val="el-GR" w:eastAsia="en-US"/>
              </w:rPr>
              <w:t>Νομικός Σύμβουλος</w:t>
            </w:r>
          </w:p>
        </w:tc>
        <w:tc>
          <w:tcPr>
            <w:tcW w:w="499" w:type="pct"/>
            <w:shd w:val="clear" w:color="auto" w:fill="auto"/>
            <w:vAlign w:val="center"/>
            <w:hideMark/>
          </w:tcPr>
          <w:p w14:paraId="0603D99B"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sidRPr="00F66E13">
              <w:rPr>
                <w:rFonts w:ascii="Tahoma" w:hAnsi="Tahoma" w:cs="Tahoma"/>
                <w:sz w:val="18"/>
                <w:szCs w:val="18"/>
                <w:lang w:val="el-GR" w:eastAsia="en-US"/>
              </w:rPr>
              <w:t>1</w:t>
            </w:r>
          </w:p>
        </w:tc>
        <w:tc>
          <w:tcPr>
            <w:tcW w:w="428" w:type="pct"/>
            <w:shd w:val="clear" w:color="auto" w:fill="auto"/>
            <w:vAlign w:val="center"/>
            <w:hideMark/>
          </w:tcPr>
          <w:p w14:paraId="5CBFC34F" w14:textId="77777777" w:rsidR="00C71E65" w:rsidRPr="00F66E13" w:rsidRDefault="00C71E65" w:rsidP="00C71E65">
            <w:pPr>
              <w:suppressAutoHyphens w:val="0"/>
              <w:spacing w:before="60" w:after="60"/>
              <w:jc w:val="center"/>
              <w:rPr>
                <w:rFonts w:ascii="Tahoma" w:hAnsi="Tahoma" w:cs="Tahoma"/>
                <w:sz w:val="18"/>
                <w:szCs w:val="18"/>
                <w:lang w:val="el-GR" w:eastAsia="en-US"/>
              </w:rPr>
            </w:pPr>
            <w:r>
              <w:rPr>
                <w:rFonts w:ascii="Tahoma" w:hAnsi="Tahoma" w:cs="Tahoma"/>
                <w:sz w:val="18"/>
                <w:szCs w:val="18"/>
                <w:lang w:val="el-GR" w:eastAsia="en-US"/>
              </w:rPr>
              <w:t>2</w:t>
            </w:r>
            <w:r w:rsidRPr="00F66E13">
              <w:rPr>
                <w:rFonts w:ascii="Tahoma" w:hAnsi="Tahoma" w:cs="Tahoma"/>
                <w:sz w:val="18"/>
                <w:szCs w:val="18"/>
                <w:lang w:val="el-GR" w:eastAsia="en-US"/>
              </w:rPr>
              <w:t>,</w:t>
            </w:r>
            <w:r>
              <w:rPr>
                <w:rFonts w:ascii="Tahoma" w:hAnsi="Tahoma" w:cs="Tahoma"/>
                <w:sz w:val="18"/>
                <w:szCs w:val="18"/>
                <w:lang w:val="el-GR" w:eastAsia="en-US"/>
              </w:rPr>
              <w:t>25</w:t>
            </w:r>
          </w:p>
        </w:tc>
        <w:tc>
          <w:tcPr>
            <w:tcW w:w="732" w:type="pct"/>
            <w:vAlign w:val="center"/>
          </w:tcPr>
          <w:p w14:paraId="43B489C9"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6.000,00</w:t>
            </w:r>
          </w:p>
        </w:tc>
        <w:tc>
          <w:tcPr>
            <w:tcW w:w="732" w:type="pct"/>
            <w:vAlign w:val="center"/>
          </w:tcPr>
          <w:p w14:paraId="0016C6EE"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7.440,00</w:t>
            </w:r>
          </w:p>
        </w:tc>
        <w:tc>
          <w:tcPr>
            <w:tcW w:w="732" w:type="pct"/>
            <w:vAlign w:val="center"/>
          </w:tcPr>
          <w:p w14:paraId="04DA42F3"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13.500,00</w:t>
            </w:r>
          </w:p>
        </w:tc>
        <w:tc>
          <w:tcPr>
            <w:tcW w:w="733" w:type="pct"/>
            <w:vAlign w:val="center"/>
          </w:tcPr>
          <w:p w14:paraId="44471761" w14:textId="77777777" w:rsidR="00C71E65" w:rsidRPr="005D1F6A" w:rsidRDefault="00C71E65" w:rsidP="00C71E65">
            <w:pPr>
              <w:suppressAutoHyphens w:val="0"/>
              <w:spacing w:before="60" w:after="60"/>
              <w:jc w:val="center"/>
              <w:rPr>
                <w:rFonts w:ascii="Tahoma" w:hAnsi="Tahoma" w:cs="Tahoma"/>
                <w:sz w:val="18"/>
                <w:szCs w:val="18"/>
                <w:lang w:val="el-GR" w:eastAsia="en-US"/>
              </w:rPr>
            </w:pPr>
            <w:r w:rsidRPr="00C71E65">
              <w:rPr>
                <w:rFonts w:ascii="Tahoma" w:hAnsi="Tahoma" w:cs="Tahoma"/>
                <w:sz w:val="18"/>
                <w:szCs w:val="18"/>
                <w:lang w:val="el-GR" w:eastAsia="en-US"/>
              </w:rPr>
              <w:t>16.740,00</w:t>
            </w:r>
          </w:p>
        </w:tc>
      </w:tr>
      <w:tr w:rsidR="005D1F6A" w:rsidRPr="005D1F6A" w14:paraId="7722F51D" w14:textId="77777777" w:rsidTr="00C71E65">
        <w:tc>
          <w:tcPr>
            <w:tcW w:w="1144" w:type="pct"/>
            <w:shd w:val="clear" w:color="auto" w:fill="auto"/>
            <w:noWrap/>
            <w:vAlign w:val="bottom"/>
            <w:hideMark/>
          </w:tcPr>
          <w:p w14:paraId="46DA7F5E" w14:textId="77777777" w:rsidR="005D1F6A" w:rsidRPr="00F66E13" w:rsidRDefault="005D1F6A" w:rsidP="00601C50">
            <w:pPr>
              <w:suppressAutoHyphens w:val="0"/>
              <w:spacing w:before="60" w:after="60"/>
              <w:jc w:val="left"/>
              <w:rPr>
                <w:rFonts w:ascii="Tahoma" w:hAnsi="Tahoma" w:cs="Tahoma"/>
                <w:b/>
                <w:bCs/>
                <w:sz w:val="18"/>
                <w:szCs w:val="18"/>
                <w:lang w:val="el-GR" w:eastAsia="en-US"/>
              </w:rPr>
            </w:pPr>
            <w:r w:rsidRPr="005D1F6A">
              <w:rPr>
                <w:rFonts w:ascii="Tahoma" w:hAnsi="Tahoma" w:cs="Tahoma"/>
                <w:b/>
                <w:bCs/>
                <w:sz w:val="18"/>
                <w:szCs w:val="18"/>
                <w:lang w:val="el-GR" w:eastAsia="en-US"/>
              </w:rPr>
              <w:t>Σύνολο</w:t>
            </w:r>
          </w:p>
        </w:tc>
        <w:tc>
          <w:tcPr>
            <w:tcW w:w="499" w:type="pct"/>
            <w:shd w:val="clear" w:color="auto" w:fill="auto"/>
            <w:noWrap/>
            <w:vAlign w:val="bottom"/>
            <w:hideMark/>
          </w:tcPr>
          <w:p w14:paraId="47551409" w14:textId="77777777" w:rsidR="005D1F6A" w:rsidRPr="00F66E13" w:rsidRDefault="005D1F6A" w:rsidP="00601C50">
            <w:pPr>
              <w:suppressAutoHyphens w:val="0"/>
              <w:spacing w:before="60" w:after="60"/>
              <w:jc w:val="center"/>
              <w:rPr>
                <w:rFonts w:ascii="Tahoma" w:hAnsi="Tahoma" w:cs="Tahoma"/>
                <w:b/>
                <w:bCs/>
                <w:sz w:val="18"/>
                <w:szCs w:val="18"/>
                <w:lang w:val="el-GR" w:eastAsia="en-US"/>
              </w:rPr>
            </w:pPr>
            <w:r w:rsidRPr="005D1F6A">
              <w:rPr>
                <w:rFonts w:ascii="Tahoma" w:hAnsi="Tahoma" w:cs="Tahoma"/>
                <w:b/>
                <w:bCs/>
                <w:sz w:val="18"/>
                <w:szCs w:val="18"/>
                <w:lang w:val="el-GR" w:eastAsia="en-US"/>
              </w:rPr>
              <w:t>14</w:t>
            </w:r>
          </w:p>
        </w:tc>
        <w:tc>
          <w:tcPr>
            <w:tcW w:w="428" w:type="pct"/>
            <w:shd w:val="clear" w:color="auto" w:fill="auto"/>
            <w:noWrap/>
            <w:vAlign w:val="bottom"/>
            <w:hideMark/>
          </w:tcPr>
          <w:p w14:paraId="25EE83C6" w14:textId="77777777" w:rsidR="005D1F6A" w:rsidRPr="00F66E13" w:rsidRDefault="00C71E65" w:rsidP="00601C50">
            <w:pPr>
              <w:suppressAutoHyphens w:val="0"/>
              <w:spacing w:before="60" w:after="60"/>
              <w:jc w:val="center"/>
              <w:rPr>
                <w:rFonts w:ascii="Tahoma" w:hAnsi="Tahoma" w:cs="Tahoma"/>
                <w:b/>
                <w:bCs/>
                <w:sz w:val="18"/>
                <w:szCs w:val="18"/>
                <w:lang w:val="el-GR" w:eastAsia="en-US"/>
              </w:rPr>
            </w:pPr>
            <w:r>
              <w:rPr>
                <w:rFonts w:ascii="Tahoma" w:hAnsi="Tahoma" w:cs="Tahoma"/>
                <w:b/>
                <w:bCs/>
                <w:sz w:val="18"/>
                <w:szCs w:val="18"/>
                <w:lang w:val="el-GR" w:eastAsia="en-US"/>
              </w:rPr>
              <w:t>58,125</w:t>
            </w:r>
          </w:p>
        </w:tc>
        <w:tc>
          <w:tcPr>
            <w:tcW w:w="732" w:type="pct"/>
            <w:shd w:val="clear" w:color="auto" w:fill="D9D9D9" w:themeFill="background1" w:themeFillShade="D9"/>
          </w:tcPr>
          <w:p w14:paraId="4A4208FD" w14:textId="77777777" w:rsidR="005D1F6A" w:rsidRPr="00C71E65" w:rsidRDefault="005D1F6A" w:rsidP="00601C50">
            <w:pPr>
              <w:suppressAutoHyphens w:val="0"/>
              <w:spacing w:before="60" w:after="60"/>
              <w:jc w:val="center"/>
              <w:rPr>
                <w:rFonts w:ascii="Tahoma" w:hAnsi="Tahoma" w:cs="Tahoma"/>
                <w:sz w:val="18"/>
                <w:szCs w:val="18"/>
                <w:lang w:val="el-GR" w:eastAsia="en-US"/>
              </w:rPr>
            </w:pPr>
          </w:p>
        </w:tc>
        <w:tc>
          <w:tcPr>
            <w:tcW w:w="732" w:type="pct"/>
            <w:shd w:val="clear" w:color="auto" w:fill="D9D9D9" w:themeFill="background1" w:themeFillShade="D9"/>
          </w:tcPr>
          <w:p w14:paraId="625FA561" w14:textId="77777777" w:rsidR="005D1F6A" w:rsidRPr="00C71E65" w:rsidRDefault="005D1F6A" w:rsidP="00601C50">
            <w:pPr>
              <w:suppressAutoHyphens w:val="0"/>
              <w:spacing w:before="60" w:after="60"/>
              <w:jc w:val="center"/>
              <w:rPr>
                <w:rFonts w:ascii="Tahoma" w:hAnsi="Tahoma" w:cs="Tahoma"/>
                <w:sz w:val="18"/>
                <w:szCs w:val="18"/>
                <w:lang w:val="el-GR" w:eastAsia="en-US"/>
              </w:rPr>
            </w:pPr>
          </w:p>
        </w:tc>
        <w:tc>
          <w:tcPr>
            <w:tcW w:w="732" w:type="pct"/>
          </w:tcPr>
          <w:p w14:paraId="0A58616B" w14:textId="77777777" w:rsidR="005D1F6A" w:rsidRPr="005D1F6A" w:rsidRDefault="00C71E65" w:rsidP="00601C50">
            <w:pPr>
              <w:suppressAutoHyphens w:val="0"/>
              <w:spacing w:before="60" w:after="60"/>
              <w:jc w:val="center"/>
              <w:rPr>
                <w:rFonts w:ascii="Tahoma" w:hAnsi="Tahoma" w:cs="Tahoma"/>
                <w:b/>
                <w:bCs/>
                <w:sz w:val="18"/>
                <w:szCs w:val="18"/>
                <w:lang w:val="el-GR" w:eastAsia="en-US"/>
              </w:rPr>
            </w:pPr>
            <w:r>
              <w:rPr>
                <w:rFonts w:ascii="Tahoma" w:hAnsi="Tahoma" w:cs="Tahoma"/>
                <w:b/>
                <w:bCs/>
                <w:sz w:val="18"/>
                <w:szCs w:val="18"/>
                <w:lang w:val="el-GR" w:eastAsia="en-US"/>
              </w:rPr>
              <w:t>300.000,00</w:t>
            </w:r>
          </w:p>
        </w:tc>
        <w:tc>
          <w:tcPr>
            <w:tcW w:w="733" w:type="pct"/>
          </w:tcPr>
          <w:p w14:paraId="7B9DFDEA" w14:textId="77777777" w:rsidR="005D1F6A" w:rsidRPr="005D1F6A" w:rsidRDefault="00C71E65" w:rsidP="00601C50">
            <w:pPr>
              <w:suppressAutoHyphens w:val="0"/>
              <w:spacing w:before="60" w:after="60"/>
              <w:jc w:val="center"/>
              <w:rPr>
                <w:rFonts w:ascii="Tahoma" w:hAnsi="Tahoma" w:cs="Tahoma"/>
                <w:b/>
                <w:bCs/>
                <w:sz w:val="18"/>
                <w:szCs w:val="18"/>
                <w:lang w:val="el-GR" w:eastAsia="en-US"/>
              </w:rPr>
            </w:pPr>
            <w:r>
              <w:rPr>
                <w:rFonts w:ascii="Tahoma" w:hAnsi="Tahoma" w:cs="Tahoma"/>
                <w:b/>
                <w:bCs/>
                <w:sz w:val="18"/>
                <w:szCs w:val="18"/>
                <w:lang w:val="el-GR" w:eastAsia="en-US"/>
              </w:rPr>
              <w:t>372.000,00</w:t>
            </w:r>
          </w:p>
        </w:tc>
      </w:tr>
    </w:tbl>
    <w:p w14:paraId="13224429" w14:textId="77777777" w:rsidR="00283BEE" w:rsidRDefault="00283BEE" w:rsidP="00521E09">
      <w:pPr>
        <w:jc w:val="left"/>
        <w:rPr>
          <w:rFonts w:ascii="Tahoma" w:hAnsi="Tahoma" w:cs="Tahoma"/>
          <w:u w:val="single"/>
          <w:lang w:val="el-GR"/>
        </w:rPr>
      </w:pPr>
      <w:r w:rsidRPr="0033120F">
        <w:rPr>
          <w:rFonts w:ascii="Tahoma" w:hAnsi="Tahoma" w:cs="Tahoma"/>
          <w:u w:val="single"/>
          <w:lang w:val="el-GR"/>
        </w:rPr>
        <w:br w:type="page"/>
      </w:r>
    </w:p>
    <w:p w14:paraId="249D9EA8" w14:textId="77777777" w:rsidR="00283BEE" w:rsidRPr="0033120F" w:rsidRDefault="00283BEE" w:rsidP="001B57A7">
      <w:pPr>
        <w:pStyle w:val="20"/>
        <w:numPr>
          <w:ilvl w:val="0"/>
          <w:numId w:val="0"/>
        </w:numPr>
      </w:pPr>
      <w:bookmarkStart w:id="401" w:name="_Ref88140545"/>
      <w:bookmarkStart w:id="402" w:name="_Toc89934458"/>
      <w:bookmarkStart w:id="403" w:name="_Toc89942202"/>
      <w:bookmarkStart w:id="404" w:name="_Toc125113594"/>
      <w:r w:rsidRPr="0033120F">
        <w:lastRenderedPageBreak/>
        <w:t xml:space="preserve">ΠΑΡΑΡΤΗΜΑ V – </w:t>
      </w:r>
      <w:r w:rsidR="00C12420" w:rsidRPr="0033120F">
        <w:t>ΥΠΟΔΕΙΓΜΑΤΑ ΕΓΓΥΗΤΙΚΩΝ ΕΠΙΣΤΟΛΩΝ</w:t>
      </w:r>
      <w:bookmarkEnd w:id="401"/>
      <w:bookmarkEnd w:id="402"/>
      <w:bookmarkEnd w:id="403"/>
      <w:bookmarkEnd w:id="404"/>
      <w:r w:rsidRPr="0033120F">
        <w:t xml:space="preserve"> </w:t>
      </w:r>
    </w:p>
    <w:p w14:paraId="4DDC4AA1" w14:textId="77777777" w:rsidR="007B7A6E" w:rsidRPr="006C18C8" w:rsidRDefault="007B7A6E" w:rsidP="003A0A22">
      <w:pPr>
        <w:pStyle w:val="3"/>
        <w:numPr>
          <w:ilvl w:val="0"/>
          <w:numId w:val="68"/>
        </w:numPr>
        <w:spacing w:before="0" w:after="60"/>
        <w:ind w:left="284" w:hanging="142"/>
        <w:rPr>
          <w:szCs w:val="22"/>
          <w:u w:val="single"/>
        </w:rPr>
      </w:pPr>
      <w:bookmarkStart w:id="405" w:name="_Toc43634808"/>
      <w:bookmarkStart w:id="406" w:name="_Toc44821188"/>
      <w:bookmarkStart w:id="407" w:name="_Toc48552980"/>
      <w:bookmarkStart w:id="408" w:name="_Toc49073807"/>
      <w:bookmarkStart w:id="409" w:name="_Toc62559079"/>
      <w:bookmarkStart w:id="410" w:name="_Toc487799701"/>
      <w:bookmarkStart w:id="411" w:name="_Toc75339127"/>
      <w:bookmarkStart w:id="412" w:name="_Ref122282742"/>
      <w:bookmarkStart w:id="413" w:name="_Ref122282755"/>
      <w:bookmarkStart w:id="414" w:name="_Ref122282778"/>
      <w:bookmarkStart w:id="415" w:name="_Ref122282789"/>
      <w:bookmarkStart w:id="416" w:name="_Toc125113595"/>
      <w:r w:rsidRPr="006C18C8">
        <w:rPr>
          <w:szCs w:val="22"/>
          <w:u w:val="single"/>
        </w:rPr>
        <w:t>Εγγυητική Επιστολή Συμμετοχής</w:t>
      </w:r>
      <w:bookmarkEnd w:id="405"/>
      <w:bookmarkEnd w:id="406"/>
      <w:bookmarkEnd w:id="407"/>
      <w:bookmarkEnd w:id="408"/>
      <w:bookmarkEnd w:id="409"/>
      <w:bookmarkEnd w:id="410"/>
      <w:bookmarkEnd w:id="411"/>
      <w:bookmarkEnd w:id="412"/>
      <w:bookmarkEnd w:id="413"/>
      <w:bookmarkEnd w:id="414"/>
      <w:bookmarkEnd w:id="415"/>
      <w:bookmarkEnd w:id="416"/>
    </w:p>
    <w:p w14:paraId="1727D3CA" w14:textId="77777777" w:rsidR="007B7A6E" w:rsidRPr="006C18C8" w:rsidRDefault="007B7A6E" w:rsidP="003A0A22">
      <w:pPr>
        <w:spacing w:after="60"/>
        <w:rPr>
          <w:rFonts w:ascii="Tahoma" w:hAnsi="Tahoma" w:cs="Tahoma"/>
          <w:szCs w:val="22"/>
          <w:lang w:val="el-GR" w:eastAsia="el-GR"/>
        </w:rPr>
      </w:pPr>
    </w:p>
    <w:p w14:paraId="6DF4A2EE"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 xml:space="preserve">ΕΚΔΟΤΗΣ </w:t>
      </w:r>
      <w:r w:rsidRPr="006C18C8">
        <w:rPr>
          <w:rFonts w:ascii="Tahoma" w:hAnsi="Tahoma" w:cs="Tahoma"/>
          <w:szCs w:val="22"/>
          <w:lang w:val="el-GR"/>
        </w:rPr>
        <w:t>(Πλήρης επωνυμία).</w:t>
      </w:r>
      <w:r w:rsidRPr="006C18C8">
        <w:rPr>
          <w:rFonts w:ascii="Tahoma" w:hAnsi="Tahoma" w:cs="Tahoma"/>
          <w:szCs w:val="22"/>
          <w:lang w:val="el-GR" w:eastAsia="el-GR"/>
        </w:rPr>
        <w:t>.......................................................................</w:t>
      </w:r>
    </w:p>
    <w:p w14:paraId="5D1B674A" w14:textId="77777777" w:rsidR="007B7A6E" w:rsidRPr="006C18C8" w:rsidRDefault="007B7A6E" w:rsidP="003A0A22">
      <w:pPr>
        <w:spacing w:after="60"/>
        <w:jc w:val="right"/>
        <w:rPr>
          <w:rFonts w:ascii="Tahoma" w:hAnsi="Tahoma" w:cs="Tahoma"/>
          <w:szCs w:val="22"/>
          <w:lang w:val="el-GR" w:eastAsia="el-GR"/>
        </w:rPr>
      </w:pPr>
      <w:r w:rsidRPr="006C18C8">
        <w:rPr>
          <w:rFonts w:ascii="Tahoma" w:hAnsi="Tahoma" w:cs="Tahoma"/>
          <w:szCs w:val="22"/>
          <w:lang w:val="el-GR" w:eastAsia="el-GR"/>
        </w:rPr>
        <w:t>Ημερομηνία έκδοσης...........................</w:t>
      </w:r>
    </w:p>
    <w:p w14:paraId="7F567232"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 xml:space="preserve">Προς: Την Κοινωνία της Πληροφορίας </w:t>
      </w:r>
      <w:r w:rsidR="00E15ACE">
        <w:rPr>
          <w:rFonts w:ascii="Tahoma" w:hAnsi="Tahoma" w:cs="Tahoma"/>
          <w:szCs w:val="22"/>
          <w:lang w:val="el-GR" w:eastAsia="el-GR"/>
        </w:rPr>
        <w:t>Μ</w:t>
      </w:r>
      <w:r w:rsidR="00E15ACE" w:rsidRPr="006C18C8">
        <w:rPr>
          <w:rFonts w:ascii="Tahoma" w:hAnsi="Tahoma" w:cs="Tahoma"/>
          <w:szCs w:val="22"/>
          <w:lang w:val="el-GR" w:eastAsia="el-GR"/>
        </w:rPr>
        <w:t>.Α.Ε</w:t>
      </w:r>
      <w:r w:rsidR="00E15ACE">
        <w:rPr>
          <w:rFonts w:ascii="Tahoma" w:hAnsi="Tahoma" w:cs="Tahoma"/>
          <w:szCs w:val="22"/>
          <w:lang w:val="el-GR" w:eastAsia="el-GR"/>
        </w:rPr>
        <w:t>.</w:t>
      </w:r>
    </w:p>
    <w:p w14:paraId="3267F315" w14:textId="77777777" w:rsidR="008F1A54" w:rsidRPr="008F1A54" w:rsidRDefault="008F1A54" w:rsidP="003A0A22">
      <w:pPr>
        <w:spacing w:after="60"/>
        <w:rPr>
          <w:rFonts w:ascii="Tahoma" w:hAnsi="Tahoma" w:cs="Tahoma"/>
          <w:szCs w:val="22"/>
          <w:lang w:val="el-GR" w:eastAsia="el-GR"/>
        </w:rPr>
      </w:pPr>
      <w:r w:rsidRPr="008F1A54">
        <w:rPr>
          <w:rFonts w:ascii="Tahoma" w:hAnsi="Tahoma" w:cs="Tahoma"/>
          <w:szCs w:val="22"/>
          <w:lang w:val="el-GR" w:eastAsia="el-GR"/>
        </w:rPr>
        <w:t>Λεωφ. Συγγρού 194, 176 71 Καλλιθέα Αθήνα</w:t>
      </w:r>
    </w:p>
    <w:p w14:paraId="58E53D7A"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 xml:space="preserve">Εγγύηση μας υπ’ αριθμ. ……………….. ποσού ………………….……. ευρώ </w:t>
      </w:r>
    </w:p>
    <w:p w14:paraId="6D744AC8"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165D637"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i/>
          <w:color w:val="FF0000"/>
          <w:szCs w:val="22"/>
          <w:u w:val="single"/>
          <w:lang w:val="el-GR" w:eastAsia="el-GR"/>
        </w:rPr>
        <w:t>{σε περίπτωση φυσικού προσώπου}:</w:t>
      </w:r>
      <w:r w:rsidRPr="006C18C8">
        <w:rPr>
          <w:rFonts w:ascii="Tahoma" w:hAnsi="Tahoma" w:cs="Tahoma"/>
          <w:bCs/>
          <w:szCs w:val="22"/>
          <w:lang w:val="el-GR"/>
        </w:rPr>
        <w:t xml:space="preserve"> </w:t>
      </w:r>
      <w:r w:rsidRPr="006C18C8">
        <w:rPr>
          <w:rFonts w:ascii="Tahoma" w:eastAsia="Calibri" w:hAnsi="Tahoma" w:cs="Tahoma"/>
          <w:bCs/>
          <w:szCs w:val="22"/>
          <w:lang w:val="el-GR"/>
        </w:rPr>
        <w:t>(</w:t>
      </w:r>
      <w:r w:rsidRPr="006C18C8">
        <w:rPr>
          <w:rFonts w:ascii="Tahoma" w:hAnsi="Tahoma" w:cs="Tahoma"/>
          <w:szCs w:val="22"/>
          <w:lang w:val="el-GR" w:eastAsia="el-GR"/>
        </w:rPr>
        <w:t>ονοματεπώνυμο, πατρώνυμο) .............................., ΑΦΜ: ................ οδός............................. αριθμός.................ΤΚ………………</w:t>
      </w:r>
    </w:p>
    <w:p w14:paraId="5AD7C3AF"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Σε περίπτωση μεμονωμένης εταιρίας:</w:t>
      </w:r>
      <w:r w:rsidRPr="006C18C8">
        <w:rPr>
          <w:rFonts w:ascii="Tahoma" w:hAnsi="Tahoma" w:cs="Tahoma"/>
          <w:szCs w:val="22"/>
          <w:lang w:val="el-GR" w:eastAsia="el-GR"/>
        </w:rPr>
        <w:t xml:space="preserve"> της Εταιρίας ………. ΑΦΜ: ...... οδός …………. αριθμός … ΤΚ ………..,}</w:t>
      </w:r>
    </w:p>
    <w:p w14:paraId="227B0A43"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ή σε περίπτωση Ένωσης ή Κοινοπραξίας:</w:t>
      </w:r>
      <w:r w:rsidRPr="006C18C8">
        <w:rPr>
          <w:rFonts w:ascii="Tahoma" w:hAnsi="Tahoma" w:cs="Tahoma"/>
          <w:szCs w:val="22"/>
          <w:lang w:val="el-GR" w:eastAsia="el-GR"/>
        </w:rPr>
        <w:t xml:space="preserve"> των Εταιριών </w:t>
      </w:r>
    </w:p>
    <w:p w14:paraId="65455F37"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α) (πλήρη επωνυμία) …… ΑΦΜ…….….... οδός............................. αριθμός.................ΤΚ………………</w:t>
      </w:r>
    </w:p>
    <w:p w14:paraId="3162A7A2"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β) (πλήρη επωνυμία) …… ΑΦΜ…….….... οδός............................. αριθμός.................ΤΚ………………</w:t>
      </w:r>
    </w:p>
    <w:p w14:paraId="30C5C5D9"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γ) (πλήρη επωνυμία) …… ΑΦΜ…….….... οδός............................. αριθμός.................ΤΚ………………</w:t>
      </w:r>
    </w:p>
    <w:p w14:paraId="2E43E110"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1DE45F"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7ECF0E3D"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8623291"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A3AE0FC"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Η παρούσα ισχύει μέχρι και την (</w:t>
      </w:r>
      <w:r w:rsidRPr="006C18C8">
        <w:rPr>
          <w:rFonts w:ascii="Tahoma" w:hAnsi="Tahoma" w:cs="Tahoma"/>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C18C8">
        <w:rPr>
          <w:rFonts w:ascii="Tahoma" w:hAnsi="Tahoma" w:cs="Tahoma"/>
          <w:szCs w:val="22"/>
          <w:lang w:val="el-GR" w:eastAsia="el-GR"/>
        </w:rPr>
        <w:t xml:space="preserve">) …………………………………… </w:t>
      </w:r>
    </w:p>
    <w:p w14:paraId="5FD5E422"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B9DDC39" w14:textId="7E39AF58"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w:t>
      </w:r>
      <w:r w:rsidRPr="008F1A54">
        <w:rPr>
          <w:rFonts w:ascii="Tahoma" w:hAnsi="Tahoma" w:cs="Tahoma"/>
          <w:szCs w:val="22"/>
          <w:lang w:val="el-GR" w:eastAsia="el-GR"/>
        </w:rPr>
        <w:t xml:space="preserve">με την παρ. </w:t>
      </w:r>
      <w:r w:rsidR="008F1A54" w:rsidRPr="008F1A54">
        <w:rPr>
          <w:rFonts w:ascii="Tahoma" w:hAnsi="Tahoma" w:cs="Tahoma"/>
          <w:color w:val="0070C0"/>
          <w:szCs w:val="22"/>
          <w:lang w:val="el-GR"/>
        </w:rPr>
        <w:fldChar w:fldCharType="begin"/>
      </w:r>
      <w:r w:rsidR="008F1A54" w:rsidRPr="008F1A54">
        <w:rPr>
          <w:rFonts w:ascii="Tahoma" w:hAnsi="Tahoma" w:cs="Tahoma"/>
          <w:color w:val="0070C0"/>
          <w:szCs w:val="22"/>
          <w:lang w:val="el-GR"/>
        </w:rPr>
        <w:instrText xml:space="preserve"> REF _Ref33542395 \r \h  \* MERGEFORMAT </w:instrText>
      </w:r>
      <w:r w:rsidR="008F1A54" w:rsidRPr="008F1A54">
        <w:rPr>
          <w:rFonts w:ascii="Tahoma" w:hAnsi="Tahoma" w:cs="Tahoma"/>
          <w:color w:val="0070C0"/>
          <w:szCs w:val="22"/>
          <w:lang w:val="el-GR"/>
        </w:rPr>
      </w:r>
      <w:r w:rsidR="008F1A54" w:rsidRPr="008F1A54">
        <w:rPr>
          <w:rFonts w:ascii="Tahoma" w:hAnsi="Tahoma" w:cs="Tahoma"/>
          <w:color w:val="0070C0"/>
          <w:szCs w:val="22"/>
          <w:lang w:val="el-GR"/>
        </w:rPr>
        <w:fldChar w:fldCharType="separate"/>
      </w:r>
      <w:r w:rsidR="00EF5C19">
        <w:rPr>
          <w:rFonts w:ascii="Tahoma" w:hAnsi="Tahoma" w:cs="Tahoma"/>
          <w:color w:val="0070C0"/>
          <w:szCs w:val="22"/>
          <w:lang w:val="el-GR"/>
        </w:rPr>
        <w:t>2.2.2</w:t>
      </w:r>
      <w:r w:rsidR="008F1A54" w:rsidRPr="008F1A54">
        <w:rPr>
          <w:rFonts w:ascii="Tahoma" w:hAnsi="Tahoma" w:cs="Tahoma"/>
          <w:color w:val="0070C0"/>
          <w:szCs w:val="22"/>
          <w:lang w:val="el-GR"/>
        </w:rPr>
        <w:fldChar w:fldCharType="end"/>
      </w:r>
      <w:r w:rsidRPr="008F1A54">
        <w:rPr>
          <w:rFonts w:ascii="Tahoma" w:hAnsi="Tahoma" w:cs="Tahoma"/>
          <w:szCs w:val="22"/>
          <w:lang w:val="el-GR" w:eastAsia="el-GR"/>
        </w:rPr>
        <w:t xml:space="preserve"> της παρούσας , με την προϋπόθεση ότι το σχετικό αίτημά σας θα μας υποβληθεί π</w:t>
      </w:r>
      <w:r w:rsidRPr="006C18C8">
        <w:rPr>
          <w:rFonts w:ascii="Tahoma" w:hAnsi="Tahoma" w:cs="Tahoma"/>
          <w:szCs w:val="22"/>
          <w:lang w:val="el-GR" w:eastAsia="el-GR"/>
        </w:rPr>
        <w:t xml:space="preserve">ριν από την ημερομηνία λήξης της. </w:t>
      </w:r>
    </w:p>
    <w:p w14:paraId="62163173" w14:textId="77777777" w:rsidR="007B7A6E" w:rsidRPr="006C18C8" w:rsidRDefault="007B7A6E" w:rsidP="003A0A22">
      <w:pPr>
        <w:spacing w:after="60"/>
        <w:rPr>
          <w:rFonts w:ascii="Tahoma" w:hAnsi="Tahoma" w:cs="Tahoma"/>
          <w:szCs w:val="22"/>
          <w:lang w:val="el-GR" w:eastAsia="el-GR"/>
        </w:rPr>
      </w:pPr>
      <w:r w:rsidRPr="006C18C8">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C18C8">
        <w:rPr>
          <w:rFonts w:ascii="Tahoma" w:hAnsi="Tahoma" w:cs="Tahoma"/>
          <w:szCs w:val="22"/>
          <w:lang w:val="el-GR" w:eastAsia="el-GR"/>
        </w:rPr>
        <w:tab/>
      </w:r>
      <w:r w:rsidRPr="006C18C8">
        <w:rPr>
          <w:rFonts w:ascii="Tahoma" w:hAnsi="Tahoma" w:cs="Tahoma"/>
          <w:szCs w:val="22"/>
          <w:lang w:val="el-GR" w:eastAsia="el-GR"/>
        </w:rPr>
        <w:tab/>
      </w:r>
      <w:r w:rsidRPr="006C18C8">
        <w:rPr>
          <w:rFonts w:ascii="Tahoma" w:hAnsi="Tahoma" w:cs="Tahoma"/>
          <w:szCs w:val="22"/>
          <w:lang w:val="el-GR" w:eastAsia="el-GR"/>
        </w:rPr>
        <w:tab/>
      </w:r>
      <w:r w:rsidRPr="006C18C8">
        <w:rPr>
          <w:rFonts w:ascii="Tahoma" w:hAnsi="Tahoma" w:cs="Tahoma"/>
          <w:szCs w:val="22"/>
          <w:lang w:val="el-GR" w:eastAsia="el-GR"/>
        </w:rPr>
        <w:tab/>
      </w:r>
      <w:r w:rsidRPr="006C18C8">
        <w:rPr>
          <w:rFonts w:ascii="Tahoma" w:hAnsi="Tahoma" w:cs="Tahoma"/>
          <w:szCs w:val="22"/>
          <w:lang w:val="el-GR" w:eastAsia="el-GR"/>
        </w:rPr>
        <w:tab/>
      </w:r>
    </w:p>
    <w:p w14:paraId="0873F235" w14:textId="77777777" w:rsidR="007B7A6E" w:rsidRPr="005E6E11" w:rsidRDefault="007B7A6E" w:rsidP="003A0A22">
      <w:pPr>
        <w:spacing w:after="60"/>
        <w:jc w:val="right"/>
        <w:rPr>
          <w:rFonts w:ascii="Tahoma" w:hAnsi="Tahoma" w:cs="Tahoma"/>
          <w:szCs w:val="22"/>
          <w:lang w:val="el-GR"/>
        </w:rPr>
      </w:pPr>
      <w:r w:rsidRPr="005E6E11">
        <w:rPr>
          <w:rFonts w:ascii="Tahoma" w:hAnsi="Tahoma" w:cs="Tahoma"/>
          <w:szCs w:val="22"/>
          <w:lang w:val="el-GR" w:eastAsia="el-GR"/>
        </w:rPr>
        <w:t>(Εξουσιοδοτημένη υπογραφή)</w:t>
      </w:r>
    </w:p>
    <w:p w14:paraId="631F7E2B" w14:textId="77777777" w:rsidR="007B7A6E" w:rsidRPr="006C18C8" w:rsidRDefault="007B7A6E" w:rsidP="00161043">
      <w:pPr>
        <w:pStyle w:val="3"/>
        <w:numPr>
          <w:ilvl w:val="0"/>
          <w:numId w:val="68"/>
        </w:numPr>
        <w:ind w:left="426" w:hanging="142"/>
        <w:rPr>
          <w:szCs w:val="22"/>
          <w:u w:val="single"/>
        </w:rPr>
      </w:pPr>
      <w:bookmarkStart w:id="417" w:name="_Toc75339128"/>
      <w:bookmarkStart w:id="418" w:name="_Toc125113596"/>
      <w:r w:rsidRPr="006C18C8">
        <w:rPr>
          <w:szCs w:val="22"/>
          <w:u w:val="single"/>
        </w:rPr>
        <w:lastRenderedPageBreak/>
        <w:t>Εγγυητική Επιστολή Καλής Εκτέλεσης</w:t>
      </w:r>
      <w:bookmarkEnd w:id="417"/>
      <w:bookmarkEnd w:id="418"/>
      <w:r w:rsidRPr="006C18C8">
        <w:rPr>
          <w:szCs w:val="22"/>
          <w:u w:val="single"/>
        </w:rPr>
        <w:t xml:space="preserve"> </w:t>
      </w:r>
    </w:p>
    <w:p w14:paraId="4A382A30" w14:textId="77777777" w:rsidR="007B7A6E" w:rsidRPr="006C18C8" w:rsidRDefault="007B7A6E" w:rsidP="007B7A6E">
      <w:pPr>
        <w:suppressAutoHyphens w:val="0"/>
        <w:spacing w:after="0"/>
        <w:jc w:val="left"/>
        <w:rPr>
          <w:rFonts w:ascii="Tahoma" w:hAnsi="Tahoma" w:cs="Tahoma"/>
          <w:szCs w:val="22"/>
          <w:lang w:val="el-GR"/>
        </w:rPr>
      </w:pPr>
    </w:p>
    <w:p w14:paraId="67B742DC" w14:textId="77777777" w:rsidR="007B7A6E" w:rsidRPr="006C18C8" w:rsidRDefault="007B7A6E" w:rsidP="007B7A6E">
      <w:pPr>
        <w:rPr>
          <w:rFonts w:ascii="Tahoma" w:hAnsi="Tahoma" w:cs="Tahoma"/>
          <w:szCs w:val="22"/>
          <w:lang w:val="el-GR"/>
        </w:rPr>
      </w:pPr>
      <w:bookmarkStart w:id="419" w:name="_Toc336420407"/>
      <w:r w:rsidRPr="006C18C8">
        <w:rPr>
          <w:rFonts w:ascii="Tahoma" w:hAnsi="Tahoma" w:cs="Tahoma"/>
          <w:szCs w:val="22"/>
          <w:lang w:val="el-GR"/>
        </w:rPr>
        <w:t>ΕΚΔΟΤΗΣ (Πλήρης επωνυμία).......................................................................</w:t>
      </w:r>
      <w:bookmarkEnd w:id="419"/>
    </w:p>
    <w:p w14:paraId="7C8CE070" w14:textId="77777777" w:rsidR="007B7A6E" w:rsidRPr="006C18C8" w:rsidRDefault="007B7A6E" w:rsidP="007B7A6E">
      <w:pPr>
        <w:jc w:val="right"/>
        <w:rPr>
          <w:rFonts w:ascii="Tahoma" w:hAnsi="Tahoma" w:cs="Tahoma"/>
          <w:szCs w:val="22"/>
          <w:lang w:val="el-GR"/>
        </w:rPr>
      </w:pPr>
      <w:r w:rsidRPr="006C18C8">
        <w:rPr>
          <w:rFonts w:ascii="Tahoma" w:hAnsi="Tahoma" w:cs="Tahoma"/>
          <w:szCs w:val="22"/>
          <w:lang w:val="el-GR"/>
        </w:rPr>
        <w:t>Ημερομηνία έκδοσης...........................</w:t>
      </w:r>
    </w:p>
    <w:p w14:paraId="438B25D1" w14:textId="77777777" w:rsidR="007B7A6E" w:rsidRPr="006C18C8" w:rsidRDefault="007B7A6E" w:rsidP="007B7A6E">
      <w:pPr>
        <w:rPr>
          <w:rFonts w:ascii="Tahoma" w:hAnsi="Tahoma" w:cs="Tahoma"/>
          <w:szCs w:val="22"/>
          <w:lang w:val="el-GR"/>
        </w:rPr>
      </w:pPr>
      <w:r w:rsidRPr="006C18C8">
        <w:rPr>
          <w:rFonts w:ascii="Tahoma" w:hAnsi="Tahoma" w:cs="Tahoma"/>
          <w:szCs w:val="22"/>
          <w:lang w:val="el-GR"/>
        </w:rPr>
        <w:t xml:space="preserve">Προς: Την Κοινωνία της Πληροφορίας </w:t>
      </w:r>
      <w:r w:rsidR="00E15ACE">
        <w:rPr>
          <w:rFonts w:ascii="Tahoma" w:hAnsi="Tahoma" w:cs="Tahoma"/>
          <w:szCs w:val="22"/>
          <w:lang w:val="el-GR"/>
        </w:rPr>
        <w:t>Μ</w:t>
      </w:r>
      <w:r w:rsidR="00E15ACE" w:rsidRPr="006C18C8">
        <w:rPr>
          <w:rFonts w:ascii="Tahoma" w:hAnsi="Tahoma" w:cs="Tahoma"/>
          <w:szCs w:val="22"/>
          <w:lang w:val="el-GR"/>
        </w:rPr>
        <w:t>.Α.Ε</w:t>
      </w:r>
      <w:r w:rsidR="00E15ACE">
        <w:rPr>
          <w:rFonts w:ascii="Tahoma" w:hAnsi="Tahoma" w:cs="Tahoma"/>
          <w:szCs w:val="22"/>
          <w:lang w:val="el-GR"/>
        </w:rPr>
        <w:t>.</w:t>
      </w:r>
    </w:p>
    <w:p w14:paraId="4C36A9F4" w14:textId="77777777" w:rsidR="008F1A54" w:rsidRPr="008F1A54" w:rsidRDefault="008F1A54" w:rsidP="008F1A54">
      <w:pPr>
        <w:spacing w:line="276" w:lineRule="auto"/>
        <w:rPr>
          <w:rFonts w:ascii="Tahoma" w:hAnsi="Tahoma" w:cs="Tahoma"/>
          <w:szCs w:val="22"/>
          <w:lang w:val="el-GR" w:eastAsia="el-GR"/>
        </w:rPr>
      </w:pPr>
      <w:r w:rsidRPr="008F1A54">
        <w:rPr>
          <w:rFonts w:ascii="Tahoma" w:hAnsi="Tahoma" w:cs="Tahoma"/>
          <w:szCs w:val="22"/>
          <w:lang w:val="el-GR" w:eastAsia="el-GR"/>
        </w:rPr>
        <w:t>Λεωφ. Συγγρού 194, 176 71 Καλλιθέα Αθήνα</w:t>
      </w:r>
    </w:p>
    <w:p w14:paraId="6822C61D" w14:textId="77777777" w:rsidR="007B7A6E" w:rsidRPr="006C18C8" w:rsidRDefault="007B7A6E" w:rsidP="008F1A54">
      <w:pPr>
        <w:rPr>
          <w:rFonts w:ascii="Tahoma" w:hAnsi="Tahoma" w:cs="Tahoma"/>
          <w:szCs w:val="22"/>
          <w:lang w:val="el-GR"/>
        </w:rPr>
      </w:pPr>
    </w:p>
    <w:p w14:paraId="19172386"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 xml:space="preserve">Εγγύηση μας υπ’ αριθμ. ……………….. ποσού ………………….……. ευρώ </w:t>
      </w:r>
    </w:p>
    <w:p w14:paraId="27BA8F1E"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B1137A8" w14:textId="77777777" w:rsidR="007B7A6E" w:rsidRPr="006C18C8" w:rsidRDefault="007B7A6E" w:rsidP="008F1A54">
      <w:pPr>
        <w:rPr>
          <w:rFonts w:ascii="Tahoma" w:hAnsi="Tahoma" w:cs="Tahoma"/>
          <w:szCs w:val="22"/>
          <w:lang w:val="el-GR" w:eastAsia="el-GR"/>
        </w:rPr>
      </w:pPr>
      <w:r w:rsidRPr="006C18C8">
        <w:rPr>
          <w:rFonts w:ascii="Tahoma" w:hAnsi="Tahoma" w:cs="Tahoma"/>
          <w:i/>
          <w:color w:val="FF0000"/>
          <w:szCs w:val="22"/>
          <w:u w:val="single"/>
          <w:lang w:val="el-GR" w:eastAsia="el-GR"/>
        </w:rPr>
        <w:t>{σε περίπτωση φυσικού προσώπου}:</w:t>
      </w:r>
      <w:r w:rsidRPr="006C18C8">
        <w:rPr>
          <w:rFonts w:ascii="Tahoma" w:hAnsi="Tahoma" w:cs="Tahoma"/>
          <w:bCs/>
          <w:szCs w:val="22"/>
          <w:lang w:val="el-GR"/>
        </w:rPr>
        <w:t xml:space="preserve"> </w:t>
      </w:r>
      <w:r w:rsidRPr="006C18C8">
        <w:rPr>
          <w:rFonts w:ascii="Tahoma" w:eastAsia="Calibri" w:hAnsi="Tahoma" w:cs="Tahoma"/>
          <w:bCs/>
          <w:szCs w:val="22"/>
          <w:lang w:val="el-GR"/>
        </w:rPr>
        <w:t>(</w:t>
      </w:r>
      <w:r w:rsidRPr="006C18C8">
        <w:rPr>
          <w:rFonts w:ascii="Tahoma" w:hAnsi="Tahoma" w:cs="Tahoma"/>
          <w:szCs w:val="22"/>
          <w:lang w:val="el-GR" w:eastAsia="el-GR"/>
        </w:rPr>
        <w:t>ονοματεπώνυμο, πατρώνυμο) .............................., ΑΦΜ: ................ οδός............................. αριθμός.................ΤΚ………………</w:t>
      </w:r>
    </w:p>
    <w:p w14:paraId="1E9105FE"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Σε περίπτωση μεμονωμένης εταιρίας:</w:t>
      </w:r>
      <w:r w:rsidRPr="006C18C8">
        <w:rPr>
          <w:rFonts w:ascii="Tahoma" w:hAnsi="Tahoma" w:cs="Tahoma"/>
          <w:szCs w:val="22"/>
          <w:lang w:val="el-GR" w:eastAsia="el-GR"/>
        </w:rPr>
        <w:t xml:space="preserve"> της Εταιρίας ………. ΑΦΜ: ...... οδός …………. αριθμός … ΤΚ ………..,}</w:t>
      </w:r>
    </w:p>
    <w:p w14:paraId="3C9FB292"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w:t>
      </w:r>
      <w:r w:rsidRPr="006C18C8">
        <w:rPr>
          <w:rFonts w:ascii="Tahoma" w:hAnsi="Tahoma" w:cs="Tahoma"/>
          <w:i/>
          <w:color w:val="FF0000"/>
          <w:szCs w:val="22"/>
          <w:u w:val="single"/>
          <w:lang w:val="el-GR" w:eastAsia="el-GR"/>
        </w:rPr>
        <w:t>ή σε περίπτωση Ένωσης ή Κοινοπραξίας:</w:t>
      </w:r>
      <w:r w:rsidRPr="006C18C8">
        <w:rPr>
          <w:rFonts w:ascii="Tahoma" w:hAnsi="Tahoma" w:cs="Tahoma"/>
          <w:szCs w:val="22"/>
          <w:lang w:val="el-GR" w:eastAsia="el-GR"/>
        </w:rPr>
        <w:t xml:space="preserve"> των Εταιριών </w:t>
      </w:r>
    </w:p>
    <w:p w14:paraId="559267F3"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α) (πλήρη επωνυμία) …… ΑΦΜ…….….... οδός............................. αριθμός.................ΤΚ………………</w:t>
      </w:r>
    </w:p>
    <w:p w14:paraId="6CAAB81B"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β) (πλήρη επωνυμία) …… ΑΦΜ…….….... οδός............................. αριθμός.................ΤΚ………………</w:t>
      </w:r>
    </w:p>
    <w:p w14:paraId="6C65D40C" w14:textId="77777777" w:rsidR="007B7A6E" w:rsidRPr="006C18C8" w:rsidRDefault="007B7A6E" w:rsidP="008F1A54">
      <w:pPr>
        <w:rPr>
          <w:rFonts w:ascii="Tahoma" w:hAnsi="Tahoma" w:cs="Tahoma"/>
          <w:szCs w:val="22"/>
          <w:lang w:val="el-GR" w:eastAsia="el-GR"/>
        </w:rPr>
      </w:pPr>
      <w:r w:rsidRPr="006C18C8">
        <w:rPr>
          <w:rFonts w:ascii="Tahoma" w:hAnsi="Tahoma" w:cs="Tahoma"/>
          <w:szCs w:val="22"/>
          <w:lang w:val="el-GR" w:eastAsia="el-GR"/>
        </w:rPr>
        <w:t>γ) (πλήρη επωνυμία) …… ΑΦΜ…….….... οδός............................. αριθμός.................ΤΚ………………</w:t>
      </w:r>
    </w:p>
    <w:p w14:paraId="1984D476"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7D76F56"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για την καλή εκτέλεση της υπ αριθ ..... σύμβασης “(τίτλος σύμβασης)”, σύμφωνα με την (αριθμό/ημερομηνία) ........................ Διακήρυξης.</w:t>
      </w:r>
    </w:p>
    <w:p w14:paraId="3ED7001F"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92C82D9" w14:textId="174B96B8" w:rsidR="007B7A6E" w:rsidRPr="008F1A54" w:rsidRDefault="007B7A6E" w:rsidP="008F1A54">
      <w:pPr>
        <w:rPr>
          <w:rFonts w:ascii="Tahoma" w:hAnsi="Tahoma" w:cs="Tahoma"/>
          <w:bCs/>
          <w:szCs w:val="22"/>
          <w:lang w:val="el-GR"/>
        </w:rPr>
      </w:pPr>
      <w:r w:rsidRPr="006C18C8">
        <w:rPr>
          <w:rFonts w:ascii="Tahoma" w:hAnsi="Tahoma" w:cs="Tahoma"/>
          <w:szCs w:val="22"/>
          <w:lang w:val="el-GR"/>
        </w:rPr>
        <w:t>Η παρούσα ισχύει μέχρι και την ............... (</w:t>
      </w:r>
      <w:r w:rsidRPr="008F1A54">
        <w:rPr>
          <w:rFonts w:ascii="Tahoma" w:hAnsi="Tahoma" w:cs="Tahoma"/>
          <w:bCs/>
          <w:color w:val="000000" w:themeColor="text1"/>
          <w:szCs w:val="22"/>
          <w:lang w:val="el-GR"/>
        </w:rPr>
        <w:t>διάρκεια ισχύος σύμφωνα με την παρ.</w:t>
      </w:r>
      <w:r w:rsidRPr="008F1A54">
        <w:rPr>
          <w:rFonts w:ascii="Tahoma" w:hAnsi="Tahoma" w:cs="Tahoma"/>
          <w:bCs/>
          <w:szCs w:val="22"/>
          <w:lang w:val="el-GR"/>
        </w:rPr>
        <w:t xml:space="preserve"> </w:t>
      </w:r>
      <w:r w:rsidR="008F1A54" w:rsidRPr="008F1A54">
        <w:rPr>
          <w:rFonts w:ascii="Tahoma" w:hAnsi="Tahoma" w:cs="Tahoma"/>
          <w:bCs/>
          <w:color w:val="0070C0"/>
          <w:szCs w:val="22"/>
          <w:lang w:val="el-GR"/>
        </w:rPr>
        <w:fldChar w:fldCharType="begin"/>
      </w:r>
      <w:r w:rsidR="008F1A54" w:rsidRPr="008F1A54">
        <w:rPr>
          <w:rFonts w:ascii="Tahoma" w:hAnsi="Tahoma" w:cs="Tahoma"/>
          <w:bCs/>
          <w:color w:val="0070C0"/>
          <w:szCs w:val="22"/>
          <w:lang w:val="el-GR"/>
        </w:rPr>
        <w:instrText xml:space="preserve"> REF _Ref479335105 \r \h </w:instrText>
      </w:r>
      <w:r w:rsidR="008F1A54">
        <w:rPr>
          <w:rFonts w:ascii="Tahoma" w:hAnsi="Tahoma" w:cs="Tahoma"/>
          <w:bCs/>
          <w:color w:val="0070C0"/>
          <w:szCs w:val="22"/>
          <w:lang w:val="el-GR"/>
        </w:rPr>
        <w:instrText xml:space="preserve"> \* MERGEFORMAT </w:instrText>
      </w:r>
      <w:r w:rsidR="008F1A54" w:rsidRPr="008F1A54">
        <w:rPr>
          <w:rFonts w:ascii="Tahoma" w:hAnsi="Tahoma" w:cs="Tahoma"/>
          <w:bCs/>
          <w:color w:val="0070C0"/>
          <w:szCs w:val="22"/>
          <w:lang w:val="el-GR"/>
        </w:rPr>
      </w:r>
      <w:r w:rsidR="008F1A54" w:rsidRPr="008F1A54">
        <w:rPr>
          <w:rFonts w:ascii="Tahoma" w:hAnsi="Tahoma" w:cs="Tahoma"/>
          <w:bCs/>
          <w:color w:val="0070C0"/>
          <w:szCs w:val="22"/>
          <w:lang w:val="el-GR"/>
        </w:rPr>
        <w:fldChar w:fldCharType="separate"/>
      </w:r>
      <w:r w:rsidR="00EF5C19">
        <w:rPr>
          <w:rFonts w:ascii="Tahoma" w:hAnsi="Tahoma" w:cs="Tahoma"/>
          <w:bCs/>
          <w:color w:val="0070C0"/>
          <w:szCs w:val="22"/>
          <w:lang w:val="el-GR"/>
        </w:rPr>
        <w:t>4.1</w:t>
      </w:r>
      <w:r w:rsidR="008F1A54" w:rsidRPr="008F1A54">
        <w:rPr>
          <w:rFonts w:ascii="Tahoma" w:hAnsi="Tahoma" w:cs="Tahoma"/>
          <w:bCs/>
          <w:color w:val="0070C0"/>
          <w:szCs w:val="22"/>
          <w:lang w:val="el-GR"/>
        </w:rPr>
        <w:fldChar w:fldCharType="end"/>
      </w:r>
      <w:r w:rsidRPr="008F1A54">
        <w:rPr>
          <w:rFonts w:ascii="Tahoma" w:hAnsi="Tahoma" w:cs="Tahoma"/>
          <w:bCs/>
          <w:color w:val="000000" w:themeColor="text1"/>
          <w:szCs w:val="22"/>
          <w:lang w:val="el-GR"/>
        </w:rPr>
        <w:t xml:space="preserve"> της παρούσας</w:t>
      </w:r>
      <w:r w:rsidRPr="008F1A54">
        <w:rPr>
          <w:rFonts w:ascii="Tahoma" w:hAnsi="Tahoma" w:cs="Tahoma"/>
          <w:bCs/>
          <w:szCs w:val="22"/>
          <w:lang w:val="el-GR"/>
        </w:rPr>
        <w:t>)</w:t>
      </w:r>
    </w:p>
    <w:p w14:paraId="1BA493A7"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13C138D3" w14:textId="77777777" w:rsidR="007B7A6E" w:rsidRPr="006C18C8" w:rsidRDefault="007B7A6E" w:rsidP="008F1A54">
      <w:pPr>
        <w:rPr>
          <w:rFonts w:ascii="Tahoma" w:hAnsi="Tahoma" w:cs="Tahoma"/>
          <w:szCs w:val="22"/>
          <w:lang w:val="el-GR"/>
        </w:rPr>
      </w:pPr>
      <w:r w:rsidRPr="006C18C8">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ADB13E" w14:textId="77777777" w:rsidR="007B7A6E" w:rsidRPr="006C18C8" w:rsidRDefault="007B7A6E" w:rsidP="007B7A6E">
      <w:pPr>
        <w:jc w:val="right"/>
        <w:rPr>
          <w:rFonts w:ascii="Tahoma" w:hAnsi="Tahoma" w:cs="Tahoma"/>
          <w:szCs w:val="22"/>
          <w:lang w:val="el-GR"/>
        </w:rPr>
      </w:pPr>
    </w:p>
    <w:p w14:paraId="00759961" w14:textId="77777777" w:rsidR="007B7A6E" w:rsidRPr="00161043" w:rsidRDefault="007B7A6E" w:rsidP="007B7A6E">
      <w:pPr>
        <w:jc w:val="right"/>
        <w:rPr>
          <w:rFonts w:ascii="Tahoma" w:hAnsi="Tahoma" w:cs="Tahoma"/>
          <w:szCs w:val="22"/>
          <w:lang w:val="el-GR"/>
        </w:rPr>
      </w:pPr>
      <w:r w:rsidRPr="00161043">
        <w:rPr>
          <w:rFonts w:ascii="Tahoma" w:hAnsi="Tahoma" w:cs="Tahoma"/>
          <w:szCs w:val="22"/>
          <w:lang w:val="el-GR" w:eastAsia="el-GR"/>
        </w:rPr>
        <w:t>(Εξουσιοδοτημένη υπογραφή)</w:t>
      </w:r>
    </w:p>
    <w:p w14:paraId="3A89C979" w14:textId="77777777" w:rsidR="007B7A6E" w:rsidRPr="006C18C8" w:rsidRDefault="007B7A6E" w:rsidP="007B7A6E">
      <w:pPr>
        <w:suppressAutoHyphens w:val="0"/>
        <w:spacing w:after="0"/>
        <w:jc w:val="left"/>
        <w:rPr>
          <w:rFonts w:ascii="Tahoma" w:hAnsi="Tahoma" w:cs="Tahoma"/>
          <w:b/>
          <w:bCs/>
          <w:szCs w:val="22"/>
          <w:lang w:val="el-GR"/>
        </w:rPr>
      </w:pPr>
      <w:r w:rsidRPr="006C18C8">
        <w:rPr>
          <w:rFonts w:ascii="Tahoma" w:hAnsi="Tahoma" w:cs="Tahoma"/>
          <w:szCs w:val="22"/>
          <w:lang w:val="el-GR"/>
        </w:rPr>
        <w:br w:type="page"/>
      </w:r>
    </w:p>
    <w:p w14:paraId="5302F961" w14:textId="77777777" w:rsidR="00EC4662" w:rsidRPr="0033120F" w:rsidRDefault="00EC4662" w:rsidP="001B57A7">
      <w:pPr>
        <w:pStyle w:val="20"/>
        <w:numPr>
          <w:ilvl w:val="0"/>
          <w:numId w:val="0"/>
        </w:numPr>
      </w:pPr>
      <w:bookmarkStart w:id="420" w:name="_Ref88140889"/>
      <w:bookmarkStart w:id="421" w:name="_Toc89934459"/>
      <w:bookmarkStart w:id="422" w:name="_Toc89942203"/>
      <w:bookmarkStart w:id="423" w:name="_Toc125113597"/>
      <w:r w:rsidRPr="0033120F">
        <w:lastRenderedPageBreak/>
        <w:t>ΠΑΡΑΡΤΗΜΑ VΙ – ΕΝΗΜΕΡΩΣΗ ΓΙΑ ΤΗΝ ΕΠΕΞΕΡΓΑΣΙΑ ΠΡΟΣΩΠΙΚΩΝ ΔΕΔΟΜΕΝΩΝ</w:t>
      </w:r>
      <w:bookmarkEnd w:id="420"/>
      <w:bookmarkEnd w:id="421"/>
      <w:bookmarkEnd w:id="422"/>
      <w:bookmarkEnd w:id="423"/>
      <w:r w:rsidRPr="0033120F">
        <w:t xml:space="preserve"> </w:t>
      </w:r>
    </w:p>
    <w:p w14:paraId="3425DC0D"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B77A216"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791E4C9"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302AEBD"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 xml:space="preserve">ΙΙΙ. Αποδέκτες των ανωτέρω (υπό Α) δεδομένων στους οποίους κοινοποιούνται είναι: </w:t>
      </w:r>
    </w:p>
    <w:p w14:paraId="38F65995"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DD7898F"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30C52A63"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6F7DFF9"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E581C4A" w14:textId="77777777" w:rsidR="00EC4662" w:rsidRPr="0033120F" w:rsidRDefault="00EC4662" w:rsidP="00EC4662">
      <w:pPr>
        <w:rPr>
          <w:rFonts w:ascii="Tahoma" w:hAnsi="Tahoma" w:cs="Tahoma"/>
          <w:szCs w:val="22"/>
          <w:lang w:val="el-GR"/>
        </w:rPr>
      </w:pPr>
      <w:r w:rsidRPr="0033120F">
        <w:rPr>
          <w:rFonts w:ascii="Tahoma" w:hAnsi="Tahoma" w:cs="Tahoma"/>
          <w:szCs w:val="22"/>
          <w:lang w:val="el-GR"/>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5420BA3" w14:textId="77777777" w:rsidR="00D05B52" w:rsidRPr="0033120F" w:rsidRDefault="00EC4662" w:rsidP="00EC4662">
      <w:pPr>
        <w:rPr>
          <w:rFonts w:ascii="Tahoma" w:hAnsi="Tahoma" w:cs="Tahoma"/>
          <w:szCs w:val="22"/>
          <w:lang w:val="el-GR"/>
        </w:rPr>
      </w:pPr>
      <w:r w:rsidRPr="0033120F">
        <w:rPr>
          <w:rFonts w:ascii="Tahoma" w:hAnsi="Tahoma" w:cs="Tahoma"/>
          <w:szCs w:val="22"/>
          <w:lang w:val="el-GR"/>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1C5545D" w14:textId="77777777" w:rsidR="00D05B52" w:rsidRPr="0033120F" w:rsidRDefault="00D05B52">
      <w:pPr>
        <w:suppressAutoHyphens w:val="0"/>
        <w:spacing w:after="0"/>
        <w:jc w:val="left"/>
        <w:rPr>
          <w:rFonts w:ascii="Tahoma" w:hAnsi="Tahoma" w:cs="Tahoma"/>
          <w:szCs w:val="22"/>
          <w:lang w:val="el-GR"/>
        </w:rPr>
      </w:pPr>
      <w:r w:rsidRPr="0033120F">
        <w:rPr>
          <w:rFonts w:ascii="Tahoma" w:hAnsi="Tahoma" w:cs="Tahoma"/>
          <w:szCs w:val="22"/>
          <w:lang w:val="el-GR"/>
        </w:rPr>
        <w:br w:type="page"/>
      </w:r>
    </w:p>
    <w:p w14:paraId="6A42600E" w14:textId="77777777" w:rsidR="006A2628" w:rsidRPr="0033120F" w:rsidRDefault="006A2628" w:rsidP="001B57A7">
      <w:pPr>
        <w:pStyle w:val="20"/>
        <w:numPr>
          <w:ilvl w:val="0"/>
          <w:numId w:val="0"/>
        </w:numPr>
      </w:pPr>
      <w:bookmarkStart w:id="424" w:name="_Ref89934295"/>
      <w:bookmarkStart w:id="425" w:name="_Toc89934461"/>
      <w:bookmarkStart w:id="426" w:name="_Toc89942205"/>
      <w:bookmarkStart w:id="427" w:name="_Toc125113598"/>
      <w:r w:rsidRPr="0033120F">
        <w:lastRenderedPageBreak/>
        <w:t xml:space="preserve">ΠΑΡΑΡΤΗΜΑ VΙΙ – </w:t>
      </w:r>
      <w:r w:rsidR="006F6C38" w:rsidRPr="0033120F">
        <w:t>ΥΠΟΔΕΙΓΜΑ ΒΙΟΓΡΑΦΙΚΟΥ ΣΗΜΕΙΩΜΑΤΟΣ</w:t>
      </w:r>
      <w:bookmarkEnd w:id="424"/>
      <w:bookmarkEnd w:id="425"/>
      <w:bookmarkEnd w:id="426"/>
      <w:bookmarkEnd w:id="427"/>
    </w:p>
    <w:p w14:paraId="0F6BE4FC" w14:textId="77777777" w:rsidR="006A2628" w:rsidRPr="0033120F"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9"/>
        <w:gridCol w:w="298"/>
        <w:gridCol w:w="140"/>
        <w:gridCol w:w="21"/>
        <w:gridCol w:w="158"/>
        <w:gridCol w:w="162"/>
        <w:gridCol w:w="158"/>
        <w:gridCol w:w="13"/>
        <w:gridCol w:w="3703"/>
        <w:gridCol w:w="1266"/>
        <w:gridCol w:w="404"/>
        <w:gridCol w:w="100"/>
        <w:gridCol w:w="227"/>
        <w:gridCol w:w="1533"/>
      </w:tblGrid>
      <w:tr w:rsidR="006A2628" w:rsidRPr="0033120F" w14:paraId="5C52D19B"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93C609A"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ΒΙΟΓΡΑΦΙΚΟ ΣΗΜΕΙΩΜΑ</w:t>
            </w:r>
          </w:p>
        </w:tc>
      </w:tr>
      <w:tr w:rsidR="006A2628" w:rsidRPr="0033120F" w14:paraId="62C39D1D" w14:textId="77777777" w:rsidTr="00993D90">
        <w:tc>
          <w:tcPr>
            <w:tcW w:w="5000" w:type="pct"/>
            <w:gridSpan w:val="14"/>
          </w:tcPr>
          <w:p w14:paraId="70400318" w14:textId="77777777" w:rsidR="006A2628" w:rsidRPr="0033120F" w:rsidRDefault="006A2628" w:rsidP="006A2628">
            <w:pPr>
              <w:spacing w:line="276" w:lineRule="auto"/>
              <w:rPr>
                <w:rFonts w:ascii="Tahoma" w:hAnsi="Tahoma" w:cs="Tahoma"/>
                <w:szCs w:val="22"/>
                <w:lang w:val="el-GR"/>
              </w:rPr>
            </w:pPr>
          </w:p>
        </w:tc>
      </w:tr>
      <w:tr w:rsidR="006A2628" w:rsidRPr="0033120F" w14:paraId="79216850"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56F42DF"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ΠΡΟΣΩΠΙΚΑ ΣΤΟΙΧΕΙΑ</w:t>
            </w:r>
          </w:p>
        </w:tc>
        <w:tc>
          <w:tcPr>
            <w:tcW w:w="1834" w:type="pct"/>
            <w:gridSpan w:val="5"/>
            <w:vAlign w:val="center"/>
          </w:tcPr>
          <w:p w14:paraId="1865169E" w14:textId="77777777" w:rsidR="006A2628" w:rsidRPr="0033120F" w:rsidRDefault="006A2628" w:rsidP="006A2628">
            <w:pPr>
              <w:spacing w:line="276" w:lineRule="auto"/>
              <w:rPr>
                <w:rFonts w:ascii="Tahoma" w:hAnsi="Tahoma" w:cs="Tahoma"/>
                <w:szCs w:val="22"/>
                <w:lang w:val="el-GR"/>
              </w:rPr>
            </w:pPr>
          </w:p>
        </w:tc>
      </w:tr>
      <w:tr w:rsidR="006A2628" w:rsidRPr="0033120F" w14:paraId="01823898" w14:textId="77777777" w:rsidTr="006A2628">
        <w:tc>
          <w:tcPr>
            <w:tcW w:w="748" w:type="pct"/>
            <w:tcBorders>
              <w:top w:val="double" w:sz="6" w:space="0" w:color="auto"/>
              <w:left w:val="double" w:sz="6" w:space="0" w:color="auto"/>
              <w:bottom w:val="nil"/>
              <w:right w:val="nil"/>
            </w:tcBorders>
            <w:vAlign w:val="center"/>
          </w:tcPr>
          <w:p w14:paraId="11ABB8C1"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Επώνυμο:</w:t>
            </w:r>
          </w:p>
        </w:tc>
        <w:tc>
          <w:tcPr>
            <w:tcW w:w="2418" w:type="pct"/>
            <w:gridSpan w:val="8"/>
            <w:tcBorders>
              <w:top w:val="double" w:sz="6" w:space="0" w:color="auto"/>
              <w:left w:val="nil"/>
              <w:bottom w:val="single" w:sz="6" w:space="0" w:color="auto"/>
              <w:right w:val="nil"/>
            </w:tcBorders>
            <w:vAlign w:val="center"/>
          </w:tcPr>
          <w:p w14:paraId="03DB88FA" w14:textId="77777777" w:rsidR="006A2628" w:rsidRPr="0033120F" w:rsidRDefault="006A2628" w:rsidP="006A2628">
            <w:pPr>
              <w:spacing w:line="276" w:lineRule="auto"/>
              <w:rPr>
                <w:rFonts w:ascii="Tahoma" w:hAnsi="Tahoma" w:cs="Tahoma"/>
                <w:szCs w:val="22"/>
                <w:lang w:val="el-GR"/>
              </w:rPr>
            </w:pPr>
          </w:p>
        </w:tc>
        <w:tc>
          <w:tcPr>
            <w:tcW w:w="658" w:type="pct"/>
            <w:tcBorders>
              <w:top w:val="double" w:sz="6" w:space="0" w:color="auto"/>
              <w:left w:val="nil"/>
              <w:bottom w:val="nil"/>
              <w:right w:val="nil"/>
            </w:tcBorders>
            <w:vAlign w:val="center"/>
          </w:tcPr>
          <w:p w14:paraId="18228F87"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Όνομα:</w:t>
            </w:r>
          </w:p>
        </w:tc>
        <w:tc>
          <w:tcPr>
            <w:tcW w:w="1176" w:type="pct"/>
            <w:gridSpan w:val="4"/>
            <w:tcBorders>
              <w:top w:val="double" w:sz="6" w:space="0" w:color="auto"/>
              <w:left w:val="nil"/>
              <w:bottom w:val="single" w:sz="6" w:space="0" w:color="auto"/>
              <w:right w:val="double" w:sz="6" w:space="0" w:color="auto"/>
            </w:tcBorders>
            <w:vAlign w:val="center"/>
          </w:tcPr>
          <w:p w14:paraId="00E8E412" w14:textId="77777777" w:rsidR="006A2628" w:rsidRPr="0033120F" w:rsidRDefault="006A2628" w:rsidP="006A2628">
            <w:pPr>
              <w:spacing w:line="276" w:lineRule="auto"/>
              <w:rPr>
                <w:rFonts w:ascii="Tahoma" w:hAnsi="Tahoma" w:cs="Tahoma"/>
                <w:szCs w:val="22"/>
                <w:lang w:val="el-GR"/>
              </w:rPr>
            </w:pPr>
          </w:p>
        </w:tc>
      </w:tr>
      <w:tr w:rsidR="006A2628" w:rsidRPr="0033120F" w14:paraId="57AB3D97"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7BC1DF94" w14:textId="77777777" w:rsidR="006A2628" w:rsidRPr="0033120F" w:rsidRDefault="006A2628" w:rsidP="006A2628">
            <w:pPr>
              <w:spacing w:line="276" w:lineRule="auto"/>
              <w:rPr>
                <w:rFonts w:ascii="Tahoma" w:hAnsi="Tahoma" w:cs="Tahoma"/>
                <w:szCs w:val="22"/>
                <w:lang w:val="el-GR"/>
              </w:rPr>
            </w:pPr>
          </w:p>
        </w:tc>
      </w:tr>
      <w:tr w:rsidR="006A2628" w:rsidRPr="0033120F" w14:paraId="3DBC7C9C" w14:textId="77777777" w:rsidTr="006A2628">
        <w:tc>
          <w:tcPr>
            <w:tcW w:w="903" w:type="pct"/>
            <w:gridSpan w:val="2"/>
            <w:tcBorders>
              <w:top w:val="nil"/>
              <w:left w:val="double" w:sz="6" w:space="0" w:color="auto"/>
              <w:bottom w:val="nil"/>
              <w:right w:val="nil"/>
            </w:tcBorders>
            <w:vAlign w:val="center"/>
          </w:tcPr>
          <w:p w14:paraId="5F66AF15"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0157A1AF" w14:textId="77777777" w:rsidR="006A2628" w:rsidRPr="0033120F" w:rsidRDefault="006A2628" w:rsidP="006A2628">
            <w:pPr>
              <w:spacing w:line="276" w:lineRule="auto"/>
              <w:rPr>
                <w:rFonts w:ascii="Tahoma" w:hAnsi="Tahoma" w:cs="Tahoma"/>
                <w:szCs w:val="22"/>
                <w:lang w:val="el-GR"/>
              </w:rPr>
            </w:pPr>
          </w:p>
        </w:tc>
        <w:tc>
          <w:tcPr>
            <w:tcW w:w="920" w:type="pct"/>
            <w:gridSpan w:val="3"/>
            <w:vAlign w:val="center"/>
          </w:tcPr>
          <w:p w14:paraId="19E25D04"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Μητρώνυμο:</w:t>
            </w:r>
          </w:p>
        </w:tc>
        <w:tc>
          <w:tcPr>
            <w:tcW w:w="915" w:type="pct"/>
            <w:gridSpan w:val="2"/>
            <w:tcBorders>
              <w:top w:val="nil"/>
              <w:left w:val="nil"/>
              <w:bottom w:val="single" w:sz="6" w:space="0" w:color="auto"/>
              <w:right w:val="double" w:sz="6" w:space="0" w:color="auto"/>
            </w:tcBorders>
            <w:vAlign w:val="center"/>
          </w:tcPr>
          <w:p w14:paraId="1C171CE7" w14:textId="77777777" w:rsidR="006A2628" w:rsidRPr="0033120F" w:rsidRDefault="006A2628" w:rsidP="006A2628">
            <w:pPr>
              <w:spacing w:line="276" w:lineRule="auto"/>
              <w:rPr>
                <w:rFonts w:ascii="Tahoma" w:hAnsi="Tahoma" w:cs="Tahoma"/>
                <w:szCs w:val="22"/>
                <w:lang w:val="el-GR"/>
              </w:rPr>
            </w:pPr>
          </w:p>
        </w:tc>
      </w:tr>
      <w:tr w:rsidR="006A2628" w:rsidRPr="0033120F" w14:paraId="78DE3A48" w14:textId="77777777" w:rsidTr="00993D90">
        <w:tc>
          <w:tcPr>
            <w:tcW w:w="5000" w:type="pct"/>
            <w:gridSpan w:val="14"/>
            <w:tcBorders>
              <w:top w:val="nil"/>
              <w:left w:val="double" w:sz="6" w:space="0" w:color="auto"/>
              <w:bottom w:val="nil"/>
              <w:right w:val="double" w:sz="6" w:space="0" w:color="auto"/>
            </w:tcBorders>
            <w:vAlign w:val="center"/>
          </w:tcPr>
          <w:p w14:paraId="03052EBA" w14:textId="77777777" w:rsidR="006A2628" w:rsidRPr="0033120F" w:rsidRDefault="006A2628" w:rsidP="006A2628">
            <w:pPr>
              <w:spacing w:line="276" w:lineRule="auto"/>
              <w:rPr>
                <w:rFonts w:ascii="Tahoma" w:hAnsi="Tahoma" w:cs="Tahoma"/>
                <w:szCs w:val="22"/>
                <w:lang w:val="el-GR"/>
              </w:rPr>
            </w:pPr>
          </w:p>
        </w:tc>
      </w:tr>
      <w:tr w:rsidR="006A2628" w:rsidRPr="0033120F" w14:paraId="727CE301" w14:textId="77777777" w:rsidTr="006A2628">
        <w:tc>
          <w:tcPr>
            <w:tcW w:w="987" w:type="pct"/>
            <w:gridSpan w:val="4"/>
            <w:tcBorders>
              <w:top w:val="nil"/>
              <w:left w:val="double" w:sz="6" w:space="0" w:color="auto"/>
              <w:bottom w:val="nil"/>
              <w:right w:val="nil"/>
            </w:tcBorders>
            <w:vAlign w:val="center"/>
          </w:tcPr>
          <w:p w14:paraId="006EDC84"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Ημερομηνία Γέννησης:</w:t>
            </w:r>
          </w:p>
        </w:tc>
        <w:tc>
          <w:tcPr>
            <w:tcW w:w="2178" w:type="pct"/>
            <w:gridSpan w:val="5"/>
            <w:tcBorders>
              <w:top w:val="nil"/>
              <w:left w:val="nil"/>
              <w:bottom w:val="single" w:sz="6" w:space="0" w:color="auto"/>
              <w:right w:val="nil"/>
            </w:tcBorders>
            <w:vAlign w:val="center"/>
          </w:tcPr>
          <w:p w14:paraId="380E5DD7" w14:textId="77777777" w:rsidR="006A2628" w:rsidRPr="0033120F" w:rsidRDefault="006A2628" w:rsidP="006A2628">
            <w:pPr>
              <w:spacing w:line="276" w:lineRule="auto"/>
              <w:rPr>
                <w:rFonts w:ascii="Tahoma" w:hAnsi="Tahoma" w:cs="Tahoma"/>
                <w:szCs w:val="22"/>
                <w:lang w:val="el-GR"/>
              </w:rPr>
            </w:pPr>
            <w:r w:rsidRPr="0033120F">
              <w:rPr>
                <w:rFonts w:ascii="Tahoma" w:hAnsi="Tahoma" w:cs="Tahoma"/>
                <w:szCs w:val="22"/>
                <w:lang w:val="el-GR"/>
              </w:rPr>
              <w:t>__ /__ / ____</w:t>
            </w:r>
          </w:p>
        </w:tc>
        <w:tc>
          <w:tcPr>
            <w:tcW w:w="1038" w:type="pct"/>
            <w:gridSpan w:val="4"/>
            <w:vAlign w:val="center"/>
          </w:tcPr>
          <w:p w14:paraId="1A32C931"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Τόπος Γέννησης:</w:t>
            </w:r>
          </w:p>
        </w:tc>
        <w:tc>
          <w:tcPr>
            <w:tcW w:w="797" w:type="pct"/>
            <w:tcBorders>
              <w:top w:val="nil"/>
              <w:left w:val="nil"/>
              <w:bottom w:val="single" w:sz="6" w:space="0" w:color="auto"/>
              <w:right w:val="double" w:sz="6" w:space="0" w:color="auto"/>
            </w:tcBorders>
            <w:vAlign w:val="center"/>
          </w:tcPr>
          <w:p w14:paraId="295D11B4" w14:textId="77777777" w:rsidR="006A2628" w:rsidRPr="0033120F" w:rsidRDefault="006A2628" w:rsidP="006A2628">
            <w:pPr>
              <w:spacing w:line="276" w:lineRule="auto"/>
              <w:rPr>
                <w:rFonts w:ascii="Tahoma" w:hAnsi="Tahoma" w:cs="Tahoma"/>
                <w:szCs w:val="22"/>
                <w:lang w:val="el-GR"/>
              </w:rPr>
            </w:pPr>
          </w:p>
        </w:tc>
      </w:tr>
      <w:tr w:rsidR="006A2628" w:rsidRPr="0033120F" w14:paraId="56E4F8D7" w14:textId="77777777" w:rsidTr="00993D90">
        <w:tc>
          <w:tcPr>
            <w:tcW w:w="5000" w:type="pct"/>
            <w:gridSpan w:val="14"/>
            <w:tcBorders>
              <w:top w:val="nil"/>
              <w:left w:val="double" w:sz="6" w:space="0" w:color="auto"/>
              <w:bottom w:val="nil"/>
              <w:right w:val="double" w:sz="6" w:space="0" w:color="auto"/>
            </w:tcBorders>
            <w:vAlign w:val="center"/>
          </w:tcPr>
          <w:p w14:paraId="3C1D9B8B" w14:textId="77777777" w:rsidR="006A2628" w:rsidRPr="0033120F" w:rsidRDefault="006A2628" w:rsidP="006A2628">
            <w:pPr>
              <w:spacing w:line="276" w:lineRule="auto"/>
              <w:rPr>
                <w:rFonts w:ascii="Tahoma" w:hAnsi="Tahoma" w:cs="Tahoma"/>
                <w:szCs w:val="22"/>
                <w:lang w:val="el-GR"/>
              </w:rPr>
            </w:pPr>
          </w:p>
        </w:tc>
      </w:tr>
      <w:tr w:rsidR="006A2628" w:rsidRPr="0033120F" w14:paraId="07E1F750" w14:textId="77777777" w:rsidTr="006A2628">
        <w:tc>
          <w:tcPr>
            <w:tcW w:w="1235" w:type="pct"/>
            <w:gridSpan w:val="7"/>
            <w:tcBorders>
              <w:top w:val="nil"/>
              <w:left w:val="double" w:sz="6" w:space="0" w:color="auto"/>
              <w:bottom w:val="nil"/>
              <w:right w:val="nil"/>
            </w:tcBorders>
            <w:vAlign w:val="center"/>
          </w:tcPr>
          <w:p w14:paraId="292B25AD"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Τηλέφωνο:</w:t>
            </w:r>
          </w:p>
        </w:tc>
        <w:tc>
          <w:tcPr>
            <w:tcW w:w="1931" w:type="pct"/>
            <w:gridSpan w:val="2"/>
            <w:tcBorders>
              <w:top w:val="nil"/>
              <w:left w:val="nil"/>
              <w:bottom w:val="single" w:sz="6" w:space="0" w:color="auto"/>
              <w:right w:val="nil"/>
            </w:tcBorders>
            <w:vAlign w:val="center"/>
          </w:tcPr>
          <w:p w14:paraId="775121F4" w14:textId="77777777" w:rsidR="006A2628" w:rsidRPr="0033120F" w:rsidRDefault="006A2628" w:rsidP="006A2628">
            <w:pPr>
              <w:spacing w:line="276" w:lineRule="auto"/>
              <w:rPr>
                <w:rFonts w:ascii="Tahoma" w:hAnsi="Tahoma" w:cs="Tahoma"/>
                <w:szCs w:val="22"/>
                <w:lang w:val="el-GR"/>
              </w:rPr>
            </w:pPr>
          </w:p>
        </w:tc>
        <w:tc>
          <w:tcPr>
            <w:tcW w:w="868" w:type="pct"/>
            <w:gridSpan w:val="2"/>
            <w:vAlign w:val="center"/>
          </w:tcPr>
          <w:p w14:paraId="7E90921C"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E-mail:</w:t>
            </w:r>
          </w:p>
        </w:tc>
        <w:tc>
          <w:tcPr>
            <w:tcW w:w="967" w:type="pct"/>
            <w:gridSpan w:val="3"/>
            <w:tcBorders>
              <w:top w:val="nil"/>
              <w:left w:val="nil"/>
              <w:bottom w:val="single" w:sz="6" w:space="0" w:color="auto"/>
              <w:right w:val="double" w:sz="6" w:space="0" w:color="auto"/>
            </w:tcBorders>
            <w:vAlign w:val="center"/>
          </w:tcPr>
          <w:p w14:paraId="0B4241C6" w14:textId="77777777" w:rsidR="006A2628" w:rsidRPr="0033120F" w:rsidRDefault="006A2628" w:rsidP="006A2628">
            <w:pPr>
              <w:spacing w:line="276" w:lineRule="auto"/>
              <w:rPr>
                <w:rFonts w:ascii="Tahoma" w:hAnsi="Tahoma" w:cs="Tahoma"/>
                <w:szCs w:val="22"/>
                <w:lang w:val="el-GR"/>
              </w:rPr>
            </w:pPr>
          </w:p>
        </w:tc>
      </w:tr>
      <w:tr w:rsidR="006A2628" w:rsidRPr="0033120F" w14:paraId="5DEA93D0" w14:textId="77777777" w:rsidTr="006A2628">
        <w:tc>
          <w:tcPr>
            <w:tcW w:w="1235" w:type="pct"/>
            <w:gridSpan w:val="7"/>
            <w:tcBorders>
              <w:top w:val="nil"/>
              <w:left w:val="double" w:sz="6" w:space="0" w:color="auto"/>
              <w:bottom w:val="nil"/>
              <w:right w:val="nil"/>
            </w:tcBorders>
            <w:vAlign w:val="center"/>
          </w:tcPr>
          <w:p w14:paraId="02D97C40"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Fax:</w:t>
            </w:r>
          </w:p>
        </w:tc>
        <w:tc>
          <w:tcPr>
            <w:tcW w:w="1931" w:type="pct"/>
            <w:gridSpan w:val="2"/>
            <w:tcBorders>
              <w:top w:val="nil"/>
              <w:left w:val="nil"/>
              <w:bottom w:val="single" w:sz="6" w:space="0" w:color="auto"/>
              <w:right w:val="nil"/>
            </w:tcBorders>
            <w:vAlign w:val="center"/>
          </w:tcPr>
          <w:p w14:paraId="6C8061F6" w14:textId="77777777" w:rsidR="006A2628" w:rsidRPr="0033120F" w:rsidRDefault="006A2628" w:rsidP="006A2628">
            <w:pPr>
              <w:spacing w:line="276" w:lineRule="auto"/>
              <w:rPr>
                <w:rFonts w:ascii="Tahoma" w:hAnsi="Tahoma" w:cs="Tahoma"/>
                <w:szCs w:val="22"/>
                <w:lang w:val="el-GR"/>
              </w:rPr>
            </w:pPr>
          </w:p>
        </w:tc>
        <w:tc>
          <w:tcPr>
            <w:tcW w:w="868" w:type="pct"/>
            <w:gridSpan w:val="2"/>
            <w:vAlign w:val="center"/>
          </w:tcPr>
          <w:p w14:paraId="143B1BD9" w14:textId="77777777" w:rsidR="006A2628" w:rsidRPr="0033120F" w:rsidRDefault="006A2628" w:rsidP="006A2628">
            <w:pPr>
              <w:spacing w:line="276" w:lineRule="auto"/>
              <w:rPr>
                <w:rFonts w:ascii="Tahoma" w:hAnsi="Tahoma" w:cs="Tahoma"/>
                <w:b/>
                <w:szCs w:val="22"/>
                <w:lang w:val="el-GR"/>
              </w:rPr>
            </w:pPr>
          </w:p>
        </w:tc>
        <w:tc>
          <w:tcPr>
            <w:tcW w:w="967" w:type="pct"/>
            <w:gridSpan w:val="3"/>
            <w:tcBorders>
              <w:top w:val="single" w:sz="6" w:space="0" w:color="auto"/>
              <w:left w:val="nil"/>
              <w:bottom w:val="nil"/>
              <w:right w:val="double" w:sz="6" w:space="0" w:color="auto"/>
            </w:tcBorders>
            <w:vAlign w:val="center"/>
          </w:tcPr>
          <w:p w14:paraId="3AA81997" w14:textId="77777777" w:rsidR="006A2628" w:rsidRPr="0033120F" w:rsidRDefault="006A2628" w:rsidP="006A2628">
            <w:pPr>
              <w:spacing w:line="276" w:lineRule="auto"/>
              <w:rPr>
                <w:rFonts w:ascii="Tahoma" w:hAnsi="Tahoma" w:cs="Tahoma"/>
                <w:szCs w:val="22"/>
                <w:lang w:val="el-GR"/>
              </w:rPr>
            </w:pPr>
          </w:p>
        </w:tc>
      </w:tr>
      <w:tr w:rsidR="006A2628" w:rsidRPr="0033120F" w14:paraId="7BFE14A5" w14:textId="77777777" w:rsidTr="006A2628">
        <w:tc>
          <w:tcPr>
            <w:tcW w:w="1069" w:type="pct"/>
            <w:gridSpan w:val="5"/>
            <w:tcBorders>
              <w:top w:val="nil"/>
              <w:left w:val="double" w:sz="6" w:space="0" w:color="auto"/>
              <w:bottom w:val="nil"/>
              <w:right w:val="nil"/>
            </w:tcBorders>
            <w:vAlign w:val="center"/>
          </w:tcPr>
          <w:p w14:paraId="0B358A3A" w14:textId="77777777" w:rsidR="006A2628" w:rsidRPr="0033120F" w:rsidRDefault="006A2628" w:rsidP="006A2628">
            <w:pPr>
              <w:spacing w:line="276" w:lineRule="auto"/>
              <w:rPr>
                <w:rFonts w:ascii="Tahoma" w:hAnsi="Tahoma" w:cs="Tahoma"/>
                <w:szCs w:val="22"/>
                <w:lang w:val="el-GR"/>
              </w:rPr>
            </w:pPr>
          </w:p>
        </w:tc>
        <w:tc>
          <w:tcPr>
            <w:tcW w:w="2096" w:type="pct"/>
            <w:gridSpan w:val="4"/>
            <w:vAlign w:val="center"/>
          </w:tcPr>
          <w:p w14:paraId="2004899F" w14:textId="77777777" w:rsidR="006A2628" w:rsidRPr="0033120F" w:rsidRDefault="006A2628" w:rsidP="006A2628">
            <w:pPr>
              <w:spacing w:line="276" w:lineRule="auto"/>
              <w:rPr>
                <w:rFonts w:ascii="Tahoma" w:hAnsi="Tahoma" w:cs="Tahoma"/>
                <w:szCs w:val="22"/>
                <w:lang w:val="el-GR"/>
              </w:rPr>
            </w:pPr>
          </w:p>
        </w:tc>
        <w:tc>
          <w:tcPr>
            <w:tcW w:w="1038" w:type="pct"/>
            <w:gridSpan w:val="4"/>
            <w:vAlign w:val="center"/>
          </w:tcPr>
          <w:p w14:paraId="6920553A"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nil"/>
              <w:right w:val="double" w:sz="6" w:space="0" w:color="auto"/>
            </w:tcBorders>
            <w:vAlign w:val="center"/>
          </w:tcPr>
          <w:p w14:paraId="18728251" w14:textId="77777777" w:rsidR="006A2628" w:rsidRPr="0033120F" w:rsidRDefault="006A2628" w:rsidP="006A2628">
            <w:pPr>
              <w:spacing w:line="276" w:lineRule="auto"/>
              <w:rPr>
                <w:rFonts w:ascii="Tahoma" w:hAnsi="Tahoma" w:cs="Tahoma"/>
                <w:szCs w:val="22"/>
                <w:lang w:val="el-GR"/>
              </w:rPr>
            </w:pPr>
          </w:p>
        </w:tc>
      </w:tr>
      <w:tr w:rsidR="006A2628" w:rsidRPr="0033120F" w14:paraId="03FC0FED" w14:textId="77777777" w:rsidTr="00993D90">
        <w:tc>
          <w:tcPr>
            <w:tcW w:w="1153" w:type="pct"/>
            <w:gridSpan w:val="6"/>
            <w:tcBorders>
              <w:top w:val="nil"/>
              <w:left w:val="double" w:sz="6" w:space="0" w:color="auto"/>
              <w:bottom w:val="nil"/>
              <w:right w:val="nil"/>
            </w:tcBorders>
            <w:vAlign w:val="center"/>
          </w:tcPr>
          <w:p w14:paraId="5D6AF91F"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Διεύθυνση Κατοικίας:</w:t>
            </w:r>
          </w:p>
        </w:tc>
        <w:tc>
          <w:tcPr>
            <w:tcW w:w="2013" w:type="pct"/>
            <w:gridSpan w:val="3"/>
            <w:tcBorders>
              <w:top w:val="nil"/>
              <w:left w:val="nil"/>
              <w:bottom w:val="single" w:sz="6" w:space="0" w:color="auto"/>
              <w:right w:val="nil"/>
            </w:tcBorders>
            <w:vAlign w:val="center"/>
          </w:tcPr>
          <w:p w14:paraId="6BE40BC7"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26A4B241"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17571CE4" w14:textId="77777777" w:rsidR="006A2628" w:rsidRPr="0033120F" w:rsidRDefault="006A2628" w:rsidP="006A2628">
            <w:pPr>
              <w:spacing w:line="276" w:lineRule="auto"/>
              <w:rPr>
                <w:rFonts w:ascii="Tahoma" w:hAnsi="Tahoma" w:cs="Tahoma"/>
                <w:szCs w:val="22"/>
                <w:lang w:val="el-GR"/>
              </w:rPr>
            </w:pPr>
          </w:p>
        </w:tc>
      </w:tr>
      <w:tr w:rsidR="006A2628" w:rsidRPr="0033120F" w14:paraId="2A3C615A" w14:textId="77777777" w:rsidTr="00993D90">
        <w:tc>
          <w:tcPr>
            <w:tcW w:w="1153" w:type="pct"/>
            <w:gridSpan w:val="6"/>
            <w:tcBorders>
              <w:top w:val="nil"/>
              <w:left w:val="double" w:sz="6" w:space="0" w:color="auto"/>
              <w:bottom w:val="nil"/>
              <w:right w:val="nil"/>
            </w:tcBorders>
            <w:vAlign w:val="center"/>
          </w:tcPr>
          <w:p w14:paraId="77FBBA4E" w14:textId="77777777" w:rsidR="006A2628" w:rsidRPr="0033120F" w:rsidRDefault="006A2628" w:rsidP="006A2628">
            <w:pPr>
              <w:spacing w:line="276" w:lineRule="auto"/>
              <w:rPr>
                <w:rFonts w:ascii="Tahoma" w:hAnsi="Tahoma" w:cs="Tahoma"/>
                <w:szCs w:val="22"/>
                <w:lang w:val="el-GR"/>
              </w:rPr>
            </w:pPr>
          </w:p>
        </w:tc>
        <w:tc>
          <w:tcPr>
            <w:tcW w:w="2013" w:type="pct"/>
            <w:gridSpan w:val="3"/>
            <w:tcBorders>
              <w:top w:val="nil"/>
              <w:left w:val="nil"/>
              <w:bottom w:val="single" w:sz="6" w:space="0" w:color="auto"/>
              <w:right w:val="nil"/>
            </w:tcBorders>
            <w:vAlign w:val="center"/>
          </w:tcPr>
          <w:p w14:paraId="0F273FEB"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nil"/>
              <w:left w:val="nil"/>
              <w:bottom w:val="single" w:sz="6" w:space="0" w:color="auto"/>
              <w:right w:val="nil"/>
            </w:tcBorders>
            <w:vAlign w:val="center"/>
          </w:tcPr>
          <w:p w14:paraId="6FCBDE54"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single" w:sz="6" w:space="0" w:color="auto"/>
              <w:right w:val="double" w:sz="6" w:space="0" w:color="auto"/>
            </w:tcBorders>
            <w:vAlign w:val="center"/>
          </w:tcPr>
          <w:p w14:paraId="7B1D330D" w14:textId="77777777" w:rsidR="006A2628" w:rsidRPr="0033120F" w:rsidRDefault="006A2628" w:rsidP="006A2628">
            <w:pPr>
              <w:spacing w:line="276" w:lineRule="auto"/>
              <w:rPr>
                <w:rFonts w:ascii="Tahoma" w:hAnsi="Tahoma" w:cs="Tahoma"/>
                <w:szCs w:val="22"/>
                <w:lang w:val="el-GR"/>
              </w:rPr>
            </w:pPr>
          </w:p>
        </w:tc>
      </w:tr>
      <w:tr w:rsidR="006A2628" w:rsidRPr="0033120F" w14:paraId="3096DF58" w14:textId="77777777" w:rsidTr="006A2628">
        <w:tc>
          <w:tcPr>
            <w:tcW w:w="1069" w:type="pct"/>
            <w:gridSpan w:val="5"/>
            <w:tcBorders>
              <w:top w:val="nil"/>
              <w:left w:val="double" w:sz="6" w:space="0" w:color="auto"/>
              <w:bottom w:val="double" w:sz="6" w:space="0" w:color="auto"/>
              <w:right w:val="nil"/>
            </w:tcBorders>
            <w:vAlign w:val="center"/>
          </w:tcPr>
          <w:p w14:paraId="696F7543" w14:textId="77777777" w:rsidR="006A2628" w:rsidRPr="0033120F" w:rsidRDefault="006A2628" w:rsidP="006A2628">
            <w:pPr>
              <w:spacing w:line="276" w:lineRule="auto"/>
              <w:rPr>
                <w:rFonts w:ascii="Tahoma" w:hAnsi="Tahoma" w:cs="Tahoma"/>
                <w:szCs w:val="22"/>
                <w:lang w:val="el-GR"/>
              </w:rPr>
            </w:pPr>
          </w:p>
        </w:tc>
        <w:tc>
          <w:tcPr>
            <w:tcW w:w="2096" w:type="pct"/>
            <w:gridSpan w:val="4"/>
            <w:tcBorders>
              <w:top w:val="nil"/>
              <w:left w:val="nil"/>
              <w:bottom w:val="double" w:sz="6" w:space="0" w:color="auto"/>
              <w:right w:val="nil"/>
            </w:tcBorders>
            <w:vAlign w:val="center"/>
          </w:tcPr>
          <w:p w14:paraId="73F274B0"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nil"/>
              <w:left w:val="nil"/>
              <w:bottom w:val="double" w:sz="6" w:space="0" w:color="auto"/>
              <w:right w:val="nil"/>
            </w:tcBorders>
            <w:vAlign w:val="center"/>
          </w:tcPr>
          <w:p w14:paraId="37736C9D" w14:textId="77777777" w:rsidR="006A2628" w:rsidRPr="0033120F" w:rsidRDefault="006A2628" w:rsidP="006A2628">
            <w:pPr>
              <w:spacing w:line="276" w:lineRule="auto"/>
              <w:rPr>
                <w:rFonts w:ascii="Tahoma" w:hAnsi="Tahoma" w:cs="Tahoma"/>
                <w:szCs w:val="22"/>
                <w:lang w:val="el-GR"/>
              </w:rPr>
            </w:pPr>
          </w:p>
        </w:tc>
        <w:tc>
          <w:tcPr>
            <w:tcW w:w="797" w:type="pct"/>
            <w:tcBorders>
              <w:top w:val="nil"/>
              <w:left w:val="nil"/>
              <w:bottom w:val="double" w:sz="6" w:space="0" w:color="auto"/>
              <w:right w:val="double" w:sz="6" w:space="0" w:color="auto"/>
            </w:tcBorders>
            <w:vAlign w:val="center"/>
          </w:tcPr>
          <w:p w14:paraId="621A936E" w14:textId="77777777" w:rsidR="006A2628" w:rsidRPr="0033120F" w:rsidRDefault="006A2628" w:rsidP="006A2628">
            <w:pPr>
              <w:spacing w:line="276" w:lineRule="auto"/>
              <w:rPr>
                <w:rFonts w:ascii="Tahoma" w:hAnsi="Tahoma" w:cs="Tahoma"/>
                <w:szCs w:val="22"/>
                <w:lang w:val="el-GR"/>
              </w:rPr>
            </w:pPr>
          </w:p>
        </w:tc>
      </w:tr>
      <w:tr w:rsidR="006A2628" w:rsidRPr="0033120F" w14:paraId="3851D26D" w14:textId="77777777" w:rsidTr="00993D90">
        <w:tc>
          <w:tcPr>
            <w:tcW w:w="5000" w:type="pct"/>
            <w:gridSpan w:val="14"/>
          </w:tcPr>
          <w:p w14:paraId="2702FA87" w14:textId="77777777" w:rsidR="006A2628" w:rsidRPr="0033120F" w:rsidRDefault="006A2628" w:rsidP="006A2628">
            <w:pPr>
              <w:spacing w:line="276" w:lineRule="auto"/>
              <w:rPr>
                <w:rFonts w:ascii="Tahoma" w:hAnsi="Tahoma" w:cs="Tahoma"/>
                <w:szCs w:val="22"/>
                <w:lang w:val="el-GR"/>
              </w:rPr>
            </w:pPr>
          </w:p>
        </w:tc>
      </w:tr>
      <w:tr w:rsidR="006A2628" w:rsidRPr="0033120F" w14:paraId="4C0BC6A9"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36028115" w14:textId="77777777" w:rsidR="006A2628" w:rsidRPr="0033120F" w:rsidRDefault="006A2628" w:rsidP="006A2628">
            <w:pPr>
              <w:spacing w:line="276" w:lineRule="auto"/>
              <w:rPr>
                <w:rFonts w:ascii="Tahoma" w:hAnsi="Tahoma" w:cs="Tahoma"/>
                <w:b/>
                <w:szCs w:val="22"/>
                <w:lang w:val="el-GR"/>
              </w:rPr>
            </w:pPr>
            <w:r w:rsidRPr="0033120F">
              <w:rPr>
                <w:rFonts w:ascii="Tahoma" w:hAnsi="Tahoma" w:cs="Tahoma"/>
                <w:b/>
                <w:szCs w:val="22"/>
                <w:lang w:val="el-GR"/>
              </w:rPr>
              <w:t>ΕΚΠΑΙΔΕΥΣΗ</w:t>
            </w:r>
          </w:p>
        </w:tc>
        <w:tc>
          <w:tcPr>
            <w:tcW w:w="4024" w:type="pct"/>
            <w:gridSpan w:val="11"/>
          </w:tcPr>
          <w:p w14:paraId="191EC22C" w14:textId="77777777" w:rsidR="006A2628" w:rsidRPr="0033120F" w:rsidRDefault="006A2628" w:rsidP="006A2628">
            <w:pPr>
              <w:spacing w:line="276" w:lineRule="auto"/>
              <w:rPr>
                <w:rFonts w:ascii="Tahoma" w:hAnsi="Tahoma" w:cs="Tahoma"/>
                <w:szCs w:val="22"/>
                <w:lang w:val="el-GR"/>
              </w:rPr>
            </w:pPr>
          </w:p>
        </w:tc>
      </w:tr>
      <w:tr w:rsidR="006A2628" w:rsidRPr="0033120F" w14:paraId="0A2303A6" w14:textId="77777777" w:rsidTr="006A2628">
        <w:tc>
          <w:tcPr>
            <w:tcW w:w="1242" w:type="pct"/>
            <w:gridSpan w:val="8"/>
            <w:tcBorders>
              <w:top w:val="double" w:sz="6" w:space="0" w:color="auto"/>
              <w:left w:val="double" w:sz="6" w:space="0" w:color="auto"/>
              <w:bottom w:val="nil"/>
              <w:right w:val="single" w:sz="6" w:space="0" w:color="auto"/>
            </w:tcBorders>
            <w:vAlign w:val="center"/>
          </w:tcPr>
          <w:p w14:paraId="7AD10F77"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414B52C6"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01B34A3A"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563353CF" w14:textId="77777777" w:rsidR="006A2628" w:rsidRPr="0033120F" w:rsidRDefault="006A2628" w:rsidP="006A2628">
            <w:pPr>
              <w:spacing w:line="276" w:lineRule="auto"/>
              <w:jc w:val="center"/>
              <w:rPr>
                <w:rFonts w:ascii="Tahoma" w:hAnsi="Tahoma" w:cs="Tahoma"/>
                <w:b/>
                <w:szCs w:val="22"/>
                <w:lang w:val="el-GR"/>
              </w:rPr>
            </w:pPr>
            <w:r w:rsidRPr="0033120F">
              <w:rPr>
                <w:rFonts w:ascii="Tahoma" w:hAnsi="Tahoma" w:cs="Tahoma"/>
                <w:b/>
                <w:szCs w:val="22"/>
                <w:lang w:val="el-GR"/>
              </w:rPr>
              <w:t>Ημερομηνία Απόκτησης Πτυχίου</w:t>
            </w:r>
          </w:p>
        </w:tc>
      </w:tr>
      <w:tr w:rsidR="006A2628" w:rsidRPr="0033120F" w14:paraId="2962F68F" w14:textId="77777777" w:rsidTr="006A2628">
        <w:tc>
          <w:tcPr>
            <w:tcW w:w="1242" w:type="pct"/>
            <w:gridSpan w:val="8"/>
            <w:tcBorders>
              <w:top w:val="double" w:sz="6" w:space="0" w:color="auto"/>
              <w:left w:val="double" w:sz="6" w:space="0" w:color="auto"/>
              <w:bottom w:val="single" w:sz="6" w:space="0" w:color="auto"/>
              <w:right w:val="single" w:sz="6" w:space="0" w:color="auto"/>
            </w:tcBorders>
          </w:tcPr>
          <w:p w14:paraId="7C4F9A71" w14:textId="77777777" w:rsidR="006A2628" w:rsidRPr="0033120F" w:rsidRDefault="006A2628" w:rsidP="006A2628">
            <w:pPr>
              <w:spacing w:line="276" w:lineRule="auto"/>
              <w:rPr>
                <w:rFonts w:ascii="Tahoma" w:hAnsi="Tahoma" w:cs="Tahoma"/>
                <w:szCs w:val="22"/>
                <w:lang w:val="el-GR"/>
              </w:rPr>
            </w:pPr>
          </w:p>
          <w:p w14:paraId="14E4E886" w14:textId="77777777" w:rsidR="006A2628" w:rsidRPr="0033120F" w:rsidRDefault="006A2628" w:rsidP="006A2628">
            <w:pPr>
              <w:spacing w:line="276" w:lineRule="auto"/>
              <w:rPr>
                <w:rFonts w:ascii="Tahoma" w:hAnsi="Tahoma" w:cs="Tahoma"/>
                <w:szCs w:val="22"/>
                <w:lang w:val="el-GR"/>
              </w:rPr>
            </w:pPr>
          </w:p>
        </w:tc>
        <w:tc>
          <w:tcPr>
            <w:tcW w:w="1923" w:type="pct"/>
            <w:tcBorders>
              <w:top w:val="double" w:sz="6" w:space="0" w:color="auto"/>
              <w:left w:val="nil"/>
              <w:bottom w:val="single" w:sz="6" w:space="0" w:color="auto"/>
              <w:right w:val="single" w:sz="6" w:space="0" w:color="auto"/>
            </w:tcBorders>
          </w:tcPr>
          <w:p w14:paraId="2CB91FBE"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double" w:sz="6" w:space="0" w:color="auto"/>
              <w:left w:val="nil"/>
              <w:bottom w:val="single" w:sz="6" w:space="0" w:color="auto"/>
              <w:right w:val="single" w:sz="6" w:space="0" w:color="auto"/>
            </w:tcBorders>
          </w:tcPr>
          <w:p w14:paraId="5503854D" w14:textId="77777777" w:rsidR="006A2628" w:rsidRPr="0033120F" w:rsidRDefault="006A2628" w:rsidP="006A2628">
            <w:pPr>
              <w:spacing w:line="276" w:lineRule="auto"/>
              <w:rPr>
                <w:rFonts w:ascii="Tahoma" w:hAnsi="Tahoma" w:cs="Tahoma"/>
                <w:szCs w:val="22"/>
                <w:lang w:val="el-GR"/>
              </w:rPr>
            </w:pPr>
          </w:p>
        </w:tc>
        <w:tc>
          <w:tcPr>
            <w:tcW w:w="797" w:type="pct"/>
            <w:tcBorders>
              <w:top w:val="double" w:sz="6" w:space="0" w:color="auto"/>
              <w:left w:val="nil"/>
              <w:bottom w:val="single" w:sz="6" w:space="0" w:color="auto"/>
              <w:right w:val="double" w:sz="6" w:space="0" w:color="auto"/>
            </w:tcBorders>
          </w:tcPr>
          <w:p w14:paraId="031DCD8B" w14:textId="77777777" w:rsidR="006A2628" w:rsidRPr="0033120F" w:rsidRDefault="006A2628" w:rsidP="006A2628">
            <w:pPr>
              <w:spacing w:line="276" w:lineRule="auto"/>
              <w:rPr>
                <w:rFonts w:ascii="Tahoma" w:hAnsi="Tahoma" w:cs="Tahoma"/>
                <w:szCs w:val="22"/>
                <w:lang w:val="el-GR"/>
              </w:rPr>
            </w:pPr>
          </w:p>
        </w:tc>
      </w:tr>
      <w:tr w:rsidR="006A2628" w:rsidRPr="0033120F" w14:paraId="33436160" w14:textId="77777777" w:rsidTr="006A2628">
        <w:tc>
          <w:tcPr>
            <w:tcW w:w="1242" w:type="pct"/>
            <w:gridSpan w:val="8"/>
            <w:tcBorders>
              <w:top w:val="single" w:sz="6" w:space="0" w:color="auto"/>
              <w:left w:val="double" w:sz="6" w:space="0" w:color="auto"/>
              <w:bottom w:val="double" w:sz="4" w:space="0" w:color="auto"/>
              <w:right w:val="single" w:sz="6" w:space="0" w:color="auto"/>
            </w:tcBorders>
          </w:tcPr>
          <w:p w14:paraId="5499941B" w14:textId="77777777" w:rsidR="006A2628" w:rsidRPr="0033120F" w:rsidRDefault="006A2628" w:rsidP="006A2628">
            <w:pPr>
              <w:spacing w:line="276" w:lineRule="auto"/>
              <w:rPr>
                <w:rFonts w:ascii="Tahoma" w:hAnsi="Tahoma" w:cs="Tahoma"/>
                <w:szCs w:val="22"/>
                <w:lang w:val="el-GR"/>
              </w:rPr>
            </w:pPr>
          </w:p>
          <w:p w14:paraId="22D3BD95" w14:textId="77777777" w:rsidR="006A2628" w:rsidRPr="0033120F" w:rsidRDefault="006A2628" w:rsidP="006A2628">
            <w:pPr>
              <w:spacing w:line="276" w:lineRule="auto"/>
              <w:rPr>
                <w:rFonts w:ascii="Tahoma" w:hAnsi="Tahoma" w:cs="Tahoma"/>
                <w:szCs w:val="22"/>
                <w:lang w:val="el-GR"/>
              </w:rPr>
            </w:pPr>
          </w:p>
        </w:tc>
        <w:tc>
          <w:tcPr>
            <w:tcW w:w="1923" w:type="pct"/>
            <w:tcBorders>
              <w:top w:val="single" w:sz="6" w:space="0" w:color="auto"/>
              <w:left w:val="nil"/>
              <w:bottom w:val="double" w:sz="4" w:space="0" w:color="auto"/>
              <w:right w:val="single" w:sz="6" w:space="0" w:color="auto"/>
            </w:tcBorders>
          </w:tcPr>
          <w:p w14:paraId="301CB494" w14:textId="77777777" w:rsidR="006A2628" w:rsidRPr="0033120F" w:rsidRDefault="006A2628" w:rsidP="006A2628">
            <w:pPr>
              <w:spacing w:line="276" w:lineRule="auto"/>
              <w:rPr>
                <w:rFonts w:ascii="Tahoma" w:hAnsi="Tahoma" w:cs="Tahoma"/>
                <w:szCs w:val="22"/>
                <w:lang w:val="el-GR"/>
              </w:rPr>
            </w:pPr>
          </w:p>
        </w:tc>
        <w:tc>
          <w:tcPr>
            <w:tcW w:w="1038" w:type="pct"/>
            <w:gridSpan w:val="4"/>
            <w:tcBorders>
              <w:top w:val="single" w:sz="6" w:space="0" w:color="auto"/>
              <w:left w:val="nil"/>
              <w:bottom w:val="double" w:sz="4" w:space="0" w:color="auto"/>
              <w:right w:val="single" w:sz="6" w:space="0" w:color="auto"/>
            </w:tcBorders>
          </w:tcPr>
          <w:p w14:paraId="58485520" w14:textId="77777777" w:rsidR="006A2628" w:rsidRPr="0033120F" w:rsidRDefault="006A2628" w:rsidP="006A2628">
            <w:pPr>
              <w:spacing w:line="276" w:lineRule="auto"/>
              <w:rPr>
                <w:rFonts w:ascii="Tahoma" w:hAnsi="Tahoma" w:cs="Tahoma"/>
                <w:szCs w:val="22"/>
                <w:lang w:val="el-GR"/>
              </w:rPr>
            </w:pPr>
          </w:p>
        </w:tc>
        <w:tc>
          <w:tcPr>
            <w:tcW w:w="797" w:type="pct"/>
            <w:tcBorders>
              <w:top w:val="single" w:sz="6" w:space="0" w:color="auto"/>
              <w:left w:val="nil"/>
              <w:bottom w:val="double" w:sz="4" w:space="0" w:color="auto"/>
              <w:right w:val="double" w:sz="6" w:space="0" w:color="auto"/>
            </w:tcBorders>
          </w:tcPr>
          <w:p w14:paraId="69F691C7" w14:textId="77777777" w:rsidR="006A2628" w:rsidRPr="0033120F" w:rsidRDefault="006A2628" w:rsidP="006A2628">
            <w:pPr>
              <w:spacing w:line="276" w:lineRule="auto"/>
              <w:rPr>
                <w:rFonts w:ascii="Tahoma" w:hAnsi="Tahoma" w:cs="Tahoma"/>
                <w:szCs w:val="22"/>
                <w:lang w:val="el-GR"/>
              </w:rPr>
            </w:pPr>
          </w:p>
        </w:tc>
      </w:tr>
      <w:tr w:rsidR="006A2628" w:rsidRPr="00EF5C19" w14:paraId="51894C0B"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3AFB70CC" w14:textId="77777777" w:rsidR="006A2628" w:rsidRPr="0033120F" w:rsidRDefault="006A2628" w:rsidP="006A2628">
            <w:pPr>
              <w:spacing w:after="0" w:line="276" w:lineRule="auto"/>
              <w:jc w:val="center"/>
              <w:rPr>
                <w:rFonts w:ascii="Tahoma" w:hAnsi="Tahoma" w:cs="Tahoma"/>
                <w:b/>
                <w:szCs w:val="22"/>
                <w:lang w:val="el-GR"/>
              </w:rPr>
            </w:pPr>
            <w:r w:rsidRPr="0033120F">
              <w:rPr>
                <w:rFonts w:ascii="Tahoma" w:hAnsi="Tahoma" w:cs="Tahoma"/>
                <w:b/>
                <w:szCs w:val="22"/>
                <w:lang w:val="el-GR"/>
              </w:rPr>
              <w:t xml:space="preserve">ΚΑΤΗΓΟΡΙΑ ΣΤΕΛΕΧΟΥΣ </w:t>
            </w:r>
          </w:p>
          <w:p w14:paraId="5B23228A" w14:textId="77777777" w:rsidR="006A2628" w:rsidRPr="0033120F" w:rsidRDefault="006A2628" w:rsidP="006A2628">
            <w:pPr>
              <w:spacing w:after="0" w:line="276" w:lineRule="auto"/>
              <w:jc w:val="center"/>
              <w:rPr>
                <w:rFonts w:ascii="Tahoma" w:hAnsi="Tahoma" w:cs="Tahoma"/>
                <w:szCs w:val="22"/>
                <w:lang w:val="el-GR"/>
              </w:rPr>
            </w:pPr>
            <w:r w:rsidRPr="0033120F">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DF0FF91" w14:textId="77777777" w:rsidR="006A2628" w:rsidRPr="0033120F" w:rsidRDefault="006A2628" w:rsidP="006A2628">
            <w:pPr>
              <w:spacing w:line="276" w:lineRule="auto"/>
              <w:rPr>
                <w:rFonts w:ascii="Tahoma" w:hAnsi="Tahoma" w:cs="Tahoma"/>
                <w:szCs w:val="22"/>
                <w:lang w:val="el-GR"/>
              </w:rPr>
            </w:pPr>
          </w:p>
        </w:tc>
      </w:tr>
    </w:tbl>
    <w:p w14:paraId="1B373144" w14:textId="77777777" w:rsidR="006A2628" w:rsidRPr="0033120F" w:rsidRDefault="006A2628" w:rsidP="006A2628">
      <w:pPr>
        <w:rPr>
          <w:rFonts w:ascii="Tahoma" w:hAnsi="Tahoma" w:cs="Tahoma"/>
          <w:i/>
          <w:color w:val="5B9BD5"/>
          <w:szCs w:val="22"/>
          <w:lang w:val="el-GR"/>
        </w:rPr>
        <w:sectPr w:rsidR="006A2628" w:rsidRPr="0033120F" w:rsidSect="006C2EF0">
          <w:footerReference w:type="default" r:id="rId29"/>
          <w:footerReference w:type="first" r:id="rId30"/>
          <w:pgSz w:w="11906" w:h="16838"/>
          <w:pgMar w:top="1418" w:right="1134" w:bottom="2127" w:left="1134" w:header="720" w:footer="709"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33120F" w14:paraId="08FAB2A1" w14:textId="77777777" w:rsidTr="00993D90">
        <w:trPr>
          <w:trHeight w:val="567"/>
        </w:trPr>
        <w:tc>
          <w:tcPr>
            <w:tcW w:w="5000" w:type="pct"/>
            <w:shd w:val="pct10" w:color="auto" w:fill="auto"/>
            <w:vAlign w:val="center"/>
          </w:tcPr>
          <w:p w14:paraId="2F69CD6E" w14:textId="77777777" w:rsidR="006A2628" w:rsidRPr="0033120F" w:rsidRDefault="006A2628" w:rsidP="006A2628">
            <w:pPr>
              <w:spacing w:line="276" w:lineRule="auto"/>
              <w:jc w:val="center"/>
              <w:rPr>
                <w:rFonts w:ascii="Tahoma" w:hAnsi="Tahoma" w:cs="Tahoma"/>
                <w:szCs w:val="22"/>
                <w:lang w:val="el-GR"/>
              </w:rPr>
            </w:pPr>
            <w:r w:rsidRPr="0033120F">
              <w:rPr>
                <w:rFonts w:ascii="Tahoma" w:hAnsi="Tahoma" w:cs="Tahoma"/>
                <w:b/>
                <w:szCs w:val="22"/>
                <w:lang w:val="el-GR"/>
              </w:rPr>
              <w:lastRenderedPageBreak/>
              <w:t>ΕΠΑΓΓΕΛΜΑΤΙΚΗ ΕΜΠΕΙΡΙΑ</w:t>
            </w:r>
          </w:p>
        </w:tc>
      </w:tr>
    </w:tbl>
    <w:p w14:paraId="14A390C6" w14:textId="77777777" w:rsidR="006A2628" w:rsidRPr="0033120F" w:rsidRDefault="006A2628" w:rsidP="006A2628">
      <w:pPr>
        <w:spacing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2596"/>
      </w:tblGrid>
      <w:tr w:rsidR="006A2628" w:rsidRPr="0033120F" w14:paraId="5A5E9030" w14:textId="77777777" w:rsidTr="00730521">
        <w:tc>
          <w:tcPr>
            <w:tcW w:w="1315" w:type="pct"/>
            <w:vMerge w:val="restart"/>
            <w:shd w:val="clear" w:color="auto" w:fill="E6E6E6"/>
            <w:vAlign w:val="center"/>
          </w:tcPr>
          <w:p w14:paraId="61F5BDF1"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Έργο</w:t>
            </w:r>
          </w:p>
        </w:tc>
        <w:tc>
          <w:tcPr>
            <w:tcW w:w="730" w:type="pct"/>
            <w:vMerge w:val="restart"/>
            <w:shd w:val="clear" w:color="auto" w:fill="E6E6E6"/>
            <w:vAlign w:val="center"/>
          </w:tcPr>
          <w:p w14:paraId="2B84A15E"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Εργοδότης</w:t>
            </w:r>
          </w:p>
        </w:tc>
        <w:tc>
          <w:tcPr>
            <w:tcW w:w="2008" w:type="pct"/>
            <w:vMerge w:val="restart"/>
            <w:shd w:val="clear" w:color="auto" w:fill="E6E6E6"/>
            <w:vAlign w:val="center"/>
          </w:tcPr>
          <w:p w14:paraId="1A2F4C52" w14:textId="77777777" w:rsidR="006A2628" w:rsidRPr="0033120F" w:rsidRDefault="006A2628" w:rsidP="006A2628">
            <w:pPr>
              <w:spacing w:after="0" w:line="276" w:lineRule="auto"/>
              <w:jc w:val="center"/>
              <w:rPr>
                <w:rFonts w:ascii="Tahoma" w:hAnsi="Tahoma" w:cs="Tahoma"/>
                <w:szCs w:val="22"/>
                <w:lang w:val="el-GR"/>
              </w:rPr>
            </w:pPr>
            <w:r w:rsidRPr="0033120F">
              <w:rPr>
                <w:rFonts w:ascii="Tahoma" w:hAnsi="Tahoma" w:cs="Tahoma"/>
                <w:b/>
                <w:szCs w:val="22"/>
                <w:lang w:val="el-GR"/>
              </w:rPr>
              <w:t>Θέση</w:t>
            </w:r>
            <w:r w:rsidRPr="0033120F">
              <w:rPr>
                <w:rFonts w:ascii="Tahoma" w:hAnsi="Tahoma" w:cs="Tahoma"/>
                <w:szCs w:val="22"/>
                <w:vertAlign w:val="superscript"/>
                <w:lang w:val="el-GR"/>
              </w:rPr>
              <w:footnoteReference w:id="6"/>
            </w:r>
            <w:r w:rsidRPr="0033120F">
              <w:rPr>
                <w:rFonts w:ascii="Tahoma" w:hAnsi="Tahoma" w:cs="Tahoma"/>
                <w:b/>
                <w:szCs w:val="22"/>
                <w:lang w:val="el-GR"/>
              </w:rPr>
              <w:t xml:space="preserve"> και Καθήκοντα στο Έργο </w:t>
            </w:r>
          </w:p>
        </w:tc>
        <w:tc>
          <w:tcPr>
            <w:tcW w:w="947" w:type="pct"/>
            <w:shd w:val="clear" w:color="auto" w:fill="E6E6E6"/>
            <w:vAlign w:val="center"/>
          </w:tcPr>
          <w:p w14:paraId="238FAFF8" w14:textId="77777777" w:rsidR="006A2628" w:rsidRPr="0033120F" w:rsidRDefault="006A2628" w:rsidP="006A2628">
            <w:pPr>
              <w:spacing w:before="120" w:after="0" w:line="276" w:lineRule="auto"/>
              <w:jc w:val="center"/>
              <w:rPr>
                <w:rFonts w:ascii="Tahoma" w:hAnsi="Tahoma" w:cs="Tahoma"/>
                <w:b/>
                <w:szCs w:val="22"/>
                <w:lang w:val="el-GR"/>
              </w:rPr>
            </w:pPr>
            <w:r w:rsidRPr="0033120F">
              <w:rPr>
                <w:rFonts w:ascii="Tahoma" w:hAnsi="Tahoma" w:cs="Tahoma"/>
                <w:b/>
                <w:szCs w:val="22"/>
                <w:lang w:val="el-GR"/>
              </w:rPr>
              <w:t>Απασχόληση στο Έργο</w:t>
            </w:r>
          </w:p>
        </w:tc>
      </w:tr>
      <w:tr w:rsidR="008237C0" w:rsidRPr="0033120F" w14:paraId="75E377A0" w14:textId="77777777" w:rsidTr="00730521">
        <w:tc>
          <w:tcPr>
            <w:tcW w:w="1315" w:type="pct"/>
            <w:vMerge/>
            <w:shd w:val="clear" w:color="auto" w:fill="E6E6E6"/>
            <w:vAlign w:val="center"/>
          </w:tcPr>
          <w:p w14:paraId="78CE6C22" w14:textId="77777777" w:rsidR="008237C0" w:rsidRPr="0033120F" w:rsidRDefault="008237C0" w:rsidP="006A2628">
            <w:pPr>
              <w:spacing w:before="120" w:after="0" w:line="276" w:lineRule="auto"/>
              <w:jc w:val="left"/>
              <w:rPr>
                <w:rFonts w:ascii="Tahoma" w:hAnsi="Tahoma" w:cs="Tahoma"/>
                <w:b/>
                <w:szCs w:val="22"/>
                <w:lang w:val="el-GR"/>
              </w:rPr>
            </w:pPr>
          </w:p>
        </w:tc>
        <w:tc>
          <w:tcPr>
            <w:tcW w:w="730" w:type="pct"/>
            <w:vMerge/>
            <w:shd w:val="clear" w:color="auto" w:fill="E6E6E6"/>
            <w:vAlign w:val="center"/>
          </w:tcPr>
          <w:p w14:paraId="2217475E" w14:textId="77777777" w:rsidR="008237C0" w:rsidRPr="0033120F" w:rsidRDefault="008237C0" w:rsidP="006A2628">
            <w:pPr>
              <w:spacing w:before="120" w:after="0" w:line="276" w:lineRule="auto"/>
              <w:jc w:val="left"/>
              <w:rPr>
                <w:rFonts w:ascii="Tahoma" w:hAnsi="Tahoma" w:cs="Tahoma"/>
                <w:b/>
                <w:szCs w:val="22"/>
                <w:lang w:val="el-GR"/>
              </w:rPr>
            </w:pPr>
          </w:p>
        </w:tc>
        <w:tc>
          <w:tcPr>
            <w:tcW w:w="2008" w:type="pct"/>
            <w:vMerge/>
            <w:shd w:val="clear" w:color="auto" w:fill="E6E6E6"/>
            <w:vAlign w:val="center"/>
          </w:tcPr>
          <w:p w14:paraId="7219B417" w14:textId="77777777" w:rsidR="008237C0" w:rsidRPr="0033120F" w:rsidRDefault="008237C0" w:rsidP="006A2628">
            <w:pPr>
              <w:spacing w:before="120" w:after="0" w:line="276" w:lineRule="auto"/>
              <w:jc w:val="left"/>
              <w:rPr>
                <w:rFonts w:ascii="Tahoma" w:hAnsi="Tahoma" w:cs="Tahoma"/>
                <w:b/>
                <w:szCs w:val="22"/>
                <w:lang w:val="el-GR"/>
              </w:rPr>
            </w:pPr>
          </w:p>
        </w:tc>
        <w:tc>
          <w:tcPr>
            <w:tcW w:w="947" w:type="pct"/>
            <w:shd w:val="clear" w:color="auto" w:fill="E6E6E6"/>
            <w:vAlign w:val="center"/>
          </w:tcPr>
          <w:p w14:paraId="5F1ED97A" w14:textId="77777777" w:rsidR="008237C0" w:rsidRPr="0033120F" w:rsidRDefault="008237C0" w:rsidP="006A2628">
            <w:pPr>
              <w:spacing w:after="0" w:line="276" w:lineRule="auto"/>
              <w:jc w:val="center"/>
              <w:rPr>
                <w:rFonts w:ascii="Tahoma" w:hAnsi="Tahoma" w:cs="Tahoma"/>
                <w:b/>
                <w:szCs w:val="22"/>
                <w:lang w:val="el-GR"/>
              </w:rPr>
            </w:pPr>
            <w:r w:rsidRPr="0033120F">
              <w:rPr>
                <w:rFonts w:ascii="Tahoma" w:hAnsi="Tahoma" w:cs="Tahoma"/>
                <w:b/>
                <w:szCs w:val="22"/>
                <w:lang w:val="el-GR"/>
              </w:rPr>
              <w:t>Περίοδος</w:t>
            </w:r>
          </w:p>
          <w:p w14:paraId="3D8A18BA" w14:textId="77777777" w:rsidR="008237C0" w:rsidRPr="0033120F" w:rsidRDefault="008237C0" w:rsidP="00C71E65">
            <w:pPr>
              <w:spacing w:after="0" w:line="276" w:lineRule="auto"/>
              <w:jc w:val="center"/>
              <w:rPr>
                <w:rFonts w:ascii="Tahoma" w:hAnsi="Tahoma" w:cs="Tahoma"/>
                <w:b/>
                <w:szCs w:val="22"/>
                <w:lang w:val="el-GR"/>
              </w:rPr>
            </w:pPr>
            <w:r w:rsidRPr="0033120F">
              <w:rPr>
                <w:rFonts w:ascii="Tahoma" w:hAnsi="Tahoma" w:cs="Tahoma"/>
                <w:szCs w:val="22"/>
                <w:lang w:val="el-GR"/>
              </w:rPr>
              <w:t xml:space="preserve">(από </w:t>
            </w:r>
            <w:r w:rsidRPr="0033120F">
              <w:rPr>
                <w:rFonts w:ascii="Tahoma" w:hAnsi="Tahoma" w:cs="Tahoma"/>
                <w:b/>
                <w:szCs w:val="22"/>
                <w:lang w:val="el-GR"/>
              </w:rPr>
              <w:t>-</w:t>
            </w:r>
            <w:r w:rsidRPr="0033120F">
              <w:rPr>
                <w:rFonts w:ascii="Tahoma" w:hAnsi="Tahoma" w:cs="Tahoma"/>
                <w:szCs w:val="22"/>
                <w:lang w:val="el-GR"/>
              </w:rPr>
              <w:t xml:space="preserve"> έως)</w:t>
            </w:r>
          </w:p>
        </w:tc>
      </w:tr>
      <w:tr w:rsidR="008237C0" w:rsidRPr="0033120F" w14:paraId="50A6077F" w14:textId="77777777" w:rsidTr="00730521">
        <w:tc>
          <w:tcPr>
            <w:tcW w:w="1315" w:type="pct"/>
          </w:tcPr>
          <w:p w14:paraId="32713015" w14:textId="77777777" w:rsidR="008237C0" w:rsidRPr="0033120F" w:rsidRDefault="008237C0" w:rsidP="00730521">
            <w:pPr>
              <w:spacing w:before="120"/>
              <w:rPr>
                <w:rFonts w:ascii="Tahoma" w:hAnsi="Tahoma" w:cs="Tahoma"/>
                <w:szCs w:val="22"/>
                <w:lang w:val="el-GR"/>
              </w:rPr>
            </w:pPr>
          </w:p>
          <w:p w14:paraId="3B4E7251" w14:textId="77777777" w:rsidR="008237C0" w:rsidRPr="0033120F" w:rsidRDefault="008237C0" w:rsidP="00730521">
            <w:pPr>
              <w:spacing w:before="120"/>
              <w:rPr>
                <w:rFonts w:ascii="Tahoma" w:hAnsi="Tahoma" w:cs="Tahoma"/>
                <w:szCs w:val="22"/>
                <w:lang w:val="el-GR"/>
              </w:rPr>
            </w:pPr>
          </w:p>
        </w:tc>
        <w:tc>
          <w:tcPr>
            <w:tcW w:w="730" w:type="pct"/>
          </w:tcPr>
          <w:p w14:paraId="4B845B5A" w14:textId="77777777" w:rsidR="008237C0" w:rsidRPr="0033120F" w:rsidRDefault="008237C0" w:rsidP="00730521">
            <w:pPr>
              <w:spacing w:before="120"/>
              <w:rPr>
                <w:rFonts w:ascii="Tahoma" w:hAnsi="Tahoma" w:cs="Tahoma"/>
                <w:szCs w:val="22"/>
                <w:lang w:val="el-GR"/>
              </w:rPr>
            </w:pPr>
          </w:p>
        </w:tc>
        <w:tc>
          <w:tcPr>
            <w:tcW w:w="2008" w:type="pct"/>
          </w:tcPr>
          <w:p w14:paraId="2FB161F0" w14:textId="77777777" w:rsidR="008237C0" w:rsidRPr="0033120F" w:rsidRDefault="008237C0" w:rsidP="00730521">
            <w:pPr>
              <w:spacing w:before="120"/>
              <w:rPr>
                <w:rFonts w:ascii="Tahoma" w:hAnsi="Tahoma" w:cs="Tahoma"/>
                <w:szCs w:val="22"/>
                <w:lang w:val="el-GR"/>
              </w:rPr>
            </w:pPr>
          </w:p>
          <w:p w14:paraId="430710A6" w14:textId="77777777" w:rsidR="008237C0" w:rsidRPr="0033120F" w:rsidRDefault="008237C0" w:rsidP="00730521">
            <w:pPr>
              <w:spacing w:before="120"/>
              <w:rPr>
                <w:rFonts w:ascii="Tahoma" w:hAnsi="Tahoma" w:cs="Tahoma"/>
                <w:szCs w:val="22"/>
                <w:lang w:val="el-GR"/>
              </w:rPr>
            </w:pPr>
          </w:p>
          <w:p w14:paraId="01168FB1" w14:textId="77777777" w:rsidR="008237C0" w:rsidRPr="0033120F" w:rsidRDefault="008237C0" w:rsidP="00730521">
            <w:pPr>
              <w:spacing w:before="120"/>
              <w:rPr>
                <w:rFonts w:ascii="Tahoma" w:hAnsi="Tahoma" w:cs="Tahoma"/>
                <w:szCs w:val="22"/>
                <w:lang w:val="el-GR"/>
              </w:rPr>
            </w:pPr>
          </w:p>
        </w:tc>
        <w:tc>
          <w:tcPr>
            <w:tcW w:w="947" w:type="pct"/>
          </w:tcPr>
          <w:p w14:paraId="5993358B"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__ /__ / ___</w:t>
            </w:r>
          </w:p>
          <w:p w14:paraId="7F79F0D5"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w:t>
            </w:r>
          </w:p>
          <w:p w14:paraId="041910CC"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__ /__ / ___</w:t>
            </w:r>
          </w:p>
        </w:tc>
      </w:tr>
      <w:tr w:rsidR="008237C0" w:rsidRPr="0033120F" w14:paraId="69BBFEE8" w14:textId="77777777" w:rsidTr="00730521">
        <w:tc>
          <w:tcPr>
            <w:tcW w:w="1315" w:type="pct"/>
          </w:tcPr>
          <w:p w14:paraId="0C7A857B" w14:textId="77777777" w:rsidR="008237C0" w:rsidRPr="0033120F" w:rsidRDefault="008237C0" w:rsidP="00730521">
            <w:pPr>
              <w:spacing w:before="120"/>
              <w:rPr>
                <w:rFonts w:ascii="Tahoma" w:hAnsi="Tahoma" w:cs="Tahoma"/>
                <w:szCs w:val="22"/>
                <w:lang w:val="el-GR"/>
              </w:rPr>
            </w:pPr>
          </w:p>
        </w:tc>
        <w:tc>
          <w:tcPr>
            <w:tcW w:w="730" w:type="pct"/>
          </w:tcPr>
          <w:p w14:paraId="535F7A34" w14:textId="77777777" w:rsidR="008237C0" w:rsidRPr="0033120F" w:rsidRDefault="008237C0" w:rsidP="00730521">
            <w:pPr>
              <w:spacing w:before="120"/>
              <w:rPr>
                <w:rFonts w:ascii="Tahoma" w:hAnsi="Tahoma" w:cs="Tahoma"/>
                <w:szCs w:val="22"/>
                <w:lang w:val="el-GR"/>
              </w:rPr>
            </w:pPr>
          </w:p>
        </w:tc>
        <w:tc>
          <w:tcPr>
            <w:tcW w:w="2008" w:type="pct"/>
          </w:tcPr>
          <w:p w14:paraId="10DFF16A" w14:textId="77777777" w:rsidR="008237C0" w:rsidRPr="0033120F" w:rsidRDefault="008237C0" w:rsidP="00730521">
            <w:pPr>
              <w:spacing w:before="120"/>
              <w:rPr>
                <w:rFonts w:ascii="Tahoma" w:hAnsi="Tahoma" w:cs="Tahoma"/>
                <w:szCs w:val="22"/>
                <w:lang w:val="el-GR"/>
              </w:rPr>
            </w:pPr>
          </w:p>
        </w:tc>
        <w:tc>
          <w:tcPr>
            <w:tcW w:w="947" w:type="pct"/>
          </w:tcPr>
          <w:p w14:paraId="7A3D1EC9"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__ /__ / ___</w:t>
            </w:r>
          </w:p>
          <w:p w14:paraId="15D2F677"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w:t>
            </w:r>
          </w:p>
          <w:p w14:paraId="5945E701"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__ /__ / ___</w:t>
            </w:r>
          </w:p>
        </w:tc>
      </w:tr>
      <w:tr w:rsidR="008237C0" w:rsidRPr="0033120F" w14:paraId="0F0A2B73" w14:textId="77777777" w:rsidTr="00730521">
        <w:tc>
          <w:tcPr>
            <w:tcW w:w="1315" w:type="pct"/>
          </w:tcPr>
          <w:p w14:paraId="6C2EF98C" w14:textId="77777777" w:rsidR="008237C0" w:rsidRPr="0033120F" w:rsidRDefault="008237C0" w:rsidP="00730521">
            <w:pPr>
              <w:spacing w:before="120"/>
              <w:rPr>
                <w:rFonts w:ascii="Tahoma" w:hAnsi="Tahoma" w:cs="Tahoma"/>
                <w:szCs w:val="22"/>
                <w:lang w:val="el-GR"/>
              </w:rPr>
            </w:pPr>
          </w:p>
        </w:tc>
        <w:tc>
          <w:tcPr>
            <w:tcW w:w="730" w:type="pct"/>
          </w:tcPr>
          <w:p w14:paraId="612865F2" w14:textId="77777777" w:rsidR="008237C0" w:rsidRPr="0033120F" w:rsidRDefault="008237C0" w:rsidP="00730521">
            <w:pPr>
              <w:spacing w:before="120"/>
              <w:rPr>
                <w:rFonts w:ascii="Tahoma" w:hAnsi="Tahoma" w:cs="Tahoma"/>
                <w:szCs w:val="22"/>
                <w:lang w:val="el-GR"/>
              </w:rPr>
            </w:pPr>
          </w:p>
        </w:tc>
        <w:tc>
          <w:tcPr>
            <w:tcW w:w="2008" w:type="pct"/>
          </w:tcPr>
          <w:p w14:paraId="65DBD8F1" w14:textId="77777777" w:rsidR="008237C0" w:rsidRPr="0033120F" w:rsidRDefault="008237C0" w:rsidP="00730521">
            <w:pPr>
              <w:spacing w:before="120"/>
              <w:rPr>
                <w:rFonts w:ascii="Tahoma" w:hAnsi="Tahoma" w:cs="Tahoma"/>
                <w:szCs w:val="22"/>
                <w:lang w:val="el-GR"/>
              </w:rPr>
            </w:pPr>
          </w:p>
        </w:tc>
        <w:tc>
          <w:tcPr>
            <w:tcW w:w="947" w:type="pct"/>
          </w:tcPr>
          <w:p w14:paraId="3E1E8232"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__ /__ / ___</w:t>
            </w:r>
          </w:p>
          <w:p w14:paraId="3375A08A"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w:t>
            </w:r>
          </w:p>
          <w:p w14:paraId="429CA8F2" w14:textId="77777777" w:rsidR="008237C0" w:rsidRPr="0033120F" w:rsidRDefault="008237C0" w:rsidP="00730521">
            <w:pPr>
              <w:spacing w:before="120"/>
              <w:jc w:val="center"/>
              <w:rPr>
                <w:rFonts w:ascii="Tahoma" w:hAnsi="Tahoma" w:cs="Tahoma"/>
                <w:szCs w:val="22"/>
                <w:lang w:val="el-GR"/>
              </w:rPr>
            </w:pPr>
            <w:r w:rsidRPr="0033120F">
              <w:rPr>
                <w:rFonts w:ascii="Tahoma" w:hAnsi="Tahoma" w:cs="Tahoma"/>
                <w:szCs w:val="22"/>
                <w:lang w:val="el-GR"/>
              </w:rPr>
              <w:t>__ /__ / ___</w:t>
            </w:r>
          </w:p>
        </w:tc>
      </w:tr>
    </w:tbl>
    <w:p w14:paraId="1431A4F6" w14:textId="77777777" w:rsidR="006A2628" w:rsidRPr="0033120F" w:rsidRDefault="006A2628" w:rsidP="006A2628">
      <w:pPr>
        <w:spacing w:line="276" w:lineRule="auto"/>
        <w:rPr>
          <w:rFonts w:ascii="Tahoma" w:hAnsi="Tahoma" w:cs="Tahoma"/>
          <w:szCs w:val="22"/>
          <w:lang w:val="el-GR"/>
        </w:rPr>
      </w:pPr>
    </w:p>
    <w:p w14:paraId="4F921E19" w14:textId="77777777" w:rsidR="00CA5879" w:rsidRPr="0033120F" w:rsidRDefault="00CA5879">
      <w:pPr>
        <w:suppressAutoHyphens w:val="0"/>
        <w:spacing w:after="0"/>
        <w:jc w:val="left"/>
        <w:rPr>
          <w:rFonts w:ascii="Tahoma" w:hAnsi="Tahoma" w:cs="Tahoma"/>
          <w:szCs w:val="22"/>
          <w:lang w:val="el-GR"/>
        </w:rPr>
      </w:pPr>
      <w:r w:rsidRPr="0033120F">
        <w:rPr>
          <w:rFonts w:ascii="Tahoma" w:hAnsi="Tahoma" w:cs="Tahoma"/>
          <w:szCs w:val="22"/>
          <w:lang w:val="el-GR"/>
        </w:rPr>
        <w:br w:type="page"/>
      </w:r>
    </w:p>
    <w:p w14:paraId="33998FC8" w14:textId="77777777" w:rsidR="00AB1956" w:rsidRDefault="00AB1956" w:rsidP="00AB7099">
      <w:pPr>
        <w:rPr>
          <w:rFonts w:ascii="Tahoma" w:hAnsi="Tahoma" w:cs="Tahoma"/>
          <w:szCs w:val="22"/>
          <w:lang w:val="el-GR"/>
        </w:rPr>
        <w:sectPr w:rsidR="00AB1956" w:rsidSect="00AB7099">
          <w:footerReference w:type="default" r:id="rId31"/>
          <w:headerReference w:type="first" r:id="rId32"/>
          <w:footerReference w:type="first" r:id="rId33"/>
          <w:pgSz w:w="16838" w:h="11906" w:orient="landscape"/>
          <w:pgMar w:top="1134" w:right="1702" w:bottom="1134" w:left="1418" w:header="720" w:footer="709" w:gutter="0"/>
          <w:cols w:space="720"/>
          <w:docGrid w:linePitch="360"/>
        </w:sectPr>
      </w:pPr>
    </w:p>
    <w:p w14:paraId="252DB84F" w14:textId="77777777" w:rsidR="00AB1956" w:rsidRPr="004B58FD" w:rsidRDefault="00AB1956" w:rsidP="00AB1956">
      <w:pPr>
        <w:pStyle w:val="20"/>
        <w:numPr>
          <w:ilvl w:val="0"/>
          <w:numId w:val="0"/>
        </w:numPr>
        <w:spacing w:line="276" w:lineRule="auto"/>
        <w:ind w:left="576" w:hanging="576"/>
      </w:pPr>
      <w:bookmarkStart w:id="428" w:name="_Ref118477993"/>
      <w:bookmarkStart w:id="429" w:name="_Toc118711293"/>
      <w:bookmarkStart w:id="430" w:name="_Toc125113599"/>
      <w:r w:rsidRPr="00C0415C">
        <w:lastRenderedPageBreak/>
        <w:t>ΠΑΡΑΡΤΗΜΑ</w:t>
      </w:r>
      <w:r w:rsidRPr="002A51E1">
        <w:t xml:space="preserve"> </w:t>
      </w:r>
      <w:r w:rsidR="003201FF">
        <w:rPr>
          <w:lang w:val="en-US"/>
        </w:rPr>
        <w:t>VII</w:t>
      </w:r>
      <w:r>
        <w:t>Ι</w:t>
      </w:r>
      <w:r w:rsidRPr="002A51E1">
        <w:t xml:space="preserve"> – </w:t>
      </w:r>
      <w:r>
        <w:t>Ρήτρα Ακεραιότητας</w:t>
      </w:r>
      <w:bookmarkEnd w:id="428"/>
      <w:bookmarkEnd w:id="429"/>
      <w:bookmarkEnd w:id="430"/>
      <w:r>
        <w:t xml:space="preserve"> </w:t>
      </w:r>
    </w:p>
    <w:p w14:paraId="66048191" w14:textId="77777777" w:rsidR="00AB1956" w:rsidRPr="00AB1956" w:rsidRDefault="00AB1956" w:rsidP="00AB1956">
      <w:pPr>
        <w:rPr>
          <w:rFonts w:ascii="Tahoma" w:hAnsi="Tahoma" w:cs="Tahoma"/>
          <w:lang w:val="el-GR"/>
        </w:rPr>
      </w:pPr>
      <w:r w:rsidRPr="00AB1956">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5EB93D5" w14:textId="77777777" w:rsidR="00AB1956" w:rsidRPr="00AB1956" w:rsidRDefault="00AB1956" w:rsidP="00AB1956">
      <w:pPr>
        <w:rPr>
          <w:rFonts w:ascii="Tahoma" w:hAnsi="Tahoma" w:cs="Tahoma"/>
          <w:lang w:val="el-GR"/>
        </w:rPr>
      </w:pPr>
      <w:r w:rsidRPr="00AB1956">
        <w:rPr>
          <w:rFonts w:ascii="Tahoma" w:hAnsi="Tahoma" w:cs="Tahoma"/>
          <w:lang w:val="el-GR"/>
        </w:rPr>
        <w:t>Ειδικότερα, ο Ανάδοχος δηλώνει ότι:</w:t>
      </w:r>
    </w:p>
    <w:p w14:paraId="49932B65" w14:textId="77777777" w:rsidR="00AB1956" w:rsidRPr="00AB1956" w:rsidRDefault="00AB1956" w:rsidP="00AB1956">
      <w:pPr>
        <w:rPr>
          <w:rFonts w:ascii="Tahoma" w:hAnsi="Tahoma" w:cs="Tahoma"/>
          <w:lang w:val="el-GR"/>
        </w:rPr>
      </w:pPr>
      <w:r w:rsidRPr="00AB1956">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DF49371" w14:textId="77777777" w:rsidR="00AB1956" w:rsidRPr="00AB1956" w:rsidRDefault="00AB1956" w:rsidP="00AB1956">
      <w:pPr>
        <w:rPr>
          <w:rFonts w:ascii="Tahoma" w:hAnsi="Tahoma" w:cs="Tahoma"/>
          <w:lang w:val="el-GR"/>
        </w:rPr>
      </w:pPr>
      <w:r w:rsidRPr="00AB1956">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AC9100C" w14:textId="77777777" w:rsidR="00AB1956" w:rsidRPr="00AB1956" w:rsidRDefault="00AB1956" w:rsidP="00AB1956">
      <w:pPr>
        <w:rPr>
          <w:rFonts w:ascii="Tahoma" w:hAnsi="Tahoma" w:cs="Tahoma"/>
          <w:lang w:val="el-GR"/>
        </w:rPr>
      </w:pPr>
      <w:r w:rsidRPr="00AB1956">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E796677" w14:textId="77777777" w:rsidR="00AB1956" w:rsidRPr="00AB1956" w:rsidRDefault="00AB1956" w:rsidP="00AB1956">
      <w:pPr>
        <w:rPr>
          <w:rFonts w:ascii="Tahoma" w:hAnsi="Tahoma" w:cs="Tahoma"/>
          <w:lang w:val="el-GR"/>
        </w:rPr>
      </w:pPr>
      <w:r w:rsidRPr="00AB1956">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25CAF5D" w14:textId="77777777" w:rsidR="00AB1956" w:rsidRPr="00AB1956" w:rsidRDefault="00AB1956" w:rsidP="00AB1956">
      <w:pPr>
        <w:rPr>
          <w:rFonts w:ascii="Tahoma" w:hAnsi="Tahoma" w:cs="Tahoma"/>
          <w:lang w:val="el-GR"/>
        </w:rPr>
      </w:pPr>
      <w:r w:rsidRPr="00AB1956">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38C024E1" w14:textId="77777777" w:rsidR="00AB1956" w:rsidRPr="00AB1956" w:rsidRDefault="00AB1956" w:rsidP="00AB1956">
      <w:pPr>
        <w:rPr>
          <w:rFonts w:ascii="Tahoma" w:hAnsi="Tahoma" w:cs="Tahoma"/>
          <w:lang w:val="el-GR"/>
        </w:rPr>
      </w:pPr>
      <w:r w:rsidRPr="00AB1956">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E539805" w14:textId="77777777" w:rsidR="00AB1956" w:rsidRPr="00AB1956" w:rsidRDefault="00AB1956" w:rsidP="00AB1956">
      <w:pPr>
        <w:rPr>
          <w:rFonts w:ascii="Tahoma" w:hAnsi="Tahoma" w:cs="Tahoma"/>
          <w:lang w:val="el-GR"/>
        </w:rPr>
      </w:pPr>
      <w:r w:rsidRPr="00AB1956">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7FBBEDA" w14:textId="77777777" w:rsidR="00AB1956" w:rsidRPr="00AB1956" w:rsidRDefault="00AB1956" w:rsidP="00AB1956">
      <w:pPr>
        <w:rPr>
          <w:rFonts w:ascii="Tahoma" w:hAnsi="Tahoma" w:cs="Tahoma"/>
          <w:lang w:val="el-GR"/>
        </w:rPr>
      </w:pPr>
      <w:r w:rsidRPr="00AB1956">
        <w:rPr>
          <w:rFonts w:ascii="Tahoma" w:hAnsi="Tahoma" w:cs="Tahoma"/>
          <w:lang w:val="el-GR"/>
        </w:rPr>
        <w:t xml:space="preserve">8) ότι θα δηλώσει στην </w:t>
      </w:r>
      <w:r w:rsidR="003A54B3">
        <w:rPr>
          <w:rFonts w:ascii="Tahoma" w:hAnsi="Tahoma" w:cs="Tahoma"/>
          <w:lang w:val="el-GR"/>
        </w:rPr>
        <w:t>Αναθέτουσα Αρχή</w:t>
      </w:r>
      <w:r w:rsidRPr="00AB1956">
        <w:rPr>
          <w:rFonts w:ascii="Tahoma" w:hAnsi="Tahoma" w:cs="Tahoma"/>
          <w:lang w:val="el-GR"/>
        </w:rPr>
        <w:t xml:space="preserve">,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w:t>
      </w:r>
      <w:r w:rsidRPr="00AB1956">
        <w:rPr>
          <w:rFonts w:ascii="Tahoma" w:hAnsi="Tahoma" w:cs="Tahoma"/>
          <w:lang w:val="el-GR"/>
        </w:rPr>
        <w:lastRenderedPageBreak/>
        <w:t>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FD56C29" w14:textId="77777777" w:rsidR="00AB1956" w:rsidRPr="00AB1956" w:rsidRDefault="00AB1956" w:rsidP="00AB1956">
      <w:pPr>
        <w:rPr>
          <w:rFonts w:ascii="Tahoma" w:hAnsi="Tahoma" w:cs="Tahoma"/>
          <w:lang w:val="el-GR"/>
        </w:rPr>
      </w:pPr>
      <w:r w:rsidRPr="00AB1956">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39A35F39" w14:textId="77777777" w:rsidR="00AB1956" w:rsidRPr="00603221" w:rsidRDefault="00AB1956" w:rsidP="00AB1956">
      <w:pPr>
        <w:spacing w:line="276" w:lineRule="auto"/>
        <w:rPr>
          <w:lang w:val="el-GR"/>
        </w:rPr>
      </w:pPr>
    </w:p>
    <w:p w14:paraId="4B88F123" w14:textId="77777777" w:rsidR="00CA5879" w:rsidRPr="0033120F" w:rsidRDefault="00CA5879" w:rsidP="00AB7099">
      <w:pPr>
        <w:rPr>
          <w:rFonts w:ascii="Tahoma" w:hAnsi="Tahoma" w:cs="Tahoma"/>
          <w:szCs w:val="22"/>
          <w:lang w:val="el-GR"/>
        </w:rPr>
      </w:pPr>
    </w:p>
    <w:sectPr w:rsidR="00CA5879" w:rsidRPr="0033120F" w:rsidSect="00601C50">
      <w:footerReference w:type="default" r:id="rId34"/>
      <w:headerReference w:type="first" r:id="rId35"/>
      <w:pgSz w:w="11906" w:h="16838"/>
      <w:pgMar w:top="1134" w:right="1134" w:bottom="1134" w:left="1134" w:header="72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5D620" w14:textId="77777777" w:rsidR="003C0DFE" w:rsidRDefault="003C0DFE">
      <w:pPr>
        <w:spacing w:after="0"/>
      </w:pPr>
      <w:r>
        <w:separator/>
      </w:r>
    </w:p>
  </w:endnote>
  <w:endnote w:type="continuationSeparator" w:id="0">
    <w:p w14:paraId="7DA32AC6" w14:textId="77777777" w:rsidR="003C0DFE" w:rsidRDefault="003C0DFE">
      <w:pPr>
        <w:spacing w:after="0"/>
      </w:pPr>
      <w:r>
        <w:continuationSeparator/>
      </w:r>
    </w:p>
  </w:endnote>
  <w:endnote w:type="continuationNotice" w:id="1">
    <w:p w14:paraId="41BC6EB7" w14:textId="77777777" w:rsidR="003C0DFE" w:rsidRDefault="003C0D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Times New Roman"/>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577"/>
      <w:gridCol w:w="4061"/>
    </w:tblGrid>
    <w:tr w:rsidR="00082D44" w:rsidRPr="00FF1A3E" w14:paraId="6608C86F" w14:textId="77777777" w:rsidTr="00601C50">
      <w:tc>
        <w:tcPr>
          <w:tcW w:w="2893" w:type="pct"/>
          <w:tcBorders>
            <w:top w:val="single" w:sz="12" w:space="0" w:color="auto"/>
            <w:bottom w:val="single" w:sz="4" w:space="0" w:color="808080" w:themeColor="background1" w:themeShade="80"/>
          </w:tcBorders>
          <w:vAlign w:val="center"/>
        </w:tcPr>
        <w:p w14:paraId="62F26988" w14:textId="77777777" w:rsidR="00082D44" w:rsidRPr="00FF1A3E" w:rsidRDefault="00082D44" w:rsidP="001228CA">
          <w:pPr>
            <w:spacing w:after="0"/>
            <w:jc w:val="left"/>
            <w:rPr>
              <w:lang w:val="el-GR"/>
            </w:rPr>
          </w:pPr>
          <w:r w:rsidRPr="00FF1A3E">
            <w:rPr>
              <w:lang w:val="el-GR"/>
            </w:rPr>
            <w:t xml:space="preserve">Κοινωνία της Πληροφορίας Μ.Α.Ε.                                                           </w:t>
          </w:r>
        </w:p>
      </w:tc>
      <w:tc>
        <w:tcPr>
          <w:tcW w:w="2107" w:type="pct"/>
          <w:tcBorders>
            <w:top w:val="single" w:sz="12" w:space="0" w:color="auto"/>
            <w:bottom w:val="single" w:sz="4" w:space="0" w:color="808080" w:themeColor="background1" w:themeShade="80"/>
          </w:tcBorders>
          <w:vAlign w:val="center"/>
        </w:tcPr>
        <w:p w14:paraId="08C76F62" w14:textId="77777777" w:rsidR="00082D44" w:rsidRPr="00FF1A3E" w:rsidRDefault="00082D44" w:rsidP="001228CA">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00636DDF">
            <w:rPr>
              <w:rStyle w:val="a4"/>
              <w:b/>
              <w:bCs/>
              <w:noProof/>
              <w:sz w:val="20"/>
              <w:szCs w:val="22"/>
            </w:rPr>
            <w:t>2</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636DDF">
            <w:rPr>
              <w:rStyle w:val="a4"/>
              <w:noProof/>
              <w:sz w:val="20"/>
              <w:szCs w:val="22"/>
            </w:rPr>
            <w:t>77</w:t>
          </w:r>
          <w:r w:rsidRPr="00894883">
            <w:rPr>
              <w:rStyle w:val="a4"/>
              <w:sz w:val="20"/>
              <w:szCs w:val="22"/>
            </w:rPr>
            <w:fldChar w:fldCharType="end"/>
          </w:r>
        </w:p>
      </w:tc>
    </w:tr>
    <w:tr w:rsidR="00082D44" w:rsidRPr="00FF1A3E" w14:paraId="27679DCB" w14:textId="77777777" w:rsidTr="00601C50">
      <w:tc>
        <w:tcPr>
          <w:tcW w:w="5000" w:type="pct"/>
          <w:gridSpan w:val="2"/>
          <w:tcBorders>
            <w:top w:val="single" w:sz="4" w:space="0" w:color="808080" w:themeColor="background1" w:themeShade="80"/>
          </w:tcBorders>
          <w:vAlign w:val="center"/>
        </w:tcPr>
        <w:p w14:paraId="79FE2F40" w14:textId="77777777" w:rsidR="00082D44" w:rsidRPr="00FF1A3E" w:rsidRDefault="00082D44" w:rsidP="001228CA">
          <w:pPr>
            <w:spacing w:after="0"/>
            <w:jc w:val="center"/>
            <w:rPr>
              <w:lang w:val="el-GR"/>
            </w:rPr>
          </w:pPr>
          <w:r w:rsidRPr="006D0CB9">
            <w:rPr>
              <w:rFonts w:ascii="Tahoma" w:hAnsi="Tahoma" w:cs="Tahoma"/>
              <w:noProof/>
              <w:sz w:val="19"/>
              <w:szCs w:val="19"/>
              <w:lang w:val="el-GR" w:eastAsia="el-GR"/>
            </w:rPr>
            <w:drawing>
              <wp:inline distT="0" distB="0" distL="0" distR="0" wp14:anchorId="37270A22" wp14:editId="6FBC8F18">
                <wp:extent cx="2671313" cy="552202"/>
                <wp:effectExtent l="0" t="0" r="0" b="635"/>
                <wp:docPr id="1" name="Εικόνα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145" b="9782"/>
                        <a:stretch/>
                      </pic:blipFill>
                      <pic:spPr bwMode="auto">
                        <a:xfrm>
                          <a:off x="0" y="0"/>
                          <a:ext cx="2672542" cy="5524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4D1D2BD1" w14:textId="77777777" w:rsidR="00082D44" w:rsidRPr="001228CA" w:rsidRDefault="00082D44" w:rsidP="001228CA">
    <w:pPr>
      <w:pStyle w:val="af5"/>
      <w:spacing w:after="0"/>
      <w:rPr>
        <w:sz w:val="6"/>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AA5C0" w14:textId="77777777" w:rsidR="00082D44" w:rsidRDefault="00082D44" w:rsidP="000B5A47">
    <w:pPr>
      <w:pStyle w:val="af5"/>
      <w:spacing w:after="0"/>
      <w:rPr>
        <w:sz w:val="2"/>
        <w:szCs w:val="2"/>
        <w:lang w:val="el-GR"/>
      </w:rPr>
    </w:pPr>
  </w:p>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577"/>
      <w:gridCol w:w="4061"/>
    </w:tblGrid>
    <w:tr w:rsidR="00082D44" w:rsidRPr="00FF1A3E" w14:paraId="0583BF64" w14:textId="77777777" w:rsidTr="001E5B9C">
      <w:tc>
        <w:tcPr>
          <w:tcW w:w="2893" w:type="pct"/>
          <w:tcBorders>
            <w:top w:val="single" w:sz="12" w:space="0" w:color="auto"/>
            <w:bottom w:val="single" w:sz="4" w:space="0" w:color="808080" w:themeColor="background1" w:themeShade="80"/>
          </w:tcBorders>
          <w:vAlign w:val="center"/>
        </w:tcPr>
        <w:p w14:paraId="1DE57744" w14:textId="77777777" w:rsidR="00082D44" w:rsidRPr="00FF1A3E" w:rsidRDefault="00082D44" w:rsidP="00970860">
          <w:pPr>
            <w:spacing w:after="0"/>
            <w:jc w:val="left"/>
            <w:rPr>
              <w:lang w:val="el-GR"/>
            </w:rPr>
          </w:pPr>
          <w:r w:rsidRPr="00FF1A3E">
            <w:rPr>
              <w:lang w:val="el-GR"/>
            </w:rPr>
            <w:t xml:space="preserve">Κοινωνία της Πληροφορίας Μ.Α.Ε.                                                           </w:t>
          </w:r>
        </w:p>
      </w:tc>
      <w:tc>
        <w:tcPr>
          <w:tcW w:w="2107" w:type="pct"/>
          <w:tcBorders>
            <w:top w:val="single" w:sz="12" w:space="0" w:color="auto"/>
            <w:bottom w:val="single" w:sz="4" w:space="0" w:color="808080" w:themeColor="background1" w:themeShade="80"/>
          </w:tcBorders>
          <w:vAlign w:val="center"/>
        </w:tcPr>
        <w:p w14:paraId="071D2E3E" w14:textId="77777777" w:rsidR="00082D44" w:rsidRPr="00FF1A3E" w:rsidRDefault="00082D44" w:rsidP="00970860">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00636DDF">
            <w:rPr>
              <w:rStyle w:val="a4"/>
              <w:b/>
              <w:bCs/>
              <w:noProof/>
              <w:sz w:val="20"/>
              <w:szCs w:val="22"/>
            </w:rPr>
            <w:t>1</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636DDF">
            <w:rPr>
              <w:rStyle w:val="a4"/>
              <w:noProof/>
              <w:sz w:val="20"/>
              <w:szCs w:val="22"/>
            </w:rPr>
            <w:t>77</w:t>
          </w:r>
          <w:r w:rsidRPr="00894883">
            <w:rPr>
              <w:rStyle w:val="a4"/>
              <w:sz w:val="20"/>
              <w:szCs w:val="22"/>
            </w:rPr>
            <w:fldChar w:fldCharType="end"/>
          </w:r>
        </w:p>
      </w:tc>
    </w:tr>
    <w:tr w:rsidR="00082D44" w:rsidRPr="00FF1A3E" w14:paraId="2BEFC042" w14:textId="77777777" w:rsidTr="00F660CB">
      <w:tc>
        <w:tcPr>
          <w:tcW w:w="5000" w:type="pct"/>
          <w:gridSpan w:val="2"/>
          <w:tcBorders>
            <w:top w:val="single" w:sz="4" w:space="0" w:color="808080" w:themeColor="background1" w:themeShade="80"/>
          </w:tcBorders>
          <w:vAlign w:val="center"/>
        </w:tcPr>
        <w:p w14:paraId="2A522204" w14:textId="77777777" w:rsidR="00082D44" w:rsidRPr="00FF1A3E" w:rsidRDefault="00082D44" w:rsidP="00F660CB">
          <w:pPr>
            <w:spacing w:after="0"/>
            <w:jc w:val="center"/>
            <w:rPr>
              <w:lang w:val="el-GR"/>
            </w:rPr>
          </w:pPr>
          <w:r w:rsidRPr="006D0CB9">
            <w:rPr>
              <w:rFonts w:ascii="Tahoma" w:hAnsi="Tahoma" w:cs="Tahoma"/>
              <w:noProof/>
              <w:sz w:val="19"/>
              <w:szCs w:val="19"/>
              <w:lang w:val="el-GR" w:eastAsia="el-GR"/>
            </w:rPr>
            <w:drawing>
              <wp:inline distT="0" distB="0" distL="0" distR="0" wp14:anchorId="68C5DA82" wp14:editId="095CA065">
                <wp:extent cx="2671313" cy="552202"/>
                <wp:effectExtent l="0" t="0" r="0" b="635"/>
                <wp:docPr id="3" name="Εικόνα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145" b="9782"/>
                        <a:stretch/>
                      </pic:blipFill>
                      <pic:spPr bwMode="auto">
                        <a:xfrm>
                          <a:off x="0" y="0"/>
                          <a:ext cx="2672542" cy="5524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27AF5E6C" w14:textId="77777777" w:rsidR="00082D44" w:rsidRPr="000B5A47" w:rsidRDefault="00082D44" w:rsidP="000B5A47">
    <w:pPr>
      <w:pStyle w:val="af5"/>
      <w:spacing w:after="0"/>
      <w:rPr>
        <w:sz w:val="2"/>
        <w:szCs w:val="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577"/>
      <w:gridCol w:w="4061"/>
    </w:tblGrid>
    <w:tr w:rsidR="00082D44" w:rsidRPr="00FF1A3E" w14:paraId="03989DB9" w14:textId="77777777" w:rsidTr="00601C50">
      <w:tc>
        <w:tcPr>
          <w:tcW w:w="2893" w:type="pct"/>
          <w:tcBorders>
            <w:top w:val="single" w:sz="12" w:space="0" w:color="auto"/>
            <w:bottom w:val="single" w:sz="4" w:space="0" w:color="808080" w:themeColor="background1" w:themeShade="80"/>
          </w:tcBorders>
          <w:vAlign w:val="center"/>
        </w:tcPr>
        <w:p w14:paraId="053152CA" w14:textId="77777777" w:rsidR="00082D44" w:rsidRPr="00FF1A3E" w:rsidRDefault="00082D44" w:rsidP="001228CA">
          <w:pPr>
            <w:spacing w:after="0"/>
            <w:jc w:val="left"/>
            <w:rPr>
              <w:lang w:val="el-GR"/>
            </w:rPr>
          </w:pPr>
          <w:r w:rsidRPr="00FF1A3E">
            <w:rPr>
              <w:lang w:val="el-GR"/>
            </w:rPr>
            <w:t xml:space="preserve">Κοινωνία της Πληροφορίας Μ.Α.Ε.                                                           </w:t>
          </w:r>
        </w:p>
      </w:tc>
      <w:tc>
        <w:tcPr>
          <w:tcW w:w="2107" w:type="pct"/>
          <w:tcBorders>
            <w:top w:val="single" w:sz="12" w:space="0" w:color="auto"/>
            <w:bottom w:val="single" w:sz="4" w:space="0" w:color="808080" w:themeColor="background1" w:themeShade="80"/>
          </w:tcBorders>
          <w:vAlign w:val="center"/>
        </w:tcPr>
        <w:p w14:paraId="5041B3B9" w14:textId="77777777" w:rsidR="00082D44" w:rsidRPr="00FF1A3E" w:rsidRDefault="00082D44" w:rsidP="001228CA">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00636DDF">
            <w:rPr>
              <w:rStyle w:val="a4"/>
              <w:b/>
              <w:bCs/>
              <w:noProof/>
              <w:sz w:val="20"/>
              <w:szCs w:val="22"/>
            </w:rPr>
            <w:t>4</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636DDF">
            <w:rPr>
              <w:rStyle w:val="a4"/>
              <w:noProof/>
              <w:sz w:val="20"/>
              <w:szCs w:val="22"/>
            </w:rPr>
            <w:t>77</w:t>
          </w:r>
          <w:r w:rsidRPr="00894883">
            <w:rPr>
              <w:rStyle w:val="a4"/>
              <w:sz w:val="20"/>
              <w:szCs w:val="22"/>
            </w:rPr>
            <w:fldChar w:fldCharType="end"/>
          </w:r>
        </w:p>
      </w:tc>
    </w:tr>
    <w:tr w:rsidR="00082D44" w:rsidRPr="00FF1A3E" w14:paraId="18CEA0F1" w14:textId="77777777" w:rsidTr="00601C50">
      <w:tc>
        <w:tcPr>
          <w:tcW w:w="5000" w:type="pct"/>
          <w:gridSpan w:val="2"/>
          <w:tcBorders>
            <w:top w:val="single" w:sz="4" w:space="0" w:color="808080" w:themeColor="background1" w:themeShade="80"/>
          </w:tcBorders>
          <w:vAlign w:val="center"/>
        </w:tcPr>
        <w:p w14:paraId="10E769B3" w14:textId="77777777" w:rsidR="00082D44" w:rsidRPr="00FF1A3E" w:rsidRDefault="00082D44" w:rsidP="001228CA">
          <w:pPr>
            <w:spacing w:after="0"/>
            <w:jc w:val="center"/>
            <w:rPr>
              <w:lang w:val="el-GR"/>
            </w:rPr>
          </w:pPr>
          <w:r w:rsidRPr="006D0CB9">
            <w:rPr>
              <w:rFonts w:ascii="Tahoma" w:hAnsi="Tahoma" w:cs="Tahoma"/>
              <w:noProof/>
              <w:sz w:val="19"/>
              <w:szCs w:val="19"/>
              <w:lang w:val="el-GR" w:eastAsia="el-GR"/>
            </w:rPr>
            <w:drawing>
              <wp:inline distT="0" distB="0" distL="0" distR="0" wp14:anchorId="4181FD23" wp14:editId="32D8F544">
                <wp:extent cx="2671313" cy="552202"/>
                <wp:effectExtent l="0" t="0" r="0" b="635"/>
                <wp:docPr id="4" name="Εικόνα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145" b="9782"/>
                        <a:stretch/>
                      </pic:blipFill>
                      <pic:spPr bwMode="auto">
                        <a:xfrm>
                          <a:off x="0" y="0"/>
                          <a:ext cx="2672542" cy="5524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4A00F7C5" w14:textId="77777777" w:rsidR="00082D44" w:rsidRPr="001228CA" w:rsidRDefault="00082D44" w:rsidP="001228CA">
    <w:pPr>
      <w:pStyle w:val="af5"/>
      <w:spacing w:after="0"/>
      <w:rPr>
        <w:sz w:val="6"/>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082D44" w14:paraId="01051644" w14:textId="77777777" w:rsidTr="00857444">
      <w:trPr>
        <w:trHeight w:hRule="exact" w:val="273"/>
        <w:jc w:val="center"/>
      </w:trPr>
      <w:tc>
        <w:tcPr>
          <w:tcW w:w="4686"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082D44" w:rsidRPr="00C86E08" w14:paraId="3C67E70F" w14:textId="77777777" w:rsidTr="004606DF">
            <w:tc>
              <w:tcPr>
                <w:tcW w:w="3873" w:type="dxa"/>
                <w:tcBorders>
                  <w:top w:val="single" w:sz="4" w:space="0" w:color="auto"/>
                </w:tcBorders>
              </w:tcPr>
              <w:p w14:paraId="1EF1C211" w14:textId="77777777" w:rsidR="00082D44" w:rsidRPr="00283394" w:rsidRDefault="00082D44"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3BAECFD5" w14:textId="77777777" w:rsidR="00082D44" w:rsidRPr="00283394" w:rsidRDefault="00082D44"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r>
        </w:tbl>
        <w:p w14:paraId="79180BA1" w14:textId="77777777" w:rsidR="00082D44" w:rsidRDefault="00082D44" w:rsidP="001309EE">
          <w:pPr>
            <w:pStyle w:val="af6"/>
            <w:rPr>
              <w:caps/>
              <w:sz w:val="18"/>
            </w:rPr>
          </w:pPr>
        </w:p>
      </w:tc>
      <w:tc>
        <w:tcPr>
          <w:tcW w:w="4674" w:type="dxa"/>
          <w:shd w:val="clear" w:color="auto" w:fill="auto"/>
          <w:tcMar>
            <w:top w:w="0" w:type="dxa"/>
            <w:bottom w:w="0" w:type="dxa"/>
          </w:tcMar>
        </w:tcPr>
        <w:p w14:paraId="2A830FE2" w14:textId="77777777" w:rsidR="00082D44" w:rsidRDefault="00082D44" w:rsidP="001309EE">
          <w:pPr>
            <w:pStyle w:val="af6"/>
            <w:jc w:val="right"/>
            <w:rPr>
              <w:caps/>
              <w:sz w:val="18"/>
            </w:rPr>
          </w:pPr>
        </w:p>
      </w:tc>
    </w:tr>
  </w:tbl>
  <w:p w14:paraId="3B33D4EB" w14:textId="77777777" w:rsidR="00082D44" w:rsidRPr="00B57761" w:rsidRDefault="00082D44" w:rsidP="00B57761">
    <w:pPr>
      <w:pStyle w:val="af5"/>
    </w:pPr>
    <w:r>
      <w:rPr>
        <w:noProof/>
        <w:lang w:val="el-GR" w:eastAsia="el-GR"/>
      </w:rPr>
      <w:drawing>
        <wp:inline distT="0" distB="0" distL="0" distR="0" wp14:anchorId="48460B78" wp14:editId="4232C54C">
          <wp:extent cx="5932170" cy="11645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577"/>
      <w:gridCol w:w="4061"/>
    </w:tblGrid>
    <w:tr w:rsidR="00082D44" w:rsidRPr="00FF1A3E" w14:paraId="5550D936" w14:textId="77777777" w:rsidTr="00601C50">
      <w:tc>
        <w:tcPr>
          <w:tcW w:w="2893" w:type="pct"/>
          <w:tcBorders>
            <w:top w:val="single" w:sz="12" w:space="0" w:color="auto"/>
            <w:bottom w:val="single" w:sz="4" w:space="0" w:color="808080" w:themeColor="background1" w:themeShade="80"/>
          </w:tcBorders>
          <w:vAlign w:val="center"/>
        </w:tcPr>
        <w:p w14:paraId="072FEDD0" w14:textId="77777777" w:rsidR="00082D44" w:rsidRPr="00FF1A3E" w:rsidRDefault="00082D44" w:rsidP="001228CA">
          <w:pPr>
            <w:spacing w:after="0"/>
            <w:jc w:val="left"/>
            <w:rPr>
              <w:lang w:val="el-GR"/>
            </w:rPr>
          </w:pPr>
          <w:r w:rsidRPr="00FF1A3E">
            <w:rPr>
              <w:lang w:val="el-GR"/>
            </w:rPr>
            <w:t xml:space="preserve">Κοινωνία της Πληροφορίας Μ.Α.Ε.                                                           </w:t>
          </w:r>
        </w:p>
      </w:tc>
      <w:tc>
        <w:tcPr>
          <w:tcW w:w="2107" w:type="pct"/>
          <w:tcBorders>
            <w:top w:val="single" w:sz="12" w:space="0" w:color="auto"/>
            <w:bottom w:val="single" w:sz="4" w:space="0" w:color="808080" w:themeColor="background1" w:themeShade="80"/>
          </w:tcBorders>
          <w:vAlign w:val="center"/>
        </w:tcPr>
        <w:p w14:paraId="54C2EED2" w14:textId="77777777" w:rsidR="00082D44" w:rsidRPr="00FF1A3E" w:rsidRDefault="00082D44" w:rsidP="001228CA">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00636DDF">
            <w:rPr>
              <w:rStyle w:val="a4"/>
              <w:b/>
              <w:bCs/>
              <w:noProof/>
              <w:sz w:val="20"/>
              <w:szCs w:val="22"/>
            </w:rPr>
            <w:t>29</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636DDF">
            <w:rPr>
              <w:rStyle w:val="a4"/>
              <w:noProof/>
              <w:sz w:val="20"/>
              <w:szCs w:val="22"/>
            </w:rPr>
            <w:t>77</w:t>
          </w:r>
          <w:r w:rsidRPr="00894883">
            <w:rPr>
              <w:rStyle w:val="a4"/>
              <w:sz w:val="20"/>
              <w:szCs w:val="22"/>
            </w:rPr>
            <w:fldChar w:fldCharType="end"/>
          </w:r>
        </w:p>
      </w:tc>
    </w:tr>
    <w:tr w:rsidR="00082D44" w:rsidRPr="00FF1A3E" w14:paraId="22575ADB" w14:textId="77777777" w:rsidTr="00601C50">
      <w:tc>
        <w:tcPr>
          <w:tcW w:w="5000" w:type="pct"/>
          <w:gridSpan w:val="2"/>
          <w:tcBorders>
            <w:top w:val="single" w:sz="4" w:space="0" w:color="808080" w:themeColor="background1" w:themeShade="80"/>
          </w:tcBorders>
          <w:vAlign w:val="center"/>
        </w:tcPr>
        <w:p w14:paraId="19A9CE2D" w14:textId="77777777" w:rsidR="00082D44" w:rsidRPr="00FF1A3E" w:rsidRDefault="00082D44" w:rsidP="001228CA">
          <w:pPr>
            <w:spacing w:after="0"/>
            <w:jc w:val="center"/>
            <w:rPr>
              <w:lang w:val="el-GR"/>
            </w:rPr>
          </w:pPr>
          <w:r w:rsidRPr="006D0CB9">
            <w:rPr>
              <w:rFonts w:ascii="Tahoma" w:hAnsi="Tahoma" w:cs="Tahoma"/>
              <w:noProof/>
              <w:sz w:val="19"/>
              <w:szCs w:val="19"/>
              <w:lang w:val="el-GR" w:eastAsia="el-GR"/>
            </w:rPr>
            <w:drawing>
              <wp:inline distT="0" distB="0" distL="0" distR="0" wp14:anchorId="30C7D21F" wp14:editId="7CD4BD1C">
                <wp:extent cx="2671313" cy="552202"/>
                <wp:effectExtent l="0" t="0" r="0" b="635"/>
                <wp:docPr id="53" name="Εικόνα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145" b="9782"/>
                        <a:stretch/>
                      </pic:blipFill>
                      <pic:spPr bwMode="auto">
                        <a:xfrm>
                          <a:off x="0" y="0"/>
                          <a:ext cx="2672542" cy="5524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0C455A7B" w14:textId="77777777" w:rsidR="00082D44" w:rsidRPr="001228CA" w:rsidRDefault="00082D44" w:rsidP="001228CA">
    <w:pPr>
      <w:pStyle w:val="af5"/>
      <w:spacing w:after="0"/>
      <w:rPr>
        <w:sz w:val="6"/>
        <w:szCs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82D44" w:rsidRPr="00EB1F4A" w14:paraId="7AC8C994" w14:textId="77777777" w:rsidTr="00993D90">
      <w:tc>
        <w:tcPr>
          <w:tcW w:w="8747" w:type="dxa"/>
          <w:tcBorders>
            <w:top w:val="single" w:sz="4" w:space="0" w:color="auto"/>
          </w:tcBorders>
        </w:tcPr>
        <w:p w14:paraId="0E9F0E3A" w14:textId="77777777" w:rsidR="00082D44" w:rsidRPr="00B53BEF" w:rsidRDefault="00082D44"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6F186B0" w14:textId="77777777" w:rsidR="00082D44" w:rsidRPr="00B53BEF" w:rsidRDefault="00082D44"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p>
      </w:tc>
    </w:tr>
  </w:tbl>
  <w:p w14:paraId="03EA2316" w14:textId="77777777" w:rsidR="00082D44" w:rsidRPr="007A5861" w:rsidRDefault="00082D44" w:rsidP="00993D90">
    <w:pPr>
      <w:pStyle w:val="af5"/>
    </w:pPr>
    <w:r>
      <w:rPr>
        <w:noProof/>
        <w:lang w:val="el-GR" w:eastAsia="el-GR"/>
      </w:rPr>
      <w:drawing>
        <wp:inline distT="0" distB="0" distL="0" distR="0" wp14:anchorId="0867D0D0" wp14:editId="11C275EF">
          <wp:extent cx="5932170" cy="116459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1164590"/>
                  </a:xfrm>
                  <a:prstGeom prst="rect">
                    <a:avLst/>
                  </a:prstGeom>
                  <a:noFill/>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577"/>
      <w:gridCol w:w="4061"/>
    </w:tblGrid>
    <w:tr w:rsidR="00082D44" w:rsidRPr="00FF1A3E" w14:paraId="2E23A925" w14:textId="77777777" w:rsidTr="00601C50">
      <w:tc>
        <w:tcPr>
          <w:tcW w:w="2893" w:type="pct"/>
          <w:tcBorders>
            <w:top w:val="single" w:sz="12" w:space="0" w:color="auto"/>
            <w:bottom w:val="single" w:sz="4" w:space="0" w:color="808080" w:themeColor="background1" w:themeShade="80"/>
          </w:tcBorders>
          <w:vAlign w:val="center"/>
        </w:tcPr>
        <w:p w14:paraId="5D12D8A4" w14:textId="77777777" w:rsidR="00082D44" w:rsidRPr="00FF1A3E" w:rsidRDefault="00082D44" w:rsidP="001228CA">
          <w:pPr>
            <w:spacing w:after="0"/>
            <w:jc w:val="left"/>
            <w:rPr>
              <w:lang w:val="el-GR"/>
            </w:rPr>
          </w:pPr>
          <w:r w:rsidRPr="00FF1A3E">
            <w:rPr>
              <w:lang w:val="el-GR"/>
            </w:rPr>
            <w:t xml:space="preserve">Κοινωνία της Πληροφορίας Μ.Α.Ε.                                                           </w:t>
          </w:r>
        </w:p>
      </w:tc>
      <w:tc>
        <w:tcPr>
          <w:tcW w:w="2107" w:type="pct"/>
          <w:tcBorders>
            <w:top w:val="single" w:sz="12" w:space="0" w:color="auto"/>
            <w:bottom w:val="single" w:sz="4" w:space="0" w:color="808080" w:themeColor="background1" w:themeShade="80"/>
          </w:tcBorders>
          <w:vAlign w:val="center"/>
        </w:tcPr>
        <w:p w14:paraId="370DF959" w14:textId="77777777" w:rsidR="00082D44" w:rsidRPr="00FF1A3E" w:rsidRDefault="00082D44" w:rsidP="001228CA">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00636DDF">
            <w:rPr>
              <w:rStyle w:val="a4"/>
              <w:b/>
              <w:bCs/>
              <w:noProof/>
              <w:sz w:val="20"/>
              <w:szCs w:val="22"/>
            </w:rPr>
            <w:t>75</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636DDF">
            <w:rPr>
              <w:rStyle w:val="a4"/>
              <w:noProof/>
              <w:sz w:val="20"/>
              <w:szCs w:val="22"/>
            </w:rPr>
            <w:t>75</w:t>
          </w:r>
          <w:r w:rsidRPr="00894883">
            <w:rPr>
              <w:rStyle w:val="a4"/>
              <w:sz w:val="20"/>
              <w:szCs w:val="22"/>
            </w:rPr>
            <w:fldChar w:fldCharType="end"/>
          </w:r>
        </w:p>
      </w:tc>
    </w:tr>
    <w:tr w:rsidR="00082D44" w:rsidRPr="00FF1A3E" w14:paraId="4D2AA4A0" w14:textId="77777777" w:rsidTr="00601C50">
      <w:tc>
        <w:tcPr>
          <w:tcW w:w="5000" w:type="pct"/>
          <w:gridSpan w:val="2"/>
          <w:tcBorders>
            <w:top w:val="single" w:sz="4" w:space="0" w:color="808080" w:themeColor="background1" w:themeShade="80"/>
          </w:tcBorders>
          <w:vAlign w:val="center"/>
        </w:tcPr>
        <w:p w14:paraId="291CB3CE" w14:textId="77777777" w:rsidR="00082D44" w:rsidRPr="00FF1A3E" w:rsidRDefault="00082D44" w:rsidP="001228CA">
          <w:pPr>
            <w:spacing w:after="0"/>
            <w:jc w:val="center"/>
            <w:rPr>
              <w:lang w:val="el-GR"/>
            </w:rPr>
          </w:pPr>
          <w:r w:rsidRPr="006D0CB9">
            <w:rPr>
              <w:rFonts w:ascii="Tahoma" w:hAnsi="Tahoma" w:cs="Tahoma"/>
              <w:noProof/>
              <w:sz w:val="19"/>
              <w:szCs w:val="19"/>
              <w:lang w:val="el-GR" w:eastAsia="el-GR"/>
            </w:rPr>
            <w:drawing>
              <wp:inline distT="0" distB="0" distL="0" distR="0" wp14:anchorId="6C331868" wp14:editId="7F3C2BAA">
                <wp:extent cx="2671313" cy="552202"/>
                <wp:effectExtent l="0" t="0" r="0" b="635"/>
                <wp:docPr id="38" name="Εικόνα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145" b="9782"/>
                        <a:stretch/>
                      </pic:blipFill>
                      <pic:spPr bwMode="auto">
                        <a:xfrm>
                          <a:off x="0" y="0"/>
                          <a:ext cx="2672542" cy="5524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77FA7034" w14:textId="77777777" w:rsidR="00082D44" w:rsidRPr="001228CA" w:rsidRDefault="00082D44" w:rsidP="001228CA">
    <w:pPr>
      <w:pStyle w:val="af5"/>
      <w:spacing w:after="0"/>
      <w:rPr>
        <w:sz w:val="6"/>
        <w:szCs w:val="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82D44" w:rsidRPr="00EB1F4A" w14:paraId="3112A51A" w14:textId="77777777" w:rsidTr="00993D90">
      <w:tc>
        <w:tcPr>
          <w:tcW w:w="8747" w:type="dxa"/>
          <w:tcBorders>
            <w:top w:val="single" w:sz="4" w:space="0" w:color="auto"/>
          </w:tcBorders>
        </w:tcPr>
        <w:p w14:paraId="515A5875" w14:textId="77777777" w:rsidR="00082D44" w:rsidRPr="00B53BEF" w:rsidRDefault="00082D44"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1200503B" w14:textId="77777777" w:rsidR="00082D44" w:rsidRPr="00B53BEF" w:rsidRDefault="00082D44"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33549CBB" w14:textId="77777777" w:rsidR="00082D44" w:rsidRPr="007A5861" w:rsidRDefault="00082D44" w:rsidP="00993D90">
    <w:pPr>
      <w:pStyle w:val="af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577"/>
      <w:gridCol w:w="4061"/>
    </w:tblGrid>
    <w:tr w:rsidR="00082D44" w:rsidRPr="00FF1A3E" w14:paraId="5F0A05FC" w14:textId="77777777" w:rsidTr="00601C50">
      <w:tc>
        <w:tcPr>
          <w:tcW w:w="2893" w:type="pct"/>
          <w:tcBorders>
            <w:top w:val="single" w:sz="12" w:space="0" w:color="auto"/>
            <w:bottom w:val="single" w:sz="4" w:space="0" w:color="808080" w:themeColor="background1" w:themeShade="80"/>
          </w:tcBorders>
          <w:vAlign w:val="center"/>
        </w:tcPr>
        <w:p w14:paraId="2F25E5BA" w14:textId="77777777" w:rsidR="00082D44" w:rsidRPr="00FF1A3E" w:rsidRDefault="00082D44" w:rsidP="001228CA">
          <w:pPr>
            <w:spacing w:after="0"/>
            <w:jc w:val="left"/>
            <w:rPr>
              <w:lang w:val="el-GR"/>
            </w:rPr>
          </w:pPr>
          <w:r w:rsidRPr="00FF1A3E">
            <w:rPr>
              <w:lang w:val="el-GR"/>
            </w:rPr>
            <w:t xml:space="preserve">Κοινωνία της Πληροφορίας Μ.Α.Ε.                                                           </w:t>
          </w:r>
        </w:p>
      </w:tc>
      <w:tc>
        <w:tcPr>
          <w:tcW w:w="2107" w:type="pct"/>
          <w:tcBorders>
            <w:top w:val="single" w:sz="12" w:space="0" w:color="auto"/>
            <w:bottom w:val="single" w:sz="4" w:space="0" w:color="808080" w:themeColor="background1" w:themeShade="80"/>
          </w:tcBorders>
          <w:vAlign w:val="center"/>
        </w:tcPr>
        <w:p w14:paraId="5BEAF01A" w14:textId="77777777" w:rsidR="00082D44" w:rsidRPr="00FF1A3E" w:rsidRDefault="00082D44" w:rsidP="001228CA">
          <w:pPr>
            <w:spacing w:after="0"/>
            <w:jc w:val="right"/>
            <w:rPr>
              <w:lang w:val="el-GR"/>
            </w:rPr>
          </w:pPr>
          <w:r w:rsidRPr="00297C26">
            <w:rPr>
              <w:rStyle w:val="a4"/>
              <w:b/>
              <w:bCs/>
              <w:sz w:val="20"/>
              <w:szCs w:val="22"/>
            </w:rPr>
            <w:fldChar w:fldCharType="begin"/>
          </w:r>
          <w:r w:rsidRPr="00297C26">
            <w:rPr>
              <w:rStyle w:val="a4"/>
              <w:b/>
              <w:bCs/>
              <w:sz w:val="20"/>
              <w:szCs w:val="22"/>
            </w:rPr>
            <w:instrText xml:space="preserve"> PAGE </w:instrText>
          </w:r>
          <w:r w:rsidRPr="00297C26">
            <w:rPr>
              <w:rStyle w:val="a4"/>
              <w:b/>
              <w:bCs/>
              <w:sz w:val="20"/>
              <w:szCs w:val="22"/>
            </w:rPr>
            <w:fldChar w:fldCharType="separate"/>
          </w:r>
          <w:r w:rsidR="00636DDF">
            <w:rPr>
              <w:rStyle w:val="a4"/>
              <w:b/>
              <w:bCs/>
              <w:noProof/>
              <w:sz w:val="20"/>
              <w:szCs w:val="22"/>
            </w:rPr>
            <w:t>77</w:t>
          </w:r>
          <w:r w:rsidRPr="00297C26">
            <w:rPr>
              <w:rStyle w:val="a4"/>
              <w:b/>
              <w:bCs/>
              <w:sz w:val="20"/>
              <w:szCs w:val="22"/>
            </w:rPr>
            <w:fldChar w:fldCharType="end"/>
          </w:r>
          <w:r w:rsidRPr="00297C26">
            <w:rPr>
              <w:rStyle w:val="a4"/>
              <w:b/>
              <w:bCs/>
              <w:sz w:val="20"/>
              <w:szCs w:val="22"/>
            </w:rPr>
            <w:t xml:space="preserve"> </w:t>
          </w:r>
          <w:r w:rsidRPr="00894883">
            <w:rPr>
              <w:rStyle w:val="a4"/>
              <w:sz w:val="20"/>
              <w:szCs w:val="22"/>
            </w:rPr>
            <w:t xml:space="preserve">-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636DDF">
            <w:rPr>
              <w:rStyle w:val="a4"/>
              <w:noProof/>
              <w:sz w:val="20"/>
              <w:szCs w:val="22"/>
            </w:rPr>
            <w:t>77</w:t>
          </w:r>
          <w:r w:rsidRPr="00894883">
            <w:rPr>
              <w:rStyle w:val="a4"/>
              <w:sz w:val="20"/>
              <w:szCs w:val="22"/>
            </w:rPr>
            <w:fldChar w:fldCharType="end"/>
          </w:r>
        </w:p>
      </w:tc>
    </w:tr>
    <w:tr w:rsidR="00082D44" w:rsidRPr="00FF1A3E" w14:paraId="4418A710" w14:textId="77777777" w:rsidTr="00601C50">
      <w:tc>
        <w:tcPr>
          <w:tcW w:w="5000" w:type="pct"/>
          <w:gridSpan w:val="2"/>
          <w:tcBorders>
            <w:top w:val="single" w:sz="4" w:space="0" w:color="808080" w:themeColor="background1" w:themeShade="80"/>
          </w:tcBorders>
          <w:vAlign w:val="center"/>
        </w:tcPr>
        <w:p w14:paraId="1E948E02" w14:textId="77777777" w:rsidR="00082D44" w:rsidRPr="00FF1A3E" w:rsidRDefault="00082D44" w:rsidP="001228CA">
          <w:pPr>
            <w:spacing w:after="0"/>
            <w:jc w:val="center"/>
            <w:rPr>
              <w:lang w:val="el-GR"/>
            </w:rPr>
          </w:pPr>
          <w:r w:rsidRPr="006D0CB9">
            <w:rPr>
              <w:rFonts w:ascii="Tahoma" w:hAnsi="Tahoma" w:cs="Tahoma"/>
              <w:noProof/>
              <w:sz w:val="19"/>
              <w:szCs w:val="19"/>
              <w:lang w:val="el-GR" w:eastAsia="el-GR"/>
            </w:rPr>
            <w:drawing>
              <wp:inline distT="0" distB="0" distL="0" distR="0" wp14:anchorId="42640986" wp14:editId="12CE41C2">
                <wp:extent cx="2671313" cy="552202"/>
                <wp:effectExtent l="0" t="0" r="0" b="635"/>
                <wp:docPr id="34" name="Εικόνα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7145" b="9782"/>
                        <a:stretch/>
                      </pic:blipFill>
                      <pic:spPr bwMode="auto">
                        <a:xfrm>
                          <a:off x="0" y="0"/>
                          <a:ext cx="2672542" cy="5524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00CDDD78" w14:textId="77777777" w:rsidR="00082D44" w:rsidRPr="001228CA" w:rsidRDefault="00082D44" w:rsidP="001228CA">
    <w:pPr>
      <w:pStyle w:val="af5"/>
      <w:spacing w:after="0"/>
      <w:rPr>
        <w:sz w:val="6"/>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A6FA" w14:textId="77777777" w:rsidR="003C0DFE" w:rsidRDefault="003C0DFE">
      <w:pPr>
        <w:spacing w:after="0"/>
      </w:pPr>
      <w:r>
        <w:separator/>
      </w:r>
    </w:p>
  </w:footnote>
  <w:footnote w:type="continuationSeparator" w:id="0">
    <w:p w14:paraId="534B3B4A" w14:textId="77777777" w:rsidR="003C0DFE" w:rsidRDefault="003C0DFE">
      <w:pPr>
        <w:spacing w:after="0"/>
      </w:pPr>
      <w:r>
        <w:continuationSeparator/>
      </w:r>
    </w:p>
  </w:footnote>
  <w:footnote w:type="continuationNotice" w:id="1">
    <w:p w14:paraId="756E95A3" w14:textId="77777777" w:rsidR="003C0DFE" w:rsidRDefault="003C0DFE">
      <w:pPr>
        <w:spacing w:after="0"/>
      </w:pPr>
    </w:p>
  </w:footnote>
  <w:footnote w:id="2">
    <w:p w14:paraId="0DBD6E6B" w14:textId="77777777" w:rsidR="00082D44" w:rsidRPr="007D3A48" w:rsidRDefault="00082D44" w:rsidP="00297C26">
      <w:pPr>
        <w:pStyle w:val="fooot"/>
        <w:ind w:left="142" w:hanging="142"/>
        <w:rPr>
          <w:lang w:val="el-GR"/>
        </w:rPr>
      </w:pPr>
      <w:r>
        <w:rPr>
          <w:rStyle w:val="a6"/>
        </w:rPr>
        <w:footnoteRef/>
      </w:r>
      <w:r>
        <w:rPr>
          <w:rStyle w:val="a6"/>
          <w:lang w:val="el-GR"/>
        </w:rPr>
        <w:tab/>
      </w:r>
      <w:r w:rsidRPr="00297C26">
        <w:rPr>
          <w:rStyle w:val="a6"/>
          <w:vertAlign w:val="baseline"/>
          <w:lang w:val="el-GR"/>
        </w:rPr>
        <w:t>Μόνο για συμβάσεις άνω των ορίων</w:t>
      </w:r>
      <w:r>
        <w:rPr>
          <w:rStyle w:val="a6"/>
          <w:lang w:val="el-GR"/>
        </w:rPr>
        <w:t xml:space="preserve"> </w:t>
      </w:r>
    </w:p>
  </w:footnote>
  <w:footnote w:id="3">
    <w:p w14:paraId="3741C887" w14:textId="77777777" w:rsidR="00082D44" w:rsidRPr="00BD65F6" w:rsidRDefault="00082D44" w:rsidP="003F1CF8">
      <w:pPr>
        <w:pStyle w:val="afc"/>
        <w:ind w:left="284" w:hanging="28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71B6ABB9" w14:textId="77777777" w:rsidR="00082D44" w:rsidRPr="00DA70FB" w:rsidRDefault="00082D44">
      <w:pPr>
        <w:pStyle w:val="afc"/>
        <w:rPr>
          <w:lang w:val="el-GR"/>
        </w:rPr>
      </w:pPr>
      <w:r>
        <w:rPr>
          <w:rStyle w:val="ad"/>
        </w:rPr>
        <w:footnoteRef/>
      </w:r>
      <w:r w:rsidRPr="00DA70FB">
        <w:rPr>
          <w:lang w:val="el-GR"/>
        </w:rPr>
        <w:t xml:space="preserve"> </w:t>
      </w:r>
      <w:r>
        <w:rPr>
          <w:lang w:val="el-GR"/>
        </w:rPr>
        <w:t>Άρθρο 13 παρ. 1.4 και 1.5 της Κ.Υ.Α. ΕΣΗΔΗΣ Προμήθειες και Υπηρεσίες</w:t>
      </w:r>
    </w:p>
  </w:footnote>
  <w:footnote w:id="5">
    <w:p w14:paraId="07E6B965" w14:textId="77777777" w:rsidR="00082D44" w:rsidRPr="008A21C8" w:rsidRDefault="00082D44">
      <w:pPr>
        <w:pStyle w:val="afc"/>
        <w:rPr>
          <w:lang w:val="el-GR"/>
        </w:rPr>
      </w:pPr>
      <w:r>
        <w:rPr>
          <w:rStyle w:val="ad"/>
        </w:rPr>
        <w:footnoteRef/>
      </w:r>
      <w:r w:rsidRPr="008A21C8">
        <w:rPr>
          <w:lang w:val="el-GR"/>
        </w:rPr>
        <w:t xml:space="preserve"> </w:t>
      </w:r>
      <w:r w:rsidRPr="008621F6">
        <w:rPr>
          <w:lang w:val="el-GR"/>
        </w:rPr>
        <w:t>Πρβλ άρθρο 372 παρ. 6 του ν. 4412/2016.</w:t>
      </w:r>
    </w:p>
  </w:footnote>
  <w:footnote w:id="6">
    <w:p w14:paraId="3962FB6F" w14:textId="77777777" w:rsidR="00082D44" w:rsidRPr="00E71B30" w:rsidRDefault="00082D44" w:rsidP="006A2628">
      <w:pPr>
        <w:pStyle w:val="afc"/>
        <w:rPr>
          <w:lang w:val="en-US"/>
        </w:rPr>
      </w:pPr>
      <w:r>
        <w:rPr>
          <w:rStyle w:val="ad"/>
        </w:rPr>
        <w:footnoteRef/>
      </w:r>
      <w:r w:rsidRPr="00E71B30">
        <w:rPr>
          <w:lang w:val="en-US"/>
        </w:rPr>
        <w:t xml:space="preserve"> </w:t>
      </w:r>
      <w:r w:rsidRPr="00603221">
        <w:rPr>
          <w:lang w:val="el-GR"/>
        </w:rPr>
        <w:t>Ως</w:t>
      </w:r>
      <w:r w:rsidRPr="00E71B30">
        <w:rPr>
          <w:lang w:val="en-US"/>
        </w:rPr>
        <w:t xml:space="preserve"> </w:t>
      </w:r>
      <w:r w:rsidRPr="00603221">
        <w:rPr>
          <w:lang w:val="el-GR"/>
        </w:rPr>
        <w:t>ΘΕΣΕΙΣ</w:t>
      </w:r>
      <w:r w:rsidRPr="00E71B30">
        <w:rPr>
          <w:lang w:val="en-US"/>
        </w:rPr>
        <w:t xml:space="preserve"> </w:t>
      </w:r>
      <w:r w:rsidRPr="00603221">
        <w:rPr>
          <w:lang w:val="el-GR"/>
        </w:rPr>
        <w:t>ενδεικτικά</w:t>
      </w:r>
      <w:r w:rsidRPr="00E71B30">
        <w:rPr>
          <w:lang w:val="en-US"/>
        </w:rPr>
        <w:t xml:space="preserve"> </w:t>
      </w:r>
      <w:r w:rsidRPr="00603221">
        <w:rPr>
          <w:lang w:val="el-GR"/>
        </w:rPr>
        <w:t>αναφέρονται</w:t>
      </w:r>
      <w:r w:rsidRPr="00E71B30">
        <w:rPr>
          <w:lang w:val="en-US"/>
        </w:rPr>
        <w:t xml:space="preserve"> : </w:t>
      </w:r>
      <w:r>
        <w:rPr>
          <w:lang w:val="en-GB"/>
        </w:rPr>
        <w:t>m</w:t>
      </w:r>
      <w:r>
        <w:rPr>
          <w:lang w:val="en-US"/>
        </w:rPr>
        <w:t>anager</w:t>
      </w:r>
      <w:r w:rsidRPr="00E71B30">
        <w:rPr>
          <w:lang w:val="en-US"/>
        </w:rPr>
        <w:t xml:space="preserve">, </w:t>
      </w:r>
      <w:r>
        <w:rPr>
          <w:lang w:val="en-US"/>
        </w:rPr>
        <w:t>senior</w:t>
      </w:r>
      <w:r w:rsidRPr="00E71B30">
        <w:rPr>
          <w:lang w:val="en-US"/>
        </w:rPr>
        <w:t xml:space="preserve"> </w:t>
      </w:r>
      <w:r>
        <w:rPr>
          <w:lang w:val="en-US"/>
        </w:rPr>
        <w:t>consultant</w:t>
      </w:r>
      <w:r w:rsidRPr="00E71B30">
        <w:rPr>
          <w:lang w:val="en-US"/>
        </w:rPr>
        <w:t xml:space="preserve">, </w:t>
      </w:r>
      <w:r>
        <w:rPr>
          <w:lang w:val="en-US"/>
        </w:rPr>
        <w:t>consultant</w:t>
      </w:r>
      <w:r w:rsidRPr="00E71B30">
        <w:rPr>
          <w:lang w:val="en-US"/>
        </w:rPr>
        <w:t xml:space="preserve">, </w:t>
      </w:r>
      <w:r>
        <w:rPr>
          <w:lang w:val="en-US"/>
        </w:rPr>
        <w:t>business</w:t>
      </w:r>
      <w:r w:rsidRPr="00E71B30">
        <w:rPr>
          <w:lang w:val="en-US"/>
        </w:rPr>
        <w:t xml:space="preserve"> </w:t>
      </w:r>
      <w:r>
        <w:rPr>
          <w:lang w:val="en-US"/>
        </w:rPr>
        <w:t>expert</w:t>
      </w:r>
      <w:r w:rsidRPr="00E71B30">
        <w:rPr>
          <w:lang w:val="en-US"/>
        </w:rPr>
        <w:t xml:space="preserve"> </w:t>
      </w:r>
      <w:r w:rsidRPr="00603221">
        <w:rPr>
          <w:lang w:val="el-GR"/>
        </w:rPr>
        <w:t>κλπ</w:t>
      </w:r>
      <w:r w:rsidRPr="00E71B30">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C714A" w14:textId="77777777" w:rsidR="00082D44" w:rsidRPr="00537008" w:rsidRDefault="00082D44" w:rsidP="00537008">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 xml:space="preserve">Διακήρυξη Ηλεκτρονικού Ανοικτού (Διεθνούς) Άνω των Ορίων Διαγωνισμού για το Έργο </w:t>
    </w:r>
    <w:bookmarkStart w:id="4" w:name="_Hlk122684084"/>
    <w:r w:rsidRPr="00297C26">
      <w:rPr>
        <w:rFonts w:ascii="Tahoma" w:hAnsi="Tahoma" w:cs="Tahoma"/>
        <w:i/>
        <w:iCs/>
        <w:sz w:val="18"/>
        <w:szCs w:val="20"/>
        <w:lang w:val="el-GR"/>
      </w:rPr>
      <w:t>«</w:t>
    </w:r>
    <w:r w:rsidRPr="00AB3AAE">
      <w:rPr>
        <w:rFonts w:ascii="Tahoma" w:hAnsi="Tahoma" w:cs="Tahoma"/>
        <w:i/>
        <w:iCs/>
        <w:sz w:val="18"/>
        <w:szCs w:val="20"/>
        <w:lang w:val="el-GR"/>
      </w:rPr>
      <w:t>Σύμβουλος Υποστήριξης της ΚτΠ Μ</w:t>
    </w:r>
    <w:r w:rsidRPr="00E15ACE">
      <w:rPr>
        <w:rFonts w:ascii="Tahoma" w:hAnsi="Tahoma" w:cs="Tahoma"/>
        <w:i/>
        <w:iCs/>
        <w:sz w:val="18"/>
        <w:szCs w:val="20"/>
        <w:lang w:val="el-GR"/>
      </w:rPr>
      <w:t>.</w:t>
    </w:r>
    <w:r w:rsidRPr="00AB3AAE">
      <w:rPr>
        <w:rFonts w:ascii="Tahoma" w:hAnsi="Tahoma" w:cs="Tahoma"/>
        <w:i/>
        <w:iCs/>
        <w:sz w:val="18"/>
        <w:szCs w:val="20"/>
        <w:lang w:val="el-GR"/>
      </w:rPr>
      <w:t>Α</w:t>
    </w:r>
    <w:r w:rsidRPr="00E15ACE">
      <w:rPr>
        <w:rFonts w:ascii="Tahoma" w:hAnsi="Tahoma" w:cs="Tahoma"/>
        <w:i/>
        <w:iCs/>
        <w:sz w:val="18"/>
        <w:szCs w:val="20"/>
        <w:lang w:val="el-GR"/>
      </w:rPr>
      <w:t>.</w:t>
    </w:r>
    <w:r w:rsidRPr="00AB3AAE">
      <w:rPr>
        <w:rFonts w:ascii="Tahoma" w:hAnsi="Tahoma" w:cs="Tahoma"/>
        <w:i/>
        <w:iCs/>
        <w:sz w:val="18"/>
        <w:szCs w:val="20"/>
        <w:lang w:val="el-GR"/>
      </w:rPr>
      <w:t>Ε</w:t>
    </w:r>
    <w:r w:rsidRPr="00E15ACE">
      <w:rPr>
        <w:rFonts w:ascii="Tahoma" w:hAnsi="Tahoma" w:cs="Tahoma"/>
        <w:i/>
        <w:iCs/>
        <w:sz w:val="18"/>
        <w:szCs w:val="20"/>
        <w:lang w:val="el-GR"/>
      </w:rPr>
      <w:t>.</w:t>
    </w:r>
    <w:r w:rsidRPr="00AB3AAE">
      <w:rPr>
        <w:rFonts w:ascii="Tahoma" w:hAnsi="Tahoma" w:cs="Tahoma"/>
        <w:i/>
        <w:iCs/>
        <w:sz w:val="18"/>
        <w:szCs w:val="20"/>
        <w:lang w:val="el-GR"/>
      </w:rPr>
      <w:t xml:space="preserve"> για την επιτάχυνση της υλοποίησης και την ολοκλήρωση των πράξεων που χρηματοδοτούνται από το Επιχειρησιακό Πρόγραμμα </w:t>
    </w:r>
    <w:r w:rsidRPr="001228CA">
      <w:rPr>
        <w:rFonts w:ascii="Tahoma" w:hAnsi="Tahoma" w:cs="Tahoma"/>
        <w:i/>
        <w:iCs/>
        <w:sz w:val="18"/>
        <w:szCs w:val="20"/>
        <w:lang w:val="el-GR"/>
      </w:rPr>
      <w:t>“</w:t>
    </w:r>
    <w:r w:rsidRPr="00AB3AAE">
      <w:rPr>
        <w:rFonts w:ascii="Tahoma" w:hAnsi="Tahoma" w:cs="Tahoma"/>
        <w:i/>
        <w:iCs/>
        <w:sz w:val="18"/>
        <w:szCs w:val="20"/>
        <w:lang w:val="el-GR"/>
      </w:rPr>
      <w:t xml:space="preserve">Μεταρρύθμιση Δημόσιου Τομέα </w:t>
    </w:r>
    <w:r w:rsidRPr="001228CA">
      <w:rPr>
        <w:rFonts w:ascii="Tahoma" w:hAnsi="Tahoma" w:cs="Tahoma"/>
        <w:i/>
        <w:iCs/>
        <w:sz w:val="18"/>
        <w:szCs w:val="20"/>
        <w:lang w:val="el-GR"/>
      </w:rPr>
      <w:t>”</w:t>
    </w:r>
    <w:bookmarkEnd w:id="4"/>
    <w:r>
      <w:rPr>
        <w:rFonts w:ascii="Tahoma" w:hAnsi="Tahoma" w:cs="Tahoma"/>
        <w:i/>
        <w:iCs/>
        <w:sz w:val="18"/>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082D44" w:rsidRPr="00EF5C19" w14:paraId="0A1C55D2" w14:textId="77777777" w:rsidTr="007776BB">
      <w:trPr>
        <w:trHeight w:val="417"/>
      </w:trPr>
      <w:tc>
        <w:tcPr>
          <w:tcW w:w="2869" w:type="dxa"/>
          <w:vMerge w:val="restart"/>
          <w:tcBorders>
            <w:top w:val="nil"/>
            <w:left w:val="nil"/>
            <w:bottom w:val="nil"/>
            <w:right w:val="nil"/>
          </w:tcBorders>
          <w:hideMark/>
        </w:tcPr>
        <w:p w14:paraId="35261161" w14:textId="77777777" w:rsidR="00082D44" w:rsidRDefault="00082D44" w:rsidP="007776BB">
          <w:pPr>
            <w:spacing w:after="0"/>
            <w:ind w:right="-442"/>
            <w:jc w:val="left"/>
            <w:rPr>
              <w:rFonts w:ascii="Tahoma" w:hAnsi="Tahoma" w:cs="Tahoma"/>
              <w:b/>
              <w:szCs w:val="22"/>
              <w:lang w:val="en-US"/>
            </w:rPr>
          </w:pPr>
          <w:r w:rsidRPr="00E507F2">
            <w:rPr>
              <w:noProof/>
              <w:lang w:val="el-GR" w:eastAsia="el-GR"/>
            </w:rPr>
            <w:drawing>
              <wp:inline distT="0" distB="0" distL="0" distR="0" wp14:anchorId="2FCA7645" wp14:editId="0527F3EF">
                <wp:extent cx="1762125" cy="542925"/>
                <wp:effectExtent l="0" t="0" r="0" b="9525"/>
                <wp:docPr id="2"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10759686" w14:textId="77777777" w:rsidR="00082D44" w:rsidRDefault="00082D44"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  Τηλ.: 213 1300 700  </w:t>
          </w:r>
          <w:r>
            <w:rPr>
              <w:sz w:val="16"/>
              <w:szCs w:val="16"/>
            </w:rPr>
            <w:sym w:font="Symbol" w:char="F0B7"/>
          </w:r>
          <w:r>
            <w:rPr>
              <w:sz w:val="16"/>
              <w:szCs w:val="16"/>
              <w:lang w:val="el-GR"/>
            </w:rPr>
            <w:t xml:space="preserve">  </w:t>
          </w:r>
          <w:r>
            <w:rPr>
              <w:sz w:val="16"/>
              <w:szCs w:val="16"/>
            </w:rPr>
            <w:t>Fax</w:t>
          </w:r>
          <w:r>
            <w:rPr>
              <w:sz w:val="16"/>
              <w:szCs w:val="16"/>
              <w:lang w:val="el-GR"/>
            </w:rPr>
            <w:t>: 213 1300 800-1</w:t>
          </w:r>
        </w:p>
      </w:tc>
    </w:tr>
    <w:tr w:rsidR="00082D44" w:rsidRPr="004652E5" w14:paraId="03CF54EA" w14:textId="77777777" w:rsidTr="007776BB">
      <w:tc>
        <w:tcPr>
          <w:tcW w:w="2869" w:type="dxa"/>
          <w:vMerge/>
          <w:tcBorders>
            <w:top w:val="nil"/>
            <w:left w:val="nil"/>
            <w:bottom w:val="nil"/>
            <w:right w:val="nil"/>
          </w:tcBorders>
          <w:vAlign w:val="center"/>
          <w:hideMark/>
        </w:tcPr>
        <w:p w14:paraId="7C15032C" w14:textId="77777777" w:rsidR="00082D44" w:rsidRPr="005E614E" w:rsidRDefault="00082D44"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4D279D6E" w14:textId="77777777" w:rsidR="00082D44" w:rsidRDefault="00082D44" w:rsidP="007776BB">
          <w:pPr>
            <w:tabs>
              <w:tab w:val="center" w:pos="4153"/>
              <w:tab w:val="right" w:pos="8306"/>
            </w:tabs>
            <w:spacing w:after="0"/>
            <w:ind w:right="-261"/>
            <w:jc w:val="center"/>
            <w:rPr>
              <w:noProof/>
              <w:sz w:val="16"/>
              <w:szCs w:val="16"/>
              <w:lang w:val="en-US"/>
            </w:rPr>
          </w:pPr>
          <w:r>
            <w:rPr>
              <w:noProof/>
              <w:sz w:val="16"/>
              <w:szCs w:val="16"/>
              <w:lang w:val="en-US"/>
            </w:rPr>
            <w:t xml:space="preserve">http://www.ktpae.gr </w:t>
          </w:r>
          <w:r>
            <w:rPr>
              <w:noProof/>
              <w:sz w:val="16"/>
              <w:szCs w:val="16"/>
            </w:rPr>
            <w:sym w:font="Symbol" w:char="F0B7"/>
          </w:r>
          <w:r>
            <w:rPr>
              <w:noProof/>
              <w:sz w:val="16"/>
              <w:szCs w:val="16"/>
              <w:lang w:val="en-US"/>
            </w:rPr>
            <w:t xml:space="preserve"> e-mail: </w:t>
          </w:r>
          <w:hyperlink r:id="rId2" w:history="1">
            <w:r>
              <w:rPr>
                <w:rStyle w:val="-"/>
                <w:noProof/>
                <w:sz w:val="16"/>
                <w:szCs w:val="16"/>
                <w:lang w:val="en-US"/>
              </w:rPr>
              <w:t>info@ktpae.gr</w:t>
            </w:r>
          </w:hyperlink>
        </w:p>
      </w:tc>
    </w:tr>
    <w:tr w:rsidR="00082D44" w:rsidRPr="00EF5C19" w14:paraId="76E7E2D6" w14:textId="77777777" w:rsidTr="007776BB">
      <w:trPr>
        <w:trHeight w:val="58"/>
      </w:trPr>
      <w:tc>
        <w:tcPr>
          <w:tcW w:w="2869" w:type="dxa"/>
          <w:vMerge/>
          <w:tcBorders>
            <w:top w:val="nil"/>
            <w:left w:val="nil"/>
            <w:bottom w:val="nil"/>
            <w:right w:val="nil"/>
          </w:tcBorders>
          <w:vAlign w:val="center"/>
          <w:hideMark/>
        </w:tcPr>
        <w:p w14:paraId="43F94137" w14:textId="77777777" w:rsidR="00082D44" w:rsidRDefault="00082D44" w:rsidP="007776BB">
          <w:pPr>
            <w:suppressAutoHyphens w:val="0"/>
            <w:spacing w:after="0"/>
            <w:jc w:val="left"/>
            <w:rPr>
              <w:rFonts w:ascii="Tahoma" w:hAnsi="Tahoma" w:cs="Tahoma"/>
              <w:b/>
              <w:szCs w:val="22"/>
              <w:lang w:val="en-US"/>
            </w:rPr>
          </w:pPr>
        </w:p>
      </w:tc>
      <w:tc>
        <w:tcPr>
          <w:tcW w:w="6661" w:type="dxa"/>
          <w:tcBorders>
            <w:top w:val="nil"/>
            <w:left w:val="nil"/>
            <w:bottom w:val="nil"/>
            <w:right w:val="nil"/>
          </w:tcBorders>
          <w:hideMark/>
        </w:tcPr>
        <w:p w14:paraId="4C47BB43" w14:textId="77777777" w:rsidR="00082D44" w:rsidRDefault="00082D44"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38F6225B" w14:textId="77777777" w:rsidR="00082D44" w:rsidRPr="00AE04DE" w:rsidRDefault="00082D44">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E3087" w14:textId="77777777" w:rsidR="00082D44" w:rsidRPr="00297C26" w:rsidRDefault="00082D44" w:rsidP="00CF41FF">
    <w:pPr>
      <w:pBdr>
        <w:bottom w:val="single" w:sz="4" w:space="1" w:color="auto"/>
      </w:pBdr>
      <w:rPr>
        <w:rFonts w:ascii="Tahoma" w:hAnsi="Tahoma"/>
        <w:i/>
        <w:iCs/>
        <w:sz w:val="20"/>
        <w:szCs w:val="22"/>
        <w:lang w:val="el-GR"/>
      </w:rPr>
    </w:pPr>
    <w:r w:rsidRPr="00297C26">
      <w:rPr>
        <w:rFonts w:ascii="Tahoma" w:hAnsi="Tahoma" w:cs="Tahoma"/>
        <w:i/>
        <w:iCs/>
        <w:sz w:val="18"/>
        <w:szCs w:val="20"/>
        <w:lang w:val="el-GR"/>
      </w:rPr>
      <w:t>Διακήρυξη Ηλεκτρονικού Ανοικτού (Διεθνούς) Άνω των Ορίων Διαγωνισμού για το Έργο «Παροχή Υπηρεσιών Συμβούλου Τεχνικής υποστήριξης στα πλαίσια του έργου “Νέο Σύστημα Ηλεκτρονικών Δημοσίων Συμβάσεων”»</w:t>
    </w:r>
  </w:p>
  <w:p w14:paraId="2A189AFD" w14:textId="77777777" w:rsidR="00082D44" w:rsidRPr="002144EB" w:rsidRDefault="00082D44" w:rsidP="00B57761">
    <w:pPr>
      <w:pStyle w:val="af6"/>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C08C8" w14:textId="77777777" w:rsidR="00082D44" w:rsidRPr="004652E5" w:rsidRDefault="00082D44"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EA9B1BA" w14:textId="77777777" w:rsidR="00082D44" w:rsidRPr="009C3C60" w:rsidRDefault="00082D44">
    <w:pPr>
      <w:pStyle w:val="af6"/>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483E" w14:textId="77777777" w:rsidR="00082D44" w:rsidRPr="009C3C60" w:rsidRDefault="00082D44" w:rsidP="00601C50">
    <w:pPr>
      <w:pStyle w:val="af6"/>
      <w:pBdr>
        <w:bottom w:val="single" w:sz="4" w:space="1" w:color="auto"/>
      </w:pBdr>
      <w:rPr>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Κάτω / Άνω</w:t>
    </w:r>
    <w:r w:rsidRPr="006E6191">
      <w:rPr>
        <w:i/>
        <w:iCs/>
        <w:sz w:val="20"/>
        <w:lang w:val="el-GR"/>
      </w:rPr>
      <w:t xml:space="preserve"> των Ορίων Διαγωνισμού για το Έργο «</w:t>
    </w:r>
    <w:r w:rsidRPr="006E6191">
      <w:rPr>
        <w:i/>
        <w:iCs/>
        <w:sz w:val="20"/>
        <w:highlight w:val="magenta"/>
        <w:lang w:val="el-GR"/>
      </w:rPr>
      <w:t>Τίτλος Έργου</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08C205A"/>
    <w:multiLevelType w:val="hybridMultilevel"/>
    <w:tmpl w:val="C538A61A"/>
    <w:lvl w:ilvl="0" w:tplc="AEA8CEE8">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17A5765"/>
    <w:multiLevelType w:val="multilevel"/>
    <w:tmpl w:val="4C140F90"/>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11" w15:restartNumberingAfterBreak="0">
    <w:nsid w:val="028F5A39"/>
    <w:multiLevelType w:val="hybridMultilevel"/>
    <w:tmpl w:val="08D65AE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31206E8"/>
    <w:multiLevelType w:val="hybridMultilevel"/>
    <w:tmpl w:val="44E45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DE7D42"/>
    <w:multiLevelType w:val="hybridMultilevel"/>
    <w:tmpl w:val="1BA27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4316B9"/>
    <w:multiLevelType w:val="hybridMultilevel"/>
    <w:tmpl w:val="C4E2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675F79"/>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7BC6327"/>
    <w:multiLevelType w:val="hybridMultilevel"/>
    <w:tmpl w:val="D376CD26"/>
    <w:lvl w:ilvl="0" w:tplc="3078C25E">
      <w:start w:val="1"/>
      <w:numFmt w:val="decimal"/>
      <w:lvlText w:val="%1."/>
      <w:lvlJc w:val="left"/>
      <w:pPr>
        <w:ind w:left="36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303E47"/>
    <w:multiLevelType w:val="hybridMultilevel"/>
    <w:tmpl w:val="F4F602AE"/>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9" w15:restartNumberingAfterBreak="0">
    <w:nsid w:val="087D5560"/>
    <w:multiLevelType w:val="multilevel"/>
    <w:tmpl w:val="96A49544"/>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rPr>
        <w:rFonts w:ascii="Tahoma" w:hAnsi="Tahoma" w:cs="Tahoma" w:hint="default"/>
        <w:b/>
        <w:bCs/>
        <w:i w:val="0"/>
        <w:iCs/>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0" w15:restartNumberingAfterBreak="0">
    <w:nsid w:val="09622EE7"/>
    <w:multiLevelType w:val="hybridMultilevel"/>
    <w:tmpl w:val="B20CF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7C55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E4F1E06"/>
    <w:multiLevelType w:val="hybridMultilevel"/>
    <w:tmpl w:val="8D3A7B0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21D0378"/>
    <w:multiLevelType w:val="hybridMultilevel"/>
    <w:tmpl w:val="933601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26F620E"/>
    <w:multiLevelType w:val="hybridMultilevel"/>
    <w:tmpl w:val="FE0CB132"/>
    <w:lvl w:ilvl="0" w:tplc="4D82CE9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15E5186A"/>
    <w:multiLevelType w:val="hybridMultilevel"/>
    <w:tmpl w:val="76226F2C"/>
    <w:lvl w:ilvl="0" w:tplc="04090005">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8C0262E"/>
    <w:multiLevelType w:val="hybridMultilevel"/>
    <w:tmpl w:val="C0F628C0"/>
    <w:lvl w:ilvl="0" w:tplc="288E1694">
      <w:start w:val="56"/>
      <w:numFmt w:val="bullet"/>
      <w:lvlText w:val="-"/>
      <w:lvlJc w:val="left"/>
      <w:pPr>
        <w:ind w:left="720" w:hanging="360"/>
      </w:pPr>
      <w:rPr>
        <w:rFonts w:ascii="Tahoma" w:eastAsia="Times New Roman" w:hAnsi="Tahoma" w:cs="Tahoma"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582836"/>
    <w:multiLevelType w:val="multilevel"/>
    <w:tmpl w:val="605E5DEA"/>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3CB6396"/>
    <w:multiLevelType w:val="multilevel"/>
    <w:tmpl w:val="4C140F90"/>
    <w:lvl w:ilvl="0">
      <w:start w:val="1"/>
      <w:numFmt w:val="decimal"/>
      <w:lvlText w:val="%1."/>
      <w:lvlJc w:val="left"/>
      <w:pPr>
        <w:tabs>
          <w:tab w:val="num" w:pos="494"/>
        </w:tabs>
        <w:ind w:left="494" w:hanging="432"/>
      </w:pPr>
      <w:rPr>
        <w:rFonts w:hint="default"/>
        <w:b/>
        <w:sz w:val="20"/>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33" w15:restartNumberingAfterBreak="0">
    <w:nsid w:val="2F9933C2"/>
    <w:multiLevelType w:val="hybridMultilevel"/>
    <w:tmpl w:val="BC442EFE"/>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2FDD72A9"/>
    <w:multiLevelType w:val="hybridMultilevel"/>
    <w:tmpl w:val="3D985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EF27F8"/>
    <w:multiLevelType w:val="hybridMultilevel"/>
    <w:tmpl w:val="2E12DC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31D2F43"/>
    <w:multiLevelType w:val="hybridMultilevel"/>
    <w:tmpl w:val="CF0C8794"/>
    <w:lvl w:ilvl="0" w:tplc="AB66ED90">
      <w:start w:val="50"/>
      <w:numFmt w:val="bullet"/>
      <w:lvlText w:val="-"/>
      <w:lvlJc w:val="left"/>
      <w:pPr>
        <w:ind w:left="720" w:hanging="360"/>
      </w:pPr>
      <w:rPr>
        <w:rFonts w:ascii="Tahoma" w:eastAsia="SimSu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3478242B"/>
    <w:multiLevelType w:val="hybridMultilevel"/>
    <w:tmpl w:val="63788024"/>
    <w:lvl w:ilvl="0" w:tplc="F9CCA5F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368370D1"/>
    <w:multiLevelType w:val="hybridMultilevel"/>
    <w:tmpl w:val="A968A4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73C35DB"/>
    <w:multiLevelType w:val="multilevel"/>
    <w:tmpl w:val="E9AE5C20"/>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9DA22B0"/>
    <w:multiLevelType w:val="hybridMultilevel"/>
    <w:tmpl w:val="DD5ED946"/>
    <w:lvl w:ilvl="0" w:tplc="04080001">
      <w:start w:val="1"/>
      <w:numFmt w:val="bullet"/>
      <w:lvlText w:val=""/>
      <w:lvlJc w:val="left"/>
      <w:pPr>
        <w:ind w:left="720" w:hanging="360"/>
      </w:pPr>
      <w:rPr>
        <w:rFonts w:ascii="Symbol" w:hAnsi="Symbol" w:hint="default"/>
      </w:rPr>
    </w:lvl>
    <w:lvl w:ilvl="1" w:tplc="13BA0A28">
      <w:numFmt w:val="bullet"/>
      <w:lvlText w:val="-"/>
      <w:lvlJc w:val="left"/>
      <w:pPr>
        <w:ind w:left="1440" w:hanging="360"/>
      </w:pPr>
      <w:rPr>
        <w:rFonts w:ascii="Tahoma" w:eastAsia="Times New Roman" w:hAnsi="Tahoma" w:cs="Tahoma" w:hint="default"/>
      </w:rPr>
    </w:lvl>
    <w:lvl w:ilvl="2" w:tplc="11E27396">
      <w:numFmt w:val="bullet"/>
      <w:lvlText w:val="•"/>
      <w:lvlJc w:val="left"/>
      <w:pPr>
        <w:ind w:left="2520" w:hanging="720"/>
      </w:pPr>
      <w:rPr>
        <w:rFonts w:ascii="Tahoma" w:eastAsia="Times New Roman" w:hAnsi="Tahoma" w:cs="Tahoma"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3CCE7BAF"/>
    <w:multiLevelType w:val="hybridMultilevel"/>
    <w:tmpl w:val="892AB7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3D1F08C4"/>
    <w:multiLevelType w:val="multilevel"/>
    <w:tmpl w:val="D500E79E"/>
    <w:styleLink w:val="Style4"/>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3" w15:restartNumberingAfterBreak="0">
    <w:nsid w:val="3E4935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E755262"/>
    <w:multiLevelType w:val="hybridMultilevel"/>
    <w:tmpl w:val="96469F7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E800491"/>
    <w:multiLevelType w:val="hybridMultilevel"/>
    <w:tmpl w:val="35A20EC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30D7C0B"/>
    <w:multiLevelType w:val="hybridMultilevel"/>
    <w:tmpl w:val="0938E7CC"/>
    <w:lvl w:ilvl="0" w:tplc="D456891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44D72613"/>
    <w:multiLevelType w:val="hybridMultilevel"/>
    <w:tmpl w:val="B23EAC76"/>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56C7F24"/>
    <w:multiLevelType w:val="hybridMultilevel"/>
    <w:tmpl w:val="35A20EC8"/>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460E5A63"/>
    <w:multiLevelType w:val="hybridMultilevel"/>
    <w:tmpl w:val="2FA0947C"/>
    <w:lvl w:ilvl="0" w:tplc="D456891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4A573E72"/>
    <w:multiLevelType w:val="hybridMultilevel"/>
    <w:tmpl w:val="BA340C8A"/>
    <w:lvl w:ilvl="0" w:tplc="76367E6E">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4BD85264"/>
    <w:multiLevelType w:val="multilevel"/>
    <w:tmpl w:val="37F4F9F0"/>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2" w15:restartNumberingAfterBreak="0">
    <w:nsid w:val="4CF93080"/>
    <w:multiLevelType w:val="hybridMultilevel"/>
    <w:tmpl w:val="A6AC850A"/>
    <w:lvl w:ilvl="0" w:tplc="209A261C">
      <w:start w:val="1"/>
      <w:numFmt w:val="bullet"/>
      <w:lvlText w:val="-"/>
      <w:lvlJc w:val="left"/>
      <w:pPr>
        <w:tabs>
          <w:tab w:val="num" w:pos="420"/>
        </w:tabs>
        <w:ind w:left="420" w:hanging="360"/>
      </w:pPr>
      <w:rPr>
        <w:rFonts w:ascii="Tahoma" w:hAnsi="Tahoma" w:hint="default"/>
      </w:rPr>
    </w:lvl>
    <w:lvl w:ilvl="1" w:tplc="BA189AB0">
      <w:numFmt w:val="bullet"/>
      <w:lvlText w:val="-"/>
      <w:lvlJc w:val="left"/>
      <w:pPr>
        <w:tabs>
          <w:tab w:val="num" w:pos="1424"/>
        </w:tabs>
        <w:ind w:left="1500" w:hanging="360"/>
      </w:pPr>
      <w:rPr>
        <w:rFonts w:ascii="Tahoma" w:eastAsia="Times New Roman" w:hAnsi="Tahoma"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5"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7175EA2"/>
    <w:multiLevelType w:val="hybridMultilevel"/>
    <w:tmpl w:val="56C67FE0"/>
    <w:lvl w:ilvl="0" w:tplc="4D82CE9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9BE105E"/>
    <w:multiLevelType w:val="multilevel"/>
    <w:tmpl w:val="0408001D"/>
    <w:numStyleLink w:val="10"/>
  </w:abstractNum>
  <w:abstractNum w:abstractNumId="58" w15:restartNumberingAfterBreak="0">
    <w:nsid w:val="5FB73946"/>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0240A20"/>
    <w:multiLevelType w:val="hybridMultilevel"/>
    <w:tmpl w:val="1FA41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0294BBA"/>
    <w:multiLevelType w:val="multilevel"/>
    <w:tmpl w:val="3E5A79B8"/>
    <w:styleLink w:val="Style6"/>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ascii="Tahoma" w:hAnsi="Tahoma"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1"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60E87036"/>
    <w:multiLevelType w:val="multilevel"/>
    <w:tmpl w:val="0409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627C7261"/>
    <w:multiLevelType w:val="hybridMultilevel"/>
    <w:tmpl w:val="85102098"/>
    <w:lvl w:ilvl="0" w:tplc="04080001">
      <w:start w:val="1"/>
      <w:numFmt w:val="bullet"/>
      <w:lvlText w:val=""/>
      <w:lvlJc w:val="left"/>
      <w:pPr>
        <w:ind w:left="720" w:hanging="360"/>
      </w:pPr>
      <w:rPr>
        <w:rFonts w:ascii="Symbol" w:hAnsi="Symbol" w:hint="default"/>
      </w:rPr>
    </w:lvl>
    <w:lvl w:ilvl="1" w:tplc="04080005">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62F770AC"/>
    <w:multiLevelType w:val="hybridMultilevel"/>
    <w:tmpl w:val="522005D8"/>
    <w:lvl w:ilvl="0" w:tplc="04090003">
      <w:start w:val="1"/>
      <w:numFmt w:val="bullet"/>
      <w:lvlText w:val="o"/>
      <w:lvlJc w:val="left"/>
      <w:pPr>
        <w:ind w:left="719" w:hanging="360"/>
      </w:pPr>
      <w:rPr>
        <w:rFonts w:ascii="Courier New" w:hAnsi="Courier New" w:cs="Courier New"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5"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66116721"/>
    <w:multiLevelType w:val="hybridMultilevel"/>
    <w:tmpl w:val="35A20EC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8" w15:restartNumberingAfterBreak="0">
    <w:nsid w:val="6C135F10"/>
    <w:multiLevelType w:val="hybridMultilevel"/>
    <w:tmpl w:val="CFE6374C"/>
    <w:lvl w:ilvl="0" w:tplc="4D82CE92">
      <w:start w:val="1"/>
      <w:numFmt w:val="bullet"/>
      <w:lvlText w:val=":"/>
      <w:lvlJc w:val="left"/>
      <w:pPr>
        <w:tabs>
          <w:tab w:val="num" w:pos="420"/>
        </w:tabs>
        <w:ind w:left="420" w:hanging="360"/>
      </w:pPr>
      <w:rPr>
        <w:rFonts w:ascii="Webdings" w:hAnsi="Web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CC6295D"/>
    <w:multiLevelType w:val="hybridMultilevel"/>
    <w:tmpl w:val="2FA0947C"/>
    <w:lvl w:ilvl="0" w:tplc="D456891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6D924BA3"/>
    <w:multiLevelType w:val="hybridMultilevel"/>
    <w:tmpl w:val="9F8E945E"/>
    <w:lvl w:ilvl="0" w:tplc="D456891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6DE66A07"/>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70E132EB"/>
    <w:multiLevelType w:val="multilevel"/>
    <w:tmpl w:val="0408001D"/>
    <w:styleLink w:val="10"/>
    <w:lvl w:ilvl="0">
      <w:start w:val="1"/>
      <mc:AlternateContent>
        <mc:Choice Requires="w14">
          <w:numFmt w:val="custom" w:format="α, β, γ, ..."/>
        </mc:Choice>
        <mc:Fallback>
          <w:numFmt w:val="decimal"/>
        </mc:Fallback>
      </mc:AlternateContent>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71AB0CC8"/>
    <w:multiLevelType w:val="hybridMultilevel"/>
    <w:tmpl w:val="892AB7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5" w15:restartNumberingAfterBreak="0">
    <w:nsid w:val="766018D7"/>
    <w:multiLevelType w:val="hybridMultilevel"/>
    <w:tmpl w:val="0938E7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6975350"/>
    <w:multiLevelType w:val="hybridMultilevel"/>
    <w:tmpl w:val="0938E7CC"/>
    <w:lvl w:ilvl="0" w:tplc="D456891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76CF249D"/>
    <w:multiLevelType w:val="hybridMultilevel"/>
    <w:tmpl w:val="9F8E945E"/>
    <w:lvl w:ilvl="0" w:tplc="D456891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8" w15:restartNumberingAfterBreak="0">
    <w:nsid w:val="76FC60D0"/>
    <w:multiLevelType w:val="multilevel"/>
    <w:tmpl w:val="8C180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77AE1D97"/>
    <w:multiLevelType w:val="multilevel"/>
    <w:tmpl w:val="76BED966"/>
    <w:styleLink w:val="Style32"/>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ascii="Tahoma" w:hAnsi="Tahoma" w:cs="Tahoma" w:hint="default"/>
        <w:b/>
        <w:i w:val="0"/>
        <w:color w:val="002060"/>
        <w:sz w:val="24"/>
        <w:szCs w:val="24"/>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7C1E6B4D"/>
    <w:multiLevelType w:val="multilevel"/>
    <w:tmpl w:val="D500E79E"/>
    <w:styleLink w:val="Style3"/>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1.%2.%3.%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num w:numId="1" w16cid:durableId="1022585470">
    <w:abstractNumId w:val="1"/>
  </w:num>
  <w:num w:numId="2" w16cid:durableId="586496424">
    <w:abstractNumId w:val="79"/>
  </w:num>
  <w:num w:numId="3" w16cid:durableId="350038070">
    <w:abstractNumId w:val="2"/>
  </w:num>
  <w:num w:numId="4" w16cid:durableId="215091755">
    <w:abstractNumId w:val="54"/>
  </w:num>
  <w:num w:numId="5" w16cid:durableId="1740782994">
    <w:abstractNumId w:val="27"/>
  </w:num>
  <w:num w:numId="6" w16cid:durableId="1190417479">
    <w:abstractNumId w:val="65"/>
  </w:num>
  <w:num w:numId="7" w16cid:durableId="55705835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2971044">
    <w:abstractNumId w:val="25"/>
  </w:num>
  <w:num w:numId="9" w16cid:durableId="481502718">
    <w:abstractNumId w:val="12"/>
  </w:num>
  <w:num w:numId="10" w16cid:durableId="380600262">
    <w:abstractNumId w:val="80"/>
  </w:num>
  <w:num w:numId="11" w16cid:durableId="1526359792">
    <w:abstractNumId w:val="0"/>
  </w:num>
  <w:num w:numId="12" w16cid:durableId="2022857846">
    <w:abstractNumId w:val="61"/>
  </w:num>
  <w:num w:numId="13" w16cid:durableId="2019502994">
    <w:abstractNumId w:val="40"/>
  </w:num>
  <w:num w:numId="14" w16cid:durableId="2078937400">
    <w:abstractNumId w:val="53"/>
  </w:num>
  <w:num w:numId="15" w16cid:durableId="410468236">
    <w:abstractNumId w:val="72"/>
  </w:num>
  <w:num w:numId="16" w16cid:durableId="1104225374">
    <w:abstractNumId w:val="28"/>
  </w:num>
  <w:num w:numId="17" w16cid:durableId="929629528">
    <w:abstractNumId w:val="29"/>
  </w:num>
  <w:num w:numId="18" w16cid:durableId="1648167491">
    <w:abstractNumId w:val="38"/>
  </w:num>
  <w:num w:numId="19" w16cid:durableId="1689719920">
    <w:abstractNumId w:val="18"/>
  </w:num>
  <w:num w:numId="20" w16cid:durableId="1362826735">
    <w:abstractNumId w:val="13"/>
  </w:num>
  <w:num w:numId="21" w16cid:durableId="349333992">
    <w:abstractNumId w:val="34"/>
  </w:num>
  <w:num w:numId="22" w16cid:durableId="747651101">
    <w:abstractNumId w:val="15"/>
  </w:num>
  <w:num w:numId="23" w16cid:durableId="259530750">
    <w:abstractNumId w:val="64"/>
  </w:num>
  <w:num w:numId="24" w16cid:durableId="1940290728">
    <w:abstractNumId w:val="33"/>
  </w:num>
  <w:num w:numId="25" w16cid:durableId="1443647613">
    <w:abstractNumId w:val="51"/>
  </w:num>
  <w:num w:numId="26" w16cid:durableId="1731533083">
    <w:abstractNumId w:val="67"/>
  </w:num>
  <w:num w:numId="27" w16cid:durableId="756368125">
    <w:abstractNumId w:val="35"/>
  </w:num>
  <w:num w:numId="28" w16cid:durableId="1316643998">
    <w:abstractNumId w:val="73"/>
  </w:num>
  <w:num w:numId="29" w16cid:durableId="1680040365">
    <w:abstractNumId w:val="57"/>
  </w:num>
  <w:num w:numId="30" w16cid:durableId="394821066">
    <w:abstractNumId w:val="68"/>
  </w:num>
  <w:num w:numId="31" w16cid:durableId="478304750">
    <w:abstractNumId w:val="59"/>
  </w:num>
  <w:num w:numId="32" w16cid:durableId="244464693">
    <w:abstractNumId w:val="24"/>
  </w:num>
  <w:num w:numId="33" w16cid:durableId="537938060">
    <w:abstractNumId w:val="44"/>
  </w:num>
  <w:num w:numId="34" w16cid:durableId="1175192859">
    <w:abstractNumId w:val="30"/>
  </w:num>
  <w:num w:numId="35" w16cid:durableId="759375156">
    <w:abstractNumId w:val="11"/>
  </w:num>
  <w:num w:numId="36" w16cid:durableId="1542207423">
    <w:abstractNumId w:val="50"/>
  </w:num>
  <w:num w:numId="37" w16cid:durableId="887448880">
    <w:abstractNumId w:val="36"/>
  </w:num>
  <w:num w:numId="38" w16cid:durableId="1971934469">
    <w:abstractNumId w:val="43"/>
  </w:num>
  <w:num w:numId="39" w16cid:durableId="1596785808">
    <w:abstractNumId w:val="42"/>
  </w:num>
  <w:num w:numId="40" w16cid:durableId="1761222363">
    <w:abstractNumId w:val="62"/>
  </w:num>
  <w:num w:numId="41" w16cid:durableId="34231780">
    <w:abstractNumId w:val="60"/>
  </w:num>
  <w:num w:numId="42" w16cid:durableId="161119310">
    <w:abstractNumId w:val="39"/>
  </w:num>
  <w:num w:numId="43" w16cid:durableId="1382829395">
    <w:abstractNumId w:val="48"/>
  </w:num>
  <w:num w:numId="44" w16cid:durableId="1488982104">
    <w:abstractNumId w:val="52"/>
  </w:num>
  <w:num w:numId="45" w16cid:durableId="2108427206">
    <w:abstractNumId w:val="22"/>
  </w:num>
  <w:num w:numId="46" w16cid:durableId="1340503136">
    <w:abstractNumId w:val="47"/>
  </w:num>
  <w:num w:numId="47" w16cid:durableId="1458716084">
    <w:abstractNumId w:val="74"/>
  </w:num>
  <w:num w:numId="48" w16cid:durableId="751195872">
    <w:abstractNumId w:val="69"/>
  </w:num>
  <w:num w:numId="49" w16cid:durableId="631640364">
    <w:abstractNumId w:val="77"/>
  </w:num>
  <w:num w:numId="50" w16cid:durableId="521474108">
    <w:abstractNumId w:val="70"/>
  </w:num>
  <w:num w:numId="51" w16cid:durableId="1269196243">
    <w:abstractNumId w:val="46"/>
  </w:num>
  <w:num w:numId="52" w16cid:durableId="1742672894">
    <w:abstractNumId w:val="76"/>
  </w:num>
  <w:num w:numId="53" w16cid:durableId="404257319">
    <w:abstractNumId w:val="20"/>
  </w:num>
  <w:num w:numId="54" w16cid:durableId="1197543147">
    <w:abstractNumId w:val="41"/>
  </w:num>
  <w:num w:numId="55" w16cid:durableId="128397083">
    <w:abstractNumId w:val="49"/>
  </w:num>
  <w:num w:numId="56" w16cid:durableId="659621143">
    <w:abstractNumId w:val="45"/>
  </w:num>
  <w:num w:numId="57" w16cid:durableId="35205468">
    <w:abstractNumId w:val="66"/>
  </w:num>
  <w:num w:numId="58" w16cid:durableId="748960268">
    <w:abstractNumId w:val="9"/>
  </w:num>
  <w:num w:numId="59" w16cid:durableId="1115246009">
    <w:abstractNumId w:val="75"/>
  </w:num>
  <w:num w:numId="60" w16cid:durableId="476729175">
    <w:abstractNumId w:val="16"/>
  </w:num>
  <w:num w:numId="61" w16cid:durableId="553931294">
    <w:abstractNumId w:val="71"/>
  </w:num>
  <w:num w:numId="62" w16cid:durableId="284892468">
    <w:abstractNumId w:val="26"/>
  </w:num>
  <w:num w:numId="63" w16cid:durableId="814951010">
    <w:abstractNumId w:val="19"/>
  </w:num>
  <w:num w:numId="64" w16cid:durableId="1487041765">
    <w:abstractNumId w:val="37"/>
  </w:num>
  <w:num w:numId="65" w16cid:durableId="880748219">
    <w:abstractNumId w:val="32"/>
  </w:num>
  <w:num w:numId="66" w16cid:durableId="821968170">
    <w:abstractNumId w:val="10"/>
  </w:num>
  <w:num w:numId="67" w16cid:durableId="1936396767">
    <w:abstractNumId w:val="21"/>
  </w:num>
  <w:num w:numId="68" w16cid:durableId="229459959">
    <w:abstractNumId w:val="31"/>
  </w:num>
  <w:num w:numId="69" w16cid:durableId="2014071005">
    <w:abstractNumId w:val="58"/>
  </w:num>
  <w:num w:numId="70" w16cid:durableId="1610164431">
    <w:abstractNumId w:val="81"/>
  </w:num>
  <w:num w:numId="71" w16cid:durableId="1561861317">
    <w:abstractNumId w:val="56"/>
  </w:num>
  <w:num w:numId="72" w16cid:durableId="1140733384">
    <w:abstractNumId w:val="17"/>
  </w:num>
  <w:num w:numId="73" w16cid:durableId="629820329">
    <w:abstractNumId w:val="78"/>
  </w:num>
  <w:num w:numId="74" w16cid:durableId="354158645">
    <w:abstractNumId w:val="23"/>
  </w:num>
  <w:num w:numId="75" w16cid:durableId="864289784">
    <w:abstractNumId w:val="63"/>
  </w:num>
  <w:num w:numId="76" w16cid:durableId="1868058116">
    <w:abstractNumId w:val="14"/>
  </w:num>
  <w:num w:numId="77" w16cid:durableId="1637680052">
    <w:abstractNumId w:val="39"/>
  </w:num>
  <w:num w:numId="78" w16cid:durableId="1253589133">
    <w:abstractNumId w:val="19"/>
  </w:num>
  <w:num w:numId="79" w16cid:durableId="560485653">
    <w:abstractNumId w:val="5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3BA4"/>
    <w:rsid w:val="00004DB9"/>
    <w:rsid w:val="00005EA4"/>
    <w:rsid w:val="000069D3"/>
    <w:rsid w:val="00007A40"/>
    <w:rsid w:val="00007DDC"/>
    <w:rsid w:val="000100A7"/>
    <w:rsid w:val="000111B8"/>
    <w:rsid w:val="0001133B"/>
    <w:rsid w:val="00011FB6"/>
    <w:rsid w:val="00014286"/>
    <w:rsid w:val="00014C75"/>
    <w:rsid w:val="000151A1"/>
    <w:rsid w:val="00016106"/>
    <w:rsid w:val="00016836"/>
    <w:rsid w:val="00017F8C"/>
    <w:rsid w:val="00022626"/>
    <w:rsid w:val="00023DEB"/>
    <w:rsid w:val="00025F75"/>
    <w:rsid w:val="00026241"/>
    <w:rsid w:val="000270EA"/>
    <w:rsid w:val="00031872"/>
    <w:rsid w:val="00032EAE"/>
    <w:rsid w:val="00033B0E"/>
    <w:rsid w:val="000354AC"/>
    <w:rsid w:val="000360B2"/>
    <w:rsid w:val="00037147"/>
    <w:rsid w:val="000435BE"/>
    <w:rsid w:val="00043FCF"/>
    <w:rsid w:val="0004454D"/>
    <w:rsid w:val="000446F3"/>
    <w:rsid w:val="0004656B"/>
    <w:rsid w:val="00046AAE"/>
    <w:rsid w:val="000531EE"/>
    <w:rsid w:val="000536ED"/>
    <w:rsid w:val="0005370F"/>
    <w:rsid w:val="000540EB"/>
    <w:rsid w:val="000549C3"/>
    <w:rsid w:val="000550CB"/>
    <w:rsid w:val="00055F9F"/>
    <w:rsid w:val="000568EA"/>
    <w:rsid w:val="000605D2"/>
    <w:rsid w:val="0006278F"/>
    <w:rsid w:val="0006318A"/>
    <w:rsid w:val="000635C2"/>
    <w:rsid w:val="000635EC"/>
    <w:rsid w:val="0006442E"/>
    <w:rsid w:val="000648B7"/>
    <w:rsid w:val="00064F20"/>
    <w:rsid w:val="000674B5"/>
    <w:rsid w:val="0006767C"/>
    <w:rsid w:val="00070642"/>
    <w:rsid w:val="0007139B"/>
    <w:rsid w:val="000761AB"/>
    <w:rsid w:val="00076834"/>
    <w:rsid w:val="00077F89"/>
    <w:rsid w:val="00080B01"/>
    <w:rsid w:val="00082D39"/>
    <w:rsid w:val="00082D44"/>
    <w:rsid w:val="0008397E"/>
    <w:rsid w:val="000850EC"/>
    <w:rsid w:val="00086CE0"/>
    <w:rsid w:val="000874EA"/>
    <w:rsid w:val="0009002B"/>
    <w:rsid w:val="00090F6D"/>
    <w:rsid w:val="00091437"/>
    <w:rsid w:val="00092C68"/>
    <w:rsid w:val="00093840"/>
    <w:rsid w:val="00094414"/>
    <w:rsid w:val="0009469A"/>
    <w:rsid w:val="00094C14"/>
    <w:rsid w:val="00094EAF"/>
    <w:rsid w:val="00095E69"/>
    <w:rsid w:val="00095EAE"/>
    <w:rsid w:val="00096991"/>
    <w:rsid w:val="00096D78"/>
    <w:rsid w:val="00096DAD"/>
    <w:rsid w:val="000A149A"/>
    <w:rsid w:val="000A16A9"/>
    <w:rsid w:val="000A2251"/>
    <w:rsid w:val="000A29C2"/>
    <w:rsid w:val="000A57B0"/>
    <w:rsid w:val="000A5B32"/>
    <w:rsid w:val="000A5EF0"/>
    <w:rsid w:val="000A6BBD"/>
    <w:rsid w:val="000B1CB5"/>
    <w:rsid w:val="000B3F03"/>
    <w:rsid w:val="000B5418"/>
    <w:rsid w:val="000B5A47"/>
    <w:rsid w:val="000B7E13"/>
    <w:rsid w:val="000C2BB2"/>
    <w:rsid w:val="000C309B"/>
    <w:rsid w:val="000C3F74"/>
    <w:rsid w:val="000C46FC"/>
    <w:rsid w:val="000C538F"/>
    <w:rsid w:val="000C552C"/>
    <w:rsid w:val="000C55BC"/>
    <w:rsid w:val="000C6DF4"/>
    <w:rsid w:val="000C6F37"/>
    <w:rsid w:val="000C7901"/>
    <w:rsid w:val="000D0008"/>
    <w:rsid w:val="000D090C"/>
    <w:rsid w:val="000D0EC5"/>
    <w:rsid w:val="000D0FB3"/>
    <w:rsid w:val="000D11A8"/>
    <w:rsid w:val="000D154E"/>
    <w:rsid w:val="000D1F1D"/>
    <w:rsid w:val="000D2BC1"/>
    <w:rsid w:val="000D3EA3"/>
    <w:rsid w:val="000D4503"/>
    <w:rsid w:val="000D795C"/>
    <w:rsid w:val="000D7989"/>
    <w:rsid w:val="000E0413"/>
    <w:rsid w:val="000E0AC9"/>
    <w:rsid w:val="000E0D9A"/>
    <w:rsid w:val="000E1652"/>
    <w:rsid w:val="000E2241"/>
    <w:rsid w:val="000E6729"/>
    <w:rsid w:val="000E6980"/>
    <w:rsid w:val="000E77BE"/>
    <w:rsid w:val="000E79C7"/>
    <w:rsid w:val="000F18C0"/>
    <w:rsid w:val="000F5853"/>
    <w:rsid w:val="000F6046"/>
    <w:rsid w:val="000F637F"/>
    <w:rsid w:val="000F6879"/>
    <w:rsid w:val="000F7E95"/>
    <w:rsid w:val="00100F1D"/>
    <w:rsid w:val="00103F55"/>
    <w:rsid w:val="00103F71"/>
    <w:rsid w:val="00104329"/>
    <w:rsid w:val="00104BF2"/>
    <w:rsid w:val="001052C3"/>
    <w:rsid w:val="001072B2"/>
    <w:rsid w:val="00110294"/>
    <w:rsid w:val="00111A07"/>
    <w:rsid w:val="00112637"/>
    <w:rsid w:val="001134ED"/>
    <w:rsid w:val="00113AF3"/>
    <w:rsid w:val="00114849"/>
    <w:rsid w:val="00114EC6"/>
    <w:rsid w:val="00117EE4"/>
    <w:rsid w:val="001207EA"/>
    <w:rsid w:val="001209F6"/>
    <w:rsid w:val="001214FF"/>
    <w:rsid w:val="00122455"/>
    <w:rsid w:val="001228CA"/>
    <w:rsid w:val="00123431"/>
    <w:rsid w:val="001236C7"/>
    <w:rsid w:val="0012540D"/>
    <w:rsid w:val="00125413"/>
    <w:rsid w:val="00126898"/>
    <w:rsid w:val="00126ABF"/>
    <w:rsid w:val="00126C64"/>
    <w:rsid w:val="001309B1"/>
    <w:rsid w:val="001309EE"/>
    <w:rsid w:val="00130A6C"/>
    <w:rsid w:val="00131AEC"/>
    <w:rsid w:val="00131CB6"/>
    <w:rsid w:val="00131E5E"/>
    <w:rsid w:val="0013295A"/>
    <w:rsid w:val="0013331C"/>
    <w:rsid w:val="001336E7"/>
    <w:rsid w:val="0013436F"/>
    <w:rsid w:val="001353E7"/>
    <w:rsid w:val="00137781"/>
    <w:rsid w:val="00137B54"/>
    <w:rsid w:val="00137B84"/>
    <w:rsid w:val="001404B7"/>
    <w:rsid w:val="00141522"/>
    <w:rsid w:val="00141729"/>
    <w:rsid w:val="00142F63"/>
    <w:rsid w:val="00145E0F"/>
    <w:rsid w:val="0014645B"/>
    <w:rsid w:val="00150931"/>
    <w:rsid w:val="00152874"/>
    <w:rsid w:val="00154F84"/>
    <w:rsid w:val="0015639C"/>
    <w:rsid w:val="00156C42"/>
    <w:rsid w:val="00157AB6"/>
    <w:rsid w:val="00157B10"/>
    <w:rsid w:val="00160E01"/>
    <w:rsid w:val="00161043"/>
    <w:rsid w:val="00161636"/>
    <w:rsid w:val="001619AE"/>
    <w:rsid w:val="00162EE9"/>
    <w:rsid w:val="001654B5"/>
    <w:rsid w:val="001663DB"/>
    <w:rsid w:val="00166BFA"/>
    <w:rsid w:val="0016791C"/>
    <w:rsid w:val="00167B6E"/>
    <w:rsid w:val="00170087"/>
    <w:rsid w:val="001709B9"/>
    <w:rsid w:val="00170C95"/>
    <w:rsid w:val="00171169"/>
    <w:rsid w:val="00172022"/>
    <w:rsid w:val="001720C1"/>
    <w:rsid w:val="00172D9D"/>
    <w:rsid w:val="00175E2F"/>
    <w:rsid w:val="00176DDE"/>
    <w:rsid w:val="00177FF2"/>
    <w:rsid w:val="00180058"/>
    <w:rsid w:val="00180819"/>
    <w:rsid w:val="00180C9E"/>
    <w:rsid w:val="0018259F"/>
    <w:rsid w:val="00182CB4"/>
    <w:rsid w:val="00183E98"/>
    <w:rsid w:val="00184352"/>
    <w:rsid w:val="00185302"/>
    <w:rsid w:val="00186AF9"/>
    <w:rsid w:val="00186CBB"/>
    <w:rsid w:val="00187913"/>
    <w:rsid w:val="001906E6"/>
    <w:rsid w:val="00190C93"/>
    <w:rsid w:val="00190FE7"/>
    <w:rsid w:val="001911A2"/>
    <w:rsid w:val="00191F8C"/>
    <w:rsid w:val="00193E70"/>
    <w:rsid w:val="001952A5"/>
    <w:rsid w:val="00196053"/>
    <w:rsid w:val="00196853"/>
    <w:rsid w:val="001A1A51"/>
    <w:rsid w:val="001A21D5"/>
    <w:rsid w:val="001A2712"/>
    <w:rsid w:val="001A49B7"/>
    <w:rsid w:val="001A4A46"/>
    <w:rsid w:val="001A5B2F"/>
    <w:rsid w:val="001A6260"/>
    <w:rsid w:val="001A65D5"/>
    <w:rsid w:val="001A6760"/>
    <w:rsid w:val="001A67DF"/>
    <w:rsid w:val="001B0A87"/>
    <w:rsid w:val="001B0BBF"/>
    <w:rsid w:val="001B116D"/>
    <w:rsid w:val="001B1307"/>
    <w:rsid w:val="001B1B54"/>
    <w:rsid w:val="001B1F6B"/>
    <w:rsid w:val="001B2D5D"/>
    <w:rsid w:val="001B3796"/>
    <w:rsid w:val="001B38CA"/>
    <w:rsid w:val="001B44F3"/>
    <w:rsid w:val="001B48BC"/>
    <w:rsid w:val="001B546C"/>
    <w:rsid w:val="001B57A7"/>
    <w:rsid w:val="001B6BD4"/>
    <w:rsid w:val="001B6CEF"/>
    <w:rsid w:val="001C0462"/>
    <w:rsid w:val="001C063F"/>
    <w:rsid w:val="001C101F"/>
    <w:rsid w:val="001C2427"/>
    <w:rsid w:val="001C7B36"/>
    <w:rsid w:val="001C7DFB"/>
    <w:rsid w:val="001D03FB"/>
    <w:rsid w:val="001D05F4"/>
    <w:rsid w:val="001D0D9E"/>
    <w:rsid w:val="001D1011"/>
    <w:rsid w:val="001D265D"/>
    <w:rsid w:val="001D3956"/>
    <w:rsid w:val="001D4DC8"/>
    <w:rsid w:val="001D610E"/>
    <w:rsid w:val="001D6787"/>
    <w:rsid w:val="001D729C"/>
    <w:rsid w:val="001D76A0"/>
    <w:rsid w:val="001D7997"/>
    <w:rsid w:val="001E12C9"/>
    <w:rsid w:val="001E19C5"/>
    <w:rsid w:val="001E1B25"/>
    <w:rsid w:val="001E5B20"/>
    <w:rsid w:val="001E5B9C"/>
    <w:rsid w:val="001E6C9B"/>
    <w:rsid w:val="001F0229"/>
    <w:rsid w:val="001F30E2"/>
    <w:rsid w:val="001F39A0"/>
    <w:rsid w:val="001F4572"/>
    <w:rsid w:val="001F4BF1"/>
    <w:rsid w:val="001F4BFE"/>
    <w:rsid w:val="001F6DB3"/>
    <w:rsid w:val="001F72EF"/>
    <w:rsid w:val="001F76B1"/>
    <w:rsid w:val="00201B02"/>
    <w:rsid w:val="00201C96"/>
    <w:rsid w:val="002020B4"/>
    <w:rsid w:val="002063F0"/>
    <w:rsid w:val="00206422"/>
    <w:rsid w:val="0020658C"/>
    <w:rsid w:val="00207ECF"/>
    <w:rsid w:val="00211F3A"/>
    <w:rsid w:val="002144EB"/>
    <w:rsid w:val="002155B4"/>
    <w:rsid w:val="00215816"/>
    <w:rsid w:val="00216CEE"/>
    <w:rsid w:val="00222C04"/>
    <w:rsid w:val="002243EB"/>
    <w:rsid w:val="0022454E"/>
    <w:rsid w:val="00225AD4"/>
    <w:rsid w:val="002269E7"/>
    <w:rsid w:val="002269ED"/>
    <w:rsid w:val="00227230"/>
    <w:rsid w:val="0022724B"/>
    <w:rsid w:val="002305D6"/>
    <w:rsid w:val="00230BFE"/>
    <w:rsid w:val="00233ABE"/>
    <w:rsid w:val="00233F7A"/>
    <w:rsid w:val="00236D7A"/>
    <w:rsid w:val="00237BFD"/>
    <w:rsid w:val="00237C15"/>
    <w:rsid w:val="00237EB9"/>
    <w:rsid w:val="0024015C"/>
    <w:rsid w:val="00240CE2"/>
    <w:rsid w:val="00242496"/>
    <w:rsid w:val="00243223"/>
    <w:rsid w:val="0024401A"/>
    <w:rsid w:val="00244055"/>
    <w:rsid w:val="00244B1A"/>
    <w:rsid w:val="00245441"/>
    <w:rsid w:val="00247191"/>
    <w:rsid w:val="00247609"/>
    <w:rsid w:val="00250509"/>
    <w:rsid w:val="0025054E"/>
    <w:rsid w:val="00251844"/>
    <w:rsid w:val="00251FA4"/>
    <w:rsid w:val="002525A2"/>
    <w:rsid w:val="0025282F"/>
    <w:rsid w:val="002531CC"/>
    <w:rsid w:val="00254C6D"/>
    <w:rsid w:val="00254EF1"/>
    <w:rsid w:val="002579DA"/>
    <w:rsid w:val="00257F49"/>
    <w:rsid w:val="00261B14"/>
    <w:rsid w:val="0026285B"/>
    <w:rsid w:val="002636E6"/>
    <w:rsid w:val="002637B9"/>
    <w:rsid w:val="00264DF2"/>
    <w:rsid w:val="00265BD1"/>
    <w:rsid w:val="0026617B"/>
    <w:rsid w:val="0026715D"/>
    <w:rsid w:val="00267BF5"/>
    <w:rsid w:val="00267C13"/>
    <w:rsid w:val="00267C76"/>
    <w:rsid w:val="00271D4E"/>
    <w:rsid w:val="00272614"/>
    <w:rsid w:val="00273673"/>
    <w:rsid w:val="002736D9"/>
    <w:rsid w:val="00273B58"/>
    <w:rsid w:val="00274D1B"/>
    <w:rsid w:val="00275F65"/>
    <w:rsid w:val="002765CB"/>
    <w:rsid w:val="00276776"/>
    <w:rsid w:val="00276E6C"/>
    <w:rsid w:val="0027712A"/>
    <w:rsid w:val="00280165"/>
    <w:rsid w:val="00280211"/>
    <w:rsid w:val="00280605"/>
    <w:rsid w:val="002830E3"/>
    <w:rsid w:val="002837ED"/>
    <w:rsid w:val="00283BEE"/>
    <w:rsid w:val="0028497E"/>
    <w:rsid w:val="002861EF"/>
    <w:rsid w:val="00287184"/>
    <w:rsid w:val="00287451"/>
    <w:rsid w:val="00287462"/>
    <w:rsid w:val="00292153"/>
    <w:rsid w:val="0029231D"/>
    <w:rsid w:val="00292E19"/>
    <w:rsid w:val="002932CD"/>
    <w:rsid w:val="00295789"/>
    <w:rsid w:val="0029649C"/>
    <w:rsid w:val="0029674A"/>
    <w:rsid w:val="00297393"/>
    <w:rsid w:val="00297612"/>
    <w:rsid w:val="00297C26"/>
    <w:rsid w:val="002A0108"/>
    <w:rsid w:val="002A2574"/>
    <w:rsid w:val="002A450F"/>
    <w:rsid w:val="002A6074"/>
    <w:rsid w:val="002B189F"/>
    <w:rsid w:val="002B27AF"/>
    <w:rsid w:val="002B2AE7"/>
    <w:rsid w:val="002B46B6"/>
    <w:rsid w:val="002B4FB2"/>
    <w:rsid w:val="002B5958"/>
    <w:rsid w:val="002B6367"/>
    <w:rsid w:val="002B6489"/>
    <w:rsid w:val="002B7336"/>
    <w:rsid w:val="002B7FB3"/>
    <w:rsid w:val="002C0173"/>
    <w:rsid w:val="002C084F"/>
    <w:rsid w:val="002C2807"/>
    <w:rsid w:val="002C2BDE"/>
    <w:rsid w:val="002C31B5"/>
    <w:rsid w:val="002C4796"/>
    <w:rsid w:val="002C49DC"/>
    <w:rsid w:val="002C592C"/>
    <w:rsid w:val="002C5B35"/>
    <w:rsid w:val="002C610A"/>
    <w:rsid w:val="002C66B6"/>
    <w:rsid w:val="002D3516"/>
    <w:rsid w:val="002D3C86"/>
    <w:rsid w:val="002D5D9F"/>
    <w:rsid w:val="002D62DE"/>
    <w:rsid w:val="002D693D"/>
    <w:rsid w:val="002D6CD4"/>
    <w:rsid w:val="002D6F82"/>
    <w:rsid w:val="002E06EB"/>
    <w:rsid w:val="002E33A2"/>
    <w:rsid w:val="002E3808"/>
    <w:rsid w:val="002E4C15"/>
    <w:rsid w:val="002E4EF5"/>
    <w:rsid w:val="002E5D95"/>
    <w:rsid w:val="002E5F74"/>
    <w:rsid w:val="002E692A"/>
    <w:rsid w:val="002E7659"/>
    <w:rsid w:val="002F10DC"/>
    <w:rsid w:val="002F10F1"/>
    <w:rsid w:val="002F2537"/>
    <w:rsid w:val="002F3198"/>
    <w:rsid w:val="002F4095"/>
    <w:rsid w:val="002F43A2"/>
    <w:rsid w:val="002F4BB9"/>
    <w:rsid w:val="002F7A8F"/>
    <w:rsid w:val="002F7D06"/>
    <w:rsid w:val="00300036"/>
    <w:rsid w:val="003008AF"/>
    <w:rsid w:val="00300B4A"/>
    <w:rsid w:val="00300E04"/>
    <w:rsid w:val="00301813"/>
    <w:rsid w:val="00301C45"/>
    <w:rsid w:val="00303655"/>
    <w:rsid w:val="003037D4"/>
    <w:rsid w:val="00303FDF"/>
    <w:rsid w:val="00304CCF"/>
    <w:rsid w:val="003062B4"/>
    <w:rsid w:val="003101EC"/>
    <w:rsid w:val="00310D1C"/>
    <w:rsid w:val="003126BF"/>
    <w:rsid w:val="00313AB0"/>
    <w:rsid w:val="00314655"/>
    <w:rsid w:val="00315156"/>
    <w:rsid w:val="00315191"/>
    <w:rsid w:val="00316152"/>
    <w:rsid w:val="003161A1"/>
    <w:rsid w:val="00316934"/>
    <w:rsid w:val="00317470"/>
    <w:rsid w:val="00317683"/>
    <w:rsid w:val="003201FF"/>
    <w:rsid w:val="0032020B"/>
    <w:rsid w:val="00320BBA"/>
    <w:rsid w:val="00320C30"/>
    <w:rsid w:val="0032266C"/>
    <w:rsid w:val="00323BAD"/>
    <w:rsid w:val="003247B4"/>
    <w:rsid w:val="00324EC6"/>
    <w:rsid w:val="00325D72"/>
    <w:rsid w:val="0033120F"/>
    <w:rsid w:val="0033140F"/>
    <w:rsid w:val="00332214"/>
    <w:rsid w:val="003349B7"/>
    <w:rsid w:val="00335E4B"/>
    <w:rsid w:val="00335E54"/>
    <w:rsid w:val="0033651F"/>
    <w:rsid w:val="003374FA"/>
    <w:rsid w:val="00337E85"/>
    <w:rsid w:val="00340603"/>
    <w:rsid w:val="00340CBB"/>
    <w:rsid w:val="003414B4"/>
    <w:rsid w:val="003435C3"/>
    <w:rsid w:val="003438CB"/>
    <w:rsid w:val="00346374"/>
    <w:rsid w:val="003467FB"/>
    <w:rsid w:val="003471EE"/>
    <w:rsid w:val="0034772B"/>
    <w:rsid w:val="00347B1D"/>
    <w:rsid w:val="003500E0"/>
    <w:rsid w:val="00350977"/>
    <w:rsid w:val="0035257A"/>
    <w:rsid w:val="0035300D"/>
    <w:rsid w:val="003544DD"/>
    <w:rsid w:val="003548FA"/>
    <w:rsid w:val="00355676"/>
    <w:rsid w:val="0035644F"/>
    <w:rsid w:val="00357ABA"/>
    <w:rsid w:val="00364FC3"/>
    <w:rsid w:val="0036513D"/>
    <w:rsid w:val="00365690"/>
    <w:rsid w:val="00365D9A"/>
    <w:rsid w:val="003660E2"/>
    <w:rsid w:val="0036725C"/>
    <w:rsid w:val="0037084B"/>
    <w:rsid w:val="003725BC"/>
    <w:rsid w:val="00373CBA"/>
    <w:rsid w:val="00374221"/>
    <w:rsid w:val="0037520A"/>
    <w:rsid w:val="00376DE3"/>
    <w:rsid w:val="00380B0E"/>
    <w:rsid w:val="00380EAD"/>
    <w:rsid w:val="00381669"/>
    <w:rsid w:val="00381B5F"/>
    <w:rsid w:val="0038243A"/>
    <w:rsid w:val="00382641"/>
    <w:rsid w:val="00383C35"/>
    <w:rsid w:val="00384035"/>
    <w:rsid w:val="0038488B"/>
    <w:rsid w:val="003860A9"/>
    <w:rsid w:val="003876F2"/>
    <w:rsid w:val="00390541"/>
    <w:rsid w:val="00390740"/>
    <w:rsid w:val="00392945"/>
    <w:rsid w:val="0039481F"/>
    <w:rsid w:val="00395093"/>
    <w:rsid w:val="00395331"/>
    <w:rsid w:val="003958D5"/>
    <w:rsid w:val="00396B09"/>
    <w:rsid w:val="00396DA7"/>
    <w:rsid w:val="00397ADF"/>
    <w:rsid w:val="003A0355"/>
    <w:rsid w:val="003A0A22"/>
    <w:rsid w:val="003A39F8"/>
    <w:rsid w:val="003A3D7F"/>
    <w:rsid w:val="003A477F"/>
    <w:rsid w:val="003A54B3"/>
    <w:rsid w:val="003A77C6"/>
    <w:rsid w:val="003B0268"/>
    <w:rsid w:val="003B1780"/>
    <w:rsid w:val="003B1BA1"/>
    <w:rsid w:val="003B21D7"/>
    <w:rsid w:val="003B4CF3"/>
    <w:rsid w:val="003B55AB"/>
    <w:rsid w:val="003B6091"/>
    <w:rsid w:val="003B62AE"/>
    <w:rsid w:val="003B67D8"/>
    <w:rsid w:val="003B7146"/>
    <w:rsid w:val="003C01AC"/>
    <w:rsid w:val="003C027C"/>
    <w:rsid w:val="003C0DFE"/>
    <w:rsid w:val="003C165D"/>
    <w:rsid w:val="003C1D8A"/>
    <w:rsid w:val="003C24A8"/>
    <w:rsid w:val="003C28F8"/>
    <w:rsid w:val="003C33A0"/>
    <w:rsid w:val="003C3573"/>
    <w:rsid w:val="003C36A4"/>
    <w:rsid w:val="003C4C97"/>
    <w:rsid w:val="003C76E5"/>
    <w:rsid w:val="003D0951"/>
    <w:rsid w:val="003D19F8"/>
    <w:rsid w:val="003D24C7"/>
    <w:rsid w:val="003D42B4"/>
    <w:rsid w:val="003D43A7"/>
    <w:rsid w:val="003D46B7"/>
    <w:rsid w:val="003D48E7"/>
    <w:rsid w:val="003D4D11"/>
    <w:rsid w:val="003D6029"/>
    <w:rsid w:val="003D6DDB"/>
    <w:rsid w:val="003D6DE2"/>
    <w:rsid w:val="003D7DDF"/>
    <w:rsid w:val="003E1434"/>
    <w:rsid w:val="003E1C3E"/>
    <w:rsid w:val="003E230B"/>
    <w:rsid w:val="003E28E4"/>
    <w:rsid w:val="003E4242"/>
    <w:rsid w:val="003E492A"/>
    <w:rsid w:val="003E4DD3"/>
    <w:rsid w:val="003E5718"/>
    <w:rsid w:val="003E7AEB"/>
    <w:rsid w:val="003F0668"/>
    <w:rsid w:val="003F1210"/>
    <w:rsid w:val="003F1CF8"/>
    <w:rsid w:val="003F2739"/>
    <w:rsid w:val="003F29D8"/>
    <w:rsid w:val="003F6EB5"/>
    <w:rsid w:val="00401174"/>
    <w:rsid w:val="00401BC9"/>
    <w:rsid w:val="00402203"/>
    <w:rsid w:val="00402BE9"/>
    <w:rsid w:val="00402D86"/>
    <w:rsid w:val="00403C27"/>
    <w:rsid w:val="00404BD4"/>
    <w:rsid w:val="00404DBD"/>
    <w:rsid w:val="00407612"/>
    <w:rsid w:val="00411652"/>
    <w:rsid w:val="00411DF4"/>
    <w:rsid w:val="00413241"/>
    <w:rsid w:val="004144D0"/>
    <w:rsid w:val="00416815"/>
    <w:rsid w:val="00417E4F"/>
    <w:rsid w:val="004205D0"/>
    <w:rsid w:val="004214AB"/>
    <w:rsid w:val="004230C0"/>
    <w:rsid w:val="0042342B"/>
    <w:rsid w:val="00423ABB"/>
    <w:rsid w:val="00425245"/>
    <w:rsid w:val="004257B1"/>
    <w:rsid w:val="004260DD"/>
    <w:rsid w:val="004300FE"/>
    <w:rsid w:val="00430E85"/>
    <w:rsid w:val="00432C9F"/>
    <w:rsid w:val="0043395F"/>
    <w:rsid w:val="00433AF0"/>
    <w:rsid w:val="00433EFC"/>
    <w:rsid w:val="00434C44"/>
    <w:rsid w:val="00435BAF"/>
    <w:rsid w:val="0043695D"/>
    <w:rsid w:val="00436AD0"/>
    <w:rsid w:val="004405D3"/>
    <w:rsid w:val="004421CD"/>
    <w:rsid w:val="00442A6C"/>
    <w:rsid w:val="0044324E"/>
    <w:rsid w:val="0044374A"/>
    <w:rsid w:val="00444E8A"/>
    <w:rsid w:val="004457D5"/>
    <w:rsid w:val="004461D3"/>
    <w:rsid w:val="00446911"/>
    <w:rsid w:val="0045018C"/>
    <w:rsid w:val="004516FB"/>
    <w:rsid w:val="00453E4B"/>
    <w:rsid w:val="00454A9E"/>
    <w:rsid w:val="00454EA8"/>
    <w:rsid w:val="004552BC"/>
    <w:rsid w:val="004560FD"/>
    <w:rsid w:val="00457078"/>
    <w:rsid w:val="0045712D"/>
    <w:rsid w:val="00457B5D"/>
    <w:rsid w:val="00457CD3"/>
    <w:rsid w:val="004606DF"/>
    <w:rsid w:val="00460825"/>
    <w:rsid w:val="00460CD4"/>
    <w:rsid w:val="00460D38"/>
    <w:rsid w:val="004624AA"/>
    <w:rsid w:val="004642B8"/>
    <w:rsid w:val="004652E5"/>
    <w:rsid w:val="004654D2"/>
    <w:rsid w:val="00466979"/>
    <w:rsid w:val="00466D10"/>
    <w:rsid w:val="004672D3"/>
    <w:rsid w:val="00473F27"/>
    <w:rsid w:val="0047468C"/>
    <w:rsid w:val="004754CF"/>
    <w:rsid w:val="004755C8"/>
    <w:rsid w:val="00475A22"/>
    <w:rsid w:val="0048002B"/>
    <w:rsid w:val="0048386D"/>
    <w:rsid w:val="00483D69"/>
    <w:rsid w:val="00484471"/>
    <w:rsid w:val="004847FC"/>
    <w:rsid w:val="00484B50"/>
    <w:rsid w:val="00485C94"/>
    <w:rsid w:val="00486AAA"/>
    <w:rsid w:val="00486D17"/>
    <w:rsid w:val="00486D8F"/>
    <w:rsid w:val="0048725F"/>
    <w:rsid w:val="00490459"/>
    <w:rsid w:val="0049071C"/>
    <w:rsid w:val="00490B6B"/>
    <w:rsid w:val="0049262A"/>
    <w:rsid w:val="00492F1C"/>
    <w:rsid w:val="004945A3"/>
    <w:rsid w:val="00497B35"/>
    <w:rsid w:val="004A0232"/>
    <w:rsid w:val="004A214E"/>
    <w:rsid w:val="004A37AF"/>
    <w:rsid w:val="004A5574"/>
    <w:rsid w:val="004A6650"/>
    <w:rsid w:val="004B0554"/>
    <w:rsid w:val="004B0736"/>
    <w:rsid w:val="004B1527"/>
    <w:rsid w:val="004B1582"/>
    <w:rsid w:val="004B1A9D"/>
    <w:rsid w:val="004B2BAD"/>
    <w:rsid w:val="004B3165"/>
    <w:rsid w:val="004B3CAB"/>
    <w:rsid w:val="004B4DF0"/>
    <w:rsid w:val="004B6A45"/>
    <w:rsid w:val="004B7A24"/>
    <w:rsid w:val="004C0A93"/>
    <w:rsid w:val="004C1218"/>
    <w:rsid w:val="004C1B41"/>
    <w:rsid w:val="004C38AA"/>
    <w:rsid w:val="004C4F79"/>
    <w:rsid w:val="004C5326"/>
    <w:rsid w:val="004C58CB"/>
    <w:rsid w:val="004C5C6E"/>
    <w:rsid w:val="004C5E61"/>
    <w:rsid w:val="004C682F"/>
    <w:rsid w:val="004C72BD"/>
    <w:rsid w:val="004C7641"/>
    <w:rsid w:val="004C7A0C"/>
    <w:rsid w:val="004D3E49"/>
    <w:rsid w:val="004D3F87"/>
    <w:rsid w:val="004D4BD5"/>
    <w:rsid w:val="004D596D"/>
    <w:rsid w:val="004E0820"/>
    <w:rsid w:val="004E2A33"/>
    <w:rsid w:val="004F08CB"/>
    <w:rsid w:val="004F1E0D"/>
    <w:rsid w:val="004F283C"/>
    <w:rsid w:val="004F42D0"/>
    <w:rsid w:val="004F50DF"/>
    <w:rsid w:val="004F61D4"/>
    <w:rsid w:val="004F7958"/>
    <w:rsid w:val="00502222"/>
    <w:rsid w:val="00504310"/>
    <w:rsid w:val="00512739"/>
    <w:rsid w:val="00512C66"/>
    <w:rsid w:val="00516751"/>
    <w:rsid w:val="00520B1E"/>
    <w:rsid w:val="00521185"/>
    <w:rsid w:val="00521E09"/>
    <w:rsid w:val="00522A85"/>
    <w:rsid w:val="00524ACB"/>
    <w:rsid w:val="005265D5"/>
    <w:rsid w:val="00526CBD"/>
    <w:rsid w:val="005271EE"/>
    <w:rsid w:val="00527D79"/>
    <w:rsid w:val="0053122D"/>
    <w:rsid w:val="0053149E"/>
    <w:rsid w:val="00532573"/>
    <w:rsid w:val="00532F31"/>
    <w:rsid w:val="00533704"/>
    <w:rsid w:val="0053384A"/>
    <w:rsid w:val="00535FA6"/>
    <w:rsid w:val="0053662E"/>
    <w:rsid w:val="00537008"/>
    <w:rsid w:val="0053718C"/>
    <w:rsid w:val="00537445"/>
    <w:rsid w:val="00537449"/>
    <w:rsid w:val="0054126B"/>
    <w:rsid w:val="00541985"/>
    <w:rsid w:val="005425E1"/>
    <w:rsid w:val="0054383E"/>
    <w:rsid w:val="00543923"/>
    <w:rsid w:val="005460FC"/>
    <w:rsid w:val="00546352"/>
    <w:rsid w:val="00546DAB"/>
    <w:rsid w:val="0055153F"/>
    <w:rsid w:val="00553456"/>
    <w:rsid w:val="00557617"/>
    <w:rsid w:val="005577A4"/>
    <w:rsid w:val="00560A80"/>
    <w:rsid w:val="00562494"/>
    <w:rsid w:val="00562768"/>
    <w:rsid w:val="005638AF"/>
    <w:rsid w:val="00563CA6"/>
    <w:rsid w:val="00564756"/>
    <w:rsid w:val="00567B84"/>
    <w:rsid w:val="005711D3"/>
    <w:rsid w:val="00571BFA"/>
    <w:rsid w:val="00573598"/>
    <w:rsid w:val="00573782"/>
    <w:rsid w:val="005752A5"/>
    <w:rsid w:val="0057585A"/>
    <w:rsid w:val="00576127"/>
    <w:rsid w:val="0057649D"/>
    <w:rsid w:val="0057715F"/>
    <w:rsid w:val="0057763F"/>
    <w:rsid w:val="00577EEE"/>
    <w:rsid w:val="00577F92"/>
    <w:rsid w:val="0058142A"/>
    <w:rsid w:val="0058227E"/>
    <w:rsid w:val="005831C3"/>
    <w:rsid w:val="005833CA"/>
    <w:rsid w:val="00583D4C"/>
    <w:rsid w:val="00584FEE"/>
    <w:rsid w:val="00586312"/>
    <w:rsid w:val="00587469"/>
    <w:rsid w:val="0059077F"/>
    <w:rsid w:val="005909A6"/>
    <w:rsid w:val="0059115C"/>
    <w:rsid w:val="00592D1A"/>
    <w:rsid w:val="005933D0"/>
    <w:rsid w:val="00593E2C"/>
    <w:rsid w:val="005978B4"/>
    <w:rsid w:val="005A203E"/>
    <w:rsid w:val="005A3AFF"/>
    <w:rsid w:val="005A4817"/>
    <w:rsid w:val="005A5717"/>
    <w:rsid w:val="005A5C21"/>
    <w:rsid w:val="005A7BA9"/>
    <w:rsid w:val="005A7E86"/>
    <w:rsid w:val="005A7FC5"/>
    <w:rsid w:val="005B0275"/>
    <w:rsid w:val="005B0676"/>
    <w:rsid w:val="005B19D3"/>
    <w:rsid w:val="005B1E7D"/>
    <w:rsid w:val="005B2834"/>
    <w:rsid w:val="005B28D9"/>
    <w:rsid w:val="005B42A5"/>
    <w:rsid w:val="005B5514"/>
    <w:rsid w:val="005B6807"/>
    <w:rsid w:val="005B6C6F"/>
    <w:rsid w:val="005B6FEC"/>
    <w:rsid w:val="005C029B"/>
    <w:rsid w:val="005C0BEF"/>
    <w:rsid w:val="005C1B0A"/>
    <w:rsid w:val="005C7A8D"/>
    <w:rsid w:val="005D00FF"/>
    <w:rsid w:val="005D04F9"/>
    <w:rsid w:val="005D16B7"/>
    <w:rsid w:val="005D1C3C"/>
    <w:rsid w:val="005D1EBB"/>
    <w:rsid w:val="005D1F6A"/>
    <w:rsid w:val="005D2B6A"/>
    <w:rsid w:val="005D2CEE"/>
    <w:rsid w:val="005D3018"/>
    <w:rsid w:val="005D5177"/>
    <w:rsid w:val="005D55C3"/>
    <w:rsid w:val="005D587B"/>
    <w:rsid w:val="005D590B"/>
    <w:rsid w:val="005D626E"/>
    <w:rsid w:val="005D6931"/>
    <w:rsid w:val="005D7467"/>
    <w:rsid w:val="005E0191"/>
    <w:rsid w:val="005E190D"/>
    <w:rsid w:val="005E1E1C"/>
    <w:rsid w:val="005E3655"/>
    <w:rsid w:val="005E41AA"/>
    <w:rsid w:val="005E50D4"/>
    <w:rsid w:val="005E614E"/>
    <w:rsid w:val="005E71DD"/>
    <w:rsid w:val="005F2D0E"/>
    <w:rsid w:val="005F3BE0"/>
    <w:rsid w:val="005F4B57"/>
    <w:rsid w:val="005F6C69"/>
    <w:rsid w:val="005F7781"/>
    <w:rsid w:val="005F7EBE"/>
    <w:rsid w:val="00600A39"/>
    <w:rsid w:val="00600EF8"/>
    <w:rsid w:val="00601C50"/>
    <w:rsid w:val="006044BA"/>
    <w:rsid w:val="00606413"/>
    <w:rsid w:val="00610239"/>
    <w:rsid w:val="00610A0E"/>
    <w:rsid w:val="00610E78"/>
    <w:rsid w:val="00612A87"/>
    <w:rsid w:val="00613A33"/>
    <w:rsid w:val="00614ABC"/>
    <w:rsid w:val="00616987"/>
    <w:rsid w:val="00616B0F"/>
    <w:rsid w:val="00617CD9"/>
    <w:rsid w:val="006232DC"/>
    <w:rsid w:val="006241C8"/>
    <w:rsid w:val="006245F8"/>
    <w:rsid w:val="00624D61"/>
    <w:rsid w:val="00624F04"/>
    <w:rsid w:val="00625D52"/>
    <w:rsid w:val="00625E21"/>
    <w:rsid w:val="0062609F"/>
    <w:rsid w:val="00626E57"/>
    <w:rsid w:val="00630012"/>
    <w:rsid w:val="00631304"/>
    <w:rsid w:val="006319E8"/>
    <w:rsid w:val="00634FF2"/>
    <w:rsid w:val="00636DDF"/>
    <w:rsid w:val="00637A9A"/>
    <w:rsid w:val="00637D8F"/>
    <w:rsid w:val="00641551"/>
    <w:rsid w:val="006415F1"/>
    <w:rsid w:val="00641B92"/>
    <w:rsid w:val="0064321D"/>
    <w:rsid w:val="00643DB0"/>
    <w:rsid w:val="00645300"/>
    <w:rsid w:val="00646384"/>
    <w:rsid w:val="00646700"/>
    <w:rsid w:val="006468E3"/>
    <w:rsid w:val="00646DB0"/>
    <w:rsid w:val="00646DB8"/>
    <w:rsid w:val="006470C9"/>
    <w:rsid w:val="0065052F"/>
    <w:rsid w:val="00650AE6"/>
    <w:rsid w:val="00650C9F"/>
    <w:rsid w:val="00654604"/>
    <w:rsid w:val="00654890"/>
    <w:rsid w:val="006555C5"/>
    <w:rsid w:val="006565A1"/>
    <w:rsid w:val="00657ECD"/>
    <w:rsid w:val="00663CBF"/>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75D10"/>
    <w:rsid w:val="006805B0"/>
    <w:rsid w:val="00681398"/>
    <w:rsid w:val="00681C11"/>
    <w:rsid w:val="00682068"/>
    <w:rsid w:val="0068367C"/>
    <w:rsid w:val="00684F80"/>
    <w:rsid w:val="00687557"/>
    <w:rsid w:val="0068782E"/>
    <w:rsid w:val="006937C2"/>
    <w:rsid w:val="006956DD"/>
    <w:rsid w:val="00696AB2"/>
    <w:rsid w:val="0069740D"/>
    <w:rsid w:val="00697613"/>
    <w:rsid w:val="00697B89"/>
    <w:rsid w:val="006A094D"/>
    <w:rsid w:val="006A107C"/>
    <w:rsid w:val="006A25AB"/>
    <w:rsid w:val="006A2628"/>
    <w:rsid w:val="006A298C"/>
    <w:rsid w:val="006A3266"/>
    <w:rsid w:val="006A33F3"/>
    <w:rsid w:val="006A3DE7"/>
    <w:rsid w:val="006A3FE2"/>
    <w:rsid w:val="006A4E1C"/>
    <w:rsid w:val="006A54E1"/>
    <w:rsid w:val="006A561C"/>
    <w:rsid w:val="006A59A3"/>
    <w:rsid w:val="006A6F2A"/>
    <w:rsid w:val="006A70AC"/>
    <w:rsid w:val="006A7757"/>
    <w:rsid w:val="006B060E"/>
    <w:rsid w:val="006B0661"/>
    <w:rsid w:val="006B1708"/>
    <w:rsid w:val="006B1D46"/>
    <w:rsid w:val="006B1FA7"/>
    <w:rsid w:val="006B46E2"/>
    <w:rsid w:val="006B660A"/>
    <w:rsid w:val="006B71C1"/>
    <w:rsid w:val="006C1408"/>
    <w:rsid w:val="006C1BCB"/>
    <w:rsid w:val="006C1E34"/>
    <w:rsid w:val="006C2504"/>
    <w:rsid w:val="006C2EF0"/>
    <w:rsid w:val="006C5ACC"/>
    <w:rsid w:val="006C6010"/>
    <w:rsid w:val="006C668F"/>
    <w:rsid w:val="006C669F"/>
    <w:rsid w:val="006C69FD"/>
    <w:rsid w:val="006C739C"/>
    <w:rsid w:val="006C7F78"/>
    <w:rsid w:val="006D0341"/>
    <w:rsid w:val="006D2DA0"/>
    <w:rsid w:val="006D471B"/>
    <w:rsid w:val="006D4DE5"/>
    <w:rsid w:val="006D6BF5"/>
    <w:rsid w:val="006D79DC"/>
    <w:rsid w:val="006D7F23"/>
    <w:rsid w:val="006E0747"/>
    <w:rsid w:val="006E0E5A"/>
    <w:rsid w:val="006E1470"/>
    <w:rsid w:val="006E1A56"/>
    <w:rsid w:val="006E1D54"/>
    <w:rsid w:val="006E1F23"/>
    <w:rsid w:val="006E3A7E"/>
    <w:rsid w:val="006E3B1E"/>
    <w:rsid w:val="006E3ED3"/>
    <w:rsid w:val="006E714E"/>
    <w:rsid w:val="006F333F"/>
    <w:rsid w:val="006F591B"/>
    <w:rsid w:val="006F6C38"/>
    <w:rsid w:val="006F6DA6"/>
    <w:rsid w:val="006F716F"/>
    <w:rsid w:val="006F7F55"/>
    <w:rsid w:val="007001B7"/>
    <w:rsid w:val="00701356"/>
    <w:rsid w:val="007055E8"/>
    <w:rsid w:val="00706C00"/>
    <w:rsid w:val="00706CF1"/>
    <w:rsid w:val="00706FA9"/>
    <w:rsid w:val="00707C19"/>
    <w:rsid w:val="00707CBC"/>
    <w:rsid w:val="00711EC7"/>
    <w:rsid w:val="00712E01"/>
    <w:rsid w:val="007132A8"/>
    <w:rsid w:val="00714515"/>
    <w:rsid w:val="00714C6D"/>
    <w:rsid w:val="00714CAA"/>
    <w:rsid w:val="007154C2"/>
    <w:rsid w:val="00715BCA"/>
    <w:rsid w:val="00717263"/>
    <w:rsid w:val="007177B8"/>
    <w:rsid w:val="00717F3C"/>
    <w:rsid w:val="00722D62"/>
    <w:rsid w:val="00722F31"/>
    <w:rsid w:val="00723D4C"/>
    <w:rsid w:val="00726751"/>
    <w:rsid w:val="00726FBA"/>
    <w:rsid w:val="00726FE9"/>
    <w:rsid w:val="00730326"/>
    <w:rsid w:val="00730521"/>
    <w:rsid w:val="00732182"/>
    <w:rsid w:val="00732787"/>
    <w:rsid w:val="00734BDC"/>
    <w:rsid w:val="00735535"/>
    <w:rsid w:val="00735B65"/>
    <w:rsid w:val="00735CEC"/>
    <w:rsid w:val="00736759"/>
    <w:rsid w:val="007367D6"/>
    <w:rsid w:val="00737BCE"/>
    <w:rsid w:val="007405EC"/>
    <w:rsid w:val="00740D95"/>
    <w:rsid w:val="00741F97"/>
    <w:rsid w:val="00742579"/>
    <w:rsid w:val="00742C4E"/>
    <w:rsid w:val="00743003"/>
    <w:rsid w:val="0074475D"/>
    <w:rsid w:val="00745D61"/>
    <w:rsid w:val="00745DE0"/>
    <w:rsid w:val="0074603E"/>
    <w:rsid w:val="00746E78"/>
    <w:rsid w:val="0074733E"/>
    <w:rsid w:val="007475ED"/>
    <w:rsid w:val="00747ACD"/>
    <w:rsid w:val="00753548"/>
    <w:rsid w:val="00757294"/>
    <w:rsid w:val="00761538"/>
    <w:rsid w:val="00761F05"/>
    <w:rsid w:val="00762668"/>
    <w:rsid w:val="00763240"/>
    <w:rsid w:val="00763D99"/>
    <w:rsid w:val="007645C0"/>
    <w:rsid w:val="00764DEC"/>
    <w:rsid w:val="0076558E"/>
    <w:rsid w:val="007657E6"/>
    <w:rsid w:val="00767F4A"/>
    <w:rsid w:val="00771F72"/>
    <w:rsid w:val="0077327B"/>
    <w:rsid w:val="007740B3"/>
    <w:rsid w:val="00774944"/>
    <w:rsid w:val="00774F09"/>
    <w:rsid w:val="007750AF"/>
    <w:rsid w:val="00776098"/>
    <w:rsid w:val="007762B8"/>
    <w:rsid w:val="007776BB"/>
    <w:rsid w:val="00780169"/>
    <w:rsid w:val="00780919"/>
    <w:rsid w:val="00780A06"/>
    <w:rsid w:val="00781B10"/>
    <w:rsid w:val="00783EE0"/>
    <w:rsid w:val="00784166"/>
    <w:rsid w:val="0078594B"/>
    <w:rsid w:val="00786690"/>
    <w:rsid w:val="00786794"/>
    <w:rsid w:val="007867CE"/>
    <w:rsid w:val="00786AD7"/>
    <w:rsid w:val="00786BC7"/>
    <w:rsid w:val="00787BE7"/>
    <w:rsid w:val="00790589"/>
    <w:rsid w:val="007938C8"/>
    <w:rsid w:val="0079450A"/>
    <w:rsid w:val="00794867"/>
    <w:rsid w:val="00795C68"/>
    <w:rsid w:val="00795E2B"/>
    <w:rsid w:val="00796EE6"/>
    <w:rsid w:val="007971BB"/>
    <w:rsid w:val="0079779D"/>
    <w:rsid w:val="007A0657"/>
    <w:rsid w:val="007A0BDA"/>
    <w:rsid w:val="007A0D25"/>
    <w:rsid w:val="007A1358"/>
    <w:rsid w:val="007A1F0B"/>
    <w:rsid w:val="007A277F"/>
    <w:rsid w:val="007A2A01"/>
    <w:rsid w:val="007A3F82"/>
    <w:rsid w:val="007A6305"/>
    <w:rsid w:val="007A6A3F"/>
    <w:rsid w:val="007A739F"/>
    <w:rsid w:val="007B14E5"/>
    <w:rsid w:val="007B14ED"/>
    <w:rsid w:val="007B2197"/>
    <w:rsid w:val="007B2B28"/>
    <w:rsid w:val="007B373D"/>
    <w:rsid w:val="007B4A4C"/>
    <w:rsid w:val="007B5AF2"/>
    <w:rsid w:val="007B708C"/>
    <w:rsid w:val="007B71C9"/>
    <w:rsid w:val="007B72EE"/>
    <w:rsid w:val="007B74D6"/>
    <w:rsid w:val="007B7A6E"/>
    <w:rsid w:val="007C0E10"/>
    <w:rsid w:val="007C21B3"/>
    <w:rsid w:val="007C48FA"/>
    <w:rsid w:val="007C5DED"/>
    <w:rsid w:val="007D3D7E"/>
    <w:rsid w:val="007D590E"/>
    <w:rsid w:val="007D7A95"/>
    <w:rsid w:val="007E09BC"/>
    <w:rsid w:val="007E0D25"/>
    <w:rsid w:val="007E2463"/>
    <w:rsid w:val="007E2DF3"/>
    <w:rsid w:val="007E2ED5"/>
    <w:rsid w:val="007E442A"/>
    <w:rsid w:val="007E5085"/>
    <w:rsid w:val="007E63B7"/>
    <w:rsid w:val="007E6521"/>
    <w:rsid w:val="007F2303"/>
    <w:rsid w:val="007F25CB"/>
    <w:rsid w:val="007F341D"/>
    <w:rsid w:val="007F36C8"/>
    <w:rsid w:val="007F3DDA"/>
    <w:rsid w:val="007F61E7"/>
    <w:rsid w:val="007F62AE"/>
    <w:rsid w:val="007F6474"/>
    <w:rsid w:val="007F6594"/>
    <w:rsid w:val="007F7BDA"/>
    <w:rsid w:val="00802B1E"/>
    <w:rsid w:val="008031AE"/>
    <w:rsid w:val="00803604"/>
    <w:rsid w:val="00803841"/>
    <w:rsid w:val="00803C59"/>
    <w:rsid w:val="00805B67"/>
    <w:rsid w:val="0081061C"/>
    <w:rsid w:val="0081138B"/>
    <w:rsid w:val="00812AC0"/>
    <w:rsid w:val="00812C5B"/>
    <w:rsid w:val="00813748"/>
    <w:rsid w:val="00814E5D"/>
    <w:rsid w:val="0081711B"/>
    <w:rsid w:val="008202AC"/>
    <w:rsid w:val="00820FCC"/>
    <w:rsid w:val="00821297"/>
    <w:rsid w:val="00821964"/>
    <w:rsid w:val="00821FEA"/>
    <w:rsid w:val="008237C0"/>
    <w:rsid w:val="00823D15"/>
    <w:rsid w:val="0082437D"/>
    <w:rsid w:val="0082438E"/>
    <w:rsid w:val="008251A8"/>
    <w:rsid w:val="0082700E"/>
    <w:rsid w:val="008277C2"/>
    <w:rsid w:val="00830456"/>
    <w:rsid w:val="00831786"/>
    <w:rsid w:val="008320DC"/>
    <w:rsid w:val="008342D9"/>
    <w:rsid w:val="00837146"/>
    <w:rsid w:val="008404B9"/>
    <w:rsid w:val="00841085"/>
    <w:rsid w:val="0084128B"/>
    <w:rsid w:val="00842604"/>
    <w:rsid w:val="00842C8C"/>
    <w:rsid w:val="008434DE"/>
    <w:rsid w:val="00843C2B"/>
    <w:rsid w:val="008445CD"/>
    <w:rsid w:val="00844ADF"/>
    <w:rsid w:val="00844ECA"/>
    <w:rsid w:val="00845F20"/>
    <w:rsid w:val="00852349"/>
    <w:rsid w:val="008530F7"/>
    <w:rsid w:val="00853D8D"/>
    <w:rsid w:val="00854FDB"/>
    <w:rsid w:val="0085522F"/>
    <w:rsid w:val="00857444"/>
    <w:rsid w:val="008621F6"/>
    <w:rsid w:val="0086247A"/>
    <w:rsid w:val="008624C9"/>
    <w:rsid w:val="00863A83"/>
    <w:rsid w:val="00864DD3"/>
    <w:rsid w:val="00865BB8"/>
    <w:rsid w:val="00866305"/>
    <w:rsid w:val="008664C0"/>
    <w:rsid w:val="0086680F"/>
    <w:rsid w:val="00866BAB"/>
    <w:rsid w:val="00867DDC"/>
    <w:rsid w:val="00871296"/>
    <w:rsid w:val="00871EFF"/>
    <w:rsid w:val="00871F6B"/>
    <w:rsid w:val="00872F83"/>
    <w:rsid w:val="0087320E"/>
    <w:rsid w:val="008771AF"/>
    <w:rsid w:val="008773F1"/>
    <w:rsid w:val="0088239B"/>
    <w:rsid w:val="0088255D"/>
    <w:rsid w:val="00882868"/>
    <w:rsid w:val="00883130"/>
    <w:rsid w:val="008839BE"/>
    <w:rsid w:val="00884613"/>
    <w:rsid w:val="00884649"/>
    <w:rsid w:val="0088468E"/>
    <w:rsid w:val="00885662"/>
    <w:rsid w:val="008866CE"/>
    <w:rsid w:val="00886B48"/>
    <w:rsid w:val="00886D49"/>
    <w:rsid w:val="008908E8"/>
    <w:rsid w:val="00890AB8"/>
    <w:rsid w:val="00891D50"/>
    <w:rsid w:val="008929C7"/>
    <w:rsid w:val="00893877"/>
    <w:rsid w:val="00894883"/>
    <w:rsid w:val="008954C8"/>
    <w:rsid w:val="00895D0A"/>
    <w:rsid w:val="00896655"/>
    <w:rsid w:val="008966B9"/>
    <w:rsid w:val="008A04CC"/>
    <w:rsid w:val="008A05F6"/>
    <w:rsid w:val="008A1019"/>
    <w:rsid w:val="008A21C8"/>
    <w:rsid w:val="008A2C4E"/>
    <w:rsid w:val="008A2CC7"/>
    <w:rsid w:val="008A474C"/>
    <w:rsid w:val="008A51D1"/>
    <w:rsid w:val="008A53B6"/>
    <w:rsid w:val="008A5A0F"/>
    <w:rsid w:val="008A5F0B"/>
    <w:rsid w:val="008B0F51"/>
    <w:rsid w:val="008B1398"/>
    <w:rsid w:val="008B167D"/>
    <w:rsid w:val="008B313F"/>
    <w:rsid w:val="008B37F1"/>
    <w:rsid w:val="008B3D51"/>
    <w:rsid w:val="008B4445"/>
    <w:rsid w:val="008B4C08"/>
    <w:rsid w:val="008C0E02"/>
    <w:rsid w:val="008C25DA"/>
    <w:rsid w:val="008C2FE6"/>
    <w:rsid w:val="008C3AB7"/>
    <w:rsid w:val="008C46C9"/>
    <w:rsid w:val="008C472A"/>
    <w:rsid w:val="008C49A5"/>
    <w:rsid w:val="008C5179"/>
    <w:rsid w:val="008C5532"/>
    <w:rsid w:val="008C563D"/>
    <w:rsid w:val="008C6343"/>
    <w:rsid w:val="008D1EA8"/>
    <w:rsid w:val="008D1F41"/>
    <w:rsid w:val="008D336E"/>
    <w:rsid w:val="008E009F"/>
    <w:rsid w:val="008E01F2"/>
    <w:rsid w:val="008E0C08"/>
    <w:rsid w:val="008E0E50"/>
    <w:rsid w:val="008E1407"/>
    <w:rsid w:val="008E36A2"/>
    <w:rsid w:val="008E4873"/>
    <w:rsid w:val="008E4F53"/>
    <w:rsid w:val="008E5D6E"/>
    <w:rsid w:val="008E776A"/>
    <w:rsid w:val="008F0177"/>
    <w:rsid w:val="008F0713"/>
    <w:rsid w:val="008F1A54"/>
    <w:rsid w:val="008F2121"/>
    <w:rsid w:val="008F3FA0"/>
    <w:rsid w:val="008F5A09"/>
    <w:rsid w:val="008F5BE1"/>
    <w:rsid w:val="008F6ED9"/>
    <w:rsid w:val="00900BD5"/>
    <w:rsid w:val="00901249"/>
    <w:rsid w:val="00901401"/>
    <w:rsid w:val="0090225F"/>
    <w:rsid w:val="00903AC5"/>
    <w:rsid w:val="00905024"/>
    <w:rsid w:val="0090654C"/>
    <w:rsid w:val="00910FA2"/>
    <w:rsid w:val="00911114"/>
    <w:rsid w:val="00911500"/>
    <w:rsid w:val="00912236"/>
    <w:rsid w:val="0091264D"/>
    <w:rsid w:val="009129F7"/>
    <w:rsid w:val="00912C99"/>
    <w:rsid w:val="00912F4E"/>
    <w:rsid w:val="009158F0"/>
    <w:rsid w:val="00921C7E"/>
    <w:rsid w:val="00922F6C"/>
    <w:rsid w:val="00923769"/>
    <w:rsid w:val="009238C4"/>
    <w:rsid w:val="0092529C"/>
    <w:rsid w:val="00926B67"/>
    <w:rsid w:val="009272D3"/>
    <w:rsid w:val="00927A8A"/>
    <w:rsid w:val="00931719"/>
    <w:rsid w:val="00931D4C"/>
    <w:rsid w:val="00933228"/>
    <w:rsid w:val="009344E0"/>
    <w:rsid w:val="00936AD3"/>
    <w:rsid w:val="00937D1C"/>
    <w:rsid w:val="00941201"/>
    <w:rsid w:val="00941694"/>
    <w:rsid w:val="00941C87"/>
    <w:rsid w:val="009429A9"/>
    <w:rsid w:val="009437B0"/>
    <w:rsid w:val="009437EE"/>
    <w:rsid w:val="0094694C"/>
    <w:rsid w:val="00950362"/>
    <w:rsid w:val="00950E71"/>
    <w:rsid w:val="00951257"/>
    <w:rsid w:val="00952C2F"/>
    <w:rsid w:val="00952C79"/>
    <w:rsid w:val="00957F95"/>
    <w:rsid w:val="00961A7F"/>
    <w:rsid w:val="0096371F"/>
    <w:rsid w:val="00963775"/>
    <w:rsid w:val="00965719"/>
    <w:rsid w:val="00966A72"/>
    <w:rsid w:val="00967196"/>
    <w:rsid w:val="009677C4"/>
    <w:rsid w:val="009701EF"/>
    <w:rsid w:val="00970582"/>
    <w:rsid w:val="00970860"/>
    <w:rsid w:val="00970F8E"/>
    <w:rsid w:val="00971D72"/>
    <w:rsid w:val="009722CB"/>
    <w:rsid w:val="00972723"/>
    <w:rsid w:val="009735E6"/>
    <w:rsid w:val="00974B3C"/>
    <w:rsid w:val="009753A4"/>
    <w:rsid w:val="00975C94"/>
    <w:rsid w:val="00975E4D"/>
    <w:rsid w:val="00976446"/>
    <w:rsid w:val="009768E7"/>
    <w:rsid w:val="009807CF"/>
    <w:rsid w:val="0098335F"/>
    <w:rsid w:val="00984877"/>
    <w:rsid w:val="00985C3A"/>
    <w:rsid w:val="00986324"/>
    <w:rsid w:val="009863DC"/>
    <w:rsid w:val="009868EE"/>
    <w:rsid w:val="009869DE"/>
    <w:rsid w:val="009875ED"/>
    <w:rsid w:val="00992059"/>
    <w:rsid w:val="00993AA8"/>
    <w:rsid w:val="00993D90"/>
    <w:rsid w:val="0099453C"/>
    <w:rsid w:val="009954B7"/>
    <w:rsid w:val="009A1826"/>
    <w:rsid w:val="009A2472"/>
    <w:rsid w:val="009A3975"/>
    <w:rsid w:val="009A51F1"/>
    <w:rsid w:val="009A6C8B"/>
    <w:rsid w:val="009B0D39"/>
    <w:rsid w:val="009B0E85"/>
    <w:rsid w:val="009B2675"/>
    <w:rsid w:val="009B3150"/>
    <w:rsid w:val="009B425D"/>
    <w:rsid w:val="009B45A3"/>
    <w:rsid w:val="009B503F"/>
    <w:rsid w:val="009B5A91"/>
    <w:rsid w:val="009B65AE"/>
    <w:rsid w:val="009B7985"/>
    <w:rsid w:val="009C1789"/>
    <w:rsid w:val="009C1EF9"/>
    <w:rsid w:val="009C2A39"/>
    <w:rsid w:val="009C30D5"/>
    <w:rsid w:val="009C4B99"/>
    <w:rsid w:val="009C4ED9"/>
    <w:rsid w:val="009C51EB"/>
    <w:rsid w:val="009C785E"/>
    <w:rsid w:val="009D1674"/>
    <w:rsid w:val="009D1F69"/>
    <w:rsid w:val="009D2061"/>
    <w:rsid w:val="009D3BB8"/>
    <w:rsid w:val="009D3D3B"/>
    <w:rsid w:val="009D52A2"/>
    <w:rsid w:val="009D5A17"/>
    <w:rsid w:val="009D614B"/>
    <w:rsid w:val="009D7354"/>
    <w:rsid w:val="009E0B7D"/>
    <w:rsid w:val="009E26F6"/>
    <w:rsid w:val="009E2D29"/>
    <w:rsid w:val="009E467C"/>
    <w:rsid w:val="009E56DD"/>
    <w:rsid w:val="009E61BF"/>
    <w:rsid w:val="009E6400"/>
    <w:rsid w:val="009E676B"/>
    <w:rsid w:val="009F036B"/>
    <w:rsid w:val="009F0607"/>
    <w:rsid w:val="009F0F6C"/>
    <w:rsid w:val="009F2BE0"/>
    <w:rsid w:val="009F373B"/>
    <w:rsid w:val="009F4035"/>
    <w:rsid w:val="009F4115"/>
    <w:rsid w:val="009F434A"/>
    <w:rsid w:val="009F7325"/>
    <w:rsid w:val="00A03BDF"/>
    <w:rsid w:val="00A04200"/>
    <w:rsid w:val="00A056C8"/>
    <w:rsid w:val="00A06F84"/>
    <w:rsid w:val="00A07DB9"/>
    <w:rsid w:val="00A10A18"/>
    <w:rsid w:val="00A1274F"/>
    <w:rsid w:val="00A1367D"/>
    <w:rsid w:val="00A138A0"/>
    <w:rsid w:val="00A13B0D"/>
    <w:rsid w:val="00A14285"/>
    <w:rsid w:val="00A15600"/>
    <w:rsid w:val="00A16402"/>
    <w:rsid w:val="00A1702C"/>
    <w:rsid w:val="00A177E5"/>
    <w:rsid w:val="00A178C6"/>
    <w:rsid w:val="00A17C83"/>
    <w:rsid w:val="00A20FC6"/>
    <w:rsid w:val="00A23FA4"/>
    <w:rsid w:val="00A24586"/>
    <w:rsid w:val="00A246CD"/>
    <w:rsid w:val="00A2525B"/>
    <w:rsid w:val="00A25454"/>
    <w:rsid w:val="00A26034"/>
    <w:rsid w:val="00A263DB"/>
    <w:rsid w:val="00A26F48"/>
    <w:rsid w:val="00A27D83"/>
    <w:rsid w:val="00A30185"/>
    <w:rsid w:val="00A308E2"/>
    <w:rsid w:val="00A309A6"/>
    <w:rsid w:val="00A30AA8"/>
    <w:rsid w:val="00A31079"/>
    <w:rsid w:val="00A319A9"/>
    <w:rsid w:val="00A3203B"/>
    <w:rsid w:val="00A32389"/>
    <w:rsid w:val="00A333BC"/>
    <w:rsid w:val="00A3491F"/>
    <w:rsid w:val="00A349DF"/>
    <w:rsid w:val="00A361B6"/>
    <w:rsid w:val="00A36E87"/>
    <w:rsid w:val="00A405AF"/>
    <w:rsid w:val="00A40A78"/>
    <w:rsid w:val="00A43E7E"/>
    <w:rsid w:val="00A4470B"/>
    <w:rsid w:val="00A4560F"/>
    <w:rsid w:val="00A470D4"/>
    <w:rsid w:val="00A470FD"/>
    <w:rsid w:val="00A478BC"/>
    <w:rsid w:val="00A47F49"/>
    <w:rsid w:val="00A50B91"/>
    <w:rsid w:val="00A5163A"/>
    <w:rsid w:val="00A5218B"/>
    <w:rsid w:val="00A5285D"/>
    <w:rsid w:val="00A52CED"/>
    <w:rsid w:val="00A52D91"/>
    <w:rsid w:val="00A52F63"/>
    <w:rsid w:val="00A5375E"/>
    <w:rsid w:val="00A540CD"/>
    <w:rsid w:val="00A57125"/>
    <w:rsid w:val="00A57B8D"/>
    <w:rsid w:val="00A6008A"/>
    <w:rsid w:val="00A61E15"/>
    <w:rsid w:val="00A626F8"/>
    <w:rsid w:val="00A6321C"/>
    <w:rsid w:val="00A6536E"/>
    <w:rsid w:val="00A67A5F"/>
    <w:rsid w:val="00A67D7A"/>
    <w:rsid w:val="00A7180F"/>
    <w:rsid w:val="00A71D81"/>
    <w:rsid w:val="00A71D96"/>
    <w:rsid w:val="00A71EE6"/>
    <w:rsid w:val="00A7258F"/>
    <w:rsid w:val="00A72EB1"/>
    <w:rsid w:val="00A744EA"/>
    <w:rsid w:val="00A75976"/>
    <w:rsid w:val="00A7603D"/>
    <w:rsid w:val="00A76114"/>
    <w:rsid w:val="00A7690A"/>
    <w:rsid w:val="00A776F2"/>
    <w:rsid w:val="00A8045E"/>
    <w:rsid w:val="00A8142E"/>
    <w:rsid w:val="00A84C8B"/>
    <w:rsid w:val="00A85DA8"/>
    <w:rsid w:val="00A871D5"/>
    <w:rsid w:val="00A874CB"/>
    <w:rsid w:val="00A90A50"/>
    <w:rsid w:val="00A91396"/>
    <w:rsid w:val="00A91991"/>
    <w:rsid w:val="00A9232A"/>
    <w:rsid w:val="00A95EDA"/>
    <w:rsid w:val="00A97420"/>
    <w:rsid w:val="00A976F8"/>
    <w:rsid w:val="00A97D36"/>
    <w:rsid w:val="00AA0C4C"/>
    <w:rsid w:val="00AA4693"/>
    <w:rsid w:val="00AA49D9"/>
    <w:rsid w:val="00AA5661"/>
    <w:rsid w:val="00AA5B3E"/>
    <w:rsid w:val="00AA5ED2"/>
    <w:rsid w:val="00AA7115"/>
    <w:rsid w:val="00AB10DD"/>
    <w:rsid w:val="00AB1956"/>
    <w:rsid w:val="00AB2C57"/>
    <w:rsid w:val="00AB3AAE"/>
    <w:rsid w:val="00AB41CE"/>
    <w:rsid w:val="00AB5508"/>
    <w:rsid w:val="00AB635F"/>
    <w:rsid w:val="00AB7099"/>
    <w:rsid w:val="00AC0118"/>
    <w:rsid w:val="00AC015B"/>
    <w:rsid w:val="00AC1EDB"/>
    <w:rsid w:val="00AC21E9"/>
    <w:rsid w:val="00AC2C29"/>
    <w:rsid w:val="00AC304F"/>
    <w:rsid w:val="00AD0A6D"/>
    <w:rsid w:val="00AD10AA"/>
    <w:rsid w:val="00AD1AC1"/>
    <w:rsid w:val="00AD1DB4"/>
    <w:rsid w:val="00AD1F70"/>
    <w:rsid w:val="00AD332E"/>
    <w:rsid w:val="00AD3396"/>
    <w:rsid w:val="00AD57BC"/>
    <w:rsid w:val="00AD590A"/>
    <w:rsid w:val="00AD663D"/>
    <w:rsid w:val="00AD69D2"/>
    <w:rsid w:val="00AD739E"/>
    <w:rsid w:val="00AD77CE"/>
    <w:rsid w:val="00AD7B4B"/>
    <w:rsid w:val="00AE04DE"/>
    <w:rsid w:val="00AE0FA3"/>
    <w:rsid w:val="00AE25C7"/>
    <w:rsid w:val="00AE2929"/>
    <w:rsid w:val="00AE3A40"/>
    <w:rsid w:val="00AE5D28"/>
    <w:rsid w:val="00AE6A6E"/>
    <w:rsid w:val="00AE7534"/>
    <w:rsid w:val="00AF2EF5"/>
    <w:rsid w:val="00AF44CF"/>
    <w:rsid w:val="00AF5089"/>
    <w:rsid w:val="00AF5BEA"/>
    <w:rsid w:val="00AF62FC"/>
    <w:rsid w:val="00AF7A96"/>
    <w:rsid w:val="00B00F22"/>
    <w:rsid w:val="00B01D2C"/>
    <w:rsid w:val="00B031E0"/>
    <w:rsid w:val="00B0329D"/>
    <w:rsid w:val="00B04AFE"/>
    <w:rsid w:val="00B051A2"/>
    <w:rsid w:val="00B05A8F"/>
    <w:rsid w:val="00B06065"/>
    <w:rsid w:val="00B06ADF"/>
    <w:rsid w:val="00B100BB"/>
    <w:rsid w:val="00B1023D"/>
    <w:rsid w:val="00B120E6"/>
    <w:rsid w:val="00B132DC"/>
    <w:rsid w:val="00B13C24"/>
    <w:rsid w:val="00B15082"/>
    <w:rsid w:val="00B15D3F"/>
    <w:rsid w:val="00B1661F"/>
    <w:rsid w:val="00B17942"/>
    <w:rsid w:val="00B17FD5"/>
    <w:rsid w:val="00B21F20"/>
    <w:rsid w:val="00B241FC"/>
    <w:rsid w:val="00B246CB"/>
    <w:rsid w:val="00B254B4"/>
    <w:rsid w:val="00B276C6"/>
    <w:rsid w:val="00B30D52"/>
    <w:rsid w:val="00B31A45"/>
    <w:rsid w:val="00B31E90"/>
    <w:rsid w:val="00B353E3"/>
    <w:rsid w:val="00B35CB7"/>
    <w:rsid w:val="00B35FE7"/>
    <w:rsid w:val="00B36BF4"/>
    <w:rsid w:val="00B41059"/>
    <w:rsid w:val="00B43071"/>
    <w:rsid w:val="00B43B15"/>
    <w:rsid w:val="00B43D9B"/>
    <w:rsid w:val="00B4464E"/>
    <w:rsid w:val="00B457CB"/>
    <w:rsid w:val="00B46F3A"/>
    <w:rsid w:val="00B47C59"/>
    <w:rsid w:val="00B5250E"/>
    <w:rsid w:val="00B52CAF"/>
    <w:rsid w:val="00B53722"/>
    <w:rsid w:val="00B53BEF"/>
    <w:rsid w:val="00B53C7E"/>
    <w:rsid w:val="00B55E94"/>
    <w:rsid w:val="00B56195"/>
    <w:rsid w:val="00B57035"/>
    <w:rsid w:val="00B57761"/>
    <w:rsid w:val="00B60D4C"/>
    <w:rsid w:val="00B61883"/>
    <w:rsid w:val="00B62B0D"/>
    <w:rsid w:val="00B63841"/>
    <w:rsid w:val="00B63B81"/>
    <w:rsid w:val="00B64B50"/>
    <w:rsid w:val="00B6538E"/>
    <w:rsid w:val="00B659A8"/>
    <w:rsid w:val="00B65A39"/>
    <w:rsid w:val="00B671FC"/>
    <w:rsid w:val="00B70747"/>
    <w:rsid w:val="00B726EA"/>
    <w:rsid w:val="00B729F0"/>
    <w:rsid w:val="00B73740"/>
    <w:rsid w:val="00B744A9"/>
    <w:rsid w:val="00B746E5"/>
    <w:rsid w:val="00B75177"/>
    <w:rsid w:val="00B800D8"/>
    <w:rsid w:val="00B800E9"/>
    <w:rsid w:val="00B809B0"/>
    <w:rsid w:val="00B80B43"/>
    <w:rsid w:val="00B81246"/>
    <w:rsid w:val="00B81C76"/>
    <w:rsid w:val="00B824D4"/>
    <w:rsid w:val="00B83337"/>
    <w:rsid w:val="00B90BC5"/>
    <w:rsid w:val="00B93868"/>
    <w:rsid w:val="00B94F98"/>
    <w:rsid w:val="00B95500"/>
    <w:rsid w:val="00BA153B"/>
    <w:rsid w:val="00BA206A"/>
    <w:rsid w:val="00BA305B"/>
    <w:rsid w:val="00BA4F76"/>
    <w:rsid w:val="00BA5B76"/>
    <w:rsid w:val="00BA6164"/>
    <w:rsid w:val="00BA7401"/>
    <w:rsid w:val="00BB0031"/>
    <w:rsid w:val="00BB0AEE"/>
    <w:rsid w:val="00BB133D"/>
    <w:rsid w:val="00BB138C"/>
    <w:rsid w:val="00BB13AE"/>
    <w:rsid w:val="00BB3843"/>
    <w:rsid w:val="00BB3C6B"/>
    <w:rsid w:val="00BB4815"/>
    <w:rsid w:val="00BB56B5"/>
    <w:rsid w:val="00BB6109"/>
    <w:rsid w:val="00BB7621"/>
    <w:rsid w:val="00BB7915"/>
    <w:rsid w:val="00BC025C"/>
    <w:rsid w:val="00BC06A0"/>
    <w:rsid w:val="00BC0E0F"/>
    <w:rsid w:val="00BC4896"/>
    <w:rsid w:val="00BC4E0F"/>
    <w:rsid w:val="00BC5096"/>
    <w:rsid w:val="00BC5A7D"/>
    <w:rsid w:val="00BC69B0"/>
    <w:rsid w:val="00BC71C1"/>
    <w:rsid w:val="00BC7469"/>
    <w:rsid w:val="00BD3AD3"/>
    <w:rsid w:val="00BD435C"/>
    <w:rsid w:val="00BD4C8D"/>
    <w:rsid w:val="00BD5906"/>
    <w:rsid w:val="00BD6002"/>
    <w:rsid w:val="00BD6DD4"/>
    <w:rsid w:val="00BD7757"/>
    <w:rsid w:val="00BE0A0A"/>
    <w:rsid w:val="00BE1ADD"/>
    <w:rsid w:val="00BE1DC4"/>
    <w:rsid w:val="00BE212E"/>
    <w:rsid w:val="00BE5FE0"/>
    <w:rsid w:val="00BE6336"/>
    <w:rsid w:val="00BE72FC"/>
    <w:rsid w:val="00BF1B1A"/>
    <w:rsid w:val="00BF380E"/>
    <w:rsid w:val="00BF4414"/>
    <w:rsid w:val="00BF4DBB"/>
    <w:rsid w:val="00BF534B"/>
    <w:rsid w:val="00BF6843"/>
    <w:rsid w:val="00C0051E"/>
    <w:rsid w:val="00C00822"/>
    <w:rsid w:val="00C0169B"/>
    <w:rsid w:val="00C0169E"/>
    <w:rsid w:val="00C01E80"/>
    <w:rsid w:val="00C02253"/>
    <w:rsid w:val="00C02C76"/>
    <w:rsid w:val="00C03750"/>
    <w:rsid w:val="00C03F14"/>
    <w:rsid w:val="00C0470A"/>
    <w:rsid w:val="00C04A70"/>
    <w:rsid w:val="00C05048"/>
    <w:rsid w:val="00C05A15"/>
    <w:rsid w:val="00C0771D"/>
    <w:rsid w:val="00C07823"/>
    <w:rsid w:val="00C07E1E"/>
    <w:rsid w:val="00C10240"/>
    <w:rsid w:val="00C106EF"/>
    <w:rsid w:val="00C11F7D"/>
    <w:rsid w:val="00C12420"/>
    <w:rsid w:val="00C12B24"/>
    <w:rsid w:val="00C12B6E"/>
    <w:rsid w:val="00C12DD9"/>
    <w:rsid w:val="00C13AE7"/>
    <w:rsid w:val="00C147F1"/>
    <w:rsid w:val="00C150AB"/>
    <w:rsid w:val="00C15D38"/>
    <w:rsid w:val="00C166D8"/>
    <w:rsid w:val="00C17CA4"/>
    <w:rsid w:val="00C17D0A"/>
    <w:rsid w:val="00C2083F"/>
    <w:rsid w:val="00C22261"/>
    <w:rsid w:val="00C25D80"/>
    <w:rsid w:val="00C25DBF"/>
    <w:rsid w:val="00C26EEC"/>
    <w:rsid w:val="00C26F59"/>
    <w:rsid w:val="00C27F6F"/>
    <w:rsid w:val="00C30599"/>
    <w:rsid w:val="00C30AFC"/>
    <w:rsid w:val="00C31019"/>
    <w:rsid w:val="00C31D65"/>
    <w:rsid w:val="00C34CDF"/>
    <w:rsid w:val="00C34FB2"/>
    <w:rsid w:val="00C35F33"/>
    <w:rsid w:val="00C36024"/>
    <w:rsid w:val="00C36086"/>
    <w:rsid w:val="00C36C3C"/>
    <w:rsid w:val="00C374B9"/>
    <w:rsid w:val="00C37941"/>
    <w:rsid w:val="00C41549"/>
    <w:rsid w:val="00C43EB2"/>
    <w:rsid w:val="00C45A6F"/>
    <w:rsid w:val="00C4606C"/>
    <w:rsid w:val="00C475D0"/>
    <w:rsid w:val="00C47CAD"/>
    <w:rsid w:val="00C50D46"/>
    <w:rsid w:val="00C513A5"/>
    <w:rsid w:val="00C53256"/>
    <w:rsid w:val="00C533F1"/>
    <w:rsid w:val="00C544A1"/>
    <w:rsid w:val="00C545B3"/>
    <w:rsid w:val="00C56060"/>
    <w:rsid w:val="00C568DB"/>
    <w:rsid w:val="00C6023F"/>
    <w:rsid w:val="00C603D5"/>
    <w:rsid w:val="00C62327"/>
    <w:rsid w:val="00C63968"/>
    <w:rsid w:val="00C639B1"/>
    <w:rsid w:val="00C6469F"/>
    <w:rsid w:val="00C65F1E"/>
    <w:rsid w:val="00C670FD"/>
    <w:rsid w:val="00C679E3"/>
    <w:rsid w:val="00C70090"/>
    <w:rsid w:val="00C71E65"/>
    <w:rsid w:val="00C7272F"/>
    <w:rsid w:val="00C76F2C"/>
    <w:rsid w:val="00C775F4"/>
    <w:rsid w:val="00C77C3A"/>
    <w:rsid w:val="00C8059C"/>
    <w:rsid w:val="00C826E2"/>
    <w:rsid w:val="00C82767"/>
    <w:rsid w:val="00C83D9E"/>
    <w:rsid w:val="00C84766"/>
    <w:rsid w:val="00C85BFB"/>
    <w:rsid w:val="00C85F04"/>
    <w:rsid w:val="00C868E5"/>
    <w:rsid w:val="00C8702B"/>
    <w:rsid w:val="00C874FD"/>
    <w:rsid w:val="00C90413"/>
    <w:rsid w:val="00C906D8"/>
    <w:rsid w:val="00C91317"/>
    <w:rsid w:val="00C92C67"/>
    <w:rsid w:val="00C92CE2"/>
    <w:rsid w:val="00C9327B"/>
    <w:rsid w:val="00C94B4F"/>
    <w:rsid w:val="00C94DC6"/>
    <w:rsid w:val="00C95D69"/>
    <w:rsid w:val="00C960A8"/>
    <w:rsid w:val="00C966DA"/>
    <w:rsid w:val="00C96809"/>
    <w:rsid w:val="00C9690B"/>
    <w:rsid w:val="00CA0DCC"/>
    <w:rsid w:val="00CA174D"/>
    <w:rsid w:val="00CA1E85"/>
    <w:rsid w:val="00CA4FD2"/>
    <w:rsid w:val="00CA5879"/>
    <w:rsid w:val="00CA64DE"/>
    <w:rsid w:val="00CA6CEC"/>
    <w:rsid w:val="00CB112C"/>
    <w:rsid w:val="00CB267D"/>
    <w:rsid w:val="00CB30BC"/>
    <w:rsid w:val="00CB37CA"/>
    <w:rsid w:val="00CB3B7F"/>
    <w:rsid w:val="00CB4492"/>
    <w:rsid w:val="00CB464F"/>
    <w:rsid w:val="00CB6AB3"/>
    <w:rsid w:val="00CC0537"/>
    <w:rsid w:val="00CC07BB"/>
    <w:rsid w:val="00CC23E1"/>
    <w:rsid w:val="00CC25EA"/>
    <w:rsid w:val="00CC31DD"/>
    <w:rsid w:val="00CC4550"/>
    <w:rsid w:val="00CC49E7"/>
    <w:rsid w:val="00CC57DC"/>
    <w:rsid w:val="00CC672A"/>
    <w:rsid w:val="00CC69B4"/>
    <w:rsid w:val="00CC77D5"/>
    <w:rsid w:val="00CD0067"/>
    <w:rsid w:val="00CD104B"/>
    <w:rsid w:val="00CD16DE"/>
    <w:rsid w:val="00CD300E"/>
    <w:rsid w:val="00CD4437"/>
    <w:rsid w:val="00CD5A7C"/>
    <w:rsid w:val="00CD5CE8"/>
    <w:rsid w:val="00CD63E7"/>
    <w:rsid w:val="00CD6D56"/>
    <w:rsid w:val="00CD6DA0"/>
    <w:rsid w:val="00CD7B7A"/>
    <w:rsid w:val="00CE0945"/>
    <w:rsid w:val="00CE2828"/>
    <w:rsid w:val="00CE45A7"/>
    <w:rsid w:val="00CE56C5"/>
    <w:rsid w:val="00CE660A"/>
    <w:rsid w:val="00CE7533"/>
    <w:rsid w:val="00CF121B"/>
    <w:rsid w:val="00CF3AE2"/>
    <w:rsid w:val="00CF41FF"/>
    <w:rsid w:val="00CF5CB3"/>
    <w:rsid w:val="00CF5E05"/>
    <w:rsid w:val="00CF6B7E"/>
    <w:rsid w:val="00D04869"/>
    <w:rsid w:val="00D04F82"/>
    <w:rsid w:val="00D05B52"/>
    <w:rsid w:val="00D06349"/>
    <w:rsid w:val="00D0634D"/>
    <w:rsid w:val="00D06EE3"/>
    <w:rsid w:val="00D0789B"/>
    <w:rsid w:val="00D07D87"/>
    <w:rsid w:val="00D109E8"/>
    <w:rsid w:val="00D10F17"/>
    <w:rsid w:val="00D110B4"/>
    <w:rsid w:val="00D11819"/>
    <w:rsid w:val="00D1377C"/>
    <w:rsid w:val="00D13A99"/>
    <w:rsid w:val="00D1498D"/>
    <w:rsid w:val="00D15808"/>
    <w:rsid w:val="00D164B6"/>
    <w:rsid w:val="00D1671D"/>
    <w:rsid w:val="00D17434"/>
    <w:rsid w:val="00D202F9"/>
    <w:rsid w:val="00D204F8"/>
    <w:rsid w:val="00D20CE1"/>
    <w:rsid w:val="00D22E5E"/>
    <w:rsid w:val="00D23EDE"/>
    <w:rsid w:val="00D258A2"/>
    <w:rsid w:val="00D31AC6"/>
    <w:rsid w:val="00D32FF2"/>
    <w:rsid w:val="00D33A1B"/>
    <w:rsid w:val="00D34C22"/>
    <w:rsid w:val="00D35E77"/>
    <w:rsid w:val="00D3606D"/>
    <w:rsid w:val="00D36E90"/>
    <w:rsid w:val="00D3704B"/>
    <w:rsid w:val="00D42B99"/>
    <w:rsid w:val="00D430C1"/>
    <w:rsid w:val="00D43BD3"/>
    <w:rsid w:val="00D4418B"/>
    <w:rsid w:val="00D458EA"/>
    <w:rsid w:val="00D4623C"/>
    <w:rsid w:val="00D4690A"/>
    <w:rsid w:val="00D47635"/>
    <w:rsid w:val="00D5091F"/>
    <w:rsid w:val="00D552CA"/>
    <w:rsid w:val="00D568ED"/>
    <w:rsid w:val="00D56E89"/>
    <w:rsid w:val="00D57C8B"/>
    <w:rsid w:val="00D6057A"/>
    <w:rsid w:val="00D60FCD"/>
    <w:rsid w:val="00D61038"/>
    <w:rsid w:val="00D629B7"/>
    <w:rsid w:val="00D62CDF"/>
    <w:rsid w:val="00D65261"/>
    <w:rsid w:val="00D66F93"/>
    <w:rsid w:val="00D712A1"/>
    <w:rsid w:val="00D71B62"/>
    <w:rsid w:val="00D73EDA"/>
    <w:rsid w:val="00D74DDB"/>
    <w:rsid w:val="00D7792F"/>
    <w:rsid w:val="00D805E3"/>
    <w:rsid w:val="00D80675"/>
    <w:rsid w:val="00D82071"/>
    <w:rsid w:val="00D8389F"/>
    <w:rsid w:val="00D83CC6"/>
    <w:rsid w:val="00D857B9"/>
    <w:rsid w:val="00D87D7F"/>
    <w:rsid w:val="00D90605"/>
    <w:rsid w:val="00D917C0"/>
    <w:rsid w:val="00D91B59"/>
    <w:rsid w:val="00D92A00"/>
    <w:rsid w:val="00D94CFA"/>
    <w:rsid w:val="00D94EE2"/>
    <w:rsid w:val="00D957C1"/>
    <w:rsid w:val="00D96DAB"/>
    <w:rsid w:val="00DA2449"/>
    <w:rsid w:val="00DA4226"/>
    <w:rsid w:val="00DA6480"/>
    <w:rsid w:val="00DA70FB"/>
    <w:rsid w:val="00DB0303"/>
    <w:rsid w:val="00DB036A"/>
    <w:rsid w:val="00DB0B40"/>
    <w:rsid w:val="00DB0F24"/>
    <w:rsid w:val="00DB15F9"/>
    <w:rsid w:val="00DB425B"/>
    <w:rsid w:val="00DB4420"/>
    <w:rsid w:val="00DB4ACE"/>
    <w:rsid w:val="00DB50BE"/>
    <w:rsid w:val="00DB58DF"/>
    <w:rsid w:val="00DB6475"/>
    <w:rsid w:val="00DB6758"/>
    <w:rsid w:val="00DB713E"/>
    <w:rsid w:val="00DB763C"/>
    <w:rsid w:val="00DB7859"/>
    <w:rsid w:val="00DC0A06"/>
    <w:rsid w:val="00DC1439"/>
    <w:rsid w:val="00DC253D"/>
    <w:rsid w:val="00DC26E6"/>
    <w:rsid w:val="00DC29B3"/>
    <w:rsid w:val="00DC3D92"/>
    <w:rsid w:val="00DC3E41"/>
    <w:rsid w:val="00DC5663"/>
    <w:rsid w:val="00DC5998"/>
    <w:rsid w:val="00DC6364"/>
    <w:rsid w:val="00DC645E"/>
    <w:rsid w:val="00DC6777"/>
    <w:rsid w:val="00DC696A"/>
    <w:rsid w:val="00DD109F"/>
    <w:rsid w:val="00DD23BF"/>
    <w:rsid w:val="00DD4CCB"/>
    <w:rsid w:val="00DD5B18"/>
    <w:rsid w:val="00DD7A9B"/>
    <w:rsid w:val="00DE20A1"/>
    <w:rsid w:val="00DE3D5E"/>
    <w:rsid w:val="00DE6470"/>
    <w:rsid w:val="00DF39B7"/>
    <w:rsid w:val="00DF5229"/>
    <w:rsid w:val="00DF6608"/>
    <w:rsid w:val="00DF6A95"/>
    <w:rsid w:val="00DF6E43"/>
    <w:rsid w:val="00DF7AA1"/>
    <w:rsid w:val="00E00CC8"/>
    <w:rsid w:val="00E01545"/>
    <w:rsid w:val="00E02862"/>
    <w:rsid w:val="00E02C2D"/>
    <w:rsid w:val="00E032DE"/>
    <w:rsid w:val="00E03391"/>
    <w:rsid w:val="00E033DA"/>
    <w:rsid w:val="00E03577"/>
    <w:rsid w:val="00E041B3"/>
    <w:rsid w:val="00E043FE"/>
    <w:rsid w:val="00E044A7"/>
    <w:rsid w:val="00E05413"/>
    <w:rsid w:val="00E05DB2"/>
    <w:rsid w:val="00E06AD1"/>
    <w:rsid w:val="00E12A34"/>
    <w:rsid w:val="00E12EE6"/>
    <w:rsid w:val="00E14863"/>
    <w:rsid w:val="00E15ACE"/>
    <w:rsid w:val="00E15EA0"/>
    <w:rsid w:val="00E2046F"/>
    <w:rsid w:val="00E21871"/>
    <w:rsid w:val="00E22F14"/>
    <w:rsid w:val="00E23051"/>
    <w:rsid w:val="00E23933"/>
    <w:rsid w:val="00E23B49"/>
    <w:rsid w:val="00E24494"/>
    <w:rsid w:val="00E24EB4"/>
    <w:rsid w:val="00E25730"/>
    <w:rsid w:val="00E27061"/>
    <w:rsid w:val="00E3064C"/>
    <w:rsid w:val="00E314EB"/>
    <w:rsid w:val="00E31ABE"/>
    <w:rsid w:val="00E31B29"/>
    <w:rsid w:val="00E31EDD"/>
    <w:rsid w:val="00E35171"/>
    <w:rsid w:val="00E3538E"/>
    <w:rsid w:val="00E35438"/>
    <w:rsid w:val="00E3643A"/>
    <w:rsid w:val="00E36658"/>
    <w:rsid w:val="00E377E5"/>
    <w:rsid w:val="00E40769"/>
    <w:rsid w:val="00E41B8D"/>
    <w:rsid w:val="00E41C0D"/>
    <w:rsid w:val="00E42060"/>
    <w:rsid w:val="00E4349F"/>
    <w:rsid w:val="00E464EE"/>
    <w:rsid w:val="00E4701A"/>
    <w:rsid w:val="00E507F2"/>
    <w:rsid w:val="00E50CD0"/>
    <w:rsid w:val="00E51AF8"/>
    <w:rsid w:val="00E52CB5"/>
    <w:rsid w:val="00E5487F"/>
    <w:rsid w:val="00E55357"/>
    <w:rsid w:val="00E55643"/>
    <w:rsid w:val="00E55B4C"/>
    <w:rsid w:val="00E55EC9"/>
    <w:rsid w:val="00E55FD6"/>
    <w:rsid w:val="00E56796"/>
    <w:rsid w:val="00E60888"/>
    <w:rsid w:val="00E60E3A"/>
    <w:rsid w:val="00E627FB"/>
    <w:rsid w:val="00E62AEC"/>
    <w:rsid w:val="00E632BB"/>
    <w:rsid w:val="00E64132"/>
    <w:rsid w:val="00E64183"/>
    <w:rsid w:val="00E65B2A"/>
    <w:rsid w:val="00E664C7"/>
    <w:rsid w:val="00E70B21"/>
    <w:rsid w:val="00E71B30"/>
    <w:rsid w:val="00E73111"/>
    <w:rsid w:val="00E741FF"/>
    <w:rsid w:val="00E7489D"/>
    <w:rsid w:val="00E74DAD"/>
    <w:rsid w:val="00E75A83"/>
    <w:rsid w:val="00E76110"/>
    <w:rsid w:val="00E76761"/>
    <w:rsid w:val="00E807F8"/>
    <w:rsid w:val="00E81076"/>
    <w:rsid w:val="00E81484"/>
    <w:rsid w:val="00E83E9C"/>
    <w:rsid w:val="00E858C4"/>
    <w:rsid w:val="00E8693C"/>
    <w:rsid w:val="00E915BA"/>
    <w:rsid w:val="00E928E9"/>
    <w:rsid w:val="00E946C8"/>
    <w:rsid w:val="00E94C61"/>
    <w:rsid w:val="00E94D37"/>
    <w:rsid w:val="00E96395"/>
    <w:rsid w:val="00E9679D"/>
    <w:rsid w:val="00E96AA7"/>
    <w:rsid w:val="00EA177F"/>
    <w:rsid w:val="00EA2C72"/>
    <w:rsid w:val="00EA363C"/>
    <w:rsid w:val="00EA3F9A"/>
    <w:rsid w:val="00EA6876"/>
    <w:rsid w:val="00EA7025"/>
    <w:rsid w:val="00EA7078"/>
    <w:rsid w:val="00EA72C1"/>
    <w:rsid w:val="00EA753F"/>
    <w:rsid w:val="00EB070C"/>
    <w:rsid w:val="00EB12A9"/>
    <w:rsid w:val="00EB13DE"/>
    <w:rsid w:val="00EB1F4A"/>
    <w:rsid w:val="00EB34D4"/>
    <w:rsid w:val="00EB34FB"/>
    <w:rsid w:val="00EB3F80"/>
    <w:rsid w:val="00EB51BE"/>
    <w:rsid w:val="00EB5A21"/>
    <w:rsid w:val="00EB60CF"/>
    <w:rsid w:val="00EB6490"/>
    <w:rsid w:val="00EB658D"/>
    <w:rsid w:val="00EB7640"/>
    <w:rsid w:val="00EB7C8B"/>
    <w:rsid w:val="00EC07AE"/>
    <w:rsid w:val="00EC22F0"/>
    <w:rsid w:val="00EC4662"/>
    <w:rsid w:val="00EC7392"/>
    <w:rsid w:val="00EC742B"/>
    <w:rsid w:val="00EC763E"/>
    <w:rsid w:val="00ED0EEC"/>
    <w:rsid w:val="00ED1AF4"/>
    <w:rsid w:val="00ED2289"/>
    <w:rsid w:val="00ED2656"/>
    <w:rsid w:val="00ED2D42"/>
    <w:rsid w:val="00ED31FF"/>
    <w:rsid w:val="00ED3810"/>
    <w:rsid w:val="00ED3F3F"/>
    <w:rsid w:val="00ED44D7"/>
    <w:rsid w:val="00ED53AB"/>
    <w:rsid w:val="00ED6038"/>
    <w:rsid w:val="00ED69B6"/>
    <w:rsid w:val="00ED6EE5"/>
    <w:rsid w:val="00ED7E8E"/>
    <w:rsid w:val="00ED7FFB"/>
    <w:rsid w:val="00EE0BB2"/>
    <w:rsid w:val="00EE19B0"/>
    <w:rsid w:val="00EE22DE"/>
    <w:rsid w:val="00EE36C3"/>
    <w:rsid w:val="00EE45FB"/>
    <w:rsid w:val="00EE4E08"/>
    <w:rsid w:val="00EE4E42"/>
    <w:rsid w:val="00EE4FC3"/>
    <w:rsid w:val="00EE79B3"/>
    <w:rsid w:val="00EE7A42"/>
    <w:rsid w:val="00EE7AD8"/>
    <w:rsid w:val="00EF1CEF"/>
    <w:rsid w:val="00EF5C19"/>
    <w:rsid w:val="00EF7177"/>
    <w:rsid w:val="00EF7CFB"/>
    <w:rsid w:val="00EF7D56"/>
    <w:rsid w:val="00F00F34"/>
    <w:rsid w:val="00F01C44"/>
    <w:rsid w:val="00F02222"/>
    <w:rsid w:val="00F03C22"/>
    <w:rsid w:val="00F0481A"/>
    <w:rsid w:val="00F04847"/>
    <w:rsid w:val="00F048AB"/>
    <w:rsid w:val="00F04AB1"/>
    <w:rsid w:val="00F06FCF"/>
    <w:rsid w:val="00F07F90"/>
    <w:rsid w:val="00F07FCD"/>
    <w:rsid w:val="00F10185"/>
    <w:rsid w:val="00F10377"/>
    <w:rsid w:val="00F10693"/>
    <w:rsid w:val="00F10C95"/>
    <w:rsid w:val="00F11CC9"/>
    <w:rsid w:val="00F12964"/>
    <w:rsid w:val="00F1472E"/>
    <w:rsid w:val="00F14736"/>
    <w:rsid w:val="00F15C85"/>
    <w:rsid w:val="00F15F0D"/>
    <w:rsid w:val="00F1617E"/>
    <w:rsid w:val="00F168B7"/>
    <w:rsid w:val="00F21148"/>
    <w:rsid w:val="00F22E39"/>
    <w:rsid w:val="00F23D94"/>
    <w:rsid w:val="00F24A30"/>
    <w:rsid w:val="00F26794"/>
    <w:rsid w:val="00F267A4"/>
    <w:rsid w:val="00F27DFB"/>
    <w:rsid w:val="00F31A92"/>
    <w:rsid w:val="00F31E19"/>
    <w:rsid w:val="00F3206D"/>
    <w:rsid w:val="00F331EF"/>
    <w:rsid w:val="00F337FA"/>
    <w:rsid w:val="00F33D17"/>
    <w:rsid w:val="00F3572D"/>
    <w:rsid w:val="00F37A72"/>
    <w:rsid w:val="00F402F5"/>
    <w:rsid w:val="00F40C81"/>
    <w:rsid w:val="00F410EA"/>
    <w:rsid w:val="00F41E40"/>
    <w:rsid w:val="00F42786"/>
    <w:rsid w:val="00F427BC"/>
    <w:rsid w:val="00F42A1E"/>
    <w:rsid w:val="00F435EF"/>
    <w:rsid w:val="00F43CDF"/>
    <w:rsid w:val="00F43E49"/>
    <w:rsid w:val="00F44B16"/>
    <w:rsid w:val="00F45630"/>
    <w:rsid w:val="00F45D06"/>
    <w:rsid w:val="00F462DC"/>
    <w:rsid w:val="00F46FA4"/>
    <w:rsid w:val="00F472DD"/>
    <w:rsid w:val="00F50171"/>
    <w:rsid w:val="00F507C3"/>
    <w:rsid w:val="00F5093A"/>
    <w:rsid w:val="00F510B3"/>
    <w:rsid w:val="00F52B3B"/>
    <w:rsid w:val="00F5568E"/>
    <w:rsid w:val="00F57CC4"/>
    <w:rsid w:val="00F60190"/>
    <w:rsid w:val="00F60C0B"/>
    <w:rsid w:val="00F61C6E"/>
    <w:rsid w:val="00F6205F"/>
    <w:rsid w:val="00F63188"/>
    <w:rsid w:val="00F6366B"/>
    <w:rsid w:val="00F65C35"/>
    <w:rsid w:val="00F660CB"/>
    <w:rsid w:val="00F66554"/>
    <w:rsid w:val="00F6672D"/>
    <w:rsid w:val="00F66E13"/>
    <w:rsid w:val="00F66F73"/>
    <w:rsid w:val="00F706A8"/>
    <w:rsid w:val="00F720A6"/>
    <w:rsid w:val="00F72276"/>
    <w:rsid w:val="00F725DE"/>
    <w:rsid w:val="00F72E1B"/>
    <w:rsid w:val="00F73BCD"/>
    <w:rsid w:val="00F74354"/>
    <w:rsid w:val="00F757F4"/>
    <w:rsid w:val="00F7597A"/>
    <w:rsid w:val="00F75F35"/>
    <w:rsid w:val="00F760EA"/>
    <w:rsid w:val="00F81261"/>
    <w:rsid w:val="00F856E7"/>
    <w:rsid w:val="00F85DFC"/>
    <w:rsid w:val="00F86D5E"/>
    <w:rsid w:val="00F87DA0"/>
    <w:rsid w:val="00F906B5"/>
    <w:rsid w:val="00F921C8"/>
    <w:rsid w:val="00F92837"/>
    <w:rsid w:val="00F92C17"/>
    <w:rsid w:val="00F931B2"/>
    <w:rsid w:val="00F93470"/>
    <w:rsid w:val="00F9460C"/>
    <w:rsid w:val="00F9761D"/>
    <w:rsid w:val="00F978FD"/>
    <w:rsid w:val="00F979CA"/>
    <w:rsid w:val="00FA130D"/>
    <w:rsid w:val="00FA2CFB"/>
    <w:rsid w:val="00FA36B8"/>
    <w:rsid w:val="00FA3E42"/>
    <w:rsid w:val="00FA3F30"/>
    <w:rsid w:val="00FA4C3B"/>
    <w:rsid w:val="00FA4C87"/>
    <w:rsid w:val="00FA5C13"/>
    <w:rsid w:val="00FA6475"/>
    <w:rsid w:val="00FA6B75"/>
    <w:rsid w:val="00FA6C95"/>
    <w:rsid w:val="00FA6DD4"/>
    <w:rsid w:val="00FA76DA"/>
    <w:rsid w:val="00FA7A85"/>
    <w:rsid w:val="00FB07EC"/>
    <w:rsid w:val="00FB0FB2"/>
    <w:rsid w:val="00FB113A"/>
    <w:rsid w:val="00FB24AB"/>
    <w:rsid w:val="00FB3858"/>
    <w:rsid w:val="00FB4798"/>
    <w:rsid w:val="00FB5097"/>
    <w:rsid w:val="00FB6B71"/>
    <w:rsid w:val="00FC1976"/>
    <w:rsid w:val="00FC1BFF"/>
    <w:rsid w:val="00FC3121"/>
    <w:rsid w:val="00FC4F41"/>
    <w:rsid w:val="00FC5AE3"/>
    <w:rsid w:val="00FC62D9"/>
    <w:rsid w:val="00FC6ADA"/>
    <w:rsid w:val="00FC7B79"/>
    <w:rsid w:val="00FD09CE"/>
    <w:rsid w:val="00FD136C"/>
    <w:rsid w:val="00FD1752"/>
    <w:rsid w:val="00FD295C"/>
    <w:rsid w:val="00FD46CE"/>
    <w:rsid w:val="00FD4CBC"/>
    <w:rsid w:val="00FD5159"/>
    <w:rsid w:val="00FD698C"/>
    <w:rsid w:val="00FD728A"/>
    <w:rsid w:val="00FE01EE"/>
    <w:rsid w:val="00FE03A5"/>
    <w:rsid w:val="00FE1695"/>
    <w:rsid w:val="00FE1E7B"/>
    <w:rsid w:val="00FE2088"/>
    <w:rsid w:val="00FE4CE5"/>
    <w:rsid w:val="00FE6410"/>
    <w:rsid w:val="00FE75FA"/>
    <w:rsid w:val="00FF020B"/>
    <w:rsid w:val="00FF06CC"/>
    <w:rsid w:val="00FF1A3E"/>
    <w:rsid w:val="00FF2B37"/>
    <w:rsid w:val="00FF3EFF"/>
    <w:rsid w:val="00FF44AC"/>
    <w:rsid w:val="00FF5896"/>
    <w:rsid w:val="00FF5D77"/>
    <w:rsid w:val="00FF5EED"/>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9AD40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730"/>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qFormat/>
    <w:rsid w:val="00F27DFB"/>
    <w:pPr>
      <w:keepNext/>
      <w:numPr>
        <w:numId w:val="63"/>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1B57A7"/>
    <w:pPr>
      <w:numPr>
        <w:ilvl w:val="1"/>
      </w:numPr>
      <w:pBdr>
        <w:bottom w:val="single" w:sz="12" w:space="1" w:color="000080"/>
      </w:pBdr>
      <w:spacing w:before="360" w:after="120"/>
      <w:outlineLvl w:val="1"/>
    </w:pPr>
    <w:rPr>
      <w:rFonts w:ascii="Tahoma" w:hAnsi="Tahoma" w:cs="Tahoma"/>
      <w:bCs w:val="0"/>
      <w:color w:val="002060"/>
      <w:sz w:val="24"/>
      <w:szCs w:val="22"/>
    </w:rPr>
  </w:style>
  <w:style w:type="paragraph" w:styleId="3">
    <w:name w:val="heading 3"/>
    <w:basedOn w:val="a"/>
    <w:next w:val="a"/>
    <w:link w:val="3Char"/>
    <w:qFormat/>
    <w:rsid w:val="00EA72C1"/>
    <w:pPr>
      <w:keepNext/>
      <w:numPr>
        <w:ilvl w:val="2"/>
        <w:numId w:val="63"/>
      </w:numPr>
      <w:spacing w:before="240"/>
      <w:outlineLvl w:val="2"/>
    </w:pPr>
    <w:rPr>
      <w:rFonts w:ascii="Tahoma" w:hAnsi="Tahoma" w:cs="Tahoma"/>
      <w:b/>
      <w:bCs/>
      <w:szCs w:val="26"/>
      <w:lang w:val="el-GR"/>
    </w:rPr>
  </w:style>
  <w:style w:type="paragraph" w:styleId="4">
    <w:name w:val="heading 4"/>
    <w:aliases w:val="Heading3"/>
    <w:basedOn w:val="a"/>
    <w:next w:val="a"/>
    <w:link w:val="4Char"/>
    <w:rsid w:val="00D568ED"/>
    <w:pPr>
      <w:keepNext/>
      <w:numPr>
        <w:ilvl w:val="3"/>
        <w:numId w:val="63"/>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2F10DC"/>
    <w:pPr>
      <w:numPr>
        <w:ilvl w:val="4"/>
        <w:numId w:val="63"/>
      </w:numPr>
      <w:spacing w:before="200" w:after="200" w:line="280" w:lineRule="exact"/>
      <w:outlineLvl w:val="4"/>
    </w:pPr>
    <w:rPr>
      <w:rFonts w:ascii="Tahoma" w:hAnsi="Tahoma" w:cs="Tahoma"/>
      <w:b/>
      <w:szCs w:val="22"/>
      <w:lang w:val="el-GR"/>
    </w:rPr>
  </w:style>
  <w:style w:type="paragraph" w:styleId="6">
    <w:name w:val="heading 6"/>
    <w:basedOn w:val="a"/>
    <w:next w:val="a"/>
    <w:link w:val="6Char"/>
    <w:qFormat/>
    <w:rsid w:val="002F10DC"/>
    <w:pPr>
      <w:numPr>
        <w:ilvl w:val="5"/>
        <w:numId w:val="63"/>
      </w:numPr>
      <w:suppressAutoHyphens w:val="0"/>
      <w:spacing w:before="120"/>
      <w:outlineLvl w:val="5"/>
    </w:pPr>
    <w:rPr>
      <w:rFonts w:ascii="Tahoma" w:eastAsia="SimSun" w:hAnsi="Tahoma" w:cs="Tahoma"/>
      <w:b/>
      <w:szCs w:val="22"/>
      <w:lang w:val="el-GR" w:eastAsia="en-US"/>
    </w:rPr>
  </w:style>
  <w:style w:type="paragraph" w:styleId="7">
    <w:name w:val="heading 7"/>
    <w:basedOn w:val="a"/>
    <w:next w:val="a"/>
    <w:link w:val="7Char"/>
    <w:uiPriority w:val="9"/>
    <w:semiHidden/>
    <w:unhideWhenUsed/>
    <w:qFormat/>
    <w:rsid w:val="00F27DFB"/>
    <w:pPr>
      <w:keepNext/>
      <w:keepLines/>
      <w:numPr>
        <w:ilvl w:val="6"/>
        <w:numId w:val="63"/>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63"/>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6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aliases w:val="Heading3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2">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1"/>
    <w:qFormat/>
    <w:rsid w:val="003F1CF8"/>
    <w:pPr>
      <w:spacing w:after="200"/>
      <w:ind w:left="720"/>
      <w:contextualSpacing/>
    </w:pPr>
    <w:rPr>
      <w:rFonts w:ascii="Tahoma" w:hAnsi="Tahoma"/>
    </w:rPr>
  </w:style>
  <w:style w:type="paragraph" w:styleId="afc">
    <w:name w:val="footnote text"/>
    <w:basedOn w:val="a"/>
    <w:link w:val="Char5"/>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4">
    <w:name w:val="toc 2"/>
    <w:basedOn w:val="a"/>
    <w:next w:val="a"/>
    <w:uiPriority w:val="39"/>
    <w:rsid w:val="00537008"/>
    <w:pPr>
      <w:tabs>
        <w:tab w:val="left" w:pos="880"/>
        <w:tab w:val="right" w:leader="dot" w:pos="9628"/>
      </w:tabs>
      <w:spacing w:after="0"/>
      <w:ind w:left="220"/>
      <w:jc w:val="left"/>
    </w:pPr>
    <w:rPr>
      <w:noProof/>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9">
    <w:name w:val="Κείμενο πλαισίου1"/>
    <w:basedOn w:val="a"/>
    <w:pPr>
      <w:spacing w:after="0"/>
    </w:pPr>
    <w:rPr>
      <w:rFonts w:ascii="Tahoma" w:hAnsi="Tahoma" w:cs="Tahoma"/>
      <w:sz w:val="16"/>
      <w:szCs w:val="16"/>
    </w:rPr>
  </w:style>
  <w:style w:type="paragraph" w:customStyle="1" w:styleId="1a">
    <w:name w:val="Κείμενο σχολίου1"/>
    <w:basedOn w:val="a"/>
    <w:rPr>
      <w:sz w:val="20"/>
      <w:szCs w:val="20"/>
    </w:rPr>
  </w:style>
  <w:style w:type="paragraph" w:customStyle="1" w:styleId="1b">
    <w:name w:val="Θέμα σχολίου1"/>
    <w:basedOn w:val="1a"/>
    <w:next w:val="1a"/>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c">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rsid w:val="002F10DC"/>
    <w:rPr>
      <w:rFonts w:ascii="Tahoma" w:eastAsia="SimSun" w:hAnsi="Tahoma" w:cs="Tahoma"/>
      <w:b/>
      <w:sz w:val="22"/>
      <w:szCs w:val="22"/>
      <w:lang w:eastAsia="en-US"/>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3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Tahoma" w:eastAsia="SimSun" w:hAnsi="Tahoma"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1"/>
    <w:qFormat/>
    <w:rsid w:val="003F1CF8"/>
    <w:rPr>
      <w:rFonts w:ascii="Tahoma" w:hAnsi="Tahoma" w:cs="Calibri"/>
      <w:sz w:val="22"/>
      <w:szCs w:val="24"/>
      <w:lang w:val="en-GB" w:eastAsia="zh-CN"/>
    </w:rPr>
  </w:style>
  <w:style w:type="character" w:customStyle="1" w:styleId="Bullet2Char">
    <w:name w:val="Bullet2 Char"/>
    <w:basedOn w:val="Char4"/>
    <w:link w:val="Bullet2"/>
    <w:rsid w:val="009B5A91"/>
    <w:rPr>
      <w:rFonts w:ascii="Tahoma" w:hAnsi="Tahoma"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8"/>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9"/>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0"/>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customStyle="1" w:styleId="UnresolvedMention4">
    <w:name w:val="Unresolved Mention4"/>
    <w:basedOn w:val="a0"/>
    <w:uiPriority w:val="99"/>
    <w:semiHidden/>
    <w:unhideWhenUsed/>
    <w:rsid w:val="003438CB"/>
    <w:rPr>
      <w:color w:val="605E5C"/>
      <w:shd w:val="clear" w:color="auto" w:fill="E1DFDD"/>
    </w:rPr>
  </w:style>
  <w:style w:type="numbering" w:customStyle="1" w:styleId="10">
    <w:name w:val="Στυλ1"/>
    <w:uiPriority w:val="99"/>
    <w:rsid w:val="00025F75"/>
    <w:pPr>
      <w:numPr>
        <w:numId w:val="28"/>
      </w:numPr>
    </w:pPr>
  </w:style>
  <w:style w:type="paragraph" w:customStyle="1" w:styleId="Heading5A">
    <w:name w:val="Heading 5A"/>
    <w:basedOn w:val="4"/>
    <w:link w:val="Heading5AChar"/>
    <w:qFormat/>
    <w:rsid w:val="00C04A70"/>
    <w:pPr>
      <w:jc w:val="left"/>
    </w:pPr>
  </w:style>
  <w:style w:type="paragraph" w:customStyle="1" w:styleId="Heading4A">
    <w:name w:val="Heading 4A"/>
    <w:basedOn w:val="4"/>
    <w:link w:val="Heading4AChar"/>
    <w:rsid w:val="002F10DC"/>
    <w:pPr>
      <w:spacing w:after="120"/>
    </w:pPr>
    <w:rPr>
      <w:rFonts w:ascii="Tahoma" w:hAnsi="Tahoma" w:cs="Tahoma"/>
      <w:lang w:val="el-GR"/>
    </w:rPr>
  </w:style>
  <w:style w:type="character" w:customStyle="1" w:styleId="4Char">
    <w:name w:val="Επικεφαλίδα 4 Char"/>
    <w:aliases w:val="Heading3 Char1"/>
    <w:basedOn w:val="a0"/>
    <w:link w:val="4"/>
    <w:rsid w:val="009F0F6C"/>
    <w:rPr>
      <w:rFonts w:ascii="Arial" w:hAnsi="Arial"/>
      <w:b/>
      <w:bCs/>
      <w:sz w:val="22"/>
      <w:szCs w:val="28"/>
      <w:lang w:val="en-GB" w:eastAsia="zh-CN"/>
    </w:rPr>
  </w:style>
  <w:style w:type="character" w:customStyle="1" w:styleId="Heading5AChar">
    <w:name w:val="Heading 5A Char"/>
    <w:basedOn w:val="4Char"/>
    <w:link w:val="Heading5A"/>
    <w:rsid w:val="00C04A70"/>
    <w:rPr>
      <w:rFonts w:ascii="Arial" w:hAnsi="Arial"/>
      <w:b/>
      <w:bCs/>
      <w:sz w:val="22"/>
      <w:szCs w:val="28"/>
      <w:lang w:val="en-GB" w:eastAsia="zh-CN"/>
    </w:rPr>
  </w:style>
  <w:style w:type="paragraph" w:customStyle="1" w:styleId="Heading3A">
    <w:name w:val="Heading 3A"/>
    <w:basedOn w:val="3"/>
    <w:link w:val="Heading3AChar"/>
    <w:rsid w:val="002F10DC"/>
    <w:pPr>
      <w:numPr>
        <w:ilvl w:val="0"/>
        <w:numId w:val="0"/>
      </w:numPr>
    </w:pPr>
  </w:style>
  <w:style w:type="character" w:customStyle="1" w:styleId="Heading4AChar">
    <w:name w:val="Heading 4A Char"/>
    <w:basedOn w:val="4Char"/>
    <w:link w:val="Heading4A"/>
    <w:rsid w:val="002F10DC"/>
    <w:rPr>
      <w:rFonts w:ascii="Tahoma" w:hAnsi="Tahoma" w:cs="Tahoma"/>
      <w:b/>
      <w:bCs/>
      <w:sz w:val="22"/>
      <w:szCs w:val="28"/>
      <w:lang w:val="en-GB" w:eastAsia="zh-CN"/>
    </w:rPr>
  </w:style>
  <w:style w:type="numbering" w:customStyle="1" w:styleId="Style3">
    <w:name w:val="Style3"/>
    <w:uiPriority w:val="99"/>
    <w:rsid w:val="00C04A70"/>
    <w:pPr>
      <w:numPr>
        <w:numId w:val="70"/>
      </w:numPr>
    </w:pPr>
  </w:style>
  <w:style w:type="character" w:customStyle="1" w:styleId="3Char">
    <w:name w:val="Επικεφαλίδα 3 Char"/>
    <w:basedOn w:val="a0"/>
    <w:link w:val="3"/>
    <w:rsid w:val="009F0F6C"/>
    <w:rPr>
      <w:rFonts w:ascii="Tahoma" w:hAnsi="Tahoma" w:cs="Tahoma"/>
      <w:b/>
      <w:bCs/>
      <w:sz w:val="22"/>
      <w:szCs w:val="26"/>
      <w:lang w:eastAsia="zh-CN"/>
    </w:rPr>
  </w:style>
  <w:style w:type="character" w:customStyle="1" w:styleId="Heading3AChar">
    <w:name w:val="Heading 3A Char"/>
    <w:basedOn w:val="3Char"/>
    <w:link w:val="Heading3A"/>
    <w:rsid w:val="002F10DC"/>
    <w:rPr>
      <w:rFonts w:ascii="Tahoma" w:hAnsi="Tahoma" w:cs="Tahoma"/>
      <w:b/>
      <w:bCs/>
      <w:sz w:val="22"/>
      <w:szCs w:val="26"/>
      <w:lang w:eastAsia="zh-CN"/>
    </w:rPr>
  </w:style>
  <w:style w:type="numbering" w:customStyle="1" w:styleId="Style4">
    <w:name w:val="Style4"/>
    <w:uiPriority w:val="99"/>
    <w:rsid w:val="00196053"/>
    <w:pPr>
      <w:numPr>
        <w:numId w:val="39"/>
      </w:numPr>
    </w:pPr>
  </w:style>
  <w:style w:type="numbering" w:customStyle="1" w:styleId="Style5">
    <w:name w:val="Style5"/>
    <w:uiPriority w:val="99"/>
    <w:rsid w:val="00196053"/>
    <w:pPr>
      <w:numPr>
        <w:numId w:val="40"/>
      </w:numPr>
    </w:pPr>
  </w:style>
  <w:style w:type="numbering" w:customStyle="1" w:styleId="Style6">
    <w:name w:val="Style6"/>
    <w:uiPriority w:val="99"/>
    <w:rsid w:val="00196053"/>
    <w:pPr>
      <w:numPr>
        <w:numId w:val="41"/>
      </w:numPr>
    </w:pPr>
  </w:style>
  <w:style w:type="numbering" w:customStyle="1" w:styleId="Style31">
    <w:name w:val="Style31"/>
    <w:uiPriority w:val="99"/>
    <w:rsid w:val="005265D5"/>
  </w:style>
  <w:style w:type="numbering" w:customStyle="1" w:styleId="Style32">
    <w:name w:val="Style32"/>
    <w:uiPriority w:val="99"/>
    <w:rsid w:val="005265D5"/>
    <w:pPr>
      <w:numPr>
        <w:numId w:val="2"/>
      </w:numPr>
    </w:pPr>
  </w:style>
  <w:style w:type="paragraph" w:customStyle="1" w:styleId="-1">
    <w:name w:val="Π-Η1"/>
    <w:basedOn w:val="3"/>
    <w:link w:val="-1Char"/>
    <w:qFormat/>
    <w:rsid w:val="004B1527"/>
    <w:pPr>
      <w:keepNext w:val="0"/>
      <w:numPr>
        <w:ilvl w:val="0"/>
        <w:numId w:val="42"/>
      </w:numPr>
      <w:suppressAutoHyphens w:val="0"/>
      <w:ind w:left="426" w:hanging="426"/>
      <w:jc w:val="left"/>
    </w:pPr>
    <w:rPr>
      <w:rFonts w:eastAsiaTheme="minorHAnsi"/>
      <w:lang w:eastAsia="en-US"/>
    </w:rPr>
  </w:style>
  <w:style w:type="character" w:customStyle="1" w:styleId="-1Char">
    <w:name w:val="Π-Η1 Char"/>
    <w:basedOn w:val="Heading1Char"/>
    <w:link w:val="-1"/>
    <w:rsid w:val="004B1527"/>
    <w:rPr>
      <w:rFonts w:ascii="Tahoma" w:eastAsiaTheme="minorHAnsi" w:hAnsi="Tahoma" w:cs="Tahoma"/>
      <w:b/>
      <w:bCs/>
      <w:color w:val="333399"/>
      <w:sz w:val="22"/>
      <w:szCs w:val="26"/>
      <w:lang w:val="en-US" w:eastAsia="en-US"/>
    </w:rPr>
  </w:style>
  <w:style w:type="paragraph" w:customStyle="1" w:styleId="-2">
    <w:name w:val="Π-Η2"/>
    <w:basedOn w:val="4"/>
    <w:link w:val="-2Char"/>
    <w:qFormat/>
    <w:rsid w:val="007938C8"/>
    <w:pPr>
      <w:keepNext w:val="0"/>
      <w:numPr>
        <w:ilvl w:val="1"/>
        <w:numId w:val="42"/>
      </w:numPr>
      <w:suppressAutoHyphens w:val="0"/>
      <w:ind w:left="567" w:hanging="567"/>
      <w:jc w:val="left"/>
    </w:pPr>
    <w:rPr>
      <w:rFonts w:ascii="Tahoma" w:eastAsiaTheme="minorHAnsi" w:hAnsi="Tahoma"/>
      <w:bCs w:val="0"/>
      <w:lang w:val="el-GR" w:eastAsia="en-US"/>
    </w:rPr>
  </w:style>
  <w:style w:type="character" w:customStyle="1" w:styleId="-2Char">
    <w:name w:val="Π-Η2 Char"/>
    <w:basedOn w:val="Heading2Char"/>
    <w:link w:val="-2"/>
    <w:rsid w:val="007938C8"/>
    <w:rPr>
      <w:rFonts w:ascii="Tahoma" w:eastAsiaTheme="minorHAnsi" w:hAnsi="Tahoma" w:cs="Arial"/>
      <w:b/>
      <w:color w:val="002060"/>
      <w:sz w:val="22"/>
      <w:szCs w:val="28"/>
      <w:lang w:val="en-GB" w:eastAsia="en-US"/>
    </w:rPr>
  </w:style>
  <w:style w:type="paragraph" w:customStyle="1" w:styleId="-3">
    <w:name w:val="Π-Η3"/>
    <w:basedOn w:val="5"/>
    <w:link w:val="-3Char"/>
    <w:qFormat/>
    <w:rsid w:val="00E73111"/>
    <w:pPr>
      <w:numPr>
        <w:ilvl w:val="2"/>
        <w:numId w:val="42"/>
      </w:numPr>
      <w:suppressAutoHyphens w:val="0"/>
      <w:spacing w:before="240" w:after="120"/>
      <w:ind w:left="709" w:hanging="709"/>
      <w:jc w:val="left"/>
    </w:pPr>
    <w:rPr>
      <w:rFonts w:eastAsiaTheme="minorHAnsi"/>
      <w:lang w:eastAsia="en-US"/>
    </w:rPr>
  </w:style>
  <w:style w:type="character" w:customStyle="1" w:styleId="-3Char">
    <w:name w:val="Π-Η3 Char"/>
    <w:basedOn w:val="Heading3Char"/>
    <w:link w:val="-3"/>
    <w:rsid w:val="00E73111"/>
    <w:rPr>
      <w:rFonts w:ascii="Tahoma" w:eastAsiaTheme="minorHAnsi" w:hAnsi="Tahoma" w:cs="Tahoma"/>
      <w:b/>
      <w:bCs w:val="0"/>
      <w:sz w:val="22"/>
      <w:szCs w:val="22"/>
      <w:lang w:val="en-GB" w:eastAsia="en-US"/>
    </w:rPr>
  </w:style>
  <w:style w:type="paragraph" w:customStyle="1" w:styleId="-4">
    <w:name w:val="Π-Η4"/>
    <w:basedOn w:val="6"/>
    <w:link w:val="-4Char"/>
    <w:qFormat/>
    <w:rsid w:val="0074733E"/>
    <w:pPr>
      <w:keepNext/>
      <w:numPr>
        <w:ilvl w:val="3"/>
        <w:numId w:val="42"/>
      </w:numPr>
      <w:spacing w:before="240"/>
      <w:ind w:left="992" w:hanging="992"/>
      <w:jc w:val="left"/>
    </w:pPr>
    <w:rPr>
      <w:rFonts w:eastAsiaTheme="minorHAnsi"/>
    </w:rPr>
  </w:style>
  <w:style w:type="character" w:customStyle="1" w:styleId="-4Char">
    <w:name w:val="Π-Η4 Char"/>
    <w:basedOn w:val="Heading4Char"/>
    <w:link w:val="-4"/>
    <w:rsid w:val="0074733E"/>
    <w:rPr>
      <w:rFonts w:ascii="Tahoma" w:eastAsiaTheme="minorHAnsi" w:hAnsi="Tahoma" w:cs="Tahoma"/>
      <w:b/>
      <w:bCs w:val="0"/>
      <w:sz w:val="22"/>
      <w:szCs w:val="22"/>
      <w:lang w:val="en-GB" w:eastAsia="en-US"/>
    </w:rPr>
  </w:style>
  <w:style w:type="paragraph" w:customStyle="1" w:styleId="-00">
    <w:name w:val="Π-Η0"/>
    <w:basedOn w:val="20"/>
    <w:link w:val="-0Char"/>
    <w:qFormat/>
    <w:rsid w:val="00A177E5"/>
    <w:pPr>
      <w:keepNext w:val="0"/>
      <w:numPr>
        <w:ilvl w:val="0"/>
        <w:numId w:val="0"/>
      </w:numPr>
      <w:pBdr>
        <w:top w:val="none" w:sz="0" w:space="0" w:color="auto"/>
        <w:left w:val="none" w:sz="0" w:space="0" w:color="auto"/>
        <w:bottom w:val="single" w:sz="4" w:space="1" w:color="auto"/>
        <w:right w:val="none" w:sz="0" w:space="0" w:color="auto"/>
      </w:pBdr>
      <w:tabs>
        <w:tab w:val="clear" w:pos="567"/>
      </w:tabs>
      <w:suppressAutoHyphens w:val="0"/>
      <w:spacing w:before="240" w:line="259" w:lineRule="auto"/>
    </w:pPr>
    <w:rPr>
      <w:rFonts w:eastAsiaTheme="minorHAnsi"/>
      <w:szCs w:val="24"/>
      <w:lang w:eastAsia="en-US"/>
    </w:rPr>
  </w:style>
  <w:style w:type="character" w:customStyle="1" w:styleId="-0Char">
    <w:name w:val="Π-Η0 Char"/>
    <w:basedOn w:val="Heading1Char"/>
    <w:link w:val="-00"/>
    <w:rsid w:val="00A177E5"/>
    <w:rPr>
      <w:rFonts w:ascii="Tahoma" w:eastAsiaTheme="minorHAnsi" w:hAnsi="Tahoma" w:cs="Tahoma"/>
      <w:b/>
      <w:bCs w:val="0"/>
      <w:color w:val="002060"/>
      <w:sz w:val="24"/>
      <w:szCs w:val="24"/>
      <w:lang w:val="en-US" w:eastAsia="en-US"/>
    </w:rPr>
  </w:style>
  <w:style w:type="paragraph" w:customStyle="1" w:styleId="TableParagraph">
    <w:name w:val="Table Paragraph"/>
    <w:basedOn w:val="a"/>
    <w:uiPriority w:val="1"/>
    <w:qFormat/>
    <w:rsid w:val="005D1F6A"/>
    <w:pPr>
      <w:widowControl w:val="0"/>
      <w:suppressAutoHyphens w:val="0"/>
      <w:autoSpaceDE w:val="0"/>
      <w:autoSpaceDN w:val="0"/>
      <w:spacing w:after="0"/>
      <w:jc w:val="left"/>
    </w:pPr>
    <w:rPr>
      <w:rFonts w:ascii="Arial" w:eastAsia="Arial" w:hAnsi="Arial" w:cs="Arial"/>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1889491219">
      <w:bodyDiv w:val="1"/>
      <w:marLeft w:val="0"/>
      <w:marRight w:val="0"/>
      <w:marTop w:val="0"/>
      <w:marBottom w:val="0"/>
      <w:divBdr>
        <w:top w:val="none" w:sz="0" w:space="0" w:color="auto"/>
        <w:left w:val="none" w:sz="0" w:space="0" w:color="auto"/>
        <w:bottom w:val="none" w:sz="0" w:space="0" w:color="auto"/>
        <w:right w:val="none" w:sz="0" w:space="0" w:color="auto"/>
      </w:divBdr>
    </w:div>
    <w:div w:id="208968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ktpae.gr" TargetMode="Externa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eaadhsy.gr/images/%CE%92-2454_2021-KYA_%CE%95%CE%A3%CE%97%CE%94%CE%97%CE%A3_%CE%A0%CF%81%CE%BF%CE%BC%CE%AE%CE%B8%CE%B5%CE%B9%CE%B5%CF%82_%CE%A5%CF%80%CE%B7%CF%81%CE%B5%CF%83%CE%AF%CE%B5%CF%82.pdf" TargetMode="External"/><Relationship Id="rId25" Type="http://schemas.openxmlformats.org/officeDocument/2006/relationships/hyperlink" Target="http://www.promitheus.gov.gr" TargetMode="Externa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footer" Target="footer6.xml"/><Relationship Id="rId35" Type="http://schemas.openxmlformats.org/officeDocument/2006/relationships/header" Target="header5.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_rels/footer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E3E7B-2552-4631-9E04-696F2200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34262</Words>
  <Characters>185015</Characters>
  <Application>Microsoft Office Word</Application>
  <DocSecurity>0</DocSecurity>
  <Lines>1541</Lines>
  <Paragraphs>437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2023-02-15T15:58:00Z</dcterms:created>
  <dcterms:modified xsi:type="dcterms:W3CDTF">2023-03-07T09:16:00Z</dcterms:modified>
</cp:coreProperties>
</file>